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4A29" w:rsidRDefault="00434A29" w:rsidP="00434A29">
      <w:pPr>
        <w:suppressAutoHyphens/>
        <w:spacing w:after="0" w:line="240" w:lineRule="auto"/>
        <w:ind w:left="6237"/>
        <w:jc w:val="right"/>
        <w:rPr>
          <w:rFonts w:ascii="Times New Roman" w:eastAsia="Times New Roman" w:hAnsi="Times New Roman" w:cs="Times New Roman"/>
          <w:sz w:val="24"/>
          <w:szCs w:val="24"/>
          <w:lang w:eastAsia="ar-SA"/>
        </w:rPr>
      </w:pPr>
      <w:r w:rsidRPr="00613A9D">
        <w:rPr>
          <w:rFonts w:ascii="Times New Roman" w:eastAsia="Times New Roman" w:hAnsi="Times New Roman" w:cs="Times New Roman"/>
          <w:sz w:val="24"/>
          <w:szCs w:val="24"/>
          <w:lang w:eastAsia="ar-SA"/>
        </w:rPr>
        <w:t>УТВЕРЖД</w:t>
      </w:r>
      <w:r>
        <w:rPr>
          <w:rFonts w:ascii="Times New Roman" w:eastAsia="Times New Roman" w:hAnsi="Times New Roman" w:cs="Times New Roman"/>
          <w:sz w:val="24"/>
          <w:szCs w:val="24"/>
          <w:lang w:eastAsia="ar-SA"/>
        </w:rPr>
        <w:t>ЕНО</w:t>
      </w:r>
    </w:p>
    <w:p w:rsidR="00434A29" w:rsidRDefault="00434A29" w:rsidP="00434A29">
      <w:pPr>
        <w:suppressAutoHyphens/>
        <w:spacing w:after="0" w:line="240" w:lineRule="auto"/>
        <w:ind w:left="6237"/>
        <w:jc w:val="right"/>
        <w:rPr>
          <w:rFonts w:ascii="Times New Roman" w:eastAsia="Times New Roman" w:hAnsi="Times New Roman" w:cs="Times New Roman"/>
          <w:sz w:val="24"/>
          <w:szCs w:val="24"/>
          <w:lang w:eastAsia="ar-SA"/>
        </w:rPr>
      </w:pPr>
      <w:r w:rsidRPr="00613A9D">
        <w:rPr>
          <w:rFonts w:ascii="Times New Roman" w:eastAsia="Times New Roman" w:hAnsi="Times New Roman" w:cs="Times New Roman"/>
          <w:sz w:val="24"/>
          <w:szCs w:val="24"/>
          <w:lang w:eastAsia="ar-SA"/>
        </w:rPr>
        <w:t xml:space="preserve">Генеральный директор </w:t>
      </w:r>
      <w:r>
        <w:rPr>
          <w:rFonts w:ascii="Times New Roman" w:eastAsia="Times New Roman" w:hAnsi="Times New Roman" w:cs="Times New Roman"/>
          <w:sz w:val="24"/>
          <w:szCs w:val="24"/>
          <w:lang w:eastAsia="ar-SA"/>
        </w:rPr>
        <w:t>АО «МЭС»</w:t>
      </w:r>
      <w:r w:rsidRPr="00613A9D">
        <w:rPr>
          <w:rFonts w:ascii="Times New Roman" w:eastAsia="Times New Roman" w:hAnsi="Times New Roman" w:cs="Times New Roman"/>
          <w:sz w:val="24"/>
          <w:szCs w:val="24"/>
          <w:lang w:eastAsia="ar-SA"/>
        </w:rPr>
        <w:t xml:space="preserve">                                                      </w:t>
      </w:r>
    </w:p>
    <w:p w:rsidR="00434A29" w:rsidRDefault="00434A29" w:rsidP="00434A29">
      <w:pPr>
        <w:suppressAutoHyphens/>
        <w:spacing w:after="0" w:line="240" w:lineRule="auto"/>
        <w:ind w:left="6237"/>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А.Ю. Филиппов</w:t>
      </w:r>
      <w:r w:rsidRPr="00613A9D">
        <w:rPr>
          <w:rFonts w:ascii="Times New Roman" w:eastAsia="Times New Roman" w:hAnsi="Times New Roman" w:cs="Times New Roman"/>
          <w:sz w:val="24"/>
          <w:szCs w:val="24"/>
          <w:lang w:eastAsia="ar-SA"/>
        </w:rPr>
        <w:t xml:space="preserve"> </w:t>
      </w:r>
    </w:p>
    <w:p w:rsidR="00434A29" w:rsidRPr="002B1CA6" w:rsidRDefault="00434A29" w:rsidP="00434A29">
      <w:pPr>
        <w:suppressAutoHyphens/>
        <w:spacing w:after="0" w:line="240" w:lineRule="auto"/>
        <w:ind w:left="6237"/>
        <w:jc w:val="right"/>
        <w:rPr>
          <w:rFonts w:ascii="Times New Roman" w:eastAsia="Times New Roman" w:hAnsi="Times New Roman" w:cs="Times New Roman"/>
          <w:sz w:val="24"/>
          <w:szCs w:val="24"/>
          <w:lang w:eastAsia="ar-SA"/>
        </w:rPr>
      </w:pPr>
      <w:r w:rsidRPr="00421965">
        <w:rPr>
          <w:rFonts w:ascii="Times New Roman" w:eastAsia="Times New Roman" w:hAnsi="Times New Roman" w:cs="Times New Roman"/>
          <w:sz w:val="24"/>
          <w:szCs w:val="24"/>
          <w:lang w:eastAsia="ar-SA"/>
        </w:rPr>
        <w:t xml:space="preserve">Приказ № </w:t>
      </w:r>
      <w:r w:rsidR="00E16C7B">
        <w:rPr>
          <w:rFonts w:ascii="Times New Roman" w:eastAsia="Times New Roman" w:hAnsi="Times New Roman" w:cs="Times New Roman"/>
          <w:sz w:val="24"/>
          <w:szCs w:val="24"/>
          <w:lang w:eastAsia="ar-SA"/>
        </w:rPr>
        <w:t>307</w:t>
      </w:r>
      <w:bookmarkStart w:id="0" w:name="_GoBack"/>
      <w:bookmarkEnd w:id="0"/>
      <w:r w:rsidRPr="00421965">
        <w:rPr>
          <w:rFonts w:ascii="Times New Roman" w:eastAsia="Times New Roman" w:hAnsi="Times New Roman" w:cs="Times New Roman"/>
          <w:sz w:val="24"/>
          <w:szCs w:val="24"/>
          <w:lang w:eastAsia="ar-SA"/>
        </w:rPr>
        <w:t xml:space="preserve">-з от </w:t>
      </w:r>
      <w:r w:rsidR="00421965" w:rsidRPr="00421965">
        <w:rPr>
          <w:rFonts w:ascii="Times New Roman" w:eastAsia="Times New Roman" w:hAnsi="Times New Roman" w:cs="Times New Roman"/>
          <w:sz w:val="24"/>
          <w:szCs w:val="24"/>
          <w:lang w:eastAsia="ar-SA"/>
        </w:rPr>
        <w:t>25</w:t>
      </w:r>
      <w:r w:rsidRPr="00421965">
        <w:rPr>
          <w:rFonts w:ascii="Times New Roman" w:eastAsia="Times New Roman" w:hAnsi="Times New Roman" w:cs="Times New Roman"/>
          <w:sz w:val="24"/>
          <w:szCs w:val="24"/>
          <w:lang w:eastAsia="ar-SA"/>
        </w:rPr>
        <w:t xml:space="preserve"> июля 2016</w:t>
      </w:r>
      <w:r w:rsidRPr="005A0375">
        <w:rPr>
          <w:rFonts w:ascii="Times New Roman" w:eastAsia="Times New Roman" w:hAnsi="Times New Roman" w:cs="Times New Roman"/>
          <w:sz w:val="24"/>
          <w:szCs w:val="24"/>
          <w:lang w:eastAsia="ar-SA"/>
        </w:rPr>
        <w:t xml:space="preserve"> г.</w:t>
      </w: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Default="00244A6A" w:rsidP="00244A6A">
      <w:pPr>
        <w:suppressAutoHyphens/>
        <w:jc w:val="center"/>
        <w:rPr>
          <w:rFonts w:ascii="Times New Roman" w:eastAsia="Calibri" w:hAnsi="Times New Roman" w:cs="Times New Roman"/>
          <w:b/>
          <w:sz w:val="28"/>
          <w:szCs w:val="28"/>
          <w:lang w:eastAsia="ar-SA"/>
        </w:rPr>
      </w:pPr>
      <w:r w:rsidRPr="00244A6A">
        <w:rPr>
          <w:rFonts w:ascii="Times New Roman" w:eastAsia="Calibri" w:hAnsi="Times New Roman" w:cs="Times New Roman"/>
          <w:b/>
          <w:sz w:val="28"/>
          <w:szCs w:val="28"/>
          <w:lang w:eastAsia="ar-SA"/>
        </w:rPr>
        <w:t>ДОКУМЕНТАЦИЯ</w:t>
      </w:r>
    </w:p>
    <w:p w:rsidR="00C04D13" w:rsidRPr="00244A6A" w:rsidRDefault="00C04D13" w:rsidP="00244A6A">
      <w:pPr>
        <w:suppressAutoHyphens/>
        <w:jc w:val="center"/>
        <w:rPr>
          <w:rFonts w:ascii="Times New Roman" w:eastAsia="Times New Roman" w:hAnsi="Times New Roman" w:cs="Times New Roman"/>
          <w:b/>
          <w:sz w:val="28"/>
          <w:szCs w:val="28"/>
          <w:lang w:eastAsia="ar-SA"/>
        </w:rPr>
      </w:pPr>
    </w:p>
    <w:p w:rsidR="007C6A91" w:rsidRPr="00EB22DE" w:rsidRDefault="00521006" w:rsidP="007C6A91">
      <w:pPr>
        <w:tabs>
          <w:tab w:val="left" w:pos="851"/>
        </w:tabs>
        <w:suppressAutoHyphens/>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b/>
          <w:sz w:val="28"/>
          <w:szCs w:val="28"/>
          <w:lang w:eastAsia="ar-SA"/>
        </w:rPr>
        <w:t xml:space="preserve">о проведении </w:t>
      </w:r>
      <w:r w:rsidRPr="00C04D13">
        <w:rPr>
          <w:rFonts w:ascii="Times New Roman" w:eastAsia="Times New Roman" w:hAnsi="Times New Roman" w:cs="Times New Roman"/>
          <w:b/>
          <w:sz w:val="28"/>
          <w:szCs w:val="28"/>
          <w:lang w:eastAsia="ar-SA"/>
        </w:rPr>
        <w:t xml:space="preserve"> запроса предложений </w:t>
      </w:r>
      <w:r w:rsidR="005A0375" w:rsidRPr="005A0375">
        <w:rPr>
          <w:rFonts w:ascii="Times New Roman" w:eastAsia="Times New Roman" w:hAnsi="Times New Roman" w:cs="Times New Roman"/>
          <w:b/>
          <w:sz w:val="28"/>
          <w:szCs w:val="28"/>
          <w:lang w:eastAsia="ar-SA"/>
        </w:rPr>
        <w:t xml:space="preserve">на </w:t>
      </w:r>
      <w:r w:rsidR="001515E8" w:rsidRPr="001515E8">
        <w:rPr>
          <w:rFonts w:ascii="Times New Roman" w:eastAsia="Times New Roman" w:hAnsi="Times New Roman" w:cs="Times New Roman"/>
          <w:b/>
          <w:bCs/>
          <w:sz w:val="28"/>
          <w:szCs w:val="28"/>
          <w:lang w:eastAsia="ar-SA"/>
        </w:rPr>
        <w:t>оказание услуг по о</w:t>
      </w:r>
      <w:r w:rsidR="001515E8" w:rsidRPr="001515E8">
        <w:rPr>
          <w:rFonts w:ascii="Times New Roman" w:eastAsia="Times New Roman" w:hAnsi="Times New Roman" w:cs="Times New Roman"/>
          <w:b/>
          <w:sz w:val="28"/>
          <w:szCs w:val="28"/>
          <w:lang w:eastAsia="ar-SA"/>
        </w:rPr>
        <w:t>хране имущества находящегося в пользовании и владении АО «МЭС»</w:t>
      </w:r>
    </w:p>
    <w:p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521006" w:rsidRDefault="00521006"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521006" w:rsidRDefault="00521006"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521006" w:rsidRDefault="00521006"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521006" w:rsidRDefault="00521006"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192717" w:rsidRDefault="00192717"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521006" w:rsidRPr="00244A6A" w:rsidRDefault="00521006"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664927" w:rsidRDefault="00664927"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B424C5" w:rsidRDefault="00B424C5"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B424C5" w:rsidRDefault="00B424C5"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664927" w:rsidRDefault="00664927"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3645C" w:rsidRDefault="0023645C"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3645C" w:rsidRPr="00244A6A" w:rsidRDefault="0023645C"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40" w:lineRule="auto"/>
        <w:ind w:left="3275" w:right="3161"/>
        <w:jc w:val="center"/>
        <w:rPr>
          <w:rFonts w:ascii="Times New Roman" w:eastAsia="Times New Roman" w:hAnsi="Times New Roman" w:cs="Times New Roman"/>
          <w:spacing w:val="-1"/>
          <w:sz w:val="24"/>
          <w:szCs w:val="24"/>
          <w:lang w:eastAsia="ar-SA"/>
        </w:rPr>
      </w:pPr>
    </w:p>
    <w:p w:rsidR="00244A6A" w:rsidRPr="00244A6A" w:rsidRDefault="00244A6A" w:rsidP="00244A6A">
      <w:pPr>
        <w:widowControl w:val="0"/>
        <w:suppressAutoHyphens/>
        <w:autoSpaceDE w:val="0"/>
        <w:spacing w:after="0" w:line="240" w:lineRule="auto"/>
        <w:ind w:left="3275" w:right="316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pacing w:val="-1"/>
          <w:sz w:val="24"/>
          <w:szCs w:val="24"/>
          <w:lang w:eastAsia="ar-SA"/>
        </w:rPr>
        <w:t>г</w:t>
      </w:r>
      <w:r w:rsidRPr="00244A6A">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pacing w:val="-2"/>
          <w:sz w:val="24"/>
          <w:szCs w:val="24"/>
          <w:lang w:eastAsia="ar-SA"/>
        </w:rPr>
        <w:t xml:space="preserve"> </w:t>
      </w:r>
      <w:r w:rsidRPr="00244A6A">
        <w:rPr>
          <w:rFonts w:ascii="Times New Roman" w:eastAsia="Times New Roman" w:hAnsi="Times New Roman" w:cs="Times New Roman"/>
          <w:spacing w:val="5"/>
          <w:sz w:val="24"/>
          <w:szCs w:val="24"/>
          <w:lang w:eastAsia="ar-SA"/>
        </w:rPr>
        <w:t>М</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pacing w:val="2"/>
          <w:sz w:val="24"/>
          <w:szCs w:val="24"/>
          <w:lang w:eastAsia="ar-SA"/>
        </w:rPr>
        <w:t>р</w:t>
      </w:r>
      <w:r w:rsidRPr="00244A6A">
        <w:rPr>
          <w:rFonts w:ascii="Times New Roman" w:eastAsia="Times New Roman" w:hAnsi="Times New Roman" w:cs="Times New Roman"/>
          <w:spacing w:val="-1"/>
          <w:sz w:val="24"/>
          <w:szCs w:val="24"/>
          <w:lang w:eastAsia="ar-SA"/>
        </w:rPr>
        <w:t>м</w:t>
      </w:r>
      <w:r w:rsidRPr="00244A6A">
        <w:rPr>
          <w:rFonts w:ascii="Times New Roman" w:eastAsia="Times New Roman" w:hAnsi="Times New Roman" w:cs="Times New Roman"/>
          <w:sz w:val="24"/>
          <w:szCs w:val="24"/>
          <w:lang w:eastAsia="ar-SA"/>
        </w:rPr>
        <w:t>а</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pacing w:val="3"/>
          <w:sz w:val="24"/>
          <w:szCs w:val="24"/>
          <w:lang w:eastAsia="ar-SA"/>
        </w:rPr>
        <w:t>с</w:t>
      </w:r>
      <w:r w:rsidRPr="00244A6A">
        <w:rPr>
          <w:rFonts w:ascii="Times New Roman" w:eastAsia="Times New Roman" w:hAnsi="Times New Roman" w:cs="Times New Roman"/>
          <w:spacing w:val="-1"/>
          <w:sz w:val="24"/>
          <w:szCs w:val="24"/>
          <w:lang w:eastAsia="ar-SA"/>
        </w:rPr>
        <w:t>к</w:t>
      </w:r>
      <w:r w:rsidRPr="00244A6A">
        <w:rPr>
          <w:rFonts w:ascii="Times New Roman" w:eastAsia="Times New Roman" w:hAnsi="Times New Roman" w:cs="Times New Roman"/>
          <w:spacing w:val="-12"/>
          <w:sz w:val="24"/>
          <w:szCs w:val="24"/>
          <w:lang w:eastAsia="ar-SA"/>
        </w:rPr>
        <w:t xml:space="preserve"> </w:t>
      </w:r>
    </w:p>
    <w:p w:rsidR="00244A6A" w:rsidRPr="00244A6A" w:rsidRDefault="00244A6A" w:rsidP="00244A6A">
      <w:pPr>
        <w:widowControl w:val="0"/>
        <w:suppressAutoHyphens/>
        <w:autoSpaceDE w:val="0"/>
        <w:spacing w:after="0" w:line="240" w:lineRule="auto"/>
        <w:ind w:left="3275" w:right="3161"/>
        <w:jc w:val="center"/>
        <w:rPr>
          <w:rFonts w:ascii="Times New Roman" w:eastAsia="Times New Roman" w:hAnsi="Times New Roman" w:cs="Times New Roman"/>
          <w:b/>
          <w:iCs/>
          <w:sz w:val="24"/>
          <w:szCs w:val="24"/>
          <w:lang w:eastAsia="ar-SA"/>
        </w:rPr>
      </w:pPr>
      <w:r w:rsidRPr="00244A6A">
        <w:rPr>
          <w:rFonts w:ascii="Times New Roman" w:eastAsia="Times New Roman" w:hAnsi="Times New Roman" w:cs="Times New Roman"/>
          <w:sz w:val="24"/>
          <w:szCs w:val="24"/>
          <w:lang w:eastAsia="ar-SA"/>
        </w:rPr>
        <w:t>201</w:t>
      </w:r>
      <w:r w:rsidR="00521006">
        <w:rPr>
          <w:rFonts w:ascii="Times New Roman" w:eastAsia="Times New Roman" w:hAnsi="Times New Roman" w:cs="Times New Roman"/>
          <w:sz w:val="24"/>
          <w:szCs w:val="24"/>
          <w:lang w:eastAsia="ar-SA"/>
        </w:rPr>
        <w:t>6</w:t>
      </w:r>
      <w:r w:rsidRPr="00244A6A">
        <w:rPr>
          <w:rFonts w:ascii="Times New Roman" w:eastAsia="Times New Roman" w:hAnsi="Times New Roman" w:cs="Times New Roman"/>
          <w:spacing w:val="-3"/>
          <w:sz w:val="24"/>
          <w:szCs w:val="24"/>
          <w:lang w:eastAsia="ar-SA"/>
        </w:rPr>
        <w:t xml:space="preserve"> </w:t>
      </w:r>
      <w:r w:rsidRPr="00244A6A">
        <w:rPr>
          <w:rFonts w:ascii="Times New Roman" w:eastAsia="Times New Roman" w:hAnsi="Times New Roman" w:cs="Times New Roman"/>
          <w:spacing w:val="-1"/>
          <w:w w:val="99"/>
          <w:sz w:val="24"/>
          <w:szCs w:val="24"/>
          <w:lang w:eastAsia="ar-SA"/>
        </w:rPr>
        <w:t>г.</w:t>
      </w:r>
    </w:p>
    <w:p w:rsidR="00244A6A" w:rsidRDefault="00244A6A" w:rsidP="00244A6A">
      <w:pPr>
        <w:suppressAutoHyphens/>
        <w:rPr>
          <w:rFonts w:ascii="Calibri" w:eastAsia="Calibri" w:hAnsi="Calibri" w:cs="Times New Roman"/>
          <w:lang w:eastAsia="ar-SA"/>
        </w:rPr>
      </w:pPr>
    </w:p>
    <w:p w:rsidR="00434A29" w:rsidRPr="00244A6A" w:rsidRDefault="00434A29" w:rsidP="00244A6A">
      <w:pPr>
        <w:suppressAutoHyphens/>
        <w:rPr>
          <w:rFonts w:ascii="Calibri" w:eastAsia="Calibri" w:hAnsi="Calibri" w:cs="Times New Roman"/>
          <w:lang w:eastAsia="ar-SA"/>
        </w:rPr>
        <w:sectPr w:rsidR="00434A29" w:rsidRPr="00244A6A" w:rsidSect="00DF2787">
          <w:headerReference w:type="default" r:id="rId9"/>
          <w:footerReference w:type="default" r:id="rId10"/>
          <w:pgSz w:w="11906" w:h="16838"/>
          <w:pgMar w:top="1134" w:right="567" w:bottom="1134" w:left="1418" w:header="720" w:footer="567" w:gutter="0"/>
          <w:cols w:space="720"/>
          <w:titlePg/>
          <w:docGrid w:linePitch="600" w:charSpace="36864"/>
        </w:sectPr>
      </w:pPr>
    </w:p>
    <w:p w:rsidR="00244A6A" w:rsidRPr="00A3108C" w:rsidRDefault="00244A6A" w:rsidP="005F3D0B">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1" w:name="_Toc453931132"/>
      <w:r w:rsidRPr="00A3108C">
        <w:rPr>
          <w:rFonts w:ascii="Times New Roman" w:eastAsia="Times New Roman" w:hAnsi="Times New Roman" w:cs="Times New Roman"/>
          <w:b/>
          <w:iCs/>
          <w:sz w:val="24"/>
          <w:szCs w:val="24"/>
          <w:lang w:val="x-none" w:eastAsia="ar-SA"/>
        </w:rPr>
        <w:lastRenderedPageBreak/>
        <w:t>Информационная карта</w:t>
      </w:r>
      <w:bookmarkEnd w:id="1"/>
    </w:p>
    <w:p w:rsidR="00BC518D" w:rsidRPr="00BC518D" w:rsidRDefault="009F5839" w:rsidP="00BC518D">
      <w:pPr>
        <w:tabs>
          <w:tab w:val="left" w:pos="851"/>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 xml:space="preserve">о проведении </w:t>
      </w:r>
      <w:r w:rsidRPr="009F2BA7">
        <w:rPr>
          <w:rFonts w:ascii="Times New Roman" w:eastAsia="Times New Roman" w:hAnsi="Times New Roman" w:cs="Times New Roman"/>
          <w:b/>
          <w:sz w:val="24"/>
          <w:szCs w:val="24"/>
          <w:lang w:eastAsia="ar-SA"/>
        </w:rPr>
        <w:t xml:space="preserve">запроса предложений на право заключения договора </w:t>
      </w:r>
      <w:r w:rsidR="005A0375" w:rsidRPr="005A0375">
        <w:rPr>
          <w:rFonts w:ascii="Times New Roman" w:eastAsia="Times New Roman" w:hAnsi="Times New Roman" w:cs="Times New Roman"/>
          <w:b/>
          <w:sz w:val="24"/>
          <w:szCs w:val="24"/>
          <w:lang w:eastAsia="ru-RU"/>
        </w:rPr>
        <w:t xml:space="preserve">на </w:t>
      </w:r>
      <w:r w:rsidR="006F7EB2" w:rsidRPr="006F7EB2">
        <w:rPr>
          <w:rFonts w:ascii="Times New Roman" w:eastAsia="Times New Roman" w:hAnsi="Times New Roman" w:cs="Times New Roman"/>
          <w:b/>
          <w:bCs/>
          <w:sz w:val="24"/>
          <w:szCs w:val="24"/>
          <w:lang w:eastAsia="ru-RU"/>
        </w:rPr>
        <w:t>оказание услуг по о</w:t>
      </w:r>
      <w:r w:rsidR="006F7EB2" w:rsidRPr="006F7EB2">
        <w:rPr>
          <w:rFonts w:ascii="Times New Roman" w:eastAsia="Times New Roman" w:hAnsi="Times New Roman" w:cs="Times New Roman"/>
          <w:b/>
          <w:sz w:val="24"/>
          <w:szCs w:val="24"/>
          <w:lang w:eastAsia="ru-RU"/>
        </w:rPr>
        <w:t>хране имущества находящегося в пользовании и владении АО «МЭС»</w:t>
      </w:r>
    </w:p>
    <w:p w:rsidR="00DC1A35" w:rsidRDefault="00DC1A35" w:rsidP="00422FA3">
      <w:pPr>
        <w:tabs>
          <w:tab w:val="left" w:pos="851"/>
        </w:tabs>
        <w:suppressAutoHyphens/>
        <w:spacing w:after="0" w:line="240" w:lineRule="auto"/>
        <w:jc w:val="center"/>
        <w:rPr>
          <w:rFonts w:ascii="Times New Roman" w:eastAsia="Times New Roman" w:hAnsi="Times New Roman" w:cs="Times New Roman"/>
          <w:iCs/>
          <w:sz w:val="24"/>
          <w:szCs w:val="24"/>
          <w:lang w:eastAsia="ar-SA"/>
        </w:rPr>
      </w:pPr>
    </w:p>
    <w:p w:rsidR="00244A6A" w:rsidRPr="009F5839" w:rsidRDefault="00244A6A" w:rsidP="00B86DB3">
      <w:pPr>
        <w:pStyle w:val="afffa"/>
        <w:numPr>
          <w:ilvl w:val="0"/>
          <w:numId w:val="36"/>
        </w:numPr>
        <w:tabs>
          <w:tab w:val="left" w:pos="6987"/>
        </w:tabs>
        <w:spacing w:after="0" w:line="240" w:lineRule="auto"/>
        <w:jc w:val="both"/>
        <w:outlineLvl w:val="1"/>
        <w:rPr>
          <w:rFonts w:ascii="Times New Roman" w:eastAsia="Times New Roman" w:hAnsi="Times New Roman"/>
          <w:sz w:val="24"/>
          <w:szCs w:val="24"/>
        </w:rPr>
      </w:pPr>
      <w:r w:rsidRPr="009F5839">
        <w:rPr>
          <w:rFonts w:ascii="Times New Roman" w:eastAsia="Times New Roman" w:hAnsi="Times New Roman"/>
          <w:b/>
          <w:sz w:val="24"/>
          <w:szCs w:val="24"/>
        </w:rPr>
        <w:t>Способ проведения закупки:</w:t>
      </w:r>
      <w:r w:rsidRPr="009F5839">
        <w:rPr>
          <w:rFonts w:ascii="Times New Roman" w:eastAsia="Times New Roman" w:hAnsi="Times New Roman"/>
          <w:sz w:val="24"/>
          <w:szCs w:val="24"/>
        </w:rPr>
        <w:t xml:space="preserve"> запрос предложений</w:t>
      </w:r>
      <w:r w:rsidR="00C04D13" w:rsidRPr="009F5839">
        <w:rPr>
          <w:rFonts w:ascii="Times New Roman" w:eastAsia="Times New Roman" w:hAnsi="Times New Roman"/>
          <w:sz w:val="24"/>
          <w:szCs w:val="24"/>
        </w:rPr>
        <w:t>.</w:t>
      </w:r>
    </w:p>
    <w:p w:rsidR="00244A6A" w:rsidRPr="00244A6A" w:rsidRDefault="00244A6A" w:rsidP="00B86DB3">
      <w:pPr>
        <w:pStyle w:val="2"/>
        <w:numPr>
          <w:ilvl w:val="0"/>
          <w:numId w:val="0"/>
        </w:numPr>
        <w:rPr>
          <w:rFonts w:ascii="Times New Roman" w:hAnsi="Times New Roman" w:cs="Times New Roman"/>
          <w:sz w:val="24"/>
          <w:szCs w:val="24"/>
        </w:rPr>
      </w:pPr>
      <w:r w:rsidRPr="00B86DB3">
        <w:rPr>
          <w:rFonts w:ascii="Times New Roman" w:hAnsi="Times New Roman" w:cs="Times New Roman"/>
          <w:bCs w:val="0"/>
          <w:i w:val="0"/>
          <w:iCs w:val="0"/>
          <w:sz w:val="24"/>
          <w:szCs w:val="24"/>
        </w:rPr>
        <w:t>2. Сведения о Заказчике проведения закупки</w:t>
      </w:r>
      <w:r w:rsidRPr="00244A6A">
        <w:rPr>
          <w:rFonts w:ascii="Times New Roman" w:hAnsi="Times New Roman" w:cs="Times New Roman"/>
          <w:sz w:val="24"/>
          <w:szCs w:val="24"/>
        </w:rPr>
        <w:t xml:space="preserve">.  </w:t>
      </w:r>
    </w:p>
    <w:p w:rsidR="00244A6A" w:rsidRPr="00244A6A"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 xml:space="preserve">         2.1</w:t>
      </w:r>
      <w:r w:rsidRPr="00244A6A">
        <w:rPr>
          <w:rFonts w:ascii="Times New Roman" w:eastAsia="Times New Roman" w:hAnsi="Times New Roman" w:cs="Times New Roman"/>
          <w:sz w:val="24"/>
          <w:szCs w:val="24"/>
          <w:lang w:eastAsia="ar-SA"/>
        </w:rPr>
        <w:t xml:space="preserve">. </w:t>
      </w:r>
      <w:r w:rsidR="009F5839" w:rsidRPr="00B728D9">
        <w:rPr>
          <w:rFonts w:ascii="Times New Roman" w:eastAsia="Times New Roman" w:hAnsi="Times New Roman" w:cs="Times New Roman"/>
          <w:b/>
          <w:sz w:val="24"/>
          <w:szCs w:val="24"/>
          <w:lang w:eastAsia="ar-SA"/>
        </w:rPr>
        <w:t>Наименование:</w:t>
      </w:r>
      <w:r w:rsidR="009F5839" w:rsidRPr="00244A6A">
        <w:rPr>
          <w:rFonts w:ascii="Times New Roman" w:eastAsia="Times New Roman" w:hAnsi="Times New Roman" w:cs="Times New Roman"/>
          <w:sz w:val="24"/>
          <w:szCs w:val="24"/>
          <w:lang w:eastAsia="ar-SA"/>
        </w:rPr>
        <w:t xml:space="preserve"> </w:t>
      </w:r>
      <w:r w:rsidR="009F5839">
        <w:rPr>
          <w:rFonts w:ascii="Times New Roman" w:eastAsia="Times New Roman" w:hAnsi="Times New Roman" w:cs="Times New Roman"/>
          <w:sz w:val="24"/>
          <w:szCs w:val="24"/>
          <w:lang w:eastAsia="ar-SA"/>
        </w:rPr>
        <w:t>А</w:t>
      </w:r>
      <w:r w:rsidR="009F5839" w:rsidRPr="00244A6A">
        <w:rPr>
          <w:rFonts w:ascii="Times New Roman" w:eastAsia="Times New Roman" w:hAnsi="Times New Roman" w:cs="Times New Roman"/>
          <w:sz w:val="24"/>
          <w:szCs w:val="24"/>
          <w:lang w:eastAsia="ar-SA"/>
        </w:rPr>
        <w:t>кционерное о</w:t>
      </w:r>
      <w:r w:rsidR="009F5839">
        <w:rPr>
          <w:rFonts w:ascii="Times New Roman" w:eastAsia="Times New Roman" w:hAnsi="Times New Roman" w:cs="Times New Roman"/>
          <w:sz w:val="24"/>
          <w:szCs w:val="24"/>
          <w:lang w:eastAsia="ar-SA"/>
        </w:rPr>
        <w:t>бщество «</w:t>
      </w:r>
      <w:proofErr w:type="spellStart"/>
      <w:r w:rsidR="009F5839">
        <w:rPr>
          <w:rFonts w:ascii="Times New Roman" w:eastAsia="Times New Roman" w:hAnsi="Times New Roman" w:cs="Times New Roman"/>
          <w:sz w:val="24"/>
          <w:szCs w:val="24"/>
          <w:lang w:eastAsia="ar-SA"/>
        </w:rPr>
        <w:t>Мурманэнергосбыт</w:t>
      </w:r>
      <w:proofErr w:type="spellEnd"/>
      <w:r w:rsidR="009F5839">
        <w:rPr>
          <w:rFonts w:ascii="Times New Roman" w:eastAsia="Times New Roman" w:hAnsi="Times New Roman" w:cs="Times New Roman"/>
          <w:sz w:val="24"/>
          <w:szCs w:val="24"/>
          <w:lang w:eastAsia="ar-SA"/>
        </w:rPr>
        <w:t>» (АО «МЭС</w:t>
      </w:r>
      <w:r w:rsidR="009F5839" w:rsidRPr="00244A6A">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z w:val="24"/>
          <w:szCs w:val="24"/>
          <w:lang w:eastAsia="ar-SA"/>
        </w:rPr>
        <w:t>.</w:t>
      </w:r>
    </w:p>
    <w:p w:rsidR="00244A6A" w:rsidRPr="00244A6A"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 xml:space="preserve">         2.2.</w:t>
      </w:r>
      <w:r w:rsidRPr="00244A6A">
        <w:rPr>
          <w:rFonts w:ascii="Times New Roman" w:eastAsia="Times New Roman" w:hAnsi="Times New Roman" w:cs="Times New Roman"/>
          <w:sz w:val="24"/>
          <w:szCs w:val="24"/>
          <w:lang w:eastAsia="ar-SA"/>
        </w:rPr>
        <w:t xml:space="preserve"> </w:t>
      </w:r>
      <w:r w:rsidRPr="009F5839">
        <w:rPr>
          <w:rFonts w:ascii="Times New Roman" w:eastAsia="Times New Roman" w:hAnsi="Times New Roman" w:cs="Times New Roman"/>
          <w:b/>
          <w:sz w:val="24"/>
          <w:szCs w:val="24"/>
          <w:lang w:eastAsia="ar-SA"/>
        </w:rPr>
        <w:t>Место нахождения:</w:t>
      </w:r>
      <w:r w:rsidRPr="00244A6A">
        <w:rPr>
          <w:rFonts w:ascii="Times New Roman" w:eastAsia="Times New Roman" w:hAnsi="Times New Roman" w:cs="Times New Roman"/>
          <w:sz w:val="24"/>
          <w:szCs w:val="24"/>
          <w:lang w:eastAsia="ar-SA"/>
        </w:rPr>
        <w:t xml:space="preserve"> 183034, г. Мурманск, ул. Свердлова, д. 39.</w:t>
      </w:r>
    </w:p>
    <w:p w:rsidR="00244A6A" w:rsidRPr="00244A6A"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 xml:space="preserve">         2.3.</w:t>
      </w:r>
      <w:r w:rsidRPr="00244A6A">
        <w:rPr>
          <w:rFonts w:ascii="Times New Roman" w:eastAsia="Times New Roman" w:hAnsi="Times New Roman" w:cs="Times New Roman"/>
          <w:sz w:val="24"/>
          <w:szCs w:val="24"/>
          <w:lang w:eastAsia="ar-SA"/>
        </w:rPr>
        <w:t xml:space="preserve"> </w:t>
      </w:r>
      <w:r w:rsidR="009F5839" w:rsidRPr="00B728D9">
        <w:rPr>
          <w:rFonts w:ascii="Times New Roman" w:eastAsia="Times New Roman" w:hAnsi="Times New Roman" w:cs="Times New Roman"/>
          <w:b/>
          <w:sz w:val="24"/>
          <w:szCs w:val="24"/>
          <w:lang w:eastAsia="ar-SA"/>
        </w:rPr>
        <w:t>Адрес предоставления</w:t>
      </w:r>
      <w:r w:rsidR="009F5839" w:rsidRPr="00244A6A">
        <w:rPr>
          <w:rFonts w:ascii="Times New Roman" w:eastAsia="Times New Roman" w:hAnsi="Times New Roman" w:cs="Times New Roman"/>
          <w:sz w:val="24"/>
          <w:szCs w:val="24"/>
          <w:lang w:eastAsia="ar-SA"/>
        </w:rPr>
        <w:t xml:space="preserve"> </w:t>
      </w:r>
      <w:r w:rsidR="009F5839" w:rsidRPr="00D64217">
        <w:rPr>
          <w:rFonts w:ascii="Times New Roman" w:eastAsia="Times New Roman" w:hAnsi="Times New Roman" w:cs="Times New Roman"/>
          <w:b/>
          <w:sz w:val="24"/>
          <w:szCs w:val="24"/>
          <w:lang w:eastAsia="ar-SA"/>
        </w:rPr>
        <w:t>заявок на участие:</w:t>
      </w:r>
      <w:r w:rsidR="009F5839" w:rsidRPr="00244A6A">
        <w:rPr>
          <w:rFonts w:ascii="Times New Roman" w:eastAsia="Times New Roman" w:hAnsi="Times New Roman" w:cs="Times New Roman"/>
          <w:sz w:val="24"/>
          <w:szCs w:val="24"/>
          <w:lang w:eastAsia="ar-SA"/>
        </w:rPr>
        <w:t xml:space="preserve"> 183034, г. Мурманск, ул. Промы</w:t>
      </w:r>
      <w:r w:rsidR="009F5839">
        <w:rPr>
          <w:rFonts w:ascii="Times New Roman" w:eastAsia="Times New Roman" w:hAnsi="Times New Roman" w:cs="Times New Roman"/>
          <w:sz w:val="24"/>
          <w:szCs w:val="24"/>
          <w:lang w:eastAsia="ar-SA"/>
        </w:rPr>
        <w:t xml:space="preserve">шленная, д. 15, </w:t>
      </w:r>
      <w:proofErr w:type="spellStart"/>
      <w:r w:rsidR="009F5839" w:rsidRPr="00455F77">
        <w:rPr>
          <w:rFonts w:ascii="Times New Roman" w:eastAsia="Times New Roman" w:hAnsi="Times New Roman" w:cs="Times New Roman"/>
          <w:sz w:val="24"/>
          <w:szCs w:val="24"/>
          <w:lang w:eastAsia="ar-SA"/>
        </w:rPr>
        <w:t>каб</w:t>
      </w:r>
      <w:proofErr w:type="spellEnd"/>
      <w:r w:rsidR="009F5839" w:rsidRPr="00455F77">
        <w:rPr>
          <w:rFonts w:ascii="Times New Roman" w:eastAsia="Times New Roman" w:hAnsi="Times New Roman" w:cs="Times New Roman"/>
          <w:sz w:val="24"/>
          <w:szCs w:val="24"/>
          <w:lang w:eastAsia="ar-SA"/>
        </w:rPr>
        <w:t xml:space="preserve">. </w:t>
      </w:r>
      <w:r w:rsidR="009F5839">
        <w:rPr>
          <w:rFonts w:ascii="Times New Roman" w:eastAsia="Times New Roman" w:hAnsi="Times New Roman" w:cs="Times New Roman"/>
          <w:sz w:val="24"/>
          <w:szCs w:val="24"/>
          <w:lang w:eastAsia="ar-SA"/>
        </w:rPr>
        <w:t>15</w:t>
      </w:r>
      <w:r w:rsidR="009F5839" w:rsidRPr="00455F77">
        <w:rPr>
          <w:rFonts w:ascii="Times New Roman" w:eastAsia="Times New Roman" w:hAnsi="Times New Roman" w:cs="Times New Roman"/>
          <w:sz w:val="24"/>
          <w:szCs w:val="24"/>
          <w:lang w:eastAsia="ar-SA"/>
        </w:rPr>
        <w:t xml:space="preserve"> </w:t>
      </w:r>
      <w:r w:rsidR="009F5839" w:rsidRPr="00455F77">
        <w:rPr>
          <w:rFonts w:ascii="Times New Roman" w:hAnsi="Times New Roman" w:cs="Times New Roman"/>
          <w:sz w:val="24"/>
          <w:szCs w:val="24"/>
        </w:rPr>
        <w:t>(Центральное КПП - № 1 заезд со стороны ул. Свердлова, при себе иметь документ удостоверяющий личность)</w:t>
      </w:r>
      <w:r w:rsidR="009F5839" w:rsidRPr="00455F77">
        <w:rPr>
          <w:rFonts w:ascii="Times New Roman" w:eastAsia="Times New Roman" w:hAnsi="Times New Roman" w:cs="Times New Roman"/>
          <w:sz w:val="24"/>
          <w:szCs w:val="24"/>
          <w:lang w:eastAsia="ar-SA"/>
        </w:rPr>
        <w:t>.</w:t>
      </w:r>
    </w:p>
    <w:p w:rsidR="00244A6A" w:rsidRPr="00244A6A" w:rsidRDefault="00BC7445"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 xml:space="preserve">         </w:t>
      </w:r>
      <w:r w:rsidR="00244A6A" w:rsidRPr="00BC7445">
        <w:rPr>
          <w:rFonts w:ascii="Times New Roman" w:eastAsia="Times New Roman" w:hAnsi="Times New Roman" w:cs="Times New Roman"/>
          <w:b/>
          <w:sz w:val="24"/>
          <w:szCs w:val="24"/>
          <w:lang w:eastAsia="ar-SA"/>
        </w:rPr>
        <w:t>2.4.</w:t>
      </w:r>
      <w:r w:rsidR="00244A6A" w:rsidRPr="00244A6A">
        <w:rPr>
          <w:rFonts w:ascii="Times New Roman" w:eastAsia="Times New Roman" w:hAnsi="Times New Roman" w:cs="Times New Roman"/>
          <w:sz w:val="24"/>
          <w:szCs w:val="24"/>
          <w:lang w:eastAsia="ar-SA"/>
        </w:rPr>
        <w:t xml:space="preserve"> Телефон: </w:t>
      </w:r>
      <w:r w:rsidR="006F7903">
        <w:rPr>
          <w:rFonts w:ascii="Times New Roman" w:eastAsia="Times New Roman" w:hAnsi="Times New Roman" w:cs="Times New Roman"/>
          <w:sz w:val="24"/>
          <w:szCs w:val="24"/>
          <w:lang w:eastAsia="ar-SA"/>
        </w:rPr>
        <w:t>8(8152) 68 62 57 доб. 52</w:t>
      </w:r>
      <w:r w:rsidR="006F7903" w:rsidRPr="00164554">
        <w:rPr>
          <w:rFonts w:ascii="Times New Roman" w:eastAsia="Times New Roman" w:hAnsi="Times New Roman" w:cs="Times New Roman"/>
          <w:sz w:val="24"/>
          <w:szCs w:val="24"/>
          <w:lang w:eastAsia="ar-SA"/>
        </w:rPr>
        <w:t>4</w:t>
      </w:r>
      <w:r w:rsidR="005A0375" w:rsidRPr="005A0375">
        <w:rPr>
          <w:rFonts w:ascii="Times New Roman" w:eastAsia="Times New Roman" w:hAnsi="Times New Roman" w:cs="Times New Roman"/>
          <w:sz w:val="24"/>
          <w:szCs w:val="24"/>
          <w:lang w:eastAsia="ar-SA"/>
        </w:rPr>
        <w:t>; +7 (953) 753 06 95.</w:t>
      </w:r>
    </w:p>
    <w:p w:rsidR="009F5839" w:rsidRPr="0094304A" w:rsidRDefault="00BC7445" w:rsidP="00BC7445">
      <w:pPr>
        <w:tabs>
          <w:tab w:val="left" w:pos="6987"/>
        </w:tabs>
        <w:suppressAutoHyphens/>
        <w:spacing w:after="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lang w:eastAsia="ar-SA"/>
        </w:rPr>
        <w:t xml:space="preserve">         </w:t>
      </w:r>
      <w:r w:rsidR="00244A6A" w:rsidRPr="00F269FF">
        <w:rPr>
          <w:rFonts w:ascii="Times New Roman" w:eastAsia="Times New Roman" w:hAnsi="Times New Roman" w:cs="Times New Roman"/>
          <w:b/>
          <w:sz w:val="24"/>
          <w:szCs w:val="24"/>
          <w:lang w:eastAsia="ar-SA"/>
        </w:rPr>
        <w:t>2.5</w:t>
      </w:r>
      <w:r w:rsidR="00244A6A" w:rsidRPr="00F269FF">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Е</w:t>
      </w:r>
      <w:r w:rsidR="00244A6A" w:rsidRPr="00F269FF">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z w:val="24"/>
          <w:szCs w:val="24"/>
          <w:lang w:val="en-US" w:eastAsia="ar-SA"/>
        </w:rPr>
        <w:t>mail</w:t>
      </w:r>
      <w:r w:rsidR="00244A6A" w:rsidRPr="00F269FF">
        <w:rPr>
          <w:rFonts w:ascii="Times New Roman" w:eastAsia="Times New Roman" w:hAnsi="Times New Roman" w:cs="Times New Roman"/>
          <w:sz w:val="24"/>
          <w:szCs w:val="24"/>
          <w:lang w:eastAsia="ar-SA"/>
        </w:rPr>
        <w:t>:</w:t>
      </w:r>
      <w:r w:rsidR="005A0375" w:rsidRPr="00BB4764">
        <w:rPr>
          <w:rFonts w:ascii="Times New Roman" w:eastAsia="Times New Roman" w:hAnsi="Times New Roman" w:cs="Times New Roman"/>
          <w:sz w:val="24"/>
          <w:szCs w:val="24"/>
          <w:lang w:eastAsia="ar-SA"/>
        </w:rPr>
        <w:t xml:space="preserve"> </w:t>
      </w:r>
      <w:hyperlink r:id="rId11" w:history="1">
        <w:r w:rsidR="006F7EB2">
          <w:rPr>
            <w:rFonts w:ascii="Times New Roman" w:eastAsia="Times New Roman" w:hAnsi="Times New Roman" w:cs="Times New Roman"/>
            <w:color w:val="0000FF"/>
            <w:sz w:val="24"/>
            <w:szCs w:val="24"/>
            <w:u w:val="single"/>
            <w:lang w:val="en-US" w:eastAsia="ar-SA"/>
          </w:rPr>
          <w:t>ermolenkova</w:t>
        </w:r>
        <w:r w:rsidR="006F7EB2" w:rsidRPr="00164554">
          <w:rPr>
            <w:rFonts w:ascii="Times New Roman" w:eastAsia="Times New Roman" w:hAnsi="Times New Roman" w:cs="Times New Roman"/>
            <w:color w:val="0000FF"/>
            <w:sz w:val="24"/>
            <w:szCs w:val="24"/>
            <w:u w:val="single"/>
            <w:lang w:eastAsia="ar-SA"/>
          </w:rPr>
          <w:t>@</w:t>
        </w:r>
        <w:r w:rsidR="006F7EB2">
          <w:rPr>
            <w:rFonts w:ascii="Times New Roman" w:eastAsia="Times New Roman" w:hAnsi="Times New Roman" w:cs="Times New Roman"/>
            <w:color w:val="0000FF"/>
            <w:sz w:val="24"/>
            <w:szCs w:val="24"/>
            <w:u w:val="single"/>
            <w:lang w:val="en-US" w:eastAsia="ar-SA"/>
          </w:rPr>
          <w:t>mures</w:t>
        </w:r>
        <w:r w:rsidR="006F7EB2" w:rsidRPr="00164554">
          <w:rPr>
            <w:rFonts w:ascii="Times New Roman" w:eastAsia="Times New Roman" w:hAnsi="Times New Roman" w:cs="Times New Roman"/>
            <w:color w:val="0000FF"/>
            <w:sz w:val="24"/>
            <w:szCs w:val="24"/>
            <w:u w:val="single"/>
            <w:lang w:eastAsia="ar-SA"/>
          </w:rPr>
          <w:t>.</w:t>
        </w:r>
        <w:proofErr w:type="spellStart"/>
        <w:r w:rsidR="006F7EB2">
          <w:rPr>
            <w:rFonts w:ascii="Times New Roman" w:eastAsia="Times New Roman" w:hAnsi="Times New Roman" w:cs="Times New Roman"/>
            <w:color w:val="0000FF"/>
            <w:sz w:val="24"/>
            <w:szCs w:val="24"/>
            <w:u w:val="single"/>
            <w:lang w:val="en-US" w:eastAsia="ar-SA"/>
          </w:rPr>
          <w:t>ru</w:t>
        </w:r>
        <w:proofErr w:type="spellEnd"/>
      </w:hyperlink>
    </w:p>
    <w:p w:rsidR="00244A6A" w:rsidRPr="00B86DB3" w:rsidRDefault="00244A6A" w:rsidP="00B86DB3">
      <w:pPr>
        <w:pStyle w:val="2"/>
        <w:numPr>
          <w:ilvl w:val="0"/>
          <w:numId w:val="0"/>
        </w:numPr>
        <w:rPr>
          <w:rFonts w:ascii="Times New Roman" w:hAnsi="Times New Roman" w:cs="Times New Roman"/>
          <w:bCs w:val="0"/>
          <w:i w:val="0"/>
          <w:iCs w:val="0"/>
          <w:sz w:val="24"/>
          <w:szCs w:val="24"/>
        </w:rPr>
      </w:pPr>
      <w:r w:rsidRPr="00B86DB3">
        <w:rPr>
          <w:rFonts w:ascii="Times New Roman" w:hAnsi="Times New Roman" w:cs="Times New Roman"/>
          <w:bCs w:val="0"/>
          <w:i w:val="0"/>
          <w:iCs w:val="0"/>
          <w:sz w:val="24"/>
          <w:szCs w:val="24"/>
        </w:rPr>
        <w:t xml:space="preserve">3. Предмет запроса предложений: </w:t>
      </w:r>
    </w:p>
    <w:p w:rsidR="001D79BD" w:rsidRDefault="00C04D13" w:rsidP="00C40A67">
      <w:pPr>
        <w:tabs>
          <w:tab w:val="left" w:pos="6987"/>
        </w:tabs>
        <w:autoSpaceDE w:val="0"/>
        <w:autoSpaceDN w:val="0"/>
        <w:adjustRightInd w:val="0"/>
        <w:spacing w:after="0"/>
        <w:ind w:firstLine="567"/>
        <w:jc w:val="both"/>
        <w:rPr>
          <w:rFonts w:ascii="Times New Roman" w:hAnsi="Times New Roman" w:cs="Times New Roman"/>
          <w:bCs/>
          <w:sz w:val="24"/>
          <w:szCs w:val="24"/>
        </w:rPr>
      </w:pPr>
      <w:r w:rsidRPr="00C47D8E">
        <w:rPr>
          <w:rFonts w:ascii="Times New Roman" w:eastAsia="Times New Roman" w:hAnsi="Times New Roman" w:cs="Times New Roman"/>
          <w:b/>
          <w:bCs/>
          <w:sz w:val="24"/>
          <w:szCs w:val="24"/>
          <w:lang w:eastAsia="ru-RU"/>
        </w:rPr>
        <w:t>3.1.</w:t>
      </w:r>
      <w:r w:rsidR="003A68D0">
        <w:rPr>
          <w:rFonts w:ascii="Times New Roman" w:eastAsia="Times New Roman" w:hAnsi="Times New Roman" w:cs="Times New Roman"/>
          <w:b/>
          <w:bCs/>
          <w:sz w:val="24"/>
          <w:szCs w:val="24"/>
          <w:lang w:eastAsia="ru-RU"/>
        </w:rPr>
        <w:t xml:space="preserve"> </w:t>
      </w:r>
      <w:r w:rsidRPr="00C04D13">
        <w:rPr>
          <w:rFonts w:ascii="Times New Roman" w:eastAsia="Times New Roman" w:hAnsi="Times New Roman" w:cs="Times New Roman"/>
          <w:b/>
          <w:bCs/>
          <w:sz w:val="24"/>
          <w:szCs w:val="24"/>
          <w:lang w:eastAsia="ru-RU"/>
        </w:rPr>
        <w:t xml:space="preserve">Предмет договора: </w:t>
      </w:r>
      <w:r w:rsidR="009512E8" w:rsidRPr="009512E8">
        <w:rPr>
          <w:rFonts w:ascii="Times New Roman" w:hAnsi="Times New Roman" w:cs="Times New Roman"/>
          <w:bCs/>
          <w:sz w:val="24"/>
          <w:szCs w:val="24"/>
        </w:rPr>
        <w:t>оказание</w:t>
      </w:r>
      <w:r w:rsidR="009512E8" w:rsidRPr="009512E8">
        <w:rPr>
          <w:rFonts w:ascii="Times New Roman" w:hAnsi="Times New Roman" w:cs="Times New Roman"/>
          <w:b/>
          <w:bCs/>
          <w:sz w:val="24"/>
          <w:szCs w:val="24"/>
        </w:rPr>
        <w:t xml:space="preserve"> </w:t>
      </w:r>
      <w:r w:rsidR="009512E8" w:rsidRPr="009512E8">
        <w:rPr>
          <w:rFonts w:ascii="Times New Roman" w:hAnsi="Times New Roman" w:cs="Times New Roman"/>
          <w:bCs/>
          <w:sz w:val="24"/>
          <w:szCs w:val="24"/>
        </w:rPr>
        <w:t>услуг по</w:t>
      </w:r>
      <w:r w:rsidR="009512E8" w:rsidRPr="009512E8">
        <w:rPr>
          <w:rFonts w:ascii="Times New Roman" w:hAnsi="Times New Roman" w:cs="Times New Roman"/>
          <w:b/>
          <w:bCs/>
          <w:sz w:val="24"/>
          <w:szCs w:val="24"/>
        </w:rPr>
        <w:t xml:space="preserve"> </w:t>
      </w:r>
      <w:r w:rsidR="009512E8" w:rsidRPr="009512E8">
        <w:rPr>
          <w:rFonts w:ascii="Times New Roman" w:hAnsi="Times New Roman" w:cs="Times New Roman"/>
          <w:bCs/>
          <w:sz w:val="24"/>
          <w:szCs w:val="24"/>
        </w:rPr>
        <w:t>охране имущества находящегося в пользовании и владении АО «МЭС»</w:t>
      </w:r>
      <w:r w:rsidR="00202E1C">
        <w:rPr>
          <w:rFonts w:ascii="Times New Roman" w:hAnsi="Times New Roman" w:cs="Times New Roman"/>
          <w:bCs/>
          <w:sz w:val="24"/>
          <w:szCs w:val="24"/>
        </w:rPr>
        <w:t xml:space="preserve"> (далее по тексту – Услуги)</w:t>
      </w:r>
      <w:r w:rsidR="001D79BD">
        <w:rPr>
          <w:rFonts w:ascii="Times New Roman" w:hAnsi="Times New Roman" w:cs="Times New Roman"/>
          <w:bCs/>
          <w:sz w:val="24"/>
          <w:szCs w:val="24"/>
        </w:rPr>
        <w:t>.</w:t>
      </w:r>
      <w:r w:rsidR="001D79BD" w:rsidRPr="001D79BD">
        <w:rPr>
          <w:rFonts w:ascii="Times New Roman" w:hAnsi="Times New Roman" w:cs="Times New Roman"/>
          <w:bCs/>
          <w:sz w:val="24"/>
          <w:szCs w:val="24"/>
        </w:rPr>
        <w:t xml:space="preserve"> </w:t>
      </w:r>
    </w:p>
    <w:p w:rsidR="009512E8" w:rsidRPr="009512E8" w:rsidRDefault="009512E8" w:rsidP="009512E8">
      <w:pPr>
        <w:pStyle w:val="affff6"/>
        <w:ind w:firstLine="567"/>
        <w:rPr>
          <w:bCs/>
        </w:rPr>
      </w:pPr>
      <w:r w:rsidRPr="009512E8">
        <w:rPr>
          <w:bCs/>
        </w:rPr>
        <w:t>Имущество, находящееся в пользовании и владении АО «МЭС», закреплено на праве хозяйственного ведения за ГОУТП «ТЭКОС» и передано АО «МЭС» на основании договора аренды №16/10 от 16 октября 2014 года.</w:t>
      </w:r>
    </w:p>
    <w:p w:rsidR="00CF5FC1" w:rsidRDefault="00C04D13" w:rsidP="00CF5FC1">
      <w:pPr>
        <w:pStyle w:val="affff6"/>
        <w:ind w:right="-2" w:firstLine="567"/>
        <w:jc w:val="both"/>
        <w:rPr>
          <w:rFonts w:eastAsia="Calibri"/>
          <w:bCs/>
        </w:rPr>
      </w:pPr>
      <w:r w:rsidRPr="00C47D8E">
        <w:rPr>
          <w:b/>
          <w:bCs/>
          <w:lang w:eastAsia="ru-RU"/>
        </w:rPr>
        <w:t>3</w:t>
      </w:r>
      <w:r w:rsidRPr="00C04D13">
        <w:rPr>
          <w:b/>
          <w:bCs/>
          <w:lang w:eastAsia="ru-RU"/>
        </w:rPr>
        <w:t xml:space="preserve">.2. </w:t>
      </w:r>
      <w:r w:rsidR="00C40A67" w:rsidRPr="00C40A67">
        <w:rPr>
          <w:rFonts w:eastAsia="Calibri"/>
          <w:b/>
          <w:bCs/>
        </w:rPr>
        <w:t xml:space="preserve">Общее количество </w:t>
      </w:r>
      <w:r w:rsidR="00761C12">
        <w:rPr>
          <w:rFonts w:eastAsia="Calibri"/>
          <w:b/>
          <w:bCs/>
        </w:rPr>
        <w:t xml:space="preserve">и место </w:t>
      </w:r>
      <w:r w:rsidR="00C40A67" w:rsidRPr="00C40A67">
        <w:rPr>
          <w:rFonts w:eastAsia="Calibri"/>
          <w:b/>
          <w:bCs/>
        </w:rPr>
        <w:t xml:space="preserve">оказываемых услуг: </w:t>
      </w:r>
      <w:r w:rsidR="00CF5FC1" w:rsidRPr="00CF5FC1">
        <w:rPr>
          <w:rFonts w:eastAsia="Calibri"/>
          <w:bCs/>
        </w:rPr>
        <w:t>26280 часов,</w:t>
      </w:r>
      <w:r w:rsidR="00CF5FC1" w:rsidRPr="00CF5FC1">
        <w:rPr>
          <w:rFonts w:eastAsia="Calibri"/>
          <w:b/>
          <w:bCs/>
        </w:rPr>
        <w:t xml:space="preserve"> </w:t>
      </w:r>
      <w:r w:rsidR="00CF5FC1" w:rsidRPr="00CF5FC1">
        <w:rPr>
          <w:rFonts w:eastAsia="Calibri"/>
          <w:bCs/>
        </w:rPr>
        <w:t xml:space="preserve">3 (Тремя) постами физической охраны (далее – также пост), расположенного по адресу: 184670, Мурманская область, ЗАТО Александровск, г. </w:t>
      </w:r>
      <w:proofErr w:type="spellStart"/>
      <w:r w:rsidR="00CF5FC1" w:rsidRPr="00CF5FC1">
        <w:rPr>
          <w:rFonts w:eastAsia="Calibri"/>
          <w:bCs/>
        </w:rPr>
        <w:t>Гаджиево</w:t>
      </w:r>
      <w:proofErr w:type="spellEnd"/>
      <w:r w:rsidR="00CF5FC1" w:rsidRPr="00CF5FC1">
        <w:rPr>
          <w:rFonts w:eastAsia="Calibri"/>
          <w:bCs/>
        </w:rPr>
        <w:t>, Котельная ТЦ-640.</w:t>
      </w:r>
    </w:p>
    <w:p w:rsidR="00C40A67" w:rsidRPr="00C40A67" w:rsidRDefault="00C04D13" w:rsidP="00CF5FC1">
      <w:pPr>
        <w:pStyle w:val="affff6"/>
        <w:ind w:right="-2" w:firstLine="567"/>
        <w:jc w:val="both"/>
        <w:rPr>
          <w:rFonts w:eastAsia="Calibri" w:cs="Calibri"/>
          <w:spacing w:val="-4"/>
          <w:kern w:val="32"/>
          <w:lang w:eastAsia="ru-RU"/>
        </w:rPr>
      </w:pPr>
      <w:r w:rsidRPr="00E65485">
        <w:rPr>
          <w:b/>
          <w:bCs/>
          <w:lang w:eastAsia="ru-RU"/>
        </w:rPr>
        <w:t xml:space="preserve">3.3. </w:t>
      </w:r>
      <w:r w:rsidR="00C40A67" w:rsidRPr="00C40A67">
        <w:rPr>
          <w:b/>
          <w:bCs/>
          <w:lang w:eastAsia="ru-RU"/>
        </w:rPr>
        <w:t>Режим охраны объектов:</w:t>
      </w:r>
      <w:r w:rsidR="00C40A67" w:rsidRPr="00C40A67">
        <w:rPr>
          <w:bCs/>
          <w:lang w:eastAsia="ru-RU"/>
        </w:rPr>
        <w:t xml:space="preserve"> </w:t>
      </w:r>
      <w:r w:rsidR="00C40A67" w:rsidRPr="00C40A67">
        <w:rPr>
          <w:lang w:eastAsia="ru-RU"/>
        </w:rPr>
        <w:t>круглосуточный, включая выходные и праздничные дни</w:t>
      </w:r>
      <w:r w:rsidR="00C40A67" w:rsidRPr="00C40A67">
        <w:rPr>
          <w:bCs/>
          <w:lang w:eastAsia="ru-RU"/>
        </w:rPr>
        <w:t>.</w:t>
      </w:r>
    </w:p>
    <w:p w:rsidR="00C40A67" w:rsidRDefault="001C1439" w:rsidP="00C40A67">
      <w:pPr>
        <w:spacing w:after="0"/>
        <w:ind w:firstLine="567"/>
        <w:jc w:val="both"/>
        <w:rPr>
          <w:rFonts w:ascii="Times New Roman" w:eastAsia="Times New Roman" w:hAnsi="Times New Roman" w:cs="Times New Roman"/>
          <w:b/>
          <w:bCs/>
          <w:sz w:val="24"/>
          <w:szCs w:val="24"/>
          <w:lang w:eastAsia="ru-RU"/>
        </w:rPr>
      </w:pPr>
      <w:r w:rsidRPr="000918B6">
        <w:rPr>
          <w:rFonts w:ascii="Times New Roman" w:eastAsia="Times New Roman" w:hAnsi="Times New Roman" w:cs="Times New Roman"/>
          <w:b/>
          <w:sz w:val="24"/>
          <w:szCs w:val="24"/>
          <w:lang w:eastAsia="ru-RU"/>
        </w:rPr>
        <w:t>3.4.</w:t>
      </w:r>
      <w:r w:rsidRPr="000918B6">
        <w:rPr>
          <w:rFonts w:ascii="Times New Roman" w:eastAsia="Times New Roman" w:hAnsi="Times New Roman" w:cs="Times New Roman"/>
          <w:sz w:val="24"/>
          <w:szCs w:val="24"/>
          <w:lang w:eastAsia="ru-RU"/>
        </w:rPr>
        <w:t xml:space="preserve"> </w:t>
      </w:r>
      <w:r w:rsidR="00C04D13" w:rsidRPr="000918B6">
        <w:rPr>
          <w:rFonts w:ascii="Times New Roman" w:eastAsia="Times New Roman" w:hAnsi="Times New Roman" w:cs="Times New Roman"/>
          <w:b/>
          <w:bCs/>
          <w:sz w:val="24"/>
          <w:szCs w:val="24"/>
          <w:lang w:eastAsia="ru-RU"/>
        </w:rPr>
        <w:t xml:space="preserve">Начальная (максимальная) цена договора: </w:t>
      </w:r>
    </w:p>
    <w:p w:rsidR="007C4470" w:rsidRPr="007C4470" w:rsidRDefault="007C4470" w:rsidP="007C4470">
      <w:pPr>
        <w:tabs>
          <w:tab w:val="left" w:pos="0"/>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7C4470">
        <w:rPr>
          <w:rFonts w:ascii="Times New Roman" w:eastAsia="Times New Roman" w:hAnsi="Times New Roman" w:cs="Times New Roman"/>
          <w:sz w:val="24"/>
          <w:szCs w:val="24"/>
          <w:lang w:eastAsia="ru-RU"/>
        </w:rPr>
        <w:t>Начальная (максимальная) цена договора на оказание охранных услуг, в том числе НДС, составляет – 4 511 487</w:t>
      </w:r>
      <w:r w:rsidR="00056B3F">
        <w:rPr>
          <w:rFonts w:ascii="Times New Roman" w:eastAsia="Times New Roman" w:hAnsi="Times New Roman" w:cs="Times New Roman"/>
          <w:sz w:val="24"/>
          <w:szCs w:val="24"/>
          <w:lang w:eastAsia="ru-RU"/>
        </w:rPr>
        <w:t xml:space="preserve"> (Четыре миллиона пятьсот одиннадцать тысяч четыреста восемьдесят семь)</w:t>
      </w:r>
      <w:r w:rsidRPr="007C4470">
        <w:rPr>
          <w:rFonts w:ascii="Times New Roman" w:eastAsia="Times New Roman" w:hAnsi="Times New Roman" w:cs="Times New Roman"/>
          <w:sz w:val="24"/>
          <w:szCs w:val="24"/>
          <w:lang w:eastAsia="ru-RU"/>
        </w:rPr>
        <w:t xml:space="preserve"> рублей</w:t>
      </w:r>
      <w:r w:rsidR="00056B3F">
        <w:rPr>
          <w:rFonts w:ascii="Times New Roman" w:eastAsia="Times New Roman" w:hAnsi="Times New Roman" w:cs="Times New Roman"/>
          <w:sz w:val="24"/>
          <w:szCs w:val="24"/>
          <w:lang w:eastAsia="ru-RU"/>
        </w:rPr>
        <w:t xml:space="preserve"> 60 копеек</w:t>
      </w:r>
      <w:r w:rsidRPr="007C4470">
        <w:rPr>
          <w:rFonts w:ascii="Times New Roman" w:eastAsia="Times New Roman" w:hAnsi="Times New Roman" w:cs="Times New Roman"/>
          <w:sz w:val="24"/>
          <w:szCs w:val="24"/>
          <w:lang w:eastAsia="ru-RU"/>
        </w:rPr>
        <w:t xml:space="preserve"> (171,67 руб./ч. х 3 поста х 365 дней х 24 часа). </w:t>
      </w:r>
    </w:p>
    <w:p w:rsidR="007C4470" w:rsidRPr="007C4470" w:rsidRDefault="007C4470" w:rsidP="007C4470">
      <w:pPr>
        <w:tabs>
          <w:tab w:val="left" w:pos="0"/>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i/>
          <w:sz w:val="24"/>
          <w:szCs w:val="24"/>
          <w:lang w:eastAsia="ru-RU"/>
        </w:rPr>
      </w:pPr>
      <w:r w:rsidRPr="007C4470">
        <w:rPr>
          <w:rFonts w:ascii="Times New Roman" w:eastAsia="Times New Roman" w:hAnsi="Times New Roman" w:cs="Times New Roman"/>
          <w:sz w:val="24"/>
          <w:szCs w:val="24"/>
          <w:lang w:eastAsia="ru-RU"/>
        </w:rPr>
        <w:t>Начальная (максимальная) цена одного часа работы одного поста составляет 171</w:t>
      </w:r>
      <w:r w:rsidR="00056B3F">
        <w:rPr>
          <w:rFonts w:ascii="Times New Roman" w:eastAsia="Times New Roman" w:hAnsi="Times New Roman" w:cs="Times New Roman"/>
          <w:sz w:val="24"/>
          <w:szCs w:val="24"/>
          <w:lang w:eastAsia="ru-RU"/>
        </w:rPr>
        <w:t xml:space="preserve"> (Сто семьдесят один)</w:t>
      </w:r>
      <w:r w:rsidRPr="007C4470">
        <w:rPr>
          <w:rFonts w:ascii="Times New Roman" w:eastAsia="Times New Roman" w:hAnsi="Times New Roman" w:cs="Times New Roman"/>
          <w:sz w:val="24"/>
          <w:szCs w:val="24"/>
          <w:lang w:eastAsia="ru-RU"/>
        </w:rPr>
        <w:t xml:space="preserve"> рубль 67 копеек, в том числе НДС</w:t>
      </w:r>
      <w:r w:rsidRPr="007C4470">
        <w:rPr>
          <w:rFonts w:ascii="Times New Roman" w:eastAsia="Times New Roman" w:hAnsi="Times New Roman" w:cs="Times New Roman"/>
          <w:i/>
          <w:sz w:val="24"/>
          <w:szCs w:val="24"/>
          <w:lang w:eastAsia="ru-RU"/>
        </w:rPr>
        <w:t>.</w:t>
      </w:r>
    </w:p>
    <w:p w:rsidR="007C4470" w:rsidRPr="007C4470" w:rsidRDefault="007C4470" w:rsidP="007C4470">
      <w:pPr>
        <w:tabs>
          <w:tab w:val="left" w:pos="0"/>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7C4470">
        <w:rPr>
          <w:rFonts w:ascii="Times New Roman" w:eastAsia="Times New Roman" w:hAnsi="Times New Roman" w:cs="Times New Roman"/>
          <w:sz w:val="24"/>
          <w:szCs w:val="24"/>
          <w:lang w:eastAsia="ru-RU"/>
        </w:rPr>
        <w:t xml:space="preserve">Ежемесячно стоимость услуг Исполнителя по настоящему Договору определяется исходя из количества фактически отработанного времени при подписании Акта оказанных услуг за текущий месяц. </w:t>
      </w:r>
    </w:p>
    <w:p w:rsidR="007C4470" w:rsidRPr="007C4470" w:rsidRDefault="007C4470" w:rsidP="007C4470">
      <w:pPr>
        <w:tabs>
          <w:tab w:val="left" w:pos="0"/>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7C4470">
        <w:rPr>
          <w:rFonts w:ascii="Times New Roman" w:eastAsia="Times New Roman" w:hAnsi="Times New Roman" w:cs="Times New Roman"/>
          <w:sz w:val="24"/>
          <w:szCs w:val="24"/>
          <w:lang w:eastAsia="ru-RU"/>
        </w:rPr>
        <w:t xml:space="preserve">В стоимость услуг Исполнителя входят все понесенные им затраты, включая обслуживание и ремонт технического оборудования, используемого при исполнении Договора и являющегося собственностью Исполнителя. </w:t>
      </w:r>
    </w:p>
    <w:p w:rsidR="007C4470" w:rsidRPr="007C4470" w:rsidRDefault="007C4470" w:rsidP="007C4470">
      <w:pPr>
        <w:tabs>
          <w:tab w:val="left" w:pos="0"/>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7C4470">
        <w:rPr>
          <w:rFonts w:ascii="Times New Roman" w:eastAsia="Times New Roman" w:hAnsi="Times New Roman" w:cs="Times New Roman"/>
          <w:sz w:val="24"/>
          <w:szCs w:val="24"/>
          <w:lang w:eastAsia="ru-RU"/>
        </w:rPr>
        <w:t>При заключении Договора Исполнитель обязан предоставить Заказчику расчет стоимости услуг.</w:t>
      </w:r>
    </w:p>
    <w:p w:rsidR="007C4470" w:rsidRPr="007C4470" w:rsidRDefault="007C4470" w:rsidP="007C4470">
      <w:pPr>
        <w:tabs>
          <w:tab w:val="left" w:pos="0"/>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7C4470">
        <w:rPr>
          <w:rFonts w:ascii="Times New Roman" w:eastAsia="Times New Roman" w:hAnsi="Times New Roman" w:cs="Times New Roman"/>
          <w:sz w:val="24"/>
          <w:szCs w:val="24"/>
          <w:lang w:eastAsia="ru-RU"/>
        </w:rPr>
        <w:t>Цена одного часа работы поста является твердой на весь срок исполнения Договора.</w:t>
      </w:r>
    </w:p>
    <w:p w:rsidR="00C40A67" w:rsidRDefault="00C40A67" w:rsidP="00C40A67">
      <w:pPr>
        <w:tabs>
          <w:tab w:val="left" w:pos="0"/>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pacing w:val="5"/>
          <w:kern w:val="32"/>
          <w:sz w:val="24"/>
          <w:szCs w:val="24"/>
          <w:lang w:eastAsia="ru-RU"/>
        </w:rPr>
        <w:tab/>
      </w:r>
      <w:r w:rsidR="00586020" w:rsidRPr="00586020">
        <w:rPr>
          <w:rFonts w:ascii="Times New Roman" w:eastAsia="Times New Roman" w:hAnsi="Times New Roman" w:cs="Times New Roman"/>
          <w:b/>
          <w:bCs/>
          <w:sz w:val="24"/>
          <w:szCs w:val="24"/>
          <w:lang w:eastAsia="ru-RU"/>
        </w:rPr>
        <w:t>3.</w:t>
      </w:r>
      <w:r w:rsidR="001C1439">
        <w:rPr>
          <w:rFonts w:ascii="Times New Roman" w:eastAsia="Times New Roman" w:hAnsi="Times New Roman" w:cs="Times New Roman"/>
          <w:b/>
          <w:bCs/>
          <w:sz w:val="24"/>
          <w:szCs w:val="24"/>
          <w:lang w:eastAsia="ru-RU"/>
        </w:rPr>
        <w:t>5</w:t>
      </w:r>
      <w:r w:rsidR="00586020" w:rsidRPr="00586020">
        <w:rPr>
          <w:rFonts w:ascii="Times New Roman" w:eastAsia="Times New Roman" w:hAnsi="Times New Roman" w:cs="Times New Roman"/>
          <w:b/>
          <w:bCs/>
          <w:sz w:val="24"/>
          <w:szCs w:val="24"/>
          <w:lang w:eastAsia="ru-RU"/>
        </w:rPr>
        <w:t xml:space="preserve">. </w:t>
      </w:r>
      <w:r w:rsidRPr="00C40A67">
        <w:rPr>
          <w:rFonts w:ascii="Times New Roman" w:eastAsia="Times New Roman" w:hAnsi="Times New Roman" w:cs="Times New Roman"/>
          <w:b/>
          <w:bCs/>
          <w:sz w:val="24"/>
          <w:szCs w:val="24"/>
          <w:lang w:eastAsia="ru-RU"/>
        </w:rPr>
        <w:t xml:space="preserve">Срок оказания услуг: </w:t>
      </w:r>
      <w:r w:rsidR="007C4470" w:rsidRPr="007C4470">
        <w:rPr>
          <w:rFonts w:ascii="Times New Roman" w:eastAsia="Times New Roman" w:hAnsi="Times New Roman" w:cs="Times New Roman"/>
          <w:bCs/>
          <w:sz w:val="24"/>
          <w:szCs w:val="24"/>
          <w:lang w:eastAsia="ru-RU"/>
        </w:rPr>
        <w:t>с 18 августа 2016 года по 17 августа 2017 года, но не более срока действия договора аренды № 16/10 от 16 октября 2014 года, заключенного между АО «МЭС» и ГОУТП «ТЭКОС».</w:t>
      </w:r>
    </w:p>
    <w:p w:rsidR="00C40A67" w:rsidRDefault="00761C12" w:rsidP="00761C12">
      <w:pPr>
        <w:tabs>
          <w:tab w:val="left" w:pos="0"/>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
        </w:rPr>
      </w:pPr>
      <w:r>
        <w:rPr>
          <w:rFonts w:ascii="Times New Roman" w:eastAsia="Times New Roman" w:hAnsi="Times New Roman" w:cs="Times New Roman"/>
          <w:b/>
          <w:bCs/>
          <w:sz w:val="24"/>
          <w:szCs w:val="24"/>
          <w:lang w:eastAsia="ru-RU"/>
        </w:rPr>
        <w:tab/>
      </w:r>
      <w:r w:rsidR="00C40A67" w:rsidRPr="003203A1">
        <w:rPr>
          <w:rFonts w:ascii="Times New Roman" w:eastAsia="Times New Roman" w:hAnsi="Times New Roman" w:cs="Times New Roman"/>
          <w:b/>
          <w:bCs/>
          <w:sz w:val="24"/>
          <w:szCs w:val="24"/>
          <w:lang w:eastAsia="ru-RU"/>
        </w:rPr>
        <w:t>3.</w:t>
      </w:r>
      <w:r>
        <w:rPr>
          <w:rFonts w:ascii="Times New Roman" w:eastAsia="Times New Roman" w:hAnsi="Times New Roman" w:cs="Times New Roman"/>
          <w:b/>
          <w:bCs/>
          <w:sz w:val="24"/>
          <w:szCs w:val="24"/>
          <w:lang w:eastAsia="ru-RU"/>
        </w:rPr>
        <w:t>6</w:t>
      </w:r>
      <w:r w:rsidR="00C40A67" w:rsidRPr="003203A1">
        <w:rPr>
          <w:rFonts w:ascii="Times New Roman" w:eastAsia="Times New Roman" w:hAnsi="Times New Roman" w:cs="Times New Roman"/>
          <w:b/>
          <w:bCs/>
          <w:sz w:val="24"/>
          <w:szCs w:val="24"/>
          <w:lang w:eastAsia="ru-RU"/>
        </w:rPr>
        <w:t xml:space="preserve">. Условия </w:t>
      </w:r>
      <w:r w:rsidR="00C40A67" w:rsidRPr="00C40A67">
        <w:rPr>
          <w:rFonts w:ascii="Times New Roman" w:eastAsia="Times New Roman" w:hAnsi="Times New Roman" w:cs="Times New Roman"/>
          <w:b/>
          <w:bCs/>
          <w:sz w:val="24"/>
          <w:szCs w:val="24"/>
          <w:lang w:eastAsia="ru-RU"/>
        </w:rPr>
        <w:t>оплаты:</w:t>
      </w:r>
      <w:r w:rsidR="00C40A67" w:rsidRPr="00C40A67">
        <w:rPr>
          <w:rFonts w:ascii="Times New Roman" w:eastAsia="Times New Roman" w:hAnsi="Times New Roman" w:cs="Times New Roman"/>
          <w:sz w:val="24"/>
          <w:szCs w:val="24"/>
          <w:lang w:eastAsia="ru-RU"/>
        </w:rPr>
        <w:t xml:space="preserve"> </w:t>
      </w:r>
      <w:r w:rsidR="007C4470" w:rsidRPr="007C4470">
        <w:rPr>
          <w:rFonts w:ascii="Times New Roman" w:hAnsi="Times New Roman" w:cs="Times New Roman"/>
          <w:sz w:val="24"/>
          <w:szCs w:val="24"/>
        </w:rPr>
        <w:t>Оплата услуг производится ежемесячно в валюте Российской Федерации, в безналичном</w:t>
      </w:r>
      <w:r w:rsidR="007C4470" w:rsidRPr="007C4470">
        <w:rPr>
          <w:rFonts w:ascii="Times New Roman" w:hAnsi="Times New Roman" w:cs="Times New Roman"/>
          <w:b/>
          <w:sz w:val="24"/>
          <w:szCs w:val="24"/>
        </w:rPr>
        <w:t xml:space="preserve"> </w:t>
      </w:r>
      <w:r w:rsidR="007C4470" w:rsidRPr="007C4470">
        <w:rPr>
          <w:rFonts w:ascii="Times New Roman" w:hAnsi="Times New Roman" w:cs="Times New Roman"/>
          <w:sz w:val="24"/>
          <w:szCs w:val="24"/>
        </w:rPr>
        <w:t>порядке, путем перечисления денежных средств на расчетный счет Исполнителя, в течение 15 банковских дней с даты подписания Акта оказанных</w:t>
      </w:r>
      <w:r w:rsidR="007C4470" w:rsidRPr="007C4470">
        <w:rPr>
          <w:rFonts w:ascii="Times New Roman" w:hAnsi="Times New Roman" w:cs="Times New Roman"/>
          <w:b/>
          <w:sz w:val="24"/>
          <w:szCs w:val="24"/>
        </w:rPr>
        <w:t xml:space="preserve"> </w:t>
      </w:r>
      <w:r w:rsidR="007C4470" w:rsidRPr="007C4470">
        <w:rPr>
          <w:rFonts w:ascii="Times New Roman" w:hAnsi="Times New Roman" w:cs="Times New Roman"/>
          <w:sz w:val="24"/>
          <w:szCs w:val="24"/>
        </w:rPr>
        <w:t>услуг и предоставления Исполнителем счета на оплату и счета-фактуры (при наличии)</w:t>
      </w:r>
      <w:r w:rsidR="007C4470" w:rsidRPr="007C4470">
        <w:rPr>
          <w:rFonts w:ascii="Times New Roman" w:hAnsi="Times New Roman" w:cs="Times New Roman"/>
          <w:b/>
          <w:sz w:val="24"/>
          <w:szCs w:val="24"/>
        </w:rPr>
        <w:t>.</w:t>
      </w:r>
    </w:p>
    <w:p w:rsidR="00C40A67" w:rsidRPr="00C40A67" w:rsidRDefault="00C40A67" w:rsidP="00C40A67">
      <w:pPr>
        <w:tabs>
          <w:tab w:val="left" w:pos="0"/>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pacing w:val="5"/>
          <w:kern w:val="32"/>
          <w:sz w:val="24"/>
          <w:szCs w:val="24"/>
          <w:lang w:eastAsia="ru-RU"/>
        </w:rPr>
      </w:pPr>
      <w:r>
        <w:rPr>
          <w:rFonts w:ascii="Times New Roman" w:eastAsia="Times New Roman" w:hAnsi="Times New Roman" w:cs="Times New Roman"/>
          <w:spacing w:val="5"/>
          <w:kern w:val="32"/>
          <w:sz w:val="24"/>
          <w:szCs w:val="24"/>
          <w:lang w:eastAsia="ru-RU"/>
        </w:rPr>
        <w:tab/>
      </w:r>
      <w:r w:rsidRPr="00C40A67">
        <w:rPr>
          <w:rFonts w:ascii="Times New Roman" w:eastAsia="Times New Roman" w:hAnsi="Times New Roman" w:cs="Times New Roman"/>
          <w:b/>
          <w:spacing w:val="5"/>
          <w:kern w:val="32"/>
          <w:sz w:val="24"/>
          <w:szCs w:val="24"/>
          <w:lang w:eastAsia="ru-RU"/>
        </w:rPr>
        <w:t>3.</w:t>
      </w:r>
      <w:r w:rsidR="00761C12">
        <w:rPr>
          <w:rFonts w:ascii="Times New Roman" w:eastAsia="Times New Roman" w:hAnsi="Times New Roman" w:cs="Times New Roman"/>
          <w:b/>
          <w:spacing w:val="5"/>
          <w:kern w:val="32"/>
          <w:sz w:val="24"/>
          <w:szCs w:val="24"/>
          <w:lang w:eastAsia="ru-RU"/>
        </w:rPr>
        <w:t>7</w:t>
      </w:r>
      <w:r w:rsidRPr="00C40A67">
        <w:rPr>
          <w:rFonts w:ascii="Times New Roman" w:eastAsia="Times New Roman" w:hAnsi="Times New Roman" w:cs="Times New Roman"/>
          <w:b/>
          <w:spacing w:val="5"/>
          <w:kern w:val="32"/>
          <w:sz w:val="24"/>
          <w:szCs w:val="24"/>
          <w:lang w:eastAsia="ru-RU"/>
        </w:rPr>
        <w:t>. Иные условия:</w:t>
      </w:r>
    </w:p>
    <w:p w:rsidR="007C4470" w:rsidRPr="007C4470" w:rsidRDefault="00C40A67" w:rsidP="007C4470">
      <w:pPr>
        <w:tabs>
          <w:tab w:val="left" w:pos="0"/>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pacing w:val="5"/>
          <w:kern w:val="32"/>
          <w:sz w:val="24"/>
          <w:szCs w:val="24"/>
          <w:lang w:eastAsia="ru-RU"/>
        </w:rPr>
      </w:pPr>
      <w:r>
        <w:rPr>
          <w:rFonts w:ascii="Times New Roman" w:eastAsia="Times New Roman" w:hAnsi="Times New Roman" w:cs="Times New Roman"/>
          <w:spacing w:val="5"/>
          <w:kern w:val="32"/>
          <w:sz w:val="24"/>
          <w:szCs w:val="24"/>
          <w:lang w:eastAsia="ru-RU"/>
        </w:rPr>
        <w:t>3.</w:t>
      </w:r>
      <w:r w:rsidRPr="00C40A67">
        <w:rPr>
          <w:rFonts w:ascii="Times New Roman" w:eastAsia="Times New Roman" w:hAnsi="Times New Roman" w:cs="Times New Roman"/>
          <w:spacing w:val="5"/>
          <w:kern w:val="32"/>
          <w:sz w:val="24"/>
          <w:szCs w:val="24"/>
          <w:lang w:eastAsia="ru-RU"/>
        </w:rPr>
        <w:t xml:space="preserve">7.1. </w:t>
      </w:r>
      <w:r w:rsidR="007C4470" w:rsidRPr="007C4470">
        <w:rPr>
          <w:rFonts w:ascii="Times New Roman" w:eastAsia="Times New Roman" w:hAnsi="Times New Roman" w:cs="Times New Roman"/>
          <w:iCs/>
          <w:spacing w:val="5"/>
          <w:kern w:val="32"/>
          <w:sz w:val="24"/>
          <w:szCs w:val="24"/>
          <w:lang w:eastAsia="ru-RU"/>
        </w:rPr>
        <w:t xml:space="preserve">Участник, с которым заключается договор по результатам закупки, обязан сообщить Заказчику в письменном виде при </w:t>
      </w:r>
      <w:r w:rsidR="007C4470" w:rsidRPr="007C4470">
        <w:rPr>
          <w:rFonts w:ascii="Times New Roman" w:eastAsia="Times New Roman" w:hAnsi="Times New Roman" w:cs="Times New Roman"/>
          <w:spacing w:val="5"/>
          <w:kern w:val="32"/>
          <w:sz w:val="24"/>
          <w:szCs w:val="24"/>
          <w:lang w:eastAsia="ru-RU"/>
        </w:rPr>
        <w:t xml:space="preserve">заключении договора кандидатуры своих работников (охранников), состоящих в штате, и предоставить копии трудовых книжек или трудовых </w:t>
      </w:r>
      <w:r w:rsidR="007C4470" w:rsidRPr="007C4470">
        <w:rPr>
          <w:rFonts w:ascii="Times New Roman" w:eastAsia="Times New Roman" w:hAnsi="Times New Roman" w:cs="Times New Roman"/>
          <w:spacing w:val="5"/>
          <w:kern w:val="32"/>
          <w:sz w:val="24"/>
          <w:szCs w:val="24"/>
          <w:lang w:eastAsia="ru-RU"/>
        </w:rPr>
        <w:lastRenderedPageBreak/>
        <w:t xml:space="preserve">договоров и удостоверений на право осуществления частной охранной деятельности этих работников (охранников), график их сменности. Об изменении кандидатур работников (охранников) в течение действия договора извещать в письменном виде Заказчика – незамедлительно в течение суток. </w:t>
      </w:r>
    </w:p>
    <w:p w:rsidR="007C4470" w:rsidRPr="007C4470" w:rsidRDefault="007C4470" w:rsidP="007C4470">
      <w:pPr>
        <w:tabs>
          <w:tab w:val="left" w:pos="0"/>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pacing w:val="5"/>
          <w:kern w:val="32"/>
          <w:sz w:val="24"/>
          <w:szCs w:val="24"/>
          <w:lang w:eastAsia="ru-RU"/>
        </w:rPr>
      </w:pPr>
      <w:r>
        <w:rPr>
          <w:rFonts w:ascii="Times New Roman" w:eastAsia="Times New Roman" w:hAnsi="Times New Roman" w:cs="Times New Roman"/>
          <w:spacing w:val="5"/>
          <w:kern w:val="32"/>
          <w:sz w:val="24"/>
          <w:szCs w:val="24"/>
          <w:lang w:eastAsia="ru-RU"/>
        </w:rPr>
        <w:t>3.</w:t>
      </w:r>
      <w:r w:rsidRPr="007C4470">
        <w:rPr>
          <w:rFonts w:ascii="Times New Roman" w:eastAsia="Times New Roman" w:hAnsi="Times New Roman" w:cs="Times New Roman"/>
          <w:spacing w:val="5"/>
          <w:kern w:val="32"/>
          <w:sz w:val="24"/>
          <w:szCs w:val="24"/>
          <w:lang w:eastAsia="ru-RU"/>
        </w:rPr>
        <w:t xml:space="preserve">7.2. Общее количество работников (охранников) для </w:t>
      </w:r>
      <w:r w:rsidRPr="007C4470">
        <w:rPr>
          <w:rFonts w:ascii="Times New Roman" w:eastAsia="Times New Roman" w:hAnsi="Times New Roman" w:cs="Times New Roman"/>
          <w:bCs/>
          <w:spacing w:val="5"/>
          <w:kern w:val="32"/>
          <w:sz w:val="24"/>
          <w:szCs w:val="24"/>
          <w:lang w:eastAsia="ru-RU"/>
        </w:rPr>
        <w:t>оказания услуг по охране имущества</w:t>
      </w:r>
      <w:r w:rsidRPr="007C4470">
        <w:rPr>
          <w:rFonts w:ascii="Times New Roman" w:eastAsia="Times New Roman" w:hAnsi="Times New Roman" w:cs="Times New Roman"/>
          <w:spacing w:val="5"/>
          <w:kern w:val="32"/>
          <w:sz w:val="24"/>
          <w:szCs w:val="24"/>
          <w:lang w:eastAsia="ru-RU"/>
        </w:rPr>
        <w:t xml:space="preserve"> должно составлять не менее 13 человек (3 поста х 4,4 чел. (рассчитано в целях соблюдения ТК РФ: 365 </w:t>
      </w:r>
      <w:proofErr w:type="spellStart"/>
      <w:r w:rsidRPr="007C4470">
        <w:rPr>
          <w:rFonts w:ascii="Times New Roman" w:eastAsia="Times New Roman" w:hAnsi="Times New Roman" w:cs="Times New Roman"/>
          <w:spacing w:val="5"/>
          <w:kern w:val="32"/>
          <w:sz w:val="24"/>
          <w:szCs w:val="24"/>
          <w:lang w:eastAsia="ru-RU"/>
        </w:rPr>
        <w:t>дн</w:t>
      </w:r>
      <w:proofErr w:type="spellEnd"/>
      <w:r w:rsidRPr="007C4470">
        <w:rPr>
          <w:rFonts w:ascii="Times New Roman" w:eastAsia="Times New Roman" w:hAnsi="Times New Roman" w:cs="Times New Roman"/>
          <w:spacing w:val="5"/>
          <w:kern w:val="32"/>
          <w:sz w:val="24"/>
          <w:szCs w:val="24"/>
          <w:lang w:eastAsia="ru-RU"/>
        </w:rPr>
        <w:t xml:space="preserve">. х 24 ч. / 1981 ч. (норма рабочего времени при 40-часовой рабочей неделе на 1 работника за период действия договора))). </w:t>
      </w:r>
    </w:p>
    <w:p w:rsidR="007C4470" w:rsidRPr="007C4470" w:rsidRDefault="007C4470" w:rsidP="007C4470">
      <w:pPr>
        <w:tabs>
          <w:tab w:val="left" w:pos="0"/>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pacing w:val="5"/>
          <w:kern w:val="32"/>
          <w:sz w:val="24"/>
          <w:szCs w:val="24"/>
          <w:lang w:eastAsia="ru-RU"/>
        </w:rPr>
      </w:pPr>
      <w:r>
        <w:rPr>
          <w:rFonts w:ascii="Times New Roman" w:eastAsia="Times New Roman" w:hAnsi="Times New Roman" w:cs="Times New Roman"/>
          <w:spacing w:val="5"/>
          <w:kern w:val="32"/>
          <w:sz w:val="24"/>
          <w:szCs w:val="24"/>
          <w:lang w:eastAsia="ru-RU"/>
        </w:rPr>
        <w:t>3.</w:t>
      </w:r>
      <w:r w:rsidRPr="007C4470">
        <w:rPr>
          <w:rFonts w:ascii="Times New Roman" w:eastAsia="Times New Roman" w:hAnsi="Times New Roman" w:cs="Times New Roman"/>
          <w:spacing w:val="5"/>
          <w:kern w:val="32"/>
          <w:sz w:val="24"/>
          <w:szCs w:val="24"/>
          <w:lang w:eastAsia="ru-RU"/>
        </w:rPr>
        <w:t>7.3. За неисполнение, ненадлежащее исполнение работниками (охранниками) Исполнителя обязательств при нахождении на постах, указанных в п. 1.3. Договора, Заказчик вправе требовать уплаты штрафных санкций в размере определенном в Приложении № 1 к служебной записке «Перечень нарушений и размер ответственности Исполнителя».</w:t>
      </w:r>
    </w:p>
    <w:p w:rsidR="00A906E0" w:rsidRPr="00B86DB3" w:rsidRDefault="00244A6A" w:rsidP="00B86DB3">
      <w:pPr>
        <w:pStyle w:val="2"/>
        <w:numPr>
          <w:ilvl w:val="0"/>
          <w:numId w:val="0"/>
        </w:numPr>
        <w:jc w:val="both"/>
        <w:rPr>
          <w:rFonts w:ascii="Times New Roman" w:hAnsi="Times New Roman" w:cs="Times New Roman"/>
          <w:bCs w:val="0"/>
          <w:i w:val="0"/>
          <w:iCs w:val="0"/>
          <w:sz w:val="24"/>
          <w:szCs w:val="24"/>
        </w:rPr>
      </w:pPr>
      <w:r w:rsidRPr="00B86DB3">
        <w:rPr>
          <w:rFonts w:ascii="Times New Roman" w:hAnsi="Times New Roman" w:cs="Times New Roman"/>
          <w:bCs w:val="0"/>
          <w:i w:val="0"/>
          <w:iCs w:val="0"/>
          <w:sz w:val="24"/>
          <w:szCs w:val="24"/>
        </w:rPr>
        <w:t>4</w:t>
      </w:r>
      <w:r w:rsidR="00A906E0" w:rsidRPr="00B86DB3">
        <w:rPr>
          <w:rFonts w:ascii="Times New Roman" w:hAnsi="Times New Roman" w:cs="Times New Roman"/>
          <w:bCs w:val="0"/>
          <w:i w:val="0"/>
          <w:iCs w:val="0"/>
          <w:sz w:val="24"/>
          <w:szCs w:val="24"/>
        </w:rPr>
        <w:t xml:space="preserve">. Дата, время и место вскрытия конвертов с заявками, рассмотрения заявок, оценки, сопоставления и подведения итогов: </w:t>
      </w:r>
      <w:r w:rsidR="00AE1965" w:rsidRPr="00AE1965">
        <w:rPr>
          <w:rFonts w:ascii="Times New Roman" w:hAnsi="Times New Roman" w:cs="Times New Roman"/>
          <w:b w:val="0"/>
          <w:bCs w:val="0"/>
          <w:i w:val="0"/>
          <w:iCs w:val="0"/>
          <w:sz w:val="24"/>
          <w:szCs w:val="24"/>
        </w:rPr>
        <w:t>08</w:t>
      </w:r>
      <w:r w:rsidR="00A906E0" w:rsidRPr="00AE1965">
        <w:rPr>
          <w:rFonts w:ascii="Times New Roman" w:hAnsi="Times New Roman" w:cs="Times New Roman"/>
          <w:b w:val="0"/>
          <w:bCs w:val="0"/>
          <w:i w:val="0"/>
          <w:iCs w:val="0"/>
          <w:sz w:val="24"/>
          <w:szCs w:val="24"/>
        </w:rPr>
        <w:t xml:space="preserve"> </w:t>
      </w:r>
      <w:r w:rsidR="00AE1965" w:rsidRPr="00AE1965">
        <w:rPr>
          <w:rFonts w:ascii="Times New Roman" w:hAnsi="Times New Roman" w:cs="Times New Roman"/>
          <w:b w:val="0"/>
          <w:bCs w:val="0"/>
          <w:i w:val="0"/>
          <w:iCs w:val="0"/>
          <w:sz w:val="24"/>
          <w:szCs w:val="24"/>
        </w:rPr>
        <w:t>августа</w:t>
      </w:r>
      <w:r w:rsidR="00A906E0" w:rsidRPr="00AE1965">
        <w:rPr>
          <w:rFonts w:ascii="Times New Roman" w:hAnsi="Times New Roman" w:cs="Times New Roman"/>
          <w:b w:val="0"/>
          <w:bCs w:val="0"/>
          <w:i w:val="0"/>
          <w:iCs w:val="0"/>
          <w:sz w:val="24"/>
          <w:szCs w:val="24"/>
        </w:rPr>
        <w:t xml:space="preserve"> 2016 года в </w:t>
      </w:r>
      <w:r w:rsidR="00AE1965" w:rsidRPr="00AE1965">
        <w:rPr>
          <w:rFonts w:ascii="Times New Roman" w:hAnsi="Times New Roman" w:cs="Times New Roman"/>
          <w:b w:val="0"/>
          <w:bCs w:val="0"/>
          <w:i w:val="0"/>
          <w:iCs w:val="0"/>
          <w:sz w:val="24"/>
          <w:szCs w:val="24"/>
        </w:rPr>
        <w:t>11:0</w:t>
      </w:r>
      <w:r w:rsidR="00A906E0" w:rsidRPr="00AE1965">
        <w:rPr>
          <w:rFonts w:ascii="Times New Roman" w:hAnsi="Times New Roman" w:cs="Times New Roman"/>
          <w:b w:val="0"/>
          <w:bCs w:val="0"/>
          <w:i w:val="0"/>
          <w:iCs w:val="0"/>
          <w:sz w:val="24"/>
          <w:szCs w:val="24"/>
        </w:rPr>
        <w:t>0 (МСК), г. Мурманск, ул. Промышленная, д. 15, каб.17</w:t>
      </w:r>
      <w:r w:rsidR="000C10EE">
        <w:rPr>
          <w:rFonts w:ascii="Times New Roman" w:hAnsi="Times New Roman" w:cs="Times New Roman"/>
          <w:bCs w:val="0"/>
          <w:i w:val="0"/>
          <w:iCs w:val="0"/>
          <w:sz w:val="24"/>
          <w:szCs w:val="24"/>
        </w:rPr>
        <w:t>.</w:t>
      </w:r>
    </w:p>
    <w:p w:rsidR="00244A6A" w:rsidRPr="00125D15" w:rsidRDefault="00244A6A" w:rsidP="00125D15">
      <w:pPr>
        <w:pStyle w:val="2"/>
        <w:numPr>
          <w:ilvl w:val="0"/>
          <w:numId w:val="0"/>
        </w:numPr>
        <w:jc w:val="both"/>
        <w:rPr>
          <w:rFonts w:ascii="Times New Roman" w:hAnsi="Times New Roman" w:cs="Times New Roman"/>
          <w:bCs w:val="0"/>
          <w:i w:val="0"/>
          <w:iCs w:val="0"/>
          <w:sz w:val="24"/>
          <w:szCs w:val="24"/>
        </w:rPr>
      </w:pPr>
      <w:r w:rsidRPr="00125D15">
        <w:rPr>
          <w:rFonts w:ascii="Times New Roman" w:hAnsi="Times New Roman" w:cs="Times New Roman"/>
          <w:bCs w:val="0"/>
          <w:i w:val="0"/>
          <w:iCs w:val="0"/>
          <w:sz w:val="24"/>
          <w:szCs w:val="24"/>
        </w:rPr>
        <w:t xml:space="preserve">5. Требования к Участникам закупки. </w:t>
      </w:r>
      <w:r w:rsidRPr="00125D15">
        <w:rPr>
          <w:rFonts w:ascii="Times New Roman" w:hAnsi="Times New Roman" w:cs="Times New Roman"/>
          <w:b w:val="0"/>
          <w:bCs w:val="0"/>
          <w:i w:val="0"/>
          <w:iCs w:val="0"/>
          <w:sz w:val="24"/>
          <w:szCs w:val="24"/>
        </w:rPr>
        <w:t>Требования к Участникам закупки подробно указаны в Разделе 3 Документации.</w:t>
      </w:r>
    </w:p>
    <w:p w:rsidR="00087E22" w:rsidRPr="00125D15" w:rsidRDefault="00A906E0" w:rsidP="00125D15">
      <w:pPr>
        <w:pStyle w:val="2"/>
        <w:numPr>
          <w:ilvl w:val="0"/>
          <w:numId w:val="0"/>
        </w:numPr>
        <w:jc w:val="both"/>
        <w:rPr>
          <w:rFonts w:ascii="Times New Roman" w:hAnsi="Times New Roman" w:cs="Times New Roman"/>
          <w:bCs w:val="0"/>
          <w:i w:val="0"/>
          <w:iCs w:val="0"/>
          <w:sz w:val="24"/>
          <w:szCs w:val="24"/>
        </w:rPr>
      </w:pPr>
      <w:r w:rsidRPr="00125D15">
        <w:rPr>
          <w:rFonts w:ascii="Times New Roman" w:hAnsi="Times New Roman" w:cs="Times New Roman"/>
          <w:bCs w:val="0"/>
          <w:i w:val="0"/>
          <w:iCs w:val="0"/>
          <w:sz w:val="24"/>
          <w:szCs w:val="24"/>
        </w:rPr>
        <w:t>6</w:t>
      </w:r>
      <w:r w:rsidR="00244A6A" w:rsidRPr="00125D15">
        <w:rPr>
          <w:rFonts w:ascii="Times New Roman" w:hAnsi="Times New Roman" w:cs="Times New Roman"/>
          <w:bCs w:val="0"/>
          <w:i w:val="0"/>
          <w:iCs w:val="0"/>
          <w:sz w:val="24"/>
          <w:szCs w:val="24"/>
        </w:rPr>
        <w:t xml:space="preserve">. Порядок и сроки предоставления Документации. </w:t>
      </w:r>
    </w:p>
    <w:p w:rsidR="00657AA6" w:rsidRPr="003F45E0" w:rsidRDefault="00657AA6" w:rsidP="00657AA6">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F45E0">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3F45E0">
        <w:rPr>
          <w:rFonts w:ascii="Times New Roman" w:eastAsia="Times New Roman" w:hAnsi="Times New Roman" w:cs="Times New Roman"/>
          <w:sz w:val="24"/>
          <w:szCs w:val="24"/>
          <w:lang w:eastAsia="ar-SA"/>
        </w:rPr>
        <w:t>п.п</w:t>
      </w:r>
      <w:proofErr w:type="spellEnd"/>
      <w:r w:rsidRPr="003F45E0">
        <w:rPr>
          <w:rFonts w:ascii="Times New Roman" w:eastAsia="Times New Roman" w:hAnsi="Times New Roman" w:cs="Times New Roman"/>
          <w:sz w:val="24"/>
          <w:szCs w:val="24"/>
          <w:lang w:eastAsia="ar-SA"/>
        </w:rPr>
        <w:t xml:space="preserve">. 2.3. п. 2 Информационной карты Документации, либо отправить запрос на электронную почту </w:t>
      </w:r>
      <w:hyperlink r:id="rId12" w:history="1">
        <w:r w:rsidR="006F7EB2">
          <w:rPr>
            <w:rFonts w:ascii="Times New Roman" w:eastAsia="Times New Roman" w:hAnsi="Times New Roman" w:cs="Times New Roman"/>
            <w:color w:val="0000FF"/>
            <w:sz w:val="24"/>
            <w:szCs w:val="24"/>
            <w:u w:val="single"/>
            <w:lang w:val="en-US" w:eastAsia="ar-SA"/>
          </w:rPr>
          <w:t>ermolenkova</w:t>
        </w:r>
        <w:r w:rsidR="006F7EB2" w:rsidRPr="006F7EB2">
          <w:rPr>
            <w:rFonts w:ascii="Times New Roman" w:eastAsia="Times New Roman" w:hAnsi="Times New Roman" w:cs="Times New Roman"/>
            <w:color w:val="0000FF"/>
            <w:sz w:val="24"/>
            <w:szCs w:val="24"/>
            <w:u w:val="single"/>
            <w:lang w:eastAsia="ar-SA"/>
          </w:rPr>
          <w:t>@</w:t>
        </w:r>
        <w:r w:rsidR="006F7EB2">
          <w:rPr>
            <w:rFonts w:ascii="Times New Roman" w:eastAsia="Times New Roman" w:hAnsi="Times New Roman" w:cs="Times New Roman"/>
            <w:color w:val="0000FF"/>
            <w:sz w:val="24"/>
            <w:szCs w:val="24"/>
            <w:u w:val="single"/>
            <w:lang w:val="en-US" w:eastAsia="ar-SA"/>
          </w:rPr>
          <w:t>mures</w:t>
        </w:r>
        <w:r w:rsidR="006F7EB2" w:rsidRPr="006F7EB2">
          <w:rPr>
            <w:rFonts w:ascii="Times New Roman" w:eastAsia="Times New Roman" w:hAnsi="Times New Roman" w:cs="Times New Roman"/>
            <w:color w:val="0000FF"/>
            <w:sz w:val="24"/>
            <w:szCs w:val="24"/>
            <w:u w:val="single"/>
            <w:lang w:eastAsia="ar-SA"/>
          </w:rPr>
          <w:t>.</w:t>
        </w:r>
        <w:r w:rsidR="006F7EB2">
          <w:rPr>
            <w:rFonts w:ascii="Times New Roman" w:eastAsia="Times New Roman" w:hAnsi="Times New Roman" w:cs="Times New Roman"/>
            <w:color w:val="0000FF"/>
            <w:sz w:val="24"/>
            <w:szCs w:val="24"/>
            <w:u w:val="single"/>
            <w:lang w:val="en-US" w:eastAsia="ar-SA"/>
          </w:rPr>
          <w:t>ru</w:t>
        </w:r>
      </w:hyperlink>
      <w:r w:rsidRPr="003F45E0">
        <w:rPr>
          <w:rFonts w:ascii="Times New Roman" w:eastAsia="Times New Roman" w:hAnsi="Times New Roman" w:cs="Times New Roman"/>
          <w:sz w:val="24"/>
          <w:szCs w:val="24"/>
          <w:lang w:eastAsia="ar-SA"/>
        </w:rPr>
        <w:t>с указанием способа получения Документации.</w:t>
      </w:r>
    </w:p>
    <w:p w:rsidR="00657AA6" w:rsidRPr="003F45E0" w:rsidRDefault="00657AA6" w:rsidP="00657AA6">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F45E0">
        <w:rPr>
          <w:rFonts w:ascii="Times New Roman" w:eastAsia="Times New Roman" w:hAnsi="Times New Roman" w:cs="Times New Roman"/>
          <w:sz w:val="24"/>
          <w:szCs w:val="24"/>
          <w:lang w:eastAsia="ar-SA"/>
        </w:rPr>
        <w:t xml:space="preserve">В период с </w:t>
      </w:r>
      <w:r w:rsidRPr="003F45E0">
        <w:rPr>
          <w:rFonts w:ascii="Times New Roman" w:eastAsia="Times New Roman" w:hAnsi="Times New Roman" w:cs="Times New Roman"/>
          <w:b/>
          <w:sz w:val="24"/>
          <w:szCs w:val="24"/>
          <w:lang w:eastAsia="ar-SA"/>
        </w:rPr>
        <w:t>«</w:t>
      </w:r>
      <w:r w:rsidR="00F126A6" w:rsidRPr="000C10EE">
        <w:rPr>
          <w:rFonts w:ascii="Times New Roman" w:eastAsia="Times New Roman" w:hAnsi="Times New Roman" w:cs="Times New Roman"/>
          <w:b/>
          <w:sz w:val="24"/>
          <w:szCs w:val="24"/>
          <w:lang w:eastAsia="ar-SA"/>
        </w:rPr>
        <w:t>2</w:t>
      </w:r>
      <w:r w:rsidR="000C10EE" w:rsidRPr="000C10EE">
        <w:rPr>
          <w:rFonts w:ascii="Times New Roman" w:eastAsia="Times New Roman" w:hAnsi="Times New Roman" w:cs="Times New Roman"/>
          <w:b/>
          <w:sz w:val="24"/>
          <w:szCs w:val="24"/>
          <w:lang w:eastAsia="ar-SA"/>
        </w:rPr>
        <w:t>6» июл</w:t>
      </w:r>
      <w:r w:rsidRPr="000C10EE">
        <w:rPr>
          <w:rFonts w:ascii="Times New Roman" w:eastAsia="Times New Roman" w:hAnsi="Times New Roman" w:cs="Times New Roman"/>
          <w:b/>
          <w:sz w:val="24"/>
          <w:szCs w:val="24"/>
          <w:lang w:eastAsia="ar-SA"/>
        </w:rPr>
        <w:t>я 2016 г. по  «</w:t>
      </w:r>
      <w:r w:rsidR="000C10EE" w:rsidRPr="000C10EE">
        <w:rPr>
          <w:rFonts w:ascii="Times New Roman" w:eastAsia="Times New Roman" w:hAnsi="Times New Roman" w:cs="Times New Roman"/>
          <w:b/>
          <w:sz w:val="24"/>
          <w:szCs w:val="24"/>
          <w:lang w:eastAsia="ar-SA"/>
        </w:rPr>
        <w:t xml:space="preserve">05» </w:t>
      </w:r>
      <w:r w:rsidR="00DF784A">
        <w:rPr>
          <w:rFonts w:ascii="Times New Roman" w:eastAsia="Times New Roman" w:hAnsi="Times New Roman" w:cs="Times New Roman"/>
          <w:b/>
          <w:sz w:val="24"/>
          <w:szCs w:val="24"/>
          <w:lang w:eastAsia="ar-SA"/>
        </w:rPr>
        <w:t>августа</w:t>
      </w:r>
      <w:r w:rsidRPr="000C10EE">
        <w:rPr>
          <w:rFonts w:ascii="Times New Roman" w:eastAsia="Times New Roman" w:hAnsi="Times New Roman" w:cs="Times New Roman"/>
          <w:b/>
          <w:sz w:val="24"/>
          <w:szCs w:val="24"/>
          <w:lang w:eastAsia="ar-SA"/>
        </w:rPr>
        <w:t xml:space="preserve"> 2016 г.</w:t>
      </w:r>
      <w:r w:rsidRPr="003F45E0">
        <w:rPr>
          <w:rFonts w:ascii="Times New Roman" w:eastAsia="Times New Roman" w:hAnsi="Times New Roman" w:cs="Times New Roman"/>
          <w:sz w:val="24"/>
          <w:szCs w:val="24"/>
          <w:lang w:eastAsia="ar-SA"/>
        </w:rPr>
        <w:t xml:space="preserve"> Заказчик в течение двух рабочих дней (кроме субботы, воскресенья, а также праздничных дней) со дня получения соответствующего запроса предоставит такому лицу Документацию на бумажном носителе нарочно по адресу, указанному в </w:t>
      </w:r>
      <w:proofErr w:type="spellStart"/>
      <w:r w:rsidRPr="003F45E0">
        <w:rPr>
          <w:rFonts w:ascii="Times New Roman" w:eastAsia="Times New Roman" w:hAnsi="Times New Roman" w:cs="Times New Roman"/>
          <w:sz w:val="24"/>
          <w:szCs w:val="24"/>
          <w:lang w:eastAsia="ar-SA"/>
        </w:rPr>
        <w:t>п.п</w:t>
      </w:r>
      <w:proofErr w:type="spellEnd"/>
      <w:r w:rsidRPr="003F45E0">
        <w:rPr>
          <w:rFonts w:ascii="Times New Roman" w:eastAsia="Times New Roman" w:hAnsi="Times New Roman" w:cs="Times New Roman"/>
          <w:sz w:val="24"/>
          <w:szCs w:val="24"/>
          <w:lang w:eastAsia="ar-SA"/>
        </w:rPr>
        <w:t>. 2.3. п. 2 Информационной карты Документации,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осуществляется бесплатно.</w:t>
      </w:r>
    </w:p>
    <w:p w:rsidR="00657AA6" w:rsidRPr="003F45E0" w:rsidRDefault="00657AA6" w:rsidP="00657AA6">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F45E0">
        <w:rPr>
          <w:rFonts w:ascii="Times New Roman" w:eastAsia="Times New Roman" w:hAnsi="Times New Roman" w:cs="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rsidR="00244A6A" w:rsidRPr="003F45E0" w:rsidRDefault="00657AA6" w:rsidP="00657AA6">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F45E0">
        <w:rPr>
          <w:rFonts w:ascii="Times New Roman" w:eastAsia="Times New Roman" w:hAnsi="Times New Roman" w:cs="Times New Roman"/>
          <w:sz w:val="24"/>
          <w:szCs w:val="24"/>
          <w:lang w:eastAsia="ar-SA"/>
        </w:rPr>
        <w:t>Документация, размещенная в единой информационной системе в сфере закупок товаров, работ, услуг, доступна для ознакомления.</w:t>
      </w:r>
    </w:p>
    <w:p w:rsidR="00A906E0" w:rsidRPr="00125D15" w:rsidRDefault="00A906E0" w:rsidP="00125D15">
      <w:pPr>
        <w:pStyle w:val="2"/>
        <w:numPr>
          <w:ilvl w:val="0"/>
          <w:numId w:val="0"/>
        </w:numPr>
        <w:jc w:val="both"/>
        <w:rPr>
          <w:rFonts w:ascii="Times New Roman" w:hAnsi="Times New Roman" w:cs="Times New Roman"/>
          <w:bCs w:val="0"/>
          <w:i w:val="0"/>
          <w:iCs w:val="0"/>
          <w:sz w:val="24"/>
          <w:szCs w:val="24"/>
        </w:rPr>
      </w:pPr>
      <w:r w:rsidRPr="00125D15">
        <w:rPr>
          <w:rFonts w:ascii="Times New Roman" w:hAnsi="Times New Roman" w:cs="Times New Roman"/>
          <w:bCs w:val="0"/>
          <w:i w:val="0"/>
          <w:iCs w:val="0"/>
          <w:sz w:val="24"/>
          <w:szCs w:val="24"/>
        </w:rPr>
        <w:t>7</w:t>
      </w:r>
      <w:r w:rsidR="00244A6A" w:rsidRPr="00125D15">
        <w:rPr>
          <w:rFonts w:ascii="Times New Roman" w:hAnsi="Times New Roman" w:cs="Times New Roman"/>
          <w:bCs w:val="0"/>
          <w:i w:val="0"/>
          <w:iCs w:val="0"/>
          <w:sz w:val="24"/>
          <w:szCs w:val="24"/>
        </w:rPr>
        <w:t xml:space="preserve">. </w:t>
      </w:r>
      <w:r w:rsidRPr="00125D15">
        <w:rPr>
          <w:rFonts w:ascii="Times New Roman" w:hAnsi="Times New Roman" w:cs="Times New Roman"/>
          <w:bCs w:val="0"/>
          <w:i w:val="0"/>
          <w:iCs w:val="0"/>
          <w:sz w:val="24"/>
          <w:szCs w:val="24"/>
        </w:rPr>
        <w:t>Порядок подачи заявок.</w:t>
      </w:r>
    </w:p>
    <w:p w:rsidR="00A906E0" w:rsidRPr="003F45E0" w:rsidRDefault="00A906E0" w:rsidP="00A906E0">
      <w:pPr>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3F45E0">
        <w:rPr>
          <w:rFonts w:ascii="Times New Roman" w:eastAsia="Times New Roman" w:hAnsi="Times New Roman" w:cs="Times New Roman"/>
          <w:sz w:val="24"/>
          <w:szCs w:val="24"/>
          <w:lang w:eastAsia="ar-SA"/>
        </w:rPr>
        <w:t xml:space="preserve">Для участия в запросе предложений Участник закупки должен своевременно подать заявку, подготовленную в порядке, указанном в Документации, </w:t>
      </w:r>
      <w:r w:rsidRPr="003F45E0">
        <w:rPr>
          <w:rFonts w:ascii="Times New Roman" w:eastAsia="Calibri" w:hAnsi="Times New Roman" w:cs="Times New Roman"/>
          <w:sz w:val="24"/>
          <w:szCs w:val="24"/>
          <w:lang w:eastAsia="ar-SA"/>
        </w:rPr>
        <w:t xml:space="preserve">в запечатанном конверте, </w:t>
      </w:r>
      <w:r w:rsidRPr="003F45E0">
        <w:rPr>
          <w:rFonts w:ascii="Times New Roman" w:eastAsia="Times New Roman" w:hAnsi="Times New Roman" w:cs="Times New Roman"/>
          <w:sz w:val="24"/>
          <w:szCs w:val="24"/>
          <w:lang w:eastAsia="ar-SA"/>
        </w:rPr>
        <w:t xml:space="preserve">в письменной форме, </w:t>
      </w:r>
      <w:r w:rsidRPr="003F45E0">
        <w:rPr>
          <w:rFonts w:ascii="Times New Roman" w:eastAsia="Calibri" w:hAnsi="Times New Roman" w:cs="Times New Roman"/>
          <w:sz w:val="24"/>
          <w:szCs w:val="24"/>
          <w:lang w:eastAsia="ar-SA"/>
        </w:rPr>
        <w:t>на бумажном носителе</w:t>
      </w:r>
      <w:r w:rsidRPr="003F45E0">
        <w:rPr>
          <w:rFonts w:ascii="Times New Roman" w:eastAsia="Times New Roman" w:hAnsi="Times New Roman" w:cs="Times New Roman"/>
          <w:sz w:val="24"/>
          <w:szCs w:val="24"/>
          <w:lang w:eastAsia="ar-SA"/>
        </w:rPr>
        <w:t xml:space="preserve"> с приложением соответствующих документов по адресу, указанному в п. п. 2.3. п. 2. Информационной карты Документации. </w:t>
      </w:r>
    </w:p>
    <w:p w:rsidR="00A906E0" w:rsidRPr="005F1BD3" w:rsidRDefault="00A906E0" w:rsidP="00A906E0">
      <w:pPr>
        <w:suppressAutoHyphens/>
        <w:autoSpaceDE w:val="0"/>
        <w:spacing w:after="0" w:line="240" w:lineRule="auto"/>
        <w:ind w:firstLine="426"/>
        <w:jc w:val="both"/>
        <w:rPr>
          <w:rFonts w:ascii="Times New Roman" w:eastAsia="Times New Roman" w:hAnsi="Times New Roman" w:cs="Times New Roman"/>
          <w:b/>
          <w:sz w:val="24"/>
          <w:szCs w:val="24"/>
          <w:lang w:eastAsia="ar-SA"/>
        </w:rPr>
      </w:pPr>
      <w:r w:rsidRPr="003F45E0">
        <w:rPr>
          <w:rFonts w:ascii="Times New Roman" w:eastAsia="Times New Roman" w:hAnsi="Times New Roman" w:cs="Times New Roman"/>
          <w:b/>
          <w:sz w:val="24"/>
          <w:szCs w:val="24"/>
          <w:lang w:eastAsia="ar-SA"/>
        </w:rPr>
        <w:t xml:space="preserve">Дата и время начала приема заявок на участие в запросе предложений: </w:t>
      </w:r>
      <w:r w:rsidR="005F1BD3">
        <w:rPr>
          <w:rFonts w:ascii="Times New Roman" w:eastAsia="Times New Roman" w:hAnsi="Times New Roman" w:cs="Times New Roman"/>
          <w:b/>
          <w:sz w:val="24"/>
          <w:szCs w:val="24"/>
          <w:lang w:eastAsia="ar-SA"/>
        </w:rPr>
        <w:t>26</w:t>
      </w:r>
      <w:r w:rsidRPr="003F45E0">
        <w:rPr>
          <w:rFonts w:ascii="Times New Roman" w:eastAsia="Times New Roman" w:hAnsi="Times New Roman" w:cs="Times New Roman"/>
          <w:b/>
          <w:sz w:val="24"/>
          <w:szCs w:val="24"/>
          <w:lang w:eastAsia="ar-SA"/>
        </w:rPr>
        <w:t xml:space="preserve"> </w:t>
      </w:r>
      <w:r w:rsidR="005F1BD3">
        <w:rPr>
          <w:rFonts w:ascii="Times New Roman" w:eastAsia="Times New Roman" w:hAnsi="Times New Roman" w:cs="Times New Roman"/>
          <w:b/>
          <w:sz w:val="24"/>
          <w:szCs w:val="24"/>
          <w:lang w:eastAsia="ar-SA"/>
        </w:rPr>
        <w:t>июл</w:t>
      </w:r>
      <w:r w:rsidR="005B44CC" w:rsidRPr="003F45E0">
        <w:rPr>
          <w:rFonts w:ascii="Times New Roman" w:eastAsia="Times New Roman" w:hAnsi="Times New Roman" w:cs="Times New Roman"/>
          <w:b/>
          <w:sz w:val="24"/>
          <w:szCs w:val="24"/>
          <w:lang w:eastAsia="ar-SA"/>
        </w:rPr>
        <w:t xml:space="preserve">я </w:t>
      </w:r>
      <w:r w:rsidRPr="003F45E0">
        <w:rPr>
          <w:rFonts w:ascii="Times New Roman" w:eastAsia="Times New Roman" w:hAnsi="Times New Roman" w:cs="Times New Roman"/>
          <w:b/>
          <w:sz w:val="24"/>
          <w:szCs w:val="24"/>
          <w:lang w:eastAsia="ar-SA"/>
        </w:rPr>
        <w:t xml:space="preserve">2016 г. 08:30 </w:t>
      </w:r>
      <w:r w:rsidRPr="005F1BD3">
        <w:rPr>
          <w:rFonts w:ascii="Times New Roman" w:eastAsia="Times New Roman" w:hAnsi="Times New Roman" w:cs="Times New Roman"/>
          <w:b/>
          <w:sz w:val="24"/>
          <w:szCs w:val="24"/>
          <w:lang w:eastAsia="ar-SA"/>
        </w:rPr>
        <w:t>(МСК).</w:t>
      </w:r>
    </w:p>
    <w:p w:rsidR="00244A6A" w:rsidRPr="003F45E0" w:rsidRDefault="00A906E0" w:rsidP="000B737E">
      <w:pPr>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F1BD3">
        <w:rPr>
          <w:rFonts w:ascii="Times New Roman" w:eastAsia="Times New Roman" w:hAnsi="Times New Roman" w:cs="Times New Roman"/>
          <w:b/>
          <w:sz w:val="24"/>
          <w:szCs w:val="24"/>
          <w:lang w:eastAsia="ar-SA"/>
        </w:rPr>
        <w:t xml:space="preserve">Дата и время окончания срока подачи заявок на участие в запросе предложений: </w:t>
      </w:r>
      <w:r w:rsidR="005F1BD3" w:rsidRPr="005F1BD3">
        <w:rPr>
          <w:rFonts w:ascii="Times New Roman" w:eastAsia="Times New Roman" w:hAnsi="Times New Roman" w:cs="Times New Roman"/>
          <w:b/>
          <w:sz w:val="24"/>
          <w:szCs w:val="24"/>
          <w:lang w:eastAsia="ar-SA"/>
        </w:rPr>
        <w:t>05</w:t>
      </w:r>
      <w:r w:rsidR="001837C1" w:rsidRPr="005F1BD3">
        <w:rPr>
          <w:rFonts w:ascii="Times New Roman" w:eastAsia="Times New Roman" w:hAnsi="Times New Roman" w:cs="Times New Roman"/>
          <w:b/>
          <w:sz w:val="24"/>
          <w:szCs w:val="24"/>
          <w:lang w:eastAsia="ar-SA"/>
        </w:rPr>
        <w:t xml:space="preserve"> </w:t>
      </w:r>
      <w:r w:rsidR="005F1BD3" w:rsidRPr="005F1BD3">
        <w:rPr>
          <w:rFonts w:ascii="Times New Roman" w:eastAsia="Times New Roman" w:hAnsi="Times New Roman" w:cs="Times New Roman"/>
          <w:b/>
          <w:sz w:val="24"/>
          <w:szCs w:val="24"/>
          <w:lang w:eastAsia="ar-SA"/>
        </w:rPr>
        <w:t>августа</w:t>
      </w:r>
      <w:r w:rsidR="001837C1" w:rsidRPr="005F1BD3">
        <w:rPr>
          <w:rFonts w:ascii="Times New Roman" w:eastAsia="Times New Roman" w:hAnsi="Times New Roman" w:cs="Times New Roman"/>
          <w:b/>
          <w:sz w:val="24"/>
          <w:szCs w:val="24"/>
          <w:lang w:eastAsia="ar-SA"/>
        </w:rPr>
        <w:t xml:space="preserve"> </w:t>
      </w:r>
      <w:r w:rsidR="005F1BD3">
        <w:rPr>
          <w:rFonts w:ascii="Times New Roman" w:eastAsia="Times New Roman" w:hAnsi="Times New Roman" w:cs="Times New Roman"/>
          <w:b/>
          <w:sz w:val="24"/>
          <w:szCs w:val="24"/>
          <w:lang w:eastAsia="ar-SA"/>
        </w:rPr>
        <w:t>2016 г.</w:t>
      </w:r>
      <w:r w:rsidRPr="005F1BD3">
        <w:rPr>
          <w:rFonts w:ascii="Times New Roman" w:eastAsia="Times New Roman" w:hAnsi="Times New Roman" w:cs="Times New Roman"/>
          <w:b/>
          <w:sz w:val="24"/>
          <w:szCs w:val="24"/>
          <w:lang w:eastAsia="ar-SA"/>
        </w:rPr>
        <w:t xml:space="preserve"> 16:42</w:t>
      </w:r>
      <w:r w:rsidRPr="003F45E0">
        <w:rPr>
          <w:rFonts w:ascii="Times New Roman" w:eastAsia="Times New Roman" w:hAnsi="Times New Roman" w:cs="Times New Roman"/>
          <w:b/>
          <w:sz w:val="24"/>
          <w:szCs w:val="24"/>
          <w:lang w:eastAsia="ar-SA"/>
        </w:rPr>
        <w:t xml:space="preserve"> (МСК)</w:t>
      </w:r>
      <w:r w:rsidR="00244A6A" w:rsidRPr="003F45E0">
        <w:rPr>
          <w:rFonts w:ascii="Times New Roman" w:eastAsia="Times New Roman" w:hAnsi="Times New Roman" w:cs="Times New Roman"/>
          <w:sz w:val="24"/>
          <w:szCs w:val="24"/>
          <w:lang w:eastAsia="ar-SA"/>
        </w:rPr>
        <w:t>.</w:t>
      </w:r>
    </w:p>
    <w:p w:rsidR="00244A6A" w:rsidRPr="00125D15" w:rsidRDefault="00A906E0" w:rsidP="00125D15">
      <w:pPr>
        <w:pStyle w:val="2"/>
        <w:numPr>
          <w:ilvl w:val="0"/>
          <w:numId w:val="0"/>
        </w:numPr>
        <w:jc w:val="both"/>
        <w:rPr>
          <w:rFonts w:ascii="Times New Roman" w:hAnsi="Times New Roman" w:cs="Times New Roman"/>
          <w:bCs w:val="0"/>
          <w:i w:val="0"/>
          <w:iCs w:val="0"/>
          <w:sz w:val="24"/>
          <w:szCs w:val="24"/>
        </w:rPr>
      </w:pPr>
      <w:r w:rsidRPr="00125D15">
        <w:rPr>
          <w:rFonts w:ascii="Times New Roman" w:hAnsi="Times New Roman" w:cs="Times New Roman"/>
          <w:bCs w:val="0"/>
          <w:i w:val="0"/>
          <w:iCs w:val="0"/>
          <w:sz w:val="24"/>
          <w:szCs w:val="24"/>
        </w:rPr>
        <w:t>8</w:t>
      </w:r>
      <w:r w:rsidR="00244A6A" w:rsidRPr="00125D15">
        <w:rPr>
          <w:rFonts w:ascii="Times New Roman" w:hAnsi="Times New Roman" w:cs="Times New Roman"/>
          <w:bCs w:val="0"/>
          <w:i w:val="0"/>
          <w:iCs w:val="0"/>
          <w:sz w:val="24"/>
          <w:szCs w:val="24"/>
        </w:rPr>
        <w:t>. Разъяснение положений Документации.</w:t>
      </w:r>
    </w:p>
    <w:p w:rsidR="00A906E0" w:rsidRPr="003F45E0" w:rsidRDefault="00A906E0" w:rsidP="00A906E0">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3F45E0">
        <w:rPr>
          <w:rFonts w:ascii="Times New Roman" w:eastAsia="Times New Roman" w:hAnsi="Times New Roman" w:cs="Times New Roman"/>
          <w:sz w:val="24"/>
          <w:szCs w:val="24"/>
          <w:lang w:eastAsia="ar-SA"/>
        </w:rPr>
        <w:t>Любой Участник закупки вправе</w:t>
      </w:r>
      <w:r w:rsidRPr="003F45E0">
        <w:rPr>
          <w:rFonts w:ascii="Times New Roman" w:eastAsia="Times New Roman" w:hAnsi="Times New Roman" w:cs="Times New Roman"/>
          <w:color w:val="FF0000"/>
          <w:sz w:val="24"/>
          <w:szCs w:val="24"/>
          <w:lang w:eastAsia="ar-SA"/>
        </w:rPr>
        <w:t xml:space="preserve"> </w:t>
      </w:r>
      <w:r w:rsidRPr="003F45E0">
        <w:rPr>
          <w:rFonts w:ascii="Times New Roman" w:eastAsia="Times New Roman" w:hAnsi="Times New Roman" w:cs="Times New Roman"/>
          <w:sz w:val="24"/>
          <w:szCs w:val="24"/>
          <w:lang w:eastAsia="ar-SA"/>
        </w:rPr>
        <w:t xml:space="preserve">направить в письменной форме Заказчику запрос о разъяснении положений  Документации за подписью уполномоченного лица Участника закупки </w:t>
      </w:r>
      <w:r w:rsidRPr="003F45E0">
        <w:rPr>
          <w:rFonts w:ascii="Times New Roman" w:eastAsia="Times New Roman" w:hAnsi="Times New Roman" w:cs="Times New Roman"/>
          <w:sz w:val="24"/>
          <w:szCs w:val="24"/>
          <w:lang w:eastAsia="ar-SA"/>
        </w:rPr>
        <w:lastRenderedPageBreak/>
        <w:t xml:space="preserve">по адресу, указанному в </w:t>
      </w:r>
      <w:proofErr w:type="spellStart"/>
      <w:r w:rsidRPr="003F45E0">
        <w:rPr>
          <w:rFonts w:ascii="Times New Roman" w:eastAsia="Times New Roman" w:hAnsi="Times New Roman" w:cs="Times New Roman"/>
          <w:sz w:val="24"/>
          <w:szCs w:val="24"/>
          <w:lang w:eastAsia="ar-SA"/>
        </w:rPr>
        <w:t>п.п</w:t>
      </w:r>
      <w:proofErr w:type="spellEnd"/>
      <w:r w:rsidRPr="003F45E0">
        <w:rPr>
          <w:rFonts w:ascii="Times New Roman" w:eastAsia="Times New Roman" w:hAnsi="Times New Roman" w:cs="Times New Roman"/>
          <w:sz w:val="24"/>
          <w:szCs w:val="24"/>
          <w:lang w:eastAsia="ar-SA"/>
        </w:rPr>
        <w:t>. 2.3. п. 2. Информационной карты</w:t>
      </w:r>
      <w:r w:rsidR="00AC64CC" w:rsidRPr="003F45E0">
        <w:rPr>
          <w:rFonts w:ascii="Times New Roman" w:eastAsia="Times New Roman" w:hAnsi="Times New Roman" w:cs="Times New Roman"/>
          <w:sz w:val="24"/>
          <w:szCs w:val="24"/>
          <w:lang w:eastAsia="ar-SA"/>
        </w:rPr>
        <w:t xml:space="preserve"> Документации</w:t>
      </w:r>
      <w:r w:rsidRPr="003F45E0">
        <w:rPr>
          <w:rFonts w:ascii="Times New Roman" w:eastAsia="Times New Roman" w:hAnsi="Times New Roman" w:cs="Times New Roman"/>
          <w:sz w:val="24"/>
          <w:szCs w:val="24"/>
          <w:lang w:eastAsia="ar-SA"/>
        </w:rPr>
        <w:t xml:space="preserve">, либо на электронную почту </w:t>
      </w:r>
      <w:hyperlink r:id="rId13" w:history="1">
        <w:r w:rsidR="006F7EB2">
          <w:rPr>
            <w:rFonts w:ascii="Times New Roman" w:eastAsia="Times New Roman" w:hAnsi="Times New Roman" w:cs="Times New Roman"/>
            <w:color w:val="0000FF"/>
            <w:sz w:val="24"/>
            <w:szCs w:val="24"/>
            <w:u w:val="single"/>
            <w:lang w:val="en-US" w:eastAsia="ar-SA"/>
          </w:rPr>
          <w:t>ermolenkova</w:t>
        </w:r>
        <w:r w:rsidR="006F7EB2" w:rsidRPr="006F7EB2">
          <w:rPr>
            <w:rFonts w:ascii="Times New Roman" w:eastAsia="Times New Roman" w:hAnsi="Times New Roman" w:cs="Times New Roman"/>
            <w:color w:val="0000FF"/>
            <w:sz w:val="24"/>
            <w:szCs w:val="24"/>
            <w:u w:val="single"/>
            <w:lang w:eastAsia="ar-SA"/>
          </w:rPr>
          <w:t>@</w:t>
        </w:r>
        <w:r w:rsidR="006F7EB2">
          <w:rPr>
            <w:rFonts w:ascii="Times New Roman" w:eastAsia="Times New Roman" w:hAnsi="Times New Roman" w:cs="Times New Roman"/>
            <w:color w:val="0000FF"/>
            <w:sz w:val="24"/>
            <w:szCs w:val="24"/>
            <w:u w:val="single"/>
            <w:lang w:val="en-US" w:eastAsia="ar-SA"/>
          </w:rPr>
          <w:t>mures</w:t>
        </w:r>
        <w:r w:rsidR="006F7EB2" w:rsidRPr="006F7EB2">
          <w:rPr>
            <w:rFonts w:ascii="Times New Roman" w:eastAsia="Times New Roman" w:hAnsi="Times New Roman" w:cs="Times New Roman"/>
            <w:color w:val="0000FF"/>
            <w:sz w:val="24"/>
            <w:szCs w:val="24"/>
            <w:u w:val="single"/>
            <w:lang w:eastAsia="ar-SA"/>
          </w:rPr>
          <w:t>.</w:t>
        </w:r>
        <w:proofErr w:type="spellStart"/>
        <w:r w:rsidR="006F7EB2">
          <w:rPr>
            <w:rFonts w:ascii="Times New Roman" w:eastAsia="Times New Roman" w:hAnsi="Times New Roman" w:cs="Times New Roman"/>
            <w:color w:val="0000FF"/>
            <w:sz w:val="24"/>
            <w:szCs w:val="24"/>
            <w:u w:val="single"/>
            <w:lang w:val="en-US" w:eastAsia="ar-SA"/>
          </w:rPr>
          <w:t>ru</w:t>
        </w:r>
        <w:proofErr w:type="spellEnd"/>
      </w:hyperlink>
      <w:r w:rsidRPr="003F45E0">
        <w:rPr>
          <w:rFonts w:ascii="Times New Roman" w:eastAsia="Times New Roman" w:hAnsi="Times New Roman" w:cs="Times New Roman"/>
          <w:sz w:val="24"/>
          <w:szCs w:val="24"/>
          <w:u w:val="single"/>
          <w:lang w:eastAsia="ar-SA"/>
        </w:rPr>
        <w:t>,</w:t>
      </w:r>
      <w:r w:rsidRPr="003F45E0">
        <w:rPr>
          <w:rFonts w:ascii="Times New Roman" w:eastAsia="Times New Roman" w:hAnsi="Times New Roman" w:cs="Times New Roman"/>
          <w:sz w:val="24"/>
          <w:szCs w:val="24"/>
          <w:lang w:eastAsia="ar-SA"/>
        </w:rPr>
        <w:t xml:space="preserve"> с указанием способа получения разъяснений положений Документации, не позднее, чем за 2 (два) </w:t>
      </w:r>
      <w:r w:rsidRPr="003F45E0">
        <w:rPr>
          <w:rFonts w:ascii="Times New Roman" w:eastAsia="Calibri" w:hAnsi="Times New Roman" w:cs="Times New Roman"/>
          <w:sz w:val="24"/>
          <w:szCs w:val="24"/>
          <w:lang w:eastAsia="ar-SA"/>
        </w:rPr>
        <w:t>рабочих</w:t>
      </w:r>
      <w:r w:rsidRPr="003F45E0">
        <w:rPr>
          <w:rFonts w:ascii="Calibri" w:eastAsia="Calibri" w:hAnsi="Calibri" w:cs="Times New Roman"/>
          <w:lang w:eastAsia="ar-SA"/>
        </w:rPr>
        <w:t xml:space="preserve"> </w:t>
      </w:r>
      <w:r w:rsidRPr="003F45E0">
        <w:rPr>
          <w:rFonts w:ascii="Times New Roman" w:eastAsia="Times New Roman" w:hAnsi="Times New Roman" w:cs="Times New Roman"/>
          <w:sz w:val="24"/>
          <w:szCs w:val="24"/>
          <w:lang w:eastAsia="ar-SA"/>
        </w:rPr>
        <w:t>дня до окончания срока подачи заявок на участие в запросе предложений.</w:t>
      </w:r>
    </w:p>
    <w:p w:rsidR="00A906E0" w:rsidRPr="005F1BD3" w:rsidRDefault="00A906E0" w:rsidP="00A906E0">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3F45E0">
        <w:rPr>
          <w:rFonts w:ascii="Times New Roman" w:eastAsia="Times New Roman" w:hAnsi="Times New Roman" w:cs="Times New Roman"/>
          <w:b/>
          <w:sz w:val="24"/>
          <w:szCs w:val="24"/>
          <w:lang w:eastAsia="ar-SA"/>
        </w:rPr>
        <w:t>Дата и время начала приема запросов о разъяснении положений Документации от Участников закупки:</w:t>
      </w:r>
      <w:r w:rsidRPr="003F45E0">
        <w:rPr>
          <w:rFonts w:ascii="Times New Roman" w:eastAsia="Times New Roman" w:hAnsi="Times New Roman" w:cs="Times New Roman"/>
          <w:sz w:val="24"/>
          <w:szCs w:val="24"/>
          <w:lang w:eastAsia="ar-SA"/>
        </w:rPr>
        <w:t xml:space="preserve"> </w:t>
      </w:r>
      <w:r w:rsidR="005F1BD3">
        <w:rPr>
          <w:rFonts w:ascii="Times New Roman" w:eastAsia="Times New Roman" w:hAnsi="Times New Roman" w:cs="Times New Roman"/>
          <w:sz w:val="24"/>
          <w:szCs w:val="24"/>
          <w:lang w:eastAsia="ar-SA"/>
        </w:rPr>
        <w:t>26</w:t>
      </w:r>
      <w:r w:rsidR="001837C1" w:rsidRPr="003F45E0">
        <w:rPr>
          <w:rFonts w:ascii="Times New Roman" w:eastAsia="Times New Roman" w:hAnsi="Times New Roman" w:cs="Times New Roman"/>
          <w:sz w:val="24"/>
          <w:szCs w:val="24"/>
          <w:lang w:eastAsia="ar-SA"/>
        </w:rPr>
        <w:t xml:space="preserve"> </w:t>
      </w:r>
      <w:r w:rsidR="005F1BD3" w:rsidRPr="005F1BD3">
        <w:rPr>
          <w:rFonts w:ascii="Times New Roman" w:eastAsia="Times New Roman" w:hAnsi="Times New Roman" w:cs="Times New Roman"/>
          <w:sz w:val="24"/>
          <w:szCs w:val="24"/>
          <w:lang w:eastAsia="ar-SA"/>
        </w:rPr>
        <w:t>июл</w:t>
      </w:r>
      <w:r w:rsidR="001837C1" w:rsidRPr="005F1BD3">
        <w:rPr>
          <w:rFonts w:ascii="Times New Roman" w:eastAsia="Times New Roman" w:hAnsi="Times New Roman" w:cs="Times New Roman"/>
          <w:sz w:val="24"/>
          <w:szCs w:val="24"/>
          <w:lang w:eastAsia="ar-SA"/>
        </w:rPr>
        <w:t>я</w:t>
      </w:r>
      <w:r w:rsidR="001837C1" w:rsidRPr="005F1BD3">
        <w:rPr>
          <w:rFonts w:ascii="Times New Roman" w:eastAsia="Times New Roman" w:hAnsi="Times New Roman" w:cs="Times New Roman"/>
          <w:b/>
          <w:sz w:val="24"/>
          <w:szCs w:val="24"/>
          <w:lang w:eastAsia="ar-SA"/>
        </w:rPr>
        <w:t xml:space="preserve"> </w:t>
      </w:r>
      <w:r w:rsidRPr="005F1BD3">
        <w:rPr>
          <w:rFonts w:ascii="Times New Roman" w:eastAsia="Times New Roman" w:hAnsi="Times New Roman" w:cs="Times New Roman"/>
          <w:sz w:val="24"/>
          <w:szCs w:val="24"/>
          <w:lang w:eastAsia="ar-SA"/>
        </w:rPr>
        <w:t>2016 г. 08:30 (МСК).</w:t>
      </w:r>
    </w:p>
    <w:p w:rsidR="00A906E0" w:rsidRPr="003F45E0" w:rsidRDefault="00A906E0" w:rsidP="00A906E0">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5F1BD3">
        <w:rPr>
          <w:rFonts w:ascii="Times New Roman" w:eastAsia="Times New Roman" w:hAnsi="Times New Roman" w:cs="Times New Roman"/>
          <w:b/>
          <w:sz w:val="24"/>
          <w:szCs w:val="24"/>
          <w:lang w:eastAsia="ar-SA"/>
        </w:rPr>
        <w:t xml:space="preserve">Дата и время окончания приема запросов о разъяснении положений Документации от Участников закупки: </w:t>
      </w:r>
      <w:r w:rsidR="005F1BD3" w:rsidRPr="005F1BD3">
        <w:rPr>
          <w:rFonts w:ascii="Times New Roman" w:eastAsia="Times New Roman" w:hAnsi="Times New Roman" w:cs="Times New Roman"/>
          <w:sz w:val="24"/>
          <w:szCs w:val="24"/>
          <w:lang w:eastAsia="ar-SA"/>
        </w:rPr>
        <w:t>03</w:t>
      </w:r>
      <w:r w:rsidR="001837C1" w:rsidRPr="005F1BD3">
        <w:rPr>
          <w:rFonts w:ascii="Times New Roman" w:eastAsia="Times New Roman" w:hAnsi="Times New Roman" w:cs="Times New Roman"/>
          <w:sz w:val="24"/>
          <w:szCs w:val="24"/>
          <w:lang w:eastAsia="ar-SA"/>
        </w:rPr>
        <w:t xml:space="preserve"> </w:t>
      </w:r>
      <w:r w:rsidR="005F1BD3" w:rsidRPr="005F1BD3">
        <w:rPr>
          <w:rFonts w:ascii="Times New Roman" w:eastAsia="Times New Roman" w:hAnsi="Times New Roman" w:cs="Times New Roman"/>
          <w:sz w:val="24"/>
          <w:szCs w:val="24"/>
          <w:lang w:eastAsia="ar-SA"/>
        </w:rPr>
        <w:t>августа</w:t>
      </w:r>
      <w:r w:rsidR="001837C1" w:rsidRPr="005F1BD3">
        <w:rPr>
          <w:rFonts w:ascii="Times New Roman" w:eastAsia="Times New Roman" w:hAnsi="Times New Roman" w:cs="Times New Roman"/>
          <w:b/>
          <w:sz w:val="24"/>
          <w:szCs w:val="24"/>
          <w:lang w:eastAsia="ar-SA"/>
        </w:rPr>
        <w:t xml:space="preserve"> </w:t>
      </w:r>
      <w:r w:rsidRPr="005F1BD3">
        <w:rPr>
          <w:rFonts w:ascii="Times New Roman" w:eastAsia="Times New Roman" w:hAnsi="Times New Roman" w:cs="Times New Roman"/>
          <w:sz w:val="24"/>
          <w:szCs w:val="24"/>
          <w:lang w:eastAsia="ar-SA"/>
        </w:rPr>
        <w:t>2016 г</w:t>
      </w:r>
      <w:r w:rsidR="005F1BD3">
        <w:rPr>
          <w:rFonts w:ascii="Times New Roman" w:eastAsia="Times New Roman" w:hAnsi="Times New Roman" w:cs="Times New Roman"/>
          <w:sz w:val="24"/>
          <w:szCs w:val="24"/>
          <w:lang w:eastAsia="ar-SA"/>
        </w:rPr>
        <w:t>.</w:t>
      </w:r>
      <w:r w:rsidRPr="003F45E0">
        <w:rPr>
          <w:rFonts w:ascii="Times New Roman" w:eastAsia="Times New Roman" w:hAnsi="Times New Roman" w:cs="Times New Roman"/>
          <w:sz w:val="24"/>
          <w:szCs w:val="24"/>
          <w:lang w:eastAsia="ar-SA"/>
        </w:rPr>
        <w:t xml:space="preserve"> 16:42 (МСК).</w:t>
      </w:r>
    </w:p>
    <w:p w:rsidR="00244A6A" w:rsidRPr="003F45E0" w:rsidRDefault="00A906E0" w:rsidP="00A906E0">
      <w:pPr>
        <w:suppressAutoHyphens/>
        <w:autoSpaceDE w:val="0"/>
        <w:spacing w:after="0" w:line="240" w:lineRule="auto"/>
        <w:ind w:firstLine="426"/>
        <w:jc w:val="both"/>
        <w:rPr>
          <w:rFonts w:ascii="Calibri" w:eastAsia="Calibri" w:hAnsi="Calibri" w:cs="Times New Roman"/>
          <w:lang w:eastAsia="ar-SA"/>
        </w:rPr>
        <w:sectPr w:rsidR="00244A6A" w:rsidRPr="003F45E0" w:rsidSect="00DF2787">
          <w:type w:val="continuous"/>
          <w:pgSz w:w="11906" w:h="16838"/>
          <w:pgMar w:top="1134" w:right="567" w:bottom="1134" w:left="1418" w:header="720" w:footer="567" w:gutter="0"/>
          <w:cols w:space="720"/>
          <w:docGrid w:linePitch="600" w:charSpace="36864"/>
        </w:sectPr>
      </w:pPr>
      <w:r w:rsidRPr="003F45E0">
        <w:rPr>
          <w:rFonts w:ascii="Times New Roman" w:eastAsia="Times New Roman" w:hAnsi="Times New Roman" w:cs="Times New Roman"/>
          <w:sz w:val="24"/>
          <w:szCs w:val="24"/>
          <w:lang w:eastAsia="ar-SA"/>
        </w:rPr>
        <w:t xml:space="preserve">Заказчик в течение одного рабочего дня </w:t>
      </w:r>
      <w:r w:rsidRPr="003F45E0">
        <w:rPr>
          <w:rFonts w:ascii="Times New Roman" w:eastAsia="Calibri" w:hAnsi="Times New Roman" w:cs="Times New Roman"/>
          <w:sz w:val="24"/>
          <w:szCs w:val="24"/>
          <w:lang w:eastAsia="ar-SA"/>
        </w:rPr>
        <w:t xml:space="preserve">со дня поступления запроса </w:t>
      </w:r>
      <w:r w:rsidRPr="003F45E0">
        <w:rPr>
          <w:rFonts w:ascii="Times New Roman" w:eastAsia="Times New Roman" w:hAnsi="Times New Roman" w:cs="Times New Roman"/>
          <w:sz w:val="24"/>
          <w:szCs w:val="24"/>
          <w:lang w:eastAsia="ar-SA"/>
        </w:rPr>
        <w:t>о предоставлении разъяснений</w:t>
      </w:r>
      <w:r w:rsidRPr="003F45E0">
        <w:rPr>
          <w:rFonts w:ascii="Times New Roman" w:eastAsia="Times New Roman" w:hAnsi="Times New Roman" w:cs="Times New Roman"/>
          <w:color w:val="FF0000"/>
          <w:sz w:val="24"/>
          <w:szCs w:val="24"/>
          <w:lang w:eastAsia="ar-SA"/>
        </w:rPr>
        <w:t xml:space="preserve"> </w:t>
      </w:r>
      <w:r w:rsidRPr="003F45E0">
        <w:rPr>
          <w:rFonts w:ascii="Times New Roman" w:eastAsia="Times New Roman" w:hAnsi="Times New Roman" w:cs="Times New Roman"/>
          <w:sz w:val="24"/>
          <w:szCs w:val="24"/>
          <w:lang w:eastAsia="ar-SA"/>
        </w:rPr>
        <w:t>отвечает на запрос в письменной форме или в форме электронного документа</w:t>
      </w:r>
      <w:r w:rsidRPr="003F45E0">
        <w:t xml:space="preserve"> </w:t>
      </w:r>
      <w:r w:rsidRPr="003F45E0">
        <w:rPr>
          <w:rFonts w:ascii="Times New Roman" w:eastAsia="Times New Roman" w:hAnsi="Times New Roman" w:cs="Times New Roman"/>
          <w:sz w:val="24"/>
          <w:szCs w:val="24"/>
          <w:lang w:eastAsia="ar-SA"/>
        </w:rPr>
        <w:t>и размещает в единой информационной системе в сфере закупок товаров, работ, услуг  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к Заказчику не позднее, чем за 2 (два) рабочих дня до окончания срока подачи заявок на участие</w:t>
      </w:r>
      <w:r w:rsidRPr="003F45E0">
        <w:t xml:space="preserve"> </w:t>
      </w:r>
      <w:r w:rsidRPr="003F45E0">
        <w:rPr>
          <w:rFonts w:ascii="Times New Roman" w:eastAsia="Times New Roman" w:hAnsi="Times New Roman" w:cs="Times New Roman"/>
          <w:sz w:val="24"/>
          <w:szCs w:val="24"/>
          <w:lang w:eastAsia="ar-SA"/>
        </w:rPr>
        <w:t>в запросе предложений. Разъяснения положений Документации не должны изменять ее суть.</w:t>
      </w:r>
    </w:p>
    <w:p w:rsidR="002D07FA" w:rsidRPr="003F45E0"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Pr="00125D15" w:rsidRDefault="00A906E0" w:rsidP="00125D15">
      <w:pPr>
        <w:pStyle w:val="2"/>
        <w:numPr>
          <w:ilvl w:val="0"/>
          <w:numId w:val="0"/>
        </w:numPr>
        <w:jc w:val="both"/>
        <w:rPr>
          <w:rFonts w:ascii="Times New Roman" w:hAnsi="Times New Roman" w:cs="Times New Roman"/>
          <w:bCs w:val="0"/>
          <w:i w:val="0"/>
          <w:iCs w:val="0"/>
          <w:sz w:val="24"/>
          <w:szCs w:val="24"/>
        </w:rPr>
      </w:pPr>
      <w:r w:rsidRPr="00125D15">
        <w:rPr>
          <w:rFonts w:ascii="Times New Roman" w:hAnsi="Times New Roman" w:cs="Times New Roman"/>
          <w:bCs w:val="0"/>
          <w:i w:val="0"/>
          <w:iCs w:val="0"/>
          <w:sz w:val="24"/>
          <w:szCs w:val="24"/>
        </w:rPr>
        <w:t>9. Критерии оценки и их значимость:</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52"/>
        <w:gridCol w:w="6928"/>
        <w:gridCol w:w="1701"/>
      </w:tblGrid>
      <w:tr w:rsidR="007D33D8" w:rsidRPr="003F45E0" w:rsidTr="00644114">
        <w:trPr>
          <w:trHeight w:val="390"/>
        </w:trPr>
        <w:tc>
          <w:tcPr>
            <w:tcW w:w="1152" w:type="dxa"/>
          </w:tcPr>
          <w:p w:rsidR="00A906E0" w:rsidRPr="003F45E0" w:rsidRDefault="00A906E0" w:rsidP="00644114">
            <w:pPr>
              <w:spacing w:after="0" w:line="240" w:lineRule="auto"/>
              <w:jc w:val="center"/>
              <w:rPr>
                <w:rFonts w:ascii="Times New Roman" w:eastAsia="Times New Roman" w:hAnsi="Times New Roman" w:cs="Times New Roman"/>
                <w:sz w:val="24"/>
                <w:szCs w:val="24"/>
                <w:lang w:eastAsia="ru-RU"/>
              </w:rPr>
            </w:pPr>
            <w:r w:rsidRPr="003F45E0">
              <w:rPr>
                <w:rFonts w:ascii="Times New Roman" w:eastAsia="Times New Roman" w:hAnsi="Times New Roman" w:cs="Times New Roman"/>
                <w:sz w:val="24"/>
                <w:szCs w:val="24"/>
                <w:lang w:eastAsia="ru-RU"/>
              </w:rPr>
              <w:t>Номер</w:t>
            </w:r>
          </w:p>
          <w:p w:rsidR="00A906E0" w:rsidRPr="003F45E0" w:rsidRDefault="00A906E0" w:rsidP="00644114">
            <w:pPr>
              <w:spacing w:after="0" w:line="240" w:lineRule="auto"/>
              <w:jc w:val="center"/>
              <w:rPr>
                <w:rFonts w:ascii="Times New Roman" w:eastAsia="Times New Roman" w:hAnsi="Times New Roman" w:cs="Times New Roman"/>
                <w:sz w:val="24"/>
                <w:szCs w:val="24"/>
                <w:lang w:eastAsia="ru-RU"/>
              </w:rPr>
            </w:pPr>
            <w:r w:rsidRPr="003F45E0">
              <w:rPr>
                <w:rFonts w:ascii="Times New Roman" w:eastAsia="Times New Roman" w:hAnsi="Times New Roman" w:cs="Times New Roman"/>
                <w:sz w:val="24"/>
                <w:szCs w:val="24"/>
                <w:lang w:eastAsia="ru-RU"/>
              </w:rPr>
              <w:t>критерия</w:t>
            </w:r>
          </w:p>
        </w:tc>
        <w:tc>
          <w:tcPr>
            <w:tcW w:w="6928" w:type="dxa"/>
          </w:tcPr>
          <w:p w:rsidR="00A906E0" w:rsidRPr="003F45E0" w:rsidRDefault="00A906E0" w:rsidP="00644114">
            <w:pPr>
              <w:spacing w:after="0" w:line="240" w:lineRule="auto"/>
              <w:jc w:val="center"/>
              <w:rPr>
                <w:rFonts w:ascii="Times New Roman" w:eastAsia="Times New Roman" w:hAnsi="Times New Roman" w:cs="Times New Roman"/>
                <w:sz w:val="24"/>
                <w:szCs w:val="24"/>
                <w:lang w:eastAsia="ru-RU"/>
              </w:rPr>
            </w:pPr>
            <w:r w:rsidRPr="003F45E0">
              <w:rPr>
                <w:rFonts w:ascii="Times New Roman" w:eastAsia="Times New Roman" w:hAnsi="Times New Roman" w:cs="Times New Roman"/>
                <w:sz w:val="24"/>
                <w:szCs w:val="24"/>
                <w:lang w:eastAsia="ru-RU"/>
              </w:rPr>
              <w:t>Критерии оценки заявки по запросу предложений</w:t>
            </w:r>
          </w:p>
        </w:tc>
        <w:tc>
          <w:tcPr>
            <w:tcW w:w="1701" w:type="dxa"/>
          </w:tcPr>
          <w:p w:rsidR="00A906E0" w:rsidRPr="003F45E0" w:rsidRDefault="00A906E0" w:rsidP="00644114">
            <w:pPr>
              <w:spacing w:after="0" w:line="240" w:lineRule="auto"/>
              <w:jc w:val="center"/>
              <w:rPr>
                <w:rFonts w:ascii="Times New Roman" w:eastAsia="Times New Roman" w:hAnsi="Times New Roman" w:cs="Times New Roman"/>
                <w:sz w:val="24"/>
                <w:szCs w:val="24"/>
                <w:lang w:eastAsia="ru-RU"/>
              </w:rPr>
            </w:pPr>
            <w:r w:rsidRPr="003F45E0">
              <w:rPr>
                <w:rFonts w:ascii="Times New Roman" w:eastAsia="Times New Roman" w:hAnsi="Times New Roman" w:cs="Times New Roman"/>
                <w:sz w:val="24"/>
                <w:szCs w:val="24"/>
                <w:lang w:eastAsia="ru-RU"/>
              </w:rPr>
              <w:t>Значимость критерия, %</w:t>
            </w:r>
          </w:p>
        </w:tc>
      </w:tr>
      <w:tr w:rsidR="005F0F8B" w:rsidRPr="003F45E0" w:rsidTr="00F126A6">
        <w:trPr>
          <w:trHeight w:val="365"/>
        </w:trPr>
        <w:tc>
          <w:tcPr>
            <w:tcW w:w="1152" w:type="dxa"/>
          </w:tcPr>
          <w:p w:rsidR="005F0F8B" w:rsidRPr="003F45E0" w:rsidRDefault="005F0F8B" w:rsidP="00A906E0">
            <w:pPr>
              <w:spacing w:after="0" w:line="240" w:lineRule="auto"/>
              <w:jc w:val="center"/>
              <w:rPr>
                <w:rFonts w:ascii="Times New Roman" w:eastAsia="Times New Roman" w:hAnsi="Times New Roman" w:cs="Times New Roman"/>
                <w:sz w:val="24"/>
                <w:szCs w:val="24"/>
                <w:lang w:eastAsia="ru-RU"/>
              </w:rPr>
            </w:pPr>
            <w:r w:rsidRPr="003F45E0">
              <w:rPr>
                <w:rFonts w:ascii="Times New Roman" w:eastAsia="Times New Roman" w:hAnsi="Times New Roman" w:cs="Times New Roman"/>
                <w:sz w:val="24"/>
                <w:szCs w:val="24"/>
                <w:lang w:eastAsia="ru-RU"/>
              </w:rPr>
              <w:t>1.</w:t>
            </w:r>
          </w:p>
        </w:tc>
        <w:tc>
          <w:tcPr>
            <w:tcW w:w="6928" w:type="dxa"/>
          </w:tcPr>
          <w:p w:rsidR="005F0F8B" w:rsidRPr="003F45E0" w:rsidRDefault="005F0F8B" w:rsidP="00F126A6">
            <w:pPr>
              <w:spacing w:after="0"/>
              <w:jc w:val="both"/>
              <w:rPr>
                <w:rFonts w:ascii="Times New Roman" w:hAnsi="Times New Roman" w:cs="Times New Roman"/>
                <w:sz w:val="24"/>
                <w:szCs w:val="24"/>
              </w:rPr>
            </w:pPr>
            <w:r w:rsidRPr="003F45E0">
              <w:rPr>
                <w:rFonts w:ascii="Times New Roman" w:hAnsi="Times New Roman" w:cs="Times New Roman"/>
                <w:sz w:val="24"/>
                <w:szCs w:val="24"/>
              </w:rPr>
              <w:t>Цена договора</w:t>
            </w:r>
          </w:p>
        </w:tc>
        <w:tc>
          <w:tcPr>
            <w:tcW w:w="1701" w:type="dxa"/>
          </w:tcPr>
          <w:p w:rsidR="005F0F8B" w:rsidRPr="003F45E0" w:rsidRDefault="003A35F0" w:rsidP="00FC0550">
            <w:pPr>
              <w:jc w:val="center"/>
              <w:rPr>
                <w:rFonts w:ascii="Times New Roman" w:hAnsi="Times New Roman" w:cs="Times New Roman"/>
                <w:sz w:val="24"/>
                <w:szCs w:val="24"/>
              </w:rPr>
            </w:pPr>
            <w:r w:rsidRPr="003F45E0">
              <w:rPr>
                <w:rFonts w:ascii="Times New Roman" w:hAnsi="Times New Roman" w:cs="Times New Roman"/>
                <w:sz w:val="24"/>
                <w:szCs w:val="24"/>
              </w:rPr>
              <w:t>6</w:t>
            </w:r>
            <w:r w:rsidR="005F0F8B" w:rsidRPr="003F45E0">
              <w:rPr>
                <w:rFonts w:ascii="Times New Roman" w:hAnsi="Times New Roman" w:cs="Times New Roman"/>
                <w:sz w:val="24"/>
                <w:szCs w:val="24"/>
              </w:rPr>
              <w:t>0</w:t>
            </w:r>
          </w:p>
        </w:tc>
      </w:tr>
      <w:tr w:rsidR="003A35F0" w:rsidRPr="007D33D8" w:rsidTr="00644114">
        <w:trPr>
          <w:trHeight w:val="345"/>
        </w:trPr>
        <w:tc>
          <w:tcPr>
            <w:tcW w:w="1152" w:type="dxa"/>
          </w:tcPr>
          <w:p w:rsidR="003A35F0" w:rsidRPr="003F45E0" w:rsidRDefault="003A35F0" w:rsidP="00A906E0">
            <w:pPr>
              <w:spacing w:after="0" w:line="240" w:lineRule="auto"/>
              <w:jc w:val="center"/>
              <w:rPr>
                <w:rFonts w:ascii="Times New Roman" w:eastAsia="Times New Roman" w:hAnsi="Times New Roman" w:cs="Times New Roman"/>
                <w:sz w:val="24"/>
                <w:szCs w:val="24"/>
                <w:lang w:eastAsia="ru-RU"/>
              </w:rPr>
            </w:pPr>
            <w:r w:rsidRPr="003F45E0">
              <w:rPr>
                <w:rFonts w:ascii="Times New Roman" w:eastAsia="Times New Roman" w:hAnsi="Times New Roman" w:cs="Times New Roman"/>
                <w:sz w:val="24"/>
                <w:szCs w:val="24"/>
                <w:lang w:eastAsia="ru-RU"/>
              </w:rPr>
              <w:t>2.</w:t>
            </w:r>
          </w:p>
        </w:tc>
        <w:tc>
          <w:tcPr>
            <w:tcW w:w="6928" w:type="dxa"/>
          </w:tcPr>
          <w:p w:rsidR="003A35F0" w:rsidRPr="003F45E0" w:rsidRDefault="007C4470" w:rsidP="00F126A6">
            <w:pPr>
              <w:spacing w:after="0"/>
              <w:jc w:val="both"/>
              <w:rPr>
                <w:rFonts w:ascii="Times New Roman" w:hAnsi="Times New Roman" w:cs="Times New Roman"/>
                <w:sz w:val="24"/>
                <w:szCs w:val="24"/>
              </w:rPr>
            </w:pPr>
            <w:r w:rsidRPr="007C4470">
              <w:rPr>
                <w:rFonts w:ascii="Times New Roman" w:hAnsi="Times New Roman" w:cs="Times New Roman"/>
              </w:rPr>
              <w:t>Продолжительность работы Участника запроса предложений на рынке охранных услуг</w:t>
            </w:r>
          </w:p>
        </w:tc>
        <w:tc>
          <w:tcPr>
            <w:tcW w:w="1701" w:type="dxa"/>
          </w:tcPr>
          <w:p w:rsidR="003A35F0" w:rsidRPr="003A35F0" w:rsidRDefault="007C4470">
            <w:pPr>
              <w:jc w:val="center"/>
              <w:rPr>
                <w:rFonts w:ascii="Times New Roman" w:hAnsi="Times New Roman" w:cs="Times New Roman"/>
                <w:sz w:val="24"/>
                <w:szCs w:val="24"/>
              </w:rPr>
            </w:pPr>
            <w:r>
              <w:rPr>
                <w:rFonts w:ascii="Times New Roman" w:hAnsi="Times New Roman" w:cs="Times New Roman"/>
              </w:rPr>
              <w:t>2</w:t>
            </w:r>
            <w:r w:rsidR="003A35F0" w:rsidRPr="003F45E0">
              <w:rPr>
                <w:rFonts w:ascii="Times New Roman" w:hAnsi="Times New Roman" w:cs="Times New Roman"/>
              </w:rPr>
              <w:t>5</w:t>
            </w:r>
          </w:p>
        </w:tc>
      </w:tr>
      <w:tr w:rsidR="003A35F0" w:rsidRPr="007D33D8" w:rsidTr="00644114">
        <w:trPr>
          <w:trHeight w:val="327"/>
        </w:trPr>
        <w:tc>
          <w:tcPr>
            <w:tcW w:w="1152" w:type="dxa"/>
          </w:tcPr>
          <w:p w:rsidR="003A35F0" w:rsidRPr="007D33D8" w:rsidRDefault="003A35F0" w:rsidP="00A906E0">
            <w:pPr>
              <w:spacing w:after="0" w:line="240" w:lineRule="auto"/>
              <w:jc w:val="center"/>
              <w:rPr>
                <w:rFonts w:ascii="Times New Roman" w:eastAsia="Times New Roman" w:hAnsi="Times New Roman" w:cs="Times New Roman"/>
                <w:sz w:val="24"/>
                <w:szCs w:val="24"/>
                <w:lang w:eastAsia="ru-RU"/>
              </w:rPr>
            </w:pPr>
            <w:r w:rsidRPr="007D33D8">
              <w:rPr>
                <w:rFonts w:ascii="Times New Roman" w:eastAsia="Times New Roman" w:hAnsi="Times New Roman" w:cs="Times New Roman"/>
                <w:sz w:val="24"/>
                <w:szCs w:val="24"/>
                <w:lang w:eastAsia="ru-RU"/>
              </w:rPr>
              <w:t>3.</w:t>
            </w:r>
          </w:p>
        </w:tc>
        <w:tc>
          <w:tcPr>
            <w:tcW w:w="6928" w:type="dxa"/>
          </w:tcPr>
          <w:p w:rsidR="003A35F0" w:rsidRPr="003A35F0" w:rsidRDefault="007C4470" w:rsidP="00F126A6">
            <w:pPr>
              <w:spacing w:after="0"/>
              <w:jc w:val="both"/>
              <w:rPr>
                <w:rFonts w:ascii="Times New Roman" w:hAnsi="Times New Roman" w:cs="Times New Roman"/>
                <w:sz w:val="24"/>
                <w:szCs w:val="24"/>
              </w:rPr>
            </w:pPr>
            <w:r w:rsidRPr="007C4470">
              <w:rPr>
                <w:rFonts w:ascii="Times New Roman" w:hAnsi="Times New Roman" w:cs="Times New Roman"/>
                <w:color w:val="000000"/>
              </w:rPr>
              <w:t>Деловая репутация Участника запроса предложений</w:t>
            </w:r>
          </w:p>
        </w:tc>
        <w:tc>
          <w:tcPr>
            <w:tcW w:w="1701" w:type="dxa"/>
          </w:tcPr>
          <w:p w:rsidR="003A35F0" w:rsidRPr="003A35F0" w:rsidRDefault="007C4470">
            <w:pPr>
              <w:jc w:val="center"/>
              <w:rPr>
                <w:rFonts w:ascii="Times New Roman" w:hAnsi="Times New Roman" w:cs="Times New Roman"/>
                <w:sz w:val="24"/>
                <w:szCs w:val="24"/>
              </w:rPr>
            </w:pPr>
            <w:r>
              <w:rPr>
                <w:rFonts w:ascii="Times New Roman" w:hAnsi="Times New Roman" w:cs="Times New Roman"/>
              </w:rPr>
              <w:t>1</w:t>
            </w:r>
            <w:r w:rsidR="003A35F0" w:rsidRPr="003A35F0">
              <w:rPr>
                <w:rFonts w:ascii="Times New Roman" w:hAnsi="Times New Roman" w:cs="Times New Roman"/>
              </w:rPr>
              <w:t>5</w:t>
            </w:r>
          </w:p>
        </w:tc>
      </w:tr>
    </w:tbl>
    <w:p w:rsidR="002D07FA" w:rsidRPr="007D33D8" w:rsidRDefault="002D07FA" w:rsidP="00244A6A">
      <w:pPr>
        <w:suppressAutoHyphens/>
        <w:autoSpaceDE w:val="0"/>
        <w:spacing w:after="0" w:line="240" w:lineRule="auto"/>
        <w:jc w:val="both"/>
        <w:rPr>
          <w:rFonts w:ascii="Times New Roman" w:eastAsia="Times New Roman" w:hAnsi="Times New Roman" w:cs="Times New Roman"/>
          <w:sz w:val="24"/>
          <w:szCs w:val="24"/>
          <w:lang w:eastAsia="ar-SA"/>
        </w:rPr>
      </w:pPr>
    </w:p>
    <w:p w:rsidR="00A906E0" w:rsidRPr="009C1718" w:rsidRDefault="00A906E0" w:rsidP="00901C30">
      <w:pPr>
        <w:tabs>
          <w:tab w:val="left" w:pos="6987"/>
        </w:tabs>
        <w:suppressAutoHyphens/>
        <w:spacing w:after="0" w:line="240" w:lineRule="auto"/>
        <w:ind w:firstLine="426"/>
        <w:jc w:val="both"/>
        <w:rPr>
          <w:rFonts w:ascii="Times New Roman" w:eastAsia="Times New Roman" w:hAnsi="Times New Roman" w:cs="Times New Roman"/>
          <w:sz w:val="24"/>
          <w:szCs w:val="24"/>
          <w:lang w:eastAsia="ar-SA"/>
        </w:rPr>
      </w:pPr>
      <w:r w:rsidRPr="009C1718">
        <w:rPr>
          <w:rFonts w:ascii="Times New Roman" w:eastAsia="Times New Roman" w:hAnsi="Times New Roman" w:cs="Times New Roman"/>
          <w:sz w:val="24"/>
          <w:szCs w:val="24"/>
          <w:lang w:eastAsia="ar-SA"/>
        </w:rPr>
        <w:t xml:space="preserve">Порядок оценки заявок по каждому критерию, а так же другие условия Договора подробно указаны в Документации. </w:t>
      </w:r>
    </w:p>
    <w:p w:rsidR="00A906E0" w:rsidRPr="009C1718" w:rsidRDefault="00A906E0" w:rsidP="00A906E0">
      <w:pPr>
        <w:tabs>
          <w:tab w:val="left" w:pos="6987"/>
        </w:tabs>
        <w:suppressAutoHyphens/>
        <w:spacing w:after="0" w:line="240" w:lineRule="auto"/>
        <w:jc w:val="both"/>
        <w:rPr>
          <w:rFonts w:ascii="Times New Roman" w:eastAsia="Times New Roman" w:hAnsi="Times New Roman" w:cs="Times New Roman"/>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3145F4" w:rsidRDefault="003145F4"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3145F4" w:rsidRDefault="003145F4"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3145F4" w:rsidRDefault="003145F4"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3145F4" w:rsidRDefault="003145F4"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3145F4" w:rsidRDefault="003145F4"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3145F4" w:rsidRDefault="003145F4"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3145F4" w:rsidRDefault="003145F4"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3145F4" w:rsidRDefault="003145F4"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3145F4" w:rsidRDefault="003145F4"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3145F4" w:rsidRDefault="003145F4"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3145F4" w:rsidRDefault="003145F4"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3145F4" w:rsidRDefault="003145F4"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3145F4" w:rsidRDefault="003145F4"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3145F4" w:rsidRDefault="003145F4"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3145F4" w:rsidRDefault="003145F4"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3145F4" w:rsidRDefault="003145F4"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3145F4" w:rsidRDefault="003145F4"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3145F4" w:rsidRDefault="003145F4"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3145F4" w:rsidRDefault="003145F4"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3145F4" w:rsidRDefault="003145F4"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802991" w:rsidRDefault="00802991"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44A6A" w:rsidRPr="00244A6A" w:rsidRDefault="00244A6A" w:rsidP="00244A6A">
      <w:pPr>
        <w:keepNext/>
        <w:suppressAutoHyphens/>
        <w:spacing w:after="0" w:line="240" w:lineRule="auto"/>
        <w:jc w:val="center"/>
        <w:outlineLvl w:val="0"/>
        <w:rPr>
          <w:rFonts w:ascii="Times New Roman" w:eastAsia="Times New Roman" w:hAnsi="Times New Roman" w:cs="Times New Roman"/>
          <w:iCs/>
          <w:sz w:val="24"/>
          <w:szCs w:val="24"/>
          <w:lang w:val="x-none" w:eastAsia="ar-SA"/>
        </w:rPr>
      </w:pPr>
      <w:bookmarkStart w:id="2" w:name="_Toc453931133"/>
      <w:r w:rsidRPr="00244A6A">
        <w:rPr>
          <w:rFonts w:ascii="Times New Roman" w:eastAsia="Times New Roman" w:hAnsi="Times New Roman" w:cs="Times New Roman"/>
          <w:iCs/>
          <w:sz w:val="24"/>
          <w:szCs w:val="24"/>
          <w:lang w:val="x-none" w:eastAsia="ar-SA"/>
        </w:rPr>
        <w:t>СОДЕРЖАНИЕ</w:t>
      </w:r>
      <w:bookmarkEnd w:id="2"/>
    </w:p>
    <w:p w:rsidR="00C65C18" w:rsidRDefault="00244A6A">
      <w:pPr>
        <w:pStyle w:val="1fc"/>
        <w:rPr>
          <w:rFonts w:asciiTheme="minorHAnsi" w:eastAsiaTheme="minorEastAsia" w:hAnsiTheme="minorHAnsi" w:cstheme="minorBidi"/>
          <w:b w:val="0"/>
          <w:bCs w:val="0"/>
          <w:caps w:val="0"/>
          <w:noProof/>
          <w:sz w:val="22"/>
          <w:szCs w:val="22"/>
          <w:lang w:eastAsia="ru-RU"/>
        </w:rPr>
      </w:pPr>
      <w:r w:rsidRPr="00AA78EB">
        <w:rPr>
          <w:b w:val="0"/>
          <w:bCs w:val="0"/>
          <w:caps w:val="0"/>
          <w:color w:val="FF0000"/>
        </w:rPr>
        <w:fldChar w:fldCharType="begin"/>
      </w:r>
      <w:r w:rsidRPr="00AA78EB">
        <w:rPr>
          <w:b w:val="0"/>
          <w:bCs w:val="0"/>
          <w:caps w:val="0"/>
          <w:color w:val="FF0000"/>
        </w:rPr>
        <w:instrText xml:space="preserve"> TOC \o "1-3" \h \z \u </w:instrText>
      </w:r>
      <w:r w:rsidRPr="00AA78EB">
        <w:rPr>
          <w:b w:val="0"/>
          <w:bCs w:val="0"/>
          <w:caps w:val="0"/>
          <w:color w:val="FF0000"/>
        </w:rPr>
        <w:fldChar w:fldCharType="separate"/>
      </w:r>
      <w:hyperlink w:anchor="_Toc453931132" w:history="1">
        <w:r w:rsidR="00C65C18" w:rsidRPr="004C4A06">
          <w:rPr>
            <w:rStyle w:val="af"/>
            <w:rFonts w:eastAsia="Times New Roman"/>
            <w:iCs/>
            <w:noProof/>
            <w:lang w:val="x-none"/>
          </w:rPr>
          <w:t>Информационная карта</w:t>
        </w:r>
        <w:r w:rsidR="00C65C18">
          <w:rPr>
            <w:noProof/>
            <w:webHidden/>
          </w:rPr>
          <w:tab/>
        </w:r>
        <w:r w:rsidR="00C65C18">
          <w:rPr>
            <w:noProof/>
            <w:webHidden/>
          </w:rPr>
          <w:fldChar w:fldCharType="begin"/>
        </w:r>
        <w:r w:rsidR="00C65C18">
          <w:rPr>
            <w:noProof/>
            <w:webHidden/>
          </w:rPr>
          <w:instrText xml:space="preserve"> PAGEREF _Toc453931132 \h </w:instrText>
        </w:r>
        <w:r w:rsidR="00C65C18">
          <w:rPr>
            <w:noProof/>
            <w:webHidden/>
          </w:rPr>
        </w:r>
        <w:r w:rsidR="00C65C18">
          <w:rPr>
            <w:noProof/>
            <w:webHidden/>
          </w:rPr>
          <w:fldChar w:fldCharType="separate"/>
        </w:r>
        <w:r w:rsidR="00230D4B">
          <w:rPr>
            <w:noProof/>
            <w:webHidden/>
          </w:rPr>
          <w:t>2</w:t>
        </w:r>
        <w:r w:rsidR="00C65C18">
          <w:rPr>
            <w:noProof/>
            <w:webHidden/>
          </w:rPr>
          <w:fldChar w:fldCharType="end"/>
        </w:r>
      </w:hyperlink>
    </w:p>
    <w:p w:rsidR="00C65C18" w:rsidRDefault="00E16C7B">
      <w:pPr>
        <w:pStyle w:val="1fc"/>
        <w:rPr>
          <w:rFonts w:asciiTheme="minorHAnsi" w:eastAsiaTheme="minorEastAsia" w:hAnsiTheme="minorHAnsi" w:cstheme="minorBidi"/>
          <w:b w:val="0"/>
          <w:bCs w:val="0"/>
          <w:caps w:val="0"/>
          <w:noProof/>
          <w:sz w:val="22"/>
          <w:szCs w:val="22"/>
          <w:lang w:eastAsia="ru-RU"/>
        </w:rPr>
      </w:pPr>
      <w:hyperlink w:anchor="_Toc453931133" w:history="1">
        <w:r w:rsidR="00C65C18" w:rsidRPr="004C4A06">
          <w:rPr>
            <w:rStyle w:val="af"/>
            <w:rFonts w:eastAsia="Times New Roman"/>
            <w:iCs/>
            <w:noProof/>
            <w:lang w:val="x-none"/>
          </w:rPr>
          <w:t>СОДЕРЖАНИЕ</w:t>
        </w:r>
        <w:r w:rsidR="00C65C18">
          <w:rPr>
            <w:noProof/>
            <w:webHidden/>
          </w:rPr>
          <w:tab/>
        </w:r>
        <w:r w:rsidR="00C65C18">
          <w:rPr>
            <w:noProof/>
            <w:webHidden/>
          </w:rPr>
          <w:fldChar w:fldCharType="begin"/>
        </w:r>
        <w:r w:rsidR="00C65C18">
          <w:rPr>
            <w:noProof/>
            <w:webHidden/>
          </w:rPr>
          <w:instrText xml:space="preserve"> PAGEREF _Toc453931133 \h </w:instrText>
        </w:r>
        <w:r w:rsidR="00C65C18">
          <w:rPr>
            <w:noProof/>
            <w:webHidden/>
          </w:rPr>
        </w:r>
        <w:r w:rsidR="00C65C18">
          <w:rPr>
            <w:noProof/>
            <w:webHidden/>
          </w:rPr>
          <w:fldChar w:fldCharType="separate"/>
        </w:r>
        <w:r w:rsidR="00230D4B">
          <w:rPr>
            <w:noProof/>
            <w:webHidden/>
          </w:rPr>
          <w:t>5</w:t>
        </w:r>
        <w:r w:rsidR="00C65C18">
          <w:rPr>
            <w:noProof/>
            <w:webHidden/>
          </w:rPr>
          <w:fldChar w:fldCharType="end"/>
        </w:r>
      </w:hyperlink>
    </w:p>
    <w:p w:rsidR="00C65C18" w:rsidRDefault="00E16C7B">
      <w:pPr>
        <w:pStyle w:val="1fc"/>
        <w:rPr>
          <w:rFonts w:asciiTheme="minorHAnsi" w:eastAsiaTheme="minorEastAsia" w:hAnsiTheme="minorHAnsi" w:cstheme="minorBidi"/>
          <w:b w:val="0"/>
          <w:bCs w:val="0"/>
          <w:caps w:val="0"/>
          <w:noProof/>
          <w:sz w:val="22"/>
          <w:szCs w:val="22"/>
          <w:lang w:eastAsia="ru-RU"/>
        </w:rPr>
      </w:pPr>
      <w:hyperlink w:anchor="_Toc453931134" w:history="1">
        <w:r w:rsidR="00C65C18" w:rsidRPr="004C4A06">
          <w:rPr>
            <w:rStyle w:val="af"/>
            <w:rFonts w:eastAsia="Times New Roman"/>
            <w:iCs/>
            <w:noProof/>
          </w:rPr>
          <w:t xml:space="preserve">1. </w:t>
        </w:r>
        <w:r w:rsidR="00C65C18" w:rsidRPr="004C4A06">
          <w:rPr>
            <w:rStyle w:val="af"/>
            <w:rFonts w:eastAsia="Times New Roman"/>
            <w:iCs/>
            <w:noProof/>
            <w:lang w:val="x-none"/>
          </w:rPr>
          <w:t>Термины и определения</w:t>
        </w:r>
        <w:r w:rsidR="00C65C18">
          <w:rPr>
            <w:noProof/>
            <w:webHidden/>
          </w:rPr>
          <w:tab/>
        </w:r>
        <w:r w:rsidR="00C65C18">
          <w:rPr>
            <w:noProof/>
            <w:webHidden/>
          </w:rPr>
          <w:fldChar w:fldCharType="begin"/>
        </w:r>
        <w:r w:rsidR="00C65C18">
          <w:rPr>
            <w:noProof/>
            <w:webHidden/>
          </w:rPr>
          <w:instrText xml:space="preserve"> PAGEREF _Toc453931134 \h </w:instrText>
        </w:r>
        <w:r w:rsidR="00C65C18">
          <w:rPr>
            <w:noProof/>
            <w:webHidden/>
          </w:rPr>
        </w:r>
        <w:r w:rsidR="00C65C18">
          <w:rPr>
            <w:noProof/>
            <w:webHidden/>
          </w:rPr>
          <w:fldChar w:fldCharType="separate"/>
        </w:r>
        <w:r w:rsidR="00230D4B">
          <w:rPr>
            <w:noProof/>
            <w:webHidden/>
          </w:rPr>
          <w:t>6</w:t>
        </w:r>
        <w:r w:rsidR="00C65C18">
          <w:rPr>
            <w:noProof/>
            <w:webHidden/>
          </w:rPr>
          <w:fldChar w:fldCharType="end"/>
        </w:r>
      </w:hyperlink>
    </w:p>
    <w:p w:rsidR="00C65C18" w:rsidRDefault="00E16C7B">
      <w:pPr>
        <w:pStyle w:val="1fc"/>
        <w:tabs>
          <w:tab w:val="left" w:pos="440"/>
        </w:tabs>
        <w:rPr>
          <w:rFonts w:asciiTheme="minorHAnsi" w:eastAsiaTheme="minorEastAsia" w:hAnsiTheme="minorHAnsi" w:cstheme="minorBidi"/>
          <w:b w:val="0"/>
          <w:bCs w:val="0"/>
          <w:caps w:val="0"/>
          <w:noProof/>
          <w:sz w:val="22"/>
          <w:szCs w:val="22"/>
          <w:lang w:eastAsia="ru-RU"/>
        </w:rPr>
      </w:pPr>
      <w:hyperlink w:anchor="_Toc453931135" w:history="1">
        <w:r w:rsidR="00C65C18" w:rsidRPr="004C4A06">
          <w:rPr>
            <w:rStyle w:val="af"/>
            <w:rFonts w:eastAsia="Times New Roman"/>
            <w:iCs/>
            <w:noProof/>
            <w:lang w:val="x-none"/>
          </w:rPr>
          <w:t>2.</w:t>
        </w:r>
        <w:r w:rsidR="003F0901">
          <w:rPr>
            <w:rStyle w:val="af"/>
            <w:rFonts w:eastAsia="Times New Roman"/>
            <w:iCs/>
            <w:noProof/>
          </w:rPr>
          <w:t xml:space="preserve"> </w:t>
        </w:r>
        <w:r w:rsidR="00C65C18" w:rsidRPr="004C4A06">
          <w:rPr>
            <w:rStyle w:val="af"/>
            <w:rFonts w:eastAsia="Times New Roman"/>
            <w:iCs/>
            <w:noProof/>
            <w:lang w:val="x-none"/>
          </w:rPr>
          <w:t>Общие положения</w:t>
        </w:r>
        <w:r w:rsidR="00C65C18">
          <w:rPr>
            <w:noProof/>
            <w:webHidden/>
          </w:rPr>
          <w:tab/>
        </w:r>
        <w:r w:rsidR="00C65C18">
          <w:rPr>
            <w:noProof/>
            <w:webHidden/>
          </w:rPr>
          <w:fldChar w:fldCharType="begin"/>
        </w:r>
        <w:r w:rsidR="00C65C18">
          <w:rPr>
            <w:noProof/>
            <w:webHidden/>
          </w:rPr>
          <w:instrText xml:space="preserve"> PAGEREF _Toc453931135 \h </w:instrText>
        </w:r>
        <w:r w:rsidR="00C65C18">
          <w:rPr>
            <w:noProof/>
            <w:webHidden/>
          </w:rPr>
        </w:r>
        <w:r w:rsidR="00C65C18">
          <w:rPr>
            <w:noProof/>
            <w:webHidden/>
          </w:rPr>
          <w:fldChar w:fldCharType="separate"/>
        </w:r>
        <w:r w:rsidR="00230D4B">
          <w:rPr>
            <w:noProof/>
            <w:webHidden/>
          </w:rPr>
          <w:t>7</w:t>
        </w:r>
        <w:r w:rsidR="00C65C18">
          <w:rPr>
            <w:noProof/>
            <w:webHidden/>
          </w:rPr>
          <w:fldChar w:fldCharType="end"/>
        </w:r>
      </w:hyperlink>
    </w:p>
    <w:p w:rsidR="00C65C18" w:rsidRDefault="00E16C7B">
      <w:pPr>
        <w:pStyle w:val="1fc"/>
        <w:rPr>
          <w:rFonts w:asciiTheme="minorHAnsi" w:eastAsiaTheme="minorEastAsia" w:hAnsiTheme="minorHAnsi" w:cstheme="minorBidi"/>
          <w:b w:val="0"/>
          <w:bCs w:val="0"/>
          <w:caps w:val="0"/>
          <w:noProof/>
          <w:sz w:val="22"/>
          <w:szCs w:val="22"/>
          <w:lang w:eastAsia="ru-RU"/>
        </w:rPr>
      </w:pPr>
      <w:hyperlink w:anchor="_Toc453931136" w:history="1">
        <w:r w:rsidR="00C65C18" w:rsidRPr="004C4A06">
          <w:rPr>
            <w:rStyle w:val="af"/>
            <w:rFonts w:eastAsia="Times New Roman"/>
            <w:iCs/>
            <w:noProof/>
            <w:lang w:val="x-none"/>
          </w:rPr>
          <w:t>3. Требования к участникам закупки. Заявка и прилагаемые к ней документы.</w:t>
        </w:r>
        <w:r w:rsidR="00C65C18">
          <w:rPr>
            <w:noProof/>
            <w:webHidden/>
          </w:rPr>
          <w:tab/>
        </w:r>
        <w:r w:rsidR="00C65C18">
          <w:rPr>
            <w:noProof/>
            <w:webHidden/>
          </w:rPr>
          <w:fldChar w:fldCharType="begin"/>
        </w:r>
        <w:r w:rsidR="00C65C18">
          <w:rPr>
            <w:noProof/>
            <w:webHidden/>
          </w:rPr>
          <w:instrText xml:space="preserve"> PAGEREF _Toc453931136 \h </w:instrText>
        </w:r>
        <w:r w:rsidR="00C65C18">
          <w:rPr>
            <w:noProof/>
            <w:webHidden/>
          </w:rPr>
        </w:r>
        <w:r w:rsidR="00C65C18">
          <w:rPr>
            <w:noProof/>
            <w:webHidden/>
          </w:rPr>
          <w:fldChar w:fldCharType="separate"/>
        </w:r>
        <w:r w:rsidR="00230D4B">
          <w:rPr>
            <w:noProof/>
            <w:webHidden/>
          </w:rPr>
          <w:t>8</w:t>
        </w:r>
        <w:r w:rsidR="00C65C18">
          <w:rPr>
            <w:noProof/>
            <w:webHidden/>
          </w:rPr>
          <w:fldChar w:fldCharType="end"/>
        </w:r>
      </w:hyperlink>
    </w:p>
    <w:p w:rsidR="00C65C18" w:rsidRDefault="00E16C7B">
      <w:pPr>
        <w:pStyle w:val="1fc"/>
        <w:tabs>
          <w:tab w:val="left" w:pos="440"/>
        </w:tabs>
        <w:rPr>
          <w:rFonts w:asciiTheme="minorHAnsi" w:eastAsiaTheme="minorEastAsia" w:hAnsiTheme="minorHAnsi" w:cstheme="minorBidi"/>
          <w:b w:val="0"/>
          <w:bCs w:val="0"/>
          <w:caps w:val="0"/>
          <w:noProof/>
          <w:sz w:val="22"/>
          <w:szCs w:val="22"/>
          <w:lang w:eastAsia="ru-RU"/>
        </w:rPr>
      </w:pPr>
      <w:hyperlink w:anchor="_Toc453931140" w:history="1">
        <w:r w:rsidR="00C65C18" w:rsidRPr="004C4A06">
          <w:rPr>
            <w:rStyle w:val="af"/>
            <w:rFonts w:eastAsia="Times New Roman"/>
            <w:iCs/>
            <w:noProof/>
            <w:lang w:val="x-none"/>
          </w:rPr>
          <w:t>4.</w:t>
        </w:r>
        <w:r w:rsidR="003F0901">
          <w:rPr>
            <w:rFonts w:asciiTheme="minorHAnsi" w:eastAsiaTheme="minorEastAsia" w:hAnsiTheme="minorHAnsi" w:cstheme="minorBidi"/>
            <w:b w:val="0"/>
            <w:bCs w:val="0"/>
            <w:caps w:val="0"/>
            <w:noProof/>
            <w:sz w:val="22"/>
            <w:szCs w:val="22"/>
            <w:lang w:eastAsia="ru-RU"/>
          </w:rPr>
          <w:t xml:space="preserve"> </w:t>
        </w:r>
        <w:r w:rsidR="00C65C18" w:rsidRPr="004C4A06">
          <w:rPr>
            <w:rStyle w:val="af"/>
            <w:rFonts w:eastAsia="Times New Roman"/>
            <w:iCs/>
            <w:noProof/>
            <w:lang w:val="x-none"/>
          </w:rPr>
          <w:t>Порядок проведения запроса предложений</w:t>
        </w:r>
        <w:r w:rsidR="00C65C18">
          <w:rPr>
            <w:noProof/>
            <w:webHidden/>
          </w:rPr>
          <w:tab/>
        </w:r>
        <w:r w:rsidR="00C65C18">
          <w:rPr>
            <w:noProof/>
            <w:webHidden/>
          </w:rPr>
          <w:fldChar w:fldCharType="begin"/>
        </w:r>
        <w:r w:rsidR="00C65C18">
          <w:rPr>
            <w:noProof/>
            <w:webHidden/>
          </w:rPr>
          <w:instrText xml:space="preserve"> PAGEREF _Toc453931140 \h </w:instrText>
        </w:r>
        <w:r w:rsidR="00C65C18">
          <w:rPr>
            <w:noProof/>
            <w:webHidden/>
          </w:rPr>
        </w:r>
        <w:r w:rsidR="00C65C18">
          <w:rPr>
            <w:noProof/>
            <w:webHidden/>
          </w:rPr>
          <w:fldChar w:fldCharType="separate"/>
        </w:r>
        <w:r w:rsidR="00230D4B">
          <w:rPr>
            <w:noProof/>
            <w:webHidden/>
          </w:rPr>
          <w:t>13</w:t>
        </w:r>
        <w:r w:rsidR="00C65C18">
          <w:rPr>
            <w:noProof/>
            <w:webHidden/>
          </w:rPr>
          <w:fldChar w:fldCharType="end"/>
        </w:r>
      </w:hyperlink>
    </w:p>
    <w:p w:rsidR="00C65C18" w:rsidRDefault="00E16C7B">
      <w:pPr>
        <w:pStyle w:val="1fc"/>
        <w:rPr>
          <w:rFonts w:asciiTheme="minorHAnsi" w:eastAsiaTheme="minorEastAsia" w:hAnsiTheme="minorHAnsi" w:cstheme="minorBidi"/>
          <w:b w:val="0"/>
          <w:bCs w:val="0"/>
          <w:caps w:val="0"/>
          <w:noProof/>
          <w:sz w:val="22"/>
          <w:szCs w:val="22"/>
          <w:lang w:eastAsia="ru-RU"/>
        </w:rPr>
      </w:pPr>
      <w:hyperlink w:anchor="_Toc453931156" w:history="1">
        <w:r w:rsidR="00C65C18" w:rsidRPr="004C4A06">
          <w:rPr>
            <w:rStyle w:val="af"/>
            <w:rFonts w:eastAsia="MS Mincho"/>
            <w:noProof/>
            <w:snapToGrid w:val="0"/>
          </w:rPr>
          <w:t>5. Техническое задание</w:t>
        </w:r>
        <w:r w:rsidR="00C65C18">
          <w:rPr>
            <w:noProof/>
            <w:webHidden/>
          </w:rPr>
          <w:tab/>
        </w:r>
        <w:r w:rsidR="00C65C18">
          <w:rPr>
            <w:noProof/>
            <w:webHidden/>
          </w:rPr>
          <w:fldChar w:fldCharType="begin"/>
        </w:r>
        <w:r w:rsidR="00C65C18">
          <w:rPr>
            <w:noProof/>
            <w:webHidden/>
          </w:rPr>
          <w:instrText xml:space="preserve"> PAGEREF _Toc453931156 \h </w:instrText>
        </w:r>
        <w:r w:rsidR="00C65C18">
          <w:rPr>
            <w:noProof/>
            <w:webHidden/>
          </w:rPr>
        </w:r>
        <w:r w:rsidR="00C65C18">
          <w:rPr>
            <w:noProof/>
            <w:webHidden/>
          </w:rPr>
          <w:fldChar w:fldCharType="separate"/>
        </w:r>
        <w:r w:rsidR="00230D4B">
          <w:rPr>
            <w:noProof/>
            <w:webHidden/>
          </w:rPr>
          <w:t>22</w:t>
        </w:r>
        <w:r w:rsidR="00C65C18">
          <w:rPr>
            <w:noProof/>
            <w:webHidden/>
          </w:rPr>
          <w:fldChar w:fldCharType="end"/>
        </w:r>
      </w:hyperlink>
    </w:p>
    <w:p w:rsidR="00C65C18" w:rsidRDefault="00E16C7B">
      <w:pPr>
        <w:pStyle w:val="1fc"/>
        <w:rPr>
          <w:rFonts w:asciiTheme="minorHAnsi" w:eastAsiaTheme="minorEastAsia" w:hAnsiTheme="minorHAnsi" w:cstheme="minorBidi"/>
          <w:b w:val="0"/>
          <w:bCs w:val="0"/>
          <w:caps w:val="0"/>
          <w:noProof/>
          <w:sz w:val="22"/>
          <w:szCs w:val="22"/>
          <w:lang w:eastAsia="ru-RU"/>
        </w:rPr>
      </w:pPr>
      <w:hyperlink w:anchor="_Toc453931157" w:history="1">
        <w:r w:rsidR="00C65C18" w:rsidRPr="004C4A06">
          <w:rPr>
            <w:rStyle w:val="af"/>
            <w:noProof/>
          </w:rPr>
          <w:t>Приложение № 1 к Документации</w:t>
        </w:r>
        <w:r w:rsidR="00C65C18">
          <w:rPr>
            <w:noProof/>
            <w:webHidden/>
          </w:rPr>
          <w:tab/>
        </w:r>
        <w:r w:rsidR="00C65C18">
          <w:rPr>
            <w:noProof/>
            <w:webHidden/>
          </w:rPr>
          <w:fldChar w:fldCharType="begin"/>
        </w:r>
        <w:r w:rsidR="00C65C18">
          <w:rPr>
            <w:noProof/>
            <w:webHidden/>
          </w:rPr>
          <w:instrText xml:space="preserve"> PAGEREF _Toc453931157 \h </w:instrText>
        </w:r>
        <w:r w:rsidR="00C65C18">
          <w:rPr>
            <w:noProof/>
            <w:webHidden/>
          </w:rPr>
        </w:r>
        <w:r w:rsidR="00C65C18">
          <w:rPr>
            <w:noProof/>
            <w:webHidden/>
          </w:rPr>
          <w:fldChar w:fldCharType="separate"/>
        </w:r>
        <w:r w:rsidR="00230D4B">
          <w:rPr>
            <w:noProof/>
            <w:webHidden/>
          </w:rPr>
          <w:t>25</w:t>
        </w:r>
        <w:r w:rsidR="00C65C18">
          <w:rPr>
            <w:noProof/>
            <w:webHidden/>
          </w:rPr>
          <w:fldChar w:fldCharType="end"/>
        </w:r>
      </w:hyperlink>
    </w:p>
    <w:p w:rsidR="00C65C18" w:rsidRDefault="00E16C7B">
      <w:pPr>
        <w:pStyle w:val="2c"/>
        <w:tabs>
          <w:tab w:val="right" w:leader="dot" w:pos="9911"/>
        </w:tabs>
        <w:rPr>
          <w:rFonts w:asciiTheme="minorHAnsi" w:eastAsiaTheme="minorEastAsia" w:hAnsiTheme="minorHAnsi" w:cstheme="minorBidi"/>
          <w:smallCaps w:val="0"/>
          <w:noProof/>
          <w:sz w:val="22"/>
          <w:szCs w:val="22"/>
          <w:lang w:eastAsia="ru-RU"/>
        </w:rPr>
      </w:pPr>
      <w:hyperlink w:anchor="_Toc453931158" w:history="1">
        <w:r w:rsidR="00C65C18" w:rsidRPr="004C4A06">
          <w:rPr>
            <w:rStyle w:val="af"/>
            <w:rFonts w:ascii="Times New Roman" w:hAnsi="Times New Roman" w:cs="Times New Roman"/>
            <w:noProof/>
          </w:rPr>
          <w:t>Коммерческое предложение (форма 1)</w:t>
        </w:r>
        <w:r w:rsidR="00C65C18">
          <w:rPr>
            <w:noProof/>
            <w:webHidden/>
          </w:rPr>
          <w:tab/>
        </w:r>
        <w:r w:rsidR="00C65C18">
          <w:rPr>
            <w:noProof/>
            <w:webHidden/>
          </w:rPr>
          <w:fldChar w:fldCharType="begin"/>
        </w:r>
        <w:r w:rsidR="00C65C18">
          <w:rPr>
            <w:noProof/>
            <w:webHidden/>
          </w:rPr>
          <w:instrText xml:space="preserve"> PAGEREF _Toc453931158 \h </w:instrText>
        </w:r>
        <w:r w:rsidR="00C65C18">
          <w:rPr>
            <w:noProof/>
            <w:webHidden/>
          </w:rPr>
        </w:r>
        <w:r w:rsidR="00C65C18">
          <w:rPr>
            <w:noProof/>
            <w:webHidden/>
          </w:rPr>
          <w:fldChar w:fldCharType="separate"/>
        </w:r>
        <w:r w:rsidR="00230D4B">
          <w:rPr>
            <w:noProof/>
            <w:webHidden/>
          </w:rPr>
          <w:t>27</w:t>
        </w:r>
        <w:r w:rsidR="00C65C18">
          <w:rPr>
            <w:noProof/>
            <w:webHidden/>
          </w:rPr>
          <w:fldChar w:fldCharType="end"/>
        </w:r>
      </w:hyperlink>
    </w:p>
    <w:p w:rsidR="00C65C18" w:rsidRDefault="00E16C7B">
      <w:pPr>
        <w:pStyle w:val="2c"/>
        <w:tabs>
          <w:tab w:val="right" w:leader="dot" w:pos="9911"/>
        </w:tabs>
        <w:rPr>
          <w:rFonts w:asciiTheme="minorHAnsi" w:eastAsiaTheme="minorEastAsia" w:hAnsiTheme="minorHAnsi" w:cstheme="minorBidi"/>
          <w:smallCaps w:val="0"/>
          <w:noProof/>
          <w:sz w:val="22"/>
          <w:szCs w:val="22"/>
          <w:lang w:eastAsia="ru-RU"/>
        </w:rPr>
      </w:pPr>
      <w:hyperlink w:anchor="_Toc453931159" w:history="1">
        <w:r w:rsidR="00C65C18" w:rsidRPr="004C4A06">
          <w:rPr>
            <w:rStyle w:val="af"/>
            <w:rFonts w:ascii="Times New Roman" w:hAnsi="Times New Roman" w:cs="Times New Roman"/>
            <w:noProof/>
          </w:rPr>
          <w:t>Техническое предложение (форма 2)</w:t>
        </w:r>
        <w:r w:rsidR="00C65C18">
          <w:rPr>
            <w:noProof/>
            <w:webHidden/>
          </w:rPr>
          <w:tab/>
        </w:r>
        <w:r w:rsidR="00C65C18">
          <w:rPr>
            <w:noProof/>
            <w:webHidden/>
          </w:rPr>
          <w:fldChar w:fldCharType="begin"/>
        </w:r>
        <w:r w:rsidR="00C65C18">
          <w:rPr>
            <w:noProof/>
            <w:webHidden/>
          </w:rPr>
          <w:instrText xml:space="preserve"> PAGEREF _Toc453931159 \h </w:instrText>
        </w:r>
        <w:r w:rsidR="00C65C18">
          <w:rPr>
            <w:noProof/>
            <w:webHidden/>
          </w:rPr>
        </w:r>
        <w:r w:rsidR="00C65C18">
          <w:rPr>
            <w:noProof/>
            <w:webHidden/>
          </w:rPr>
          <w:fldChar w:fldCharType="separate"/>
        </w:r>
        <w:r w:rsidR="00230D4B">
          <w:rPr>
            <w:noProof/>
            <w:webHidden/>
          </w:rPr>
          <w:t>28</w:t>
        </w:r>
        <w:r w:rsidR="00C65C18">
          <w:rPr>
            <w:noProof/>
            <w:webHidden/>
          </w:rPr>
          <w:fldChar w:fldCharType="end"/>
        </w:r>
      </w:hyperlink>
    </w:p>
    <w:p w:rsidR="00C65C18" w:rsidRDefault="00E16C7B">
      <w:pPr>
        <w:pStyle w:val="2c"/>
        <w:tabs>
          <w:tab w:val="right" w:leader="dot" w:pos="9911"/>
        </w:tabs>
        <w:rPr>
          <w:rFonts w:asciiTheme="minorHAnsi" w:eastAsiaTheme="minorEastAsia" w:hAnsiTheme="minorHAnsi" w:cstheme="minorBidi"/>
          <w:smallCaps w:val="0"/>
          <w:noProof/>
          <w:sz w:val="22"/>
          <w:szCs w:val="22"/>
          <w:lang w:eastAsia="ru-RU"/>
        </w:rPr>
      </w:pPr>
      <w:hyperlink w:anchor="_Toc453931160" w:history="1">
        <w:r w:rsidR="00C65C18" w:rsidRPr="004C4A06">
          <w:rPr>
            <w:rStyle w:val="af"/>
            <w:rFonts w:ascii="Times New Roman" w:hAnsi="Times New Roman" w:cs="Times New Roman"/>
            <w:noProof/>
          </w:rPr>
          <w:t>Анкета Участника закупки (форма 3)</w:t>
        </w:r>
        <w:r w:rsidR="00C65C18">
          <w:rPr>
            <w:noProof/>
            <w:webHidden/>
          </w:rPr>
          <w:tab/>
        </w:r>
        <w:r w:rsidR="00C65C18">
          <w:rPr>
            <w:noProof/>
            <w:webHidden/>
          </w:rPr>
          <w:fldChar w:fldCharType="begin"/>
        </w:r>
        <w:r w:rsidR="00C65C18">
          <w:rPr>
            <w:noProof/>
            <w:webHidden/>
          </w:rPr>
          <w:instrText xml:space="preserve"> PAGEREF _Toc453931160 \h </w:instrText>
        </w:r>
        <w:r w:rsidR="00C65C18">
          <w:rPr>
            <w:noProof/>
            <w:webHidden/>
          </w:rPr>
        </w:r>
        <w:r w:rsidR="00C65C18">
          <w:rPr>
            <w:noProof/>
            <w:webHidden/>
          </w:rPr>
          <w:fldChar w:fldCharType="separate"/>
        </w:r>
        <w:r w:rsidR="00230D4B">
          <w:rPr>
            <w:noProof/>
            <w:webHidden/>
          </w:rPr>
          <w:t>29</w:t>
        </w:r>
        <w:r w:rsidR="00C65C18">
          <w:rPr>
            <w:noProof/>
            <w:webHidden/>
          </w:rPr>
          <w:fldChar w:fldCharType="end"/>
        </w:r>
      </w:hyperlink>
    </w:p>
    <w:p w:rsidR="00C65C18" w:rsidRDefault="00E16C7B">
      <w:pPr>
        <w:pStyle w:val="2c"/>
        <w:tabs>
          <w:tab w:val="right" w:leader="dot" w:pos="9911"/>
        </w:tabs>
        <w:rPr>
          <w:rFonts w:asciiTheme="minorHAnsi" w:eastAsiaTheme="minorEastAsia" w:hAnsiTheme="minorHAnsi" w:cstheme="minorBidi"/>
          <w:smallCaps w:val="0"/>
          <w:noProof/>
          <w:sz w:val="22"/>
          <w:szCs w:val="22"/>
          <w:lang w:eastAsia="ru-RU"/>
        </w:rPr>
      </w:pPr>
      <w:hyperlink w:anchor="_Toc453931161" w:history="1">
        <w:r w:rsidR="00C65C18" w:rsidRPr="004C4A06">
          <w:rPr>
            <w:rStyle w:val="af"/>
            <w:rFonts w:ascii="Times New Roman" w:hAnsi="Times New Roman" w:cs="Times New Roman"/>
            <w:noProof/>
          </w:rPr>
          <w:t>Декларация о соответствии Участника закупки</w:t>
        </w:r>
        <w:r w:rsidR="00C65C18">
          <w:rPr>
            <w:noProof/>
            <w:webHidden/>
          </w:rPr>
          <w:tab/>
        </w:r>
        <w:r w:rsidR="00C65C18">
          <w:rPr>
            <w:noProof/>
            <w:webHidden/>
          </w:rPr>
          <w:fldChar w:fldCharType="begin"/>
        </w:r>
        <w:r w:rsidR="00C65C18">
          <w:rPr>
            <w:noProof/>
            <w:webHidden/>
          </w:rPr>
          <w:instrText xml:space="preserve"> PAGEREF _Toc453931161 \h </w:instrText>
        </w:r>
        <w:r w:rsidR="00C65C18">
          <w:rPr>
            <w:noProof/>
            <w:webHidden/>
          </w:rPr>
        </w:r>
        <w:r w:rsidR="00C65C18">
          <w:rPr>
            <w:noProof/>
            <w:webHidden/>
          </w:rPr>
          <w:fldChar w:fldCharType="separate"/>
        </w:r>
        <w:r w:rsidR="00230D4B">
          <w:rPr>
            <w:noProof/>
            <w:webHidden/>
          </w:rPr>
          <w:t>31</w:t>
        </w:r>
        <w:r w:rsidR="00C65C18">
          <w:rPr>
            <w:noProof/>
            <w:webHidden/>
          </w:rPr>
          <w:fldChar w:fldCharType="end"/>
        </w:r>
      </w:hyperlink>
    </w:p>
    <w:p w:rsidR="00C65C18" w:rsidRDefault="00E16C7B">
      <w:pPr>
        <w:pStyle w:val="2c"/>
        <w:tabs>
          <w:tab w:val="right" w:leader="dot" w:pos="9911"/>
        </w:tabs>
        <w:rPr>
          <w:rFonts w:asciiTheme="minorHAnsi" w:eastAsiaTheme="minorEastAsia" w:hAnsiTheme="minorHAnsi" w:cstheme="minorBidi"/>
          <w:smallCaps w:val="0"/>
          <w:noProof/>
          <w:sz w:val="22"/>
          <w:szCs w:val="22"/>
          <w:lang w:eastAsia="ru-RU"/>
        </w:rPr>
      </w:pPr>
      <w:hyperlink w:anchor="_Toc453931162" w:history="1">
        <w:r w:rsidR="00C65C18" w:rsidRPr="004C4A06">
          <w:rPr>
            <w:rStyle w:val="af"/>
            <w:rFonts w:ascii="Times New Roman" w:hAnsi="Times New Roman" w:cs="Times New Roman"/>
            <w:noProof/>
          </w:rPr>
          <w:t>Справка о перечне и объемах выполнения аналогичных договоров за 2013-2015 годы (форма 5)</w:t>
        </w:r>
        <w:r w:rsidR="00C65C18">
          <w:rPr>
            <w:noProof/>
            <w:webHidden/>
          </w:rPr>
          <w:tab/>
        </w:r>
        <w:r w:rsidR="00C65C18">
          <w:rPr>
            <w:noProof/>
            <w:webHidden/>
          </w:rPr>
          <w:fldChar w:fldCharType="begin"/>
        </w:r>
        <w:r w:rsidR="00C65C18">
          <w:rPr>
            <w:noProof/>
            <w:webHidden/>
          </w:rPr>
          <w:instrText xml:space="preserve"> PAGEREF _Toc453931162 \h </w:instrText>
        </w:r>
        <w:r w:rsidR="00C65C18">
          <w:rPr>
            <w:noProof/>
            <w:webHidden/>
          </w:rPr>
        </w:r>
        <w:r w:rsidR="00C65C18">
          <w:rPr>
            <w:noProof/>
            <w:webHidden/>
          </w:rPr>
          <w:fldChar w:fldCharType="separate"/>
        </w:r>
        <w:r w:rsidR="00230D4B">
          <w:rPr>
            <w:noProof/>
            <w:webHidden/>
          </w:rPr>
          <w:t>35</w:t>
        </w:r>
        <w:r w:rsidR="00C65C18">
          <w:rPr>
            <w:noProof/>
            <w:webHidden/>
          </w:rPr>
          <w:fldChar w:fldCharType="end"/>
        </w:r>
      </w:hyperlink>
    </w:p>
    <w:p w:rsidR="00C65C18" w:rsidRDefault="00E16C7B">
      <w:pPr>
        <w:pStyle w:val="2c"/>
        <w:tabs>
          <w:tab w:val="right" w:leader="dot" w:pos="9911"/>
        </w:tabs>
        <w:rPr>
          <w:rFonts w:asciiTheme="minorHAnsi" w:eastAsiaTheme="minorEastAsia" w:hAnsiTheme="minorHAnsi" w:cstheme="minorBidi"/>
          <w:smallCaps w:val="0"/>
          <w:noProof/>
          <w:sz w:val="22"/>
          <w:szCs w:val="22"/>
          <w:lang w:eastAsia="ru-RU"/>
        </w:rPr>
      </w:pPr>
      <w:hyperlink w:anchor="_Toc453931163" w:history="1">
        <w:r w:rsidR="00C65C18" w:rsidRPr="004C4A06">
          <w:rPr>
            <w:rStyle w:val="af"/>
            <w:rFonts w:ascii="Times New Roman" w:hAnsi="Times New Roman"/>
            <w:noProof/>
            <w:lang w:eastAsia="ru-RU"/>
          </w:rPr>
          <w:t>Справка о кадровых ресурсах (форма 6)</w:t>
        </w:r>
        <w:r w:rsidR="00C65C18">
          <w:rPr>
            <w:noProof/>
            <w:webHidden/>
          </w:rPr>
          <w:tab/>
        </w:r>
        <w:r w:rsidR="00C65C18">
          <w:rPr>
            <w:noProof/>
            <w:webHidden/>
          </w:rPr>
          <w:fldChar w:fldCharType="begin"/>
        </w:r>
        <w:r w:rsidR="00C65C18">
          <w:rPr>
            <w:noProof/>
            <w:webHidden/>
          </w:rPr>
          <w:instrText xml:space="preserve"> PAGEREF _Toc453931163 \h </w:instrText>
        </w:r>
        <w:r w:rsidR="00C65C18">
          <w:rPr>
            <w:noProof/>
            <w:webHidden/>
          </w:rPr>
        </w:r>
        <w:r w:rsidR="00C65C18">
          <w:rPr>
            <w:noProof/>
            <w:webHidden/>
          </w:rPr>
          <w:fldChar w:fldCharType="separate"/>
        </w:r>
        <w:r w:rsidR="00230D4B">
          <w:rPr>
            <w:noProof/>
            <w:webHidden/>
          </w:rPr>
          <w:t>37</w:t>
        </w:r>
        <w:r w:rsidR="00C65C18">
          <w:rPr>
            <w:noProof/>
            <w:webHidden/>
          </w:rPr>
          <w:fldChar w:fldCharType="end"/>
        </w:r>
      </w:hyperlink>
    </w:p>
    <w:p w:rsidR="00C65C18" w:rsidRDefault="00E16C7B">
      <w:pPr>
        <w:pStyle w:val="1fc"/>
        <w:rPr>
          <w:rFonts w:asciiTheme="minorHAnsi" w:eastAsiaTheme="minorEastAsia" w:hAnsiTheme="minorHAnsi" w:cstheme="minorBidi"/>
          <w:b w:val="0"/>
          <w:bCs w:val="0"/>
          <w:caps w:val="0"/>
          <w:noProof/>
          <w:sz w:val="22"/>
          <w:szCs w:val="22"/>
          <w:lang w:eastAsia="ru-RU"/>
        </w:rPr>
      </w:pPr>
      <w:hyperlink w:anchor="_Toc453931164" w:history="1">
        <w:r w:rsidR="00C65C18" w:rsidRPr="004C4A06">
          <w:rPr>
            <w:rStyle w:val="af"/>
            <w:noProof/>
          </w:rPr>
          <w:t>Приложение № 2 к Документации</w:t>
        </w:r>
        <w:r w:rsidR="00C65C18">
          <w:rPr>
            <w:noProof/>
            <w:webHidden/>
          </w:rPr>
          <w:tab/>
        </w:r>
        <w:r w:rsidR="00C65C18">
          <w:rPr>
            <w:noProof/>
            <w:webHidden/>
          </w:rPr>
          <w:fldChar w:fldCharType="begin"/>
        </w:r>
        <w:r w:rsidR="00C65C18">
          <w:rPr>
            <w:noProof/>
            <w:webHidden/>
          </w:rPr>
          <w:instrText xml:space="preserve"> PAGEREF _Toc453931164 \h </w:instrText>
        </w:r>
        <w:r w:rsidR="00C65C18">
          <w:rPr>
            <w:noProof/>
            <w:webHidden/>
          </w:rPr>
        </w:r>
        <w:r w:rsidR="00C65C18">
          <w:rPr>
            <w:noProof/>
            <w:webHidden/>
          </w:rPr>
          <w:fldChar w:fldCharType="separate"/>
        </w:r>
        <w:r w:rsidR="00230D4B">
          <w:rPr>
            <w:noProof/>
            <w:webHidden/>
          </w:rPr>
          <w:t>39</w:t>
        </w:r>
        <w:r w:rsidR="00C65C18">
          <w:rPr>
            <w:noProof/>
            <w:webHidden/>
          </w:rPr>
          <w:fldChar w:fldCharType="end"/>
        </w:r>
      </w:hyperlink>
    </w:p>
    <w:p w:rsidR="00C65C18" w:rsidRDefault="00E16C7B">
      <w:pPr>
        <w:pStyle w:val="1fc"/>
        <w:rPr>
          <w:rFonts w:asciiTheme="minorHAnsi" w:eastAsiaTheme="minorEastAsia" w:hAnsiTheme="minorHAnsi" w:cstheme="minorBidi"/>
          <w:b w:val="0"/>
          <w:bCs w:val="0"/>
          <w:caps w:val="0"/>
          <w:noProof/>
          <w:sz w:val="22"/>
          <w:szCs w:val="22"/>
          <w:lang w:eastAsia="ru-RU"/>
        </w:rPr>
      </w:pPr>
      <w:hyperlink w:anchor="_Toc453931165" w:history="1">
        <w:r w:rsidR="00C65C18" w:rsidRPr="004C4A06">
          <w:rPr>
            <w:rStyle w:val="af"/>
            <w:noProof/>
          </w:rPr>
          <w:t>Приложение № 3 к Документации</w:t>
        </w:r>
        <w:r w:rsidR="00C65C18">
          <w:rPr>
            <w:noProof/>
            <w:webHidden/>
          </w:rPr>
          <w:tab/>
        </w:r>
        <w:r w:rsidR="00C65C18">
          <w:rPr>
            <w:noProof/>
            <w:webHidden/>
          </w:rPr>
          <w:fldChar w:fldCharType="begin"/>
        </w:r>
        <w:r w:rsidR="00C65C18">
          <w:rPr>
            <w:noProof/>
            <w:webHidden/>
          </w:rPr>
          <w:instrText xml:space="preserve"> PAGEREF _Toc453931165 \h </w:instrText>
        </w:r>
        <w:r w:rsidR="00C65C18">
          <w:rPr>
            <w:noProof/>
            <w:webHidden/>
          </w:rPr>
        </w:r>
        <w:r w:rsidR="00C65C18">
          <w:rPr>
            <w:noProof/>
            <w:webHidden/>
          </w:rPr>
          <w:fldChar w:fldCharType="separate"/>
        </w:r>
        <w:r w:rsidR="00230D4B">
          <w:rPr>
            <w:noProof/>
            <w:webHidden/>
          </w:rPr>
          <w:t>41</w:t>
        </w:r>
        <w:r w:rsidR="00C65C18">
          <w:rPr>
            <w:noProof/>
            <w:webHidden/>
          </w:rPr>
          <w:fldChar w:fldCharType="end"/>
        </w:r>
      </w:hyperlink>
    </w:p>
    <w:p w:rsidR="00C65C18" w:rsidRDefault="00E16C7B">
      <w:pPr>
        <w:pStyle w:val="1fc"/>
        <w:rPr>
          <w:rFonts w:asciiTheme="minorHAnsi" w:eastAsiaTheme="minorEastAsia" w:hAnsiTheme="minorHAnsi" w:cstheme="minorBidi"/>
          <w:b w:val="0"/>
          <w:bCs w:val="0"/>
          <w:caps w:val="0"/>
          <w:noProof/>
          <w:sz w:val="22"/>
          <w:szCs w:val="22"/>
          <w:lang w:eastAsia="ru-RU"/>
        </w:rPr>
      </w:pPr>
      <w:hyperlink w:anchor="_Toc453931166" w:history="1">
        <w:r w:rsidR="00C65C18" w:rsidRPr="004C4A06">
          <w:rPr>
            <w:rStyle w:val="af"/>
            <w:noProof/>
          </w:rPr>
          <w:t>Приложение № 4 к Документации</w:t>
        </w:r>
        <w:r w:rsidR="00C65C18">
          <w:rPr>
            <w:noProof/>
            <w:webHidden/>
          </w:rPr>
          <w:tab/>
        </w:r>
        <w:r w:rsidR="00C65C18">
          <w:rPr>
            <w:noProof/>
            <w:webHidden/>
          </w:rPr>
          <w:fldChar w:fldCharType="begin"/>
        </w:r>
        <w:r w:rsidR="00C65C18">
          <w:rPr>
            <w:noProof/>
            <w:webHidden/>
          </w:rPr>
          <w:instrText xml:space="preserve"> PAGEREF _Toc453931166 \h </w:instrText>
        </w:r>
        <w:r w:rsidR="00C65C18">
          <w:rPr>
            <w:noProof/>
            <w:webHidden/>
          </w:rPr>
        </w:r>
        <w:r w:rsidR="00C65C18">
          <w:rPr>
            <w:noProof/>
            <w:webHidden/>
          </w:rPr>
          <w:fldChar w:fldCharType="separate"/>
        </w:r>
        <w:r w:rsidR="00230D4B">
          <w:rPr>
            <w:noProof/>
            <w:webHidden/>
          </w:rPr>
          <w:t>42</w:t>
        </w:r>
        <w:r w:rsidR="00C65C18">
          <w:rPr>
            <w:noProof/>
            <w:webHidden/>
          </w:rPr>
          <w:fldChar w:fldCharType="end"/>
        </w:r>
      </w:hyperlink>
    </w:p>
    <w:p w:rsidR="00C65C18" w:rsidRDefault="00E16C7B">
      <w:pPr>
        <w:pStyle w:val="1fc"/>
        <w:rPr>
          <w:rFonts w:asciiTheme="minorHAnsi" w:eastAsiaTheme="minorEastAsia" w:hAnsiTheme="minorHAnsi" w:cstheme="minorBidi"/>
          <w:b w:val="0"/>
          <w:bCs w:val="0"/>
          <w:caps w:val="0"/>
          <w:noProof/>
          <w:sz w:val="22"/>
          <w:szCs w:val="22"/>
          <w:lang w:eastAsia="ru-RU"/>
        </w:rPr>
      </w:pPr>
      <w:hyperlink w:anchor="_Toc453931167" w:history="1">
        <w:r w:rsidR="00C65C18" w:rsidRPr="004C4A06">
          <w:rPr>
            <w:rStyle w:val="af"/>
            <w:noProof/>
          </w:rPr>
          <w:t>Приложение № 5 к Документации</w:t>
        </w:r>
        <w:r w:rsidR="00C65C18">
          <w:rPr>
            <w:noProof/>
            <w:webHidden/>
          </w:rPr>
          <w:tab/>
        </w:r>
        <w:r w:rsidR="00C65C18">
          <w:rPr>
            <w:noProof/>
            <w:webHidden/>
          </w:rPr>
          <w:fldChar w:fldCharType="begin"/>
        </w:r>
        <w:r w:rsidR="00C65C18">
          <w:rPr>
            <w:noProof/>
            <w:webHidden/>
          </w:rPr>
          <w:instrText xml:space="preserve"> PAGEREF _Toc453931167 \h </w:instrText>
        </w:r>
        <w:r w:rsidR="00C65C18">
          <w:rPr>
            <w:noProof/>
            <w:webHidden/>
          </w:rPr>
        </w:r>
        <w:r w:rsidR="00C65C18">
          <w:rPr>
            <w:noProof/>
            <w:webHidden/>
          </w:rPr>
          <w:fldChar w:fldCharType="separate"/>
        </w:r>
        <w:r w:rsidR="00230D4B">
          <w:rPr>
            <w:noProof/>
            <w:webHidden/>
          </w:rPr>
          <w:t>54</w:t>
        </w:r>
        <w:r w:rsidR="00C65C18">
          <w:rPr>
            <w:noProof/>
            <w:webHidden/>
          </w:rPr>
          <w:fldChar w:fldCharType="end"/>
        </w:r>
      </w:hyperlink>
    </w:p>
    <w:p w:rsidR="00244A6A" w:rsidRPr="00AA78EB" w:rsidRDefault="00244A6A" w:rsidP="00244A6A">
      <w:pPr>
        <w:suppressAutoHyphens/>
        <w:spacing w:after="0" w:line="240" w:lineRule="auto"/>
        <w:ind w:right="822"/>
        <w:jc w:val="both"/>
        <w:rPr>
          <w:rFonts w:ascii="Times New Roman" w:eastAsia="Times New Roman" w:hAnsi="Times New Roman" w:cs="Times New Roman"/>
          <w:color w:val="FF0000"/>
          <w:sz w:val="24"/>
          <w:szCs w:val="24"/>
          <w:lang w:eastAsia="ar-SA"/>
        </w:rPr>
      </w:pPr>
      <w:r w:rsidRPr="00AA78EB">
        <w:rPr>
          <w:rFonts w:ascii="Calibri" w:eastAsia="Calibri" w:hAnsi="Calibri" w:cs="Times New Roman"/>
          <w:color w:val="FF0000"/>
          <w:lang w:eastAsia="ar-SA"/>
        </w:rPr>
        <w:fldChar w:fldCharType="end"/>
      </w:r>
      <w:r w:rsidRPr="00AA78EB">
        <w:rPr>
          <w:rFonts w:ascii="Times New Roman" w:eastAsia="Times New Roman" w:hAnsi="Times New Roman" w:cs="Times New Roman"/>
          <w:b/>
          <w:color w:val="FF0000"/>
          <w:sz w:val="24"/>
          <w:szCs w:val="24"/>
          <w:lang w:eastAsia="ar-SA"/>
        </w:rPr>
        <w:t xml:space="preserve">       </w:t>
      </w:r>
    </w:p>
    <w:p w:rsidR="00244A6A" w:rsidRDefault="00244A6A"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ab/>
      </w:r>
    </w:p>
    <w:p w:rsidR="00C97EE8" w:rsidRDefault="00C97EE8"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F126A6" w:rsidRDefault="00F126A6"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C97EE8" w:rsidRDefault="00C97EE8"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353622" w:rsidRDefault="00353622"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353622" w:rsidRDefault="00353622"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353622" w:rsidRPr="00244A6A" w:rsidRDefault="00353622"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A21CC7" w:rsidRPr="00A21CC7" w:rsidRDefault="005B450F" w:rsidP="00A21CC7">
      <w:pPr>
        <w:pStyle w:val="afffa"/>
        <w:keepNext/>
        <w:spacing w:after="0" w:line="240" w:lineRule="auto"/>
        <w:jc w:val="center"/>
        <w:outlineLvl w:val="0"/>
        <w:rPr>
          <w:rFonts w:ascii="Times New Roman" w:eastAsia="Times New Roman" w:hAnsi="Times New Roman"/>
          <w:b/>
          <w:bCs/>
          <w:iCs/>
          <w:sz w:val="24"/>
          <w:szCs w:val="24"/>
        </w:rPr>
      </w:pPr>
      <w:bookmarkStart w:id="3" w:name="_Toc453931134"/>
      <w:r>
        <w:rPr>
          <w:rFonts w:ascii="Times New Roman" w:eastAsia="Times New Roman" w:hAnsi="Times New Roman"/>
          <w:b/>
          <w:iCs/>
          <w:sz w:val="24"/>
          <w:szCs w:val="24"/>
        </w:rPr>
        <w:lastRenderedPageBreak/>
        <w:t xml:space="preserve">1. </w:t>
      </w:r>
      <w:r w:rsidR="00244A6A" w:rsidRPr="006F43E8">
        <w:rPr>
          <w:rFonts w:ascii="Times New Roman" w:eastAsia="Times New Roman" w:hAnsi="Times New Roman"/>
          <w:b/>
          <w:iCs/>
          <w:sz w:val="24"/>
          <w:szCs w:val="24"/>
          <w:lang w:val="x-none"/>
        </w:rPr>
        <w:t>Термины и определения</w:t>
      </w:r>
      <w:bookmarkEnd w:id="3"/>
      <w:r w:rsidR="00A21CC7">
        <w:rPr>
          <w:rFonts w:ascii="Times New Roman" w:eastAsia="Times New Roman" w:hAnsi="Times New Roman"/>
          <w:b/>
          <w:iCs/>
          <w:vanish/>
          <w:sz w:val="24"/>
          <w:szCs w:val="24"/>
        </w:rPr>
        <w:cr/>
        <w:t xml:space="preserve">          </w:t>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p>
    <w:p w:rsidR="0052107E" w:rsidRDefault="0052107E" w:rsidP="008418CD">
      <w:pPr>
        <w:suppressAutoHyphens/>
        <w:spacing w:after="0" w:line="240" w:lineRule="auto"/>
        <w:jc w:val="both"/>
        <w:rPr>
          <w:rFonts w:ascii="Times New Roman" w:eastAsia="Times New Roman" w:hAnsi="Times New Roman" w:cs="Times New Roman"/>
          <w:b/>
          <w:bCs/>
          <w:sz w:val="24"/>
          <w:szCs w:val="24"/>
          <w:lang w:eastAsia="ar-SA"/>
        </w:rPr>
      </w:pPr>
    </w:p>
    <w:p w:rsidR="00244A6A" w:rsidRPr="008418CD" w:rsidRDefault="00244A6A" w:rsidP="008418CD">
      <w:pPr>
        <w:suppressAutoHyphens/>
        <w:spacing w:after="0" w:line="240" w:lineRule="auto"/>
        <w:jc w:val="both"/>
        <w:rPr>
          <w:rFonts w:ascii="Times New Roman" w:eastAsia="Times New Roman" w:hAnsi="Times New Roman" w:cs="Times New Roman"/>
          <w:b/>
          <w:bCs/>
          <w:sz w:val="24"/>
          <w:szCs w:val="24"/>
          <w:lang w:eastAsia="ar-SA"/>
        </w:rPr>
      </w:pPr>
      <w:r w:rsidRPr="008418CD">
        <w:rPr>
          <w:rFonts w:ascii="Times New Roman" w:eastAsia="Times New Roman" w:hAnsi="Times New Roman" w:cs="Times New Roman"/>
          <w:b/>
          <w:bCs/>
          <w:sz w:val="24"/>
          <w:szCs w:val="24"/>
          <w:lang w:eastAsia="ar-SA"/>
        </w:rPr>
        <w:t>Заказчик</w:t>
      </w:r>
      <w:r w:rsidRPr="008418CD">
        <w:rPr>
          <w:rFonts w:ascii="Times New Roman" w:eastAsia="Times New Roman" w:hAnsi="Times New Roman" w:cs="Times New Roman"/>
          <w:bCs/>
          <w:sz w:val="24"/>
          <w:szCs w:val="24"/>
          <w:lang w:eastAsia="ar-SA"/>
        </w:rPr>
        <w:t xml:space="preserve"> – </w:t>
      </w:r>
      <w:r w:rsidR="003525AE" w:rsidRPr="008418CD">
        <w:rPr>
          <w:rFonts w:ascii="Times New Roman" w:eastAsia="Calibri" w:hAnsi="Times New Roman" w:cs="Times New Roman"/>
          <w:sz w:val="24"/>
          <w:szCs w:val="24"/>
        </w:rPr>
        <w:t>Акционерное общество «</w:t>
      </w:r>
      <w:proofErr w:type="spellStart"/>
      <w:r w:rsidR="003525AE" w:rsidRPr="008418CD">
        <w:rPr>
          <w:rFonts w:ascii="Times New Roman" w:eastAsia="Calibri" w:hAnsi="Times New Roman" w:cs="Times New Roman"/>
          <w:sz w:val="24"/>
          <w:szCs w:val="24"/>
        </w:rPr>
        <w:t>Мурманэнергосбыт</w:t>
      </w:r>
      <w:proofErr w:type="spellEnd"/>
      <w:r w:rsidR="003525AE" w:rsidRPr="008418CD">
        <w:rPr>
          <w:rFonts w:ascii="Times New Roman" w:eastAsia="Calibri" w:hAnsi="Times New Roman" w:cs="Times New Roman"/>
          <w:sz w:val="24"/>
          <w:szCs w:val="24"/>
        </w:rPr>
        <w:t>» (АО «МЭС»)</w:t>
      </w:r>
      <w:r w:rsidRPr="008418CD">
        <w:rPr>
          <w:rFonts w:ascii="Times New Roman" w:eastAsia="Times New Roman" w:hAnsi="Times New Roman" w:cs="Times New Roman"/>
          <w:bCs/>
          <w:sz w:val="24"/>
          <w:szCs w:val="24"/>
          <w:lang w:eastAsia="ar-SA"/>
        </w:rPr>
        <w:t>.</w:t>
      </w:r>
    </w:p>
    <w:p w:rsidR="008418CD" w:rsidRDefault="008418CD" w:rsidP="008418CD">
      <w:pPr>
        <w:spacing w:after="0" w:line="240" w:lineRule="auto"/>
        <w:jc w:val="both"/>
        <w:rPr>
          <w:rFonts w:ascii="Times New Roman" w:eastAsia="Calibri" w:hAnsi="Times New Roman" w:cs="Times New Roman"/>
          <w:b/>
          <w:bCs/>
          <w:sz w:val="24"/>
          <w:szCs w:val="24"/>
          <w:highlight w:val="yellow"/>
        </w:rPr>
      </w:pPr>
    </w:p>
    <w:p w:rsidR="008418CD" w:rsidRPr="003A5C71" w:rsidRDefault="008418CD" w:rsidP="008418CD">
      <w:pPr>
        <w:spacing w:after="0" w:line="240" w:lineRule="auto"/>
        <w:jc w:val="both"/>
        <w:rPr>
          <w:rFonts w:ascii="Times New Roman" w:eastAsia="Calibri" w:hAnsi="Times New Roman" w:cs="Times New Roman"/>
          <w:sz w:val="24"/>
          <w:szCs w:val="24"/>
        </w:rPr>
      </w:pPr>
      <w:r w:rsidRPr="003A5C71">
        <w:rPr>
          <w:rFonts w:ascii="Times New Roman" w:eastAsia="Calibri" w:hAnsi="Times New Roman" w:cs="Times New Roman"/>
          <w:b/>
          <w:bCs/>
          <w:sz w:val="24"/>
          <w:szCs w:val="24"/>
        </w:rPr>
        <w:t>Участник закупки</w:t>
      </w:r>
      <w:r w:rsidRPr="003A5C71">
        <w:rPr>
          <w:rFonts w:ascii="Times New Roman" w:eastAsia="Calibri" w:hAnsi="Times New Roman" w:cs="Times New Roman"/>
          <w:sz w:val="24"/>
          <w:szCs w:val="24"/>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Заказчиком в соответствии с настоящим Положением о закупке.</w:t>
      </w:r>
    </w:p>
    <w:p w:rsidR="008418CD" w:rsidRPr="003A5C71" w:rsidRDefault="008418CD" w:rsidP="008418CD">
      <w:pPr>
        <w:suppressAutoHyphens/>
        <w:spacing w:after="0" w:line="240" w:lineRule="auto"/>
        <w:jc w:val="both"/>
        <w:rPr>
          <w:rFonts w:ascii="Times New Roman" w:eastAsia="Calibri" w:hAnsi="Times New Roman" w:cs="Times New Roman"/>
          <w:b/>
          <w:bCs/>
          <w:sz w:val="24"/>
          <w:szCs w:val="24"/>
        </w:rPr>
      </w:pPr>
    </w:p>
    <w:p w:rsidR="008418CD" w:rsidRPr="008418CD" w:rsidRDefault="003A35F0" w:rsidP="008418CD">
      <w:pPr>
        <w:suppressAutoHyphens/>
        <w:spacing w:after="0" w:line="240" w:lineRule="auto"/>
        <w:jc w:val="both"/>
        <w:rPr>
          <w:rFonts w:ascii="Times New Roman" w:eastAsia="Times New Roman" w:hAnsi="Times New Roman" w:cs="Times New Roman"/>
          <w:b/>
          <w:bCs/>
          <w:sz w:val="24"/>
          <w:szCs w:val="24"/>
          <w:lang w:eastAsia="ar-SA"/>
        </w:rPr>
      </w:pPr>
      <w:r>
        <w:rPr>
          <w:rFonts w:ascii="Times New Roman" w:eastAsia="Calibri" w:hAnsi="Times New Roman" w:cs="Times New Roman"/>
          <w:b/>
          <w:bCs/>
          <w:sz w:val="24"/>
          <w:szCs w:val="24"/>
        </w:rPr>
        <w:t>Исполнитель</w:t>
      </w:r>
      <w:r w:rsidR="008418CD" w:rsidRPr="003A5C71">
        <w:rPr>
          <w:rFonts w:ascii="Times New Roman" w:eastAsia="Calibri" w:hAnsi="Times New Roman" w:cs="Times New Roman"/>
          <w:b/>
          <w:bCs/>
          <w:sz w:val="24"/>
          <w:szCs w:val="24"/>
        </w:rPr>
        <w:t xml:space="preserve"> </w:t>
      </w:r>
      <w:r w:rsidR="008418CD" w:rsidRPr="003A5C71">
        <w:rPr>
          <w:rFonts w:ascii="Times New Roman" w:eastAsia="Calibri" w:hAnsi="Times New Roman" w:cs="Times New Roman"/>
          <w:sz w:val="24"/>
          <w:szCs w:val="24"/>
        </w:rPr>
        <w:t>- Победитель, либо иное лицо, с которым заключается Договор в соответствии с п. 4.12.3. Документации</w:t>
      </w:r>
      <w:r w:rsidR="003A5C71">
        <w:rPr>
          <w:rFonts w:ascii="Times New Roman" w:eastAsia="Calibri" w:hAnsi="Times New Roman" w:cs="Times New Roman"/>
          <w:sz w:val="24"/>
          <w:szCs w:val="24"/>
        </w:rPr>
        <w:t>.</w:t>
      </w:r>
    </w:p>
    <w:p w:rsidR="008418CD" w:rsidRDefault="008418CD" w:rsidP="008418CD">
      <w:pPr>
        <w:suppressAutoHyphens/>
        <w:spacing w:after="0" w:line="240" w:lineRule="auto"/>
        <w:jc w:val="both"/>
        <w:rPr>
          <w:rFonts w:ascii="Times New Roman" w:eastAsia="Times New Roman" w:hAnsi="Times New Roman" w:cs="Times New Roman"/>
          <w:b/>
          <w:bCs/>
          <w:sz w:val="24"/>
          <w:szCs w:val="24"/>
          <w:lang w:eastAsia="ar-SA"/>
        </w:rPr>
      </w:pPr>
    </w:p>
    <w:p w:rsidR="00244A6A" w:rsidRPr="00244A6A" w:rsidRDefault="00244A6A" w:rsidP="008418CD">
      <w:pPr>
        <w:suppressAutoHyphens/>
        <w:spacing w:after="0" w:line="240" w:lineRule="auto"/>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Комиссия по закупке</w:t>
      </w:r>
      <w:r w:rsidRPr="00244A6A">
        <w:rPr>
          <w:rFonts w:ascii="Times New Roman" w:eastAsia="Times New Roman" w:hAnsi="Times New Roman" w:cs="Times New Roman"/>
          <w:bCs/>
          <w:sz w:val="24"/>
          <w:szCs w:val="24"/>
          <w:lang w:eastAsia="ar-SA"/>
        </w:rPr>
        <w:t xml:space="preserve"> – коллегиальный орган, сформированны</w:t>
      </w:r>
      <w:r w:rsidR="005E4DC8">
        <w:rPr>
          <w:rFonts w:ascii="Times New Roman" w:eastAsia="Times New Roman" w:hAnsi="Times New Roman" w:cs="Times New Roman"/>
          <w:bCs/>
          <w:sz w:val="24"/>
          <w:szCs w:val="24"/>
          <w:lang w:eastAsia="ar-SA"/>
        </w:rPr>
        <w:t xml:space="preserve">й для организации и проведения </w:t>
      </w:r>
      <w:r w:rsidRPr="00244A6A">
        <w:rPr>
          <w:rFonts w:ascii="Times New Roman" w:eastAsia="Times New Roman" w:hAnsi="Times New Roman" w:cs="Times New Roman"/>
          <w:bCs/>
          <w:sz w:val="24"/>
          <w:szCs w:val="24"/>
          <w:lang w:eastAsia="ar-SA"/>
        </w:rPr>
        <w:t>запроса предложений.</w:t>
      </w:r>
    </w:p>
    <w:p w:rsidR="008418CD" w:rsidRDefault="008418CD" w:rsidP="008418C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p>
    <w:p w:rsidR="00244A6A" w:rsidRPr="00244A6A" w:rsidRDefault="00244A6A" w:rsidP="008418C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Запрос предложений</w:t>
      </w:r>
      <w:r w:rsidRPr="00244A6A">
        <w:rPr>
          <w:rFonts w:ascii="Times New Roman" w:eastAsia="Times New Roman" w:hAnsi="Times New Roman" w:cs="Times New Roman"/>
          <w:bCs/>
          <w:sz w:val="24"/>
          <w:szCs w:val="24"/>
          <w:lang w:eastAsia="ar-SA"/>
        </w:rPr>
        <w:t xml:space="preserve"> – </w:t>
      </w:r>
      <w:r w:rsidR="003525AE" w:rsidRPr="009E46D5">
        <w:rPr>
          <w:rFonts w:ascii="Times New Roman" w:eastAsia="Times New Roman" w:hAnsi="Times New Roman" w:cs="Times New Roman"/>
          <w:bCs/>
          <w:sz w:val="24"/>
          <w:szCs w:val="24"/>
          <w:lang w:eastAsia="ar-SA"/>
        </w:rPr>
        <w:t xml:space="preserve">конкурентный </w:t>
      </w:r>
      <w:r w:rsidR="003525AE" w:rsidRPr="009E46D5">
        <w:rPr>
          <w:rFonts w:ascii="Times New Roman" w:eastAsia="Calibri" w:hAnsi="Times New Roman" w:cs="Times New Roman"/>
          <w:sz w:val="24"/>
          <w:szCs w:val="24"/>
        </w:rPr>
        <w:t>способ закупки, при котором Победителем признается</w:t>
      </w:r>
      <w:r w:rsidR="003525AE" w:rsidRPr="009E46D5">
        <w:rPr>
          <w:rFonts w:ascii="Times New Roman" w:eastAsia="Calibri" w:hAnsi="Times New Roman" w:cs="Times New Roman"/>
          <w:b/>
          <w:sz w:val="24"/>
          <w:szCs w:val="24"/>
        </w:rPr>
        <w:t xml:space="preserve"> </w:t>
      </w:r>
      <w:r w:rsidR="003525AE" w:rsidRPr="009E46D5">
        <w:rPr>
          <w:rFonts w:ascii="Times New Roman" w:eastAsia="Calibri" w:hAnsi="Times New Roman" w:cs="Times New Roman"/>
          <w:sz w:val="24"/>
          <w:szCs w:val="24"/>
        </w:rPr>
        <w:t>Участник закупки, предложивший лучшие условия исполнения договора и заявке которого присвоен первый номер</w:t>
      </w:r>
      <w:r w:rsidRPr="00244A6A">
        <w:rPr>
          <w:rFonts w:ascii="Times New Roman" w:eastAsia="Times New Roman" w:hAnsi="Times New Roman" w:cs="Times New Roman"/>
          <w:bCs/>
          <w:sz w:val="24"/>
          <w:szCs w:val="24"/>
          <w:lang w:eastAsia="ar-SA"/>
        </w:rPr>
        <w:t xml:space="preserve">. </w:t>
      </w:r>
    </w:p>
    <w:p w:rsidR="008418CD" w:rsidRDefault="008418CD" w:rsidP="008418CD">
      <w:pPr>
        <w:suppressAutoHyphens/>
        <w:spacing w:after="0" w:line="240" w:lineRule="auto"/>
        <w:jc w:val="both"/>
        <w:rPr>
          <w:rFonts w:ascii="Times New Roman" w:eastAsia="Times New Roman" w:hAnsi="Times New Roman" w:cs="Times New Roman"/>
          <w:b/>
          <w:bCs/>
          <w:sz w:val="24"/>
          <w:szCs w:val="24"/>
          <w:lang w:eastAsia="ar-SA"/>
        </w:rPr>
      </w:pPr>
    </w:p>
    <w:p w:rsidR="003525AE" w:rsidRPr="003A2F0D" w:rsidRDefault="003525AE" w:rsidP="008418C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Извещение о проведении запроса предложений</w:t>
      </w:r>
      <w:r w:rsidRPr="003A2F0D">
        <w:rPr>
          <w:rFonts w:ascii="Times New Roman" w:eastAsia="Times New Roman" w:hAnsi="Times New Roman" w:cs="Times New Roman"/>
          <w:bCs/>
          <w:sz w:val="24"/>
          <w:szCs w:val="24"/>
          <w:lang w:eastAsia="ar-SA"/>
        </w:rPr>
        <w:t xml:space="preserve"> – информация о запросе предложений, публикуемая </w:t>
      </w:r>
      <w:r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p>
    <w:p w:rsidR="003525AE" w:rsidRPr="003A2F0D" w:rsidRDefault="003525AE" w:rsidP="008418CD">
      <w:pPr>
        <w:suppressAutoHyphens/>
        <w:spacing w:after="0" w:line="240" w:lineRule="auto"/>
        <w:jc w:val="both"/>
        <w:rPr>
          <w:rFonts w:ascii="Times New Roman" w:eastAsia="Times New Roman" w:hAnsi="Times New Roman" w:cs="Times New Roman"/>
          <w:b/>
          <w:bCs/>
          <w:sz w:val="24"/>
          <w:szCs w:val="24"/>
          <w:lang w:eastAsia="ar-SA"/>
        </w:rPr>
      </w:pPr>
    </w:p>
    <w:p w:rsidR="003525AE" w:rsidRPr="003A2F0D" w:rsidRDefault="003525AE" w:rsidP="008418C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Документация о проведении запроса предложений</w:t>
      </w:r>
      <w:r w:rsidRPr="003A2F0D">
        <w:rPr>
          <w:rFonts w:ascii="Times New Roman" w:eastAsia="Times New Roman" w:hAnsi="Times New Roman" w:cs="Times New Roman"/>
          <w:bCs/>
          <w:sz w:val="24"/>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 же об условиях заключаемого по результатам запроса предложений Договора. Документация о проведении запроса предложений (далее – Документация) размещается </w:t>
      </w:r>
      <w:r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xml:space="preserve"> одновременно с размещением на указанном сайте извещения о проведении запроса предложений.</w:t>
      </w:r>
    </w:p>
    <w:p w:rsidR="003525AE" w:rsidRPr="003A2F0D" w:rsidRDefault="003525AE" w:rsidP="008418CD">
      <w:pPr>
        <w:suppressAutoHyphens/>
        <w:spacing w:after="0" w:line="240" w:lineRule="auto"/>
        <w:jc w:val="both"/>
        <w:rPr>
          <w:rFonts w:ascii="Times New Roman" w:eastAsia="Times New Roman" w:hAnsi="Times New Roman" w:cs="Times New Roman"/>
          <w:b/>
          <w:bCs/>
          <w:sz w:val="24"/>
          <w:szCs w:val="24"/>
          <w:lang w:eastAsia="ar-SA"/>
        </w:rPr>
      </w:pPr>
    </w:p>
    <w:p w:rsidR="003525AE" w:rsidRPr="003A2F0D" w:rsidRDefault="003525AE" w:rsidP="008418C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Заявка на участие в запросе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bCs/>
          <w:sz w:val="24"/>
          <w:szCs w:val="24"/>
          <w:lang w:eastAsia="ar-SA"/>
        </w:rPr>
        <w:t xml:space="preserve">(также по тексту – заявка) </w:t>
      </w:r>
      <w:r w:rsidRPr="003A2F0D">
        <w:rPr>
          <w:rFonts w:ascii="Times New Roman" w:eastAsia="Times New Roman" w:hAnsi="Times New Roman" w:cs="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
    <w:p w:rsidR="003525AE" w:rsidRPr="003A2F0D" w:rsidRDefault="003525AE" w:rsidP="008418CD">
      <w:pPr>
        <w:suppressAutoHyphens/>
        <w:spacing w:after="0" w:line="240" w:lineRule="auto"/>
        <w:jc w:val="both"/>
        <w:rPr>
          <w:rFonts w:ascii="Times New Roman" w:eastAsia="Times New Roman" w:hAnsi="Times New Roman" w:cs="Times New Roman"/>
          <w:b/>
          <w:sz w:val="24"/>
          <w:szCs w:val="24"/>
          <w:lang w:eastAsia="ar-SA"/>
        </w:rPr>
      </w:pPr>
    </w:p>
    <w:p w:rsidR="003525AE" w:rsidRPr="00A67989" w:rsidRDefault="003525AE" w:rsidP="008418C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52B8C">
        <w:rPr>
          <w:rFonts w:ascii="Times New Roman" w:eastAsia="Times New Roman" w:hAnsi="Times New Roman" w:cs="Times New Roman"/>
          <w:b/>
          <w:sz w:val="24"/>
          <w:szCs w:val="24"/>
          <w:lang w:eastAsia="ar-SA"/>
        </w:rPr>
        <w:t>Единая информационная система</w:t>
      </w:r>
      <w:r w:rsidRPr="00D52B8C">
        <w:rPr>
          <w:rFonts w:ascii="Times New Roman" w:eastAsia="Times New Roman" w:hAnsi="Times New Roman" w:cs="Times New Roman"/>
          <w:b/>
          <w:color w:val="FF0000"/>
          <w:sz w:val="24"/>
          <w:szCs w:val="24"/>
          <w:lang w:eastAsia="ar-SA"/>
        </w:rPr>
        <w:t xml:space="preserve"> </w:t>
      </w:r>
      <w:r w:rsidRPr="00D52B8C">
        <w:rPr>
          <w:rFonts w:ascii="Times New Roman" w:eastAsia="Times New Roman" w:hAnsi="Times New Roman" w:cs="Times New Roman"/>
          <w:b/>
          <w:sz w:val="24"/>
          <w:szCs w:val="24"/>
          <w:lang w:eastAsia="ar-SA"/>
        </w:rPr>
        <w:t>в сфере закупок товаров, работ, услуг</w:t>
      </w:r>
      <w:r>
        <w:rPr>
          <w:rFonts w:ascii="Times New Roman" w:eastAsia="Times New Roman" w:hAnsi="Times New Roman" w:cs="Times New Roman"/>
          <w:b/>
          <w:sz w:val="24"/>
          <w:szCs w:val="24"/>
          <w:lang w:eastAsia="ar-SA"/>
        </w:rPr>
        <w:t xml:space="preserve"> для обеспечения государственных и муниципальных нужд</w:t>
      </w:r>
      <w:r w:rsidRPr="00D52B8C">
        <w:rPr>
          <w:rFonts w:ascii="Times New Roman" w:eastAsia="Times New Roman" w:hAnsi="Times New Roman" w:cs="Times New Roman"/>
          <w:sz w:val="24"/>
          <w:szCs w:val="24"/>
          <w:lang w:eastAsia="ar-SA"/>
        </w:rPr>
        <w:t xml:space="preserve"> (</w:t>
      </w:r>
      <w:hyperlink r:id="rId14" w:history="1">
        <w:r w:rsidRPr="00D52B8C">
          <w:rPr>
            <w:rFonts w:ascii="Times New Roman" w:eastAsia="Times New Roman" w:hAnsi="Times New Roman" w:cs="Times New Roman"/>
            <w:color w:val="0000FF"/>
            <w:sz w:val="24"/>
            <w:szCs w:val="24"/>
            <w:u w:val="single"/>
            <w:lang w:val="en-US" w:eastAsia="ar-SA"/>
          </w:rPr>
          <w:t>www</w:t>
        </w:r>
        <w:r w:rsidRPr="00D52B8C">
          <w:rPr>
            <w:rFonts w:ascii="Times New Roman" w:eastAsia="Times New Roman" w:hAnsi="Times New Roman" w:cs="Times New Roman"/>
            <w:color w:val="0000FF"/>
            <w:sz w:val="24"/>
            <w:szCs w:val="24"/>
            <w:u w:val="single"/>
            <w:lang w:eastAsia="ar-SA"/>
          </w:rPr>
          <w:t>.</w:t>
        </w:r>
        <w:proofErr w:type="spellStart"/>
        <w:r w:rsidRPr="00D52B8C">
          <w:rPr>
            <w:rFonts w:ascii="Times New Roman" w:eastAsia="Times New Roman" w:hAnsi="Times New Roman" w:cs="Times New Roman"/>
            <w:color w:val="0000FF"/>
            <w:sz w:val="24"/>
            <w:szCs w:val="24"/>
            <w:u w:val="single"/>
            <w:lang w:val="en-US" w:eastAsia="ar-SA"/>
          </w:rPr>
          <w:t>zakupki</w:t>
        </w:r>
        <w:proofErr w:type="spellEnd"/>
        <w:r w:rsidRPr="00D52B8C">
          <w:rPr>
            <w:rFonts w:ascii="Times New Roman" w:eastAsia="Times New Roman" w:hAnsi="Times New Roman" w:cs="Times New Roman"/>
            <w:color w:val="0000FF"/>
            <w:sz w:val="24"/>
            <w:szCs w:val="24"/>
            <w:u w:val="single"/>
            <w:lang w:eastAsia="ar-SA"/>
          </w:rPr>
          <w:t>.</w:t>
        </w:r>
        <w:proofErr w:type="spellStart"/>
        <w:r w:rsidRPr="00D52B8C">
          <w:rPr>
            <w:rFonts w:ascii="Times New Roman" w:eastAsia="Times New Roman" w:hAnsi="Times New Roman" w:cs="Times New Roman"/>
            <w:color w:val="0000FF"/>
            <w:sz w:val="24"/>
            <w:szCs w:val="24"/>
            <w:u w:val="single"/>
            <w:lang w:val="en-US" w:eastAsia="ar-SA"/>
          </w:rPr>
          <w:t>gov</w:t>
        </w:r>
        <w:proofErr w:type="spellEnd"/>
        <w:r w:rsidRPr="00D52B8C">
          <w:rPr>
            <w:rFonts w:ascii="Times New Roman" w:eastAsia="Times New Roman" w:hAnsi="Times New Roman" w:cs="Times New Roman"/>
            <w:color w:val="0000FF"/>
            <w:sz w:val="24"/>
            <w:szCs w:val="24"/>
            <w:u w:val="single"/>
            <w:lang w:eastAsia="ar-SA"/>
          </w:rPr>
          <w:t>.</w:t>
        </w:r>
        <w:proofErr w:type="spellStart"/>
        <w:r w:rsidRPr="00D52B8C">
          <w:rPr>
            <w:rFonts w:ascii="Times New Roman" w:eastAsia="Times New Roman" w:hAnsi="Times New Roman" w:cs="Times New Roman"/>
            <w:color w:val="0000FF"/>
            <w:sz w:val="24"/>
            <w:szCs w:val="24"/>
            <w:u w:val="single"/>
            <w:lang w:val="en-US" w:eastAsia="ar-SA"/>
          </w:rPr>
          <w:t>ru</w:t>
        </w:r>
        <w:proofErr w:type="spellEnd"/>
      </w:hyperlink>
      <w:r w:rsidRPr="00D52B8C">
        <w:rPr>
          <w:rFonts w:ascii="Times New Roman" w:eastAsia="Times New Roman" w:hAnsi="Times New Roman" w:cs="Times New Roman"/>
          <w:sz w:val="24"/>
          <w:szCs w:val="24"/>
          <w:lang w:eastAsia="ar-SA"/>
        </w:rPr>
        <w:t>)</w:t>
      </w:r>
      <w:r w:rsidRPr="00D52B8C">
        <w:rPr>
          <w:rFonts w:ascii="Times New Roman" w:eastAsia="Times New Roman" w:hAnsi="Times New Roman" w:cs="Times New Roman"/>
          <w:b/>
          <w:color w:val="FF0000"/>
          <w:sz w:val="24"/>
          <w:szCs w:val="24"/>
          <w:lang w:eastAsia="ar-SA"/>
        </w:rPr>
        <w:t xml:space="preserve"> </w:t>
      </w:r>
      <w:r w:rsidRPr="00D2511D">
        <w:rPr>
          <w:rFonts w:ascii="Times New Roman" w:eastAsia="Times New Roman" w:hAnsi="Times New Roman" w:cs="Times New Roman"/>
          <w:b/>
          <w:sz w:val="24"/>
          <w:szCs w:val="24"/>
          <w:lang w:eastAsia="ar-SA"/>
        </w:rPr>
        <w:t xml:space="preserve">(также по тексту  - единая информационная система в сфере закупок товаров, работ, услуг, единая информационная система) </w:t>
      </w:r>
      <w:r w:rsidRPr="00E451FD">
        <w:rPr>
          <w:rFonts w:ascii="Times New Roman" w:eastAsia="Times New Roman" w:hAnsi="Times New Roman" w:cs="Times New Roman"/>
          <w:b/>
          <w:sz w:val="24"/>
          <w:szCs w:val="24"/>
          <w:lang w:eastAsia="ar-SA"/>
        </w:rPr>
        <w:t>–</w:t>
      </w:r>
      <w:r w:rsidRPr="00E451FD">
        <w:rPr>
          <w:rFonts w:ascii="Times New Roman" w:eastAsia="Times New Roman" w:hAnsi="Times New Roman" w:cs="Times New Roman"/>
          <w:sz w:val="24"/>
          <w:szCs w:val="24"/>
          <w:lang w:eastAsia="ar-SA"/>
        </w:rPr>
        <w:t xml:space="preserve"> информация и документы в соответствии с требованиями Федерального закона от 18 июля 2011 года № 223-ФЗ </w:t>
      </w:r>
      <w:r w:rsidRPr="00E77AF8">
        <w:rPr>
          <w:rFonts w:ascii="Times New Roman" w:eastAsia="Times New Roman" w:hAnsi="Times New Roman" w:cs="Times New Roman"/>
          <w:sz w:val="24"/>
          <w:szCs w:val="24"/>
          <w:lang w:eastAsia="ar-SA"/>
        </w:rPr>
        <w:t>«О закупках товаров, работ, услуг отдельными видами юридических лиц» размещаются в единой информационной системе в сфере закупок товаров, работ, услуг</w:t>
      </w:r>
      <w:r w:rsidRPr="00D52B8C">
        <w:rPr>
          <w:rFonts w:ascii="Times New Roman" w:eastAsia="Times New Roman" w:hAnsi="Times New Roman" w:cs="Times New Roman"/>
          <w:color w:val="FF0000"/>
          <w:sz w:val="24"/>
          <w:szCs w:val="24"/>
          <w:lang w:eastAsia="ar-SA"/>
        </w:rPr>
        <w:t xml:space="preserve"> </w:t>
      </w:r>
      <w:r w:rsidRPr="00A67989">
        <w:rPr>
          <w:rFonts w:ascii="Times New Roman" w:eastAsia="Times New Roman" w:hAnsi="Times New Roman" w:cs="Times New Roman"/>
          <w:sz w:val="24"/>
          <w:szCs w:val="24"/>
          <w:lang w:eastAsia="ar-SA"/>
        </w:rPr>
        <w:t xml:space="preserve">для обеспечения государственных и муниципальных нужд. </w:t>
      </w:r>
    </w:p>
    <w:p w:rsidR="00244A6A" w:rsidRPr="00244A6A" w:rsidRDefault="003525AE" w:rsidP="008418CD">
      <w:pPr>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18 июля 2011 года № 223-</w:t>
      </w:r>
      <w:r w:rsidRPr="003A2F0D">
        <w:rPr>
          <w:rFonts w:ascii="Times New Roman" w:eastAsia="Times New Roman" w:hAnsi="Times New Roman" w:cs="Times New Roman"/>
          <w:sz w:val="24"/>
          <w:szCs w:val="24"/>
          <w:lang w:eastAsia="ar-SA"/>
        </w:rPr>
        <w:lastRenderedPageBreak/>
        <w:t xml:space="preserve">ФЗ «О закупках товаров, работ, услуг отдельными видами юридических лиц» и Положением о закупке товаров, работ, услуг </w:t>
      </w:r>
      <w:r>
        <w:rPr>
          <w:rFonts w:ascii="Times New Roman" w:eastAsia="Times New Roman" w:hAnsi="Times New Roman" w:cs="Times New Roman"/>
          <w:sz w:val="24"/>
          <w:szCs w:val="24"/>
          <w:lang w:eastAsia="ar-SA"/>
        </w:rPr>
        <w:t>АО</w:t>
      </w:r>
      <w:r w:rsidRPr="003A2F0D">
        <w:rPr>
          <w:rFonts w:ascii="Times New Roman" w:eastAsia="Times New Roman" w:hAnsi="Times New Roman" w:cs="Times New Roman"/>
          <w:sz w:val="24"/>
          <w:szCs w:val="24"/>
          <w:lang w:eastAsia="ar-SA"/>
        </w:rPr>
        <w:t> «М</w:t>
      </w:r>
      <w:r>
        <w:rPr>
          <w:rFonts w:ascii="Times New Roman" w:eastAsia="Times New Roman" w:hAnsi="Times New Roman" w:cs="Times New Roman"/>
          <w:sz w:val="24"/>
          <w:szCs w:val="24"/>
          <w:lang w:eastAsia="ar-SA"/>
        </w:rPr>
        <w:t>ЭС</w:t>
      </w:r>
      <w:r w:rsidRPr="003A2F0D">
        <w:rPr>
          <w:rFonts w:ascii="Times New Roman" w:eastAsia="Times New Roman" w:hAnsi="Times New Roman" w:cs="Times New Roman"/>
          <w:sz w:val="24"/>
          <w:szCs w:val="24"/>
          <w:lang w:eastAsia="ar-SA"/>
        </w:rPr>
        <w:t xml:space="preserve">» (ИНН 5190907139, ОГРН 1095190009111), размещается Заказчиком на сайте Заказчика </w:t>
      </w:r>
      <w:hyperlink r:id="rId15" w:history="1">
        <w:r w:rsidRPr="003A2F0D">
          <w:rPr>
            <w:rFonts w:ascii="Times New Roman" w:eastAsia="Times New Roman" w:hAnsi="Times New Roman" w:cs="Times New Roman"/>
            <w:color w:val="0000FF"/>
            <w:sz w:val="24"/>
            <w:szCs w:val="24"/>
            <w:u w:val="single"/>
            <w:lang w:eastAsia="ar-SA"/>
          </w:rPr>
          <w:t>http://www.mures.ru/</w:t>
        </w:r>
      </w:hyperlink>
      <w:r w:rsidRPr="003A2F0D">
        <w:rPr>
          <w:rFonts w:ascii="Times New Roman" w:eastAsia="Times New Roman" w:hAnsi="Times New Roman" w:cs="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00244A6A" w:rsidRPr="00244A6A">
        <w:rPr>
          <w:rFonts w:ascii="Times New Roman" w:eastAsia="Times New Roman" w:hAnsi="Times New Roman" w:cs="Times New Roman"/>
          <w:bCs/>
          <w:sz w:val="24"/>
          <w:szCs w:val="24"/>
          <w:lang w:eastAsia="ar-SA"/>
        </w:rPr>
        <w:t>.</w:t>
      </w:r>
    </w:p>
    <w:p w:rsidR="00244A6A" w:rsidRPr="00244A6A" w:rsidRDefault="00244A6A" w:rsidP="00244A6A">
      <w:pPr>
        <w:suppressAutoHyphens/>
        <w:spacing w:after="120" w:line="240" w:lineRule="auto"/>
        <w:jc w:val="both"/>
        <w:rPr>
          <w:rFonts w:ascii="Times New Roman" w:eastAsia="Times New Roman" w:hAnsi="Times New Roman" w:cs="Times New Roman"/>
          <w:b/>
          <w:sz w:val="24"/>
          <w:szCs w:val="24"/>
          <w:lang w:eastAsia="ar-SA"/>
        </w:rPr>
      </w:pPr>
    </w:p>
    <w:p w:rsidR="00244A6A" w:rsidRPr="006F43E8" w:rsidRDefault="00244A6A" w:rsidP="00221B62">
      <w:pPr>
        <w:pStyle w:val="afffa"/>
        <w:keepNext/>
        <w:numPr>
          <w:ilvl w:val="0"/>
          <w:numId w:val="27"/>
        </w:numPr>
        <w:tabs>
          <w:tab w:val="left" w:pos="426"/>
          <w:tab w:val="left" w:pos="4253"/>
        </w:tabs>
        <w:spacing w:line="240" w:lineRule="auto"/>
        <w:jc w:val="center"/>
        <w:outlineLvl w:val="0"/>
        <w:rPr>
          <w:rFonts w:ascii="Times New Roman" w:eastAsia="Times New Roman" w:hAnsi="Times New Roman"/>
          <w:b/>
          <w:bCs/>
          <w:iCs/>
          <w:sz w:val="24"/>
          <w:szCs w:val="24"/>
          <w:lang w:val="x-none"/>
        </w:rPr>
      </w:pPr>
      <w:bookmarkStart w:id="4" w:name="_Toc453931135"/>
      <w:r w:rsidRPr="006F43E8">
        <w:rPr>
          <w:rFonts w:ascii="Times New Roman" w:eastAsia="Times New Roman" w:hAnsi="Times New Roman"/>
          <w:b/>
          <w:iCs/>
          <w:sz w:val="24"/>
          <w:szCs w:val="24"/>
          <w:lang w:val="x-none"/>
        </w:rPr>
        <w:t>Общие положения</w:t>
      </w:r>
      <w:bookmarkEnd w:id="4"/>
    </w:p>
    <w:p w:rsidR="00244A6A" w:rsidRPr="00244A6A" w:rsidRDefault="00244A6A" w:rsidP="00221B62">
      <w:pPr>
        <w:keepNext/>
        <w:numPr>
          <w:ilvl w:val="1"/>
          <w:numId w:val="27"/>
        </w:numPr>
        <w:tabs>
          <w:tab w:val="left" w:pos="426"/>
        </w:tabs>
        <w:suppressAutoHyphens/>
        <w:spacing w:after="0" w:line="240" w:lineRule="auto"/>
        <w:ind w:left="0" w:firstLine="0"/>
        <w:jc w:val="both"/>
        <w:rPr>
          <w:rFonts w:ascii="Times New Roman" w:eastAsia="Times New Roman" w:hAnsi="Times New Roman" w:cs="Times New Roman"/>
          <w:sz w:val="24"/>
          <w:szCs w:val="28"/>
          <w:lang w:val="x-none" w:eastAsia="ar-SA"/>
        </w:rPr>
      </w:pPr>
      <w:r w:rsidRPr="00244A6A">
        <w:rPr>
          <w:rFonts w:ascii="Times New Roman" w:eastAsia="Times New Roman" w:hAnsi="Times New Roman" w:cs="Times New Roman"/>
          <w:b/>
          <w:bCs/>
          <w:sz w:val="24"/>
          <w:szCs w:val="24"/>
          <w:lang w:eastAsia="ar-SA"/>
        </w:rPr>
        <w:t>Общие сведения о процедуре запроса предложений</w:t>
      </w:r>
    </w:p>
    <w:p w:rsidR="00244A6A" w:rsidRPr="00244A6A" w:rsidRDefault="00901C30" w:rsidP="00A50C78">
      <w:pPr>
        <w:suppressAutoHyphens/>
        <w:spacing w:after="0" w:line="240" w:lineRule="auto"/>
        <w:ind w:firstLine="426"/>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sz w:val="24"/>
          <w:szCs w:val="28"/>
          <w:lang w:val="x-none" w:eastAsia="ar-SA"/>
        </w:rPr>
        <w:t>Заказчик</w:t>
      </w:r>
      <w:r w:rsidRPr="003A2F0D">
        <w:rPr>
          <w:rFonts w:ascii="Times New Roman" w:eastAsia="Times New Roman" w:hAnsi="Times New Roman" w:cs="Times New Roman"/>
          <w:sz w:val="24"/>
          <w:szCs w:val="24"/>
          <w:lang w:val="x-none" w:eastAsia="ar-SA"/>
        </w:rPr>
        <w:t xml:space="preserve"> извещением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sz w:val="24"/>
          <w:szCs w:val="24"/>
          <w:lang w:val="x-none" w:eastAsia="ar-SA"/>
        </w:rPr>
        <w:t>, опубликованн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z w:val="24"/>
          <w:szCs w:val="24"/>
          <w:lang w:val="x-none" w:eastAsia="ar-SA"/>
        </w:rPr>
        <w:t xml:space="preserve"> </w:t>
      </w:r>
      <w:r w:rsidRPr="009660E0">
        <w:rPr>
          <w:rFonts w:ascii="Times New Roman" w:eastAsia="Times New Roman" w:hAnsi="Times New Roman" w:cs="Times New Roman"/>
          <w:iCs/>
          <w:sz w:val="24"/>
          <w:szCs w:val="28"/>
          <w:lang w:val="x-none" w:eastAsia="ar-SA"/>
        </w:rPr>
        <w:t>в единой информационной системе в сфере закупок товаров, работ, услуг</w:t>
      </w:r>
      <w:r>
        <w:rPr>
          <w:rFonts w:ascii="Times New Roman" w:eastAsia="Times New Roman" w:hAnsi="Times New Roman" w:cs="Times New Roman"/>
          <w:iCs/>
          <w:sz w:val="24"/>
          <w:szCs w:val="28"/>
          <w:lang w:eastAsia="ar-SA"/>
        </w:rPr>
        <w:t>,</w:t>
      </w:r>
      <w:r w:rsidRPr="003A2F0D">
        <w:rPr>
          <w:rFonts w:ascii="Times New Roman" w:eastAsia="Times New Roman" w:hAnsi="Times New Roman" w:cs="Times New Roman"/>
          <w:iCs/>
          <w:sz w:val="24"/>
          <w:szCs w:val="28"/>
          <w:lang w:eastAsia="ar-SA"/>
        </w:rPr>
        <w:t xml:space="preserve"> </w:t>
      </w:r>
      <w:r w:rsidRPr="003A2F0D">
        <w:rPr>
          <w:rFonts w:ascii="Times New Roman" w:eastAsia="Times New Roman" w:hAnsi="Times New Roman" w:cs="Times New Roman"/>
          <w:sz w:val="24"/>
          <w:szCs w:val="24"/>
          <w:lang w:val="x-none" w:eastAsia="ar-SA"/>
        </w:rPr>
        <w:t xml:space="preserve">приглашает заинтересованных лиц к участию </w:t>
      </w:r>
      <w:r w:rsidRPr="003A2F0D">
        <w:rPr>
          <w:rFonts w:ascii="Times New Roman" w:eastAsia="Times New Roman" w:hAnsi="Times New Roman" w:cs="Times New Roman"/>
          <w:iCs/>
          <w:sz w:val="24"/>
          <w:szCs w:val="28"/>
          <w:lang w:val="x-none" w:eastAsia="ar-SA"/>
        </w:rPr>
        <w:t xml:space="preserve">в </w:t>
      </w:r>
      <w:r w:rsidRPr="003A2F0D">
        <w:rPr>
          <w:rFonts w:ascii="Times New Roman" w:eastAsia="Times New Roman" w:hAnsi="Times New Roman" w:cs="Times New Roman"/>
          <w:sz w:val="24"/>
          <w:szCs w:val="24"/>
          <w:lang w:eastAsia="ar-SA"/>
        </w:rPr>
        <w:t>запросе предложений</w:t>
      </w:r>
      <w:r w:rsidR="00244A6A" w:rsidRPr="00244A6A">
        <w:rPr>
          <w:rFonts w:ascii="Times New Roman" w:eastAsia="Times New Roman" w:hAnsi="Times New Roman" w:cs="Times New Roman"/>
          <w:sz w:val="24"/>
          <w:szCs w:val="24"/>
          <w:lang w:val="x-none" w:eastAsia="ar-SA"/>
        </w:rPr>
        <w:t>.</w:t>
      </w:r>
    </w:p>
    <w:p w:rsidR="00244A6A" w:rsidRPr="00F126A6" w:rsidRDefault="00244A6A" w:rsidP="00221B62">
      <w:pPr>
        <w:numPr>
          <w:ilvl w:val="2"/>
          <w:numId w:val="27"/>
        </w:numPr>
        <w:tabs>
          <w:tab w:val="left" w:pos="0"/>
          <w:tab w:val="left" w:pos="993"/>
        </w:tabs>
        <w:suppressAutoHyphens/>
        <w:overflowPunct w:val="0"/>
        <w:autoSpaceDE w:val="0"/>
        <w:spacing w:after="0" w:line="240" w:lineRule="auto"/>
        <w:ind w:left="0" w:firstLine="426"/>
        <w:jc w:val="both"/>
        <w:rPr>
          <w:rFonts w:ascii="Times New Roman" w:eastAsia="Times New Roman" w:hAnsi="Times New Roman" w:cs="Times New Roman"/>
          <w:sz w:val="24"/>
          <w:szCs w:val="24"/>
          <w:lang w:eastAsia="ar-SA"/>
        </w:rPr>
      </w:pPr>
      <w:r w:rsidRPr="00F126A6">
        <w:rPr>
          <w:rFonts w:ascii="Times New Roman" w:eastAsia="Times New Roman" w:hAnsi="Times New Roman" w:cs="Times New Roman"/>
          <w:bCs/>
          <w:sz w:val="24"/>
          <w:szCs w:val="24"/>
          <w:lang w:eastAsia="ar-SA"/>
        </w:rPr>
        <w:t xml:space="preserve">Наименование и требование к </w:t>
      </w:r>
      <w:r w:rsidR="00F126A6">
        <w:rPr>
          <w:rFonts w:ascii="Times New Roman" w:eastAsia="Times New Roman" w:hAnsi="Times New Roman" w:cs="Times New Roman"/>
          <w:bCs/>
          <w:sz w:val="24"/>
          <w:szCs w:val="24"/>
          <w:lang w:eastAsia="ar-SA"/>
        </w:rPr>
        <w:t>оказываемым Услугам</w:t>
      </w:r>
      <w:r w:rsidRPr="00F126A6">
        <w:rPr>
          <w:rFonts w:ascii="Times New Roman" w:eastAsia="Times New Roman" w:hAnsi="Times New Roman" w:cs="Times New Roman"/>
          <w:bCs/>
          <w:sz w:val="24"/>
          <w:szCs w:val="24"/>
          <w:lang w:eastAsia="ar-SA"/>
        </w:rPr>
        <w:t xml:space="preserve"> указаны в разделе 5 «Техническое задание» Документации. </w:t>
      </w:r>
    </w:p>
    <w:p w:rsidR="00244A6A" w:rsidRPr="00D359A8" w:rsidRDefault="00244A6A" w:rsidP="00DC5347">
      <w:pPr>
        <w:suppressAutoHyphens/>
        <w:overflowPunct w:val="0"/>
        <w:autoSpaceDE w:val="0"/>
        <w:spacing w:after="0" w:line="240" w:lineRule="auto"/>
        <w:ind w:firstLine="426"/>
        <w:jc w:val="both"/>
        <w:rPr>
          <w:rFonts w:ascii="Times New Roman" w:eastAsia="Times New Roman" w:hAnsi="Times New Roman" w:cs="Times New Roman"/>
          <w:sz w:val="24"/>
          <w:szCs w:val="24"/>
          <w:lang w:eastAsia="ar-SA"/>
        </w:rPr>
      </w:pPr>
      <w:r w:rsidRPr="002D07FA">
        <w:rPr>
          <w:rFonts w:ascii="Times New Roman" w:eastAsia="Times New Roman" w:hAnsi="Times New Roman" w:cs="Times New Roman"/>
          <w:sz w:val="24"/>
          <w:szCs w:val="24"/>
          <w:lang w:eastAsia="ar-SA"/>
        </w:rPr>
        <w:t>Предмет</w:t>
      </w:r>
      <w:r w:rsidR="00027865">
        <w:rPr>
          <w:rFonts w:ascii="Times New Roman" w:eastAsia="Times New Roman" w:hAnsi="Times New Roman" w:cs="Times New Roman"/>
          <w:sz w:val="24"/>
          <w:szCs w:val="24"/>
          <w:lang w:eastAsia="ar-SA"/>
        </w:rPr>
        <w:t>, с</w:t>
      </w:r>
      <w:r w:rsidR="00732D11" w:rsidRPr="00D359A8">
        <w:rPr>
          <w:rFonts w:ascii="Times New Roman" w:eastAsia="Times New Roman" w:hAnsi="Times New Roman" w:cs="Times New Roman"/>
          <w:sz w:val="24"/>
          <w:szCs w:val="24"/>
          <w:lang w:eastAsia="ar-SA"/>
        </w:rPr>
        <w:t xml:space="preserve">роки и место </w:t>
      </w:r>
      <w:r w:rsidR="00F126A6">
        <w:rPr>
          <w:rFonts w:ascii="Times New Roman" w:eastAsia="Times New Roman" w:hAnsi="Times New Roman" w:cs="Times New Roman"/>
          <w:sz w:val="24"/>
          <w:szCs w:val="24"/>
          <w:lang w:eastAsia="ar-SA"/>
        </w:rPr>
        <w:t>оказания Услуг</w:t>
      </w:r>
      <w:r w:rsidR="00130858">
        <w:rPr>
          <w:rFonts w:ascii="Times New Roman" w:eastAsia="Times New Roman" w:hAnsi="Times New Roman" w:cs="Times New Roman"/>
          <w:sz w:val="24"/>
          <w:szCs w:val="24"/>
          <w:lang w:eastAsia="ar-SA"/>
        </w:rPr>
        <w:t xml:space="preserve"> </w:t>
      </w:r>
      <w:r w:rsidR="00732D11" w:rsidRPr="00D359A8">
        <w:rPr>
          <w:rFonts w:ascii="Times New Roman" w:eastAsia="Times New Roman" w:hAnsi="Times New Roman" w:cs="Times New Roman"/>
          <w:sz w:val="24"/>
          <w:szCs w:val="24"/>
          <w:lang w:eastAsia="ar-SA"/>
        </w:rPr>
        <w:t xml:space="preserve">указаны </w:t>
      </w:r>
      <w:r w:rsidRPr="00D359A8">
        <w:rPr>
          <w:rFonts w:ascii="Times New Roman" w:eastAsia="Times New Roman" w:hAnsi="Times New Roman" w:cs="Times New Roman"/>
          <w:sz w:val="24"/>
          <w:szCs w:val="24"/>
          <w:lang w:eastAsia="ar-SA"/>
        </w:rPr>
        <w:t xml:space="preserve">в Информационной карте </w:t>
      </w:r>
      <w:r w:rsidR="00130858">
        <w:rPr>
          <w:rFonts w:ascii="Times New Roman" w:eastAsia="Times New Roman" w:hAnsi="Times New Roman" w:cs="Times New Roman"/>
          <w:sz w:val="24"/>
          <w:szCs w:val="24"/>
          <w:lang w:eastAsia="ar-SA"/>
        </w:rPr>
        <w:t>Документации</w:t>
      </w:r>
      <w:r w:rsidRPr="00D359A8">
        <w:rPr>
          <w:rFonts w:ascii="Times New Roman" w:eastAsia="Times New Roman" w:hAnsi="Times New Roman" w:cs="Times New Roman"/>
          <w:sz w:val="24"/>
          <w:szCs w:val="24"/>
          <w:lang w:eastAsia="ar-SA"/>
        </w:rPr>
        <w:t xml:space="preserve">.  </w:t>
      </w:r>
    </w:p>
    <w:p w:rsidR="00244A6A" w:rsidRPr="00244A6A" w:rsidRDefault="00244A6A" w:rsidP="00221B62">
      <w:pPr>
        <w:numPr>
          <w:ilvl w:val="2"/>
          <w:numId w:val="27"/>
        </w:numPr>
        <w:tabs>
          <w:tab w:val="left" w:pos="0"/>
          <w:tab w:val="left" w:pos="993"/>
        </w:tabs>
        <w:suppressAutoHyphens/>
        <w:overflowPunct w:val="0"/>
        <w:autoSpaceDE w:val="0"/>
        <w:spacing w:after="0" w:line="240" w:lineRule="auto"/>
        <w:ind w:left="0" w:firstLine="426"/>
        <w:jc w:val="both"/>
        <w:rPr>
          <w:rFonts w:ascii="Times New Roman" w:eastAsia="Times New Roman" w:hAnsi="Times New Roman" w:cs="Times New Roman"/>
          <w:bCs/>
          <w:sz w:val="24"/>
          <w:szCs w:val="28"/>
          <w:lang w:eastAsia="ar-SA"/>
        </w:rPr>
      </w:pPr>
      <w:r w:rsidRPr="00244A6A">
        <w:rPr>
          <w:rFonts w:ascii="Times New Roman" w:eastAsia="Times New Roman" w:hAnsi="Times New Roman" w:cs="Times New Roman"/>
          <w:bCs/>
          <w:sz w:val="24"/>
          <w:szCs w:val="24"/>
          <w:lang w:eastAsia="ar-SA"/>
        </w:rPr>
        <w:t>Участником закупки может быть любое лицо, обладающее соответствующей правоспособностью по законодательству Российской Федерации.</w:t>
      </w:r>
    </w:p>
    <w:p w:rsidR="00244A6A" w:rsidRPr="00244A6A" w:rsidRDefault="00A50C78" w:rsidP="00221B62">
      <w:pPr>
        <w:numPr>
          <w:ilvl w:val="2"/>
          <w:numId w:val="27"/>
        </w:numPr>
        <w:tabs>
          <w:tab w:val="left" w:pos="-142"/>
          <w:tab w:val="left" w:pos="993"/>
        </w:tabs>
        <w:suppressAutoHyphens/>
        <w:overflowPunct w:val="0"/>
        <w:autoSpaceDE w:val="0"/>
        <w:spacing w:after="0" w:line="240" w:lineRule="auto"/>
        <w:ind w:left="0"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8"/>
          <w:lang w:eastAsia="ar-SA"/>
        </w:rPr>
        <w:t xml:space="preserve"> </w:t>
      </w:r>
      <w:r w:rsidR="00244A6A" w:rsidRPr="00244A6A">
        <w:rPr>
          <w:rFonts w:ascii="Times New Roman" w:eastAsia="Times New Roman" w:hAnsi="Times New Roman" w:cs="Times New Roman"/>
          <w:bCs/>
          <w:sz w:val="24"/>
          <w:szCs w:val="28"/>
          <w:lang w:eastAsia="ar-SA"/>
        </w:rPr>
        <w:t xml:space="preserve">К этапу проведения </w:t>
      </w:r>
      <w:r w:rsidR="00244A6A" w:rsidRPr="00244A6A">
        <w:rPr>
          <w:rFonts w:ascii="Times New Roman" w:eastAsia="Times New Roman" w:hAnsi="Times New Roman" w:cs="Times New Roman"/>
          <w:sz w:val="24"/>
          <w:szCs w:val="24"/>
          <w:lang w:eastAsia="ar-SA"/>
        </w:rPr>
        <w:t>запроса предложений</w:t>
      </w:r>
      <w:r w:rsidR="00244A6A" w:rsidRPr="00244A6A">
        <w:rPr>
          <w:rFonts w:ascii="Times New Roman" w:eastAsia="Times New Roman" w:hAnsi="Times New Roman" w:cs="Times New Roman"/>
          <w:bCs/>
          <w:sz w:val="24"/>
          <w:szCs w:val="24"/>
          <w:lang w:eastAsia="ar-SA"/>
        </w:rPr>
        <w:t xml:space="preserve"> допускается Участник закупки, отвечающий требованиям, изложенным в Документации</w:t>
      </w:r>
      <w:r w:rsidR="00244A6A" w:rsidRPr="00244A6A">
        <w:rPr>
          <w:rFonts w:ascii="Times New Roman" w:eastAsia="Times New Roman" w:hAnsi="Times New Roman" w:cs="Times New Roman"/>
          <w:bCs/>
          <w:sz w:val="24"/>
          <w:lang w:eastAsia="ar-SA"/>
        </w:rPr>
        <w:t xml:space="preserve">, </w:t>
      </w:r>
      <w:r w:rsidR="00244A6A" w:rsidRPr="00244A6A">
        <w:rPr>
          <w:rFonts w:ascii="Times New Roman" w:eastAsia="Times New Roman" w:hAnsi="Times New Roman" w:cs="Times New Roman"/>
          <w:bCs/>
          <w:sz w:val="24"/>
          <w:szCs w:val="24"/>
          <w:lang w:eastAsia="ar-SA"/>
        </w:rPr>
        <w:t xml:space="preserve">своевременно подавший заявку на участие в </w:t>
      </w:r>
      <w:r w:rsidR="00244A6A" w:rsidRPr="00244A6A">
        <w:rPr>
          <w:rFonts w:ascii="Times New Roman" w:eastAsia="Times New Roman" w:hAnsi="Times New Roman" w:cs="Times New Roman"/>
          <w:sz w:val="24"/>
          <w:szCs w:val="24"/>
          <w:lang w:eastAsia="ar-SA"/>
        </w:rPr>
        <w:t>запросе предложений</w:t>
      </w:r>
      <w:r w:rsidR="00244A6A" w:rsidRPr="00244A6A">
        <w:rPr>
          <w:rFonts w:ascii="Times New Roman" w:eastAsia="Times New Roman" w:hAnsi="Times New Roman" w:cs="Times New Roman"/>
          <w:bCs/>
          <w:sz w:val="24"/>
          <w:szCs w:val="24"/>
          <w:lang w:eastAsia="ar-SA"/>
        </w:rPr>
        <w:t>, соответствующую требованиями Документации.</w:t>
      </w:r>
    </w:p>
    <w:p w:rsidR="00244A6A" w:rsidRPr="00244A6A" w:rsidRDefault="00D7528B" w:rsidP="00221B62">
      <w:pPr>
        <w:numPr>
          <w:ilvl w:val="2"/>
          <w:numId w:val="27"/>
        </w:numPr>
        <w:tabs>
          <w:tab w:val="clear" w:pos="720"/>
          <w:tab w:val="left" w:pos="709"/>
          <w:tab w:val="left" w:pos="993"/>
        </w:tabs>
        <w:suppressAutoHyphens/>
        <w:overflowPunct w:val="0"/>
        <w:autoSpaceDE w:val="0"/>
        <w:spacing w:after="0" w:line="240" w:lineRule="auto"/>
        <w:ind w:left="0"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Cs/>
          <w:sz w:val="24"/>
          <w:szCs w:val="24"/>
          <w:lang w:eastAsia="ar-SA"/>
        </w:rPr>
        <w:t>Решение о допуске Участников закупки</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к этапу проведения запроса предложений  принимает Комиссия по закупке</w:t>
      </w:r>
      <w:r w:rsidR="00244A6A" w:rsidRPr="00244A6A">
        <w:rPr>
          <w:rFonts w:ascii="Times New Roman" w:eastAsia="Times New Roman" w:hAnsi="Times New Roman" w:cs="Times New Roman"/>
          <w:bCs/>
          <w:sz w:val="24"/>
          <w:szCs w:val="24"/>
          <w:lang w:eastAsia="ar-SA"/>
        </w:rPr>
        <w:t xml:space="preserve">. </w:t>
      </w:r>
    </w:p>
    <w:p w:rsidR="00244A6A" w:rsidRPr="00244A6A" w:rsidRDefault="00D7528B" w:rsidP="00221B62">
      <w:pPr>
        <w:numPr>
          <w:ilvl w:val="2"/>
          <w:numId w:val="27"/>
        </w:numPr>
        <w:tabs>
          <w:tab w:val="left" w:pos="0"/>
          <w:tab w:val="left" w:pos="993"/>
        </w:tabs>
        <w:suppressAutoHyphens/>
        <w:overflowPunct w:val="0"/>
        <w:autoSpaceDE w:val="0"/>
        <w:spacing w:after="0" w:line="240" w:lineRule="auto"/>
        <w:ind w:left="0" w:firstLine="426"/>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szCs w:val="24"/>
          <w:lang w:eastAsia="ar-SA"/>
        </w:rPr>
        <w:t xml:space="preserve"> </w:t>
      </w:r>
      <w:r w:rsidR="00244A6A" w:rsidRPr="00244A6A">
        <w:rPr>
          <w:rFonts w:ascii="Times New Roman" w:eastAsia="Times New Roman" w:hAnsi="Times New Roman" w:cs="Times New Roman"/>
          <w:bCs/>
          <w:sz w:val="24"/>
          <w:szCs w:val="24"/>
          <w:lang w:eastAsia="ar-SA"/>
        </w:rPr>
        <w:t>Комиссия вправе на основании информации о несоответствии Участника установленным Документацией требованиям, полученной из любых официальных источников, использование которых не</w:t>
      </w:r>
      <w:r>
        <w:rPr>
          <w:rFonts w:ascii="Times New Roman" w:eastAsia="Times New Roman" w:hAnsi="Times New Roman" w:cs="Times New Roman"/>
          <w:bCs/>
          <w:sz w:val="24"/>
          <w:szCs w:val="24"/>
          <w:lang w:eastAsia="ar-SA"/>
        </w:rPr>
        <w:t xml:space="preserve"> </w:t>
      </w:r>
      <w:r w:rsidR="00244A6A" w:rsidRPr="00244A6A">
        <w:rPr>
          <w:rFonts w:ascii="Times New Roman" w:eastAsia="Times New Roman" w:hAnsi="Times New Roman" w:cs="Times New Roman"/>
          <w:bCs/>
          <w:sz w:val="24"/>
          <w:szCs w:val="24"/>
          <w:lang w:eastAsia="ar-SA"/>
        </w:rPr>
        <w:t xml:space="preserve">противоречит действующему законодательству Российской Федерации, отстранить Участника от </w:t>
      </w:r>
      <w:r w:rsidR="00244A6A" w:rsidRPr="00244A6A">
        <w:rPr>
          <w:rFonts w:ascii="Times New Roman" w:eastAsia="Times New Roman" w:hAnsi="Times New Roman" w:cs="Times New Roman"/>
          <w:sz w:val="24"/>
          <w:szCs w:val="24"/>
          <w:lang w:eastAsia="ar-SA"/>
        </w:rPr>
        <w:t>участия в</w:t>
      </w:r>
      <w:r>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запросе предложений</w:t>
      </w:r>
      <w:r>
        <w:rPr>
          <w:rFonts w:ascii="Times New Roman" w:eastAsia="Times New Roman" w:hAnsi="Times New Roman" w:cs="Times New Roman"/>
          <w:bCs/>
          <w:sz w:val="24"/>
          <w:szCs w:val="24"/>
          <w:lang w:eastAsia="ar-SA"/>
        </w:rPr>
        <w:t xml:space="preserve"> на любом этапе</w:t>
      </w:r>
      <w:r w:rsidR="00244A6A" w:rsidRPr="00244A6A">
        <w:rPr>
          <w:rFonts w:ascii="Times New Roman" w:eastAsia="Times New Roman" w:hAnsi="Times New Roman" w:cs="Times New Roman"/>
          <w:bCs/>
          <w:sz w:val="24"/>
          <w:szCs w:val="24"/>
          <w:lang w:eastAsia="ar-SA"/>
        </w:rPr>
        <w:t>.</w:t>
      </w:r>
      <w:bookmarkStart w:id="5" w:name="_Ref56231144"/>
      <w:bookmarkStart w:id="6" w:name="_Ref56231140"/>
      <w:bookmarkStart w:id="7" w:name="_Ref55313246"/>
    </w:p>
    <w:p w:rsidR="00244A6A" w:rsidRPr="00244A6A" w:rsidRDefault="00244A6A" w:rsidP="00DC5347">
      <w:pPr>
        <w:tabs>
          <w:tab w:val="left" w:pos="0"/>
          <w:tab w:val="left" w:pos="993"/>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244A6A" w:rsidRPr="00244A6A" w:rsidRDefault="00244A6A" w:rsidP="00221B62">
      <w:pPr>
        <w:keepNext/>
        <w:numPr>
          <w:ilvl w:val="1"/>
          <w:numId w:val="27"/>
        </w:numPr>
        <w:tabs>
          <w:tab w:val="clear" w:pos="2629"/>
          <w:tab w:val="num" w:pos="426"/>
        </w:tabs>
        <w:suppressAutoHyphens/>
        <w:spacing w:after="0" w:line="240" w:lineRule="auto"/>
        <w:ind w:left="0" w:firstLine="0"/>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
          <w:sz w:val="24"/>
          <w:szCs w:val="24"/>
          <w:lang w:eastAsia="ar-SA"/>
        </w:rPr>
        <w:t xml:space="preserve">Правовой статус </w:t>
      </w:r>
      <w:r w:rsidR="00D7528B" w:rsidRPr="003A2F0D">
        <w:rPr>
          <w:rFonts w:ascii="Times New Roman" w:eastAsia="Times New Roman" w:hAnsi="Times New Roman" w:cs="Times New Roman"/>
          <w:b/>
          <w:bCs/>
          <w:sz w:val="24"/>
          <w:szCs w:val="24"/>
          <w:lang w:eastAsia="ar-SA"/>
        </w:rPr>
        <w:t>запроса предложений</w:t>
      </w:r>
      <w:r w:rsidR="00D7528B" w:rsidRPr="003A2F0D">
        <w:rPr>
          <w:rFonts w:ascii="Times New Roman" w:eastAsia="Times New Roman" w:hAnsi="Times New Roman" w:cs="Times New Roman"/>
          <w:bCs/>
          <w:sz w:val="24"/>
          <w:szCs w:val="24"/>
          <w:lang w:eastAsia="ar-SA"/>
        </w:rPr>
        <w:t xml:space="preserve">  </w:t>
      </w:r>
      <w:r w:rsidRPr="00244A6A">
        <w:rPr>
          <w:rFonts w:ascii="Times New Roman" w:eastAsia="Times New Roman" w:hAnsi="Times New Roman" w:cs="Times New Roman"/>
          <w:b/>
          <w:sz w:val="24"/>
          <w:szCs w:val="24"/>
          <w:lang w:eastAsia="ar-SA"/>
        </w:rPr>
        <w:t>и документов</w:t>
      </w:r>
      <w:bookmarkEnd w:id="5"/>
      <w:bookmarkEnd w:id="6"/>
      <w:bookmarkEnd w:id="7"/>
    </w:p>
    <w:p w:rsidR="00244A6A" w:rsidRPr="00244A6A" w:rsidRDefault="00D7528B" w:rsidP="00221B62">
      <w:pPr>
        <w:numPr>
          <w:ilvl w:val="2"/>
          <w:numId w:val="27"/>
        </w:numPr>
        <w:tabs>
          <w:tab w:val="clear" w:pos="720"/>
          <w:tab w:val="left" w:pos="709"/>
          <w:tab w:val="left" w:pos="960"/>
          <w:tab w:val="left" w:pos="993"/>
        </w:tabs>
        <w:suppressAutoHyphens/>
        <w:overflowPunct w:val="0"/>
        <w:autoSpaceDE w:val="0"/>
        <w:spacing w:after="0" w:line="240" w:lineRule="auto"/>
        <w:ind w:left="0"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Cs/>
          <w:sz w:val="24"/>
          <w:szCs w:val="24"/>
          <w:lang w:eastAsia="ar-SA"/>
        </w:rPr>
        <w:t xml:space="preserve">Данный </w:t>
      </w: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проводится в соответствии с Федеральным законом от 08 июля 2011 года № 223-ФЗ «О закупках товаров, работ, услуг отдельными видами юридических лиц» и </w:t>
      </w:r>
      <w:r w:rsidRPr="0085390C">
        <w:rPr>
          <w:rFonts w:ascii="Times New Roman" w:eastAsia="Times New Roman" w:hAnsi="Times New Roman" w:cs="Times New Roman"/>
          <w:bCs/>
          <w:sz w:val="24"/>
          <w:szCs w:val="24"/>
          <w:lang w:eastAsia="ar-SA"/>
        </w:rPr>
        <w:t xml:space="preserve">Положением о закупке товаров, работ, услуг </w:t>
      </w:r>
      <w:r>
        <w:rPr>
          <w:rFonts w:ascii="Times New Roman" w:eastAsia="Times New Roman" w:hAnsi="Times New Roman" w:cs="Times New Roman"/>
          <w:bCs/>
          <w:sz w:val="24"/>
          <w:szCs w:val="24"/>
          <w:lang w:eastAsia="ar-SA"/>
        </w:rPr>
        <w:t>АО «МЭС»</w:t>
      </w:r>
      <w:r>
        <w:rPr>
          <w:rFonts w:ascii="Times New Roman" w:eastAsia="Calibri" w:hAnsi="Times New Roman" w:cs="Times New Roman"/>
          <w:bCs/>
          <w:sz w:val="24"/>
          <w:szCs w:val="24"/>
          <w:lang w:eastAsia="ar-SA"/>
        </w:rPr>
        <w:t xml:space="preserve"> (ИНН </w:t>
      </w:r>
      <w:r w:rsidRPr="003A2F0D">
        <w:rPr>
          <w:rFonts w:ascii="Times New Roman" w:eastAsia="Calibri" w:hAnsi="Times New Roman" w:cs="Times New Roman"/>
          <w:bCs/>
          <w:sz w:val="24"/>
          <w:szCs w:val="24"/>
          <w:lang w:eastAsia="ar-SA"/>
        </w:rPr>
        <w:t>5190907139, ОГРН 1095190009111) в действующей редакции</w:t>
      </w:r>
      <w:r w:rsidR="00244A6A" w:rsidRPr="00244A6A">
        <w:rPr>
          <w:rFonts w:ascii="Times New Roman" w:eastAsia="Times New Roman" w:hAnsi="Times New Roman" w:cs="Times New Roman"/>
          <w:bCs/>
          <w:sz w:val="24"/>
          <w:szCs w:val="24"/>
          <w:lang w:eastAsia="ar-SA"/>
        </w:rPr>
        <w:t xml:space="preserve">. </w:t>
      </w:r>
    </w:p>
    <w:p w:rsidR="00244A6A" w:rsidRPr="00DC5347" w:rsidRDefault="00D7528B" w:rsidP="00221B62">
      <w:pPr>
        <w:numPr>
          <w:ilvl w:val="2"/>
          <w:numId w:val="27"/>
        </w:numPr>
        <w:tabs>
          <w:tab w:val="clear" w:pos="720"/>
          <w:tab w:val="left" w:pos="709"/>
          <w:tab w:val="left" w:pos="960"/>
          <w:tab w:val="left" w:pos="1134"/>
        </w:tabs>
        <w:suppressAutoHyphens/>
        <w:overflowPunct w:val="0"/>
        <w:autoSpaceDE w:val="0"/>
        <w:spacing w:after="0" w:line="240" w:lineRule="auto"/>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З</w:t>
      </w:r>
      <w:r w:rsidR="00244A6A" w:rsidRPr="00244A6A">
        <w:rPr>
          <w:rFonts w:ascii="Times New Roman" w:eastAsia="Times New Roman" w:hAnsi="Times New Roman" w:cs="Times New Roman"/>
          <w:sz w:val="24"/>
          <w:szCs w:val="24"/>
          <w:lang w:eastAsia="ar-SA"/>
        </w:rPr>
        <w:t>апрос предложений</w:t>
      </w:r>
      <w:r w:rsidR="00244A6A" w:rsidRPr="00244A6A">
        <w:rPr>
          <w:rFonts w:ascii="Times New Roman" w:eastAsia="Times New Roman" w:hAnsi="Times New Roman" w:cs="Times New Roman"/>
          <w:bCs/>
          <w:sz w:val="24"/>
          <w:szCs w:val="24"/>
          <w:lang w:eastAsia="ar-SA"/>
        </w:rPr>
        <w:t xml:space="preserve"> не является конкурсом, и </w:t>
      </w:r>
      <w:r>
        <w:rPr>
          <w:rFonts w:ascii="Times New Roman" w:eastAsia="Times New Roman" w:hAnsi="Times New Roman" w:cs="Times New Roman"/>
          <w:bCs/>
          <w:sz w:val="24"/>
          <w:szCs w:val="24"/>
          <w:lang w:eastAsia="ar-SA"/>
        </w:rPr>
        <w:t>его</w:t>
      </w:r>
      <w:r w:rsidR="00244A6A" w:rsidRPr="00244A6A">
        <w:rPr>
          <w:rFonts w:ascii="Times New Roman" w:eastAsia="Times New Roman" w:hAnsi="Times New Roman" w:cs="Times New Roman"/>
          <w:bCs/>
          <w:sz w:val="24"/>
          <w:szCs w:val="24"/>
          <w:lang w:eastAsia="ar-SA"/>
        </w:rPr>
        <w:t xml:space="preserve"> проведение не регулируется статьями 447-449 части первой Гражданского кодекса Российской Федерации. </w:t>
      </w:r>
      <w:r>
        <w:rPr>
          <w:rFonts w:ascii="Times New Roman" w:eastAsia="Times New Roman" w:hAnsi="Times New Roman" w:cs="Times New Roman"/>
          <w:bCs/>
          <w:sz w:val="24"/>
          <w:szCs w:val="24"/>
          <w:lang w:eastAsia="ar-SA"/>
        </w:rPr>
        <w:t>З</w:t>
      </w:r>
      <w:r w:rsidR="00244A6A" w:rsidRPr="00244A6A">
        <w:rPr>
          <w:rFonts w:ascii="Times New Roman" w:eastAsia="Times New Roman" w:hAnsi="Times New Roman" w:cs="Times New Roman"/>
          <w:sz w:val="24"/>
          <w:szCs w:val="24"/>
          <w:lang w:eastAsia="ar-SA"/>
        </w:rPr>
        <w:t>апрос предложений</w:t>
      </w:r>
      <w:r w:rsidR="00244A6A" w:rsidRPr="00244A6A">
        <w:rPr>
          <w:rFonts w:ascii="Times New Roman" w:eastAsia="Times New Roman" w:hAnsi="Times New Roman" w:cs="Times New Roman"/>
          <w:bCs/>
          <w:sz w:val="24"/>
          <w:szCs w:val="24"/>
          <w:lang w:eastAsia="ar-SA"/>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w:t>
      </w:r>
      <w:r>
        <w:rPr>
          <w:rFonts w:ascii="Times New Roman" w:eastAsia="Times New Roman" w:hAnsi="Times New Roman" w:cs="Times New Roman"/>
          <w:bCs/>
          <w:sz w:val="24"/>
          <w:szCs w:val="24"/>
          <w:lang w:eastAsia="ar-SA"/>
        </w:rPr>
        <w:t>ый</w:t>
      </w:r>
      <w:r w:rsidR="00244A6A" w:rsidRPr="00244A6A">
        <w:rPr>
          <w:rFonts w:ascii="Times New Roman" w:eastAsia="Times New Roman" w:hAnsi="Times New Roman" w:cs="Times New Roman"/>
          <w:bCs/>
          <w:sz w:val="24"/>
          <w:szCs w:val="24"/>
          <w:lang w:eastAsia="ar-SA"/>
        </w:rPr>
        <w:t xml:space="preserve"> </w:t>
      </w:r>
      <w:r w:rsidR="00244A6A" w:rsidRPr="00244A6A">
        <w:rPr>
          <w:rFonts w:ascii="Times New Roman" w:eastAsia="Times New Roman" w:hAnsi="Times New Roman" w:cs="Times New Roman"/>
          <w:sz w:val="24"/>
          <w:szCs w:val="24"/>
          <w:lang w:eastAsia="ar-SA"/>
        </w:rPr>
        <w:t>запрос предложений</w:t>
      </w:r>
      <w:r w:rsidR="00244A6A" w:rsidRPr="00244A6A">
        <w:rPr>
          <w:rFonts w:ascii="Times New Roman" w:eastAsia="Times New Roman" w:hAnsi="Times New Roman" w:cs="Times New Roman"/>
          <w:bCs/>
          <w:sz w:val="24"/>
          <w:szCs w:val="24"/>
          <w:lang w:eastAsia="ar-SA"/>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DC5347" w:rsidRPr="00244A6A" w:rsidRDefault="00DC5347" w:rsidP="00DC5347">
      <w:pPr>
        <w:tabs>
          <w:tab w:val="left" w:pos="709"/>
          <w:tab w:val="left" w:pos="960"/>
          <w:tab w:val="left" w:pos="1134"/>
        </w:tabs>
        <w:suppressAutoHyphens/>
        <w:overflowPunct w:val="0"/>
        <w:autoSpaceDE w:val="0"/>
        <w:spacing w:after="0" w:line="240" w:lineRule="auto"/>
        <w:jc w:val="both"/>
        <w:rPr>
          <w:rFonts w:ascii="Times New Roman" w:eastAsia="Times New Roman" w:hAnsi="Times New Roman" w:cs="Times New Roman"/>
          <w:sz w:val="24"/>
          <w:szCs w:val="24"/>
          <w:lang w:eastAsia="ar-SA"/>
        </w:rPr>
      </w:pPr>
    </w:p>
    <w:p w:rsidR="00244A6A" w:rsidRPr="00244A6A" w:rsidRDefault="00244A6A" w:rsidP="00221B62">
      <w:pPr>
        <w:keepNext/>
        <w:numPr>
          <w:ilvl w:val="1"/>
          <w:numId w:val="27"/>
        </w:numPr>
        <w:tabs>
          <w:tab w:val="left" w:pos="426"/>
        </w:tabs>
        <w:suppressAutoHyphens/>
        <w:spacing w:after="0" w:line="240" w:lineRule="auto"/>
        <w:ind w:left="0" w:firstLine="0"/>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
          <w:sz w:val="24"/>
          <w:szCs w:val="24"/>
          <w:lang w:eastAsia="ar-SA"/>
        </w:rPr>
        <w:t>Затраты на участие в запросе предложений</w:t>
      </w:r>
    </w:p>
    <w:p w:rsidR="00244A6A" w:rsidRPr="00244A6A" w:rsidRDefault="004E5090" w:rsidP="00221B62">
      <w:pPr>
        <w:numPr>
          <w:ilvl w:val="2"/>
          <w:numId w:val="27"/>
        </w:numPr>
        <w:tabs>
          <w:tab w:val="clear" w:pos="720"/>
          <w:tab w:val="left" w:pos="709"/>
          <w:tab w:val="left" w:pos="960"/>
          <w:tab w:val="left" w:pos="1134"/>
        </w:tabs>
        <w:suppressAutoHyphens/>
        <w:overflowPunct w:val="0"/>
        <w:autoSpaceDE w:val="0"/>
        <w:spacing w:after="0" w:line="240" w:lineRule="auto"/>
        <w:ind w:left="0"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Участник </w:t>
      </w:r>
      <w:r w:rsidR="00244A6A" w:rsidRPr="00244A6A">
        <w:rPr>
          <w:rFonts w:ascii="Times New Roman" w:eastAsia="Times New Roman" w:hAnsi="Times New Roman" w:cs="Times New Roman"/>
          <w:bCs/>
          <w:sz w:val="24"/>
          <w:szCs w:val="24"/>
          <w:lang w:eastAsia="ar-SA"/>
        </w:rPr>
        <w:t xml:space="preserve">закупки несет все расходы, связанные с участием в </w:t>
      </w:r>
      <w:r w:rsidR="00244A6A" w:rsidRPr="00244A6A">
        <w:rPr>
          <w:rFonts w:ascii="Times New Roman" w:eastAsia="Times New Roman" w:hAnsi="Times New Roman" w:cs="Times New Roman"/>
          <w:sz w:val="24"/>
          <w:szCs w:val="24"/>
          <w:lang w:eastAsia="ar-SA"/>
        </w:rPr>
        <w:t>запросе предложений</w:t>
      </w:r>
      <w:r w:rsidR="00244A6A" w:rsidRPr="00244A6A">
        <w:rPr>
          <w:rFonts w:ascii="Times New Roman" w:eastAsia="Times New Roman" w:hAnsi="Times New Roman" w:cs="Times New Roman"/>
          <w:bCs/>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w:t>
      </w:r>
      <w:r w:rsidR="00244A6A" w:rsidRPr="00244A6A">
        <w:rPr>
          <w:rFonts w:ascii="Times New Roman" w:eastAsia="Times New Roman" w:hAnsi="Times New Roman" w:cs="Times New Roman"/>
          <w:sz w:val="24"/>
          <w:szCs w:val="24"/>
          <w:lang w:eastAsia="ar-SA"/>
        </w:rPr>
        <w:t>запроса предложений</w:t>
      </w:r>
      <w:r w:rsidR="00244A6A" w:rsidRPr="00244A6A">
        <w:rPr>
          <w:rFonts w:ascii="Times New Roman" w:eastAsia="Times New Roman" w:hAnsi="Times New Roman" w:cs="Times New Roman"/>
          <w:bCs/>
          <w:sz w:val="24"/>
          <w:szCs w:val="24"/>
          <w:lang w:eastAsia="ar-SA"/>
        </w:rPr>
        <w:t xml:space="preserve">, а также оснований их завершения. </w:t>
      </w:r>
    </w:p>
    <w:p w:rsidR="00244A6A" w:rsidRPr="00244A6A" w:rsidRDefault="00244A6A" w:rsidP="00DC5347">
      <w:pPr>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w:t>
      </w:r>
      <w:r w:rsidR="004E5090">
        <w:rPr>
          <w:rFonts w:ascii="Times New Roman" w:eastAsia="Times New Roman" w:hAnsi="Times New Roman" w:cs="Times New Roman"/>
          <w:bCs/>
          <w:sz w:val="24"/>
          <w:szCs w:val="24"/>
          <w:lang w:eastAsia="ar-SA"/>
        </w:rPr>
        <w:t xml:space="preserve">ументации. Никакие претензии к </w:t>
      </w:r>
      <w:r w:rsidRPr="00244A6A">
        <w:rPr>
          <w:rFonts w:ascii="Times New Roman" w:eastAsia="Times New Roman" w:hAnsi="Times New Roman" w:cs="Times New Roman"/>
          <w:bCs/>
          <w:sz w:val="24"/>
          <w:szCs w:val="24"/>
          <w:lang w:eastAsia="ar-SA"/>
        </w:rPr>
        <w:t xml:space="preserve">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w:t>
      </w:r>
      <w:r w:rsidRPr="00244A6A">
        <w:rPr>
          <w:rFonts w:ascii="Times New Roman" w:eastAsia="Times New Roman" w:hAnsi="Times New Roman" w:cs="Times New Roman"/>
          <w:bCs/>
          <w:sz w:val="24"/>
          <w:szCs w:val="24"/>
          <w:lang w:eastAsia="ar-SA"/>
        </w:rPr>
        <w:lastRenderedPageBreak/>
        <w:t>требованиям Документации, представляют собой риск для Участника</w:t>
      </w:r>
      <w:r w:rsidR="00DC5347">
        <w:rPr>
          <w:rFonts w:ascii="Times New Roman" w:eastAsia="Times New Roman" w:hAnsi="Times New Roman" w:cs="Times New Roman"/>
          <w:bCs/>
          <w:sz w:val="24"/>
          <w:szCs w:val="24"/>
          <w:lang w:eastAsia="ar-SA"/>
        </w:rPr>
        <w:t xml:space="preserve"> закупки</w:t>
      </w:r>
      <w:r w:rsidRPr="00244A6A">
        <w:rPr>
          <w:rFonts w:ascii="Times New Roman" w:eastAsia="Times New Roman" w:hAnsi="Times New Roman" w:cs="Times New Roman"/>
          <w:bCs/>
          <w:sz w:val="24"/>
          <w:szCs w:val="24"/>
          <w:lang w:eastAsia="ar-SA"/>
        </w:rPr>
        <w:t>, и может привести к отклонению его заявки.</w:t>
      </w:r>
    </w:p>
    <w:p w:rsidR="00244A6A" w:rsidRPr="00244A6A" w:rsidRDefault="00244A6A" w:rsidP="00221B62">
      <w:pPr>
        <w:numPr>
          <w:ilvl w:val="2"/>
          <w:numId w:val="27"/>
        </w:numPr>
        <w:tabs>
          <w:tab w:val="clear" w:pos="720"/>
          <w:tab w:val="left" w:pos="709"/>
          <w:tab w:val="left" w:pos="960"/>
          <w:tab w:val="left" w:pos="1134"/>
        </w:tabs>
        <w:suppressAutoHyphens/>
        <w:overflowPunct w:val="0"/>
        <w:autoSpaceDE w:val="0"/>
        <w:spacing w:after="0" w:line="240" w:lineRule="auto"/>
        <w:ind w:left="0" w:firstLine="426"/>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Cs/>
          <w:sz w:val="24"/>
          <w:szCs w:val="24"/>
          <w:lang w:eastAsia="ar-SA"/>
        </w:rPr>
        <w:t xml:space="preserve">Участники закупки не вправе требовать компенсацию упущенной выгоды, понесенной в ходе подготовки и проведения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w:t>
      </w:r>
    </w:p>
    <w:p w:rsidR="00244A6A" w:rsidRPr="00244A6A" w:rsidRDefault="00244A6A" w:rsidP="00221B62">
      <w:pPr>
        <w:keepNext/>
        <w:numPr>
          <w:ilvl w:val="1"/>
          <w:numId w:val="27"/>
        </w:numPr>
        <w:tabs>
          <w:tab w:val="left" w:pos="0"/>
          <w:tab w:val="left" w:pos="426"/>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Отказ от проведения запроса предложений</w:t>
      </w:r>
    </w:p>
    <w:p w:rsidR="00244A6A" w:rsidRPr="00244A6A" w:rsidRDefault="009F7EE1" w:rsidP="00221B62">
      <w:pPr>
        <w:numPr>
          <w:ilvl w:val="2"/>
          <w:numId w:val="27"/>
        </w:numPr>
        <w:tabs>
          <w:tab w:val="left" w:pos="0"/>
          <w:tab w:val="left" w:pos="567"/>
          <w:tab w:val="left" w:pos="1134"/>
        </w:tabs>
        <w:suppressAutoHyphens/>
        <w:spacing w:after="0" w:line="240" w:lineRule="auto"/>
        <w:ind w:left="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Заказчик имеет право отказаться от проведения запроса предложений на любом этапе данной процедуры закупки, при этом Заказчик не несет ответственности перед Участниками закупки, направившими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w:t>
      </w:r>
      <w:r w:rsidR="00244A6A" w:rsidRPr="00244A6A">
        <w:rPr>
          <w:rFonts w:ascii="Times New Roman" w:eastAsia="Times New Roman" w:hAnsi="Times New Roman" w:cs="Times New Roman"/>
          <w:sz w:val="24"/>
          <w:szCs w:val="24"/>
          <w:lang w:eastAsia="ar-SA"/>
        </w:rPr>
        <w:t xml:space="preserve">. </w:t>
      </w:r>
    </w:p>
    <w:p w:rsidR="009F7EE1" w:rsidRPr="009F7EE1" w:rsidRDefault="009F7EE1" w:rsidP="00221B62">
      <w:pPr>
        <w:numPr>
          <w:ilvl w:val="2"/>
          <w:numId w:val="27"/>
        </w:numPr>
        <w:tabs>
          <w:tab w:val="left" w:pos="0"/>
          <w:tab w:val="left" w:pos="1134"/>
        </w:tabs>
        <w:suppressAutoHyphens/>
        <w:spacing w:after="0" w:line="240" w:lineRule="auto"/>
        <w:ind w:left="0" w:firstLine="426"/>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Извещение об отказе от проведения запроса предложений размещается Заказчиком </w:t>
      </w:r>
      <w:r w:rsidRPr="009660E0">
        <w:rPr>
          <w:rFonts w:ascii="Times New Roman" w:eastAsia="Times New Roman" w:hAnsi="Times New Roman" w:cs="Times New Roman"/>
          <w:bCs/>
          <w:sz w:val="24"/>
          <w:szCs w:val="24"/>
          <w:lang w:eastAsia="ar-SA"/>
        </w:rPr>
        <w:t xml:space="preserve">в единой информационной системе в сфере закупок товаров, работ, услуг </w:t>
      </w:r>
      <w:r w:rsidRPr="003A2F0D">
        <w:rPr>
          <w:rFonts w:ascii="Times New Roman" w:eastAsia="Times New Roman" w:hAnsi="Times New Roman" w:cs="Times New Roman"/>
          <w:bCs/>
          <w:sz w:val="24"/>
          <w:szCs w:val="24"/>
          <w:lang w:eastAsia="ar-SA"/>
        </w:rPr>
        <w:t>в течение 3 (трех) дней со дня принятия решения об отказе</w:t>
      </w:r>
      <w:r>
        <w:rPr>
          <w:rFonts w:ascii="Times New Roman" w:eastAsia="Times New Roman" w:hAnsi="Times New Roman" w:cs="Times New Roman"/>
          <w:bCs/>
          <w:sz w:val="24"/>
          <w:szCs w:val="24"/>
          <w:lang w:eastAsia="ar-SA"/>
        </w:rPr>
        <w:t>.</w:t>
      </w:r>
    </w:p>
    <w:p w:rsidR="00244A6A" w:rsidRPr="00244A6A" w:rsidRDefault="00244A6A" w:rsidP="009F7EE1">
      <w:pPr>
        <w:tabs>
          <w:tab w:val="left" w:pos="0"/>
          <w:tab w:val="left" w:pos="1134"/>
        </w:tabs>
        <w:suppressAutoHyphens/>
        <w:spacing w:after="0" w:line="240" w:lineRule="auto"/>
        <w:ind w:left="426"/>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color w:val="0000FF"/>
          <w:sz w:val="24"/>
          <w:szCs w:val="24"/>
          <w:u w:val="single"/>
          <w:lang w:eastAsia="ar-SA"/>
        </w:rPr>
        <w:t xml:space="preserve"> </w:t>
      </w:r>
    </w:p>
    <w:p w:rsidR="00244A6A" w:rsidRPr="00244A6A" w:rsidRDefault="00244A6A" w:rsidP="00221B62">
      <w:pPr>
        <w:keepNext/>
        <w:numPr>
          <w:ilvl w:val="1"/>
          <w:numId w:val="27"/>
        </w:numPr>
        <w:tabs>
          <w:tab w:val="left" w:pos="0"/>
          <w:tab w:val="left" w:pos="426"/>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Возврат документов</w:t>
      </w:r>
    </w:p>
    <w:p w:rsidR="00244A6A" w:rsidRDefault="00440FD1" w:rsidP="006D6131">
      <w:pPr>
        <w:tabs>
          <w:tab w:val="left" w:pos="0"/>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Все заявки на участие, а также отдельные документы, входящие в состав заявки, </w:t>
      </w:r>
      <w:r>
        <w:rPr>
          <w:rFonts w:ascii="Times New Roman" w:eastAsia="Times New Roman" w:hAnsi="Times New Roman" w:cs="Times New Roman"/>
          <w:sz w:val="24"/>
          <w:szCs w:val="24"/>
          <w:lang w:eastAsia="ar-SA"/>
        </w:rPr>
        <w:t>направленные</w:t>
      </w:r>
      <w:r w:rsidRPr="003A2F0D">
        <w:rPr>
          <w:rFonts w:ascii="Times New Roman" w:eastAsia="Times New Roman" w:hAnsi="Times New Roman" w:cs="Times New Roman"/>
          <w:sz w:val="24"/>
          <w:szCs w:val="24"/>
          <w:lang w:eastAsia="ar-SA"/>
        </w:rPr>
        <w:t xml:space="preserve"> на </w:t>
      </w:r>
      <w:r w:rsidR="00305A11">
        <w:rPr>
          <w:rFonts w:ascii="Times New Roman" w:eastAsia="Times New Roman" w:hAnsi="Times New Roman" w:cs="Times New Roman"/>
          <w:sz w:val="24"/>
          <w:szCs w:val="24"/>
          <w:lang w:eastAsia="ar-SA"/>
        </w:rPr>
        <w:t xml:space="preserve">участие в </w:t>
      </w:r>
      <w:r w:rsidRPr="003A2F0D">
        <w:rPr>
          <w:rFonts w:ascii="Times New Roman" w:eastAsia="Times New Roman" w:hAnsi="Times New Roman" w:cs="Times New Roman"/>
          <w:sz w:val="24"/>
          <w:szCs w:val="24"/>
          <w:lang w:eastAsia="ar-SA"/>
        </w:rPr>
        <w:t>запрос</w:t>
      </w:r>
      <w:r w:rsidR="00305A11">
        <w:rPr>
          <w:rFonts w:ascii="Times New Roman" w:eastAsia="Times New Roman" w:hAnsi="Times New Roman" w:cs="Times New Roman"/>
          <w:sz w:val="24"/>
          <w:szCs w:val="24"/>
          <w:lang w:eastAsia="ar-SA"/>
        </w:rPr>
        <w:t>е</w:t>
      </w:r>
      <w:r w:rsidRPr="003A2F0D">
        <w:rPr>
          <w:rFonts w:ascii="Times New Roman" w:eastAsia="Times New Roman" w:hAnsi="Times New Roman" w:cs="Times New Roman"/>
          <w:sz w:val="24"/>
          <w:szCs w:val="24"/>
          <w:lang w:eastAsia="ar-SA"/>
        </w:rPr>
        <w:t xml:space="preserve"> предложений, не возвращаются, кроме отозванных Участниками закупки и опоздавших заявок,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закупки)</w:t>
      </w:r>
      <w:r w:rsidR="00244A6A" w:rsidRPr="00244A6A">
        <w:rPr>
          <w:rFonts w:ascii="Times New Roman" w:eastAsia="Times New Roman" w:hAnsi="Times New Roman" w:cs="Times New Roman"/>
          <w:sz w:val="24"/>
          <w:szCs w:val="24"/>
          <w:lang w:eastAsia="ar-SA"/>
        </w:rPr>
        <w:t>.</w:t>
      </w:r>
    </w:p>
    <w:p w:rsidR="00440FD1" w:rsidRPr="00C310E8" w:rsidRDefault="00440FD1" w:rsidP="006D6131">
      <w:pPr>
        <w:tabs>
          <w:tab w:val="left" w:pos="0"/>
        </w:tabs>
        <w:suppressAutoHyphens/>
        <w:spacing w:after="0" w:line="240" w:lineRule="auto"/>
        <w:ind w:firstLine="426"/>
        <w:jc w:val="both"/>
        <w:rPr>
          <w:rFonts w:ascii="Times New Roman" w:eastAsia="Times New Roman" w:hAnsi="Times New Roman" w:cs="Times New Roman"/>
          <w:b/>
          <w:bCs/>
          <w:iCs/>
          <w:sz w:val="24"/>
          <w:szCs w:val="24"/>
          <w:lang w:val="x-none" w:eastAsia="ar-SA"/>
        </w:rPr>
      </w:pPr>
    </w:p>
    <w:p w:rsidR="00244A6A" w:rsidRDefault="00244A6A" w:rsidP="002770A1">
      <w:pPr>
        <w:keepNext/>
        <w:suppressAutoHyphens/>
        <w:spacing w:after="0" w:line="240" w:lineRule="auto"/>
        <w:ind w:firstLine="426"/>
        <w:jc w:val="center"/>
        <w:outlineLvl w:val="0"/>
        <w:rPr>
          <w:rFonts w:ascii="Times New Roman" w:eastAsia="Times New Roman" w:hAnsi="Times New Roman" w:cs="Times New Roman"/>
          <w:b/>
          <w:iCs/>
          <w:sz w:val="24"/>
          <w:szCs w:val="24"/>
          <w:lang w:eastAsia="ar-SA"/>
        </w:rPr>
      </w:pPr>
      <w:bookmarkStart w:id="8" w:name="_Toc453931136"/>
      <w:r w:rsidRPr="00244A6A">
        <w:rPr>
          <w:rFonts w:ascii="Times New Roman" w:eastAsia="Times New Roman" w:hAnsi="Times New Roman" w:cs="Times New Roman"/>
          <w:b/>
          <w:iCs/>
          <w:sz w:val="24"/>
          <w:szCs w:val="24"/>
          <w:lang w:val="x-none" w:eastAsia="ar-SA"/>
        </w:rPr>
        <w:t>3. Требования к участникам закупки. Заявка и прилагаемые к ней документы.</w:t>
      </w:r>
      <w:bookmarkEnd w:id="8"/>
    </w:p>
    <w:p w:rsidR="00C93978" w:rsidRPr="00C93978" w:rsidRDefault="00C93978" w:rsidP="002770A1">
      <w:pPr>
        <w:spacing w:after="0" w:line="240" w:lineRule="auto"/>
        <w:ind w:firstLine="426"/>
        <w:rPr>
          <w:rFonts w:ascii="Times New Roman" w:eastAsia="Times New Roman" w:hAnsi="Times New Roman" w:cs="Times New Roman"/>
          <w:b/>
          <w:iCs/>
          <w:sz w:val="24"/>
          <w:szCs w:val="24"/>
          <w:lang w:eastAsia="ar-SA"/>
        </w:rPr>
      </w:pPr>
    </w:p>
    <w:p w:rsidR="00C93978" w:rsidRPr="002770A1" w:rsidRDefault="002770A1" w:rsidP="003C5345">
      <w:pPr>
        <w:pStyle w:val="2"/>
        <w:numPr>
          <w:ilvl w:val="1"/>
          <w:numId w:val="37"/>
        </w:numPr>
        <w:spacing w:before="0" w:after="0"/>
        <w:rPr>
          <w:rFonts w:ascii="Times New Roman" w:hAnsi="Times New Roman" w:cs="Times New Roman"/>
          <w:i w:val="0"/>
          <w:sz w:val="24"/>
          <w:szCs w:val="24"/>
        </w:rPr>
      </w:pPr>
      <w:bookmarkStart w:id="9" w:name="_Toc386463992"/>
      <w:r w:rsidRPr="002770A1">
        <w:rPr>
          <w:rFonts w:ascii="Times New Roman" w:hAnsi="Times New Roman" w:cs="Times New Roman"/>
          <w:i w:val="0"/>
          <w:sz w:val="24"/>
          <w:szCs w:val="24"/>
        </w:rPr>
        <w:t xml:space="preserve"> </w:t>
      </w:r>
      <w:bookmarkStart w:id="10" w:name="_Toc453931137"/>
      <w:r w:rsidR="00244A6A" w:rsidRPr="002770A1">
        <w:rPr>
          <w:rFonts w:ascii="Times New Roman" w:hAnsi="Times New Roman" w:cs="Times New Roman"/>
          <w:i w:val="0"/>
          <w:sz w:val="24"/>
          <w:szCs w:val="24"/>
        </w:rPr>
        <w:t>К Участнику закупки предъявляются следующие обязательные требования:</w:t>
      </w:r>
      <w:bookmarkEnd w:id="9"/>
      <w:bookmarkEnd w:id="10"/>
    </w:p>
    <w:p w:rsidR="00407A6E" w:rsidRDefault="00AC04DE" w:rsidP="00407A6E">
      <w:pPr>
        <w:tabs>
          <w:tab w:val="left" w:pos="993"/>
        </w:tabs>
        <w:overflowPunct w:val="0"/>
        <w:autoSpaceDE w:val="0"/>
        <w:autoSpaceDN w:val="0"/>
        <w:adjustRightInd w:val="0"/>
        <w:spacing w:after="0" w:line="240" w:lineRule="auto"/>
        <w:ind w:firstLine="426"/>
        <w:jc w:val="both"/>
        <w:rPr>
          <w:rFonts w:ascii="Times New Roman" w:eastAsia="Calibri" w:hAnsi="Times New Roman" w:cs="Times New Roman"/>
          <w:sz w:val="24"/>
          <w:szCs w:val="24"/>
        </w:rPr>
      </w:pPr>
      <w:r w:rsidRPr="00AC04DE">
        <w:rPr>
          <w:rFonts w:ascii="Times New Roman" w:eastAsia="Times New Roman" w:hAnsi="Times New Roman" w:cs="Times New Roman"/>
          <w:b/>
          <w:bCs/>
          <w:sz w:val="24"/>
          <w:szCs w:val="24"/>
          <w:lang w:eastAsia="ar-SA"/>
        </w:rPr>
        <w:t>3.1.</w:t>
      </w:r>
      <w:r w:rsidRPr="00407A6E">
        <w:rPr>
          <w:rFonts w:ascii="Times New Roman" w:eastAsia="Times New Roman" w:hAnsi="Times New Roman" w:cs="Times New Roman"/>
          <w:b/>
          <w:bCs/>
          <w:sz w:val="24"/>
          <w:szCs w:val="24"/>
          <w:lang w:eastAsia="ar-SA"/>
        </w:rPr>
        <w:t>1.</w:t>
      </w:r>
      <w:r w:rsidRPr="00407A6E">
        <w:rPr>
          <w:rFonts w:ascii="Times New Roman" w:eastAsia="Times New Roman" w:hAnsi="Times New Roman" w:cs="Times New Roman"/>
          <w:bCs/>
          <w:sz w:val="24"/>
          <w:szCs w:val="24"/>
          <w:lang w:eastAsia="ar-SA"/>
        </w:rPr>
        <w:t xml:space="preserve"> </w:t>
      </w:r>
      <w:r w:rsidR="00852536" w:rsidRPr="00407A6E">
        <w:rPr>
          <w:rFonts w:ascii="Times New Roman" w:eastAsia="Times New Roman" w:hAnsi="Times New Roman" w:cs="Times New Roman"/>
          <w:bCs/>
          <w:sz w:val="24"/>
          <w:szCs w:val="24"/>
          <w:lang w:eastAsia="ar-SA"/>
        </w:rPr>
        <w:t>У</w:t>
      </w:r>
      <w:r w:rsidRPr="00407A6E">
        <w:rPr>
          <w:rFonts w:ascii="Times New Roman" w:eastAsia="Times New Roman" w:hAnsi="Times New Roman" w:cs="Times New Roman"/>
          <w:bCs/>
          <w:sz w:val="24"/>
          <w:szCs w:val="24"/>
          <w:lang w:eastAsia="ar-SA"/>
        </w:rPr>
        <w:t xml:space="preserve"> Участника закупки </w:t>
      </w:r>
      <w:r w:rsidR="00852536" w:rsidRPr="00407A6E">
        <w:rPr>
          <w:rFonts w:ascii="Times New Roman" w:eastAsia="Times New Roman" w:hAnsi="Times New Roman" w:cs="Times New Roman"/>
          <w:bCs/>
          <w:sz w:val="24"/>
          <w:szCs w:val="24"/>
          <w:lang w:eastAsia="ar-SA"/>
        </w:rPr>
        <w:t>должн</w:t>
      </w:r>
      <w:r w:rsidR="00407A6E">
        <w:rPr>
          <w:rFonts w:ascii="Times New Roman" w:eastAsia="Times New Roman" w:hAnsi="Times New Roman" w:cs="Times New Roman"/>
          <w:bCs/>
          <w:sz w:val="24"/>
          <w:szCs w:val="24"/>
          <w:lang w:eastAsia="ar-SA"/>
        </w:rPr>
        <w:t>а</w:t>
      </w:r>
      <w:r w:rsidR="00852536" w:rsidRPr="00407A6E">
        <w:rPr>
          <w:rFonts w:ascii="Times New Roman" w:eastAsia="Times New Roman" w:hAnsi="Times New Roman" w:cs="Times New Roman"/>
          <w:bCs/>
          <w:sz w:val="24"/>
          <w:szCs w:val="24"/>
          <w:lang w:eastAsia="ar-SA"/>
        </w:rPr>
        <w:t xml:space="preserve"> быть в наличии </w:t>
      </w:r>
      <w:r w:rsidR="00360466">
        <w:rPr>
          <w:rFonts w:ascii="Times New Roman" w:eastAsia="Times New Roman" w:hAnsi="Times New Roman" w:cs="Times New Roman"/>
          <w:bCs/>
          <w:sz w:val="24"/>
          <w:szCs w:val="24"/>
          <w:lang w:eastAsia="ar-SA"/>
        </w:rPr>
        <w:t xml:space="preserve">действующая </w:t>
      </w:r>
      <w:r w:rsidR="00407A6E" w:rsidRPr="00407A6E">
        <w:rPr>
          <w:rFonts w:ascii="Times New Roman" w:eastAsia="Calibri" w:hAnsi="Times New Roman" w:cs="Times New Roman"/>
          <w:b/>
          <w:sz w:val="24"/>
          <w:szCs w:val="24"/>
        </w:rPr>
        <w:t>лицензи</w:t>
      </w:r>
      <w:r w:rsidR="00407A6E">
        <w:rPr>
          <w:rFonts w:ascii="Times New Roman" w:eastAsia="Calibri" w:hAnsi="Times New Roman" w:cs="Times New Roman"/>
          <w:b/>
          <w:sz w:val="24"/>
          <w:szCs w:val="24"/>
        </w:rPr>
        <w:t>я</w:t>
      </w:r>
      <w:r w:rsidR="00407A6E" w:rsidRPr="00407A6E">
        <w:rPr>
          <w:rFonts w:ascii="Times New Roman" w:eastAsia="Calibri" w:hAnsi="Times New Roman" w:cs="Times New Roman"/>
          <w:b/>
          <w:sz w:val="24"/>
          <w:szCs w:val="24"/>
        </w:rPr>
        <w:t xml:space="preserve"> на осуществление частной охранной деятельности, </w:t>
      </w:r>
      <w:r w:rsidR="00407A6E" w:rsidRPr="00407A6E">
        <w:rPr>
          <w:rFonts w:ascii="Times New Roman" w:eastAsia="Calibri" w:hAnsi="Times New Roman" w:cs="Times New Roman"/>
          <w:sz w:val="24"/>
          <w:szCs w:val="24"/>
        </w:rPr>
        <w:t>необходим</w:t>
      </w:r>
      <w:r w:rsidR="00407A6E">
        <w:rPr>
          <w:rFonts w:ascii="Times New Roman" w:eastAsia="Calibri" w:hAnsi="Times New Roman" w:cs="Times New Roman"/>
          <w:sz w:val="24"/>
          <w:szCs w:val="24"/>
        </w:rPr>
        <w:t>ая</w:t>
      </w:r>
      <w:r w:rsidR="00407A6E" w:rsidRPr="00407A6E">
        <w:rPr>
          <w:rFonts w:ascii="Times New Roman" w:eastAsia="Calibri" w:hAnsi="Times New Roman" w:cs="Times New Roman"/>
          <w:sz w:val="24"/>
          <w:szCs w:val="24"/>
        </w:rPr>
        <w:t xml:space="preserve"> для оказания соответствующих услуг в соответствии с законода</w:t>
      </w:r>
      <w:r w:rsidR="00407A6E">
        <w:rPr>
          <w:rFonts w:ascii="Times New Roman" w:eastAsia="Calibri" w:hAnsi="Times New Roman" w:cs="Times New Roman"/>
          <w:sz w:val="24"/>
          <w:szCs w:val="24"/>
        </w:rPr>
        <w:t>тельством Российской Федерации.</w:t>
      </w:r>
    </w:p>
    <w:p w:rsidR="00AC04DE" w:rsidRDefault="00AC04DE" w:rsidP="00407A6E">
      <w:pPr>
        <w:tabs>
          <w:tab w:val="left" w:pos="993"/>
        </w:tabs>
        <w:overflowPunct w:val="0"/>
        <w:autoSpaceDE w:val="0"/>
        <w:autoSpaceDN w:val="0"/>
        <w:adjustRightInd w:val="0"/>
        <w:spacing w:after="0" w:line="240" w:lineRule="auto"/>
        <w:ind w:firstLine="426"/>
        <w:jc w:val="both"/>
        <w:rPr>
          <w:rFonts w:ascii="Times New Roman" w:hAnsi="Times New Roman"/>
          <w:sz w:val="24"/>
          <w:szCs w:val="24"/>
        </w:rPr>
      </w:pPr>
      <w:r w:rsidRPr="00407A6E">
        <w:rPr>
          <w:rFonts w:ascii="Times New Roman" w:hAnsi="Times New Roman"/>
          <w:b/>
          <w:sz w:val="24"/>
          <w:szCs w:val="24"/>
        </w:rPr>
        <w:t xml:space="preserve">3.1.2. </w:t>
      </w:r>
      <w:r w:rsidR="00407A6E" w:rsidRPr="003A2F0D">
        <w:rPr>
          <w:rFonts w:ascii="Times New Roman" w:eastAsia="Times New Roman" w:hAnsi="Times New Roman" w:cs="Times New Roman"/>
          <w:sz w:val="24"/>
          <w:szCs w:val="24"/>
          <w:lang w:eastAsia="ar-SA"/>
        </w:rPr>
        <w:t>Участник закупки не должен находиться в процессе ликвидации (для юридического лица), в отношении Участника закупки должен отсутствовать судебный акт о введении в отношении юридического лица или физического лица, в том числе индивидуального предпринимателя, процедуры банкротства.</w:t>
      </w:r>
    </w:p>
    <w:p w:rsidR="00305A11" w:rsidRPr="003A2F0D" w:rsidRDefault="00305A11" w:rsidP="00305A11">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E402C2">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w:t>
      </w:r>
      <w:r w:rsidR="00407A6E" w:rsidRPr="003A2F0D">
        <w:rPr>
          <w:rFonts w:ascii="Times New Roman" w:eastAsia="Times New Roman" w:hAnsi="Times New Roman" w:cs="Times New Roman"/>
          <w:sz w:val="24"/>
          <w:szCs w:val="24"/>
          <w:lang w:eastAsia="ar-SA"/>
        </w:rPr>
        <w:t>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05A11" w:rsidRPr="003A2F0D" w:rsidRDefault="00305A11" w:rsidP="00305A11">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B78AF">
        <w:rPr>
          <w:rFonts w:ascii="Times New Roman" w:eastAsia="Times New Roman" w:hAnsi="Times New Roman" w:cs="Times New Roman"/>
          <w:b/>
          <w:sz w:val="24"/>
          <w:szCs w:val="24"/>
          <w:lang w:eastAsia="ar-SA"/>
        </w:rPr>
        <w:t>4</w:t>
      </w:r>
      <w:r w:rsidRPr="003A2F0D">
        <w:rPr>
          <w:rFonts w:ascii="Times New Roman" w:eastAsia="Times New Roman" w:hAnsi="Times New Roman" w:cs="Times New Roman"/>
          <w:b/>
          <w:sz w:val="24"/>
          <w:szCs w:val="24"/>
          <w:lang w:eastAsia="ar-SA"/>
        </w:rPr>
        <w:t xml:space="preserve">. </w:t>
      </w:r>
      <w:r w:rsidR="00407A6E" w:rsidRPr="003A2F0D">
        <w:rPr>
          <w:rFonts w:ascii="Times New Roman" w:eastAsia="Times New Roman" w:hAnsi="Times New Roman" w:cs="Times New Roman"/>
          <w:sz w:val="24"/>
          <w:szCs w:val="24"/>
          <w:lang w:eastAsia="ar-SA"/>
        </w:rPr>
        <w:t>У</w:t>
      </w:r>
      <w:r w:rsidR="00407A6E" w:rsidRPr="003A2F0D">
        <w:rPr>
          <w:rFonts w:ascii="Times New Roman" w:eastAsia="Times New Roman" w:hAnsi="Times New Roman" w:cs="Times New Roman"/>
          <w:b/>
          <w:sz w:val="24"/>
          <w:szCs w:val="24"/>
          <w:lang w:eastAsia="ar-SA"/>
        </w:rPr>
        <w:t xml:space="preserve"> </w:t>
      </w:r>
      <w:r w:rsidR="00407A6E" w:rsidRPr="003A2F0D">
        <w:rPr>
          <w:rFonts w:ascii="Times New Roman" w:eastAsia="Times New Roman" w:hAnsi="Times New Roman" w:cs="Times New Roman"/>
          <w:sz w:val="24"/>
          <w:szCs w:val="24"/>
          <w:lang w:eastAsia="ar-SA"/>
        </w:rPr>
        <w:t xml:space="preserve">Участника закупки должно быть </w:t>
      </w:r>
      <w:r w:rsidR="00407A6E" w:rsidRPr="003A2F0D">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00407A6E" w:rsidRPr="003A2F0D">
        <w:rPr>
          <w:rFonts w:ascii="Times New Roman" w:eastAsia="Times New Roman" w:hAnsi="Times New Roman" w:cs="Times New Roman"/>
          <w:sz w:val="24"/>
          <w:szCs w:val="24"/>
          <w:lang w:eastAsia="ar-SA"/>
        </w:rPr>
        <w:t>.</w:t>
      </w:r>
    </w:p>
    <w:p w:rsidR="00305A11" w:rsidRPr="003A2F0D" w:rsidRDefault="00AE6E0C" w:rsidP="00305A11">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3.1.</w:t>
      </w:r>
      <w:r w:rsidR="008B78AF">
        <w:rPr>
          <w:rFonts w:ascii="Times New Roman" w:eastAsia="Times New Roman" w:hAnsi="Times New Roman" w:cs="Times New Roman"/>
          <w:b/>
          <w:sz w:val="24"/>
          <w:szCs w:val="24"/>
          <w:lang w:eastAsia="ar-SA"/>
        </w:rPr>
        <w:t>5</w:t>
      </w:r>
      <w:r w:rsidR="00305A11" w:rsidRPr="003A2F0D">
        <w:rPr>
          <w:rFonts w:ascii="Times New Roman" w:eastAsia="Times New Roman" w:hAnsi="Times New Roman" w:cs="Times New Roman"/>
          <w:b/>
          <w:sz w:val="24"/>
          <w:szCs w:val="24"/>
          <w:lang w:eastAsia="ar-SA"/>
        </w:rPr>
        <w:t xml:space="preserve">. </w:t>
      </w:r>
      <w:r w:rsidR="00407A6E" w:rsidRPr="003A2F0D">
        <w:rPr>
          <w:rFonts w:ascii="Times New Roman" w:eastAsia="Times New Roman" w:hAnsi="Times New Roman" w:cs="Times New Roman"/>
          <w:sz w:val="24"/>
          <w:szCs w:val="24"/>
          <w:lang w:eastAsia="ar-SA"/>
        </w:rPr>
        <w:t xml:space="preserve">У </w:t>
      </w:r>
      <w:r w:rsidR="00407A6E" w:rsidRPr="003A2F0D">
        <w:rPr>
          <w:rFonts w:ascii="Times New Roman" w:eastAsia="Calibri" w:hAnsi="Times New Roman" w:cs="Times New Roman"/>
          <w:sz w:val="24"/>
          <w:szCs w:val="24"/>
        </w:rPr>
        <w:t xml:space="preserve">Участника закупки - физического лица либо у руководителя, членов коллегиального исполнительного органа или главного бухгалтера юридического лица - </w:t>
      </w:r>
      <w:r w:rsidR="00407A6E" w:rsidRPr="003A2F0D">
        <w:rPr>
          <w:rFonts w:ascii="Times New Roman" w:eastAsia="Calibri" w:hAnsi="Times New Roman" w:cs="Times New Roman"/>
          <w:sz w:val="24"/>
          <w:szCs w:val="24"/>
        </w:rPr>
        <w:lastRenderedPageBreak/>
        <w:t xml:space="preserve">Участника закупки должны отсутствовать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должно быть не применено наказание в виде лишения права занимать определенные должности или заниматься определенной деятельностью, которые связаны с </w:t>
      </w:r>
      <w:r w:rsidR="00407A6E" w:rsidRPr="003A2F0D">
        <w:rPr>
          <w:rFonts w:ascii="Times New Roman" w:eastAsia="Times New Roman" w:hAnsi="Times New Roman" w:cs="Times New Roman"/>
          <w:bCs/>
          <w:sz w:val="24"/>
          <w:szCs w:val="24"/>
          <w:lang w:eastAsia="ar-SA"/>
        </w:rPr>
        <w:t xml:space="preserve">поставкой Продукции, </w:t>
      </w:r>
      <w:r w:rsidR="00407A6E" w:rsidRPr="003A2F0D">
        <w:rPr>
          <w:rFonts w:ascii="Times New Roman" w:eastAsia="Calibri" w:hAnsi="Times New Roman" w:cs="Times New Roman"/>
          <w:sz w:val="24"/>
          <w:szCs w:val="24"/>
        </w:rPr>
        <w:t>являющейся объектом осуществляемой закупки, и административное наказание в виде дисквалификации</w:t>
      </w:r>
      <w:r w:rsidR="00407A6E" w:rsidRPr="003A2F0D">
        <w:rPr>
          <w:rFonts w:ascii="Times New Roman" w:eastAsia="Times New Roman" w:hAnsi="Times New Roman" w:cs="Times New Roman"/>
          <w:sz w:val="24"/>
          <w:szCs w:val="24"/>
          <w:lang w:eastAsia="ar-SA"/>
        </w:rPr>
        <w:t>.</w:t>
      </w:r>
    </w:p>
    <w:p w:rsidR="00305A11" w:rsidRPr="003A2F0D" w:rsidRDefault="00305A11" w:rsidP="00305A11">
      <w:pPr>
        <w:tabs>
          <w:tab w:val="left" w:pos="0"/>
          <w:tab w:val="left" w:pos="426"/>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B78AF">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 xml:space="preserve">. </w:t>
      </w:r>
      <w:r w:rsidR="00407A6E" w:rsidRPr="003A2F0D">
        <w:rPr>
          <w:rFonts w:ascii="Times New Roman" w:eastAsia="Calibri" w:hAnsi="Times New Roman" w:cs="Times New Roman"/>
          <w:sz w:val="24"/>
          <w:szCs w:val="24"/>
        </w:rPr>
        <w:t xml:space="preserve">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00407A6E" w:rsidRPr="003A2F0D">
        <w:rPr>
          <w:rFonts w:ascii="Times New Roman" w:eastAsia="Calibri" w:hAnsi="Times New Roman" w:cs="Times New Roman"/>
          <w:sz w:val="24"/>
          <w:szCs w:val="24"/>
        </w:rPr>
        <w:t>неполнородными</w:t>
      </w:r>
      <w:proofErr w:type="spellEnd"/>
      <w:r w:rsidR="00407A6E" w:rsidRPr="003A2F0D">
        <w:rPr>
          <w:rFonts w:ascii="Times New Roman" w:eastAsia="Calibri"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05A11" w:rsidRPr="003A2F0D" w:rsidRDefault="00305A11" w:rsidP="00305A11">
      <w:pPr>
        <w:tabs>
          <w:tab w:val="left" w:pos="0"/>
          <w:tab w:val="left" w:pos="426"/>
        </w:tabs>
        <w:suppressAutoHyphens/>
        <w:spacing w:after="0" w:line="240" w:lineRule="auto"/>
        <w:ind w:firstLine="426"/>
        <w:contextualSpacing/>
        <w:jc w:val="both"/>
        <w:rPr>
          <w:rFonts w:ascii="Times New Roman" w:eastAsia="Calibri" w:hAnsi="Times New Roman" w:cs="Times New Roman"/>
          <w:sz w:val="24"/>
          <w:szCs w:val="24"/>
        </w:rPr>
      </w:pPr>
      <w:r w:rsidRPr="003A2F0D">
        <w:rPr>
          <w:rFonts w:ascii="Times New Roman" w:eastAsia="Calibri" w:hAnsi="Times New Roman" w:cs="Times New Roman"/>
          <w:b/>
          <w:sz w:val="24"/>
          <w:szCs w:val="24"/>
        </w:rPr>
        <w:t>3.1.</w:t>
      </w:r>
      <w:r w:rsidR="008B78AF">
        <w:rPr>
          <w:rFonts w:ascii="Times New Roman" w:eastAsia="Calibri" w:hAnsi="Times New Roman" w:cs="Times New Roman"/>
          <w:b/>
          <w:sz w:val="24"/>
          <w:szCs w:val="24"/>
        </w:rPr>
        <w:t>7</w:t>
      </w:r>
      <w:r w:rsidRPr="003A2F0D">
        <w:rPr>
          <w:rFonts w:ascii="Times New Roman" w:eastAsia="Calibri" w:hAnsi="Times New Roman" w:cs="Times New Roman"/>
          <w:b/>
          <w:sz w:val="24"/>
          <w:szCs w:val="24"/>
        </w:rPr>
        <w:t xml:space="preserve">. </w:t>
      </w:r>
      <w:r w:rsidR="00407A6E" w:rsidRPr="003A2F0D">
        <w:rPr>
          <w:rFonts w:ascii="Times New Roman" w:eastAsia="Times New Roman" w:hAnsi="Times New Roman" w:cs="Times New Roman"/>
          <w:sz w:val="24"/>
          <w:szCs w:val="24"/>
          <w:lang w:eastAsia="ar-SA"/>
        </w:rPr>
        <w:t xml:space="preserve">Сведения об Участнике закупки должны отсутствовать о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w:t>
      </w:r>
      <w:r w:rsidR="00407A6E" w:rsidRPr="003A2F0D">
        <w:rPr>
          <w:rFonts w:ascii="Times New Roman" w:eastAsia="Times New Roman" w:hAnsi="Times New Roman" w:cs="Times New Roman"/>
          <w:sz w:val="24"/>
          <w:szCs w:val="24"/>
          <w:lang w:eastAsia="ru-RU"/>
        </w:rPr>
        <w:t>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r w:rsidR="00407A6E" w:rsidRPr="003A2F0D">
        <w:rPr>
          <w:rFonts w:ascii="Times New Roman" w:eastAsia="Times New Roman" w:hAnsi="Times New Roman" w:cs="Times New Roman"/>
          <w:sz w:val="24"/>
          <w:szCs w:val="24"/>
          <w:lang w:eastAsia="ar-SA"/>
        </w:rPr>
        <w:t>.</w:t>
      </w:r>
    </w:p>
    <w:p w:rsidR="00BC088E" w:rsidRDefault="00BC088E" w:rsidP="002770A1">
      <w:pPr>
        <w:tabs>
          <w:tab w:val="left" w:pos="709"/>
        </w:tabs>
        <w:suppressAutoHyphens/>
        <w:overflowPunct w:val="0"/>
        <w:autoSpaceDE w:val="0"/>
        <w:spacing w:after="0" w:line="240" w:lineRule="auto"/>
        <w:ind w:firstLine="426"/>
        <w:jc w:val="both"/>
        <w:rPr>
          <w:rFonts w:ascii="Times New Roman" w:hAnsi="Times New Roman"/>
          <w:b/>
          <w:spacing w:val="-2"/>
          <w:sz w:val="24"/>
          <w:szCs w:val="24"/>
        </w:rPr>
      </w:pPr>
    </w:p>
    <w:p w:rsidR="00244A6A" w:rsidRDefault="00852536" w:rsidP="00852536">
      <w:pPr>
        <w:pStyle w:val="2"/>
        <w:numPr>
          <w:ilvl w:val="1"/>
          <w:numId w:val="37"/>
        </w:numPr>
        <w:spacing w:before="0" w:after="0"/>
        <w:rPr>
          <w:rFonts w:ascii="Times New Roman" w:hAnsi="Times New Roman"/>
          <w:bCs w:val="0"/>
          <w:i w:val="0"/>
          <w:iCs w:val="0"/>
          <w:sz w:val="24"/>
          <w:szCs w:val="24"/>
        </w:rPr>
      </w:pPr>
      <w:bookmarkStart w:id="11" w:name="_Toc386463993"/>
      <w:bookmarkStart w:id="12" w:name="_Toc453931138"/>
      <w:r>
        <w:rPr>
          <w:rFonts w:ascii="Times New Roman" w:hAnsi="Times New Roman"/>
          <w:bCs w:val="0"/>
          <w:i w:val="0"/>
          <w:iCs w:val="0"/>
          <w:sz w:val="24"/>
          <w:szCs w:val="24"/>
        </w:rPr>
        <w:t xml:space="preserve">Требование о наличии трудовых ресурсов </w:t>
      </w:r>
      <w:r w:rsidR="00244A6A" w:rsidRPr="002770A1">
        <w:rPr>
          <w:rFonts w:ascii="Times New Roman" w:hAnsi="Times New Roman"/>
          <w:bCs w:val="0"/>
          <w:i w:val="0"/>
          <w:iCs w:val="0"/>
          <w:sz w:val="24"/>
          <w:szCs w:val="24"/>
        </w:rPr>
        <w:t>Участника</w:t>
      </w:r>
      <w:bookmarkEnd w:id="11"/>
      <w:r w:rsidR="00403FE4">
        <w:rPr>
          <w:rFonts w:ascii="Times New Roman" w:hAnsi="Times New Roman"/>
          <w:bCs w:val="0"/>
          <w:i w:val="0"/>
          <w:iCs w:val="0"/>
          <w:sz w:val="24"/>
          <w:szCs w:val="24"/>
        </w:rPr>
        <w:t xml:space="preserve"> </w:t>
      </w:r>
      <w:r w:rsidR="00403FE4" w:rsidRPr="00403FE4">
        <w:rPr>
          <w:rFonts w:ascii="Times New Roman" w:hAnsi="Times New Roman"/>
          <w:bCs w:val="0"/>
          <w:i w:val="0"/>
          <w:iCs w:val="0"/>
          <w:sz w:val="24"/>
          <w:szCs w:val="24"/>
        </w:rPr>
        <w:t>закупки</w:t>
      </w:r>
      <w:bookmarkEnd w:id="12"/>
    </w:p>
    <w:p w:rsidR="00164554" w:rsidRDefault="00F20C94" w:rsidP="00164554">
      <w:pPr>
        <w:tabs>
          <w:tab w:val="left" w:pos="993"/>
        </w:tabs>
        <w:overflowPunct w:val="0"/>
        <w:autoSpaceDE w:val="0"/>
        <w:autoSpaceDN w:val="0"/>
        <w:adjustRightInd w:val="0"/>
        <w:spacing w:after="0" w:line="240" w:lineRule="auto"/>
        <w:ind w:firstLine="425"/>
        <w:jc w:val="both"/>
        <w:rPr>
          <w:rFonts w:ascii="Times New Roman" w:eastAsia="Calibri" w:hAnsi="Times New Roman" w:cs="Times New Roman"/>
          <w:sz w:val="24"/>
          <w:szCs w:val="24"/>
        </w:rPr>
      </w:pPr>
      <w:r w:rsidRPr="00407A6E">
        <w:rPr>
          <w:rFonts w:ascii="Times New Roman" w:hAnsi="Times New Roman" w:cs="Times New Roman"/>
          <w:sz w:val="24"/>
          <w:szCs w:val="24"/>
        </w:rPr>
        <w:t>У</w:t>
      </w:r>
      <w:r w:rsidR="00852536" w:rsidRPr="00407A6E">
        <w:rPr>
          <w:rFonts w:ascii="Times New Roman" w:eastAsia="Times New Roman" w:hAnsi="Times New Roman"/>
          <w:bCs/>
          <w:sz w:val="24"/>
          <w:szCs w:val="24"/>
        </w:rPr>
        <w:t xml:space="preserve"> Участника закупки</w:t>
      </w:r>
      <w:r w:rsidR="00852536" w:rsidRPr="00407A6E">
        <w:rPr>
          <w:rFonts w:ascii="Times New Roman" w:eastAsia="Calibri" w:hAnsi="Times New Roman" w:cs="Times New Roman"/>
          <w:sz w:val="24"/>
          <w:szCs w:val="24"/>
        </w:rPr>
        <w:t xml:space="preserve"> </w:t>
      </w:r>
      <w:r w:rsidR="00852536" w:rsidRPr="00407A6E">
        <w:rPr>
          <w:rFonts w:ascii="Times New Roman" w:eastAsia="Calibri" w:hAnsi="Times New Roman" w:cs="Times New Roman"/>
          <w:b/>
          <w:sz w:val="24"/>
          <w:szCs w:val="24"/>
        </w:rPr>
        <w:t>должны быть</w:t>
      </w:r>
      <w:r w:rsidR="00852536" w:rsidRPr="00407A6E">
        <w:rPr>
          <w:rFonts w:ascii="Times New Roman" w:eastAsia="Calibri" w:hAnsi="Times New Roman" w:cs="Times New Roman"/>
          <w:sz w:val="24"/>
          <w:szCs w:val="24"/>
        </w:rPr>
        <w:t xml:space="preserve"> в наличии </w:t>
      </w:r>
      <w:r w:rsidR="00320014">
        <w:rPr>
          <w:rFonts w:ascii="Times New Roman" w:eastAsia="Calibri" w:hAnsi="Times New Roman" w:cs="Times New Roman"/>
          <w:sz w:val="24"/>
          <w:szCs w:val="24"/>
        </w:rPr>
        <w:t xml:space="preserve">собственные </w:t>
      </w:r>
      <w:r w:rsidR="00407A6E" w:rsidRPr="00407A6E">
        <w:rPr>
          <w:rFonts w:ascii="Times New Roman" w:eastAsia="Calibri" w:hAnsi="Times New Roman" w:cs="Times New Roman"/>
          <w:sz w:val="24"/>
          <w:szCs w:val="24"/>
        </w:rPr>
        <w:t>работники (охранники)</w:t>
      </w:r>
      <w:r w:rsidR="00407A6E">
        <w:rPr>
          <w:rFonts w:ascii="Times New Roman" w:eastAsia="Calibri" w:hAnsi="Times New Roman" w:cs="Times New Roman"/>
          <w:sz w:val="24"/>
          <w:szCs w:val="24"/>
        </w:rPr>
        <w:t>,</w:t>
      </w:r>
      <w:r w:rsidR="00407A6E" w:rsidRPr="00407A6E">
        <w:t xml:space="preserve"> </w:t>
      </w:r>
      <w:r w:rsidR="00407A6E" w:rsidRPr="00407A6E">
        <w:rPr>
          <w:rFonts w:ascii="Times New Roman" w:eastAsia="Calibri" w:hAnsi="Times New Roman" w:cs="Times New Roman"/>
          <w:sz w:val="24"/>
          <w:szCs w:val="24"/>
        </w:rPr>
        <w:t>состоящи</w:t>
      </w:r>
      <w:r w:rsidR="00407A6E">
        <w:rPr>
          <w:rFonts w:ascii="Times New Roman" w:eastAsia="Calibri" w:hAnsi="Times New Roman" w:cs="Times New Roman"/>
          <w:sz w:val="24"/>
          <w:szCs w:val="24"/>
        </w:rPr>
        <w:t>е</w:t>
      </w:r>
      <w:r w:rsidR="00407A6E" w:rsidRPr="00407A6E">
        <w:rPr>
          <w:rFonts w:ascii="Times New Roman" w:eastAsia="Calibri" w:hAnsi="Times New Roman" w:cs="Times New Roman"/>
          <w:sz w:val="24"/>
          <w:szCs w:val="24"/>
        </w:rPr>
        <w:t xml:space="preserve"> в штате</w:t>
      </w:r>
      <w:r w:rsidR="00320014">
        <w:rPr>
          <w:rFonts w:ascii="Times New Roman" w:eastAsia="Calibri" w:hAnsi="Times New Roman" w:cs="Times New Roman"/>
          <w:sz w:val="24"/>
          <w:szCs w:val="24"/>
        </w:rPr>
        <w:t xml:space="preserve"> и</w:t>
      </w:r>
      <w:r w:rsidR="00407A6E" w:rsidRPr="00320014">
        <w:rPr>
          <w:rFonts w:ascii="Times New Roman" w:eastAsia="Calibri" w:hAnsi="Times New Roman" w:cs="Times New Roman"/>
          <w:sz w:val="24"/>
          <w:szCs w:val="24"/>
        </w:rPr>
        <w:t xml:space="preserve"> и</w:t>
      </w:r>
      <w:r w:rsidR="00407A6E">
        <w:rPr>
          <w:rFonts w:ascii="Times New Roman" w:eastAsia="Calibri" w:hAnsi="Times New Roman" w:cs="Times New Roman"/>
          <w:sz w:val="24"/>
          <w:szCs w:val="24"/>
        </w:rPr>
        <w:t xml:space="preserve">меющие </w:t>
      </w:r>
      <w:r w:rsidR="00407A6E" w:rsidRPr="00407A6E">
        <w:rPr>
          <w:rFonts w:ascii="Times New Roman" w:eastAsia="Calibri" w:hAnsi="Times New Roman" w:cs="Times New Roman"/>
          <w:sz w:val="24"/>
          <w:szCs w:val="24"/>
        </w:rPr>
        <w:t>удостоверени</w:t>
      </w:r>
      <w:r w:rsidR="00407A6E">
        <w:rPr>
          <w:rFonts w:ascii="Times New Roman" w:eastAsia="Calibri" w:hAnsi="Times New Roman" w:cs="Times New Roman"/>
          <w:sz w:val="24"/>
          <w:szCs w:val="24"/>
        </w:rPr>
        <w:t>я</w:t>
      </w:r>
      <w:r w:rsidR="00407A6E" w:rsidRPr="00407A6E">
        <w:rPr>
          <w:rFonts w:ascii="Times New Roman" w:eastAsia="Calibri" w:hAnsi="Times New Roman" w:cs="Times New Roman"/>
          <w:sz w:val="24"/>
          <w:szCs w:val="24"/>
        </w:rPr>
        <w:t xml:space="preserve"> на право осуществлени</w:t>
      </w:r>
      <w:r w:rsidR="00407A6E">
        <w:rPr>
          <w:rFonts w:ascii="Times New Roman" w:eastAsia="Calibri" w:hAnsi="Times New Roman" w:cs="Times New Roman"/>
          <w:sz w:val="24"/>
          <w:szCs w:val="24"/>
        </w:rPr>
        <w:t>я частной охранной деятельности.</w:t>
      </w:r>
    </w:p>
    <w:p w:rsidR="00164554" w:rsidRDefault="00320014" w:rsidP="00164554">
      <w:pPr>
        <w:tabs>
          <w:tab w:val="left" w:pos="993"/>
        </w:tabs>
        <w:overflowPunct w:val="0"/>
        <w:autoSpaceDE w:val="0"/>
        <w:autoSpaceDN w:val="0"/>
        <w:adjustRightInd w:val="0"/>
        <w:spacing w:after="0" w:line="240" w:lineRule="auto"/>
        <w:ind w:firstLine="425"/>
        <w:jc w:val="both"/>
        <w:rPr>
          <w:rFonts w:ascii="Times New Roman" w:eastAsia="Calibri" w:hAnsi="Times New Roman" w:cs="Times New Roman"/>
          <w:sz w:val="24"/>
          <w:szCs w:val="24"/>
        </w:rPr>
      </w:pPr>
      <w:r>
        <w:rPr>
          <w:rFonts w:ascii="Times New Roman" w:eastAsia="Calibri" w:hAnsi="Times New Roman" w:cs="Times New Roman"/>
          <w:b/>
          <w:sz w:val="24"/>
          <w:szCs w:val="24"/>
        </w:rPr>
        <w:t>Общее</w:t>
      </w:r>
      <w:r w:rsidR="00852536" w:rsidRPr="00407A6E">
        <w:rPr>
          <w:rFonts w:ascii="Times New Roman" w:eastAsia="Calibri" w:hAnsi="Times New Roman" w:cs="Times New Roman"/>
          <w:b/>
          <w:sz w:val="24"/>
          <w:szCs w:val="24"/>
        </w:rPr>
        <w:t xml:space="preserve"> количество</w:t>
      </w:r>
      <w:r w:rsidR="00852536" w:rsidRPr="00407A6E">
        <w:rPr>
          <w:rFonts w:ascii="Times New Roman" w:eastAsia="Calibri" w:hAnsi="Times New Roman" w:cs="Times New Roman"/>
          <w:sz w:val="24"/>
          <w:szCs w:val="24"/>
        </w:rPr>
        <w:t xml:space="preserve"> </w:t>
      </w:r>
      <w:r w:rsidR="00407A6E" w:rsidRPr="00407A6E">
        <w:rPr>
          <w:rFonts w:ascii="Times New Roman" w:eastAsia="Calibri" w:hAnsi="Times New Roman" w:cs="Times New Roman"/>
          <w:sz w:val="24"/>
          <w:szCs w:val="24"/>
        </w:rPr>
        <w:t xml:space="preserve">работников </w:t>
      </w:r>
      <w:r w:rsidR="003145F4" w:rsidRPr="003145F4">
        <w:rPr>
          <w:rFonts w:ascii="Times New Roman" w:eastAsia="Calibri" w:hAnsi="Times New Roman" w:cs="Times New Roman"/>
          <w:sz w:val="24"/>
          <w:szCs w:val="24"/>
        </w:rPr>
        <w:t xml:space="preserve">(охранников) для </w:t>
      </w:r>
      <w:r w:rsidR="003145F4" w:rsidRPr="003145F4">
        <w:rPr>
          <w:rFonts w:ascii="Times New Roman" w:eastAsia="Calibri" w:hAnsi="Times New Roman" w:cs="Times New Roman"/>
          <w:bCs/>
          <w:sz w:val="24"/>
          <w:szCs w:val="24"/>
        </w:rPr>
        <w:t>оказания услуг по охране имущества</w:t>
      </w:r>
      <w:r w:rsidR="003145F4" w:rsidRPr="003145F4">
        <w:rPr>
          <w:rFonts w:ascii="Times New Roman" w:eastAsia="Calibri" w:hAnsi="Times New Roman" w:cs="Times New Roman"/>
          <w:sz w:val="24"/>
          <w:szCs w:val="24"/>
        </w:rPr>
        <w:t xml:space="preserve"> должно составлять не менее 13 человек (3 поста х 4,4 чел. (рассчитано в целях соблюдения ТК РФ: 365 </w:t>
      </w:r>
      <w:proofErr w:type="spellStart"/>
      <w:r w:rsidR="003145F4" w:rsidRPr="003145F4">
        <w:rPr>
          <w:rFonts w:ascii="Times New Roman" w:eastAsia="Calibri" w:hAnsi="Times New Roman" w:cs="Times New Roman"/>
          <w:sz w:val="24"/>
          <w:szCs w:val="24"/>
        </w:rPr>
        <w:t>дн</w:t>
      </w:r>
      <w:proofErr w:type="spellEnd"/>
      <w:r w:rsidR="003145F4" w:rsidRPr="003145F4">
        <w:rPr>
          <w:rFonts w:ascii="Times New Roman" w:eastAsia="Calibri" w:hAnsi="Times New Roman" w:cs="Times New Roman"/>
          <w:sz w:val="24"/>
          <w:szCs w:val="24"/>
        </w:rPr>
        <w:t>. х 24 ч. / 1981 ч. (норма рабочего времени при 40-часовой рабочей неделе на 1 работника за период действия договора)))</w:t>
      </w:r>
      <w:r w:rsidR="003145F4">
        <w:rPr>
          <w:rFonts w:ascii="Times New Roman" w:eastAsia="Calibri" w:hAnsi="Times New Roman" w:cs="Times New Roman"/>
          <w:sz w:val="24"/>
          <w:szCs w:val="24"/>
        </w:rPr>
        <w:t>.</w:t>
      </w:r>
    </w:p>
    <w:p w:rsidR="00F20C94" w:rsidRPr="00164554" w:rsidRDefault="00F20C94" w:rsidP="00164554">
      <w:pPr>
        <w:tabs>
          <w:tab w:val="left" w:pos="993"/>
        </w:tabs>
        <w:overflowPunct w:val="0"/>
        <w:autoSpaceDE w:val="0"/>
        <w:autoSpaceDN w:val="0"/>
        <w:adjustRightInd w:val="0"/>
        <w:spacing w:after="0" w:line="240" w:lineRule="auto"/>
        <w:ind w:firstLine="425"/>
        <w:jc w:val="both"/>
        <w:rPr>
          <w:rFonts w:ascii="Times New Roman" w:eastAsia="Calibri" w:hAnsi="Times New Roman" w:cs="Times New Roman"/>
          <w:sz w:val="24"/>
          <w:szCs w:val="24"/>
          <w:highlight w:val="yellow"/>
        </w:rPr>
      </w:pPr>
      <w:r w:rsidRPr="00320014">
        <w:rPr>
          <w:rFonts w:ascii="Times New Roman" w:hAnsi="Times New Roman" w:cs="Times New Roman"/>
          <w:sz w:val="24"/>
          <w:szCs w:val="24"/>
        </w:rPr>
        <w:t xml:space="preserve">В случае не указания </w:t>
      </w:r>
      <w:r w:rsidR="003A760B" w:rsidRPr="00320014">
        <w:rPr>
          <w:rFonts w:ascii="Times New Roman" w:hAnsi="Times New Roman" w:cs="Times New Roman"/>
          <w:sz w:val="24"/>
          <w:szCs w:val="24"/>
        </w:rPr>
        <w:t xml:space="preserve">сведений о вышеуказанных </w:t>
      </w:r>
      <w:r w:rsidR="00320014" w:rsidRPr="00320014">
        <w:rPr>
          <w:rFonts w:ascii="Times New Roman" w:hAnsi="Times New Roman" w:cs="Times New Roman"/>
          <w:sz w:val="24"/>
          <w:szCs w:val="24"/>
        </w:rPr>
        <w:t>работниках (охранниках)</w:t>
      </w:r>
      <w:r w:rsidR="003A760B" w:rsidRPr="00320014">
        <w:rPr>
          <w:rFonts w:ascii="Times New Roman" w:hAnsi="Times New Roman" w:cs="Times New Roman"/>
          <w:sz w:val="24"/>
          <w:szCs w:val="24"/>
        </w:rPr>
        <w:t xml:space="preserve"> в «Справке о кадровых </w:t>
      </w:r>
      <w:r w:rsidR="003A760B" w:rsidRPr="00AA5A9E">
        <w:rPr>
          <w:rFonts w:ascii="Times New Roman" w:hAnsi="Times New Roman" w:cs="Times New Roman"/>
          <w:sz w:val="24"/>
          <w:szCs w:val="24"/>
        </w:rPr>
        <w:t xml:space="preserve">ресурсах» (форма 6 Приложения № 1 к Документации) и не </w:t>
      </w:r>
      <w:r w:rsidRPr="00AA5A9E">
        <w:rPr>
          <w:rFonts w:ascii="Times New Roman" w:hAnsi="Times New Roman" w:cs="Times New Roman"/>
          <w:sz w:val="24"/>
          <w:szCs w:val="24"/>
        </w:rPr>
        <w:t xml:space="preserve">предоставления </w:t>
      </w:r>
      <w:r w:rsidR="003A760B" w:rsidRPr="00AA5A9E">
        <w:rPr>
          <w:rFonts w:ascii="Times New Roman" w:hAnsi="Times New Roman" w:cs="Times New Roman"/>
          <w:sz w:val="24"/>
          <w:szCs w:val="24"/>
        </w:rPr>
        <w:t xml:space="preserve">копий трудовых книжек и/или трудовых договоров с работниками, указанными в Справке о кадровых ресурсах (форма 6 Приложения № 1 к Документации), </w:t>
      </w:r>
      <w:r w:rsidR="00320014" w:rsidRPr="00AA5A9E">
        <w:rPr>
          <w:rFonts w:ascii="Times New Roman" w:hAnsi="Times New Roman" w:cs="Times New Roman"/>
          <w:sz w:val="24"/>
          <w:szCs w:val="24"/>
        </w:rPr>
        <w:t xml:space="preserve">а так же </w:t>
      </w:r>
      <w:r w:rsidR="00A15886" w:rsidRPr="00AA5A9E">
        <w:rPr>
          <w:rFonts w:ascii="Times New Roman" w:hAnsi="Times New Roman" w:cs="Times New Roman"/>
          <w:sz w:val="24"/>
          <w:szCs w:val="24"/>
        </w:rPr>
        <w:t xml:space="preserve">копий </w:t>
      </w:r>
      <w:r w:rsidR="00320014" w:rsidRPr="00AA5A9E">
        <w:rPr>
          <w:rFonts w:ascii="Times New Roman" w:hAnsi="Times New Roman" w:cs="Times New Roman"/>
          <w:sz w:val="24"/>
          <w:szCs w:val="24"/>
        </w:rPr>
        <w:t>удостоверений</w:t>
      </w:r>
      <w:r w:rsidR="00320014" w:rsidRPr="00AA5A9E">
        <w:t xml:space="preserve"> </w:t>
      </w:r>
      <w:r w:rsidR="00320014" w:rsidRPr="00AA5A9E">
        <w:rPr>
          <w:rFonts w:ascii="Times New Roman" w:hAnsi="Times New Roman" w:cs="Times New Roman"/>
          <w:sz w:val="24"/>
          <w:szCs w:val="24"/>
        </w:rPr>
        <w:t>на право осуществления частной охранной деятельности на каждого работника (охранника)</w:t>
      </w:r>
      <w:r w:rsidR="003A760B" w:rsidRPr="00AA5A9E">
        <w:rPr>
          <w:rFonts w:ascii="Times New Roman" w:hAnsi="Times New Roman" w:cs="Times New Roman"/>
          <w:sz w:val="24"/>
          <w:szCs w:val="24"/>
        </w:rPr>
        <w:t xml:space="preserve">, </w:t>
      </w:r>
      <w:r w:rsidRPr="00AA5A9E">
        <w:rPr>
          <w:rFonts w:ascii="Times New Roman" w:hAnsi="Times New Roman" w:cs="Times New Roman"/>
          <w:sz w:val="24"/>
          <w:szCs w:val="24"/>
        </w:rPr>
        <w:t>заявк</w:t>
      </w:r>
      <w:r w:rsidR="003A760B" w:rsidRPr="00AA5A9E">
        <w:rPr>
          <w:rFonts w:ascii="Times New Roman" w:hAnsi="Times New Roman" w:cs="Times New Roman"/>
          <w:sz w:val="24"/>
          <w:szCs w:val="24"/>
        </w:rPr>
        <w:t>а</w:t>
      </w:r>
      <w:r w:rsidRPr="00AA5A9E">
        <w:rPr>
          <w:rFonts w:ascii="Times New Roman" w:hAnsi="Times New Roman" w:cs="Times New Roman"/>
          <w:sz w:val="24"/>
          <w:szCs w:val="24"/>
        </w:rPr>
        <w:t xml:space="preserve"> такого Участника будет  </w:t>
      </w:r>
      <w:r w:rsidR="003A760B" w:rsidRPr="00AA5A9E">
        <w:rPr>
          <w:rFonts w:ascii="Times New Roman" w:hAnsi="Times New Roman" w:cs="Times New Roman"/>
          <w:sz w:val="24"/>
          <w:szCs w:val="24"/>
        </w:rPr>
        <w:t>отклонена</w:t>
      </w:r>
      <w:r w:rsidRPr="00AA5A9E">
        <w:rPr>
          <w:rFonts w:ascii="Times New Roman" w:hAnsi="Times New Roman" w:cs="Times New Roman"/>
          <w:sz w:val="24"/>
          <w:szCs w:val="24"/>
        </w:rPr>
        <w:t>.</w:t>
      </w:r>
    </w:p>
    <w:p w:rsidR="00F20C94" w:rsidRPr="00F20C94" w:rsidRDefault="00F20C94" w:rsidP="00F20C94">
      <w:pPr>
        <w:tabs>
          <w:tab w:val="left" w:pos="993"/>
        </w:tabs>
        <w:overflowPunct w:val="0"/>
        <w:autoSpaceDE w:val="0"/>
        <w:autoSpaceDN w:val="0"/>
        <w:adjustRightInd w:val="0"/>
        <w:spacing w:after="0" w:line="240" w:lineRule="auto"/>
        <w:ind w:left="720"/>
        <w:jc w:val="both"/>
        <w:rPr>
          <w:rFonts w:ascii="Times New Roman" w:eastAsia="Calibri" w:hAnsi="Times New Roman" w:cs="Times New Roman"/>
          <w:sz w:val="24"/>
          <w:szCs w:val="24"/>
        </w:rPr>
      </w:pPr>
    </w:p>
    <w:p w:rsidR="00852536" w:rsidRPr="00AA5A9E" w:rsidRDefault="00852536" w:rsidP="00852536">
      <w:pPr>
        <w:pStyle w:val="2"/>
        <w:numPr>
          <w:ilvl w:val="1"/>
          <w:numId w:val="37"/>
        </w:numPr>
        <w:spacing w:before="0" w:after="0"/>
        <w:rPr>
          <w:rFonts w:ascii="Times New Roman" w:hAnsi="Times New Roman"/>
          <w:bCs w:val="0"/>
          <w:i w:val="0"/>
          <w:iCs w:val="0"/>
          <w:sz w:val="24"/>
          <w:szCs w:val="24"/>
        </w:rPr>
      </w:pPr>
      <w:bookmarkStart w:id="13" w:name="_Toc453931139"/>
      <w:r w:rsidRPr="00AA5A9E">
        <w:rPr>
          <w:rFonts w:ascii="Times New Roman" w:hAnsi="Times New Roman"/>
          <w:bCs w:val="0"/>
          <w:i w:val="0"/>
          <w:iCs w:val="0"/>
          <w:sz w:val="24"/>
          <w:szCs w:val="24"/>
        </w:rPr>
        <w:t>Формирование заявки Участника закупки</w:t>
      </w:r>
      <w:bookmarkEnd w:id="13"/>
    </w:p>
    <w:p w:rsidR="00305A11" w:rsidRPr="00AA5A9E" w:rsidRDefault="00305A11" w:rsidP="002770A1">
      <w:pPr>
        <w:tabs>
          <w:tab w:val="left" w:pos="709"/>
        </w:tabs>
        <w:suppressAutoHyphens/>
        <w:overflowPunct w:val="0"/>
        <w:autoSpaceDE w:val="0"/>
        <w:spacing w:after="0" w:line="240" w:lineRule="auto"/>
        <w:ind w:firstLine="426"/>
        <w:jc w:val="both"/>
        <w:rPr>
          <w:rFonts w:ascii="Times New Roman" w:eastAsia="Calibri" w:hAnsi="Times New Roman" w:cs="Times New Roman"/>
          <w:sz w:val="24"/>
          <w:szCs w:val="24"/>
          <w:lang w:eastAsia="ar-SA"/>
        </w:rPr>
      </w:pPr>
      <w:r w:rsidRPr="00AA5A9E">
        <w:rPr>
          <w:rFonts w:ascii="Times New Roman" w:eastAsia="Times New Roman" w:hAnsi="Times New Roman" w:cs="Times New Roman"/>
          <w:bCs/>
          <w:sz w:val="24"/>
          <w:lang w:eastAsia="ar-SA"/>
        </w:rPr>
        <w:t xml:space="preserve">Участник </w:t>
      </w:r>
      <w:r w:rsidRPr="00AA5A9E">
        <w:rPr>
          <w:rFonts w:ascii="Times New Roman" w:eastAsia="Calibri" w:hAnsi="Times New Roman" w:cs="Times New Roman"/>
          <w:sz w:val="24"/>
          <w:szCs w:val="24"/>
          <w:lang w:eastAsia="ar-SA"/>
        </w:rPr>
        <w:t>закупки</w:t>
      </w:r>
      <w:r w:rsidRPr="00AA5A9E">
        <w:rPr>
          <w:rFonts w:ascii="Calibri" w:eastAsia="Calibri" w:hAnsi="Calibri" w:cs="Times New Roman"/>
          <w:lang w:eastAsia="ar-SA"/>
        </w:rPr>
        <w:t xml:space="preserve"> </w:t>
      </w:r>
      <w:r w:rsidRPr="00AA5A9E">
        <w:rPr>
          <w:rFonts w:ascii="Times New Roman" w:eastAsia="Times New Roman" w:hAnsi="Times New Roman" w:cs="Times New Roman"/>
          <w:bCs/>
          <w:sz w:val="24"/>
          <w:lang w:eastAsia="ar-SA"/>
        </w:rPr>
        <w:t xml:space="preserve">предоставляет Заказчику заявку на участие в </w:t>
      </w:r>
      <w:r w:rsidRPr="00AA5A9E">
        <w:rPr>
          <w:rFonts w:ascii="Times New Roman" w:eastAsia="Times New Roman" w:hAnsi="Times New Roman" w:cs="Times New Roman"/>
          <w:sz w:val="24"/>
          <w:szCs w:val="24"/>
          <w:lang w:eastAsia="ar-SA"/>
        </w:rPr>
        <w:t>запросе предложений</w:t>
      </w:r>
      <w:r w:rsidRPr="00AA5A9E">
        <w:rPr>
          <w:rFonts w:ascii="Times New Roman" w:eastAsia="Times New Roman" w:hAnsi="Times New Roman" w:cs="Times New Roman"/>
          <w:bCs/>
          <w:sz w:val="24"/>
          <w:lang w:eastAsia="ar-SA"/>
        </w:rPr>
        <w:t xml:space="preserve"> по форме и в соответствии с инструкциями, приведенными в Документации.</w:t>
      </w:r>
    </w:p>
    <w:p w:rsidR="00244A6A" w:rsidRPr="00AA5A9E" w:rsidRDefault="00305A11" w:rsidP="00305A11">
      <w:pPr>
        <w:tabs>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lang w:eastAsia="ar-SA"/>
        </w:rPr>
      </w:pPr>
      <w:r w:rsidRPr="00AA5A9E">
        <w:rPr>
          <w:rFonts w:ascii="Times New Roman" w:eastAsia="Calibri" w:hAnsi="Times New Roman" w:cs="Times New Roman"/>
          <w:sz w:val="24"/>
          <w:szCs w:val="24"/>
          <w:lang w:eastAsia="ar-SA"/>
        </w:rPr>
        <w:t xml:space="preserve">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w:t>
      </w:r>
      <w:r w:rsidRPr="00AA5A9E">
        <w:rPr>
          <w:rFonts w:ascii="Times New Roman" w:eastAsia="Calibri" w:hAnsi="Times New Roman" w:cs="Times New Roman"/>
          <w:sz w:val="24"/>
          <w:szCs w:val="24"/>
          <w:lang w:eastAsia="ar-SA"/>
        </w:rPr>
        <w:lastRenderedPageBreak/>
        <w:t>физического лица, в том числе индивидуального предпринимателя), номер контактного телефона</w:t>
      </w:r>
      <w:r w:rsidR="00244A6A" w:rsidRPr="00AA5A9E">
        <w:rPr>
          <w:rFonts w:ascii="Times New Roman" w:eastAsia="Calibri" w:hAnsi="Times New Roman" w:cs="Times New Roman"/>
          <w:sz w:val="24"/>
          <w:szCs w:val="24"/>
          <w:lang w:eastAsia="ar-SA"/>
        </w:rPr>
        <w:t>.</w:t>
      </w:r>
    </w:p>
    <w:p w:rsidR="00305A11" w:rsidRPr="00AA5A9E" w:rsidRDefault="004A13BC" w:rsidP="00305A11">
      <w:pPr>
        <w:suppressAutoHyphens/>
        <w:spacing w:after="0" w:line="240" w:lineRule="auto"/>
        <w:ind w:firstLine="426"/>
        <w:jc w:val="both"/>
        <w:rPr>
          <w:rFonts w:ascii="Times New Roman" w:eastAsia="Times New Roman" w:hAnsi="Times New Roman" w:cs="Times New Roman"/>
          <w:bCs/>
          <w:sz w:val="24"/>
          <w:lang w:eastAsia="ar-SA"/>
        </w:rPr>
      </w:pPr>
      <w:r w:rsidRPr="00AA5A9E">
        <w:rPr>
          <w:rFonts w:ascii="Times New Roman" w:eastAsia="Times New Roman" w:hAnsi="Times New Roman" w:cs="Times New Roman"/>
          <w:bCs/>
          <w:sz w:val="24"/>
          <w:lang w:eastAsia="ar-SA"/>
        </w:rPr>
        <w:t>З</w:t>
      </w:r>
      <w:r w:rsidR="008F6DBF" w:rsidRPr="00AA5A9E">
        <w:rPr>
          <w:rFonts w:ascii="Times New Roman" w:eastAsia="Times New Roman" w:hAnsi="Times New Roman" w:cs="Times New Roman"/>
          <w:bCs/>
          <w:sz w:val="24"/>
          <w:lang w:eastAsia="ar-SA"/>
        </w:rPr>
        <w:t>аявк</w:t>
      </w:r>
      <w:r w:rsidRPr="00AA5A9E">
        <w:rPr>
          <w:rFonts w:ascii="Times New Roman" w:eastAsia="Times New Roman" w:hAnsi="Times New Roman" w:cs="Times New Roman"/>
          <w:bCs/>
          <w:sz w:val="24"/>
          <w:lang w:eastAsia="ar-SA"/>
        </w:rPr>
        <w:t>а</w:t>
      </w:r>
      <w:r w:rsidR="008F6DBF" w:rsidRPr="00AA5A9E">
        <w:rPr>
          <w:rFonts w:ascii="Times New Roman" w:eastAsia="Times New Roman" w:hAnsi="Times New Roman" w:cs="Times New Roman"/>
          <w:bCs/>
          <w:sz w:val="24"/>
          <w:lang w:eastAsia="ar-SA"/>
        </w:rPr>
        <w:t xml:space="preserve"> в обязательном порядке </w:t>
      </w:r>
      <w:r w:rsidRPr="00AA5A9E">
        <w:rPr>
          <w:rFonts w:ascii="Times New Roman" w:eastAsia="Times New Roman" w:hAnsi="Times New Roman" w:cs="Times New Roman"/>
          <w:bCs/>
          <w:sz w:val="24"/>
          <w:lang w:eastAsia="ar-SA"/>
        </w:rPr>
        <w:t>должна содержать следующие документы</w:t>
      </w:r>
      <w:r w:rsidR="008F6DBF" w:rsidRPr="00AA5A9E">
        <w:rPr>
          <w:rFonts w:ascii="Times New Roman" w:eastAsia="Times New Roman" w:hAnsi="Times New Roman" w:cs="Times New Roman"/>
          <w:bCs/>
          <w:sz w:val="24"/>
          <w:lang w:eastAsia="ar-SA"/>
        </w:rPr>
        <w:t>:</w:t>
      </w:r>
    </w:p>
    <w:p w:rsidR="008F6DBF" w:rsidRPr="00AA5A9E" w:rsidRDefault="008F6DBF" w:rsidP="00305A11">
      <w:pPr>
        <w:suppressAutoHyphens/>
        <w:spacing w:after="0" w:line="240" w:lineRule="auto"/>
        <w:ind w:firstLine="426"/>
        <w:jc w:val="both"/>
        <w:rPr>
          <w:rFonts w:ascii="Times New Roman" w:eastAsia="Times New Roman" w:hAnsi="Times New Roman" w:cs="Times New Roman"/>
          <w:bCs/>
          <w:sz w:val="24"/>
          <w:lang w:eastAsia="ar-SA"/>
        </w:rPr>
      </w:pPr>
      <w:r w:rsidRPr="00AA5A9E">
        <w:rPr>
          <w:rFonts w:ascii="Times New Roman" w:eastAsia="Times New Roman" w:hAnsi="Times New Roman" w:cs="Times New Roman"/>
          <w:bCs/>
          <w:sz w:val="24"/>
          <w:lang w:eastAsia="ar-SA"/>
        </w:rPr>
        <w:t xml:space="preserve"> </w:t>
      </w:r>
    </w:p>
    <w:p w:rsidR="00305A11" w:rsidRPr="00AA5A9E" w:rsidRDefault="00305A11" w:rsidP="00305A11">
      <w:pPr>
        <w:suppressAutoHyphens/>
        <w:spacing w:after="0" w:line="240" w:lineRule="auto"/>
        <w:jc w:val="both"/>
        <w:rPr>
          <w:rFonts w:ascii="Times New Roman" w:eastAsia="Times New Roman" w:hAnsi="Times New Roman" w:cs="Times New Roman"/>
          <w:bCs/>
          <w:sz w:val="24"/>
          <w:lang w:eastAsia="ar-SA"/>
        </w:rPr>
      </w:pPr>
      <w:r w:rsidRPr="00AA5A9E">
        <w:rPr>
          <w:rFonts w:ascii="Times New Roman" w:eastAsia="Times New Roman" w:hAnsi="Times New Roman" w:cs="Times New Roman"/>
          <w:bCs/>
          <w:sz w:val="24"/>
          <w:lang w:eastAsia="ar-SA"/>
        </w:rPr>
        <w:t>-</w:t>
      </w:r>
      <w:r w:rsidRPr="00AA5A9E">
        <w:rPr>
          <w:rFonts w:ascii="Times New Roman" w:eastAsia="Times New Roman" w:hAnsi="Times New Roman" w:cs="Times New Roman"/>
          <w:b/>
          <w:bCs/>
          <w:sz w:val="24"/>
          <w:lang w:eastAsia="ar-SA"/>
        </w:rPr>
        <w:t xml:space="preserve"> опись документов </w:t>
      </w:r>
      <w:r w:rsidRPr="00AA5A9E">
        <w:rPr>
          <w:rFonts w:ascii="Times New Roman" w:eastAsia="Times New Roman" w:hAnsi="Times New Roman" w:cs="Times New Roman"/>
          <w:bCs/>
          <w:sz w:val="24"/>
          <w:lang w:eastAsia="ar-SA"/>
        </w:rPr>
        <w:t>(</w:t>
      </w:r>
      <w:hyperlink w:anchor="_Приложение_№_5" w:history="1">
        <w:r w:rsidRPr="00AA5A9E">
          <w:rPr>
            <w:rFonts w:ascii="Times New Roman" w:eastAsia="Times New Roman" w:hAnsi="Times New Roman" w:cs="Times New Roman"/>
            <w:bCs/>
            <w:sz w:val="24"/>
            <w:lang w:eastAsia="ar-SA"/>
          </w:rPr>
          <w:t>приложение №5</w:t>
        </w:r>
      </w:hyperlink>
      <w:r w:rsidRPr="00AA5A9E">
        <w:rPr>
          <w:rFonts w:ascii="Times New Roman" w:eastAsia="Times New Roman" w:hAnsi="Times New Roman" w:cs="Times New Roman"/>
          <w:bCs/>
          <w:sz w:val="24"/>
          <w:lang w:eastAsia="ar-SA"/>
        </w:rPr>
        <w:t xml:space="preserve"> к Документации);</w:t>
      </w:r>
    </w:p>
    <w:p w:rsidR="00305A11" w:rsidRPr="00AA5A9E" w:rsidRDefault="00305A11" w:rsidP="00305A11">
      <w:pPr>
        <w:suppressAutoHyphens/>
        <w:spacing w:after="0" w:line="240" w:lineRule="auto"/>
        <w:jc w:val="both"/>
        <w:rPr>
          <w:rFonts w:ascii="Times New Roman" w:eastAsia="Times New Roman" w:hAnsi="Times New Roman" w:cs="Times New Roman"/>
          <w:bCs/>
          <w:sz w:val="24"/>
          <w:lang w:eastAsia="ar-SA"/>
        </w:rPr>
      </w:pPr>
    </w:p>
    <w:p w:rsidR="00305A11" w:rsidRPr="00AA5A9E" w:rsidRDefault="00305A11" w:rsidP="00305A11">
      <w:pPr>
        <w:suppressAutoHyphens/>
        <w:spacing w:after="0" w:line="240" w:lineRule="auto"/>
        <w:jc w:val="both"/>
        <w:rPr>
          <w:rFonts w:ascii="Times New Roman" w:eastAsia="Times New Roman" w:hAnsi="Times New Roman" w:cs="Times New Roman"/>
          <w:bCs/>
          <w:sz w:val="24"/>
          <w:lang w:eastAsia="ar-SA"/>
        </w:rPr>
      </w:pPr>
      <w:r w:rsidRPr="00AA5A9E">
        <w:rPr>
          <w:rFonts w:ascii="Times New Roman" w:eastAsia="Times New Roman" w:hAnsi="Times New Roman" w:cs="Times New Roman"/>
          <w:bCs/>
          <w:sz w:val="24"/>
          <w:lang w:eastAsia="ar-SA"/>
        </w:rPr>
        <w:t xml:space="preserve">- </w:t>
      </w:r>
      <w:hyperlink w:anchor="_Приложение_№_1_1" w:history="1">
        <w:r w:rsidRPr="00AA5A9E">
          <w:rPr>
            <w:rFonts w:ascii="Times New Roman" w:eastAsia="Times New Roman" w:hAnsi="Times New Roman" w:cs="Times New Roman"/>
            <w:b/>
            <w:bCs/>
            <w:sz w:val="24"/>
            <w:lang w:eastAsia="ar-SA"/>
          </w:rPr>
          <w:t>приложение № 1</w:t>
        </w:r>
      </w:hyperlink>
      <w:r w:rsidRPr="00AA5A9E">
        <w:rPr>
          <w:rFonts w:ascii="Times New Roman" w:eastAsia="Times New Roman" w:hAnsi="Times New Roman" w:cs="Times New Roman"/>
          <w:b/>
          <w:bCs/>
          <w:sz w:val="24"/>
          <w:lang w:eastAsia="ar-SA"/>
        </w:rPr>
        <w:t xml:space="preserve"> к Документации, формы 1 – </w:t>
      </w:r>
      <w:r w:rsidR="00AB76ED" w:rsidRPr="00AA5A9E">
        <w:rPr>
          <w:rFonts w:ascii="Times New Roman" w:eastAsia="Times New Roman" w:hAnsi="Times New Roman" w:cs="Times New Roman"/>
          <w:b/>
          <w:bCs/>
          <w:sz w:val="24"/>
          <w:lang w:eastAsia="ar-SA"/>
        </w:rPr>
        <w:t>6</w:t>
      </w:r>
      <w:r w:rsidRPr="00AA5A9E">
        <w:rPr>
          <w:rFonts w:ascii="Times New Roman" w:eastAsia="Times New Roman" w:hAnsi="Times New Roman" w:cs="Times New Roman"/>
          <w:b/>
          <w:bCs/>
          <w:sz w:val="24"/>
          <w:lang w:eastAsia="ar-SA"/>
        </w:rPr>
        <w:t xml:space="preserve"> </w:t>
      </w:r>
      <w:hyperlink w:anchor="_Приложение_№_5" w:history="1">
        <w:r w:rsidRPr="00AA5A9E">
          <w:rPr>
            <w:rFonts w:ascii="Times New Roman" w:eastAsia="Times New Roman" w:hAnsi="Times New Roman" w:cs="Times New Roman"/>
            <w:b/>
            <w:bCs/>
            <w:sz w:val="24"/>
            <w:lang w:eastAsia="ar-SA"/>
          </w:rPr>
          <w:t>Приложения № 1</w:t>
        </w:r>
      </w:hyperlink>
      <w:r w:rsidRPr="00AA5A9E">
        <w:rPr>
          <w:rFonts w:ascii="Times New Roman" w:eastAsia="Times New Roman" w:hAnsi="Times New Roman" w:cs="Times New Roman"/>
          <w:b/>
          <w:bCs/>
          <w:sz w:val="24"/>
          <w:lang w:eastAsia="ar-SA"/>
        </w:rPr>
        <w:t xml:space="preserve"> к Документации </w:t>
      </w:r>
      <w:r w:rsidRPr="00AA5A9E">
        <w:rPr>
          <w:rFonts w:ascii="Times New Roman" w:eastAsia="Times New Roman" w:hAnsi="Times New Roman" w:cs="Times New Roman"/>
          <w:bCs/>
          <w:sz w:val="24"/>
          <w:lang w:eastAsia="ar-SA"/>
        </w:rPr>
        <w:t>(форма 4 заполняется Участниками закупки, относящимися к категории субъекта малого или среднего предпринимательства в соответствии со статьей 4 Федерального закона от 24 июля 2007 № 209-ФЗ «О развитии малого и среднего предпринимательства в Российской Федерации»);</w:t>
      </w:r>
    </w:p>
    <w:p w:rsidR="00305A11" w:rsidRPr="00AA5A9E" w:rsidRDefault="00305A11" w:rsidP="00305A11">
      <w:pPr>
        <w:suppressAutoHyphens/>
        <w:spacing w:after="0" w:line="240" w:lineRule="auto"/>
        <w:jc w:val="both"/>
        <w:rPr>
          <w:rFonts w:ascii="Times New Roman" w:eastAsia="Times New Roman" w:hAnsi="Times New Roman" w:cs="Times New Roman"/>
          <w:bCs/>
          <w:sz w:val="24"/>
          <w:lang w:eastAsia="ar-SA"/>
        </w:rPr>
      </w:pPr>
    </w:p>
    <w:p w:rsidR="00305A11" w:rsidRPr="00AA5A9E" w:rsidRDefault="00305A11" w:rsidP="00305A11">
      <w:pPr>
        <w:suppressAutoHyphens/>
        <w:spacing w:after="0" w:line="240" w:lineRule="auto"/>
        <w:jc w:val="both"/>
        <w:rPr>
          <w:rFonts w:ascii="Times New Roman" w:eastAsia="Times New Roman" w:hAnsi="Times New Roman" w:cs="Times New Roman"/>
          <w:bCs/>
          <w:sz w:val="24"/>
          <w:lang w:eastAsia="ar-SA"/>
        </w:rPr>
      </w:pPr>
      <w:r w:rsidRPr="00AA5A9E">
        <w:rPr>
          <w:rFonts w:ascii="Times New Roman" w:eastAsia="Times New Roman" w:hAnsi="Times New Roman" w:cs="Times New Roman"/>
          <w:bCs/>
          <w:sz w:val="24"/>
          <w:lang w:eastAsia="ar-SA"/>
        </w:rPr>
        <w:t xml:space="preserve">- 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Pr="00AA5A9E">
        <w:rPr>
          <w:rFonts w:ascii="Times New Roman" w:eastAsia="Times New Roman" w:hAnsi="Times New Roman" w:cs="Times New Roman"/>
          <w:b/>
          <w:bCs/>
          <w:sz w:val="24"/>
          <w:lang w:eastAsia="ar-SA"/>
        </w:rPr>
        <w:t>Приложения № 2 к Документации</w:t>
      </w:r>
      <w:r w:rsidRPr="00AA5A9E">
        <w:rPr>
          <w:rFonts w:ascii="Times New Roman" w:eastAsia="Times New Roman" w:hAnsi="Times New Roman" w:cs="Times New Roman"/>
          <w:bCs/>
          <w:sz w:val="24"/>
          <w:lang w:eastAsia="ar-SA"/>
        </w:rPr>
        <w:t>;</w:t>
      </w:r>
    </w:p>
    <w:p w:rsidR="00305A11" w:rsidRPr="00B86EAA" w:rsidRDefault="00305A11" w:rsidP="00305A11">
      <w:pPr>
        <w:suppressAutoHyphens/>
        <w:spacing w:after="0" w:line="240" w:lineRule="auto"/>
        <w:jc w:val="both"/>
        <w:rPr>
          <w:rFonts w:ascii="Times New Roman" w:eastAsia="Times New Roman" w:hAnsi="Times New Roman" w:cs="Times New Roman"/>
          <w:b/>
          <w:bCs/>
          <w:sz w:val="24"/>
          <w:highlight w:val="yellow"/>
          <w:lang w:eastAsia="ar-SA"/>
        </w:rPr>
      </w:pPr>
    </w:p>
    <w:p w:rsidR="00305A11" w:rsidRPr="00AA5A9E" w:rsidRDefault="00305A11" w:rsidP="00305A11">
      <w:pPr>
        <w:suppressAutoHyphens/>
        <w:spacing w:after="0" w:line="240" w:lineRule="auto"/>
        <w:jc w:val="both"/>
        <w:rPr>
          <w:rFonts w:ascii="Times New Roman" w:eastAsia="Times New Roman" w:hAnsi="Times New Roman" w:cs="Times New Roman"/>
          <w:b/>
          <w:bCs/>
          <w:sz w:val="24"/>
          <w:lang w:eastAsia="ar-SA"/>
        </w:rPr>
      </w:pPr>
      <w:r w:rsidRPr="00AA5A9E">
        <w:rPr>
          <w:rFonts w:ascii="Times New Roman" w:eastAsia="Times New Roman" w:hAnsi="Times New Roman" w:cs="Times New Roman"/>
          <w:bCs/>
          <w:sz w:val="24"/>
          <w:lang w:eastAsia="ar-SA"/>
        </w:rPr>
        <w:t xml:space="preserve">- </w:t>
      </w:r>
      <w:r w:rsidRPr="00AA5A9E">
        <w:rPr>
          <w:rFonts w:ascii="Times New Roman" w:eastAsia="Times New Roman" w:hAnsi="Times New Roman" w:cs="Times New Roman"/>
          <w:bCs/>
          <w:sz w:val="24"/>
          <w:u w:val="single"/>
          <w:lang w:eastAsia="ar-SA"/>
        </w:rPr>
        <w:t>для юридического лица</w:t>
      </w:r>
      <w:r w:rsidRPr="00AA5A9E">
        <w:rPr>
          <w:rFonts w:ascii="Times New Roman" w:eastAsia="Times New Roman" w:hAnsi="Times New Roman" w:cs="Times New Roman"/>
          <w:bCs/>
          <w:sz w:val="24"/>
          <w:lang w:eastAsia="ar-SA"/>
        </w:rPr>
        <w:t xml:space="preserve">: полученную не ранее чем за </w:t>
      </w:r>
      <w:r w:rsidRPr="00AA5A9E">
        <w:rPr>
          <w:rFonts w:ascii="Times New Roman" w:eastAsia="Times New Roman" w:hAnsi="Times New Roman" w:cs="Times New Roman"/>
          <w:b/>
          <w:bCs/>
          <w:sz w:val="24"/>
          <w:lang w:eastAsia="ar-SA"/>
        </w:rPr>
        <w:t>шесть</w:t>
      </w:r>
      <w:r w:rsidRPr="00AA5A9E">
        <w:rPr>
          <w:rFonts w:ascii="Times New Roman" w:eastAsia="Times New Roman" w:hAnsi="Times New Roman" w:cs="Times New Roman"/>
          <w:bCs/>
          <w:sz w:val="24"/>
          <w:lang w:eastAsia="ar-SA"/>
        </w:rPr>
        <w:t xml:space="preserve"> месяцев до дня размещения в единой информационной системе в сфере закупок товаров, работ, услуг извещения о проведении </w:t>
      </w:r>
      <w:r w:rsidRPr="00AA5A9E">
        <w:rPr>
          <w:rFonts w:ascii="Times New Roman" w:eastAsia="Times New Roman" w:hAnsi="Times New Roman" w:cs="Times New Roman"/>
          <w:sz w:val="24"/>
          <w:szCs w:val="24"/>
          <w:lang w:eastAsia="ar-SA"/>
        </w:rPr>
        <w:t>запроса предложений</w:t>
      </w:r>
      <w:r w:rsidRPr="00AA5A9E">
        <w:rPr>
          <w:rFonts w:ascii="Times New Roman" w:eastAsia="Times New Roman" w:hAnsi="Times New Roman" w:cs="Times New Roman"/>
          <w:bCs/>
          <w:sz w:val="24"/>
          <w:lang w:eastAsia="ar-SA"/>
        </w:rPr>
        <w:t xml:space="preserve"> </w:t>
      </w:r>
      <w:r w:rsidRPr="00AA5A9E">
        <w:rPr>
          <w:rFonts w:ascii="Times New Roman" w:eastAsia="Times New Roman" w:hAnsi="Times New Roman" w:cs="Times New Roman"/>
          <w:b/>
          <w:bCs/>
          <w:sz w:val="24"/>
          <w:lang w:eastAsia="ar-SA"/>
        </w:rPr>
        <w:t>выписку из единого государственного реестра юридических лиц или нотариально удостоверенную копию такой выписки.</w:t>
      </w:r>
    </w:p>
    <w:p w:rsidR="00305A11" w:rsidRPr="00AA5A9E" w:rsidRDefault="00305A11" w:rsidP="00305A11">
      <w:pPr>
        <w:overflowPunct w:val="0"/>
        <w:autoSpaceDE w:val="0"/>
        <w:autoSpaceDN w:val="0"/>
        <w:adjustRightInd w:val="0"/>
        <w:spacing w:after="0" w:line="240" w:lineRule="auto"/>
        <w:ind w:firstLine="426"/>
        <w:contextualSpacing/>
        <w:jc w:val="both"/>
        <w:rPr>
          <w:rFonts w:ascii="Times New Roman" w:hAnsi="Times New Roman" w:cs="Times New Roman"/>
          <w:b/>
          <w:bCs/>
          <w:sz w:val="24"/>
          <w:szCs w:val="24"/>
          <w:lang w:eastAsia="ru-RU"/>
        </w:rPr>
      </w:pPr>
      <w:r w:rsidRPr="00AA5A9E">
        <w:rPr>
          <w:rFonts w:ascii="Times New Roman" w:hAnsi="Times New Roman" w:cs="Times New Roman"/>
          <w:b/>
          <w:bCs/>
          <w:sz w:val="24"/>
          <w:szCs w:val="24"/>
          <w:lang w:eastAsia="ru-RU"/>
        </w:rPr>
        <w:t>Внимание!</w:t>
      </w:r>
    </w:p>
    <w:p w:rsidR="00305A11" w:rsidRPr="00AA5A9E" w:rsidRDefault="00305A11" w:rsidP="00305A11">
      <w:pPr>
        <w:suppressAutoHyphens/>
        <w:spacing w:after="0" w:line="240" w:lineRule="auto"/>
        <w:ind w:firstLine="426"/>
        <w:jc w:val="both"/>
        <w:rPr>
          <w:rFonts w:ascii="Times New Roman" w:eastAsia="Times New Roman" w:hAnsi="Times New Roman" w:cs="Times New Roman"/>
          <w:bCs/>
          <w:sz w:val="24"/>
          <w:szCs w:val="24"/>
          <w:lang w:eastAsia="ar-SA"/>
        </w:rPr>
      </w:pPr>
      <w:r w:rsidRPr="00AA5A9E">
        <w:rPr>
          <w:rFonts w:ascii="Times New Roman" w:hAnsi="Times New Roman" w:cs="Times New Roman"/>
          <w:bCs/>
          <w:sz w:val="24"/>
          <w:szCs w:val="24"/>
          <w:lang w:eastAsia="ru-RU"/>
        </w:rPr>
        <w:t xml:space="preserve">Выписка из Единого государственного реестра юридических лиц, </w:t>
      </w:r>
      <w:r w:rsidRPr="00AA5A9E">
        <w:rPr>
          <w:rFonts w:ascii="Times New Roman" w:hAnsi="Times New Roman" w:cs="Times New Roman"/>
          <w:b/>
          <w:bCs/>
          <w:sz w:val="24"/>
          <w:szCs w:val="24"/>
          <w:lang w:eastAsia="ru-RU"/>
        </w:rPr>
        <w:t>полученная Участником закупки в электронной форме</w:t>
      </w:r>
      <w:r w:rsidRPr="00AA5A9E">
        <w:rPr>
          <w:rFonts w:ascii="Times New Roman" w:hAnsi="Times New Roman" w:cs="Times New Roman"/>
          <w:bCs/>
          <w:sz w:val="24"/>
          <w:szCs w:val="24"/>
          <w:lang w:eastAsia="ru-RU"/>
        </w:rPr>
        <w:t xml:space="preserve"> с использованием в том числе сервиса «Предоставление сведений из ЕГРЮЛ/ЕГРИП о конкретном юридическом лице/индивидуальном предпринимателе в форме электронного документа», которая содержит запись «Выписка из ЕГРЮЛ в электронной форме, подписанная усиленной квалифицированной электронной подписью, равнозначна выписке на бумажном носителе, подписанной собственноручной подписью должностного лица налогового органа и заверенной печатью налогового органа»,</w:t>
      </w:r>
      <w:r w:rsidRPr="00AA5A9E">
        <w:rPr>
          <w:rFonts w:ascii="Times New Roman" w:hAnsi="Times New Roman" w:cs="Times New Roman"/>
          <w:b/>
          <w:bCs/>
          <w:sz w:val="24"/>
          <w:szCs w:val="24"/>
          <w:lang w:eastAsia="ru-RU"/>
        </w:rPr>
        <w:t xml:space="preserve"> и распечатанная на бумажном носителе, не является оригиналом или нотариально удостоверенной копией такой выписки</w:t>
      </w:r>
      <w:r w:rsidRPr="00AA5A9E">
        <w:rPr>
          <w:rFonts w:ascii="Times New Roman" w:eastAsia="Times New Roman" w:hAnsi="Times New Roman" w:cs="Times New Roman"/>
          <w:bCs/>
          <w:sz w:val="24"/>
          <w:szCs w:val="24"/>
          <w:lang w:eastAsia="ar-SA"/>
        </w:rPr>
        <w:t xml:space="preserve">; </w:t>
      </w:r>
    </w:p>
    <w:p w:rsidR="00305A11" w:rsidRPr="00B86EAA" w:rsidRDefault="00305A11" w:rsidP="00305A11">
      <w:pPr>
        <w:suppressAutoHyphens/>
        <w:spacing w:after="0" w:line="240" w:lineRule="auto"/>
        <w:jc w:val="both"/>
        <w:rPr>
          <w:rFonts w:ascii="Times New Roman" w:eastAsia="Times New Roman" w:hAnsi="Times New Roman" w:cs="Times New Roman"/>
          <w:bCs/>
          <w:sz w:val="24"/>
          <w:highlight w:val="yellow"/>
          <w:lang w:eastAsia="ar-SA"/>
        </w:rPr>
      </w:pPr>
    </w:p>
    <w:p w:rsidR="00A74286" w:rsidRPr="00AA5A9E" w:rsidRDefault="00305A11" w:rsidP="006D10E1">
      <w:pPr>
        <w:suppressAutoHyphens/>
        <w:spacing w:after="0" w:line="240" w:lineRule="auto"/>
        <w:ind w:firstLine="426"/>
        <w:jc w:val="both"/>
        <w:rPr>
          <w:rFonts w:ascii="Times New Roman" w:eastAsia="Times New Roman" w:hAnsi="Times New Roman" w:cs="Times New Roman"/>
          <w:b/>
          <w:bCs/>
          <w:sz w:val="24"/>
          <w:lang w:eastAsia="ar-SA"/>
        </w:rPr>
      </w:pPr>
      <w:r w:rsidRPr="00AA5A9E">
        <w:rPr>
          <w:rFonts w:ascii="Times New Roman" w:eastAsia="Times New Roman" w:hAnsi="Times New Roman" w:cs="Times New Roman"/>
          <w:bCs/>
          <w:sz w:val="24"/>
          <w:u w:val="single"/>
          <w:lang w:eastAsia="ar-SA"/>
        </w:rPr>
        <w:t>для физического лица (индивидуального предпринимателя)</w:t>
      </w:r>
      <w:r w:rsidRPr="00AA5A9E">
        <w:rPr>
          <w:rFonts w:ascii="Times New Roman" w:eastAsia="Times New Roman" w:hAnsi="Times New Roman" w:cs="Times New Roman"/>
          <w:bCs/>
          <w:sz w:val="24"/>
          <w:lang w:eastAsia="ar-SA"/>
        </w:rPr>
        <w:t xml:space="preserve">: полученную не ранее чем за </w:t>
      </w:r>
      <w:r w:rsidRPr="00AA5A9E">
        <w:rPr>
          <w:rFonts w:ascii="Times New Roman" w:eastAsia="Times New Roman" w:hAnsi="Times New Roman" w:cs="Times New Roman"/>
          <w:b/>
          <w:bCs/>
          <w:sz w:val="24"/>
          <w:lang w:eastAsia="ar-SA"/>
        </w:rPr>
        <w:t>шесть</w:t>
      </w:r>
      <w:r w:rsidRPr="00AA5A9E">
        <w:rPr>
          <w:rFonts w:ascii="Times New Roman" w:eastAsia="Times New Roman" w:hAnsi="Times New Roman" w:cs="Times New Roman"/>
          <w:bCs/>
          <w:sz w:val="24"/>
          <w:lang w:eastAsia="ar-SA"/>
        </w:rPr>
        <w:t xml:space="preserve"> месяцев со дня размещения в единой информационной системе в сфере закупок товаров, работ, услуг Извещения о проведении </w:t>
      </w:r>
      <w:r w:rsidRPr="00AA5A9E">
        <w:rPr>
          <w:rFonts w:ascii="Times New Roman" w:eastAsia="Times New Roman" w:hAnsi="Times New Roman" w:cs="Times New Roman"/>
          <w:sz w:val="24"/>
          <w:szCs w:val="24"/>
          <w:lang w:eastAsia="ar-SA"/>
        </w:rPr>
        <w:t>запроса предложений</w:t>
      </w:r>
      <w:r w:rsidRPr="00AA5A9E">
        <w:rPr>
          <w:rFonts w:ascii="Times New Roman" w:eastAsia="Times New Roman" w:hAnsi="Times New Roman" w:cs="Times New Roman"/>
          <w:bCs/>
          <w:sz w:val="24"/>
          <w:lang w:eastAsia="ar-SA"/>
        </w:rPr>
        <w:t xml:space="preserve"> </w:t>
      </w:r>
      <w:r w:rsidRPr="00AA5A9E">
        <w:rPr>
          <w:rFonts w:ascii="Times New Roman" w:eastAsia="Times New Roman" w:hAnsi="Times New Roman" w:cs="Times New Roman"/>
          <w:b/>
          <w:bCs/>
          <w:sz w:val="24"/>
          <w:lang w:eastAsia="ar-SA"/>
        </w:rPr>
        <w:t>выписку из единого государственного реестра индивидуальных предпринимателей или нотариально удостоверенную копию такой выписки</w:t>
      </w:r>
      <w:r w:rsidR="00A74286" w:rsidRPr="00AA5A9E">
        <w:rPr>
          <w:rFonts w:ascii="Times New Roman" w:eastAsia="Times New Roman" w:hAnsi="Times New Roman" w:cs="Times New Roman"/>
          <w:b/>
          <w:bCs/>
          <w:sz w:val="24"/>
          <w:lang w:eastAsia="ar-SA"/>
        </w:rPr>
        <w:t>.</w:t>
      </w:r>
    </w:p>
    <w:p w:rsidR="00A74286" w:rsidRPr="00AA5A9E" w:rsidRDefault="00A74286" w:rsidP="00A74286">
      <w:pPr>
        <w:overflowPunct w:val="0"/>
        <w:autoSpaceDE w:val="0"/>
        <w:autoSpaceDN w:val="0"/>
        <w:adjustRightInd w:val="0"/>
        <w:spacing w:after="0" w:line="240" w:lineRule="auto"/>
        <w:ind w:firstLine="426"/>
        <w:contextualSpacing/>
        <w:jc w:val="both"/>
        <w:rPr>
          <w:rFonts w:ascii="Times New Roman" w:eastAsia="Times New Roman" w:hAnsi="Times New Roman" w:cs="Times New Roman"/>
          <w:b/>
          <w:bCs/>
          <w:sz w:val="24"/>
          <w:szCs w:val="24"/>
          <w:lang w:eastAsia="ru-RU"/>
        </w:rPr>
      </w:pPr>
      <w:r w:rsidRPr="00AA5A9E">
        <w:rPr>
          <w:rFonts w:ascii="Times New Roman" w:eastAsia="Times New Roman" w:hAnsi="Times New Roman" w:cs="Times New Roman"/>
          <w:b/>
          <w:bCs/>
          <w:sz w:val="24"/>
          <w:szCs w:val="24"/>
          <w:lang w:eastAsia="ru-RU"/>
        </w:rPr>
        <w:t>Внимание!</w:t>
      </w:r>
    </w:p>
    <w:p w:rsidR="00305A11" w:rsidRPr="00AA5A9E" w:rsidRDefault="00A74286" w:rsidP="00A74286">
      <w:pPr>
        <w:suppressAutoHyphens/>
        <w:spacing w:after="0" w:line="240" w:lineRule="auto"/>
        <w:ind w:firstLine="426"/>
        <w:jc w:val="both"/>
        <w:rPr>
          <w:rFonts w:ascii="Times New Roman" w:eastAsia="Times New Roman" w:hAnsi="Times New Roman" w:cs="Times New Roman"/>
          <w:bCs/>
          <w:sz w:val="24"/>
          <w:lang w:eastAsia="ar-SA"/>
        </w:rPr>
      </w:pPr>
      <w:r w:rsidRPr="00AA5A9E">
        <w:rPr>
          <w:rFonts w:ascii="Times New Roman" w:eastAsia="Times New Roman" w:hAnsi="Times New Roman" w:cs="Times New Roman"/>
          <w:bCs/>
          <w:sz w:val="24"/>
          <w:szCs w:val="24"/>
          <w:lang w:eastAsia="ru-RU"/>
        </w:rPr>
        <w:t xml:space="preserve">Выписка из Единого государственного реестра </w:t>
      </w:r>
      <w:r w:rsidRPr="00AA5A9E">
        <w:rPr>
          <w:rFonts w:ascii="Times New Roman" w:eastAsia="Times New Roman" w:hAnsi="Times New Roman" w:cs="Times New Roman"/>
          <w:bCs/>
          <w:sz w:val="24"/>
          <w:lang w:eastAsia="ru-RU"/>
        </w:rPr>
        <w:t>индивидуальных предпринимателей</w:t>
      </w:r>
      <w:r w:rsidRPr="00AA5A9E">
        <w:rPr>
          <w:rFonts w:ascii="Times New Roman" w:eastAsia="Times New Roman" w:hAnsi="Times New Roman" w:cs="Times New Roman"/>
          <w:bCs/>
          <w:sz w:val="24"/>
          <w:szCs w:val="24"/>
          <w:lang w:eastAsia="ru-RU"/>
        </w:rPr>
        <w:t xml:space="preserve">, </w:t>
      </w:r>
      <w:r w:rsidRPr="00AA5A9E">
        <w:rPr>
          <w:rFonts w:ascii="Times New Roman" w:eastAsia="Times New Roman" w:hAnsi="Times New Roman" w:cs="Times New Roman"/>
          <w:b/>
          <w:bCs/>
          <w:sz w:val="24"/>
          <w:szCs w:val="24"/>
          <w:lang w:eastAsia="ru-RU"/>
        </w:rPr>
        <w:t xml:space="preserve">полученная Участником закупки в электронной форме </w:t>
      </w:r>
      <w:r w:rsidRPr="00AA5A9E">
        <w:rPr>
          <w:rFonts w:ascii="Times New Roman" w:eastAsia="Times New Roman" w:hAnsi="Times New Roman" w:cs="Times New Roman"/>
          <w:bCs/>
          <w:sz w:val="24"/>
          <w:szCs w:val="24"/>
          <w:lang w:eastAsia="ru-RU"/>
        </w:rPr>
        <w:t>с использованием в том числе сервиса «Предоставление сведений из ЕГРЮЛ/ЕГРИП о конкретном юридическом лице/индивидуальном предпринимателе в форме электронного документа», которая содержит запись «Выписка из ЕГРИП в электронной форме, подписанная усиленной квалифицированной электронной подписью, равнозначна выписке на бумажном носителе, подписанной собственноручной подписью должностного лица налогового органа и заверенной печатью налогового органа»,</w:t>
      </w:r>
      <w:r w:rsidRPr="00AA5A9E">
        <w:rPr>
          <w:rFonts w:ascii="Times New Roman" w:eastAsia="Times New Roman" w:hAnsi="Times New Roman" w:cs="Times New Roman"/>
          <w:b/>
          <w:bCs/>
          <w:sz w:val="24"/>
          <w:szCs w:val="24"/>
          <w:lang w:eastAsia="ru-RU"/>
        </w:rPr>
        <w:t xml:space="preserve"> и распечатанная на бумажном носителе, не является оригиналом или нотариально удостоверенной копией такой выписки</w:t>
      </w:r>
      <w:r w:rsidR="00305A11" w:rsidRPr="00AA5A9E">
        <w:rPr>
          <w:rFonts w:ascii="Times New Roman" w:eastAsia="Times New Roman" w:hAnsi="Times New Roman" w:cs="Times New Roman"/>
          <w:bCs/>
          <w:sz w:val="24"/>
          <w:lang w:eastAsia="ar-SA"/>
        </w:rPr>
        <w:t>;</w:t>
      </w:r>
    </w:p>
    <w:p w:rsidR="00305A11" w:rsidRPr="00B86EAA" w:rsidRDefault="00305A11" w:rsidP="00305A11">
      <w:pPr>
        <w:suppressAutoHyphens/>
        <w:spacing w:after="0" w:line="240" w:lineRule="auto"/>
        <w:jc w:val="both"/>
        <w:rPr>
          <w:rFonts w:ascii="Times New Roman" w:eastAsia="Times New Roman" w:hAnsi="Times New Roman" w:cs="Times New Roman"/>
          <w:bCs/>
          <w:sz w:val="24"/>
          <w:highlight w:val="yellow"/>
          <w:lang w:eastAsia="ar-SA"/>
        </w:rPr>
      </w:pPr>
    </w:p>
    <w:p w:rsidR="00305A11" w:rsidRPr="00AA5A9E" w:rsidRDefault="00305A11" w:rsidP="00305A11">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r w:rsidRPr="00AA5A9E">
        <w:rPr>
          <w:rFonts w:ascii="Times New Roman" w:eastAsia="Times New Roman" w:hAnsi="Times New Roman" w:cs="Times New Roman"/>
          <w:bCs/>
          <w:sz w:val="24"/>
          <w:lang w:eastAsia="ru-RU"/>
        </w:rPr>
        <w:t xml:space="preserve">- </w:t>
      </w:r>
      <w:r w:rsidRPr="00AA5A9E">
        <w:rPr>
          <w:rFonts w:ascii="Times New Roman" w:eastAsia="Times New Roman" w:hAnsi="Times New Roman" w:cs="Times New Roman"/>
          <w:b/>
          <w:bCs/>
          <w:sz w:val="24"/>
          <w:lang w:eastAsia="ru-RU"/>
        </w:rPr>
        <w:t>документы, подтверждающие полномочия лица</w:t>
      </w:r>
      <w:r w:rsidRPr="00AA5A9E">
        <w:rPr>
          <w:rFonts w:ascii="Times New Roman" w:eastAsia="Times New Roman" w:hAnsi="Times New Roman" w:cs="Times New Roman"/>
          <w:bCs/>
          <w:sz w:val="24"/>
          <w:lang w:eastAsia="ru-RU"/>
        </w:rPr>
        <w:t xml:space="preserve"> на осуществление действий от имени Участника закупки: </w:t>
      </w:r>
    </w:p>
    <w:p w:rsidR="00305A11" w:rsidRPr="00AA5A9E" w:rsidRDefault="00305A11" w:rsidP="00C276E7">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AA5A9E">
        <w:rPr>
          <w:rFonts w:ascii="Times New Roman" w:eastAsia="Times New Roman" w:hAnsi="Times New Roman" w:cs="Times New Roman"/>
          <w:bCs/>
          <w:sz w:val="24"/>
          <w:u w:val="single"/>
          <w:lang w:eastAsia="ru-RU"/>
        </w:rPr>
        <w:t>для юридического лица</w:t>
      </w:r>
      <w:r w:rsidR="00C276E7" w:rsidRPr="00AA5A9E">
        <w:rPr>
          <w:rFonts w:ascii="Times New Roman" w:eastAsia="Times New Roman" w:hAnsi="Times New Roman" w:cs="Times New Roman"/>
          <w:bCs/>
          <w:sz w:val="24"/>
          <w:lang w:eastAsia="ru-RU"/>
        </w:rPr>
        <w:t xml:space="preserve">: </w:t>
      </w:r>
      <w:r w:rsidRPr="00AA5A9E">
        <w:rPr>
          <w:rFonts w:ascii="Times New Roman" w:eastAsia="Times New Roman" w:hAnsi="Times New Roman" w:cs="Times New Roman"/>
          <w:b/>
          <w:bCs/>
          <w:sz w:val="24"/>
          <w:lang w:eastAsia="ru-RU"/>
        </w:rPr>
        <w:t>копия решения о назначении или об избрании (продлении полномочий) физического лица на должность</w:t>
      </w:r>
      <w:r w:rsidRPr="00AA5A9E">
        <w:rPr>
          <w:rFonts w:ascii="Times New Roman" w:eastAsia="Times New Roman" w:hAnsi="Times New Roman" w:cs="Times New Roman"/>
          <w:bCs/>
          <w:sz w:val="24"/>
          <w:lang w:eastAsia="ru-RU"/>
        </w:rPr>
        <w:t xml:space="preserve">, в соответствии с которым такое физическое </w:t>
      </w:r>
      <w:r w:rsidRPr="00AA5A9E">
        <w:rPr>
          <w:rFonts w:ascii="Times New Roman" w:eastAsia="Times New Roman" w:hAnsi="Times New Roman" w:cs="Times New Roman"/>
          <w:bCs/>
          <w:sz w:val="24"/>
          <w:lang w:eastAsia="ru-RU"/>
        </w:rPr>
        <w:lastRenderedPageBreak/>
        <w:t xml:space="preserve">лицо обладает правом действовать от имени Участника закупки </w:t>
      </w:r>
      <w:r w:rsidRPr="00AA5A9E">
        <w:rPr>
          <w:rFonts w:ascii="Times New Roman" w:eastAsia="Times New Roman" w:hAnsi="Times New Roman" w:cs="Times New Roman"/>
          <w:sz w:val="24"/>
          <w:szCs w:val="24"/>
          <w:lang w:eastAsia="ar-SA"/>
        </w:rPr>
        <w:t>(далее для целей Документации - руководитель),</w:t>
      </w:r>
      <w:r w:rsidRPr="00AA5A9E">
        <w:t xml:space="preserve"> </w:t>
      </w:r>
      <w:r w:rsidRPr="00AA5A9E">
        <w:rPr>
          <w:rFonts w:ascii="Times New Roman" w:hAnsi="Times New Roman" w:cs="Times New Roman"/>
          <w:sz w:val="24"/>
          <w:szCs w:val="24"/>
        </w:rPr>
        <w:t>заверенная уполномоченным лицом Участника закупки</w:t>
      </w:r>
      <w:r w:rsidRPr="00AA5A9E">
        <w:rPr>
          <w:rFonts w:ascii="Times New Roman" w:eastAsia="Times New Roman" w:hAnsi="Times New Roman" w:cs="Times New Roman"/>
          <w:bCs/>
          <w:sz w:val="24"/>
          <w:szCs w:val="24"/>
          <w:lang w:eastAsia="ru-RU"/>
        </w:rPr>
        <w:t>.</w:t>
      </w:r>
      <w:r w:rsidRPr="00AA5A9E">
        <w:rPr>
          <w:rFonts w:ascii="Times New Roman" w:eastAsia="Times New Roman" w:hAnsi="Times New Roman" w:cs="Times New Roman"/>
          <w:bCs/>
          <w:sz w:val="24"/>
          <w:lang w:eastAsia="ru-RU"/>
        </w:rPr>
        <w:t xml:space="preserve"> </w:t>
      </w:r>
    </w:p>
    <w:p w:rsidR="00305A11" w:rsidRPr="00AA5A9E" w:rsidRDefault="00305A11" w:rsidP="00305A11">
      <w:pPr>
        <w:overflowPunct w:val="0"/>
        <w:autoSpaceDE w:val="0"/>
        <w:autoSpaceDN w:val="0"/>
        <w:adjustRightInd w:val="0"/>
        <w:spacing w:after="0" w:line="240" w:lineRule="auto"/>
        <w:ind w:firstLine="426"/>
        <w:jc w:val="both"/>
        <w:rPr>
          <w:rFonts w:ascii="Times New Roman" w:eastAsia="Times New Roman" w:hAnsi="Times New Roman" w:cs="Times New Roman"/>
          <w:b/>
          <w:bCs/>
          <w:sz w:val="24"/>
          <w:lang w:eastAsia="ru-RU"/>
        </w:rPr>
      </w:pPr>
      <w:r w:rsidRPr="00AA5A9E">
        <w:rPr>
          <w:rFonts w:ascii="Times New Roman" w:eastAsia="Times New Roman" w:hAnsi="Times New Roman" w:cs="Times New Roman"/>
          <w:sz w:val="24"/>
          <w:szCs w:val="24"/>
          <w:lang w:eastAsia="ar-SA"/>
        </w:rPr>
        <w:t xml:space="preserve">В случае если от имени юридического лица действует иное лицо, заявка на участие в закупке должна содержать также оригинал доверенности,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AA5A9E">
        <w:rPr>
          <w:rFonts w:ascii="Times New Roman" w:eastAsia="Times New Roman" w:hAnsi="Times New Roman" w:cs="Times New Roman"/>
          <w:b/>
          <w:bCs/>
          <w:sz w:val="24"/>
          <w:lang w:eastAsia="ru-RU"/>
        </w:rPr>
        <w:t>(возможная форма приведена в Приложении №</w:t>
      </w:r>
      <w:r w:rsidR="00A74286" w:rsidRPr="00AA5A9E">
        <w:rPr>
          <w:rFonts w:ascii="Times New Roman" w:eastAsia="Times New Roman" w:hAnsi="Times New Roman" w:cs="Times New Roman"/>
          <w:b/>
          <w:bCs/>
          <w:sz w:val="24"/>
          <w:lang w:eastAsia="ru-RU"/>
        </w:rPr>
        <w:t> </w:t>
      </w:r>
      <w:r w:rsidRPr="00AA5A9E">
        <w:rPr>
          <w:rFonts w:ascii="Times New Roman" w:eastAsia="Times New Roman" w:hAnsi="Times New Roman" w:cs="Times New Roman"/>
          <w:b/>
          <w:bCs/>
          <w:sz w:val="24"/>
          <w:lang w:eastAsia="ru-RU"/>
        </w:rPr>
        <w:t>3 к Документации)</w:t>
      </w:r>
      <w:r w:rsidRPr="00AA5A9E">
        <w:rPr>
          <w:rFonts w:ascii="Times New Roman" w:eastAsia="Times New Roman" w:hAnsi="Times New Roman" w:cs="Times New Roman"/>
          <w:sz w:val="24"/>
          <w:szCs w:val="24"/>
          <w:lang w:eastAsia="ar-SA"/>
        </w:rPr>
        <w:t>.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rsidR="00305A11" w:rsidRPr="00AA5A9E" w:rsidRDefault="00305A11" w:rsidP="00A74286">
      <w:pPr>
        <w:spacing w:after="0" w:line="240" w:lineRule="auto"/>
        <w:ind w:firstLine="426"/>
        <w:jc w:val="both"/>
        <w:rPr>
          <w:rFonts w:ascii="Calibri" w:eastAsia="Calibri" w:hAnsi="Calibri" w:cs="Times New Roman"/>
          <w:color w:val="1F497D"/>
        </w:rPr>
      </w:pPr>
      <w:r w:rsidRPr="00AA5A9E">
        <w:rPr>
          <w:rFonts w:ascii="Times New Roman" w:eastAsia="Times New Roman" w:hAnsi="Times New Roman" w:cs="Times New Roman"/>
          <w:bCs/>
          <w:sz w:val="24"/>
          <w:u w:val="single"/>
          <w:lang w:eastAsia="ru-RU"/>
        </w:rPr>
        <w:t>для физического лица (индивидуального предпринимателя):</w:t>
      </w:r>
      <w:r w:rsidRPr="00AA5A9E">
        <w:rPr>
          <w:rFonts w:ascii="Times New Roman" w:eastAsia="Times New Roman" w:hAnsi="Times New Roman" w:cs="Times New Roman"/>
          <w:bCs/>
          <w:sz w:val="24"/>
          <w:lang w:eastAsia="ru-RU"/>
        </w:rPr>
        <w:t xml:space="preserve"> </w:t>
      </w:r>
      <w:r w:rsidRPr="00AA5A9E">
        <w:rPr>
          <w:rFonts w:ascii="Times New Roman" w:eastAsia="Times New Roman" w:hAnsi="Times New Roman" w:cs="Times New Roman"/>
          <w:b/>
          <w:bCs/>
          <w:sz w:val="24"/>
          <w:lang w:eastAsia="ru-RU"/>
        </w:rPr>
        <w:t>копия всех страниц паспорта</w:t>
      </w:r>
      <w:r w:rsidRPr="00AA5A9E">
        <w:rPr>
          <w:rFonts w:ascii="Times New Roman" w:eastAsia="Times New Roman" w:hAnsi="Times New Roman" w:cs="Times New Roman"/>
          <w:bCs/>
          <w:sz w:val="24"/>
          <w:lang w:eastAsia="ru-RU"/>
        </w:rPr>
        <w:t xml:space="preserve"> гражданина, </w:t>
      </w:r>
      <w:r w:rsidRPr="00AA5A9E">
        <w:rPr>
          <w:rFonts w:ascii="Times New Roman" w:eastAsia="Calibri" w:hAnsi="Times New Roman" w:cs="Times New Roman"/>
          <w:sz w:val="24"/>
          <w:szCs w:val="24"/>
        </w:rPr>
        <w:t>заверенная физическим лицом (индивидуальным предпринимателем)</w:t>
      </w:r>
      <w:r w:rsidRPr="00AA5A9E">
        <w:rPr>
          <w:rFonts w:ascii="Times New Roman" w:eastAsia="Times New Roman" w:hAnsi="Times New Roman" w:cs="Times New Roman"/>
          <w:bCs/>
          <w:sz w:val="24"/>
          <w:szCs w:val="24"/>
          <w:lang w:eastAsia="ru-RU"/>
        </w:rPr>
        <w:t>.</w:t>
      </w:r>
    </w:p>
    <w:p w:rsidR="00305A11" w:rsidRPr="00AA5A9E" w:rsidRDefault="00305A11" w:rsidP="00305A11">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AA5A9E">
        <w:rPr>
          <w:rFonts w:ascii="Times New Roman" w:eastAsia="Times New Roman" w:hAnsi="Times New Roman" w:cs="Times New Roman"/>
          <w:bCs/>
          <w:sz w:val="24"/>
          <w:lang w:eastAsia="ru-RU"/>
        </w:rPr>
        <w:t xml:space="preserve">В случае если от имени физического лица действует иное лицо, заявка на участие в </w:t>
      </w:r>
      <w:r w:rsidRPr="00AA5A9E">
        <w:rPr>
          <w:rFonts w:ascii="Times New Roman" w:eastAsia="Times New Roman" w:hAnsi="Times New Roman" w:cs="Times New Roman"/>
          <w:sz w:val="24"/>
          <w:szCs w:val="24"/>
          <w:lang w:eastAsia="x-none"/>
        </w:rPr>
        <w:t>запросе предложений</w:t>
      </w:r>
      <w:r w:rsidRPr="00AA5A9E">
        <w:rPr>
          <w:rFonts w:ascii="Times New Roman" w:eastAsia="Times New Roman" w:hAnsi="Times New Roman" w:cs="Times New Roman"/>
          <w:bCs/>
          <w:sz w:val="24"/>
          <w:lang w:eastAsia="ru-RU"/>
        </w:rPr>
        <w:t xml:space="preserve"> должна содержать также </w:t>
      </w:r>
      <w:r w:rsidRPr="00AA5A9E">
        <w:rPr>
          <w:rFonts w:ascii="Times New Roman" w:eastAsia="Times New Roman" w:hAnsi="Times New Roman" w:cs="Times New Roman"/>
          <w:b/>
          <w:bCs/>
          <w:sz w:val="24"/>
          <w:lang w:eastAsia="ru-RU"/>
        </w:rPr>
        <w:t>доверенность на осуществление действий от имени Участника закупки (возможная форма приведена в Приложении №</w:t>
      </w:r>
      <w:r w:rsidR="00A74286" w:rsidRPr="00AA5A9E">
        <w:rPr>
          <w:rFonts w:ascii="Times New Roman" w:eastAsia="Times New Roman" w:hAnsi="Times New Roman" w:cs="Times New Roman"/>
          <w:b/>
          <w:bCs/>
          <w:sz w:val="24"/>
          <w:lang w:eastAsia="ru-RU"/>
        </w:rPr>
        <w:t> </w:t>
      </w:r>
      <w:r w:rsidRPr="00AA5A9E">
        <w:rPr>
          <w:rFonts w:ascii="Times New Roman" w:eastAsia="Times New Roman" w:hAnsi="Times New Roman" w:cs="Times New Roman"/>
          <w:b/>
          <w:bCs/>
          <w:sz w:val="24"/>
          <w:lang w:eastAsia="ru-RU"/>
        </w:rPr>
        <w:t>3 к Документации)</w:t>
      </w:r>
      <w:r w:rsidRPr="00AA5A9E">
        <w:rPr>
          <w:rFonts w:ascii="Times New Roman" w:eastAsia="Times New Roman" w:hAnsi="Times New Roman" w:cs="Times New Roman"/>
          <w:bCs/>
          <w:sz w:val="24"/>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
    <w:p w:rsidR="00305A11" w:rsidRPr="00AA5A9E" w:rsidRDefault="00305A11" w:rsidP="00305A11">
      <w:pPr>
        <w:overflowPunct w:val="0"/>
        <w:autoSpaceDE w:val="0"/>
        <w:autoSpaceDN w:val="0"/>
        <w:adjustRightInd w:val="0"/>
        <w:spacing w:after="0" w:line="240" w:lineRule="auto"/>
        <w:ind w:firstLine="420"/>
        <w:jc w:val="both"/>
        <w:rPr>
          <w:rFonts w:ascii="Times New Roman" w:eastAsia="Times New Roman" w:hAnsi="Times New Roman" w:cs="Times New Roman"/>
          <w:bCs/>
          <w:sz w:val="24"/>
          <w:lang w:eastAsia="ru-RU"/>
        </w:rPr>
      </w:pPr>
    </w:p>
    <w:p w:rsidR="00305A11" w:rsidRPr="00AA5A9E"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AA5A9E">
        <w:rPr>
          <w:rFonts w:ascii="Times New Roman" w:eastAsia="Times New Roman" w:hAnsi="Times New Roman" w:cs="Times New Roman"/>
          <w:bCs/>
          <w:sz w:val="24"/>
          <w:lang w:eastAsia="ru-RU"/>
        </w:rPr>
        <w:t xml:space="preserve">- </w:t>
      </w:r>
      <w:r w:rsidRPr="00AA5A9E">
        <w:rPr>
          <w:rFonts w:ascii="Times New Roman" w:eastAsia="Times New Roman" w:hAnsi="Times New Roman" w:cs="Times New Roman"/>
          <w:b/>
          <w:sz w:val="24"/>
          <w:szCs w:val="24"/>
          <w:lang w:eastAsia="ru-RU"/>
        </w:rPr>
        <w:t>заверенные уполномоченным лицом Участника закупки копии</w:t>
      </w:r>
      <w:r w:rsidRPr="00AA5A9E">
        <w:rPr>
          <w:rFonts w:ascii="Times New Roman" w:eastAsia="Times New Roman" w:hAnsi="Times New Roman" w:cs="Times New Roman"/>
          <w:bCs/>
          <w:sz w:val="24"/>
          <w:lang w:eastAsia="ru-RU"/>
        </w:rPr>
        <w:t>:</w:t>
      </w:r>
    </w:p>
    <w:p w:rsidR="00305A11" w:rsidRPr="00AA5A9E" w:rsidRDefault="00305A11" w:rsidP="00305A11">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AA5A9E">
        <w:rPr>
          <w:rFonts w:ascii="Times New Roman" w:eastAsia="Times New Roman" w:hAnsi="Times New Roman" w:cs="Times New Roman"/>
          <w:bCs/>
          <w:sz w:val="24"/>
          <w:u w:val="single"/>
          <w:lang w:eastAsia="ru-RU"/>
        </w:rPr>
        <w:t>для юридического лица</w:t>
      </w:r>
      <w:r w:rsidRPr="00AA5A9E">
        <w:rPr>
          <w:rFonts w:ascii="Times New Roman" w:eastAsia="Times New Roman" w:hAnsi="Times New Roman" w:cs="Times New Roman"/>
          <w:bCs/>
          <w:sz w:val="24"/>
          <w:lang w:eastAsia="ru-RU"/>
        </w:rPr>
        <w:t xml:space="preserve">: </w:t>
      </w:r>
    </w:p>
    <w:p w:rsidR="00305A11" w:rsidRPr="00AA5A9E"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AA5A9E">
        <w:rPr>
          <w:rFonts w:ascii="Times New Roman" w:eastAsia="Times New Roman" w:hAnsi="Times New Roman" w:cs="Times New Roman"/>
          <w:bCs/>
          <w:sz w:val="24"/>
          <w:lang w:eastAsia="ru-RU"/>
        </w:rPr>
        <w:t>учредительны</w:t>
      </w:r>
      <w:r w:rsidR="00C276E7" w:rsidRPr="00AA5A9E">
        <w:rPr>
          <w:rFonts w:ascii="Times New Roman" w:eastAsia="Times New Roman" w:hAnsi="Times New Roman" w:cs="Times New Roman"/>
          <w:bCs/>
          <w:sz w:val="24"/>
          <w:lang w:eastAsia="ru-RU"/>
        </w:rPr>
        <w:t>х</w:t>
      </w:r>
      <w:r w:rsidRPr="00AA5A9E">
        <w:rPr>
          <w:rFonts w:ascii="Times New Roman" w:eastAsia="Times New Roman" w:hAnsi="Times New Roman" w:cs="Times New Roman"/>
          <w:bCs/>
          <w:sz w:val="24"/>
          <w:lang w:eastAsia="ru-RU"/>
        </w:rPr>
        <w:t xml:space="preserve"> документов Участника закупки (</w:t>
      </w:r>
      <w:r w:rsidRPr="00AA5A9E">
        <w:rPr>
          <w:rFonts w:ascii="Times New Roman" w:eastAsia="Times New Roman" w:hAnsi="Times New Roman" w:cs="Times New Roman"/>
          <w:b/>
          <w:bCs/>
          <w:sz w:val="24"/>
          <w:lang w:eastAsia="ru-RU"/>
        </w:rPr>
        <w:t>Устав</w:t>
      </w:r>
      <w:r w:rsidRPr="00AA5A9E">
        <w:rPr>
          <w:rFonts w:ascii="Times New Roman" w:eastAsia="Times New Roman" w:hAnsi="Times New Roman" w:cs="Times New Roman"/>
          <w:bCs/>
          <w:sz w:val="24"/>
          <w:lang w:eastAsia="ru-RU"/>
        </w:rPr>
        <w:t xml:space="preserve">), </w:t>
      </w:r>
    </w:p>
    <w:p w:rsidR="00305A11" w:rsidRPr="00AA5A9E"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AA5A9E">
        <w:rPr>
          <w:rFonts w:ascii="Times New Roman" w:eastAsia="Times New Roman" w:hAnsi="Times New Roman" w:cs="Times New Roman"/>
          <w:b/>
          <w:bCs/>
          <w:sz w:val="24"/>
          <w:lang w:eastAsia="ru-RU"/>
        </w:rPr>
        <w:t>свидетельства о постановке на учет в налоговом органе</w:t>
      </w:r>
      <w:r w:rsidRPr="00AA5A9E">
        <w:rPr>
          <w:rFonts w:ascii="Times New Roman" w:eastAsia="Times New Roman" w:hAnsi="Times New Roman" w:cs="Times New Roman"/>
          <w:bCs/>
          <w:sz w:val="24"/>
          <w:lang w:eastAsia="ru-RU"/>
        </w:rPr>
        <w:t xml:space="preserve">, </w:t>
      </w:r>
    </w:p>
    <w:p w:rsidR="00305A11" w:rsidRPr="00AA5A9E"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AA5A9E">
        <w:rPr>
          <w:rFonts w:ascii="Times New Roman" w:eastAsia="Times New Roman" w:hAnsi="Times New Roman" w:cs="Times New Roman"/>
          <w:b/>
          <w:bCs/>
          <w:sz w:val="24"/>
          <w:lang w:eastAsia="ru-RU"/>
        </w:rPr>
        <w:t>свидетельства о государственной регистрации</w:t>
      </w:r>
      <w:r w:rsidRPr="00AA5A9E">
        <w:rPr>
          <w:rFonts w:ascii="Times New Roman" w:eastAsia="Times New Roman" w:hAnsi="Times New Roman" w:cs="Times New Roman"/>
          <w:bCs/>
          <w:sz w:val="24"/>
          <w:lang w:eastAsia="ru-RU"/>
        </w:rPr>
        <w:t>,</w:t>
      </w:r>
    </w:p>
    <w:p w:rsidR="00305A11" w:rsidRPr="00AA5A9E"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AA5A9E">
        <w:rPr>
          <w:rFonts w:ascii="Times New Roman" w:eastAsia="Times New Roman" w:hAnsi="Times New Roman" w:cs="Times New Roman"/>
          <w:b/>
          <w:bCs/>
          <w:sz w:val="24"/>
          <w:lang w:eastAsia="ru-RU"/>
        </w:rPr>
        <w:t>свидетельства о внесении записи в ЕГРЮЛ</w:t>
      </w:r>
      <w:r w:rsidRPr="00AA5A9E">
        <w:rPr>
          <w:rFonts w:ascii="Times New Roman" w:eastAsia="Times New Roman" w:hAnsi="Times New Roman" w:cs="Times New Roman"/>
          <w:bCs/>
          <w:sz w:val="24"/>
          <w:lang w:eastAsia="ru-RU"/>
        </w:rPr>
        <w:t xml:space="preserve"> о юридическом лице, зарегистрированном до 1 июля 2002 года (</w:t>
      </w:r>
      <w:r w:rsidRPr="00AA5A9E">
        <w:rPr>
          <w:rFonts w:ascii="Times New Roman" w:eastAsia="Times New Roman" w:hAnsi="Times New Roman" w:cs="Times New Roman"/>
          <w:b/>
          <w:bCs/>
          <w:sz w:val="24"/>
          <w:lang w:eastAsia="ru-RU"/>
        </w:rPr>
        <w:t>при наличии</w:t>
      </w:r>
      <w:r w:rsidRPr="00AA5A9E">
        <w:rPr>
          <w:rFonts w:ascii="Times New Roman" w:eastAsia="Times New Roman" w:hAnsi="Times New Roman" w:cs="Times New Roman"/>
          <w:bCs/>
          <w:sz w:val="24"/>
          <w:lang w:eastAsia="ru-RU"/>
        </w:rPr>
        <w:t>);</w:t>
      </w:r>
    </w:p>
    <w:p w:rsidR="00305A11" w:rsidRPr="00AA5A9E" w:rsidRDefault="00305A11" w:rsidP="00305A11">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AA5A9E">
        <w:rPr>
          <w:rFonts w:ascii="Times New Roman" w:eastAsia="Times New Roman" w:hAnsi="Times New Roman" w:cs="Times New Roman"/>
          <w:bCs/>
          <w:sz w:val="24"/>
          <w:u w:val="single"/>
          <w:lang w:eastAsia="ru-RU"/>
        </w:rPr>
        <w:t>для физического лица</w:t>
      </w:r>
      <w:r w:rsidRPr="00AA5A9E">
        <w:rPr>
          <w:rFonts w:ascii="Times New Roman" w:eastAsia="Times New Roman" w:hAnsi="Times New Roman" w:cs="Times New Roman"/>
          <w:bCs/>
          <w:sz w:val="24"/>
          <w:lang w:eastAsia="ru-RU"/>
        </w:rPr>
        <w:t xml:space="preserve"> (индивидуального предпринимателя):</w:t>
      </w:r>
    </w:p>
    <w:p w:rsidR="00305A11" w:rsidRPr="00AA5A9E"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AA5A9E">
        <w:rPr>
          <w:rFonts w:ascii="Times New Roman" w:eastAsia="Times New Roman" w:hAnsi="Times New Roman" w:cs="Times New Roman"/>
          <w:b/>
          <w:bCs/>
          <w:sz w:val="24"/>
          <w:lang w:eastAsia="ru-RU"/>
        </w:rPr>
        <w:t>свидетельства о постановке на учет в налоговом органе</w:t>
      </w:r>
      <w:r w:rsidRPr="00AA5A9E">
        <w:rPr>
          <w:rFonts w:ascii="Times New Roman" w:eastAsia="Times New Roman" w:hAnsi="Times New Roman" w:cs="Times New Roman"/>
          <w:bCs/>
          <w:sz w:val="24"/>
          <w:lang w:eastAsia="ru-RU"/>
        </w:rPr>
        <w:t xml:space="preserve">, </w:t>
      </w:r>
    </w:p>
    <w:p w:rsidR="00305A11" w:rsidRPr="00AA5A9E"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AA5A9E">
        <w:rPr>
          <w:rFonts w:ascii="Times New Roman" w:eastAsia="Times New Roman" w:hAnsi="Times New Roman" w:cs="Times New Roman"/>
          <w:b/>
          <w:bCs/>
          <w:sz w:val="24"/>
          <w:lang w:eastAsia="ru-RU"/>
        </w:rPr>
        <w:t>свидетельства о государственной регистрации физического лица</w:t>
      </w:r>
      <w:r w:rsidRPr="00AA5A9E">
        <w:rPr>
          <w:rFonts w:ascii="Times New Roman" w:eastAsia="Times New Roman" w:hAnsi="Times New Roman" w:cs="Times New Roman"/>
          <w:bCs/>
          <w:sz w:val="24"/>
          <w:lang w:eastAsia="ru-RU"/>
        </w:rPr>
        <w:t xml:space="preserve"> в качестве индивидуального предпринимателя,</w:t>
      </w:r>
    </w:p>
    <w:p w:rsidR="00305A11" w:rsidRPr="00AA5A9E"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AA5A9E">
        <w:rPr>
          <w:rFonts w:ascii="Times New Roman" w:eastAsia="Times New Roman" w:hAnsi="Times New Roman" w:cs="Times New Roman"/>
          <w:b/>
          <w:bCs/>
          <w:sz w:val="24"/>
          <w:lang w:eastAsia="ru-RU"/>
        </w:rPr>
        <w:t>свидетельства о внесении записи в ЕГРИП</w:t>
      </w:r>
      <w:r w:rsidRPr="00AA5A9E">
        <w:rPr>
          <w:rFonts w:ascii="Times New Roman" w:eastAsia="Times New Roman" w:hAnsi="Times New Roman" w:cs="Times New Roman"/>
          <w:bCs/>
          <w:sz w:val="24"/>
          <w:lang w:eastAsia="ru-RU"/>
        </w:rPr>
        <w:t xml:space="preserve"> об индивидуальном предпринимателе, зарегистрированном до 1 января 2004 года (</w:t>
      </w:r>
      <w:r w:rsidRPr="00AA5A9E">
        <w:rPr>
          <w:rFonts w:ascii="Times New Roman" w:eastAsia="Times New Roman" w:hAnsi="Times New Roman" w:cs="Times New Roman"/>
          <w:b/>
          <w:bCs/>
          <w:sz w:val="24"/>
          <w:lang w:eastAsia="ru-RU"/>
        </w:rPr>
        <w:t>при наличии</w:t>
      </w:r>
      <w:r w:rsidRPr="00AA5A9E">
        <w:rPr>
          <w:rFonts w:ascii="Times New Roman" w:eastAsia="Times New Roman" w:hAnsi="Times New Roman" w:cs="Times New Roman"/>
          <w:bCs/>
          <w:sz w:val="24"/>
          <w:lang w:eastAsia="ru-RU"/>
        </w:rPr>
        <w:t>);</w:t>
      </w:r>
    </w:p>
    <w:p w:rsidR="00305A11" w:rsidRPr="00B86EAA"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highlight w:val="yellow"/>
          <w:lang w:eastAsia="ru-RU"/>
        </w:rPr>
      </w:pPr>
    </w:p>
    <w:p w:rsidR="00305A11" w:rsidRPr="00AA5A9E" w:rsidRDefault="00305A11" w:rsidP="00305A11">
      <w:pPr>
        <w:spacing w:after="0" w:line="240" w:lineRule="auto"/>
        <w:jc w:val="both"/>
        <w:rPr>
          <w:rFonts w:ascii="Times New Roman" w:eastAsia="Times New Roman" w:hAnsi="Times New Roman" w:cs="Times New Roman"/>
          <w:sz w:val="24"/>
          <w:szCs w:val="24"/>
          <w:lang w:eastAsia="ar-SA"/>
        </w:rPr>
      </w:pPr>
      <w:r w:rsidRPr="00AA5A9E">
        <w:rPr>
          <w:rFonts w:ascii="Times New Roman" w:eastAsia="Times New Roman" w:hAnsi="Times New Roman" w:cs="Times New Roman"/>
          <w:bCs/>
          <w:sz w:val="24"/>
          <w:lang w:eastAsia="ar-SA"/>
        </w:rPr>
        <w:t xml:space="preserve">- </w:t>
      </w:r>
      <w:r w:rsidRPr="00AA5A9E">
        <w:rPr>
          <w:rFonts w:ascii="Times New Roman" w:eastAsia="Times New Roman" w:hAnsi="Times New Roman" w:cs="Times New Roman"/>
          <w:sz w:val="24"/>
          <w:szCs w:val="24"/>
          <w:lang w:eastAsia="ar-SA"/>
        </w:rPr>
        <w:t xml:space="preserve">оригинал </w:t>
      </w:r>
      <w:r w:rsidRPr="00AA5A9E">
        <w:rPr>
          <w:rFonts w:ascii="Times New Roman" w:eastAsia="Times New Roman" w:hAnsi="Times New Roman" w:cs="Times New Roman"/>
          <w:b/>
          <w:sz w:val="24"/>
          <w:szCs w:val="24"/>
          <w:lang w:eastAsia="ar-SA"/>
        </w:rPr>
        <w:t>решения об одобрении крупной сделки</w:t>
      </w:r>
      <w:r w:rsidRPr="00AA5A9E">
        <w:rPr>
          <w:rFonts w:ascii="Times New Roman" w:eastAsia="Times New Roman" w:hAnsi="Times New Roman" w:cs="Times New Roman"/>
          <w:sz w:val="24"/>
          <w:szCs w:val="24"/>
          <w:lang w:eastAsia="ar-SA"/>
        </w:rPr>
        <w:t xml:space="preserve"> 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w:t>
      </w:r>
      <w:r w:rsidR="00F126A6" w:rsidRPr="00AA5A9E">
        <w:rPr>
          <w:rFonts w:ascii="Times New Roman" w:eastAsia="Times New Roman" w:hAnsi="Times New Roman" w:cs="Times New Roman"/>
          <w:sz w:val="24"/>
          <w:szCs w:val="24"/>
          <w:lang w:eastAsia="ar-SA"/>
        </w:rPr>
        <w:t>оказание Услуг</w:t>
      </w:r>
      <w:r w:rsidRPr="00AA5A9E">
        <w:rPr>
          <w:rFonts w:ascii="Times New Roman" w:eastAsia="Times New Roman" w:hAnsi="Times New Roman" w:cs="Times New Roman"/>
          <w:sz w:val="24"/>
          <w:szCs w:val="24"/>
          <w:lang w:eastAsia="ar-SA"/>
        </w:rPr>
        <w:t>, являющ</w:t>
      </w:r>
      <w:r w:rsidR="00ED2748" w:rsidRPr="00AA5A9E">
        <w:rPr>
          <w:rFonts w:ascii="Times New Roman" w:eastAsia="Times New Roman" w:hAnsi="Times New Roman" w:cs="Times New Roman"/>
          <w:sz w:val="24"/>
          <w:szCs w:val="24"/>
          <w:lang w:eastAsia="ar-SA"/>
        </w:rPr>
        <w:t>ее</w:t>
      </w:r>
      <w:r w:rsidRPr="00AA5A9E">
        <w:rPr>
          <w:rFonts w:ascii="Times New Roman" w:eastAsia="Times New Roman" w:hAnsi="Times New Roman" w:cs="Times New Roman"/>
          <w:sz w:val="24"/>
          <w:szCs w:val="24"/>
          <w:lang w:eastAsia="ar-SA"/>
        </w:rPr>
        <w:t xml:space="preserve">ся предметом договора, является крупной сделкой. </w:t>
      </w:r>
    </w:p>
    <w:p w:rsidR="00305A11" w:rsidRPr="00AA5A9E" w:rsidRDefault="00305A11" w:rsidP="00ED2748">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AA5A9E">
        <w:rPr>
          <w:rFonts w:ascii="Times New Roman" w:eastAsia="Times New Roman" w:hAnsi="Times New Roman" w:cs="Times New Roman"/>
          <w:sz w:val="24"/>
          <w:szCs w:val="24"/>
          <w:u w:val="single"/>
          <w:lang w:eastAsia="ar-SA"/>
        </w:rPr>
        <w:t>В случае, если получение указанного решения до истечения срока подачи заявок на участие в закупке для Участника закупки невозможно</w:t>
      </w:r>
      <w:r w:rsidRPr="00AA5A9E">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AA5A9E">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Pr="00AA5A9E">
        <w:rPr>
          <w:rFonts w:ascii="Times New Roman" w:eastAsia="Times New Roman" w:hAnsi="Times New Roman" w:cs="Times New Roman"/>
          <w:sz w:val="24"/>
          <w:szCs w:val="24"/>
          <w:lang w:eastAsia="ar-SA"/>
        </w:rPr>
        <w:t>в случае признания его Победителем закупки</w:t>
      </w:r>
      <w:r w:rsidR="00ED2748" w:rsidRPr="00AA5A9E">
        <w:rPr>
          <w:rFonts w:ascii="Times New Roman" w:eastAsia="Times New Roman" w:hAnsi="Times New Roman" w:cs="Times New Roman"/>
          <w:sz w:val="24"/>
          <w:szCs w:val="24"/>
          <w:lang w:eastAsia="ar-SA"/>
        </w:rPr>
        <w:t xml:space="preserve"> до момента заключения договора.</w:t>
      </w:r>
    </w:p>
    <w:p w:rsidR="00305A11" w:rsidRPr="00AA5A9E" w:rsidRDefault="00305A11" w:rsidP="002A4C0B">
      <w:pPr>
        <w:tabs>
          <w:tab w:val="left" w:pos="425"/>
          <w:tab w:val="left" w:pos="567"/>
          <w:tab w:val="left" w:pos="709"/>
        </w:tabs>
        <w:suppressAutoHyphens/>
        <w:spacing w:after="0" w:line="240" w:lineRule="auto"/>
        <w:ind w:firstLine="426"/>
        <w:jc w:val="both"/>
        <w:rPr>
          <w:rFonts w:ascii="Times New Roman" w:eastAsia="Times New Roman" w:hAnsi="Times New Roman" w:cs="Times New Roman"/>
          <w:b/>
          <w:bCs/>
          <w:sz w:val="24"/>
          <w:lang w:eastAsia="ar-SA"/>
        </w:rPr>
      </w:pPr>
      <w:r w:rsidRPr="00AA5A9E">
        <w:rPr>
          <w:rFonts w:ascii="Times New Roman" w:eastAsia="Times New Roman" w:hAnsi="Times New Roman" w:cs="Times New Roman"/>
          <w:sz w:val="24"/>
          <w:szCs w:val="24"/>
          <w:u w:val="single"/>
          <w:lang w:eastAsia="ar-SA"/>
        </w:rPr>
        <w:t xml:space="preserve">В случае, если для Участника закупки </w:t>
      </w:r>
      <w:r w:rsidR="00F126A6" w:rsidRPr="00AA5A9E">
        <w:rPr>
          <w:rFonts w:ascii="Times New Roman" w:eastAsia="Times New Roman" w:hAnsi="Times New Roman" w:cs="Times New Roman"/>
          <w:sz w:val="24"/>
          <w:szCs w:val="24"/>
          <w:u w:val="single"/>
          <w:lang w:eastAsia="ar-SA"/>
        </w:rPr>
        <w:t>оказание Услуг</w:t>
      </w:r>
      <w:r w:rsidRPr="00AA5A9E">
        <w:rPr>
          <w:rFonts w:ascii="Times New Roman" w:eastAsia="Times New Roman" w:hAnsi="Times New Roman" w:cs="Times New Roman"/>
          <w:sz w:val="24"/>
          <w:szCs w:val="24"/>
          <w:u w:val="single"/>
          <w:lang w:eastAsia="ar-SA"/>
        </w:rPr>
        <w:t>, являющ</w:t>
      </w:r>
      <w:r w:rsidR="002A4C0B" w:rsidRPr="00AA5A9E">
        <w:rPr>
          <w:rFonts w:ascii="Times New Roman" w:eastAsia="Times New Roman" w:hAnsi="Times New Roman" w:cs="Times New Roman"/>
          <w:sz w:val="24"/>
          <w:szCs w:val="24"/>
          <w:u w:val="single"/>
          <w:lang w:eastAsia="ar-SA"/>
        </w:rPr>
        <w:t>ее</w:t>
      </w:r>
      <w:r w:rsidRPr="00AA5A9E">
        <w:rPr>
          <w:rFonts w:ascii="Times New Roman" w:eastAsia="Times New Roman" w:hAnsi="Times New Roman" w:cs="Times New Roman"/>
          <w:sz w:val="24"/>
          <w:szCs w:val="24"/>
          <w:u w:val="single"/>
          <w:lang w:eastAsia="ar-SA"/>
        </w:rPr>
        <w:t>ся предметом договора, не является крупной сделкой</w:t>
      </w:r>
      <w:r w:rsidRPr="00AA5A9E">
        <w:rPr>
          <w:rFonts w:ascii="Times New Roman" w:eastAsia="Times New Roman" w:hAnsi="Times New Roman" w:cs="Times New Roman"/>
          <w:sz w:val="24"/>
          <w:szCs w:val="24"/>
          <w:lang w:eastAsia="ar-SA"/>
        </w:rPr>
        <w:t xml:space="preserve">, такой Участник закупки </w:t>
      </w:r>
      <w:r w:rsidRPr="00AA5A9E">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p>
    <w:p w:rsidR="00305A11" w:rsidRPr="00B86EAA" w:rsidRDefault="00305A11" w:rsidP="00305A11">
      <w:pPr>
        <w:tabs>
          <w:tab w:val="left" w:pos="425"/>
          <w:tab w:val="left" w:pos="567"/>
          <w:tab w:val="left" w:pos="709"/>
        </w:tabs>
        <w:suppressAutoHyphens/>
        <w:spacing w:after="0" w:line="240" w:lineRule="auto"/>
        <w:jc w:val="both"/>
        <w:rPr>
          <w:rFonts w:ascii="Times New Roman" w:eastAsia="Times New Roman" w:hAnsi="Times New Roman" w:cs="Times New Roman"/>
          <w:b/>
          <w:bCs/>
          <w:sz w:val="24"/>
          <w:highlight w:val="yellow"/>
          <w:lang w:eastAsia="ar-SA"/>
        </w:rPr>
      </w:pPr>
    </w:p>
    <w:p w:rsidR="00305A11" w:rsidRPr="00AA5A9E" w:rsidRDefault="00305A11" w:rsidP="00305A11">
      <w:pPr>
        <w:spacing w:after="0" w:line="240" w:lineRule="auto"/>
        <w:jc w:val="both"/>
        <w:rPr>
          <w:rFonts w:ascii="Times New Roman" w:eastAsia="Times New Roman" w:hAnsi="Times New Roman" w:cs="Times New Roman"/>
          <w:bCs/>
          <w:sz w:val="24"/>
          <w:szCs w:val="24"/>
          <w:lang w:eastAsia="ru-RU"/>
        </w:rPr>
      </w:pPr>
      <w:r w:rsidRPr="00AA5A9E">
        <w:rPr>
          <w:rFonts w:ascii="Times New Roman" w:eastAsia="Times New Roman" w:hAnsi="Times New Roman" w:cs="Times New Roman"/>
          <w:bCs/>
          <w:sz w:val="24"/>
          <w:lang w:eastAsia="ar-SA"/>
        </w:rPr>
        <w:t xml:space="preserve">- </w:t>
      </w:r>
      <w:r w:rsidRPr="00AA5A9E">
        <w:rPr>
          <w:rFonts w:ascii="Times New Roman" w:eastAsia="Times New Roman" w:hAnsi="Times New Roman" w:cs="Times New Roman"/>
          <w:bCs/>
          <w:sz w:val="24"/>
          <w:szCs w:val="24"/>
          <w:lang w:eastAsia="ru-RU"/>
        </w:rPr>
        <w:t xml:space="preserve">заверенные уполномоченным лицом Участника закупки </w:t>
      </w:r>
      <w:r w:rsidRPr="00AA5A9E">
        <w:rPr>
          <w:rFonts w:ascii="Times New Roman" w:eastAsia="Times New Roman" w:hAnsi="Times New Roman" w:cs="Times New Roman"/>
          <w:b/>
          <w:bCs/>
          <w:sz w:val="24"/>
          <w:szCs w:val="24"/>
          <w:lang w:eastAsia="ru-RU"/>
        </w:rPr>
        <w:t xml:space="preserve">копии бухгалтерского баланса и отчета о финансовых результатах за 2015 год </w:t>
      </w:r>
      <w:r w:rsidRPr="00AA5A9E">
        <w:rPr>
          <w:rFonts w:ascii="Times New Roman" w:eastAsia="Times New Roman" w:hAnsi="Times New Roman" w:cs="Times New Roman"/>
          <w:bCs/>
          <w:sz w:val="24"/>
          <w:szCs w:val="24"/>
          <w:lang w:eastAsia="ru-RU"/>
        </w:rPr>
        <w:t xml:space="preserve">поданных в установленном порядке в налоговую инспекцию по месту регистрации Участника закупки с отметкой о приеме. </w:t>
      </w:r>
    </w:p>
    <w:p w:rsidR="00305A11" w:rsidRPr="00AA5A9E" w:rsidRDefault="00305A11" w:rsidP="00305A11">
      <w:pPr>
        <w:spacing w:after="0" w:line="240" w:lineRule="auto"/>
        <w:ind w:firstLine="426"/>
        <w:jc w:val="both"/>
        <w:rPr>
          <w:rFonts w:ascii="Times New Roman" w:eastAsia="Times New Roman" w:hAnsi="Times New Roman" w:cs="Times New Roman"/>
          <w:b/>
          <w:bCs/>
          <w:sz w:val="24"/>
          <w:lang w:eastAsia="ru-RU"/>
        </w:rPr>
      </w:pPr>
      <w:r w:rsidRPr="00AA5A9E">
        <w:rPr>
          <w:rFonts w:ascii="Times New Roman" w:eastAsia="Times New Roman" w:hAnsi="Times New Roman" w:cs="Times New Roman"/>
          <w:bCs/>
          <w:sz w:val="24"/>
          <w:lang w:eastAsia="ru-RU"/>
        </w:rPr>
        <w:lastRenderedPageBreak/>
        <w:t>Если бухгалтерский баланс</w:t>
      </w:r>
      <w:r w:rsidRPr="00AA5A9E">
        <w:rPr>
          <w:rFonts w:ascii="Calibri" w:eastAsia="Calibri" w:hAnsi="Calibri" w:cs="Times New Roman"/>
        </w:rPr>
        <w:t xml:space="preserve"> </w:t>
      </w:r>
      <w:r w:rsidRPr="00AA5A9E">
        <w:rPr>
          <w:rFonts w:ascii="Times New Roman" w:eastAsia="Times New Roman" w:hAnsi="Times New Roman" w:cs="Times New Roman"/>
          <w:bCs/>
          <w:sz w:val="24"/>
          <w:lang w:eastAsia="ru-RU"/>
        </w:rPr>
        <w:t>и отчет о финансовых результатах были поданы в электронном виде - необходимо предоставить заверенн</w:t>
      </w:r>
      <w:r w:rsidR="00A16679" w:rsidRPr="00AA5A9E">
        <w:rPr>
          <w:rFonts w:ascii="Times New Roman" w:eastAsia="Times New Roman" w:hAnsi="Times New Roman" w:cs="Times New Roman"/>
          <w:bCs/>
          <w:sz w:val="24"/>
          <w:lang w:eastAsia="ru-RU"/>
        </w:rPr>
        <w:t>ые</w:t>
      </w:r>
      <w:r w:rsidRPr="00AA5A9E">
        <w:rPr>
          <w:rFonts w:ascii="Times New Roman" w:eastAsia="Times New Roman" w:hAnsi="Times New Roman" w:cs="Times New Roman"/>
          <w:bCs/>
          <w:sz w:val="24"/>
          <w:lang w:eastAsia="ru-RU"/>
        </w:rPr>
        <w:t xml:space="preserve"> уполномоченным лицом Участника закупки </w:t>
      </w:r>
      <w:r w:rsidRPr="00AA5A9E">
        <w:rPr>
          <w:rFonts w:ascii="Times New Roman" w:eastAsia="Times New Roman" w:hAnsi="Times New Roman" w:cs="Times New Roman"/>
          <w:b/>
          <w:bCs/>
          <w:sz w:val="24"/>
          <w:lang w:eastAsia="ru-RU"/>
        </w:rPr>
        <w:t>копии направленных в электронном виде бухгалтерского баланса и отчета о финансовых результатах  с отметкой о приеме.</w:t>
      </w:r>
    </w:p>
    <w:p w:rsidR="00305A11" w:rsidRPr="00AA5A9E" w:rsidRDefault="00305A11" w:rsidP="00305A11">
      <w:pPr>
        <w:suppressAutoHyphens/>
        <w:spacing w:after="0" w:line="240" w:lineRule="auto"/>
        <w:ind w:firstLine="426"/>
        <w:jc w:val="both"/>
        <w:rPr>
          <w:rFonts w:ascii="Times New Roman" w:eastAsia="Times New Roman" w:hAnsi="Times New Roman" w:cs="Times New Roman"/>
          <w:bCs/>
          <w:sz w:val="24"/>
          <w:u w:val="single"/>
          <w:lang w:eastAsia="ru-RU"/>
        </w:rPr>
      </w:pPr>
      <w:r w:rsidRPr="00AA5A9E">
        <w:rPr>
          <w:rFonts w:ascii="Times New Roman" w:eastAsia="Times New Roman" w:hAnsi="Times New Roman" w:cs="Times New Roman"/>
          <w:bCs/>
          <w:sz w:val="24"/>
          <w:u w:val="single"/>
          <w:lang w:eastAsia="ru-RU"/>
        </w:rPr>
        <w:t>Некоммерческие организации</w:t>
      </w:r>
      <w:r w:rsidRPr="00AA5A9E">
        <w:rPr>
          <w:rFonts w:ascii="Times New Roman" w:eastAsia="Times New Roman" w:hAnsi="Times New Roman" w:cs="Times New Roman"/>
          <w:bCs/>
          <w:sz w:val="24"/>
          <w:lang w:eastAsia="ru-RU"/>
        </w:rPr>
        <w:t xml:space="preserve"> предоставляют заверенные уполномоченным лицом Участника закупки </w:t>
      </w:r>
      <w:r w:rsidRPr="00AA5A9E">
        <w:rPr>
          <w:rFonts w:ascii="Times New Roman" w:eastAsia="Times New Roman" w:hAnsi="Times New Roman" w:cs="Times New Roman"/>
          <w:b/>
          <w:bCs/>
          <w:sz w:val="24"/>
          <w:lang w:eastAsia="ru-RU"/>
        </w:rPr>
        <w:t>копии баланса и отчета о целевом использовании средств</w:t>
      </w:r>
      <w:r w:rsidRPr="00AA5A9E">
        <w:rPr>
          <w:rFonts w:ascii="Times New Roman" w:eastAsia="Times New Roman" w:hAnsi="Times New Roman" w:cs="Times New Roman"/>
          <w:bCs/>
          <w:sz w:val="24"/>
          <w:lang w:eastAsia="ru-RU"/>
        </w:rPr>
        <w:t>.</w:t>
      </w:r>
      <w:r w:rsidRPr="00AA5A9E">
        <w:rPr>
          <w:rFonts w:ascii="Times New Roman" w:eastAsia="Times New Roman" w:hAnsi="Times New Roman" w:cs="Times New Roman"/>
          <w:bCs/>
          <w:sz w:val="24"/>
          <w:u w:val="single"/>
          <w:lang w:eastAsia="ru-RU"/>
        </w:rPr>
        <w:t xml:space="preserve"> </w:t>
      </w:r>
    </w:p>
    <w:p w:rsidR="00305A11" w:rsidRPr="00AA5A9E" w:rsidRDefault="00305A11" w:rsidP="00305A11">
      <w:pPr>
        <w:suppressAutoHyphens/>
        <w:spacing w:after="0" w:line="240" w:lineRule="auto"/>
        <w:ind w:firstLine="426"/>
        <w:jc w:val="both"/>
        <w:rPr>
          <w:rFonts w:ascii="Times New Roman" w:eastAsia="Times New Roman" w:hAnsi="Times New Roman" w:cs="Times New Roman"/>
          <w:bCs/>
          <w:sz w:val="24"/>
          <w:lang w:eastAsia="ru-RU"/>
        </w:rPr>
      </w:pPr>
      <w:r w:rsidRPr="00AA5A9E">
        <w:rPr>
          <w:rFonts w:ascii="Times New Roman" w:eastAsia="Times New Roman" w:hAnsi="Times New Roman" w:cs="Times New Roman"/>
          <w:bCs/>
          <w:sz w:val="24"/>
          <w:u w:val="single"/>
          <w:lang w:eastAsia="ru-RU"/>
        </w:rPr>
        <w:t>Организации, зарегистрированные после 1 января 2016</w:t>
      </w:r>
      <w:r w:rsidRPr="00AA5A9E">
        <w:rPr>
          <w:rFonts w:ascii="Times New Roman" w:eastAsia="Times New Roman" w:hAnsi="Times New Roman" w:cs="Times New Roman"/>
          <w:bCs/>
          <w:sz w:val="24"/>
          <w:szCs w:val="24"/>
          <w:u w:val="single"/>
          <w:lang w:eastAsia="ru-RU"/>
        </w:rPr>
        <w:t xml:space="preserve"> </w:t>
      </w:r>
      <w:r w:rsidRPr="00AA5A9E">
        <w:rPr>
          <w:rFonts w:ascii="Times New Roman" w:eastAsia="Times New Roman" w:hAnsi="Times New Roman" w:cs="Times New Roman"/>
          <w:bCs/>
          <w:sz w:val="24"/>
          <w:u w:val="single"/>
          <w:lang w:eastAsia="ru-RU"/>
        </w:rPr>
        <w:t>года</w:t>
      </w:r>
      <w:r w:rsidRPr="00AA5A9E">
        <w:rPr>
          <w:rFonts w:ascii="Times New Roman" w:eastAsia="Times New Roman" w:hAnsi="Times New Roman" w:cs="Times New Roman"/>
          <w:bCs/>
          <w:sz w:val="24"/>
          <w:lang w:eastAsia="ru-RU"/>
        </w:rPr>
        <w:t xml:space="preserve">, предоставляют: </w:t>
      </w:r>
      <w:r w:rsidRPr="00AA5A9E">
        <w:rPr>
          <w:rFonts w:ascii="Times New Roman" w:eastAsia="Times New Roman" w:hAnsi="Times New Roman" w:cs="Times New Roman"/>
          <w:b/>
          <w:bCs/>
          <w:sz w:val="24"/>
          <w:lang w:eastAsia="ru-RU"/>
        </w:rPr>
        <w:t>официальное письмо, подтверждающее информацию о непредставлении в налоговые органы бухгалтерской отчетности</w:t>
      </w:r>
      <w:r w:rsidRPr="00AA5A9E">
        <w:rPr>
          <w:rFonts w:ascii="Times New Roman" w:eastAsia="Times New Roman" w:hAnsi="Times New Roman" w:cs="Times New Roman"/>
          <w:bCs/>
          <w:sz w:val="24"/>
          <w:lang w:eastAsia="ru-RU"/>
        </w:rPr>
        <w:t>.</w:t>
      </w:r>
    </w:p>
    <w:p w:rsidR="00305A11" w:rsidRPr="00AA5A9E" w:rsidRDefault="00305A11" w:rsidP="00305A11">
      <w:pPr>
        <w:suppressAutoHyphens/>
        <w:spacing w:after="0" w:line="240" w:lineRule="auto"/>
        <w:ind w:firstLine="426"/>
        <w:jc w:val="both"/>
        <w:rPr>
          <w:rFonts w:ascii="Times New Roman" w:eastAsia="Times New Roman" w:hAnsi="Times New Roman" w:cs="Times New Roman"/>
          <w:bCs/>
          <w:sz w:val="24"/>
          <w:lang w:eastAsia="ar-SA"/>
        </w:rPr>
      </w:pPr>
      <w:r w:rsidRPr="00AA5A9E">
        <w:rPr>
          <w:rFonts w:ascii="Times New Roman" w:eastAsia="Times New Roman" w:hAnsi="Times New Roman" w:cs="Times New Roman"/>
          <w:bCs/>
          <w:sz w:val="24"/>
          <w:u w:val="single"/>
          <w:lang w:eastAsia="ru-RU"/>
        </w:rPr>
        <w:t>Индивидуальные предприниматели не предоставляют бухгалтерскую отчетность,</w:t>
      </w:r>
      <w:r w:rsidRPr="00AA5A9E">
        <w:rPr>
          <w:rFonts w:ascii="Times New Roman" w:eastAsia="Times New Roman" w:hAnsi="Times New Roman" w:cs="Times New Roman"/>
          <w:bCs/>
          <w:sz w:val="24"/>
          <w:lang w:eastAsia="ru-RU"/>
        </w:rPr>
        <w:t xml:space="preserve">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Pr="00AA5A9E">
        <w:rPr>
          <w:rFonts w:ascii="Times New Roman" w:eastAsia="Times New Roman" w:hAnsi="Times New Roman" w:cs="Times New Roman"/>
          <w:sz w:val="24"/>
          <w:szCs w:val="24"/>
          <w:lang w:eastAsia="ar-SA"/>
        </w:rPr>
        <w:t xml:space="preserve"> В таком случае, и</w:t>
      </w:r>
      <w:r w:rsidRPr="00AA5A9E">
        <w:rPr>
          <w:rFonts w:ascii="Times New Roman" w:eastAsia="Times New Roman" w:hAnsi="Times New Roman" w:cs="Times New Roman"/>
          <w:bCs/>
          <w:sz w:val="24"/>
          <w:lang w:eastAsia="ru-RU"/>
        </w:rPr>
        <w:t xml:space="preserve">ндивидуальные предприниматели предоставляют </w:t>
      </w:r>
      <w:r w:rsidRPr="00AA5A9E">
        <w:rPr>
          <w:rFonts w:ascii="Times New Roman" w:eastAsia="Times New Roman" w:hAnsi="Times New Roman" w:cs="Times New Roman"/>
          <w:b/>
          <w:bCs/>
          <w:sz w:val="24"/>
          <w:lang w:eastAsia="ru-RU"/>
        </w:rPr>
        <w:t>официальное письмо, подтверждающее информацию о непредставлении в налоговые органы бухгалтерской отчетности</w:t>
      </w:r>
      <w:r w:rsidRPr="00AA5A9E">
        <w:rPr>
          <w:rFonts w:ascii="Times New Roman" w:eastAsia="Times New Roman" w:hAnsi="Times New Roman" w:cs="Times New Roman"/>
          <w:bCs/>
          <w:sz w:val="24"/>
          <w:lang w:eastAsia="ar-SA"/>
        </w:rPr>
        <w:t>;</w:t>
      </w:r>
    </w:p>
    <w:p w:rsidR="001C0369" w:rsidRPr="00AA5A9E" w:rsidRDefault="001C0369" w:rsidP="00305A11">
      <w:pPr>
        <w:suppressAutoHyphens/>
        <w:spacing w:after="0" w:line="240" w:lineRule="auto"/>
        <w:ind w:firstLine="426"/>
        <w:jc w:val="both"/>
        <w:rPr>
          <w:rFonts w:ascii="Times New Roman" w:eastAsia="Times New Roman" w:hAnsi="Times New Roman" w:cs="Times New Roman"/>
          <w:bCs/>
          <w:sz w:val="24"/>
          <w:lang w:eastAsia="ar-SA"/>
        </w:rPr>
      </w:pPr>
    </w:p>
    <w:p w:rsidR="00745C31" w:rsidRPr="00AA5A9E" w:rsidRDefault="001C0369" w:rsidP="003F45E0">
      <w:pPr>
        <w:suppressAutoHyphens/>
        <w:spacing w:after="0" w:line="240" w:lineRule="auto"/>
        <w:jc w:val="both"/>
        <w:rPr>
          <w:rFonts w:ascii="Times New Roman" w:eastAsia="Times New Roman" w:hAnsi="Times New Roman" w:cs="Times New Roman"/>
          <w:bCs/>
          <w:sz w:val="24"/>
          <w:szCs w:val="24"/>
          <w:lang w:eastAsia="ar-SA"/>
        </w:rPr>
      </w:pPr>
      <w:r w:rsidRPr="00AA5A9E">
        <w:rPr>
          <w:rFonts w:ascii="Times New Roman" w:eastAsia="Times New Roman" w:hAnsi="Times New Roman" w:cs="Times New Roman"/>
          <w:bCs/>
          <w:sz w:val="24"/>
          <w:lang w:eastAsia="ar-SA"/>
        </w:rPr>
        <w:t>-</w:t>
      </w:r>
      <w:r w:rsidR="002D32E2" w:rsidRPr="00AA5A9E">
        <w:rPr>
          <w:rFonts w:ascii="Times New Roman" w:eastAsia="Times New Roman" w:hAnsi="Times New Roman" w:cs="Times New Roman"/>
          <w:bCs/>
          <w:sz w:val="24"/>
          <w:lang w:eastAsia="ar-SA"/>
        </w:rPr>
        <w:t xml:space="preserve"> </w:t>
      </w:r>
      <w:r w:rsidR="00C276E7" w:rsidRPr="00AA5A9E">
        <w:rPr>
          <w:rFonts w:ascii="Times New Roman" w:eastAsia="Times New Roman" w:hAnsi="Times New Roman" w:cs="Times New Roman"/>
          <w:bCs/>
          <w:sz w:val="24"/>
          <w:lang w:eastAsia="ar-SA"/>
        </w:rPr>
        <w:t>з</w:t>
      </w:r>
      <w:r w:rsidR="00C276E7" w:rsidRPr="00AA5A9E">
        <w:rPr>
          <w:rFonts w:ascii="Times New Roman" w:eastAsia="Times New Roman" w:hAnsi="Times New Roman" w:cs="Times New Roman"/>
          <w:bCs/>
          <w:sz w:val="24"/>
          <w:szCs w:val="24"/>
          <w:lang w:eastAsia="ar-SA"/>
        </w:rPr>
        <w:t xml:space="preserve">аверенная уполномоченным лицом Участника </w:t>
      </w:r>
      <w:r w:rsidR="00A15886" w:rsidRPr="00AA5A9E">
        <w:rPr>
          <w:rFonts w:ascii="Times New Roman" w:eastAsia="Times New Roman" w:hAnsi="Times New Roman" w:cs="Times New Roman"/>
          <w:bCs/>
          <w:sz w:val="24"/>
          <w:szCs w:val="24"/>
          <w:lang w:eastAsia="ar-SA"/>
        </w:rPr>
        <w:t xml:space="preserve">закупки </w:t>
      </w:r>
      <w:r w:rsidR="00C276E7" w:rsidRPr="00AA5A9E">
        <w:rPr>
          <w:rFonts w:ascii="Times New Roman" w:eastAsia="Times New Roman" w:hAnsi="Times New Roman" w:cs="Times New Roman"/>
          <w:b/>
          <w:bCs/>
          <w:sz w:val="24"/>
          <w:szCs w:val="24"/>
          <w:lang w:eastAsia="ar-SA"/>
        </w:rPr>
        <w:t>копия лицензии на осуществление частной охранной деятельности</w:t>
      </w:r>
      <w:r w:rsidR="00C276E7" w:rsidRPr="00AA5A9E">
        <w:rPr>
          <w:rFonts w:ascii="Times New Roman" w:eastAsia="Times New Roman" w:hAnsi="Times New Roman" w:cs="Times New Roman"/>
          <w:bCs/>
          <w:sz w:val="24"/>
          <w:szCs w:val="24"/>
          <w:lang w:eastAsia="ar-SA"/>
        </w:rPr>
        <w:t xml:space="preserve">, необходимой для оказания соответствующих услуг в соответствии с законодательством Российской Федерации, действительная в течение всего периода оказания услуг. В случае если срок действия лицензии истекает ранее, то прикладывается </w:t>
      </w:r>
      <w:r w:rsidR="00C276E7" w:rsidRPr="00AA5A9E">
        <w:rPr>
          <w:rFonts w:ascii="Times New Roman" w:eastAsia="Times New Roman" w:hAnsi="Times New Roman" w:cs="Times New Roman"/>
          <w:b/>
          <w:bCs/>
          <w:sz w:val="24"/>
          <w:szCs w:val="24"/>
          <w:lang w:eastAsia="ar-SA"/>
        </w:rPr>
        <w:t>гарантийное письмо</w:t>
      </w:r>
      <w:r w:rsidR="00C276E7" w:rsidRPr="00AA5A9E">
        <w:rPr>
          <w:rFonts w:ascii="Times New Roman" w:eastAsia="Times New Roman" w:hAnsi="Times New Roman" w:cs="Times New Roman"/>
          <w:bCs/>
          <w:sz w:val="24"/>
          <w:szCs w:val="24"/>
          <w:lang w:eastAsia="ar-SA"/>
        </w:rPr>
        <w:t xml:space="preserve"> Участника закупки о ее продлении в случае заключения договора. Для оценки по критерию «Продолжительность работы Участника запроса предложений на рынке охранных услуг» необходимо также предоставить заверенную уполномоченным лицом Участника </w:t>
      </w:r>
      <w:r w:rsidR="00C276E7" w:rsidRPr="00AA5A9E">
        <w:rPr>
          <w:rFonts w:ascii="Times New Roman" w:eastAsia="Times New Roman" w:hAnsi="Times New Roman" w:cs="Times New Roman"/>
          <w:b/>
          <w:bCs/>
          <w:sz w:val="24"/>
          <w:szCs w:val="24"/>
          <w:lang w:eastAsia="ar-SA"/>
        </w:rPr>
        <w:t>копию впервые полученной лицензии</w:t>
      </w:r>
      <w:r w:rsidR="00C276E7" w:rsidRPr="00AA5A9E">
        <w:rPr>
          <w:rFonts w:ascii="Times New Roman" w:eastAsia="Times New Roman" w:hAnsi="Times New Roman" w:cs="Times New Roman"/>
          <w:bCs/>
          <w:sz w:val="24"/>
          <w:szCs w:val="24"/>
          <w:lang w:eastAsia="ar-SA"/>
        </w:rPr>
        <w:t xml:space="preserve"> на осуществление частной охранной деятельности;</w:t>
      </w:r>
    </w:p>
    <w:p w:rsidR="00E92DD6" w:rsidRPr="00B86EAA" w:rsidRDefault="00E92DD6" w:rsidP="00C276E7">
      <w:pPr>
        <w:suppressAutoHyphens/>
        <w:spacing w:after="0" w:line="240" w:lineRule="auto"/>
        <w:ind w:firstLine="426"/>
        <w:jc w:val="both"/>
        <w:rPr>
          <w:rFonts w:ascii="Times New Roman" w:eastAsia="Times New Roman" w:hAnsi="Times New Roman" w:cs="Times New Roman"/>
          <w:bCs/>
          <w:sz w:val="24"/>
          <w:szCs w:val="24"/>
          <w:highlight w:val="yellow"/>
          <w:lang w:eastAsia="ar-SA"/>
        </w:rPr>
      </w:pPr>
    </w:p>
    <w:p w:rsidR="00E92DD6" w:rsidRPr="00164554" w:rsidRDefault="00E92DD6" w:rsidP="003F45E0">
      <w:pPr>
        <w:suppressAutoHyphens/>
        <w:spacing w:after="0" w:line="240" w:lineRule="auto"/>
        <w:jc w:val="both"/>
        <w:rPr>
          <w:rFonts w:ascii="Times New Roman" w:eastAsia="Times New Roman" w:hAnsi="Times New Roman" w:cs="Times New Roman"/>
          <w:bCs/>
          <w:sz w:val="24"/>
          <w:szCs w:val="24"/>
          <w:lang w:eastAsia="ar-SA"/>
        </w:rPr>
      </w:pPr>
      <w:r w:rsidRPr="00164554">
        <w:rPr>
          <w:rFonts w:ascii="Times New Roman" w:eastAsia="Times New Roman" w:hAnsi="Times New Roman" w:cs="Times New Roman"/>
          <w:bCs/>
          <w:sz w:val="24"/>
          <w:szCs w:val="24"/>
          <w:lang w:eastAsia="ar-SA"/>
        </w:rPr>
        <w:t xml:space="preserve">- заверенные уполномоченным лицом Участника закупки </w:t>
      </w:r>
      <w:r w:rsidRPr="00164554">
        <w:rPr>
          <w:rFonts w:ascii="Times New Roman" w:eastAsia="Times New Roman" w:hAnsi="Times New Roman" w:cs="Times New Roman"/>
          <w:b/>
          <w:bCs/>
          <w:sz w:val="24"/>
          <w:szCs w:val="24"/>
          <w:lang w:eastAsia="ar-SA"/>
        </w:rPr>
        <w:t>копии договоров</w:t>
      </w:r>
      <w:r w:rsidRPr="00164554">
        <w:rPr>
          <w:rFonts w:ascii="Times New Roman" w:eastAsia="Times New Roman" w:hAnsi="Times New Roman" w:cs="Times New Roman"/>
          <w:bCs/>
          <w:sz w:val="24"/>
          <w:szCs w:val="24"/>
          <w:lang w:eastAsia="ar-SA"/>
        </w:rPr>
        <w:t>, указанных в «Справке о перечне и годовых объемах выполнения аналогичных договоров за 2013-2015 г</w:t>
      </w:r>
      <w:r w:rsidR="005C5BDE" w:rsidRPr="00164554">
        <w:rPr>
          <w:rFonts w:ascii="Times New Roman" w:eastAsia="Times New Roman" w:hAnsi="Times New Roman" w:cs="Times New Roman"/>
          <w:bCs/>
          <w:sz w:val="24"/>
          <w:szCs w:val="24"/>
          <w:lang w:eastAsia="ar-SA"/>
        </w:rPr>
        <w:t>оды»</w:t>
      </w:r>
      <w:r w:rsidRPr="00164554">
        <w:rPr>
          <w:rFonts w:ascii="Times New Roman" w:eastAsia="Times New Roman" w:hAnsi="Times New Roman" w:cs="Times New Roman"/>
          <w:bCs/>
          <w:sz w:val="24"/>
          <w:szCs w:val="24"/>
          <w:lang w:eastAsia="ar-SA"/>
        </w:rPr>
        <w:t xml:space="preserve"> (на усмотрение Участника закупки);</w:t>
      </w:r>
    </w:p>
    <w:p w:rsidR="00E92DD6" w:rsidRPr="00AA5A9E" w:rsidRDefault="00E92DD6" w:rsidP="00E92DD6">
      <w:pPr>
        <w:suppressAutoHyphens/>
        <w:spacing w:after="0" w:line="240" w:lineRule="auto"/>
        <w:ind w:firstLine="426"/>
        <w:jc w:val="both"/>
        <w:rPr>
          <w:rFonts w:ascii="Times New Roman" w:eastAsia="Calibri" w:hAnsi="Times New Roman" w:cs="Times New Roman"/>
          <w:b/>
          <w:sz w:val="24"/>
          <w:szCs w:val="24"/>
          <w:lang w:eastAsia="ru-RU"/>
        </w:rPr>
      </w:pPr>
      <w:r w:rsidRPr="00164554">
        <w:rPr>
          <w:rFonts w:ascii="Times New Roman" w:eastAsia="Calibri" w:hAnsi="Times New Roman" w:cs="Times New Roman"/>
          <w:b/>
          <w:sz w:val="24"/>
          <w:szCs w:val="24"/>
          <w:lang w:eastAsia="ru-RU"/>
        </w:rPr>
        <w:t xml:space="preserve">Аналогичными признаются договоры на </w:t>
      </w:r>
      <w:r w:rsidR="00AA5A9E" w:rsidRPr="00164554">
        <w:rPr>
          <w:rFonts w:ascii="Times New Roman" w:eastAsia="Calibri" w:hAnsi="Times New Roman" w:cs="Times New Roman"/>
          <w:b/>
          <w:sz w:val="24"/>
          <w:szCs w:val="24"/>
          <w:lang w:eastAsia="ru-RU"/>
        </w:rPr>
        <w:t>оказание услуг по охране имущества постами физической охраны на объектах ТЭК (при помощи непосредственного присутствия сотрудников охраны)</w:t>
      </w:r>
      <w:r w:rsidR="005C5BDE" w:rsidRPr="00164554">
        <w:rPr>
          <w:rFonts w:ascii="Times New Roman" w:eastAsia="Calibri" w:hAnsi="Times New Roman" w:cs="Times New Roman"/>
          <w:b/>
          <w:sz w:val="24"/>
          <w:szCs w:val="24"/>
          <w:lang w:eastAsia="ru-RU"/>
        </w:rPr>
        <w:t>;</w:t>
      </w:r>
    </w:p>
    <w:p w:rsidR="00C276E7" w:rsidRPr="00B86EAA" w:rsidRDefault="00C276E7" w:rsidP="00C276E7">
      <w:pPr>
        <w:suppressAutoHyphens/>
        <w:spacing w:after="0" w:line="240" w:lineRule="auto"/>
        <w:ind w:firstLine="426"/>
        <w:jc w:val="both"/>
        <w:rPr>
          <w:rFonts w:ascii="Times New Roman" w:hAnsi="Times New Roman"/>
          <w:b/>
          <w:bCs/>
          <w:sz w:val="24"/>
          <w:szCs w:val="24"/>
          <w:highlight w:val="yellow"/>
          <w:lang w:eastAsia="ru-RU"/>
        </w:rPr>
      </w:pPr>
    </w:p>
    <w:p w:rsidR="00E92DD6" w:rsidRPr="00AA5A9E" w:rsidRDefault="0023313A" w:rsidP="005C5BDE">
      <w:pPr>
        <w:suppressAutoHyphens/>
        <w:spacing w:after="0" w:line="240" w:lineRule="auto"/>
        <w:jc w:val="both"/>
        <w:rPr>
          <w:rFonts w:ascii="Times New Roman" w:eastAsia="Calibri" w:hAnsi="Times New Roman" w:cs="Times New Roman"/>
          <w:b/>
          <w:sz w:val="24"/>
          <w:szCs w:val="24"/>
          <w:lang w:eastAsia="ru-RU"/>
        </w:rPr>
      </w:pPr>
      <w:r w:rsidRPr="00AA5A9E">
        <w:rPr>
          <w:rFonts w:ascii="Times New Roman" w:eastAsia="Calibri" w:hAnsi="Times New Roman" w:cs="Times New Roman"/>
          <w:sz w:val="24"/>
          <w:szCs w:val="24"/>
          <w:lang w:eastAsia="ru-RU"/>
        </w:rPr>
        <w:t xml:space="preserve">- </w:t>
      </w:r>
      <w:r w:rsidR="00872C39" w:rsidRPr="00AA5A9E">
        <w:rPr>
          <w:rFonts w:ascii="Times New Roman" w:eastAsia="Calibri" w:hAnsi="Times New Roman" w:cs="Times New Roman"/>
          <w:sz w:val="24"/>
          <w:szCs w:val="24"/>
          <w:lang w:eastAsia="ru-RU"/>
        </w:rPr>
        <w:t>р</w:t>
      </w:r>
      <w:r w:rsidR="00872C39" w:rsidRPr="00AA5A9E">
        <w:rPr>
          <w:rFonts w:ascii="Times New Roman" w:eastAsia="Calibri" w:hAnsi="Times New Roman" w:cs="Times New Roman"/>
          <w:b/>
          <w:sz w:val="24"/>
          <w:szCs w:val="24"/>
          <w:lang w:eastAsia="ru-RU"/>
        </w:rPr>
        <w:t>екомендательные</w:t>
      </w:r>
      <w:r w:rsidRPr="00AA5A9E">
        <w:rPr>
          <w:rFonts w:ascii="Times New Roman" w:eastAsia="Calibri" w:hAnsi="Times New Roman" w:cs="Times New Roman"/>
          <w:b/>
          <w:sz w:val="24"/>
          <w:szCs w:val="24"/>
          <w:lang w:eastAsia="ru-RU"/>
        </w:rPr>
        <w:t xml:space="preserve"> пис</w:t>
      </w:r>
      <w:r w:rsidR="00872C39" w:rsidRPr="00AA5A9E">
        <w:rPr>
          <w:rFonts w:ascii="Times New Roman" w:eastAsia="Calibri" w:hAnsi="Times New Roman" w:cs="Times New Roman"/>
          <w:b/>
          <w:sz w:val="24"/>
          <w:szCs w:val="24"/>
          <w:lang w:eastAsia="ru-RU"/>
        </w:rPr>
        <w:t>ьма</w:t>
      </w:r>
      <w:r w:rsidRPr="00AA5A9E">
        <w:rPr>
          <w:rFonts w:ascii="Times New Roman" w:eastAsia="Calibri" w:hAnsi="Times New Roman" w:cs="Times New Roman"/>
          <w:b/>
          <w:sz w:val="24"/>
          <w:szCs w:val="24"/>
          <w:lang w:eastAsia="ru-RU"/>
        </w:rPr>
        <w:t xml:space="preserve"> и</w:t>
      </w:r>
      <w:r w:rsidR="00A15886" w:rsidRPr="00AA5A9E">
        <w:rPr>
          <w:rFonts w:ascii="Times New Roman" w:eastAsia="Calibri" w:hAnsi="Times New Roman" w:cs="Times New Roman"/>
          <w:b/>
          <w:sz w:val="24"/>
          <w:szCs w:val="24"/>
          <w:lang w:eastAsia="ru-RU"/>
        </w:rPr>
        <w:t>/или</w:t>
      </w:r>
      <w:r w:rsidRPr="00AA5A9E">
        <w:rPr>
          <w:rFonts w:ascii="Times New Roman" w:eastAsia="Calibri" w:hAnsi="Times New Roman" w:cs="Times New Roman"/>
          <w:b/>
          <w:sz w:val="24"/>
          <w:szCs w:val="24"/>
          <w:lang w:eastAsia="ru-RU"/>
        </w:rPr>
        <w:t xml:space="preserve"> отзыв</w:t>
      </w:r>
      <w:r w:rsidR="00872C39" w:rsidRPr="00AA5A9E">
        <w:rPr>
          <w:rFonts w:ascii="Times New Roman" w:eastAsia="Calibri" w:hAnsi="Times New Roman" w:cs="Times New Roman"/>
          <w:b/>
          <w:sz w:val="24"/>
          <w:szCs w:val="24"/>
          <w:lang w:eastAsia="ru-RU"/>
        </w:rPr>
        <w:t>ы</w:t>
      </w:r>
      <w:r w:rsidRPr="00AA5A9E">
        <w:rPr>
          <w:rFonts w:ascii="Times New Roman" w:eastAsia="Calibri" w:hAnsi="Times New Roman" w:cs="Times New Roman"/>
          <w:b/>
          <w:sz w:val="24"/>
          <w:szCs w:val="24"/>
          <w:lang w:eastAsia="ru-RU"/>
        </w:rPr>
        <w:t xml:space="preserve"> </w:t>
      </w:r>
      <w:r w:rsidRPr="00AA5A9E">
        <w:rPr>
          <w:rFonts w:ascii="Times New Roman" w:eastAsia="Calibri" w:hAnsi="Times New Roman" w:cs="Times New Roman"/>
          <w:sz w:val="24"/>
          <w:szCs w:val="24"/>
          <w:lang w:eastAsia="ru-RU"/>
        </w:rPr>
        <w:t xml:space="preserve">о выполнении </w:t>
      </w:r>
      <w:r w:rsidR="00216958" w:rsidRPr="00AA5A9E">
        <w:rPr>
          <w:rFonts w:ascii="Times New Roman" w:eastAsia="Calibri" w:hAnsi="Times New Roman" w:cs="Times New Roman"/>
          <w:sz w:val="24"/>
          <w:szCs w:val="24"/>
          <w:lang w:eastAsia="ru-RU"/>
        </w:rPr>
        <w:t xml:space="preserve">аналогичных </w:t>
      </w:r>
      <w:r w:rsidR="004B5BBB" w:rsidRPr="00AA5A9E">
        <w:rPr>
          <w:rFonts w:ascii="Times New Roman" w:eastAsia="Calibri" w:hAnsi="Times New Roman" w:cs="Times New Roman"/>
          <w:sz w:val="24"/>
          <w:szCs w:val="24"/>
          <w:lang w:eastAsia="ru-RU"/>
        </w:rPr>
        <w:t>договоров</w:t>
      </w:r>
      <w:r w:rsidR="00164554">
        <w:rPr>
          <w:rFonts w:ascii="Times New Roman" w:eastAsia="Calibri" w:hAnsi="Times New Roman" w:cs="Times New Roman"/>
          <w:sz w:val="24"/>
          <w:szCs w:val="24"/>
          <w:lang w:eastAsia="ru-RU"/>
        </w:rPr>
        <w:t xml:space="preserve"> </w:t>
      </w:r>
      <w:r w:rsidR="00164554" w:rsidRPr="00164554">
        <w:rPr>
          <w:rFonts w:ascii="Times New Roman" w:eastAsia="Calibri" w:hAnsi="Times New Roman" w:cs="Times New Roman"/>
          <w:sz w:val="24"/>
          <w:szCs w:val="24"/>
          <w:lang w:eastAsia="ru-RU"/>
        </w:rPr>
        <w:t>на объектах ТЭК</w:t>
      </w:r>
      <w:r w:rsidRPr="00AA5A9E">
        <w:rPr>
          <w:rFonts w:ascii="Times New Roman" w:eastAsia="Calibri" w:hAnsi="Times New Roman" w:cs="Times New Roman"/>
          <w:sz w:val="24"/>
          <w:szCs w:val="24"/>
          <w:lang w:eastAsia="ru-RU"/>
        </w:rPr>
        <w:t xml:space="preserve">, указанных в «Справке о перечне и объемах выполнения </w:t>
      </w:r>
      <w:r w:rsidR="00216958" w:rsidRPr="00AA5A9E">
        <w:rPr>
          <w:rFonts w:ascii="Times New Roman" w:eastAsia="Calibri" w:hAnsi="Times New Roman" w:cs="Times New Roman"/>
          <w:sz w:val="24"/>
          <w:szCs w:val="24"/>
          <w:lang w:eastAsia="ru-RU"/>
        </w:rPr>
        <w:t xml:space="preserve">аналогичных </w:t>
      </w:r>
      <w:r w:rsidR="004B5BBB" w:rsidRPr="00AA5A9E">
        <w:rPr>
          <w:rFonts w:ascii="Times New Roman" w:eastAsia="Calibri" w:hAnsi="Times New Roman" w:cs="Times New Roman"/>
          <w:sz w:val="24"/>
          <w:szCs w:val="24"/>
          <w:lang w:eastAsia="ru-RU"/>
        </w:rPr>
        <w:t>договоров</w:t>
      </w:r>
      <w:r w:rsidR="00216958" w:rsidRPr="00AA5A9E">
        <w:rPr>
          <w:rFonts w:ascii="Times New Roman" w:eastAsia="Calibri" w:hAnsi="Times New Roman" w:cs="Times New Roman"/>
          <w:sz w:val="24"/>
          <w:szCs w:val="24"/>
          <w:lang w:eastAsia="ru-RU"/>
        </w:rPr>
        <w:t xml:space="preserve"> </w:t>
      </w:r>
      <w:r w:rsidRPr="00AA5A9E">
        <w:rPr>
          <w:rFonts w:ascii="Times New Roman" w:eastAsia="Calibri" w:hAnsi="Times New Roman" w:cs="Times New Roman"/>
          <w:sz w:val="24"/>
          <w:szCs w:val="24"/>
          <w:lang w:eastAsia="ru-RU"/>
        </w:rPr>
        <w:t>за 201</w:t>
      </w:r>
      <w:r w:rsidR="004B5BBB" w:rsidRPr="00AA5A9E">
        <w:rPr>
          <w:rFonts w:ascii="Times New Roman" w:eastAsia="Calibri" w:hAnsi="Times New Roman" w:cs="Times New Roman"/>
          <w:sz w:val="24"/>
          <w:szCs w:val="24"/>
          <w:lang w:eastAsia="ru-RU"/>
        </w:rPr>
        <w:t>3</w:t>
      </w:r>
      <w:r w:rsidRPr="00AA5A9E">
        <w:rPr>
          <w:rFonts w:ascii="Times New Roman" w:eastAsia="Calibri" w:hAnsi="Times New Roman" w:cs="Times New Roman"/>
          <w:sz w:val="24"/>
          <w:szCs w:val="24"/>
          <w:lang w:eastAsia="ru-RU"/>
        </w:rPr>
        <w:t>-2015 годы</w:t>
      </w:r>
      <w:r w:rsidR="00F4710F" w:rsidRPr="00AA5A9E">
        <w:rPr>
          <w:rFonts w:ascii="Times New Roman" w:eastAsia="Calibri" w:hAnsi="Times New Roman" w:cs="Times New Roman"/>
          <w:sz w:val="24"/>
          <w:szCs w:val="24"/>
          <w:lang w:eastAsia="ru-RU"/>
        </w:rPr>
        <w:t>»</w:t>
      </w:r>
      <w:r w:rsidRPr="00AA5A9E">
        <w:rPr>
          <w:rFonts w:ascii="Times New Roman" w:eastAsia="Calibri" w:hAnsi="Times New Roman" w:cs="Times New Roman"/>
          <w:bCs/>
          <w:sz w:val="24"/>
          <w:szCs w:val="24"/>
          <w:lang w:eastAsia="ar-SA"/>
        </w:rPr>
        <w:t xml:space="preserve"> (форма 5</w:t>
      </w:r>
      <w:r w:rsidRPr="00AA5A9E">
        <w:rPr>
          <w:rFonts w:ascii="Times New Roman" w:eastAsia="Calibri" w:hAnsi="Times New Roman" w:cs="Times New Roman"/>
          <w:sz w:val="24"/>
          <w:szCs w:val="24"/>
          <w:lang w:eastAsia="ru-RU"/>
        </w:rPr>
        <w:t xml:space="preserve"> Приложения № 1 к Документации)</w:t>
      </w:r>
      <w:r w:rsidRPr="00AA5A9E">
        <w:rPr>
          <w:rFonts w:ascii="Times New Roman" w:eastAsia="Calibri" w:hAnsi="Times New Roman" w:cs="Times New Roman"/>
          <w:b/>
          <w:sz w:val="24"/>
          <w:szCs w:val="24"/>
          <w:lang w:eastAsia="ru-RU"/>
        </w:rPr>
        <w:t xml:space="preserve"> </w:t>
      </w:r>
      <w:r w:rsidRPr="00AA5A9E">
        <w:rPr>
          <w:rFonts w:ascii="Times New Roman" w:eastAsia="Calibri" w:hAnsi="Times New Roman" w:cs="Times New Roman"/>
          <w:sz w:val="24"/>
          <w:szCs w:val="24"/>
          <w:lang w:eastAsia="ru-RU"/>
        </w:rPr>
        <w:t>(на усмотрение Участника закупки).</w:t>
      </w:r>
      <w:r w:rsidRPr="00AA5A9E">
        <w:rPr>
          <w:rFonts w:ascii="Times New Roman" w:eastAsia="Calibri" w:hAnsi="Times New Roman" w:cs="Times New Roman"/>
          <w:b/>
          <w:sz w:val="24"/>
          <w:szCs w:val="24"/>
          <w:lang w:eastAsia="ru-RU"/>
        </w:rPr>
        <w:t xml:space="preserve"> </w:t>
      </w:r>
    </w:p>
    <w:p w:rsidR="004B5BBB" w:rsidRPr="00164554" w:rsidRDefault="0023313A" w:rsidP="004B5BBB">
      <w:pPr>
        <w:suppressAutoHyphens/>
        <w:spacing w:after="0" w:line="240" w:lineRule="auto"/>
        <w:ind w:firstLine="426"/>
        <w:jc w:val="both"/>
        <w:rPr>
          <w:rFonts w:ascii="Times New Roman" w:hAnsi="Times New Roman" w:cs="Times New Roman"/>
          <w:i/>
          <w:sz w:val="24"/>
          <w:szCs w:val="24"/>
          <w:lang w:eastAsia="ru-RU"/>
        </w:rPr>
      </w:pPr>
      <w:r w:rsidRPr="00AA5A9E">
        <w:rPr>
          <w:rFonts w:ascii="Times New Roman" w:hAnsi="Times New Roman" w:cs="Times New Roman"/>
          <w:i/>
          <w:sz w:val="24"/>
          <w:szCs w:val="24"/>
          <w:lang w:eastAsia="ru-RU"/>
        </w:rPr>
        <w:t>Так как оценка заявок по критерию «</w:t>
      </w:r>
      <w:r w:rsidR="004B5BBB" w:rsidRPr="00AA5A9E">
        <w:rPr>
          <w:rFonts w:ascii="Times New Roman" w:hAnsi="Times New Roman" w:cs="Times New Roman"/>
          <w:i/>
          <w:sz w:val="24"/>
          <w:szCs w:val="24"/>
          <w:lang w:eastAsia="ru-RU"/>
        </w:rPr>
        <w:t>Деловая репутация Участника запроса предложений</w:t>
      </w:r>
      <w:r w:rsidRPr="00AA5A9E">
        <w:rPr>
          <w:rFonts w:ascii="Times New Roman" w:hAnsi="Times New Roman" w:cs="Times New Roman"/>
          <w:i/>
          <w:sz w:val="24"/>
          <w:szCs w:val="24"/>
          <w:lang w:eastAsia="ru-RU"/>
        </w:rPr>
        <w:t>»</w:t>
      </w:r>
      <w:r w:rsidRPr="00AA5A9E">
        <w:rPr>
          <w:rFonts w:ascii="Times New Roman" w:hAnsi="Times New Roman" w:cs="Times New Roman"/>
          <w:i/>
          <w:color w:val="FF0000"/>
          <w:sz w:val="24"/>
          <w:szCs w:val="24"/>
          <w:lang w:eastAsia="ru-RU"/>
        </w:rPr>
        <w:t xml:space="preserve"> </w:t>
      </w:r>
      <w:r w:rsidR="004B5BBB" w:rsidRPr="00AA5A9E">
        <w:rPr>
          <w:rFonts w:ascii="Times New Roman" w:hAnsi="Times New Roman" w:cs="Times New Roman"/>
          <w:bCs/>
          <w:i/>
          <w:sz w:val="24"/>
          <w:szCs w:val="24"/>
          <w:lang w:eastAsia="ru-RU"/>
        </w:rPr>
        <w:t>осуществляется на основании анализа предоставленных в составе заявок рекомендательных писем и/или отзывов о выполнении аналогичных договоров</w:t>
      </w:r>
      <w:r w:rsidR="00AA5A9E" w:rsidRPr="00AA5A9E">
        <w:t xml:space="preserve"> </w:t>
      </w:r>
      <w:r w:rsidR="00AA5A9E" w:rsidRPr="00AA5A9E">
        <w:rPr>
          <w:rFonts w:ascii="Times New Roman" w:hAnsi="Times New Roman" w:cs="Times New Roman"/>
          <w:bCs/>
          <w:i/>
          <w:sz w:val="24"/>
          <w:szCs w:val="24"/>
          <w:lang w:eastAsia="ru-RU"/>
        </w:rPr>
        <w:t>на объектах ТЭК</w:t>
      </w:r>
      <w:r w:rsidR="005C5BDE" w:rsidRPr="00AA5A9E">
        <w:rPr>
          <w:rFonts w:ascii="Times New Roman" w:hAnsi="Times New Roman" w:cs="Times New Roman"/>
          <w:bCs/>
          <w:i/>
          <w:sz w:val="24"/>
          <w:szCs w:val="24"/>
          <w:lang w:eastAsia="ru-RU"/>
        </w:rPr>
        <w:t>,</w:t>
      </w:r>
      <w:r w:rsidR="004B5BBB" w:rsidRPr="00AA5A9E">
        <w:rPr>
          <w:rFonts w:ascii="Times New Roman" w:hAnsi="Times New Roman" w:cs="Times New Roman"/>
          <w:bCs/>
          <w:i/>
          <w:sz w:val="24"/>
          <w:szCs w:val="24"/>
          <w:lang w:eastAsia="ru-RU"/>
        </w:rPr>
        <w:t xml:space="preserve"> указанных в «Справке о перечне и годовых объемах выполнения аналогичных договоров за 2013-2015 г</w:t>
      </w:r>
      <w:r w:rsidR="005C5BDE" w:rsidRPr="00AA5A9E">
        <w:rPr>
          <w:rFonts w:ascii="Times New Roman" w:hAnsi="Times New Roman" w:cs="Times New Roman"/>
          <w:bCs/>
          <w:i/>
          <w:sz w:val="24"/>
          <w:szCs w:val="24"/>
          <w:lang w:eastAsia="ru-RU"/>
        </w:rPr>
        <w:t>оды</w:t>
      </w:r>
      <w:r w:rsidR="004B5BBB" w:rsidRPr="00AA5A9E">
        <w:rPr>
          <w:rFonts w:ascii="Times New Roman" w:hAnsi="Times New Roman" w:cs="Times New Roman"/>
          <w:bCs/>
          <w:i/>
          <w:sz w:val="24"/>
          <w:szCs w:val="24"/>
          <w:lang w:eastAsia="ru-RU"/>
        </w:rPr>
        <w:t>» (форма 5</w:t>
      </w:r>
      <w:r w:rsidR="004B5BBB" w:rsidRPr="00AA5A9E">
        <w:rPr>
          <w:rFonts w:ascii="Times New Roman" w:hAnsi="Times New Roman" w:cs="Times New Roman"/>
          <w:i/>
          <w:sz w:val="24"/>
          <w:szCs w:val="24"/>
          <w:lang w:eastAsia="ru-RU"/>
        </w:rPr>
        <w:t xml:space="preserve"> Приложения </w:t>
      </w:r>
      <w:r w:rsidR="004B5BBB" w:rsidRPr="00164554">
        <w:rPr>
          <w:rFonts w:ascii="Times New Roman" w:hAnsi="Times New Roman" w:cs="Times New Roman"/>
          <w:i/>
          <w:sz w:val="24"/>
          <w:szCs w:val="24"/>
          <w:lang w:eastAsia="ru-RU"/>
        </w:rPr>
        <w:t>№ 1 к Документации)</w:t>
      </w:r>
      <w:r w:rsidR="004B5BBB" w:rsidRPr="00164554">
        <w:rPr>
          <w:rFonts w:ascii="Times New Roman" w:hAnsi="Times New Roman" w:cs="Times New Roman"/>
          <w:bCs/>
          <w:i/>
          <w:sz w:val="24"/>
          <w:szCs w:val="24"/>
          <w:lang w:eastAsia="ru-RU"/>
        </w:rPr>
        <w:t xml:space="preserve"> и подтвержденных приложенными в составе заявки копиями аналогичных договоров</w:t>
      </w:r>
      <w:r w:rsidRPr="00164554">
        <w:rPr>
          <w:rFonts w:ascii="Times New Roman" w:hAnsi="Times New Roman" w:cs="Times New Roman"/>
          <w:i/>
          <w:sz w:val="24"/>
          <w:szCs w:val="24"/>
          <w:lang w:eastAsia="ru-RU"/>
        </w:rPr>
        <w:t xml:space="preserve">, то в случае </w:t>
      </w:r>
      <w:r w:rsidR="004B5BBB" w:rsidRPr="00164554">
        <w:rPr>
          <w:rFonts w:ascii="Times New Roman" w:hAnsi="Times New Roman" w:cs="Times New Roman"/>
          <w:i/>
          <w:sz w:val="24"/>
          <w:szCs w:val="24"/>
          <w:lang w:eastAsia="ru-RU"/>
        </w:rPr>
        <w:t>не указания сведений по выполнению аналогичных договоров в «Справке о перечне и годовых объемах выполнения аналогичных договоров за 2013-2015 г</w:t>
      </w:r>
      <w:r w:rsidR="005C5BDE" w:rsidRPr="00164554">
        <w:rPr>
          <w:rFonts w:ascii="Times New Roman" w:hAnsi="Times New Roman" w:cs="Times New Roman"/>
          <w:i/>
          <w:sz w:val="24"/>
          <w:szCs w:val="24"/>
          <w:lang w:eastAsia="ru-RU"/>
        </w:rPr>
        <w:t>оды</w:t>
      </w:r>
      <w:r w:rsidR="004B5BBB" w:rsidRPr="00164554">
        <w:rPr>
          <w:rFonts w:ascii="Times New Roman" w:hAnsi="Times New Roman" w:cs="Times New Roman"/>
          <w:i/>
          <w:sz w:val="24"/>
          <w:szCs w:val="24"/>
          <w:lang w:eastAsia="ru-RU"/>
        </w:rPr>
        <w:t xml:space="preserve">», либо отсутствия в заявке рекомендательных писем и/или отзывов по аналогичным договорам, указанным в «Справке о перечне и годовых объемах выполнения аналогичных договоров за 2013-2015 </w:t>
      </w:r>
      <w:r w:rsidR="005C5BDE" w:rsidRPr="00164554">
        <w:rPr>
          <w:rFonts w:ascii="Times New Roman" w:hAnsi="Times New Roman" w:cs="Times New Roman"/>
          <w:i/>
          <w:sz w:val="24"/>
          <w:szCs w:val="24"/>
          <w:lang w:eastAsia="ru-RU"/>
        </w:rPr>
        <w:t>годы</w:t>
      </w:r>
      <w:r w:rsidR="004B5BBB" w:rsidRPr="00164554">
        <w:rPr>
          <w:rFonts w:ascii="Times New Roman" w:hAnsi="Times New Roman" w:cs="Times New Roman"/>
          <w:i/>
          <w:sz w:val="24"/>
          <w:szCs w:val="24"/>
          <w:lang w:eastAsia="ru-RU"/>
        </w:rPr>
        <w:t>», либо отсутствия копий договоров, указанных в «Справке о перечне и годовых объемах выполнения аналогичных договоров за 2013-2015 г</w:t>
      </w:r>
      <w:r w:rsidR="005C5BDE" w:rsidRPr="00164554">
        <w:rPr>
          <w:rFonts w:ascii="Times New Roman" w:hAnsi="Times New Roman" w:cs="Times New Roman"/>
          <w:i/>
          <w:sz w:val="24"/>
          <w:szCs w:val="24"/>
          <w:lang w:eastAsia="ru-RU"/>
        </w:rPr>
        <w:t>оды</w:t>
      </w:r>
      <w:r w:rsidR="004B5BBB" w:rsidRPr="00164554">
        <w:rPr>
          <w:rFonts w:ascii="Times New Roman" w:hAnsi="Times New Roman" w:cs="Times New Roman"/>
          <w:i/>
          <w:sz w:val="24"/>
          <w:szCs w:val="24"/>
          <w:lang w:eastAsia="ru-RU"/>
        </w:rPr>
        <w:t>», заявке такого Участника запроса предложений будет присуждаться 0 баллов по данному критерию.</w:t>
      </w:r>
      <w:r w:rsidR="004B5BBB" w:rsidRPr="00164554">
        <w:t xml:space="preserve"> </w:t>
      </w:r>
      <w:r w:rsidR="004B5BBB" w:rsidRPr="00164554">
        <w:rPr>
          <w:rFonts w:ascii="Times New Roman" w:hAnsi="Times New Roman" w:cs="Times New Roman"/>
          <w:i/>
          <w:sz w:val="24"/>
          <w:szCs w:val="24"/>
          <w:lang w:eastAsia="ru-RU"/>
        </w:rPr>
        <w:t>Все рекомендательные письма и отзывы будут учитываться только по договорам, аналогичным предмету закупки. Рекомендательные письма и отзывы от одного юридического лица будут считаться как один отзыв.</w:t>
      </w:r>
    </w:p>
    <w:p w:rsidR="00164554" w:rsidRPr="00164554" w:rsidRDefault="00164554" w:rsidP="00164554">
      <w:pPr>
        <w:suppressAutoHyphens/>
        <w:spacing w:after="0" w:line="240" w:lineRule="auto"/>
        <w:ind w:firstLine="567"/>
        <w:jc w:val="both"/>
        <w:rPr>
          <w:rFonts w:ascii="Times New Roman" w:hAnsi="Times New Roman" w:cs="Times New Roman"/>
          <w:i/>
          <w:sz w:val="24"/>
          <w:szCs w:val="24"/>
          <w:lang w:eastAsia="ru-RU"/>
        </w:rPr>
      </w:pPr>
      <w:r w:rsidRPr="00164554">
        <w:rPr>
          <w:rFonts w:ascii="Times New Roman" w:hAnsi="Times New Roman" w:cs="Times New Roman"/>
          <w:i/>
          <w:sz w:val="24"/>
          <w:szCs w:val="24"/>
          <w:lang w:eastAsia="ru-RU"/>
        </w:rPr>
        <w:lastRenderedPageBreak/>
        <w:t>Рекомендательные письма и отзывы должны быть заверены подписью руководителя и печатью (при наличии) организации, предоставившей рекомендательное письмо/отзыв и должны содержать следующие сведения:</w:t>
      </w:r>
    </w:p>
    <w:p w:rsidR="00164554" w:rsidRPr="00164554" w:rsidRDefault="00164554" w:rsidP="00164554">
      <w:pPr>
        <w:suppressAutoHyphens/>
        <w:spacing w:after="0" w:line="240" w:lineRule="auto"/>
        <w:ind w:firstLine="567"/>
        <w:jc w:val="both"/>
        <w:rPr>
          <w:rFonts w:ascii="Times New Roman" w:hAnsi="Times New Roman" w:cs="Times New Roman"/>
          <w:i/>
          <w:sz w:val="24"/>
          <w:szCs w:val="24"/>
          <w:lang w:eastAsia="ru-RU"/>
        </w:rPr>
      </w:pPr>
      <w:r w:rsidRPr="00164554">
        <w:rPr>
          <w:rFonts w:ascii="Times New Roman" w:hAnsi="Times New Roman" w:cs="Times New Roman"/>
          <w:i/>
          <w:sz w:val="24"/>
          <w:szCs w:val="24"/>
          <w:lang w:eastAsia="ru-RU"/>
        </w:rPr>
        <w:t>- наименование и юридический адрес сторон по договору;</w:t>
      </w:r>
    </w:p>
    <w:p w:rsidR="00164554" w:rsidRPr="00164554" w:rsidRDefault="00164554" w:rsidP="00164554">
      <w:pPr>
        <w:suppressAutoHyphens/>
        <w:spacing w:after="0" w:line="240" w:lineRule="auto"/>
        <w:ind w:firstLine="567"/>
        <w:jc w:val="both"/>
        <w:rPr>
          <w:rFonts w:ascii="Times New Roman" w:hAnsi="Times New Roman" w:cs="Times New Roman"/>
          <w:i/>
          <w:sz w:val="24"/>
          <w:szCs w:val="24"/>
          <w:lang w:eastAsia="ru-RU"/>
        </w:rPr>
      </w:pPr>
      <w:r w:rsidRPr="00164554">
        <w:rPr>
          <w:rFonts w:ascii="Times New Roman" w:hAnsi="Times New Roman" w:cs="Times New Roman"/>
          <w:i/>
          <w:sz w:val="24"/>
          <w:szCs w:val="24"/>
          <w:lang w:eastAsia="ru-RU"/>
        </w:rPr>
        <w:t xml:space="preserve">- оценка оказанных услуг по договору, к которому предоставляется рекомендательное письмо/отзыв. </w:t>
      </w:r>
    </w:p>
    <w:p w:rsidR="0023313A" w:rsidRPr="00164554" w:rsidRDefault="0023313A" w:rsidP="0023313A">
      <w:pPr>
        <w:suppressAutoHyphens/>
        <w:spacing w:line="240" w:lineRule="auto"/>
        <w:ind w:firstLine="567"/>
        <w:jc w:val="both"/>
        <w:rPr>
          <w:rFonts w:ascii="Times New Roman" w:eastAsia="Calibri" w:hAnsi="Times New Roman" w:cs="Times New Roman"/>
          <w:i/>
          <w:sz w:val="24"/>
          <w:szCs w:val="24"/>
          <w:lang w:eastAsia="ru-RU"/>
        </w:rPr>
      </w:pPr>
      <w:r w:rsidRPr="00164554">
        <w:rPr>
          <w:rFonts w:ascii="Times New Roman" w:hAnsi="Times New Roman" w:cs="Times New Roman"/>
          <w:i/>
          <w:sz w:val="24"/>
          <w:szCs w:val="24"/>
          <w:lang w:eastAsia="ru-RU"/>
        </w:rPr>
        <w:t>Рекомендательные письма и отзывы о выполнении</w:t>
      </w:r>
      <w:r w:rsidR="00FB1C77" w:rsidRPr="00164554">
        <w:rPr>
          <w:rFonts w:ascii="Times New Roman" w:hAnsi="Times New Roman" w:cs="Times New Roman"/>
          <w:i/>
          <w:sz w:val="24"/>
          <w:szCs w:val="24"/>
          <w:lang w:eastAsia="ru-RU"/>
        </w:rPr>
        <w:t xml:space="preserve"> аналогичных</w:t>
      </w:r>
      <w:r w:rsidRPr="00164554">
        <w:rPr>
          <w:rFonts w:ascii="Times New Roman" w:hAnsi="Times New Roman" w:cs="Times New Roman"/>
          <w:i/>
          <w:sz w:val="24"/>
          <w:szCs w:val="24"/>
          <w:lang w:eastAsia="ru-RU"/>
        </w:rPr>
        <w:t xml:space="preserve"> </w:t>
      </w:r>
      <w:r w:rsidR="004B5BBB" w:rsidRPr="00164554">
        <w:rPr>
          <w:rFonts w:ascii="Times New Roman" w:hAnsi="Times New Roman" w:cs="Times New Roman"/>
          <w:i/>
          <w:sz w:val="24"/>
          <w:szCs w:val="24"/>
          <w:lang w:eastAsia="ru-RU"/>
        </w:rPr>
        <w:t>договоров</w:t>
      </w:r>
      <w:r w:rsidR="00164554" w:rsidRPr="00164554">
        <w:rPr>
          <w:rFonts w:ascii="Times New Roman" w:hAnsi="Times New Roman" w:cs="Times New Roman"/>
          <w:i/>
          <w:sz w:val="24"/>
          <w:szCs w:val="24"/>
          <w:lang w:eastAsia="ru-RU"/>
        </w:rPr>
        <w:t xml:space="preserve"> на объектах ТЭК</w:t>
      </w:r>
      <w:r w:rsidRPr="00164554">
        <w:rPr>
          <w:rFonts w:ascii="Times New Roman" w:hAnsi="Times New Roman" w:cs="Times New Roman"/>
          <w:i/>
          <w:sz w:val="24"/>
          <w:szCs w:val="24"/>
          <w:lang w:eastAsia="ru-RU"/>
        </w:rPr>
        <w:t xml:space="preserve">, не указанных в </w:t>
      </w:r>
      <w:r w:rsidRPr="00164554">
        <w:rPr>
          <w:rFonts w:ascii="Times New Roman" w:hAnsi="Times New Roman" w:cs="Times New Roman"/>
          <w:bCs/>
          <w:i/>
          <w:sz w:val="24"/>
          <w:szCs w:val="24"/>
          <w:lang w:eastAsia="ru-RU"/>
        </w:rPr>
        <w:t xml:space="preserve">«Справке о перечне и объемах выполнения </w:t>
      </w:r>
      <w:r w:rsidR="00A7283C" w:rsidRPr="00164554">
        <w:rPr>
          <w:rFonts w:ascii="Times New Roman" w:hAnsi="Times New Roman" w:cs="Times New Roman"/>
          <w:bCs/>
          <w:i/>
          <w:sz w:val="24"/>
          <w:szCs w:val="24"/>
          <w:lang w:eastAsia="ru-RU"/>
        </w:rPr>
        <w:t xml:space="preserve">аналогичных </w:t>
      </w:r>
      <w:r w:rsidR="004B5BBB" w:rsidRPr="00164554">
        <w:rPr>
          <w:rFonts w:ascii="Times New Roman" w:hAnsi="Times New Roman" w:cs="Times New Roman"/>
          <w:bCs/>
          <w:i/>
          <w:sz w:val="24"/>
          <w:szCs w:val="24"/>
          <w:lang w:eastAsia="ru-RU"/>
        </w:rPr>
        <w:t>договоров</w:t>
      </w:r>
      <w:r w:rsidR="00F4710F" w:rsidRPr="00164554">
        <w:rPr>
          <w:rFonts w:ascii="Times New Roman" w:hAnsi="Times New Roman" w:cs="Times New Roman"/>
          <w:bCs/>
          <w:i/>
          <w:sz w:val="24"/>
          <w:szCs w:val="24"/>
          <w:lang w:eastAsia="ru-RU"/>
        </w:rPr>
        <w:t xml:space="preserve"> </w:t>
      </w:r>
      <w:r w:rsidRPr="00164554">
        <w:rPr>
          <w:rFonts w:ascii="Times New Roman" w:hAnsi="Times New Roman" w:cs="Times New Roman"/>
          <w:bCs/>
          <w:i/>
          <w:sz w:val="24"/>
          <w:szCs w:val="24"/>
          <w:lang w:eastAsia="ru-RU"/>
        </w:rPr>
        <w:t>за 201</w:t>
      </w:r>
      <w:r w:rsidR="004B5BBB" w:rsidRPr="00164554">
        <w:rPr>
          <w:rFonts w:ascii="Times New Roman" w:hAnsi="Times New Roman" w:cs="Times New Roman"/>
          <w:bCs/>
          <w:i/>
          <w:sz w:val="24"/>
          <w:szCs w:val="24"/>
          <w:lang w:eastAsia="ru-RU"/>
        </w:rPr>
        <w:t>3</w:t>
      </w:r>
      <w:r w:rsidRPr="00164554">
        <w:rPr>
          <w:rFonts w:ascii="Times New Roman" w:hAnsi="Times New Roman" w:cs="Times New Roman"/>
          <w:bCs/>
          <w:i/>
          <w:sz w:val="24"/>
          <w:szCs w:val="24"/>
          <w:lang w:eastAsia="ru-RU"/>
        </w:rPr>
        <w:t>-2015 годы</w:t>
      </w:r>
      <w:r w:rsidR="00F4710F" w:rsidRPr="00164554">
        <w:rPr>
          <w:rFonts w:ascii="Times New Roman" w:hAnsi="Times New Roman" w:cs="Times New Roman"/>
          <w:bCs/>
          <w:i/>
          <w:sz w:val="24"/>
          <w:szCs w:val="24"/>
          <w:lang w:eastAsia="ru-RU"/>
        </w:rPr>
        <w:t>»</w:t>
      </w:r>
      <w:r w:rsidRPr="00164554">
        <w:rPr>
          <w:rFonts w:ascii="Times New Roman" w:hAnsi="Times New Roman" w:cs="Times New Roman"/>
          <w:bCs/>
          <w:i/>
          <w:sz w:val="24"/>
          <w:szCs w:val="24"/>
          <w:lang w:eastAsia="ru-RU"/>
        </w:rPr>
        <w:t xml:space="preserve"> (форма 5</w:t>
      </w:r>
      <w:r w:rsidRPr="00164554">
        <w:rPr>
          <w:rFonts w:ascii="Times New Roman" w:hAnsi="Times New Roman" w:cs="Times New Roman"/>
          <w:i/>
          <w:sz w:val="24"/>
          <w:szCs w:val="24"/>
          <w:lang w:eastAsia="ru-RU"/>
        </w:rPr>
        <w:t xml:space="preserve"> Приложения № 1 к Документации), не учитываются при оценке</w:t>
      </w:r>
      <w:r w:rsidR="005C5BDE" w:rsidRPr="00164554">
        <w:rPr>
          <w:rFonts w:ascii="Times New Roman" w:hAnsi="Times New Roman" w:cs="Times New Roman"/>
          <w:i/>
          <w:sz w:val="24"/>
          <w:szCs w:val="24"/>
          <w:lang w:eastAsia="ru-RU"/>
        </w:rPr>
        <w:t xml:space="preserve"> по критерию «Деловая репутация Участника запроса предложений»</w:t>
      </w:r>
      <w:r w:rsidRPr="00164554">
        <w:rPr>
          <w:rFonts w:ascii="Times New Roman" w:hAnsi="Times New Roman" w:cs="Times New Roman"/>
          <w:i/>
          <w:sz w:val="24"/>
          <w:szCs w:val="24"/>
          <w:lang w:eastAsia="ru-RU"/>
        </w:rPr>
        <w:t>;</w:t>
      </w:r>
    </w:p>
    <w:p w:rsidR="00A15886" w:rsidRPr="00164554" w:rsidRDefault="00817B45" w:rsidP="005C5BDE">
      <w:pPr>
        <w:tabs>
          <w:tab w:val="num" w:pos="0"/>
          <w:tab w:val="left" w:pos="425"/>
          <w:tab w:val="left" w:pos="567"/>
          <w:tab w:val="left" w:pos="709"/>
        </w:tabs>
        <w:spacing w:after="0" w:line="240" w:lineRule="auto"/>
        <w:jc w:val="both"/>
        <w:rPr>
          <w:rFonts w:ascii="Times New Roman" w:eastAsia="Calibri" w:hAnsi="Times New Roman" w:cs="Times New Roman"/>
          <w:b/>
          <w:sz w:val="24"/>
          <w:szCs w:val="24"/>
          <w:lang w:eastAsia="ru-RU"/>
        </w:rPr>
      </w:pPr>
      <w:r w:rsidRPr="00164554">
        <w:rPr>
          <w:rFonts w:ascii="Times New Roman" w:eastAsia="Calibri" w:hAnsi="Times New Roman" w:cs="Times New Roman"/>
          <w:sz w:val="24"/>
          <w:szCs w:val="24"/>
          <w:lang w:eastAsia="ru-RU"/>
        </w:rPr>
        <w:t>-</w:t>
      </w:r>
      <w:r w:rsidRPr="00164554">
        <w:rPr>
          <w:rFonts w:ascii="Times New Roman" w:eastAsia="Calibri" w:hAnsi="Times New Roman" w:cs="Times New Roman"/>
          <w:sz w:val="24"/>
          <w:szCs w:val="24"/>
          <w:lang w:eastAsia="ar-SA"/>
        </w:rPr>
        <w:t xml:space="preserve"> </w:t>
      </w:r>
      <w:r w:rsidR="00C276E7" w:rsidRPr="00164554">
        <w:rPr>
          <w:rFonts w:ascii="Times New Roman" w:eastAsia="Calibri" w:hAnsi="Times New Roman" w:cs="Times New Roman"/>
          <w:sz w:val="24"/>
          <w:szCs w:val="24"/>
          <w:lang w:eastAsia="ar-SA"/>
        </w:rPr>
        <w:t xml:space="preserve">заверенные уполномоченным лицом Участника закупки </w:t>
      </w:r>
      <w:r w:rsidR="00C276E7" w:rsidRPr="00164554">
        <w:rPr>
          <w:rFonts w:ascii="Times New Roman" w:eastAsia="Calibri" w:hAnsi="Times New Roman" w:cs="Times New Roman"/>
          <w:b/>
          <w:sz w:val="24"/>
          <w:szCs w:val="24"/>
          <w:lang w:eastAsia="ar-SA"/>
        </w:rPr>
        <w:t>копии трудовых книжек</w:t>
      </w:r>
      <w:r w:rsidR="00C276E7" w:rsidRPr="00164554">
        <w:rPr>
          <w:rFonts w:ascii="Times New Roman" w:eastAsia="Calibri" w:hAnsi="Times New Roman" w:cs="Times New Roman"/>
          <w:sz w:val="24"/>
          <w:szCs w:val="24"/>
          <w:lang w:eastAsia="ar-SA"/>
        </w:rPr>
        <w:t xml:space="preserve"> (или трудовых договоров) работников (охранников)</w:t>
      </w:r>
      <w:r w:rsidRPr="00164554">
        <w:rPr>
          <w:rFonts w:ascii="Times New Roman" w:eastAsia="Calibri" w:hAnsi="Times New Roman" w:cs="Times New Roman"/>
          <w:sz w:val="24"/>
          <w:szCs w:val="24"/>
          <w:lang w:eastAsia="ru-RU"/>
        </w:rPr>
        <w:t>, указанны</w:t>
      </w:r>
      <w:r w:rsidR="00C276E7" w:rsidRPr="00164554">
        <w:rPr>
          <w:rFonts w:ascii="Times New Roman" w:eastAsia="Calibri" w:hAnsi="Times New Roman" w:cs="Times New Roman"/>
          <w:sz w:val="24"/>
          <w:szCs w:val="24"/>
          <w:lang w:eastAsia="ru-RU"/>
        </w:rPr>
        <w:t>х</w:t>
      </w:r>
      <w:r w:rsidRPr="00164554">
        <w:rPr>
          <w:rFonts w:ascii="Times New Roman" w:eastAsia="Calibri" w:hAnsi="Times New Roman" w:cs="Times New Roman"/>
          <w:sz w:val="24"/>
          <w:szCs w:val="24"/>
          <w:lang w:eastAsia="ru-RU"/>
        </w:rPr>
        <w:t xml:space="preserve"> в Справке о кадровых ресурсах (форма 6 Приложения № 1 к Документации),</w:t>
      </w:r>
      <w:r w:rsidRPr="00164554">
        <w:rPr>
          <w:rFonts w:ascii="Times New Roman" w:eastAsia="Calibri" w:hAnsi="Times New Roman" w:cs="Times New Roman"/>
          <w:b/>
          <w:sz w:val="24"/>
          <w:szCs w:val="24"/>
          <w:lang w:eastAsia="ru-RU"/>
        </w:rPr>
        <w:t xml:space="preserve"> </w:t>
      </w:r>
      <w:r w:rsidR="00A15886" w:rsidRPr="00164554">
        <w:rPr>
          <w:rFonts w:ascii="Times New Roman" w:eastAsia="Calibri" w:hAnsi="Times New Roman" w:cs="Times New Roman"/>
          <w:sz w:val="24"/>
          <w:szCs w:val="24"/>
          <w:lang w:eastAsia="ru-RU"/>
        </w:rPr>
        <w:t>а так же</w:t>
      </w:r>
      <w:r w:rsidR="00A15886" w:rsidRPr="00164554">
        <w:rPr>
          <w:rFonts w:ascii="Times New Roman" w:eastAsia="Calibri" w:hAnsi="Times New Roman" w:cs="Times New Roman"/>
          <w:b/>
          <w:sz w:val="24"/>
          <w:szCs w:val="24"/>
          <w:lang w:eastAsia="ru-RU"/>
        </w:rPr>
        <w:t xml:space="preserve"> удостоверений на право осуществления частной охранной деятельности на каждого работника (охранника).</w:t>
      </w:r>
    </w:p>
    <w:p w:rsidR="00A15886" w:rsidRPr="00164554" w:rsidRDefault="00A15886" w:rsidP="00A15886">
      <w:pPr>
        <w:tabs>
          <w:tab w:val="left" w:pos="993"/>
        </w:tabs>
        <w:overflowPunct w:val="0"/>
        <w:autoSpaceDE w:val="0"/>
        <w:autoSpaceDN w:val="0"/>
        <w:adjustRightInd w:val="0"/>
        <w:spacing w:after="0" w:line="240" w:lineRule="auto"/>
        <w:jc w:val="both"/>
        <w:rPr>
          <w:rFonts w:ascii="Times New Roman" w:hAnsi="Times New Roman" w:cs="Times New Roman"/>
          <w:sz w:val="24"/>
          <w:szCs w:val="24"/>
        </w:rPr>
      </w:pPr>
      <w:r w:rsidRPr="00CC32FA">
        <w:rPr>
          <w:rFonts w:ascii="Times New Roman" w:hAnsi="Times New Roman" w:cs="Times New Roman"/>
          <w:sz w:val="24"/>
          <w:szCs w:val="24"/>
        </w:rPr>
        <w:t>В случае не указания сведений о вышеуказанных работниках (охранниках) в «Справке о кадровых ресурсах» (форма 6 Приложения № 1 к Документации) и не предоставления копий трудовых книжек и/или трудовых договоров с работниками, указанными в Справке о кадровых ресурсах (форма 6 Приложения № 1 к Документации), а так же копий удостоверений</w:t>
      </w:r>
      <w:r w:rsidRPr="00CC32FA">
        <w:t xml:space="preserve"> </w:t>
      </w:r>
      <w:r w:rsidRPr="00CC32FA">
        <w:rPr>
          <w:rFonts w:ascii="Times New Roman" w:hAnsi="Times New Roman" w:cs="Times New Roman"/>
          <w:sz w:val="24"/>
          <w:szCs w:val="24"/>
        </w:rPr>
        <w:t>на право осуществления частной охранной деятельности на каждого работника (охранника), заявка такого Участника будет  отклонена.</w:t>
      </w:r>
    </w:p>
    <w:p w:rsidR="00A15886" w:rsidRPr="00B86EAA" w:rsidRDefault="00A15886" w:rsidP="00853FD9">
      <w:pPr>
        <w:suppressAutoHyphens/>
        <w:spacing w:after="0" w:line="240" w:lineRule="auto"/>
        <w:ind w:firstLine="426"/>
        <w:jc w:val="both"/>
        <w:rPr>
          <w:rFonts w:ascii="Times New Roman" w:eastAsia="Times New Roman" w:hAnsi="Times New Roman" w:cs="Times New Roman"/>
          <w:sz w:val="24"/>
          <w:szCs w:val="24"/>
          <w:highlight w:val="yellow"/>
          <w:lang w:eastAsia="ar-SA"/>
        </w:rPr>
      </w:pPr>
    </w:p>
    <w:p w:rsidR="008F6DBF" w:rsidRDefault="00305A11" w:rsidP="00853FD9">
      <w:pPr>
        <w:suppressAutoHyphens/>
        <w:spacing w:after="0" w:line="240" w:lineRule="auto"/>
        <w:ind w:firstLine="426"/>
        <w:jc w:val="both"/>
        <w:rPr>
          <w:rFonts w:ascii="Times New Roman" w:eastAsia="Times New Roman" w:hAnsi="Times New Roman" w:cs="Times New Roman"/>
          <w:bCs/>
          <w:sz w:val="24"/>
          <w:lang w:eastAsia="ar-SA"/>
        </w:rPr>
      </w:pPr>
      <w:r w:rsidRPr="00164554">
        <w:rPr>
          <w:rFonts w:ascii="Times New Roman" w:eastAsia="Times New Roman" w:hAnsi="Times New Roman" w:cs="Times New Roman"/>
          <w:sz w:val="24"/>
          <w:szCs w:val="24"/>
          <w:lang w:eastAsia="ar-SA"/>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надлежащим образом заверенный перевод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Pr="00164554">
        <w:rPr>
          <w:rFonts w:ascii="Times New Roman" w:eastAsia="Times New Roman" w:hAnsi="Times New Roman" w:cs="Times New Roman"/>
          <w:sz w:val="24"/>
          <w:szCs w:val="24"/>
          <w:lang w:eastAsia="ar-SA"/>
        </w:rPr>
        <w:t>апостиль</w:t>
      </w:r>
      <w:proofErr w:type="spellEnd"/>
      <w:r w:rsidRPr="00164554">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r w:rsidR="008F6DBF" w:rsidRPr="00164554">
        <w:rPr>
          <w:rFonts w:ascii="Times New Roman" w:eastAsia="Times New Roman" w:hAnsi="Times New Roman" w:cs="Times New Roman"/>
          <w:bCs/>
          <w:sz w:val="24"/>
          <w:lang w:eastAsia="ar-SA"/>
        </w:rPr>
        <w:t>.</w:t>
      </w:r>
    </w:p>
    <w:p w:rsidR="00C87732" w:rsidRPr="008F6DBF" w:rsidRDefault="00C87732" w:rsidP="00853FD9">
      <w:pPr>
        <w:suppressAutoHyphens/>
        <w:spacing w:after="0" w:line="240" w:lineRule="auto"/>
        <w:ind w:firstLine="426"/>
        <w:jc w:val="both"/>
        <w:rPr>
          <w:rFonts w:ascii="Times New Roman" w:eastAsia="Times New Roman" w:hAnsi="Times New Roman" w:cs="Times New Roman"/>
          <w:bCs/>
          <w:sz w:val="24"/>
          <w:lang w:eastAsia="ar-SA"/>
        </w:rPr>
      </w:pPr>
    </w:p>
    <w:p w:rsidR="00244A6A" w:rsidRPr="00853FD9" w:rsidRDefault="00244A6A" w:rsidP="00221B62">
      <w:pPr>
        <w:pStyle w:val="afffa"/>
        <w:keepNext/>
        <w:numPr>
          <w:ilvl w:val="0"/>
          <w:numId w:val="19"/>
        </w:numPr>
        <w:spacing w:after="0" w:line="240" w:lineRule="auto"/>
        <w:ind w:left="0"/>
        <w:jc w:val="center"/>
        <w:outlineLvl w:val="0"/>
        <w:rPr>
          <w:rFonts w:ascii="Times New Roman" w:eastAsia="Times New Roman" w:hAnsi="Times New Roman"/>
          <w:b/>
          <w:iCs/>
          <w:sz w:val="24"/>
          <w:szCs w:val="24"/>
        </w:rPr>
      </w:pPr>
      <w:bookmarkStart w:id="14" w:name="_Toc453931140"/>
      <w:r w:rsidRPr="00853FD9">
        <w:rPr>
          <w:rFonts w:ascii="Times New Roman" w:eastAsia="Times New Roman" w:hAnsi="Times New Roman"/>
          <w:b/>
          <w:iCs/>
          <w:sz w:val="24"/>
          <w:szCs w:val="24"/>
          <w:lang w:val="x-none"/>
        </w:rPr>
        <w:t>Порядок проведения запроса предложений</w:t>
      </w:r>
      <w:bookmarkEnd w:id="14"/>
    </w:p>
    <w:p w:rsidR="00853FD9" w:rsidRPr="00853FD9" w:rsidRDefault="00853FD9" w:rsidP="00BE21FD">
      <w:pPr>
        <w:pStyle w:val="afffa"/>
        <w:keepNext/>
        <w:spacing w:after="0" w:line="240" w:lineRule="auto"/>
        <w:ind w:left="0"/>
        <w:rPr>
          <w:rFonts w:ascii="Times New Roman" w:eastAsia="Times New Roman" w:hAnsi="Times New Roman"/>
          <w:b/>
          <w:bCs/>
          <w:iCs/>
          <w:color w:val="FF0000"/>
          <w:sz w:val="24"/>
          <w:szCs w:val="24"/>
        </w:rPr>
      </w:pPr>
    </w:p>
    <w:p w:rsidR="00244A6A" w:rsidRPr="00853FD9" w:rsidRDefault="00853FD9" w:rsidP="00221B62">
      <w:pPr>
        <w:keepNext/>
        <w:numPr>
          <w:ilvl w:val="1"/>
          <w:numId w:val="19"/>
        </w:numPr>
        <w:tabs>
          <w:tab w:val="clear" w:pos="708"/>
          <w:tab w:val="num" w:pos="142"/>
          <w:tab w:val="left" w:pos="426"/>
        </w:tabs>
        <w:suppressAutoHyphens/>
        <w:spacing w:after="0" w:line="240" w:lineRule="auto"/>
        <w:ind w:left="0" w:firstLine="0"/>
        <w:jc w:val="both"/>
        <w:outlineLvl w:val="1"/>
        <w:rPr>
          <w:rFonts w:ascii="Times New Roman" w:eastAsia="Times New Roman" w:hAnsi="Times New Roman" w:cs="Arial"/>
          <w:b/>
          <w:bCs/>
          <w:iCs/>
          <w:sz w:val="24"/>
          <w:szCs w:val="24"/>
          <w:lang w:eastAsia="ar-SA"/>
        </w:rPr>
      </w:pPr>
      <w:bookmarkStart w:id="15" w:name="_Toc386463995"/>
      <w:bookmarkStart w:id="16" w:name="_Toc403634871"/>
      <w:bookmarkStart w:id="17" w:name="_Toc403725255"/>
      <w:bookmarkStart w:id="18" w:name="_Toc403725326"/>
      <w:bookmarkStart w:id="19" w:name="_Toc447784629"/>
      <w:bookmarkStart w:id="20" w:name="_Toc453688075"/>
      <w:bookmarkStart w:id="21" w:name="_Toc453931141"/>
      <w:r>
        <w:rPr>
          <w:rFonts w:ascii="Times New Roman" w:eastAsia="Times New Roman" w:hAnsi="Times New Roman" w:cs="Arial"/>
          <w:b/>
          <w:sz w:val="24"/>
          <w:szCs w:val="24"/>
          <w:lang w:eastAsia="ar-SA"/>
        </w:rPr>
        <w:t>Получение Д</w:t>
      </w:r>
      <w:r w:rsidR="00244A6A" w:rsidRPr="00853FD9">
        <w:rPr>
          <w:rFonts w:ascii="Times New Roman" w:eastAsia="Times New Roman" w:hAnsi="Times New Roman" w:cs="Arial"/>
          <w:b/>
          <w:sz w:val="24"/>
          <w:szCs w:val="24"/>
          <w:lang w:eastAsia="ar-SA"/>
        </w:rPr>
        <w:t>окументации</w:t>
      </w:r>
      <w:bookmarkEnd w:id="15"/>
      <w:bookmarkEnd w:id="16"/>
      <w:bookmarkEnd w:id="17"/>
      <w:bookmarkEnd w:id="18"/>
      <w:bookmarkEnd w:id="19"/>
      <w:bookmarkEnd w:id="20"/>
      <w:bookmarkEnd w:id="21"/>
    </w:p>
    <w:p w:rsidR="00244A6A" w:rsidRPr="00244A6A" w:rsidRDefault="00853FD9" w:rsidP="00221B62">
      <w:pPr>
        <w:numPr>
          <w:ilvl w:val="2"/>
          <w:numId w:val="19"/>
        </w:numPr>
        <w:tabs>
          <w:tab w:val="left" w:pos="0"/>
          <w:tab w:val="num" w:pos="142"/>
        </w:tabs>
        <w:suppressAutoHyphens/>
        <w:spacing w:after="0" w:line="240" w:lineRule="auto"/>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1D442C" w:rsidRPr="001D442C">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001D442C" w:rsidRPr="001D442C">
        <w:rPr>
          <w:rFonts w:ascii="Times New Roman" w:eastAsia="Times New Roman" w:hAnsi="Times New Roman" w:cs="Times New Roman"/>
          <w:sz w:val="24"/>
          <w:szCs w:val="24"/>
          <w:lang w:eastAsia="ar-SA"/>
        </w:rPr>
        <w:t>п.п</w:t>
      </w:r>
      <w:proofErr w:type="spellEnd"/>
      <w:r w:rsidR="001D442C" w:rsidRPr="001D442C">
        <w:rPr>
          <w:rFonts w:ascii="Times New Roman" w:eastAsia="Times New Roman" w:hAnsi="Times New Roman" w:cs="Times New Roman"/>
          <w:sz w:val="24"/>
          <w:szCs w:val="24"/>
          <w:lang w:eastAsia="ar-SA"/>
        </w:rPr>
        <w:t xml:space="preserve">. 2.3. п. 2 Информационной карты Документации, либо отправить запрос на электронную почту </w:t>
      </w:r>
      <w:hyperlink r:id="rId16" w:history="1">
        <w:r w:rsidR="006F7EB2">
          <w:rPr>
            <w:rFonts w:ascii="Times New Roman" w:eastAsia="Times New Roman" w:hAnsi="Times New Roman" w:cs="Times New Roman"/>
            <w:color w:val="0000FF"/>
            <w:sz w:val="24"/>
            <w:szCs w:val="24"/>
            <w:u w:val="single"/>
            <w:lang w:val="en-US" w:eastAsia="ar-SA"/>
          </w:rPr>
          <w:t>ermolenkova</w:t>
        </w:r>
        <w:r w:rsidR="006F7EB2" w:rsidRPr="006F7EB2">
          <w:rPr>
            <w:rFonts w:ascii="Times New Roman" w:eastAsia="Times New Roman" w:hAnsi="Times New Roman" w:cs="Times New Roman"/>
            <w:color w:val="0000FF"/>
            <w:sz w:val="24"/>
            <w:szCs w:val="24"/>
            <w:u w:val="single"/>
            <w:lang w:eastAsia="ar-SA"/>
          </w:rPr>
          <w:t>@</w:t>
        </w:r>
        <w:r w:rsidR="006F7EB2">
          <w:rPr>
            <w:rFonts w:ascii="Times New Roman" w:eastAsia="Times New Roman" w:hAnsi="Times New Roman" w:cs="Times New Roman"/>
            <w:color w:val="0000FF"/>
            <w:sz w:val="24"/>
            <w:szCs w:val="24"/>
            <w:u w:val="single"/>
            <w:lang w:val="en-US" w:eastAsia="ar-SA"/>
          </w:rPr>
          <w:t>mures</w:t>
        </w:r>
        <w:r w:rsidR="006F7EB2" w:rsidRPr="006F7EB2">
          <w:rPr>
            <w:rFonts w:ascii="Times New Roman" w:eastAsia="Times New Roman" w:hAnsi="Times New Roman" w:cs="Times New Roman"/>
            <w:color w:val="0000FF"/>
            <w:sz w:val="24"/>
            <w:szCs w:val="24"/>
            <w:u w:val="single"/>
            <w:lang w:eastAsia="ar-SA"/>
          </w:rPr>
          <w:t>.</w:t>
        </w:r>
        <w:proofErr w:type="spellStart"/>
        <w:r w:rsidR="006F7EB2">
          <w:rPr>
            <w:rFonts w:ascii="Times New Roman" w:eastAsia="Times New Roman" w:hAnsi="Times New Roman" w:cs="Times New Roman"/>
            <w:color w:val="0000FF"/>
            <w:sz w:val="24"/>
            <w:szCs w:val="24"/>
            <w:u w:val="single"/>
            <w:lang w:val="en-US" w:eastAsia="ar-SA"/>
          </w:rPr>
          <w:t>ru</w:t>
        </w:r>
        <w:proofErr w:type="spellEnd"/>
      </w:hyperlink>
      <w:r w:rsidR="001D442C" w:rsidRPr="001D442C">
        <w:rPr>
          <w:rFonts w:ascii="Times New Roman" w:eastAsia="Times New Roman" w:hAnsi="Times New Roman" w:cs="Times New Roman"/>
          <w:sz w:val="24"/>
          <w:szCs w:val="24"/>
          <w:lang w:eastAsia="ar-SA"/>
        </w:rPr>
        <w:t>, с указанием способа получения Документации</w:t>
      </w:r>
      <w:r w:rsidR="00244A6A" w:rsidRPr="00244A6A">
        <w:rPr>
          <w:rFonts w:ascii="Times New Roman" w:eastAsia="Times New Roman" w:hAnsi="Times New Roman" w:cs="Times New Roman"/>
          <w:sz w:val="24"/>
          <w:szCs w:val="24"/>
          <w:lang w:eastAsia="ar-SA"/>
        </w:rPr>
        <w:t xml:space="preserve">. </w:t>
      </w:r>
    </w:p>
    <w:p w:rsidR="001D442C" w:rsidRPr="005C5BDE" w:rsidRDefault="00853FD9" w:rsidP="001D442C">
      <w:pPr>
        <w:numPr>
          <w:ilvl w:val="2"/>
          <w:numId w:val="19"/>
        </w:numPr>
        <w:tabs>
          <w:tab w:val="left" w:pos="0"/>
          <w:tab w:val="num" w:pos="142"/>
          <w:tab w:val="left" w:pos="284"/>
        </w:tabs>
        <w:suppressAutoHyphens/>
        <w:spacing w:after="0" w:line="240" w:lineRule="auto"/>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1D442C" w:rsidRPr="001D442C">
        <w:rPr>
          <w:rFonts w:ascii="Times New Roman" w:eastAsia="Times New Roman" w:hAnsi="Times New Roman" w:cs="Times New Roman"/>
          <w:sz w:val="24"/>
          <w:szCs w:val="24"/>
          <w:lang w:eastAsia="ar-SA"/>
        </w:rPr>
        <w:t xml:space="preserve">В период </w:t>
      </w:r>
      <w:r w:rsidR="001D442C" w:rsidRPr="005C5BDE">
        <w:rPr>
          <w:rFonts w:ascii="Times New Roman" w:eastAsia="Times New Roman" w:hAnsi="Times New Roman" w:cs="Times New Roman"/>
          <w:b/>
          <w:sz w:val="24"/>
          <w:szCs w:val="24"/>
          <w:lang w:eastAsia="ar-SA"/>
        </w:rPr>
        <w:t>с «</w:t>
      </w:r>
      <w:r w:rsidR="00150724" w:rsidRPr="000E6A19">
        <w:rPr>
          <w:rFonts w:ascii="Times New Roman" w:eastAsia="Times New Roman" w:hAnsi="Times New Roman" w:cs="Times New Roman"/>
          <w:b/>
          <w:sz w:val="24"/>
          <w:szCs w:val="24"/>
          <w:lang w:eastAsia="ar-SA"/>
        </w:rPr>
        <w:t>2</w:t>
      </w:r>
      <w:r w:rsidR="000E6A19" w:rsidRPr="000E6A19">
        <w:rPr>
          <w:rFonts w:ascii="Times New Roman" w:eastAsia="Times New Roman" w:hAnsi="Times New Roman" w:cs="Times New Roman"/>
          <w:b/>
          <w:sz w:val="24"/>
          <w:szCs w:val="24"/>
          <w:lang w:eastAsia="ar-SA"/>
        </w:rPr>
        <w:t>6» июл</w:t>
      </w:r>
      <w:r w:rsidR="001D442C" w:rsidRPr="000E6A19">
        <w:rPr>
          <w:rFonts w:ascii="Times New Roman" w:eastAsia="Times New Roman" w:hAnsi="Times New Roman" w:cs="Times New Roman"/>
          <w:b/>
          <w:sz w:val="24"/>
          <w:szCs w:val="24"/>
          <w:lang w:eastAsia="ar-SA"/>
        </w:rPr>
        <w:t>я 2016 г. по  «</w:t>
      </w:r>
      <w:r w:rsidR="000E6A19" w:rsidRPr="000E6A19">
        <w:rPr>
          <w:rFonts w:ascii="Times New Roman" w:eastAsia="Times New Roman" w:hAnsi="Times New Roman" w:cs="Times New Roman"/>
          <w:b/>
          <w:sz w:val="24"/>
          <w:szCs w:val="24"/>
          <w:lang w:eastAsia="ar-SA"/>
        </w:rPr>
        <w:t>05</w:t>
      </w:r>
      <w:r w:rsidR="001D442C" w:rsidRPr="000E6A19">
        <w:rPr>
          <w:rFonts w:ascii="Times New Roman" w:eastAsia="Times New Roman" w:hAnsi="Times New Roman" w:cs="Times New Roman"/>
          <w:b/>
          <w:sz w:val="24"/>
          <w:szCs w:val="24"/>
          <w:lang w:eastAsia="ar-SA"/>
        </w:rPr>
        <w:t xml:space="preserve">» </w:t>
      </w:r>
      <w:r w:rsidR="000E6A19" w:rsidRPr="000E6A19">
        <w:rPr>
          <w:rFonts w:ascii="Times New Roman" w:eastAsia="Times New Roman" w:hAnsi="Times New Roman" w:cs="Times New Roman"/>
          <w:b/>
          <w:sz w:val="24"/>
          <w:szCs w:val="24"/>
          <w:lang w:eastAsia="ar-SA"/>
        </w:rPr>
        <w:t>августа</w:t>
      </w:r>
      <w:r w:rsidR="001D442C" w:rsidRPr="000E6A19">
        <w:rPr>
          <w:rFonts w:ascii="Times New Roman" w:eastAsia="Times New Roman" w:hAnsi="Times New Roman" w:cs="Times New Roman"/>
          <w:b/>
          <w:sz w:val="24"/>
          <w:szCs w:val="24"/>
          <w:lang w:eastAsia="ar-SA"/>
        </w:rPr>
        <w:t xml:space="preserve"> 2016</w:t>
      </w:r>
      <w:r w:rsidR="001D442C" w:rsidRPr="005C5BDE">
        <w:rPr>
          <w:rFonts w:ascii="Times New Roman" w:eastAsia="Times New Roman" w:hAnsi="Times New Roman" w:cs="Times New Roman"/>
          <w:b/>
          <w:sz w:val="24"/>
          <w:szCs w:val="24"/>
          <w:lang w:eastAsia="ar-SA"/>
        </w:rPr>
        <w:t xml:space="preserve"> г.</w:t>
      </w:r>
      <w:r w:rsidR="001D442C" w:rsidRPr="005C5BDE">
        <w:rPr>
          <w:rFonts w:ascii="Times New Roman" w:eastAsia="Times New Roman" w:hAnsi="Times New Roman" w:cs="Times New Roman"/>
          <w:sz w:val="24"/>
          <w:szCs w:val="24"/>
          <w:lang w:eastAsia="ar-SA"/>
        </w:rPr>
        <w:t xml:space="preserve"> Заказчик в течение двух рабочих дней (кроме субботы, воскресенья, а также праздничных дней) со дня получения соответствующего запроса предоставит такому лицу Документацию на бумажном носителе нарочно по адресу, указанному в </w:t>
      </w:r>
      <w:proofErr w:type="spellStart"/>
      <w:r w:rsidR="001D442C" w:rsidRPr="005C5BDE">
        <w:rPr>
          <w:rFonts w:ascii="Times New Roman" w:eastAsia="Times New Roman" w:hAnsi="Times New Roman" w:cs="Times New Roman"/>
          <w:sz w:val="24"/>
          <w:szCs w:val="24"/>
          <w:lang w:eastAsia="ar-SA"/>
        </w:rPr>
        <w:t>п.п</w:t>
      </w:r>
      <w:proofErr w:type="spellEnd"/>
      <w:r w:rsidR="001D442C" w:rsidRPr="005C5BDE">
        <w:rPr>
          <w:rFonts w:ascii="Times New Roman" w:eastAsia="Times New Roman" w:hAnsi="Times New Roman" w:cs="Times New Roman"/>
          <w:sz w:val="24"/>
          <w:szCs w:val="24"/>
          <w:lang w:eastAsia="ar-SA"/>
        </w:rPr>
        <w:t>. 2.3. п. 2 Информационной карты Документации,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осуществляется бесплатно.</w:t>
      </w:r>
    </w:p>
    <w:p w:rsidR="00244A6A" w:rsidRPr="005C5BDE" w:rsidRDefault="001D442C" w:rsidP="008D3581">
      <w:pPr>
        <w:tabs>
          <w:tab w:val="left" w:pos="0"/>
          <w:tab w:val="num" w:pos="1004"/>
        </w:tabs>
        <w:suppressAutoHyphens/>
        <w:spacing w:after="0" w:line="240" w:lineRule="auto"/>
        <w:ind w:firstLine="426"/>
        <w:jc w:val="both"/>
        <w:rPr>
          <w:rFonts w:ascii="Times New Roman" w:eastAsia="Times New Roman" w:hAnsi="Times New Roman" w:cs="Times New Roman"/>
          <w:sz w:val="24"/>
          <w:szCs w:val="24"/>
          <w:lang w:eastAsia="ar-SA"/>
        </w:rPr>
      </w:pPr>
      <w:r w:rsidRPr="005C5BDE">
        <w:rPr>
          <w:rFonts w:ascii="Times New Roman" w:eastAsia="Times New Roman" w:hAnsi="Times New Roman" w:cs="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r w:rsidR="00244A6A" w:rsidRPr="005C5BDE">
        <w:rPr>
          <w:rFonts w:ascii="Times New Roman" w:eastAsia="Times New Roman" w:hAnsi="Times New Roman" w:cs="Times New Roman"/>
          <w:sz w:val="24"/>
          <w:szCs w:val="24"/>
          <w:lang w:eastAsia="ar-SA"/>
        </w:rPr>
        <w:t xml:space="preserve">. </w:t>
      </w:r>
    </w:p>
    <w:p w:rsidR="00244A6A" w:rsidRPr="005C5BDE" w:rsidRDefault="004E7A9E" w:rsidP="00221B62">
      <w:pPr>
        <w:numPr>
          <w:ilvl w:val="2"/>
          <w:numId w:val="19"/>
        </w:numPr>
        <w:tabs>
          <w:tab w:val="left" w:pos="0"/>
          <w:tab w:val="num" w:pos="142"/>
          <w:tab w:val="left" w:pos="284"/>
        </w:tabs>
        <w:suppressAutoHyphens/>
        <w:spacing w:after="0" w:line="240" w:lineRule="auto"/>
        <w:ind w:left="0" w:firstLine="426"/>
        <w:jc w:val="both"/>
        <w:rPr>
          <w:rFonts w:ascii="Times New Roman" w:eastAsia="Times New Roman" w:hAnsi="Times New Roman" w:cs="Times New Roman"/>
          <w:sz w:val="24"/>
          <w:szCs w:val="24"/>
          <w:lang w:eastAsia="ar-SA"/>
        </w:rPr>
      </w:pPr>
      <w:r w:rsidRPr="005C5BDE">
        <w:rPr>
          <w:rFonts w:ascii="Times New Roman" w:eastAsia="Times New Roman" w:hAnsi="Times New Roman" w:cs="Times New Roman"/>
          <w:sz w:val="24"/>
          <w:szCs w:val="24"/>
          <w:lang w:eastAsia="ar-SA"/>
        </w:rPr>
        <w:t>Документация, размещенная в единой информационной системе в сфере закупок товаров, работ, услуг, доступна для ознакомления.</w:t>
      </w:r>
    </w:p>
    <w:p w:rsidR="00244A6A" w:rsidRPr="005C5BDE" w:rsidRDefault="00244A6A" w:rsidP="004E7A9E">
      <w:pPr>
        <w:tabs>
          <w:tab w:val="left" w:pos="0"/>
          <w:tab w:val="left" w:pos="284"/>
          <w:tab w:val="num" w:pos="1004"/>
        </w:tabs>
        <w:suppressAutoHyphens/>
        <w:spacing w:after="0" w:line="240" w:lineRule="auto"/>
        <w:jc w:val="both"/>
        <w:rPr>
          <w:rFonts w:ascii="Times New Roman" w:eastAsia="Times New Roman" w:hAnsi="Times New Roman" w:cs="Times New Roman"/>
          <w:b/>
          <w:bCs/>
          <w:iCs/>
          <w:sz w:val="24"/>
          <w:szCs w:val="24"/>
          <w:lang w:eastAsia="ar-SA"/>
        </w:rPr>
      </w:pPr>
    </w:p>
    <w:p w:rsidR="00244A6A" w:rsidRPr="005C5BDE" w:rsidRDefault="004E7A9E" w:rsidP="00221B62">
      <w:pPr>
        <w:keepNext/>
        <w:numPr>
          <w:ilvl w:val="1"/>
          <w:numId w:val="19"/>
        </w:numPr>
        <w:tabs>
          <w:tab w:val="clear" w:pos="708"/>
          <w:tab w:val="num" w:pos="426"/>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22" w:name="_Toc386463996"/>
      <w:bookmarkStart w:id="23" w:name="_Toc403634872"/>
      <w:bookmarkStart w:id="24" w:name="_Toc403725256"/>
      <w:bookmarkStart w:id="25" w:name="_Toc403725327"/>
      <w:bookmarkStart w:id="26" w:name="_Toc447784630"/>
      <w:bookmarkStart w:id="27" w:name="_Toc453688076"/>
      <w:bookmarkStart w:id="28" w:name="_Toc453931142"/>
      <w:r w:rsidRPr="005C5BDE">
        <w:rPr>
          <w:rFonts w:ascii="Times New Roman" w:eastAsia="Times New Roman" w:hAnsi="Times New Roman" w:cs="Arial"/>
          <w:b/>
          <w:sz w:val="24"/>
          <w:szCs w:val="24"/>
          <w:lang w:eastAsia="ar-SA"/>
        </w:rPr>
        <w:t>Разъяснение положений Д</w:t>
      </w:r>
      <w:r w:rsidR="00244A6A" w:rsidRPr="005C5BDE">
        <w:rPr>
          <w:rFonts w:ascii="Times New Roman" w:eastAsia="Times New Roman" w:hAnsi="Times New Roman" w:cs="Arial"/>
          <w:b/>
          <w:sz w:val="24"/>
          <w:szCs w:val="24"/>
          <w:lang w:eastAsia="ar-SA"/>
        </w:rPr>
        <w:t>окументации</w:t>
      </w:r>
      <w:bookmarkEnd w:id="22"/>
      <w:bookmarkEnd w:id="23"/>
      <w:bookmarkEnd w:id="24"/>
      <w:bookmarkEnd w:id="25"/>
      <w:bookmarkEnd w:id="26"/>
      <w:bookmarkEnd w:id="27"/>
      <w:bookmarkEnd w:id="28"/>
    </w:p>
    <w:p w:rsidR="00244A6A" w:rsidRPr="005C5BDE" w:rsidRDefault="004E7A9E" w:rsidP="00221B62">
      <w:pPr>
        <w:numPr>
          <w:ilvl w:val="2"/>
          <w:numId w:val="19"/>
        </w:numPr>
        <w:tabs>
          <w:tab w:val="left" w:pos="0"/>
        </w:tabs>
        <w:suppressAutoHyphens/>
        <w:spacing w:after="0" w:line="240" w:lineRule="auto"/>
        <w:ind w:left="0" w:firstLine="426"/>
        <w:jc w:val="both"/>
        <w:rPr>
          <w:rFonts w:ascii="Times New Roman" w:eastAsia="Times New Roman" w:hAnsi="Times New Roman" w:cs="Times New Roman"/>
          <w:sz w:val="24"/>
          <w:szCs w:val="24"/>
          <w:lang w:eastAsia="ar-SA"/>
        </w:rPr>
      </w:pPr>
      <w:r w:rsidRPr="005C5BDE">
        <w:rPr>
          <w:rFonts w:ascii="Times New Roman" w:eastAsia="Times New Roman" w:hAnsi="Times New Roman" w:cs="Times New Roman"/>
          <w:sz w:val="24"/>
          <w:szCs w:val="24"/>
          <w:lang w:eastAsia="ar-SA"/>
        </w:rPr>
        <w:t xml:space="preserve"> </w:t>
      </w:r>
      <w:r w:rsidR="00244A6A" w:rsidRPr="005C5BDE">
        <w:rPr>
          <w:rFonts w:ascii="Times New Roman" w:eastAsia="Times New Roman" w:hAnsi="Times New Roman" w:cs="Times New Roman"/>
          <w:sz w:val="24"/>
          <w:szCs w:val="24"/>
          <w:lang w:eastAsia="ar-SA"/>
        </w:rPr>
        <w:t>Любой Участник закупки вправе</w:t>
      </w:r>
      <w:r w:rsidR="00244A6A" w:rsidRPr="005C5BDE">
        <w:rPr>
          <w:rFonts w:ascii="Times New Roman" w:eastAsia="Times New Roman" w:hAnsi="Times New Roman" w:cs="Times New Roman"/>
          <w:color w:val="FF0000"/>
          <w:sz w:val="24"/>
          <w:szCs w:val="24"/>
          <w:lang w:eastAsia="ar-SA"/>
        </w:rPr>
        <w:t xml:space="preserve"> </w:t>
      </w:r>
      <w:r w:rsidR="00244A6A" w:rsidRPr="005C5BDE">
        <w:rPr>
          <w:rFonts w:ascii="Times New Roman" w:eastAsia="Times New Roman" w:hAnsi="Times New Roman" w:cs="Times New Roman"/>
          <w:sz w:val="24"/>
          <w:szCs w:val="24"/>
          <w:lang w:eastAsia="ar-SA"/>
        </w:rPr>
        <w:t xml:space="preserve">направить </w:t>
      </w:r>
      <w:r w:rsidR="0095574B" w:rsidRPr="005C5BDE">
        <w:rPr>
          <w:rFonts w:ascii="Times New Roman" w:eastAsia="Times New Roman" w:hAnsi="Times New Roman" w:cs="Times New Roman"/>
          <w:sz w:val="24"/>
          <w:szCs w:val="24"/>
          <w:lang w:eastAsia="ar-SA"/>
        </w:rPr>
        <w:t>в письменной форме З</w:t>
      </w:r>
      <w:r w:rsidR="00244A6A" w:rsidRPr="005C5BDE">
        <w:rPr>
          <w:rFonts w:ascii="Times New Roman" w:eastAsia="Times New Roman" w:hAnsi="Times New Roman" w:cs="Times New Roman"/>
          <w:sz w:val="24"/>
          <w:szCs w:val="24"/>
          <w:lang w:eastAsia="ar-SA"/>
        </w:rPr>
        <w:t>аказчику запрос</w:t>
      </w:r>
      <w:r w:rsidR="0095574B" w:rsidRPr="005C5BDE">
        <w:rPr>
          <w:rFonts w:ascii="Times New Roman" w:eastAsia="Times New Roman" w:hAnsi="Times New Roman" w:cs="Times New Roman"/>
          <w:sz w:val="24"/>
          <w:szCs w:val="24"/>
          <w:lang w:eastAsia="ar-SA"/>
        </w:rPr>
        <w:t xml:space="preserve"> о</w:t>
      </w:r>
      <w:r w:rsidR="00244A6A" w:rsidRPr="005C5BDE">
        <w:rPr>
          <w:rFonts w:ascii="Times New Roman" w:eastAsia="Times New Roman" w:hAnsi="Times New Roman" w:cs="Times New Roman"/>
          <w:sz w:val="24"/>
          <w:szCs w:val="24"/>
          <w:lang w:eastAsia="ar-SA"/>
        </w:rPr>
        <w:t xml:space="preserve"> </w:t>
      </w:r>
      <w:r w:rsidR="0095574B" w:rsidRPr="005C5BDE">
        <w:rPr>
          <w:rFonts w:ascii="Times New Roman" w:eastAsia="Times New Roman" w:hAnsi="Times New Roman" w:cs="Times New Roman"/>
          <w:sz w:val="24"/>
          <w:szCs w:val="24"/>
          <w:lang w:eastAsia="ar-SA"/>
        </w:rPr>
        <w:t>разъяснении положений</w:t>
      </w:r>
      <w:r w:rsidR="0095574B" w:rsidRPr="005C5BDE">
        <w:rPr>
          <w:rFonts w:ascii="Times New Roman" w:eastAsia="Times New Roman" w:hAnsi="Times New Roman" w:cs="Times New Roman"/>
          <w:color w:val="FF0000"/>
          <w:sz w:val="24"/>
          <w:szCs w:val="24"/>
          <w:lang w:eastAsia="ar-SA"/>
        </w:rPr>
        <w:t xml:space="preserve"> </w:t>
      </w:r>
      <w:r w:rsidR="0095574B" w:rsidRPr="005C5BDE">
        <w:rPr>
          <w:rFonts w:ascii="Times New Roman" w:eastAsia="Times New Roman" w:hAnsi="Times New Roman" w:cs="Times New Roman"/>
          <w:sz w:val="24"/>
          <w:szCs w:val="24"/>
          <w:lang w:eastAsia="ar-SA"/>
        </w:rPr>
        <w:t xml:space="preserve">Документации </w:t>
      </w:r>
      <w:r w:rsidR="00244A6A" w:rsidRPr="005C5BDE">
        <w:rPr>
          <w:rFonts w:ascii="Times New Roman" w:eastAsia="Times New Roman" w:hAnsi="Times New Roman" w:cs="Times New Roman"/>
          <w:sz w:val="24"/>
          <w:szCs w:val="24"/>
          <w:lang w:eastAsia="ar-SA"/>
        </w:rPr>
        <w:t xml:space="preserve">за подписью уполномоченного лица Участника закупки </w:t>
      </w:r>
      <w:r w:rsidR="00244A6A" w:rsidRPr="005C5BDE">
        <w:rPr>
          <w:rFonts w:ascii="Times New Roman" w:eastAsia="Times New Roman" w:hAnsi="Times New Roman" w:cs="Times New Roman"/>
          <w:sz w:val="24"/>
          <w:szCs w:val="24"/>
          <w:lang w:eastAsia="ar-SA"/>
        </w:rPr>
        <w:lastRenderedPageBreak/>
        <w:t xml:space="preserve">по адресу, указанному в </w:t>
      </w:r>
      <w:proofErr w:type="spellStart"/>
      <w:r w:rsidR="00244A6A" w:rsidRPr="005C5BDE">
        <w:rPr>
          <w:rFonts w:ascii="Times New Roman" w:eastAsia="Times New Roman" w:hAnsi="Times New Roman" w:cs="Times New Roman"/>
          <w:sz w:val="24"/>
          <w:szCs w:val="24"/>
          <w:lang w:eastAsia="ar-SA"/>
        </w:rPr>
        <w:t>п.п</w:t>
      </w:r>
      <w:proofErr w:type="spellEnd"/>
      <w:r w:rsidR="00244A6A" w:rsidRPr="005C5BDE">
        <w:rPr>
          <w:rFonts w:ascii="Times New Roman" w:eastAsia="Times New Roman" w:hAnsi="Times New Roman" w:cs="Times New Roman"/>
          <w:sz w:val="24"/>
          <w:szCs w:val="24"/>
          <w:lang w:eastAsia="ar-SA"/>
        </w:rPr>
        <w:t>. 2.3. п. 2 Информационной карты</w:t>
      </w:r>
      <w:r w:rsidR="00244A6A" w:rsidRPr="005C5BDE">
        <w:rPr>
          <w:rFonts w:ascii="Times New Roman" w:eastAsia="Times New Roman" w:hAnsi="Times New Roman" w:cs="Times New Roman"/>
          <w:color w:val="FF0000"/>
          <w:sz w:val="24"/>
          <w:szCs w:val="24"/>
          <w:lang w:eastAsia="ar-SA"/>
        </w:rPr>
        <w:t xml:space="preserve"> </w:t>
      </w:r>
      <w:r w:rsidR="0095574B" w:rsidRPr="005C5BDE">
        <w:rPr>
          <w:rFonts w:ascii="Times New Roman" w:eastAsia="Times New Roman" w:hAnsi="Times New Roman" w:cs="Times New Roman"/>
          <w:sz w:val="24"/>
          <w:szCs w:val="24"/>
          <w:lang w:eastAsia="ar-SA"/>
        </w:rPr>
        <w:t xml:space="preserve">Документации </w:t>
      </w:r>
      <w:r w:rsidR="00244A6A" w:rsidRPr="005C5BDE">
        <w:rPr>
          <w:rFonts w:ascii="Times New Roman" w:eastAsia="Times New Roman" w:hAnsi="Times New Roman" w:cs="Times New Roman"/>
          <w:sz w:val="24"/>
          <w:szCs w:val="24"/>
          <w:lang w:eastAsia="ar-SA"/>
        </w:rPr>
        <w:t>либо на</w:t>
      </w:r>
      <w:r w:rsidR="00244A6A" w:rsidRPr="005C5BDE">
        <w:rPr>
          <w:rFonts w:ascii="Times New Roman" w:eastAsia="Times New Roman" w:hAnsi="Times New Roman" w:cs="Times New Roman"/>
          <w:color w:val="FF0000"/>
          <w:sz w:val="24"/>
          <w:szCs w:val="24"/>
          <w:lang w:eastAsia="ar-SA"/>
        </w:rPr>
        <w:t xml:space="preserve"> </w:t>
      </w:r>
      <w:r w:rsidR="00244A6A" w:rsidRPr="005C5BDE">
        <w:rPr>
          <w:rFonts w:ascii="Times New Roman" w:eastAsia="Times New Roman" w:hAnsi="Times New Roman" w:cs="Times New Roman"/>
          <w:sz w:val="24"/>
          <w:szCs w:val="24"/>
          <w:lang w:eastAsia="ar-SA"/>
        </w:rPr>
        <w:t>электронную почту</w:t>
      </w:r>
      <w:r w:rsidR="00244A6A" w:rsidRPr="005C5BDE">
        <w:rPr>
          <w:rFonts w:ascii="Times New Roman" w:eastAsia="Times New Roman" w:hAnsi="Times New Roman" w:cs="Times New Roman"/>
          <w:color w:val="FF0000"/>
          <w:sz w:val="24"/>
          <w:szCs w:val="24"/>
          <w:lang w:eastAsia="ar-SA"/>
        </w:rPr>
        <w:t xml:space="preserve"> </w:t>
      </w:r>
      <w:hyperlink r:id="rId17" w:history="1">
        <w:r w:rsidR="006F7EB2">
          <w:rPr>
            <w:rFonts w:ascii="Times New Roman" w:eastAsia="Times New Roman" w:hAnsi="Times New Roman" w:cs="Times New Roman"/>
            <w:color w:val="0000FF"/>
            <w:sz w:val="24"/>
            <w:szCs w:val="24"/>
            <w:u w:val="single"/>
            <w:lang w:val="en-US" w:eastAsia="ar-SA"/>
          </w:rPr>
          <w:t>ermolenkova</w:t>
        </w:r>
        <w:r w:rsidR="006F7EB2" w:rsidRPr="006F7EB2">
          <w:rPr>
            <w:rFonts w:ascii="Times New Roman" w:eastAsia="Times New Roman" w:hAnsi="Times New Roman" w:cs="Times New Roman"/>
            <w:color w:val="0000FF"/>
            <w:sz w:val="24"/>
            <w:szCs w:val="24"/>
            <w:u w:val="single"/>
            <w:lang w:eastAsia="ar-SA"/>
          </w:rPr>
          <w:t>@</w:t>
        </w:r>
        <w:r w:rsidR="006F7EB2">
          <w:rPr>
            <w:rFonts w:ascii="Times New Roman" w:eastAsia="Times New Roman" w:hAnsi="Times New Roman" w:cs="Times New Roman"/>
            <w:color w:val="0000FF"/>
            <w:sz w:val="24"/>
            <w:szCs w:val="24"/>
            <w:u w:val="single"/>
            <w:lang w:val="en-US" w:eastAsia="ar-SA"/>
          </w:rPr>
          <w:t>mures</w:t>
        </w:r>
        <w:r w:rsidR="006F7EB2" w:rsidRPr="006F7EB2">
          <w:rPr>
            <w:rFonts w:ascii="Times New Roman" w:eastAsia="Times New Roman" w:hAnsi="Times New Roman" w:cs="Times New Roman"/>
            <w:color w:val="0000FF"/>
            <w:sz w:val="24"/>
            <w:szCs w:val="24"/>
            <w:u w:val="single"/>
            <w:lang w:eastAsia="ar-SA"/>
          </w:rPr>
          <w:t>.</w:t>
        </w:r>
        <w:proofErr w:type="spellStart"/>
        <w:r w:rsidR="006F7EB2">
          <w:rPr>
            <w:rFonts w:ascii="Times New Roman" w:eastAsia="Times New Roman" w:hAnsi="Times New Roman" w:cs="Times New Roman"/>
            <w:color w:val="0000FF"/>
            <w:sz w:val="24"/>
            <w:szCs w:val="24"/>
            <w:u w:val="single"/>
            <w:lang w:val="en-US" w:eastAsia="ar-SA"/>
          </w:rPr>
          <w:t>ru</w:t>
        </w:r>
        <w:proofErr w:type="spellEnd"/>
      </w:hyperlink>
      <w:r w:rsidR="00244A6A" w:rsidRPr="005C5BDE">
        <w:rPr>
          <w:rFonts w:ascii="Times New Roman" w:eastAsia="Times New Roman" w:hAnsi="Times New Roman" w:cs="Times New Roman"/>
          <w:sz w:val="24"/>
          <w:szCs w:val="24"/>
          <w:lang w:eastAsia="ar-SA"/>
        </w:rPr>
        <w:t>, с указанием способа получения разъяснени</w:t>
      </w:r>
      <w:r w:rsidR="0095574B" w:rsidRPr="005C5BDE">
        <w:rPr>
          <w:rFonts w:ascii="Times New Roman" w:eastAsia="Times New Roman" w:hAnsi="Times New Roman" w:cs="Times New Roman"/>
          <w:sz w:val="24"/>
          <w:szCs w:val="24"/>
          <w:lang w:eastAsia="ar-SA"/>
        </w:rPr>
        <w:t>й</w:t>
      </w:r>
      <w:r w:rsidR="00244A6A" w:rsidRPr="005C5BDE">
        <w:rPr>
          <w:rFonts w:ascii="Times New Roman" w:eastAsia="Times New Roman" w:hAnsi="Times New Roman" w:cs="Times New Roman"/>
          <w:sz w:val="24"/>
          <w:szCs w:val="24"/>
          <w:lang w:eastAsia="ar-SA"/>
        </w:rPr>
        <w:t xml:space="preserve"> положений Документации, не позднее, чем за 2 (два) рабочих дня до окончания </w:t>
      </w:r>
      <w:r w:rsidR="0095574B" w:rsidRPr="005C5BDE">
        <w:rPr>
          <w:rFonts w:ascii="Times New Roman" w:eastAsia="Times New Roman" w:hAnsi="Times New Roman" w:cs="Times New Roman"/>
          <w:sz w:val="24"/>
          <w:szCs w:val="24"/>
          <w:lang w:eastAsia="ar-SA"/>
        </w:rPr>
        <w:t xml:space="preserve">срока </w:t>
      </w:r>
      <w:r w:rsidR="00244A6A" w:rsidRPr="005C5BDE">
        <w:rPr>
          <w:rFonts w:ascii="Times New Roman" w:eastAsia="Times New Roman" w:hAnsi="Times New Roman" w:cs="Times New Roman"/>
          <w:sz w:val="24"/>
          <w:szCs w:val="24"/>
          <w:lang w:eastAsia="ar-SA"/>
        </w:rPr>
        <w:t>подачи заявок на участие в запрос</w:t>
      </w:r>
      <w:r w:rsidR="0095574B" w:rsidRPr="005C5BDE">
        <w:rPr>
          <w:rFonts w:ascii="Times New Roman" w:eastAsia="Times New Roman" w:hAnsi="Times New Roman" w:cs="Times New Roman"/>
          <w:sz w:val="24"/>
          <w:szCs w:val="24"/>
          <w:lang w:eastAsia="ar-SA"/>
        </w:rPr>
        <w:t>е</w:t>
      </w:r>
      <w:r w:rsidR="00244A6A" w:rsidRPr="005C5BDE">
        <w:rPr>
          <w:rFonts w:ascii="Times New Roman" w:eastAsia="Times New Roman" w:hAnsi="Times New Roman" w:cs="Times New Roman"/>
          <w:sz w:val="24"/>
          <w:szCs w:val="24"/>
          <w:lang w:eastAsia="ar-SA"/>
        </w:rPr>
        <w:t xml:space="preserve"> предложений. </w:t>
      </w:r>
    </w:p>
    <w:p w:rsidR="00A36DE3" w:rsidRPr="005C5BDE" w:rsidRDefault="00244A6A" w:rsidP="00853FD9">
      <w:pPr>
        <w:tabs>
          <w:tab w:val="left" w:pos="0"/>
          <w:tab w:val="left" w:pos="709"/>
          <w:tab w:val="left" w:pos="960"/>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sidRPr="005C5BDE">
        <w:rPr>
          <w:rFonts w:ascii="Times New Roman" w:eastAsia="Times New Roman" w:hAnsi="Times New Roman" w:cs="Times New Roman"/>
          <w:b/>
          <w:sz w:val="24"/>
          <w:szCs w:val="24"/>
          <w:lang w:eastAsia="ar-SA"/>
        </w:rPr>
        <w:t xml:space="preserve">Дата и время начала приема запросов </w:t>
      </w:r>
      <w:r w:rsidR="000077CC" w:rsidRPr="005C5BDE">
        <w:rPr>
          <w:rFonts w:ascii="Times New Roman" w:eastAsia="Times New Roman" w:hAnsi="Times New Roman" w:cs="Times New Roman"/>
          <w:b/>
          <w:sz w:val="24"/>
          <w:szCs w:val="24"/>
          <w:lang w:eastAsia="ar-SA"/>
        </w:rPr>
        <w:t>о разъяснении</w:t>
      </w:r>
      <w:r w:rsidRPr="005C5BDE">
        <w:rPr>
          <w:rFonts w:ascii="Times New Roman" w:eastAsia="Times New Roman" w:hAnsi="Times New Roman" w:cs="Times New Roman"/>
          <w:b/>
          <w:sz w:val="24"/>
          <w:szCs w:val="24"/>
          <w:lang w:eastAsia="ar-SA"/>
        </w:rPr>
        <w:t xml:space="preserve"> положений Документации от Участников закупки:</w:t>
      </w:r>
      <w:r w:rsidRPr="005C5BDE">
        <w:rPr>
          <w:rFonts w:ascii="Times New Roman" w:eastAsia="Times New Roman" w:hAnsi="Times New Roman" w:cs="Times New Roman"/>
          <w:sz w:val="24"/>
          <w:szCs w:val="24"/>
          <w:lang w:eastAsia="ar-SA"/>
        </w:rPr>
        <w:t xml:space="preserve"> </w:t>
      </w:r>
      <w:r w:rsidR="00150724" w:rsidRPr="000E6A19">
        <w:rPr>
          <w:rFonts w:ascii="Times New Roman" w:eastAsia="Times New Roman" w:hAnsi="Times New Roman" w:cs="Times New Roman"/>
          <w:b/>
          <w:sz w:val="24"/>
          <w:szCs w:val="24"/>
          <w:lang w:eastAsia="ar-SA"/>
        </w:rPr>
        <w:t>2</w:t>
      </w:r>
      <w:r w:rsidR="000E6A19" w:rsidRPr="000E6A19">
        <w:rPr>
          <w:rFonts w:ascii="Times New Roman" w:eastAsia="Times New Roman" w:hAnsi="Times New Roman" w:cs="Times New Roman"/>
          <w:b/>
          <w:sz w:val="24"/>
          <w:szCs w:val="24"/>
          <w:lang w:eastAsia="ar-SA"/>
        </w:rPr>
        <w:t>6</w:t>
      </w:r>
      <w:r w:rsidR="007379ED" w:rsidRPr="000E6A19">
        <w:rPr>
          <w:rFonts w:ascii="Times New Roman" w:eastAsia="Times New Roman" w:hAnsi="Times New Roman" w:cs="Times New Roman"/>
          <w:b/>
          <w:sz w:val="24"/>
          <w:szCs w:val="24"/>
          <w:lang w:eastAsia="ar-SA"/>
        </w:rPr>
        <w:t xml:space="preserve"> </w:t>
      </w:r>
      <w:r w:rsidR="000E6A19" w:rsidRPr="000E6A19">
        <w:rPr>
          <w:rFonts w:ascii="Times New Roman" w:eastAsia="Times New Roman" w:hAnsi="Times New Roman" w:cs="Times New Roman"/>
          <w:b/>
          <w:sz w:val="24"/>
          <w:szCs w:val="24"/>
          <w:lang w:eastAsia="ar-SA"/>
        </w:rPr>
        <w:t>июл</w:t>
      </w:r>
      <w:r w:rsidR="00956FEF" w:rsidRPr="000E6A19">
        <w:rPr>
          <w:rFonts w:ascii="Times New Roman" w:eastAsia="Times New Roman" w:hAnsi="Times New Roman" w:cs="Times New Roman"/>
          <w:b/>
          <w:sz w:val="24"/>
          <w:szCs w:val="24"/>
          <w:lang w:eastAsia="ar-SA"/>
        </w:rPr>
        <w:t xml:space="preserve">я </w:t>
      </w:r>
      <w:r w:rsidRPr="000E6A19">
        <w:rPr>
          <w:rFonts w:ascii="Times New Roman" w:eastAsia="Times New Roman" w:hAnsi="Times New Roman" w:cs="Times New Roman"/>
          <w:b/>
          <w:sz w:val="24"/>
          <w:szCs w:val="24"/>
          <w:lang w:eastAsia="ar-SA"/>
        </w:rPr>
        <w:t>201</w:t>
      </w:r>
      <w:r w:rsidR="000077CC" w:rsidRPr="000E6A19">
        <w:rPr>
          <w:rFonts w:ascii="Times New Roman" w:eastAsia="Times New Roman" w:hAnsi="Times New Roman" w:cs="Times New Roman"/>
          <w:b/>
          <w:sz w:val="24"/>
          <w:szCs w:val="24"/>
          <w:lang w:eastAsia="ar-SA"/>
        </w:rPr>
        <w:t>6</w:t>
      </w:r>
      <w:r w:rsidRPr="000E6A19">
        <w:rPr>
          <w:rFonts w:ascii="Times New Roman" w:eastAsia="Times New Roman" w:hAnsi="Times New Roman" w:cs="Times New Roman"/>
          <w:b/>
          <w:sz w:val="24"/>
          <w:szCs w:val="24"/>
          <w:lang w:eastAsia="ar-SA"/>
        </w:rPr>
        <w:t xml:space="preserve"> г. </w:t>
      </w:r>
      <w:r w:rsidR="00A36DE3" w:rsidRPr="000E6A19">
        <w:rPr>
          <w:rFonts w:ascii="Times New Roman" w:eastAsia="Times New Roman" w:hAnsi="Times New Roman" w:cs="Times New Roman"/>
          <w:b/>
          <w:sz w:val="24"/>
          <w:szCs w:val="24"/>
          <w:lang w:eastAsia="ar-SA"/>
        </w:rPr>
        <w:t>08:30</w:t>
      </w:r>
      <w:r w:rsidR="00A36DE3" w:rsidRPr="005C5BDE">
        <w:rPr>
          <w:rFonts w:ascii="Times New Roman" w:eastAsia="Times New Roman" w:hAnsi="Times New Roman" w:cs="Times New Roman"/>
          <w:b/>
          <w:sz w:val="24"/>
          <w:szCs w:val="24"/>
          <w:lang w:eastAsia="ar-SA"/>
        </w:rPr>
        <w:t xml:space="preserve"> </w:t>
      </w:r>
      <w:r w:rsidR="000077CC" w:rsidRPr="005C5BDE">
        <w:rPr>
          <w:rFonts w:ascii="Times New Roman" w:eastAsia="Times New Roman" w:hAnsi="Times New Roman" w:cs="Times New Roman"/>
          <w:b/>
          <w:sz w:val="24"/>
          <w:szCs w:val="24"/>
          <w:lang w:eastAsia="ar-SA"/>
        </w:rPr>
        <w:t>(МСК)</w:t>
      </w:r>
      <w:r w:rsidR="00A36DE3" w:rsidRPr="005C5BDE">
        <w:rPr>
          <w:rFonts w:ascii="Times New Roman" w:eastAsia="Times New Roman" w:hAnsi="Times New Roman" w:cs="Times New Roman"/>
          <w:sz w:val="24"/>
          <w:szCs w:val="24"/>
          <w:lang w:eastAsia="ar-SA"/>
        </w:rPr>
        <w:t>.</w:t>
      </w:r>
    </w:p>
    <w:p w:rsidR="00244A6A" w:rsidRPr="000E6A19" w:rsidRDefault="00244A6A" w:rsidP="00853FD9">
      <w:pPr>
        <w:tabs>
          <w:tab w:val="left" w:pos="0"/>
          <w:tab w:val="left" w:pos="709"/>
          <w:tab w:val="left" w:pos="960"/>
          <w:tab w:val="left" w:pos="1276"/>
        </w:tabs>
        <w:suppressAutoHyphens/>
        <w:spacing w:after="0" w:line="240" w:lineRule="auto"/>
        <w:ind w:firstLine="426"/>
        <w:jc w:val="both"/>
        <w:rPr>
          <w:rFonts w:ascii="Times New Roman" w:eastAsia="Times New Roman" w:hAnsi="Times New Roman" w:cs="Times New Roman"/>
          <w:color w:val="FF0000"/>
          <w:sz w:val="24"/>
          <w:szCs w:val="24"/>
          <w:lang w:eastAsia="ar-SA"/>
        </w:rPr>
      </w:pPr>
      <w:r w:rsidRPr="005C5BDE">
        <w:rPr>
          <w:rFonts w:ascii="Times New Roman" w:eastAsia="Times New Roman" w:hAnsi="Times New Roman" w:cs="Times New Roman"/>
          <w:b/>
          <w:sz w:val="24"/>
          <w:szCs w:val="24"/>
          <w:lang w:eastAsia="ar-SA"/>
        </w:rPr>
        <w:t xml:space="preserve">Дата и время </w:t>
      </w:r>
      <w:r w:rsidRPr="000E6A19">
        <w:rPr>
          <w:rFonts w:ascii="Times New Roman" w:eastAsia="Times New Roman" w:hAnsi="Times New Roman" w:cs="Times New Roman"/>
          <w:b/>
          <w:sz w:val="24"/>
          <w:szCs w:val="24"/>
          <w:lang w:eastAsia="ar-SA"/>
        </w:rPr>
        <w:t xml:space="preserve">окончания приема запросов </w:t>
      </w:r>
      <w:r w:rsidR="000077CC" w:rsidRPr="000E6A19">
        <w:rPr>
          <w:rFonts w:ascii="Times New Roman" w:eastAsia="Times New Roman" w:hAnsi="Times New Roman" w:cs="Times New Roman"/>
          <w:b/>
          <w:sz w:val="24"/>
          <w:szCs w:val="24"/>
          <w:lang w:eastAsia="ar-SA"/>
        </w:rPr>
        <w:t>о</w:t>
      </w:r>
      <w:r w:rsidRPr="000E6A19">
        <w:rPr>
          <w:rFonts w:ascii="Times New Roman" w:eastAsia="Times New Roman" w:hAnsi="Times New Roman" w:cs="Times New Roman"/>
          <w:b/>
          <w:sz w:val="24"/>
          <w:szCs w:val="24"/>
          <w:lang w:eastAsia="ar-SA"/>
        </w:rPr>
        <w:t xml:space="preserve"> разъяснени</w:t>
      </w:r>
      <w:r w:rsidR="000077CC" w:rsidRPr="000E6A19">
        <w:rPr>
          <w:rFonts w:ascii="Times New Roman" w:eastAsia="Times New Roman" w:hAnsi="Times New Roman" w:cs="Times New Roman"/>
          <w:b/>
          <w:sz w:val="24"/>
          <w:szCs w:val="24"/>
          <w:lang w:eastAsia="ar-SA"/>
        </w:rPr>
        <w:t>и</w:t>
      </w:r>
      <w:r w:rsidRPr="000E6A19">
        <w:rPr>
          <w:rFonts w:ascii="Times New Roman" w:eastAsia="Times New Roman" w:hAnsi="Times New Roman" w:cs="Times New Roman"/>
          <w:b/>
          <w:sz w:val="24"/>
          <w:szCs w:val="24"/>
          <w:lang w:eastAsia="ar-SA"/>
        </w:rPr>
        <w:t xml:space="preserve"> положений Документации от Участников закупки: </w:t>
      </w:r>
      <w:r w:rsidR="000E6A19" w:rsidRPr="000E6A19">
        <w:rPr>
          <w:rFonts w:ascii="Times New Roman" w:eastAsia="Times New Roman" w:hAnsi="Times New Roman" w:cs="Times New Roman"/>
          <w:b/>
          <w:sz w:val="24"/>
          <w:szCs w:val="24"/>
          <w:lang w:eastAsia="ar-SA"/>
        </w:rPr>
        <w:t>03</w:t>
      </w:r>
      <w:r w:rsidR="000077CC" w:rsidRPr="000E6A19">
        <w:rPr>
          <w:rFonts w:ascii="Times New Roman" w:eastAsia="Times New Roman" w:hAnsi="Times New Roman" w:cs="Times New Roman"/>
          <w:b/>
          <w:sz w:val="24"/>
          <w:szCs w:val="24"/>
          <w:lang w:eastAsia="ar-SA"/>
        </w:rPr>
        <w:t xml:space="preserve"> </w:t>
      </w:r>
      <w:r w:rsidR="000E6A19" w:rsidRPr="000E6A19">
        <w:rPr>
          <w:rFonts w:ascii="Times New Roman" w:eastAsia="Times New Roman" w:hAnsi="Times New Roman" w:cs="Times New Roman"/>
          <w:b/>
          <w:sz w:val="24"/>
          <w:szCs w:val="24"/>
          <w:lang w:eastAsia="ar-SA"/>
        </w:rPr>
        <w:t>августа</w:t>
      </w:r>
      <w:r w:rsidR="00956FEF" w:rsidRPr="000E6A19">
        <w:rPr>
          <w:rFonts w:ascii="Times New Roman" w:eastAsia="Times New Roman" w:hAnsi="Times New Roman" w:cs="Times New Roman"/>
          <w:b/>
          <w:sz w:val="24"/>
          <w:szCs w:val="24"/>
          <w:lang w:eastAsia="ar-SA"/>
        </w:rPr>
        <w:t xml:space="preserve"> </w:t>
      </w:r>
      <w:r w:rsidR="000077CC" w:rsidRPr="000E6A19">
        <w:rPr>
          <w:rFonts w:ascii="Times New Roman" w:eastAsia="Times New Roman" w:hAnsi="Times New Roman" w:cs="Times New Roman"/>
          <w:b/>
          <w:sz w:val="24"/>
          <w:szCs w:val="24"/>
          <w:lang w:eastAsia="ar-SA"/>
        </w:rPr>
        <w:t xml:space="preserve">2016 г. </w:t>
      </w:r>
      <w:r w:rsidR="005919C0" w:rsidRPr="000E6A19">
        <w:rPr>
          <w:rFonts w:ascii="Times New Roman" w:eastAsia="Times New Roman" w:hAnsi="Times New Roman" w:cs="Times New Roman"/>
          <w:b/>
          <w:sz w:val="24"/>
          <w:szCs w:val="24"/>
          <w:lang w:eastAsia="ar-SA"/>
        </w:rPr>
        <w:t>16:42</w:t>
      </w:r>
      <w:r w:rsidR="000077CC" w:rsidRPr="000E6A19">
        <w:rPr>
          <w:rFonts w:ascii="Times New Roman" w:eastAsia="Times New Roman" w:hAnsi="Times New Roman" w:cs="Times New Roman"/>
          <w:b/>
          <w:sz w:val="24"/>
          <w:szCs w:val="24"/>
          <w:lang w:eastAsia="ar-SA"/>
        </w:rPr>
        <w:t xml:space="preserve"> (МСК)</w:t>
      </w:r>
      <w:r w:rsidR="00A36DE3" w:rsidRPr="000E6A19">
        <w:rPr>
          <w:rFonts w:ascii="Times New Roman" w:eastAsia="Times New Roman" w:hAnsi="Times New Roman" w:cs="Times New Roman"/>
          <w:sz w:val="24"/>
          <w:szCs w:val="24"/>
          <w:lang w:eastAsia="ar-SA"/>
        </w:rPr>
        <w:t>.</w:t>
      </w:r>
      <w:r w:rsidRPr="000E6A19">
        <w:rPr>
          <w:rFonts w:ascii="Times New Roman" w:eastAsia="Times New Roman" w:hAnsi="Times New Roman" w:cs="Times New Roman"/>
          <w:color w:val="FF0000"/>
          <w:sz w:val="24"/>
          <w:szCs w:val="24"/>
          <w:lang w:eastAsia="ar-SA"/>
        </w:rPr>
        <w:t xml:space="preserve"> </w:t>
      </w:r>
    </w:p>
    <w:p w:rsidR="00244A6A" w:rsidRPr="005C5BDE" w:rsidRDefault="00265C91" w:rsidP="00221B62">
      <w:pPr>
        <w:numPr>
          <w:ilvl w:val="2"/>
          <w:numId w:val="19"/>
        </w:numPr>
        <w:tabs>
          <w:tab w:val="left" w:pos="0"/>
        </w:tabs>
        <w:suppressAutoHyphens/>
        <w:spacing w:after="0" w:line="240" w:lineRule="auto"/>
        <w:ind w:left="0" w:firstLine="426"/>
        <w:jc w:val="both"/>
        <w:rPr>
          <w:rFonts w:ascii="Times New Roman" w:eastAsia="Times New Roman" w:hAnsi="Times New Roman" w:cs="Times New Roman"/>
          <w:b/>
          <w:bCs/>
          <w:iCs/>
          <w:sz w:val="24"/>
          <w:szCs w:val="24"/>
          <w:lang w:eastAsia="ar-SA"/>
        </w:rPr>
      </w:pPr>
      <w:r w:rsidRPr="000E6A19">
        <w:rPr>
          <w:rFonts w:ascii="Times New Roman" w:eastAsia="Times New Roman" w:hAnsi="Times New Roman" w:cs="Times New Roman"/>
          <w:sz w:val="24"/>
          <w:szCs w:val="24"/>
          <w:lang w:eastAsia="ar-SA"/>
        </w:rPr>
        <w:t>Заказчик в течение одного рабочего дня</w:t>
      </w:r>
      <w:r w:rsidRPr="005C5BDE">
        <w:rPr>
          <w:rFonts w:ascii="Times New Roman" w:eastAsia="Times New Roman" w:hAnsi="Times New Roman" w:cs="Times New Roman"/>
          <w:sz w:val="24"/>
          <w:szCs w:val="24"/>
          <w:lang w:eastAsia="ar-SA"/>
        </w:rPr>
        <w:t xml:space="preserve"> </w:t>
      </w:r>
      <w:r w:rsidRPr="005C5BDE">
        <w:rPr>
          <w:rFonts w:ascii="Times New Roman" w:eastAsia="Calibri" w:hAnsi="Times New Roman" w:cs="Times New Roman"/>
          <w:sz w:val="24"/>
          <w:szCs w:val="24"/>
          <w:lang w:eastAsia="ar-SA"/>
        </w:rPr>
        <w:t xml:space="preserve">со дня поступления запроса </w:t>
      </w:r>
      <w:r w:rsidRPr="005C5BDE">
        <w:rPr>
          <w:rFonts w:ascii="Times New Roman" w:eastAsia="Times New Roman" w:hAnsi="Times New Roman" w:cs="Times New Roman"/>
          <w:sz w:val="24"/>
          <w:szCs w:val="24"/>
          <w:lang w:eastAsia="ar-SA"/>
        </w:rPr>
        <w:t>о предоставлении разъяснений</w:t>
      </w:r>
      <w:r w:rsidRPr="005C5BDE">
        <w:rPr>
          <w:rFonts w:ascii="Times New Roman" w:eastAsia="Times New Roman" w:hAnsi="Times New Roman" w:cs="Times New Roman"/>
          <w:color w:val="FF0000"/>
          <w:sz w:val="24"/>
          <w:szCs w:val="24"/>
          <w:lang w:eastAsia="ar-SA"/>
        </w:rPr>
        <w:t xml:space="preserve"> </w:t>
      </w:r>
      <w:r w:rsidRPr="005C5BDE">
        <w:rPr>
          <w:rFonts w:ascii="Times New Roman" w:eastAsia="Times New Roman" w:hAnsi="Times New Roman" w:cs="Times New Roman"/>
          <w:sz w:val="24"/>
          <w:szCs w:val="24"/>
          <w:lang w:eastAsia="ar-SA"/>
        </w:rPr>
        <w:t xml:space="preserve">отвечает на запрос в письменной форме или в форме электронного документа и размещает </w:t>
      </w:r>
      <w:r w:rsidRPr="005C5BDE">
        <w:rPr>
          <w:rFonts w:ascii="Times New Roman" w:eastAsia="Times New Roman" w:hAnsi="Times New Roman" w:cs="Times New Roman"/>
          <w:bCs/>
          <w:sz w:val="24"/>
          <w:szCs w:val="24"/>
          <w:lang w:eastAsia="ar-SA"/>
        </w:rPr>
        <w:t xml:space="preserve">в единой информационной системе в сфере закупок товаров, работ, услуг разъяснения </w:t>
      </w:r>
      <w:r w:rsidRPr="005C5BDE">
        <w:rPr>
          <w:rFonts w:ascii="Times New Roman" w:eastAsia="Times New Roman" w:hAnsi="Times New Roman" w:cs="Times New Roman"/>
          <w:sz w:val="24"/>
          <w:szCs w:val="24"/>
          <w:lang w:eastAsia="ar-SA"/>
        </w:rPr>
        <w:t xml:space="preserve">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к Заказчику не позднее чем за 2 (два) </w:t>
      </w:r>
      <w:r w:rsidRPr="005C5BDE">
        <w:rPr>
          <w:rFonts w:ascii="Times New Roman" w:eastAsia="Calibri" w:hAnsi="Times New Roman" w:cs="Times New Roman"/>
          <w:sz w:val="24"/>
          <w:szCs w:val="24"/>
          <w:lang w:eastAsia="ar-SA"/>
        </w:rPr>
        <w:t>рабочих</w:t>
      </w:r>
      <w:r w:rsidRPr="005C5BDE">
        <w:rPr>
          <w:rFonts w:ascii="Calibri" w:eastAsia="Calibri" w:hAnsi="Calibri" w:cs="Times New Roman"/>
          <w:lang w:eastAsia="ar-SA"/>
        </w:rPr>
        <w:t xml:space="preserve"> </w:t>
      </w:r>
      <w:r w:rsidRPr="005C5BDE">
        <w:rPr>
          <w:rFonts w:ascii="Times New Roman" w:eastAsia="Times New Roman" w:hAnsi="Times New Roman" w:cs="Times New Roman"/>
          <w:sz w:val="24"/>
          <w:szCs w:val="24"/>
          <w:lang w:eastAsia="ar-SA"/>
        </w:rPr>
        <w:t xml:space="preserve">дня до окончания </w:t>
      </w:r>
      <w:r w:rsidRPr="005C5BDE">
        <w:rPr>
          <w:rFonts w:ascii="Times New Roman" w:eastAsia="Calibri" w:hAnsi="Times New Roman" w:cs="Times New Roman"/>
          <w:sz w:val="24"/>
          <w:szCs w:val="24"/>
          <w:lang w:eastAsia="ar-SA"/>
        </w:rPr>
        <w:t xml:space="preserve">срока </w:t>
      </w:r>
      <w:r w:rsidRPr="005C5BDE">
        <w:rPr>
          <w:rFonts w:ascii="Times New Roman" w:eastAsia="Times New Roman" w:hAnsi="Times New Roman" w:cs="Times New Roman"/>
          <w:sz w:val="24"/>
          <w:szCs w:val="24"/>
          <w:lang w:eastAsia="ar-SA"/>
        </w:rPr>
        <w:t>подачи заявок на участие в запросе предложений. Разъяснения положений Документации не должны изменять ее суть</w:t>
      </w:r>
      <w:r w:rsidR="00244A6A" w:rsidRPr="005C5BDE">
        <w:rPr>
          <w:rFonts w:ascii="Times New Roman" w:eastAsia="Times New Roman" w:hAnsi="Times New Roman" w:cs="Times New Roman"/>
          <w:sz w:val="24"/>
          <w:szCs w:val="24"/>
          <w:lang w:eastAsia="ar-SA"/>
        </w:rPr>
        <w:t>.</w:t>
      </w:r>
    </w:p>
    <w:p w:rsidR="00565CD0" w:rsidRPr="005C5BDE" w:rsidRDefault="00565CD0" w:rsidP="00565CD0">
      <w:pPr>
        <w:tabs>
          <w:tab w:val="left" w:pos="0"/>
        </w:tabs>
        <w:suppressAutoHyphens/>
        <w:spacing w:after="0" w:line="240" w:lineRule="auto"/>
        <w:jc w:val="both"/>
        <w:rPr>
          <w:rFonts w:ascii="Times New Roman" w:eastAsia="Times New Roman" w:hAnsi="Times New Roman" w:cs="Times New Roman"/>
          <w:b/>
          <w:bCs/>
          <w:iCs/>
          <w:sz w:val="24"/>
          <w:szCs w:val="24"/>
          <w:lang w:eastAsia="ar-SA"/>
        </w:rPr>
      </w:pPr>
    </w:p>
    <w:p w:rsidR="00244A6A" w:rsidRPr="005C5BDE" w:rsidRDefault="00244A6A" w:rsidP="00221B62">
      <w:pPr>
        <w:keepNext/>
        <w:numPr>
          <w:ilvl w:val="1"/>
          <w:numId w:val="19"/>
        </w:numPr>
        <w:tabs>
          <w:tab w:val="clear" w:pos="708"/>
          <w:tab w:val="num" w:pos="0"/>
          <w:tab w:val="num" w:pos="567"/>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29" w:name="_Toc447784631"/>
      <w:bookmarkStart w:id="30" w:name="_Toc453688077"/>
      <w:bookmarkStart w:id="31" w:name="_Toc453931143"/>
      <w:bookmarkStart w:id="32" w:name="_Toc386463997"/>
      <w:bookmarkStart w:id="33" w:name="_Toc403634873"/>
      <w:bookmarkStart w:id="34" w:name="_Toc403725257"/>
      <w:bookmarkStart w:id="35" w:name="_Toc403725328"/>
      <w:r w:rsidRPr="005C5BDE">
        <w:rPr>
          <w:rFonts w:ascii="Times New Roman" w:eastAsia="Times New Roman" w:hAnsi="Times New Roman" w:cs="Arial"/>
          <w:b/>
          <w:sz w:val="24"/>
          <w:szCs w:val="24"/>
          <w:lang w:eastAsia="ar-SA"/>
        </w:rPr>
        <w:t>Внесение изменений в Документацию</w:t>
      </w:r>
      <w:bookmarkEnd w:id="29"/>
      <w:bookmarkEnd w:id="30"/>
      <w:bookmarkEnd w:id="31"/>
      <w:r w:rsidRPr="005C5BDE">
        <w:rPr>
          <w:rFonts w:ascii="Times New Roman" w:eastAsia="Times New Roman" w:hAnsi="Times New Roman" w:cs="Arial"/>
          <w:b/>
          <w:sz w:val="24"/>
          <w:szCs w:val="24"/>
          <w:lang w:eastAsia="ar-SA"/>
        </w:rPr>
        <w:t xml:space="preserve"> </w:t>
      </w:r>
      <w:bookmarkEnd w:id="32"/>
      <w:bookmarkEnd w:id="33"/>
      <w:bookmarkEnd w:id="34"/>
      <w:bookmarkEnd w:id="35"/>
    </w:p>
    <w:p w:rsidR="00244A6A" w:rsidRPr="005C5BDE" w:rsidRDefault="00565CD0" w:rsidP="00221B62">
      <w:pPr>
        <w:numPr>
          <w:ilvl w:val="2"/>
          <w:numId w:val="19"/>
        </w:numPr>
        <w:tabs>
          <w:tab w:val="left" w:pos="0"/>
        </w:tabs>
        <w:suppressAutoHyphens/>
        <w:spacing w:after="0" w:line="240" w:lineRule="auto"/>
        <w:ind w:left="0" w:firstLine="426"/>
        <w:jc w:val="both"/>
        <w:rPr>
          <w:rFonts w:ascii="Times New Roman" w:eastAsia="Times New Roman" w:hAnsi="Times New Roman" w:cs="Times New Roman"/>
          <w:sz w:val="24"/>
          <w:szCs w:val="24"/>
          <w:lang w:eastAsia="ar-SA"/>
        </w:rPr>
      </w:pPr>
      <w:r w:rsidRPr="005C5BDE">
        <w:rPr>
          <w:rFonts w:ascii="Times New Roman" w:eastAsia="Times New Roman" w:hAnsi="Times New Roman" w:cs="Times New Roman"/>
          <w:sz w:val="24"/>
          <w:szCs w:val="24"/>
          <w:lang w:eastAsia="ar-SA"/>
        </w:rPr>
        <w:t xml:space="preserve"> </w:t>
      </w:r>
      <w:r w:rsidR="00244A6A" w:rsidRPr="005C5BDE">
        <w:rPr>
          <w:rFonts w:ascii="Times New Roman" w:eastAsia="Times New Roman" w:hAnsi="Times New Roman" w:cs="Times New Roman"/>
          <w:sz w:val="24"/>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D155C7" w:rsidRDefault="00D155C7" w:rsidP="00221B62">
      <w:pPr>
        <w:numPr>
          <w:ilvl w:val="2"/>
          <w:numId w:val="19"/>
        </w:numPr>
        <w:tabs>
          <w:tab w:val="left" w:pos="0"/>
        </w:tabs>
        <w:suppressAutoHyphens/>
        <w:spacing w:after="0" w:line="240" w:lineRule="auto"/>
        <w:ind w:left="0" w:firstLine="426"/>
        <w:jc w:val="both"/>
        <w:rPr>
          <w:rFonts w:ascii="Times New Roman" w:eastAsia="Times New Roman" w:hAnsi="Times New Roman" w:cs="Times New Roman"/>
          <w:sz w:val="24"/>
          <w:szCs w:val="24"/>
          <w:lang w:eastAsia="ar-SA"/>
        </w:rPr>
      </w:pPr>
      <w:r w:rsidRPr="005C5BDE">
        <w:rPr>
          <w:rFonts w:ascii="Times New Roman" w:eastAsia="Times New Roman" w:hAnsi="Times New Roman" w:cs="Times New Roman"/>
          <w:sz w:val="24"/>
          <w:szCs w:val="24"/>
          <w:lang w:eastAsia="ar-SA"/>
        </w:rPr>
        <w:t>Изменения,</w:t>
      </w:r>
      <w:r w:rsidRPr="00D155C7">
        <w:rPr>
          <w:rFonts w:ascii="Times New Roman" w:eastAsia="Times New Roman" w:hAnsi="Times New Roman" w:cs="Times New Roman"/>
          <w:sz w:val="24"/>
          <w:szCs w:val="24"/>
          <w:lang w:eastAsia="ar-SA"/>
        </w:rPr>
        <w:t xml:space="preserve"> вносимые в извещение о проведении запроса предложений, Документацию, размещаются Заказчиком в единой информационной системе в сфере закупок товаров, работ, услуг не позднее чем в течение трех дней со дня принятия решения о внесении указанных изменений.</w:t>
      </w:r>
    </w:p>
    <w:p w:rsidR="00D155C7" w:rsidRDefault="00D155C7" w:rsidP="00D155C7">
      <w:pPr>
        <w:tabs>
          <w:tab w:val="left" w:pos="720"/>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sidRPr="00D155C7">
        <w:rPr>
          <w:rFonts w:ascii="Times New Roman" w:eastAsia="Times New Roman" w:hAnsi="Times New Roman" w:cs="Times New Roman"/>
          <w:sz w:val="24"/>
          <w:szCs w:val="24"/>
          <w:lang w:eastAsia="ar-SA"/>
        </w:rPr>
        <w:t>В случае внесения изменений в извещение, Документацию</w:t>
      </w:r>
      <w:r>
        <w:rPr>
          <w:rFonts w:ascii="Times New Roman" w:eastAsia="Times New Roman" w:hAnsi="Times New Roman" w:cs="Times New Roman"/>
          <w:sz w:val="24"/>
          <w:szCs w:val="24"/>
          <w:lang w:eastAsia="ar-SA"/>
        </w:rPr>
        <w:t>,</w:t>
      </w:r>
      <w:r w:rsidRPr="00D155C7">
        <w:rPr>
          <w:rFonts w:ascii="Times New Roman" w:eastAsia="Times New Roman" w:hAnsi="Times New Roman" w:cs="Times New Roman"/>
          <w:sz w:val="24"/>
          <w:szCs w:val="24"/>
          <w:lang w:eastAsia="ar-SA"/>
        </w:rPr>
        <w:t xml:space="preserve"> срок подачи заявок должен быть продлен Заказчиком так, чтобы со дня размещения в единой информационной системе в сфере закупок товаров, работ, услуг внесенных изменений до даты окончания срока подачи заявок на участие в запросе предложений срок составлял не менее чем пять дней.</w:t>
      </w:r>
    </w:p>
    <w:p w:rsidR="00D155C7" w:rsidRPr="00D155C7" w:rsidRDefault="00717CB4" w:rsidP="00221B62">
      <w:pPr>
        <w:pStyle w:val="afffa"/>
        <w:numPr>
          <w:ilvl w:val="2"/>
          <w:numId w:val="19"/>
        </w:numPr>
        <w:tabs>
          <w:tab w:val="clear" w:pos="1004"/>
          <w:tab w:val="num" w:pos="0"/>
          <w:tab w:val="left" w:pos="993"/>
        </w:tabs>
        <w:spacing w:after="0" w:line="240" w:lineRule="auto"/>
        <w:ind w:left="0" w:firstLine="426"/>
        <w:jc w:val="both"/>
        <w:rPr>
          <w:rFonts w:ascii="Times New Roman" w:eastAsia="Times New Roman" w:hAnsi="Times New Roman"/>
          <w:sz w:val="24"/>
          <w:szCs w:val="24"/>
        </w:rPr>
      </w:pPr>
      <w:r w:rsidRPr="00D155C7">
        <w:rPr>
          <w:rFonts w:ascii="Times New Roman" w:eastAsia="Times New Roman" w:hAnsi="Times New Roman"/>
          <w:sz w:val="24"/>
          <w:szCs w:val="24"/>
        </w:rPr>
        <w:t xml:space="preserve">Если Участник закупки подал заявку на участие в запросе предложений до внесения Заказчиком изменений в </w:t>
      </w:r>
      <w:r w:rsidR="00D155C7" w:rsidRPr="00D155C7">
        <w:rPr>
          <w:rFonts w:ascii="Times New Roman" w:eastAsia="Times New Roman" w:hAnsi="Times New Roman"/>
          <w:sz w:val="24"/>
          <w:szCs w:val="24"/>
        </w:rPr>
        <w:t>и</w:t>
      </w:r>
      <w:r w:rsidRPr="00D155C7">
        <w:rPr>
          <w:rFonts w:ascii="Times New Roman" w:eastAsia="Times New Roman" w:hAnsi="Times New Roman"/>
          <w:sz w:val="24"/>
          <w:szCs w:val="24"/>
        </w:rPr>
        <w:t xml:space="preserve">звещение и Документацию, то такой Участник закупки имеет право предоставить изменения к своей заявке в соответствии с </w:t>
      </w:r>
      <w:proofErr w:type="spellStart"/>
      <w:r w:rsidRPr="00D155C7">
        <w:rPr>
          <w:rFonts w:ascii="Times New Roman" w:eastAsia="Times New Roman" w:hAnsi="Times New Roman"/>
          <w:sz w:val="24"/>
          <w:szCs w:val="24"/>
        </w:rPr>
        <w:t>п.п</w:t>
      </w:r>
      <w:proofErr w:type="spellEnd"/>
      <w:r w:rsidRPr="00D155C7">
        <w:rPr>
          <w:rFonts w:ascii="Times New Roman" w:eastAsia="Times New Roman" w:hAnsi="Times New Roman"/>
          <w:sz w:val="24"/>
          <w:szCs w:val="24"/>
        </w:rPr>
        <w:t>. 4.9.</w:t>
      </w:r>
      <w:r w:rsidR="00D155C7" w:rsidRPr="00D155C7">
        <w:rPr>
          <w:rFonts w:ascii="Times New Roman" w:eastAsia="Times New Roman" w:hAnsi="Times New Roman"/>
          <w:sz w:val="24"/>
          <w:szCs w:val="24"/>
        </w:rPr>
        <w:t>2.</w:t>
      </w:r>
      <w:r w:rsidRPr="00D155C7">
        <w:rPr>
          <w:rFonts w:ascii="Times New Roman" w:eastAsia="Times New Roman" w:hAnsi="Times New Roman"/>
          <w:sz w:val="24"/>
          <w:szCs w:val="24"/>
        </w:rPr>
        <w:t xml:space="preserve"> п. 4.</w:t>
      </w:r>
      <w:r w:rsidR="00D155C7" w:rsidRPr="00D155C7">
        <w:rPr>
          <w:rFonts w:ascii="Times New Roman" w:eastAsia="Times New Roman" w:hAnsi="Times New Roman"/>
          <w:sz w:val="24"/>
          <w:szCs w:val="24"/>
        </w:rPr>
        <w:t>9</w:t>
      </w:r>
      <w:r w:rsidRPr="00D155C7">
        <w:rPr>
          <w:rFonts w:ascii="Times New Roman" w:eastAsia="Times New Roman" w:hAnsi="Times New Roman"/>
          <w:sz w:val="24"/>
          <w:szCs w:val="24"/>
        </w:rPr>
        <w:t>. Документации</w:t>
      </w:r>
      <w:r w:rsidR="00D155C7" w:rsidRPr="00D155C7">
        <w:rPr>
          <w:rFonts w:ascii="Times New Roman" w:eastAsia="Times New Roman" w:hAnsi="Times New Roman"/>
          <w:sz w:val="24"/>
          <w:szCs w:val="24"/>
        </w:rPr>
        <w:t>.</w:t>
      </w:r>
    </w:p>
    <w:p w:rsidR="00244A6A" w:rsidRPr="00717CB4" w:rsidRDefault="00717CB4" w:rsidP="00221B62">
      <w:pPr>
        <w:pStyle w:val="afffa"/>
        <w:numPr>
          <w:ilvl w:val="2"/>
          <w:numId w:val="19"/>
        </w:numPr>
        <w:tabs>
          <w:tab w:val="clear" w:pos="1004"/>
          <w:tab w:val="left" w:pos="720"/>
          <w:tab w:val="left" w:pos="993"/>
        </w:tabs>
        <w:spacing w:after="0" w:line="240" w:lineRule="auto"/>
        <w:ind w:left="0" w:firstLine="426"/>
        <w:jc w:val="both"/>
        <w:rPr>
          <w:rFonts w:ascii="Times New Roman" w:eastAsia="Times New Roman" w:hAnsi="Times New Roman"/>
          <w:b/>
          <w:bCs/>
          <w:iCs/>
          <w:sz w:val="24"/>
          <w:szCs w:val="24"/>
        </w:rPr>
      </w:pPr>
      <w:r w:rsidRPr="00D155C7">
        <w:rPr>
          <w:rFonts w:ascii="Times New Roman" w:eastAsia="Times New Roman" w:hAnsi="Times New Roman"/>
          <w:sz w:val="24"/>
          <w:szCs w:val="24"/>
        </w:rPr>
        <w:t xml:space="preserve"> </w:t>
      </w:r>
      <w:r w:rsidR="00244A6A" w:rsidRPr="00717CB4">
        <w:rPr>
          <w:rFonts w:ascii="Times New Roman" w:eastAsia="Times New Roman" w:hAnsi="Times New Roman"/>
          <w:sz w:val="24"/>
          <w:szCs w:val="24"/>
        </w:rPr>
        <w:t xml:space="preserve">Заказчик вправе принять решение о продлении срока подачи заявок на участие в запросе предложений в любое время до даты окончания </w:t>
      </w:r>
      <w:r w:rsidR="00D155C7">
        <w:rPr>
          <w:rFonts w:ascii="Times New Roman" w:eastAsia="Times New Roman" w:hAnsi="Times New Roman"/>
          <w:sz w:val="24"/>
          <w:szCs w:val="24"/>
        </w:rPr>
        <w:t xml:space="preserve">срока </w:t>
      </w:r>
      <w:r w:rsidR="00244A6A" w:rsidRPr="00717CB4">
        <w:rPr>
          <w:rFonts w:ascii="Times New Roman" w:eastAsia="Times New Roman" w:hAnsi="Times New Roman"/>
          <w:sz w:val="24"/>
          <w:szCs w:val="24"/>
        </w:rPr>
        <w:t>подачи заявок</w:t>
      </w:r>
      <w:r w:rsidR="00244A6A" w:rsidRPr="00717CB4">
        <w:rPr>
          <w:rFonts w:ascii="Times New Roman" w:eastAsia="Times New Roman" w:hAnsi="Times New Roman"/>
          <w:szCs w:val="24"/>
        </w:rPr>
        <w:t xml:space="preserve"> </w:t>
      </w:r>
      <w:r w:rsidR="00244A6A" w:rsidRPr="00717CB4">
        <w:rPr>
          <w:rFonts w:ascii="Times New Roman" w:eastAsia="Times New Roman" w:hAnsi="Times New Roman"/>
          <w:sz w:val="24"/>
          <w:szCs w:val="24"/>
        </w:rPr>
        <w:t>на</w:t>
      </w:r>
      <w:r w:rsidR="00244A6A" w:rsidRPr="00717CB4">
        <w:rPr>
          <w:rFonts w:ascii="Times New Roman" w:eastAsia="Times New Roman" w:hAnsi="Times New Roman"/>
          <w:szCs w:val="24"/>
        </w:rPr>
        <w:t xml:space="preserve"> </w:t>
      </w:r>
      <w:r w:rsidR="00244A6A" w:rsidRPr="00717CB4">
        <w:rPr>
          <w:rFonts w:ascii="Times New Roman" w:eastAsia="Times New Roman" w:hAnsi="Times New Roman"/>
          <w:sz w:val="24"/>
          <w:szCs w:val="24"/>
        </w:rPr>
        <w:t xml:space="preserve">участие в запросе предложений. В течение одного дня со дня принятия указанного решения такие изменения размещаются </w:t>
      </w:r>
      <w:r w:rsidR="00D155C7">
        <w:rPr>
          <w:rFonts w:ascii="Times New Roman" w:eastAsia="Times New Roman" w:hAnsi="Times New Roman"/>
          <w:sz w:val="24"/>
          <w:szCs w:val="24"/>
        </w:rPr>
        <w:t>З</w:t>
      </w:r>
      <w:r w:rsidR="00244A6A" w:rsidRPr="00717CB4">
        <w:rPr>
          <w:rFonts w:ascii="Times New Roman" w:eastAsia="Times New Roman" w:hAnsi="Times New Roman"/>
          <w:sz w:val="24"/>
          <w:szCs w:val="24"/>
        </w:rPr>
        <w:t xml:space="preserve">аказчиком </w:t>
      </w:r>
      <w:r w:rsidR="00D155C7" w:rsidRPr="001D7F04">
        <w:rPr>
          <w:rFonts w:ascii="Times New Roman" w:eastAsia="Times New Roman" w:hAnsi="Times New Roman"/>
          <w:sz w:val="24"/>
          <w:szCs w:val="24"/>
        </w:rPr>
        <w:t>в единой информационной системе в сфере закупок товаров, работ, услуг</w:t>
      </w:r>
      <w:r w:rsidR="00244A6A" w:rsidRPr="00717CB4">
        <w:rPr>
          <w:rFonts w:ascii="Times New Roman" w:eastAsia="Times New Roman" w:hAnsi="Times New Roman"/>
          <w:sz w:val="24"/>
          <w:szCs w:val="24"/>
        </w:rPr>
        <w:t>.</w:t>
      </w:r>
    </w:p>
    <w:p w:rsidR="00244A6A" w:rsidRPr="00717CB4" w:rsidRDefault="00244A6A" w:rsidP="00221B62">
      <w:pPr>
        <w:pStyle w:val="afffa"/>
        <w:keepNext/>
        <w:numPr>
          <w:ilvl w:val="1"/>
          <w:numId w:val="35"/>
        </w:numPr>
        <w:spacing w:before="240" w:after="60" w:line="240" w:lineRule="auto"/>
        <w:outlineLvl w:val="1"/>
        <w:rPr>
          <w:rFonts w:ascii="Times New Roman" w:eastAsia="Times New Roman" w:hAnsi="Times New Roman" w:cs="Arial"/>
          <w:b/>
          <w:bCs/>
          <w:iCs/>
          <w:sz w:val="24"/>
          <w:szCs w:val="24"/>
        </w:rPr>
      </w:pPr>
      <w:bookmarkStart w:id="36" w:name="_Toc386463998"/>
      <w:bookmarkStart w:id="37" w:name="_Toc403634874"/>
      <w:bookmarkStart w:id="38" w:name="_Toc403725258"/>
      <w:bookmarkStart w:id="39" w:name="_Toc403725329"/>
      <w:bookmarkStart w:id="40" w:name="_Toc447784632"/>
      <w:bookmarkStart w:id="41" w:name="_Toc453688078"/>
      <w:bookmarkStart w:id="42" w:name="_Toc453931144"/>
      <w:r w:rsidRPr="00717CB4">
        <w:rPr>
          <w:rFonts w:ascii="Times New Roman" w:eastAsia="Times New Roman" w:hAnsi="Times New Roman" w:cs="Arial"/>
          <w:b/>
          <w:sz w:val="24"/>
          <w:szCs w:val="24"/>
        </w:rPr>
        <w:t xml:space="preserve">Общие требования к заявке на участие в </w:t>
      </w:r>
      <w:r w:rsidRPr="00717CB4">
        <w:rPr>
          <w:rFonts w:ascii="Times New Roman" w:eastAsia="Times New Roman" w:hAnsi="Times New Roman" w:cs="Arial"/>
          <w:b/>
          <w:bCs/>
          <w:iCs/>
          <w:sz w:val="24"/>
          <w:szCs w:val="24"/>
        </w:rPr>
        <w:t>запросе предложений</w:t>
      </w:r>
      <w:bookmarkEnd w:id="36"/>
      <w:bookmarkEnd w:id="37"/>
      <w:bookmarkEnd w:id="38"/>
      <w:bookmarkEnd w:id="39"/>
      <w:bookmarkEnd w:id="40"/>
      <w:bookmarkEnd w:id="41"/>
      <w:bookmarkEnd w:id="42"/>
    </w:p>
    <w:p w:rsidR="00244A6A" w:rsidRPr="00717CB4" w:rsidRDefault="00244A6A" w:rsidP="00221B62">
      <w:pPr>
        <w:pStyle w:val="afffa"/>
        <w:numPr>
          <w:ilvl w:val="2"/>
          <w:numId w:val="35"/>
        </w:numPr>
        <w:tabs>
          <w:tab w:val="num" w:pos="1004"/>
        </w:tabs>
        <w:spacing w:after="0" w:line="240" w:lineRule="auto"/>
        <w:ind w:left="0" w:firstLine="426"/>
        <w:jc w:val="both"/>
        <w:rPr>
          <w:rFonts w:ascii="Times New Roman" w:eastAsia="Times New Roman" w:hAnsi="Times New Roman"/>
          <w:sz w:val="24"/>
          <w:szCs w:val="24"/>
        </w:rPr>
      </w:pPr>
      <w:r w:rsidRPr="00717CB4">
        <w:rPr>
          <w:rFonts w:ascii="Times New Roman" w:eastAsia="Times New Roman" w:hAnsi="Times New Roman"/>
          <w:sz w:val="24"/>
          <w:szCs w:val="24"/>
        </w:rPr>
        <w:t>Для целей Документации под заявкой на участие в запросе предложений понимается представляемое Уча</w:t>
      </w:r>
      <w:r w:rsidR="007C7466" w:rsidRPr="00717CB4">
        <w:rPr>
          <w:rFonts w:ascii="Times New Roman" w:eastAsia="Times New Roman" w:hAnsi="Times New Roman"/>
          <w:sz w:val="24"/>
          <w:szCs w:val="24"/>
        </w:rPr>
        <w:t>стником закупки предложение на</w:t>
      </w:r>
      <w:r w:rsidR="00B457D5">
        <w:rPr>
          <w:rFonts w:ascii="Times New Roman" w:eastAsia="Times New Roman" w:hAnsi="Times New Roman"/>
          <w:sz w:val="24"/>
          <w:szCs w:val="24"/>
        </w:rPr>
        <w:t xml:space="preserve"> </w:t>
      </w:r>
      <w:r w:rsidRPr="00717CB4">
        <w:rPr>
          <w:rFonts w:ascii="Times New Roman" w:eastAsia="Times New Roman" w:hAnsi="Times New Roman"/>
          <w:sz w:val="24"/>
          <w:szCs w:val="24"/>
        </w:rPr>
        <w:t xml:space="preserve">участие в запросе предложений,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 </w:t>
      </w:r>
    </w:p>
    <w:p w:rsidR="00B457D5" w:rsidRDefault="00244A6A" w:rsidP="00221B62">
      <w:pPr>
        <w:numPr>
          <w:ilvl w:val="2"/>
          <w:numId w:val="35"/>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Одно лицо, желающее участвовать в закупке, может подать только одну заявку. При этом не допускается подача заявки на часть </w:t>
      </w:r>
      <w:r w:rsidR="00F126A6">
        <w:rPr>
          <w:rFonts w:ascii="Times New Roman" w:eastAsia="Times New Roman" w:hAnsi="Times New Roman" w:cs="Times New Roman"/>
          <w:sz w:val="24"/>
          <w:szCs w:val="24"/>
          <w:lang w:eastAsia="ar-SA"/>
        </w:rPr>
        <w:t>оказываемых Услуг</w:t>
      </w:r>
      <w:r w:rsidRPr="00244A6A">
        <w:rPr>
          <w:rFonts w:ascii="Times New Roman" w:eastAsia="Times New Roman" w:hAnsi="Times New Roman" w:cs="Times New Roman"/>
          <w:sz w:val="24"/>
          <w:szCs w:val="24"/>
          <w:lang w:eastAsia="ar-SA"/>
        </w:rPr>
        <w:t xml:space="preserve">. </w:t>
      </w:r>
    </w:p>
    <w:p w:rsidR="00B457D5" w:rsidRDefault="00244A6A" w:rsidP="00221B62">
      <w:pPr>
        <w:numPr>
          <w:ilvl w:val="2"/>
          <w:numId w:val="35"/>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r w:rsidRPr="00B457D5">
        <w:rPr>
          <w:rFonts w:ascii="Times New Roman" w:eastAsia="Times New Roman" w:hAnsi="Times New Roman" w:cs="Times New Roman"/>
          <w:sz w:val="24"/>
          <w:szCs w:val="24"/>
          <w:lang w:eastAsia="ar-SA"/>
        </w:rPr>
        <w:t>В случае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p>
    <w:p w:rsidR="006C23C4" w:rsidRDefault="006C23C4" w:rsidP="00221B62">
      <w:pPr>
        <w:numPr>
          <w:ilvl w:val="2"/>
          <w:numId w:val="35"/>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r w:rsidRPr="000B3C88">
        <w:rPr>
          <w:rFonts w:ascii="Times New Roman" w:eastAsia="Times New Roman" w:hAnsi="Times New Roman" w:cs="Times New Roman"/>
          <w:sz w:val="24"/>
          <w:szCs w:val="24"/>
          <w:lang w:eastAsia="ar-SA"/>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r w:rsidR="0035093A" w:rsidRPr="00B457D5">
        <w:rPr>
          <w:rFonts w:ascii="Times New Roman" w:eastAsia="Times New Roman" w:hAnsi="Times New Roman"/>
          <w:sz w:val="24"/>
          <w:szCs w:val="24"/>
        </w:rPr>
        <w:t>.</w:t>
      </w:r>
    </w:p>
    <w:p w:rsidR="006C23C4" w:rsidRDefault="006C23C4" w:rsidP="00221B62">
      <w:pPr>
        <w:numPr>
          <w:ilvl w:val="2"/>
          <w:numId w:val="35"/>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lastRenderedPageBreak/>
        <w:t>Все листы заявки на участие в запросе предложений с описью входящих в ее состав документов (</w:t>
      </w:r>
      <w:hyperlink w:anchor="_Приложение_№_5" w:history="1">
        <w:r w:rsidRPr="003A2F0D">
          <w:rPr>
            <w:rFonts w:ascii="Times New Roman" w:eastAsia="Times New Roman" w:hAnsi="Times New Roman" w:cs="Times New Roman"/>
            <w:sz w:val="24"/>
            <w:szCs w:val="24"/>
            <w:lang w:eastAsia="ar-SA"/>
          </w:rPr>
          <w:t>Приложение №</w:t>
        </w:r>
        <w:r>
          <w:rPr>
            <w:rFonts w:ascii="Times New Roman" w:eastAsia="Times New Roman" w:hAnsi="Times New Roman" w:cs="Times New Roman"/>
            <w:sz w:val="24"/>
            <w:szCs w:val="24"/>
            <w:lang w:eastAsia="ar-SA"/>
          </w:rPr>
          <w:t> </w:t>
        </w:r>
        <w:r w:rsidRPr="003A2F0D">
          <w:rPr>
            <w:rFonts w:ascii="Times New Roman" w:eastAsia="Times New Roman" w:hAnsi="Times New Roman" w:cs="Times New Roman"/>
            <w:sz w:val="24"/>
            <w:szCs w:val="24"/>
            <w:lang w:eastAsia="ar-SA"/>
          </w:rPr>
          <w:t>5</w:t>
        </w:r>
      </w:hyperlink>
      <w:r w:rsidRPr="003A2F0D">
        <w:rPr>
          <w:rFonts w:ascii="Times New Roman" w:eastAsia="Times New Roman" w:hAnsi="Times New Roman" w:cs="Times New Roman"/>
          <w:sz w:val="24"/>
          <w:szCs w:val="24"/>
          <w:lang w:eastAsia="ar-SA"/>
        </w:rPr>
        <w:t xml:space="preserve">), а также </w:t>
      </w:r>
      <w:r>
        <w:rPr>
          <w:rFonts w:ascii="Times New Roman" w:eastAsia="Times New Roman" w:hAnsi="Times New Roman" w:cs="Times New Roman"/>
          <w:sz w:val="24"/>
          <w:szCs w:val="24"/>
          <w:lang w:eastAsia="ar-SA"/>
        </w:rPr>
        <w:t xml:space="preserve">все </w:t>
      </w:r>
      <w:r w:rsidRPr="003A2F0D">
        <w:rPr>
          <w:rFonts w:ascii="Times New Roman" w:eastAsia="Times New Roman" w:hAnsi="Times New Roman" w:cs="Times New Roman"/>
          <w:sz w:val="24"/>
          <w:szCs w:val="24"/>
          <w:lang w:eastAsia="ar-SA"/>
        </w:rPr>
        <w:t>приложенные документы (указанные в п. 3.</w:t>
      </w:r>
      <w:r w:rsidR="00F20C94">
        <w:rPr>
          <w:rFonts w:ascii="Times New Roman" w:eastAsia="Times New Roman" w:hAnsi="Times New Roman" w:cs="Times New Roman"/>
          <w:sz w:val="24"/>
          <w:szCs w:val="24"/>
          <w:lang w:eastAsia="ar-SA"/>
        </w:rPr>
        <w:t>3</w:t>
      </w:r>
      <w:r w:rsidRPr="003A2F0D">
        <w:rPr>
          <w:rFonts w:ascii="Times New Roman" w:eastAsia="Times New Roman" w:hAnsi="Times New Roman" w:cs="Times New Roman"/>
          <w:sz w:val="24"/>
          <w:szCs w:val="24"/>
          <w:lang w:eastAsia="ar-SA"/>
        </w:rPr>
        <w:t>. Документации) нумеруются, прошиваются в том нитью, заклеенной бумажной наклейкой, с указанием на</w:t>
      </w:r>
      <w:r>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ней количества листов в томе, скрепленной печатью Участника закупки (при наличии) и подписью уполномоченного лица Участника закупки.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предложений состоит из 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r w:rsidR="00244A6A" w:rsidRPr="006C23C4">
        <w:rPr>
          <w:rFonts w:ascii="Times New Roman" w:eastAsia="Times New Roman" w:hAnsi="Times New Roman" w:cs="Times New Roman"/>
          <w:sz w:val="24"/>
          <w:szCs w:val="24"/>
          <w:lang w:eastAsia="ar-SA"/>
        </w:rPr>
        <w:t>.</w:t>
      </w:r>
    </w:p>
    <w:p w:rsidR="006C23C4" w:rsidRDefault="00244A6A" w:rsidP="00221B62">
      <w:pPr>
        <w:numPr>
          <w:ilvl w:val="2"/>
          <w:numId w:val="35"/>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r w:rsidRPr="006C23C4">
        <w:rPr>
          <w:rFonts w:ascii="Times New Roman" w:eastAsia="Times New Roman" w:hAnsi="Times New Roman" w:cs="Times New Roman"/>
          <w:sz w:val="24"/>
          <w:szCs w:val="24"/>
          <w:lang w:eastAsia="ar-SA"/>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1408A4" w:rsidRDefault="00244A6A" w:rsidP="00221B62">
      <w:pPr>
        <w:numPr>
          <w:ilvl w:val="2"/>
          <w:numId w:val="35"/>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r w:rsidRPr="006C23C4">
        <w:rPr>
          <w:rFonts w:ascii="Times New Roman" w:eastAsia="Times New Roman" w:hAnsi="Times New Roman" w:cs="Times New Roman"/>
          <w:sz w:val="24"/>
          <w:szCs w:val="24"/>
          <w:lang w:eastAsia="ar-SA"/>
        </w:rPr>
        <w:t xml:space="preserve">Заявки должны сохранять свое действие до завершения </w:t>
      </w:r>
      <w:r w:rsidR="006C23C4">
        <w:rPr>
          <w:rFonts w:ascii="Times New Roman" w:eastAsia="Times New Roman" w:hAnsi="Times New Roman" w:cs="Times New Roman"/>
          <w:sz w:val="24"/>
          <w:szCs w:val="24"/>
          <w:lang w:eastAsia="ar-SA"/>
        </w:rPr>
        <w:t>запроса предложений</w:t>
      </w:r>
      <w:r w:rsidRPr="006C23C4">
        <w:rPr>
          <w:rFonts w:ascii="Times New Roman" w:eastAsia="Times New Roman" w:hAnsi="Times New Roman" w:cs="Times New Roman"/>
          <w:sz w:val="24"/>
          <w:szCs w:val="24"/>
          <w:lang w:eastAsia="ar-SA"/>
        </w:rPr>
        <w:t>.</w:t>
      </w:r>
    </w:p>
    <w:p w:rsidR="00244A6A" w:rsidRPr="006C23C4" w:rsidRDefault="00244A6A" w:rsidP="005F02C7">
      <w:pPr>
        <w:suppressAutoHyphens/>
        <w:spacing w:after="0" w:line="240" w:lineRule="auto"/>
        <w:jc w:val="both"/>
        <w:rPr>
          <w:rFonts w:ascii="Times New Roman" w:eastAsia="Times New Roman" w:hAnsi="Times New Roman" w:cs="Times New Roman"/>
          <w:sz w:val="24"/>
          <w:szCs w:val="24"/>
          <w:lang w:eastAsia="ar-SA"/>
        </w:rPr>
      </w:pPr>
      <w:r w:rsidRPr="006C23C4">
        <w:rPr>
          <w:rFonts w:ascii="Times New Roman" w:eastAsia="Times New Roman" w:hAnsi="Times New Roman" w:cs="Times New Roman"/>
          <w:sz w:val="24"/>
          <w:szCs w:val="24"/>
          <w:lang w:eastAsia="ar-SA"/>
        </w:rPr>
        <w:t xml:space="preserve">                                                                                </w:t>
      </w:r>
    </w:p>
    <w:p w:rsidR="00244A6A" w:rsidRPr="001408A4" w:rsidRDefault="00244A6A" w:rsidP="00221B62">
      <w:pPr>
        <w:pStyle w:val="afffa"/>
        <w:keepNext/>
        <w:numPr>
          <w:ilvl w:val="1"/>
          <w:numId w:val="35"/>
        </w:numPr>
        <w:tabs>
          <w:tab w:val="left" w:pos="567"/>
        </w:tabs>
        <w:spacing w:after="0" w:line="240" w:lineRule="auto"/>
        <w:ind w:left="0" w:firstLine="0"/>
        <w:outlineLvl w:val="1"/>
        <w:rPr>
          <w:rFonts w:ascii="Times New Roman" w:eastAsia="Times New Roman" w:hAnsi="Times New Roman" w:cs="Arial"/>
          <w:b/>
          <w:bCs/>
          <w:iCs/>
          <w:sz w:val="24"/>
          <w:szCs w:val="24"/>
        </w:rPr>
      </w:pPr>
      <w:bookmarkStart w:id="43" w:name="_Toc386463999"/>
      <w:bookmarkStart w:id="44" w:name="_Toc403634875"/>
      <w:bookmarkStart w:id="45" w:name="_Toc403725259"/>
      <w:bookmarkStart w:id="46" w:name="_Toc403725330"/>
      <w:bookmarkStart w:id="47" w:name="_Toc447784633"/>
      <w:bookmarkStart w:id="48" w:name="_Toc453688079"/>
      <w:bookmarkStart w:id="49" w:name="_Toc453931145"/>
      <w:r w:rsidRPr="001408A4">
        <w:rPr>
          <w:rFonts w:ascii="Times New Roman" w:eastAsia="Times New Roman" w:hAnsi="Times New Roman" w:cs="Arial"/>
          <w:b/>
          <w:sz w:val="24"/>
          <w:szCs w:val="24"/>
        </w:rPr>
        <w:t xml:space="preserve">Официальный язык </w:t>
      </w:r>
      <w:r w:rsidRPr="001408A4">
        <w:rPr>
          <w:rFonts w:ascii="Times New Roman" w:eastAsia="Times New Roman" w:hAnsi="Times New Roman" w:cs="Arial"/>
          <w:b/>
          <w:bCs/>
          <w:iCs/>
          <w:sz w:val="24"/>
          <w:szCs w:val="24"/>
        </w:rPr>
        <w:t>запроса предложений</w:t>
      </w:r>
      <w:bookmarkEnd w:id="43"/>
      <w:bookmarkEnd w:id="44"/>
      <w:bookmarkEnd w:id="45"/>
      <w:bookmarkEnd w:id="46"/>
      <w:bookmarkEnd w:id="47"/>
      <w:bookmarkEnd w:id="48"/>
      <w:bookmarkEnd w:id="49"/>
    </w:p>
    <w:p w:rsidR="00244A6A" w:rsidRPr="005F02C7" w:rsidRDefault="005F02C7" w:rsidP="00221B62">
      <w:pPr>
        <w:pStyle w:val="afffa"/>
        <w:numPr>
          <w:ilvl w:val="2"/>
          <w:numId w:val="35"/>
        </w:numPr>
        <w:tabs>
          <w:tab w:val="left" w:pos="851"/>
          <w:tab w:val="left" w:pos="1134"/>
        </w:tabs>
        <w:spacing w:after="0" w:line="240" w:lineRule="auto"/>
        <w:ind w:left="0" w:firstLine="426"/>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5F02C7">
        <w:rPr>
          <w:rFonts w:ascii="Times New Roman" w:eastAsia="Times New Roman" w:hAnsi="Times New Roman"/>
          <w:sz w:val="24"/>
          <w:szCs w:val="24"/>
        </w:rPr>
        <w:t>Заявка</w:t>
      </w:r>
      <w:r>
        <w:rPr>
          <w:rFonts w:ascii="Times New Roman" w:eastAsia="Times New Roman" w:hAnsi="Times New Roman"/>
          <w:sz w:val="24"/>
          <w:szCs w:val="24"/>
        </w:rPr>
        <w:t>, подготовленная У</w:t>
      </w:r>
      <w:r w:rsidR="00244A6A" w:rsidRPr="005F02C7">
        <w:rPr>
          <w:rFonts w:ascii="Times New Roman" w:eastAsia="Times New Roman" w:hAnsi="Times New Roman"/>
          <w:sz w:val="24"/>
          <w:szCs w:val="24"/>
        </w:rPr>
        <w:t xml:space="preserve">частником закупки, а также вся корреспонденция и документация, связанная с запросом предложений, которой обмениваются </w:t>
      </w:r>
      <w:r>
        <w:rPr>
          <w:rFonts w:ascii="Times New Roman" w:eastAsia="Times New Roman" w:hAnsi="Times New Roman"/>
          <w:sz w:val="24"/>
          <w:szCs w:val="24"/>
        </w:rPr>
        <w:t>У</w:t>
      </w:r>
      <w:r w:rsidR="00244A6A" w:rsidRPr="005F02C7">
        <w:rPr>
          <w:rFonts w:ascii="Times New Roman" w:eastAsia="Times New Roman" w:hAnsi="Times New Roman"/>
          <w:sz w:val="24"/>
          <w:szCs w:val="24"/>
        </w:rPr>
        <w:t>час</w:t>
      </w:r>
      <w:r>
        <w:rPr>
          <w:rFonts w:ascii="Times New Roman" w:eastAsia="Times New Roman" w:hAnsi="Times New Roman"/>
          <w:sz w:val="24"/>
          <w:szCs w:val="24"/>
        </w:rPr>
        <w:t>тники закупки и З</w:t>
      </w:r>
      <w:r w:rsidR="00244A6A" w:rsidRPr="005F02C7">
        <w:rPr>
          <w:rFonts w:ascii="Times New Roman" w:eastAsia="Times New Roman" w:hAnsi="Times New Roman"/>
          <w:sz w:val="24"/>
          <w:szCs w:val="24"/>
        </w:rPr>
        <w:t xml:space="preserve">аказчик, должны быть написаны на русском языке. </w:t>
      </w:r>
    </w:p>
    <w:p w:rsidR="00244A6A" w:rsidRPr="00244A6A" w:rsidRDefault="00244A6A" w:rsidP="00221B62">
      <w:pPr>
        <w:numPr>
          <w:ilvl w:val="2"/>
          <w:numId w:val="35"/>
        </w:numPr>
        <w:tabs>
          <w:tab w:val="left" w:pos="0"/>
          <w:tab w:val="left" w:pos="851"/>
          <w:tab w:val="left" w:pos="1134"/>
        </w:tabs>
        <w:suppressAutoHyphens/>
        <w:spacing w:after="0" w:line="240" w:lineRule="auto"/>
        <w:ind w:left="0" w:firstLine="426"/>
        <w:jc w:val="both"/>
        <w:rPr>
          <w:rFonts w:ascii="Times New Roman" w:eastAsia="Times New Roman" w:hAnsi="Times New Roman" w:cs="Times New Roman"/>
          <w:b/>
          <w:bCs/>
          <w:iCs/>
          <w:sz w:val="24"/>
          <w:szCs w:val="24"/>
          <w:lang w:eastAsia="ar-SA"/>
        </w:rPr>
      </w:pPr>
      <w:r w:rsidRPr="00244A6A">
        <w:rPr>
          <w:rFonts w:ascii="Times New Roman" w:eastAsia="Times New Roman" w:hAnsi="Times New Roman" w:cs="Times New Roman"/>
          <w:sz w:val="24"/>
          <w:szCs w:val="24"/>
          <w:lang w:eastAsia="ar-SA"/>
        </w:rPr>
        <w:t xml:space="preserve">Любые вспомогательные документы и печатные материалы, представленные </w:t>
      </w:r>
      <w:r w:rsidR="005F02C7">
        <w:rPr>
          <w:rFonts w:ascii="Times New Roman" w:eastAsia="Times New Roman" w:hAnsi="Times New Roman" w:cs="Times New Roman"/>
          <w:sz w:val="24"/>
          <w:szCs w:val="24"/>
          <w:lang w:eastAsia="ar-SA"/>
        </w:rPr>
        <w:t>У</w:t>
      </w:r>
      <w:r w:rsidRPr="00244A6A">
        <w:rPr>
          <w:rFonts w:ascii="Times New Roman" w:eastAsia="Times New Roman" w:hAnsi="Times New Roman" w:cs="Times New Roman"/>
          <w:sz w:val="24"/>
          <w:szCs w:val="24"/>
          <w:lang w:eastAsia="ar-SA"/>
        </w:rPr>
        <w:t xml:space="preserve">частником закупки, могут быть составлены на иностранном языке, если такие материалы сопровождаются точным, </w:t>
      </w:r>
      <w:r w:rsidR="005F02C7">
        <w:rPr>
          <w:rFonts w:ascii="Times New Roman" w:eastAsia="Times New Roman" w:hAnsi="Times New Roman" w:cs="Times New Roman"/>
          <w:sz w:val="24"/>
          <w:szCs w:val="24"/>
          <w:lang w:eastAsia="ar-SA"/>
        </w:rPr>
        <w:t>надлежащим образом</w:t>
      </w:r>
      <w:r w:rsidRPr="00244A6A">
        <w:rPr>
          <w:rFonts w:ascii="Times New Roman" w:eastAsia="Times New Roman" w:hAnsi="Times New Roman" w:cs="Times New Roman"/>
          <w:sz w:val="24"/>
          <w:szCs w:val="24"/>
          <w:lang w:eastAsia="ar-SA"/>
        </w:rPr>
        <w:t xml:space="preserve"> заверенным переводом на русский язык </w:t>
      </w:r>
      <w:r w:rsidR="005F02C7">
        <w:rPr>
          <w:rFonts w:ascii="Times New Roman" w:eastAsia="Times New Roman" w:hAnsi="Times New Roman" w:cs="Times New Roman"/>
          <w:sz w:val="24"/>
          <w:szCs w:val="24"/>
          <w:lang w:eastAsia="ar-SA"/>
        </w:rPr>
        <w:t xml:space="preserve">таких документов </w:t>
      </w:r>
      <w:r w:rsidR="005F02C7" w:rsidRPr="003A2F0D">
        <w:rPr>
          <w:rFonts w:ascii="Times New Roman" w:eastAsia="Times New Roman" w:hAnsi="Times New Roman" w:cs="Times New Roman"/>
          <w:sz w:val="24"/>
          <w:szCs w:val="24"/>
          <w:lang w:eastAsia="ar-SA"/>
        </w:rPr>
        <w:t xml:space="preserve">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005F02C7" w:rsidRPr="003A2F0D">
        <w:rPr>
          <w:rFonts w:ascii="Times New Roman" w:eastAsia="Times New Roman" w:hAnsi="Times New Roman" w:cs="Times New Roman"/>
          <w:sz w:val="24"/>
          <w:szCs w:val="24"/>
          <w:lang w:eastAsia="ar-SA"/>
        </w:rPr>
        <w:t>апостиль</w:t>
      </w:r>
      <w:proofErr w:type="spellEnd"/>
      <w:r w:rsidR="005F02C7" w:rsidRPr="003A2F0D">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r w:rsidRPr="00244A6A">
        <w:rPr>
          <w:rFonts w:ascii="Times New Roman" w:eastAsia="Times New Roman" w:hAnsi="Times New Roman" w:cs="Times New Roman"/>
          <w:sz w:val="24"/>
          <w:szCs w:val="24"/>
          <w:lang w:eastAsia="ar-SA"/>
        </w:rPr>
        <w:t>.</w:t>
      </w:r>
    </w:p>
    <w:p w:rsidR="00244A6A" w:rsidRPr="009A064A" w:rsidRDefault="00244A6A" w:rsidP="00221B62">
      <w:pPr>
        <w:keepNext/>
        <w:numPr>
          <w:ilvl w:val="1"/>
          <w:numId w:val="24"/>
        </w:numPr>
        <w:tabs>
          <w:tab w:val="left" w:pos="567"/>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50" w:name="_Toc386464000"/>
      <w:bookmarkStart w:id="51" w:name="_Toc403634876"/>
      <w:bookmarkStart w:id="52" w:name="_Toc403725260"/>
      <w:bookmarkStart w:id="53" w:name="_Toc403725331"/>
      <w:bookmarkStart w:id="54" w:name="_Toc447784634"/>
      <w:bookmarkStart w:id="55" w:name="_Toc453688080"/>
      <w:bookmarkStart w:id="56" w:name="_Toc453931146"/>
      <w:r w:rsidRPr="009A064A">
        <w:rPr>
          <w:rFonts w:ascii="Times New Roman" w:eastAsia="Times New Roman" w:hAnsi="Times New Roman" w:cs="Arial"/>
          <w:b/>
          <w:sz w:val="24"/>
          <w:szCs w:val="24"/>
          <w:lang w:eastAsia="ar-SA"/>
        </w:rPr>
        <w:t xml:space="preserve">Валюта </w:t>
      </w:r>
      <w:r w:rsidRPr="009A064A">
        <w:rPr>
          <w:rFonts w:ascii="Times New Roman" w:eastAsia="Times New Roman" w:hAnsi="Times New Roman" w:cs="Arial"/>
          <w:b/>
          <w:bCs/>
          <w:iCs/>
          <w:sz w:val="24"/>
          <w:szCs w:val="24"/>
          <w:lang w:eastAsia="ar-SA"/>
        </w:rPr>
        <w:t>запроса предложений</w:t>
      </w:r>
      <w:bookmarkEnd w:id="50"/>
      <w:bookmarkEnd w:id="51"/>
      <w:bookmarkEnd w:id="52"/>
      <w:bookmarkEnd w:id="53"/>
      <w:bookmarkEnd w:id="54"/>
      <w:bookmarkEnd w:id="55"/>
      <w:bookmarkEnd w:id="56"/>
    </w:p>
    <w:p w:rsidR="00244A6A" w:rsidRPr="00244A6A" w:rsidRDefault="005F02C7" w:rsidP="00221B62">
      <w:pPr>
        <w:numPr>
          <w:ilvl w:val="2"/>
          <w:numId w:val="24"/>
        </w:numPr>
        <w:tabs>
          <w:tab w:val="left" w:pos="0"/>
          <w:tab w:val="left" w:pos="851"/>
          <w:tab w:val="left" w:pos="993"/>
        </w:tabs>
        <w:suppressAutoHyphens/>
        <w:spacing w:after="0" w:line="240" w:lineRule="auto"/>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Все суммы денежных средств в заявке должны быть выражены в валюте - российский рубль.</w:t>
      </w:r>
    </w:p>
    <w:p w:rsidR="00244A6A" w:rsidRPr="005F02C7" w:rsidRDefault="005F02C7" w:rsidP="00221B62">
      <w:pPr>
        <w:numPr>
          <w:ilvl w:val="2"/>
          <w:numId w:val="24"/>
        </w:numPr>
        <w:tabs>
          <w:tab w:val="left" w:pos="0"/>
          <w:tab w:val="left" w:pos="851"/>
          <w:tab w:val="left" w:pos="993"/>
        </w:tabs>
        <w:suppressAutoHyphens/>
        <w:spacing w:after="0" w:line="240" w:lineRule="auto"/>
        <w:ind w:left="0" w:firstLine="426"/>
        <w:jc w:val="both"/>
        <w:rPr>
          <w:rFonts w:ascii="Times New Roman" w:eastAsia="Times New Roman" w:hAnsi="Times New Roman" w:cs="Times New Roman"/>
          <w:b/>
          <w:bCs/>
          <w:iCs/>
          <w:sz w:val="24"/>
          <w:szCs w:val="24"/>
          <w:lang w:eastAsia="ar-SA"/>
        </w:rPr>
      </w:pPr>
      <w:r>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 xml:space="preserve">Выражение денежных сумм в других валютах, может быть расценено Комиссией </w:t>
      </w:r>
      <w:r>
        <w:rPr>
          <w:rFonts w:ascii="Times New Roman" w:eastAsia="Times New Roman" w:hAnsi="Times New Roman" w:cs="Times New Roman"/>
          <w:sz w:val="24"/>
          <w:szCs w:val="24"/>
          <w:lang w:eastAsia="ar-SA"/>
        </w:rPr>
        <w:t xml:space="preserve">по закупке </w:t>
      </w:r>
      <w:r w:rsidR="00244A6A" w:rsidRPr="00244A6A">
        <w:rPr>
          <w:rFonts w:ascii="Times New Roman" w:eastAsia="Times New Roman" w:hAnsi="Times New Roman" w:cs="Times New Roman"/>
          <w:sz w:val="24"/>
          <w:szCs w:val="24"/>
          <w:lang w:eastAsia="ar-SA"/>
        </w:rPr>
        <w:t>как</w:t>
      </w:r>
      <w:r>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 xml:space="preserve">несоответствие заявки требованиям, установленным </w:t>
      </w:r>
      <w:r>
        <w:rPr>
          <w:rFonts w:ascii="Times New Roman" w:eastAsia="Times New Roman" w:hAnsi="Times New Roman" w:cs="Times New Roman"/>
          <w:sz w:val="24"/>
          <w:szCs w:val="24"/>
          <w:lang w:eastAsia="ar-SA"/>
        </w:rPr>
        <w:t>Д</w:t>
      </w:r>
      <w:r w:rsidR="00244A6A" w:rsidRPr="00244A6A">
        <w:rPr>
          <w:rFonts w:ascii="Times New Roman" w:eastAsia="Times New Roman" w:hAnsi="Times New Roman" w:cs="Times New Roman"/>
          <w:sz w:val="24"/>
          <w:szCs w:val="24"/>
          <w:lang w:eastAsia="ar-SA"/>
        </w:rPr>
        <w:t>окументацией.</w:t>
      </w:r>
    </w:p>
    <w:p w:rsidR="005F02C7" w:rsidRPr="00244A6A" w:rsidRDefault="005F02C7" w:rsidP="005F02C7">
      <w:pPr>
        <w:tabs>
          <w:tab w:val="left" w:pos="851"/>
          <w:tab w:val="left" w:pos="993"/>
        </w:tabs>
        <w:suppressAutoHyphens/>
        <w:spacing w:after="0" w:line="240" w:lineRule="auto"/>
        <w:ind w:left="426"/>
        <w:jc w:val="both"/>
        <w:rPr>
          <w:rFonts w:ascii="Times New Roman" w:eastAsia="Times New Roman" w:hAnsi="Times New Roman" w:cs="Times New Roman"/>
          <w:b/>
          <w:bCs/>
          <w:iCs/>
          <w:sz w:val="24"/>
          <w:szCs w:val="24"/>
          <w:lang w:eastAsia="ar-SA"/>
        </w:rPr>
      </w:pPr>
    </w:p>
    <w:p w:rsidR="00244A6A" w:rsidRPr="00810D4E" w:rsidRDefault="005F02C7" w:rsidP="00221B62">
      <w:pPr>
        <w:keepNext/>
        <w:numPr>
          <w:ilvl w:val="1"/>
          <w:numId w:val="24"/>
        </w:numPr>
        <w:tabs>
          <w:tab w:val="left" w:pos="567"/>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57" w:name="_Toc386464001"/>
      <w:bookmarkStart w:id="58" w:name="_Toc403634877"/>
      <w:bookmarkStart w:id="59" w:name="_Toc403725261"/>
      <w:bookmarkStart w:id="60" w:name="_Toc403725332"/>
      <w:bookmarkStart w:id="61" w:name="_Toc447784635"/>
      <w:bookmarkStart w:id="62" w:name="_Toc453688081"/>
      <w:bookmarkStart w:id="63" w:name="_Toc453931147"/>
      <w:r>
        <w:rPr>
          <w:rFonts w:ascii="Times New Roman" w:eastAsia="Times New Roman" w:hAnsi="Times New Roman" w:cs="Arial"/>
          <w:b/>
          <w:sz w:val="24"/>
          <w:szCs w:val="24"/>
          <w:lang w:eastAsia="ar-SA"/>
        </w:rPr>
        <w:t>Сведения о цене Д</w:t>
      </w:r>
      <w:r w:rsidR="00244A6A" w:rsidRPr="00810D4E">
        <w:rPr>
          <w:rFonts w:ascii="Times New Roman" w:eastAsia="Times New Roman" w:hAnsi="Times New Roman" w:cs="Arial"/>
          <w:b/>
          <w:sz w:val="24"/>
          <w:szCs w:val="24"/>
          <w:lang w:eastAsia="ar-SA"/>
        </w:rPr>
        <w:t>оговора</w:t>
      </w:r>
      <w:bookmarkEnd w:id="57"/>
      <w:bookmarkEnd w:id="58"/>
      <w:bookmarkEnd w:id="59"/>
      <w:bookmarkEnd w:id="60"/>
      <w:bookmarkEnd w:id="61"/>
      <w:bookmarkEnd w:id="62"/>
      <w:bookmarkEnd w:id="63"/>
      <w:r w:rsidR="00244A6A" w:rsidRPr="00810D4E">
        <w:rPr>
          <w:rFonts w:ascii="Times New Roman" w:eastAsia="Times New Roman" w:hAnsi="Times New Roman" w:cs="Arial"/>
          <w:b/>
          <w:sz w:val="24"/>
          <w:szCs w:val="24"/>
          <w:lang w:eastAsia="ar-SA"/>
        </w:rPr>
        <w:t xml:space="preserve"> </w:t>
      </w:r>
    </w:p>
    <w:p w:rsidR="008A2484" w:rsidRPr="008A2484" w:rsidRDefault="0072365D" w:rsidP="008A2484">
      <w:pPr>
        <w:pStyle w:val="afffa"/>
        <w:numPr>
          <w:ilvl w:val="2"/>
          <w:numId w:val="24"/>
        </w:numPr>
        <w:tabs>
          <w:tab w:val="left" w:pos="0"/>
          <w:tab w:val="left" w:pos="709"/>
        </w:tabs>
        <w:spacing w:after="0" w:line="240" w:lineRule="auto"/>
        <w:ind w:left="0" w:firstLine="0"/>
        <w:jc w:val="both"/>
        <w:rPr>
          <w:rFonts w:ascii="Times New Roman" w:eastAsia="Times New Roman" w:hAnsi="Times New Roman" w:cstheme="minorBidi"/>
          <w:sz w:val="24"/>
          <w:szCs w:val="24"/>
          <w:lang w:eastAsia="en-US"/>
        </w:rPr>
      </w:pPr>
      <w:r w:rsidRPr="008A2484">
        <w:rPr>
          <w:rFonts w:ascii="Times New Roman" w:eastAsia="Times New Roman" w:hAnsi="Times New Roman"/>
          <w:sz w:val="24"/>
          <w:szCs w:val="24"/>
        </w:rPr>
        <w:t xml:space="preserve">Начальная (максимальная) цена </w:t>
      </w:r>
      <w:r w:rsidR="005F02C7" w:rsidRPr="008A2484">
        <w:rPr>
          <w:rFonts w:ascii="Times New Roman" w:eastAsia="Times New Roman" w:hAnsi="Times New Roman"/>
          <w:sz w:val="24"/>
          <w:szCs w:val="24"/>
        </w:rPr>
        <w:t>Д</w:t>
      </w:r>
      <w:r w:rsidRPr="008A2484">
        <w:rPr>
          <w:rFonts w:ascii="Times New Roman" w:eastAsia="Times New Roman" w:hAnsi="Times New Roman"/>
          <w:sz w:val="24"/>
          <w:szCs w:val="24"/>
        </w:rPr>
        <w:t xml:space="preserve">оговора составляет </w:t>
      </w:r>
      <w:r w:rsidR="004D6EF4">
        <w:rPr>
          <w:rFonts w:ascii="Times New Roman" w:hAnsi="Times New Roman"/>
          <w:b/>
          <w:sz w:val="24"/>
          <w:szCs w:val="24"/>
        </w:rPr>
        <w:t>4 511 487</w:t>
      </w:r>
      <w:r w:rsidR="004B5BBB" w:rsidRPr="008A2484">
        <w:rPr>
          <w:rFonts w:ascii="Times New Roman" w:hAnsi="Times New Roman"/>
          <w:b/>
          <w:sz w:val="24"/>
          <w:szCs w:val="24"/>
        </w:rPr>
        <w:t xml:space="preserve"> </w:t>
      </w:r>
      <w:r w:rsidR="001264EF" w:rsidRPr="008A2484">
        <w:rPr>
          <w:rFonts w:ascii="Times New Roman" w:hAnsi="Times New Roman"/>
          <w:sz w:val="24"/>
          <w:szCs w:val="24"/>
        </w:rPr>
        <w:t>(</w:t>
      </w:r>
      <w:r w:rsidR="004D6EF4">
        <w:rPr>
          <w:rFonts w:ascii="Times New Roman" w:hAnsi="Times New Roman"/>
          <w:sz w:val="24"/>
          <w:szCs w:val="24"/>
        </w:rPr>
        <w:t>Четыре миллиона пятьсот оди</w:t>
      </w:r>
      <w:r w:rsidR="00056B3F">
        <w:rPr>
          <w:rFonts w:ascii="Times New Roman" w:hAnsi="Times New Roman"/>
          <w:sz w:val="24"/>
          <w:szCs w:val="24"/>
        </w:rPr>
        <w:t>нн</w:t>
      </w:r>
      <w:r w:rsidR="004D6EF4">
        <w:rPr>
          <w:rFonts w:ascii="Times New Roman" w:hAnsi="Times New Roman"/>
          <w:sz w:val="24"/>
          <w:szCs w:val="24"/>
        </w:rPr>
        <w:t>адцать тысяч четыреста восемьдесят семь)</w:t>
      </w:r>
      <w:r w:rsidR="001264EF" w:rsidRPr="008A2484">
        <w:rPr>
          <w:rFonts w:ascii="Times New Roman" w:hAnsi="Times New Roman"/>
          <w:b/>
          <w:sz w:val="24"/>
          <w:szCs w:val="24"/>
        </w:rPr>
        <w:t xml:space="preserve"> рублей </w:t>
      </w:r>
      <w:r w:rsidR="004D6EF4">
        <w:rPr>
          <w:rFonts w:ascii="Times New Roman" w:hAnsi="Times New Roman"/>
          <w:b/>
          <w:sz w:val="24"/>
          <w:szCs w:val="24"/>
        </w:rPr>
        <w:t>60</w:t>
      </w:r>
      <w:r w:rsidR="001264EF" w:rsidRPr="008A2484">
        <w:rPr>
          <w:rFonts w:ascii="Times New Roman" w:hAnsi="Times New Roman"/>
          <w:b/>
          <w:sz w:val="24"/>
          <w:szCs w:val="24"/>
        </w:rPr>
        <w:t xml:space="preserve"> копеек</w:t>
      </w:r>
      <w:r w:rsidR="008A2484" w:rsidRPr="008A2484">
        <w:t xml:space="preserve"> </w:t>
      </w:r>
      <w:r w:rsidR="008A2484" w:rsidRPr="008A2484">
        <w:rPr>
          <w:rFonts w:ascii="Times New Roman" w:hAnsi="Times New Roman"/>
          <w:sz w:val="24"/>
          <w:szCs w:val="24"/>
        </w:rPr>
        <w:t>(</w:t>
      </w:r>
      <w:r w:rsidR="004D6EF4" w:rsidRPr="004D6EF4">
        <w:rPr>
          <w:rFonts w:ascii="Times New Roman" w:hAnsi="Times New Roman"/>
          <w:sz w:val="24"/>
          <w:szCs w:val="24"/>
        </w:rPr>
        <w:t>171,67 руб./ч. х 3 поста х 365 дней х 24 часа</w:t>
      </w:r>
      <w:r w:rsidR="008A2484" w:rsidRPr="008A2484">
        <w:rPr>
          <w:rFonts w:ascii="Times New Roman" w:hAnsi="Times New Roman"/>
          <w:sz w:val="24"/>
          <w:szCs w:val="24"/>
        </w:rPr>
        <w:t>)</w:t>
      </w:r>
      <w:r w:rsidR="001264EF" w:rsidRPr="008A2484">
        <w:rPr>
          <w:rFonts w:ascii="Times New Roman" w:hAnsi="Times New Roman"/>
          <w:bCs/>
          <w:sz w:val="24"/>
          <w:szCs w:val="24"/>
        </w:rPr>
        <w:t>, в т</w:t>
      </w:r>
      <w:r w:rsidR="00BF1270" w:rsidRPr="008A2484">
        <w:rPr>
          <w:rFonts w:ascii="Times New Roman" w:hAnsi="Times New Roman"/>
          <w:bCs/>
          <w:sz w:val="24"/>
          <w:szCs w:val="24"/>
        </w:rPr>
        <w:t>ом числе</w:t>
      </w:r>
      <w:r w:rsidR="001264EF" w:rsidRPr="008A2484">
        <w:rPr>
          <w:rFonts w:ascii="Times New Roman" w:hAnsi="Times New Roman"/>
          <w:bCs/>
          <w:sz w:val="24"/>
          <w:szCs w:val="24"/>
        </w:rPr>
        <w:t xml:space="preserve"> НДС</w:t>
      </w:r>
      <w:r w:rsidR="0012664F" w:rsidRPr="008A2484">
        <w:rPr>
          <w:rFonts w:ascii="Times New Roman" w:eastAsia="Times New Roman" w:hAnsi="Times New Roman"/>
          <w:sz w:val="24"/>
          <w:szCs w:val="24"/>
        </w:rPr>
        <w:t>.</w:t>
      </w:r>
      <w:r w:rsidR="008A2484" w:rsidRPr="008A2484">
        <w:t xml:space="preserve"> </w:t>
      </w:r>
    </w:p>
    <w:p w:rsidR="004D6EF4" w:rsidRDefault="008A2484" w:rsidP="004D6EF4">
      <w:pPr>
        <w:pStyle w:val="afffa"/>
        <w:tabs>
          <w:tab w:val="left" w:pos="0"/>
          <w:tab w:val="left" w:pos="709"/>
        </w:tabs>
        <w:spacing w:after="0" w:line="240" w:lineRule="auto"/>
        <w:ind w:left="0"/>
        <w:jc w:val="both"/>
        <w:rPr>
          <w:rFonts w:ascii="Times New Roman" w:eastAsia="Times New Roman" w:hAnsi="Times New Roman"/>
          <w:sz w:val="24"/>
          <w:szCs w:val="24"/>
        </w:rPr>
      </w:pPr>
      <w:r w:rsidRPr="008A2484">
        <w:rPr>
          <w:rFonts w:ascii="Times New Roman" w:eastAsia="Times New Roman" w:hAnsi="Times New Roman"/>
          <w:sz w:val="24"/>
          <w:szCs w:val="24"/>
        </w:rPr>
        <w:tab/>
      </w:r>
      <w:r w:rsidR="004D6EF4" w:rsidRPr="004D6EF4">
        <w:rPr>
          <w:rFonts w:ascii="Times New Roman" w:eastAsia="Times New Roman" w:hAnsi="Times New Roman"/>
          <w:sz w:val="24"/>
          <w:szCs w:val="24"/>
        </w:rPr>
        <w:t xml:space="preserve">Начальная (максимальная) цена одного часа работы одного поста составляет </w:t>
      </w:r>
      <w:r w:rsidR="004D6EF4" w:rsidRPr="004D6EF4">
        <w:rPr>
          <w:rFonts w:ascii="Times New Roman" w:eastAsia="Times New Roman" w:hAnsi="Times New Roman"/>
          <w:b/>
          <w:sz w:val="24"/>
          <w:szCs w:val="24"/>
        </w:rPr>
        <w:t>171</w:t>
      </w:r>
      <w:r w:rsidR="004D6EF4" w:rsidRPr="004D6EF4">
        <w:rPr>
          <w:rFonts w:ascii="Times New Roman" w:eastAsia="Times New Roman" w:hAnsi="Times New Roman"/>
          <w:sz w:val="24"/>
          <w:szCs w:val="24"/>
        </w:rPr>
        <w:t xml:space="preserve"> </w:t>
      </w:r>
      <w:r w:rsidR="004D6EF4">
        <w:rPr>
          <w:rFonts w:ascii="Times New Roman" w:eastAsia="Times New Roman" w:hAnsi="Times New Roman"/>
          <w:sz w:val="24"/>
          <w:szCs w:val="24"/>
        </w:rPr>
        <w:t xml:space="preserve">(Сто семьдесят один) </w:t>
      </w:r>
      <w:r w:rsidR="004D6EF4" w:rsidRPr="004D6EF4">
        <w:rPr>
          <w:rFonts w:ascii="Times New Roman" w:eastAsia="Times New Roman" w:hAnsi="Times New Roman"/>
          <w:sz w:val="24"/>
          <w:szCs w:val="24"/>
        </w:rPr>
        <w:t xml:space="preserve">рубль </w:t>
      </w:r>
      <w:r w:rsidR="004D6EF4" w:rsidRPr="004D6EF4">
        <w:rPr>
          <w:rFonts w:ascii="Times New Roman" w:eastAsia="Times New Roman" w:hAnsi="Times New Roman"/>
          <w:b/>
          <w:sz w:val="24"/>
          <w:szCs w:val="24"/>
        </w:rPr>
        <w:t>67</w:t>
      </w:r>
      <w:r w:rsidR="004D6EF4" w:rsidRPr="004D6EF4">
        <w:rPr>
          <w:rFonts w:ascii="Times New Roman" w:eastAsia="Times New Roman" w:hAnsi="Times New Roman"/>
          <w:sz w:val="24"/>
          <w:szCs w:val="24"/>
        </w:rPr>
        <w:t xml:space="preserve"> копеек, в том числе НДС.</w:t>
      </w:r>
    </w:p>
    <w:p w:rsidR="004D6EF4" w:rsidRPr="004D6EF4" w:rsidRDefault="004D6EF4" w:rsidP="004D6EF4">
      <w:pPr>
        <w:pStyle w:val="afffa"/>
        <w:tabs>
          <w:tab w:val="left" w:pos="0"/>
          <w:tab w:val="left" w:pos="709"/>
        </w:tabs>
        <w:spacing w:after="0" w:line="240" w:lineRule="auto"/>
        <w:ind w:left="0" w:firstLine="709"/>
        <w:jc w:val="both"/>
        <w:rPr>
          <w:rFonts w:ascii="Times New Roman" w:eastAsia="Times New Roman" w:hAnsi="Times New Roman"/>
          <w:sz w:val="24"/>
          <w:szCs w:val="24"/>
        </w:rPr>
      </w:pPr>
      <w:r w:rsidRPr="004D6EF4">
        <w:rPr>
          <w:rFonts w:ascii="Times New Roman" w:eastAsia="Times New Roman" w:hAnsi="Times New Roman" w:cstheme="minorBidi"/>
          <w:sz w:val="24"/>
          <w:szCs w:val="24"/>
          <w:lang w:eastAsia="en-US"/>
        </w:rPr>
        <w:t xml:space="preserve">Ежемесячно стоимость услуг Исполнителя по настоящему Договору определяется исходя из количества фактически отработанного времени при подписании Акта оказанных услуг за текущий месяц. </w:t>
      </w:r>
    </w:p>
    <w:p w:rsidR="008A2484" w:rsidRPr="004D6EF4" w:rsidRDefault="008A2484" w:rsidP="004D6EF4">
      <w:pPr>
        <w:tabs>
          <w:tab w:val="left" w:pos="709"/>
        </w:tabs>
        <w:spacing w:after="0" w:line="240" w:lineRule="auto"/>
        <w:jc w:val="both"/>
        <w:rPr>
          <w:rFonts w:ascii="Times New Roman" w:eastAsia="Times New Roman" w:hAnsi="Times New Roman"/>
          <w:sz w:val="24"/>
          <w:szCs w:val="24"/>
        </w:rPr>
      </w:pPr>
      <w:r w:rsidRPr="004D6EF4">
        <w:rPr>
          <w:rFonts w:ascii="Times New Roman" w:eastAsia="Times New Roman" w:hAnsi="Times New Roman"/>
          <w:sz w:val="24"/>
          <w:szCs w:val="24"/>
        </w:rPr>
        <w:t>Источником информации о стоимости Услуг, являющихся предметом закупки, стала информация исполнителей, оформленная в виде коммерческих предложений. В результате проведенной работы по изучению имеющегося рынка оказываемых Услуг и мониторинга цен, начальная (максимальная) цена Договора была сформирована методом сопоставимых рыночных цен.</w:t>
      </w:r>
    </w:p>
    <w:p w:rsidR="00244A6A" w:rsidRPr="00B50538" w:rsidRDefault="00244A6A" w:rsidP="008A2484">
      <w:pPr>
        <w:pStyle w:val="afffa"/>
        <w:numPr>
          <w:ilvl w:val="2"/>
          <w:numId w:val="24"/>
        </w:numPr>
        <w:tabs>
          <w:tab w:val="left" w:pos="709"/>
          <w:tab w:val="left" w:pos="1134"/>
        </w:tabs>
        <w:spacing w:after="0" w:line="240" w:lineRule="auto"/>
        <w:jc w:val="both"/>
        <w:rPr>
          <w:rFonts w:ascii="Times New Roman" w:eastAsia="Times New Roman" w:hAnsi="Times New Roman" w:cstheme="minorBidi"/>
          <w:sz w:val="24"/>
          <w:szCs w:val="24"/>
          <w:lang w:eastAsia="en-US"/>
        </w:rPr>
      </w:pPr>
      <w:r w:rsidRPr="00B50538">
        <w:rPr>
          <w:rFonts w:ascii="Times New Roman" w:eastAsia="Times New Roman" w:hAnsi="Times New Roman"/>
          <w:b/>
          <w:sz w:val="24"/>
          <w:szCs w:val="24"/>
        </w:rPr>
        <w:t>Порядок формирования цены</w:t>
      </w:r>
      <w:r w:rsidRPr="00B50538">
        <w:rPr>
          <w:rFonts w:ascii="Times New Roman" w:eastAsia="Times New Roman" w:hAnsi="Times New Roman"/>
          <w:sz w:val="24"/>
          <w:szCs w:val="24"/>
        </w:rPr>
        <w:t xml:space="preserve"> </w:t>
      </w:r>
    </w:p>
    <w:p w:rsidR="008A2484" w:rsidRDefault="009A73A8" w:rsidP="001E1084">
      <w:pPr>
        <w:spacing w:after="0" w:line="240" w:lineRule="auto"/>
        <w:ind w:firstLine="426"/>
        <w:jc w:val="both"/>
        <w:rPr>
          <w:rFonts w:ascii="Times New Roman" w:hAnsi="Times New Roman"/>
          <w:sz w:val="24"/>
          <w:szCs w:val="24"/>
        </w:rPr>
      </w:pPr>
      <w:r>
        <w:rPr>
          <w:rFonts w:ascii="Times New Roman" w:eastAsia="Times New Roman" w:hAnsi="Times New Roman"/>
          <w:sz w:val="24"/>
          <w:szCs w:val="24"/>
        </w:rPr>
        <w:t xml:space="preserve">Цена </w:t>
      </w:r>
      <w:r>
        <w:rPr>
          <w:rFonts w:ascii="Times New Roman" w:eastAsia="Times New Roman" w:hAnsi="Times New Roman"/>
          <w:iCs/>
          <w:sz w:val="24"/>
          <w:szCs w:val="24"/>
        </w:rPr>
        <w:t xml:space="preserve">включает в </w:t>
      </w:r>
      <w:r w:rsidRPr="00484E27">
        <w:rPr>
          <w:rFonts w:ascii="Times New Roman" w:eastAsia="Times New Roman" w:hAnsi="Times New Roman"/>
          <w:iCs/>
          <w:sz w:val="24"/>
          <w:szCs w:val="24"/>
        </w:rPr>
        <w:t xml:space="preserve">себя </w:t>
      </w:r>
      <w:bookmarkStart w:id="64" w:name="_Toc386464002"/>
      <w:r w:rsidR="008A2484" w:rsidRPr="008A2484">
        <w:rPr>
          <w:rFonts w:ascii="Times New Roman" w:hAnsi="Times New Roman"/>
          <w:sz w:val="24"/>
          <w:szCs w:val="24"/>
        </w:rPr>
        <w:t>все понесенные затраты, включая обслуживание и ремонт технического оборудования, используемого при исполнении Договора и являющегося собственностью Исполнител</w:t>
      </w:r>
      <w:r w:rsidR="008A2484">
        <w:rPr>
          <w:rFonts w:ascii="Times New Roman" w:hAnsi="Times New Roman"/>
          <w:sz w:val="24"/>
          <w:szCs w:val="24"/>
        </w:rPr>
        <w:t>я.</w:t>
      </w:r>
    </w:p>
    <w:p w:rsidR="007E2E60" w:rsidRPr="00155C28" w:rsidRDefault="007E2E60" w:rsidP="001E1084">
      <w:pPr>
        <w:spacing w:after="0" w:line="240" w:lineRule="auto"/>
        <w:ind w:firstLine="426"/>
        <w:jc w:val="both"/>
        <w:rPr>
          <w:rFonts w:ascii="Times New Roman" w:eastAsia="Times New Roman" w:hAnsi="Times New Roman" w:cs="Times New Roman"/>
          <w:sz w:val="24"/>
          <w:szCs w:val="24"/>
          <w:lang w:eastAsia="ar-SA"/>
        </w:rPr>
      </w:pPr>
      <w:r w:rsidRPr="00155C28">
        <w:rPr>
          <w:rFonts w:ascii="Times New Roman" w:eastAsia="Times New Roman" w:hAnsi="Times New Roman" w:cs="Times New Roman"/>
          <w:sz w:val="24"/>
          <w:szCs w:val="24"/>
          <w:lang w:eastAsia="ar-SA"/>
        </w:rPr>
        <w:t xml:space="preserve">В соответствии со ст. 171 НК РФ Заказчик имеет право применить налоговый вычет НДС в отношении </w:t>
      </w:r>
      <w:r w:rsidR="00F126A6">
        <w:rPr>
          <w:rFonts w:ascii="Times New Roman" w:eastAsia="Times New Roman" w:hAnsi="Times New Roman" w:cs="Times New Roman"/>
          <w:sz w:val="24"/>
          <w:szCs w:val="24"/>
          <w:lang w:eastAsia="ar-SA"/>
        </w:rPr>
        <w:t>оказываемых Услуг</w:t>
      </w:r>
      <w:r w:rsidRPr="00155C28">
        <w:rPr>
          <w:rFonts w:ascii="Times New Roman" w:eastAsia="Times New Roman" w:hAnsi="Times New Roman" w:cs="Times New Roman"/>
          <w:sz w:val="24"/>
          <w:szCs w:val="24"/>
          <w:lang w:eastAsia="ar-SA"/>
        </w:rPr>
        <w:t xml:space="preserve">. Поэтому для оценки и в качестве единого базиса сравнения </w:t>
      </w:r>
      <w:r w:rsidRPr="00155C28">
        <w:rPr>
          <w:rFonts w:ascii="Times New Roman" w:eastAsia="Times New Roman" w:hAnsi="Times New Roman" w:cs="Times New Roman"/>
          <w:sz w:val="24"/>
          <w:szCs w:val="24"/>
          <w:lang w:eastAsia="ar-SA"/>
        </w:rPr>
        <w:lastRenderedPageBreak/>
        <w:t xml:space="preserve">ценовых предложений используются цены предложений Участников </w:t>
      </w:r>
      <w:r w:rsidRPr="00A5005C">
        <w:rPr>
          <w:rFonts w:ascii="Times New Roman" w:eastAsia="Times New Roman" w:hAnsi="Times New Roman" w:cs="Times New Roman"/>
          <w:sz w:val="24"/>
          <w:szCs w:val="24"/>
          <w:lang w:eastAsia="ar-SA"/>
        </w:rPr>
        <w:t>закупки</w:t>
      </w:r>
      <w:r w:rsidRPr="00155C28">
        <w:rPr>
          <w:rFonts w:ascii="Times New Roman" w:eastAsia="Times New Roman" w:hAnsi="Times New Roman" w:cs="Times New Roman"/>
          <w:sz w:val="24"/>
          <w:szCs w:val="24"/>
          <w:lang w:eastAsia="ar-SA"/>
        </w:rPr>
        <w:t xml:space="preserve"> без учета НДС </w:t>
      </w:r>
      <w:r w:rsidRPr="00155C28">
        <w:rPr>
          <w:rFonts w:ascii="Times New Roman" w:eastAsia="Times New Roman" w:hAnsi="Times New Roman" w:cs="Times New Roman"/>
          <w:bCs/>
          <w:sz w:val="24"/>
          <w:szCs w:val="24"/>
          <w:lang w:eastAsia="ar-SA"/>
        </w:rPr>
        <w:t xml:space="preserve">(в случае, когда Участниками </w:t>
      </w:r>
      <w:r w:rsidRPr="00A5005C">
        <w:rPr>
          <w:rFonts w:ascii="Times New Roman" w:eastAsia="Times New Roman" w:hAnsi="Times New Roman" w:cs="Times New Roman"/>
          <w:bCs/>
          <w:sz w:val="24"/>
          <w:szCs w:val="24"/>
          <w:lang w:eastAsia="ar-SA"/>
        </w:rPr>
        <w:t>закупки</w:t>
      </w:r>
      <w:r w:rsidRPr="00155C28">
        <w:rPr>
          <w:rFonts w:ascii="Times New Roman" w:eastAsia="Times New Roman" w:hAnsi="Times New Roman" w:cs="Times New Roman"/>
          <w:bCs/>
          <w:sz w:val="24"/>
          <w:szCs w:val="24"/>
          <w:lang w:eastAsia="ar-SA"/>
        </w:rPr>
        <w:t xml:space="preserve">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155C28">
        <w:rPr>
          <w:rFonts w:ascii="Times New Roman" w:eastAsia="Times New Roman" w:hAnsi="Times New Roman" w:cs="Times New Roman"/>
          <w:sz w:val="24"/>
          <w:szCs w:val="24"/>
          <w:lang w:eastAsia="ar-SA"/>
        </w:rPr>
        <w:t>.</w:t>
      </w:r>
    </w:p>
    <w:p w:rsidR="00972946" w:rsidRPr="00155C28" w:rsidRDefault="00972946" w:rsidP="005F02C7">
      <w:pPr>
        <w:spacing w:after="0" w:line="240" w:lineRule="auto"/>
        <w:ind w:firstLine="567"/>
        <w:jc w:val="both"/>
        <w:rPr>
          <w:rFonts w:ascii="Times New Roman" w:eastAsia="Times New Roman" w:hAnsi="Times New Roman"/>
          <w:sz w:val="24"/>
          <w:szCs w:val="24"/>
        </w:rPr>
      </w:pPr>
    </w:p>
    <w:p w:rsidR="00244A6A" w:rsidRPr="00244A6A" w:rsidRDefault="00244A6A" w:rsidP="005F02C7">
      <w:pPr>
        <w:keepNext/>
        <w:suppressAutoHyphens/>
        <w:spacing w:after="0" w:line="240" w:lineRule="auto"/>
        <w:outlineLvl w:val="1"/>
        <w:rPr>
          <w:rFonts w:ascii="Times New Roman" w:eastAsia="Times New Roman" w:hAnsi="Times New Roman" w:cs="Times New Roman"/>
          <w:b/>
          <w:bCs/>
          <w:i/>
          <w:iCs/>
          <w:sz w:val="24"/>
          <w:szCs w:val="24"/>
          <w:lang w:eastAsia="ar-SA"/>
        </w:rPr>
      </w:pPr>
      <w:bookmarkStart w:id="65" w:name="_Toc447784636"/>
      <w:bookmarkStart w:id="66" w:name="_Toc453688082"/>
      <w:bookmarkStart w:id="67" w:name="_Toc453931148"/>
      <w:bookmarkStart w:id="68" w:name="_Toc403634878"/>
      <w:bookmarkStart w:id="69" w:name="_Toc403725262"/>
      <w:bookmarkStart w:id="70" w:name="_Toc403725333"/>
      <w:r w:rsidRPr="00244A6A">
        <w:rPr>
          <w:rFonts w:ascii="Times New Roman" w:eastAsia="Times New Roman" w:hAnsi="Times New Roman" w:cs="Times New Roman"/>
          <w:b/>
          <w:sz w:val="24"/>
          <w:szCs w:val="24"/>
          <w:lang w:eastAsia="ar-SA"/>
        </w:rPr>
        <w:t>4.8. Порядок предоставления заявок</w:t>
      </w:r>
      <w:bookmarkEnd w:id="65"/>
      <w:bookmarkEnd w:id="66"/>
      <w:bookmarkEnd w:id="67"/>
      <w:r w:rsidRPr="00244A6A">
        <w:rPr>
          <w:rFonts w:ascii="Times New Roman" w:eastAsia="Times New Roman" w:hAnsi="Times New Roman" w:cs="Times New Roman"/>
          <w:b/>
          <w:sz w:val="24"/>
          <w:szCs w:val="24"/>
          <w:lang w:eastAsia="ar-SA"/>
        </w:rPr>
        <w:t xml:space="preserve"> </w:t>
      </w:r>
      <w:bookmarkEnd w:id="64"/>
      <w:bookmarkEnd w:id="68"/>
      <w:bookmarkEnd w:id="69"/>
      <w:bookmarkEnd w:id="70"/>
    </w:p>
    <w:p w:rsidR="007C5C04" w:rsidRPr="00135C7E" w:rsidRDefault="007C5C04" w:rsidP="007C5C04">
      <w:pPr>
        <w:widowControl w:val="0"/>
        <w:suppressAutoHyphens/>
        <w:autoSpaceDE w:val="0"/>
        <w:spacing w:after="0" w:line="240" w:lineRule="auto"/>
        <w:ind w:right="-20" w:firstLine="426"/>
        <w:jc w:val="both"/>
        <w:rPr>
          <w:rFonts w:ascii="Times New Roman" w:eastAsia="Times New Roman" w:hAnsi="Times New Roman" w:cs="Times New Roman"/>
          <w:b/>
          <w:sz w:val="24"/>
          <w:szCs w:val="24"/>
          <w:lang w:eastAsia="ar-SA"/>
        </w:rPr>
      </w:pPr>
      <w:r w:rsidRPr="00FF7C87">
        <w:rPr>
          <w:rFonts w:ascii="Times New Roman" w:eastAsia="Calibri" w:hAnsi="Times New Roman" w:cs="Times New Roman"/>
          <w:sz w:val="24"/>
          <w:szCs w:val="24"/>
          <w:lang w:eastAsia="ar-SA"/>
        </w:rPr>
        <w:t xml:space="preserve">Участник </w:t>
      </w:r>
      <w:r>
        <w:rPr>
          <w:rFonts w:ascii="Times New Roman" w:eastAsia="Calibri" w:hAnsi="Times New Roman" w:cs="Times New Roman"/>
          <w:sz w:val="24"/>
          <w:szCs w:val="24"/>
          <w:lang w:eastAsia="ar-SA"/>
        </w:rPr>
        <w:t xml:space="preserve">закупки </w:t>
      </w:r>
      <w:r w:rsidRPr="00135C7E">
        <w:rPr>
          <w:rFonts w:ascii="Times New Roman" w:eastAsia="Calibri" w:hAnsi="Times New Roman" w:cs="Times New Roman"/>
          <w:sz w:val="24"/>
          <w:szCs w:val="24"/>
          <w:lang w:eastAsia="ar-SA"/>
        </w:rPr>
        <w:t xml:space="preserve">обязан подать заявку на участие в </w:t>
      </w:r>
      <w:r w:rsidRPr="00135C7E">
        <w:rPr>
          <w:rFonts w:ascii="Times New Roman" w:eastAsia="Times New Roman" w:hAnsi="Times New Roman" w:cs="Times New Roman"/>
          <w:sz w:val="24"/>
          <w:szCs w:val="24"/>
          <w:lang w:eastAsia="ar-SA"/>
        </w:rPr>
        <w:t>запросе предложений</w:t>
      </w:r>
      <w:r w:rsidRPr="00135C7E">
        <w:rPr>
          <w:rFonts w:ascii="Times New Roman" w:eastAsia="Calibri" w:hAnsi="Times New Roman" w:cs="Times New Roman"/>
          <w:sz w:val="24"/>
          <w:szCs w:val="24"/>
          <w:lang w:eastAsia="ar-SA"/>
        </w:rPr>
        <w:t xml:space="preserve"> в период с </w:t>
      </w:r>
      <w:r w:rsidR="00D77CBD" w:rsidRPr="00135C7E">
        <w:rPr>
          <w:rFonts w:ascii="Times New Roman" w:eastAsia="Calibri" w:hAnsi="Times New Roman" w:cs="Times New Roman"/>
          <w:b/>
          <w:noProof/>
          <w:sz w:val="24"/>
          <w:szCs w:val="24"/>
          <w:lang w:eastAsia="ar-SA"/>
        </w:rPr>
        <w:t>08:30</w:t>
      </w:r>
      <w:r w:rsidRPr="00135C7E">
        <w:rPr>
          <w:rFonts w:ascii="Times New Roman" w:eastAsia="Calibri" w:hAnsi="Times New Roman" w:cs="Times New Roman"/>
          <w:b/>
          <w:sz w:val="24"/>
          <w:szCs w:val="24"/>
          <w:lang w:eastAsia="ar-SA"/>
        </w:rPr>
        <w:t xml:space="preserve"> </w:t>
      </w:r>
      <w:r w:rsidRPr="000E6A19">
        <w:rPr>
          <w:rFonts w:ascii="Times New Roman" w:eastAsia="Calibri" w:hAnsi="Times New Roman" w:cs="Times New Roman"/>
          <w:b/>
          <w:sz w:val="24"/>
          <w:szCs w:val="24"/>
          <w:lang w:eastAsia="ar-SA"/>
        </w:rPr>
        <w:t xml:space="preserve">(МСК) </w:t>
      </w:r>
      <w:r w:rsidR="000E6A19" w:rsidRPr="000E6A19">
        <w:rPr>
          <w:rFonts w:ascii="Times New Roman" w:eastAsia="Calibri" w:hAnsi="Times New Roman" w:cs="Times New Roman"/>
          <w:b/>
          <w:sz w:val="24"/>
          <w:szCs w:val="24"/>
          <w:lang w:eastAsia="ar-SA"/>
        </w:rPr>
        <w:t>26</w:t>
      </w:r>
      <w:r w:rsidR="00D77CBD" w:rsidRPr="000E6A19">
        <w:rPr>
          <w:rFonts w:ascii="Times New Roman" w:eastAsia="Calibri" w:hAnsi="Times New Roman" w:cs="Times New Roman"/>
          <w:b/>
          <w:sz w:val="24"/>
          <w:szCs w:val="24"/>
          <w:lang w:eastAsia="ar-SA"/>
        </w:rPr>
        <w:t xml:space="preserve"> </w:t>
      </w:r>
      <w:r w:rsidR="000E6A19" w:rsidRPr="000E6A19">
        <w:rPr>
          <w:rFonts w:ascii="Times New Roman" w:eastAsia="Calibri" w:hAnsi="Times New Roman" w:cs="Times New Roman"/>
          <w:b/>
          <w:sz w:val="24"/>
          <w:szCs w:val="24"/>
          <w:lang w:eastAsia="ar-SA"/>
        </w:rPr>
        <w:t>июл</w:t>
      </w:r>
      <w:r w:rsidR="0040050C" w:rsidRPr="000E6A19">
        <w:rPr>
          <w:rFonts w:ascii="Times New Roman" w:eastAsia="Calibri" w:hAnsi="Times New Roman" w:cs="Times New Roman"/>
          <w:b/>
          <w:sz w:val="24"/>
          <w:szCs w:val="24"/>
          <w:lang w:eastAsia="ar-SA"/>
        </w:rPr>
        <w:t>я</w:t>
      </w:r>
      <w:r w:rsidR="00D77CBD" w:rsidRPr="000E6A19">
        <w:rPr>
          <w:rFonts w:ascii="Times New Roman" w:eastAsia="Calibri" w:hAnsi="Times New Roman" w:cs="Times New Roman"/>
          <w:b/>
          <w:sz w:val="24"/>
          <w:szCs w:val="24"/>
          <w:lang w:eastAsia="ar-SA"/>
        </w:rPr>
        <w:t xml:space="preserve"> 2016</w:t>
      </w:r>
      <w:r w:rsidRPr="000E6A19">
        <w:rPr>
          <w:rFonts w:ascii="Times New Roman" w:eastAsia="Calibri" w:hAnsi="Times New Roman" w:cs="Times New Roman"/>
          <w:b/>
          <w:sz w:val="24"/>
          <w:szCs w:val="24"/>
          <w:lang w:eastAsia="ar-SA"/>
        </w:rPr>
        <w:t xml:space="preserve"> г. по </w:t>
      </w:r>
      <w:r w:rsidR="00D77CBD" w:rsidRPr="000E6A19">
        <w:rPr>
          <w:rFonts w:ascii="Times New Roman" w:eastAsia="Calibri" w:hAnsi="Times New Roman" w:cs="Times New Roman"/>
          <w:b/>
          <w:sz w:val="24"/>
          <w:szCs w:val="24"/>
          <w:lang w:eastAsia="ar-SA"/>
        </w:rPr>
        <w:t>16:42</w:t>
      </w:r>
      <w:r w:rsidRPr="000E6A19">
        <w:rPr>
          <w:rFonts w:ascii="Times New Roman" w:eastAsia="Calibri" w:hAnsi="Times New Roman" w:cs="Times New Roman"/>
          <w:b/>
          <w:sz w:val="24"/>
          <w:szCs w:val="24"/>
          <w:lang w:eastAsia="ar-SA"/>
        </w:rPr>
        <w:t xml:space="preserve"> (МСК) </w:t>
      </w:r>
      <w:r w:rsidR="000E6A19" w:rsidRPr="000E6A19">
        <w:rPr>
          <w:rFonts w:ascii="Times New Roman" w:eastAsia="Calibri" w:hAnsi="Times New Roman" w:cs="Times New Roman"/>
          <w:b/>
          <w:sz w:val="24"/>
          <w:szCs w:val="24"/>
          <w:lang w:eastAsia="ar-SA"/>
        </w:rPr>
        <w:t>05</w:t>
      </w:r>
      <w:r w:rsidR="00D77CBD" w:rsidRPr="000E6A19">
        <w:rPr>
          <w:rFonts w:ascii="Times New Roman" w:eastAsia="Calibri" w:hAnsi="Times New Roman" w:cs="Times New Roman"/>
          <w:b/>
          <w:sz w:val="24"/>
          <w:szCs w:val="24"/>
          <w:lang w:eastAsia="ar-SA"/>
        </w:rPr>
        <w:t xml:space="preserve"> </w:t>
      </w:r>
      <w:r w:rsidR="000E6A19" w:rsidRPr="000E6A19">
        <w:rPr>
          <w:rFonts w:ascii="Times New Roman" w:eastAsia="Calibri" w:hAnsi="Times New Roman" w:cs="Times New Roman"/>
          <w:b/>
          <w:sz w:val="24"/>
          <w:szCs w:val="24"/>
          <w:lang w:eastAsia="ar-SA"/>
        </w:rPr>
        <w:t>августа</w:t>
      </w:r>
      <w:r w:rsidR="0040050C" w:rsidRPr="000E6A19">
        <w:rPr>
          <w:rFonts w:ascii="Times New Roman" w:eastAsia="Calibri" w:hAnsi="Times New Roman" w:cs="Times New Roman"/>
          <w:b/>
          <w:sz w:val="24"/>
          <w:szCs w:val="24"/>
          <w:lang w:eastAsia="ar-SA"/>
        </w:rPr>
        <w:t xml:space="preserve"> </w:t>
      </w:r>
      <w:r w:rsidR="00D77CBD" w:rsidRPr="000E6A19">
        <w:rPr>
          <w:rFonts w:ascii="Times New Roman" w:eastAsia="Calibri" w:hAnsi="Times New Roman" w:cs="Times New Roman"/>
          <w:b/>
          <w:sz w:val="24"/>
          <w:szCs w:val="24"/>
          <w:lang w:eastAsia="ar-SA"/>
        </w:rPr>
        <w:t>2016</w:t>
      </w:r>
      <w:r w:rsidRPr="005C5BDE">
        <w:rPr>
          <w:rFonts w:ascii="Times New Roman" w:eastAsia="Calibri" w:hAnsi="Times New Roman" w:cs="Times New Roman"/>
          <w:b/>
          <w:sz w:val="24"/>
          <w:szCs w:val="24"/>
          <w:lang w:eastAsia="ar-SA"/>
        </w:rPr>
        <w:t xml:space="preserve"> г</w:t>
      </w:r>
      <w:r w:rsidRPr="00135C7E">
        <w:rPr>
          <w:rFonts w:ascii="Times New Roman" w:eastAsia="Calibri" w:hAnsi="Times New Roman" w:cs="Times New Roman"/>
          <w:b/>
          <w:sz w:val="24"/>
          <w:szCs w:val="24"/>
          <w:lang w:eastAsia="ar-SA"/>
        </w:rPr>
        <w:t>.</w:t>
      </w:r>
      <w:r w:rsidRPr="00135C7E">
        <w:rPr>
          <w:rFonts w:ascii="Times New Roman" w:eastAsia="Calibri" w:hAnsi="Times New Roman" w:cs="Times New Roman"/>
          <w:sz w:val="24"/>
          <w:szCs w:val="24"/>
          <w:lang w:eastAsia="ar-SA"/>
        </w:rPr>
        <w:t xml:space="preserve"> </w:t>
      </w:r>
      <w:r w:rsidRPr="00135C7E">
        <w:rPr>
          <w:rFonts w:ascii="Times New Roman" w:eastAsia="Calibri" w:hAnsi="Times New Roman" w:cs="Times New Roman"/>
          <w:b/>
          <w:sz w:val="24"/>
          <w:szCs w:val="24"/>
          <w:lang w:eastAsia="ar-SA"/>
        </w:rPr>
        <w:t>в письменной форме.</w:t>
      </w:r>
      <w:r w:rsidRPr="00135C7E">
        <w:rPr>
          <w:rFonts w:ascii="Times New Roman" w:eastAsia="Times New Roman" w:hAnsi="Times New Roman" w:cs="Times New Roman"/>
          <w:b/>
          <w:sz w:val="24"/>
          <w:szCs w:val="24"/>
          <w:lang w:eastAsia="ar-SA"/>
        </w:rPr>
        <w:t xml:space="preserve"> </w:t>
      </w:r>
    </w:p>
    <w:p w:rsidR="00244A6A" w:rsidRPr="00244A6A" w:rsidRDefault="00734A22" w:rsidP="00734A22">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135C7E">
        <w:rPr>
          <w:rFonts w:ascii="Times New Roman" w:eastAsia="Times New Roman" w:hAnsi="Times New Roman" w:cs="Times New Roman"/>
          <w:sz w:val="24"/>
          <w:szCs w:val="24"/>
          <w:lang w:eastAsia="ar-SA"/>
        </w:rPr>
        <w:t>Заявка с приложенными к ней документами должна быть</w:t>
      </w:r>
      <w:r w:rsidRPr="00020744">
        <w:rPr>
          <w:rFonts w:ascii="Times New Roman" w:eastAsia="Times New Roman" w:hAnsi="Times New Roman" w:cs="Times New Roman"/>
          <w:sz w:val="24"/>
          <w:szCs w:val="24"/>
          <w:lang w:eastAsia="ar-SA"/>
        </w:rPr>
        <w:t xml:space="preserve"> сшита в соответствии с </w:t>
      </w:r>
      <w:proofErr w:type="spellStart"/>
      <w:r>
        <w:rPr>
          <w:rFonts w:ascii="Times New Roman" w:eastAsia="Times New Roman" w:hAnsi="Times New Roman" w:cs="Times New Roman"/>
          <w:sz w:val="24"/>
          <w:szCs w:val="24"/>
          <w:lang w:eastAsia="ar-SA"/>
        </w:rPr>
        <w:t>п.</w:t>
      </w:r>
      <w:r w:rsidRPr="00020744">
        <w:rPr>
          <w:rFonts w:ascii="Times New Roman" w:eastAsia="Times New Roman" w:hAnsi="Times New Roman" w:cs="Times New Roman"/>
          <w:sz w:val="24"/>
          <w:szCs w:val="24"/>
          <w:lang w:eastAsia="ar-SA"/>
        </w:rPr>
        <w:t>п</w:t>
      </w:r>
      <w:proofErr w:type="spellEnd"/>
      <w:r w:rsidRPr="00020744">
        <w:rPr>
          <w:rFonts w:ascii="Times New Roman" w:eastAsia="Times New Roman" w:hAnsi="Times New Roman" w:cs="Times New Roman"/>
          <w:sz w:val="24"/>
          <w:szCs w:val="24"/>
          <w:lang w:eastAsia="ar-SA"/>
        </w:rPr>
        <w:t xml:space="preserve">. 4.4.5. </w:t>
      </w:r>
      <w:r>
        <w:rPr>
          <w:rFonts w:ascii="Times New Roman" w:eastAsia="Times New Roman" w:hAnsi="Times New Roman" w:cs="Times New Roman"/>
          <w:sz w:val="24"/>
          <w:szCs w:val="24"/>
          <w:lang w:eastAsia="ar-SA"/>
        </w:rPr>
        <w:t xml:space="preserve">п. 4.4. </w:t>
      </w:r>
      <w:r w:rsidRPr="00020744">
        <w:rPr>
          <w:rFonts w:ascii="Times New Roman" w:eastAsia="Times New Roman" w:hAnsi="Times New Roman" w:cs="Times New Roman"/>
          <w:sz w:val="24"/>
          <w:szCs w:val="24"/>
          <w:lang w:eastAsia="ar-SA"/>
        </w:rPr>
        <w:t>Документации и вложена в один непрозрачный конверт. 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w:t>
      </w:r>
      <w:r w:rsidR="00244A6A" w:rsidRPr="00244A6A">
        <w:rPr>
          <w:rFonts w:ascii="Times New Roman" w:eastAsia="Times New Roman" w:hAnsi="Times New Roman" w:cs="Times New Roman"/>
          <w:sz w:val="24"/>
          <w:szCs w:val="24"/>
          <w:lang w:eastAsia="ar-SA"/>
        </w:rPr>
        <w:t xml:space="preserve"> </w:t>
      </w:r>
    </w:p>
    <w:p w:rsidR="00244A6A" w:rsidRPr="00244A6A" w:rsidRDefault="00244A6A" w:rsidP="00734A22">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Запечатанные конверты с заявками на участие в запросе предложени</w:t>
      </w:r>
      <w:r w:rsidR="00734A22">
        <w:rPr>
          <w:rFonts w:ascii="Times New Roman" w:eastAsia="Times New Roman" w:hAnsi="Times New Roman" w:cs="Times New Roman"/>
          <w:sz w:val="24"/>
          <w:szCs w:val="24"/>
          <w:lang w:eastAsia="ar-SA"/>
        </w:rPr>
        <w:t>й должны быть предоставлены З</w:t>
      </w:r>
      <w:r w:rsidRPr="00244A6A">
        <w:rPr>
          <w:rFonts w:ascii="Times New Roman" w:eastAsia="Times New Roman" w:hAnsi="Times New Roman" w:cs="Times New Roman"/>
          <w:sz w:val="24"/>
          <w:szCs w:val="24"/>
          <w:lang w:eastAsia="ar-SA"/>
        </w:rPr>
        <w:t xml:space="preserve">аказчику по адресу, указанному в </w:t>
      </w:r>
      <w:proofErr w:type="spellStart"/>
      <w:r w:rsidR="00C32B0E" w:rsidRPr="00244A6A">
        <w:rPr>
          <w:rFonts w:ascii="Times New Roman" w:eastAsia="Times New Roman" w:hAnsi="Times New Roman" w:cs="Times New Roman"/>
          <w:sz w:val="24"/>
          <w:szCs w:val="24"/>
          <w:lang w:eastAsia="ar-SA"/>
        </w:rPr>
        <w:t>п.п</w:t>
      </w:r>
      <w:proofErr w:type="spellEnd"/>
      <w:r w:rsidR="00C32B0E" w:rsidRPr="00244A6A">
        <w:rPr>
          <w:rFonts w:ascii="Times New Roman" w:eastAsia="Times New Roman" w:hAnsi="Times New Roman" w:cs="Times New Roman"/>
          <w:sz w:val="24"/>
          <w:szCs w:val="24"/>
          <w:lang w:eastAsia="ar-SA"/>
        </w:rPr>
        <w:t>. 2.3. п. 2. Информационной карты Документации</w:t>
      </w:r>
      <w:r w:rsidRPr="00244A6A">
        <w:rPr>
          <w:rFonts w:ascii="Times New Roman" w:eastAsia="Times New Roman" w:hAnsi="Times New Roman" w:cs="Times New Roman"/>
          <w:sz w:val="24"/>
          <w:szCs w:val="24"/>
          <w:lang w:eastAsia="ar-SA"/>
        </w:rPr>
        <w:t xml:space="preserve">.   </w:t>
      </w:r>
    </w:p>
    <w:p w:rsidR="00244A6A" w:rsidRPr="00244A6A" w:rsidRDefault="00244A6A" w:rsidP="00635271">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Заказчик вправе требовать предъявления документа</w:t>
      </w:r>
      <w:r w:rsidR="00635271">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z w:val="24"/>
          <w:szCs w:val="24"/>
          <w:lang w:eastAsia="ar-SA"/>
        </w:rPr>
        <w:t xml:space="preserve"> удостоверяющего личность, </w:t>
      </w:r>
      <w:r w:rsidR="00635271" w:rsidRPr="00020744">
        <w:rPr>
          <w:rFonts w:ascii="Times New Roman" w:eastAsia="Times New Roman" w:hAnsi="Times New Roman" w:cs="Times New Roman"/>
          <w:sz w:val="24"/>
          <w:szCs w:val="24"/>
          <w:lang w:eastAsia="ar-SA"/>
        </w:rPr>
        <w:t>при подаче конверта с заявкой на участие в запросе предложений</w:t>
      </w:r>
      <w:r w:rsidRPr="00244A6A">
        <w:rPr>
          <w:rFonts w:ascii="Times New Roman" w:eastAsia="Times New Roman" w:hAnsi="Times New Roman" w:cs="Times New Roman"/>
          <w:sz w:val="24"/>
          <w:szCs w:val="24"/>
          <w:lang w:eastAsia="ar-SA"/>
        </w:rPr>
        <w:t>.</w:t>
      </w:r>
    </w:p>
    <w:p w:rsidR="00244A6A" w:rsidRPr="00244A6A" w:rsidRDefault="00244A6A" w:rsidP="00635271">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По требованию лица, представившего конверт с заявкой на </w:t>
      </w:r>
      <w:r w:rsidR="00635271">
        <w:rPr>
          <w:rFonts w:ascii="Times New Roman" w:eastAsia="Times New Roman" w:hAnsi="Times New Roman" w:cs="Times New Roman"/>
          <w:sz w:val="24"/>
          <w:szCs w:val="24"/>
          <w:lang w:eastAsia="ar-SA"/>
        </w:rPr>
        <w:t>участие в запросе предложений, З</w:t>
      </w:r>
      <w:r w:rsidRPr="00244A6A">
        <w:rPr>
          <w:rFonts w:ascii="Times New Roman" w:eastAsia="Times New Roman" w:hAnsi="Times New Roman" w:cs="Times New Roman"/>
          <w:sz w:val="24"/>
          <w:szCs w:val="24"/>
          <w:lang w:eastAsia="ar-SA"/>
        </w:rPr>
        <w:t>аказчик выдает расписку в получении конверта с заявкой н</w:t>
      </w:r>
      <w:r w:rsidR="00635271">
        <w:rPr>
          <w:rFonts w:ascii="Times New Roman" w:eastAsia="Times New Roman" w:hAnsi="Times New Roman" w:cs="Times New Roman"/>
          <w:sz w:val="24"/>
          <w:szCs w:val="24"/>
          <w:lang w:eastAsia="ar-SA"/>
        </w:rPr>
        <w:t>а участие в запросе предложений</w:t>
      </w:r>
      <w:r w:rsidRPr="00244A6A">
        <w:rPr>
          <w:rFonts w:ascii="Times New Roman" w:eastAsia="Times New Roman" w:hAnsi="Times New Roman" w:cs="Times New Roman"/>
          <w:sz w:val="24"/>
          <w:szCs w:val="24"/>
          <w:lang w:eastAsia="ar-SA"/>
        </w:rPr>
        <w:t xml:space="preserve"> с указанием даты и времени получения конверта.</w:t>
      </w:r>
    </w:p>
    <w:p w:rsidR="00635271" w:rsidRDefault="00244A6A" w:rsidP="00635271">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Заказчик регистрирует поступившие конверты с заявками на участие в запросе предложений в </w:t>
      </w:r>
      <w:r w:rsidR="00635271">
        <w:rPr>
          <w:rFonts w:ascii="Times New Roman" w:eastAsia="Times New Roman" w:hAnsi="Times New Roman" w:cs="Times New Roman"/>
          <w:sz w:val="24"/>
          <w:szCs w:val="24"/>
          <w:lang w:eastAsia="ar-SA"/>
        </w:rPr>
        <w:t>ж</w:t>
      </w:r>
      <w:r w:rsidRPr="00244A6A">
        <w:rPr>
          <w:rFonts w:ascii="Times New Roman" w:eastAsia="Times New Roman" w:hAnsi="Times New Roman" w:cs="Times New Roman"/>
          <w:sz w:val="24"/>
          <w:szCs w:val="24"/>
          <w:lang w:eastAsia="ar-SA"/>
        </w:rPr>
        <w:t xml:space="preserve">урнале регистрации конвертов </w:t>
      </w:r>
      <w:r w:rsidR="00635271">
        <w:rPr>
          <w:rFonts w:ascii="Times New Roman" w:eastAsia="Times New Roman" w:hAnsi="Times New Roman" w:cs="Times New Roman"/>
          <w:sz w:val="24"/>
          <w:szCs w:val="24"/>
          <w:lang w:eastAsia="ar-SA"/>
        </w:rPr>
        <w:t xml:space="preserve">с </w:t>
      </w:r>
      <w:r w:rsidRPr="00244A6A">
        <w:rPr>
          <w:rFonts w:ascii="Times New Roman" w:eastAsia="Calibri" w:hAnsi="Times New Roman" w:cs="Times New Roman"/>
          <w:sz w:val="24"/>
          <w:szCs w:val="24"/>
          <w:lang w:eastAsia="ar-SA"/>
        </w:rPr>
        <w:t>заявк</w:t>
      </w:r>
      <w:r w:rsidR="00635271">
        <w:rPr>
          <w:rFonts w:ascii="Times New Roman" w:eastAsia="Calibri" w:hAnsi="Times New Roman" w:cs="Times New Roman"/>
          <w:sz w:val="24"/>
          <w:szCs w:val="24"/>
          <w:lang w:eastAsia="ar-SA"/>
        </w:rPr>
        <w:t>ами</w:t>
      </w:r>
      <w:r w:rsidRPr="00244A6A">
        <w:rPr>
          <w:rFonts w:ascii="Times New Roman" w:eastAsia="Times New Roman" w:hAnsi="Times New Roman" w:cs="Times New Roman"/>
          <w:sz w:val="24"/>
          <w:szCs w:val="24"/>
          <w:lang w:eastAsia="ar-SA"/>
        </w:rPr>
        <w:t>.</w:t>
      </w:r>
    </w:p>
    <w:p w:rsidR="00244A6A" w:rsidRPr="00244A6A" w:rsidRDefault="00244A6A" w:rsidP="00635271">
      <w:pPr>
        <w:widowControl w:val="0"/>
        <w:suppressAutoHyphens/>
        <w:autoSpaceDE w:val="0"/>
        <w:spacing w:after="0" w:line="240" w:lineRule="auto"/>
        <w:ind w:firstLine="426"/>
        <w:jc w:val="both"/>
        <w:rPr>
          <w:rFonts w:ascii="Times New Roman" w:eastAsia="Calibri"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 </w:t>
      </w:r>
    </w:p>
    <w:p w:rsidR="00244A6A" w:rsidRPr="001E001F" w:rsidRDefault="00244A6A" w:rsidP="001E001F">
      <w:pPr>
        <w:keepNext/>
        <w:suppressAutoHyphens/>
        <w:spacing w:after="0" w:line="240" w:lineRule="auto"/>
        <w:outlineLvl w:val="1"/>
        <w:rPr>
          <w:rFonts w:ascii="Times New Roman" w:eastAsia="Times New Roman" w:hAnsi="Times New Roman" w:cs="Times New Roman"/>
          <w:b/>
          <w:bCs/>
          <w:iCs/>
          <w:sz w:val="24"/>
          <w:szCs w:val="24"/>
          <w:lang w:eastAsia="ar-SA"/>
        </w:rPr>
      </w:pPr>
      <w:bookmarkStart w:id="71" w:name="_Toc386464003"/>
      <w:bookmarkStart w:id="72" w:name="_Toc403634879"/>
      <w:bookmarkStart w:id="73" w:name="_Toc403725263"/>
      <w:bookmarkStart w:id="74" w:name="_Toc403725334"/>
      <w:bookmarkStart w:id="75" w:name="_Toc447784637"/>
      <w:bookmarkStart w:id="76" w:name="_Toc453688083"/>
      <w:bookmarkStart w:id="77" w:name="_Toc453931149"/>
      <w:r w:rsidRPr="001E001F">
        <w:rPr>
          <w:rFonts w:ascii="Times New Roman" w:eastAsia="Times New Roman" w:hAnsi="Times New Roman" w:cs="Times New Roman"/>
          <w:b/>
          <w:bCs/>
          <w:iCs/>
          <w:sz w:val="24"/>
          <w:szCs w:val="24"/>
          <w:lang w:eastAsia="ar-SA"/>
        </w:rPr>
        <w:t xml:space="preserve">4.9. </w:t>
      </w:r>
      <w:bookmarkEnd w:id="71"/>
      <w:bookmarkEnd w:id="72"/>
      <w:bookmarkEnd w:id="73"/>
      <w:bookmarkEnd w:id="74"/>
      <w:r w:rsidR="001E001F" w:rsidRPr="001E001F">
        <w:rPr>
          <w:rFonts w:ascii="Times New Roman" w:eastAsia="Times New Roman" w:hAnsi="Times New Roman" w:cs="Times New Roman"/>
          <w:b/>
          <w:bCs/>
          <w:iCs/>
          <w:sz w:val="24"/>
          <w:szCs w:val="24"/>
          <w:lang w:eastAsia="ar-SA"/>
        </w:rPr>
        <w:t>Изменение и отзыв заявок</w:t>
      </w:r>
      <w:bookmarkEnd w:id="75"/>
      <w:bookmarkEnd w:id="76"/>
      <w:bookmarkEnd w:id="77"/>
    </w:p>
    <w:p w:rsidR="001E001F" w:rsidRDefault="001E001F" w:rsidP="00671CE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bookmarkStart w:id="78" w:name="_Toc386464004"/>
      <w:bookmarkStart w:id="79" w:name="_Toc403634880"/>
      <w:bookmarkStart w:id="80" w:name="_Toc403725264"/>
      <w:bookmarkStart w:id="81" w:name="_Toc403725335"/>
      <w:r w:rsidRPr="00DB263E">
        <w:rPr>
          <w:rFonts w:ascii="Times New Roman" w:eastAsia="Times New Roman" w:hAnsi="Times New Roman" w:cs="Times New Roman"/>
          <w:b/>
          <w:sz w:val="24"/>
          <w:szCs w:val="24"/>
          <w:lang w:eastAsia="ar-SA"/>
        </w:rPr>
        <w:t>4.9.1.</w:t>
      </w:r>
      <w:r>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Участник закупки</w:t>
      </w:r>
      <w:r w:rsidR="000A004C">
        <w:rPr>
          <w:rFonts w:ascii="Times New Roman" w:eastAsia="Times New Roman" w:hAnsi="Times New Roman" w:cs="Times New Roman"/>
          <w:sz w:val="24"/>
          <w:szCs w:val="24"/>
          <w:lang w:eastAsia="ar-SA"/>
        </w:rPr>
        <w:t>, подавший заявку на участие в запросе предложений</w:t>
      </w:r>
      <w:r w:rsidR="00F84353">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w:t>
      </w:r>
      <w:r w:rsidR="00F84353">
        <w:rPr>
          <w:rFonts w:ascii="Times New Roman" w:eastAsia="Times New Roman" w:hAnsi="Times New Roman" w:cs="Times New Roman"/>
          <w:sz w:val="24"/>
          <w:szCs w:val="24"/>
          <w:lang w:eastAsia="ar-SA"/>
        </w:rPr>
        <w:t>в</w:t>
      </w:r>
      <w:r w:rsidRPr="003A2F0D">
        <w:rPr>
          <w:rFonts w:ascii="Times New Roman" w:eastAsia="Times New Roman" w:hAnsi="Times New Roman" w:cs="Times New Roman"/>
          <w:sz w:val="24"/>
          <w:szCs w:val="24"/>
          <w:lang w:eastAsia="ar-SA"/>
        </w:rPr>
        <w:t>прав</w:t>
      </w:r>
      <w:r w:rsidR="00F84353">
        <w:rPr>
          <w:rFonts w:ascii="Times New Roman" w:eastAsia="Times New Roman" w:hAnsi="Times New Roman" w:cs="Times New Roman"/>
          <w:sz w:val="24"/>
          <w:szCs w:val="24"/>
          <w:lang w:eastAsia="ar-SA"/>
        </w:rPr>
        <w:t>е</w:t>
      </w:r>
      <w:r w:rsidRPr="003A2F0D">
        <w:rPr>
          <w:rFonts w:ascii="Times New Roman" w:eastAsia="Times New Roman" w:hAnsi="Times New Roman" w:cs="Times New Roman"/>
          <w:sz w:val="24"/>
          <w:szCs w:val="24"/>
          <w:lang w:eastAsia="ar-SA"/>
        </w:rPr>
        <w:t xml:space="preserve"> изменить или отозвать заявку</w:t>
      </w:r>
      <w:r w:rsidR="00F84353" w:rsidRPr="00F84353">
        <w:t xml:space="preserve"> </w:t>
      </w:r>
      <w:r w:rsidR="00F84353" w:rsidRPr="00F84353">
        <w:rPr>
          <w:rFonts w:ascii="Times New Roman" w:eastAsia="Times New Roman" w:hAnsi="Times New Roman" w:cs="Times New Roman"/>
          <w:sz w:val="24"/>
          <w:szCs w:val="24"/>
          <w:lang w:eastAsia="ar-SA"/>
        </w:rPr>
        <w:t>на участие в запросе предложений</w:t>
      </w:r>
      <w:r w:rsidR="00F84353">
        <w:rPr>
          <w:rFonts w:ascii="Times New Roman" w:eastAsia="Times New Roman" w:hAnsi="Times New Roman" w:cs="Times New Roman"/>
          <w:sz w:val="24"/>
          <w:szCs w:val="24"/>
          <w:lang w:eastAsia="ar-SA"/>
        </w:rPr>
        <w:t xml:space="preserve"> в любое время до окончания срока подачи заявок на участие в запросе предложений</w:t>
      </w:r>
      <w:r w:rsidRPr="007519F2">
        <w:rPr>
          <w:rFonts w:ascii="Times New Roman" w:eastAsia="Times New Roman" w:hAnsi="Times New Roman" w:cs="Times New Roman"/>
          <w:sz w:val="24"/>
          <w:szCs w:val="24"/>
          <w:lang w:eastAsia="ar-SA"/>
        </w:rPr>
        <w:t>.</w:t>
      </w:r>
    </w:p>
    <w:p w:rsidR="00671CE1" w:rsidRDefault="001E001F" w:rsidP="00671CE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b/>
          <w:sz w:val="24"/>
          <w:szCs w:val="24"/>
          <w:lang w:eastAsia="ar-SA"/>
        </w:rPr>
        <w:t>4.9.2.</w:t>
      </w:r>
      <w:r w:rsidRPr="001D7F04">
        <w:rPr>
          <w:rFonts w:ascii="Times New Roman" w:eastAsia="Times New Roman" w:hAnsi="Times New Roman" w:cs="Times New Roman"/>
          <w:sz w:val="24"/>
          <w:szCs w:val="24"/>
          <w:lang w:eastAsia="ar-SA"/>
        </w:rPr>
        <w:t xml:space="preserve"> Для изменения заявки Участник закупки, подавший заявку, имеет право предоставить изменения к своей заявке без ее отзыва.  </w:t>
      </w:r>
    </w:p>
    <w:p w:rsidR="001E001F" w:rsidRPr="001D7F04" w:rsidRDefault="001E001F" w:rsidP="00671CE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Изменения предоставляются, так же как и заявка на бумажном носителе, в запечатанном конверте, в соответствии с </w:t>
      </w:r>
      <w:proofErr w:type="spellStart"/>
      <w:r w:rsidRPr="001D7F04">
        <w:rPr>
          <w:rFonts w:ascii="Times New Roman" w:eastAsia="Times New Roman" w:hAnsi="Times New Roman" w:cs="Times New Roman"/>
          <w:sz w:val="24"/>
          <w:szCs w:val="24"/>
          <w:lang w:eastAsia="ar-SA"/>
        </w:rPr>
        <w:t>п.п</w:t>
      </w:r>
      <w:proofErr w:type="spellEnd"/>
      <w:r w:rsidRPr="001D7F04">
        <w:rPr>
          <w:rFonts w:ascii="Times New Roman" w:eastAsia="Times New Roman" w:hAnsi="Times New Roman" w:cs="Times New Roman"/>
          <w:sz w:val="24"/>
          <w:szCs w:val="24"/>
          <w:lang w:eastAsia="ar-SA"/>
        </w:rPr>
        <w:t>. 4.4.4.-4.4.7.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1E001F" w:rsidRPr="001D7F04" w:rsidRDefault="001E001F"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наименование, адрес Заказчика, </w:t>
      </w:r>
    </w:p>
    <w:p w:rsidR="001E001F" w:rsidRPr="001D7F04" w:rsidRDefault="001E001F"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полное фирменное наименование Участника закупки, его почтовый адрес,</w:t>
      </w:r>
    </w:p>
    <w:p w:rsidR="001E001F" w:rsidRPr="001D7F04" w:rsidRDefault="001E001F"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Изменения к …(наименование закупки и дата подачи заявки).</w:t>
      </w:r>
    </w:p>
    <w:p w:rsidR="001E001F" w:rsidRPr="001D7F04" w:rsidRDefault="001E001F" w:rsidP="00671CE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Запечатанный конверт с изменениями к заявке на участие в запросе предложений должен быть предоставлен Заказчику по адресу, указанному </w:t>
      </w:r>
      <w:r w:rsidR="00671CE1" w:rsidRPr="00244A6A">
        <w:rPr>
          <w:rFonts w:ascii="Times New Roman" w:eastAsia="Times New Roman" w:hAnsi="Times New Roman" w:cs="Times New Roman"/>
          <w:sz w:val="24"/>
          <w:szCs w:val="24"/>
          <w:lang w:eastAsia="ar-SA"/>
        </w:rPr>
        <w:t xml:space="preserve">в </w:t>
      </w:r>
      <w:proofErr w:type="spellStart"/>
      <w:r w:rsidR="00671CE1" w:rsidRPr="00244A6A">
        <w:rPr>
          <w:rFonts w:ascii="Times New Roman" w:eastAsia="Times New Roman" w:hAnsi="Times New Roman" w:cs="Times New Roman"/>
          <w:sz w:val="24"/>
          <w:szCs w:val="24"/>
          <w:lang w:eastAsia="ar-SA"/>
        </w:rPr>
        <w:t>п.п</w:t>
      </w:r>
      <w:proofErr w:type="spellEnd"/>
      <w:r w:rsidR="00671CE1" w:rsidRPr="00244A6A">
        <w:rPr>
          <w:rFonts w:ascii="Times New Roman" w:eastAsia="Times New Roman" w:hAnsi="Times New Roman" w:cs="Times New Roman"/>
          <w:sz w:val="24"/>
          <w:szCs w:val="24"/>
          <w:lang w:eastAsia="ar-SA"/>
        </w:rPr>
        <w:t>. 2.3. п. 2. Информационной карты Документации</w:t>
      </w:r>
      <w:r w:rsidRPr="001D7F04">
        <w:rPr>
          <w:rFonts w:ascii="Times New Roman" w:eastAsia="Times New Roman" w:hAnsi="Times New Roman" w:cs="Times New Roman"/>
          <w:sz w:val="24"/>
          <w:szCs w:val="24"/>
          <w:lang w:eastAsia="ar-SA"/>
        </w:rPr>
        <w:t>.</w:t>
      </w:r>
    </w:p>
    <w:p w:rsidR="001E001F" w:rsidRPr="001D7F04" w:rsidRDefault="001E001F" w:rsidP="00671CE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изменениями к заявке на участие в запросе предложений.</w:t>
      </w:r>
    </w:p>
    <w:p w:rsidR="001E001F" w:rsidRPr="001D7F04" w:rsidRDefault="001E001F" w:rsidP="006E07F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даты и времени получения конверта.</w:t>
      </w:r>
    </w:p>
    <w:p w:rsidR="001E001F" w:rsidRPr="001D7F04" w:rsidRDefault="001E001F" w:rsidP="006E07F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Заказчик регистрирует поступивший конверт с изменениями к заявке на участие в запросе предложений в </w:t>
      </w:r>
      <w:r w:rsidR="006E07FD">
        <w:rPr>
          <w:rFonts w:ascii="Times New Roman" w:eastAsia="Times New Roman" w:hAnsi="Times New Roman" w:cs="Times New Roman"/>
          <w:sz w:val="24"/>
          <w:szCs w:val="24"/>
          <w:lang w:eastAsia="ar-SA"/>
        </w:rPr>
        <w:t>ж</w:t>
      </w:r>
      <w:r w:rsidRPr="001D7F04">
        <w:rPr>
          <w:rFonts w:ascii="Times New Roman" w:eastAsia="Times New Roman" w:hAnsi="Times New Roman" w:cs="Times New Roman"/>
          <w:sz w:val="24"/>
          <w:szCs w:val="24"/>
          <w:lang w:eastAsia="ar-SA"/>
        </w:rPr>
        <w:t>урнале регистрации конвертов</w:t>
      </w:r>
      <w:r>
        <w:rPr>
          <w:rFonts w:ascii="Times New Roman" w:eastAsia="Times New Roman" w:hAnsi="Times New Roman" w:cs="Times New Roman"/>
          <w:sz w:val="24"/>
          <w:szCs w:val="24"/>
          <w:lang w:eastAsia="ar-SA"/>
        </w:rPr>
        <w:t xml:space="preserve"> с заявками</w:t>
      </w:r>
      <w:r w:rsidRPr="001D7F04">
        <w:rPr>
          <w:rFonts w:ascii="Times New Roman" w:eastAsia="Times New Roman" w:hAnsi="Times New Roman" w:cs="Times New Roman"/>
          <w:sz w:val="24"/>
          <w:szCs w:val="24"/>
          <w:lang w:eastAsia="ar-SA"/>
        </w:rPr>
        <w:t xml:space="preserve"> с указанием, что это изменения заявки.</w:t>
      </w:r>
    </w:p>
    <w:p w:rsidR="001E001F" w:rsidRDefault="001E001F" w:rsidP="006E07F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Комиссия по закупке рассматривает такую заявку Участника закупки с учетом изменений</w:t>
      </w:r>
      <w:r w:rsidR="00F15974">
        <w:rPr>
          <w:rFonts w:ascii="Times New Roman" w:eastAsia="Times New Roman" w:hAnsi="Times New Roman" w:cs="Times New Roman"/>
          <w:sz w:val="24"/>
          <w:szCs w:val="24"/>
          <w:lang w:eastAsia="ar-SA"/>
        </w:rPr>
        <w:t>.</w:t>
      </w:r>
    </w:p>
    <w:p w:rsidR="001E001F" w:rsidRPr="003A2F0D" w:rsidRDefault="001E001F" w:rsidP="00E911B9">
      <w:pPr>
        <w:tabs>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4.9.3</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w:t>
      </w:r>
      <w:r w:rsidRPr="003A2F0D">
        <w:rPr>
          <w:rFonts w:ascii="Times New Roman" w:eastAsia="Times New Roman" w:hAnsi="Times New Roman" w:cs="Times New Roman"/>
          <w:sz w:val="24"/>
          <w:szCs w:val="24"/>
          <w:lang w:eastAsia="ar-SA"/>
        </w:rPr>
        <w:lastRenderedPageBreak/>
        <w:t>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w:t>
      </w:r>
      <w:r>
        <w:rPr>
          <w:rFonts w:ascii="Times New Roman" w:eastAsia="Times New Roman" w:hAnsi="Times New Roman" w:cs="Times New Roman"/>
          <w:sz w:val="24"/>
          <w:szCs w:val="24"/>
          <w:lang w:eastAsia="ar-SA"/>
        </w:rPr>
        <w:t>и</w:t>
      </w:r>
      <w:r w:rsidRPr="003A2F0D">
        <w:rPr>
          <w:rFonts w:ascii="Times New Roman" w:eastAsia="Times New Roman" w:hAnsi="Times New Roman" w:cs="Times New Roman"/>
          <w:sz w:val="24"/>
          <w:szCs w:val="24"/>
          <w:lang w:eastAsia="ar-SA"/>
        </w:rPr>
        <w:t xml:space="preserve"> указывается наименование способа проведения закупки, по которо</w:t>
      </w:r>
      <w:r w:rsidR="00E44A0D">
        <w:rPr>
          <w:rFonts w:ascii="Times New Roman" w:eastAsia="Times New Roman" w:hAnsi="Times New Roman" w:cs="Times New Roman"/>
          <w:sz w:val="24"/>
          <w:szCs w:val="24"/>
          <w:lang w:eastAsia="ar-SA"/>
        </w:rPr>
        <w:t>й</w:t>
      </w:r>
      <w:r w:rsidRPr="003A2F0D">
        <w:rPr>
          <w:rFonts w:ascii="Times New Roman" w:eastAsia="Times New Roman" w:hAnsi="Times New Roman" w:cs="Times New Roman"/>
          <w:sz w:val="24"/>
          <w:szCs w:val="24"/>
          <w:lang w:eastAsia="ar-SA"/>
        </w:rPr>
        <w:t xml:space="preserve"> отзывается заявка, наименование и</w:t>
      </w:r>
      <w:r w:rsidR="006E07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почтовый адрес Участника закупки, отзывающего заявку, способ возврата заявки </w:t>
      </w:r>
      <w:r w:rsidRPr="00A4568F">
        <w:rPr>
          <w:rFonts w:ascii="Times New Roman" w:eastAsia="Times New Roman" w:hAnsi="Times New Roman" w:cs="Times New Roman"/>
          <w:sz w:val="24"/>
          <w:szCs w:val="24"/>
          <w:lang w:eastAsia="ar-SA"/>
        </w:rPr>
        <w:t>(в случае такой необходимости)</w:t>
      </w:r>
      <w:r w:rsidRPr="003A2F0D">
        <w:rPr>
          <w:rFonts w:ascii="Times New Roman" w:eastAsia="Times New Roman" w:hAnsi="Times New Roman" w:cs="Times New Roman"/>
          <w:sz w:val="24"/>
          <w:szCs w:val="24"/>
          <w:lang w:eastAsia="ar-SA"/>
        </w:rPr>
        <w:t xml:space="preserve">. </w:t>
      </w:r>
    </w:p>
    <w:p w:rsidR="001E001F" w:rsidRPr="003A2F0D" w:rsidRDefault="001E001F" w:rsidP="00E911B9">
      <w:pPr>
        <w:tabs>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w:t>
      </w:r>
      <w:r>
        <w:rPr>
          <w:rFonts w:ascii="Times New Roman" w:eastAsia="Times New Roman" w:hAnsi="Times New Roman" w:cs="Times New Roman"/>
          <w:b/>
          <w:sz w:val="24"/>
          <w:szCs w:val="24"/>
          <w:lang w:eastAsia="ar-SA"/>
        </w:rPr>
        <w:t>4</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определенному п. 4.8</w:t>
      </w:r>
      <w:r w:rsidR="00834591">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Документации. </w:t>
      </w:r>
    </w:p>
    <w:p w:rsidR="001E001F" w:rsidRDefault="001E001F" w:rsidP="00E911B9">
      <w:pPr>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4.9.5</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p>
    <w:p w:rsidR="00834591" w:rsidRDefault="00834591" w:rsidP="00E911B9">
      <w:pPr>
        <w:spacing w:after="0" w:line="240" w:lineRule="auto"/>
        <w:rPr>
          <w:rFonts w:ascii="Times New Roman" w:eastAsia="Times New Roman" w:hAnsi="Times New Roman" w:cs="Times New Roman"/>
          <w:sz w:val="24"/>
          <w:szCs w:val="24"/>
          <w:lang w:eastAsia="ar-SA"/>
        </w:rPr>
      </w:pPr>
    </w:p>
    <w:p w:rsidR="00244A6A" w:rsidRPr="00244A6A" w:rsidRDefault="00244A6A" w:rsidP="00E911B9">
      <w:pPr>
        <w:keepNext/>
        <w:suppressAutoHyphens/>
        <w:spacing w:after="0" w:line="240" w:lineRule="auto"/>
        <w:jc w:val="both"/>
        <w:outlineLvl w:val="1"/>
        <w:rPr>
          <w:rFonts w:ascii="Times New Roman" w:eastAsia="Times New Roman" w:hAnsi="Times New Roman" w:cs="Arial"/>
          <w:b/>
          <w:bCs/>
          <w:iCs/>
          <w:sz w:val="24"/>
          <w:szCs w:val="24"/>
          <w:lang w:eastAsia="ar-SA"/>
        </w:rPr>
      </w:pPr>
      <w:bookmarkStart w:id="82" w:name="_Toc447784638"/>
      <w:bookmarkStart w:id="83" w:name="_Toc453688084"/>
      <w:bookmarkStart w:id="84" w:name="_Toc453931150"/>
      <w:r w:rsidRPr="00244A6A">
        <w:rPr>
          <w:rFonts w:ascii="Times New Roman" w:eastAsia="Times New Roman" w:hAnsi="Times New Roman" w:cs="Arial"/>
          <w:b/>
          <w:sz w:val="24"/>
          <w:szCs w:val="24"/>
          <w:lang w:eastAsia="ar-SA"/>
        </w:rPr>
        <w:t>4.10. Вскрытие конвертов с заявками на участие в запросе предложений и рассмотрение заявок</w:t>
      </w:r>
      <w:bookmarkEnd w:id="78"/>
      <w:bookmarkEnd w:id="79"/>
      <w:bookmarkEnd w:id="80"/>
      <w:bookmarkEnd w:id="81"/>
      <w:bookmarkEnd w:id="82"/>
      <w:bookmarkEnd w:id="83"/>
      <w:bookmarkEnd w:id="84"/>
      <w:r w:rsidRPr="00244A6A">
        <w:rPr>
          <w:rFonts w:ascii="Times New Roman" w:eastAsia="Times New Roman" w:hAnsi="Times New Roman" w:cs="Arial"/>
          <w:b/>
          <w:sz w:val="24"/>
          <w:szCs w:val="24"/>
          <w:lang w:eastAsia="ar-SA"/>
        </w:rPr>
        <w:t xml:space="preserve"> </w:t>
      </w:r>
    </w:p>
    <w:p w:rsidR="00244A6A" w:rsidRPr="00244A6A" w:rsidRDefault="00244A6A" w:rsidP="00E911B9">
      <w:pPr>
        <w:tabs>
          <w:tab w:val="left" w:pos="567"/>
          <w:tab w:val="left" w:pos="709"/>
          <w:tab w:val="left" w:pos="1701"/>
        </w:tabs>
        <w:suppressAutoHyphens/>
        <w:spacing w:after="0" w:line="240" w:lineRule="auto"/>
        <w:ind w:firstLine="426"/>
        <w:jc w:val="both"/>
        <w:rPr>
          <w:rFonts w:ascii="Times New Roman" w:eastAsia="Times New Roman" w:hAnsi="Times New Roman" w:cs="Times New Roman"/>
          <w:sz w:val="24"/>
          <w:szCs w:val="24"/>
          <w:lang w:eastAsia="ar-SA"/>
        </w:rPr>
      </w:pPr>
      <w:bookmarkStart w:id="85" w:name="_Ref125771274"/>
      <w:r w:rsidRPr="00E46352">
        <w:rPr>
          <w:rFonts w:ascii="Times New Roman" w:eastAsia="Times New Roman" w:hAnsi="Times New Roman" w:cs="Times New Roman"/>
          <w:b/>
          <w:sz w:val="24"/>
          <w:szCs w:val="24"/>
          <w:lang w:eastAsia="ar-SA"/>
        </w:rPr>
        <w:t>4.10.1.</w:t>
      </w:r>
      <w:r w:rsidRPr="00244A6A">
        <w:rPr>
          <w:rFonts w:ascii="Times New Roman" w:eastAsia="Times New Roman" w:hAnsi="Times New Roman" w:cs="Times New Roman"/>
          <w:sz w:val="24"/>
          <w:szCs w:val="24"/>
          <w:lang w:eastAsia="ar-SA"/>
        </w:rPr>
        <w:t xml:space="preserve"> Процедура публичного вскрытия заявок на бумажном носителе </w:t>
      </w:r>
      <w:r w:rsidR="00E46352" w:rsidRPr="003A2F0D">
        <w:rPr>
          <w:rFonts w:ascii="Times New Roman" w:eastAsia="Times New Roman" w:hAnsi="Times New Roman" w:cs="Times New Roman"/>
          <w:sz w:val="24"/>
          <w:szCs w:val="24"/>
          <w:lang w:eastAsia="ar-SA"/>
        </w:rPr>
        <w:t>по данному способу проведения закупки - запросу предложений, не предусматривается</w:t>
      </w:r>
      <w:r w:rsidRPr="00244A6A">
        <w:rPr>
          <w:rFonts w:ascii="Times New Roman" w:eastAsia="Times New Roman" w:hAnsi="Times New Roman" w:cs="Times New Roman"/>
          <w:sz w:val="24"/>
          <w:szCs w:val="24"/>
          <w:lang w:eastAsia="ar-SA"/>
        </w:rPr>
        <w:t>.</w:t>
      </w:r>
    </w:p>
    <w:p w:rsidR="00244A6A" w:rsidRPr="00244A6A" w:rsidRDefault="00244A6A" w:rsidP="00E911B9">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E46352">
        <w:rPr>
          <w:rFonts w:ascii="Times New Roman" w:eastAsia="Times New Roman" w:hAnsi="Times New Roman" w:cs="Times New Roman"/>
          <w:b/>
          <w:sz w:val="24"/>
          <w:szCs w:val="24"/>
          <w:lang w:eastAsia="ar-SA"/>
        </w:rPr>
        <w:t>4.10.2.</w:t>
      </w:r>
      <w:r w:rsidRPr="00244A6A">
        <w:rPr>
          <w:rFonts w:ascii="Times New Roman" w:eastAsia="Times New Roman" w:hAnsi="Times New Roman" w:cs="Times New Roman"/>
          <w:sz w:val="24"/>
          <w:szCs w:val="24"/>
          <w:lang w:eastAsia="ar-SA"/>
        </w:rPr>
        <w:t xml:space="preserve">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244A6A" w:rsidRPr="00244A6A" w:rsidRDefault="00244A6A" w:rsidP="006F175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проверяет:</w:t>
      </w:r>
    </w:p>
    <w:p w:rsidR="00244A6A" w:rsidRPr="00244A6A" w:rsidRDefault="006F175D" w:rsidP="00834591">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z w:val="24"/>
          <w:szCs w:val="24"/>
          <w:lang w:eastAsia="ar-SA"/>
        </w:rPr>
        <w:t xml:space="preserve"> правильность оформления заявки и ее соответствие требованиям Документации по существу;</w:t>
      </w:r>
    </w:p>
    <w:p w:rsidR="00244A6A" w:rsidRPr="00244A6A" w:rsidRDefault="006F175D"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z w:val="24"/>
          <w:szCs w:val="24"/>
          <w:lang w:eastAsia="ar-SA"/>
        </w:rPr>
        <w:t xml:space="preserve"> соответствие Участников закупки требованиям Документации;</w:t>
      </w:r>
    </w:p>
    <w:p w:rsidR="00244A6A" w:rsidRPr="00244A6A" w:rsidRDefault="006F175D"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rsidR="00244A6A" w:rsidRPr="00244A6A" w:rsidRDefault="006F175D"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z w:val="24"/>
          <w:szCs w:val="24"/>
          <w:lang w:eastAsia="ar-SA"/>
        </w:rPr>
        <w:t xml:space="preserve"> наличие существенных ошибок в данных при расч</w:t>
      </w:r>
      <w:r w:rsidR="00E46352">
        <w:rPr>
          <w:rFonts w:ascii="Times New Roman" w:eastAsia="Times New Roman" w:hAnsi="Times New Roman" w:cs="Times New Roman"/>
          <w:sz w:val="24"/>
          <w:szCs w:val="24"/>
          <w:lang w:eastAsia="ar-SA"/>
        </w:rPr>
        <w:t>е</w:t>
      </w:r>
      <w:r w:rsidR="00244A6A" w:rsidRPr="00244A6A">
        <w:rPr>
          <w:rFonts w:ascii="Times New Roman" w:eastAsia="Times New Roman" w:hAnsi="Times New Roman" w:cs="Times New Roman"/>
          <w:sz w:val="24"/>
          <w:szCs w:val="24"/>
          <w:lang w:eastAsia="ar-SA"/>
        </w:rPr>
        <w:t>тах;</w:t>
      </w:r>
    </w:p>
    <w:p w:rsidR="00244A6A" w:rsidRPr="00244A6A" w:rsidRDefault="006F175D"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z w:val="24"/>
          <w:szCs w:val="24"/>
          <w:lang w:eastAsia="ar-SA"/>
        </w:rPr>
        <w:t xml:space="preserve"> соответствие предлагаемых Участником закупки договорных условий требованиям Документации.</w:t>
      </w:r>
    </w:p>
    <w:p w:rsidR="00244A6A" w:rsidRPr="00244A6A" w:rsidRDefault="00CA387F" w:rsidP="006F175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9C6B97">
        <w:rPr>
          <w:rFonts w:ascii="Times New Roman" w:eastAsia="Times New Roman" w:hAnsi="Times New Roman" w:cs="Times New Roman"/>
          <w:sz w:val="24"/>
          <w:szCs w:val="24"/>
          <w:lang w:eastAsia="ar-SA"/>
        </w:rPr>
        <w:t xml:space="preserve">При рассмотрении заявок на участие в запросе предложений Комиссия по закупке может запросить у Участников закупки разъяснения или дополнения по </w:t>
      </w:r>
      <w:r>
        <w:rPr>
          <w:rFonts w:ascii="Times New Roman" w:eastAsia="Times New Roman" w:hAnsi="Times New Roman" w:cs="Times New Roman"/>
          <w:sz w:val="24"/>
          <w:szCs w:val="24"/>
          <w:lang w:eastAsia="ar-SA"/>
        </w:rPr>
        <w:t xml:space="preserve">их </w:t>
      </w:r>
      <w:r w:rsidRPr="009C6B97">
        <w:rPr>
          <w:rFonts w:ascii="Times New Roman" w:eastAsia="Times New Roman" w:hAnsi="Times New Roman" w:cs="Times New Roman"/>
          <w:sz w:val="24"/>
          <w:szCs w:val="24"/>
          <w:lang w:eastAsia="ar-SA"/>
        </w:rPr>
        <w:t>заявкам, в том числе представления к определенному сроку представленных не в полном объеме или в нечитаемом виде сведений и документов</w:t>
      </w:r>
      <w:r w:rsidR="00244A6A" w:rsidRPr="00244A6A">
        <w:rPr>
          <w:rFonts w:ascii="Times New Roman" w:eastAsia="Times New Roman" w:hAnsi="Times New Roman" w:cs="Times New Roman"/>
          <w:sz w:val="24"/>
          <w:szCs w:val="24"/>
          <w:lang w:eastAsia="ar-SA"/>
        </w:rPr>
        <w:t>.</w:t>
      </w:r>
    </w:p>
    <w:p w:rsidR="00244A6A" w:rsidRPr="00244A6A" w:rsidRDefault="00244A6A" w:rsidP="006F175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rsidR="00244A6A" w:rsidRPr="00244A6A" w:rsidRDefault="00244A6A" w:rsidP="006F175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244A6A" w:rsidRPr="00244A6A" w:rsidRDefault="00244A6A" w:rsidP="00796B98">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По результатам рассмотрения заявок на участие в запросе предложений Комиссия по закупке имеет право </w:t>
      </w:r>
      <w:r w:rsidRPr="00796B98">
        <w:rPr>
          <w:rFonts w:ascii="Times New Roman" w:eastAsia="Times New Roman" w:hAnsi="Times New Roman" w:cs="Times New Roman"/>
          <w:b/>
          <w:sz w:val="24"/>
          <w:szCs w:val="24"/>
          <w:lang w:eastAsia="ar-SA"/>
        </w:rPr>
        <w:t>отклонить</w:t>
      </w:r>
      <w:r w:rsidR="00796B98">
        <w:rPr>
          <w:rFonts w:ascii="Times New Roman" w:eastAsia="Times New Roman" w:hAnsi="Times New Roman" w:cs="Times New Roman"/>
          <w:sz w:val="24"/>
          <w:szCs w:val="24"/>
          <w:lang w:eastAsia="ar-SA"/>
        </w:rPr>
        <w:t xml:space="preserve"> заявку</w:t>
      </w:r>
      <w:r w:rsidRPr="00244A6A">
        <w:rPr>
          <w:rFonts w:ascii="Times New Roman" w:eastAsia="Times New Roman" w:hAnsi="Times New Roman" w:cs="Times New Roman"/>
          <w:sz w:val="24"/>
          <w:szCs w:val="24"/>
          <w:lang w:eastAsia="ar-SA"/>
        </w:rPr>
        <w:t xml:space="preserve"> в </w:t>
      </w:r>
      <w:r w:rsidR="00796B98">
        <w:rPr>
          <w:rFonts w:ascii="Times New Roman" w:eastAsia="Times New Roman" w:hAnsi="Times New Roman" w:cs="Times New Roman"/>
          <w:sz w:val="24"/>
          <w:szCs w:val="24"/>
          <w:lang w:eastAsia="ar-SA"/>
        </w:rPr>
        <w:t>с</w:t>
      </w:r>
      <w:r w:rsidRPr="00244A6A">
        <w:rPr>
          <w:rFonts w:ascii="Times New Roman" w:eastAsia="Times New Roman" w:hAnsi="Times New Roman" w:cs="Times New Roman"/>
          <w:sz w:val="24"/>
          <w:szCs w:val="24"/>
          <w:lang w:eastAsia="ar-SA"/>
        </w:rPr>
        <w:t>луча</w:t>
      </w:r>
      <w:r w:rsidR="00796B98">
        <w:rPr>
          <w:rFonts w:ascii="Times New Roman" w:eastAsia="Times New Roman" w:hAnsi="Times New Roman" w:cs="Times New Roman"/>
          <w:sz w:val="24"/>
          <w:szCs w:val="24"/>
          <w:lang w:eastAsia="ar-SA"/>
        </w:rPr>
        <w:t>е</w:t>
      </w:r>
      <w:r w:rsidRPr="00244A6A">
        <w:rPr>
          <w:rFonts w:ascii="Times New Roman" w:eastAsia="Times New Roman" w:hAnsi="Times New Roman" w:cs="Times New Roman"/>
          <w:sz w:val="24"/>
          <w:szCs w:val="24"/>
          <w:lang w:eastAsia="ar-SA"/>
        </w:rPr>
        <w:t>:</w:t>
      </w:r>
    </w:p>
    <w:p w:rsidR="00796B98" w:rsidRPr="003A2F0D" w:rsidRDefault="00796B98" w:rsidP="00796B98">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 непредставления документов, установленных Документацией</w:t>
      </w:r>
      <w:r w:rsidR="00D77CBD">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либо наличия в документах недостоверных сведений;</w:t>
      </w:r>
    </w:p>
    <w:p w:rsidR="00796B98" w:rsidRPr="003A2F0D" w:rsidRDefault="00796B98" w:rsidP="00796B98">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w:t>
      </w:r>
    </w:p>
    <w:p w:rsidR="00796B98" w:rsidRPr="003A2F0D" w:rsidRDefault="00796B98" w:rsidP="00796B98">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несоответствия заявки на участие требованиям Документации, в том числе наличие в таких заявках предложения о цене договора, превышающей установленную начальную (максимальную) цену договора;</w:t>
      </w:r>
    </w:p>
    <w:p w:rsidR="00244A6A" w:rsidRPr="00244A6A" w:rsidRDefault="00796B98" w:rsidP="00796B98">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r w:rsidR="00244A6A" w:rsidRPr="00244A6A">
        <w:rPr>
          <w:rFonts w:ascii="Times New Roman" w:eastAsia="Times New Roman" w:hAnsi="Times New Roman" w:cs="Times New Roman"/>
          <w:sz w:val="24"/>
          <w:szCs w:val="24"/>
          <w:lang w:eastAsia="ar-SA"/>
        </w:rPr>
        <w:t>.</w:t>
      </w:r>
    </w:p>
    <w:p w:rsidR="00244A6A" w:rsidRPr="00244A6A" w:rsidRDefault="00244A6A" w:rsidP="001014D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запросе предложений, оформляются протоколом</w:t>
      </w:r>
      <w:r w:rsidR="00796B98">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z w:val="24"/>
          <w:szCs w:val="24"/>
          <w:lang w:eastAsia="ar-SA"/>
        </w:rPr>
        <w:t xml:space="preserve"> </w:t>
      </w:r>
    </w:p>
    <w:bookmarkEnd w:id="85"/>
    <w:p w:rsidR="00AC598F" w:rsidRDefault="00AC598F" w:rsidP="001014D1">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21B62">
      <w:pPr>
        <w:keepNext/>
        <w:numPr>
          <w:ilvl w:val="1"/>
          <w:numId w:val="34"/>
        </w:numPr>
        <w:tabs>
          <w:tab w:val="left" w:pos="567"/>
        </w:tabs>
        <w:suppressAutoHyphens/>
        <w:spacing w:after="0" w:line="240" w:lineRule="auto"/>
        <w:ind w:left="0" w:firstLine="0"/>
        <w:outlineLvl w:val="1"/>
        <w:rPr>
          <w:rFonts w:ascii="Times New Roman" w:eastAsia="Times New Roman" w:hAnsi="Times New Roman" w:cs="Arial"/>
          <w:b/>
          <w:bCs/>
          <w:iCs/>
          <w:sz w:val="24"/>
          <w:szCs w:val="24"/>
          <w:lang w:eastAsia="ar-SA"/>
        </w:rPr>
      </w:pPr>
      <w:r w:rsidRPr="00244A6A">
        <w:rPr>
          <w:rFonts w:ascii="Times New Roman" w:eastAsia="Times New Roman" w:hAnsi="Times New Roman" w:cs="Arial"/>
          <w:b/>
          <w:sz w:val="24"/>
          <w:szCs w:val="24"/>
          <w:lang w:eastAsia="ar-SA"/>
        </w:rPr>
        <w:lastRenderedPageBreak/>
        <w:t xml:space="preserve"> </w:t>
      </w:r>
      <w:bookmarkStart w:id="86" w:name="_Toc386464005"/>
      <w:bookmarkStart w:id="87" w:name="_Toc403634881"/>
      <w:bookmarkStart w:id="88" w:name="_Toc403725265"/>
      <w:bookmarkStart w:id="89" w:name="_Toc403725336"/>
      <w:bookmarkStart w:id="90" w:name="_Toc447784639"/>
      <w:bookmarkStart w:id="91" w:name="_Toc453688085"/>
      <w:bookmarkStart w:id="92" w:name="_Toc453931151"/>
      <w:r w:rsidRPr="00244A6A">
        <w:rPr>
          <w:rFonts w:ascii="Times New Roman" w:eastAsia="Times New Roman" w:hAnsi="Times New Roman" w:cs="Arial"/>
          <w:b/>
          <w:sz w:val="24"/>
          <w:szCs w:val="24"/>
          <w:lang w:eastAsia="ar-SA"/>
        </w:rPr>
        <w:t>Опоздавшие заявки</w:t>
      </w:r>
      <w:bookmarkEnd w:id="86"/>
      <w:bookmarkEnd w:id="87"/>
      <w:bookmarkEnd w:id="88"/>
      <w:bookmarkEnd w:id="89"/>
      <w:bookmarkEnd w:id="90"/>
      <w:bookmarkEnd w:id="91"/>
      <w:bookmarkEnd w:id="92"/>
    </w:p>
    <w:p w:rsidR="001014D1" w:rsidRPr="001014D1" w:rsidRDefault="001014D1" w:rsidP="001014D1">
      <w:pPr>
        <w:tabs>
          <w:tab w:val="left" w:pos="0"/>
          <w:tab w:val="left" w:pos="425"/>
          <w:tab w:val="left" w:pos="567"/>
          <w:tab w:val="left" w:pos="709"/>
        </w:tabs>
        <w:spacing w:after="0" w:line="240" w:lineRule="auto"/>
        <w:ind w:firstLine="426"/>
        <w:jc w:val="both"/>
        <w:rPr>
          <w:rFonts w:ascii="Times New Roman" w:eastAsia="Times New Roman" w:hAnsi="Times New Roman"/>
          <w:sz w:val="24"/>
          <w:szCs w:val="24"/>
        </w:rPr>
      </w:pPr>
      <w:r w:rsidRPr="001014D1">
        <w:rPr>
          <w:rFonts w:ascii="Times New Roman" w:eastAsia="Times New Roman" w:hAnsi="Times New Roman"/>
          <w:sz w:val="24"/>
          <w:szCs w:val="24"/>
        </w:rPr>
        <w:t xml:space="preserve">Заявка на участие в запросе предложений, поступившая после окончания срока подачи заявок на участие в запросе предложений, не принимается Заказчиком.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rsidR="00244A6A" w:rsidRDefault="001014D1" w:rsidP="001014D1">
      <w:pPr>
        <w:pStyle w:val="afffa"/>
        <w:tabs>
          <w:tab w:val="left" w:pos="0"/>
          <w:tab w:val="left" w:pos="709"/>
        </w:tabs>
        <w:spacing w:after="0" w:line="240" w:lineRule="auto"/>
        <w:ind w:left="0" w:firstLine="426"/>
        <w:jc w:val="both"/>
        <w:rPr>
          <w:rFonts w:ascii="Times New Roman" w:eastAsia="Times New Roman" w:hAnsi="Times New Roman"/>
          <w:bCs/>
          <w:sz w:val="24"/>
          <w:szCs w:val="24"/>
        </w:rPr>
      </w:pPr>
      <w:r w:rsidRPr="001014D1">
        <w:rPr>
          <w:rFonts w:ascii="Times New Roman" w:eastAsia="Times New Roman" w:hAnsi="Times New Roman"/>
          <w:sz w:val="24"/>
          <w:szCs w:val="24"/>
        </w:rPr>
        <w:t>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на участие в запросе предложений и признана опоздавшей</w:t>
      </w:r>
      <w:r w:rsidR="00244A6A" w:rsidRPr="001014D1">
        <w:rPr>
          <w:rFonts w:ascii="Times New Roman" w:eastAsia="Times New Roman" w:hAnsi="Times New Roman"/>
          <w:bCs/>
          <w:sz w:val="24"/>
          <w:szCs w:val="24"/>
        </w:rPr>
        <w:t>.</w:t>
      </w:r>
    </w:p>
    <w:p w:rsidR="001014D1" w:rsidRPr="001014D1" w:rsidRDefault="001014D1" w:rsidP="001014D1">
      <w:pPr>
        <w:pStyle w:val="afffa"/>
        <w:tabs>
          <w:tab w:val="left" w:pos="0"/>
          <w:tab w:val="left" w:pos="709"/>
        </w:tabs>
        <w:spacing w:after="0" w:line="240" w:lineRule="auto"/>
        <w:ind w:left="0" w:firstLine="426"/>
        <w:jc w:val="both"/>
        <w:rPr>
          <w:rFonts w:ascii="Times New Roman" w:eastAsia="Times New Roman" w:hAnsi="Times New Roman"/>
          <w:b/>
          <w:bCs/>
          <w:iCs/>
          <w:sz w:val="24"/>
          <w:szCs w:val="24"/>
        </w:rPr>
      </w:pPr>
    </w:p>
    <w:p w:rsidR="00244A6A" w:rsidRPr="00244A6A" w:rsidRDefault="00F04ECF" w:rsidP="00221B62">
      <w:pPr>
        <w:keepNext/>
        <w:numPr>
          <w:ilvl w:val="1"/>
          <w:numId w:val="34"/>
        </w:numPr>
        <w:tabs>
          <w:tab w:val="left" w:pos="567"/>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93" w:name="_Toc386464006"/>
      <w:bookmarkStart w:id="94" w:name="_Toc403634882"/>
      <w:r>
        <w:rPr>
          <w:rFonts w:ascii="Times New Roman" w:eastAsia="Times New Roman" w:hAnsi="Times New Roman" w:cs="Arial"/>
          <w:b/>
          <w:sz w:val="24"/>
          <w:szCs w:val="24"/>
          <w:lang w:eastAsia="ar-SA"/>
        </w:rPr>
        <w:t xml:space="preserve"> </w:t>
      </w:r>
      <w:bookmarkStart w:id="95" w:name="_Toc403725266"/>
      <w:bookmarkStart w:id="96" w:name="_Toc403725337"/>
      <w:bookmarkStart w:id="97" w:name="_Toc447784640"/>
      <w:bookmarkStart w:id="98" w:name="_Toc453688086"/>
      <w:bookmarkStart w:id="99" w:name="_Toc453931152"/>
      <w:r w:rsidR="00244A6A" w:rsidRPr="00244A6A">
        <w:rPr>
          <w:rFonts w:ascii="Times New Roman" w:eastAsia="Times New Roman" w:hAnsi="Times New Roman" w:cs="Arial"/>
          <w:b/>
          <w:sz w:val="24"/>
          <w:szCs w:val="24"/>
          <w:lang w:eastAsia="ar-SA"/>
        </w:rPr>
        <w:t xml:space="preserve">Отбор </w:t>
      </w:r>
      <w:r w:rsidR="009270E6">
        <w:rPr>
          <w:rFonts w:ascii="Times New Roman" w:eastAsia="Times New Roman" w:hAnsi="Times New Roman" w:cs="Arial"/>
          <w:b/>
          <w:sz w:val="24"/>
          <w:szCs w:val="24"/>
          <w:lang w:eastAsia="ar-SA"/>
        </w:rPr>
        <w:t>У</w:t>
      </w:r>
      <w:r w:rsidR="00244A6A" w:rsidRPr="00244A6A">
        <w:rPr>
          <w:rFonts w:ascii="Times New Roman" w:eastAsia="Times New Roman" w:hAnsi="Times New Roman" w:cs="Arial"/>
          <w:b/>
          <w:sz w:val="24"/>
          <w:szCs w:val="24"/>
          <w:lang w:eastAsia="ar-SA"/>
        </w:rPr>
        <w:t xml:space="preserve">частников </w:t>
      </w:r>
      <w:r w:rsidR="009270E6">
        <w:rPr>
          <w:rFonts w:ascii="Times New Roman" w:eastAsia="Times New Roman" w:hAnsi="Times New Roman" w:cs="Arial"/>
          <w:b/>
          <w:sz w:val="24"/>
          <w:szCs w:val="24"/>
          <w:lang w:eastAsia="ar-SA"/>
        </w:rPr>
        <w:t xml:space="preserve">закупки </w:t>
      </w:r>
      <w:r w:rsidR="00244A6A" w:rsidRPr="00244A6A">
        <w:rPr>
          <w:rFonts w:ascii="Times New Roman" w:eastAsia="Times New Roman" w:hAnsi="Times New Roman" w:cs="Arial"/>
          <w:b/>
          <w:sz w:val="24"/>
          <w:szCs w:val="24"/>
          <w:lang w:eastAsia="ar-SA"/>
        </w:rPr>
        <w:t xml:space="preserve">и </w:t>
      </w:r>
      <w:r w:rsidR="00244A6A" w:rsidRPr="00244A6A">
        <w:rPr>
          <w:rFonts w:ascii="Times New Roman" w:eastAsia="Times New Roman" w:hAnsi="Times New Roman" w:cs="Arial"/>
          <w:b/>
          <w:iCs/>
          <w:sz w:val="24"/>
          <w:szCs w:val="24"/>
          <w:lang w:eastAsia="ar-SA"/>
        </w:rPr>
        <w:t>оформление решения</w:t>
      </w:r>
      <w:bookmarkEnd w:id="93"/>
      <w:bookmarkEnd w:id="94"/>
      <w:bookmarkEnd w:id="95"/>
      <w:bookmarkEnd w:id="96"/>
      <w:bookmarkEnd w:id="97"/>
      <w:bookmarkEnd w:id="98"/>
      <w:bookmarkEnd w:id="99"/>
    </w:p>
    <w:p w:rsidR="00244A6A" w:rsidRPr="009270E6" w:rsidRDefault="00244A6A" w:rsidP="009270E6">
      <w:pPr>
        <w:suppressAutoHyphens/>
        <w:spacing w:after="0" w:line="240" w:lineRule="auto"/>
        <w:ind w:firstLine="426"/>
        <w:jc w:val="both"/>
        <w:rPr>
          <w:rFonts w:ascii="Times New Roman" w:eastAsia="Times New Roman" w:hAnsi="Times New Roman" w:cs="Times New Roman"/>
          <w:b/>
          <w:bCs/>
          <w:sz w:val="24"/>
          <w:szCs w:val="24"/>
          <w:lang w:eastAsia="ar-SA"/>
        </w:rPr>
      </w:pPr>
      <w:r w:rsidRPr="009270E6">
        <w:rPr>
          <w:rFonts w:ascii="Times New Roman" w:eastAsia="Times New Roman" w:hAnsi="Times New Roman" w:cs="Times New Roman"/>
          <w:b/>
          <w:sz w:val="24"/>
          <w:szCs w:val="24"/>
          <w:lang w:eastAsia="ar-SA"/>
        </w:rPr>
        <w:t>4.12.1.</w:t>
      </w:r>
      <w:r w:rsidRPr="00244A6A">
        <w:rPr>
          <w:rFonts w:ascii="Times New Roman" w:eastAsia="Times New Roman" w:hAnsi="Times New Roman" w:cs="Times New Roman"/>
          <w:b/>
          <w:sz w:val="24"/>
          <w:szCs w:val="24"/>
          <w:lang w:eastAsia="ar-SA"/>
        </w:rPr>
        <w:t xml:space="preserve"> </w:t>
      </w:r>
      <w:r w:rsidR="000F14E3">
        <w:rPr>
          <w:rFonts w:ascii="Times New Roman" w:eastAsia="Times New Roman" w:hAnsi="Times New Roman" w:cs="Times New Roman"/>
          <w:b/>
          <w:sz w:val="24"/>
          <w:szCs w:val="24"/>
          <w:lang w:eastAsia="ar-SA"/>
        </w:rPr>
        <w:t>Оценка заявок. Общие положения</w:t>
      </w:r>
    </w:p>
    <w:p w:rsidR="00244A6A" w:rsidRPr="001D064D" w:rsidRDefault="00244A6A" w:rsidP="009270E6">
      <w:pPr>
        <w:suppressAutoHyphens/>
        <w:overflowPunct w:val="0"/>
        <w:autoSpaceDE w:val="0"/>
        <w:spacing w:after="0" w:line="240" w:lineRule="auto"/>
        <w:ind w:firstLine="426"/>
        <w:jc w:val="both"/>
        <w:rPr>
          <w:rFonts w:ascii="Times New Roman" w:eastAsia="Times New Roman" w:hAnsi="Times New Roman" w:cs="Times New Roman"/>
          <w:sz w:val="24"/>
          <w:szCs w:val="24"/>
          <w:lang w:eastAsia="ar-SA"/>
        </w:rPr>
      </w:pPr>
      <w:r w:rsidRPr="001D064D">
        <w:rPr>
          <w:rFonts w:ascii="Times New Roman" w:eastAsia="Times New Roman" w:hAnsi="Times New Roman" w:cs="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1D064D">
        <w:rPr>
          <w:rFonts w:ascii="Times New Roman" w:eastAsia="Times New Roman" w:hAnsi="Times New Roman" w:cs="Times New Roman"/>
          <w:sz w:val="24"/>
          <w:szCs w:val="24"/>
          <w:lang w:eastAsia="ar-SA"/>
        </w:rPr>
        <w:t xml:space="preserve"> </w:t>
      </w:r>
      <w:r w:rsidRPr="001D064D">
        <w:rPr>
          <w:rFonts w:ascii="Times New Roman" w:eastAsia="Times New Roman" w:hAnsi="Times New Roman" w:cs="Times New Roman"/>
          <w:bCs/>
          <w:sz w:val="24"/>
          <w:szCs w:val="24"/>
          <w:lang w:eastAsia="ar-SA"/>
        </w:rPr>
        <w:t>по закупке.</w:t>
      </w:r>
    </w:p>
    <w:p w:rsidR="00244A6A" w:rsidRPr="001D064D" w:rsidRDefault="00244A6A" w:rsidP="009270E6">
      <w:pPr>
        <w:suppressAutoHyphens/>
        <w:spacing w:after="0" w:line="240" w:lineRule="auto"/>
        <w:ind w:firstLine="426"/>
        <w:jc w:val="both"/>
        <w:rPr>
          <w:rFonts w:ascii="Times New Roman" w:eastAsia="Times New Roman" w:hAnsi="Times New Roman" w:cs="Times New Roman"/>
          <w:sz w:val="24"/>
          <w:szCs w:val="24"/>
          <w:lang w:eastAsia="ar-SA"/>
        </w:rPr>
      </w:pPr>
      <w:r w:rsidRPr="001D064D">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p>
    <w:tbl>
      <w:tblPr>
        <w:tblW w:w="9923" w:type="dxa"/>
        <w:tblInd w:w="108" w:type="dxa"/>
        <w:tblLayout w:type="fixed"/>
        <w:tblLook w:val="0000" w:firstRow="0" w:lastRow="0" w:firstColumn="0" w:lastColumn="0" w:noHBand="0" w:noVBand="0"/>
      </w:tblPr>
      <w:tblGrid>
        <w:gridCol w:w="709"/>
        <w:gridCol w:w="2551"/>
        <w:gridCol w:w="6663"/>
      </w:tblGrid>
      <w:tr w:rsidR="00E65485" w:rsidRPr="00E65485" w:rsidTr="00E06A84">
        <w:trPr>
          <w:trHeight w:val="390"/>
        </w:trPr>
        <w:tc>
          <w:tcPr>
            <w:tcW w:w="709" w:type="dxa"/>
            <w:tcBorders>
              <w:top w:val="single" w:sz="4" w:space="0" w:color="000000"/>
              <w:left w:val="single" w:sz="4" w:space="0" w:color="000000"/>
              <w:bottom w:val="single" w:sz="4" w:space="0" w:color="000000"/>
            </w:tcBorders>
            <w:shd w:val="clear" w:color="auto" w:fill="auto"/>
          </w:tcPr>
          <w:p w:rsidR="009270E6" w:rsidRPr="001D064D" w:rsidRDefault="009270E6" w:rsidP="00777D7B">
            <w:pPr>
              <w:spacing w:after="0" w:line="240" w:lineRule="auto"/>
              <w:jc w:val="center"/>
              <w:rPr>
                <w:rFonts w:ascii="Times New Roman" w:eastAsia="Times New Roman" w:hAnsi="Times New Roman"/>
                <w:sz w:val="24"/>
                <w:szCs w:val="24"/>
              </w:rPr>
            </w:pPr>
            <w:r w:rsidRPr="001D064D">
              <w:rPr>
                <w:rFonts w:ascii="Times New Roman" w:eastAsia="Times New Roman" w:hAnsi="Times New Roman"/>
                <w:sz w:val="24"/>
                <w:szCs w:val="24"/>
              </w:rPr>
              <w:t>Номер</w:t>
            </w:r>
          </w:p>
          <w:p w:rsidR="009270E6" w:rsidRPr="001D064D" w:rsidRDefault="009270E6" w:rsidP="00777D7B">
            <w:pPr>
              <w:spacing w:after="0" w:line="240" w:lineRule="auto"/>
              <w:jc w:val="center"/>
              <w:rPr>
                <w:rFonts w:ascii="Times New Roman" w:eastAsia="Times New Roman" w:hAnsi="Times New Roman"/>
                <w:sz w:val="24"/>
                <w:szCs w:val="24"/>
              </w:rPr>
            </w:pPr>
            <w:r w:rsidRPr="001D064D">
              <w:rPr>
                <w:rFonts w:ascii="Times New Roman" w:eastAsia="Times New Roman" w:hAnsi="Times New Roman"/>
                <w:sz w:val="24"/>
                <w:szCs w:val="24"/>
              </w:rPr>
              <w:t>критерия</w:t>
            </w:r>
          </w:p>
        </w:tc>
        <w:tc>
          <w:tcPr>
            <w:tcW w:w="2551" w:type="dxa"/>
            <w:tcBorders>
              <w:top w:val="single" w:sz="4" w:space="0" w:color="000000"/>
              <w:left w:val="single" w:sz="4" w:space="0" w:color="000000"/>
              <w:bottom w:val="single" w:sz="4" w:space="0" w:color="000000"/>
            </w:tcBorders>
            <w:shd w:val="clear" w:color="auto" w:fill="auto"/>
          </w:tcPr>
          <w:p w:rsidR="009270E6" w:rsidRPr="001D064D" w:rsidRDefault="009270E6" w:rsidP="00777D7B">
            <w:pPr>
              <w:spacing w:after="0" w:line="240" w:lineRule="auto"/>
              <w:jc w:val="center"/>
              <w:rPr>
                <w:rFonts w:ascii="Times New Roman" w:eastAsia="Times New Roman" w:hAnsi="Times New Roman"/>
                <w:sz w:val="24"/>
                <w:szCs w:val="24"/>
              </w:rPr>
            </w:pPr>
            <w:r w:rsidRPr="001D064D">
              <w:rPr>
                <w:rFonts w:ascii="Times New Roman" w:eastAsia="Times New Roman" w:hAnsi="Times New Roman"/>
                <w:sz w:val="24"/>
                <w:szCs w:val="24"/>
              </w:rPr>
              <w:t>Критерии оценка заявки по запросу предложений, значимость критерия (%).</w:t>
            </w:r>
          </w:p>
        </w:tc>
        <w:tc>
          <w:tcPr>
            <w:tcW w:w="6663" w:type="dxa"/>
            <w:tcBorders>
              <w:top w:val="single" w:sz="4" w:space="0" w:color="000000"/>
              <w:left w:val="single" w:sz="4" w:space="0" w:color="000000"/>
              <w:bottom w:val="single" w:sz="4" w:space="0" w:color="000000"/>
              <w:right w:val="single" w:sz="4" w:space="0" w:color="000000"/>
            </w:tcBorders>
            <w:shd w:val="clear" w:color="auto" w:fill="auto"/>
          </w:tcPr>
          <w:p w:rsidR="00A1168D" w:rsidRDefault="00A1168D" w:rsidP="00777D7B">
            <w:pPr>
              <w:spacing w:after="0" w:line="240" w:lineRule="auto"/>
              <w:jc w:val="center"/>
              <w:rPr>
                <w:rFonts w:ascii="Times New Roman" w:eastAsia="Times New Roman" w:hAnsi="Times New Roman"/>
                <w:sz w:val="24"/>
                <w:szCs w:val="24"/>
              </w:rPr>
            </w:pPr>
          </w:p>
          <w:p w:rsidR="00A1168D" w:rsidRDefault="00A1168D" w:rsidP="00777D7B">
            <w:pPr>
              <w:spacing w:after="0" w:line="240" w:lineRule="auto"/>
              <w:jc w:val="center"/>
              <w:rPr>
                <w:rFonts w:ascii="Times New Roman" w:eastAsia="Times New Roman" w:hAnsi="Times New Roman"/>
                <w:sz w:val="24"/>
                <w:szCs w:val="24"/>
              </w:rPr>
            </w:pPr>
          </w:p>
          <w:p w:rsidR="009270E6" w:rsidRPr="001D064D" w:rsidRDefault="009270E6" w:rsidP="00777D7B">
            <w:pPr>
              <w:spacing w:after="0" w:line="240" w:lineRule="auto"/>
              <w:jc w:val="center"/>
            </w:pPr>
            <w:r w:rsidRPr="001D064D">
              <w:rPr>
                <w:rFonts w:ascii="Times New Roman" w:eastAsia="Times New Roman" w:hAnsi="Times New Roman"/>
                <w:sz w:val="24"/>
                <w:szCs w:val="24"/>
              </w:rPr>
              <w:t>Порядок оценки:</w:t>
            </w:r>
          </w:p>
        </w:tc>
      </w:tr>
      <w:tr w:rsidR="009270E6" w:rsidTr="00E06A84">
        <w:trPr>
          <w:trHeight w:val="236"/>
        </w:trPr>
        <w:tc>
          <w:tcPr>
            <w:tcW w:w="709" w:type="dxa"/>
            <w:tcBorders>
              <w:top w:val="single" w:sz="4" w:space="0" w:color="000000"/>
              <w:left w:val="single" w:sz="4" w:space="0" w:color="000000"/>
              <w:bottom w:val="single" w:sz="4" w:space="0" w:color="000000"/>
            </w:tcBorders>
            <w:shd w:val="clear" w:color="auto" w:fill="auto"/>
          </w:tcPr>
          <w:p w:rsidR="009270E6" w:rsidRPr="00076FED" w:rsidRDefault="009270E6" w:rsidP="00777D7B">
            <w:pPr>
              <w:spacing w:after="0" w:line="240" w:lineRule="auto"/>
              <w:jc w:val="both"/>
              <w:rPr>
                <w:rFonts w:ascii="Times New Roman" w:eastAsia="Times New Roman" w:hAnsi="Times New Roman"/>
                <w:sz w:val="24"/>
                <w:szCs w:val="24"/>
              </w:rPr>
            </w:pPr>
            <w:r w:rsidRPr="00076FED">
              <w:rPr>
                <w:rFonts w:ascii="Times New Roman" w:eastAsia="Times New Roman" w:hAnsi="Times New Roman"/>
                <w:sz w:val="24"/>
                <w:szCs w:val="24"/>
              </w:rPr>
              <w:t>1.</w:t>
            </w:r>
          </w:p>
        </w:tc>
        <w:tc>
          <w:tcPr>
            <w:tcW w:w="2551" w:type="dxa"/>
            <w:tcBorders>
              <w:top w:val="single" w:sz="4" w:space="0" w:color="000000"/>
              <w:left w:val="single" w:sz="4" w:space="0" w:color="000000"/>
              <w:bottom w:val="single" w:sz="4" w:space="0" w:color="000000"/>
            </w:tcBorders>
            <w:shd w:val="clear" w:color="auto" w:fill="auto"/>
          </w:tcPr>
          <w:p w:rsidR="001D064D" w:rsidRDefault="001D064D" w:rsidP="00777D7B">
            <w:pPr>
              <w:spacing w:after="0" w:line="240" w:lineRule="auto"/>
              <w:jc w:val="both"/>
              <w:rPr>
                <w:rFonts w:ascii="Times New Roman" w:eastAsia="Times New Roman" w:hAnsi="Times New Roman"/>
                <w:sz w:val="24"/>
                <w:szCs w:val="24"/>
                <w:lang w:val="en-US"/>
              </w:rPr>
            </w:pPr>
            <w:r>
              <w:rPr>
                <w:rFonts w:ascii="Times New Roman" w:eastAsia="Times New Roman" w:hAnsi="Times New Roman"/>
                <w:sz w:val="24"/>
                <w:szCs w:val="24"/>
              </w:rPr>
              <w:t>Цена</w:t>
            </w:r>
            <w:r w:rsidRPr="001D064D">
              <w:rPr>
                <w:rFonts w:ascii="Times New Roman" w:eastAsia="Times New Roman" w:hAnsi="Times New Roman"/>
                <w:sz w:val="24"/>
                <w:szCs w:val="24"/>
                <w:lang w:val="en-US"/>
              </w:rPr>
              <w:t xml:space="preserve"> </w:t>
            </w:r>
            <w:r>
              <w:rPr>
                <w:rFonts w:ascii="Times New Roman" w:eastAsia="Times New Roman" w:hAnsi="Times New Roman"/>
                <w:sz w:val="24"/>
                <w:szCs w:val="24"/>
              </w:rPr>
              <w:t>договора</w:t>
            </w:r>
            <w:r w:rsidR="00594F8D">
              <w:rPr>
                <w:rFonts w:ascii="Times New Roman" w:eastAsia="Times New Roman" w:hAnsi="Times New Roman"/>
                <w:sz w:val="24"/>
                <w:szCs w:val="24"/>
                <w:lang w:val="en-US"/>
              </w:rPr>
              <w:t xml:space="preserve"> (</w:t>
            </w:r>
            <w:r w:rsidR="008A2484">
              <w:rPr>
                <w:rFonts w:ascii="Times New Roman" w:eastAsia="Times New Roman" w:hAnsi="Times New Roman"/>
                <w:sz w:val="24"/>
                <w:szCs w:val="24"/>
              </w:rPr>
              <w:t>6</w:t>
            </w:r>
            <w:r w:rsidRPr="001D064D">
              <w:rPr>
                <w:rFonts w:ascii="Times New Roman" w:eastAsia="Times New Roman" w:hAnsi="Times New Roman"/>
                <w:sz w:val="24"/>
                <w:szCs w:val="24"/>
                <w:lang w:val="en-US"/>
              </w:rPr>
              <w:t>0%)</w:t>
            </w:r>
          </w:p>
          <w:p w:rsidR="009270E6" w:rsidRPr="001D064D" w:rsidRDefault="009270E6" w:rsidP="001D064D">
            <w:pPr>
              <w:rPr>
                <w:rFonts w:ascii="Times New Roman" w:eastAsia="Times New Roman" w:hAnsi="Times New Roman"/>
                <w:sz w:val="24"/>
                <w:szCs w:val="24"/>
                <w:lang w:val="en-US"/>
              </w:rPr>
            </w:pPr>
          </w:p>
        </w:tc>
        <w:tc>
          <w:tcPr>
            <w:tcW w:w="6663" w:type="dxa"/>
            <w:tcBorders>
              <w:top w:val="single" w:sz="4" w:space="0" w:color="000000"/>
              <w:left w:val="single" w:sz="4" w:space="0" w:color="000000"/>
              <w:bottom w:val="single" w:sz="4" w:space="0" w:color="000000"/>
              <w:right w:val="single" w:sz="4" w:space="0" w:color="000000"/>
            </w:tcBorders>
            <w:shd w:val="clear" w:color="auto" w:fill="auto"/>
          </w:tcPr>
          <w:p w:rsidR="009270E6" w:rsidRPr="00CF4BC0" w:rsidRDefault="009270E6" w:rsidP="00777D7B">
            <w:pPr>
              <w:tabs>
                <w:tab w:val="left" w:pos="284"/>
              </w:tabs>
              <w:spacing w:after="0" w:line="240" w:lineRule="auto"/>
              <w:contextualSpacing/>
              <w:jc w:val="both"/>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Оценка з</w:t>
            </w:r>
            <w:r>
              <w:rPr>
                <w:rFonts w:ascii="Times New Roman" w:eastAsia="Times New Roman" w:hAnsi="Times New Roman" w:cs="Times New Roman"/>
                <w:sz w:val="24"/>
                <w:szCs w:val="24"/>
              </w:rPr>
              <w:t>аявок по критерию «Цена</w:t>
            </w:r>
            <w:r w:rsidR="00D77CBD">
              <w:rPr>
                <w:rFonts w:ascii="Times New Roman" w:eastAsia="Times New Roman" w:hAnsi="Times New Roman" w:cs="Times New Roman"/>
                <w:sz w:val="24"/>
                <w:szCs w:val="24"/>
              </w:rPr>
              <w:t xml:space="preserve"> </w:t>
            </w:r>
            <w:r w:rsidR="00D77CBD" w:rsidRPr="00D77CBD">
              <w:rPr>
                <w:rFonts w:ascii="Times New Roman" w:eastAsia="Times New Roman" w:hAnsi="Times New Roman"/>
                <w:sz w:val="24"/>
                <w:szCs w:val="24"/>
              </w:rPr>
              <w:t>договора</w:t>
            </w:r>
            <w:r w:rsidRPr="00854496">
              <w:rPr>
                <w:rFonts w:ascii="Times New Roman" w:eastAsia="Times New Roman" w:hAnsi="Times New Roman" w:cs="Times New Roman"/>
                <w:sz w:val="24"/>
                <w:szCs w:val="24"/>
              </w:rPr>
              <w:t xml:space="preserve">» </w:t>
            </w:r>
            <w:r w:rsidRPr="00CF4BC0">
              <w:rPr>
                <w:rFonts w:ascii="Times New Roman" w:eastAsia="Times New Roman" w:hAnsi="Times New Roman" w:cs="Times New Roman"/>
                <w:sz w:val="24"/>
                <w:szCs w:val="24"/>
              </w:rPr>
              <w:t>осуществляется на основании данных, указанных в заявке Участника.</w:t>
            </w:r>
          </w:p>
          <w:p w:rsidR="009270E6" w:rsidRPr="00CF4BC0" w:rsidRDefault="009270E6" w:rsidP="00777D7B">
            <w:pPr>
              <w:spacing w:after="0" w:line="240" w:lineRule="auto"/>
              <w:jc w:val="both"/>
              <w:rPr>
                <w:rFonts w:ascii="Times New Roman" w:eastAsia="Times New Roman" w:hAnsi="Times New Roman" w:cs="Times New Roman"/>
                <w:sz w:val="24"/>
                <w:szCs w:val="24"/>
              </w:rPr>
            </w:pPr>
            <w:r w:rsidRPr="00CF4BC0">
              <w:rPr>
                <w:rFonts w:ascii="Times New Roman" w:eastAsia="Times New Roman" w:hAnsi="Times New Roman" w:cs="Times New Roman"/>
                <w:sz w:val="24"/>
                <w:szCs w:val="24"/>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9270E6" w:rsidRPr="00CF4BC0" w:rsidRDefault="009270E6" w:rsidP="00777D7B">
            <w:pPr>
              <w:spacing w:after="0" w:line="240" w:lineRule="auto"/>
              <w:jc w:val="both"/>
              <w:rPr>
                <w:rFonts w:ascii="Times New Roman" w:eastAsia="Times New Roman" w:hAnsi="Times New Roman" w:cs="Times New Roman"/>
                <w:bCs/>
                <w:sz w:val="24"/>
                <w:szCs w:val="24"/>
                <w:lang w:eastAsia="ru-RU"/>
              </w:rPr>
            </w:pPr>
            <w:r w:rsidRPr="00867CAF">
              <w:rPr>
                <w:rFonts w:ascii="Times New Roman" w:eastAsia="Times New Roman" w:hAnsi="Times New Roman" w:cs="Times New Roman"/>
                <w:b/>
                <w:bCs/>
                <w:iCs/>
                <w:sz w:val="24"/>
                <w:szCs w:val="24"/>
                <w:lang w:eastAsia="ru-RU"/>
              </w:rPr>
              <w:t>Цена договора, указанная в заявке Участника закупки, не должна превышать начальную (максимальную) цену договора, установленную Заказчиком</w:t>
            </w:r>
            <w:r w:rsidRPr="00CF4BC0">
              <w:rPr>
                <w:rFonts w:ascii="Times New Roman" w:eastAsia="Times New Roman" w:hAnsi="Times New Roman" w:cs="Times New Roman"/>
                <w:bCs/>
                <w:iCs/>
                <w:sz w:val="24"/>
                <w:szCs w:val="24"/>
                <w:lang w:eastAsia="ru-RU"/>
              </w:rPr>
              <w:t>.</w:t>
            </w:r>
          </w:p>
          <w:p w:rsidR="00126560" w:rsidRPr="00594F8D" w:rsidRDefault="0099049F" w:rsidP="002134DD">
            <w:pPr>
              <w:spacing w:after="0" w:line="240" w:lineRule="auto"/>
              <w:jc w:val="both"/>
              <w:rPr>
                <w:rFonts w:ascii="Times New Roman" w:eastAsia="Times New Roman" w:hAnsi="Times New Roman" w:cs="Times New Roman"/>
                <w:sz w:val="24"/>
                <w:szCs w:val="24"/>
                <w:lang w:eastAsia="ru-RU"/>
              </w:rPr>
            </w:pPr>
            <w:r w:rsidRPr="0099049F">
              <w:rPr>
                <w:rFonts w:ascii="Times New Roman" w:eastAsia="Times New Roman" w:hAnsi="Times New Roman" w:cs="Times New Roman"/>
                <w:sz w:val="24"/>
                <w:szCs w:val="24"/>
                <w:lang w:eastAsia="ru-RU"/>
              </w:rPr>
              <w:t>В соответствии со ст. 171 НК РФ Заказчик имеет право применить налоговый вычет НДС в отношении оказываемых услуг. Поэтому для оценки и в качестве единого базиса сравнения ценовых предложений используются цены предложений Участников запроса предложений без учета НДС (в случае, когда</w:t>
            </w:r>
            <w:r w:rsidRPr="0099049F">
              <w:rPr>
                <w:rFonts w:ascii="Times New Roman" w:eastAsia="Times New Roman" w:hAnsi="Times New Roman" w:cs="Times New Roman"/>
                <w:bCs/>
                <w:sz w:val="24"/>
                <w:szCs w:val="24"/>
                <w:lang w:eastAsia="ru-RU"/>
              </w:rPr>
              <w:t xml:space="preserve"> Участниками запроса предложений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99049F">
              <w:rPr>
                <w:rFonts w:ascii="Times New Roman" w:eastAsia="Times New Roman" w:hAnsi="Times New Roman" w:cs="Times New Roman"/>
                <w:sz w:val="24"/>
                <w:szCs w:val="24"/>
                <w:lang w:eastAsia="ru-RU"/>
              </w:rPr>
              <w:t xml:space="preserve">). </w:t>
            </w:r>
          </w:p>
        </w:tc>
      </w:tr>
      <w:tr w:rsidR="009270E6" w:rsidTr="00E06A84">
        <w:trPr>
          <w:trHeight w:val="5334"/>
        </w:trPr>
        <w:tc>
          <w:tcPr>
            <w:tcW w:w="709" w:type="dxa"/>
            <w:tcBorders>
              <w:top w:val="single" w:sz="4" w:space="0" w:color="000000"/>
              <w:left w:val="single" w:sz="4" w:space="0" w:color="000000"/>
              <w:bottom w:val="single" w:sz="4" w:space="0" w:color="000000"/>
            </w:tcBorders>
            <w:shd w:val="clear" w:color="auto" w:fill="auto"/>
          </w:tcPr>
          <w:p w:rsidR="009270E6" w:rsidRPr="00940FD9" w:rsidRDefault="009270E6" w:rsidP="00777D7B">
            <w:pPr>
              <w:spacing w:after="0" w:line="240" w:lineRule="auto"/>
              <w:jc w:val="both"/>
              <w:rPr>
                <w:rFonts w:ascii="Times New Roman" w:eastAsia="Times New Roman" w:hAnsi="Times New Roman"/>
                <w:sz w:val="24"/>
                <w:szCs w:val="24"/>
              </w:rPr>
            </w:pPr>
            <w:r w:rsidRPr="00076FED">
              <w:rPr>
                <w:rFonts w:ascii="Times New Roman" w:eastAsia="Times New Roman" w:hAnsi="Times New Roman"/>
                <w:sz w:val="24"/>
                <w:szCs w:val="24"/>
              </w:rPr>
              <w:lastRenderedPageBreak/>
              <w:t>2.</w:t>
            </w:r>
          </w:p>
        </w:tc>
        <w:tc>
          <w:tcPr>
            <w:tcW w:w="2551" w:type="dxa"/>
            <w:tcBorders>
              <w:top w:val="single" w:sz="4" w:space="0" w:color="000000"/>
              <w:left w:val="single" w:sz="4" w:space="0" w:color="000000"/>
              <w:bottom w:val="single" w:sz="4" w:space="0" w:color="000000"/>
            </w:tcBorders>
            <w:shd w:val="clear" w:color="auto" w:fill="auto"/>
          </w:tcPr>
          <w:p w:rsidR="009270E6" w:rsidRPr="001D064D" w:rsidRDefault="008A2484" w:rsidP="008A2484">
            <w:pPr>
              <w:spacing w:after="0" w:line="240" w:lineRule="auto"/>
              <w:rPr>
                <w:rFonts w:ascii="Times New Roman" w:eastAsia="Times New Roman" w:hAnsi="Times New Roman"/>
                <w:sz w:val="24"/>
                <w:szCs w:val="24"/>
              </w:rPr>
            </w:pPr>
            <w:r w:rsidRPr="008A2484">
              <w:rPr>
                <w:rFonts w:ascii="Times New Roman" w:hAnsi="Times New Roman" w:cs="Times New Roman"/>
                <w:sz w:val="24"/>
                <w:szCs w:val="24"/>
                <w:lang w:eastAsia="ar-SA"/>
              </w:rPr>
              <w:t xml:space="preserve">Продолжительность работы Участника запроса предложений на рынке охранных услуг </w:t>
            </w:r>
            <w:r w:rsidR="00FC0550">
              <w:rPr>
                <w:rFonts w:ascii="Times New Roman" w:eastAsia="Times New Roman" w:hAnsi="Times New Roman"/>
                <w:sz w:val="24"/>
                <w:szCs w:val="24"/>
              </w:rPr>
              <w:t>(</w:t>
            </w:r>
            <w:r w:rsidR="00983A13">
              <w:rPr>
                <w:rFonts w:ascii="Times New Roman" w:eastAsia="Times New Roman" w:hAnsi="Times New Roman"/>
                <w:sz w:val="24"/>
                <w:szCs w:val="24"/>
              </w:rPr>
              <w:t>2</w:t>
            </w:r>
            <w:r>
              <w:rPr>
                <w:rFonts w:ascii="Times New Roman" w:eastAsia="Times New Roman" w:hAnsi="Times New Roman"/>
                <w:sz w:val="24"/>
                <w:szCs w:val="24"/>
              </w:rPr>
              <w:t>5</w:t>
            </w:r>
            <w:r w:rsidR="00FC0550" w:rsidRPr="008A2484">
              <w:rPr>
                <w:rFonts w:ascii="Times New Roman" w:eastAsia="Times New Roman" w:hAnsi="Times New Roman"/>
                <w:sz w:val="24"/>
                <w:szCs w:val="24"/>
              </w:rPr>
              <w:t>%</w:t>
            </w:r>
            <w:r w:rsidR="00FC0550">
              <w:rPr>
                <w:rFonts w:ascii="Times New Roman" w:eastAsia="Times New Roman" w:hAnsi="Times New Roman"/>
                <w:sz w:val="24"/>
                <w:szCs w:val="24"/>
              </w:rPr>
              <w:t>)</w:t>
            </w:r>
          </w:p>
        </w:tc>
        <w:tc>
          <w:tcPr>
            <w:tcW w:w="6663" w:type="dxa"/>
            <w:tcBorders>
              <w:top w:val="single" w:sz="4" w:space="0" w:color="000000"/>
              <w:left w:val="single" w:sz="4" w:space="0" w:color="000000"/>
              <w:bottom w:val="single" w:sz="4" w:space="0" w:color="000000"/>
              <w:right w:val="single" w:sz="4" w:space="0" w:color="000000"/>
            </w:tcBorders>
            <w:shd w:val="clear" w:color="auto" w:fill="auto"/>
          </w:tcPr>
          <w:p w:rsidR="00983A13" w:rsidRPr="00983A13" w:rsidRDefault="00983A13" w:rsidP="00983A13">
            <w:pPr>
              <w:spacing w:after="0" w:line="240" w:lineRule="auto"/>
              <w:jc w:val="both"/>
              <w:rPr>
                <w:rFonts w:ascii="Times New Roman" w:hAnsi="Times New Roman"/>
                <w:sz w:val="24"/>
                <w:szCs w:val="24"/>
                <w:lang w:eastAsia="ar-SA"/>
              </w:rPr>
            </w:pPr>
            <w:r w:rsidRPr="00983A13">
              <w:rPr>
                <w:rFonts w:ascii="Times New Roman" w:hAnsi="Times New Roman"/>
                <w:sz w:val="24"/>
                <w:szCs w:val="24"/>
                <w:lang w:eastAsia="ar-SA"/>
              </w:rPr>
              <w:t xml:space="preserve">Оценка заявок по критерию «Продолжительность работы Участника запроса предложений на рынке охранных услуг» осуществляется на основании срока существования Участника запроса предложений на рынке услуг, аналогичных предмету закупки* и определяется по дате государственной регистрации Участника запроса предложений (в соответствии с видом деятельности, отраженном в Уставе Участника запроса предложений) и дате выдачи лицензии на осуществление охранной деятельности, полных лет. В случае если лицензия на осуществление охранной деятельности выдана позже даты государственной регистрации, то оценка будет осуществляться по дате выдачи лицензии.  </w:t>
            </w:r>
          </w:p>
          <w:p w:rsidR="008A2484" w:rsidRPr="008A2484" w:rsidRDefault="008A2484" w:rsidP="008A2484">
            <w:pPr>
              <w:spacing w:after="0" w:line="240" w:lineRule="auto"/>
              <w:jc w:val="both"/>
              <w:rPr>
                <w:rFonts w:ascii="Times New Roman" w:hAnsi="Times New Roman"/>
                <w:sz w:val="24"/>
                <w:szCs w:val="24"/>
                <w:lang w:eastAsia="ar-SA"/>
              </w:rPr>
            </w:pPr>
            <w:r w:rsidRPr="008A2484">
              <w:rPr>
                <w:rFonts w:ascii="Times New Roman" w:hAnsi="Times New Roman"/>
                <w:sz w:val="24"/>
                <w:szCs w:val="24"/>
                <w:lang w:eastAsia="ar-SA"/>
              </w:rPr>
              <w:t xml:space="preserve">5 баллов – 5 лет и более; </w:t>
            </w:r>
          </w:p>
          <w:p w:rsidR="008A2484" w:rsidRPr="008A2484" w:rsidRDefault="008A2484" w:rsidP="008A2484">
            <w:pPr>
              <w:spacing w:after="0" w:line="240" w:lineRule="auto"/>
              <w:jc w:val="both"/>
              <w:rPr>
                <w:rFonts w:ascii="Times New Roman" w:hAnsi="Times New Roman"/>
                <w:sz w:val="24"/>
                <w:szCs w:val="24"/>
                <w:lang w:eastAsia="ar-SA"/>
              </w:rPr>
            </w:pPr>
            <w:r w:rsidRPr="008A2484">
              <w:rPr>
                <w:rFonts w:ascii="Times New Roman" w:hAnsi="Times New Roman"/>
                <w:sz w:val="24"/>
                <w:szCs w:val="24"/>
                <w:lang w:eastAsia="ar-SA"/>
              </w:rPr>
              <w:t>4 балла – 4 года;</w:t>
            </w:r>
          </w:p>
          <w:p w:rsidR="008A2484" w:rsidRPr="008A2484" w:rsidRDefault="008A2484" w:rsidP="008A2484">
            <w:pPr>
              <w:spacing w:after="0" w:line="240" w:lineRule="auto"/>
              <w:jc w:val="both"/>
              <w:rPr>
                <w:rFonts w:ascii="Times New Roman" w:hAnsi="Times New Roman"/>
                <w:sz w:val="24"/>
                <w:szCs w:val="24"/>
                <w:lang w:eastAsia="ar-SA"/>
              </w:rPr>
            </w:pPr>
            <w:r w:rsidRPr="008A2484">
              <w:rPr>
                <w:rFonts w:ascii="Times New Roman" w:hAnsi="Times New Roman"/>
                <w:sz w:val="24"/>
                <w:szCs w:val="24"/>
                <w:lang w:eastAsia="ar-SA"/>
              </w:rPr>
              <w:t>3 балла – 3 года;</w:t>
            </w:r>
          </w:p>
          <w:p w:rsidR="008A2484" w:rsidRPr="008A2484" w:rsidRDefault="008A2484" w:rsidP="008A2484">
            <w:pPr>
              <w:spacing w:after="0" w:line="240" w:lineRule="auto"/>
              <w:jc w:val="both"/>
              <w:rPr>
                <w:rFonts w:ascii="Times New Roman" w:hAnsi="Times New Roman"/>
                <w:sz w:val="24"/>
                <w:szCs w:val="24"/>
                <w:lang w:eastAsia="ar-SA"/>
              </w:rPr>
            </w:pPr>
            <w:r w:rsidRPr="008A2484">
              <w:rPr>
                <w:rFonts w:ascii="Times New Roman" w:hAnsi="Times New Roman"/>
                <w:sz w:val="24"/>
                <w:szCs w:val="24"/>
                <w:lang w:eastAsia="ar-SA"/>
              </w:rPr>
              <w:t>2 балла – 2 года;</w:t>
            </w:r>
          </w:p>
          <w:p w:rsidR="008A2484" w:rsidRPr="008A2484" w:rsidRDefault="008A2484" w:rsidP="008A2484">
            <w:pPr>
              <w:spacing w:after="0" w:line="240" w:lineRule="auto"/>
              <w:jc w:val="both"/>
              <w:rPr>
                <w:rFonts w:ascii="Times New Roman" w:hAnsi="Times New Roman"/>
                <w:sz w:val="24"/>
                <w:szCs w:val="24"/>
                <w:lang w:eastAsia="ar-SA"/>
              </w:rPr>
            </w:pPr>
            <w:r w:rsidRPr="008A2484">
              <w:rPr>
                <w:rFonts w:ascii="Times New Roman" w:hAnsi="Times New Roman"/>
                <w:sz w:val="24"/>
                <w:szCs w:val="24"/>
                <w:lang w:eastAsia="ar-SA"/>
              </w:rPr>
              <w:t>1 балл – 1 год;</w:t>
            </w:r>
          </w:p>
          <w:p w:rsidR="00B065A5" w:rsidRDefault="008A2484" w:rsidP="008A2484">
            <w:pPr>
              <w:tabs>
                <w:tab w:val="left" w:pos="6987"/>
              </w:tabs>
              <w:suppressAutoHyphens/>
              <w:spacing w:after="0" w:line="240" w:lineRule="auto"/>
              <w:jc w:val="both"/>
              <w:rPr>
                <w:rFonts w:ascii="Times New Roman" w:hAnsi="Times New Roman"/>
                <w:sz w:val="24"/>
                <w:szCs w:val="24"/>
                <w:lang w:eastAsia="ar-SA"/>
              </w:rPr>
            </w:pPr>
            <w:r w:rsidRPr="008A2484">
              <w:rPr>
                <w:rFonts w:ascii="Times New Roman" w:hAnsi="Times New Roman"/>
                <w:sz w:val="24"/>
                <w:szCs w:val="24"/>
                <w:lang w:eastAsia="ar-SA"/>
              </w:rPr>
              <w:t>0 баллов – менее 1 года.</w:t>
            </w:r>
          </w:p>
          <w:p w:rsidR="00360466" w:rsidRPr="008A2484" w:rsidRDefault="00360466" w:rsidP="008A2484">
            <w:pPr>
              <w:tabs>
                <w:tab w:val="left" w:pos="6987"/>
              </w:tabs>
              <w:suppressAutoHyphens/>
              <w:spacing w:after="0" w:line="240" w:lineRule="auto"/>
              <w:jc w:val="both"/>
              <w:rPr>
                <w:rFonts w:ascii="Times New Roman" w:hAnsi="Times New Roman"/>
                <w:sz w:val="24"/>
                <w:szCs w:val="24"/>
                <w:lang w:eastAsia="ar-SA"/>
              </w:rPr>
            </w:pPr>
            <w:r w:rsidRPr="00E35CE9">
              <w:rPr>
                <w:rFonts w:ascii="Times New Roman" w:hAnsi="Times New Roman"/>
                <w:sz w:val="24"/>
                <w:szCs w:val="24"/>
                <w:lang w:eastAsia="ar-SA"/>
              </w:rPr>
              <w:t>Для оценки по критерию «Продолжительность работы Участника запроса предложений на рынке охранных услуг» необходимо также предоставить заверенную уполномоченным лицом Участника копию впервые полученной лицензии на осуществление частной охранной деятельности.</w:t>
            </w:r>
            <w:r w:rsidRPr="00360466">
              <w:rPr>
                <w:rFonts w:ascii="Times New Roman" w:hAnsi="Times New Roman"/>
                <w:sz w:val="24"/>
                <w:szCs w:val="24"/>
                <w:lang w:eastAsia="ar-SA"/>
              </w:rPr>
              <w:t xml:space="preserve">  </w:t>
            </w:r>
          </w:p>
        </w:tc>
      </w:tr>
      <w:tr w:rsidR="00B065A5" w:rsidTr="00E06A84">
        <w:trPr>
          <w:trHeight w:val="632"/>
        </w:trPr>
        <w:tc>
          <w:tcPr>
            <w:tcW w:w="709" w:type="dxa"/>
            <w:tcBorders>
              <w:top w:val="single" w:sz="4" w:space="0" w:color="000000"/>
              <w:left w:val="single" w:sz="4" w:space="0" w:color="000000"/>
              <w:bottom w:val="single" w:sz="4" w:space="0" w:color="000000"/>
            </w:tcBorders>
            <w:shd w:val="clear" w:color="auto" w:fill="auto"/>
          </w:tcPr>
          <w:p w:rsidR="00B065A5" w:rsidRPr="00076FED" w:rsidRDefault="00B065A5" w:rsidP="00777D7B">
            <w:pPr>
              <w:spacing w:after="0" w:line="240" w:lineRule="auto"/>
              <w:jc w:val="both"/>
              <w:rPr>
                <w:rFonts w:ascii="Times New Roman" w:eastAsia="Times New Roman" w:hAnsi="Times New Roman"/>
                <w:sz w:val="24"/>
                <w:szCs w:val="24"/>
              </w:rPr>
            </w:pPr>
            <w:r w:rsidRPr="00076FED">
              <w:rPr>
                <w:rFonts w:ascii="Times New Roman" w:eastAsia="Times New Roman" w:hAnsi="Times New Roman"/>
                <w:sz w:val="24"/>
                <w:szCs w:val="24"/>
              </w:rPr>
              <w:t>3.</w:t>
            </w:r>
          </w:p>
        </w:tc>
        <w:tc>
          <w:tcPr>
            <w:tcW w:w="2551" w:type="dxa"/>
            <w:tcBorders>
              <w:top w:val="single" w:sz="4" w:space="0" w:color="000000"/>
              <w:left w:val="single" w:sz="4" w:space="0" w:color="000000"/>
              <w:bottom w:val="single" w:sz="4" w:space="0" w:color="000000"/>
            </w:tcBorders>
            <w:shd w:val="clear" w:color="auto" w:fill="auto"/>
          </w:tcPr>
          <w:p w:rsidR="00B065A5" w:rsidRPr="00A91C61" w:rsidRDefault="00E06A84" w:rsidP="00E06A84">
            <w:pPr>
              <w:spacing w:after="0" w:line="240" w:lineRule="auto"/>
              <w:rPr>
                <w:rFonts w:ascii="Times New Roman" w:eastAsia="Times New Roman" w:hAnsi="Times New Roman" w:cs="Times New Roman"/>
                <w:sz w:val="24"/>
                <w:szCs w:val="24"/>
              </w:rPr>
            </w:pPr>
            <w:r w:rsidRPr="00E06A84">
              <w:rPr>
                <w:rFonts w:ascii="Times New Roman" w:hAnsi="Times New Roman" w:cs="Times New Roman"/>
                <w:sz w:val="24"/>
                <w:szCs w:val="24"/>
                <w:lang w:eastAsia="ar-SA"/>
              </w:rPr>
              <w:t xml:space="preserve">Деловая репутация Участника запроса предложений </w:t>
            </w:r>
            <w:r w:rsidR="00D81342">
              <w:rPr>
                <w:rFonts w:ascii="Times New Roman" w:hAnsi="Times New Roman" w:cs="Times New Roman"/>
                <w:sz w:val="24"/>
                <w:szCs w:val="24"/>
                <w:lang w:eastAsia="ar-SA"/>
              </w:rPr>
              <w:t>(1</w:t>
            </w:r>
            <w:r>
              <w:rPr>
                <w:rFonts w:ascii="Times New Roman" w:hAnsi="Times New Roman" w:cs="Times New Roman"/>
                <w:sz w:val="24"/>
                <w:szCs w:val="24"/>
                <w:lang w:eastAsia="ar-SA"/>
              </w:rPr>
              <w:t>5</w:t>
            </w:r>
            <w:r w:rsidR="00A91C61" w:rsidRPr="00A91C61">
              <w:rPr>
                <w:rFonts w:ascii="Times New Roman" w:hAnsi="Times New Roman" w:cs="Times New Roman"/>
                <w:sz w:val="24"/>
                <w:szCs w:val="24"/>
                <w:lang w:eastAsia="ar-SA"/>
              </w:rPr>
              <w:t>%)</w:t>
            </w:r>
          </w:p>
        </w:tc>
        <w:tc>
          <w:tcPr>
            <w:tcW w:w="6663" w:type="dxa"/>
            <w:tcBorders>
              <w:top w:val="single" w:sz="4" w:space="0" w:color="000000"/>
              <w:left w:val="single" w:sz="4" w:space="0" w:color="000000"/>
              <w:bottom w:val="single" w:sz="4" w:space="0" w:color="000000"/>
              <w:right w:val="single" w:sz="4" w:space="0" w:color="000000"/>
            </w:tcBorders>
            <w:shd w:val="clear" w:color="auto" w:fill="auto"/>
          </w:tcPr>
          <w:p w:rsidR="00E06A84" w:rsidRPr="009D1EF5" w:rsidRDefault="00E06A84" w:rsidP="00E06A84">
            <w:pPr>
              <w:suppressAutoHyphens/>
              <w:spacing w:after="0"/>
              <w:jc w:val="both"/>
              <w:rPr>
                <w:rFonts w:ascii="Times New Roman" w:hAnsi="Times New Roman" w:cs="Times New Roman"/>
                <w:b/>
                <w:sz w:val="24"/>
                <w:szCs w:val="24"/>
              </w:rPr>
            </w:pPr>
            <w:r w:rsidRPr="00E06A84">
              <w:rPr>
                <w:rFonts w:ascii="Times New Roman" w:hAnsi="Times New Roman" w:cs="Times New Roman"/>
                <w:sz w:val="24"/>
                <w:szCs w:val="24"/>
              </w:rPr>
              <w:t>Оценка заявок по критерию «Деловая репутация Участника запроса предложений» осуществляется на основании анализа предоставленных в составе заявок рекомендательных писем и/или отзывов о выполнении аналогичных договоров</w:t>
            </w:r>
            <w:r w:rsidR="00D81342">
              <w:rPr>
                <w:rFonts w:ascii="Times New Roman" w:hAnsi="Times New Roman" w:cs="Times New Roman"/>
                <w:sz w:val="24"/>
                <w:szCs w:val="24"/>
              </w:rPr>
              <w:t xml:space="preserve"> </w:t>
            </w:r>
            <w:r w:rsidR="00D81342" w:rsidRPr="00D81342">
              <w:rPr>
                <w:rFonts w:ascii="Times New Roman" w:hAnsi="Times New Roman" w:cs="Times New Roman"/>
                <w:sz w:val="24"/>
                <w:szCs w:val="24"/>
              </w:rPr>
              <w:t>на объектах топливно-энергетического комплекса (далее ТЭК)</w:t>
            </w:r>
            <w:r w:rsidR="00D81342" w:rsidRPr="00D81342">
              <w:rPr>
                <w:rFonts w:ascii="Times New Roman" w:hAnsi="Times New Roman" w:cs="Times New Roman"/>
                <w:bCs/>
                <w:sz w:val="24"/>
                <w:szCs w:val="24"/>
              </w:rPr>
              <w:t xml:space="preserve"> </w:t>
            </w:r>
            <w:r w:rsidRPr="00E06A84">
              <w:rPr>
                <w:rFonts w:ascii="Times New Roman" w:hAnsi="Times New Roman" w:cs="Times New Roman"/>
                <w:sz w:val="24"/>
                <w:szCs w:val="24"/>
              </w:rPr>
              <w:t xml:space="preserve"> указанных в «Справке о перечне и </w:t>
            </w:r>
            <w:r w:rsidRPr="009D1EF5">
              <w:rPr>
                <w:rFonts w:ascii="Times New Roman" w:hAnsi="Times New Roman" w:cs="Times New Roman"/>
                <w:sz w:val="24"/>
                <w:szCs w:val="24"/>
              </w:rPr>
              <w:t>годовых объемах выполнения аналогичных договоров за 2013-2015 г</w:t>
            </w:r>
            <w:r w:rsidR="005C5BDE" w:rsidRPr="009D1EF5">
              <w:rPr>
                <w:rFonts w:ascii="Times New Roman" w:hAnsi="Times New Roman" w:cs="Times New Roman"/>
                <w:sz w:val="24"/>
                <w:szCs w:val="24"/>
              </w:rPr>
              <w:t>оды</w:t>
            </w:r>
            <w:r w:rsidRPr="009D1EF5">
              <w:rPr>
                <w:rFonts w:ascii="Times New Roman" w:hAnsi="Times New Roman" w:cs="Times New Roman"/>
                <w:sz w:val="24"/>
                <w:szCs w:val="24"/>
              </w:rPr>
              <w:t xml:space="preserve">» и подтвержденных приложенными в составе заявки копиями аналогичных договоров. </w:t>
            </w:r>
            <w:r w:rsidRPr="009D1EF5">
              <w:rPr>
                <w:rFonts w:ascii="Times New Roman" w:hAnsi="Times New Roman" w:cs="Times New Roman"/>
                <w:b/>
                <w:sz w:val="24"/>
                <w:szCs w:val="24"/>
              </w:rPr>
              <w:t xml:space="preserve">Аналогичными признаются договоры </w:t>
            </w:r>
            <w:r w:rsidR="00D81342" w:rsidRPr="00D81342">
              <w:rPr>
                <w:rFonts w:ascii="Times New Roman" w:hAnsi="Times New Roman" w:cs="Times New Roman"/>
                <w:b/>
                <w:sz w:val="24"/>
                <w:szCs w:val="24"/>
              </w:rPr>
              <w:t>на оказание услуг по охране имущества постами физической охраны на объектах ТЭК (при помощи непосредственного присутствия сотрудников охраны)</w:t>
            </w:r>
          </w:p>
          <w:p w:rsidR="00E06A84" w:rsidRPr="009D1EF5" w:rsidRDefault="00E06A84" w:rsidP="00125D15">
            <w:pPr>
              <w:pStyle w:val="afffa"/>
              <w:numPr>
                <w:ilvl w:val="0"/>
                <w:numId w:val="38"/>
              </w:numPr>
              <w:spacing w:after="0"/>
              <w:ind w:left="176" w:hanging="142"/>
              <w:jc w:val="both"/>
              <w:rPr>
                <w:rFonts w:ascii="Times New Roman" w:hAnsi="Times New Roman"/>
                <w:sz w:val="24"/>
                <w:szCs w:val="24"/>
              </w:rPr>
            </w:pPr>
            <w:r w:rsidRPr="009D1EF5">
              <w:rPr>
                <w:rFonts w:ascii="Times New Roman" w:hAnsi="Times New Roman"/>
                <w:sz w:val="24"/>
                <w:szCs w:val="24"/>
              </w:rPr>
              <w:t xml:space="preserve">баллов – 9 </w:t>
            </w:r>
            <w:r w:rsidR="005C5BDE" w:rsidRPr="009D1EF5">
              <w:rPr>
                <w:rFonts w:ascii="Times New Roman" w:hAnsi="Times New Roman"/>
                <w:sz w:val="24"/>
                <w:szCs w:val="24"/>
              </w:rPr>
              <w:t xml:space="preserve">рекомендательных писем и/или </w:t>
            </w:r>
            <w:r w:rsidRPr="009D1EF5">
              <w:rPr>
                <w:rFonts w:ascii="Times New Roman" w:hAnsi="Times New Roman"/>
                <w:sz w:val="24"/>
                <w:szCs w:val="24"/>
              </w:rPr>
              <w:t xml:space="preserve">отзывов и более; </w:t>
            </w:r>
          </w:p>
          <w:p w:rsidR="00E06A84" w:rsidRPr="009D1EF5" w:rsidRDefault="00E06A84" w:rsidP="00E06A84">
            <w:pPr>
              <w:spacing w:after="0"/>
              <w:jc w:val="both"/>
              <w:rPr>
                <w:rFonts w:ascii="Times New Roman" w:hAnsi="Times New Roman"/>
                <w:sz w:val="24"/>
                <w:szCs w:val="24"/>
              </w:rPr>
            </w:pPr>
            <w:r w:rsidRPr="009D1EF5">
              <w:rPr>
                <w:rFonts w:ascii="Times New Roman" w:hAnsi="Times New Roman"/>
                <w:sz w:val="24"/>
                <w:szCs w:val="24"/>
              </w:rPr>
              <w:t xml:space="preserve">4 балла – 7 - 8 </w:t>
            </w:r>
            <w:r w:rsidR="005C5BDE" w:rsidRPr="009D1EF5">
              <w:rPr>
                <w:rFonts w:ascii="Times New Roman" w:hAnsi="Times New Roman" w:cs="Times New Roman"/>
                <w:sz w:val="24"/>
                <w:szCs w:val="24"/>
              </w:rPr>
              <w:t>рекомендательных писем и/или</w:t>
            </w:r>
            <w:r w:rsidR="005C5BDE" w:rsidRPr="009D1EF5">
              <w:rPr>
                <w:rFonts w:ascii="Times New Roman" w:hAnsi="Times New Roman"/>
                <w:sz w:val="24"/>
                <w:szCs w:val="24"/>
              </w:rPr>
              <w:t xml:space="preserve"> </w:t>
            </w:r>
            <w:r w:rsidRPr="009D1EF5">
              <w:rPr>
                <w:rFonts w:ascii="Times New Roman" w:hAnsi="Times New Roman"/>
                <w:sz w:val="24"/>
                <w:szCs w:val="24"/>
              </w:rPr>
              <w:t>отзывов;</w:t>
            </w:r>
          </w:p>
          <w:p w:rsidR="00E06A84" w:rsidRPr="009D1EF5" w:rsidRDefault="00E06A84" w:rsidP="00E06A84">
            <w:pPr>
              <w:spacing w:after="0"/>
              <w:jc w:val="both"/>
              <w:rPr>
                <w:rFonts w:ascii="Times New Roman" w:hAnsi="Times New Roman"/>
                <w:sz w:val="24"/>
                <w:szCs w:val="24"/>
              </w:rPr>
            </w:pPr>
            <w:r w:rsidRPr="009D1EF5">
              <w:rPr>
                <w:rFonts w:ascii="Times New Roman" w:hAnsi="Times New Roman"/>
                <w:sz w:val="24"/>
                <w:szCs w:val="24"/>
              </w:rPr>
              <w:t>3 балла – 5 - 6</w:t>
            </w:r>
            <w:r w:rsidR="005C5BDE" w:rsidRPr="009D1EF5">
              <w:rPr>
                <w:rFonts w:ascii="Times New Roman" w:hAnsi="Times New Roman" w:cs="Times New Roman"/>
                <w:sz w:val="24"/>
                <w:szCs w:val="24"/>
              </w:rPr>
              <w:t xml:space="preserve"> рекомендательных писем и/или</w:t>
            </w:r>
            <w:r w:rsidRPr="009D1EF5">
              <w:rPr>
                <w:rFonts w:ascii="Times New Roman" w:hAnsi="Times New Roman"/>
                <w:sz w:val="24"/>
                <w:szCs w:val="24"/>
              </w:rPr>
              <w:t xml:space="preserve"> отзывов;</w:t>
            </w:r>
          </w:p>
          <w:p w:rsidR="00E06A84" w:rsidRPr="009D1EF5" w:rsidRDefault="00E06A84" w:rsidP="00E06A84">
            <w:pPr>
              <w:spacing w:after="0"/>
              <w:jc w:val="both"/>
              <w:rPr>
                <w:rFonts w:ascii="Times New Roman" w:hAnsi="Times New Roman"/>
                <w:sz w:val="24"/>
                <w:szCs w:val="24"/>
              </w:rPr>
            </w:pPr>
            <w:r w:rsidRPr="009D1EF5">
              <w:rPr>
                <w:rFonts w:ascii="Times New Roman" w:hAnsi="Times New Roman"/>
                <w:sz w:val="24"/>
                <w:szCs w:val="24"/>
              </w:rPr>
              <w:t xml:space="preserve">2 балла – 3 - 4 </w:t>
            </w:r>
            <w:r w:rsidR="005C5BDE" w:rsidRPr="009D1EF5">
              <w:rPr>
                <w:rFonts w:ascii="Times New Roman" w:hAnsi="Times New Roman" w:cs="Times New Roman"/>
                <w:sz w:val="24"/>
                <w:szCs w:val="24"/>
              </w:rPr>
              <w:t>рекомендательных писем и/или</w:t>
            </w:r>
            <w:r w:rsidR="005C5BDE" w:rsidRPr="009D1EF5">
              <w:rPr>
                <w:rFonts w:ascii="Times New Roman" w:hAnsi="Times New Roman"/>
                <w:sz w:val="24"/>
                <w:szCs w:val="24"/>
              </w:rPr>
              <w:t xml:space="preserve"> </w:t>
            </w:r>
            <w:r w:rsidRPr="009D1EF5">
              <w:rPr>
                <w:rFonts w:ascii="Times New Roman" w:hAnsi="Times New Roman"/>
                <w:sz w:val="24"/>
                <w:szCs w:val="24"/>
              </w:rPr>
              <w:t>отзыва;</w:t>
            </w:r>
          </w:p>
          <w:p w:rsidR="00E06A84" w:rsidRPr="009D1EF5" w:rsidRDefault="00E06A84" w:rsidP="00E06A84">
            <w:pPr>
              <w:spacing w:after="0"/>
              <w:jc w:val="both"/>
              <w:rPr>
                <w:rFonts w:ascii="Times New Roman" w:hAnsi="Times New Roman"/>
                <w:sz w:val="24"/>
                <w:szCs w:val="24"/>
              </w:rPr>
            </w:pPr>
            <w:r w:rsidRPr="009D1EF5">
              <w:rPr>
                <w:rFonts w:ascii="Times New Roman" w:hAnsi="Times New Roman"/>
                <w:sz w:val="24"/>
                <w:szCs w:val="24"/>
              </w:rPr>
              <w:t xml:space="preserve">1 балл – 1 - 2 </w:t>
            </w:r>
            <w:r w:rsidR="005C5BDE" w:rsidRPr="009D1EF5">
              <w:rPr>
                <w:rFonts w:ascii="Times New Roman" w:hAnsi="Times New Roman" w:cs="Times New Roman"/>
                <w:sz w:val="24"/>
                <w:szCs w:val="24"/>
              </w:rPr>
              <w:t>рекомендательных писем и/или</w:t>
            </w:r>
            <w:r w:rsidR="005C5BDE" w:rsidRPr="009D1EF5">
              <w:rPr>
                <w:rFonts w:ascii="Times New Roman" w:hAnsi="Times New Roman"/>
                <w:sz w:val="24"/>
                <w:szCs w:val="24"/>
              </w:rPr>
              <w:t xml:space="preserve"> </w:t>
            </w:r>
            <w:r w:rsidRPr="009D1EF5">
              <w:rPr>
                <w:rFonts w:ascii="Times New Roman" w:hAnsi="Times New Roman"/>
                <w:sz w:val="24"/>
                <w:szCs w:val="24"/>
              </w:rPr>
              <w:t>отзыва;</w:t>
            </w:r>
          </w:p>
          <w:p w:rsidR="00E06A84" w:rsidRPr="00E06A84" w:rsidRDefault="00E06A84" w:rsidP="00E06A84">
            <w:pPr>
              <w:spacing w:after="0"/>
              <w:jc w:val="both"/>
              <w:rPr>
                <w:rFonts w:ascii="Times New Roman" w:hAnsi="Times New Roman"/>
                <w:sz w:val="24"/>
                <w:szCs w:val="24"/>
              </w:rPr>
            </w:pPr>
            <w:r w:rsidRPr="009D1EF5">
              <w:rPr>
                <w:rFonts w:ascii="Times New Roman" w:hAnsi="Times New Roman"/>
                <w:sz w:val="24"/>
                <w:szCs w:val="24"/>
              </w:rPr>
              <w:t xml:space="preserve">0 баллов – отсутствие </w:t>
            </w:r>
            <w:r w:rsidR="005C5BDE" w:rsidRPr="009D1EF5">
              <w:rPr>
                <w:rFonts w:ascii="Times New Roman" w:hAnsi="Times New Roman" w:cs="Times New Roman"/>
                <w:sz w:val="24"/>
                <w:szCs w:val="24"/>
              </w:rPr>
              <w:t>рекомендательных писем и/или</w:t>
            </w:r>
            <w:r w:rsidR="005C5BDE" w:rsidRPr="009D1EF5">
              <w:rPr>
                <w:rFonts w:ascii="Times New Roman" w:hAnsi="Times New Roman"/>
                <w:sz w:val="24"/>
                <w:szCs w:val="24"/>
              </w:rPr>
              <w:t xml:space="preserve"> </w:t>
            </w:r>
            <w:r w:rsidRPr="009D1EF5">
              <w:rPr>
                <w:rFonts w:ascii="Times New Roman" w:hAnsi="Times New Roman"/>
                <w:sz w:val="24"/>
                <w:szCs w:val="24"/>
              </w:rPr>
              <w:t>отзывов.</w:t>
            </w:r>
          </w:p>
          <w:p w:rsidR="00E06A84" w:rsidRPr="00E06A84" w:rsidRDefault="00E06A84" w:rsidP="00E06A84">
            <w:pPr>
              <w:spacing w:after="0"/>
              <w:jc w:val="both"/>
              <w:rPr>
                <w:rFonts w:ascii="Times New Roman" w:hAnsi="Times New Roman"/>
                <w:sz w:val="24"/>
                <w:szCs w:val="24"/>
              </w:rPr>
            </w:pPr>
            <w:r w:rsidRPr="00E06A84">
              <w:rPr>
                <w:rFonts w:ascii="Times New Roman" w:hAnsi="Times New Roman"/>
                <w:sz w:val="24"/>
                <w:szCs w:val="24"/>
              </w:rPr>
              <w:t xml:space="preserve">Все рекомендательные письма и отзывы будут учитываться только по договорам, аналогичным предмету закупки. </w:t>
            </w:r>
          </w:p>
          <w:p w:rsidR="00D81342" w:rsidRPr="00D81342" w:rsidRDefault="00D81342" w:rsidP="00D81342">
            <w:pPr>
              <w:spacing w:after="0"/>
              <w:jc w:val="both"/>
              <w:rPr>
                <w:rFonts w:ascii="Times New Roman" w:hAnsi="Times New Roman"/>
                <w:sz w:val="24"/>
                <w:szCs w:val="24"/>
              </w:rPr>
            </w:pPr>
            <w:r w:rsidRPr="00D81342">
              <w:rPr>
                <w:rFonts w:ascii="Times New Roman" w:hAnsi="Times New Roman"/>
                <w:sz w:val="24"/>
                <w:szCs w:val="24"/>
              </w:rPr>
              <w:t xml:space="preserve">Рекомендательные письма и отзывы должны быть заверены подписью руководителя и печатью (при наличии) организации, предоставившей рекомендательное </w:t>
            </w:r>
            <w:r w:rsidRPr="00D81342">
              <w:rPr>
                <w:rFonts w:ascii="Times New Roman" w:hAnsi="Times New Roman"/>
                <w:sz w:val="24"/>
                <w:szCs w:val="24"/>
              </w:rPr>
              <w:lastRenderedPageBreak/>
              <w:t>письмо/отзыв и должны содержать следующие сведения:</w:t>
            </w:r>
          </w:p>
          <w:p w:rsidR="00D81342" w:rsidRPr="00D81342" w:rsidRDefault="00D81342" w:rsidP="00D81342">
            <w:pPr>
              <w:spacing w:after="0"/>
              <w:jc w:val="both"/>
              <w:rPr>
                <w:rFonts w:ascii="Times New Roman" w:hAnsi="Times New Roman"/>
                <w:sz w:val="24"/>
                <w:szCs w:val="24"/>
              </w:rPr>
            </w:pPr>
            <w:r w:rsidRPr="00D81342">
              <w:rPr>
                <w:rFonts w:ascii="Times New Roman" w:hAnsi="Times New Roman"/>
                <w:sz w:val="24"/>
                <w:szCs w:val="24"/>
              </w:rPr>
              <w:t>- наименование и юридический адрес сторон по договору;</w:t>
            </w:r>
          </w:p>
          <w:p w:rsidR="00D81342" w:rsidRDefault="00D81342" w:rsidP="00D81342">
            <w:pPr>
              <w:tabs>
                <w:tab w:val="left" w:pos="6987"/>
              </w:tabs>
              <w:spacing w:after="0" w:line="240" w:lineRule="auto"/>
              <w:jc w:val="both"/>
              <w:rPr>
                <w:rFonts w:ascii="Times New Roman" w:hAnsi="Times New Roman"/>
                <w:sz w:val="24"/>
                <w:szCs w:val="24"/>
              </w:rPr>
            </w:pPr>
            <w:r w:rsidRPr="00D81342">
              <w:rPr>
                <w:rFonts w:ascii="Times New Roman" w:hAnsi="Times New Roman"/>
                <w:sz w:val="24"/>
                <w:szCs w:val="24"/>
              </w:rPr>
              <w:t xml:space="preserve">- оценка оказанных услуг по договору, к которому предоставляется рекомендательное письмо/отзыв. </w:t>
            </w:r>
          </w:p>
          <w:p w:rsidR="00664B48" w:rsidRPr="006C0748" w:rsidRDefault="00E06A84" w:rsidP="00D81342">
            <w:pPr>
              <w:tabs>
                <w:tab w:val="left" w:pos="6987"/>
              </w:tabs>
              <w:spacing w:after="0" w:line="240" w:lineRule="auto"/>
              <w:jc w:val="both"/>
              <w:rPr>
                <w:rFonts w:ascii="Times New Roman" w:eastAsia="Calibri" w:hAnsi="Times New Roman" w:cs="Times New Roman"/>
                <w:sz w:val="24"/>
                <w:szCs w:val="24"/>
                <w:lang w:eastAsia="ru-RU"/>
              </w:rPr>
            </w:pPr>
            <w:r>
              <w:rPr>
                <w:rFonts w:ascii="Times New Roman" w:hAnsi="Times New Roman" w:cs="Times New Roman"/>
                <w:sz w:val="24"/>
                <w:szCs w:val="24"/>
              </w:rPr>
              <w:t>В</w:t>
            </w:r>
            <w:r w:rsidRPr="00E06A84">
              <w:rPr>
                <w:rFonts w:ascii="Times New Roman" w:hAnsi="Times New Roman" w:cs="Times New Roman"/>
                <w:sz w:val="24"/>
                <w:szCs w:val="24"/>
              </w:rPr>
              <w:t xml:space="preserve"> случае не указания сведений по выполнению аналогичных договоров </w:t>
            </w:r>
            <w:r w:rsidR="00D81342" w:rsidRPr="00D81342">
              <w:rPr>
                <w:rFonts w:ascii="Times New Roman" w:hAnsi="Times New Roman" w:cs="Times New Roman"/>
                <w:sz w:val="24"/>
                <w:szCs w:val="24"/>
              </w:rPr>
              <w:t>на объектах ТЭК</w:t>
            </w:r>
            <w:r w:rsidR="00D81342">
              <w:rPr>
                <w:rFonts w:ascii="Times New Roman" w:hAnsi="Times New Roman" w:cs="Times New Roman"/>
                <w:sz w:val="24"/>
                <w:szCs w:val="24"/>
              </w:rPr>
              <w:t xml:space="preserve"> </w:t>
            </w:r>
            <w:r w:rsidRPr="00E06A84">
              <w:rPr>
                <w:rFonts w:ascii="Times New Roman" w:hAnsi="Times New Roman" w:cs="Times New Roman"/>
                <w:sz w:val="24"/>
                <w:szCs w:val="24"/>
              </w:rPr>
              <w:t>в «Справке о перечне и годовых объемах выполнения аналогичных договоров за 2013-</w:t>
            </w:r>
            <w:r w:rsidRPr="009D1EF5">
              <w:rPr>
                <w:rFonts w:ascii="Times New Roman" w:hAnsi="Times New Roman" w:cs="Times New Roman"/>
                <w:sz w:val="24"/>
                <w:szCs w:val="24"/>
              </w:rPr>
              <w:t>2015 г</w:t>
            </w:r>
            <w:r w:rsidR="005C5BDE" w:rsidRPr="009D1EF5">
              <w:rPr>
                <w:rFonts w:ascii="Times New Roman" w:hAnsi="Times New Roman" w:cs="Times New Roman"/>
                <w:sz w:val="24"/>
                <w:szCs w:val="24"/>
              </w:rPr>
              <w:t>оды</w:t>
            </w:r>
            <w:r w:rsidRPr="009D1EF5">
              <w:rPr>
                <w:rFonts w:ascii="Times New Roman" w:hAnsi="Times New Roman" w:cs="Times New Roman"/>
                <w:sz w:val="24"/>
                <w:szCs w:val="24"/>
              </w:rPr>
              <w:t xml:space="preserve">», либо отсутствия в заявке рекомендательных писем и/или отзывов по аналогичным договорам, указанным в «Справке о перечне и годовых объемах выполнения аналогичных договоров за 2013-2015 </w:t>
            </w:r>
            <w:r w:rsidR="00841B2A" w:rsidRPr="009D1EF5">
              <w:rPr>
                <w:rFonts w:ascii="Times New Roman" w:hAnsi="Times New Roman" w:cs="Times New Roman"/>
                <w:sz w:val="24"/>
                <w:szCs w:val="24"/>
              </w:rPr>
              <w:t>годы</w:t>
            </w:r>
            <w:r w:rsidRPr="009D1EF5">
              <w:rPr>
                <w:rFonts w:ascii="Times New Roman" w:hAnsi="Times New Roman" w:cs="Times New Roman"/>
                <w:sz w:val="24"/>
                <w:szCs w:val="24"/>
              </w:rPr>
              <w:t xml:space="preserve">», либо отсутствия копий договоров, указанных в «Справке о перечне и годовых объемах выполнения аналогичных договоров за 2013-2015 </w:t>
            </w:r>
            <w:r w:rsidR="00841B2A" w:rsidRPr="009D1EF5">
              <w:rPr>
                <w:rFonts w:ascii="Times New Roman" w:hAnsi="Times New Roman" w:cs="Times New Roman"/>
                <w:sz w:val="24"/>
                <w:szCs w:val="24"/>
              </w:rPr>
              <w:t>годы</w:t>
            </w:r>
            <w:r w:rsidRPr="009D1EF5">
              <w:rPr>
                <w:rFonts w:ascii="Times New Roman" w:hAnsi="Times New Roman" w:cs="Times New Roman"/>
                <w:sz w:val="24"/>
                <w:szCs w:val="24"/>
              </w:rPr>
              <w:t>», заявке такого Участника запроса предложений будет</w:t>
            </w:r>
            <w:r w:rsidRPr="00E06A84">
              <w:rPr>
                <w:rFonts w:ascii="Times New Roman" w:hAnsi="Times New Roman" w:cs="Times New Roman"/>
                <w:sz w:val="24"/>
                <w:szCs w:val="24"/>
              </w:rPr>
              <w:t xml:space="preserve"> присужда</w:t>
            </w:r>
            <w:r>
              <w:rPr>
                <w:rFonts w:ascii="Times New Roman" w:hAnsi="Times New Roman" w:cs="Times New Roman"/>
                <w:sz w:val="24"/>
                <w:szCs w:val="24"/>
              </w:rPr>
              <w:t>ться 0 баллов по данному критерию.</w:t>
            </w:r>
          </w:p>
        </w:tc>
      </w:tr>
    </w:tbl>
    <w:p w:rsidR="00244A6A" w:rsidRDefault="00244A6A" w:rsidP="00220653">
      <w:pPr>
        <w:suppressAutoHyphens/>
        <w:spacing w:after="0" w:line="240" w:lineRule="auto"/>
        <w:jc w:val="both"/>
        <w:rPr>
          <w:rFonts w:ascii="Times New Roman" w:eastAsia="Times New Roman" w:hAnsi="Times New Roman" w:cs="Times New Roman"/>
          <w:sz w:val="24"/>
          <w:szCs w:val="24"/>
          <w:lang w:eastAsia="ar-SA"/>
        </w:rPr>
      </w:pPr>
    </w:p>
    <w:p w:rsidR="000D69BB" w:rsidRPr="003A2F0D" w:rsidRDefault="000D69BB" w:rsidP="000D69BB">
      <w:pPr>
        <w:suppressAutoHyphens/>
        <w:autoSpaceDE w:val="0"/>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Оценка заявок осуществляется в следующем порядке:</w:t>
      </w:r>
    </w:p>
    <w:p w:rsidR="000D69BB" w:rsidRPr="003A2F0D" w:rsidRDefault="000D69BB" w:rsidP="000D69BB">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0D69BB" w:rsidRPr="003A2F0D" w:rsidRDefault="000D69BB" w:rsidP="000D69BB">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 xml:space="preserve">2) Рейтинг заявки по конкретному критерию рассчитывается как произведение коэффициента значимости на балл. </w:t>
      </w:r>
      <w:r w:rsidRPr="003A2F0D">
        <w:rPr>
          <w:rFonts w:ascii="Times New Roman" w:eastAsia="Times New Roman" w:hAnsi="Times New Roman" w:cs="Times New Roman"/>
          <w:sz w:val="24"/>
          <w:szCs w:val="24"/>
          <w:lang w:eastAsia="ar-SA"/>
        </w:rPr>
        <w:t>Дробное значение рейтинга округляется до двух десятичных знаков после запятой по математическим правилам округления.</w:t>
      </w:r>
    </w:p>
    <w:p w:rsidR="000D69BB" w:rsidRPr="003A2F0D" w:rsidRDefault="000D69BB" w:rsidP="000D69BB">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3) 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w:t>
      </w:r>
      <w:r w:rsidRPr="003A2F0D">
        <w:rPr>
          <w:rFonts w:ascii="Times New Roman" w:eastAsia="Calibri" w:hAnsi="Times New Roman" w:cs="Times New Roman"/>
          <w:szCs w:val="24"/>
          <w:lang w:eastAsia="ar-SA"/>
        </w:rPr>
        <w:t xml:space="preserve"> </w:t>
      </w:r>
      <w:r w:rsidRPr="003A2F0D">
        <w:rPr>
          <w:rFonts w:ascii="Times New Roman" w:eastAsia="Calibri" w:hAnsi="Times New Roman" w:cs="Times New Roman"/>
          <w:sz w:val="24"/>
          <w:szCs w:val="24"/>
          <w:lang w:eastAsia="ar-SA"/>
        </w:rPr>
        <w:t xml:space="preserve">Заявке, набравшей наибольший итоговый рейтинг, присваивается первый номер. </w:t>
      </w:r>
      <w:r w:rsidRPr="003A2F0D">
        <w:rPr>
          <w:rFonts w:ascii="Times New Roman" w:eastAsia="Times New Roman" w:hAnsi="Times New Roman" w:cs="Times New Roman"/>
          <w:sz w:val="24"/>
          <w:szCs w:val="24"/>
          <w:lang w:eastAsia="ar-SA"/>
        </w:rPr>
        <w:t xml:space="preserve">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Дальнейшее распределение порядковых номеров заявок осуществляется в порядке убывания итогового рейтинга. В случае внесения изменений в заявку  в соответствии с </w:t>
      </w:r>
      <w:proofErr w:type="spellStart"/>
      <w:r w:rsidRPr="003A2F0D">
        <w:rPr>
          <w:rFonts w:ascii="Times New Roman" w:eastAsia="Times New Roman" w:hAnsi="Times New Roman" w:cs="Times New Roman"/>
          <w:sz w:val="24"/>
          <w:szCs w:val="24"/>
          <w:lang w:eastAsia="ar-SA"/>
        </w:rPr>
        <w:t>п.п</w:t>
      </w:r>
      <w:proofErr w:type="spellEnd"/>
      <w:r w:rsidRPr="003A2F0D">
        <w:rPr>
          <w:rFonts w:ascii="Times New Roman" w:eastAsia="Times New Roman" w:hAnsi="Times New Roman" w:cs="Times New Roman"/>
          <w:sz w:val="24"/>
          <w:szCs w:val="24"/>
          <w:lang w:eastAsia="ar-SA"/>
        </w:rPr>
        <w:t>. 4.</w:t>
      </w:r>
      <w:r w:rsidR="00C02FFF">
        <w:rPr>
          <w:rFonts w:ascii="Times New Roman" w:eastAsia="Times New Roman" w:hAnsi="Times New Roman" w:cs="Times New Roman"/>
          <w:sz w:val="24"/>
          <w:szCs w:val="24"/>
          <w:lang w:eastAsia="ar-SA"/>
        </w:rPr>
        <w:t>9</w:t>
      </w:r>
      <w:r w:rsidRPr="003A2F0D">
        <w:rPr>
          <w:rFonts w:ascii="Times New Roman" w:eastAsia="Times New Roman" w:hAnsi="Times New Roman" w:cs="Times New Roman"/>
          <w:sz w:val="24"/>
          <w:szCs w:val="24"/>
          <w:lang w:eastAsia="ar-SA"/>
        </w:rPr>
        <w:t>.3. п. 4.</w:t>
      </w:r>
      <w:r w:rsidR="00C02FFF">
        <w:rPr>
          <w:rFonts w:ascii="Times New Roman" w:eastAsia="Times New Roman" w:hAnsi="Times New Roman" w:cs="Times New Roman"/>
          <w:sz w:val="24"/>
          <w:szCs w:val="24"/>
          <w:lang w:eastAsia="ar-SA"/>
        </w:rPr>
        <w:t>9</w:t>
      </w:r>
      <w:r w:rsidRPr="003A2F0D">
        <w:rPr>
          <w:rFonts w:ascii="Times New Roman" w:eastAsia="Times New Roman" w:hAnsi="Times New Roman" w:cs="Times New Roman"/>
          <w:sz w:val="24"/>
          <w:szCs w:val="24"/>
          <w:lang w:eastAsia="ar-SA"/>
        </w:rPr>
        <w:t>.  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w:t>
      </w:r>
    </w:p>
    <w:p w:rsidR="00644C7D" w:rsidRDefault="000D69BB" w:rsidP="00644C7D">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4) </w:t>
      </w:r>
      <w:r w:rsidRPr="003A2F0D">
        <w:rPr>
          <w:rFonts w:ascii="Times New Roman" w:eastAsia="Times New Roman" w:hAnsi="Times New Roman" w:cs="Times New Roman"/>
          <w:sz w:val="24"/>
          <w:szCs w:val="24"/>
          <w:lang w:eastAsia="ar-SA"/>
        </w:rPr>
        <w:t>Комиссия по закупке учитывает оценки и рекомендации экспертов, однако, может принимать самостоятельные решения.</w:t>
      </w:r>
    </w:p>
    <w:p w:rsidR="00244A6A" w:rsidRPr="00244A6A" w:rsidRDefault="00244A6A" w:rsidP="00D14062">
      <w:pPr>
        <w:suppressAutoHyphens/>
        <w:spacing w:after="0" w:line="240" w:lineRule="auto"/>
        <w:ind w:firstLine="426"/>
        <w:jc w:val="both"/>
        <w:rPr>
          <w:rFonts w:ascii="Times New Roman" w:eastAsia="Times New Roman" w:hAnsi="Times New Roman" w:cs="Times New Roman"/>
          <w:sz w:val="24"/>
          <w:szCs w:val="24"/>
          <w:lang w:eastAsia="ar-SA"/>
        </w:rPr>
      </w:pPr>
      <w:r w:rsidRPr="00C53F17">
        <w:rPr>
          <w:rFonts w:ascii="Times New Roman" w:eastAsia="Times New Roman" w:hAnsi="Times New Roman" w:cs="Times New Roman"/>
          <w:b/>
          <w:sz w:val="24"/>
          <w:szCs w:val="24"/>
          <w:lang w:eastAsia="ar-SA"/>
        </w:rPr>
        <w:t>4.12.2.</w:t>
      </w:r>
      <w:r w:rsidRPr="00244A6A">
        <w:rPr>
          <w:rFonts w:ascii="Times New Roman" w:eastAsia="Times New Roman" w:hAnsi="Times New Roman" w:cs="Times New Roman"/>
          <w:sz w:val="24"/>
          <w:szCs w:val="24"/>
          <w:lang w:eastAsia="ar-SA"/>
        </w:rPr>
        <w:t xml:space="preserve"> </w:t>
      </w:r>
      <w:r w:rsidRPr="00F15974">
        <w:rPr>
          <w:rFonts w:ascii="Times New Roman" w:eastAsia="Times New Roman" w:hAnsi="Times New Roman" w:cs="Times New Roman"/>
          <w:b/>
          <w:sz w:val="24"/>
          <w:szCs w:val="24"/>
          <w:lang w:eastAsia="ar-SA"/>
        </w:rPr>
        <w:t>Оформле</w:t>
      </w:r>
      <w:r w:rsidR="000F14E3">
        <w:rPr>
          <w:rFonts w:ascii="Times New Roman" w:eastAsia="Times New Roman" w:hAnsi="Times New Roman" w:cs="Times New Roman"/>
          <w:b/>
          <w:sz w:val="24"/>
          <w:szCs w:val="24"/>
          <w:lang w:eastAsia="ar-SA"/>
        </w:rPr>
        <w:t>ние решения Комиссии по закупке</w:t>
      </w:r>
    </w:p>
    <w:p w:rsidR="00D14062" w:rsidRPr="003A2F0D" w:rsidRDefault="00D14062" w:rsidP="00D14062">
      <w:pPr>
        <w:suppressAutoHyphens/>
        <w:spacing w:after="0" w:line="240" w:lineRule="auto"/>
        <w:ind w:firstLine="426"/>
        <w:jc w:val="both"/>
        <w:rPr>
          <w:rFonts w:ascii="Times New Roman" w:eastAsia="Times New Roman" w:hAnsi="Times New Roman" w:cs="Times New Roman"/>
          <w:sz w:val="24"/>
          <w:szCs w:val="24"/>
          <w:lang w:eastAsia="ar-SA"/>
        </w:rPr>
      </w:pPr>
      <w:r w:rsidRPr="006C5C76">
        <w:rPr>
          <w:rFonts w:ascii="Times New Roman" w:eastAsia="Times New Roman" w:hAnsi="Times New Roman" w:cs="Times New Roman"/>
          <w:sz w:val="24"/>
          <w:szCs w:val="24"/>
          <w:lang w:eastAsia="ar-SA"/>
        </w:rPr>
        <w:t>Комиссия по закупке в течение одного рабочего дня, следующего за днем окончания срока подачи заявок на участие в запросе предложений, вскрывает, рассматривает заявки на соответствие их требованиям, установленным в извещении и Документации, и оценивает такие заявки</w:t>
      </w:r>
      <w:r w:rsidRPr="003A2F0D">
        <w:rPr>
          <w:rFonts w:ascii="Times New Roman" w:eastAsia="Times New Roman" w:hAnsi="Times New Roman" w:cs="Times New Roman"/>
          <w:sz w:val="24"/>
          <w:szCs w:val="24"/>
          <w:lang w:eastAsia="ar-SA"/>
        </w:rPr>
        <w:t>.</w:t>
      </w:r>
    </w:p>
    <w:p w:rsidR="00D14062" w:rsidRPr="003A2F0D" w:rsidRDefault="00D14062" w:rsidP="00D14062">
      <w:pPr>
        <w:suppressAutoHyphens/>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Победителем запроса предложений (далее по тексту – Победитель) признается Участник закупки, который предложил лучшие условия исполнения договора и заявке которого присвоен первый номер.</w:t>
      </w:r>
    </w:p>
    <w:p w:rsidR="00D14062" w:rsidRDefault="00D14062" w:rsidP="00D14062">
      <w:pPr>
        <w:spacing w:after="0" w:line="240" w:lineRule="auto"/>
        <w:ind w:firstLine="425"/>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Результаты вскрытия, рассмотрения, оценки и сопоставления заявок на участие в запросе предложений оформляются протоколом, в котором содержатся сведения о существенных условиях </w:t>
      </w:r>
      <w:r>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z w:val="24"/>
          <w:szCs w:val="24"/>
          <w:lang w:eastAsia="ar-SA"/>
        </w:rPr>
        <w:t xml:space="preserve">оговора, обо всех Участниках закупки, подавших заявки, об отклоненных заявках с обоснованием причин отклонения, о принятом решении о допуске Участника закупки к участию в запросе предложений и о признании его Участником запроса предложений или об отказе в допуске Участника закупки к участию в запросе предложений с обоснованием такого решения и с указанием положений Документации, которым не соответствует Участник закупки и/или которым не соответствует заявка на участие в запросе предложений этого Участника закупки, положений такой заявки, не соответствующих требованиям Документации, о принятом </w:t>
      </w:r>
      <w:r w:rsidRPr="003A2F0D">
        <w:rPr>
          <w:rFonts w:ascii="Times New Roman" w:eastAsia="Times New Roman" w:hAnsi="Times New Roman" w:cs="Times New Roman"/>
          <w:sz w:val="24"/>
          <w:szCs w:val="24"/>
          <w:lang w:eastAsia="ar-SA"/>
        </w:rPr>
        <w:lastRenderedPageBreak/>
        <w:t xml:space="preserve">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 Участника запроса предложений, заявке которого присвоен второй номер. Указанный протокол подписывается всеми членами Комиссии по закупке не позднее дня, следующего после дня вскрытия, рассмотрения, оценки и сопоставления, размещается Заказчиком </w:t>
      </w:r>
      <w:r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xml:space="preserve"> не позднее чем через три дня со дня подписания такого протокола.</w:t>
      </w:r>
    </w:p>
    <w:p w:rsidR="005675F5" w:rsidRPr="003A2F0D" w:rsidRDefault="005675F5" w:rsidP="00C42A5C">
      <w:pPr>
        <w:spacing w:after="0" w:line="240" w:lineRule="auto"/>
        <w:ind w:firstLine="425"/>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4.12.3. </w:t>
      </w:r>
      <w:r w:rsidRPr="003A2F0D">
        <w:rPr>
          <w:rFonts w:ascii="Times New Roman" w:eastAsia="Times New Roman" w:hAnsi="Times New Roman" w:cs="Times New Roman"/>
          <w:sz w:val="24"/>
          <w:szCs w:val="24"/>
          <w:lang w:eastAsia="ar-SA"/>
        </w:rPr>
        <w:t>В случае, если по запросу предложений не подана ни одна заявка на участие или подана только одна заявка</w:t>
      </w:r>
      <w:r>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или по результатам рассмотрения соответствующей требованиям Документации не была признана ни одна заявка или была признана только одна заявка, запрос предложений признается несостоявшимся.</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 xml:space="preserve">При наличии единственного Участника запроса предложений его заявка </w:t>
      </w:r>
      <w:r w:rsidRPr="005675F5">
        <w:rPr>
          <w:rFonts w:ascii="Times New Roman" w:eastAsia="Times New Roman" w:hAnsi="Times New Roman" w:cs="Times New Roman"/>
          <w:sz w:val="24"/>
          <w:szCs w:val="24"/>
          <w:lang w:eastAsia="ar-SA"/>
        </w:rPr>
        <w:t>оценивается</w:t>
      </w:r>
      <w:r w:rsidRPr="003A2F0D">
        <w:rPr>
          <w:rFonts w:ascii="Times New Roman" w:eastAsia="Times New Roman" w:hAnsi="Times New Roman" w:cs="Times New Roman"/>
          <w:sz w:val="24"/>
          <w:szCs w:val="24"/>
          <w:lang w:eastAsia="ar-SA"/>
        </w:rPr>
        <w:t>, и в случае соответствия заявки и Участника</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запроса предложений требованиям Документации, с таким Участником запроса предложений Заказчик вправе (но не обязан) заключить договор. Указанный договор будет считаться заключенным по результатам проведения запроса предложений. Решение Заказчика принимается представителем Заказчика и отражается в протоколе.</w:t>
      </w:r>
    </w:p>
    <w:p w:rsidR="00244A6A" w:rsidRPr="00244A6A" w:rsidRDefault="00244A6A" w:rsidP="00C42A5C">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C42A5C">
      <w:pPr>
        <w:suppressAutoHyphens/>
        <w:spacing w:after="0" w:line="240" w:lineRule="auto"/>
        <w:outlineLvl w:val="1"/>
        <w:rPr>
          <w:rFonts w:ascii="Times New Roman" w:eastAsia="Times New Roman" w:hAnsi="Times New Roman" w:cs="Times New Roman"/>
          <w:sz w:val="24"/>
          <w:szCs w:val="24"/>
          <w:lang w:eastAsia="ar-SA"/>
        </w:rPr>
      </w:pPr>
      <w:bookmarkStart w:id="100" w:name="_Toc386464007"/>
      <w:bookmarkStart w:id="101" w:name="_Toc403634883"/>
      <w:bookmarkStart w:id="102" w:name="_Toc403725267"/>
      <w:bookmarkStart w:id="103" w:name="_Toc403725338"/>
      <w:bookmarkStart w:id="104" w:name="_Toc447784641"/>
      <w:bookmarkStart w:id="105" w:name="_Toc453688087"/>
      <w:bookmarkStart w:id="106" w:name="_Toc453931153"/>
      <w:r w:rsidRPr="00244A6A">
        <w:rPr>
          <w:rFonts w:ascii="Times New Roman" w:eastAsia="Times New Roman" w:hAnsi="Times New Roman" w:cs="Times New Roman"/>
          <w:b/>
          <w:sz w:val="24"/>
          <w:szCs w:val="24"/>
          <w:lang w:eastAsia="ar-SA"/>
        </w:rPr>
        <w:t>4.13.</w:t>
      </w:r>
      <w:r w:rsidRPr="00244A6A">
        <w:rPr>
          <w:rFonts w:ascii="Times New Roman" w:eastAsia="Times New Roman" w:hAnsi="Times New Roman" w:cs="Times New Roman"/>
          <w:b/>
          <w:sz w:val="24"/>
          <w:szCs w:val="24"/>
          <w:lang w:eastAsia="ar-SA"/>
        </w:rPr>
        <w:tab/>
        <w:t>Заключение Договора</w:t>
      </w:r>
      <w:bookmarkEnd w:id="100"/>
      <w:bookmarkEnd w:id="101"/>
      <w:bookmarkEnd w:id="102"/>
      <w:bookmarkEnd w:id="103"/>
      <w:bookmarkEnd w:id="104"/>
      <w:bookmarkEnd w:id="105"/>
      <w:bookmarkEnd w:id="106"/>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4B5530">
        <w:rPr>
          <w:rFonts w:ascii="Times New Roman" w:eastAsia="Times New Roman" w:hAnsi="Times New Roman" w:cs="Times New Roman"/>
          <w:b/>
          <w:sz w:val="24"/>
          <w:szCs w:val="24"/>
          <w:lang w:eastAsia="ar-SA"/>
        </w:rPr>
        <w:t>4.13.1.</w:t>
      </w:r>
      <w:r w:rsidRPr="00244A6A">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4.13.2. </w:t>
      </w:r>
      <w:r w:rsidRPr="003A2F0D">
        <w:rPr>
          <w:rFonts w:ascii="Times New Roman" w:eastAsia="Times New Roman" w:hAnsi="Times New Roman" w:cs="Times New Roman"/>
          <w:sz w:val="24"/>
          <w:szCs w:val="24"/>
          <w:lang w:eastAsia="ar-SA"/>
        </w:rPr>
        <w:t>Участник запроса предложений, признанный</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Победителем, либо иное лицо,</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sz w:val="24"/>
          <w:szCs w:val="24"/>
          <w:lang w:eastAsia="ar-SA"/>
        </w:rPr>
        <w:t>с которым заключается Договор в соответствии с п. 4.</w:t>
      </w:r>
      <w:r>
        <w:rPr>
          <w:rFonts w:ascii="Times New Roman" w:eastAsia="Times New Roman" w:hAnsi="Times New Roman" w:cs="Times New Roman"/>
          <w:sz w:val="24"/>
          <w:szCs w:val="24"/>
          <w:lang w:eastAsia="ar-SA"/>
        </w:rPr>
        <w:t>12.3., обязан заключить Договор</w:t>
      </w:r>
      <w:r w:rsidRPr="003A2F0D">
        <w:rPr>
          <w:rFonts w:ascii="Times New Roman" w:eastAsia="Times New Roman" w:hAnsi="Times New Roman" w:cs="Times New Roman"/>
          <w:sz w:val="24"/>
          <w:szCs w:val="24"/>
          <w:lang w:eastAsia="ar-SA"/>
        </w:rPr>
        <w:t xml:space="preserve">,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к </w:t>
      </w:r>
      <w:r w:rsidRPr="003A2F0D">
        <w:rPr>
          <w:rFonts w:ascii="Times New Roman" w:eastAsia="Times New Roman" w:hAnsi="Times New Roman" w:cs="Times New Roman"/>
          <w:sz w:val="24"/>
          <w:szCs w:val="24"/>
          <w:lang w:eastAsia="ar-SA"/>
        </w:rPr>
        <w:t>Документации, с учетом существенных условий, указанных в протоколе Комиссии по закупке.</w:t>
      </w:r>
    </w:p>
    <w:p w:rsidR="00C42A5C"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4.13.3.</w:t>
      </w:r>
      <w:r w:rsidRPr="003A2F0D">
        <w:rPr>
          <w:rFonts w:ascii="Times New Roman" w:eastAsia="Times New Roman" w:hAnsi="Times New Roman" w:cs="Times New Roman"/>
          <w:sz w:val="24"/>
          <w:szCs w:val="24"/>
          <w:lang w:eastAsia="ar-SA"/>
        </w:rPr>
        <w:t xml:space="preserve"> Договор,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к </w:t>
      </w:r>
      <w:r w:rsidRPr="003A2F0D">
        <w:rPr>
          <w:rFonts w:ascii="Times New Roman" w:eastAsia="Times New Roman" w:hAnsi="Times New Roman" w:cs="Times New Roman"/>
          <w:sz w:val="24"/>
          <w:szCs w:val="24"/>
          <w:lang w:eastAsia="ar-SA"/>
        </w:rPr>
        <w:t xml:space="preserve">Документации, заключается между Заказчиком и Участником запроса предложений (согласно п. 4.13.2.) в срок не позднее 10 дней со дня подписания протокола. Заказчик представляет в адрес Участника запроса предложений (согласно п. 4.13.2.) заполненный, подписанный со своей стороны и скрепленный печатью (при наличии) Договор в двух экземплярах в течение 3 (Трех) рабочих дней со дня подписания протокола. </w:t>
      </w:r>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Участник запроса предложений (согласно п. 4.13.2.) возвращает заполненный, подписанный со своей стороны и скрепленный печатью (при наличии) Договор в срок не позднее 10 дней со дня подписания протокола.</w:t>
      </w:r>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4.13.4. </w:t>
      </w:r>
      <w:r w:rsidRPr="003A2F0D">
        <w:rPr>
          <w:rFonts w:ascii="Times New Roman" w:eastAsia="Times New Roman" w:hAnsi="Times New Roman" w:cs="Times New Roman"/>
          <w:sz w:val="24"/>
          <w:szCs w:val="24"/>
          <w:lang w:eastAsia="ar-SA"/>
        </w:rPr>
        <w:t>В случае</w:t>
      </w:r>
      <w:r>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если Участник запроса предложений (согласно п. 4.13.2.), обязанный заключить Договор, не предоставил Заказчику</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 xml:space="preserve">в срок и в порядке, указанном в пункте 4.13.3. Документации, подписанный им Договор,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w:t>
      </w:r>
      <w:r w:rsidR="00F96F09">
        <w:rPr>
          <w:rFonts w:ascii="Times New Roman" w:eastAsia="Times New Roman" w:hAnsi="Times New Roman" w:cs="Times New Roman"/>
          <w:sz w:val="24"/>
          <w:szCs w:val="24"/>
          <w:lang w:eastAsia="ar-SA"/>
        </w:rPr>
        <w:t xml:space="preserve">к </w:t>
      </w:r>
      <w:r w:rsidRPr="003A2F0D">
        <w:rPr>
          <w:rFonts w:ascii="Times New Roman" w:eastAsia="Times New Roman" w:hAnsi="Times New Roman" w:cs="Times New Roman"/>
          <w:sz w:val="24"/>
          <w:szCs w:val="24"/>
          <w:lang w:eastAsia="ar-SA"/>
        </w:rPr>
        <w:t>Документации, такой Участник запроса предложений признается Заказчиком уклонившимся от заключения Договора.</w:t>
      </w:r>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4.13.5. </w:t>
      </w:r>
      <w:r w:rsidRPr="003A2F0D">
        <w:rPr>
          <w:rFonts w:ascii="Times New Roman" w:eastAsia="Times New Roman" w:hAnsi="Times New Roman" w:cs="Times New Roman"/>
          <w:sz w:val="24"/>
          <w:szCs w:val="24"/>
          <w:lang w:eastAsia="ar-SA"/>
        </w:rPr>
        <w:t>В случае если Участник запроса предложений, обязанный заключить Договор, признан уклонившимся от заключения Договора, Заказчик вправе заключить Договор с Участником запроса предложений, заявке которого присвоен следующий порядковый номер. 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запроса предложений представляет в адрес Заказчика заполненный, подписанный со своей стороны и скрепленный печатью (при наличии) Договор, содержащий существенные условия, указанные в п. 4.13.2. Документации. В случае, если Победитель и Участники запроса предложений, обязанные заключить договор, признаны уклонившимися от заключения договора, закупка признается несостоявшейся.</w:t>
      </w:r>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4.13.6.</w:t>
      </w:r>
      <w:r w:rsidRPr="003A2F0D">
        <w:rPr>
          <w:rFonts w:ascii="Times New Roman" w:eastAsia="Times New Roman" w:hAnsi="Times New Roman" w:cs="Times New Roman"/>
          <w:sz w:val="24"/>
          <w:szCs w:val="24"/>
          <w:lang w:eastAsia="ar-SA"/>
        </w:rPr>
        <w:t xml:space="preserve"> 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w:t>
      </w:r>
      <w:r w:rsidRPr="003A2F0D">
        <w:rPr>
          <w:rFonts w:ascii="Times New Roman" w:eastAsia="Times New Roman" w:hAnsi="Times New Roman" w:cs="Times New Roman"/>
          <w:sz w:val="24"/>
          <w:szCs w:val="24"/>
          <w:lang w:eastAsia="ar-SA"/>
        </w:rPr>
        <w:lastRenderedPageBreak/>
        <w:t>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4.13.7. Документации.</w:t>
      </w:r>
    </w:p>
    <w:p w:rsidR="00244A6A" w:rsidRPr="00244A6A" w:rsidRDefault="00C42A5C" w:rsidP="00F96F09">
      <w:pPr>
        <w:tabs>
          <w:tab w:val="left" w:pos="709"/>
        </w:tabs>
        <w:suppressAutoHyphens/>
        <w:spacing w:after="0" w:line="240" w:lineRule="auto"/>
        <w:ind w:firstLine="426"/>
        <w:jc w:val="both"/>
        <w:rPr>
          <w:rFonts w:ascii="Times New Roman" w:eastAsia="Calibri" w:hAnsi="Times New Roman" w:cs="Times New Roman"/>
          <w:b/>
          <w:lang w:eastAsia="ar-SA"/>
        </w:rPr>
      </w:pPr>
      <w:r w:rsidRPr="003A2F0D">
        <w:rPr>
          <w:rFonts w:ascii="Times New Roman" w:eastAsia="Times New Roman" w:hAnsi="Times New Roman" w:cs="Times New Roman"/>
          <w:b/>
          <w:sz w:val="24"/>
          <w:szCs w:val="24"/>
          <w:lang w:eastAsia="ar-SA"/>
        </w:rPr>
        <w:t>4.13.7.</w:t>
      </w:r>
      <w:r w:rsidRPr="003A2F0D">
        <w:rPr>
          <w:rFonts w:ascii="Times New Roman" w:eastAsia="Times New Roman" w:hAnsi="Times New Roman" w:cs="Times New Roman"/>
          <w:sz w:val="24"/>
          <w:szCs w:val="24"/>
          <w:lang w:eastAsia="ar-SA"/>
        </w:rPr>
        <w:t xml:space="preserve"> При заключении договора в сроки, указанные в п. 4.13.3. Документации, между Заказчиком и Победителем по обоюдному согласию могут проводиться преддоговорные переговоры (в том числе путем составления протоколов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запроса предложений уклонившимся от заключения договора</w:t>
      </w:r>
      <w:r w:rsidR="00C754DB">
        <w:rPr>
          <w:rFonts w:ascii="Times New Roman" w:eastAsia="Times New Roman" w:hAnsi="Times New Roman" w:cs="Times New Roman"/>
          <w:sz w:val="24"/>
          <w:szCs w:val="24"/>
          <w:lang w:eastAsia="ar-SA"/>
        </w:rPr>
        <w:t>.</w:t>
      </w:r>
    </w:p>
    <w:p w:rsidR="00F96F09" w:rsidRDefault="00F96F09" w:rsidP="00FF565A">
      <w:pPr>
        <w:spacing w:after="0" w:line="240" w:lineRule="auto"/>
        <w:rPr>
          <w:rFonts w:ascii="Times New Roman" w:eastAsia="Times New Roman" w:hAnsi="Times New Roman" w:cs="Times New Roman"/>
          <w:b/>
          <w:sz w:val="24"/>
          <w:szCs w:val="24"/>
          <w:lang w:eastAsia="ar-SA"/>
        </w:rPr>
      </w:pPr>
      <w:bookmarkStart w:id="107" w:name="_Toc386464008"/>
      <w:bookmarkStart w:id="108" w:name="_Toc403634884"/>
      <w:bookmarkStart w:id="109" w:name="_Toc403725268"/>
      <w:bookmarkStart w:id="110" w:name="_Toc403725339"/>
    </w:p>
    <w:p w:rsidR="00F96F09" w:rsidRPr="00244A6A" w:rsidRDefault="00244A6A" w:rsidP="00FF565A">
      <w:pPr>
        <w:suppressAutoHyphens/>
        <w:spacing w:after="0" w:line="240" w:lineRule="auto"/>
        <w:outlineLvl w:val="1"/>
        <w:rPr>
          <w:rFonts w:ascii="Times New Roman" w:eastAsia="Times New Roman" w:hAnsi="Times New Roman" w:cs="Times New Roman"/>
          <w:bCs/>
          <w:sz w:val="24"/>
          <w:szCs w:val="24"/>
          <w:lang w:eastAsia="ar-SA"/>
        </w:rPr>
      </w:pPr>
      <w:bookmarkStart w:id="111" w:name="_Toc447784642"/>
      <w:bookmarkStart w:id="112" w:name="_Toc453688088"/>
      <w:bookmarkStart w:id="113" w:name="_Toc453931154"/>
      <w:r w:rsidRPr="00244A6A">
        <w:rPr>
          <w:rFonts w:ascii="Times New Roman" w:eastAsia="Times New Roman" w:hAnsi="Times New Roman" w:cs="Times New Roman"/>
          <w:b/>
          <w:sz w:val="24"/>
          <w:szCs w:val="24"/>
          <w:lang w:eastAsia="ar-SA"/>
        </w:rPr>
        <w:t>4.14.</w:t>
      </w:r>
      <w:bookmarkEnd w:id="107"/>
      <w:bookmarkEnd w:id="108"/>
      <w:bookmarkEnd w:id="109"/>
      <w:bookmarkEnd w:id="110"/>
      <w:r w:rsidR="00F96F09">
        <w:rPr>
          <w:rFonts w:ascii="Times New Roman" w:eastAsia="Times New Roman" w:hAnsi="Times New Roman" w:cs="Times New Roman"/>
          <w:b/>
          <w:sz w:val="24"/>
          <w:szCs w:val="24"/>
          <w:lang w:eastAsia="ar-SA"/>
        </w:rPr>
        <w:t xml:space="preserve"> </w:t>
      </w:r>
      <w:r w:rsidR="00F96F09" w:rsidRPr="00244A6A">
        <w:rPr>
          <w:rFonts w:ascii="Times New Roman" w:eastAsia="Times New Roman" w:hAnsi="Times New Roman" w:cs="Times New Roman"/>
          <w:b/>
          <w:sz w:val="24"/>
          <w:szCs w:val="24"/>
          <w:lang w:eastAsia="ar-SA"/>
        </w:rPr>
        <w:t>Обеспечение заявки</w:t>
      </w:r>
      <w:bookmarkEnd w:id="111"/>
      <w:bookmarkEnd w:id="112"/>
      <w:bookmarkEnd w:id="113"/>
    </w:p>
    <w:p w:rsidR="00F96F09" w:rsidRPr="00244A6A" w:rsidRDefault="00F96F09" w:rsidP="00010A89">
      <w:pPr>
        <w:suppressAutoHyphens/>
        <w:spacing w:after="0" w:line="240" w:lineRule="auto"/>
        <w:ind w:firstLine="426"/>
        <w:jc w:val="both"/>
        <w:rPr>
          <w:rFonts w:ascii="Times New Roman" w:eastAsia="Times New Roman" w:hAnsi="Times New Roman" w:cs="Times New Roman"/>
          <w:b/>
          <w:sz w:val="24"/>
          <w:szCs w:val="24"/>
          <w:lang w:eastAsia="ar-SA"/>
        </w:rPr>
      </w:pPr>
      <w:r w:rsidRPr="00EC32D3">
        <w:rPr>
          <w:rFonts w:ascii="Times New Roman" w:eastAsia="Times New Roman" w:hAnsi="Times New Roman" w:cs="Times New Roman"/>
          <w:bCs/>
          <w:sz w:val="24"/>
          <w:szCs w:val="24"/>
          <w:lang w:eastAsia="ar-SA"/>
        </w:rPr>
        <w:t>Заказчиком в рамках Документации не устанавливается требование обеспечения заявки и исполнения Договора, заключаемого по результатам проведения запроса предложений</w:t>
      </w:r>
      <w:r>
        <w:rPr>
          <w:rFonts w:ascii="Times New Roman" w:eastAsia="Times New Roman" w:hAnsi="Times New Roman" w:cs="Times New Roman"/>
          <w:bCs/>
          <w:sz w:val="24"/>
          <w:szCs w:val="24"/>
          <w:lang w:eastAsia="ar-SA"/>
        </w:rPr>
        <w:t>.</w:t>
      </w:r>
      <w:r w:rsidRPr="00244A6A">
        <w:rPr>
          <w:rFonts w:ascii="Times New Roman" w:eastAsia="Times New Roman" w:hAnsi="Times New Roman" w:cs="Times New Roman"/>
          <w:bCs/>
          <w:sz w:val="24"/>
          <w:szCs w:val="24"/>
          <w:lang w:eastAsia="ar-SA"/>
        </w:rPr>
        <w:t xml:space="preserve"> </w:t>
      </w:r>
    </w:p>
    <w:p w:rsidR="00244A6A" w:rsidRPr="00244A6A" w:rsidRDefault="00244A6A" w:rsidP="00FF565A">
      <w:pPr>
        <w:spacing w:after="0" w:line="240" w:lineRule="auto"/>
        <w:rPr>
          <w:rFonts w:ascii="Times New Roman" w:eastAsia="Times New Roman" w:hAnsi="Times New Roman" w:cs="Times New Roman"/>
          <w:b/>
          <w:sz w:val="24"/>
          <w:szCs w:val="24"/>
          <w:lang w:eastAsia="ar-SA"/>
        </w:rPr>
      </w:pPr>
    </w:p>
    <w:p w:rsidR="00244A6A" w:rsidRPr="00244A6A" w:rsidRDefault="00244A6A" w:rsidP="00F96F09">
      <w:pPr>
        <w:suppressAutoHyphens/>
        <w:spacing w:after="0" w:line="240" w:lineRule="auto"/>
        <w:outlineLvl w:val="1"/>
        <w:rPr>
          <w:rFonts w:ascii="Times New Roman" w:eastAsia="Times New Roman" w:hAnsi="Times New Roman" w:cs="Times New Roman"/>
          <w:sz w:val="24"/>
          <w:szCs w:val="24"/>
          <w:lang w:eastAsia="ar-SA"/>
        </w:rPr>
      </w:pPr>
      <w:bookmarkStart w:id="114" w:name="_Toc386464009"/>
      <w:bookmarkStart w:id="115" w:name="_Toc403634885"/>
      <w:bookmarkStart w:id="116" w:name="_Toc403725269"/>
      <w:bookmarkStart w:id="117" w:name="_Toc403725340"/>
      <w:bookmarkStart w:id="118" w:name="_Toc447784643"/>
      <w:bookmarkStart w:id="119" w:name="_Toc453688089"/>
      <w:bookmarkStart w:id="120" w:name="_Toc453931155"/>
      <w:r w:rsidRPr="00244A6A">
        <w:rPr>
          <w:rFonts w:ascii="Times New Roman" w:eastAsia="Times New Roman" w:hAnsi="Times New Roman" w:cs="Times New Roman"/>
          <w:b/>
          <w:sz w:val="24"/>
          <w:szCs w:val="24"/>
          <w:lang w:eastAsia="ar-SA"/>
        </w:rPr>
        <w:t xml:space="preserve">4.15. </w:t>
      </w:r>
      <w:bookmarkStart w:id="121" w:name="_Toc386464010"/>
      <w:bookmarkStart w:id="122" w:name="_Toc403634886"/>
      <w:bookmarkStart w:id="123" w:name="_Toc403725270"/>
      <w:bookmarkStart w:id="124" w:name="_Toc403725341"/>
      <w:bookmarkEnd w:id="114"/>
      <w:bookmarkEnd w:id="115"/>
      <w:bookmarkEnd w:id="116"/>
      <w:bookmarkEnd w:id="117"/>
      <w:r w:rsidRPr="00244A6A">
        <w:rPr>
          <w:rFonts w:ascii="Times New Roman" w:eastAsia="Times New Roman" w:hAnsi="Times New Roman" w:cs="Times New Roman"/>
          <w:b/>
          <w:sz w:val="24"/>
          <w:szCs w:val="24"/>
          <w:lang w:eastAsia="ar-SA"/>
        </w:rPr>
        <w:t>П</w:t>
      </w:r>
      <w:r w:rsidRPr="00244A6A">
        <w:rPr>
          <w:rFonts w:ascii="Times New Roman" w:eastAsia="Times New Roman" w:hAnsi="Times New Roman" w:cs="Times New Roman"/>
          <w:b/>
          <w:spacing w:val="1"/>
          <w:sz w:val="24"/>
          <w:szCs w:val="24"/>
          <w:lang w:eastAsia="ar-SA"/>
        </w:rPr>
        <w:t>р</w:t>
      </w:r>
      <w:r w:rsidRPr="00244A6A">
        <w:rPr>
          <w:rFonts w:ascii="Times New Roman" w:eastAsia="Times New Roman" w:hAnsi="Times New Roman" w:cs="Times New Roman"/>
          <w:b/>
          <w:sz w:val="24"/>
          <w:szCs w:val="24"/>
          <w:lang w:eastAsia="ar-SA"/>
        </w:rPr>
        <w:t>авовое</w:t>
      </w:r>
      <w:r w:rsidRPr="00244A6A">
        <w:rPr>
          <w:rFonts w:ascii="Times New Roman" w:eastAsia="Times New Roman" w:hAnsi="Times New Roman" w:cs="Times New Roman"/>
          <w:b/>
          <w:spacing w:val="-1"/>
          <w:sz w:val="24"/>
          <w:szCs w:val="24"/>
          <w:lang w:eastAsia="ar-SA"/>
        </w:rPr>
        <w:t xml:space="preserve"> </w:t>
      </w:r>
      <w:r w:rsidRPr="00244A6A">
        <w:rPr>
          <w:rFonts w:ascii="Times New Roman" w:eastAsia="Times New Roman" w:hAnsi="Times New Roman" w:cs="Times New Roman"/>
          <w:b/>
          <w:spacing w:val="1"/>
          <w:sz w:val="24"/>
          <w:szCs w:val="24"/>
          <w:lang w:eastAsia="ar-SA"/>
        </w:rPr>
        <w:t>р</w:t>
      </w:r>
      <w:r w:rsidRPr="00244A6A">
        <w:rPr>
          <w:rFonts w:ascii="Times New Roman" w:eastAsia="Times New Roman" w:hAnsi="Times New Roman" w:cs="Times New Roman"/>
          <w:b/>
          <w:spacing w:val="-1"/>
          <w:sz w:val="24"/>
          <w:szCs w:val="24"/>
          <w:lang w:eastAsia="ar-SA"/>
        </w:rPr>
        <w:t>ег</w:t>
      </w:r>
      <w:r w:rsidRPr="00244A6A">
        <w:rPr>
          <w:rFonts w:ascii="Times New Roman" w:eastAsia="Times New Roman" w:hAnsi="Times New Roman" w:cs="Times New Roman"/>
          <w:b/>
          <w:sz w:val="24"/>
          <w:szCs w:val="24"/>
          <w:lang w:eastAsia="ar-SA"/>
        </w:rPr>
        <w:t>ул</w:t>
      </w:r>
      <w:r w:rsidRPr="00244A6A">
        <w:rPr>
          <w:rFonts w:ascii="Times New Roman" w:eastAsia="Times New Roman" w:hAnsi="Times New Roman" w:cs="Times New Roman"/>
          <w:b/>
          <w:spacing w:val="1"/>
          <w:sz w:val="24"/>
          <w:szCs w:val="24"/>
          <w:lang w:eastAsia="ar-SA"/>
        </w:rPr>
        <w:t>ир</w:t>
      </w:r>
      <w:r w:rsidRPr="00244A6A">
        <w:rPr>
          <w:rFonts w:ascii="Times New Roman" w:eastAsia="Times New Roman" w:hAnsi="Times New Roman" w:cs="Times New Roman"/>
          <w:b/>
          <w:sz w:val="24"/>
          <w:szCs w:val="24"/>
          <w:lang w:eastAsia="ar-SA"/>
        </w:rPr>
        <w:t>ова</w:t>
      </w:r>
      <w:r w:rsidRPr="00244A6A">
        <w:rPr>
          <w:rFonts w:ascii="Times New Roman" w:eastAsia="Times New Roman" w:hAnsi="Times New Roman" w:cs="Times New Roman"/>
          <w:b/>
          <w:spacing w:val="1"/>
          <w:sz w:val="24"/>
          <w:szCs w:val="24"/>
          <w:lang w:eastAsia="ar-SA"/>
        </w:rPr>
        <w:t>ни</w:t>
      </w:r>
      <w:r w:rsidRPr="00244A6A">
        <w:rPr>
          <w:rFonts w:ascii="Times New Roman" w:eastAsia="Times New Roman" w:hAnsi="Times New Roman" w:cs="Times New Roman"/>
          <w:b/>
          <w:sz w:val="24"/>
          <w:szCs w:val="24"/>
          <w:lang w:eastAsia="ar-SA"/>
        </w:rPr>
        <w:t>е</w:t>
      </w:r>
      <w:bookmarkEnd w:id="118"/>
      <w:bookmarkEnd w:id="119"/>
      <w:bookmarkEnd w:id="121"/>
      <w:bookmarkEnd w:id="122"/>
      <w:bookmarkEnd w:id="123"/>
      <w:bookmarkEnd w:id="124"/>
      <w:bookmarkEnd w:id="120"/>
    </w:p>
    <w:p w:rsidR="00F96F09" w:rsidRPr="003A2F0D" w:rsidRDefault="00F96F09" w:rsidP="00F96F09">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E00637">
        <w:rPr>
          <w:rFonts w:ascii="Times New Roman" w:eastAsia="Times New Roman" w:hAnsi="Times New Roman" w:cs="Times New Roman"/>
          <w:b/>
          <w:sz w:val="24"/>
          <w:szCs w:val="24"/>
          <w:lang w:eastAsia="ar-SA"/>
        </w:rPr>
        <w:t>4.1</w:t>
      </w:r>
      <w:r>
        <w:rPr>
          <w:rFonts w:ascii="Times New Roman" w:eastAsia="Times New Roman" w:hAnsi="Times New Roman" w:cs="Times New Roman"/>
          <w:b/>
          <w:sz w:val="24"/>
          <w:szCs w:val="24"/>
          <w:lang w:eastAsia="ar-SA"/>
        </w:rPr>
        <w:t>5</w:t>
      </w:r>
      <w:r w:rsidRPr="00E00637">
        <w:rPr>
          <w:rFonts w:ascii="Times New Roman" w:eastAsia="Times New Roman" w:hAnsi="Times New Roman" w:cs="Times New Roman"/>
          <w:b/>
          <w:sz w:val="24"/>
          <w:szCs w:val="24"/>
          <w:lang w:eastAsia="ar-SA"/>
        </w:rPr>
        <w:t>.1.</w:t>
      </w:r>
      <w:r w:rsidRPr="00244A6A">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Закупка, проводимая в соответствии с Документацией, регулируется Положением о закупке товаров, работ, услуг </w:t>
      </w:r>
      <w:r w:rsidRPr="00494547">
        <w:rPr>
          <w:rFonts w:ascii="Times New Roman" w:eastAsia="Times New Roman" w:hAnsi="Times New Roman" w:cs="Times New Roman"/>
          <w:sz w:val="24"/>
          <w:szCs w:val="24"/>
          <w:lang w:eastAsia="ar-SA"/>
        </w:rPr>
        <w:t>АО «МЭС» (ИНН</w:t>
      </w:r>
      <w:r w:rsidRPr="003A2F0D">
        <w:rPr>
          <w:rFonts w:ascii="Times New Roman" w:eastAsia="Times New Roman" w:hAnsi="Times New Roman" w:cs="Times New Roman"/>
          <w:sz w:val="24"/>
          <w:szCs w:val="24"/>
          <w:lang w:eastAsia="ar-SA"/>
        </w:rPr>
        <w:t xml:space="preserve"> 5190907139, ОГРН 1095190009111) и действующим законодательством. </w:t>
      </w:r>
    </w:p>
    <w:p w:rsidR="00F96F09" w:rsidRPr="003A2F0D" w:rsidRDefault="00F96F09" w:rsidP="00F96F09">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 с размещением запроса предложений,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DD5A20" w:rsidRPr="00244A6A" w:rsidRDefault="00F96F09" w:rsidP="00F96F09">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pacing w:val="1"/>
          <w:sz w:val="24"/>
          <w:szCs w:val="24"/>
          <w:lang w:eastAsia="ar-SA"/>
        </w:rPr>
      </w:pPr>
      <w:r w:rsidRPr="003A2F0D">
        <w:rPr>
          <w:rFonts w:ascii="Times New Roman" w:eastAsia="Times New Roman" w:hAnsi="Times New Roman" w:cs="Times New Roman"/>
          <w:b/>
          <w:sz w:val="24"/>
          <w:szCs w:val="24"/>
          <w:lang w:eastAsia="ar-SA"/>
        </w:rPr>
        <w:t>4.1</w:t>
      </w:r>
      <w:r>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Л</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 xml:space="preserve">бые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оры,</w:t>
      </w:r>
      <w:r w:rsidRPr="003A2F0D">
        <w:rPr>
          <w:rFonts w:ascii="Times New Roman" w:eastAsia="Times New Roman" w:hAnsi="Times New Roman" w:cs="Times New Roman"/>
          <w:spacing w:val="4"/>
          <w:sz w:val="24"/>
          <w:szCs w:val="24"/>
          <w:lang w:eastAsia="ar-SA"/>
        </w:rPr>
        <w:t xml:space="preserve"> </w:t>
      </w:r>
      <w:r w:rsidRPr="003A2F0D">
        <w:rPr>
          <w:rFonts w:ascii="Times New Roman" w:eastAsia="Times New Roman" w:hAnsi="Times New Roman" w:cs="Times New Roman"/>
          <w:sz w:val="24"/>
          <w:szCs w:val="24"/>
          <w:lang w:eastAsia="ar-SA"/>
        </w:rPr>
        <w:t>о</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т</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щ</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pacing w:val="-1"/>
          <w:sz w:val="24"/>
          <w:szCs w:val="24"/>
          <w:lang w:eastAsia="ar-SA"/>
        </w:rPr>
        <w:t>ес</w:t>
      </w:r>
      <w:r w:rsidRPr="003A2F0D">
        <w:rPr>
          <w:rFonts w:ascii="Times New Roman" w:eastAsia="Times New Roman" w:hAnsi="Times New Roman" w:cs="Times New Roman"/>
          <w:sz w:val="24"/>
          <w:szCs w:val="24"/>
          <w:lang w:eastAsia="ar-SA"/>
        </w:rPr>
        <w:t>я</w:t>
      </w:r>
      <w:r w:rsidRPr="003A2F0D">
        <w:rPr>
          <w:rFonts w:ascii="Times New Roman" w:eastAsia="Times New Roman" w:hAnsi="Times New Roman" w:cs="Times New Roman"/>
          <w:spacing w:val="1"/>
          <w:sz w:val="24"/>
          <w:szCs w:val="24"/>
          <w:lang w:eastAsia="ar-SA"/>
        </w:rPr>
        <w:t xml:space="preserve"> н</w:t>
      </w:r>
      <w:r w:rsidRPr="003A2F0D">
        <w:rPr>
          <w:rFonts w:ascii="Times New Roman" w:eastAsia="Times New Roman" w:hAnsi="Times New Roman" w:cs="Times New Roman"/>
          <w:spacing w:val="4"/>
          <w:sz w:val="24"/>
          <w:szCs w:val="24"/>
          <w:lang w:eastAsia="ar-SA"/>
        </w:rPr>
        <w:t>е</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5"/>
          <w:sz w:val="24"/>
          <w:szCs w:val="24"/>
          <w:lang w:eastAsia="ar-SA"/>
        </w:rPr>
        <w:t>г</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3"/>
          <w:sz w:val="24"/>
          <w:szCs w:val="24"/>
          <w:lang w:eastAsia="ar-SA"/>
        </w:rPr>
        <w:t>л</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z w:val="24"/>
          <w:szCs w:val="24"/>
          <w:lang w:eastAsia="ar-SA"/>
        </w:rPr>
        <w:t>ров</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нн</w:t>
      </w:r>
      <w:r w:rsidRPr="003A2F0D">
        <w:rPr>
          <w:rFonts w:ascii="Times New Roman" w:eastAsia="Times New Roman" w:hAnsi="Times New Roman" w:cs="Times New Roman"/>
          <w:sz w:val="24"/>
          <w:szCs w:val="24"/>
          <w:lang w:eastAsia="ar-SA"/>
        </w:rPr>
        <w:t>ы</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и</w:t>
      </w:r>
      <w:r w:rsidRPr="003A2F0D">
        <w:rPr>
          <w:rFonts w:ascii="Times New Roman" w:eastAsia="Times New Roman" w:hAnsi="Times New Roman" w:cs="Times New Roman"/>
          <w:spacing w:val="3"/>
          <w:sz w:val="24"/>
          <w:szCs w:val="24"/>
          <w:lang w:eastAsia="ar-SA"/>
        </w:rPr>
        <w:t xml:space="preserve"> </w:t>
      </w:r>
      <w:r w:rsidRPr="003A2F0D">
        <w:rPr>
          <w:rFonts w:ascii="Times New Roman" w:eastAsia="Times New Roman" w:hAnsi="Times New Roman" w:cs="Times New Roman"/>
          <w:sz w:val="24"/>
          <w:szCs w:val="24"/>
          <w:lang w:eastAsia="ar-SA"/>
        </w:rPr>
        <w:t>во</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в</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2"/>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з</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ш</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ют</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z w:val="24"/>
          <w:szCs w:val="24"/>
          <w:lang w:eastAsia="ar-SA"/>
        </w:rPr>
        <w:t xml:space="preserve">я в </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2"/>
          <w:sz w:val="24"/>
          <w:szCs w:val="24"/>
          <w:lang w:eastAsia="ar-SA"/>
        </w:rPr>
        <w:t>о</w:t>
      </w:r>
      <w:r w:rsidRPr="003A2F0D">
        <w:rPr>
          <w:rFonts w:ascii="Times New Roman" w:eastAsia="Times New Roman" w:hAnsi="Times New Roman" w:cs="Times New Roman"/>
          <w:sz w:val="24"/>
          <w:szCs w:val="24"/>
          <w:lang w:eastAsia="ar-SA"/>
        </w:rPr>
        <w:t>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xml:space="preserve"> в Арб</w:t>
      </w:r>
      <w:r w:rsidRPr="003A2F0D">
        <w:rPr>
          <w:rFonts w:ascii="Times New Roman" w:eastAsia="Times New Roman" w:hAnsi="Times New Roman" w:cs="Times New Roman"/>
          <w:spacing w:val="1"/>
          <w:sz w:val="24"/>
          <w:szCs w:val="24"/>
          <w:lang w:eastAsia="ar-SA"/>
        </w:rPr>
        <w:t>ит</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z w:val="24"/>
          <w:szCs w:val="24"/>
          <w:lang w:eastAsia="ar-SA"/>
        </w:rPr>
        <w:t>ж</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де</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z w:val="24"/>
          <w:szCs w:val="24"/>
          <w:lang w:eastAsia="ar-SA"/>
        </w:rPr>
        <w:t>ой</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обл</w:t>
      </w:r>
      <w:r w:rsidRPr="003A2F0D">
        <w:rPr>
          <w:rFonts w:ascii="Times New Roman" w:eastAsia="Times New Roman" w:hAnsi="Times New Roman" w:cs="Times New Roman"/>
          <w:spacing w:val="-1"/>
          <w:sz w:val="24"/>
          <w:szCs w:val="24"/>
          <w:lang w:eastAsia="ar-SA"/>
        </w:rPr>
        <w:t>ас</w:t>
      </w:r>
      <w:r w:rsidRPr="003A2F0D">
        <w:rPr>
          <w:rFonts w:ascii="Times New Roman" w:eastAsia="Times New Roman" w:hAnsi="Times New Roman" w:cs="Times New Roman"/>
          <w:spacing w:val="1"/>
          <w:sz w:val="24"/>
          <w:szCs w:val="24"/>
          <w:lang w:eastAsia="ar-SA"/>
        </w:rPr>
        <w:t>ти</w:t>
      </w:r>
      <w:r w:rsidR="00244A6A" w:rsidRPr="00244A6A">
        <w:rPr>
          <w:rFonts w:ascii="Times New Roman" w:eastAsia="Times New Roman" w:hAnsi="Times New Roman" w:cs="Times New Roman"/>
          <w:spacing w:val="1"/>
          <w:sz w:val="24"/>
          <w:szCs w:val="24"/>
          <w:lang w:eastAsia="ar-SA"/>
        </w:rPr>
        <w:t>.</w:t>
      </w:r>
    </w:p>
    <w:p w:rsidR="00753067" w:rsidRDefault="00753067"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bookmarkStart w:id="125" w:name="_Ref55336310"/>
      <w:bookmarkStart w:id="126" w:name="_Ref93265116"/>
      <w:bookmarkStart w:id="127" w:name="_Ref93264992"/>
      <w:bookmarkStart w:id="128" w:name="_Ref89649494"/>
      <w:bookmarkStart w:id="129" w:name="_Ref34763774"/>
    </w:p>
    <w:p w:rsidR="00413FD3" w:rsidRPr="00EC2A9F" w:rsidRDefault="00413FD3" w:rsidP="00EC2A9F">
      <w:pPr>
        <w:pStyle w:val="1"/>
        <w:numPr>
          <w:ilvl w:val="0"/>
          <w:numId w:val="0"/>
        </w:numPr>
        <w:jc w:val="center"/>
        <w:rPr>
          <w:rFonts w:eastAsia="MS Mincho"/>
          <w:b/>
          <w:snapToGrid w:val="0"/>
          <w:lang w:val="ru-RU"/>
        </w:rPr>
      </w:pPr>
      <w:bookmarkStart w:id="130" w:name="_Toc453931156"/>
      <w:r w:rsidRPr="000E6A19">
        <w:rPr>
          <w:rFonts w:eastAsia="MS Mincho"/>
          <w:b/>
          <w:snapToGrid w:val="0"/>
        </w:rPr>
        <w:t>5. Т</w:t>
      </w:r>
      <w:r w:rsidR="00EC2A9F" w:rsidRPr="000E6A19">
        <w:rPr>
          <w:rFonts w:eastAsia="MS Mincho"/>
          <w:b/>
          <w:snapToGrid w:val="0"/>
          <w:lang w:val="ru-RU"/>
        </w:rPr>
        <w:t>ехническое</w:t>
      </w:r>
      <w:r w:rsidRPr="000E6A19">
        <w:rPr>
          <w:rFonts w:eastAsia="MS Mincho"/>
          <w:b/>
          <w:snapToGrid w:val="0"/>
        </w:rPr>
        <w:t xml:space="preserve"> </w:t>
      </w:r>
      <w:r w:rsidR="00EC2A9F" w:rsidRPr="000E6A19">
        <w:rPr>
          <w:rFonts w:eastAsia="MS Mincho"/>
          <w:b/>
          <w:snapToGrid w:val="0"/>
          <w:lang w:val="ru-RU"/>
        </w:rPr>
        <w:t>задание</w:t>
      </w:r>
      <w:bookmarkEnd w:id="130"/>
    </w:p>
    <w:p w:rsidR="00D52399" w:rsidRPr="00D52399" w:rsidRDefault="00413FD3" w:rsidP="00D52399">
      <w:pPr>
        <w:spacing w:after="0" w:line="240" w:lineRule="auto"/>
        <w:rPr>
          <w:rFonts w:ascii="Times New Roman" w:eastAsia="Times New Roman" w:hAnsi="Times New Roman" w:cs="Times New Roman"/>
          <w:b/>
          <w:sz w:val="24"/>
          <w:szCs w:val="24"/>
          <w:lang w:eastAsia="ru-RU"/>
        </w:rPr>
      </w:pPr>
      <w:bookmarkStart w:id="131" w:name="_Toc348353686"/>
      <w:r w:rsidRPr="00644C7D">
        <w:rPr>
          <w:rFonts w:ascii="Times New Roman" w:eastAsia="MS Mincho" w:hAnsi="Times New Roman" w:cs="Times New Roman"/>
          <w:b/>
          <w:bCs/>
          <w:snapToGrid w:val="0"/>
          <w:spacing w:val="20"/>
          <w:sz w:val="24"/>
          <w:szCs w:val="24"/>
          <w:lang w:eastAsia="ar-SA"/>
        </w:rPr>
        <w:t xml:space="preserve">5.1. </w:t>
      </w:r>
      <w:bookmarkEnd w:id="131"/>
      <w:r w:rsidR="00D52399" w:rsidRPr="00D52399">
        <w:rPr>
          <w:rFonts w:ascii="Times New Roman" w:eastAsia="Times New Roman" w:hAnsi="Times New Roman" w:cs="Times New Roman"/>
          <w:b/>
          <w:sz w:val="24"/>
          <w:szCs w:val="24"/>
          <w:lang w:eastAsia="ru-RU"/>
        </w:rPr>
        <w:t>Исполнитель обязан:</w:t>
      </w:r>
    </w:p>
    <w:p w:rsidR="008C4C55" w:rsidRPr="009A2917" w:rsidRDefault="008C4C55" w:rsidP="008C4C55">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hAnsi="Times New Roman" w:cs="Times New Roman"/>
          <w:sz w:val="24"/>
          <w:szCs w:val="24"/>
        </w:rPr>
      </w:pPr>
      <w:r>
        <w:rPr>
          <w:rFonts w:ascii="Times New Roman" w:eastAsia="Times New Roman" w:hAnsi="Times New Roman" w:cs="Times New Roman"/>
          <w:sz w:val="24"/>
          <w:szCs w:val="24"/>
        </w:rPr>
        <w:t>5.1</w:t>
      </w:r>
      <w:r w:rsidRPr="009A2917">
        <w:rPr>
          <w:rFonts w:ascii="Times New Roman" w:eastAsia="Times New Roman" w:hAnsi="Times New Roman" w:cs="Times New Roman"/>
          <w:sz w:val="24"/>
          <w:szCs w:val="24"/>
        </w:rPr>
        <w:t xml:space="preserve">.1. </w:t>
      </w:r>
      <w:r w:rsidRPr="009A2917">
        <w:rPr>
          <w:rFonts w:ascii="Times New Roman" w:hAnsi="Times New Roman" w:cs="Times New Roman"/>
          <w:sz w:val="24"/>
          <w:szCs w:val="24"/>
        </w:rPr>
        <w:t>Соблюдать нормы рабочего времени, правила по охране труда и технике безопасности в соответствии с Трудовым кодексом РФ;</w:t>
      </w:r>
    </w:p>
    <w:p w:rsidR="008C4C55" w:rsidRPr="008C77B6" w:rsidRDefault="008C4C55" w:rsidP="008C4C55">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rPr>
        <w:t>5.1.2</w:t>
      </w:r>
      <w:r w:rsidRPr="008C77B6">
        <w:rPr>
          <w:rFonts w:ascii="Times New Roman" w:eastAsia="Times New Roman" w:hAnsi="Times New Roman" w:cs="Times New Roman"/>
          <w:sz w:val="24"/>
          <w:szCs w:val="24"/>
        </w:rPr>
        <w:t>. Обеспечить охрану объекта Заказчика, жизни и здоровья работников Заказчика;</w:t>
      </w:r>
    </w:p>
    <w:p w:rsidR="008C4C55" w:rsidRPr="008C77B6" w:rsidRDefault="008C4C55" w:rsidP="008C4C55">
      <w:pPr>
        <w:tabs>
          <w:tab w:val="left" w:pos="0"/>
        </w:tabs>
        <w:autoSpaceDE w:val="0"/>
        <w:autoSpaceDN w:val="0"/>
        <w:adjustRightInd w:val="0"/>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5.1.3</w:t>
      </w:r>
      <w:r w:rsidRPr="00AC3B5F">
        <w:rPr>
          <w:rFonts w:ascii="Times New Roman" w:eastAsia="Times New Roman" w:hAnsi="Times New Roman" w:cs="Times New Roman"/>
          <w:sz w:val="24"/>
          <w:szCs w:val="24"/>
          <w:lang w:eastAsia="ru-RU"/>
        </w:rPr>
        <w:t xml:space="preserve">. </w:t>
      </w:r>
      <w:r w:rsidRPr="00AC3B5F">
        <w:rPr>
          <w:rFonts w:ascii="Times New Roman" w:hAnsi="Times New Roman" w:cs="Times New Roman"/>
          <w:sz w:val="24"/>
          <w:szCs w:val="24"/>
        </w:rPr>
        <w:t>Обеспечить охрану иму</w:t>
      </w:r>
      <w:r>
        <w:rPr>
          <w:rFonts w:ascii="Times New Roman" w:hAnsi="Times New Roman" w:cs="Times New Roman"/>
          <w:sz w:val="24"/>
          <w:szCs w:val="24"/>
        </w:rPr>
        <w:t>щества, находящегося на принятом</w:t>
      </w:r>
      <w:r w:rsidRPr="00AC3B5F">
        <w:rPr>
          <w:rFonts w:ascii="Times New Roman" w:hAnsi="Times New Roman" w:cs="Times New Roman"/>
          <w:sz w:val="24"/>
          <w:szCs w:val="24"/>
        </w:rPr>
        <w:t xml:space="preserve"> под охрану объект</w:t>
      </w:r>
      <w:r>
        <w:rPr>
          <w:rFonts w:ascii="Times New Roman" w:hAnsi="Times New Roman" w:cs="Times New Roman"/>
          <w:sz w:val="24"/>
          <w:szCs w:val="24"/>
        </w:rPr>
        <w:t>е</w:t>
      </w:r>
      <w:r w:rsidRPr="00AC3B5F">
        <w:rPr>
          <w:rFonts w:ascii="Times New Roman" w:hAnsi="Times New Roman" w:cs="Times New Roman"/>
          <w:sz w:val="24"/>
          <w:szCs w:val="24"/>
        </w:rPr>
        <w:t>;</w:t>
      </w:r>
    </w:p>
    <w:p w:rsidR="008C4C55" w:rsidRPr="008C77B6" w:rsidRDefault="008C4C55" w:rsidP="008C4C55">
      <w:pPr>
        <w:tabs>
          <w:tab w:val="left" w:pos="0"/>
        </w:tabs>
        <w:autoSpaceDE w:val="0"/>
        <w:autoSpaceDN w:val="0"/>
        <w:adjustRightInd w:val="0"/>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5.1.4</w:t>
      </w:r>
      <w:r w:rsidRPr="008C77B6">
        <w:rPr>
          <w:rFonts w:ascii="Times New Roman" w:eastAsia="Times New Roman" w:hAnsi="Times New Roman" w:cs="Times New Roman"/>
          <w:sz w:val="24"/>
          <w:szCs w:val="24"/>
          <w:lang w:eastAsia="ru-RU"/>
        </w:rPr>
        <w:t>. При необходимости оказывать помощь работникам Заказчика в пределах своей компетенции, в том числе вызывать сотрудников полиции, МЧС;</w:t>
      </w:r>
    </w:p>
    <w:p w:rsidR="008C4C55" w:rsidRPr="008C77B6" w:rsidRDefault="008C4C55" w:rsidP="008C4C55">
      <w:pPr>
        <w:tabs>
          <w:tab w:val="left" w:pos="0"/>
        </w:tabs>
        <w:autoSpaceDE w:val="0"/>
        <w:autoSpaceDN w:val="0"/>
        <w:adjustRightInd w:val="0"/>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5.1.5</w:t>
      </w:r>
      <w:r w:rsidRPr="008C77B6">
        <w:rPr>
          <w:rFonts w:ascii="Times New Roman" w:eastAsia="Times New Roman" w:hAnsi="Times New Roman" w:cs="Times New Roman"/>
          <w:sz w:val="24"/>
          <w:szCs w:val="24"/>
          <w:lang w:eastAsia="ru-RU"/>
        </w:rPr>
        <w:t>. Соблюдать правила внутреннего распорядка Заказчика и техники безопасности;</w:t>
      </w:r>
    </w:p>
    <w:p w:rsidR="008C4C55" w:rsidRPr="008C77B6" w:rsidRDefault="008C4C55" w:rsidP="008C4C55">
      <w:pPr>
        <w:tabs>
          <w:tab w:val="left" w:pos="0"/>
        </w:tabs>
        <w:autoSpaceDE w:val="0"/>
        <w:autoSpaceDN w:val="0"/>
        <w:adjustRightInd w:val="0"/>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5.1.6</w:t>
      </w:r>
      <w:r w:rsidRPr="008C77B6">
        <w:rPr>
          <w:rFonts w:ascii="Times New Roman" w:eastAsia="Times New Roman" w:hAnsi="Times New Roman" w:cs="Times New Roman"/>
          <w:sz w:val="24"/>
          <w:szCs w:val="24"/>
          <w:lang w:eastAsia="ru-RU"/>
        </w:rPr>
        <w:t>. Обеспечить общественный порядок на объекте Заказчика;</w:t>
      </w:r>
    </w:p>
    <w:p w:rsidR="008C4C55" w:rsidRPr="008C77B6" w:rsidRDefault="008C4C55" w:rsidP="008C4C55">
      <w:pPr>
        <w:tabs>
          <w:tab w:val="left" w:pos="0"/>
        </w:tabs>
        <w:autoSpaceDE w:val="0"/>
        <w:autoSpaceDN w:val="0"/>
        <w:adjustRightInd w:val="0"/>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5.1.7</w:t>
      </w:r>
      <w:r w:rsidRPr="008C77B6">
        <w:rPr>
          <w:rFonts w:ascii="Times New Roman" w:eastAsia="Times New Roman" w:hAnsi="Times New Roman" w:cs="Times New Roman"/>
          <w:sz w:val="24"/>
          <w:szCs w:val="24"/>
          <w:lang w:eastAsia="ru-RU"/>
        </w:rPr>
        <w:t>. Своевременно оповещать руководителя Заказчика (охраняемого объекта) при возникновении внештатных ситуаций, предпринимать меры по их пресечению;</w:t>
      </w:r>
    </w:p>
    <w:p w:rsidR="008C4C55" w:rsidRPr="008C77B6" w:rsidRDefault="008C4C55" w:rsidP="008C4C55">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5.1.8</w:t>
      </w:r>
      <w:r w:rsidRPr="008C77B6">
        <w:rPr>
          <w:rFonts w:ascii="Times New Roman" w:eastAsia="Times New Roman" w:hAnsi="Times New Roman" w:cs="Times New Roman"/>
          <w:sz w:val="24"/>
          <w:szCs w:val="24"/>
          <w:lang w:eastAsia="ru-RU"/>
        </w:rPr>
        <w:t>. Оказ</w:t>
      </w:r>
      <w:r>
        <w:rPr>
          <w:rFonts w:ascii="Times New Roman" w:eastAsia="Times New Roman" w:hAnsi="Times New Roman" w:cs="Times New Roman"/>
          <w:sz w:val="24"/>
          <w:szCs w:val="24"/>
          <w:lang w:eastAsia="ru-RU"/>
        </w:rPr>
        <w:t>а</w:t>
      </w:r>
      <w:r w:rsidRPr="008C77B6">
        <w:rPr>
          <w:rFonts w:ascii="Times New Roman" w:eastAsia="Times New Roman" w:hAnsi="Times New Roman" w:cs="Times New Roman"/>
          <w:sz w:val="24"/>
          <w:szCs w:val="24"/>
          <w:lang w:eastAsia="ru-RU"/>
        </w:rPr>
        <w:t>ть услуги лично без привлечения третьих лиц;</w:t>
      </w:r>
    </w:p>
    <w:p w:rsidR="008C4C55" w:rsidRPr="008C77B6" w:rsidRDefault="008C4C55" w:rsidP="008C4C55">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5.1.9</w:t>
      </w:r>
      <w:r w:rsidRPr="008C77B6">
        <w:rPr>
          <w:rFonts w:ascii="Times New Roman" w:eastAsia="Times New Roman" w:hAnsi="Times New Roman" w:cs="Times New Roman"/>
          <w:sz w:val="24"/>
          <w:szCs w:val="24"/>
          <w:lang w:eastAsia="ru-RU"/>
        </w:rPr>
        <w:t>. Контролировать внос (вынос) материальных ценностей на территорию объекта охраны Заказчика;</w:t>
      </w:r>
    </w:p>
    <w:p w:rsidR="008C4C55" w:rsidRPr="008C77B6" w:rsidRDefault="008C4C55" w:rsidP="008C4C55">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5.1.10</w:t>
      </w:r>
      <w:r w:rsidRPr="008C77B6">
        <w:rPr>
          <w:rFonts w:ascii="Times New Roman" w:eastAsia="Times New Roman" w:hAnsi="Times New Roman" w:cs="Times New Roman"/>
          <w:sz w:val="24"/>
          <w:szCs w:val="24"/>
          <w:lang w:eastAsia="ru-RU"/>
        </w:rPr>
        <w:t xml:space="preserve">. Проводить осмотр территории объекта охраны Заказчика после окончания рабочего дня; </w:t>
      </w:r>
    </w:p>
    <w:p w:rsidR="008C4C55" w:rsidRPr="00EC36FA" w:rsidRDefault="008C4C55" w:rsidP="008C4C55">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w:t>
      </w:r>
      <w:r w:rsidRPr="008C77B6">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1</w:t>
      </w:r>
      <w:r w:rsidRPr="008C77B6">
        <w:rPr>
          <w:rFonts w:ascii="Times New Roman" w:eastAsia="Times New Roman" w:hAnsi="Times New Roman" w:cs="Times New Roman"/>
          <w:sz w:val="24"/>
          <w:szCs w:val="24"/>
          <w:lang w:eastAsia="ru-RU"/>
        </w:rPr>
        <w:t xml:space="preserve">. </w:t>
      </w:r>
      <w:r w:rsidRPr="00EC36FA">
        <w:rPr>
          <w:rFonts w:ascii="Times New Roman" w:hAnsi="Times New Roman" w:cs="Times New Roman"/>
          <w:sz w:val="24"/>
          <w:szCs w:val="24"/>
        </w:rPr>
        <w:t>Обеспечить работников, непосредственно осуществляющих охрану, специальными средствами</w:t>
      </w:r>
      <w:r>
        <w:rPr>
          <w:rFonts w:ascii="Times New Roman" w:hAnsi="Times New Roman" w:cs="Times New Roman"/>
          <w:sz w:val="24"/>
          <w:szCs w:val="24"/>
        </w:rPr>
        <w:t xml:space="preserve"> (наручниками, палками резиновыми на каждый пост)</w:t>
      </w:r>
      <w:r w:rsidRPr="005D14F6">
        <w:rPr>
          <w:rFonts w:ascii="Times New Roman" w:hAnsi="Times New Roman" w:cs="Times New Roman"/>
          <w:sz w:val="24"/>
          <w:szCs w:val="24"/>
        </w:rPr>
        <w:t xml:space="preserve">, </w:t>
      </w:r>
      <w:r w:rsidRPr="00EC36FA">
        <w:rPr>
          <w:rFonts w:ascii="Times New Roman" w:hAnsi="Times New Roman" w:cs="Times New Roman"/>
          <w:sz w:val="24"/>
          <w:szCs w:val="24"/>
        </w:rPr>
        <w:t>средствами связи</w:t>
      </w:r>
      <w:r>
        <w:rPr>
          <w:rFonts w:ascii="Times New Roman" w:hAnsi="Times New Roman" w:cs="Times New Roman"/>
          <w:sz w:val="24"/>
          <w:szCs w:val="24"/>
        </w:rPr>
        <w:t xml:space="preserve"> (радиостанциями)</w:t>
      </w:r>
      <w:r w:rsidRPr="00EC36FA">
        <w:rPr>
          <w:rFonts w:ascii="Times New Roman" w:hAnsi="Times New Roman" w:cs="Times New Roman"/>
          <w:sz w:val="24"/>
          <w:szCs w:val="24"/>
        </w:rPr>
        <w:t>, форменной одеждой установленного образца,  необходимыми документами,  дающими право заниматься охранной деятельностью;</w:t>
      </w:r>
    </w:p>
    <w:p w:rsidR="008C4C55" w:rsidRPr="008C77B6" w:rsidRDefault="008C4C55" w:rsidP="008C4C55">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5.1.12</w:t>
      </w:r>
      <w:r w:rsidRPr="008C77B6">
        <w:rPr>
          <w:rFonts w:ascii="Times New Roman" w:eastAsia="Times New Roman" w:hAnsi="Times New Roman" w:cs="Times New Roman"/>
          <w:sz w:val="24"/>
          <w:szCs w:val="24"/>
          <w:lang w:eastAsia="ru-RU"/>
        </w:rPr>
        <w:t>. Сообщать Заказчику обо всех выявленных недостатках  и  нарушениях в обеспечении безопасност</w:t>
      </w:r>
      <w:r>
        <w:rPr>
          <w:rFonts w:ascii="Times New Roman" w:eastAsia="Times New Roman" w:hAnsi="Times New Roman" w:cs="Times New Roman"/>
          <w:sz w:val="24"/>
          <w:szCs w:val="24"/>
          <w:lang w:eastAsia="ru-RU"/>
        </w:rPr>
        <w:t>и объекта</w:t>
      </w:r>
      <w:r w:rsidRPr="008C77B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о сохранности имущества </w:t>
      </w:r>
      <w:r w:rsidRPr="008C77B6">
        <w:rPr>
          <w:rFonts w:ascii="Times New Roman" w:eastAsia="Times New Roman" w:hAnsi="Times New Roman" w:cs="Times New Roman"/>
          <w:sz w:val="24"/>
          <w:szCs w:val="24"/>
          <w:lang w:eastAsia="ru-RU"/>
        </w:rPr>
        <w:t xml:space="preserve">Заказчика на </w:t>
      </w:r>
      <w:r>
        <w:rPr>
          <w:rFonts w:ascii="Times New Roman" w:eastAsia="Times New Roman" w:hAnsi="Times New Roman" w:cs="Times New Roman"/>
          <w:sz w:val="24"/>
          <w:szCs w:val="24"/>
          <w:lang w:eastAsia="ru-RU"/>
        </w:rPr>
        <w:t>территории охраняемого объекта</w:t>
      </w:r>
      <w:r w:rsidRPr="008C77B6">
        <w:rPr>
          <w:rFonts w:ascii="Times New Roman" w:eastAsia="Times New Roman" w:hAnsi="Times New Roman" w:cs="Times New Roman"/>
          <w:sz w:val="24"/>
          <w:szCs w:val="24"/>
          <w:lang w:eastAsia="ru-RU"/>
        </w:rPr>
        <w:t>;</w:t>
      </w:r>
    </w:p>
    <w:p w:rsidR="008C4C55" w:rsidRPr="008C77B6" w:rsidRDefault="008C4C55" w:rsidP="008C4C55">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w:t>
      </w:r>
      <w:r w:rsidRPr="008C77B6">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3</w:t>
      </w:r>
      <w:r w:rsidRPr="008C77B6">
        <w:rPr>
          <w:rFonts w:ascii="Times New Roman" w:eastAsia="Times New Roman" w:hAnsi="Times New Roman" w:cs="Times New Roman"/>
          <w:sz w:val="24"/>
          <w:szCs w:val="24"/>
          <w:lang w:eastAsia="ru-RU"/>
        </w:rPr>
        <w:t>. Не позднее пятого числа месяца, следующего за отчетным, направить в адрес Заказчика акт оказанных услуг и счет на оплату;</w:t>
      </w:r>
    </w:p>
    <w:p w:rsidR="008C4C55" w:rsidRPr="008C77B6" w:rsidRDefault="008C4C55" w:rsidP="008C4C55">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hAnsi="Times New Roman" w:cs="Times New Roman"/>
          <w:sz w:val="24"/>
          <w:szCs w:val="24"/>
        </w:rPr>
      </w:pPr>
      <w:r>
        <w:rPr>
          <w:rFonts w:ascii="Times New Roman" w:eastAsia="Times New Roman" w:hAnsi="Times New Roman" w:cs="Times New Roman"/>
          <w:sz w:val="24"/>
          <w:szCs w:val="24"/>
          <w:lang w:eastAsia="ru-RU"/>
        </w:rPr>
        <w:t>5.1.14</w:t>
      </w:r>
      <w:r w:rsidRPr="008C77B6">
        <w:rPr>
          <w:rFonts w:ascii="Times New Roman" w:eastAsia="Times New Roman" w:hAnsi="Times New Roman" w:cs="Times New Roman"/>
          <w:sz w:val="24"/>
          <w:szCs w:val="24"/>
          <w:lang w:eastAsia="ru-RU"/>
        </w:rPr>
        <w:t xml:space="preserve">. </w:t>
      </w:r>
      <w:r w:rsidRPr="008C77B6">
        <w:rPr>
          <w:rFonts w:ascii="Times New Roman" w:hAnsi="Times New Roman" w:cs="Times New Roman"/>
          <w:sz w:val="24"/>
          <w:szCs w:val="24"/>
        </w:rPr>
        <w:t>Подготовить график работы охраны и согласовать его с Заказчиком не позднее 2</w:t>
      </w:r>
      <w:r>
        <w:rPr>
          <w:rFonts w:ascii="Times New Roman" w:hAnsi="Times New Roman" w:cs="Times New Roman"/>
          <w:sz w:val="24"/>
          <w:szCs w:val="24"/>
        </w:rPr>
        <w:t>5</w:t>
      </w:r>
      <w:r w:rsidRPr="008C77B6">
        <w:rPr>
          <w:rFonts w:ascii="Times New Roman" w:hAnsi="Times New Roman" w:cs="Times New Roman"/>
          <w:sz w:val="24"/>
          <w:szCs w:val="24"/>
        </w:rPr>
        <w:t xml:space="preserve"> числа месяца, предшествующего месяцу, на который оформляется график </w:t>
      </w:r>
      <w:r w:rsidRPr="008C77B6">
        <w:rPr>
          <w:rFonts w:ascii="Times New Roman" w:eastAsia="Calibri" w:hAnsi="Times New Roman" w:cs="Times New Roman"/>
          <w:sz w:val="24"/>
          <w:szCs w:val="24"/>
        </w:rPr>
        <w:t>работы охраны</w:t>
      </w:r>
      <w:r w:rsidRPr="008C77B6">
        <w:rPr>
          <w:rFonts w:ascii="Times New Roman" w:hAnsi="Times New Roman" w:cs="Times New Roman"/>
          <w:sz w:val="24"/>
          <w:szCs w:val="24"/>
        </w:rPr>
        <w:t xml:space="preserve">; </w:t>
      </w:r>
    </w:p>
    <w:p w:rsidR="008C4C55" w:rsidRPr="008C77B6" w:rsidRDefault="008C4C55" w:rsidP="008C4C55">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5.1.15</w:t>
      </w:r>
      <w:r w:rsidRPr="008C77B6">
        <w:rPr>
          <w:rFonts w:ascii="Times New Roman" w:eastAsia="Times New Roman" w:hAnsi="Times New Roman" w:cs="Times New Roman"/>
          <w:sz w:val="24"/>
          <w:szCs w:val="24"/>
          <w:lang w:eastAsia="ru-RU"/>
        </w:rPr>
        <w:t>. Подтвердить, что его деятельность осуществляется в соответствии с действующим законодательством РФ, он и его сотрудники имеют необходимые лицензии, удостоверения для оказания услуг по настоящему договору, полученные в соответствии с действующим законодательством РФ;</w:t>
      </w:r>
    </w:p>
    <w:p w:rsidR="008C4C55" w:rsidRPr="00A6701A" w:rsidRDefault="008C4C55" w:rsidP="008C4C55">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hAnsi="Times New Roman" w:cs="Times New Roman"/>
          <w:sz w:val="24"/>
          <w:szCs w:val="24"/>
        </w:rPr>
      </w:pPr>
      <w:r>
        <w:rPr>
          <w:rFonts w:ascii="Times New Roman" w:eastAsia="Times New Roman" w:hAnsi="Times New Roman" w:cs="Times New Roman"/>
          <w:sz w:val="24"/>
          <w:szCs w:val="24"/>
          <w:lang w:eastAsia="ru-RU"/>
        </w:rPr>
        <w:t>5.1.16</w:t>
      </w:r>
      <w:r w:rsidRPr="00A6701A">
        <w:rPr>
          <w:rFonts w:ascii="Times New Roman" w:eastAsia="Times New Roman" w:hAnsi="Times New Roman" w:cs="Times New Roman"/>
          <w:sz w:val="24"/>
          <w:szCs w:val="24"/>
          <w:lang w:eastAsia="ru-RU"/>
        </w:rPr>
        <w:t xml:space="preserve">. </w:t>
      </w:r>
      <w:r w:rsidRPr="00A6701A">
        <w:rPr>
          <w:rFonts w:ascii="Times New Roman" w:hAnsi="Times New Roman" w:cs="Times New Roman"/>
          <w:sz w:val="24"/>
          <w:szCs w:val="24"/>
        </w:rPr>
        <w:t xml:space="preserve">Сообщить Заказчику в письменном виде при заключении договора кандидатуры своих работников (охранников), </w:t>
      </w:r>
      <w:r>
        <w:rPr>
          <w:rFonts w:ascii="Times New Roman" w:hAnsi="Times New Roman" w:cs="Times New Roman"/>
          <w:sz w:val="24"/>
          <w:szCs w:val="24"/>
        </w:rPr>
        <w:t xml:space="preserve">состоящих в штате, </w:t>
      </w:r>
      <w:r w:rsidRPr="00A6701A">
        <w:rPr>
          <w:rFonts w:ascii="Times New Roman" w:hAnsi="Times New Roman" w:cs="Times New Roman"/>
          <w:sz w:val="24"/>
          <w:szCs w:val="24"/>
        </w:rPr>
        <w:t xml:space="preserve">и предоставить копии трудовых книжек или трудовых договоров </w:t>
      </w:r>
      <w:r w:rsidRPr="00173216">
        <w:rPr>
          <w:rFonts w:ascii="Times New Roman" w:hAnsi="Times New Roman" w:cs="Times New Roman"/>
          <w:sz w:val="24"/>
          <w:szCs w:val="24"/>
        </w:rPr>
        <w:t>и удостоверений на право осуществления частной охранной деятельности этих работников (охранников)</w:t>
      </w:r>
      <w:r w:rsidRPr="00A6701A">
        <w:rPr>
          <w:rFonts w:ascii="Times New Roman" w:hAnsi="Times New Roman" w:cs="Times New Roman"/>
          <w:sz w:val="24"/>
          <w:szCs w:val="24"/>
        </w:rPr>
        <w:t xml:space="preserve">, график их сменности. Об изменении кандидатур работников (охранников) в течение действия настоящего договора извещать в письменном виде Заказчика </w:t>
      </w:r>
      <w:r>
        <w:rPr>
          <w:rFonts w:ascii="Times New Roman" w:hAnsi="Times New Roman" w:cs="Times New Roman"/>
          <w:sz w:val="24"/>
          <w:szCs w:val="24"/>
        </w:rPr>
        <w:t>– незамедлительно в течение суток;</w:t>
      </w:r>
      <w:r w:rsidRPr="00A6701A">
        <w:rPr>
          <w:rFonts w:ascii="Times New Roman" w:hAnsi="Times New Roman" w:cs="Times New Roman"/>
          <w:sz w:val="24"/>
          <w:szCs w:val="24"/>
        </w:rPr>
        <w:t xml:space="preserve">  </w:t>
      </w:r>
    </w:p>
    <w:p w:rsidR="008C4C55" w:rsidRPr="008C77B6" w:rsidRDefault="008C4C55" w:rsidP="008C4C55">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hAnsi="Times New Roman"/>
          <w:sz w:val="24"/>
          <w:szCs w:val="24"/>
        </w:rPr>
      </w:pPr>
      <w:r>
        <w:rPr>
          <w:rFonts w:ascii="Times New Roman" w:eastAsia="Times New Roman" w:hAnsi="Times New Roman" w:cs="Times New Roman"/>
          <w:sz w:val="24"/>
          <w:szCs w:val="24"/>
          <w:lang w:eastAsia="ru-RU"/>
        </w:rPr>
        <w:t>5.1.17</w:t>
      </w:r>
      <w:r w:rsidRPr="008C77B6">
        <w:rPr>
          <w:rFonts w:ascii="Times New Roman" w:eastAsia="Times New Roman" w:hAnsi="Times New Roman" w:cs="Times New Roman"/>
          <w:sz w:val="24"/>
          <w:szCs w:val="24"/>
          <w:lang w:eastAsia="ru-RU"/>
        </w:rPr>
        <w:t xml:space="preserve">. </w:t>
      </w:r>
      <w:r w:rsidRPr="008C77B6">
        <w:rPr>
          <w:rFonts w:ascii="Times New Roman" w:hAnsi="Times New Roman"/>
          <w:sz w:val="24"/>
          <w:szCs w:val="24"/>
        </w:rPr>
        <w:t xml:space="preserve">Выставить на охраняемом объекте </w:t>
      </w:r>
      <w:r>
        <w:rPr>
          <w:rFonts w:ascii="Times New Roman" w:hAnsi="Times New Roman"/>
          <w:sz w:val="24"/>
          <w:szCs w:val="24"/>
        </w:rPr>
        <w:t>3</w:t>
      </w:r>
      <w:r w:rsidRPr="008C77B6">
        <w:rPr>
          <w:rFonts w:ascii="Times New Roman" w:hAnsi="Times New Roman"/>
          <w:sz w:val="24"/>
          <w:szCs w:val="24"/>
        </w:rPr>
        <w:t xml:space="preserve"> (</w:t>
      </w:r>
      <w:r>
        <w:rPr>
          <w:rFonts w:ascii="Times New Roman" w:hAnsi="Times New Roman"/>
          <w:sz w:val="24"/>
          <w:szCs w:val="24"/>
        </w:rPr>
        <w:t>Три</w:t>
      </w:r>
      <w:r w:rsidRPr="008C77B6">
        <w:rPr>
          <w:rFonts w:ascii="Times New Roman" w:hAnsi="Times New Roman"/>
          <w:sz w:val="24"/>
          <w:szCs w:val="24"/>
        </w:rPr>
        <w:t>) пост</w:t>
      </w:r>
      <w:r>
        <w:rPr>
          <w:rFonts w:ascii="Times New Roman" w:hAnsi="Times New Roman"/>
          <w:sz w:val="24"/>
          <w:szCs w:val="24"/>
        </w:rPr>
        <w:t>а</w:t>
      </w:r>
      <w:r w:rsidRPr="008C77B6">
        <w:rPr>
          <w:rFonts w:ascii="Times New Roman" w:hAnsi="Times New Roman"/>
          <w:sz w:val="24"/>
          <w:szCs w:val="24"/>
        </w:rPr>
        <w:t xml:space="preserve"> круглосуточной охраны при надлежащей эк</w:t>
      </w:r>
      <w:r>
        <w:rPr>
          <w:rFonts w:ascii="Times New Roman" w:hAnsi="Times New Roman"/>
          <w:sz w:val="24"/>
          <w:szCs w:val="24"/>
        </w:rPr>
        <w:t xml:space="preserve">ипировке </w:t>
      </w:r>
      <w:r w:rsidRPr="00A6701A">
        <w:rPr>
          <w:rFonts w:ascii="Times New Roman" w:hAnsi="Times New Roman" w:cs="Times New Roman"/>
          <w:sz w:val="24"/>
          <w:szCs w:val="24"/>
        </w:rPr>
        <w:t>работников (охранников)</w:t>
      </w:r>
      <w:r>
        <w:rPr>
          <w:rFonts w:ascii="Times New Roman" w:hAnsi="Times New Roman" w:cs="Times New Roman"/>
          <w:sz w:val="24"/>
          <w:szCs w:val="24"/>
        </w:rPr>
        <w:t xml:space="preserve">, </w:t>
      </w:r>
      <w:r>
        <w:rPr>
          <w:rFonts w:ascii="Times New Roman" w:hAnsi="Times New Roman"/>
          <w:sz w:val="24"/>
          <w:szCs w:val="24"/>
        </w:rPr>
        <w:t>имеющих удостоверения</w:t>
      </w:r>
      <w:r w:rsidRPr="008C77B6">
        <w:rPr>
          <w:rFonts w:ascii="Times New Roman" w:hAnsi="Times New Roman"/>
          <w:sz w:val="24"/>
          <w:szCs w:val="24"/>
        </w:rPr>
        <w:t xml:space="preserve"> частного охранника;</w:t>
      </w:r>
    </w:p>
    <w:p w:rsidR="008C4C55" w:rsidRPr="008C77B6" w:rsidRDefault="008C4C55" w:rsidP="008C4C55">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hAnsi="Times New Roman"/>
          <w:sz w:val="24"/>
          <w:szCs w:val="24"/>
        </w:rPr>
      </w:pPr>
      <w:r>
        <w:rPr>
          <w:rFonts w:ascii="Times New Roman" w:hAnsi="Times New Roman"/>
          <w:sz w:val="24"/>
          <w:szCs w:val="24"/>
        </w:rPr>
        <w:t>5.1.18</w:t>
      </w:r>
      <w:r w:rsidRPr="008C77B6">
        <w:rPr>
          <w:rFonts w:ascii="Times New Roman" w:hAnsi="Times New Roman"/>
          <w:sz w:val="24"/>
          <w:szCs w:val="24"/>
        </w:rPr>
        <w:t>. По требованию Заказчика привлекать для обеспечения физической защиты объекта Заказчика сотрудников</w:t>
      </w:r>
      <w:r>
        <w:rPr>
          <w:rFonts w:ascii="Times New Roman" w:hAnsi="Times New Roman"/>
          <w:sz w:val="24"/>
          <w:szCs w:val="24"/>
        </w:rPr>
        <w:t>,</w:t>
      </w:r>
      <w:r w:rsidRPr="008C77B6">
        <w:rPr>
          <w:rFonts w:ascii="Times New Roman" w:hAnsi="Times New Roman"/>
          <w:sz w:val="24"/>
          <w:szCs w:val="24"/>
        </w:rPr>
        <w:t xml:space="preserve"> имеющих право приобретать и использовать гражданское, служебное огнестрельное оружие, боевое ручное стрелковое оружие, а также специальные средства в порядке, установленном законодательством Российской Федерации;</w:t>
      </w:r>
    </w:p>
    <w:p w:rsidR="008C4C55" w:rsidRPr="008C77B6" w:rsidRDefault="008C4C55" w:rsidP="008C4C55">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hAnsi="Times New Roman"/>
          <w:sz w:val="24"/>
          <w:szCs w:val="24"/>
        </w:rPr>
      </w:pPr>
      <w:r>
        <w:rPr>
          <w:rFonts w:ascii="Times New Roman" w:hAnsi="Times New Roman"/>
          <w:sz w:val="24"/>
          <w:szCs w:val="24"/>
        </w:rPr>
        <w:t>5.1.19</w:t>
      </w:r>
      <w:r w:rsidRPr="008C77B6">
        <w:rPr>
          <w:rFonts w:ascii="Times New Roman" w:hAnsi="Times New Roman"/>
          <w:sz w:val="24"/>
          <w:szCs w:val="24"/>
        </w:rPr>
        <w:t>. Ознакомить работников (охранников) с порядком выполнения обязанностей, предусмотренных настоящим договором и регламентированных «Инструкцией по охране объекта», которая разрабатывается Исполнителем и согласовывается  с Заказчиком;</w:t>
      </w:r>
    </w:p>
    <w:p w:rsidR="008C4C55" w:rsidRPr="008C77B6" w:rsidRDefault="008C4C55" w:rsidP="008C4C55">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hAnsi="Times New Roman"/>
          <w:sz w:val="24"/>
          <w:szCs w:val="24"/>
        </w:rPr>
      </w:pPr>
      <w:r>
        <w:rPr>
          <w:rFonts w:ascii="Times New Roman" w:hAnsi="Times New Roman"/>
          <w:sz w:val="24"/>
          <w:szCs w:val="24"/>
        </w:rPr>
        <w:t>5.1.20</w:t>
      </w:r>
      <w:r w:rsidRPr="008C77B6">
        <w:rPr>
          <w:rFonts w:ascii="Times New Roman" w:hAnsi="Times New Roman"/>
          <w:sz w:val="24"/>
          <w:szCs w:val="24"/>
        </w:rPr>
        <w:t xml:space="preserve">. Осуществлять установленный Заказчиком </w:t>
      </w:r>
      <w:proofErr w:type="spellStart"/>
      <w:r w:rsidRPr="008C77B6">
        <w:rPr>
          <w:rFonts w:ascii="Times New Roman" w:hAnsi="Times New Roman"/>
          <w:sz w:val="24"/>
          <w:szCs w:val="24"/>
        </w:rPr>
        <w:t>внутриобъектовый</w:t>
      </w:r>
      <w:proofErr w:type="spellEnd"/>
      <w:r w:rsidRPr="008C77B6">
        <w:rPr>
          <w:rFonts w:ascii="Times New Roman" w:hAnsi="Times New Roman"/>
          <w:sz w:val="24"/>
          <w:szCs w:val="24"/>
        </w:rPr>
        <w:t xml:space="preserve"> и пропускной режим, обеспечивать контроль за установленным порядком и правилами нахождения на территории охраняемого объекта Заказчика, предупреждать нарушения, не допускать несанкционированного проникновения на объект Заказчика посторонних лиц и, при необходимости, принимать меры по их выдворению</w:t>
      </w:r>
      <w:r>
        <w:rPr>
          <w:rFonts w:ascii="Times New Roman" w:hAnsi="Times New Roman"/>
          <w:sz w:val="24"/>
          <w:szCs w:val="24"/>
        </w:rPr>
        <w:t xml:space="preserve">. </w:t>
      </w:r>
      <w:r w:rsidRPr="009A2917">
        <w:rPr>
          <w:rFonts w:ascii="Times New Roman" w:hAnsi="Times New Roman" w:cs="Times New Roman"/>
          <w:sz w:val="24"/>
          <w:szCs w:val="24"/>
        </w:rPr>
        <w:t>Своевременно выявлять и пресекать любые посягательства на целостность и безопасность охраняемого объекта Заказчика, в том числе акты незаконного вмешательства</w:t>
      </w:r>
      <w:r w:rsidRPr="008C77B6">
        <w:rPr>
          <w:rFonts w:ascii="Times New Roman" w:hAnsi="Times New Roman"/>
          <w:sz w:val="24"/>
          <w:szCs w:val="24"/>
        </w:rPr>
        <w:t>;</w:t>
      </w:r>
    </w:p>
    <w:p w:rsidR="008C4C55" w:rsidRPr="008C77B6" w:rsidRDefault="008C4C55" w:rsidP="008C4C55">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hAnsi="Times New Roman"/>
          <w:sz w:val="24"/>
          <w:szCs w:val="24"/>
        </w:rPr>
      </w:pPr>
      <w:r>
        <w:rPr>
          <w:rFonts w:ascii="Times New Roman" w:hAnsi="Times New Roman"/>
          <w:sz w:val="24"/>
          <w:szCs w:val="24"/>
        </w:rPr>
        <w:t>5.1.21</w:t>
      </w:r>
      <w:r w:rsidRPr="008C77B6">
        <w:rPr>
          <w:rFonts w:ascii="Times New Roman" w:hAnsi="Times New Roman"/>
          <w:sz w:val="24"/>
          <w:szCs w:val="24"/>
        </w:rPr>
        <w:t>. Обеспечивать соблюдение правил пожарной безопасности, правил и норм охраны труда на объекте Заказчика (посту) во время несения дежурств. В случае обнаружения на охраняемом объекте пожара или срабатывания пожарной сигнализации немедленно сообщать об этом в пожарную охрану, оповещать Заказчика, принимать все возможные меры для ликвидации пожара, органы внутренних дел, спасения людей и имущества;</w:t>
      </w:r>
    </w:p>
    <w:p w:rsidR="008C4C55" w:rsidRPr="008C77B6" w:rsidRDefault="008C4C55" w:rsidP="008C4C55">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hAnsi="Times New Roman"/>
          <w:sz w:val="24"/>
          <w:szCs w:val="24"/>
        </w:rPr>
      </w:pPr>
      <w:r>
        <w:rPr>
          <w:rFonts w:ascii="Times New Roman" w:hAnsi="Times New Roman"/>
          <w:sz w:val="24"/>
          <w:szCs w:val="24"/>
        </w:rPr>
        <w:t>5.1.22</w:t>
      </w:r>
      <w:r w:rsidRPr="008C77B6">
        <w:rPr>
          <w:rFonts w:ascii="Times New Roman" w:hAnsi="Times New Roman"/>
          <w:sz w:val="24"/>
          <w:szCs w:val="24"/>
        </w:rPr>
        <w:t xml:space="preserve">. При обнаружении или получении от граждан информации об обнаружении на охраняемом объекте или в непосредственной близости от них взрывных устройств, взрывчатых веществ, а также радиоактивных, химических и др. предметов, представляющих опасность для людей: </w:t>
      </w:r>
    </w:p>
    <w:p w:rsidR="008C4C55" w:rsidRPr="008C77B6" w:rsidRDefault="008C4C55" w:rsidP="008C4C55">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hAnsi="Times New Roman"/>
          <w:sz w:val="24"/>
          <w:szCs w:val="24"/>
        </w:rPr>
      </w:pPr>
      <w:r w:rsidRPr="008C77B6">
        <w:rPr>
          <w:rFonts w:ascii="Times New Roman" w:hAnsi="Times New Roman"/>
          <w:sz w:val="24"/>
          <w:szCs w:val="24"/>
        </w:rPr>
        <w:t xml:space="preserve">-немедленно докладывать о происшествии в правоохранительные органы, информировать  Заказчика; </w:t>
      </w:r>
    </w:p>
    <w:p w:rsidR="008C4C55" w:rsidRPr="008C77B6" w:rsidRDefault="008C4C55" w:rsidP="008C4C55">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hAnsi="Times New Roman"/>
          <w:sz w:val="24"/>
          <w:szCs w:val="24"/>
        </w:rPr>
      </w:pPr>
      <w:r w:rsidRPr="008C77B6">
        <w:rPr>
          <w:rFonts w:ascii="Times New Roman" w:hAnsi="Times New Roman"/>
          <w:sz w:val="24"/>
          <w:szCs w:val="24"/>
        </w:rPr>
        <w:t xml:space="preserve">-принимать меры к ограждению предмета, оцеплению опасной зоны, недопущению в нее людей и транспорта, вплоть до перекрытия движения на объекте; </w:t>
      </w:r>
    </w:p>
    <w:p w:rsidR="008C4C55" w:rsidRPr="008C77B6" w:rsidRDefault="008C4C55" w:rsidP="008C4C55">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hAnsi="Times New Roman"/>
          <w:sz w:val="24"/>
          <w:szCs w:val="24"/>
        </w:rPr>
      </w:pPr>
      <w:r w:rsidRPr="008C77B6">
        <w:rPr>
          <w:rFonts w:ascii="Times New Roman" w:hAnsi="Times New Roman"/>
          <w:sz w:val="24"/>
          <w:szCs w:val="24"/>
        </w:rPr>
        <w:t>- в случае необходимости прин</w:t>
      </w:r>
      <w:r>
        <w:rPr>
          <w:rFonts w:ascii="Times New Roman" w:hAnsi="Times New Roman"/>
          <w:sz w:val="24"/>
          <w:szCs w:val="24"/>
        </w:rPr>
        <w:t>имать</w:t>
      </w:r>
      <w:r w:rsidRPr="008C77B6">
        <w:rPr>
          <w:rFonts w:ascii="Times New Roman" w:hAnsi="Times New Roman"/>
          <w:sz w:val="24"/>
          <w:szCs w:val="24"/>
        </w:rPr>
        <w:t xml:space="preserve"> меры по эвакуации людей из опасной зоны; </w:t>
      </w:r>
    </w:p>
    <w:p w:rsidR="008C4C55" w:rsidRPr="008C77B6" w:rsidRDefault="008C4C55" w:rsidP="008C4C55">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hAnsi="Times New Roman"/>
          <w:sz w:val="24"/>
          <w:szCs w:val="24"/>
        </w:rPr>
      </w:pPr>
      <w:r w:rsidRPr="008C77B6">
        <w:rPr>
          <w:rFonts w:ascii="Times New Roman" w:hAnsi="Times New Roman"/>
          <w:sz w:val="24"/>
          <w:szCs w:val="24"/>
        </w:rPr>
        <w:t>-поддерживать постоянную связь с правоохранительными органами и с ответственным лицом Заказчика;</w:t>
      </w:r>
    </w:p>
    <w:p w:rsidR="008C4C55" w:rsidRPr="008C77B6" w:rsidRDefault="008C4C55" w:rsidP="008C4C55">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hAnsi="Times New Roman"/>
          <w:sz w:val="24"/>
          <w:szCs w:val="24"/>
        </w:rPr>
      </w:pPr>
      <w:r w:rsidRPr="008C77B6">
        <w:rPr>
          <w:rFonts w:ascii="Times New Roman" w:hAnsi="Times New Roman"/>
          <w:sz w:val="24"/>
          <w:szCs w:val="24"/>
        </w:rPr>
        <w:t>- в случае обнаружения на охраняемом объекте затопления, возникновения  аварийной ситуации немедленно сообщать об этом в соответствующие организации,  опове</w:t>
      </w:r>
      <w:r>
        <w:rPr>
          <w:rFonts w:ascii="Times New Roman" w:hAnsi="Times New Roman"/>
          <w:sz w:val="24"/>
          <w:szCs w:val="24"/>
        </w:rPr>
        <w:t>щать</w:t>
      </w:r>
      <w:r w:rsidRPr="008C77B6">
        <w:rPr>
          <w:rFonts w:ascii="Times New Roman" w:hAnsi="Times New Roman"/>
          <w:sz w:val="24"/>
          <w:szCs w:val="24"/>
        </w:rPr>
        <w:t xml:space="preserve"> Заказчика и принимать меры по ликвидации вышеуказанных ситуаций. </w:t>
      </w:r>
    </w:p>
    <w:p w:rsidR="008C4C55" w:rsidRPr="008C77B6" w:rsidRDefault="008C4C55" w:rsidP="008C4C55">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hAnsi="Times New Roman"/>
          <w:sz w:val="24"/>
          <w:szCs w:val="24"/>
        </w:rPr>
      </w:pPr>
      <w:r>
        <w:rPr>
          <w:rFonts w:ascii="Times New Roman" w:hAnsi="Times New Roman"/>
          <w:sz w:val="24"/>
          <w:szCs w:val="24"/>
        </w:rPr>
        <w:t>5.1.23</w:t>
      </w:r>
      <w:r w:rsidRPr="008C77B6">
        <w:rPr>
          <w:rFonts w:ascii="Times New Roman" w:hAnsi="Times New Roman"/>
          <w:sz w:val="24"/>
          <w:szCs w:val="24"/>
        </w:rPr>
        <w:t>. Не допускать проноса на территорию объекта запрещенных предметов (взрывчатых веществ, оружия, колющих и режущих предметов, наркотических  и психотропных средств, алкоголя);</w:t>
      </w:r>
    </w:p>
    <w:p w:rsidR="008C4C55" w:rsidRPr="00EC36FA" w:rsidRDefault="008C4C55" w:rsidP="008C4C55">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hAnsi="Times New Roman" w:cs="Times New Roman"/>
          <w:sz w:val="24"/>
          <w:szCs w:val="24"/>
        </w:rPr>
      </w:pPr>
      <w:r>
        <w:rPr>
          <w:rFonts w:ascii="Times New Roman" w:hAnsi="Times New Roman"/>
          <w:sz w:val="24"/>
          <w:szCs w:val="24"/>
        </w:rPr>
        <w:t>5.1.24</w:t>
      </w:r>
      <w:r w:rsidRPr="008C77B6">
        <w:rPr>
          <w:rFonts w:ascii="Times New Roman" w:hAnsi="Times New Roman"/>
          <w:sz w:val="24"/>
          <w:szCs w:val="24"/>
        </w:rPr>
        <w:t xml:space="preserve">. </w:t>
      </w:r>
      <w:r w:rsidRPr="00EC36FA">
        <w:rPr>
          <w:rFonts w:ascii="Times New Roman" w:hAnsi="Times New Roman" w:cs="Times New Roman"/>
          <w:sz w:val="24"/>
          <w:szCs w:val="24"/>
        </w:rPr>
        <w:t>Обеспечить неразглашение персональных данных персонала и посетителей Заказчика, в соответствии с Федеральным законом от 27.07.2006 г. №152-ФЗ «О персональных данных»</w:t>
      </w:r>
      <w:r>
        <w:rPr>
          <w:rFonts w:ascii="Times New Roman" w:hAnsi="Times New Roman" w:cs="Times New Roman"/>
          <w:sz w:val="24"/>
          <w:szCs w:val="24"/>
        </w:rPr>
        <w:t>,</w:t>
      </w:r>
      <w:r w:rsidRPr="00EC36FA">
        <w:rPr>
          <w:rFonts w:ascii="Times New Roman" w:hAnsi="Times New Roman" w:cs="Times New Roman"/>
          <w:sz w:val="24"/>
          <w:szCs w:val="24"/>
        </w:rPr>
        <w:t xml:space="preserve"> ставшей известной Исполнителю;</w:t>
      </w:r>
    </w:p>
    <w:p w:rsidR="008C4C55" w:rsidRPr="008C77B6" w:rsidRDefault="008C4C55" w:rsidP="008C4C55">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hAnsi="Times New Roman"/>
          <w:sz w:val="24"/>
          <w:szCs w:val="24"/>
        </w:rPr>
      </w:pPr>
      <w:r>
        <w:rPr>
          <w:rFonts w:ascii="Times New Roman" w:hAnsi="Times New Roman"/>
          <w:sz w:val="24"/>
          <w:szCs w:val="24"/>
        </w:rPr>
        <w:t>5.1.25</w:t>
      </w:r>
      <w:r w:rsidRPr="008C77B6">
        <w:rPr>
          <w:rFonts w:ascii="Times New Roman" w:hAnsi="Times New Roman"/>
          <w:sz w:val="24"/>
          <w:szCs w:val="24"/>
        </w:rPr>
        <w:t>. Обеспеч</w:t>
      </w:r>
      <w:r>
        <w:rPr>
          <w:rFonts w:ascii="Times New Roman" w:hAnsi="Times New Roman"/>
          <w:sz w:val="24"/>
          <w:szCs w:val="24"/>
        </w:rPr>
        <w:t xml:space="preserve">ить конфиденциальность сведений </w:t>
      </w:r>
      <w:r w:rsidRPr="008C77B6">
        <w:rPr>
          <w:rFonts w:ascii="Times New Roman" w:hAnsi="Times New Roman"/>
          <w:sz w:val="24"/>
          <w:szCs w:val="24"/>
        </w:rPr>
        <w:t>о виде охраны собственности Заказчика по настоящему договору, дислокации постов, технических средствах охраны собственности, а также сведени</w:t>
      </w:r>
      <w:r>
        <w:rPr>
          <w:rFonts w:ascii="Times New Roman" w:hAnsi="Times New Roman"/>
          <w:sz w:val="24"/>
          <w:szCs w:val="24"/>
        </w:rPr>
        <w:t>й, отнесенных</w:t>
      </w:r>
      <w:r w:rsidRPr="008C77B6">
        <w:rPr>
          <w:rFonts w:ascii="Times New Roman" w:hAnsi="Times New Roman"/>
          <w:sz w:val="24"/>
          <w:szCs w:val="24"/>
        </w:rPr>
        <w:t xml:space="preserve"> к конфиден</w:t>
      </w:r>
      <w:r>
        <w:rPr>
          <w:rFonts w:ascii="Times New Roman" w:hAnsi="Times New Roman"/>
          <w:sz w:val="24"/>
          <w:szCs w:val="24"/>
        </w:rPr>
        <w:t>циальной информации и полученных</w:t>
      </w:r>
      <w:r w:rsidRPr="008C77B6">
        <w:rPr>
          <w:rFonts w:ascii="Times New Roman" w:hAnsi="Times New Roman"/>
          <w:sz w:val="24"/>
          <w:szCs w:val="24"/>
        </w:rPr>
        <w:t xml:space="preserve"> в ходе исполнения договора;</w:t>
      </w:r>
    </w:p>
    <w:p w:rsidR="008C4C55" w:rsidRPr="008C77B6" w:rsidRDefault="008C4C55" w:rsidP="008C4C55">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hAnsi="Times New Roman"/>
          <w:sz w:val="24"/>
          <w:szCs w:val="24"/>
        </w:rPr>
      </w:pPr>
      <w:r>
        <w:rPr>
          <w:rFonts w:ascii="Times New Roman" w:hAnsi="Times New Roman"/>
          <w:sz w:val="24"/>
          <w:szCs w:val="24"/>
        </w:rPr>
        <w:lastRenderedPageBreak/>
        <w:t>5.1.26</w:t>
      </w:r>
      <w:r w:rsidRPr="008C77B6">
        <w:rPr>
          <w:rFonts w:ascii="Times New Roman" w:hAnsi="Times New Roman"/>
          <w:sz w:val="24"/>
          <w:szCs w:val="24"/>
        </w:rPr>
        <w:t>. Обеспечить охрану от преступных и иных незаконных посягательств на жизнь и здоровье находящихся в зданиях персонала и посетителей Заказчика, а также находящихся в охраняемых зданиях материальных ценностей и документов;</w:t>
      </w:r>
    </w:p>
    <w:p w:rsidR="008C4C55" w:rsidRPr="008C77B6" w:rsidRDefault="008C4C55" w:rsidP="008C4C55">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hAnsi="Times New Roman"/>
          <w:sz w:val="24"/>
          <w:szCs w:val="24"/>
        </w:rPr>
      </w:pPr>
      <w:r>
        <w:rPr>
          <w:rFonts w:ascii="Times New Roman" w:hAnsi="Times New Roman"/>
          <w:sz w:val="24"/>
          <w:szCs w:val="24"/>
        </w:rPr>
        <w:t>5.1.27</w:t>
      </w:r>
      <w:r w:rsidRPr="008C77B6">
        <w:rPr>
          <w:rFonts w:ascii="Times New Roman" w:hAnsi="Times New Roman"/>
          <w:sz w:val="24"/>
          <w:szCs w:val="24"/>
        </w:rPr>
        <w:t xml:space="preserve">. Сообщать Заказчику о фактах нарушения целостности охраняемых помещений, повреждений дверей, замков или при наличии признаков проникновения на объект посторонних лиц, немедленно вызывать официального представителя Заказчика, сообщать в орган внутренних дел и обеспечивать неприкосновенность места происшествия. Осуществлять охрану объекта до прибытия  представителя Заказчика и </w:t>
      </w:r>
      <w:r>
        <w:rPr>
          <w:rFonts w:ascii="Times New Roman" w:hAnsi="Times New Roman"/>
          <w:sz w:val="24"/>
          <w:szCs w:val="24"/>
        </w:rPr>
        <w:t>сотрудников органов внутренних дел</w:t>
      </w:r>
      <w:r w:rsidRPr="008C77B6">
        <w:rPr>
          <w:rFonts w:ascii="Times New Roman" w:hAnsi="Times New Roman"/>
          <w:sz w:val="24"/>
          <w:szCs w:val="24"/>
        </w:rPr>
        <w:t>;</w:t>
      </w:r>
    </w:p>
    <w:p w:rsidR="008C4C55" w:rsidRPr="008C77B6" w:rsidRDefault="008C4C55" w:rsidP="008C4C55">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hAnsi="Times New Roman"/>
          <w:sz w:val="24"/>
          <w:szCs w:val="24"/>
        </w:rPr>
      </w:pPr>
      <w:r>
        <w:rPr>
          <w:rFonts w:ascii="Times New Roman" w:hAnsi="Times New Roman"/>
          <w:sz w:val="24"/>
          <w:szCs w:val="24"/>
        </w:rPr>
        <w:t>5.1.28</w:t>
      </w:r>
      <w:r w:rsidRPr="008C77B6">
        <w:rPr>
          <w:rFonts w:ascii="Times New Roman" w:hAnsi="Times New Roman"/>
          <w:sz w:val="24"/>
          <w:szCs w:val="24"/>
        </w:rPr>
        <w:t>. Вести документацию в соответствии с действующими нормативно-правовыми актами, регулирующими вопросы организации и обеспечения охраны, пропускного режима;</w:t>
      </w:r>
    </w:p>
    <w:p w:rsidR="008C4C55" w:rsidRPr="00EC36FA" w:rsidRDefault="008C4C55" w:rsidP="008C4C55">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hAnsi="Times New Roman" w:cs="Times New Roman"/>
          <w:sz w:val="24"/>
          <w:szCs w:val="24"/>
        </w:rPr>
      </w:pPr>
      <w:r>
        <w:rPr>
          <w:rFonts w:ascii="Times New Roman" w:hAnsi="Times New Roman" w:cs="Times New Roman"/>
          <w:sz w:val="24"/>
          <w:szCs w:val="24"/>
        </w:rPr>
        <w:t>5.1.29</w:t>
      </w:r>
      <w:r w:rsidRPr="00EC36FA">
        <w:rPr>
          <w:rFonts w:ascii="Times New Roman" w:hAnsi="Times New Roman" w:cs="Times New Roman"/>
          <w:sz w:val="24"/>
          <w:szCs w:val="24"/>
        </w:rPr>
        <w:t>. При подозрении в попытке пронести подозрительные вещи внутрь здания, предложить посетителю или сотруднику Заказчика предоставить сумки и  ручную кладь для осмотра. Отказ от представления к осмотру вещей фиксировать в журнале дежурств и вызвать официального представителя Заказчика;</w:t>
      </w:r>
    </w:p>
    <w:p w:rsidR="008C4C55" w:rsidRPr="00B12476" w:rsidRDefault="008C4C55" w:rsidP="008C4C55">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hAnsi="Times New Roman" w:cs="Times New Roman"/>
          <w:sz w:val="24"/>
          <w:szCs w:val="24"/>
        </w:rPr>
      </w:pPr>
      <w:r>
        <w:rPr>
          <w:rFonts w:ascii="Times New Roman" w:hAnsi="Times New Roman" w:cs="Times New Roman"/>
          <w:sz w:val="24"/>
          <w:szCs w:val="24"/>
        </w:rPr>
        <w:t>5.1</w:t>
      </w:r>
      <w:r w:rsidRPr="00B12476">
        <w:rPr>
          <w:rFonts w:ascii="Times New Roman" w:hAnsi="Times New Roman" w:cs="Times New Roman"/>
          <w:sz w:val="24"/>
          <w:szCs w:val="24"/>
        </w:rPr>
        <w:t>.30. Предоставлять Заказчику информацию о недостатках на объекте по мере выявления в течение суток, о выявленных происшествиях – незамедлительно.</w:t>
      </w:r>
    </w:p>
    <w:p w:rsidR="008C4C55" w:rsidRDefault="008C4C55" w:rsidP="008C4C55">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hAnsi="Times New Roman"/>
          <w:sz w:val="24"/>
          <w:szCs w:val="24"/>
        </w:rPr>
      </w:pPr>
    </w:p>
    <w:p w:rsidR="008C4C55" w:rsidRPr="008C77B6" w:rsidRDefault="008C4C55" w:rsidP="008C4C55">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hAnsi="Times New Roman"/>
          <w:sz w:val="24"/>
          <w:szCs w:val="24"/>
        </w:rPr>
      </w:pPr>
      <w:r>
        <w:rPr>
          <w:rFonts w:ascii="Times New Roman" w:hAnsi="Times New Roman"/>
          <w:sz w:val="24"/>
          <w:szCs w:val="24"/>
        </w:rPr>
        <w:t>5.2</w:t>
      </w:r>
      <w:r w:rsidRPr="008C77B6">
        <w:rPr>
          <w:rFonts w:ascii="Times New Roman" w:hAnsi="Times New Roman"/>
          <w:sz w:val="24"/>
          <w:szCs w:val="24"/>
        </w:rPr>
        <w:t>. Исполнитель не вправе передавать свои права и обязанности, указанные в настоящем Договоре,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Заказчика.</w:t>
      </w:r>
    </w:p>
    <w:p w:rsidR="00852536" w:rsidRPr="00D52399" w:rsidRDefault="00852536"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4B4A0E" w:rsidRDefault="00F126A6" w:rsidP="00900289">
      <w:pPr>
        <w:widowControl w:val="0"/>
        <w:autoSpaceDE w:val="0"/>
        <w:autoSpaceDN w:val="0"/>
        <w:adjustRightInd w:val="0"/>
        <w:spacing w:after="0" w:line="273" w:lineRule="exact"/>
        <w:jc w:val="both"/>
        <w:rPr>
          <w:rFonts w:ascii="Times New Roman" w:eastAsia="Calibri" w:hAnsi="Times New Roman" w:cs="Times New Roman"/>
          <w:spacing w:val="-4"/>
          <w:kern w:val="32"/>
          <w:sz w:val="24"/>
          <w:szCs w:val="24"/>
        </w:rPr>
      </w:pPr>
      <w:r>
        <w:rPr>
          <w:rFonts w:ascii="Times New Roman" w:eastAsia="Calibri" w:hAnsi="Times New Roman" w:cs="Times New Roman"/>
          <w:sz w:val="24"/>
          <w:szCs w:val="24"/>
        </w:rPr>
        <w:t xml:space="preserve">5.3. </w:t>
      </w:r>
      <w:r w:rsidRPr="00F126A6">
        <w:rPr>
          <w:rFonts w:ascii="Times New Roman" w:eastAsia="Calibri" w:hAnsi="Times New Roman" w:cs="Times New Roman"/>
          <w:sz w:val="24"/>
          <w:szCs w:val="24"/>
        </w:rPr>
        <w:t xml:space="preserve">Общее количество оказываемых услуг: </w:t>
      </w:r>
      <w:r w:rsidR="00900289" w:rsidRPr="00900289">
        <w:rPr>
          <w:rFonts w:ascii="Times New Roman" w:eastAsia="Calibri" w:hAnsi="Times New Roman" w:cs="Times New Roman"/>
          <w:sz w:val="24"/>
          <w:szCs w:val="24"/>
        </w:rPr>
        <w:t xml:space="preserve">26280 часов, 3 (Тремя) постами физической охраны (далее – также пост), расположенного по адресу: 184670, Мурманская область, ЗАТО Александровск, г. </w:t>
      </w:r>
      <w:proofErr w:type="spellStart"/>
      <w:r w:rsidR="00900289" w:rsidRPr="00900289">
        <w:rPr>
          <w:rFonts w:ascii="Times New Roman" w:eastAsia="Calibri" w:hAnsi="Times New Roman" w:cs="Times New Roman"/>
          <w:sz w:val="24"/>
          <w:szCs w:val="24"/>
        </w:rPr>
        <w:t>Гаджиево</w:t>
      </w:r>
      <w:proofErr w:type="spellEnd"/>
      <w:r w:rsidR="00900289" w:rsidRPr="00900289">
        <w:rPr>
          <w:rFonts w:ascii="Times New Roman" w:eastAsia="Calibri" w:hAnsi="Times New Roman" w:cs="Times New Roman"/>
          <w:sz w:val="24"/>
          <w:szCs w:val="24"/>
        </w:rPr>
        <w:t>, Котельная ТЦ-640.</w:t>
      </w:r>
    </w:p>
    <w:p w:rsidR="00F61730" w:rsidRPr="00D52399" w:rsidRDefault="00F61730"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F126A6" w:rsidRDefault="00F126A6"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r>
        <w:rPr>
          <w:rFonts w:ascii="Times New Roman" w:eastAsia="Calibri" w:hAnsi="Times New Roman" w:cs="Times New Roman"/>
          <w:sz w:val="24"/>
          <w:szCs w:val="24"/>
        </w:rPr>
        <w:t>5</w:t>
      </w:r>
      <w:r w:rsidRPr="00F126A6">
        <w:rPr>
          <w:rFonts w:ascii="Times New Roman" w:eastAsia="Calibri" w:hAnsi="Times New Roman" w:cs="Times New Roman"/>
          <w:sz w:val="24"/>
          <w:szCs w:val="24"/>
        </w:rPr>
        <w:t>.4. Режим охраны объектов: круглосуточный, включая выходные и праздничные дни.</w:t>
      </w:r>
    </w:p>
    <w:p w:rsidR="00F126A6" w:rsidRPr="00F126A6" w:rsidRDefault="00F126A6"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852536" w:rsidRDefault="00852536"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725E31" w:rsidRDefault="00725E31"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725E31" w:rsidRDefault="00725E31"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900289" w:rsidRDefault="00900289"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900289" w:rsidRDefault="00900289"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900289" w:rsidRDefault="00900289"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900289" w:rsidRDefault="00900289"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900289" w:rsidRDefault="00900289"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900289" w:rsidRDefault="00900289"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900289" w:rsidRDefault="00900289"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900289" w:rsidRDefault="00900289"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900289" w:rsidRDefault="00900289"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900289" w:rsidRDefault="00900289"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900289" w:rsidRDefault="00900289"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900289" w:rsidRDefault="00900289"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900289" w:rsidRDefault="00900289"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900289" w:rsidRDefault="00900289"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900289" w:rsidRDefault="00900289"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900289" w:rsidRDefault="00900289" w:rsidP="00841B2A">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113231" w:rsidRPr="007E0B0F" w:rsidRDefault="00113231" w:rsidP="005F7759">
      <w:pPr>
        <w:pStyle w:val="1"/>
        <w:numPr>
          <w:ilvl w:val="0"/>
          <w:numId w:val="0"/>
        </w:numPr>
        <w:ind w:firstLine="5387"/>
        <w:jc w:val="left"/>
        <w:rPr>
          <w:lang w:eastAsia="ru-RU"/>
        </w:rPr>
      </w:pPr>
      <w:bookmarkStart w:id="132" w:name="_Приложение_№_1_1"/>
      <w:bookmarkStart w:id="133" w:name="_Toc453931157"/>
      <w:bookmarkEnd w:id="132"/>
      <w:r>
        <w:rPr>
          <w:b/>
          <w:iCs w:val="0"/>
          <w:lang w:val="ru-RU"/>
        </w:rPr>
        <w:lastRenderedPageBreak/>
        <w:t>Приложение</w:t>
      </w:r>
      <w:r w:rsidRPr="007E0B0F">
        <w:rPr>
          <w:b/>
          <w:iCs w:val="0"/>
        </w:rPr>
        <w:t xml:space="preserve"> № 1 </w:t>
      </w:r>
      <w:r>
        <w:rPr>
          <w:b/>
          <w:iCs w:val="0"/>
          <w:lang w:val="ru-RU"/>
        </w:rPr>
        <w:t xml:space="preserve">к </w:t>
      </w:r>
      <w:r w:rsidRPr="007E0B0F">
        <w:rPr>
          <w:rFonts w:eastAsia="Calibri"/>
          <w:b/>
        </w:rPr>
        <w:t>Документации</w:t>
      </w:r>
      <w:bookmarkEnd w:id="133"/>
    </w:p>
    <w:tbl>
      <w:tblPr>
        <w:tblStyle w:val="afffffb"/>
        <w:tblW w:w="8897"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9"/>
        <w:gridCol w:w="4678"/>
      </w:tblGrid>
      <w:tr w:rsidR="00113231" w:rsidTr="00876CF7">
        <w:tc>
          <w:tcPr>
            <w:tcW w:w="4219" w:type="dxa"/>
          </w:tcPr>
          <w:p w:rsidR="00113231" w:rsidRDefault="00113231" w:rsidP="00777D7B">
            <w:pPr>
              <w:pStyle w:val="1"/>
              <w:numPr>
                <w:ilvl w:val="0"/>
                <w:numId w:val="0"/>
              </w:numPr>
              <w:outlineLvl w:val="0"/>
              <w:rPr>
                <w:b/>
                <w:iCs w:val="0"/>
                <w:lang w:val="ru-RU"/>
              </w:rPr>
            </w:pPr>
          </w:p>
        </w:tc>
        <w:tc>
          <w:tcPr>
            <w:tcW w:w="4678" w:type="dxa"/>
          </w:tcPr>
          <w:p w:rsidR="00113231" w:rsidRDefault="00113231" w:rsidP="0037455A">
            <w:pPr>
              <w:tabs>
                <w:tab w:val="left" w:pos="851"/>
                <w:tab w:val="left" w:pos="4536"/>
              </w:tabs>
              <w:suppressAutoHyphens/>
              <w:jc w:val="both"/>
              <w:rPr>
                <w:b/>
                <w:iCs/>
              </w:rPr>
            </w:pPr>
            <w:r w:rsidRPr="00374C57">
              <w:rPr>
                <w:rFonts w:ascii="Times New Roman" w:eastAsia="Calibri" w:hAnsi="Times New Roman" w:cs="Times New Roman"/>
                <w:sz w:val="24"/>
                <w:szCs w:val="24"/>
              </w:rPr>
              <w:t>о</w:t>
            </w:r>
            <w:r w:rsidRPr="00374C57">
              <w:rPr>
                <w:rFonts w:ascii="Times New Roman" w:eastAsia="Calibri" w:hAnsi="Times New Roman" w:cs="Times New Roman"/>
                <w:sz w:val="24"/>
                <w:szCs w:val="24"/>
                <w:lang w:eastAsia="ar-SA"/>
              </w:rPr>
              <w:t xml:space="preserve"> проведении запроса предложений </w:t>
            </w:r>
            <w:r w:rsidRPr="00374C57">
              <w:rPr>
                <w:rFonts w:ascii="Times New Roman" w:eastAsia="Times New Roman" w:hAnsi="Times New Roman" w:cs="Times New Roman"/>
                <w:sz w:val="24"/>
                <w:szCs w:val="24"/>
                <w:lang w:eastAsia="ar-SA"/>
              </w:rPr>
              <w:t xml:space="preserve">на право заключения договора </w:t>
            </w:r>
            <w:r w:rsidR="00725E31">
              <w:rPr>
                <w:rFonts w:ascii="Times New Roman" w:eastAsia="Times New Roman" w:hAnsi="Times New Roman" w:cs="Times New Roman"/>
                <w:sz w:val="24"/>
                <w:szCs w:val="24"/>
                <w:lang w:eastAsia="ar-SA"/>
              </w:rPr>
              <w:t xml:space="preserve">на </w:t>
            </w:r>
            <w:r w:rsidR="00725E31">
              <w:rPr>
                <w:rFonts w:ascii="Times New Roman" w:eastAsia="Times New Roman" w:hAnsi="Times New Roman" w:cs="Times New Roman"/>
                <w:bCs/>
                <w:sz w:val="24"/>
                <w:szCs w:val="24"/>
                <w:lang w:eastAsia="ar-SA"/>
              </w:rPr>
              <w:t>оказание</w:t>
            </w:r>
            <w:r w:rsidR="00725E31" w:rsidRPr="00725E31">
              <w:rPr>
                <w:rFonts w:ascii="Times New Roman" w:eastAsia="Times New Roman" w:hAnsi="Times New Roman" w:cs="Times New Roman"/>
                <w:b/>
                <w:bCs/>
                <w:sz w:val="24"/>
                <w:szCs w:val="24"/>
                <w:lang w:eastAsia="ar-SA"/>
              </w:rPr>
              <w:t xml:space="preserve"> </w:t>
            </w:r>
            <w:r w:rsidR="00725E31" w:rsidRPr="00725E31">
              <w:rPr>
                <w:rFonts w:ascii="Times New Roman" w:eastAsia="Times New Roman" w:hAnsi="Times New Roman" w:cs="Times New Roman"/>
                <w:bCs/>
                <w:sz w:val="24"/>
                <w:szCs w:val="24"/>
                <w:lang w:eastAsia="ar-SA"/>
              </w:rPr>
              <w:t>услуг по</w:t>
            </w:r>
            <w:r w:rsidR="00725E31" w:rsidRPr="00725E31">
              <w:rPr>
                <w:rFonts w:ascii="Times New Roman" w:eastAsia="Times New Roman" w:hAnsi="Times New Roman" w:cs="Times New Roman"/>
                <w:b/>
                <w:bCs/>
                <w:sz w:val="24"/>
                <w:szCs w:val="24"/>
                <w:lang w:eastAsia="ar-SA"/>
              </w:rPr>
              <w:t xml:space="preserve"> </w:t>
            </w:r>
            <w:r w:rsidR="00725E31" w:rsidRPr="00725E31">
              <w:rPr>
                <w:rFonts w:ascii="Times New Roman" w:eastAsia="Times New Roman" w:hAnsi="Times New Roman" w:cs="Times New Roman"/>
                <w:bCs/>
                <w:sz w:val="24"/>
                <w:szCs w:val="24"/>
                <w:lang w:eastAsia="ar-SA"/>
              </w:rPr>
              <w:t>о</w:t>
            </w:r>
            <w:r w:rsidR="00725E31" w:rsidRPr="00725E31">
              <w:rPr>
                <w:rFonts w:ascii="Times New Roman" w:eastAsia="Times New Roman" w:hAnsi="Times New Roman" w:cs="Times New Roman"/>
                <w:sz w:val="24"/>
                <w:szCs w:val="24"/>
                <w:lang w:eastAsia="ar-SA"/>
              </w:rPr>
              <w:t>хране имущества находящегося в пользовании и владении АО «МЭС»</w:t>
            </w:r>
          </w:p>
        </w:tc>
      </w:tr>
    </w:tbl>
    <w:p w:rsidR="00BB1C9D" w:rsidRPr="00244A6A" w:rsidRDefault="00BB1C9D" w:rsidP="00BB1C9D">
      <w:pPr>
        <w:tabs>
          <w:tab w:val="left" w:pos="851"/>
        </w:tabs>
        <w:suppressAutoHyphens/>
        <w:spacing w:after="0" w:line="240" w:lineRule="auto"/>
        <w:jc w:val="center"/>
        <w:rPr>
          <w:rFonts w:ascii="Times New Roman" w:eastAsia="Times New Roman" w:hAnsi="Times New Roman" w:cs="Times New Roman"/>
          <w:b/>
          <w:sz w:val="24"/>
          <w:szCs w:val="24"/>
          <w:lang w:eastAsia="ar-SA"/>
        </w:rPr>
      </w:pPr>
    </w:p>
    <w:bookmarkEnd w:id="125"/>
    <w:p w:rsidR="00244A6A" w:rsidRPr="00244A6A" w:rsidRDefault="00244A6A" w:rsidP="001753E8">
      <w:pPr>
        <w:tabs>
          <w:tab w:val="left" w:pos="1494"/>
        </w:tabs>
        <w:suppressAutoHyphens/>
        <w:spacing w:after="120" w:line="360" w:lineRule="auto"/>
        <w:jc w:val="right"/>
        <w:rPr>
          <w:rFonts w:ascii="Times New Roman" w:eastAsia="Times New Roman" w:hAnsi="Times New Roman" w:cs="Times New Roman"/>
          <w:b/>
          <w:spacing w:val="36"/>
          <w:sz w:val="24"/>
          <w:szCs w:val="20"/>
          <w:lang w:eastAsia="ar-SA"/>
        </w:rPr>
      </w:pPr>
      <w:r w:rsidRPr="00244A6A">
        <w:rPr>
          <w:rFonts w:ascii="Times New Roman" w:eastAsia="Times New Roman" w:hAnsi="Times New Roman" w:cs="Times New Roman"/>
          <w:sz w:val="24"/>
          <w:szCs w:val="24"/>
          <w:lang w:eastAsia="ar-SA"/>
        </w:rPr>
        <w:t>Форма письма о подаче оферты</w:t>
      </w:r>
    </w:p>
    <w:p w:rsidR="004F47F8" w:rsidRPr="004F47F8" w:rsidRDefault="004F47F8" w:rsidP="004F47F8">
      <w:pPr>
        <w:pBdr>
          <w:top w:val="single" w:sz="4" w:space="0"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4F47F8">
        <w:rPr>
          <w:rFonts w:ascii="Times New Roman" w:eastAsia="Times New Roman" w:hAnsi="Times New Roman" w:cs="Times New Roman"/>
          <w:b/>
          <w:spacing w:val="36"/>
          <w:sz w:val="24"/>
          <w:szCs w:val="24"/>
          <w:lang w:eastAsia="ar-SA"/>
        </w:rPr>
        <w:t>начало формы</w:t>
      </w:r>
    </w:p>
    <w:p w:rsidR="00244A6A" w:rsidRPr="00244A6A" w:rsidRDefault="00244A6A" w:rsidP="00244A6A">
      <w:pPr>
        <w:suppressAutoHyphens/>
        <w:spacing w:after="0" w:line="240" w:lineRule="auto"/>
        <w:ind w:right="5243"/>
        <w:jc w:val="both"/>
        <w:rPr>
          <w:rFonts w:ascii="Times New Roman" w:eastAsia="Times New Roman" w:hAnsi="Times New Roman" w:cs="Times New Roman"/>
          <w:sz w:val="24"/>
          <w:szCs w:val="20"/>
          <w:lang w:eastAsia="ar-SA"/>
        </w:rPr>
      </w:pPr>
    </w:p>
    <w:bookmarkEnd w:id="126"/>
    <w:bookmarkEnd w:id="127"/>
    <w:bookmarkEnd w:id="128"/>
    <w:bookmarkEnd w:id="129"/>
    <w:p w:rsidR="00244A6A" w:rsidRPr="00244A6A" w:rsidRDefault="00244A6A" w:rsidP="00244A6A">
      <w:pPr>
        <w:suppressAutoHyphens/>
        <w:spacing w:after="0" w:line="240" w:lineRule="auto"/>
        <w:ind w:right="5243"/>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«_____»_______________ года</w:t>
      </w:r>
    </w:p>
    <w:p w:rsidR="00244A6A" w:rsidRPr="00244A6A" w:rsidRDefault="00244A6A" w:rsidP="00244A6A">
      <w:pPr>
        <w:suppressAutoHyphens/>
        <w:spacing w:after="0" w:line="240" w:lineRule="auto"/>
        <w:ind w:right="5243"/>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№________________________</w:t>
      </w:r>
    </w:p>
    <w:p w:rsidR="00244A6A" w:rsidRPr="00244A6A" w:rsidRDefault="00244A6A" w:rsidP="00244A6A">
      <w:pPr>
        <w:suppressAutoHyphens/>
        <w:spacing w:after="0" w:line="240" w:lineRule="auto"/>
        <w:ind w:right="5243" w:firstLine="567"/>
        <w:jc w:val="both"/>
        <w:rPr>
          <w:rFonts w:ascii="Times New Roman" w:eastAsia="Times New Roman" w:hAnsi="Times New Roman" w:cs="Times New Roman"/>
          <w:sz w:val="24"/>
          <w:szCs w:val="20"/>
          <w:lang w:eastAsia="ar-SA"/>
        </w:rPr>
      </w:pP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0"/>
          <w:lang w:eastAsia="ar-SA"/>
        </w:rPr>
      </w:pPr>
    </w:p>
    <w:p w:rsidR="001753E8" w:rsidRPr="00244A6A" w:rsidRDefault="001753E8" w:rsidP="001753E8">
      <w:pPr>
        <w:tabs>
          <w:tab w:val="left" w:pos="851"/>
        </w:tabs>
        <w:suppressAutoHyphens/>
        <w:spacing w:after="0" w:line="240" w:lineRule="auto"/>
        <w:jc w:val="center"/>
        <w:rPr>
          <w:rFonts w:ascii="Times New Roman" w:eastAsia="Times New Roman" w:hAnsi="Times New Roman" w:cs="Times New Roman"/>
          <w:sz w:val="24"/>
          <w:szCs w:val="24"/>
          <w:lang w:eastAsia="ar-SA"/>
        </w:rPr>
      </w:pPr>
      <w:bookmarkStart w:id="134" w:name="_Ref96861029"/>
      <w:r w:rsidRPr="00244A6A">
        <w:rPr>
          <w:rFonts w:ascii="Times New Roman" w:eastAsia="Times New Roman" w:hAnsi="Times New Roman" w:cs="Times New Roman"/>
          <w:b/>
          <w:sz w:val="24"/>
          <w:szCs w:val="24"/>
          <w:lang w:eastAsia="ar-SA"/>
        </w:rPr>
        <w:t>Письмо о подаче оферты</w:t>
      </w:r>
    </w:p>
    <w:p w:rsidR="00244A6A" w:rsidRPr="00244A6A" w:rsidRDefault="00244A6A" w:rsidP="00244A6A">
      <w:pPr>
        <w:suppressAutoHyphens/>
        <w:spacing w:after="0" w:line="240" w:lineRule="auto"/>
        <w:ind w:firstLine="567"/>
        <w:jc w:val="center"/>
        <w:rPr>
          <w:rFonts w:ascii="Times New Roman" w:eastAsia="Times New Roman" w:hAnsi="Times New Roman" w:cs="Times New Roman"/>
          <w:sz w:val="24"/>
          <w:szCs w:val="24"/>
          <w:lang w:eastAsia="ar-SA"/>
        </w:rPr>
      </w:pPr>
    </w:p>
    <w:p w:rsidR="00244A6A" w:rsidRPr="00244A6A" w:rsidRDefault="001753E8" w:rsidP="0089404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Изучив </w:t>
      </w:r>
      <w:r w:rsidRPr="006B32A6">
        <w:rPr>
          <w:rFonts w:ascii="Times New Roman" w:eastAsia="Times New Roman" w:hAnsi="Times New Roman" w:cs="Times New Roman"/>
          <w:sz w:val="24"/>
          <w:szCs w:val="24"/>
          <w:lang w:eastAsia="ar-SA"/>
        </w:rPr>
        <w:t>Извещение</w:t>
      </w:r>
      <w:r w:rsidRPr="003A2F0D">
        <w:rPr>
          <w:rFonts w:ascii="Times New Roman" w:eastAsia="Times New Roman" w:hAnsi="Times New Roman" w:cs="Times New Roman"/>
          <w:sz w:val="24"/>
          <w:szCs w:val="24"/>
          <w:lang w:eastAsia="ar-SA"/>
        </w:rPr>
        <w:t xml:space="preserve"> о проведении запроса предложений, </w:t>
      </w:r>
      <w:r w:rsidRPr="00C669C0">
        <w:rPr>
          <w:rFonts w:ascii="Times New Roman" w:eastAsia="Times New Roman" w:hAnsi="Times New Roman" w:cs="Times New Roman"/>
          <w:sz w:val="24"/>
          <w:szCs w:val="24"/>
          <w:lang w:eastAsia="ar-SA"/>
        </w:rPr>
        <w:t xml:space="preserve">опубликованное </w:t>
      </w:r>
      <w:r w:rsidRPr="00224C5C">
        <w:rPr>
          <w:rFonts w:ascii="Times New Roman" w:eastAsia="Times New Roman" w:hAnsi="Times New Roman" w:cs="Times New Roman"/>
          <w:sz w:val="24"/>
          <w:szCs w:val="24"/>
          <w:lang w:eastAsia="ar-SA"/>
        </w:rPr>
        <w:t>в единой информационной системе</w:t>
      </w:r>
      <w:r w:rsidRPr="00C669C0">
        <w:rPr>
          <w:rFonts w:ascii="Times New Roman" w:eastAsia="Times New Roman" w:hAnsi="Times New Roman" w:cs="Times New Roman"/>
          <w:sz w:val="24"/>
          <w:szCs w:val="24"/>
          <w:lang w:eastAsia="ar-SA"/>
        </w:rPr>
        <w:t xml:space="preserve"> </w:t>
      </w:r>
      <w:r w:rsidRPr="007B7E86">
        <w:rPr>
          <w:rFonts w:ascii="Times New Roman" w:eastAsia="Times New Roman" w:hAnsi="Times New Roman" w:cs="Times New Roman"/>
          <w:sz w:val="24"/>
          <w:szCs w:val="24"/>
          <w:lang w:eastAsia="ar-SA"/>
        </w:rPr>
        <w:t xml:space="preserve">в сфере закупок товаров, работ, услуг </w:t>
      </w:r>
      <w:r>
        <w:rPr>
          <w:rFonts w:ascii="Times New Roman" w:eastAsia="Times New Roman" w:hAnsi="Times New Roman" w:cs="Times New Roman"/>
          <w:sz w:val="24"/>
          <w:szCs w:val="24"/>
          <w:lang w:eastAsia="ar-SA"/>
        </w:rPr>
        <w:t>(</w:t>
      </w:r>
      <w:hyperlink r:id="rId18" w:history="1">
        <w:r w:rsidRPr="00B739FA">
          <w:rPr>
            <w:rStyle w:val="af"/>
            <w:rFonts w:ascii="Times New Roman" w:eastAsia="Times New Roman" w:hAnsi="Times New Roman" w:cs="Times New Roman"/>
            <w:sz w:val="24"/>
            <w:szCs w:val="24"/>
            <w:lang w:val="en-US" w:eastAsia="ar-SA"/>
          </w:rPr>
          <w:t>www</w:t>
        </w:r>
        <w:r w:rsidRPr="00B739FA">
          <w:rPr>
            <w:rStyle w:val="af"/>
            <w:rFonts w:ascii="Times New Roman" w:eastAsia="Times New Roman" w:hAnsi="Times New Roman" w:cs="Times New Roman"/>
            <w:sz w:val="24"/>
            <w:szCs w:val="24"/>
            <w:lang w:eastAsia="ar-SA"/>
          </w:rPr>
          <w:t>.zakupki.gov.ru</w:t>
        </w:r>
      </w:hyperlink>
      <w:r>
        <w:rPr>
          <w:rFonts w:ascii="Times New Roman" w:eastAsia="Times New Roman" w:hAnsi="Times New Roman" w:cs="Times New Roman"/>
          <w:color w:val="0000FF"/>
          <w:sz w:val="24"/>
          <w:szCs w:val="24"/>
          <w:u w:val="single"/>
          <w:lang w:eastAsia="ar-SA"/>
        </w:rPr>
        <w:t>)</w:t>
      </w:r>
      <w:r w:rsidRPr="003A2F0D">
        <w:rPr>
          <w:rFonts w:ascii="Times New Roman" w:eastAsia="Times New Roman" w:hAnsi="Times New Roman" w:cs="Times New Roman"/>
          <w:sz w:val="24"/>
          <w:szCs w:val="24"/>
          <w:lang w:eastAsia="ar-SA"/>
        </w:rPr>
        <w:t xml:space="preserve"> и Документацию</w:t>
      </w:r>
      <w:r w:rsidRPr="003A2F0D">
        <w:rPr>
          <w:rFonts w:ascii="Calibri" w:eastAsia="Calibri" w:hAnsi="Calibri" w:cs="Times New Roman"/>
        </w:rPr>
        <w:t xml:space="preserve"> </w:t>
      </w:r>
      <w:r>
        <w:rPr>
          <w:rFonts w:ascii="Times New Roman" w:eastAsia="Times New Roman" w:hAnsi="Times New Roman" w:cs="Times New Roman"/>
          <w:sz w:val="24"/>
          <w:szCs w:val="24"/>
          <w:lang w:eastAsia="ar-SA"/>
        </w:rPr>
        <w:t xml:space="preserve">о </w:t>
      </w:r>
      <w:r w:rsidRPr="00494547">
        <w:rPr>
          <w:rFonts w:ascii="Times New Roman" w:eastAsia="Times New Roman" w:hAnsi="Times New Roman" w:cs="Times New Roman"/>
          <w:sz w:val="24"/>
          <w:szCs w:val="24"/>
          <w:lang w:eastAsia="ar-SA"/>
        </w:rPr>
        <w:t xml:space="preserve">проведении запроса предложений на право заключения договора </w:t>
      </w:r>
      <w:r w:rsidRPr="001753E8">
        <w:rPr>
          <w:rFonts w:ascii="Times New Roman" w:eastAsia="Times New Roman" w:hAnsi="Times New Roman" w:cs="Times New Roman"/>
          <w:sz w:val="24"/>
          <w:szCs w:val="24"/>
          <w:lang w:eastAsia="ar-SA"/>
        </w:rPr>
        <w:t xml:space="preserve">на </w:t>
      </w:r>
      <w:r w:rsidR="00F5748C" w:rsidRPr="00F5748C">
        <w:rPr>
          <w:rFonts w:ascii="Times New Roman" w:eastAsia="Times New Roman" w:hAnsi="Times New Roman" w:cs="Times New Roman"/>
          <w:bCs/>
          <w:sz w:val="24"/>
          <w:szCs w:val="24"/>
          <w:lang w:eastAsia="ar-SA"/>
        </w:rPr>
        <w:t>оказание</w:t>
      </w:r>
      <w:r w:rsidR="00F5748C" w:rsidRPr="00F5748C">
        <w:rPr>
          <w:rFonts w:ascii="Times New Roman" w:eastAsia="Times New Roman" w:hAnsi="Times New Roman" w:cs="Times New Roman"/>
          <w:b/>
          <w:bCs/>
          <w:sz w:val="24"/>
          <w:szCs w:val="24"/>
          <w:lang w:eastAsia="ar-SA"/>
        </w:rPr>
        <w:t xml:space="preserve"> </w:t>
      </w:r>
      <w:r w:rsidR="00F5748C" w:rsidRPr="00F5748C">
        <w:rPr>
          <w:rFonts w:ascii="Times New Roman" w:eastAsia="Times New Roman" w:hAnsi="Times New Roman" w:cs="Times New Roman"/>
          <w:bCs/>
          <w:sz w:val="24"/>
          <w:szCs w:val="24"/>
          <w:lang w:eastAsia="ar-SA"/>
        </w:rPr>
        <w:t>услуг по</w:t>
      </w:r>
      <w:r w:rsidR="00F5748C" w:rsidRPr="00F5748C">
        <w:rPr>
          <w:rFonts w:ascii="Times New Roman" w:eastAsia="Times New Roman" w:hAnsi="Times New Roman" w:cs="Times New Roman"/>
          <w:b/>
          <w:bCs/>
          <w:sz w:val="24"/>
          <w:szCs w:val="24"/>
          <w:lang w:eastAsia="ar-SA"/>
        </w:rPr>
        <w:t xml:space="preserve"> </w:t>
      </w:r>
      <w:r w:rsidR="00F5748C" w:rsidRPr="00F5748C">
        <w:rPr>
          <w:rFonts w:ascii="Times New Roman" w:eastAsia="Times New Roman" w:hAnsi="Times New Roman" w:cs="Times New Roman"/>
          <w:bCs/>
          <w:sz w:val="24"/>
          <w:szCs w:val="24"/>
          <w:lang w:eastAsia="ar-SA"/>
        </w:rPr>
        <w:t>о</w:t>
      </w:r>
      <w:r w:rsidR="00F5748C" w:rsidRPr="00F5748C">
        <w:rPr>
          <w:rFonts w:ascii="Times New Roman" w:eastAsia="Times New Roman" w:hAnsi="Times New Roman" w:cs="Times New Roman"/>
          <w:sz w:val="24"/>
          <w:szCs w:val="24"/>
          <w:lang w:eastAsia="ar-SA"/>
        </w:rPr>
        <w:t>хране имущества находящегося в пользовании и владении АО «МЭС»</w:t>
      </w:r>
      <w:r w:rsidR="00C40A67" w:rsidRPr="00C40A67">
        <w:rPr>
          <w:rFonts w:ascii="Times New Roman" w:eastAsia="Times New Roman" w:hAnsi="Times New Roman" w:cs="Times New Roman"/>
          <w:sz w:val="24"/>
          <w:szCs w:val="24"/>
          <w:lang w:eastAsia="ar-SA"/>
        </w:rPr>
        <w:t>, а также имущества, находящегося в пользовании и владении АО «МЭС»</w:t>
      </w:r>
      <w:r w:rsidRPr="001332C3">
        <w:rPr>
          <w:rFonts w:ascii="Times New Roman" w:eastAsia="Times New Roman" w:hAnsi="Times New Roman" w:cs="Times New Roman"/>
          <w:sz w:val="24"/>
          <w:szCs w:val="24"/>
          <w:lang w:eastAsia="ar-SA"/>
        </w:rPr>
        <w:t xml:space="preserve">, </w:t>
      </w:r>
      <w:r w:rsidRPr="00494547">
        <w:rPr>
          <w:rFonts w:ascii="Times New Roman" w:eastAsia="Times New Roman" w:hAnsi="Times New Roman" w:cs="Times New Roman"/>
          <w:sz w:val="24"/>
          <w:szCs w:val="24"/>
          <w:lang w:eastAsia="ar-SA"/>
        </w:rPr>
        <w:t xml:space="preserve">и принимая установленные в них требования и условия </w:t>
      </w:r>
      <w:r w:rsidRPr="003A2F0D">
        <w:rPr>
          <w:rFonts w:ascii="Times New Roman" w:eastAsia="Times New Roman" w:hAnsi="Times New Roman" w:cs="Times New Roman"/>
          <w:sz w:val="24"/>
          <w:szCs w:val="24"/>
          <w:lang w:eastAsia="ar-SA"/>
        </w:rPr>
        <w:t>запроса предложений</w:t>
      </w:r>
      <w:r w:rsidR="00244A6A" w:rsidRPr="00244A6A">
        <w:rPr>
          <w:rFonts w:ascii="Times New Roman" w:eastAsia="Times New Roman" w:hAnsi="Times New Roman" w:cs="Times New Roman"/>
          <w:sz w:val="24"/>
          <w:szCs w:val="24"/>
          <w:lang w:eastAsia="ar-SA"/>
        </w:rPr>
        <w:t>,</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________________________________________________________________________,</w:t>
      </w:r>
    </w:p>
    <w:p w:rsidR="00244A6A" w:rsidRPr="00244A6A" w:rsidRDefault="001753E8" w:rsidP="001753E8">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vertAlign w:val="superscript"/>
          <w:lang w:eastAsia="ar-SA"/>
        </w:rPr>
        <w:t xml:space="preserve">                                   </w:t>
      </w:r>
      <w:r w:rsidR="00244A6A" w:rsidRPr="00244A6A">
        <w:rPr>
          <w:rFonts w:ascii="Times New Roman" w:eastAsia="Times New Roman" w:hAnsi="Times New Roman" w:cs="Times New Roman"/>
          <w:sz w:val="24"/>
          <w:szCs w:val="24"/>
          <w:vertAlign w:val="superscript"/>
          <w:lang w:eastAsia="ar-SA"/>
        </w:rPr>
        <w:t>(полное наименование Участника с указанием организационно-правовой формы)</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зарегистрированное по адресу:</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________________________________________________________________________,</w:t>
      </w:r>
    </w:p>
    <w:p w:rsidR="00244A6A" w:rsidRPr="00244A6A" w:rsidRDefault="001753E8" w:rsidP="001753E8">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vertAlign w:val="superscript"/>
          <w:lang w:eastAsia="ar-SA"/>
        </w:rPr>
        <w:t xml:space="preserve">                                                                                   </w:t>
      </w:r>
      <w:r w:rsidR="00244A6A" w:rsidRPr="00244A6A">
        <w:rPr>
          <w:rFonts w:ascii="Times New Roman" w:eastAsia="Times New Roman" w:hAnsi="Times New Roman" w:cs="Times New Roman"/>
          <w:sz w:val="24"/>
          <w:szCs w:val="24"/>
          <w:vertAlign w:val="superscript"/>
          <w:lang w:eastAsia="ar-SA"/>
        </w:rPr>
        <w:t>(юридический адрес Участника)</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Default="001753E8" w:rsidP="00244A6A">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направляет в ваш адрес заявку на участие в запросе предложений и предлагает заключить договор </w:t>
      </w:r>
      <w:r w:rsidRPr="001753E8">
        <w:rPr>
          <w:rFonts w:ascii="Times New Roman" w:eastAsia="Times New Roman" w:hAnsi="Times New Roman" w:cs="Times New Roman"/>
          <w:sz w:val="24"/>
          <w:szCs w:val="24"/>
          <w:lang w:eastAsia="ar-SA"/>
        </w:rPr>
        <w:t xml:space="preserve">на </w:t>
      </w:r>
      <w:r w:rsidR="00F5748C" w:rsidRPr="00F5748C">
        <w:rPr>
          <w:rFonts w:ascii="Times New Roman" w:eastAsia="Times New Roman" w:hAnsi="Times New Roman" w:cs="Times New Roman"/>
          <w:bCs/>
          <w:sz w:val="24"/>
          <w:szCs w:val="24"/>
          <w:lang w:eastAsia="ar-SA"/>
        </w:rPr>
        <w:t>оказание</w:t>
      </w:r>
      <w:r w:rsidR="00F5748C" w:rsidRPr="00F5748C">
        <w:rPr>
          <w:rFonts w:ascii="Times New Roman" w:eastAsia="Times New Roman" w:hAnsi="Times New Roman" w:cs="Times New Roman"/>
          <w:b/>
          <w:bCs/>
          <w:sz w:val="24"/>
          <w:szCs w:val="24"/>
          <w:lang w:eastAsia="ar-SA"/>
        </w:rPr>
        <w:t xml:space="preserve"> </w:t>
      </w:r>
      <w:r w:rsidR="00F5748C" w:rsidRPr="00F5748C">
        <w:rPr>
          <w:rFonts w:ascii="Times New Roman" w:eastAsia="Times New Roman" w:hAnsi="Times New Roman" w:cs="Times New Roman"/>
          <w:bCs/>
          <w:sz w:val="24"/>
          <w:szCs w:val="24"/>
          <w:lang w:eastAsia="ar-SA"/>
        </w:rPr>
        <w:t>услуг по</w:t>
      </w:r>
      <w:r w:rsidR="00F5748C" w:rsidRPr="00F5748C">
        <w:rPr>
          <w:rFonts w:ascii="Times New Roman" w:eastAsia="Times New Roman" w:hAnsi="Times New Roman" w:cs="Times New Roman"/>
          <w:b/>
          <w:bCs/>
          <w:sz w:val="24"/>
          <w:szCs w:val="24"/>
          <w:lang w:eastAsia="ar-SA"/>
        </w:rPr>
        <w:t xml:space="preserve"> </w:t>
      </w:r>
      <w:r w:rsidR="00F5748C" w:rsidRPr="00F5748C">
        <w:rPr>
          <w:rFonts w:ascii="Times New Roman" w:eastAsia="Times New Roman" w:hAnsi="Times New Roman" w:cs="Times New Roman"/>
          <w:bCs/>
          <w:sz w:val="24"/>
          <w:szCs w:val="24"/>
          <w:lang w:eastAsia="ar-SA"/>
        </w:rPr>
        <w:t>о</w:t>
      </w:r>
      <w:r w:rsidR="00F5748C" w:rsidRPr="00F5748C">
        <w:rPr>
          <w:rFonts w:ascii="Times New Roman" w:eastAsia="Times New Roman" w:hAnsi="Times New Roman" w:cs="Times New Roman"/>
          <w:sz w:val="24"/>
          <w:szCs w:val="24"/>
          <w:lang w:eastAsia="ar-SA"/>
        </w:rPr>
        <w:t>хране имущества находящегося в пользовании и владении АО «МЭС»</w:t>
      </w:r>
      <w:r w:rsidR="00C40A67" w:rsidRPr="00C40A67">
        <w:rPr>
          <w:rFonts w:ascii="Times New Roman" w:eastAsia="Times New Roman" w:hAnsi="Times New Roman" w:cs="Times New Roman"/>
          <w:sz w:val="24"/>
          <w:szCs w:val="24"/>
          <w:lang w:eastAsia="ar-SA"/>
        </w:rPr>
        <w:t>, а также имущества, находящегося в пользовании и владении АО «МЭС»</w:t>
      </w:r>
      <w:r w:rsidR="00C40A67">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 xml:space="preserve">на условиях и в соответствии с </w:t>
      </w:r>
      <w:r>
        <w:rPr>
          <w:rFonts w:ascii="Times New Roman" w:eastAsia="Times New Roman" w:hAnsi="Times New Roman" w:cs="Times New Roman"/>
          <w:sz w:val="24"/>
          <w:szCs w:val="24"/>
          <w:lang w:eastAsia="ar-SA"/>
        </w:rPr>
        <w:t>П</w:t>
      </w:r>
      <w:r w:rsidR="00244A6A" w:rsidRPr="00244A6A">
        <w:rPr>
          <w:rFonts w:ascii="Times New Roman" w:eastAsia="Times New Roman" w:hAnsi="Times New Roman" w:cs="Times New Roman"/>
          <w:sz w:val="24"/>
          <w:szCs w:val="24"/>
          <w:lang w:eastAsia="ar-SA"/>
        </w:rPr>
        <w:t xml:space="preserve">риложениями к настоящему письму на общую сумму: </w:t>
      </w:r>
    </w:p>
    <w:p w:rsidR="00F67F03" w:rsidRDefault="00F67F03" w:rsidP="00244A6A">
      <w:pPr>
        <w:suppressAutoHyphens/>
        <w:spacing w:after="0" w:line="240" w:lineRule="auto"/>
        <w:jc w:val="both"/>
        <w:rPr>
          <w:rFonts w:ascii="Times New Roman" w:eastAsia="Times New Roman" w:hAnsi="Times New Roman" w:cs="Times New Roman"/>
          <w:sz w:val="24"/>
          <w:szCs w:val="24"/>
          <w:lang w:eastAsia="ar-SA"/>
        </w:rPr>
      </w:pPr>
    </w:p>
    <w:p w:rsidR="00F67F03" w:rsidRPr="00244A6A" w:rsidRDefault="00F67F03" w:rsidP="00244A6A">
      <w:pPr>
        <w:suppressAutoHyphens/>
        <w:spacing w:after="0" w:line="240" w:lineRule="auto"/>
        <w:jc w:val="both"/>
        <w:rPr>
          <w:rFonts w:ascii="Times New Roman" w:eastAsia="Times New Roman" w:hAnsi="Times New Roman" w:cs="Times New Roman"/>
          <w:sz w:val="24"/>
          <w:szCs w:val="24"/>
          <w:lang w:eastAsia="ar-SA"/>
        </w:rPr>
      </w:pPr>
    </w:p>
    <w:tbl>
      <w:tblPr>
        <w:tblW w:w="0" w:type="auto"/>
        <w:tblLayout w:type="fixed"/>
        <w:tblLook w:val="0000" w:firstRow="0" w:lastRow="0" w:firstColumn="0" w:lastColumn="0" w:noHBand="0" w:noVBand="0"/>
      </w:tblPr>
      <w:tblGrid>
        <w:gridCol w:w="5184"/>
        <w:gridCol w:w="5184"/>
      </w:tblGrid>
      <w:tr w:rsidR="00244A6A" w:rsidRPr="00244A6A" w:rsidTr="00244A6A">
        <w:trPr>
          <w:cantSplit/>
        </w:trPr>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Итоговая стоимость  заявки без НДС, руб.</w:t>
            </w:r>
          </w:p>
        </w:tc>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w:t>
            </w:r>
          </w:p>
          <w:p w:rsidR="00244A6A" w:rsidRPr="00244A6A" w:rsidRDefault="00244A6A" w:rsidP="00244A6A">
            <w:pPr>
              <w:suppressAutoHyphens/>
              <w:spacing w:after="0" w:line="240" w:lineRule="auto"/>
              <w:rPr>
                <w:rFonts w:ascii="Calibri" w:eastAsia="Calibri" w:hAnsi="Calibri" w:cs="Times New Roman"/>
                <w:lang w:eastAsia="ar-SA"/>
              </w:rPr>
            </w:pPr>
            <w:r w:rsidRPr="00244A6A">
              <w:rPr>
                <w:rFonts w:ascii="Times New Roman" w:eastAsia="Times New Roman" w:hAnsi="Times New Roman" w:cs="Times New Roman"/>
                <w:sz w:val="24"/>
                <w:szCs w:val="24"/>
                <w:vertAlign w:val="superscript"/>
                <w:lang w:eastAsia="ar-SA"/>
              </w:rPr>
              <w:t>(итоговая стоимость, рублей, без НДС)</w:t>
            </w:r>
          </w:p>
        </w:tc>
      </w:tr>
      <w:tr w:rsidR="00244A6A" w:rsidRPr="00244A6A" w:rsidTr="00244A6A">
        <w:trPr>
          <w:cantSplit/>
        </w:trPr>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кроме того НДС, руб.</w:t>
            </w:r>
          </w:p>
        </w:tc>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w:t>
            </w:r>
          </w:p>
          <w:p w:rsidR="00244A6A" w:rsidRPr="00244A6A" w:rsidRDefault="00244A6A" w:rsidP="00244A6A">
            <w:pPr>
              <w:suppressAutoHyphens/>
              <w:spacing w:after="0" w:line="240" w:lineRule="auto"/>
              <w:rPr>
                <w:rFonts w:ascii="Calibri" w:eastAsia="Calibri" w:hAnsi="Calibri" w:cs="Times New Roman"/>
                <w:lang w:eastAsia="ar-SA"/>
              </w:rPr>
            </w:pPr>
            <w:r w:rsidRPr="00244A6A">
              <w:rPr>
                <w:rFonts w:ascii="Times New Roman" w:eastAsia="Times New Roman" w:hAnsi="Times New Roman" w:cs="Times New Roman"/>
                <w:sz w:val="24"/>
                <w:szCs w:val="24"/>
                <w:vertAlign w:val="superscript"/>
                <w:lang w:eastAsia="ar-SA"/>
              </w:rPr>
              <w:t>(НДС по итоговой стоимости, рублей)</w:t>
            </w:r>
          </w:p>
        </w:tc>
      </w:tr>
      <w:tr w:rsidR="00244A6A" w:rsidRPr="00244A6A" w:rsidTr="00244A6A">
        <w:trPr>
          <w:cantSplit/>
        </w:trPr>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итого с НДС, руб.</w:t>
            </w:r>
          </w:p>
        </w:tc>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b/>
                <w:bCs/>
                <w:sz w:val="24"/>
                <w:szCs w:val="24"/>
                <w:vertAlign w:val="superscript"/>
                <w:lang w:eastAsia="ar-SA"/>
              </w:rPr>
            </w:pPr>
            <w:r w:rsidRPr="00244A6A">
              <w:rPr>
                <w:rFonts w:ascii="Times New Roman" w:eastAsia="Times New Roman" w:hAnsi="Times New Roman" w:cs="Times New Roman"/>
                <w:b/>
                <w:bCs/>
                <w:sz w:val="24"/>
                <w:szCs w:val="24"/>
                <w:lang w:eastAsia="ar-SA"/>
              </w:rPr>
              <w:t>___________________________________</w:t>
            </w:r>
          </w:p>
          <w:p w:rsidR="00244A6A" w:rsidRPr="00244A6A" w:rsidRDefault="00244A6A" w:rsidP="00244A6A">
            <w:pPr>
              <w:suppressAutoHyphens/>
              <w:spacing w:after="0" w:line="240" w:lineRule="auto"/>
              <w:rPr>
                <w:rFonts w:ascii="Calibri" w:eastAsia="Calibri" w:hAnsi="Calibri" w:cs="Times New Roman"/>
                <w:lang w:eastAsia="ar-SA"/>
              </w:rPr>
            </w:pPr>
            <w:r w:rsidRPr="00244A6A">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F67F03" w:rsidRPr="00286D5D" w:rsidRDefault="00F67F03" w:rsidP="00F67F03">
      <w:pPr>
        <w:suppressAutoHyphens/>
        <w:spacing w:after="0" w:line="240" w:lineRule="auto"/>
        <w:jc w:val="both"/>
        <w:rPr>
          <w:rFonts w:ascii="Times New Roman" w:eastAsia="Times New Roman" w:hAnsi="Times New Roman" w:cs="Times New Roman"/>
          <w:b/>
          <w:bCs/>
          <w:color w:val="FF0000"/>
          <w:sz w:val="24"/>
          <w:szCs w:val="24"/>
          <w:lang w:eastAsia="ar-SA"/>
        </w:rPr>
      </w:pPr>
    </w:p>
    <w:p w:rsidR="00F67F03" w:rsidRPr="00286D5D" w:rsidRDefault="00F67F03" w:rsidP="00F67F03">
      <w:pPr>
        <w:autoSpaceDE w:val="0"/>
        <w:autoSpaceDN w:val="0"/>
        <w:adjustRightInd w:val="0"/>
        <w:spacing w:after="0" w:line="240" w:lineRule="auto"/>
        <w:jc w:val="center"/>
        <w:rPr>
          <w:rFonts w:ascii="Times New Roman" w:eastAsia="Times New Roman" w:hAnsi="Times New Roman" w:cs="Times New Roman"/>
          <w:b/>
          <w:color w:val="FF0000"/>
          <w:sz w:val="24"/>
          <w:szCs w:val="24"/>
          <w:lang w:eastAsia="ru-RU"/>
        </w:rPr>
      </w:pPr>
    </w:p>
    <w:p w:rsidR="00244A6A" w:rsidRPr="00244A6A" w:rsidRDefault="00244A6A" w:rsidP="009F50B0">
      <w:pPr>
        <w:suppressAutoHyphens/>
        <w:spacing w:after="0" w:line="240" w:lineRule="auto"/>
        <w:ind w:firstLine="567"/>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sz w:val="24"/>
          <w:szCs w:val="20"/>
          <w:lang w:eastAsia="ar-SA"/>
        </w:rPr>
        <w:t>Настоящее Предложение имеет правовой статус оферты и действует до «____»___________</w:t>
      </w:r>
      <w:r w:rsidR="009F50B0">
        <w:rPr>
          <w:rFonts w:ascii="Times New Roman" w:eastAsia="Times New Roman" w:hAnsi="Times New Roman" w:cs="Times New Roman"/>
          <w:sz w:val="24"/>
          <w:szCs w:val="20"/>
          <w:lang w:eastAsia="ar-SA"/>
        </w:rPr>
        <w:t xml:space="preserve"> 201_ </w:t>
      </w:r>
      <w:r w:rsidRPr="00244A6A">
        <w:rPr>
          <w:rFonts w:ascii="Times New Roman" w:eastAsia="Times New Roman" w:hAnsi="Times New Roman" w:cs="Times New Roman"/>
          <w:sz w:val="24"/>
          <w:szCs w:val="20"/>
          <w:lang w:eastAsia="ar-SA"/>
        </w:rPr>
        <w:t>года.</w:t>
      </w:r>
    </w:p>
    <w:p w:rsidR="00244A6A" w:rsidRPr="00244A6A" w:rsidRDefault="00244A6A" w:rsidP="009F50B0">
      <w:pPr>
        <w:suppressAutoHyphens/>
        <w:spacing w:after="0" w:line="240" w:lineRule="auto"/>
        <w:ind w:firstLine="567"/>
        <w:jc w:val="both"/>
        <w:rPr>
          <w:rFonts w:ascii="Times New Roman" w:eastAsia="Times New Roman" w:hAnsi="Times New Roman" w:cs="Times New Roman"/>
          <w:b/>
          <w:bCs/>
          <w:sz w:val="24"/>
          <w:szCs w:val="24"/>
          <w:lang w:eastAsia="ar-SA"/>
        </w:rPr>
      </w:pPr>
    </w:p>
    <w:p w:rsidR="00244A6A" w:rsidRPr="00244A6A" w:rsidRDefault="00244A6A" w:rsidP="009F50B0">
      <w:pPr>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Настоящее Предложение дополняется следующими документами, включая неотъемлемые приложения:</w:t>
      </w:r>
    </w:p>
    <w:p w:rsidR="00244A6A" w:rsidRPr="00CB0274" w:rsidRDefault="00244A6A" w:rsidP="009F50B0">
      <w:pPr>
        <w:numPr>
          <w:ilvl w:val="0"/>
          <w:numId w:val="16"/>
        </w:numPr>
        <w:tabs>
          <w:tab w:val="clear" w:pos="927"/>
          <w:tab w:val="num" w:pos="426"/>
          <w:tab w:val="left" w:pos="993"/>
        </w:tabs>
        <w:suppressAutoHyphens/>
        <w:spacing w:after="0" w:line="240" w:lineRule="auto"/>
        <w:ind w:left="0" w:firstLine="0"/>
        <w:jc w:val="both"/>
        <w:rPr>
          <w:rFonts w:ascii="Times New Roman" w:eastAsia="Calibri" w:hAnsi="Times New Roman" w:cs="Times New Roman"/>
          <w:lang w:eastAsia="ar-SA"/>
        </w:rPr>
      </w:pPr>
      <w:r w:rsidRPr="00CB0274">
        <w:rPr>
          <w:rFonts w:ascii="Times New Roman" w:eastAsia="Times New Roman" w:hAnsi="Times New Roman" w:cs="Times New Roman"/>
          <w:sz w:val="24"/>
          <w:szCs w:val="24"/>
          <w:lang w:eastAsia="ar-SA"/>
        </w:rPr>
        <w:t xml:space="preserve">Коммерческое предложение (форма 1) </w:t>
      </w:r>
      <w:r w:rsidR="009F50B0" w:rsidRPr="00CB0274">
        <w:rPr>
          <w:rFonts w:ascii="Times New Roman" w:eastAsia="Times New Roman" w:hAnsi="Times New Roman" w:cs="Times New Roman"/>
          <w:sz w:val="24"/>
          <w:szCs w:val="24"/>
          <w:lang w:eastAsia="ar-SA"/>
        </w:rPr>
        <w:t xml:space="preserve">– </w:t>
      </w:r>
      <w:r w:rsidRPr="00CB0274">
        <w:rPr>
          <w:rFonts w:ascii="Times New Roman" w:eastAsia="Times New Roman" w:hAnsi="Times New Roman" w:cs="Times New Roman"/>
          <w:sz w:val="24"/>
          <w:szCs w:val="24"/>
          <w:lang w:eastAsia="ar-SA"/>
        </w:rPr>
        <w:t>на ____ л</w:t>
      </w:r>
      <w:r w:rsidR="009F50B0" w:rsidRPr="00CB0274">
        <w:rPr>
          <w:rFonts w:ascii="Times New Roman" w:eastAsia="Times New Roman" w:hAnsi="Times New Roman" w:cs="Times New Roman"/>
          <w:sz w:val="24"/>
          <w:szCs w:val="24"/>
          <w:lang w:eastAsia="ar-SA"/>
        </w:rPr>
        <w:t>.</w:t>
      </w:r>
      <w:r w:rsidRPr="00CB0274">
        <w:rPr>
          <w:rFonts w:ascii="Times New Roman" w:eastAsia="Times New Roman" w:hAnsi="Times New Roman" w:cs="Times New Roman"/>
          <w:sz w:val="24"/>
          <w:szCs w:val="24"/>
          <w:lang w:eastAsia="ar-SA"/>
        </w:rPr>
        <w:t>;</w:t>
      </w:r>
    </w:p>
    <w:p w:rsidR="009F50B0" w:rsidRPr="00CB0274" w:rsidRDefault="00244A6A" w:rsidP="009F50B0">
      <w:pPr>
        <w:numPr>
          <w:ilvl w:val="0"/>
          <w:numId w:val="16"/>
        </w:numPr>
        <w:tabs>
          <w:tab w:val="clear" w:pos="927"/>
          <w:tab w:val="num" w:pos="426"/>
          <w:tab w:val="left" w:pos="993"/>
        </w:tabs>
        <w:suppressAutoHyphens/>
        <w:spacing w:after="0" w:line="240" w:lineRule="auto"/>
        <w:ind w:left="0" w:firstLine="0"/>
        <w:jc w:val="both"/>
        <w:rPr>
          <w:rFonts w:ascii="Times New Roman" w:eastAsia="Times New Roman" w:hAnsi="Times New Roman" w:cs="Times New Roman"/>
          <w:sz w:val="24"/>
          <w:szCs w:val="24"/>
          <w:lang w:eastAsia="ar-SA"/>
        </w:rPr>
      </w:pPr>
      <w:r w:rsidRPr="00CB0274">
        <w:rPr>
          <w:rFonts w:ascii="Times New Roman" w:eastAsia="Times New Roman" w:hAnsi="Times New Roman" w:cs="Times New Roman"/>
          <w:sz w:val="24"/>
          <w:szCs w:val="24"/>
          <w:lang w:eastAsia="ar-SA"/>
        </w:rPr>
        <w:fldChar w:fldCharType="begin"/>
      </w:r>
      <w:r w:rsidRPr="00CB0274">
        <w:rPr>
          <w:rFonts w:ascii="Times New Roman" w:eastAsia="Times New Roman" w:hAnsi="Times New Roman" w:cs="Times New Roman"/>
          <w:sz w:val="24"/>
          <w:szCs w:val="24"/>
          <w:lang w:eastAsia="ar-SA"/>
        </w:rPr>
        <w:instrText xml:space="preserve"> REF _Ref55335821 \h  \* MERGEFORMAT </w:instrText>
      </w:r>
      <w:r w:rsidRPr="00CB0274">
        <w:rPr>
          <w:rFonts w:ascii="Times New Roman" w:eastAsia="Times New Roman" w:hAnsi="Times New Roman" w:cs="Times New Roman"/>
          <w:sz w:val="24"/>
          <w:szCs w:val="24"/>
          <w:lang w:eastAsia="ar-SA"/>
        </w:rPr>
      </w:r>
      <w:r w:rsidRPr="00CB0274">
        <w:rPr>
          <w:rFonts w:ascii="Times New Roman" w:eastAsia="Times New Roman" w:hAnsi="Times New Roman" w:cs="Times New Roman"/>
          <w:sz w:val="24"/>
          <w:szCs w:val="24"/>
          <w:lang w:eastAsia="ar-SA"/>
        </w:rPr>
        <w:fldChar w:fldCharType="separate"/>
      </w:r>
      <w:r w:rsidR="00E65D94" w:rsidRPr="00E65D94">
        <w:rPr>
          <w:rFonts w:ascii="Times New Roman" w:eastAsia="Times New Roman" w:hAnsi="Times New Roman" w:cs="Times New Roman"/>
          <w:sz w:val="24"/>
          <w:szCs w:val="24"/>
          <w:lang w:eastAsia="ar-SA"/>
        </w:rPr>
        <w:t>Техническое предложение (форма 2)</w:t>
      </w:r>
      <w:r w:rsidRPr="00CB0274">
        <w:rPr>
          <w:rFonts w:ascii="Times New Roman" w:eastAsia="Times New Roman" w:hAnsi="Times New Roman" w:cs="Times New Roman"/>
          <w:sz w:val="24"/>
          <w:szCs w:val="24"/>
          <w:lang w:eastAsia="ar-SA"/>
        </w:rPr>
        <w:fldChar w:fldCharType="end"/>
      </w:r>
      <w:bookmarkStart w:id="135" w:name="_Ref214869421"/>
      <w:r w:rsidRPr="00CB0274">
        <w:rPr>
          <w:rFonts w:ascii="Times New Roman" w:eastAsia="Times New Roman" w:hAnsi="Times New Roman" w:cs="Times New Roman"/>
          <w:sz w:val="24"/>
          <w:szCs w:val="24"/>
          <w:lang w:eastAsia="ar-SA"/>
        </w:rPr>
        <w:t xml:space="preserve"> </w:t>
      </w:r>
      <w:r w:rsidR="009F50B0" w:rsidRPr="00CB0274">
        <w:rPr>
          <w:rFonts w:ascii="Times New Roman" w:eastAsia="Times New Roman" w:hAnsi="Times New Roman" w:cs="Times New Roman"/>
          <w:sz w:val="24"/>
          <w:szCs w:val="24"/>
          <w:lang w:eastAsia="ar-SA"/>
        </w:rPr>
        <w:t xml:space="preserve">– </w:t>
      </w:r>
      <w:r w:rsidRPr="00CB0274">
        <w:rPr>
          <w:rFonts w:ascii="Times New Roman" w:eastAsia="Times New Roman" w:hAnsi="Times New Roman" w:cs="Times New Roman"/>
          <w:sz w:val="24"/>
          <w:szCs w:val="24"/>
          <w:lang w:eastAsia="ar-SA"/>
        </w:rPr>
        <w:t>на ____ л</w:t>
      </w:r>
      <w:r w:rsidR="009F50B0" w:rsidRPr="00CB0274">
        <w:rPr>
          <w:rFonts w:ascii="Times New Roman" w:eastAsia="Times New Roman" w:hAnsi="Times New Roman" w:cs="Times New Roman"/>
          <w:sz w:val="24"/>
          <w:szCs w:val="24"/>
          <w:lang w:eastAsia="ar-SA"/>
        </w:rPr>
        <w:t>.</w:t>
      </w:r>
      <w:r w:rsidRPr="00CB0274">
        <w:rPr>
          <w:rFonts w:ascii="Times New Roman" w:eastAsia="Times New Roman" w:hAnsi="Times New Roman" w:cs="Times New Roman"/>
          <w:sz w:val="24"/>
          <w:szCs w:val="24"/>
          <w:lang w:eastAsia="ar-SA"/>
        </w:rPr>
        <w:t>;</w:t>
      </w:r>
      <w:bookmarkStart w:id="136" w:name="_Ref214869451"/>
      <w:bookmarkEnd w:id="135"/>
    </w:p>
    <w:p w:rsidR="009F50B0" w:rsidRPr="00CB0274" w:rsidRDefault="00244A6A" w:rsidP="009F50B0">
      <w:pPr>
        <w:numPr>
          <w:ilvl w:val="0"/>
          <w:numId w:val="16"/>
        </w:numPr>
        <w:tabs>
          <w:tab w:val="clear" w:pos="927"/>
          <w:tab w:val="num" w:pos="426"/>
          <w:tab w:val="left" w:pos="993"/>
        </w:tabs>
        <w:suppressAutoHyphens/>
        <w:spacing w:after="0" w:line="240" w:lineRule="auto"/>
        <w:ind w:left="0" w:firstLine="0"/>
        <w:jc w:val="both"/>
        <w:rPr>
          <w:rFonts w:ascii="Times New Roman" w:eastAsia="Times New Roman" w:hAnsi="Times New Roman" w:cs="Times New Roman"/>
          <w:sz w:val="24"/>
          <w:szCs w:val="24"/>
          <w:lang w:eastAsia="ar-SA"/>
        </w:rPr>
      </w:pPr>
      <w:r w:rsidRPr="00CB0274">
        <w:rPr>
          <w:rFonts w:ascii="Times New Roman" w:eastAsia="Times New Roman" w:hAnsi="Times New Roman" w:cs="Times New Roman"/>
          <w:sz w:val="24"/>
          <w:szCs w:val="24"/>
          <w:lang w:eastAsia="ar-SA"/>
        </w:rPr>
        <w:lastRenderedPageBreak/>
        <w:t xml:space="preserve">Анкета </w:t>
      </w:r>
      <w:r w:rsidR="009F50B0" w:rsidRPr="00CB0274">
        <w:rPr>
          <w:rFonts w:ascii="Times New Roman" w:eastAsia="Times New Roman" w:hAnsi="Times New Roman" w:cs="Times New Roman"/>
          <w:sz w:val="24"/>
          <w:szCs w:val="24"/>
          <w:lang w:eastAsia="ar-SA"/>
        </w:rPr>
        <w:t>У</w:t>
      </w:r>
      <w:r w:rsidRPr="00CB0274">
        <w:rPr>
          <w:rFonts w:ascii="Times New Roman" w:eastAsia="Times New Roman" w:hAnsi="Times New Roman" w:cs="Times New Roman"/>
          <w:sz w:val="24"/>
          <w:szCs w:val="24"/>
          <w:lang w:eastAsia="ar-SA"/>
        </w:rPr>
        <w:t>частника</w:t>
      </w:r>
      <w:r w:rsidR="009F50B0" w:rsidRPr="00CB0274">
        <w:rPr>
          <w:rFonts w:ascii="Times New Roman" w:eastAsia="Times New Roman" w:hAnsi="Times New Roman" w:cs="Times New Roman"/>
          <w:sz w:val="24"/>
          <w:szCs w:val="24"/>
          <w:lang w:eastAsia="ar-SA"/>
        </w:rPr>
        <w:t xml:space="preserve"> закупки</w:t>
      </w:r>
      <w:r w:rsidRPr="00CB0274">
        <w:rPr>
          <w:rFonts w:ascii="Times New Roman" w:eastAsia="Times New Roman" w:hAnsi="Times New Roman" w:cs="Times New Roman"/>
          <w:sz w:val="24"/>
          <w:szCs w:val="24"/>
          <w:lang w:eastAsia="ar-SA"/>
        </w:rPr>
        <w:t xml:space="preserve"> (форма 3) </w:t>
      </w:r>
      <w:r w:rsidR="009F50B0" w:rsidRPr="00CB0274">
        <w:rPr>
          <w:rFonts w:ascii="Times New Roman" w:eastAsia="Times New Roman" w:hAnsi="Times New Roman" w:cs="Times New Roman"/>
          <w:sz w:val="24"/>
          <w:szCs w:val="24"/>
          <w:lang w:eastAsia="ar-SA"/>
        </w:rPr>
        <w:t xml:space="preserve">– </w:t>
      </w:r>
      <w:r w:rsidRPr="00CB0274">
        <w:rPr>
          <w:rFonts w:ascii="Times New Roman" w:eastAsia="Times New Roman" w:hAnsi="Times New Roman" w:cs="Times New Roman"/>
          <w:sz w:val="24"/>
          <w:szCs w:val="24"/>
          <w:lang w:eastAsia="ar-SA"/>
        </w:rPr>
        <w:t>на ____ л</w:t>
      </w:r>
      <w:r w:rsidR="009F50B0" w:rsidRPr="00CB0274">
        <w:rPr>
          <w:rFonts w:ascii="Times New Roman" w:eastAsia="Times New Roman" w:hAnsi="Times New Roman" w:cs="Times New Roman"/>
          <w:sz w:val="24"/>
          <w:szCs w:val="24"/>
          <w:lang w:eastAsia="ar-SA"/>
        </w:rPr>
        <w:t>.</w:t>
      </w:r>
      <w:r w:rsidRPr="00CB0274">
        <w:rPr>
          <w:rFonts w:ascii="Times New Roman" w:eastAsia="Times New Roman" w:hAnsi="Times New Roman" w:cs="Times New Roman"/>
          <w:sz w:val="24"/>
          <w:szCs w:val="24"/>
          <w:lang w:eastAsia="ar-SA"/>
        </w:rPr>
        <w:t>;</w:t>
      </w:r>
    </w:p>
    <w:p w:rsidR="009F50B0" w:rsidRPr="00CB0274" w:rsidRDefault="009F50B0" w:rsidP="009F50B0">
      <w:pPr>
        <w:numPr>
          <w:ilvl w:val="0"/>
          <w:numId w:val="16"/>
        </w:numPr>
        <w:tabs>
          <w:tab w:val="clear" w:pos="927"/>
          <w:tab w:val="num" w:pos="426"/>
          <w:tab w:val="left" w:pos="993"/>
        </w:tabs>
        <w:suppressAutoHyphens/>
        <w:spacing w:after="0" w:line="240" w:lineRule="auto"/>
        <w:ind w:left="0" w:firstLine="0"/>
        <w:jc w:val="both"/>
        <w:rPr>
          <w:rFonts w:ascii="Times New Roman" w:eastAsia="Times New Roman" w:hAnsi="Times New Roman" w:cs="Times New Roman"/>
          <w:sz w:val="24"/>
          <w:szCs w:val="24"/>
          <w:lang w:eastAsia="ar-SA"/>
        </w:rPr>
      </w:pPr>
      <w:r w:rsidRPr="00CB0274">
        <w:rPr>
          <w:rFonts w:ascii="Times New Roman" w:eastAsia="Times New Roman" w:hAnsi="Times New Roman" w:cs="Times New Roman"/>
          <w:sz w:val="24"/>
          <w:szCs w:val="24"/>
          <w:lang w:eastAsia="ar-SA"/>
        </w:rPr>
        <w:t>Декларация (форма 4) – на ____ л.;</w:t>
      </w:r>
    </w:p>
    <w:p w:rsidR="00244A6A" w:rsidRPr="00CB0274" w:rsidRDefault="009F50B0" w:rsidP="009F50B0">
      <w:pPr>
        <w:numPr>
          <w:ilvl w:val="0"/>
          <w:numId w:val="16"/>
        </w:numPr>
        <w:tabs>
          <w:tab w:val="clear" w:pos="927"/>
          <w:tab w:val="num" w:pos="426"/>
          <w:tab w:val="left" w:pos="993"/>
        </w:tabs>
        <w:suppressAutoHyphens/>
        <w:spacing w:after="0" w:line="240" w:lineRule="auto"/>
        <w:ind w:left="0" w:firstLine="0"/>
        <w:jc w:val="both"/>
        <w:rPr>
          <w:rFonts w:ascii="Times New Roman" w:eastAsia="Times New Roman" w:hAnsi="Times New Roman" w:cs="Times New Roman"/>
          <w:sz w:val="24"/>
          <w:szCs w:val="24"/>
          <w:lang w:eastAsia="ar-SA"/>
        </w:rPr>
      </w:pPr>
      <w:r w:rsidRPr="00CB0274">
        <w:rPr>
          <w:rFonts w:ascii="Times New Roman" w:eastAsia="Times New Roman" w:hAnsi="Times New Roman" w:cs="Times New Roman"/>
          <w:sz w:val="24"/>
          <w:szCs w:val="24"/>
          <w:lang w:eastAsia="ar-SA"/>
        </w:rPr>
        <w:t xml:space="preserve">Справка о перечне и объемах выполнения аналогичных </w:t>
      </w:r>
      <w:r w:rsidR="00150724">
        <w:rPr>
          <w:rFonts w:ascii="Times New Roman" w:eastAsia="Times New Roman" w:hAnsi="Times New Roman" w:cs="Times New Roman"/>
          <w:sz w:val="24"/>
          <w:szCs w:val="24"/>
          <w:lang w:eastAsia="ar-SA"/>
        </w:rPr>
        <w:t>договоров</w:t>
      </w:r>
      <w:r w:rsidRPr="00CB0274">
        <w:rPr>
          <w:rFonts w:ascii="Times New Roman" w:eastAsia="Times New Roman" w:hAnsi="Times New Roman" w:cs="Times New Roman"/>
          <w:sz w:val="24"/>
          <w:szCs w:val="24"/>
          <w:lang w:eastAsia="ar-SA"/>
        </w:rPr>
        <w:t xml:space="preserve"> </w:t>
      </w:r>
      <w:r w:rsidR="009021D1" w:rsidRPr="00CB0274">
        <w:rPr>
          <w:rFonts w:ascii="Times New Roman" w:eastAsia="Times New Roman" w:hAnsi="Times New Roman" w:cs="Times New Roman"/>
          <w:sz w:val="24"/>
          <w:szCs w:val="24"/>
          <w:lang w:eastAsia="ar-SA"/>
        </w:rPr>
        <w:t>за 201</w:t>
      </w:r>
      <w:r w:rsidR="001064CD">
        <w:rPr>
          <w:rFonts w:ascii="Times New Roman" w:eastAsia="Times New Roman" w:hAnsi="Times New Roman" w:cs="Times New Roman"/>
          <w:sz w:val="24"/>
          <w:szCs w:val="24"/>
          <w:lang w:eastAsia="ar-SA"/>
        </w:rPr>
        <w:t>3</w:t>
      </w:r>
      <w:r w:rsidR="009021D1" w:rsidRPr="00CB0274">
        <w:rPr>
          <w:rFonts w:ascii="Times New Roman" w:eastAsia="Times New Roman" w:hAnsi="Times New Roman" w:cs="Times New Roman"/>
          <w:sz w:val="24"/>
          <w:szCs w:val="24"/>
          <w:lang w:eastAsia="ar-SA"/>
        </w:rPr>
        <w:t xml:space="preserve">-2015 годы </w:t>
      </w:r>
      <w:r w:rsidRPr="00CB0274">
        <w:rPr>
          <w:rFonts w:ascii="Times New Roman" w:eastAsia="Times New Roman" w:hAnsi="Times New Roman" w:cs="Times New Roman"/>
          <w:sz w:val="24"/>
          <w:szCs w:val="24"/>
          <w:lang w:eastAsia="ar-SA"/>
        </w:rPr>
        <w:t xml:space="preserve">(форма </w:t>
      </w:r>
      <w:r w:rsidR="00326D7B" w:rsidRPr="00CB0274">
        <w:rPr>
          <w:rFonts w:ascii="Times New Roman" w:eastAsia="Times New Roman" w:hAnsi="Times New Roman" w:cs="Times New Roman"/>
          <w:sz w:val="24"/>
          <w:szCs w:val="24"/>
          <w:lang w:eastAsia="ar-SA"/>
        </w:rPr>
        <w:t>5</w:t>
      </w:r>
      <w:r w:rsidRPr="00CB0274">
        <w:rPr>
          <w:rFonts w:ascii="Times New Roman" w:eastAsia="Times New Roman" w:hAnsi="Times New Roman" w:cs="Times New Roman"/>
          <w:sz w:val="24"/>
          <w:szCs w:val="24"/>
          <w:lang w:eastAsia="ar-SA"/>
        </w:rPr>
        <w:t>)</w:t>
      </w:r>
      <w:r w:rsidR="00244A6A" w:rsidRPr="00CB0274">
        <w:rPr>
          <w:rFonts w:ascii="Times New Roman" w:eastAsia="Times New Roman" w:hAnsi="Times New Roman" w:cs="Times New Roman"/>
          <w:sz w:val="24"/>
          <w:szCs w:val="24"/>
          <w:lang w:eastAsia="ar-SA"/>
        </w:rPr>
        <w:t xml:space="preserve"> </w:t>
      </w:r>
      <w:r w:rsidRPr="00CB0274">
        <w:rPr>
          <w:rFonts w:ascii="Times New Roman" w:eastAsia="Times New Roman" w:hAnsi="Times New Roman" w:cs="Times New Roman"/>
          <w:sz w:val="24"/>
          <w:szCs w:val="24"/>
          <w:lang w:eastAsia="ar-SA"/>
        </w:rPr>
        <w:t>– на ____ л.</w:t>
      </w:r>
      <w:r w:rsidR="00244A6A" w:rsidRPr="00CB0274">
        <w:rPr>
          <w:rFonts w:ascii="Times New Roman" w:eastAsia="Times New Roman" w:hAnsi="Times New Roman" w:cs="Times New Roman"/>
          <w:sz w:val="24"/>
          <w:szCs w:val="24"/>
          <w:lang w:eastAsia="ar-SA"/>
        </w:rPr>
        <w:t>;</w:t>
      </w:r>
      <w:bookmarkEnd w:id="136"/>
    </w:p>
    <w:p w:rsidR="00D41BF9" w:rsidRPr="00CB0274" w:rsidRDefault="00D41BF9" w:rsidP="00326D7B">
      <w:pPr>
        <w:pStyle w:val="afffa"/>
        <w:numPr>
          <w:ilvl w:val="0"/>
          <w:numId w:val="16"/>
        </w:numPr>
        <w:tabs>
          <w:tab w:val="clear" w:pos="927"/>
          <w:tab w:val="num" w:pos="426"/>
        </w:tabs>
        <w:spacing w:after="0" w:line="240" w:lineRule="auto"/>
        <w:ind w:left="0" w:firstLine="0"/>
        <w:rPr>
          <w:rFonts w:ascii="Times New Roman" w:eastAsia="Times New Roman" w:hAnsi="Times New Roman"/>
          <w:sz w:val="24"/>
          <w:szCs w:val="24"/>
        </w:rPr>
      </w:pPr>
      <w:bookmarkStart w:id="137" w:name="_Ref55336334"/>
      <w:bookmarkStart w:id="138" w:name="_Ref55335818"/>
      <w:r w:rsidRPr="00CB0274">
        <w:rPr>
          <w:rFonts w:ascii="Times New Roman" w:eastAsia="Times New Roman" w:hAnsi="Times New Roman"/>
          <w:sz w:val="24"/>
          <w:szCs w:val="24"/>
        </w:rPr>
        <w:t xml:space="preserve">Справка о кадровых ресурсах (форма </w:t>
      </w:r>
      <w:r w:rsidR="00AA42E6" w:rsidRPr="00CB0274">
        <w:rPr>
          <w:rFonts w:ascii="Times New Roman" w:eastAsia="Times New Roman" w:hAnsi="Times New Roman"/>
          <w:sz w:val="24"/>
          <w:szCs w:val="24"/>
        </w:rPr>
        <w:t>6</w:t>
      </w:r>
      <w:r w:rsidRPr="00CB0274">
        <w:rPr>
          <w:rFonts w:ascii="Times New Roman" w:eastAsia="Times New Roman" w:hAnsi="Times New Roman"/>
          <w:sz w:val="24"/>
          <w:szCs w:val="24"/>
        </w:rPr>
        <w:t>) — на ____ л;</w:t>
      </w:r>
    </w:p>
    <w:p w:rsidR="00244A6A" w:rsidRPr="00CB0274" w:rsidRDefault="00244A6A" w:rsidP="00326D7B">
      <w:pPr>
        <w:numPr>
          <w:ilvl w:val="0"/>
          <w:numId w:val="16"/>
        </w:numPr>
        <w:tabs>
          <w:tab w:val="clear" w:pos="927"/>
          <w:tab w:val="num" w:pos="426"/>
          <w:tab w:val="left" w:pos="993"/>
        </w:tabs>
        <w:suppressAutoHyphens/>
        <w:spacing w:after="0" w:line="240" w:lineRule="auto"/>
        <w:ind w:left="0" w:firstLine="0"/>
        <w:jc w:val="both"/>
        <w:rPr>
          <w:rFonts w:ascii="Times New Roman" w:eastAsia="Times New Roman" w:hAnsi="Times New Roman" w:cs="Times New Roman"/>
          <w:sz w:val="24"/>
          <w:szCs w:val="24"/>
          <w:lang w:eastAsia="ar-SA"/>
        </w:rPr>
      </w:pPr>
      <w:r w:rsidRPr="00CB0274">
        <w:rPr>
          <w:rFonts w:ascii="Times New Roman" w:eastAsia="Times New Roman" w:hAnsi="Times New Roman" w:cs="Times New Roman"/>
          <w:sz w:val="24"/>
          <w:szCs w:val="24"/>
          <w:lang w:eastAsia="ar-SA"/>
        </w:rPr>
        <w:t>Прочие документы (перечислить) — на ____ л.</w:t>
      </w:r>
    </w:p>
    <w:p w:rsidR="00D051F5" w:rsidRPr="00244A6A" w:rsidRDefault="00D051F5" w:rsidP="00D051F5">
      <w:pPr>
        <w:tabs>
          <w:tab w:val="left" w:pos="993"/>
        </w:tabs>
        <w:suppressAutoHyphens/>
        <w:spacing w:after="0" w:line="240" w:lineRule="auto"/>
        <w:jc w:val="both"/>
        <w:rPr>
          <w:rFonts w:ascii="Times New Roman" w:eastAsia="Times New Roman" w:hAnsi="Times New Roman" w:cs="Times New Roman"/>
          <w:sz w:val="24"/>
          <w:szCs w:val="24"/>
          <w:lang w:eastAsia="ar-SA"/>
        </w:rPr>
      </w:pPr>
    </w:p>
    <w:p w:rsidR="00D051F5" w:rsidRPr="00D051F5" w:rsidRDefault="00D051F5" w:rsidP="00D051F5">
      <w:pPr>
        <w:suppressAutoHyphens/>
        <w:spacing w:after="0" w:line="240" w:lineRule="auto"/>
        <w:jc w:val="both"/>
        <w:rPr>
          <w:rFonts w:ascii="Times New Roman" w:eastAsia="Times New Roman" w:hAnsi="Times New Roman" w:cs="Times New Roman"/>
          <w:sz w:val="24"/>
          <w:szCs w:val="24"/>
          <w:lang w:eastAsia="ar-SA"/>
        </w:rPr>
      </w:pPr>
      <w:r w:rsidRPr="00D051F5">
        <w:rPr>
          <w:rFonts w:ascii="Times New Roman" w:eastAsia="Times New Roman" w:hAnsi="Times New Roman" w:cs="Times New Roman"/>
          <w:sz w:val="24"/>
          <w:szCs w:val="24"/>
          <w:lang w:eastAsia="ar-SA"/>
        </w:rPr>
        <w:t>___________________________________</w:t>
      </w:r>
    </w:p>
    <w:p w:rsidR="00D051F5" w:rsidRPr="00D051F5" w:rsidRDefault="00D051F5" w:rsidP="00D051F5">
      <w:pPr>
        <w:suppressAutoHyphens/>
        <w:spacing w:after="0" w:line="240" w:lineRule="auto"/>
        <w:jc w:val="both"/>
        <w:rPr>
          <w:rFonts w:ascii="Times New Roman" w:eastAsia="Times New Roman" w:hAnsi="Times New Roman" w:cs="Times New Roman"/>
          <w:sz w:val="24"/>
          <w:szCs w:val="24"/>
          <w:vertAlign w:val="superscript"/>
          <w:lang w:eastAsia="ar-SA"/>
        </w:rPr>
      </w:pPr>
      <w:r w:rsidRPr="00D051F5">
        <w:rPr>
          <w:rFonts w:ascii="Times New Roman" w:eastAsia="Times New Roman" w:hAnsi="Times New Roman" w:cs="Times New Roman"/>
          <w:sz w:val="24"/>
          <w:szCs w:val="24"/>
          <w:vertAlign w:val="superscript"/>
          <w:lang w:eastAsia="ar-SA"/>
        </w:rPr>
        <w:t xml:space="preserve">                                              (подпись)</w:t>
      </w:r>
    </w:p>
    <w:p w:rsidR="00D051F5" w:rsidRDefault="00D051F5" w:rsidP="00D051F5">
      <w:pPr>
        <w:suppressAutoHyphens/>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 xml:space="preserve">        М.П.</w:t>
      </w:r>
    </w:p>
    <w:p w:rsidR="00D051F5" w:rsidRPr="00D051F5" w:rsidRDefault="00D051F5" w:rsidP="00D051F5">
      <w:pPr>
        <w:suppressAutoHyphens/>
        <w:spacing w:after="0" w:line="240" w:lineRule="auto"/>
        <w:jc w:val="both"/>
        <w:rPr>
          <w:rFonts w:ascii="Times New Roman" w:eastAsia="Times New Roman" w:hAnsi="Times New Roman" w:cs="Times New Roman"/>
          <w:sz w:val="20"/>
          <w:szCs w:val="20"/>
          <w:lang w:eastAsia="ar-SA"/>
        </w:rPr>
      </w:pPr>
    </w:p>
    <w:p w:rsidR="00D051F5" w:rsidRPr="00D051F5" w:rsidRDefault="00D051F5" w:rsidP="00D051F5">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___________________________________________________________________________</w:t>
      </w:r>
    </w:p>
    <w:p w:rsidR="00D051F5" w:rsidRPr="00D051F5" w:rsidRDefault="00D051F5" w:rsidP="00D051F5">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D051F5">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конец формы</w:t>
      </w: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4"/>
          <w:szCs w:val="24"/>
          <w:lang w:eastAsia="ar-SA"/>
        </w:rPr>
        <w:t>Инструкции по заполнению</w:t>
      </w:r>
    </w:p>
    <w:p w:rsidR="00D051F5" w:rsidRPr="003A2F0D" w:rsidRDefault="00D051F5" w:rsidP="00D051F5">
      <w:pPr>
        <w:suppressAutoHyphens/>
        <w:spacing w:after="0"/>
        <w:jc w:val="both"/>
        <w:rPr>
          <w:rFonts w:ascii="Times New Roman" w:eastAsia="Times New Roman" w:hAnsi="Times New Roman" w:cs="Times New Roman"/>
          <w:sz w:val="20"/>
          <w:szCs w:val="20"/>
          <w:lang w:eastAsia="ar-SA"/>
        </w:rPr>
      </w:pPr>
      <w:bookmarkStart w:id="139" w:name="_Ref55336359"/>
      <w:bookmarkStart w:id="140" w:name="_Ref55335823"/>
      <w:bookmarkEnd w:id="137"/>
      <w:bookmarkEnd w:id="138"/>
      <w:r w:rsidRPr="003A2F0D">
        <w:rPr>
          <w:rFonts w:ascii="Times New Roman" w:eastAsia="Times New Roman" w:hAnsi="Times New Roman" w:cs="Times New Roman"/>
          <w:sz w:val="20"/>
          <w:szCs w:val="20"/>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D051F5" w:rsidRPr="003A2F0D" w:rsidRDefault="00D051F5" w:rsidP="00D051F5">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2.Участник закупки должен указать свое полное наименование (с указанием организационно-правовой формы) и юридический адрес.</w:t>
      </w:r>
    </w:p>
    <w:p w:rsidR="00D051F5" w:rsidRPr="00B07FF9" w:rsidRDefault="00D051F5" w:rsidP="00D051F5">
      <w:pPr>
        <w:suppressAutoHyphens/>
        <w:spacing w:after="0"/>
        <w:jc w:val="both"/>
        <w:rPr>
          <w:rFonts w:ascii="Times New Roman" w:eastAsia="Times New Roman" w:hAnsi="Times New Roman" w:cs="Times New Roman"/>
          <w:b/>
          <w:sz w:val="20"/>
          <w:szCs w:val="20"/>
          <w:lang w:eastAsia="ar-SA"/>
        </w:rPr>
      </w:pPr>
      <w:r w:rsidRPr="003A2F0D">
        <w:rPr>
          <w:rFonts w:ascii="Times New Roman" w:eastAsia="Times New Roman" w:hAnsi="Times New Roman" w:cs="Times New Roman"/>
          <w:sz w:val="20"/>
          <w:szCs w:val="20"/>
          <w:lang w:eastAsia="ar-SA"/>
        </w:rPr>
        <w:t xml:space="preserve">3.Участник закупки должен указать стоимость </w:t>
      </w:r>
      <w:r w:rsidR="00150724">
        <w:rPr>
          <w:rFonts w:ascii="Times New Roman" w:eastAsia="Times New Roman" w:hAnsi="Times New Roman" w:cs="Times New Roman"/>
          <w:sz w:val="20"/>
          <w:szCs w:val="20"/>
          <w:lang w:eastAsia="ar-SA"/>
        </w:rPr>
        <w:t>Услуг</w:t>
      </w:r>
      <w:r w:rsidRPr="003A2F0D">
        <w:rPr>
          <w:rFonts w:ascii="Times New Roman" w:eastAsia="Times New Roman" w:hAnsi="Times New Roman" w:cs="Times New Roman"/>
          <w:sz w:val="20"/>
          <w:szCs w:val="20"/>
          <w:lang w:eastAsia="ar-SA"/>
        </w:rPr>
        <w:t xml:space="preserve"> цифрами и словами, в рублях, раздельно без НДС, величину НДС и вместе с НДС. Цен</w:t>
      </w:r>
      <w:r>
        <w:rPr>
          <w:rFonts w:ascii="Times New Roman" w:eastAsia="Times New Roman" w:hAnsi="Times New Roman" w:cs="Times New Roman"/>
          <w:sz w:val="20"/>
          <w:szCs w:val="20"/>
          <w:lang w:eastAsia="ar-SA"/>
        </w:rPr>
        <w:t xml:space="preserve">у следует указывать в формате </w:t>
      </w:r>
      <w:r w:rsidRPr="003A2F0D">
        <w:rPr>
          <w:rFonts w:ascii="Times New Roman" w:eastAsia="Times New Roman" w:hAnsi="Times New Roman" w:cs="Times New Roman"/>
          <w:sz w:val="20"/>
          <w:szCs w:val="20"/>
          <w:lang w:eastAsia="ar-SA"/>
        </w:rPr>
        <w:t xml:space="preserve">Х ХХХ ХХХ,ХХ руб., например: «1 234 567,89 руб. (Один миллион двести тридцать четыре тысячи пятьсот шестьдесят семь рублей 89 копеек)». </w:t>
      </w:r>
      <w:r w:rsidRPr="00B07FF9">
        <w:rPr>
          <w:rFonts w:ascii="Times New Roman" w:eastAsia="Times New Roman" w:hAnsi="Times New Roman" w:cs="Times New Roman"/>
          <w:b/>
          <w:sz w:val="20"/>
          <w:szCs w:val="20"/>
          <w:lang w:eastAsia="ar-SA"/>
        </w:rPr>
        <w:t xml:space="preserve">Цена не должна превышать значение начальной (максимальной) цены, указанной в Документации. </w:t>
      </w:r>
    </w:p>
    <w:p w:rsidR="00D051F5" w:rsidRPr="003A2F0D" w:rsidRDefault="00D051F5" w:rsidP="00D051F5">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4. Участник закупки должен указать срок действия Предложения на участие в запросе предложений. Заявка на участие в запросе предложений должна сохранять свое действие до завершения настоящей процедуры закупки.</w:t>
      </w:r>
    </w:p>
    <w:p w:rsidR="00D051F5" w:rsidRPr="00FE557E" w:rsidRDefault="00D051F5" w:rsidP="00D051F5">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 xml:space="preserve">5. Участник закупки должен перечислить и указать объем каждого из прилагаемых к письму о подаче оферты </w:t>
      </w:r>
      <w:r w:rsidRPr="00FE557E">
        <w:rPr>
          <w:rFonts w:ascii="Times New Roman" w:eastAsia="Times New Roman" w:hAnsi="Times New Roman" w:cs="Times New Roman"/>
          <w:sz w:val="20"/>
          <w:szCs w:val="20"/>
          <w:lang w:eastAsia="ar-SA"/>
        </w:rPr>
        <w:t>документов, определяющих суть технико-коммерческого предложения Участника закупки.</w:t>
      </w:r>
    </w:p>
    <w:p w:rsidR="00BD4DE5" w:rsidRDefault="00D051F5" w:rsidP="00244A6A">
      <w:pPr>
        <w:suppressAutoHyphens/>
        <w:spacing w:after="0"/>
        <w:jc w:val="both"/>
        <w:rPr>
          <w:rFonts w:ascii="Times New Roman" w:eastAsia="Times New Roman" w:hAnsi="Times New Roman" w:cs="Times New Roman"/>
          <w:sz w:val="20"/>
          <w:szCs w:val="20"/>
          <w:lang w:eastAsia="ar-SA"/>
        </w:rPr>
      </w:pPr>
      <w:r w:rsidRPr="00FE557E">
        <w:rPr>
          <w:rFonts w:ascii="Times New Roman" w:eastAsia="Times New Roman" w:hAnsi="Times New Roman" w:cs="Times New Roman"/>
          <w:sz w:val="20"/>
          <w:szCs w:val="20"/>
          <w:lang w:eastAsia="ar-SA"/>
        </w:rPr>
        <w:t>6. Письмо должно быть подписано и скреплено печатью</w:t>
      </w:r>
      <w:r>
        <w:rPr>
          <w:rFonts w:ascii="Times New Roman" w:eastAsia="Times New Roman" w:hAnsi="Times New Roman" w:cs="Times New Roman"/>
          <w:sz w:val="20"/>
          <w:szCs w:val="20"/>
          <w:lang w:eastAsia="ar-SA"/>
        </w:rPr>
        <w:t xml:space="preserve"> (при наличии)</w:t>
      </w:r>
      <w:r w:rsidR="00244A6A" w:rsidRPr="00244A6A">
        <w:rPr>
          <w:rFonts w:ascii="Times New Roman" w:eastAsia="Times New Roman" w:hAnsi="Times New Roman" w:cs="Times New Roman"/>
          <w:sz w:val="20"/>
          <w:szCs w:val="20"/>
          <w:lang w:eastAsia="ar-SA"/>
        </w:rPr>
        <w:t>.</w:t>
      </w:r>
    </w:p>
    <w:p w:rsidR="00BD4DE5" w:rsidRDefault="00BD4DE5" w:rsidP="00244A6A">
      <w:pPr>
        <w:suppressAutoHyphens/>
        <w:spacing w:after="0"/>
        <w:jc w:val="both"/>
        <w:rPr>
          <w:rFonts w:ascii="Times New Roman" w:eastAsia="Times New Roman" w:hAnsi="Times New Roman" w:cs="Times New Roman"/>
          <w:sz w:val="20"/>
          <w:szCs w:val="20"/>
          <w:lang w:eastAsia="ar-SA"/>
        </w:rPr>
      </w:pPr>
    </w:p>
    <w:p w:rsidR="00BD4DE5" w:rsidRDefault="00BD4DE5"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D571B2" w:rsidRDefault="00D571B2" w:rsidP="00244A6A">
      <w:pPr>
        <w:suppressAutoHyphens/>
        <w:spacing w:after="0"/>
        <w:jc w:val="both"/>
        <w:rPr>
          <w:rFonts w:ascii="Times New Roman" w:eastAsia="Times New Roman" w:hAnsi="Times New Roman" w:cs="Times New Roman"/>
          <w:sz w:val="20"/>
          <w:szCs w:val="20"/>
          <w:lang w:eastAsia="ar-SA"/>
        </w:rPr>
      </w:pPr>
    </w:p>
    <w:p w:rsidR="002D2375" w:rsidRDefault="002D2375" w:rsidP="00244A6A">
      <w:pPr>
        <w:suppressAutoHyphens/>
        <w:spacing w:after="0"/>
        <w:jc w:val="both"/>
        <w:rPr>
          <w:rFonts w:ascii="Times New Roman" w:eastAsia="Times New Roman" w:hAnsi="Times New Roman" w:cs="Times New Roman"/>
          <w:sz w:val="20"/>
          <w:szCs w:val="20"/>
          <w:lang w:eastAsia="ar-SA"/>
        </w:rPr>
      </w:pPr>
    </w:p>
    <w:p w:rsidR="00D571B2" w:rsidRDefault="00D571B2"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BD4DE5" w:rsidRDefault="00BD4DE5" w:rsidP="00244A6A">
      <w:pPr>
        <w:suppressAutoHyphens/>
        <w:spacing w:after="0"/>
        <w:jc w:val="both"/>
        <w:rPr>
          <w:rFonts w:ascii="Times New Roman" w:eastAsia="Times New Roman" w:hAnsi="Times New Roman" w:cs="Times New Roman"/>
          <w:sz w:val="20"/>
          <w:szCs w:val="20"/>
          <w:lang w:eastAsia="ar-SA"/>
        </w:rPr>
      </w:pPr>
    </w:p>
    <w:p w:rsidR="00934452" w:rsidRPr="00244A6A" w:rsidRDefault="00934452" w:rsidP="00244A6A">
      <w:pPr>
        <w:suppressAutoHyphens/>
        <w:spacing w:after="0"/>
        <w:jc w:val="both"/>
        <w:rPr>
          <w:rFonts w:ascii="Times New Roman" w:eastAsia="Times New Roman" w:hAnsi="Times New Roman" w:cs="Times New Roman"/>
          <w:sz w:val="20"/>
          <w:szCs w:val="20"/>
          <w:lang w:eastAsia="ar-SA"/>
        </w:rPr>
      </w:pPr>
    </w:p>
    <w:p w:rsidR="00FF4D5A" w:rsidRDefault="00FF4D5A" w:rsidP="00974253">
      <w:pPr>
        <w:pStyle w:val="2"/>
        <w:numPr>
          <w:ilvl w:val="0"/>
          <w:numId w:val="0"/>
        </w:numPr>
        <w:ind w:left="1134"/>
        <w:jc w:val="right"/>
        <w:rPr>
          <w:rFonts w:ascii="Times New Roman" w:hAnsi="Times New Roman" w:cs="Times New Roman"/>
          <w:i w:val="0"/>
          <w:sz w:val="24"/>
          <w:szCs w:val="24"/>
        </w:rPr>
      </w:pPr>
      <w:bookmarkStart w:id="141" w:name="_Коммерческое_предложение_(форма"/>
      <w:bookmarkStart w:id="142" w:name="_Toc370824159"/>
      <w:bookmarkStart w:id="143" w:name="_Toc453931158"/>
      <w:bookmarkStart w:id="144" w:name="_Toc366762388"/>
      <w:bookmarkStart w:id="145" w:name="_Toc368061897"/>
      <w:bookmarkStart w:id="146" w:name="_Toc368062061"/>
      <w:bookmarkEnd w:id="141"/>
      <w:r w:rsidRPr="00AD5B9D">
        <w:rPr>
          <w:rFonts w:ascii="Times New Roman" w:hAnsi="Times New Roman" w:cs="Times New Roman"/>
          <w:i w:val="0"/>
          <w:sz w:val="24"/>
          <w:szCs w:val="24"/>
        </w:rPr>
        <w:lastRenderedPageBreak/>
        <w:t xml:space="preserve">Коммерческое предложение (форма </w:t>
      </w:r>
      <w:r w:rsidRPr="00AD5B9D">
        <w:rPr>
          <w:rFonts w:ascii="Times New Roman" w:hAnsi="Times New Roman" w:cs="Times New Roman"/>
          <w:i w:val="0"/>
          <w:sz w:val="24"/>
          <w:szCs w:val="24"/>
        </w:rPr>
        <w:fldChar w:fldCharType="begin"/>
      </w:r>
      <w:r w:rsidRPr="00AD5B9D">
        <w:rPr>
          <w:rFonts w:ascii="Times New Roman" w:hAnsi="Times New Roman" w:cs="Times New Roman"/>
          <w:i w:val="0"/>
          <w:sz w:val="24"/>
          <w:szCs w:val="24"/>
        </w:rPr>
        <w:instrText xml:space="preserve"> SEQ "форма" \*Arabic </w:instrText>
      </w:r>
      <w:r w:rsidRPr="00AD5B9D">
        <w:rPr>
          <w:rFonts w:ascii="Times New Roman" w:hAnsi="Times New Roman" w:cs="Times New Roman"/>
          <w:i w:val="0"/>
          <w:sz w:val="24"/>
          <w:szCs w:val="24"/>
        </w:rPr>
        <w:fldChar w:fldCharType="separate"/>
      </w:r>
      <w:r w:rsidR="00E65D94">
        <w:rPr>
          <w:rFonts w:ascii="Times New Roman" w:hAnsi="Times New Roman" w:cs="Times New Roman"/>
          <w:i w:val="0"/>
          <w:noProof/>
          <w:sz w:val="24"/>
          <w:szCs w:val="24"/>
        </w:rPr>
        <w:t>1</w:t>
      </w:r>
      <w:r w:rsidRPr="00AD5B9D">
        <w:rPr>
          <w:rFonts w:ascii="Times New Roman" w:hAnsi="Times New Roman" w:cs="Times New Roman"/>
          <w:i w:val="0"/>
          <w:sz w:val="24"/>
          <w:szCs w:val="24"/>
        </w:rPr>
        <w:fldChar w:fldCharType="end"/>
      </w:r>
      <w:r w:rsidRPr="00AD5B9D">
        <w:rPr>
          <w:rFonts w:ascii="Times New Roman" w:hAnsi="Times New Roman" w:cs="Times New Roman"/>
          <w:i w:val="0"/>
          <w:sz w:val="24"/>
          <w:szCs w:val="24"/>
        </w:rPr>
        <w:t>)</w:t>
      </w:r>
      <w:bookmarkStart w:id="147" w:name="_Ref214868178"/>
      <w:bookmarkEnd w:id="142"/>
      <w:bookmarkEnd w:id="143"/>
    </w:p>
    <w:p w:rsidR="00AC14B0" w:rsidRPr="00AC14B0" w:rsidRDefault="00AC14B0" w:rsidP="00AC14B0">
      <w:pPr>
        <w:rPr>
          <w:lang w:eastAsia="ar-SA"/>
        </w:rPr>
      </w:pPr>
    </w:p>
    <w:p w:rsidR="00FF4D5A" w:rsidRDefault="00FF4D5A" w:rsidP="00FF4D5A">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148" w:name="_Toc370824160"/>
      <w:r w:rsidRPr="00FF4D5A">
        <w:rPr>
          <w:rFonts w:ascii="Times New Roman" w:eastAsia="Times New Roman" w:hAnsi="Times New Roman" w:cs="Times New Roman"/>
          <w:bCs/>
          <w:sz w:val="24"/>
          <w:szCs w:val="24"/>
          <w:lang w:eastAsia="ar-SA"/>
        </w:rPr>
        <w:t>Форма коммерческого предложения</w:t>
      </w:r>
      <w:bookmarkEnd w:id="144"/>
      <w:bookmarkEnd w:id="145"/>
      <w:bookmarkEnd w:id="146"/>
      <w:bookmarkEnd w:id="147"/>
      <w:bookmarkEnd w:id="148"/>
    </w:p>
    <w:p w:rsidR="00FF4D5A" w:rsidRPr="00FF4D5A" w:rsidRDefault="00FF4D5A" w:rsidP="00FF4D5A">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FF4D5A">
        <w:rPr>
          <w:rFonts w:ascii="Times New Roman" w:eastAsia="Times New Roman" w:hAnsi="Times New Roman" w:cs="Times New Roman"/>
          <w:b/>
          <w:spacing w:val="36"/>
          <w:sz w:val="24"/>
          <w:szCs w:val="24"/>
          <w:lang w:eastAsia="ar-SA"/>
        </w:rPr>
        <w:t>начало формы</w:t>
      </w:r>
    </w:p>
    <w:p w:rsidR="00FF4D5A" w:rsidRPr="00FF4D5A" w:rsidRDefault="00FF4D5A" w:rsidP="00FF4D5A">
      <w:pPr>
        <w:suppressAutoHyphens/>
        <w:spacing w:after="0" w:line="240" w:lineRule="auto"/>
        <w:rPr>
          <w:rFonts w:ascii="Times New Roman" w:eastAsia="Times New Roman" w:hAnsi="Times New Roman" w:cs="Times New Roman"/>
          <w:sz w:val="24"/>
          <w:szCs w:val="24"/>
          <w:lang w:eastAsia="ar-SA"/>
        </w:rPr>
      </w:pPr>
    </w:p>
    <w:p w:rsidR="004F47F8" w:rsidRPr="004F47F8" w:rsidRDefault="004F47F8" w:rsidP="004F47F8">
      <w:pPr>
        <w:suppressAutoHyphens/>
        <w:spacing w:after="0" w:line="240" w:lineRule="auto"/>
        <w:jc w:val="right"/>
        <w:rPr>
          <w:rFonts w:ascii="Times New Roman" w:eastAsia="Times New Roman" w:hAnsi="Times New Roman" w:cs="Times New Roman"/>
          <w:sz w:val="24"/>
          <w:szCs w:val="24"/>
          <w:lang w:eastAsia="ar-SA"/>
        </w:rPr>
      </w:pPr>
      <w:r w:rsidRPr="004F47F8">
        <w:rPr>
          <w:rFonts w:ascii="Times New Roman" w:eastAsia="Times New Roman" w:hAnsi="Times New Roman" w:cs="Times New Roman"/>
          <w:sz w:val="24"/>
          <w:szCs w:val="24"/>
          <w:lang w:eastAsia="ar-SA"/>
        </w:rPr>
        <w:t xml:space="preserve">Приложение </w:t>
      </w:r>
      <w:r w:rsidRPr="004F47F8">
        <w:rPr>
          <w:rFonts w:ascii="Times New Roman" w:eastAsia="Times New Roman" w:hAnsi="Times New Roman" w:cs="Times New Roman"/>
          <w:sz w:val="24"/>
          <w:szCs w:val="24"/>
          <w:lang w:eastAsia="ar-SA"/>
        </w:rPr>
        <w:fldChar w:fldCharType="begin"/>
      </w:r>
      <w:r w:rsidRPr="004F47F8">
        <w:rPr>
          <w:rFonts w:ascii="Times New Roman" w:eastAsia="Times New Roman" w:hAnsi="Times New Roman" w:cs="Times New Roman"/>
          <w:sz w:val="24"/>
          <w:szCs w:val="24"/>
          <w:lang w:eastAsia="ar-SA"/>
        </w:rPr>
        <w:instrText xml:space="preserve"> SEQ "Приложение" \*Arabic </w:instrText>
      </w:r>
      <w:r w:rsidRPr="004F47F8">
        <w:rPr>
          <w:rFonts w:ascii="Times New Roman" w:eastAsia="Times New Roman" w:hAnsi="Times New Roman" w:cs="Times New Roman"/>
          <w:sz w:val="24"/>
          <w:szCs w:val="24"/>
          <w:lang w:eastAsia="ar-SA"/>
        </w:rPr>
        <w:fldChar w:fldCharType="separate"/>
      </w:r>
      <w:r w:rsidR="00E65D94">
        <w:rPr>
          <w:rFonts w:ascii="Times New Roman" w:eastAsia="Times New Roman" w:hAnsi="Times New Roman" w:cs="Times New Roman"/>
          <w:noProof/>
          <w:sz w:val="24"/>
          <w:szCs w:val="24"/>
          <w:lang w:eastAsia="ar-SA"/>
        </w:rPr>
        <w:t>1</w:t>
      </w:r>
      <w:r w:rsidRPr="004F47F8">
        <w:rPr>
          <w:rFonts w:ascii="Times New Roman" w:eastAsia="Times New Roman" w:hAnsi="Times New Roman" w:cs="Times New Roman"/>
          <w:sz w:val="24"/>
          <w:szCs w:val="24"/>
          <w:lang w:eastAsia="ar-SA"/>
        </w:rPr>
        <w:fldChar w:fldCharType="end"/>
      </w:r>
      <w:r w:rsidRPr="004F47F8">
        <w:rPr>
          <w:rFonts w:ascii="Times New Roman" w:eastAsia="Times New Roman" w:hAnsi="Times New Roman" w:cs="Times New Roman"/>
          <w:sz w:val="24"/>
          <w:szCs w:val="24"/>
          <w:lang w:eastAsia="ar-SA"/>
        </w:rPr>
        <w:t xml:space="preserve"> к письму о подаче оферты</w:t>
      </w:r>
      <w:r w:rsidRPr="004F47F8">
        <w:rPr>
          <w:rFonts w:ascii="Times New Roman" w:eastAsia="Times New Roman" w:hAnsi="Times New Roman" w:cs="Times New Roman"/>
          <w:sz w:val="24"/>
          <w:szCs w:val="24"/>
          <w:lang w:eastAsia="ar-SA"/>
        </w:rPr>
        <w:br/>
        <w:t>от «____»_____________ г. №__________</w:t>
      </w:r>
    </w:p>
    <w:p w:rsidR="004F47F8" w:rsidRPr="004F47F8" w:rsidRDefault="004F47F8" w:rsidP="004F47F8">
      <w:pPr>
        <w:suppressAutoHyphens/>
        <w:spacing w:after="0" w:line="360" w:lineRule="auto"/>
        <w:ind w:firstLine="567"/>
        <w:jc w:val="both"/>
        <w:rPr>
          <w:rFonts w:ascii="Times New Roman" w:eastAsia="Times New Roman" w:hAnsi="Times New Roman" w:cs="Times New Roman"/>
          <w:sz w:val="24"/>
          <w:szCs w:val="24"/>
          <w:lang w:eastAsia="ar-SA"/>
        </w:rPr>
      </w:pPr>
    </w:p>
    <w:p w:rsidR="004F47F8" w:rsidRDefault="004F47F8" w:rsidP="004F47F8">
      <w:pPr>
        <w:suppressAutoHyphens/>
        <w:spacing w:after="0" w:line="360" w:lineRule="auto"/>
        <w:jc w:val="center"/>
        <w:rPr>
          <w:rFonts w:ascii="Times New Roman" w:eastAsia="Times New Roman" w:hAnsi="Times New Roman" w:cs="Times New Roman"/>
          <w:b/>
          <w:sz w:val="24"/>
          <w:szCs w:val="24"/>
          <w:lang w:eastAsia="ar-SA"/>
        </w:rPr>
      </w:pPr>
      <w:r w:rsidRPr="004F47F8">
        <w:rPr>
          <w:rFonts w:ascii="Times New Roman" w:eastAsia="Times New Roman" w:hAnsi="Times New Roman" w:cs="Times New Roman"/>
          <w:b/>
          <w:sz w:val="24"/>
          <w:szCs w:val="24"/>
          <w:lang w:eastAsia="ar-SA"/>
        </w:rPr>
        <w:t>Коммерческое предложение</w:t>
      </w:r>
    </w:p>
    <w:p w:rsidR="00AC14B0" w:rsidRPr="004F47F8" w:rsidRDefault="00AC14B0" w:rsidP="004F47F8">
      <w:pPr>
        <w:suppressAutoHyphens/>
        <w:spacing w:after="0" w:line="360" w:lineRule="auto"/>
        <w:jc w:val="center"/>
        <w:rPr>
          <w:rFonts w:ascii="Times New Roman" w:eastAsia="Times New Roman" w:hAnsi="Times New Roman" w:cs="Times New Roman"/>
          <w:sz w:val="24"/>
          <w:szCs w:val="24"/>
          <w:lang w:eastAsia="ar-SA"/>
        </w:rPr>
      </w:pPr>
    </w:p>
    <w:p w:rsidR="004F47F8" w:rsidRDefault="004F47F8" w:rsidP="004F47F8">
      <w:pPr>
        <w:suppressAutoHyphens/>
        <w:spacing w:after="0" w:line="360" w:lineRule="auto"/>
        <w:jc w:val="both"/>
        <w:rPr>
          <w:rFonts w:ascii="Times New Roman" w:eastAsia="Times New Roman" w:hAnsi="Times New Roman" w:cs="Times New Roman"/>
          <w:sz w:val="24"/>
          <w:szCs w:val="24"/>
          <w:lang w:eastAsia="ar-SA"/>
        </w:rPr>
      </w:pPr>
      <w:r w:rsidRPr="004F47F8">
        <w:rPr>
          <w:rFonts w:ascii="Times New Roman" w:eastAsia="Times New Roman" w:hAnsi="Times New Roman" w:cs="Times New Roman"/>
          <w:sz w:val="24"/>
          <w:szCs w:val="24"/>
          <w:lang w:eastAsia="ar-SA"/>
        </w:rPr>
        <w:t xml:space="preserve">Наименование и адрес Участника </w:t>
      </w:r>
      <w:r w:rsidR="00B62F02">
        <w:rPr>
          <w:rFonts w:ascii="Times New Roman" w:eastAsia="Times New Roman" w:hAnsi="Times New Roman" w:cs="Times New Roman"/>
          <w:sz w:val="24"/>
          <w:szCs w:val="24"/>
          <w:lang w:eastAsia="ar-SA"/>
        </w:rPr>
        <w:t>закупки</w:t>
      </w:r>
      <w:r w:rsidRPr="004F47F8">
        <w:rPr>
          <w:rFonts w:ascii="Times New Roman" w:eastAsia="Times New Roman" w:hAnsi="Times New Roman" w:cs="Times New Roman"/>
          <w:sz w:val="24"/>
          <w:szCs w:val="24"/>
          <w:lang w:eastAsia="ar-SA"/>
        </w:rPr>
        <w:t>: ______________________________________</w:t>
      </w:r>
    </w:p>
    <w:p w:rsidR="00BB4764" w:rsidRPr="00BB4764" w:rsidRDefault="00BB4764" w:rsidP="00BB4764">
      <w:pPr>
        <w:keepNext/>
        <w:suppressAutoHyphens/>
        <w:spacing w:after="0" w:line="240" w:lineRule="auto"/>
        <w:rPr>
          <w:rFonts w:ascii="Times New Roman" w:eastAsia="Times New Roman" w:hAnsi="Times New Roman" w:cs="Times New Roman"/>
          <w:b/>
          <w:sz w:val="24"/>
          <w:szCs w:val="24"/>
          <w:lang w:eastAsia="ar-SA"/>
        </w:rPr>
      </w:pPr>
      <w:r w:rsidRPr="00BB4764">
        <w:rPr>
          <w:rFonts w:ascii="Times New Roman" w:eastAsia="Times New Roman" w:hAnsi="Times New Roman" w:cs="Times New Roman"/>
          <w:b/>
          <w:sz w:val="24"/>
          <w:szCs w:val="24"/>
          <w:lang w:eastAsia="ar-SA"/>
        </w:rPr>
        <w:t>Таблица</w:t>
      </w:r>
      <w:r w:rsidR="00126560">
        <w:rPr>
          <w:rFonts w:ascii="Times New Roman" w:eastAsia="Times New Roman" w:hAnsi="Times New Roman" w:cs="Times New Roman"/>
          <w:b/>
          <w:sz w:val="24"/>
          <w:szCs w:val="24"/>
          <w:lang w:eastAsia="ar-SA"/>
        </w:rPr>
        <w:t xml:space="preserve"> 1</w:t>
      </w:r>
      <w:r w:rsidRPr="00BB4764">
        <w:rPr>
          <w:rFonts w:ascii="Times New Roman" w:eastAsia="Times New Roman" w:hAnsi="Times New Roman" w:cs="Times New Roman"/>
          <w:b/>
          <w:sz w:val="24"/>
          <w:szCs w:val="24"/>
          <w:lang w:eastAsia="ar-SA"/>
        </w:rPr>
        <w:t xml:space="preserve">. Расчет стоимости </w:t>
      </w:r>
      <w:r>
        <w:rPr>
          <w:rFonts w:ascii="Times New Roman" w:eastAsia="Times New Roman" w:hAnsi="Times New Roman" w:cs="Times New Roman"/>
          <w:b/>
          <w:sz w:val="24"/>
          <w:szCs w:val="24"/>
          <w:lang w:eastAsia="ar-SA"/>
        </w:rPr>
        <w:t>оказываемых Услуг</w:t>
      </w:r>
    </w:p>
    <w:tbl>
      <w:tblPr>
        <w:tblW w:w="10065" w:type="dxa"/>
        <w:tblInd w:w="108" w:type="dxa"/>
        <w:tblLayout w:type="fixed"/>
        <w:tblLook w:val="0000" w:firstRow="0" w:lastRow="0" w:firstColumn="0" w:lastColumn="0" w:noHBand="0" w:noVBand="0"/>
      </w:tblPr>
      <w:tblGrid>
        <w:gridCol w:w="567"/>
        <w:gridCol w:w="3402"/>
        <w:gridCol w:w="993"/>
        <w:gridCol w:w="850"/>
        <w:gridCol w:w="1843"/>
        <w:gridCol w:w="2410"/>
      </w:tblGrid>
      <w:tr w:rsidR="00BB4764" w:rsidRPr="00BB4764" w:rsidTr="00EA4E94">
        <w:tc>
          <w:tcPr>
            <w:tcW w:w="567" w:type="dxa"/>
            <w:tcBorders>
              <w:top w:val="single" w:sz="4" w:space="0" w:color="000000"/>
              <w:left w:val="single" w:sz="4" w:space="0" w:color="000000"/>
              <w:bottom w:val="single" w:sz="4" w:space="0" w:color="000000"/>
            </w:tcBorders>
            <w:shd w:val="clear" w:color="auto" w:fill="auto"/>
          </w:tcPr>
          <w:p w:rsidR="00BB4764" w:rsidRPr="00BB4764" w:rsidRDefault="00BB4764" w:rsidP="00BB4764">
            <w:pPr>
              <w:keepNext/>
              <w:suppressAutoHyphens/>
              <w:snapToGrid w:val="0"/>
              <w:spacing w:before="40" w:after="40" w:line="240" w:lineRule="auto"/>
              <w:ind w:left="-117" w:right="-108" w:firstLine="117"/>
              <w:rPr>
                <w:rFonts w:ascii="Times New Roman" w:eastAsia="Times New Roman" w:hAnsi="Times New Roman" w:cs="Times New Roman"/>
                <w:sz w:val="24"/>
                <w:szCs w:val="24"/>
                <w:lang w:eastAsia="ar-SA"/>
              </w:rPr>
            </w:pPr>
            <w:r w:rsidRPr="00BB4764">
              <w:rPr>
                <w:rFonts w:ascii="Times New Roman" w:eastAsia="Times New Roman" w:hAnsi="Times New Roman" w:cs="Times New Roman"/>
                <w:sz w:val="24"/>
                <w:szCs w:val="24"/>
                <w:lang w:eastAsia="ar-SA"/>
              </w:rPr>
              <w:t>№ п/п</w:t>
            </w:r>
          </w:p>
        </w:tc>
        <w:tc>
          <w:tcPr>
            <w:tcW w:w="3402" w:type="dxa"/>
            <w:tcBorders>
              <w:top w:val="single" w:sz="4" w:space="0" w:color="000000"/>
              <w:left w:val="single" w:sz="4" w:space="0" w:color="000000"/>
              <w:bottom w:val="single" w:sz="4" w:space="0" w:color="000000"/>
            </w:tcBorders>
            <w:shd w:val="clear" w:color="auto" w:fill="auto"/>
          </w:tcPr>
          <w:p w:rsidR="00BB4764" w:rsidRPr="00BB4764" w:rsidRDefault="00D571B2" w:rsidP="00BB4764">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D571B2">
              <w:rPr>
                <w:rFonts w:ascii="Times New Roman" w:eastAsia="Times New Roman" w:hAnsi="Times New Roman" w:cs="Times New Roman"/>
                <w:sz w:val="24"/>
                <w:szCs w:val="24"/>
                <w:lang w:eastAsia="ar-SA"/>
              </w:rPr>
              <w:t>Наименование (место расположения постов)</w:t>
            </w:r>
          </w:p>
        </w:tc>
        <w:tc>
          <w:tcPr>
            <w:tcW w:w="993" w:type="dxa"/>
            <w:tcBorders>
              <w:top w:val="single" w:sz="4" w:space="0" w:color="000000"/>
              <w:left w:val="single" w:sz="4" w:space="0" w:color="000000"/>
              <w:bottom w:val="single" w:sz="4" w:space="0" w:color="000000"/>
            </w:tcBorders>
            <w:shd w:val="clear" w:color="auto" w:fill="auto"/>
          </w:tcPr>
          <w:p w:rsidR="00BB4764" w:rsidRPr="00BB4764" w:rsidRDefault="00D571B2" w:rsidP="00233F4C">
            <w:pPr>
              <w:keepNext/>
              <w:tabs>
                <w:tab w:val="left" w:pos="425"/>
                <w:tab w:val="left" w:pos="567"/>
                <w:tab w:val="left" w:pos="709"/>
              </w:tabs>
              <w:suppressAutoHyphens/>
              <w:spacing w:before="40" w:after="40" w:line="240" w:lineRule="auto"/>
              <w:ind w:left="57" w:right="57"/>
              <w:jc w:val="center"/>
              <w:rPr>
                <w:rFonts w:ascii="Times New Roman" w:eastAsia="Times New Roman" w:hAnsi="Times New Roman" w:cs="Times New Roman"/>
                <w:sz w:val="24"/>
                <w:szCs w:val="24"/>
                <w:lang w:eastAsia="ar-SA"/>
              </w:rPr>
            </w:pPr>
            <w:r w:rsidRPr="00D571B2">
              <w:rPr>
                <w:rFonts w:ascii="Times New Roman" w:eastAsia="Times New Roman" w:hAnsi="Times New Roman" w:cs="Times New Roman"/>
                <w:sz w:val="24"/>
                <w:szCs w:val="24"/>
                <w:lang w:eastAsia="ar-SA"/>
              </w:rPr>
              <w:t xml:space="preserve">Ед. изм. </w:t>
            </w:r>
          </w:p>
        </w:tc>
        <w:tc>
          <w:tcPr>
            <w:tcW w:w="850" w:type="dxa"/>
            <w:tcBorders>
              <w:top w:val="single" w:sz="4" w:space="0" w:color="000000"/>
              <w:left w:val="single" w:sz="4" w:space="0" w:color="000000"/>
              <w:bottom w:val="single" w:sz="4" w:space="0" w:color="000000"/>
            </w:tcBorders>
            <w:shd w:val="clear" w:color="auto" w:fill="auto"/>
          </w:tcPr>
          <w:p w:rsidR="00BB4764" w:rsidRPr="00BB4764" w:rsidRDefault="00D571B2" w:rsidP="00BB4764">
            <w:pPr>
              <w:keepNext/>
              <w:tabs>
                <w:tab w:val="left" w:pos="425"/>
                <w:tab w:val="left" w:pos="567"/>
                <w:tab w:val="left" w:pos="709"/>
              </w:tabs>
              <w:suppressAutoHyphens/>
              <w:spacing w:before="40" w:after="40" w:line="240" w:lineRule="auto"/>
              <w:ind w:left="57" w:right="57"/>
              <w:jc w:val="center"/>
              <w:rPr>
                <w:rFonts w:ascii="Times New Roman" w:eastAsia="Times New Roman" w:hAnsi="Times New Roman" w:cs="Times New Roman"/>
                <w:sz w:val="24"/>
                <w:szCs w:val="24"/>
                <w:lang w:eastAsia="ar-SA"/>
              </w:rPr>
            </w:pPr>
            <w:r w:rsidRPr="00D571B2">
              <w:rPr>
                <w:rFonts w:ascii="Times New Roman" w:eastAsia="Times New Roman" w:hAnsi="Times New Roman" w:cs="Times New Roman"/>
                <w:sz w:val="24"/>
                <w:szCs w:val="24"/>
                <w:lang w:eastAsia="ar-SA"/>
              </w:rPr>
              <w:t>Кол-во в ед. изм.</w:t>
            </w:r>
          </w:p>
        </w:tc>
        <w:tc>
          <w:tcPr>
            <w:tcW w:w="1843" w:type="dxa"/>
            <w:tcBorders>
              <w:top w:val="single" w:sz="4" w:space="0" w:color="000000"/>
              <w:left w:val="single" w:sz="4" w:space="0" w:color="000000"/>
              <w:bottom w:val="single" w:sz="4" w:space="0" w:color="000000"/>
              <w:right w:val="single" w:sz="4" w:space="0" w:color="auto"/>
            </w:tcBorders>
            <w:shd w:val="clear" w:color="auto" w:fill="auto"/>
          </w:tcPr>
          <w:p w:rsidR="00BB4764" w:rsidRPr="00BB4764" w:rsidRDefault="00571B53" w:rsidP="00BB4764">
            <w:pPr>
              <w:tabs>
                <w:tab w:val="left" w:pos="425"/>
                <w:tab w:val="left" w:pos="567"/>
                <w:tab w:val="left" w:pos="709"/>
              </w:tabs>
              <w:suppressAutoHyphens/>
              <w:spacing w:after="0" w:line="240" w:lineRule="auto"/>
              <w:jc w:val="center"/>
              <w:rPr>
                <w:rFonts w:ascii="Times New Roman" w:eastAsia="Times New Roman" w:hAnsi="Times New Roman" w:cs="Times New Roman"/>
                <w:i/>
                <w:iCs/>
                <w:sz w:val="24"/>
                <w:szCs w:val="24"/>
                <w:lang w:eastAsia="ar-SA"/>
              </w:rPr>
            </w:pPr>
            <w:r w:rsidRPr="00571B53">
              <w:rPr>
                <w:rFonts w:ascii="Times New Roman" w:eastAsia="Times New Roman" w:hAnsi="Times New Roman" w:cs="Times New Roman"/>
                <w:sz w:val="24"/>
                <w:szCs w:val="24"/>
                <w:lang w:eastAsia="ar-SA"/>
              </w:rPr>
              <w:t xml:space="preserve">Цена часа работы 1 физического поста охраны, </w:t>
            </w:r>
            <w:proofErr w:type="spellStart"/>
            <w:r w:rsidRPr="00571B53">
              <w:rPr>
                <w:rFonts w:ascii="Times New Roman" w:eastAsia="Times New Roman" w:hAnsi="Times New Roman" w:cs="Times New Roman"/>
                <w:sz w:val="24"/>
                <w:szCs w:val="24"/>
                <w:lang w:eastAsia="ar-SA"/>
              </w:rPr>
              <w:t>руб.¸в</w:t>
            </w:r>
            <w:proofErr w:type="spellEnd"/>
            <w:r w:rsidRPr="00571B53">
              <w:rPr>
                <w:rFonts w:ascii="Times New Roman" w:eastAsia="Times New Roman" w:hAnsi="Times New Roman" w:cs="Times New Roman"/>
                <w:sz w:val="24"/>
                <w:szCs w:val="24"/>
                <w:lang w:eastAsia="ar-SA"/>
              </w:rPr>
              <w:t xml:space="preserve"> </w:t>
            </w:r>
            <w:proofErr w:type="spellStart"/>
            <w:r w:rsidRPr="00571B53">
              <w:rPr>
                <w:rFonts w:ascii="Times New Roman" w:eastAsia="Times New Roman" w:hAnsi="Times New Roman" w:cs="Times New Roman"/>
                <w:sz w:val="24"/>
                <w:szCs w:val="24"/>
                <w:lang w:eastAsia="ar-SA"/>
              </w:rPr>
              <w:t>т.ч</w:t>
            </w:r>
            <w:proofErr w:type="spellEnd"/>
            <w:r w:rsidRPr="00571B53">
              <w:rPr>
                <w:rFonts w:ascii="Times New Roman" w:eastAsia="Times New Roman" w:hAnsi="Times New Roman" w:cs="Times New Roman"/>
                <w:sz w:val="24"/>
                <w:szCs w:val="24"/>
                <w:lang w:eastAsia="ar-SA"/>
              </w:rPr>
              <w:t>. НДС (в случае, если организация не является плательщиком НДС, указывается – НДС не облагается)</w:t>
            </w:r>
          </w:p>
        </w:tc>
        <w:tc>
          <w:tcPr>
            <w:tcW w:w="2410" w:type="dxa"/>
            <w:tcBorders>
              <w:top w:val="single" w:sz="4" w:space="0" w:color="000000"/>
              <w:left w:val="single" w:sz="4" w:space="0" w:color="000000"/>
              <w:bottom w:val="single" w:sz="4" w:space="0" w:color="000000"/>
              <w:right w:val="single" w:sz="4" w:space="0" w:color="auto"/>
            </w:tcBorders>
            <w:shd w:val="clear" w:color="auto" w:fill="auto"/>
          </w:tcPr>
          <w:p w:rsidR="00BB4764" w:rsidRPr="009D1EF5" w:rsidRDefault="00571B53" w:rsidP="009C4D2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D1EF5">
              <w:rPr>
                <w:rFonts w:ascii="Times New Roman" w:eastAsia="Times New Roman" w:hAnsi="Times New Roman" w:cs="Times New Roman"/>
                <w:sz w:val="24"/>
                <w:szCs w:val="24"/>
                <w:lang w:eastAsia="ar-SA"/>
              </w:rPr>
              <w:t xml:space="preserve">Общая цена, </w:t>
            </w:r>
            <w:r w:rsidRPr="009D1EF5">
              <w:rPr>
                <w:rFonts w:ascii="Times New Roman" w:eastAsia="Times New Roman" w:hAnsi="Times New Roman" w:cs="Times New Roman"/>
                <w:b/>
                <w:sz w:val="24"/>
                <w:szCs w:val="24"/>
                <w:lang w:eastAsia="ar-SA"/>
              </w:rPr>
              <w:t xml:space="preserve"> </w:t>
            </w:r>
            <w:r w:rsidRPr="009D1EF5">
              <w:rPr>
                <w:rFonts w:ascii="Times New Roman" w:eastAsia="Times New Roman" w:hAnsi="Times New Roman" w:cs="Times New Roman"/>
                <w:sz w:val="24"/>
                <w:szCs w:val="24"/>
                <w:lang w:eastAsia="ar-SA"/>
              </w:rPr>
              <w:t xml:space="preserve">рублей, </w:t>
            </w:r>
            <w:r w:rsidR="00A7178F" w:rsidRPr="009D1EF5">
              <w:rPr>
                <w:rFonts w:ascii="Times New Roman" w:eastAsia="Times New Roman" w:hAnsi="Times New Roman" w:cs="Times New Roman"/>
                <w:sz w:val="24"/>
                <w:szCs w:val="24"/>
                <w:lang w:eastAsia="ar-SA"/>
              </w:rPr>
              <w:t>(</w:t>
            </w:r>
            <w:r w:rsidR="00233F4C" w:rsidRPr="009D1EF5">
              <w:rPr>
                <w:rFonts w:ascii="Times New Roman" w:eastAsia="Times New Roman" w:hAnsi="Times New Roman" w:cs="Times New Roman"/>
                <w:sz w:val="24"/>
                <w:szCs w:val="24"/>
                <w:lang w:eastAsia="ar-SA"/>
              </w:rPr>
              <w:t xml:space="preserve">Цена часа работы 1 физического поста охраны </w:t>
            </w:r>
            <w:r w:rsidR="00A7178F" w:rsidRPr="009D1EF5">
              <w:rPr>
                <w:rFonts w:ascii="Times New Roman" w:eastAsia="Times New Roman" w:hAnsi="Times New Roman" w:cs="Times New Roman"/>
                <w:sz w:val="24"/>
                <w:szCs w:val="24"/>
                <w:lang w:eastAsia="ar-SA"/>
              </w:rPr>
              <w:t xml:space="preserve">х </w:t>
            </w:r>
            <w:r w:rsidR="009C4D2D">
              <w:rPr>
                <w:rFonts w:ascii="Times New Roman" w:eastAsia="Times New Roman" w:hAnsi="Times New Roman" w:cs="Times New Roman"/>
                <w:sz w:val="24"/>
                <w:szCs w:val="24"/>
                <w:lang w:eastAsia="ar-SA"/>
              </w:rPr>
              <w:t>3 поста</w:t>
            </w:r>
            <w:r w:rsidR="00A7178F" w:rsidRPr="009D1EF5">
              <w:rPr>
                <w:rFonts w:ascii="Times New Roman" w:eastAsia="Times New Roman" w:hAnsi="Times New Roman" w:cs="Times New Roman"/>
                <w:sz w:val="24"/>
                <w:szCs w:val="24"/>
                <w:lang w:eastAsia="ar-SA"/>
              </w:rPr>
              <w:t xml:space="preserve"> х 365 дней х 24 часа) </w:t>
            </w:r>
            <w:r w:rsidRPr="009D1EF5">
              <w:rPr>
                <w:rFonts w:ascii="Times New Roman" w:eastAsia="Times New Roman" w:hAnsi="Times New Roman" w:cs="Times New Roman"/>
                <w:sz w:val="24"/>
                <w:szCs w:val="24"/>
                <w:lang w:eastAsia="ar-SA"/>
              </w:rPr>
              <w:t xml:space="preserve">в </w:t>
            </w:r>
            <w:proofErr w:type="spellStart"/>
            <w:r w:rsidRPr="009D1EF5">
              <w:rPr>
                <w:rFonts w:ascii="Times New Roman" w:eastAsia="Times New Roman" w:hAnsi="Times New Roman" w:cs="Times New Roman"/>
                <w:sz w:val="24"/>
                <w:szCs w:val="24"/>
                <w:lang w:eastAsia="ar-SA"/>
              </w:rPr>
              <w:t>т.ч</w:t>
            </w:r>
            <w:proofErr w:type="spellEnd"/>
            <w:r w:rsidRPr="009D1EF5">
              <w:rPr>
                <w:rFonts w:ascii="Times New Roman" w:eastAsia="Times New Roman" w:hAnsi="Times New Roman" w:cs="Times New Roman"/>
                <w:sz w:val="24"/>
                <w:szCs w:val="24"/>
                <w:lang w:eastAsia="ar-SA"/>
              </w:rPr>
              <w:t>. НДС (в случае, если организация не является плательщиком НДС, указывается – НДС не облагается)</w:t>
            </w:r>
          </w:p>
        </w:tc>
      </w:tr>
      <w:tr w:rsidR="00BB4764" w:rsidRPr="00BB4764" w:rsidTr="00EA4E94">
        <w:trPr>
          <w:trHeight w:val="405"/>
        </w:trPr>
        <w:tc>
          <w:tcPr>
            <w:tcW w:w="567" w:type="dxa"/>
            <w:tcBorders>
              <w:top w:val="single" w:sz="4" w:space="0" w:color="000000"/>
              <w:left w:val="single" w:sz="4" w:space="0" w:color="000000"/>
              <w:bottom w:val="single" w:sz="4" w:space="0" w:color="000000"/>
            </w:tcBorders>
            <w:shd w:val="clear" w:color="auto" w:fill="auto"/>
          </w:tcPr>
          <w:p w:rsidR="00BB4764" w:rsidRPr="00BB4764" w:rsidRDefault="00BB4764" w:rsidP="00125D15">
            <w:pPr>
              <w:numPr>
                <w:ilvl w:val="0"/>
                <w:numId w:val="39"/>
              </w:numPr>
              <w:tabs>
                <w:tab w:val="left" w:pos="-108"/>
                <w:tab w:val="left" w:pos="0"/>
                <w:tab w:val="left" w:pos="425"/>
                <w:tab w:val="left" w:pos="567"/>
                <w:tab w:val="left" w:pos="601"/>
                <w:tab w:val="left" w:pos="709"/>
              </w:tabs>
              <w:suppressAutoHyphens/>
              <w:spacing w:after="0" w:line="240" w:lineRule="auto"/>
              <w:ind w:hanging="720"/>
              <w:jc w:val="center"/>
              <w:rPr>
                <w:rFonts w:ascii="Times New Roman" w:eastAsia="Times New Roman" w:hAnsi="Times New Roman" w:cs="Times New Roman"/>
                <w:sz w:val="24"/>
                <w:szCs w:val="24"/>
                <w:lang w:eastAsia="ar-SA"/>
              </w:rPr>
            </w:pPr>
          </w:p>
        </w:tc>
        <w:tc>
          <w:tcPr>
            <w:tcW w:w="3402" w:type="dxa"/>
            <w:tcBorders>
              <w:top w:val="single" w:sz="4" w:space="0" w:color="000000"/>
              <w:left w:val="single" w:sz="4" w:space="0" w:color="000000"/>
              <w:bottom w:val="single" w:sz="4" w:space="0" w:color="000000"/>
            </w:tcBorders>
            <w:shd w:val="clear" w:color="auto" w:fill="auto"/>
            <w:vAlign w:val="center"/>
          </w:tcPr>
          <w:p w:rsidR="00571B53" w:rsidRPr="00BB4764" w:rsidRDefault="009C4D2D" w:rsidP="00AC14B0">
            <w:pPr>
              <w:tabs>
                <w:tab w:val="left" w:pos="425"/>
                <w:tab w:val="left" w:pos="567"/>
                <w:tab w:val="left" w:pos="709"/>
              </w:tabs>
              <w:suppressAutoHyphens/>
              <w:spacing w:after="0" w:line="240" w:lineRule="auto"/>
              <w:rPr>
                <w:rFonts w:ascii="Times New Roman" w:eastAsia="Times New Roman" w:hAnsi="Times New Roman" w:cs="Times New Roman"/>
                <w:color w:val="000000"/>
                <w:sz w:val="24"/>
                <w:szCs w:val="24"/>
              </w:rPr>
            </w:pPr>
            <w:r w:rsidRPr="009C4D2D">
              <w:rPr>
                <w:rFonts w:ascii="Times New Roman" w:eastAsia="Times New Roman" w:hAnsi="Times New Roman" w:cs="Times New Roman"/>
                <w:color w:val="000000"/>
                <w:sz w:val="24"/>
                <w:szCs w:val="24"/>
              </w:rPr>
              <w:t xml:space="preserve">Мурманская область, ЗАТО Александровск, г. </w:t>
            </w:r>
            <w:proofErr w:type="spellStart"/>
            <w:r w:rsidRPr="009C4D2D">
              <w:rPr>
                <w:rFonts w:ascii="Times New Roman" w:eastAsia="Times New Roman" w:hAnsi="Times New Roman" w:cs="Times New Roman"/>
                <w:color w:val="000000"/>
                <w:sz w:val="24"/>
                <w:szCs w:val="24"/>
              </w:rPr>
              <w:t>Гаджиево</w:t>
            </w:r>
            <w:proofErr w:type="spellEnd"/>
            <w:r w:rsidRPr="009C4D2D">
              <w:rPr>
                <w:rFonts w:ascii="Times New Roman" w:eastAsia="Times New Roman" w:hAnsi="Times New Roman" w:cs="Times New Roman"/>
                <w:color w:val="000000"/>
                <w:sz w:val="24"/>
                <w:szCs w:val="24"/>
              </w:rPr>
              <w:t>, Котельная ТЦ-640</w:t>
            </w:r>
          </w:p>
        </w:tc>
        <w:tc>
          <w:tcPr>
            <w:tcW w:w="993" w:type="dxa"/>
            <w:tcBorders>
              <w:top w:val="single" w:sz="4" w:space="0" w:color="000000"/>
              <w:left w:val="single" w:sz="4" w:space="0" w:color="000000"/>
              <w:bottom w:val="single" w:sz="4" w:space="0" w:color="000000"/>
            </w:tcBorders>
            <w:shd w:val="clear" w:color="auto" w:fill="auto"/>
            <w:vAlign w:val="center"/>
          </w:tcPr>
          <w:p w:rsidR="00BB4764" w:rsidRPr="009D1EF5" w:rsidRDefault="00233F4C" w:rsidP="001C4B7A">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9D1EF5">
              <w:rPr>
                <w:rFonts w:ascii="Times New Roman" w:eastAsia="Times New Roman" w:hAnsi="Times New Roman" w:cs="Times New Roman"/>
                <w:sz w:val="24"/>
                <w:szCs w:val="24"/>
                <w:lang w:eastAsia="ar-SA"/>
              </w:rPr>
              <w:t>ч</w:t>
            </w:r>
          </w:p>
        </w:tc>
        <w:tc>
          <w:tcPr>
            <w:tcW w:w="850" w:type="dxa"/>
            <w:tcBorders>
              <w:top w:val="single" w:sz="4" w:space="0" w:color="000000"/>
              <w:left w:val="single" w:sz="4" w:space="0" w:color="000000"/>
              <w:bottom w:val="single" w:sz="4" w:space="0" w:color="000000"/>
            </w:tcBorders>
            <w:shd w:val="clear" w:color="auto" w:fill="auto"/>
            <w:vAlign w:val="center"/>
          </w:tcPr>
          <w:p w:rsidR="00BB4764" w:rsidRPr="009D1EF5" w:rsidRDefault="009C4D2D" w:rsidP="00233F4C">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26280</w:t>
            </w:r>
          </w:p>
        </w:tc>
        <w:tc>
          <w:tcPr>
            <w:tcW w:w="1843" w:type="dxa"/>
            <w:tcBorders>
              <w:top w:val="single" w:sz="4" w:space="0" w:color="000000"/>
              <w:left w:val="single" w:sz="4" w:space="0" w:color="000000"/>
              <w:bottom w:val="single" w:sz="4" w:space="0" w:color="000000"/>
              <w:right w:val="single" w:sz="4" w:space="0" w:color="auto"/>
            </w:tcBorders>
            <w:shd w:val="clear" w:color="auto" w:fill="auto"/>
          </w:tcPr>
          <w:p w:rsidR="00BB4764" w:rsidRPr="00BB4764" w:rsidRDefault="00BB4764" w:rsidP="00BB4764">
            <w:pPr>
              <w:suppressAutoHyphens/>
              <w:snapToGrid w:val="0"/>
              <w:spacing w:after="0"/>
              <w:ind w:left="57" w:right="57"/>
              <w:rPr>
                <w:rFonts w:ascii="Times New Roman" w:eastAsia="Times New Roman" w:hAnsi="Times New Roman" w:cs="Times New Roman"/>
                <w:sz w:val="24"/>
                <w:szCs w:val="24"/>
                <w:lang w:eastAsia="ar-SA"/>
              </w:rPr>
            </w:pPr>
          </w:p>
        </w:tc>
        <w:tc>
          <w:tcPr>
            <w:tcW w:w="2410" w:type="dxa"/>
            <w:tcBorders>
              <w:top w:val="single" w:sz="4" w:space="0" w:color="000000"/>
              <w:left w:val="single" w:sz="4" w:space="0" w:color="000000"/>
              <w:bottom w:val="single" w:sz="4" w:space="0" w:color="000000"/>
              <w:right w:val="single" w:sz="4" w:space="0" w:color="auto"/>
            </w:tcBorders>
            <w:shd w:val="clear" w:color="auto" w:fill="auto"/>
          </w:tcPr>
          <w:p w:rsidR="00BB4764" w:rsidRPr="009D1EF5" w:rsidRDefault="00BB4764" w:rsidP="00BB4764">
            <w:pPr>
              <w:suppressAutoHyphens/>
              <w:snapToGrid w:val="0"/>
              <w:spacing w:after="0"/>
              <w:ind w:left="57" w:right="57"/>
              <w:rPr>
                <w:rFonts w:ascii="Times New Roman" w:eastAsia="Times New Roman" w:hAnsi="Times New Roman" w:cs="Times New Roman"/>
                <w:sz w:val="24"/>
                <w:szCs w:val="24"/>
                <w:lang w:eastAsia="ar-SA"/>
              </w:rPr>
            </w:pPr>
          </w:p>
        </w:tc>
      </w:tr>
    </w:tbl>
    <w:p w:rsidR="00A7178F" w:rsidRDefault="00A7178F" w:rsidP="00D52399">
      <w:pPr>
        <w:spacing w:after="0" w:line="240" w:lineRule="auto"/>
        <w:jc w:val="both"/>
        <w:rPr>
          <w:rFonts w:ascii="Times New Roman" w:eastAsia="Times New Roman" w:hAnsi="Times New Roman" w:cs="Times New Roman"/>
          <w:bCs/>
          <w:sz w:val="24"/>
          <w:szCs w:val="24"/>
          <w:lang w:eastAsia="ar-SA"/>
        </w:rPr>
      </w:pPr>
    </w:p>
    <w:p w:rsidR="00B62F02" w:rsidRPr="00D051F5" w:rsidRDefault="00B62F02" w:rsidP="00B62F02">
      <w:pPr>
        <w:suppressAutoHyphens/>
        <w:spacing w:after="0" w:line="240" w:lineRule="auto"/>
        <w:jc w:val="both"/>
        <w:rPr>
          <w:rFonts w:ascii="Times New Roman" w:eastAsia="Times New Roman" w:hAnsi="Times New Roman" w:cs="Times New Roman"/>
          <w:sz w:val="24"/>
          <w:szCs w:val="24"/>
          <w:lang w:eastAsia="ar-SA"/>
        </w:rPr>
      </w:pPr>
      <w:r w:rsidRPr="00D051F5">
        <w:rPr>
          <w:rFonts w:ascii="Times New Roman" w:eastAsia="Times New Roman" w:hAnsi="Times New Roman" w:cs="Times New Roman"/>
          <w:sz w:val="24"/>
          <w:szCs w:val="24"/>
          <w:lang w:eastAsia="ar-SA"/>
        </w:rPr>
        <w:t>___________________________________</w:t>
      </w:r>
    </w:p>
    <w:p w:rsidR="00B62F02" w:rsidRPr="00D051F5" w:rsidRDefault="00B62F02" w:rsidP="00B62F02">
      <w:pPr>
        <w:suppressAutoHyphens/>
        <w:spacing w:after="0" w:line="240" w:lineRule="auto"/>
        <w:jc w:val="both"/>
        <w:rPr>
          <w:rFonts w:ascii="Times New Roman" w:eastAsia="Times New Roman" w:hAnsi="Times New Roman" w:cs="Times New Roman"/>
          <w:sz w:val="24"/>
          <w:szCs w:val="24"/>
          <w:vertAlign w:val="superscript"/>
          <w:lang w:eastAsia="ar-SA"/>
        </w:rPr>
      </w:pPr>
      <w:r w:rsidRPr="00D051F5">
        <w:rPr>
          <w:rFonts w:ascii="Times New Roman" w:eastAsia="Times New Roman" w:hAnsi="Times New Roman" w:cs="Times New Roman"/>
          <w:sz w:val="24"/>
          <w:szCs w:val="24"/>
          <w:vertAlign w:val="superscript"/>
          <w:lang w:eastAsia="ar-SA"/>
        </w:rPr>
        <w:t xml:space="preserve">                                            (подпись)</w:t>
      </w:r>
    </w:p>
    <w:p w:rsidR="00B62F02" w:rsidRDefault="00B62F02" w:rsidP="00B62F02">
      <w:pPr>
        <w:suppressAutoHyphens/>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 xml:space="preserve">        М.П.</w:t>
      </w:r>
    </w:p>
    <w:p w:rsidR="00B62F02" w:rsidRPr="00D051F5" w:rsidRDefault="00B62F02" w:rsidP="00B62F02">
      <w:pPr>
        <w:suppressAutoHyphens/>
        <w:spacing w:after="0" w:line="240" w:lineRule="auto"/>
        <w:jc w:val="both"/>
        <w:rPr>
          <w:rFonts w:ascii="Times New Roman" w:eastAsia="Times New Roman" w:hAnsi="Times New Roman" w:cs="Times New Roman"/>
          <w:sz w:val="20"/>
          <w:szCs w:val="20"/>
          <w:lang w:eastAsia="ar-SA"/>
        </w:rPr>
      </w:pPr>
    </w:p>
    <w:p w:rsidR="00B62F02" w:rsidRPr="00D051F5" w:rsidRDefault="00B62F02" w:rsidP="00B62F02">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___________________________________________________________________________</w:t>
      </w:r>
    </w:p>
    <w:p w:rsidR="00B62F02" w:rsidRPr="00D051F5" w:rsidRDefault="00B62F02" w:rsidP="00B62F02">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D051F5">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4F47F8" w:rsidRPr="004F47F8" w:rsidRDefault="004F47F8" w:rsidP="00B62F02">
      <w:pPr>
        <w:suppressAutoHyphens/>
        <w:spacing w:after="0" w:line="240" w:lineRule="auto"/>
        <w:ind w:firstLine="567"/>
        <w:jc w:val="both"/>
        <w:rPr>
          <w:rFonts w:ascii="Times New Roman" w:eastAsia="Times New Roman" w:hAnsi="Times New Roman" w:cs="Times New Roman"/>
          <w:sz w:val="24"/>
          <w:szCs w:val="24"/>
          <w:lang w:eastAsia="ar-SA"/>
        </w:rPr>
      </w:pPr>
    </w:p>
    <w:p w:rsidR="004F47F8" w:rsidRPr="004F47F8" w:rsidRDefault="004F47F8" w:rsidP="00B62F02">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4F47F8">
        <w:rPr>
          <w:rFonts w:ascii="Times New Roman" w:eastAsia="Times New Roman" w:hAnsi="Times New Roman" w:cs="Times New Roman"/>
          <w:b/>
          <w:spacing w:val="36"/>
          <w:sz w:val="24"/>
          <w:szCs w:val="24"/>
          <w:lang w:eastAsia="ar-SA"/>
        </w:rPr>
        <w:t>конец формы</w:t>
      </w:r>
    </w:p>
    <w:p w:rsidR="004F47F8" w:rsidRPr="004F47F8" w:rsidRDefault="004F47F8" w:rsidP="00B62F02">
      <w:pPr>
        <w:pBdr>
          <w:bottom w:val="single" w:sz="4" w:space="1" w:color="000000"/>
        </w:pBdr>
        <w:shd w:val="clear" w:color="auto" w:fill="E0E0E0"/>
        <w:suppressAutoHyphens/>
        <w:spacing w:after="0" w:line="240" w:lineRule="auto"/>
        <w:ind w:right="21"/>
        <w:jc w:val="center"/>
        <w:rPr>
          <w:rFonts w:ascii="Times New Roman" w:eastAsia="Calibri" w:hAnsi="Times New Roman" w:cs="Times New Roman"/>
          <w:sz w:val="20"/>
          <w:szCs w:val="20"/>
          <w:lang w:eastAsia="ar-SA"/>
        </w:rPr>
      </w:pPr>
      <w:r w:rsidRPr="004F47F8">
        <w:rPr>
          <w:rFonts w:ascii="Times New Roman" w:eastAsia="Times New Roman" w:hAnsi="Times New Roman" w:cs="Times New Roman"/>
          <w:sz w:val="24"/>
          <w:szCs w:val="24"/>
          <w:lang w:eastAsia="ar-SA"/>
        </w:rPr>
        <w:t>Инструкции по заполнению</w:t>
      </w:r>
    </w:p>
    <w:p w:rsidR="00B62F02" w:rsidRPr="003A2F0D" w:rsidRDefault="00B62F02" w:rsidP="00B62F02">
      <w:pPr>
        <w:numPr>
          <w:ilvl w:val="0"/>
          <w:numId w:val="15"/>
        </w:numPr>
        <w:tabs>
          <w:tab w:val="clear" w:pos="1134"/>
          <w:tab w:val="num" w:pos="0"/>
          <w:tab w:val="left" w:pos="142"/>
          <w:tab w:val="left" w:pos="284"/>
          <w:tab w:val="left" w:pos="1276"/>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коммерческое предложение.</w:t>
      </w:r>
    </w:p>
    <w:p w:rsidR="00B62F02" w:rsidRDefault="00B62F02" w:rsidP="00B62F02">
      <w:pPr>
        <w:numPr>
          <w:ilvl w:val="0"/>
          <w:numId w:val="15"/>
        </w:numPr>
        <w:tabs>
          <w:tab w:val="clear" w:pos="1134"/>
          <w:tab w:val="num" w:pos="0"/>
          <w:tab w:val="left" w:pos="284"/>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686D4C" w:rsidRPr="00394273" w:rsidRDefault="00AC14B0" w:rsidP="00AC14B0">
      <w:pPr>
        <w:pStyle w:val="afffa"/>
        <w:numPr>
          <w:ilvl w:val="0"/>
          <w:numId w:val="15"/>
        </w:numPr>
        <w:tabs>
          <w:tab w:val="clear" w:pos="1134"/>
          <w:tab w:val="num" w:pos="0"/>
          <w:tab w:val="left" w:pos="284"/>
        </w:tabs>
        <w:spacing w:after="0"/>
        <w:ind w:left="0" w:firstLine="0"/>
        <w:jc w:val="both"/>
        <w:rPr>
          <w:rFonts w:ascii="Times New Roman" w:hAnsi="Times New Roman"/>
          <w:sz w:val="20"/>
          <w:szCs w:val="20"/>
          <w:u w:val="single"/>
        </w:rPr>
      </w:pPr>
      <w:r w:rsidRPr="00394273">
        <w:rPr>
          <w:rFonts w:ascii="Times New Roman" w:hAnsi="Times New Roman"/>
          <w:sz w:val="20"/>
          <w:szCs w:val="20"/>
          <w:u w:val="single"/>
        </w:rPr>
        <w:t>Цена одного часа работ, предложенная Участником, не должна превышать начальную</w:t>
      </w:r>
      <w:r w:rsidR="00841B2A" w:rsidRPr="00394273">
        <w:rPr>
          <w:rFonts w:ascii="Times New Roman" w:hAnsi="Times New Roman"/>
          <w:sz w:val="20"/>
          <w:szCs w:val="20"/>
          <w:u w:val="single"/>
        </w:rPr>
        <w:t xml:space="preserve"> (максимальную)</w:t>
      </w:r>
      <w:r w:rsidRPr="00394273">
        <w:rPr>
          <w:rFonts w:ascii="Times New Roman" w:hAnsi="Times New Roman"/>
          <w:sz w:val="20"/>
          <w:szCs w:val="20"/>
          <w:u w:val="single"/>
        </w:rPr>
        <w:t xml:space="preserve"> цену одного часа работ, указанную в п.3.4. Информационной карты Документации и п.4.7.1. Документации.</w:t>
      </w: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AC14B0" w:rsidRDefault="00AC14B0"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AC14B0" w:rsidRDefault="00AC14B0"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AC14B0" w:rsidRDefault="00AC14B0"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244A6A" w:rsidRPr="00353E99" w:rsidRDefault="00244A6A" w:rsidP="00974253">
      <w:pPr>
        <w:pStyle w:val="2"/>
        <w:numPr>
          <w:ilvl w:val="0"/>
          <w:numId w:val="0"/>
        </w:numPr>
        <w:ind w:left="1134" w:hanging="1134"/>
        <w:jc w:val="right"/>
        <w:rPr>
          <w:rFonts w:ascii="Times New Roman" w:hAnsi="Times New Roman" w:cs="Times New Roman"/>
          <w:i w:val="0"/>
          <w:sz w:val="24"/>
          <w:szCs w:val="24"/>
        </w:rPr>
      </w:pPr>
      <w:bookmarkStart w:id="149" w:name="_Техническое_предложение_(форма"/>
      <w:bookmarkStart w:id="150" w:name="_Ref55336345"/>
      <w:bookmarkStart w:id="151" w:name="_Ref55335821"/>
      <w:bookmarkStart w:id="152" w:name="_Toc386464020"/>
      <w:bookmarkStart w:id="153" w:name="_Toc453931159"/>
      <w:bookmarkEnd w:id="149"/>
      <w:r w:rsidRPr="00353E99">
        <w:rPr>
          <w:rFonts w:ascii="Times New Roman" w:hAnsi="Times New Roman" w:cs="Times New Roman"/>
          <w:i w:val="0"/>
          <w:sz w:val="24"/>
          <w:szCs w:val="24"/>
        </w:rPr>
        <w:lastRenderedPageBreak/>
        <w:t xml:space="preserve">Техническое предложение (форма </w:t>
      </w:r>
      <w:r w:rsidRPr="00353E99">
        <w:rPr>
          <w:rFonts w:ascii="Times New Roman" w:hAnsi="Times New Roman" w:cs="Times New Roman"/>
          <w:i w:val="0"/>
          <w:sz w:val="24"/>
          <w:szCs w:val="24"/>
        </w:rPr>
        <w:fldChar w:fldCharType="begin"/>
      </w:r>
      <w:r w:rsidRPr="00353E99">
        <w:rPr>
          <w:rFonts w:ascii="Times New Roman" w:hAnsi="Times New Roman" w:cs="Times New Roman"/>
          <w:i w:val="0"/>
          <w:sz w:val="24"/>
          <w:szCs w:val="24"/>
        </w:rPr>
        <w:instrText xml:space="preserve"> SEQ "форма" \*Arabic </w:instrText>
      </w:r>
      <w:r w:rsidRPr="00353E99">
        <w:rPr>
          <w:rFonts w:ascii="Times New Roman" w:hAnsi="Times New Roman" w:cs="Times New Roman"/>
          <w:i w:val="0"/>
          <w:sz w:val="24"/>
          <w:szCs w:val="24"/>
        </w:rPr>
        <w:fldChar w:fldCharType="separate"/>
      </w:r>
      <w:r w:rsidR="00E65D94">
        <w:rPr>
          <w:rFonts w:ascii="Times New Roman" w:hAnsi="Times New Roman" w:cs="Times New Roman"/>
          <w:i w:val="0"/>
          <w:noProof/>
          <w:sz w:val="24"/>
          <w:szCs w:val="24"/>
        </w:rPr>
        <w:t>2</w:t>
      </w:r>
      <w:r w:rsidRPr="00353E99">
        <w:rPr>
          <w:rFonts w:ascii="Times New Roman" w:hAnsi="Times New Roman" w:cs="Times New Roman"/>
          <w:i w:val="0"/>
          <w:sz w:val="24"/>
          <w:szCs w:val="24"/>
        </w:rPr>
        <w:fldChar w:fldCharType="end"/>
      </w:r>
      <w:r w:rsidRPr="00353E99">
        <w:rPr>
          <w:rFonts w:ascii="Times New Roman" w:hAnsi="Times New Roman" w:cs="Times New Roman"/>
          <w:i w:val="0"/>
          <w:sz w:val="24"/>
          <w:szCs w:val="24"/>
        </w:rPr>
        <w:t>)</w:t>
      </w:r>
      <w:bookmarkEnd w:id="150"/>
      <w:bookmarkEnd w:id="151"/>
      <w:bookmarkEnd w:id="152"/>
      <w:bookmarkEnd w:id="153"/>
    </w:p>
    <w:p w:rsidR="00244A6A" w:rsidRPr="00244A6A" w:rsidRDefault="00244A6A" w:rsidP="00244A6A">
      <w:pPr>
        <w:suppressAutoHyphens/>
        <w:jc w:val="center"/>
        <w:rPr>
          <w:rFonts w:ascii="Times New Roman" w:eastAsia="Times New Roman" w:hAnsi="Times New Roman" w:cs="Times New Roman"/>
          <w:b/>
          <w:spacing w:val="36"/>
          <w:sz w:val="24"/>
          <w:szCs w:val="24"/>
          <w:lang w:eastAsia="ar-SA"/>
        </w:rPr>
      </w:pPr>
      <w:r w:rsidRPr="00244A6A">
        <w:rPr>
          <w:rFonts w:ascii="Times New Roman" w:eastAsia="Calibri" w:hAnsi="Times New Roman" w:cs="Times New Roman"/>
          <w:sz w:val="24"/>
          <w:szCs w:val="24"/>
          <w:lang w:eastAsia="ar-SA"/>
        </w:rPr>
        <w:t>Форма Технического предложения</w:t>
      </w:r>
    </w:p>
    <w:p w:rsidR="00244A6A" w:rsidRPr="00244A6A" w:rsidRDefault="00244A6A" w:rsidP="00244A6A">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начало формы</w:t>
      </w:r>
    </w:p>
    <w:p w:rsidR="00244A6A" w:rsidRPr="00244A6A" w:rsidRDefault="00244A6A" w:rsidP="00244A6A">
      <w:pPr>
        <w:suppressAutoHyphens/>
        <w:spacing w:after="0" w:line="240" w:lineRule="auto"/>
        <w:jc w:val="right"/>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Приложение </w:t>
      </w:r>
      <w:r w:rsidRPr="00244A6A">
        <w:rPr>
          <w:rFonts w:ascii="Calibri" w:eastAsia="Times New Roman" w:hAnsi="Calibri" w:cs="Times New Roman"/>
          <w:sz w:val="24"/>
          <w:szCs w:val="24"/>
          <w:lang w:eastAsia="ar-SA"/>
        </w:rPr>
        <w:fldChar w:fldCharType="begin"/>
      </w:r>
      <w:r w:rsidRPr="00244A6A">
        <w:rPr>
          <w:rFonts w:ascii="Calibri" w:eastAsia="Times New Roman" w:hAnsi="Calibri" w:cs="Times New Roman"/>
          <w:sz w:val="24"/>
          <w:szCs w:val="24"/>
          <w:lang w:eastAsia="ar-SA"/>
        </w:rPr>
        <w:instrText xml:space="preserve"> SEQ "Приложение" \*Arabic </w:instrText>
      </w:r>
      <w:r w:rsidRPr="00244A6A">
        <w:rPr>
          <w:rFonts w:ascii="Calibri" w:eastAsia="Times New Roman" w:hAnsi="Calibri" w:cs="Times New Roman"/>
          <w:sz w:val="24"/>
          <w:szCs w:val="24"/>
          <w:lang w:eastAsia="ar-SA"/>
        </w:rPr>
        <w:fldChar w:fldCharType="separate"/>
      </w:r>
      <w:r w:rsidR="00E65D94">
        <w:rPr>
          <w:rFonts w:ascii="Calibri" w:eastAsia="Times New Roman" w:hAnsi="Calibri" w:cs="Times New Roman"/>
          <w:noProof/>
          <w:sz w:val="24"/>
          <w:szCs w:val="24"/>
          <w:lang w:eastAsia="ar-SA"/>
        </w:rPr>
        <w:t>2</w:t>
      </w:r>
      <w:r w:rsidRPr="00244A6A">
        <w:rPr>
          <w:rFonts w:ascii="Calibri" w:eastAsia="Times New Roman" w:hAnsi="Calibri" w:cs="Times New Roman"/>
          <w:sz w:val="24"/>
          <w:szCs w:val="24"/>
          <w:lang w:eastAsia="ar-SA"/>
        </w:rPr>
        <w:fldChar w:fldCharType="end"/>
      </w:r>
      <w:r w:rsidRPr="00244A6A">
        <w:rPr>
          <w:rFonts w:ascii="Times New Roman" w:eastAsia="Times New Roman" w:hAnsi="Times New Roman" w:cs="Times New Roman"/>
          <w:sz w:val="24"/>
          <w:szCs w:val="24"/>
          <w:lang w:eastAsia="ar-SA"/>
        </w:rPr>
        <w:t xml:space="preserve"> к письму о подаче оферты</w:t>
      </w:r>
      <w:r w:rsidRPr="00244A6A">
        <w:rPr>
          <w:rFonts w:ascii="Times New Roman" w:eastAsia="Times New Roman" w:hAnsi="Times New Roman" w:cs="Times New Roman"/>
          <w:sz w:val="24"/>
          <w:szCs w:val="24"/>
          <w:lang w:eastAsia="ar-SA"/>
        </w:rPr>
        <w:br/>
        <w:t>от «____»_____________ г. №__________</w:t>
      </w:r>
    </w:p>
    <w:p w:rsidR="0034173E" w:rsidRDefault="0034173E" w:rsidP="00244A6A">
      <w:pPr>
        <w:suppressAutoHyphens/>
        <w:spacing w:after="0" w:line="360" w:lineRule="auto"/>
        <w:jc w:val="center"/>
        <w:rPr>
          <w:rFonts w:ascii="Times New Roman" w:eastAsia="Times New Roman" w:hAnsi="Times New Roman" w:cs="Times New Roman"/>
          <w:b/>
          <w:sz w:val="24"/>
          <w:szCs w:val="24"/>
          <w:lang w:eastAsia="ar-SA"/>
        </w:rPr>
      </w:pPr>
    </w:p>
    <w:p w:rsidR="00244A6A" w:rsidRPr="00244A6A" w:rsidRDefault="00244A6A" w:rsidP="00244A6A">
      <w:pPr>
        <w:suppressAutoHyphens/>
        <w:spacing w:after="0" w:line="36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Техническое предложение</w:t>
      </w:r>
    </w:p>
    <w:p w:rsidR="0034173E" w:rsidRDefault="0034173E" w:rsidP="0034173E">
      <w:pPr>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Наименование и адрес Участника </w:t>
      </w:r>
      <w:r w:rsidRPr="00EB3F6E">
        <w:rPr>
          <w:rFonts w:ascii="Times New Roman" w:eastAsia="Times New Roman" w:hAnsi="Times New Roman" w:cs="Times New Roman"/>
          <w:sz w:val="24"/>
          <w:szCs w:val="24"/>
          <w:lang w:eastAsia="ar-SA"/>
        </w:rPr>
        <w:t>закупки</w:t>
      </w:r>
      <w:r w:rsidRPr="00244A6A">
        <w:rPr>
          <w:rFonts w:ascii="Times New Roman" w:eastAsia="Times New Roman" w:hAnsi="Times New Roman" w:cs="Times New Roman"/>
          <w:sz w:val="24"/>
          <w:szCs w:val="24"/>
          <w:lang w:eastAsia="ar-SA"/>
        </w:rPr>
        <w:t>: ________________</w:t>
      </w:r>
      <w:r>
        <w:rPr>
          <w:rFonts w:ascii="Times New Roman" w:eastAsia="Times New Roman" w:hAnsi="Times New Roman" w:cs="Times New Roman"/>
          <w:sz w:val="24"/>
          <w:szCs w:val="24"/>
          <w:lang w:eastAsia="ar-SA"/>
        </w:rPr>
        <w:t>_________________</w:t>
      </w:r>
    </w:p>
    <w:p w:rsidR="00350834" w:rsidRDefault="0034173E" w:rsidP="0034173E">
      <w:pPr>
        <w:suppressAutoHyphens/>
        <w:spacing w:after="0" w:line="240" w:lineRule="auto"/>
        <w:ind w:firstLine="426"/>
        <w:jc w:val="both"/>
        <w:rPr>
          <w:rFonts w:ascii="Times New Roman" w:eastAsia="Times New Roman" w:hAnsi="Times New Roman" w:cs="Times New Roman"/>
          <w:sz w:val="24"/>
          <w:szCs w:val="24"/>
          <w:lang w:eastAsia="ar-SA"/>
        </w:rPr>
      </w:pPr>
      <w:r w:rsidRPr="0066554F">
        <w:rPr>
          <w:rFonts w:ascii="Times New Roman" w:eastAsia="Times New Roman" w:hAnsi="Times New Roman" w:cs="Times New Roman"/>
          <w:sz w:val="24"/>
          <w:szCs w:val="24"/>
          <w:lang w:eastAsia="ar-SA"/>
        </w:rPr>
        <w:t>Изучив Док</w:t>
      </w:r>
      <w:r>
        <w:rPr>
          <w:rFonts w:ascii="Times New Roman" w:eastAsia="Times New Roman" w:hAnsi="Times New Roman" w:cs="Times New Roman"/>
          <w:sz w:val="24"/>
          <w:szCs w:val="24"/>
          <w:lang w:eastAsia="ar-SA"/>
        </w:rPr>
        <w:t xml:space="preserve">ументацию о проведении </w:t>
      </w:r>
      <w:r w:rsidRPr="0066554F">
        <w:rPr>
          <w:rFonts w:ascii="Times New Roman" w:eastAsia="Times New Roman" w:hAnsi="Times New Roman" w:cs="Times New Roman"/>
          <w:sz w:val="24"/>
          <w:szCs w:val="24"/>
          <w:lang w:eastAsia="ar-SA"/>
        </w:rPr>
        <w:t xml:space="preserve"> запроса предложений на право заключения договора </w:t>
      </w:r>
      <w:r w:rsidRPr="001753E8">
        <w:rPr>
          <w:rFonts w:ascii="Times New Roman" w:eastAsia="Times New Roman" w:hAnsi="Times New Roman" w:cs="Times New Roman"/>
          <w:sz w:val="24"/>
          <w:szCs w:val="24"/>
          <w:lang w:eastAsia="ar-SA"/>
        </w:rPr>
        <w:t xml:space="preserve">на </w:t>
      </w:r>
      <w:r w:rsidR="00F5748C" w:rsidRPr="00F5748C">
        <w:rPr>
          <w:rFonts w:ascii="Times New Roman" w:eastAsia="Times New Roman" w:hAnsi="Times New Roman" w:cs="Times New Roman"/>
          <w:bCs/>
          <w:sz w:val="24"/>
          <w:szCs w:val="24"/>
          <w:lang w:eastAsia="ar-SA"/>
        </w:rPr>
        <w:t>оказание</w:t>
      </w:r>
      <w:r w:rsidR="00F5748C" w:rsidRPr="00F5748C">
        <w:rPr>
          <w:rFonts w:ascii="Times New Roman" w:eastAsia="Times New Roman" w:hAnsi="Times New Roman" w:cs="Times New Roman"/>
          <w:b/>
          <w:bCs/>
          <w:sz w:val="24"/>
          <w:szCs w:val="24"/>
          <w:lang w:eastAsia="ar-SA"/>
        </w:rPr>
        <w:t xml:space="preserve"> </w:t>
      </w:r>
      <w:r w:rsidR="00F5748C" w:rsidRPr="00F5748C">
        <w:rPr>
          <w:rFonts w:ascii="Times New Roman" w:eastAsia="Times New Roman" w:hAnsi="Times New Roman" w:cs="Times New Roman"/>
          <w:bCs/>
          <w:sz w:val="24"/>
          <w:szCs w:val="24"/>
          <w:lang w:eastAsia="ar-SA"/>
        </w:rPr>
        <w:t>услуг по</w:t>
      </w:r>
      <w:r w:rsidR="00F5748C" w:rsidRPr="00F5748C">
        <w:rPr>
          <w:rFonts w:ascii="Times New Roman" w:eastAsia="Times New Roman" w:hAnsi="Times New Roman" w:cs="Times New Roman"/>
          <w:b/>
          <w:bCs/>
          <w:sz w:val="24"/>
          <w:szCs w:val="24"/>
          <w:lang w:eastAsia="ar-SA"/>
        </w:rPr>
        <w:t xml:space="preserve"> </w:t>
      </w:r>
      <w:r w:rsidR="00F5748C" w:rsidRPr="00F5748C">
        <w:rPr>
          <w:rFonts w:ascii="Times New Roman" w:eastAsia="Times New Roman" w:hAnsi="Times New Roman" w:cs="Times New Roman"/>
          <w:bCs/>
          <w:sz w:val="24"/>
          <w:szCs w:val="24"/>
          <w:lang w:eastAsia="ar-SA"/>
        </w:rPr>
        <w:t>о</w:t>
      </w:r>
      <w:r w:rsidR="00F5748C" w:rsidRPr="00F5748C">
        <w:rPr>
          <w:rFonts w:ascii="Times New Roman" w:eastAsia="Times New Roman" w:hAnsi="Times New Roman" w:cs="Times New Roman"/>
          <w:sz w:val="24"/>
          <w:szCs w:val="24"/>
          <w:lang w:eastAsia="ar-SA"/>
        </w:rPr>
        <w:t>хране имущества находящегося в пользовании и владении АО «МЭС</w:t>
      </w:r>
      <w:r w:rsidR="008F7178">
        <w:rPr>
          <w:rFonts w:ascii="Times New Roman" w:eastAsia="Times New Roman" w:hAnsi="Times New Roman" w:cs="Times New Roman"/>
          <w:sz w:val="24"/>
          <w:szCs w:val="24"/>
          <w:lang w:eastAsia="ar-SA"/>
        </w:rPr>
        <w:t>»</w:t>
      </w:r>
      <w:r w:rsidR="00C40A67" w:rsidRPr="00C40A67">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(далее – Документация) </w:t>
      </w:r>
      <w:r w:rsidRPr="0066554F">
        <w:rPr>
          <w:rFonts w:ascii="Times New Roman" w:eastAsia="Times New Roman" w:hAnsi="Times New Roman" w:cs="Times New Roman"/>
          <w:sz w:val="24"/>
          <w:szCs w:val="24"/>
          <w:lang w:eastAsia="ar-SA"/>
        </w:rPr>
        <w:t xml:space="preserve">и принимая установленные в </w:t>
      </w:r>
      <w:r>
        <w:rPr>
          <w:rFonts w:ascii="Times New Roman" w:eastAsia="Times New Roman" w:hAnsi="Times New Roman" w:cs="Times New Roman"/>
          <w:sz w:val="24"/>
          <w:szCs w:val="24"/>
          <w:lang w:eastAsia="ar-SA"/>
        </w:rPr>
        <w:t>ней</w:t>
      </w:r>
      <w:r w:rsidRPr="0066554F">
        <w:rPr>
          <w:rFonts w:ascii="Times New Roman" w:eastAsia="Times New Roman" w:hAnsi="Times New Roman" w:cs="Times New Roman"/>
          <w:sz w:val="24"/>
          <w:szCs w:val="24"/>
          <w:lang w:eastAsia="ar-SA"/>
        </w:rPr>
        <w:t xml:space="preserve"> требования и условия запроса предложений</w:t>
      </w:r>
      <w:r>
        <w:rPr>
          <w:rFonts w:ascii="Times New Roman" w:eastAsia="Times New Roman" w:hAnsi="Times New Roman" w:cs="Times New Roman"/>
          <w:sz w:val="24"/>
          <w:szCs w:val="24"/>
          <w:lang w:eastAsia="ar-SA"/>
        </w:rPr>
        <w:t xml:space="preserve">, обязуемся </w:t>
      </w:r>
      <w:r w:rsidR="00393686">
        <w:rPr>
          <w:rFonts w:ascii="Times New Roman" w:eastAsia="Times New Roman" w:hAnsi="Times New Roman" w:cs="Times New Roman"/>
          <w:sz w:val="24"/>
          <w:szCs w:val="24"/>
          <w:lang w:eastAsia="ar-SA"/>
        </w:rPr>
        <w:t>оказать Услуги</w:t>
      </w:r>
      <w:r>
        <w:rPr>
          <w:rFonts w:ascii="Times New Roman" w:eastAsia="Times New Roman" w:hAnsi="Times New Roman" w:cs="Times New Roman"/>
          <w:sz w:val="24"/>
          <w:szCs w:val="24"/>
          <w:lang w:eastAsia="ar-SA"/>
        </w:rPr>
        <w:t xml:space="preserve"> в соответствии с соблюдением всех требований технического задания (Раздел № 5 Документации) и проекта договора (Приложение № 4 к Документации)</w:t>
      </w:r>
    </w:p>
    <w:tbl>
      <w:tblPr>
        <w:tblpPr w:leftFromText="180" w:rightFromText="180" w:bottomFromText="200" w:vertAnchor="text" w:horzAnchor="margin" w:tblpXSpec="center" w:tblpY="320"/>
        <w:tblW w:w="10031" w:type="dxa"/>
        <w:tblLayout w:type="fixed"/>
        <w:tblLook w:val="04A0" w:firstRow="1" w:lastRow="0" w:firstColumn="1" w:lastColumn="0" w:noHBand="0" w:noVBand="1"/>
      </w:tblPr>
      <w:tblGrid>
        <w:gridCol w:w="675"/>
        <w:gridCol w:w="4536"/>
        <w:gridCol w:w="4820"/>
      </w:tblGrid>
      <w:tr w:rsidR="004900DB" w:rsidRPr="004900DB" w:rsidTr="00AA1168">
        <w:tc>
          <w:tcPr>
            <w:tcW w:w="675" w:type="dxa"/>
            <w:tcBorders>
              <w:top w:val="single" w:sz="4" w:space="0" w:color="000000"/>
              <w:left w:val="single" w:sz="4" w:space="0" w:color="000000"/>
              <w:bottom w:val="single" w:sz="4" w:space="0" w:color="auto"/>
              <w:right w:val="nil"/>
            </w:tcBorders>
            <w:hideMark/>
          </w:tcPr>
          <w:p w:rsidR="004900DB" w:rsidRPr="004900DB" w:rsidRDefault="004900DB" w:rsidP="004900DB">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4900DB">
              <w:rPr>
                <w:rFonts w:ascii="Times New Roman" w:eastAsia="Times New Roman" w:hAnsi="Times New Roman" w:cs="Times New Roman"/>
                <w:sz w:val="24"/>
                <w:szCs w:val="24"/>
                <w:lang w:eastAsia="ar-SA"/>
              </w:rPr>
              <w:t>№ п/п</w:t>
            </w:r>
          </w:p>
        </w:tc>
        <w:tc>
          <w:tcPr>
            <w:tcW w:w="4536" w:type="dxa"/>
            <w:tcBorders>
              <w:top w:val="single" w:sz="4" w:space="0" w:color="000000"/>
              <w:left w:val="single" w:sz="4" w:space="0" w:color="000000"/>
              <w:bottom w:val="single" w:sz="4" w:space="0" w:color="000000"/>
              <w:right w:val="nil"/>
            </w:tcBorders>
            <w:hideMark/>
          </w:tcPr>
          <w:p w:rsidR="004900DB" w:rsidRPr="004900DB" w:rsidRDefault="004900DB" w:rsidP="004900DB">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4900DB">
              <w:rPr>
                <w:rFonts w:ascii="Times New Roman" w:eastAsia="Times New Roman" w:hAnsi="Times New Roman" w:cs="Times New Roman"/>
                <w:sz w:val="24"/>
                <w:szCs w:val="24"/>
                <w:lang w:eastAsia="ar-SA"/>
              </w:rPr>
              <w:t>Требования Заказчика</w:t>
            </w:r>
          </w:p>
        </w:tc>
        <w:tc>
          <w:tcPr>
            <w:tcW w:w="4820" w:type="dxa"/>
            <w:tcBorders>
              <w:top w:val="single" w:sz="4" w:space="0" w:color="000000"/>
              <w:left w:val="single" w:sz="4" w:space="0" w:color="000000"/>
              <w:bottom w:val="single" w:sz="4" w:space="0" w:color="000000"/>
              <w:right w:val="single" w:sz="4" w:space="0" w:color="000000"/>
            </w:tcBorders>
            <w:hideMark/>
          </w:tcPr>
          <w:p w:rsidR="004900DB" w:rsidRPr="004900DB" w:rsidRDefault="004900DB" w:rsidP="004900DB">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4900DB">
              <w:rPr>
                <w:rFonts w:ascii="Times New Roman" w:eastAsia="Times New Roman" w:hAnsi="Times New Roman" w:cs="Times New Roman"/>
                <w:sz w:val="24"/>
                <w:szCs w:val="24"/>
                <w:lang w:eastAsia="ar-SA"/>
              </w:rPr>
              <w:t>Предложение Участника запроса предложений</w:t>
            </w:r>
          </w:p>
        </w:tc>
      </w:tr>
      <w:tr w:rsidR="004900DB" w:rsidRPr="004900DB" w:rsidTr="00AA1168">
        <w:trPr>
          <w:trHeight w:val="444"/>
        </w:trPr>
        <w:tc>
          <w:tcPr>
            <w:tcW w:w="675" w:type="dxa"/>
            <w:tcBorders>
              <w:top w:val="single" w:sz="4" w:space="0" w:color="auto"/>
              <w:left w:val="single" w:sz="4" w:space="0" w:color="auto"/>
              <w:bottom w:val="single" w:sz="4" w:space="0" w:color="auto"/>
              <w:right w:val="single" w:sz="4" w:space="0" w:color="auto"/>
            </w:tcBorders>
          </w:tcPr>
          <w:p w:rsidR="004900DB" w:rsidRPr="004900DB" w:rsidRDefault="004900DB" w:rsidP="00125D15">
            <w:pPr>
              <w:numPr>
                <w:ilvl w:val="0"/>
                <w:numId w:val="42"/>
              </w:numPr>
              <w:tabs>
                <w:tab w:val="num" w:pos="360"/>
                <w:tab w:val="left" w:pos="425"/>
                <w:tab w:val="left" w:pos="567"/>
                <w:tab w:val="left" w:pos="709"/>
              </w:tabs>
              <w:suppressAutoHyphens/>
              <w:snapToGrid w:val="0"/>
              <w:spacing w:after="0" w:line="360" w:lineRule="auto"/>
              <w:ind w:left="360" w:hanging="360"/>
              <w:jc w:val="both"/>
              <w:rPr>
                <w:rFonts w:ascii="Times New Roman" w:eastAsia="Times New Roman" w:hAnsi="Times New Roman" w:cs="Times New Roman"/>
                <w:sz w:val="24"/>
                <w:szCs w:val="24"/>
                <w:lang w:eastAsia="ar-SA"/>
              </w:rPr>
            </w:pPr>
          </w:p>
        </w:tc>
        <w:tc>
          <w:tcPr>
            <w:tcW w:w="4536" w:type="dxa"/>
            <w:tcBorders>
              <w:top w:val="single" w:sz="4" w:space="0" w:color="000000"/>
              <w:left w:val="single" w:sz="4" w:space="0" w:color="auto"/>
              <w:bottom w:val="single" w:sz="4" w:space="0" w:color="auto"/>
              <w:right w:val="nil"/>
            </w:tcBorders>
            <w:hideMark/>
          </w:tcPr>
          <w:p w:rsidR="00E9673F" w:rsidRDefault="00E9673F" w:rsidP="004900DB">
            <w:pPr>
              <w:suppressAutoHyphens/>
              <w:snapToGrid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Место расположения охраняемого объекта: </w:t>
            </w:r>
            <w:r w:rsidRPr="008F7178">
              <w:rPr>
                <w:rFonts w:ascii="Times New Roman" w:eastAsia="Times New Roman" w:hAnsi="Times New Roman" w:cs="Times New Roman"/>
                <w:sz w:val="24"/>
                <w:szCs w:val="24"/>
                <w:lang w:eastAsia="ar-SA"/>
              </w:rPr>
              <w:t xml:space="preserve">184670, Мурманская область, ЗАТО Александровск, г. </w:t>
            </w:r>
            <w:proofErr w:type="spellStart"/>
            <w:r w:rsidRPr="008F7178">
              <w:rPr>
                <w:rFonts w:ascii="Times New Roman" w:eastAsia="Times New Roman" w:hAnsi="Times New Roman" w:cs="Times New Roman"/>
                <w:sz w:val="24"/>
                <w:szCs w:val="24"/>
                <w:lang w:eastAsia="ar-SA"/>
              </w:rPr>
              <w:t>Гаджиево</w:t>
            </w:r>
            <w:proofErr w:type="spellEnd"/>
            <w:r w:rsidRPr="008F7178">
              <w:rPr>
                <w:rFonts w:ascii="Times New Roman" w:eastAsia="Times New Roman" w:hAnsi="Times New Roman" w:cs="Times New Roman"/>
                <w:sz w:val="24"/>
                <w:szCs w:val="24"/>
                <w:lang w:eastAsia="ar-SA"/>
              </w:rPr>
              <w:t>, Котельная ТЦ-640</w:t>
            </w:r>
          </w:p>
          <w:p w:rsidR="004900DB" w:rsidRDefault="00E9673F" w:rsidP="004900DB">
            <w:pPr>
              <w:suppressAutoHyphens/>
              <w:snapToGrid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Выставить на охраняемом объекте </w:t>
            </w:r>
            <w:r w:rsidR="008F7178" w:rsidRPr="008F7178">
              <w:rPr>
                <w:rFonts w:ascii="Times New Roman" w:eastAsia="Times New Roman" w:hAnsi="Times New Roman" w:cs="Times New Roman"/>
                <w:sz w:val="24"/>
                <w:szCs w:val="24"/>
                <w:lang w:eastAsia="ar-SA"/>
              </w:rPr>
              <w:t>3 (Тр</w:t>
            </w:r>
            <w:r>
              <w:rPr>
                <w:rFonts w:ascii="Times New Roman" w:eastAsia="Times New Roman" w:hAnsi="Times New Roman" w:cs="Times New Roman"/>
                <w:sz w:val="24"/>
                <w:szCs w:val="24"/>
                <w:lang w:eastAsia="ar-SA"/>
              </w:rPr>
              <w:t>и</w:t>
            </w:r>
            <w:r w:rsidR="008F7178" w:rsidRPr="008F7178">
              <w:rPr>
                <w:rFonts w:ascii="Times New Roman" w:eastAsia="Times New Roman" w:hAnsi="Times New Roman" w:cs="Times New Roman"/>
                <w:sz w:val="24"/>
                <w:szCs w:val="24"/>
                <w:lang w:eastAsia="ar-SA"/>
              </w:rPr>
              <w:t xml:space="preserve">) поста </w:t>
            </w:r>
            <w:r>
              <w:rPr>
                <w:rFonts w:ascii="Times New Roman" w:eastAsia="Times New Roman" w:hAnsi="Times New Roman" w:cs="Times New Roman"/>
                <w:sz w:val="24"/>
                <w:szCs w:val="24"/>
                <w:lang w:eastAsia="ar-SA"/>
              </w:rPr>
              <w:t>физической охраны.</w:t>
            </w:r>
          </w:p>
          <w:p w:rsidR="004900DB" w:rsidRPr="004900DB" w:rsidRDefault="004900DB" w:rsidP="008F7178">
            <w:pPr>
              <w:suppressAutoHyphens/>
              <w:snapToGrid w:val="0"/>
              <w:spacing w:after="0" w:line="240" w:lineRule="auto"/>
              <w:jc w:val="both"/>
              <w:rPr>
                <w:rFonts w:ascii="Times New Roman" w:eastAsia="Times New Roman" w:hAnsi="Times New Roman" w:cs="Times New Roman"/>
                <w:sz w:val="24"/>
                <w:szCs w:val="24"/>
                <w:lang w:eastAsia="ar-SA"/>
              </w:rPr>
            </w:pPr>
            <w:r w:rsidRPr="004900DB">
              <w:rPr>
                <w:rFonts w:ascii="Times New Roman" w:eastAsia="Times New Roman" w:hAnsi="Times New Roman" w:cs="Times New Roman"/>
                <w:sz w:val="24"/>
                <w:szCs w:val="24"/>
                <w:lang w:eastAsia="ar-SA"/>
              </w:rPr>
              <w:t xml:space="preserve">Общее количество работников (охранников) для оказания услуг по охране имущества должно составлять не менее </w:t>
            </w:r>
            <w:r w:rsidR="008F7178" w:rsidRPr="00E9673F">
              <w:rPr>
                <w:rFonts w:ascii="Times New Roman" w:eastAsia="Times New Roman" w:hAnsi="Times New Roman" w:cs="Times New Roman"/>
                <w:sz w:val="24"/>
                <w:szCs w:val="24"/>
                <w:lang w:eastAsia="ar-SA"/>
              </w:rPr>
              <w:t>13</w:t>
            </w:r>
            <w:r w:rsidRPr="004900DB">
              <w:rPr>
                <w:rFonts w:ascii="Times New Roman" w:eastAsia="Times New Roman" w:hAnsi="Times New Roman" w:cs="Times New Roman"/>
                <w:sz w:val="24"/>
                <w:szCs w:val="24"/>
                <w:lang w:eastAsia="ar-SA"/>
              </w:rPr>
              <w:t xml:space="preserve"> человек.</w:t>
            </w:r>
          </w:p>
        </w:tc>
        <w:tc>
          <w:tcPr>
            <w:tcW w:w="4820" w:type="dxa"/>
            <w:tcBorders>
              <w:top w:val="single" w:sz="4" w:space="0" w:color="000000"/>
              <w:left w:val="single" w:sz="4" w:space="0" w:color="000000"/>
              <w:bottom w:val="single" w:sz="4" w:space="0" w:color="auto"/>
              <w:right w:val="single" w:sz="4" w:space="0" w:color="000000"/>
            </w:tcBorders>
          </w:tcPr>
          <w:p w:rsidR="00C43CD0" w:rsidRDefault="00E9673F" w:rsidP="00E9673F">
            <w:pPr>
              <w:suppressAutoHyphens/>
              <w:snapToGrid w:val="0"/>
              <w:spacing w:after="0" w:line="240" w:lineRule="auto"/>
              <w:jc w:val="both"/>
              <w:rPr>
                <w:rFonts w:ascii="Times New Roman" w:eastAsia="Times New Roman" w:hAnsi="Times New Roman" w:cs="Times New Roman"/>
                <w:sz w:val="24"/>
                <w:szCs w:val="24"/>
                <w:lang w:eastAsia="ar-SA"/>
              </w:rPr>
            </w:pPr>
            <w:r w:rsidRPr="00C43CD0">
              <w:rPr>
                <w:rFonts w:ascii="Times New Roman" w:eastAsia="Times New Roman" w:hAnsi="Times New Roman" w:cs="Times New Roman"/>
                <w:i/>
                <w:sz w:val="24"/>
                <w:szCs w:val="24"/>
                <w:lang w:eastAsia="ar-SA"/>
              </w:rPr>
              <w:t>Место расположения охраняемого объекта:</w:t>
            </w:r>
            <w:r>
              <w:rPr>
                <w:rFonts w:ascii="Times New Roman" w:eastAsia="Times New Roman" w:hAnsi="Times New Roman" w:cs="Times New Roman"/>
                <w:sz w:val="24"/>
                <w:szCs w:val="24"/>
                <w:lang w:eastAsia="ar-SA"/>
              </w:rPr>
              <w:t xml:space="preserve"> ____________________________</w:t>
            </w:r>
          </w:p>
          <w:p w:rsidR="00E9673F" w:rsidRDefault="00C43CD0" w:rsidP="00E9673F">
            <w:pPr>
              <w:suppressAutoHyphens/>
              <w:snapToGrid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____________________________________</w:t>
            </w:r>
            <w:r w:rsidR="00E9673F">
              <w:rPr>
                <w:rFonts w:ascii="Times New Roman" w:eastAsia="Times New Roman" w:hAnsi="Times New Roman" w:cs="Times New Roman"/>
                <w:sz w:val="24"/>
                <w:szCs w:val="24"/>
                <w:lang w:eastAsia="ar-SA"/>
              </w:rPr>
              <w:t>.</w:t>
            </w:r>
          </w:p>
          <w:p w:rsidR="00E9673F" w:rsidRDefault="00E9673F" w:rsidP="00E9673F">
            <w:pPr>
              <w:suppressAutoHyphens/>
              <w:snapToGrid w:val="0"/>
              <w:spacing w:after="0" w:line="240" w:lineRule="auto"/>
              <w:jc w:val="both"/>
              <w:rPr>
                <w:rFonts w:ascii="Times New Roman" w:eastAsia="Times New Roman" w:hAnsi="Times New Roman" w:cs="Times New Roman"/>
                <w:i/>
                <w:sz w:val="24"/>
                <w:szCs w:val="24"/>
                <w:lang w:eastAsia="ar-SA"/>
              </w:rPr>
            </w:pPr>
            <w:r>
              <w:rPr>
                <w:rFonts w:ascii="Times New Roman" w:eastAsia="Times New Roman" w:hAnsi="Times New Roman" w:cs="Times New Roman"/>
                <w:i/>
                <w:sz w:val="24"/>
                <w:szCs w:val="24"/>
                <w:lang w:eastAsia="ar-SA"/>
              </w:rPr>
              <w:t>Выставить на охраняемом объекте ______(_______)</w:t>
            </w:r>
            <w:r>
              <w:rPr>
                <w:sz w:val="24"/>
                <w:szCs w:val="24"/>
              </w:rPr>
              <w:t xml:space="preserve"> </w:t>
            </w:r>
            <w:r>
              <w:rPr>
                <w:rFonts w:ascii="Times New Roman" w:eastAsia="Times New Roman" w:hAnsi="Times New Roman" w:cs="Times New Roman"/>
                <w:i/>
                <w:sz w:val="24"/>
                <w:szCs w:val="24"/>
                <w:lang w:eastAsia="ar-SA"/>
              </w:rPr>
              <w:t>поста физической</w:t>
            </w:r>
            <w:r w:rsidR="00967E7B">
              <w:rPr>
                <w:rFonts w:ascii="Times New Roman" w:eastAsia="Times New Roman" w:hAnsi="Times New Roman" w:cs="Times New Roman"/>
                <w:i/>
                <w:sz w:val="24"/>
                <w:szCs w:val="24"/>
                <w:lang w:eastAsia="ar-SA"/>
              </w:rPr>
              <w:t xml:space="preserve"> охраны.</w:t>
            </w:r>
          </w:p>
          <w:p w:rsidR="004900DB" w:rsidRPr="004900DB" w:rsidRDefault="004900DB" w:rsidP="00E9673F">
            <w:pPr>
              <w:suppressAutoHyphens/>
              <w:snapToGrid w:val="0"/>
              <w:spacing w:after="0" w:line="240" w:lineRule="auto"/>
              <w:jc w:val="both"/>
              <w:rPr>
                <w:rFonts w:ascii="Times New Roman" w:eastAsia="Times New Roman" w:hAnsi="Times New Roman" w:cs="Times New Roman"/>
                <w:i/>
                <w:sz w:val="24"/>
                <w:szCs w:val="24"/>
                <w:lang w:eastAsia="ar-SA"/>
              </w:rPr>
            </w:pPr>
            <w:r w:rsidRPr="004900DB">
              <w:rPr>
                <w:rFonts w:ascii="Times New Roman" w:eastAsia="Times New Roman" w:hAnsi="Times New Roman" w:cs="Times New Roman"/>
                <w:i/>
                <w:sz w:val="24"/>
                <w:szCs w:val="24"/>
                <w:lang w:eastAsia="ar-SA"/>
              </w:rPr>
              <w:t>Общее количество работников (охранников) для оказания услуг по охране имущества составит ____________ человек</w:t>
            </w:r>
            <w:r w:rsidR="00967E7B">
              <w:rPr>
                <w:rFonts w:ascii="Times New Roman" w:eastAsia="Times New Roman" w:hAnsi="Times New Roman" w:cs="Times New Roman"/>
                <w:i/>
                <w:sz w:val="24"/>
                <w:szCs w:val="24"/>
                <w:lang w:eastAsia="ar-SA"/>
              </w:rPr>
              <w:t xml:space="preserve"> при надлежащей экипировке и имеющих удостоверения частного охранника</w:t>
            </w:r>
            <w:r w:rsidR="00E9673F">
              <w:rPr>
                <w:rFonts w:ascii="Times New Roman" w:eastAsia="Times New Roman" w:hAnsi="Times New Roman" w:cs="Times New Roman"/>
                <w:i/>
                <w:sz w:val="24"/>
                <w:szCs w:val="24"/>
                <w:lang w:eastAsia="ar-SA"/>
              </w:rPr>
              <w:t>.</w:t>
            </w:r>
          </w:p>
        </w:tc>
      </w:tr>
    </w:tbl>
    <w:p w:rsidR="006F4536" w:rsidRDefault="006F4536" w:rsidP="003D380A">
      <w:pPr>
        <w:tabs>
          <w:tab w:val="left" w:pos="1134"/>
        </w:tabs>
        <w:overflowPunct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393686" w:rsidRDefault="00393686" w:rsidP="003D380A">
      <w:pPr>
        <w:tabs>
          <w:tab w:val="left" w:pos="1134"/>
        </w:tabs>
        <w:overflowPunct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393686">
        <w:rPr>
          <w:rFonts w:ascii="Times New Roman" w:eastAsia="Times New Roman" w:hAnsi="Times New Roman" w:cs="Times New Roman"/>
          <w:b/>
          <w:sz w:val="24"/>
          <w:szCs w:val="24"/>
          <w:lang w:eastAsia="ru-RU"/>
        </w:rPr>
        <w:t>Режим охраны объектов:</w:t>
      </w:r>
      <w:r w:rsidRPr="00393686">
        <w:rPr>
          <w:rFonts w:ascii="Times New Roman" w:eastAsia="Times New Roman" w:hAnsi="Times New Roman" w:cs="Times New Roman"/>
          <w:sz w:val="24"/>
          <w:szCs w:val="24"/>
          <w:lang w:eastAsia="ru-RU"/>
        </w:rPr>
        <w:t xml:space="preserve"> круглосуточный, включая выходные и праздничные дни.</w:t>
      </w:r>
    </w:p>
    <w:p w:rsidR="003D380A" w:rsidRPr="00221B62" w:rsidRDefault="003D380A" w:rsidP="00D41BF9">
      <w:pPr>
        <w:tabs>
          <w:tab w:val="left" w:pos="1134"/>
        </w:tabs>
        <w:overflowPunct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p w:rsidR="00216D45" w:rsidRPr="00D051F5" w:rsidRDefault="00216D45" w:rsidP="00216D45">
      <w:pPr>
        <w:suppressAutoHyphens/>
        <w:spacing w:after="0" w:line="240" w:lineRule="auto"/>
        <w:jc w:val="both"/>
        <w:rPr>
          <w:rFonts w:ascii="Times New Roman" w:eastAsia="Times New Roman" w:hAnsi="Times New Roman" w:cs="Times New Roman"/>
          <w:sz w:val="24"/>
          <w:szCs w:val="24"/>
          <w:lang w:eastAsia="ar-SA"/>
        </w:rPr>
      </w:pPr>
      <w:r w:rsidRPr="00D051F5">
        <w:rPr>
          <w:rFonts w:ascii="Times New Roman" w:eastAsia="Times New Roman" w:hAnsi="Times New Roman" w:cs="Times New Roman"/>
          <w:sz w:val="24"/>
          <w:szCs w:val="24"/>
          <w:lang w:eastAsia="ar-SA"/>
        </w:rPr>
        <w:t>___________________________________</w:t>
      </w:r>
    </w:p>
    <w:p w:rsidR="00216D45" w:rsidRPr="00D051F5" w:rsidRDefault="00216D45" w:rsidP="00216D45">
      <w:pPr>
        <w:suppressAutoHyphens/>
        <w:spacing w:after="0" w:line="240" w:lineRule="auto"/>
        <w:jc w:val="both"/>
        <w:rPr>
          <w:rFonts w:ascii="Times New Roman" w:eastAsia="Times New Roman" w:hAnsi="Times New Roman" w:cs="Times New Roman"/>
          <w:sz w:val="24"/>
          <w:szCs w:val="24"/>
          <w:vertAlign w:val="superscript"/>
          <w:lang w:eastAsia="ar-SA"/>
        </w:rPr>
      </w:pPr>
      <w:r w:rsidRPr="00D051F5">
        <w:rPr>
          <w:rFonts w:ascii="Times New Roman" w:eastAsia="Times New Roman" w:hAnsi="Times New Roman" w:cs="Times New Roman"/>
          <w:sz w:val="24"/>
          <w:szCs w:val="24"/>
          <w:vertAlign w:val="superscript"/>
          <w:lang w:eastAsia="ar-SA"/>
        </w:rPr>
        <w:t xml:space="preserve">                                              (подпись)</w:t>
      </w:r>
    </w:p>
    <w:p w:rsidR="00216D45" w:rsidRDefault="00216D45" w:rsidP="00216D45">
      <w:pPr>
        <w:suppressAutoHyphens/>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 xml:space="preserve">        М.П.</w:t>
      </w:r>
    </w:p>
    <w:p w:rsidR="00216D45" w:rsidRPr="00D051F5" w:rsidRDefault="00216D45" w:rsidP="00216D45">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___________________________________________________________________________</w:t>
      </w:r>
    </w:p>
    <w:p w:rsidR="00216D45" w:rsidRPr="00D051F5" w:rsidRDefault="00216D45" w:rsidP="00216D45">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D051F5">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350834" w:rsidRPr="00350834" w:rsidRDefault="00350834" w:rsidP="00216D45">
      <w:pPr>
        <w:pBdr>
          <w:bottom w:val="single" w:sz="4" w:space="1" w:color="000000"/>
        </w:pBdr>
        <w:shd w:val="clear" w:color="auto" w:fill="E0E0E0"/>
        <w:suppressAutoHyphens/>
        <w:spacing w:after="0" w:line="240" w:lineRule="auto"/>
        <w:jc w:val="center"/>
        <w:rPr>
          <w:rFonts w:ascii="Times New Roman" w:eastAsia="Times New Roman" w:hAnsi="Times New Roman" w:cs="Times New Roman"/>
          <w:b/>
          <w:spacing w:val="36"/>
          <w:sz w:val="24"/>
          <w:szCs w:val="24"/>
          <w:lang w:eastAsia="ar-SA"/>
        </w:rPr>
      </w:pPr>
      <w:r w:rsidRPr="00350834">
        <w:rPr>
          <w:rFonts w:ascii="Times New Roman" w:eastAsia="Times New Roman" w:hAnsi="Times New Roman" w:cs="Times New Roman"/>
          <w:b/>
          <w:spacing w:val="36"/>
          <w:sz w:val="24"/>
          <w:szCs w:val="24"/>
          <w:lang w:eastAsia="ar-SA"/>
        </w:rPr>
        <w:t>конец формы</w:t>
      </w:r>
    </w:p>
    <w:p w:rsidR="00350834" w:rsidRPr="00350834" w:rsidRDefault="00350834" w:rsidP="00216D45">
      <w:pPr>
        <w:pBdr>
          <w:bottom w:val="single" w:sz="4" w:space="1" w:color="000000"/>
        </w:pBdr>
        <w:shd w:val="clear" w:color="auto" w:fill="E0E0E0"/>
        <w:suppressAutoHyphens/>
        <w:spacing w:after="0" w:line="240" w:lineRule="auto"/>
        <w:jc w:val="center"/>
        <w:rPr>
          <w:rFonts w:ascii="Times New Roman" w:eastAsia="Times New Roman" w:hAnsi="Times New Roman" w:cs="Times New Roman"/>
          <w:sz w:val="24"/>
          <w:szCs w:val="24"/>
          <w:lang w:eastAsia="ar-SA"/>
        </w:rPr>
      </w:pPr>
      <w:r w:rsidRPr="00350834">
        <w:rPr>
          <w:rFonts w:ascii="Times New Roman" w:eastAsia="Times New Roman" w:hAnsi="Times New Roman" w:cs="Times New Roman"/>
          <w:sz w:val="24"/>
          <w:szCs w:val="24"/>
          <w:lang w:eastAsia="ar-SA"/>
        </w:rPr>
        <w:t>Инструкции по заполнению</w:t>
      </w:r>
    </w:p>
    <w:p w:rsidR="004F47F8" w:rsidRPr="004F47F8" w:rsidRDefault="004F47F8" w:rsidP="00216D45">
      <w:pPr>
        <w:numPr>
          <w:ilvl w:val="0"/>
          <w:numId w:val="13"/>
        </w:numPr>
        <w:tabs>
          <w:tab w:val="clear" w:pos="1134"/>
          <w:tab w:val="left" w:pos="284"/>
          <w:tab w:val="num" w:pos="1276"/>
          <w:tab w:val="left" w:pos="1494"/>
        </w:tabs>
        <w:suppressAutoHyphens/>
        <w:spacing w:after="0" w:line="240" w:lineRule="auto"/>
        <w:ind w:left="0" w:firstLine="0"/>
        <w:jc w:val="both"/>
        <w:rPr>
          <w:rFonts w:ascii="Times New Roman" w:eastAsia="Calibri" w:hAnsi="Times New Roman" w:cs="Times New Roman"/>
          <w:sz w:val="20"/>
          <w:szCs w:val="20"/>
          <w:lang w:eastAsia="ar-SA"/>
        </w:rPr>
      </w:pPr>
      <w:r w:rsidRPr="004F47F8">
        <w:rPr>
          <w:rFonts w:ascii="Times New Roman" w:eastAsia="Calibri" w:hAnsi="Times New Roman" w:cs="Times New Roman"/>
          <w:sz w:val="20"/>
          <w:szCs w:val="20"/>
          <w:lang w:eastAsia="ar-SA"/>
        </w:rPr>
        <w:t xml:space="preserve">Участник </w:t>
      </w:r>
      <w:r w:rsidR="00216D45">
        <w:rPr>
          <w:rFonts w:ascii="Times New Roman" w:eastAsia="Calibri" w:hAnsi="Times New Roman" w:cs="Times New Roman"/>
          <w:sz w:val="20"/>
          <w:szCs w:val="20"/>
          <w:lang w:eastAsia="ar-SA"/>
        </w:rPr>
        <w:t>закупки</w:t>
      </w:r>
      <w:r w:rsidRPr="004F47F8">
        <w:rPr>
          <w:rFonts w:ascii="Times New Roman" w:eastAsia="Calibri" w:hAnsi="Times New Roman" w:cs="Times New Roman"/>
          <w:sz w:val="20"/>
          <w:szCs w:val="20"/>
          <w:lang w:eastAsia="ar-SA"/>
        </w:rPr>
        <w:t xml:space="preserve"> приводит номер и дату письма о подаче оферты, приложением к которому является данное техническое предложение.</w:t>
      </w:r>
    </w:p>
    <w:p w:rsidR="004F47F8" w:rsidRDefault="004F47F8" w:rsidP="00216D45">
      <w:pPr>
        <w:numPr>
          <w:ilvl w:val="0"/>
          <w:numId w:val="13"/>
        </w:numPr>
        <w:tabs>
          <w:tab w:val="clear" w:pos="1134"/>
          <w:tab w:val="left" w:pos="284"/>
          <w:tab w:val="num" w:pos="1276"/>
          <w:tab w:val="left" w:pos="1494"/>
        </w:tabs>
        <w:suppressAutoHyphens/>
        <w:spacing w:after="0" w:line="240" w:lineRule="auto"/>
        <w:ind w:left="0" w:firstLine="0"/>
        <w:jc w:val="both"/>
        <w:rPr>
          <w:rFonts w:ascii="Times New Roman" w:eastAsia="Calibri" w:hAnsi="Times New Roman" w:cs="Times New Roman"/>
          <w:sz w:val="20"/>
          <w:szCs w:val="20"/>
          <w:lang w:eastAsia="ar-SA"/>
        </w:rPr>
      </w:pPr>
      <w:r w:rsidRPr="004F47F8">
        <w:rPr>
          <w:rFonts w:ascii="Times New Roman" w:eastAsia="Calibri" w:hAnsi="Times New Roman" w:cs="Times New Roman"/>
          <w:sz w:val="20"/>
          <w:szCs w:val="20"/>
          <w:lang w:eastAsia="ar-SA"/>
        </w:rPr>
        <w:t xml:space="preserve">Участник </w:t>
      </w:r>
      <w:r w:rsidR="00216D45">
        <w:rPr>
          <w:rFonts w:ascii="Times New Roman" w:eastAsia="Calibri" w:hAnsi="Times New Roman" w:cs="Times New Roman"/>
          <w:sz w:val="20"/>
          <w:szCs w:val="20"/>
          <w:lang w:eastAsia="ar-SA"/>
        </w:rPr>
        <w:t>закупки</w:t>
      </w:r>
      <w:r w:rsidRPr="004F47F8">
        <w:rPr>
          <w:rFonts w:ascii="Times New Roman" w:eastAsia="Calibri" w:hAnsi="Times New Roman" w:cs="Times New Roman"/>
          <w:sz w:val="20"/>
          <w:szCs w:val="20"/>
          <w:lang w:eastAsia="ar-SA"/>
        </w:rPr>
        <w:t xml:space="preserve"> указывает свое фирменное наименование (в т</w:t>
      </w:r>
      <w:r w:rsidR="00BF1270">
        <w:rPr>
          <w:rFonts w:ascii="Times New Roman" w:eastAsia="Calibri" w:hAnsi="Times New Roman" w:cs="Times New Roman"/>
          <w:sz w:val="20"/>
          <w:szCs w:val="20"/>
          <w:lang w:eastAsia="ar-SA"/>
        </w:rPr>
        <w:t xml:space="preserve">ом </w:t>
      </w:r>
      <w:r w:rsidRPr="004F47F8">
        <w:rPr>
          <w:rFonts w:ascii="Times New Roman" w:eastAsia="Calibri" w:hAnsi="Times New Roman" w:cs="Times New Roman"/>
          <w:sz w:val="20"/>
          <w:szCs w:val="20"/>
          <w:lang w:eastAsia="ar-SA"/>
        </w:rPr>
        <w:t>ч</w:t>
      </w:r>
      <w:r w:rsidR="00BF1270">
        <w:rPr>
          <w:rFonts w:ascii="Times New Roman" w:eastAsia="Calibri" w:hAnsi="Times New Roman" w:cs="Times New Roman"/>
          <w:sz w:val="20"/>
          <w:szCs w:val="20"/>
          <w:lang w:eastAsia="ar-SA"/>
        </w:rPr>
        <w:t>исле</w:t>
      </w:r>
      <w:r w:rsidRPr="004F47F8">
        <w:rPr>
          <w:rFonts w:ascii="Times New Roman" w:eastAsia="Calibri" w:hAnsi="Times New Roman" w:cs="Times New Roman"/>
          <w:sz w:val="20"/>
          <w:szCs w:val="20"/>
          <w:lang w:eastAsia="ar-SA"/>
        </w:rPr>
        <w:t xml:space="preserve"> организационно-правовую форму) и свой адрес.</w:t>
      </w:r>
    </w:p>
    <w:p w:rsidR="003D380A" w:rsidRDefault="003D380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1E32B0" w:rsidRDefault="001E32B0"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AA1168" w:rsidRDefault="00AA1168"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AA1168" w:rsidRDefault="00AA1168"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AA1168" w:rsidRDefault="00AA1168"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AA1168" w:rsidRDefault="00AA1168"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AA1168" w:rsidRDefault="00AA1168"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AA1168" w:rsidRDefault="00AA1168"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44A6A" w:rsidRPr="00353E99" w:rsidRDefault="00244A6A" w:rsidP="00216D45">
      <w:pPr>
        <w:pStyle w:val="2"/>
        <w:numPr>
          <w:ilvl w:val="0"/>
          <w:numId w:val="0"/>
        </w:numPr>
        <w:spacing w:before="0" w:after="0"/>
        <w:ind w:hanging="1134"/>
        <w:jc w:val="right"/>
        <w:rPr>
          <w:rFonts w:ascii="Times New Roman" w:hAnsi="Times New Roman" w:cs="Times New Roman"/>
          <w:i w:val="0"/>
          <w:sz w:val="24"/>
          <w:szCs w:val="24"/>
        </w:rPr>
      </w:pPr>
      <w:bookmarkStart w:id="154" w:name="_Анкета_Участника_открытого"/>
      <w:bookmarkStart w:id="155" w:name="_Ref214869550"/>
      <w:bookmarkStart w:id="156" w:name="_Toc386464021"/>
      <w:bookmarkStart w:id="157" w:name="_Toc453931160"/>
      <w:bookmarkEnd w:id="154"/>
      <w:r w:rsidRPr="00353E99">
        <w:rPr>
          <w:rFonts w:ascii="Times New Roman" w:hAnsi="Times New Roman" w:cs="Times New Roman"/>
          <w:i w:val="0"/>
          <w:sz w:val="24"/>
          <w:szCs w:val="24"/>
        </w:rPr>
        <w:lastRenderedPageBreak/>
        <w:t xml:space="preserve">Анкета Участника </w:t>
      </w:r>
      <w:r w:rsidR="00441017">
        <w:rPr>
          <w:rFonts w:ascii="Times New Roman" w:hAnsi="Times New Roman" w:cs="Times New Roman"/>
          <w:i w:val="0"/>
          <w:sz w:val="24"/>
          <w:szCs w:val="24"/>
        </w:rPr>
        <w:t>закупки</w:t>
      </w:r>
      <w:r w:rsidRPr="00353E99">
        <w:rPr>
          <w:rFonts w:ascii="Times New Roman" w:hAnsi="Times New Roman" w:cs="Times New Roman"/>
          <w:i w:val="0"/>
          <w:sz w:val="24"/>
          <w:szCs w:val="24"/>
        </w:rPr>
        <w:t xml:space="preserve"> (форма </w:t>
      </w:r>
      <w:r w:rsidRPr="00353E99">
        <w:rPr>
          <w:rFonts w:ascii="Times New Roman" w:hAnsi="Times New Roman" w:cs="Times New Roman"/>
          <w:i w:val="0"/>
          <w:sz w:val="24"/>
          <w:szCs w:val="24"/>
        </w:rPr>
        <w:fldChar w:fldCharType="begin"/>
      </w:r>
      <w:r w:rsidRPr="00353E99">
        <w:rPr>
          <w:rFonts w:ascii="Times New Roman" w:hAnsi="Times New Roman" w:cs="Times New Roman"/>
          <w:i w:val="0"/>
          <w:sz w:val="24"/>
          <w:szCs w:val="24"/>
        </w:rPr>
        <w:instrText xml:space="preserve"> SEQ "форма" \*Arabic </w:instrText>
      </w:r>
      <w:r w:rsidRPr="00353E99">
        <w:rPr>
          <w:rFonts w:ascii="Times New Roman" w:hAnsi="Times New Roman" w:cs="Times New Roman"/>
          <w:i w:val="0"/>
          <w:sz w:val="24"/>
          <w:szCs w:val="24"/>
        </w:rPr>
        <w:fldChar w:fldCharType="separate"/>
      </w:r>
      <w:r w:rsidR="00E65D94">
        <w:rPr>
          <w:rFonts w:ascii="Times New Roman" w:hAnsi="Times New Roman" w:cs="Times New Roman"/>
          <w:i w:val="0"/>
          <w:noProof/>
          <w:sz w:val="24"/>
          <w:szCs w:val="24"/>
        </w:rPr>
        <w:t>3</w:t>
      </w:r>
      <w:r w:rsidRPr="00353E99">
        <w:rPr>
          <w:rFonts w:ascii="Times New Roman" w:hAnsi="Times New Roman" w:cs="Times New Roman"/>
          <w:i w:val="0"/>
          <w:sz w:val="24"/>
          <w:szCs w:val="24"/>
        </w:rPr>
        <w:fldChar w:fldCharType="end"/>
      </w:r>
      <w:r w:rsidRPr="00353E99">
        <w:rPr>
          <w:rFonts w:ascii="Times New Roman" w:hAnsi="Times New Roman" w:cs="Times New Roman"/>
          <w:i w:val="0"/>
          <w:sz w:val="24"/>
          <w:szCs w:val="24"/>
        </w:rPr>
        <w:t>)</w:t>
      </w:r>
      <w:bookmarkEnd w:id="139"/>
      <w:bookmarkEnd w:id="140"/>
      <w:bookmarkEnd w:id="155"/>
      <w:bookmarkEnd w:id="156"/>
      <w:bookmarkEnd w:id="157"/>
    </w:p>
    <w:p w:rsidR="0009278E" w:rsidRPr="0009278E" w:rsidRDefault="00244A6A" w:rsidP="00216D45">
      <w:pPr>
        <w:tabs>
          <w:tab w:val="left" w:pos="1494"/>
        </w:tabs>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Форма Анкеты Участника </w:t>
      </w:r>
      <w:r w:rsidR="00441017">
        <w:rPr>
          <w:rFonts w:ascii="Times New Roman" w:eastAsia="Times New Roman" w:hAnsi="Times New Roman" w:cs="Times New Roman"/>
          <w:sz w:val="24"/>
          <w:szCs w:val="24"/>
          <w:lang w:eastAsia="ar-SA"/>
        </w:rPr>
        <w:t>закупки</w:t>
      </w:r>
    </w:p>
    <w:p w:rsidR="00244A6A" w:rsidRPr="00244A6A" w:rsidRDefault="00244A6A" w:rsidP="00216D45">
      <w:pPr>
        <w:pBdr>
          <w:top w:val="single" w:sz="4" w:space="1" w:color="000000"/>
        </w:pBdr>
        <w:shd w:val="clear" w:color="auto" w:fill="E0E0E0"/>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начало формы</w:t>
      </w:r>
    </w:p>
    <w:p w:rsidR="00244A6A" w:rsidRPr="00244A6A" w:rsidRDefault="00244A6A" w:rsidP="00216D45">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16D45">
      <w:pPr>
        <w:suppressAutoHyphens/>
        <w:spacing w:after="0" w:line="240" w:lineRule="auto"/>
        <w:jc w:val="right"/>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Приложение 3 к письму о подаче оферты</w:t>
      </w:r>
      <w:r w:rsidRPr="00244A6A">
        <w:rPr>
          <w:rFonts w:ascii="Times New Roman" w:eastAsia="Times New Roman" w:hAnsi="Times New Roman" w:cs="Times New Roman"/>
          <w:sz w:val="24"/>
          <w:szCs w:val="24"/>
          <w:lang w:eastAsia="ar-SA"/>
        </w:rPr>
        <w:br/>
        <w:t>от «____»_____________ г. №__________</w:t>
      </w:r>
    </w:p>
    <w:p w:rsidR="00244A6A" w:rsidRPr="00244A6A" w:rsidRDefault="00244A6A" w:rsidP="00216D45">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B6649F">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Анкета Участника </w:t>
      </w:r>
    </w:p>
    <w:p w:rsidR="00244A6A" w:rsidRPr="00244A6A" w:rsidRDefault="00244A6A" w:rsidP="00B6649F">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B6649F">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Наименование и адрес Участника </w:t>
      </w:r>
      <w:r w:rsidR="00441017">
        <w:rPr>
          <w:rFonts w:ascii="Times New Roman" w:eastAsia="Times New Roman" w:hAnsi="Times New Roman" w:cs="Times New Roman"/>
          <w:sz w:val="24"/>
          <w:szCs w:val="24"/>
          <w:lang w:eastAsia="ar-SA"/>
        </w:rPr>
        <w:t>закупки</w:t>
      </w:r>
      <w:r w:rsidRPr="00244A6A">
        <w:rPr>
          <w:rFonts w:ascii="Times New Roman" w:eastAsia="Times New Roman" w:hAnsi="Times New Roman" w:cs="Times New Roman"/>
          <w:sz w:val="24"/>
          <w:szCs w:val="24"/>
          <w:lang w:eastAsia="ar-SA"/>
        </w:rPr>
        <w:t>: _______________________________</w:t>
      </w:r>
    </w:p>
    <w:p w:rsidR="00244A6A" w:rsidRPr="00244A6A" w:rsidRDefault="00244A6A" w:rsidP="00B6649F">
      <w:pPr>
        <w:suppressAutoHyphens/>
        <w:spacing w:after="0" w:line="240" w:lineRule="auto"/>
        <w:ind w:firstLine="567"/>
        <w:jc w:val="both"/>
        <w:rPr>
          <w:rFonts w:ascii="Times New Roman" w:eastAsia="Times New Roman" w:hAnsi="Times New Roman" w:cs="Times New Roman"/>
          <w:sz w:val="24"/>
          <w:szCs w:val="24"/>
          <w:lang w:eastAsia="ar-SA"/>
        </w:rPr>
      </w:pPr>
    </w:p>
    <w:tbl>
      <w:tblPr>
        <w:tblW w:w="9781" w:type="dxa"/>
        <w:tblInd w:w="250" w:type="dxa"/>
        <w:tblLayout w:type="fixed"/>
        <w:tblLook w:val="0000" w:firstRow="0" w:lastRow="0" w:firstColumn="0" w:lastColumn="0" w:noHBand="0" w:noVBand="0"/>
      </w:tblPr>
      <w:tblGrid>
        <w:gridCol w:w="567"/>
        <w:gridCol w:w="4860"/>
        <w:gridCol w:w="4354"/>
      </w:tblGrid>
      <w:tr w:rsidR="00DD4C6C" w:rsidRPr="00244A6A" w:rsidTr="009D3995">
        <w:trPr>
          <w:cantSplit/>
          <w:trHeight w:val="240"/>
          <w:tblHeader/>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62E67">
            <w:pPr>
              <w:keepNext/>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262E67">
            <w:pPr>
              <w:keepNext/>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262E67">
            <w:pPr>
              <w:keepNext/>
              <w:suppressAutoHyphens/>
              <w:spacing w:after="0" w:line="240" w:lineRule="auto"/>
              <w:jc w:val="center"/>
              <w:rPr>
                <w:rFonts w:ascii="Calibri" w:eastAsia="Calibri" w:hAnsi="Calibri" w:cs="Times New Roman"/>
                <w:lang w:eastAsia="ar-SA"/>
              </w:rPr>
            </w:pPr>
            <w:r w:rsidRPr="003A2F0D">
              <w:rPr>
                <w:rFonts w:ascii="Times New Roman" w:eastAsia="Times New Roman" w:hAnsi="Times New Roman" w:cs="Times New Roman"/>
                <w:sz w:val="24"/>
                <w:szCs w:val="24"/>
                <w:lang w:eastAsia="ar-SA"/>
              </w:rPr>
              <w:t>Сведения об Участнике закупки</w:t>
            </w:r>
          </w:p>
        </w:tc>
      </w:tr>
      <w:tr w:rsidR="00DD4C6C" w:rsidRPr="00244A6A" w:rsidTr="009D3995">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Организационно-правовая форма и фирменное наименование Участника закупки</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Height w:val="196"/>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Свидетельство о внесении в Единый государственный реестр юридических лиц (</w:t>
            </w:r>
            <w:r w:rsidR="00B6649F" w:rsidRPr="003A2F0D">
              <w:rPr>
                <w:rFonts w:ascii="Times New Roman" w:eastAsia="Times New Roman" w:hAnsi="Times New Roman" w:cs="Times New Roman"/>
                <w:sz w:val="24"/>
                <w:szCs w:val="24"/>
                <w:lang w:eastAsia="ar-SA"/>
              </w:rPr>
              <w:t>номер</w:t>
            </w:r>
            <w:r w:rsidR="00B6649F">
              <w:rPr>
                <w:rFonts w:ascii="Times New Roman" w:eastAsia="Times New Roman" w:hAnsi="Times New Roman" w:cs="Times New Roman"/>
                <w:sz w:val="24"/>
                <w:szCs w:val="24"/>
                <w:lang w:eastAsia="ar-SA"/>
              </w:rPr>
              <w:t>, сведения о дате выдаче документа и выдавшем его органе</w:t>
            </w:r>
            <w:r w:rsidRPr="003A2F0D">
              <w:rPr>
                <w:rFonts w:ascii="Times New Roman" w:eastAsia="Times New Roman" w:hAnsi="Times New Roman" w:cs="Times New Roman"/>
                <w:sz w:val="24"/>
                <w:szCs w:val="24"/>
                <w:lang w:eastAsia="ar-SA"/>
              </w:rPr>
              <w:t>)</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ИНН, КПП, ОГРН, ОКПО, ОКТМО Участника закупки</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Юридический адрес</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Почтовый адрес</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Филиалы: перечислить наименования и почтовые адреса</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Телефоны Участника закупки (с указанием кода города)</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Height w:val="116"/>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Факс Участника закупки (с указанием кода города)</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Адрес электронной почты Участника закупки</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9D3995">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ответственного лица Участника закупки с указанием должности и контактного телефона</w:t>
            </w:r>
          </w:p>
        </w:tc>
        <w:tc>
          <w:tcPr>
            <w:tcW w:w="4354"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bl>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DD4C6C">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DD4C6C" w:rsidRPr="00D051F5" w:rsidRDefault="00DD4C6C" w:rsidP="00DD4C6C">
      <w:pPr>
        <w:suppressAutoHyphens/>
        <w:spacing w:after="0" w:line="240" w:lineRule="auto"/>
        <w:jc w:val="both"/>
        <w:rPr>
          <w:rFonts w:ascii="Times New Roman" w:eastAsia="Times New Roman" w:hAnsi="Times New Roman" w:cs="Times New Roman"/>
          <w:sz w:val="24"/>
          <w:szCs w:val="24"/>
          <w:vertAlign w:val="superscript"/>
          <w:lang w:eastAsia="ar-SA"/>
        </w:rPr>
      </w:pPr>
      <w:r w:rsidRPr="00D051F5">
        <w:rPr>
          <w:rFonts w:ascii="Times New Roman" w:eastAsia="Times New Roman" w:hAnsi="Times New Roman" w:cs="Times New Roman"/>
          <w:sz w:val="24"/>
          <w:szCs w:val="24"/>
          <w:vertAlign w:val="superscript"/>
          <w:lang w:eastAsia="ar-SA"/>
        </w:rPr>
        <w:t xml:space="preserve">                                              (подпись)</w:t>
      </w:r>
    </w:p>
    <w:p w:rsidR="00DD4C6C" w:rsidRDefault="00DD4C6C" w:rsidP="00DD4C6C">
      <w:pPr>
        <w:suppressAutoHyphens/>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 xml:space="preserve">        М.П.</w:t>
      </w:r>
    </w:p>
    <w:p w:rsidR="00DD4C6C" w:rsidRPr="00D051F5" w:rsidRDefault="00DD4C6C" w:rsidP="00DD4C6C">
      <w:pPr>
        <w:suppressAutoHyphens/>
        <w:spacing w:after="0" w:line="240" w:lineRule="auto"/>
        <w:jc w:val="both"/>
        <w:rPr>
          <w:rFonts w:ascii="Times New Roman" w:eastAsia="Times New Roman" w:hAnsi="Times New Roman" w:cs="Times New Roman"/>
          <w:sz w:val="20"/>
          <w:szCs w:val="20"/>
          <w:lang w:eastAsia="ar-SA"/>
        </w:rPr>
      </w:pPr>
    </w:p>
    <w:p w:rsidR="00DD4C6C" w:rsidRPr="00D051F5" w:rsidRDefault="00DD4C6C" w:rsidP="00DD4C6C">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___________________________________________________________________________</w:t>
      </w:r>
    </w:p>
    <w:p w:rsidR="00DD4C6C" w:rsidRPr="00D051F5" w:rsidRDefault="00DD4C6C" w:rsidP="00DD4C6C">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D051F5">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244A6A" w:rsidRPr="00244A6A" w:rsidRDefault="00244A6A" w:rsidP="00244A6A">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конец формы</w:t>
      </w: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4"/>
          <w:szCs w:val="24"/>
          <w:lang w:eastAsia="ar-SA"/>
        </w:rPr>
        <w:t>Инструкции по заполнению</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Pr="00244A6A" w:rsidRDefault="00244A6A" w:rsidP="00754D8B">
      <w:pPr>
        <w:tabs>
          <w:tab w:val="left" w:pos="0"/>
        </w:tabs>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1.    Участник </w:t>
      </w:r>
      <w:r w:rsidR="00754D8B" w:rsidRPr="003A2F0D">
        <w:rPr>
          <w:rFonts w:ascii="Times New Roman" w:eastAsia="Times New Roman" w:hAnsi="Times New Roman" w:cs="Times New Roman"/>
          <w:sz w:val="20"/>
          <w:szCs w:val="20"/>
          <w:lang w:eastAsia="ar-SA"/>
        </w:rPr>
        <w:t xml:space="preserve">закупки </w:t>
      </w:r>
      <w:r w:rsidRPr="00244A6A">
        <w:rPr>
          <w:rFonts w:ascii="Times New Roman" w:eastAsia="Times New Roman" w:hAnsi="Times New Roman" w:cs="Times New Roman"/>
          <w:sz w:val="20"/>
          <w:szCs w:val="20"/>
          <w:lang w:eastAsia="ar-SA"/>
        </w:rPr>
        <w:t>приводит номер и дату письма о подаче оферты, приложением к которому является данная анкета.</w:t>
      </w:r>
    </w:p>
    <w:p w:rsidR="00244A6A" w:rsidRPr="00244A6A" w:rsidRDefault="00244A6A" w:rsidP="00754D8B">
      <w:pPr>
        <w:tabs>
          <w:tab w:val="left" w:pos="0"/>
        </w:tabs>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2.    Участник </w:t>
      </w:r>
      <w:r w:rsidR="00754D8B" w:rsidRPr="003A2F0D">
        <w:rPr>
          <w:rFonts w:ascii="Times New Roman" w:eastAsia="Times New Roman" w:hAnsi="Times New Roman" w:cs="Times New Roman"/>
          <w:sz w:val="20"/>
          <w:szCs w:val="20"/>
          <w:lang w:eastAsia="ar-SA"/>
        </w:rPr>
        <w:t xml:space="preserve">закупки </w:t>
      </w:r>
      <w:r w:rsidRPr="00244A6A">
        <w:rPr>
          <w:rFonts w:ascii="Times New Roman" w:eastAsia="Times New Roman" w:hAnsi="Times New Roman" w:cs="Times New Roman"/>
          <w:sz w:val="20"/>
          <w:szCs w:val="20"/>
          <w:lang w:eastAsia="ar-SA"/>
        </w:rPr>
        <w:t>указывает свое фирменное наименование (в т</w:t>
      </w:r>
      <w:r w:rsidR="00BF1270">
        <w:rPr>
          <w:rFonts w:ascii="Times New Roman" w:eastAsia="Times New Roman" w:hAnsi="Times New Roman" w:cs="Times New Roman"/>
          <w:sz w:val="20"/>
          <w:szCs w:val="20"/>
          <w:lang w:eastAsia="ar-SA"/>
        </w:rPr>
        <w:t xml:space="preserve">ом </w:t>
      </w:r>
      <w:r w:rsidRPr="00244A6A">
        <w:rPr>
          <w:rFonts w:ascii="Times New Roman" w:eastAsia="Times New Roman" w:hAnsi="Times New Roman" w:cs="Times New Roman"/>
          <w:sz w:val="20"/>
          <w:szCs w:val="20"/>
          <w:lang w:eastAsia="ar-SA"/>
        </w:rPr>
        <w:t>ч</w:t>
      </w:r>
      <w:r w:rsidR="00BF1270">
        <w:rPr>
          <w:rFonts w:ascii="Times New Roman" w:eastAsia="Times New Roman" w:hAnsi="Times New Roman" w:cs="Times New Roman"/>
          <w:sz w:val="20"/>
          <w:szCs w:val="20"/>
          <w:lang w:eastAsia="ar-SA"/>
        </w:rPr>
        <w:t>исле</w:t>
      </w:r>
      <w:r w:rsidRPr="00244A6A">
        <w:rPr>
          <w:rFonts w:ascii="Times New Roman" w:eastAsia="Times New Roman" w:hAnsi="Times New Roman" w:cs="Times New Roman"/>
          <w:sz w:val="20"/>
          <w:szCs w:val="20"/>
          <w:lang w:eastAsia="ar-SA"/>
        </w:rPr>
        <w:t xml:space="preserve"> организационно-правовую форму) и свой адрес.</w:t>
      </w:r>
    </w:p>
    <w:p w:rsidR="00244A6A" w:rsidRPr="00244A6A" w:rsidRDefault="00244A6A" w:rsidP="00754D8B">
      <w:pPr>
        <w:tabs>
          <w:tab w:val="left" w:pos="0"/>
        </w:tabs>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3.    Участник </w:t>
      </w:r>
      <w:r w:rsidR="00754D8B" w:rsidRPr="003A2F0D">
        <w:rPr>
          <w:rFonts w:ascii="Times New Roman" w:eastAsia="Times New Roman" w:hAnsi="Times New Roman" w:cs="Times New Roman"/>
          <w:sz w:val="20"/>
          <w:szCs w:val="20"/>
          <w:lang w:eastAsia="ar-SA"/>
        </w:rPr>
        <w:t xml:space="preserve">закупки </w:t>
      </w:r>
      <w:r w:rsidRPr="00244A6A">
        <w:rPr>
          <w:rFonts w:ascii="Times New Roman" w:eastAsia="Times New Roman" w:hAnsi="Times New Roman" w:cs="Times New Roman"/>
          <w:sz w:val="20"/>
          <w:szCs w:val="20"/>
          <w:lang w:eastAsia="ar-SA"/>
        </w:rPr>
        <w:t>долж</w:t>
      </w:r>
      <w:r w:rsidR="00F27128">
        <w:rPr>
          <w:rFonts w:ascii="Times New Roman" w:eastAsia="Times New Roman" w:hAnsi="Times New Roman" w:cs="Times New Roman"/>
          <w:sz w:val="20"/>
          <w:szCs w:val="20"/>
          <w:lang w:eastAsia="ar-SA"/>
        </w:rPr>
        <w:t>е</w:t>
      </w:r>
      <w:r w:rsidRPr="00244A6A">
        <w:rPr>
          <w:rFonts w:ascii="Times New Roman" w:eastAsia="Times New Roman" w:hAnsi="Times New Roman" w:cs="Times New Roman"/>
          <w:sz w:val="20"/>
          <w:szCs w:val="20"/>
          <w:lang w:eastAsia="ar-SA"/>
        </w:rPr>
        <w:t>н заполнить приведенную выше таблицу по всем позициям. В случае отсутствия каких-либо данных указать слово «нет».</w:t>
      </w:r>
    </w:p>
    <w:p w:rsidR="00244A6A" w:rsidRPr="00244A6A" w:rsidRDefault="00244A6A" w:rsidP="00754D8B">
      <w:pPr>
        <w:tabs>
          <w:tab w:val="left" w:pos="0"/>
        </w:tabs>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Pr="00244A6A" w:rsidRDefault="00244A6A" w:rsidP="003D5819">
      <w:pPr>
        <w:tabs>
          <w:tab w:val="left" w:pos="0"/>
        </w:tabs>
        <w:suppressAutoHyphens/>
        <w:spacing w:after="0"/>
        <w:jc w:val="both"/>
        <w:rPr>
          <w:rFonts w:ascii="Times New Roman" w:eastAsia="Times New Roman" w:hAnsi="Times New Roman" w:cs="Times New Roman"/>
          <w:sz w:val="20"/>
          <w:szCs w:val="20"/>
          <w:lang w:eastAsia="ar-SA"/>
        </w:rPr>
      </w:pP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Default="00244A6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353E99" w:rsidRDefault="00353E99"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353E99" w:rsidRDefault="00353E99"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321642" w:rsidRDefault="0032164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75487" w:rsidRPr="00842C17" w:rsidRDefault="00D75487" w:rsidP="00D75487">
      <w:pPr>
        <w:pStyle w:val="2"/>
        <w:numPr>
          <w:ilvl w:val="0"/>
          <w:numId w:val="0"/>
        </w:numPr>
        <w:spacing w:after="0"/>
        <w:jc w:val="right"/>
        <w:rPr>
          <w:rFonts w:ascii="Times New Roman" w:hAnsi="Times New Roman" w:cs="Times New Roman"/>
          <w:i w:val="0"/>
          <w:sz w:val="24"/>
          <w:szCs w:val="24"/>
        </w:rPr>
      </w:pPr>
      <w:bookmarkStart w:id="158" w:name="_Toc440288222"/>
      <w:bookmarkStart w:id="159" w:name="_Toc453931161"/>
      <w:r w:rsidRPr="00842C17">
        <w:rPr>
          <w:rFonts w:ascii="Times New Roman" w:hAnsi="Times New Roman" w:cs="Times New Roman"/>
          <w:bCs w:val="0"/>
          <w:i w:val="0"/>
          <w:sz w:val="24"/>
          <w:szCs w:val="24"/>
        </w:rPr>
        <w:lastRenderedPageBreak/>
        <w:t>Д</w:t>
      </w:r>
      <w:r w:rsidRPr="00842C17">
        <w:rPr>
          <w:rFonts w:ascii="Times New Roman" w:hAnsi="Times New Roman" w:cs="Times New Roman"/>
          <w:i w:val="0"/>
          <w:sz w:val="24"/>
          <w:szCs w:val="24"/>
        </w:rPr>
        <w:t>еклараци</w:t>
      </w:r>
      <w:r w:rsidRPr="00842C17">
        <w:rPr>
          <w:rFonts w:ascii="Times New Roman" w:hAnsi="Times New Roman" w:cs="Times New Roman"/>
          <w:bCs w:val="0"/>
          <w:i w:val="0"/>
          <w:sz w:val="24"/>
          <w:szCs w:val="24"/>
        </w:rPr>
        <w:t>я</w:t>
      </w:r>
      <w:r w:rsidRPr="00842C17">
        <w:rPr>
          <w:rFonts w:ascii="Times New Roman" w:hAnsi="Times New Roman" w:cs="Times New Roman"/>
          <w:i w:val="0"/>
          <w:sz w:val="24"/>
          <w:szCs w:val="24"/>
        </w:rPr>
        <w:t xml:space="preserve"> о соответствии </w:t>
      </w:r>
      <w:r>
        <w:rPr>
          <w:rFonts w:ascii="Times New Roman" w:hAnsi="Times New Roman" w:cs="Times New Roman"/>
          <w:i w:val="0"/>
          <w:sz w:val="24"/>
          <w:szCs w:val="24"/>
        </w:rPr>
        <w:t>У</w:t>
      </w:r>
      <w:r w:rsidRPr="00842C17">
        <w:rPr>
          <w:rFonts w:ascii="Times New Roman" w:hAnsi="Times New Roman" w:cs="Times New Roman"/>
          <w:i w:val="0"/>
          <w:sz w:val="24"/>
          <w:szCs w:val="24"/>
        </w:rPr>
        <w:t>частника закупки</w:t>
      </w:r>
      <w:bookmarkEnd w:id="158"/>
      <w:bookmarkEnd w:id="159"/>
    </w:p>
    <w:p w:rsidR="00D75487" w:rsidRPr="00842C17" w:rsidRDefault="00D75487" w:rsidP="00D75487">
      <w:pPr>
        <w:spacing w:after="0" w:line="240" w:lineRule="auto"/>
        <w:jc w:val="right"/>
        <w:rPr>
          <w:rFonts w:ascii="Times New Roman" w:eastAsia="Times New Roman" w:hAnsi="Times New Roman" w:cs="Times New Roman"/>
          <w:b/>
          <w:bCs/>
          <w:iCs/>
          <w:sz w:val="24"/>
          <w:szCs w:val="24"/>
          <w:lang w:eastAsia="ar-SA"/>
        </w:rPr>
      </w:pPr>
      <w:r w:rsidRPr="00842C17">
        <w:rPr>
          <w:rFonts w:ascii="Times New Roman" w:eastAsia="Times New Roman" w:hAnsi="Times New Roman" w:cs="Times New Roman"/>
          <w:b/>
          <w:bCs/>
          <w:iCs/>
          <w:sz w:val="24"/>
          <w:szCs w:val="24"/>
          <w:lang w:eastAsia="ar-SA"/>
        </w:rPr>
        <w:t xml:space="preserve">                  критериям отнесения к субъектам малого</w:t>
      </w:r>
    </w:p>
    <w:p w:rsidR="00D75487" w:rsidRPr="00842C17" w:rsidRDefault="00D75487" w:rsidP="00D75487">
      <w:pPr>
        <w:spacing w:after="0" w:line="240" w:lineRule="auto"/>
        <w:jc w:val="right"/>
        <w:rPr>
          <w:rFonts w:ascii="Times New Roman" w:eastAsia="Times New Roman" w:hAnsi="Times New Roman" w:cs="Times New Roman"/>
          <w:b/>
          <w:bCs/>
          <w:iCs/>
          <w:sz w:val="24"/>
          <w:szCs w:val="24"/>
          <w:lang w:eastAsia="ar-SA"/>
        </w:rPr>
      </w:pPr>
      <w:r w:rsidRPr="00842C17">
        <w:rPr>
          <w:rFonts w:ascii="Times New Roman" w:eastAsia="Times New Roman" w:hAnsi="Times New Roman" w:cs="Times New Roman"/>
          <w:b/>
          <w:bCs/>
          <w:iCs/>
          <w:sz w:val="24"/>
          <w:szCs w:val="24"/>
          <w:lang w:eastAsia="ar-SA"/>
        </w:rPr>
        <w:t xml:space="preserve">                      и среднего предпринимательства (форма 4)</w:t>
      </w:r>
    </w:p>
    <w:p w:rsidR="00D75487" w:rsidRDefault="00D75487" w:rsidP="00D75487">
      <w:pPr>
        <w:tabs>
          <w:tab w:val="left" w:pos="1494"/>
        </w:tabs>
        <w:suppressAutoHyphens/>
        <w:spacing w:after="120" w:line="240" w:lineRule="auto"/>
        <w:jc w:val="center"/>
        <w:rPr>
          <w:rFonts w:ascii="Times New Roman" w:eastAsia="Times New Roman" w:hAnsi="Times New Roman" w:cs="Times New Roman"/>
          <w:sz w:val="24"/>
          <w:szCs w:val="24"/>
          <w:lang w:eastAsia="ar-SA"/>
        </w:rPr>
      </w:pPr>
    </w:p>
    <w:p w:rsidR="00D75487" w:rsidRPr="00340C98" w:rsidRDefault="00D75487" w:rsidP="00D7548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Форма </w:t>
      </w:r>
      <w:r w:rsidRPr="00340C98">
        <w:rPr>
          <w:rFonts w:ascii="Times New Roman" w:eastAsia="Times New Roman" w:hAnsi="Times New Roman" w:cs="Times New Roman"/>
          <w:sz w:val="24"/>
          <w:szCs w:val="24"/>
          <w:lang w:eastAsia="ar-SA"/>
        </w:rPr>
        <w:t xml:space="preserve">декларации о соответствии </w:t>
      </w:r>
      <w:r>
        <w:rPr>
          <w:rFonts w:ascii="Times New Roman" w:eastAsia="Times New Roman" w:hAnsi="Times New Roman" w:cs="Times New Roman"/>
          <w:sz w:val="24"/>
          <w:szCs w:val="24"/>
          <w:lang w:eastAsia="ar-SA"/>
        </w:rPr>
        <w:t>У</w:t>
      </w:r>
      <w:r w:rsidRPr="00340C98">
        <w:rPr>
          <w:rFonts w:ascii="Times New Roman" w:eastAsia="Times New Roman" w:hAnsi="Times New Roman" w:cs="Times New Roman"/>
          <w:sz w:val="24"/>
          <w:szCs w:val="24"/>
          <w:lang w:eastAsia="ar-SA"/>
        </w:rPr>
        <w:t>частника закупки критериям отнесения к субъектам малого</w:t>
      </w:r>
    </w:p>
    <w:p w:rsidR="00D75487" w:rsidRPr="003A2F0D" w:rsidRDefault="00D75487" w:rsidP="00D7548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340C98">
        <w:rPr>
          <w:rFonts w:ascii="Times New Roman" w:eastAsia="Times New Roman" w:hAnsi="Times New Roman" w:cs="Times New Roman"/>
          <w:sz w:val="24"/>
          <w:szCs w:val="24"/>
          <w:lang w:eastAsia="ar-SA"/>
        </w:rPr>
        <w:t xml:space="preserve">                      и среднего предпринимательства</w:t>
      </w:r>
    </w:p>
    <w:p w:rsidR="00D75487" w:rsidRPr="003A2F0D" w:rsidRDefault="00D75487" w:rsidP="00D75487">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D75487" w:rsidRPr="003A2F0D" w:rsidRDefault="00D75487" w:rsidP="00D75487">
      <w:pPr>
        <w:suppressAutoHyphens/>
        <w:spacing w:after="0" w:line="240" w:lineRule="auto"/>
        <w:rPr>
          <w:rFonts w:ascii="Times New Roman" w:eastAsia="Times New Roman" w:hAnsi="Times New Roman" w:cs="Times New Roman"/>
          <w:sz w:val="24"/>
          <w:szCs w:val="24"/>
          <w:lang w:eastAsia="ar-SA"/>
        </w:rPr>
      </w:pPr>
    </w:p>
    <w:p w:rsidR="00D75487" w:rsidRPr="003A2F0D" w:rsidRDefault="00D75487" w:rsidP="00D75487">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4</w:t>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«____»_____________ г. №__________</w:t>
      </w:r>
    </w:p>
    <w:p w:rsidR="00D75487" w:rsidRDefault="00D75487" w:rsidP="00D75487">
      <w:pPr>
        <w:autoSpaceDE w:val="0"/>
        <w:autoSpaceDN w:val="0"/>
        <w:adjustRightInd w:val="0"/>
        <w:spacing w:after="0" w:line="240" w:lineRule="auto"/>
        <w:jc w:val="both"/>
        <w:rPr>
          <w:rFonts w:ascii="Courier New" w:hAnsi="Courier New" w:cs="Courier New"/>
          <w:sz w:val="20"/>
          <w:szCs w:val="20"/>
        </w:rPr>
      </w:pPr>
      <w:r w:rsidRPr="00340C98">
        <w:rPr>
          <w:rFonts w:ascii="Courier New" w:hAnsi="Courier New" w:cs="Courier New"/>
          <w:sz w:val="20"/>
          <w:szCs w:val="20"/>
        </w:rPr>
        <w:t xml:space="preserve"> </w:t>
      </w:r>
    </w:p>
    <w:p w:rsidR="00D75487" w:rsidRDefault="00D75487" w:rsidP="00D75487">
      <w:pPr>
        <w:autoSpaceDE w:val="0"/>
        <w:autoSpaceDN w:val="0"/>
        <w:adjustRightInd w:val="0"/>
        <w:spacing w:after="0" w:line="240" w:lineRule="auto"/>
        <w:jc w:val="both"/>
        <w:rPr>
          <w:rFonts w:ascii="Courier New" w:hAnsi="Courier New" w:cs="Courier New"/>
          <w:sz w:val="20"/>
          <w:szCs w:val="20"/>
        </w:rPr>
      </w:pPr>
    </w:p>
    <w:p w:rsidR="00D75487" w:rsidRDefault="00D75487" w:rsidP="00D75487">
      <w:pPr>
        <w:autoSpaceDE w:val="0"/>
        <w:autoSpaceDN w:val="0"/>
        <w:adjustRightInd w:val="0"/>
        <w:spacing w:after="0" w:line="240" w:lineRule="auto"/>
        <w:jc w:val="both"/>
        <w:rPr>
          <w:rFonts w:ascii="Courier New" w:hAnsi="Courier New" w:cs="Courier New"/>
          <w:sz w:val="20"/>
          <w:szCs w:val="20"/>
        </w:rPr>
      </w:pPr>
    </w:p>
    <w:p w:rsidR="00D75487" w:rsidRPr="00C6092F" w:rsidRDefault="00D75487" w:rsidP="00D75487">
      <w:pPr>
        <w:autoSpaceDE w:val="0"/>
        <w:autoSpaceDN w:val="0"/>
        <w:adjustRightInd w:val="0"/>
        <w:spacing w:after="0" w:line="240" w:lineRule="auto"/>
        <w:jc w:val="center"/>
        <w:rPr>
          <w:rFonts w:ascii="Times New Roman" w:hAnsi="Times New Roman" w:cs="Times New Roman"/>
          <w:b/>
          <w:sz w:val="28"/>
          <w:szCs w:val="28"/>
        </w:rPr>
      </w:pPr>
      <w:r w:rsidRPr="00C6092F">
        <w:rPr>
          <w:rFonts w:ascii="Times New Roman" w:hAnsi="Times New Roman" w:cs="Times New Roman"/>
          <w:b/>
          <w:sz w:val="28"/>
          <w:szCs w:val="28"/>
        </w:rPr>
        <w:t xml:space="preserve">Декларация </w:t>
      </w:r>
    </w:p>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о соответствии участника закупки критериям отнесения к субъектам малого</w:t>
      </w:r>
    </w:p>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и среднего предпринимательства</w:t>
      </w:r>
    </w:p>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p>
    <w:p w:rsidR="00D75487" w:rsidRPr="00C6092F" w:rsidRDefault="00D75487" w:rsidP="00D75487">
      <w:pPr>
        <w:spacing w:after="0" w:line="240" w:lineRule="auto"/>
        <w:rPr>
          <w:rFonts w:ascii="Times New Roman" w:hAnsi="Times New Roman" w:cs="Times New Roman"/>
          <w:sz w:val="24"/>
          <w:szCs w:val="24"/>
        </w:rPr>
      </w:pPr>
    </w:p>
    <w:p w:rsidR="00D75487" w:rsidRPr="00C6092F" w:rsidRDefault="00D75487" w:rsidP="00144648">
      <w:pPr>
        <w:autoSpaceDE w:val="0"/>
        <w:autoSpaceDN w:val="0"/>
        <w:adjustRightInd w:val="0"/>
        <w:spacing w:after="0" w:line="240" w:lineRule="auto"/>
        <w:ind w:firstLine="426"/>
        <w:jc w:val="both"/>
        <w:rPr>
          <w:rFonts w:ascii="Times New Roman" w:hAnsi="Times New Roman" w:cs="Times New Roman"/>
          <w:sz w:val="24"/>
          <w:szCs w:val="24"/>
        </w:rPr>
      </w:pPr>
      <w:r w:rsidRPr="00C6092F">
        <w:rPr>
          <w:rFonts w:ascii="Times New Roman" w:hAnsi="Times New Roman" w:cs="Times New Roman"/>
          <w:sz w:val="24"/>
          <w:szCs w:val="24"/>
        </w:rPr>
        <w:t>Подтверждаем, что ______________________________________________________________</w:t>
      </w:r>
    </w:p>
    <w:p w:rsidR="00D75487" w:rsidRPr="00D75487" w:rsidRDefault="00D75487" w:rsidP="00D75487">
      <w:pPr>
        <w:autoSpaceDE w:val="0"/>
        <w:autoSpaceDN w:val="0"/>
        <w:adjustRightInd w:val="0"/>
        <w:spacing w:after="0" w:line="240" w:lineRule="auto"/>
        <w:jc w:val="both"/>
        <w:rPr>
          <w:rFonts w:ascii="Times New Roman" w:hAnsi="Times New Roman" w:cs="Times New Roman"/>
          <w:i/>
          <w:sz w:val="24"/>
          <w:szCs w:val="24"/>
          <w:vertAlign w:val="superscript"/>
        </w:rPr>
      </w:pPr>
      <w:r w:rsidRPr="00C6092F">
        <w:rPr>
          <w:rFonts w:ascii="Times New Roman" w:hAnsi="Times New Roman" w:cs="Times New Roman"/>
          <w:i/>
          <w:sz w:val="24"/>
          <w:szCs w:val="24"/>
        </w:rPr>
        <w:t xml:space="preserve">                                       </w:t>
      </w:r>
      <w:r>
        <w:rPr>
          <w:rFonts w:ascii="Times New Roman" w:hAnsi="Times New Roman" w:cs="Times New Roman"/>
          <w:i/>
          <w:sz w:val="24"/>
          <w:szCs w:val="24"/>
        </w:rPr>
        <w:t xml:space="preserve">                                 </w:t>
      </w:r>
      <w:r w:rsidRPr="00C6092F">
        <w:rPr>
          <w:rFonts w:ascii="Times New Roman" w:hAnsi="Times New Roman" w:cs="Times New Roman"/>
          <w:i/>
          <w:sz w:val="24"/>
          <w:szCs w:val="24"/>
        </w:rPr>
        <w:t xml:space="preserve"> </w:t>
      </w:r>
      <w:r w:rsidRPr="00D75487">
        <w:rPr>
          <w:rFonts w:ascii="Times New Roman" w:hAnsi="Times New Roman" w:cs="Times New Roman"/>
          <w:i/>
          <w:sz w:val="24"/>
          <w:szCs w:val="24"/>
          <w:vertAlign w:val="superscript"/>
        </w:rPr>
        <w:t>(указывается наименование участника закупки)</w:t>
      </w:r>
    </w:p>
    <w:p w:rsidR="00D75487" w:rsidRPr="00C6092F" w:rsidRDefault="00D75487" w:rsidP="00D75487">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в соответствии со </w:t>
      </w:r>
      <w:hyperlink r:id="rId19" w:history="1">
        <w:r w:rsidRPr="00D75487">
          <w:rPr>
            <w:rFonts w:ascii="Times New Roman" w:hAnsi="Times New Roman" w:cs="Times New Roman"/>
            <w:sz w:val="24"/>
            <w:szCs w:val="24"/>
          </w:rPr>
          <w:t>статьей 4</w:t>
        </w:r>
      </w:hyperlink>
      <w:r w:rsidRPr="00D75487">
        <w:rPr>
          <w:rFonts w:ascii="Times New Roman" w:hAnsi="Times New Roman" w:cs="Times New Roman"/>
          <w:sz w:val="24"/>
          <w:szCs w:val="24"/>
        </w:rPr>
        <w:t xml:space="preserve"> Фед</w:t>
      </w:r>
      <w:r w:rsidRPr="00C6092F">
        <w:rPr>
          <w:rFonts w:ascii="Times New Roman" w:hAnsi="Times New Roman" w:cs="Times New Roman"/>
          <w:sz w:val="24"/>
          <w:szCs w:val="24"/>
        </w:rPr>
        <w:t xml:space="preserve">ерального закона </w:t>
      </w:r>
      <w:r>
        <w:rPr>
          <w:rFonts w:ascii="Times New Roman" w:hAnsi="Times New Roman" w:cs="Times New Roman"/>
          <w:sz w:val="24"/>
          <w:szCs w:val="24"/>
        </w:rPr>
        <w:t>«</w:t>
      </w:r>
      <w:r w:rsidRPr="00C6092F">
        <w:rPr>
          <w:rFonts w:ascii="Times New Roman" w:hAnsi="Times New Roman" w:cs="Times New Roman"/>
          <w:sz w:val="24"/>
          <w:szCs w:val="24"/>
        </w:rPr>
        <w:t>О развитии малого и среднего предпринимательства в Российской Федерации</w:t>
      </w:r>
      <w:r>
        <w:rPr>
          <w:rFonts w:ascii="Times New Roman" w:hAnsi="Times New Roman" w:cs="Times New Roman"/>
          <w:sz w:val="24"/>
          <w:szCs w:val="24"/>
        </w:rPr>
        <w:t>»</w:t>
      </w:r>
      <w:r w:rsidR="00144648">
        <w:rPr>
          <w:rFonts w:ascii="Times New Roman" w:hAnsi="Times New Roman" w:cs="Times New Roman"/>
          <w:sz w:val="24"/>
          <w:szCs w:val="24"/>
        </w:rPr>
        <w:t xml:space="preserve"> </w:t>
      </w:r>
      <w:r w:rsidRPr="00C6092F">
        <w:rPr>
          <w:rFonts w:ascii="Times New Roman" w:hAnsi="Times New Roman" w:cs="Times New Roman"/>
          <w:sz w:val="24"/>
          <w:szCs w:val="24"/>
        </w:rPr>
        <w:t>удовлетворяет критериям отнесения организации к субъектам ____________________________________________________________</w:t>
      </w:r>
    </w:p>
    <w:p w:rsidR="00D75487" w:rsidRPr="00D75487" w:rsidRDefault="00F27128" w:rsidP="00D75487">
      <w:pPr>
        <w:autoSpaceDE w:val="0"/>
        <w:autoSpaceDN w:val="0"/>
        <w:adjustRightInd w:val="0"/>
        <w:spacing w:after="0" w:line="240" w:lineRule="auto"/>
        <w:rPr>
          <w:rFonts w:ascii="Times New Roman" w:hAnsi="Times New Roman" w:cs="Times New Roman"/>
          <w:i/>
          <w:sz w:val="24"/>
          <w:szCs w:val="24"/>
          <w:vertAlign w:val="superscript"/>
        </w:rPr>
      </w:pPr>
      <w:r>
        <w:rPr>
          <w:rFonts w:ascii="Times New Roman" w:hAnsi="Times New Roman" w:cs="Times New Roman"/>
          <w:i/>
          <w:sz w:val="24"/>
          <w:szCs w:val="24"/>
          <w:vertAlign w:val="superscript"/>
        </w:rPr>
        <w:t xml:space="preserve">                                                              </w:t>
      </w:r>
      <w:r w:rsidR="00D75487" w:rsidRPr="00D75487">
        <w:rPr>
          <w:rFonts w:ascii="Times New Roman" w:hAnsi="Times New Roman" w:cs="Times New Roman"/>
          <w:i/>
          <w:sz w:val="24"/>
          <w:szCs w:val="24"/>
          <w:vertAlign w:val="superscript"/>
        </w:rPr>
        <w:t>(указывается субъект малого или среднего предпринимательства в зависимости от критериев отнесения)</w:t>
      </w:r>
    </w:p>
    <w:p w:rsidR="00D75487" w:rsidRPr="00C6092F" w:rsidRDefault="00D75487" w:rsidP="00D75487">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предпринимательства, и сообщаем следующую информацию:</w:t>
      </w:r>
    </w:p>
    <w:p w:rsidR="00D75487" w:rsidRPr="00C6092F" w:rsidRDefault="00D75487" w:rsidP="00144648">
      <w:pPr>
        <w:autoSpaceDE w:val="0"/>
        <w:autoSpaceDN w:val="0"/>
        <w:adjustRightInd w:val="0"/>
        <w:spacing w:after="0" w:line="240" w:lineRule="auto"/>
        <w:ind w:firstLine="426"/>
        <w:jc w:val="both"/>
        <w:rPr>
          <w:rFonts w:ascii="Times New Roman" w:hAnsi="Times New Roman" w:cs="Times New Roman"/>
          <w:sz w:val="24"/>
          <w:szCs w:val="24"/>
        </w:rPr>
      </w:pPr>
      <w:r w:rsidRPr="00C6092F">
        <w:rPr>
          <w:rFonts w:ascii="Times New Roman" w:hAnsi="Times New Roman" w:cs="Times New Roman"/>
          <w:sz w:val="24"/>
          <w:szCs w:val="24"/>
        </w:rPr>
        <w:t>1. Адрес местонахождения (юридический адрес): ____________________________________</w:t>
      </w:r>
    </w:p>
    <w:p w:rsidR="00D75487" w:rsidRPr="00C6092F" w:rsidRDefault="00D75487" w:rsidP="00D75487">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__________________________________________________________________________________.</w:t>
      </w:r>
    </w:p>
    <w:p w:rsidR="00D75487" w:rsidRPr="00C6092F" w:rsidRDefault="00D75487" w:rsidP="00144648">
      <w:pPr>
        <w:autoSpaceDE w:val="0"/>
        <w:autoSpaceDN w:val="0"/>
        <w:adjustRightInd w:val="0"/>
        <w:spacing w:after="0" w:line="240" w:lineRule="auto"/>
        <w:ind w:firstLine="426"/>
        <w:jc w:val="both"/>
        <w:rPr>
          <w:rFonts w:ascii="Times New Roman" w:hAnsi="Times New Roman" w:cs="Times New Roman"/>
          <w:sz w:val="24"/>
          <w:szCs w:val="24"/>
        </w:rPr>
      </w:pPr>
      <w:r w:rsidRPr="00C6092F">
        <w:rPr>
          <w:rFonts w:ascii="Times New Roman" w:hAnsi="Times New Roman" w:cs="Times New Roman"/>
          <w:sz w:val="24"/>
          <w:szCs w:val="24"/>
        </w:rPr>
        <w:t>2. ИНН/КПП: __________________________________________________________________.</w:t>
      </w:r>
    </w:p>
    <w:p w:rsidR="00D75487" w:rsidRPr="00144648" w:rsidRDefault="00D75487" w:rsidP="00D75487">
      <w:pPr>
        <w:autoSpaceDE w:val="0"/>
        <w:autoSpaceDN w:val="0"/>
        <w:adjustRightInd w:val="0"/>
        <w:spacing w:after="0" w:line="240" w:lineRule="auto"/>
        <w:jc w:val="both"/>
        <w:rPr>
          <w:rFonts w:ascii="Times New Roman" w:hAnsi="Times New Roman" w:cs="Times New Roman"/>
          <w:i/>
          <w:sz w:val="24"/>
          <w:szCs w:val="24"/>
          <w:vertAlign w:val="superscript"/>
        </w:rPr>
      </w:pPr>
      <w:r w:rsidRPr="00C6092F">
        <w:rPr>
          <w:rFonts w:ascii="Times New Roman" w:hAnsi="Times New Roman" w:cs="Times New Roman"/>
          <w:i/>
          <w:sz w:val="24"/>
          <w:szCs w:val="24"/>
        </w:rPr>
        <w:t xml:space="preserve">                   </w:t>
      </w:r>
      <w:r w:rsidR="00144648">
        <w:rPr>
          <w:rFonts w:ascii="Times New Roman" w:hAnsi="Times New Roman" w:cs="Times New Roman"/>
          <w:i/>
          <w:sz w:val="24"/>
          <w:szCs w:val="24"/>
        </w:rPr>
        <w:t xml:space="preserve">                    </w:t>
      </w:r>
      <w:r w:rsidRPr="00C6092F">
        <w:rPr>
          <w:rFonts w:ascii="Times New Roman" w:hAnsi="Times New Roman" w:cs="Times New Roman"/>
          <w:i/>
          <w:sz w:val="24"/>
          <w:szCs w:val="24"/>
        </w:rPr>
        <w:t xml:space="preserve">         </w:t>
      </w:r>
      <w:r w:rsidRPr="00144648">
        <w:rPr>
          <w:rFonts w:ascii="Times New Roman" w:hAnsi="Times New Roman" w:cs="Times New Roman"/>
          <w:i/>
          <w:sz w:val="24"/>
          <w:szCs w:val="24"/>
          <w:vertAlign w:val="superscript"/>
        </w:rPr>
        <w:t>(</w:t>
      </w:r>
      <w:r w:rsidR="00144648" w:rsidRPr="00144648">
        <w:rPr>
          <w:rFonts w:ascii="Times New Roman" w:hAnsi="Times New Roman" w:cs="Times New Roman"/>
          <w:i/>
          <w:sz w:val="24"/>
          <w:szCs w:val="24"/>
          <w:vertAlign w:val="superscript"/>
        </w:rPr>
        <w:t>номер</w:t>
      </w:r>
      <w:r w:rsidRPr="00144648">
        <w:rPr>
          <w:rFonts w:ascii="Times New Roman" w:hAnsi="Times New Roman" w:cs="Times New Roman"/>
          <w:i/>
          <w:sz w:val="24"/>
          <w:szCs w:val="24"/>
          <w:vertAlign w:val="superscript"/>
        </w:rPr>
        <w:t>, сведения о дате выдачи документа и выдавшем его органе)</w:t>
      </w:r>
    </w:p>
    <w:p w:rsidR="00D75487" w:rsidRPr="00C6092F" w:rsidRDefault="00D75487" w:rsidP="00144648">
      <w:pPr>
        <w:autoSpaceDE w:val="0"/>
        <w:autoSpaceDN w:val="0"/>
        <w:adjustRightInd w:val="0"/>
        <w:spacing w:after="0" w:line="240" w:lineRule="auto"/>
        <w:ind w:firstLine="426"/>
        <w:jc w:val="both"/>
        <w:rPr>
          <w:rFonts w:ascii="Times New Roman" w:hAnsi="Times New Roman" w:cs="Times New Roman"/>
          <w:sz w:val="24"/>
          <w:szCs w:val="24"/>
        </w:rPr>
      </w:pPr>
      <w:r w:rsidRPr="00C6092F">
        <w:rPr>
          <w:rFonts w:ascii="Times New Roman" w:hAnsi="Times New Roman" w:cs="Times New Roman"/>
          <w:sz w:val="24"/>
          <w:szCs w:val="24"/>
        </w:rPr>
        <w:t>3. ОГРН: ______________________________________________________________________.</w:t>
      </w:r>
    </w:p>
    <w:p w:rsidR="00D75487" w:rsidRPr="00C6092F" w:rsidRDefault="00D75487" w:rsidP="00144648">
      <w:pPr>
        <w:autoSpaceDE w:val="0"/>
        <w:autoSpaceDN w:val="0"/>
        <w:adjustRightInd w:val="0"/>
        <w:spacing w:after="0" w:line="240" w:lineRule="auto"/>
        <w:ind w:firstLine="426"/>
        <w:jc w:val="both"/>
        <w:rPr>
          <w:rFonts w:ascii="Times New Roman" w:hAnsi="Times New Roman" w:cs="Times New Roman"/>
          <w:sz w:val="24"/>
          <w:szCs w:val="24"/>
        </w:rPr>
      </w:pPr>
      <w:r w:rsidRPr="00C6092F">
        <w:rPr>
          <w:rFonts w:ascii="Times New Roman" w:hAnsi="Times New Roman" w:cs="Times New Roman"/>
          <w:sz w:val="24"/>
          <w:szCs w:val="24"/>
        </w:rPr>
        <w:t>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__________________________________________________________________________________.</w:t>
      </w:r>
    </w:p>
    <w:p w:rsidR="00D75487" w:rsidRPr="00144648" w:rsidRDefault="00D75487" w:rsidP="00D75487">
      <w:pPr>
        <w:autoSpaceDE w:val="0"/>
        <w:autoSpaceDN w:val="0"/>
        <w:adjustRightInd w:val="0"/>
        <w:spacing w:after="0" w:line="240" w:lineRule="auto"/>
        <w:jc w:val="both"/>
        <w:rPr>
          <w:rFonts w:ascii="Times New Roman" w:hAnsi="Times New Roman" w:cs="Times New Roman"/>
          <w:i/>
          <w:sz w:val="24"/>
          <w:szCs w:val="24"/>
          <w:vertAlign w:val="superscript"/>
        </w:rPr>
      </w:pPr>
      <w:r w:rsidRPr="00C6092F">
        <w:rPr>
          <w:rFonts w:ascii="Times New Roman" w:hAnsi="Times New Roman" w:cs="Times New Roman"/>
          <w:i/>
          <w:sz w:val="24"/>
          <w:szCs w:val="24"/>
        </w:rPr>
        <w:t xml:space="preserve">        </w:t>
      </w:r>
      <w:r w:rsidR="00144648">
        <w:rPr>
          <w:rFonts w:ascii="Times New Roman" w:hAnsi="Times New Roman" w:cs="Times New Roman"/>
          <w:i/>
          <w:sz w:val="24"/>
          <w:szCs w:val="24"/>
        </w:rPr>
        <w:t xml:space="preserve">                     </w:t>
      </w:r>
      <w:r w:rsidRPr="00C6092F">
        <w:rPr>
          <w:rFonts w:ascii="Times New Roman" w:hAnsi="Times New Roman" w:cs="Times New Roman"/>
          <w:i/>
          <w:sz w:val="24"/>
          <w:szCs w:val="24"/>
        </w:rPr>
        <w:t xml:space="preserve">   </w:t>
      </w:r>
      <w:r w:rsidRPr="00144648">
        <w:rPr>
          <w:rFonts w:ascii="Times New Roman" w:hAnsi="Times New Roman" w:cs="Times New Roman"/>
          <w:i/>
          <w:sz w:val="24"/>
          <w:szCs w:val="24"/>
          <w:vertAlign w:val="superscript"/>
        </w:rPr>
        <w:t>(наименование уполномоченного органа, дата внесения в реестр и номер в реестре)</w:t>
      </w:r>
    </w:p>
    <w:p w:rsidR="00D75487" w:rsidRPr="00C6092F" w:rsidRDefault="00D75487" w:rsidP="00144648">
      <w:pPr>
        <w:autoSpaceDE w:val="0"/>
        <w:autoSpaceDN w:val="0"/>
        <w:adjustRightInd w:val="0"/>
        <w:spacing w:after="0" w:line="240" w:lineRule="auto"/>
        <w:ind w:firstLine="426"/>
        <w:jc w:val="both"/>
        <w:rPr>
          <w:rFonts w:ascii="Times New Roman" w:hAnsi="Times New Roman" w:cs="Times New Roman"/>
          <w:sz w:val="24"/>
          <w:szCs w:val="24"/>
        </w:rPr>
      </w:pPr>
      <w:r w:rsidRPr="00C6092F">
        <w:rPr>
          <w:rFonts w:ascii="Times New Roman" w:hAnsi="Times New Roman" w:cs="Times New Roman"/>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p w:rsidR="00D75487" w:rsidRPr="00C6092F" w:rsidRDefault="00D75487" w:rsidP="00D75487">
      <w:pPr>
        <w:autoSpaceDE w:val="0"/>
        <w:autoSpaceDN w:val="0"/>
        <w:adjustRightInd w:val="0"/>
        <w:spacing w:after="0" w:line="240" w:lineRule="auto"/>
        <w:jc w:val="both"/>
        <w:rPr>
          <w:rFonts w:ascii="Times New Roman" w:hAnsi="Times New Roman" w:cs="Times New Roman"/>
          <w:sz w:val="24"/>
          <w:szCs w:val="24"/>
        </w:rPr>
      </w:pPr>
    </w:p>
    <w:tbl>
      <w:tblPr>
        <w:tblW w:w="9922" w:type="dxa"/>
        <w:tblInd w:w="62" w:type="dxa"/>
        <w:tblLayout w:type="fixed"/>
        <w:tblCellMar>
          <w:top w:w="102" w:type="dxa"/>
          <w:left w:w="62" w:type="dxa"/>
          <w:bottom w:w="102" w:type="dxa"/>
          <w:right w:w="62" w:type="dxa"/>
        </w:tblCellMar>
        <w:tblLook w:val="0000" w:firstRow="0" w:lastRow="0" w:firstColumn="0" w:lastColumn="0" w:noHBand="0" w:noVBand="0"/>
      </w:tblPr>
      <w:tblGrid>
        <w:gridCol w:w="557"/>
        <w:gridCol w:w="4830"/>
        <w:gridCol w:w="1559"/>
        <w:gridCol w:w="1559"/>
        <w:gridCol w:w="1417"/>
      </w:tblGrid>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 п/п</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 xml:space="preserve">Наименование сведений </w:t>
            </w:r>
          </w:p>
        </w:tc>
        <w:tc>
          <w:tcPr>
            <w:tcW w:w="1559" w:type="dxa"/>
            <w:tcBorders>
              <w:top w:val="single" w:sz="4" w:space="0" w:color="auto"/>
              <w:left w:val="single" w:sz="4" w:space="0" w:color="auto"/>
              <w:bottom w:val="single" w:sz="4" w:space="0" w:color="auto"/>
              <w:right w:val="single" w:sz="4" w:space="0" w:color="auto"/>
            </w:tcBorders>
          </w:tcPr>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Малые предприятия</w:t>
            </w:r>
          </w:p>
        </w:tc>
        <w:tc>
          <w:tcPr>
            <w:tcW w:w="1559" w:type="dxa"/>
            <w:tcBorders>
              <w:top w:val="single" w:sz="4" w:space="0" w:color="auto"/>
              <w:left w:val="single" w:sz="4" w:space="0" w:color="auto"/>
              <w:bottom w:val="single" w:sz="4" w:space="0" w:color="auto"/>
              <w:right w:val="single" w:sz="4" w:space="0" w:color="auto"/>
            </w:tcBorders>
          </w:tcPr>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Средние предприятия</w:t>
            </w:r>
          </w:p>
        </w:tc>
        <w:tc>
          <w:tcPr>
            <w:tcW w:w="1417" w:type="dxa"/>
            <w:tcBorders>
              <w:top w:val="single" w:sz="4" w:space="0" w:color="auto"/>
              <w:left w:val="single" w:sz="4" w:space="0" w:color="auto"/>
              <w:bottom w:val="single" w:sz="4" w:space="0" w:color="auto"/>
              <w:right w:val="single" w:sz="4" w:space="0" w:color="auto"/>
            </w:tcBorders>
          </w:tcPr>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Показатель</w:t>
            </w:r>
          </w:p>
        </w:tc>
      </w:tr>
      <w:tr w:rsidR="00D75487" w:rsidRPr="00C6092F" w:rsidTr="004669B1">
        <w:trPr>
          <w:trHeight w:val="1688"/>
        </w:trPr>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D33E66">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w:t>
            </w:r>
            <w:r w:rsidRPr="00C6092F">
              <w:rPr>
                <w:rFonts w:ascii="Times New Roman" w:hAnsi="Times New Roman" w:cs="Times New Roman"/>
                <w:sz w:val="24"/>
                <w:szCs w:val="24"/>
              </w:rPr>
              <w:lastRenderedPageBreak/>
              <w:t>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процентов</w:t>
            </w:r>
          </w:p>
        </w:tc>
        <w:tc>
          <w:tcPr>
            <w:tcW w:w="3118" w:type="dxa"/>
            <w:gridSpan w:val="2"/>
            <w:tcBorders>
              <w:top w:val="single" w:sz="4" w:space="0" w:color="auto"/>
              <w:left w:val="single" w:sz="4" w:space="0" w:color="auto"/>
              <w:bottom w:val="single" w:sz="4" w:space="0" w:color="auto"/>
              <w:right w:val="single" w:sz="4" w:space="0" w:color="auto"/>
            </w:tcBorders>
          </w:tcPr>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lastRenderedPageBreak/>
              <w:t>не более 25</w:t>
            </w:r>
          </w:p>
        </w:tc>
        <w:tc>
          <w:tcPr>
            <w:tcW w:w="1417" w:type="dxa"/>
            <w:tcBorders>
              <w:top w:val="single" w:sz="4" w:space="0" w:color="auto"/>
              <w:left w:val="single" w:sz="4" w:space="0" w:color="auto"/>
              <w:bottom w:val="single" w:sz="4" w:space="0" w:color="auto"/>
              <w:right w:val="single" w:sz="4" w:space="0" w:color="auto"/>
            </w:tcBorders>
          </w:tcPr>
          <w:p w:rsidR="00D75487" w:rsidRPr="00C6092F" w:rsidRDefault="00D75487" w:rsidP="00D75487">
            <w:pPr>
              <w:autoSpaceDE w:val="0"/>
              <w:autoSpaceDN w:val="0"/>
              <w:adjustRightInd w:val="0"/>
              <w:spacing w:after="0" w:line="240" w:lineRule="auto"/>
              <w:rPr>
                <w:rFonts w:ascii="Times New Roman" w:hAnsi="Times New Roman" w:cs="Times New Roman"/>
                <w:sz w:val="24"/>
                <w:szCs w:val="24"/>
              </w:rPr>
            </w:pPr>
          </w:p>
        </w:tc>
      </w:tr>
      <w:tr w:rsidR="00D75487" w:rsidRPr="00C6092F" w:rsidTr="00D758E6">
        <w:trPr>
          <w:trHeight w:val="101"/>
        </w:trPr>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lastRenderedPageBreak/>
              <w:t>2.</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Суммарная доля участия в уставном (складочном) капитале (паевом фонде) иностранных юридических лиц, процентов</w:t>
            </w:r>
          </w:p>
        </w:tc>
        <w:tc>
          <w:tcPr>
            <w:tcW w:w="3118" w:type="dxa"/>
            <w:gridSpan w:val="2"/>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не более 49</w:t>
            </w:r>
          </w:p>
        </w:tc>
        <w:tc>
          <w:tcPr>
            <w:tcW w:w="141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rPr>
                <w:rFonts w:ascii="Times New Roman" w:hAnsi="Times New Roman" w:cs="Times New Roman"/>
                <w:sz w:val="24"/>
                <w:szCs w:val="24"/>
              </w:rPr>
            </w:pPr>
          </w:p>
        </w:tc>
      </w:tr>
      <w:tr w:rsidR="00D75487" w:rsidRPr="00C6092F" w:rsidTr="00D758E6">
        <w:trPr>
          <w:trHeight w:val="28"/>
        </w:trPr>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3.</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118" w:type="dxa"/>
            <w:gridSpan w:val="2"/>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не более 49</w:t>
            </w:r>
          </w:p>
        </w:tc>
        <w:tc>
          <w:tcPr>
            <w:tcW w:w="141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rPr>
                <w:rFonts w:ascii="Times New Roman" w:hAnsi="Times New Roman" w:cs="Times New Roman"/>
                <w:sz w:val="24"/>
                <w:szCs w:val="24"/>
              </w:rPr>
            </w:pPr>
          </w:p>
        </w:tc>
      </w:tr>
      <w:tr w:rsidR="00D75487" w:rsidRPr="00C6092F" w:rsidTr="00D33E66">
        <w:tc>
          <w:tcPr>
            <w:tcW w:w="557" w:type="dxa"/>
            <w:vMerge w:val="restart"/>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4.</w:t>
            </w:r>
          </w:p>
        </w:tc>
        <w:tc>
          <w:tcPr>
            <w:tcW w:w="4830" w:type="dxa"/>
            <w:vMerge w:val="restart"/>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C6092F">
              <w:rPr>
                <w:rFonts w:ascii="Times New Roman" w:hAnsi="Times New Roman" w:cs="Times New Roman"/>
                <w:sz w:val="24"/>
                <w:szCs w:val="24"/>
              </w:rPr>
              <w:t>микропредприятия</w:t>
            </w:r>
            <w:proofErr w:type="spellEnd"/>
            <w:r w:rsidRPr="00C6092F">
              <w:rPr>
                <w:rFonts w:ascii="Times New Roman" w:hAnsi="Times New Roman" w:cs="Times New Roman"/>
                <w:sz w:val="24"/>
                <w:szCs w:val="24"/>
              </w:rPr>
              <w:t>, малого предприятия или среднего предприятия) за последние 3 года, человек</w:t>
            </w:r>
          </w:p>
        </w:tc>
        <w:tc>
          <w:tcPr>
            <w:tcW w:w="1559" w:type="dxa"/>
            <w:tcBorders>
              <w:top w:val="single" w:sz="4" w:space="0" w:color="auto"/>
              <w:left w:val="single" w:sz="4" w:space="0" w:color="auto"/>
              <w:bottom w:val="single" w:sz="4" w:space="0" w:color="auto"/>
              <w:right w:val="single" w:sz="4" w:space="0" w:color="auto"/>
            </w:tcBorders>
          </w:tcPr>
          <w:p w:rsidR="00D75487" w:rsidRPr="00C6092F" w:rsidRDefault="00D75487" w:rsidP="00D758E6">
            <w:pPr>
              <w:autoSpaceDE w:val="0"/>
              <w:autoSpaceDN w:val="0"/>
              <w:adjustRightInd w:val="0"/>
              <w:spacing w:after="0" w:line="240" w:lineRule="auto"/>
              <w:ind w:left="-62" w:right="-62"/>
              <w:jc w:val="center"/>
              <w:rPr>
                <w:rFonts w:ascii="Times New Roman" w:hAnsi="Times New Roman" w:cs="Times New Roman"/>
                <w:sz w:val="24"/>
                <w:szCs w:val="24"/>
              </w:rPr>
            </w:pPr>
            <w:r w:rsidRPr="00C6092F">
              <w:rPr>
                <w:rFonts w:ascii="Times New Roman" w:hAnsi="Times New Roman" w:cs="Times New Roman"/>
                <w:sz w:val="24"/>
                <w:szCs w:val="24"/>
              </w:rPr>
              <w:t>до 100 включительно</w:t>
            </w:r>
          </w:p>
        </w:tc>
        <w:tc>
          <w:tcPr>
            <w:tcW w:w="1559" w:type="dxa"/>
            <w:vMerge w:val="restart"/>
            <w:tcBorders>
              <w:top w:val="single" w:sz="4" w:space="0" w:color="auto"/>
              <w:left w:val="single" w:sz="4" w:space="0" w:color="auto"/>
              <w:bottom w:val="single" w:sz="4" w:space="0" w:color="auto"/>
              <w:right w:val="single" w:sz="4" w:space="0" w:color="auto"/>
            </w:tcBorders>
          </w:tcPr>
          <w:p w:rsidR="00D75487" w:rsidRPr="00C6092F" w:rsidRDefault="00D75487" w:rsidP="00D758E6">
            <w:pPr>
              <w:autoSpaceDE w:val="0"/>
              <w:autoSpaceDN w:val="0"/>
              <w:adjustRightInd w:val="0"/>
              <w:spacing w:after="0" w:line="240" w:lineRule="auto"/>
              <w:ind w:left="-62" w:right="-62"/>
              <w:jc w:val="center"/>
              <w:rPr>
                <w:rFonts w:ascii="Times New Roman" w:hAnsi="Times New Roman" w:cs="Times New Roman"/>
                <w:sz w:val="24"/>
                <w:szCs w:val="24"/>
              </w:rPr>
            </w:pPr>
            <w:r w:rsidRPr="00C6092F">
              <w:rPr>
                <w:rFonts w:ascii="Times New Roman" w:hAnsi="Times New Roman" w:cs="Times New Roman"/>
                <w:sz w:val="24"/>
                <w:szCs w:val="24"/>
              </w:rPr>
              <w:t>от 101 до 250 включительно</w:t>
            </w:r>
          </w:p>
        </w:tc>
        <w:tc>
          <w:tcPr>
            <w:tcW w:w="1417" w:type="dxa"/>
            <w:vMerge w:val="restart"/>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rPr>
                <w:rFonts w:ascii="Times New Roman" w:hAnsi="Times New Roman" w:cs="Times New Roman"/>
                <w:sz w:val="24"/>
                <w:szCs w:val="24"/>
              </w:rPr>
            </w:pPr>
            <w:r w:rsidRPr="00C6092F">
              <w:rPr>
                <w:rFonts w:ascii="Times New Roman" w:hAnsi="Times New Roman" w:cs="Times New Roman"/>
                <w:sz w:val="24"/>
                <w:szCs w:val="24"/>
              </w:rPr>
              <w:t>указывается количество человек (за каждый год)</w:t>
            </w:r>
          </w:p>
        </w:tc>
      </w:tr>
      <w:tr w:rsidR="00D75487" w:rsidRPr="00C6092F" w:rsidTr="00D33E66">
        <w:tc>
          <w:tcPr>
            <w:tcW w:w="557" w:type="dxa"/>
            <w:vMerge/>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p>
        </w:tc>
        <w:tc>
          <w:tcPr>
            <w:tcW w:w="4830" w:type="dxa"/>
            <w:vMerge/>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 xml:space="preserve">до 15 - </w:t>
            </w:r>
            <w:proofErr w:type="spellStart"/>
            <w:r w:rsidRPr="00C6092F">
              <w:rPr>
                <w:rFonts w:ascii="Times New Roman" w:hAnsi="Times New Roman" w:cs="Times New Roman"/>
                <w:sz w:val="24"/>
                <w:szCs w:val="24"/>
              </w:rPr>
              <w:t>микропредприятие</w:t>
            </w:r>
            <w:proofErr w:type="spellEnd"/>
          </w:p>
        </w:tc>
        <w:tc>
          <w:tcPr>
            <w:tcW w:w="1559" w:type="dxa"/>
            <w:vMerge/>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p>
        </w:tc>
      </w:tr>
      <w:tr w:rsidR="00D75487" w:rsidRPr="00C6092F" w:rsidTr="00D758E6">
        <w:trPr>
          <w:trHeight w:val="895"/>
        </w:trPr>
        <w:tc>
          <w:tcPr>
            <w:tcW w:w="557" w:type="dxa"/>
            <w:vMerge w:val="restart"/>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5.</w:t>
            </w:r>
          </w:p>
        </w:tc>
        <w:tc>
          <w:tcPr>
            <w:tcW w:w="4830" w:type="dxa"/>
            <w:vMerge w:val="restart"/>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p>
        </w:tc>
        <w:tc>
          <w:tcPr>
            <w:tcW w:w="1559"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800</w:t>
            </w:r>
          </w:p>
        </w:tc>
        <w:tc>
          <w:tcPr>
            <w:tcW w:w="1559" w:type="dxa"/>
            <w:vMerge w:val="restart"/>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2000</w:t>
            </w:r>
          </w:p>
        </w:tc>
        <w:tc>
          <w:tcPr>
            <w:tcW w:w="141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указывается в млн. рублей (за каждый год)</w:t>
            </w:r>
          </w:p>
        </w:tc>
      </w:tr>
      <w:tr w:rsidR="00D75487" w:rsidRPr="00C6092F" w:rsidTr="00D758E6">
        <w:trPr>
          <w:trHeight w:val="417"/>
        </w:trPr>
        <w:tc>
          <w:tcPr>
            <w:tcW w:w="557" w:type="dxa"/>
            <w:vMerge/>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p>
        </w:tc>
        <w:tc>
          <w:tcPr>
            <w:tcW w:w="4830" w:type="dxa"/>
            <w:vMerge/>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D75487" w:rsidRPr="00C6092F" w:rsidRDefault="00D75487" w:rsidP="00D758E6">
            <w:pPr>
              <w:autoSpaceDE w:val="0"/>
              <w:autoSpaceDN w:val="0"/>
              <w:adjustRightInd w:val="0"/>
              <w:spacing w:after="0" w:line="240" w:lineRule="auto"/>
              <w:ind w:left="-62" w:right="-62"/>
              <w:jc w:val="center"/>
              <w:rPr>
                <w:rFonts w:ascii="Times New Roman" w:hAnsi="Times New Roman" w:cs="Times New Roman"/>
                <w:sz w:val="24"/>
                <w:szCs w:val="24"/>
              </w:rPr>
            </w:pPr>
            <w:r w:rsidRPr="00C6092F">
              <w:rPr>
                <w:rFonts w:ascii="Times New Roman" w:hAnsi="Times New Roman" w:cs="Times New Roman"/>
                <w:sz w:val="24"/>
                <w:szCs w:val="24"/>
              </w:rPr>
              <w:t xml:space="preserve">120 в год - </w:t>
            </w:r>
            <w:proofErr w:type="spellStart"/>
            <w:r w:rsidRPr="00C6092F">
              <w:rPr>
                <w:rFonts w:ascii="Times New Roman" w:hAnsi="Times New Roman" w:cs="Times New Roman"/>
                <w:sz w:val="24"/>
                <w:szCs w:val="24"/>
              </w:rPr>
              <w:t>микропредприятие</w:t>
            </w:r>
            <w:proofErr w:type="spellEnd"/>
          </w:p>
        </w:tc>
        <w:tc>
          <w:tcPr>
            <w:tcW w:w="1559" w:type="dxa"/>
            <w:vMerge/>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rPr>
                <w:rFonts w:ascii="Times New Roman" w:hAnsi="Times New Roman" w:cs="Times New Roman"/>
                <w:sz w:val="24"/>
                <w:szCs w:val="24"/>
              </w:rPr>
            </w:pP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6.</w:t>
            </w:r>
          </w:p>
        </w:tc>
        <w:tc>
          <w:tcPr>
            <w:tcW w:w="4830" w:type="dxa"/>
            <w:tcBorders>
              <w:top w:val="single" w:sz="4" w:space="0" w:color="auto"/>
              <w:left w:val="single" w:sz="4" w:space="0" w:color="auto"/>
              <w:bottom w:val="single" w:sz="4" w:space="0" w:color="auto"/>
              <w:right w:val="single" w:sz="4" w:space="0" w:color="auto"/>
            </w:tcBorders>
          </w:tcPr>
          <w:p w:rsidR="00D75487" w:rsidRPr="001E32B0" w:rsidRDefault="00D75487" w:rsidP="00777D7B">
            <w:pPr>
              <w:autoSpaceDE w:val="0"/>
              <w:autoSpaceDN w:val="0"/>
              <w:adjustRightInd w:val="0"/>
              <w:spacing w:after="0" w:line="240" w:lineRule="auto"/>
              <w:jc w:val="both"/>
              <w:rPr>
                <w:rFonts w:ascii="Times New Roman" w:hAnsi="Times New Roman" w:cs="Times New Roman"/>
                <w:sz w:val="24"/>
                <w:szCs w:val="24"/>
              </w:rPr>
            </w:pPr>
            <w:r w:rsidRPr="001E32B0">
              <w:rPr>
                <w:rFonts w:ascii="Times New Roman" w:hAnsi="Times New Roman" w:cs="Times New Roman"/>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hyperlink r:id="rId20" w:history="1">
              <w:r w:rsidRPr="001E32B0">
                <w:rPr>
                  <w:rFonts w:ascii="Times New Roman" w:hAnsi="Times New Roman" w:cs="Times New Roman"/>
                  <w:sz w:val="24"/>
                  <w:szCs w:val="24"/>
                </w:rPr>
                <w:t>ОКВЭД2</w:t>
              </w:r>
            </w:hyperlink>
            <w:r w:rsidRPr="001E32B0">
              <w:rPr>
                <w:rFonts w:ascii="Times New Roman" w:hAnsi="Times New Roman" w:cs="Times New Roman"/>
                <w:sz w:val="24"/>
                <w:szCs w:val="24"/>
              </w:rPr>
              <w:t xml:space="preserve"> и ОКДП/</w:t>
            </w:r>
            <w:hyperlink r:id="rId21" w:history="1">
              <w:r w:rsidRPr="001E32B0">
                <w:rPr>
                  <w:rFonts w:ascii="Times New Roman" w:hAnsi="Times New Roman" w:cs="Times New Roman"/>
                  <w:sz w:val="24"/>
                  <w:szCs w:val="24"/>
                </w:rPr>
                <w:t>ОКПД2</w:t>
              </w:r>
            </w:hyperlink>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7.</w:t>
            </w:r>
          </w:p>
        </w:tc>
        <w:tc>
          <w:tcPr>
            <w:tcW w:w="4830" w:type="dxa"/>
            <w:tcBorders>
              <w:top w:val="single" w:sz="4" w:space="0" w:color="auto"/>
              <w:left w:val="single" w:sz="4" w:space="0" w:color="auto"/>
              <w:bottom w:val="single" w:sz="4" w:space="0" w:color="auto"/>
              <w:right w:val="single" w:sz="4" w:space="0" w:color="auto"/>
            </w:tcBorders>
          </w:tcPr>
          <w:p w:rsidR="00D75487" w:rsidRPr="001E32B0" w:rsidRDefault="00D75487" w:rsidP="00777D7B">
            <w:pPr>
              <w:autoSpaceDE w:val="0"/>
              <w:autoSpaceDN w:val="0"/>
              <w:adjustRightInd w:val="0"/>
              <w:spacing w:after="0" w:line="240" w:lineRule="auto"/>
              <w:jc w:val="both"/>
              <w:rPr>
                <w:rFonts w:ascii="Times New Roman" w:hAnsi="Times New Roman" w:cs="Times New Roman"/>
                <w:sz w:val="24"/>
                <w:szCs w:val="24"/>
              </w:rPr>
            </w:pPr>
            <w:r w:rsidRPr="001E32B0">
              <w:rPr>
                <w:rFonts w:ascii="Times New Roman" w:hAnsi="Times New Roman" w:cs="Times New Roman"/>
                <w:sz w:val="24"/>
                <w:szCs w:val="24"/>
              </w:rPr>
              <w:t>Сведения о производимых субъектами малого и среднего предпринимательства товарах, работах, услугах с указанием кодов ОКВЭД/</w:t>
            </w:r>
            <w:hyperlink r:id="rId22" w:history="1">
              <w:r w:rsidRPr="001E32B0">
                <w:rPr>
                  <w:rFonts w:ascii="Times New Roman" w:hAnsi="Times New Roman" w:cs="Times New Roman"/>
                  <w:sz w:val="24"/>
                  <w:szCs w:val="24"/>
                </w:rPr>
                <w:t>ОКВЭД2</w:t>
              </w:r>
            </w:hyperlink>
            <w:r w:rsidRPr="001E32B0">
              <w:rPr>
                <w:rFonts w:ascii="Times New Roman" w:hAnsi="Times New Roman" w:cs="Times New Roman"/>
                <w:sz w:val="24"/>
                <w:szCs w:val="24"/>
              </w:rPr>
              <w:t xml:space="preserve"> и ОКДП/</w:t>
            </w:r>
            <w:hyperlink r:id="rId23" w:history="1">
              <w:r w:rsidRPr="001E32B0">
                <w:rPr>
                  <w:rFonts w:ascii="Times New Roman" w:hAnsi="Times New Roman" w:cs="Times New Roman"/>
                  <w:sz w:val="24"/>
                  <w:szCs w:val="24"/>
                </w:rPr>
                <w:t>ОКПД2</w:t>
              </w:r>
            </w:hyperlink>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lastRenderedPageBreak/>
              <w:t>8</w:t>
            </w:r>
          </w:p>
        </w:tc>
        <w:tc>
          <w:tcPr>
            <w:tcW w:w="4830" w:type="dxa"/>
            <w:tcBorders>
              <w:top w:val="single" w:sz="4" w:space="0" w:color="auto"/>
              <w:left w:val="single" w:sz="4" w:space="0" w:color="auto"/>
              <w:bottom w:val="single" w:sz="4" w:space="0" w:color="auto"/>
              <w:right w:val="single" w:sz="4" w:space="0" w:color="auto"/>
            </w:tcBorders>
          </w:tcPr>
          <w:p w:rsidR="00D75487" w:rsidRPr="001E32B0" w:rsidRDefault="00D75487" w:rsidP="00777D7B">
            <w:pPr>
              <w:autoSpaceDE w:val="0"/>
              <w:autoSpaceDN w:val="0"/>
              <w:adjustRightInd w:val="0"/>
              <w:spacing w:after="0" w:line="240" w:lineRule="auto"/>
              <w:jc w:val="both"/>
              <w:rPr>
                <w:rFonts w:ascii="Times New Roman" w:hAnsi="Times New Roman" w:cs="Times New Roman"/>
                <w:sz w:val="24"/>
                <w:szCs w:val="24"/>
              </w:rPr>
            </w:pPr>
            <w:r w:rsidRPr="001E32B0">
              <w:rPr>
                <w:rFonts w:ascii="Times New Roman" w:hAnsi="Times New Roman" w:cs="Times New Roman"/>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(в случае участия - наименование заказчика, реализующего программу партнерства)</w:t>
            </w: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9.</w:t>
            </w:r>
          </w:p>
        </w:tc>
        <w:tc>
          <w:tcPr>
            <w:tcW w:w="4830" w:type="dxa"/>
            <w:tcBorders>
              <w:top w:val="single" w:sz="4" w:space="0" w:color="auto"/>
              <w:left w:val="single" w:sz="4" w:space="0" w:color="auto"/>
              <w:bottom w:val="single" w:sz="4" w:space="0" w:color="auto"/>
              <w:right w:val="single" w:sz="4" w:space="0" w:color="auto"/>
            </w:tcBorders>
          </w:tcPr>
          <w:p w:rsidR="00D75487" w:rsidRPr="001E32B0" w:rsidRDefault="00D75487" w:rsidP="00777D7B">
            <w:pPr>
              <w:autoSpaceDE w:val="0"/>
              <w:autoSpaceDN w:val="0"/>
              <w:adjustRightInd w:val="0"/>
              <w:spacing w:after="0" w:line="240" w:lineRule="auto"/>
              <w:jc w:val="both"/>
              <w:rPr>
                <w:rFonts w:ascii="Times New Roman" w:hAnsi="Times New Roman" w:cs="Times New Roman"/>
                <w:sz w:val="24"/>
                <w:szCs w:val="24"/>
              </w:rPr>
            </w:pPr>
            <w:r w:rsidRPr="001E32B0">
              <w:rPr>
                <w:rFonts w:ascii="Times New Roman" w:hAnsi="Times New Roman" w:cs="Times New Roman"/>
                <w:sz w:val="24"/>
                <w:szCs w:val="24"/>
              </w:rPr>
              <w:t>Наличие сведений о субъекте малого и среднего предпринимательства в реестре участников программ партнерства</w:t>
            </w:r>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(при наличии - наименование заказчика - держателя реестра участников программ партнерства)</w:t>
            </w: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10.</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w:t>
            </w:r>
            <w:hyperlink r:id="rId24" w:history="1">
              <w:r w:rsidRPr="001E32B0">
                <w:rPr>
                  <w:rFonts w:ascii="Times New Roman" w:hAnsi="Times New Roman" w:cs="Times New Roman"/>
                  <w:sz w:val="24"/>
                  <w:szCs w:val="24"/>
                </w:rPr>
                <w:t>закона</w:t>
              </w:r>
            </w:hyperlink>
            <w:r w:rsidRPr="001E32B0">
              <w:rPr>
                <w:rFonts w:ascii="Times New Roman" w:hAnsi="Times New Roman" w:cs="Times New Roman"/>
                <w:sz w:val="24"/>
                <w:szCs w:val="24"/>
              </w:rPr>
              <w:t xml:space="preserve"> </w:t>
            </w:r>
            <w:r w:rsidRPr="00C6092F">
              <w:rPr>
                <w:rFonts w:ascii="Times New Roman" w:hAnsi="Times New Roman" w:cs="Times New Roman"/>
                <w:sz w:val="24"/>
                <w:szCs w:val="24"/>
              </w:rPr>
              <w:t>«О закупках товаров, работ, услуг отдельными видами юридических лиц»</w:t>
            </w:r>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(при наличии - количество исполненных контрактов и общая сумма)</w:t>
            </w: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11.</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Сведения о наличии опыта производства и поставки продукции, включенной в реестр инновационной продукции</w:t>
            </w:r>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12.</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C6092F">
              <w:rPr>
                <w:rFonts w:ascii="Times New Roman" w:hAnsi="Times New Roman" w:cs="Times New Roman"/>
                <w:sz w:val="24"/>
                <w:szCs w:val="24"/>
              </w:rPr>
              <w:t>Сколково</w:t>
            </w:r>
            <w:proofErr w:type="spellEnd"/>
            <w:r w:rsidRPr="00C6092F">
              <w:rPr>
                <w:rFonts w:ascii="Times New Roman" w:hAnsi="Times New Roman" w:cs="Times New Roman"/>
                <w:sz w:val="24"/>
                <w:szCs w:val="24"/>
              </w:rPr>
              <w:t>»)</w:t>
            </w:r>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13.</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14.</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D758E6">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Информация о наличии сведений о субъекте малого и среднего предпринимательства в реестрах недобросовестных </w:t>
            </w:r>
            <w:r w:rsidRPr="00221B62">
              <w:rPr>
                <w:rFonts w:ascii="Times New Roman" w:hAnsi="Times New Roman" w:cs="Times New Roman"/>
                <w:sz w:val="24"/>
                <w:szCs w:val="24"/>
              </w:rPr>
              <w:t xml:space="preserve">поставщиков, предусмотренных Федеральным </w:t>
            </w:r>
            <w:hyperlink r:id="rId25" w:history="1">
              <w:r w:rsidRPr="00221B62">
                <w:rPr>
                  <w:rFonts w:ascii="Times New Roman" w:hAnsi="Times New Roman" w:cs="Times New Roman"/>
                  <w:sz w:val="24"/>
                  <w:szCs w:val="24"/>
                </w:rPr>
                <w:t>законом</w:t>
              </w:r>
            </w:hyperlink>
            <w:r w:rsidRPr="00221B62">
              <w:rPr>
                <w:rFonts w:ascii="Times New Roman" w:hAnsi="Times New Roman" w:cs="Times New Roman"/>
                <w:sz w:val="24"/>
                <w:szCs w:val="24"/>
              </w:rPr>
              <w:t xml:space="preserve"> «О закупках товаров, работ, услуг отдельными видами юридических лиц» и Федеральным </w:t>
            </w:r>
            <w:hyperlink r:id="rId26" w:history="1">
              <w:r w:rsidRPr="00221B62">
                <w:rPr>
                  <w:rFonts w:ascii="Times New Roman" w:hAnsi="Times New Roman" w:cs="Times New Roman"/>
                  <w:sz w:val="24"/>
                  <w:szCs w:val="24"/>
                </w:rPr>
                <w:t>законом</w:t>
              </w:r>
            </w:hyperlink>
            <w:r w:rsidRPr="00221B62">
              <w:rPr>
                <w:rFonts w:ascii="Times New Roman" w:hAnsi="Times New Roman" w:cs="Times New Roman"/>
                <w:sz w:val="24"/>
                <w:szCs w:val="24"/>
              </w:rPr>
              <w:t xml:space="preserve"> «О контрактной системе </w:t>
            </w:r>
            <w:r w:rsidRPr="00C6092F">
              <w:rPr>
                <w:rFonts w:ascii="Times New Roman" w:hAnsi="Times New Roman" w:cs="Times New Roman"/>
                <w:sz w:val="24"/>
                <w:szCs w:val="24"/>
              </w:rPr>
              <w:t xml:space="preserve">в сфере </w:t>
            </w:r>
            <w:r w:rsidRPr="00C6092F">
              <w:rPr>
                <w:rFonts w:ascii="Times New Roman" w:hAnsi="Times New Roman" w:cs="Times New Roman"/>
                <w:sz w:val="24"/>
                <w:szCs w:val="24"/>
              </w:rPr>
              <w:lastRenderedPageBreak/>
              <w:t>закупок товаров, работ, услуг для обеспечения государственных и муниципальных нужд»</w:t>
            </w:r>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lastRenderedPageBreak/>
              <w:t>да (нет)</w:t>
            </w:r>
          </w:p>
        </w:tc>
      </w:tr>
    </w:tbl>
    <w:p w:rsidR="00D75487" w:rsidRPr="00C6092F" w:rsidRDefault="00D75487" w:rsidP="00D75487">
      <w:pPr>
        <w:autoSpaceDE w:val="0"/>
        <w:autoSpaceDN w:val="0"/>
        <w:adjustRightInd w:val="0"/>
        <w:spacing w:after="0" w:line="240" w:lineRule="auto"/>
        <w:jc w:val="both"/>
        <w:rPr>
          <w:rFonts w:ascii="Times New Roman" w:hAnsi="Times New Roman" w:cs="Times New Roman"/>
          <w:sz w:val="24"/>
          <w:szCs w:val="24"/>
        </w:rPr>
      </w:pPr>
    </w:p>
    <w:p w:rsidR="00D758E6" w:rsidRPr="00244A6A" w:rsidRDefault="00D758E6" w:rsidP="00D758E6">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D758E6" w:rsidRPr="00D051F5" w:rsidRDefault="00D758E6" w:rsidP="00D758E6">
      <w:pPr>
        <w:suppressAutoHyphens/>
        <w:spacing w:after="0" w:line="240" w:lineRule="auto"/>
        <w:jc w:val="both"/>
        <w:rPr>
          <w:rFonts w:ascii="Times New Roman" w:eastAsia="Times New Roman" w:hAnsi="Times New Roman" w:cs="Times New Roman"/>
          <w:sz w:val="24"/>
          <w:szCs w:val="24"/>
          <w:vertAlign w:val="superscript"/>
          <w:lang w:eastAsia="ar-SA"/>
        </w:rPr>
      </w:pPr>
      <w:r w:rsidRPr="00D051F5">
        <w:rPr>
          <w:rFonts w:ascii="Times New Roman" w:eastAsia="Times New Roman" w:hAnsi="Times New Roman" w:cs="Times New Roman"/>
          <w:sz w:val="24"/>
          <w:szCs w:val="24"/>
          <w:vertAlign w:val="superscript"/>
          <w:lang w:eastAsia="ar-SA"/>
        </w:rPr>
        <w:t xml:space="preserve">                                              (подпись)</w:t>
      </w:r>
    </w:p>
    <w:p w:rsidR="00D758E6" w:rsidRDefault="00D758E6" w:rsidP="00D758E6">
      <w:pPr>
        <w:suppressAutoHyphens/>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 xml:space="preserve">        М.П.</w:t>
      </w:r>
    </w:p>
    <w:p w:rsidR="00D758E6" w:rsidRPr="00D051F5" w:rsidRDefault="00D758E6" w:rsidP="00D758E6">
      <w:pPr>
        <w:suppressAutoHyphens/>
        <w:spacing w:after="0" w:line="240" w:lineRule="auto"/>
        <w:jc w:val="both"/>
        <w:rPr>
          <w:rFonts w:ascii="Times New Roman" w:eastAsia="Times New Roman" w:hAnsi="Times New Roman" w:cs="Times New Roman"/>
          <w:sz w:val="20"/>
          <w:szCs w:val="20"/>
          <w:lang w:eastAsia="ar-SA"/>
        </w:rPr>
      </w:pPr>
    </w:p>
    <w:p w:rsidR="00D758E6" w:rsidRPr="00D051F5" w:rsidRDefault="00D758E6" w:rsidP="00D758E6">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___________________________________________________________________________</w:t>
      </w:r>
    </w:p>
    <w:p w:rsidR="00D758E6" w:rsidRPr="00D051F5" w:rsidRDefault="00D758E6" w:rsidP="00D758E6">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D051F5">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D75487" w:rsidRPr="00C6092F" w:rsidRDefault="00D75487" w:rsidP="00D75487">
      <w:pPr>
        <w:autoSpaceDE w:val="0"/>
        <w:autoSpaceDN w:val="0"/>
        <w:adjustRightInd w:val="0"/>
        <w:spacing w:after="0" w:line="240" w:lineRule="auto"/>
        <w:jc w:val="both"/>
        <w:rPr>
          <w:rFonts w:ascii="Times New Roman" w:hAnsi="Times New Roman" w:cs="Times New Roman"/>
          <w:sz w:val="24"/>
          <w:szCs w:val="24"/>
        </w:rPr>
      </w:pPr>
    </w:p>
    <w:p w:rsidR="00D75487" w:rsidRPr="00C6092F" w:rsidRDefault="00D75487" w:rsidP="00D75487">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C6092F">
        <w:rPr>
          <w:rFonts w:ascii="Times New Roman" w:eastAsia="Times New Roman" w:hAnsi="Times New Roman" w:cs="Times New Roman"/>
          <w:b/>
          <w:spacing w:val="36"/>
          <w:sz w:val="24"/>
          <w:szCs w:val="24"/>
          <w:lang w:eastAsia="ar-SA"/>
        </w:rPr>
        <w:t>конец формы</w:t>
      </w:r>
    </w:p>
    <w:p w:rsidR="00D75487" w:rsidRPr="00C6092F" w:rsidRDefault="00D75487" w:rsidP="00D75487">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C6092F">
        <w:rPr>
          <w:rFonts w:ascii="Times New Roman" w:eastAsia="Times New Roman" w:hAnsi="Times New Roman" w:cs="Times New Roman"/>
          <w:sz w:val="24"/>
          <w:szCs w:val="24"/>
          <w:lang w:eastAsia="ar-SA"/>
        </w:rPr>
        <w:t>Инструкции по заполнению</w:t>
      </w:r>
    </w:p>
    <w:p w:rsidR="00D75487" w:rsidRPr="00C6092F" w:rsidRDefault="00D75487" w:rsidP="00B2621A">
      <w:pPr>
        <w:tabs>
          <w:tab w:val="left" w:pos="0"/>
        </w:tabs>
        <w:suppressAutoHyphens/>
        <w:spacing w:after="0" w:line="240" w:lineRule="auto"/>
        <w:ind w:hanging="426"/>
        <w:jc w:val="both"/>
        <w:rPr>
          <w:rFonts w:ascii="Times New Roman" w:eastAsia="Times New Roman" w:hAnsi="Times New Roman" w:cs="Times New Roman"/>
          <w:sz w:val="20"/>
          <w:szCs w:val="20"/>
          <w:lang w:eastAsia="ar-SA"/>
        </w:rPr>
      </w:pPr>
    </w:p>
    <w:p w:rsidR="00D75487" w:rsidRPr="00C6092F" w:rsidRDefault="00D75487" w:rsidP="00B2621A">
      <w:pPr>
        <w:tabs>
          <w:tab w:val="left" w:pos="0"/>
        </w:tabs>
        <w:suppressAutoHyphens/>
        <w:spacing w:after="0" w:line="240" w:lineRule="auto"/>
        <w:jc w:val="both"/>
        <w:rPr>
          <w:rFonts w:ascii="Times New Roman" w:eastAsia="Times New Roman" w:hAnsi="Times New Roman" w:cs="Times New Roman"/>
          <w:sz w:val="20"/>
          <w:szCs w:val="20"/>
          <w:lang w:eastAsia="ar-SA"/>
        </w:rPr>
      </w:pPr>
      <w:r w:rsidRPr="00C6092F">
        <w:rPr>
          <w:rFonts w:ascii="Times New Roman" w:eastAsia="Times New Roman" w:hAnsi="Times New Roman" w:cs="Times New Roman"/>
          <w:sz w:val="20"/>
          <w:szCs w:val="20"/>
          <w:lang w:eastAsia="ar-SA"/>
        </w:rPr>
        <w:t>1. Участник закупки заполняет</w:t>
      </w:r>
      <w:r w:rsidRPr="00C6092F">
        <w:t xml:space="preserve"> </w:t>
      </w:r>
      <w:r w:rsidRPr="00C6092F">
        <w:rPr>
          <w:rFonts w:ascii="Times New Roman" w:eastAsia="Times New Roman" w:hAnsi="Times New Roman" w:cs="Times New Roman"/>
          <w:sz w:val="20"/>
          <w:szCs w:val="20"/>
          <w:lang w:eastAsia="ar-SA"/>
        </w:rPr>
        <w:t>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w:t>
      </w:r>
    </w:p>
    <w:p w:rsidR="00D75487" w:rsidRPr="00C6092F" w:rsidRDefault="00D75487" w:rsidP="00B2621A">
      <w:pPr>
        <w:tabs>
          <w:tab w:val="left" w:pos="0"/>
        </w:tabs>
        <w:suppressAutoHyphens/>
        <w:spacing w:after="0" w:line="240" w:lineRule="auto"/>
        <w:jc w:val="both"/>
        <w:rPr>
          <w:rFonts w:ascii="Times New Roman" w:eastAsia="Times New Roman" w:hAnsi="Times New Roman" w:cs="Times New Roman"/>
          <w:sz w:val="20"/>
          <w:szCs w:val="20"/>
          <w:lang w:eastAsia="ar-SA"/>
        </w:rPr>
      </w:pPr>
      <w:r w:rsidRPr="00C6092F">
        <w:rPr>
          <w:rFonts w:ascii="Times New Roman" w:eastAsia="Calibri" w:hAnsi="Times New Roman" w:cs="Times New Roman"/>
          <w:sz w:val="20"/>
          <w:szCs w:val="20"/>
          <w:lang w:eastAsia="ar-SA"/>
        </w:rPr>
        <w:t>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rsidR="00D75487" w:rsidRPr="00C6092F" w:rsidRDefault="00D75487" w:rsidP="00B2621A">
      <w:pPr>
        <w:spacing w:after="0" w:line="240" w:lineRule="auto"/>
        <w:jc w:val="both"/>
        <w:rPr>
          <w:rFonts w:ascii="Times New Roman" w:eastAsia="Calibri" w:hAnsi="Times New Roman" w:cs="Times New Roman"/>
          <w:sz w:val="20"/>
          <w:szCs w:val="20"/>
          <w:lang w:eastAsia="ar-SA"/>
        </w:rPr>
      </w:pPr>
      <w:r w:rsidRPr="00C6092F">
        <w:rPr>
          <w:rFonts w:ascii="Times New Roman" w:eastAsia="Calibri" w:hAnsi="Times New Roman" w:cs="Times New Roman"/>
          <w:sz w:val="20"/>
          <w:szCs w:val="20"/>
          <w:lang w:eastAsia="ar-SA"/>
        </w:rPr>
        <w:t>3.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 244-ФЗ «Об инновационном центре «</w:t>
      </w:r>
      <w:proofErr w:type="spellStart"/>
      <w:r w:rsidRPr="00C6092F">
        <w:rPr>
          <w:rFonts w:ascii="Times New Roman" w:eastAsia="Calibri" w:hAnsi="Times New Roman" w:cs="Times New Roman"/>
          <w:sz w:val="20"/>
          <w:szCs w:val="20"/>
          <w:lang w:eastAsia="ar-SA"/>
        </w:rPr>
        <w:t>Сколково</w:t>
      </w:r>
      <w:proofErr w:type="spellEnd"/>
      <w:r w:rsidRPr="00C6092F">
        <w:rPr>
          <w:rFonts w:ascii="Times New Roman" w:eastAsia="Calibri" w:hAnsi="Times New Roman" w:cs="Times New Roman"/>
          <w:sz w:val="20"/>
          <w:szCs w:val="20"/>
          <w:lang w:eastAsia="ar-SA"/>
        </w:rPr>
        <w:t>»,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 127-ФЗ «О науке и государственной научно-технической политике».</w:t>
      </w:r>
    </w:p>
    <w:p w:rsidR="00D75487" w:rsidRPr="00C6092F" w:rsidRDefault="00D75487" w:rsidP="00B2621A">
      <w:pPr>
        <w:spacing w:after="0" w:line="240" w:lineRule="auto"/>
        <w:rPr>
          <w:rFonts w:ascii="Times New Roman" w:eastAsia="Calibri" w:hAnsi="Times New Roman" w:cs="Times New Roman"/>
          <w:sz w:val="20"/>
          <w:szCs w:val="20"/>
          <w:lang w:eastAsia="ar-SA"/>
        </w:rPr>
      </w:pPr>
      <w:r w:rsidRPr="00C6092F">
        <w:rPr>
          <w:rFonts w:ascii="Times New Roman" w:eastAsia="Calibri" w:hAnsi="Times New Roman" w:cs="Times New Roman"/>
          <w:sz w:val="20"/>
          <w:szCs w:val="20"/>
          <w:lang w:eastAsia="ar-SA"/>
        </w:rPr>
        <w:t>4. Пункты 1 - 7 являются обязательными для заполнения.</w:t>
      </w:r>
    </w:p>
    <w:p w:rsidR="00D75487" w:rsidRPr="00B2621A" w:rsidRDefault="00D75487" w:rsidP="00B2621A">
      <w:pPr>
        <w:spacing w:after="0" w:line="240" w:lineRule="auto"/>
        <w:rPr>
          <w:rFonts w:ascii="Times New Roman" w:eastAsia="Calibri" w:hAnsi="Times New Roman" w:cs="Times New Roman"/>
          <w:sz w:val="24"/>
          <w:szCs w:val="24"/>
          <w:lang w:eastAsia="ar-SA"/>
        </w:rPr>
      </w:pPr>
    </w:p>
    <w:p w:rsidR="00D75487" w:rsidRPr="00B2621A" w:rsidRDefault="00D75487" w:rsidP="00D75487">
      <w:pPr>
        <w:spacing w:after="0" w:line="240" w:lineRule="auto"/>
        <w:rPr>
          <w:rFonts w:ascii="Times New Roman" w:eastAsia="Calibri" w:hAnsi="Times New Roman" w:cs="Times New Roman"/>
          <w:sz w:val="24"/>
          <w:szCs w:val="24"/>
          <w:lang w:eastAsia="ar-SA"/>
        </w:rPr>
      </w:pPr>
    </w:p>
    <w:p w:rsidR="00D75487" w:rsidRPr="00B2621A" w:rsidRDefault="00D75487" w:rsidP="00D75487">
      <w:pPr>
        <w:tabs>
          <w:tab w:val="left" w:pos="425"/>
          <w:tab w:val="left" w:pos="567"/>
          <w:tab w:val="left" w:pos="709"/>
        </w:tabs>
        <w:suppressAutoHyphens/>
        <w:spacing w:after="0" w:line="240" w:lineRule="auto"/>
        <w:rPr>
          <w:rFonts w:ascii="Times New Roman" w:eastAsia="Calibri" w:hAnsi="Times New Roman" w:cs="Times New Roman"/>
          <w:sz w:val="24"/>
          <w:szCs w:val="24"/>
          <w:lang w:eastAsia="ar-SA"/>
        </w:rPr>
      </w:pPr>
    </w:p>
    <w:p w:rsidR="00D75487" w:rsidRPr="00B2621A" w:rsidRDefault="00D75487" w:rsidP="00D75487">
      <w:pPr>
        <w:tabs>
          <w:tab w:val="left" w:pos="425"/>
          <w:tab w:val="left" w:pos="567"/>
          <w:tab w:val="left" w:pos="709"/>
        </w:tabs>
        <w:suppressAutoHyphens/>
        <w:spacing w:after="0" w:line="240" w:lineRule="auto"/>
        <w:rPr>
          <w:rFonts w:ascii="Times New Roman" w:eastAsia="Calibri" w:hAnsi="Times New Roman" w:cs="Times New Roman"/>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353E99" w:rsidRDefault="00353E99"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0664F6" w:rsidRDefault="000664F6"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B2621A" w:rsidRDefault="00B2621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B2621A" w:rsidRDefault="00B2621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B2621A" w:rsidRDefault="00B2621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B2621A" w:rsidRDefault="00B2621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B2621A" w:rsidRDefault="00B2621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B2621A" w:rsidRDefault="00B2621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B2621A" w:rsidRPr="00244A6A" w:rsidRDefault="00B2621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244A6A" w:rsidRPr="00F96823" w:rsidRDefault="00244A6A" w:rsidP="00F96823">
      <w:pPr>
        <w:pStyle w:val="2"/>
        <w:numPr>
          <w:ilvl w:val="0"/>
          <w:numId w:val="0"/>
        </w:numPr>
        <w:spacing w:before="0" w:after="0"/>
        <w:jc w:val="right"/>
        <w:rPr>
          <w:rFonts w:ascii="Times New Roman" w:hAnsi="Times New Roman" w:cs="Times New Roman"/>
          <w:i w:val="0"/>
        </w:rPr>
      </w:pPr>
      <w:bookmarkStart w:id="160" w:name="_Справка_о_перечне"/>
      <w:bookmarkStart w:id="161" w:name="_Ref55336378"/>
      <w:bookmarkStart w:id="162" w:name="_Toc386464022"/>
      <w:bookmarkStart w:id="163" w:name="_Toc453931162"/>
      <w:bookmarkEnd w:id="134"/>
      <w:bookmarkEnd w:id="160"/>
      <w:r w:rsidRPr="00353E99">
        <w:rPr>
          <w:rFonts w:ascii="Times New Roman" w:hAnsi="Times New Roman" w:cs="Times New Roman"/>
          <w:i w:val="0"/>
          <w:sz w:val="24"/>
          <w:szCs w:val="24"/>
        </w:rPr>
        <w:lastRenderedPageBreak/>
        <w:t>Справка о перечне и объемах выполнения</w:t>
      </w:r>
      <w:r w:rsidR="00BA6E46">
        <w:rPr>
          <w:rFonts w:ascii="Times New Roman" w:hAnsi="Times New Roman" w:cs="Times New Roman"/>
          <w:i w:val="0"/>
          <w:sz w:val="24"/>
          <w:szCs w:val="24"/>
        </w:rPr>
        <w:t xml:space="preserve"> </w:t>
      </w:r>
      <w:r w:rsidR="00F96823" w:rsidRPr="00F96823">
        <w:rPr>
          <w:rFonts w:ascii="Times New Roman" w:hAnsi="Times New Roman" w:cs="Times New Roman"/>
          <w:i w:val="0"/>
          <w:sz w:val="24"/>
          <w:szCs w:val="24"/>
        </w:rPr>
        <w:t xml:space="preserve">аналогичных </w:t>
      </w:r>
      <w:r w:rsidR="003978D9">
        <w:rPr>
          <w:rFonts w:ascii="Times New Roman" w:hAnsi="Times New Roman" w:cs="Times New Roman"/>
          <w:i w:val="0"/>
          <w:sz w:val="24"/>
          <w:szCs w:val="24"/>
        </w:rPr>
        <w:t>договоров</w:t>
      </w:r>
      <w:r w:rsidR="00F4710F" w:rsidRPr="00F4710F">
        <w:rPr>
          <w:rFonts w:ascii="Times New Roman" w:hAnsi="Times New Roman" w:cs="Times New Roman"/>
          <w:bCs w:val="0"/>
          <w:i w:val="0"/>
          <w:iCs w:val="0"/>
          <w:sz w:val="24"/>
          <w:szCs w:val="24"/>
        </w:rPr>
        <w:t xml:space="preserve"> </w:t>
      </w:r>
      <w:r w:rsidR="00F4710F" w:rsidRPr="00F4710F">
        <w:rPr>
          <w:rFonts w:ascii="Times New Roman" w:hAnsi="Times New Roman" w:cs="Times New Roman"/>
          <w:i w:val="0"/>
          <w:sz w:val="24"/>
          <w:szCs w:val="24"/>
        </w:rPr>
        <w:t>за 201</w:t>
      </w:r>
      <w:r w:rsidR="00D84AD0">
        <w:rPr>
          <w:rFonts w:ascii="Times New Roman" w:hAnsi="Times New Roman" w:cs="Times New Roman"/>
          <w:i w:val="0"/>
          <w:sz w:val="24"/>
          <w:szCs w:val="24"/>
        </w:rPr>
        <w:t>3</w:t>
      </w:r>
      <w:r w:rsidR="00F4710F" w:rsidRPr="00F4710F">
        <w:rPr>
          <w:rFonts w:ascii="Times New Roman" w:hAnsi="Times New Roman" w:cs="Times New Roman"/>
          <w:i w:val="0"/>
          <w:sz w:val="24"/>
          <w:szCs w:val="24"/>
        </w:rPr>
        <w:t>-2015 годы</w:t>
      </w:r>
      <w:r w:rsidR="00F96823">
        <w:rPr>
          <w:rFonts w:ascii="Times New Roman" w:hAnsi="Times New Roman" w:cs="Times New Roman"/>
          <w:i w:val="0"/>
          <w:sz w:val="24"/>
          <w:szCs w:val="24"/>
        </w:rPr>
        <w:t xml:space="preserve"> </w:t>
      </w:r>
      <w:r w:rsidRPr="00F96823">
        <w:rPr>
          <w:rFonts w:ascii="Times New Roman" w:hAnsi="Times New Roman" w:cs="Times New Roman"/>
          <w:i w:val="0"/>
          <w:sz w:val="24"/>
          <w:szCs w:val="24"/>
        </w:rPr>
        <w:t>(форма </w:t>
      </w:r>
      <w:r w:rsidR="00F96823">
        <w:rPr>
          <w:rFonts w:ascii="Times New Roman" w:hAnsi="Times New Roman" w:cs="Times New Roman"/>
          <w:i w:val="0"/>
          <w:sz w:val="24"/>
          <w:szCs w:val="24"/>
        </w:rPr>
        <w:t>5</w:t>
      </w:r>
      <w:r w:rsidRPr="00F96823">
        <w:rPr>
          <w:rFonts w:ascii="Times New Roman" w:hAnsi="Times New Roman" w:cs="Times New Roman"/>
          <w:i w:val="0"/>
        </w:rPr>
        <w:t>)</w:t>
      </w:r>
      <w:bookmarkEnd w:id="161"/>
      <w:bookmarkEnd w:id="162"/>
      <w:bookmarkEnd w:id="163"/>
    </w:p>
    <w:p w:rsidR="00F96823" w:rsidRDefault="00F96823" w:rsidP="00F96823">
      <w:pPr>
        <w:tabs>
          <w:tab w:val="left" w:pos="1494"/>
        </w:tabs>
        <w:suppressAutoHyphens/>
        <w:spacing w:after="0" w:line="240" w:lineRule="auto"/>
        <w:jc w:val="center"/>
        <w:rPr>
          <w:rFonts w:ascii="Times New Roman" w:eastAsia="Times New Roman" w:hAnsi="Times New Roman" w:cs="Times New Roman"/>
          <w:sz w:val="24"/>
          <w:szCs w:val="24"/>
          <w:lang w:eastAsia="ar-SA"/>
        </w:rPr>
      </w:pPr>
    </w:p>
    <w:p w:rsidR="00244A6A" w:rsidRPr="00BA6E46" w:rsidRDefault="00244A6A" w:rsidP="00F96823">
      <w:pPr>
        <w:tabs>
          <w:tab w:val="left" w:pos="1494"/>
        </w:tabs>
        <w:suppressAutoHyphens/>
        <w:spacing w:after="0" w:line="240" w:lineRule="auto"/>
        <w:jc w:val="center"/>
        <w:rPr>
          <w:rFonts w:ascii="Times New Roman" w:eastAsia="Times New Roman" w:hAnsi="Times New Roman" w:cs="Times New Roman"/>
          <w:spacing w:val="36"/>
          <w:sz w:val="24"/>
          <w:szCs w:val="24"/>
          <w:lang w:eastAsia="ar-SA"/>
        </w:rPr>
      </w:pPr>
      <w:r w:rsidRPr="00BA6E46">
        <w:rPr>
          <w:rFonts w:ascii="Times New Roman" w:eastAsia="Times New Roman" w:hAnsi="Times New Roman" w:cs="Times New Roman"/>
          <w:sz w:val="24"/>
          <w:szCs w:val="24"/>
          <w:lang w:eastAsia="ar-SA"/>
        </w:rPr>
        <w:t xml:space="preserve">Форма Справки о перечне и объемах выполнения </w:t>
      </w:r>
      <w:r w:rsidR="00F96823" w:rsidRPr="00F96823">
        <w:rPr>
          <w:rFonts w:ascii="Times New Roman" w:eastAsia="Times New Roman" w:hAnsi="Times New Roman" w:cs="Times New Roman"/>
          <w:sz w:val="24"/>
          <w:szCs w:val="24"/>
          <w:lang w:eastAsia="ar-SA"/>
        </w:rPr>
        <w:t xml:space="preserve">аналогичных </w:t>
      </w:r>
      <w:r w:rsidR="003978D9">
        <w:rPr>
          <w:rFonts w:ascii="Times New Roman" w:eastAsia="Times New Roman" w:hAnsi="Times New Roman" w:cs="Times New Roman"/>
          <w:sz w:val="24"/>
          <w:szCs w:val="24"/>
          <w:lang w:eastAsia="ar-SA"/>
        </w:rPr>
        <w:t>договоров</w:t>
      </w:r>
      <w:r w:rsidRPr="00BA6E46">
        <w:rPr>
          <w:rFonts w:ascii="Times New Roman" w:eastAsia="Times New Roman" w:hAnsi="Times New Roman" w:cs="Times New Roman"/>
          <w:b/>
          <w:sz w:val="24"/>
          <w:szCs w:val="24"/>
          <w:lang w:eastAsia="ar-SA"/>
        </w:rPr>
        <w:t xml:space="preserve"> </w:t>
      </w:r>
      <w:r w:rsidR="00F4710F" w:rsidRPr="00F4710F">
        <w:rPr>
          <w:rFonts w:ascii="Times New Roman" w:eastAsia="Times New Roman" w:hAnsi="Times New Roman" w:cs="Times New Roman"/>
          <w:sz w:val="24"/>
          <w:szCs w:val="24"/>
          <w:lang w:eastAsia="ar-SA"/>
        </w:rPr>
        <w:t>за 201</w:t>
      </w:r>
      <w:r w:rsidR="00D84AD0">
        <w:rPr>
          <w:rFonts w:ascii="Times New Roman" w:eastAsia="Times New Roman" w:hAnsi="Times New Roman" w:cs="Times New Roman"/>
          <w:sz w:val="24"/>
          <w:szCs w:val="24"/>
          <w:lang w:eastAsia="ar-SA"/>
        </w:rPr>
        <w:t>3</w:t>
      </w:r>
      <w:r w:rsidR="00F4710F" w:rsidRPr="00F4710F">
        <w:rPr>
          <w:rFonts w:ascii="Times New Roman" w:eastAsia="Times New Roman" w:hAnsi="Times New Roman" w:cs="Times New Roman"/>
          <w:sz w:val="24"/>
          <w:szCs w:val="24"/>
          <w:lang w:eastAsia="ar-SA"/>
        </w:rPr>
        <w:t>-2015 годы</w:t>
      </w:r>
    </w:p>
    <w:p w:rsidR="00244A6A" w:rsidRPr="00244A6A" w:rsidRDefault="00244A6A" w:rsidP="00F96823">
      <w:pPr>
        <w:pBdr>
          <w:top w:val="single" w:sz="4" w:space="1" w:color="000000"/>
        </w:pBdr>
        <w:shd w:val="clear" w:color="auto" w:fill="E0E0E0"/>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начало формы</w:t>
      </w:r>
    </w:p>
    <w:p w:rsidR="00244A6A" w:rsidRPr="00244A6A" w:rsidRDefault="00244A6A" w:rsidP="00F96823">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right"/>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Приложение </w:t>
      </w:r>
      <w:r w:rsidR="009E390A">
        <w:rPr>
          <w:rFonts w:ascii="Times New Roman" w:eastAsia="Times New Roman" w:hAnsi="Times New Roman" w:cs="Times New Roman"/>
          <w:sz w:val="24"/>
          <w:szCs w:val="24"/>
          <w:lang w:eastAsia="ar-SA"/>
        </w:rPr>
        <w:t>5</w:t>
      </w:r>
      <w:r w:rsidRPr="00244A6A">
        <w:rPr>
          <w:rFonts w:ascii="Times New Roman" w:eastAsia="Times New Roman" w:hAnsi="Times New Roman" w:cs="Times New Roman"/>
          <w:sz w:val="24"/>
          <w:szCs w:val="24"/>
          <w:lang w:eastAsia="ar-SA"/>
        </w:rPr>
        <w:t xml:space="preserve"> к письму о подаче оферты</w:t>
      </w:r>
      <w:r w:rsidRPr="00244A6A">
        <w:rPr>
          <w:rFonts w:ascii="Times New Roman" w:eastAsia="Times New Roman" w:hAnsi="Times New Roman" w:cs="Times New Roman"/>
          <w:sz w:val="24"/>
          <w:szCs w:val="24"/>
          <w:lang w:eastAsia="ar-SA"/>
        </w:rPr>
        <w:br/>
        <w:t>от «____»_____________ г. №__________</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BA6E46" w:rsidRDefault="00244A6A" w:rsidP="00244A6A">
      <w:pPr>
        <w:suppressAutoHyphens/>
        <w:spacing w:after="0" w:line="240" w:lineRule="auto"/>
        <w:jc w:val="center"/>
        <w:rPr>
          <w:rFonts w:ascii="Times New Roman" w:eastAsia="Times New Roman" w:hAnsi="Times New Roman" w:cs="Times New Roman"/>
          <w:b/>
          <w:sz w:val="24"/>
          <w:szCs w:val="24"/>
          <w:lang w:eastAsia="ar-SA"/>
        </w:rPr>
      </w:pPr>
      <w:r w:rsidRPr="00BA6E46">
        <w:rPr>
          <w:rFonts w:ascii="Times New Roman" w:eastAsia="Times New Roman" w:hAnsi="Times New Roman" w:cs="Times New Roman"/>
          <w:b/>
          <w:sz w:val="24"/>
          <w:szCs w:val="24"/>
          <w:lang w:eastAsia="ar-SA"/>
        </w:rPr>
        <w:t>Справка о перечне и объемах выполнения</w:t>
      </w:r>
      <w:r w:rsidR="00D72A94" w:rsidRPr="00D72A94">
        <w:rPr>
          <w:rFonts w:ascii="Times New Roman" w:hAnsi="Times New Roman" w:cs="Times New Roman"/>
          <w:sz w:val="24"/>
          <w:szCs w:val="24"/>
        </w:rPr>
        <w:t xml:space="preserve"> </w:t>
      </w:r>
      <w:r w:rsidR="00D72A94" w:rsidRPr="00D72A94">
        <w:rPr>
          <w:rFonts w:ascii="Times New Roman" w:hAnsi="Times New Roman" w:cs="Times New Roman"/>
          <w:b/>
          <w:sz w:val="24"/>
          <w:szCs w:val="24"/>
        </w:rPr>
        <w:t>аналогичных</w:t>
      </w:r>
      <w:r w:rsidR="00303CCC">
        <w:rPr>
          <w:rFonts w:ascii="Times New Roman" w:hAnsi="Times New Roman" w:cs="Times New Roman"/>
          <w:b/>
          <w:sz w:val="24"/>
          <w:szCs w:val="24"/>
        </w:rPr>
        <w:t>*</w:t>
      </w:r>
      <w:r w:rsidRPr="00BA6E46">
        <w:rPr>
          <w:rFonts w:ascii="Times New Roman" w:eastAsia="Times New Roman" w:hAnsi="Times New Roman" w:cs="Times New Roman"/>
          <w:b/>
          <w:sz w:val="24"/>
          <w:szCs w:val="24"/>
          <w:lang w:eastAsia="ar-SA"/>
        </w:rPr>
        <w:t xml:space="preserve"> </w:t>
      </w:r>
      <w:r w:rsidR="009F1921">
        <w:rPr>
          <w:rFonts w:ascii="Times New Roman" w:eastAsia="Times New Roman" w:hAnsi="Times New Roman" w:cs="Times New Roman"/>
          <w:b/>
          <w:sz w:val="24"/>
          <w:szCs w:val="24"/>
          <w:lang w:eastAsia="ar-SA"/>
        </w:rPr>
        <w:t>договоров</w:t>
      </w:r>
      <w:r w:rsidRPr="00BA6E46">
        <w:rPr>
          <w:rFonts w:ascii="Times New Roman" w:eastAsia="Times New Roman" w:hAnsi="Times New Roman" w:cs="Times New Roman"/>
          <w:b/>
          <w:sz w:val="24"/>
          <w:szCs w:val="24"/>
          <w:lang w:eastAsia="ar-SA"/>
        </w:rPr>
        <w:t xml:space="preserve"> </w:t>
      </w:r>
    </w:p>
    <w:p w:rsidR="00244A6A" w:rsidRPr="00BA6E46" w:rsidRDefault="00E247E3" w:rsidP="00244A6A">
      <w:pPr>
        <w:suppressAutoHyphens/>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за </w:t>
      </w:r>
      <w:r w:rsidR="00BA6E46">
        <w:rPr>
          <w:rFonts w:ascii="Times New Roman" w:eastAsia="Times New Roman" w:hAnsi="Times New Roman" w:cs="Times New Roman"/>
          <w:b/>
          <w:sz w:val="24"/>
          <w:szCs w:val="24"/>
          <w:lang w:eastAsia="ar-SA"/>
        </w:rPr>
        <w:t>201</w:t>
      </w:r>
      <w:r w:rsidR="009F1921">
        <w:rPr>
          <w:rFonts w:ascii="Times New Roman" w:eastAsia="Times New Roman" w:hAnsi="Times New Roman" w:cs="Times New Roman"/>
          <w:b/>
          <w:sz w:val="24"/>
          <w:szCs w:val="24"/>
          <w:lang w:eastAsia="ar-SA"/>
        </w:rPr>
        <w:t>3</w:t>
      </w:r>
      <w:r w:rsidR="00D72A94">
        <w:rPr>
          <w:rFonts w:ascii="Times New Roman" w:eastAsia="Times New Roman" w:hAnsi="Times New Roman" w:cs="Times New Roman"/>
          <w:b/>
          <w:sz w:val="24"/>
          <w:szCs w:val="24"/>
          <w:lang w:eastAsia="ar-SA"/>
        </w:rPr>
        <w:t>-2015</w:t>
      </w:r>
      <w:r w:rsidR="00BA6E46">
        <w:rPr>
          <w:rFonts w:ascii="Times New Roman" w:eastAsia="Times New Roman" w:hAnsi="Times New Roman" w:cs="Times New Roman"/>
          <w:b/>
          <w:sz w:val="24"/>
          <w:szCs w:val="24"/>
          <w:lang w:eastAsia="ar-SA"/>
        </w:rPr>
        <w:t xml:space="preserve"> годы</w:t>
      </w:r>
    </w:p>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Наименование и адрес Участника </w:t>
      </w:r>
      <w:r w:rsidR="00D72A94">
        <w:rPr>
          <w:rFonts w:ascii="Times New Roman" w:eastAsia="Times New Roman" w:hAnsi="Times New Roman" w:cs="Times New Roman"/>
          <w:sz w:val="24"/>
          <w:szCs w:val="24"/>
          <w:lang w:eastAsia="ar-SA"/>
        </w:rPr>
        <w:t>закупки</w:t>
      </w:r>
      <w:r w:rsidRPr="00244A6A">
        <w:rPr>
          <w:rFonts w:ascii="Times New Roman" w:eastAsia="Times New Roman" w:hAnsi="Times New Roman" w:cs="Times New Roman"/>
          <w:sz w:val="24"/>
          <w:szCs w:val="24"/>
          <w:lang w:eastAsia="ar-SA"/>
        </w:rPr>
        <w:t>: _______________________________</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tbl>
      <w:tblPr>
        <w:tblW w:w="10637" w:type="dxa"/>
        <w:tblInd w:w="-323" w:type="dxa"/>
        <w:tblLayout w:type="fixed"/>
        <w:tblLook w:val="0000" w:firstRow="0" w:lastRow="0" w:firstColumn="0" w:lastColumn="0" w:noHBand="0" w:noVBand="0"/>
      </w:tblPr>
      <w:tblGrid>
        <w:gridCol w:w="711"/>
        <w:gridCol w:w="3116"/>
        <w:gridCol w:w="2131"/>
        <w:gridCol w:w="1563"/>
        <w:gridCol w:w="1416"/>
        <w:gridCol w:w="1700"/>
      </w:tblGrid>
      <w:tr w:rsidR="00244A6A" w:rsidRPr="00E13BC2" w:rsidTr="00777D7B">
        <w:trPr>
          <w:cantSplit/>
          <w:tblHeader/>
        </w:trPr>
        <w:tc>
          <w:tcPr>
            <w:tcW w:w="711"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keepNext/>
              <w:suppressAutoHyphens/>
              <w:snapToGrid w:val="0"/>
              <w:spacing w:after="0" w:line="240" w:lineRule="auto"/>
              <w:jc w:val="center"/>
              <w:rPr>
                <w:rFonts w:ascii="Times New Roman" w:eastAsia="Times New Roman" w:hAnsi="Times New Roman" w:cs="Times New Roman"/>
                <w:sz w:val="24"/>
                <w:szCs w:val="24"/>
                <w:lang w:eastAsia="ar-SA"/>
              </w:rPr>
            </w:pPr>
            <w:r w:rsidRPr="00E13BC2">
              <w:rPr>
                <w:rFonts w:ascii="Times New Roman" w:eastAsia="Times New Roman" w:hAnsi="Times New Roman" w:cs="Times New Roman"/>
                <w:sz w:val="24"/>
                <w:szCs w:val="24"/>
                <w:lang w:eastAsia="ar-SA"/>
              </w:rPr>
              <w:t>№</w:t>
            </w:r>
          </w:p>
          <w:p w:rsidR="00244A6A" w:rsidRPr="00E13BC2" w:rsidRDefault="00244A6A" w:rsidP="00E46CE2">
            <w:pPr>
              <w:keepNext/>
              <w:suppressAutoHyphens/>
              <w:spacing w:after="0" w:line="240" w:lineRule="auto"/>
              <w:jc w:val="center"/>
              <w:rPr>
                <w:rFonts w:ascii="Times New Roman" w:eastAsia="Times New Roman" w:hAnsi="Times New Roman" w:cs="Times New Roman"/>
                <w:sz w:val="24"/>
                <w:szCs w:val="24"/>
                <w:lang w:eastAsia="ar-SA"/>
              </w:rPr>
            </w:pPr>
            <w:r w:rsidRPr="00E13BC2">
              <w:rPr>
                <w:rFonts w:ascii="Times New Roman" w:eastAsia="Times New Roman" w:hAnsi="Times New Roman" w:cs="Times New Roman"/>
                <w:sz w:val="24"/>
                <w:szCs w:val="24"/>
                <w:lang w:eastAsia="ar-SA"/>
              </w:rPr>
              <w:t>п/п</w:t>
            </w:r>
          </w:p>
        </w:tc>
        <w:tc>
          <w:tcPr>
            <w:tcW w:w="3116"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keepNext/>
              <w:suppressAutoHyphens/>
              <w:snapToGrid w:val="0"/>
              <w:spacing w:after="0" w:line="240" w:lineRule="auto"/>
              <w:jc w:val="center"/>
              <w:rPr>
                <w:rFonts w:ascii="Times New Roman" w:eastAsia="Times New Roman" w:hAnsi="Times New Roman" w:cs="Times New Roman"/>
                <w:sz w:val="24"/>
                <w:szCs w:val="24"/>
                <w:lang w:eastAsia="ar-SA"/>
              </w:rPr>
            </w:pPr>
            <w:r w:rsidRPr="00E13BC2">
              <w:rPr>
                <w:rFonts w:ascii="Times New Roman" w:eastAsia="Times New Roman" w:hAnsi="Times New Roman" w:cs="Times New Roman"/>
                <w:sz w:val="24"/>
                <w:szCs w:val="24"/>
                <w:lang w:eastAsia="ar-SA"/>
              </w:rPr>
              <w:t xml:space="preserve">Сроки выполнения (год и месяц начала выполнения – год и месяц </w:t>
            </w:r>
            <w:r w:rsidR="00E46CE2" w:rsidRPr="00E13BC2">
              <w:rPr>
                <w:rFonts w:ascii="Times New Roman" w:eastAsia="Times New Roman" w:hAnsi="Times New Roman" w:cs="Times New Roman"/>
                <w:sz w:val="24"/>
                <w:szCs w:val="24"/>
                <w:lang w:eastAsia="ar-SA"/>
              </w:rPr>
              <w:t>окончания выполнения</w:t>
            </w:r>
            <w:r w:rsidRPr="00E13BC2">
              <w:rPr>
                <w:rFonts w:ascii="Times New Roman" w:eastAsia="Times New Roman" w:hAnsi="Times New Roman" w:cs="Times New Roman"/>
                <w:sz w:val="24"/>
                <w:szCs w:val="24"/>
                <w:lang w:eastAsia="ar-SA"/>
              </w:rPr>
              <w:t>)</w:t>
            </w:r>
          </w:p>
        </w:tc>
        <w:tc>
          <w:tcPr>
            <w:tcW w:w="2131"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keepNext/>
              <w:suppressAutoHyphens/>
              <w:snapToGrid w:val="0"/>
              <w:spacing w:after="0" w:line="240" w:lineRule="auto"/>
              <w:jc w:val="center"/>
              <w:rPr>
                <w:rFonts w:ascii="Times New Roman" w:eastAsia="Times New Roman" w:hAnsi="Times New Roman" w:cs="Times New Roman"/>
                <w:sz w:val="24"/>
                <w:szCs w:val="24"/>
                <w:lang w:eastAsia="ar-SA"/>
              </w:rPr>
            </w:pPr>
            <w:r w:rsidRPr="00E13BC2">
              <w:rPr>
                <w:rFonts w:ascii="Times New Roman" w:eastAsia="Times New Roman" w:hAnsi="Times New Roman" w:cs="Times New Roman"/>
                <w:sz w:val="24"/>
                <w:szCs w:val="24"/>
                <w:lang w:eastAsia="ar-SA"/>
              </w:rPr>
              <w:t xml:space="preserve">Заказчик </w:t>
            </w:r>
            <w:r w:rsidRPr="00E13BC2">
              <w:rPr>
                <w:rFonts w:ascii="Times New Roman" w:eastAsia="Times New Roman" w:hAnsi="Times New Roman" w:cs="Times New Roman"/>
                <w:sz w:val="24"/>
                <w:szCs w:val="24"/>
                <w:lang w:eastAsia="ar-SA"/>
              </w:rPr>
              <w:br/>
              <w:t>(наименование, адрес, контактное лицо с указанием должности, контактные телефоны)</w:t>
            </w:r>
          </w:p>
        </w:tc>
        <w:tc>
          <w:tcPr>
            <w:tcW w:w="1563" w:type="dxa"/>
            <w:tcBorders>
              <w:top w:val="single" w:sz="4" w:space="0" w:color="000000"/>
              <w:left w:val="single" w:sz="4" w:space="0" w:color="000000"/>
              <w:bottom w:val="single" w:sz="4" w:space="0" w:color="000000"/>
            </w:tcBorders>
            <w:shd w:val="clear" w:color="auto" w:fill="auto"/>
          </w:tcPr>
          <w:p w:rsidR="00244A6A" w:rsidRPr="00E13BC2" w:rsidRDefault="00E46CE2" w:rsidP="00E46CE2">
            <w:pPr>
              <w:keepNext/>
              <w:suppressAutoHyphens/>
              <w:snapToGrid w:val="0"/>
              <w:spacing w:after="0" w:line="240" w:lineRule="auto"/>
              <w:jc w:val="center"/>
              <w:rPr>
                <w:rFonts w:ascii="Times New Roman" w:eastAsia="Times New Roman" w:hAnsi="Times New Roman" w:cs="Times New Roman"/>
                <w:sz w:val="24"/>
                <w:szCs w:val="24"/>
                <w:lang w:eastAsia="ar-SA"/>
              </w:rPr>
            </w:pPr>
            <w:r w:rsidRPr="00E13BC2">
              <w:rPr>
                <w:rFonts w:ascii="Times New Roman" w:eastAsia="Times New Roman" w:hAnsi="Times New Roman" w:cs="Times New Roman"/>
                <w:sz w:val="24"/>
                <w:szCs w:val="24"/>
                <w:lang w:eastAsia="ar-SA"/>
              </w:rPr>
              <w:t>Предмет договора</w:t>
            </w:r>
            <w:r w:rsidR="00FC7549" w:rsidRPr="00E13BC2">
              <w:rPr>
                <w:rFonts w:ascii="Times New Roman" w:eastAsia="Times New Roman" w:hAnsi="Times New Roman" w:cs="Times New Roman"/>
                <w:sz w:val="24"/>
                <w:szCs w:val="24"/>
                <w:lang w:eastAsia="ar-SA"/>
              </w:rPr>
              <w:t xml:space="preserve"> </w:t>
            </w:r>
            <w:r w:rsidR="00FC7549" w:rsidRPr="00E13BC2">
              <w:rPr>
                <w:rFonts w:ascii="Times New Roman" w:eastAsia="Times New Roman" w:hAnsi="Times New Roman" w:cs="Times New Roman"/>
                <w:i/>
                <w:color w:val="BFBFBF" w:themeColor="background1" w:themeShade="BF"/>
                <w:sz w:val="24"/>
                <w:szCs w:val="24"/>
                <w:lang w:eastAsia="ar-SA"/>
              </w:rPr>
              <w:t>(копии договоров приложить)</w:t>
            </w:r>
          </w:p>
        </w:tc>
        <w:tc>
          <w:tcPr>
            <w:tcW w:w="1416"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sidRPr="00E13BC2">
              <w:rPr>
                <w:rFonts w:ascii="Times New Roman" w:eastAsia="Times New Roman" w:hAnsi="Times New Roman" w:cs="Times New Roman"/>
                <w:sz w:val="24"/>
                <w:szCs w:val="24"/>
                <w:lang w:eastAsia="ar-SA"/>
              </w:rPr>
              <w:t>Сумма договора, рублей</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E13BC2" w:rsidRDefault="00FC7549" w:rsidP="00E46CE2">
            <w:pPr>
              <w:keepNext/>
              <w:suppressAutoHyphens/>
              <w:snapToGrid w:val="0"/>
              <w:spacing w:before="40" w:after="40" w:line="240" w:lineRule="auto"/>
              <w:ind w:left="-104" w:right="-114"/>
              <w:jc w:val="center"/>
              <w:rPr>
                <w:rFonts w:ascii="Times New Roman" w:eastAsia="Times New Roman" w:hAnsi="Times New Roman" w:cs="Times New Roman"/>
                <w:sz w:val="24"/>
                <w:szCs w:val="24"/>
                <w:lang w:eastAsia="ar-SA"/>
              </w:rPr>
            </w:pPr>
            <w:r w:rsidRPr="00E13BC2">
              <w:rPr>
                <w:rFonts w:ascii="Times New Roman" w:eastAsia="Times New Roman" w:hAnsi="Times New Roman" w:cs="Times New Roman"/>
                <w:sz w:val="24"/>
                <w:szCs w:val="24"/>
                <w:lang w:eastAsia="ar-SA"/>
              </w:rPr>
              <w:t xml:space="preserve">Наличие рекомендательных писем и отзывов </w:t>
            </w:r>
            <w:r w:rsidRPr="00E13BC2">
              <w:rPr>
                <w:rFonts w:ascii="Times New Roman" w:eastAsia="Times New Roman" w:hAnsi="Times New Roman" w:cs="Times New Roman"/>
                <w:i/>
                <w:color w:val="BFBFBF" w:themeColor="background1" w:themeShade="BF"/>
                <w:sz w:val="24"/>
                <w:szCs w:val="24"/>
                <w:lang w:eastAsia="ar-SA"/>
              </w:rPr>
              <w:t>(приложить)</w:t>
            </w:r>
          </w:p>
        </w:tc>
      </w:tr>
      <w:tr w:rsidR="00244A6A" w:rsidRPr="00E13BC2" w:rsidTr="00777D7B">
        <w:trPr>
          <w:cantSplit/>
          <w:tblHeader/>
        </w:trPr>
        <w:tc>
          <w:tcPr>
            <w:tcW w:w="711"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numPr>
                <w:ilvl w:val="0"/>
                <w:numId w:val="7"/>
              </w:numPr>
              <w:suppressAutoHyphens/>
              <w:snapToGrid w:val="0"/>
              <w:spacing w:after="0" w:line="240" w:lineRule="auto"/>
              <w:jc w:val="both"/>
              <w:rPr>
                <w:rFonts w:ascii="Times New Roman" w:eastAsia="Times New Roman" w:hAnsi="Times New Roman" w:cs="Times New Roman"/>
                <w:sz w:val="24"/>
                <w:szCs w:val="24"/>
                <w:lang w:eastAsia="ar-SA"/>
              </w:rPr>
            </w:pPr>
          </w:p>
        </w:tc>
        <w:tc>
          <w:tcPr>
            <w:tcW w:w="3116"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E13BC2"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E13BC2" w:rsidTr="00777D7B">
        <w:trPr>
          <w:cantSplit/>
          <w:tblHeader/>
        </w:trPr>
        <w:tc>
          <w:tcPr>
            <w:tcW w:w="711"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numPr>
                <w:ilvl w:val="0"/>
                <w:numId w:val="7"/>
              </w:numPr>
              <w:suppressAutoHyphens/>
              <w:snapToGrid w:val="0"/>
              <w:spacing w:after="0" w:line="240" w:lineRule="auto"/>
              <w:jc w:val="both"/>
              <w:rPr>
                <w:rFonts w:ascii="Times New Roman" w:eastAsia="Times New Roman" w:hAnsi="Times New Roman" w:cs="Times New Roman"/>
                <w:sz w:val="24"/>
                <w:szCs w:val="24"/>
                <w:lang w:eastAsia="ar-SA"/>
              </w:rPr>
            </w:pPr>
          </w:p>
        </w:tc>
        <w:tc>
          <w:tcPr>
            <w:tcW w:w="3116"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E13BC2"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E13BC2" w:rsidTr="00777D7B">
        <w:trPr>
          <w:cantSplit/>
          <w:tblHeader/>
        </w:trPr>
        <w:tc>
          <w:tcPr>
            <w:tcW w:w="711"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numPr>
                <w:ilvl w:val="0"/>
                <w:numId w:val="7"/>
              </w:numPr>
              <w:suppressAutoHyphens/>
              <w:snapToGrid w:val="0"/>
              <w:spacing w:after="0" w:line="240" w:lineRule="auto"/>
              <w:jc w:val="both"/>
              <w:rPr>
                <w:rFonts w:ascii="Times New Roman" w:eastAsia="Times New Roman" w:hAnsi="Times New Roman" w:cs="Times New Roman"/>
                <w:sz w:val="24"/>
                <w:szCs w:val="24"/>
                <w:lang w:eastAsia="ar-SA"/>
              </w:rPr>
            </w:pPr>
          </w:p>
        </w:tc>
        <w:tc>
          <w:tcPr>
            <w:tcW w:w="3116"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E13BC2"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E13BC2" w:rsidTr="00777D7B">
        <w:trPr>
          <w:cantSplit/>
          <w:tblHeader/>
        </w:trPr>
        <w:tc>
          <w:tcPr>
            <w:tcW w:w="711"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E13BC2">
              <w:rPr>
                <w:rFonts w:ascii="Times New Roman" w:eastAsia="Times New Roman" w:hAnsi="Times New Roman" w:cs="Times New Roman"/>
                <w:sz w:val="24"/>
                <w:szCs w:val="24"/>
                <w:lang w:eastAsia="ar-SA"/>
              </w:rPr>
              <w:t>…</w:t>
            </w:r>
          </w:p>
        </w:tc>
        <w:tc>
          <w:tcPr>
            <w:tcW w:w="3116"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E13BC2"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E13BC2" w:rsidTr="00777D7B">
        <w:trPr>
          <w:cantSplit/>
        </w:trPr>
        <w:tc>
          <w:tcPr>
            <w:tcW w:w="7521" w:type="dxa"/>
            <w:gridSpan w:val="4"/>
            <w:tcBorders>
              <w:top w:val="single" w:sz="4" w:space="0" w:color="000000"/>
              <w:left w:val="single" w:sz="4" w:space="0" w:color="000000"/>
              <w:bottom w:val="single" w:sz="4" w:space="0" w:color="000000"/>
            </w:tcBorders>
            <w:shd w:val="clear" w:color="auto" w:fill="auto"/>
          </w:tcPr>
          <w:p w:rsidR="00244A6A" w:rsidRPr="00E13BC2"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E13BC2">
              <w:rPr>
                <w:rFonts w:ascii="Times New Roman" w:eastAsia="Times New Roman" w:hAnsi="Times New Roman" w:cs="Times New Roman"/>
                <w:b/>
                <w:sz w:val="24"/>
                <w:szCs w:val="20"/>
                <w:lang w:eastAsia="ar-SA"/>
              </w:rPr>
              <w:t>ИТОГО за полный год [</w:t>
            </w:r>
            <w:r w:rsidRPr="00E13BC2">
              <w:rPr>
                <w:rFonts w:ascii="Times New Roman" w:eastAsia="Times New Roman" w:hAnsi="Times New Roman" w:cs="Times New Roman"/>
                <w:b/>
                <w:i/>
                <w:sz w:val="24"/>
                <w:szCs w:val="20"/>
                <w:shd w:val="clear" w:color="auto" w:fill="FFFF99"/>
                <w:lang w:eastAsia="ar-SA"/>
              </w:rPr>
              <w:t>указать год</w:t>
            </w:r>
            <w:r w:rsidRPr="00E13BC2">
              <w:rPr>
                <w:rFonts w:ascii="Times New Roman" w:eastAsia="Times New Roman" w:hAnsi="Times New Roman" w:cs="Times New Roman"/>
                <w:b/>
                <w:sz w:val="24"/>
                <w:szCs w:val="20"/>
                <w:lang w:eastAsia="ar-SA"/>
              </w:rPr>
              <w:t>]</w:t>
            </w:r>
          </w:p>
        </w:tc>
        <w:tc>
          <w:tcPr>
            <w:tcW w:w="1416"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E13BC2" w:rsidRDefault="00244A6A" w:rsidP="00E46CE2">
            <w:pPr>
              <w:suppressAutoHyphens/>
              <w:snapToGrid w:val="0"/>
              <w:spacing w:before="40" w:after="40" w:line="240" w:lineRule="auto"/>
              <w:ind w:left="57" w:right="57"/>
              <w:jc w:val="center"/>
              <w:rPr>
                <w:rFonts w:ascii="Calibri" w:eastAsia="Calibri" w:hAnsi="Calibri" w:cs="Times New Roman"/>
                <w:lang w:eastAsia="ar-SA"/>
              </w:rPr>
            </w:pPr>
          </w:p>
        </w:tc>
      </w:tr>
      <w:tr w:rsidR="00244A6A" w:rsidRPr="00E13BC2" w:rsidTr="00777D7B">
        <w:trPr>
          <w:cantSplit/>
        </w:trPr>
        <w:tc>
          <w:tcPr>
            <w:tcW w:w="711"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suppressAutoHyphens/>
              <w:snapToGrid w:val="0"/>
              <w:spacing w:after="0" w:line="240" w:lineRule="auto"/>
              <w:jc w:val="both"/>
              <w:rPr>
                <w:rFonts w:ascii="Times New Roman" w:eastAsia="Times New Roman" w:hAnsi="Times New Roman" w:cs="Times New Roman"/>
                <w:sz w:val="24"/>
                <w:szCs w:val="20"/>
                <w:lang w:eastAsia="ar-SA"/>
              </w:rPr>
            </w:pPr>
            <w:r w:rsidRPr="00E13BC2">
              <w:rPr>
                <w:rFonts w:ascii="Times New Roman" w:eastAsia="Times New Roman" w:hAnsi="Times New Roman" w:cs="Times New Roman"/>
                <w:sz w:val="24"/>
                <w:szCs w:val="20"/>
                <w:lang w:eastAsia="ar-SA"/>
              </w:rPr>
              <w:t>1.</w:t>
            </w:r>
          </w:p>
        </w:tc>
        <w:tc>
          <w:tcPr>
            <w:tcW w:w="3116"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E13BC2"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244A6A" w:rsidRPr="00E13BC2" w:rsidTr="00777D7B">
        <w:trPr>
          <w:cantSplit/>
        </w:trPr>
        <w:tc>
          <w:tcPr>
            <w:tcW w:w="711"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suppressAutoHyphens/>
              <w:snapToGrid w:val="0"/>
              <w:spacing w:after="0" w:line="240" w:lineRule="auto"/>
              <w:jc w:val="both"/>
              <w:rPr>
                <w:rFonts w:ascii="Times New Roman" w:eastAsia="Times New Roman" w:hAnsi="Times New Roman" w:cs="Times New Roman"/>
                <w:sz w:val="24"/>
                <w:szCs w:val="20"/>
                <w:lang w:eastAsia="ar-SA"/>
              </w:rPr>
            </w:pPr>
            <w:r w:rsidRPr="00E13BC2">
              <w:rPr>
                <w:rFonts w:ascii="Times New Roman" w:eastAsia="Times New Roman" w:hAnsi="Times New Roman" w:cs="Times New Roman"/>
                <w:sz w:val="24"/>
                <w:szCs w:val="20"/>
                <w:lang w:eastAsia="ar-SA"/>
              </w:rPr>
              <w:t>2.</w:t>
            </w:r>
          </w:p>
        </w:tc>
        <w:tc>
          <w:tcPr>
            <w:tcW w:w="3116"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E13BC2"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244A6A" w:rsidRPr="00E13BC2" w:rsidTr="00777D7B">
        <w:trPr>
          <w:cantSplit/>
        </w:trPr>
        <w:tc>
          <w:tcPr>
            <w:tcW w:w="711"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suppressAutoHyphens/>
              <w:snapToGrid w:val="0"/>
              <w:spacing w:after="0" w:line="240" w:lineRule="auto"/>
              <w:jc w:val="both"/>
              <w:rPr>
                <w:rFonts w:ascii="Times New Roman" w:eastAsia="Times New Roman" w:hAnsi="Times New Roman" w:cs="Times New Roman"/>
                <w:sz w:val="24"/>
                <w:szCs w:val="20"/>
                <w:lang w:eastAsia="ar-SA"/>
              </w:rPr>
            </w:pPr>
            <w:r w:rsidRPr="00E13BC2">
              <w:rPr>
                <w:rFonts w:ascii="Times New Roman" w:eastAsia="Times New Roman" w:hAnsi="Times New Roman" w:cs="Times New Roman"/>
                <w:sz w:val="24"/>
                <w:szCs w:val="20"/>
                <w:lang w:eastAsia="ar-SA"/>
              </w:rPr>
              <w:t>3.</w:t>
            </w:r>
          </w:p>
        </w:tc>
        <w:tc>
          <w:tcPr>
            <w:tcW w:w="3116"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E13BC2"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244A6A" w:rsidRPr="00E13BC2" w:rsidTr="00777D7B">
        <w:trPr>
          <w:cantSplit/>
        </w:trPr>
        <w:tc>
          <w:tcPr>
            <w:tcW w:w="711"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r w:rsidRPr="00E13BC2">
              <w:rPr>
                <w:rFonts w:ascii="Times New Roman" w:eastAsia="Times New Roman" w:hAnsi="Times New Roman" w:cs="Times New Roman"/>
                <w:sz w:val="24"/>
                <w:szCs w:val="20"/>
                <w:lang w:eastAsia="ar-SA"/>
              </w:rPr>
              <w:t>…</w:t>
            </w:r>
          </w:p>
        </w:tc>
        <w:tc>
          <w:tcPr>
            <w:tcW w:w="3116"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E13BC2"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244A6A" w:rsidRPr="00E13BC2" w:rsidTr="00777D7B">
        <w:trPr>
          <w:cantSplit/>
        </w:trPr>
        <w:tc>
          <w:tcPr>
            <w:tcW w:w="7521" w:type="dxa"/>
            <w:gridSpan w:val="4"/>
            <w:tcBorders>
              <w:top w:val="single" w:sz="4" w:space="0" w:color="000000"/>
              <w:left w:val="single" w:sz="4" w:space="0" w:color="000000"/>
              <w:bottom w:val="single" w:sz="4" w:space="0" w:color="000000"/>
            </w:tcBorders>
            <w:shd w:val="clear" w:color="auto" w:fill="auto"/>
          </w:tcPr>
          <w:p w:rsidR="00244A6A" w:rsidRPr="00E13BC2"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E13BC2">
              <w:rPr>
                <w:rFonts w:ascii="Times New Roman" w:eastAsia="Times New Roman" w:hAnsi="Times New Roman" w:cs="Times New Roman"/>
                <w:b/>
                <w:sz w:val="24"/>
                <w:szCs w:val="20"/>
                <w:lang w:eastAsia="ar-SA"/>
              </w:rPr>
              <w:t>ИТОГО за полный год [</w:t>
            </w:r>
            <w:r w:rsidRPr="00E13BC2">
              <w:rPr>
                <w:rFonts w:ascii="Times New Roman" w:eastAsia="Times New Roman" w:hAnsi="Times New Roman" w:cs="Times New Roman"/>
                <w:b/>
                <w:i/>
                <w:sz w:val="24"/>
                <w:szCs w:val="20"/>
                <w:shd w:val="clear" w:color="auto" w:fill="FFFF99"/>
                <w:lang w:eastAsia="ar-SA"/>
              </w:rPr>
              <w:t>указать год</w:t>
            </w:r>
            <w:r w:rsidRPr="00E13BC2">
              <w:rPr>
                <w:rFonts w:ascii="Times New Roman" w:eastAsia="Times New Roman" w:hAnsi="Times New Roman" w:cs="Times New Roman"/>
                <w:b/>
                <w:sz w:val="24"/>
                <w:szCs w:val="20"/>
                <w:lang w:eastAsia="ar-SA"/>
              </w:rPr>
              <w:t>]</w:t>
            </w:r>
          </w:p>
        </w:tc>
        <w:tc>
          <w:tcPr>
            <w:tcW w:w="1416"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E13BC2" w:rsidRDefault="00244A6A" w:rsidP="00E46CE2">
            <w:pPr>
              <w:suppressAutoHyphens/>
              <w:snapToGrid w:val="0"/>
              <w:spacing w:before="40" w:after="40" w:line="240" w:lineRule="auto"/>
              <w:ind w:left="57" w:right="57"/>
              <w:jc w:val="center"/>
              <w:rPr>
                <w:rFonts w:ascii="Calibri" w:eastAsia="Calibri" w:hAnsi="Calibri" w:cs="Times New Roman"/>
                <w:lang w:eastAsia="ar-SA"/>
              </w:rPr>
            </w:pPr>
          </w:p>
        </w:tc>
      </w:tr>
      <w:tr w:rsidR="00244A6A" w:rsidRPr="00E13BC2" w:rsidTr="00777D7B">
        <w:trPr>
          <w:cantSplit/>
        </w:trPr>
        <w:tc>
          <w:tcPr>
            <w:tcW w:w="711"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E13BC2">
              <w:rPr>
                <w:rFonts w:ascii="Times New Roman" w:eastAsia="Times New Roman" w:hAnsi="Times New Roman" w:cs="Times New Roman"/>
                <w:sz w:val="24"/>
                <w:szCs w:val="20"/>
                <w:lang w:eastAsia="ar-SA"/>
              </w:rPr>
              <w:t>1.</w:t>
            </w:r>
          </w:p>
        </w:tc>
        <w:tc>
          <w:tcPr>
            <w:tcW w:w="3116"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E13BC2"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244A6A" w:rsidRPr="00E13BC2" w:rsidTr="00777D7B">
        <w:trPr>
          <w:cantSplit/>
        </w:trPr>
        <w:tc>
          <w:tcPr>
            <w:tcW w:w="711"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E13BC2">
              <w:rPr>
                <w:rFonts w:ascii="Times New Roman" w:eastAsia="Times New Roman" w:hAnsi="Times New Roman" w:cs="Times New Roman"/>
                <w:sz w:val="24"/>
                <w:szCs w:val="20"/>
                <w:lang w:eastAsia="ar-SA"/>
              </w:rPr>
              <w:t>2.</w:t>
            </w:r>
          </w:p>
        </w:tc>
        <w:tc>
          <w:tcPr>
            <w:tcW w:w="3116"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E13BC2"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244A6A" w:rsidRPr="00E13BC2" w:rsidTr="00777D7B">
        <w:trPr>
          <w:cantSplit/>
        </w:trPr>
        <w:tc>
          <w:tcPr>
            <w:tcW w:w="711"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E13BC2">
              <w:rPr>
                <w:rFonts w:ascii="Times New Roman" w:eastAsia="Times New Roman" w:hAnsi="Times New Roman" w:cs="Times New Roman"/>
                <w:sz w:val="24"/>
                <w:szCs w:val="20"/>
                <w:lang w:eastAsia="ar-SA"/>
              </w:rPr>
              <w:t>3.</w:t>
            </w:r>
          </w:p>
        </w:tc>
        <w:tc>
          <w:tcPr>
            <w:tcW w:w="3116"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E13BC2"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156484" w:rsidRPr="00E13BC2" w:rsidTr="00777D7B">
        <w:trPr>
          <w:cantSplit/>
        </w:trPr>
        <w:tc>
          <w:tcPr>
            <w:tcW w:w="711" w:type="dxa"/>
            <w:tcBorders>
              <w:top w:val="single" w:sz="4" w:space="0" w:color="000000"/>
              <w:left w:val="single" w:sz="4" w:space="0" w:color="000000"/>
              <w:bottom w:val="single" w:sz="4" w:space="0" w:color="000000"/>
            </w:tcBorders>
            <w:shd w:val="clear" w:color="auto" w:fill="auto"/>
          </w:tcPr>
          <w:p w:rsidR="00156484" w:rsidRPr="00E13BC2" w:rsidRDefault="00156484"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r w:rsidRPr="00E13BC2">
              <w:rPr>
                <w:rFonts w:ascii="Times New Roman" w:eastAsia="Times New Roman" w:hAnsi="Times New Roman" w:cs="Times New Roman"/>
                <w:sz w:val="24"/>
                <w:szCs w:val="20"/>
                <w:lang w:eastAsia="ar-SA"/>
              </w:rPr>
              <w:t>…</w:t>
            </w:r>
          </w:p>
        </w:tc>
        <w:tc>
          <w:tcPr>
            <w:tcW w:w="3116" w:type="dxa"/>
            <w:tcBorders>
              <w:top w:val="single" w:sz="4" w:space="0" w:color="000000"/>
              <w:left w:val="single" w:sz="4" w:space="0" w:color="000000"/>
              <w:bottom w:val="single" w:sz="4" w:space="0" w:color="000000"/>
            </w:tcBorders>
            <w:shd w:val="clear" w:color="auto" w:fill="auto"/>
          </w:tcPr>
          <w:p w:rsidR="00156484" w:rsidRPr="00E13BC2" w:rsidRDefault="00156484"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156484" w:rsidRPr="00E13BC2" w:rsidRDefault="00156484"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156484" w:rsidRPr="00E13BC2" w:rsidRDefault="00156484"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156484" w:rsidRPr="00E13BC2" w:rsidRDefault="00156484"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156484" w:rsidRPr="00E13BC2" w:rsidRDefault="00156484"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244A6A" w:rsidRPr="00E13BC2" w:rsidTr="00777D7B">
        <w:trPr>
          <w:cantSplit/>
        </w:trPr>
        <w:tc>
          <w:tcPr>
            <w:tcW w:w="7521" w:type="dxa"/>
            <w:gridSpan w:val="4"/>
            <w:tcBorders>
              <w:top w:val="single" w:sz="4" w:space="0" w:color="000000"/>
              <w:left w:val="single" w:sz="4" w:space="0" w:color="000000"/>
              <w:bottom w:val="single" w:sz="4" w:space="0" w:color="000000"/>
            </w:tcBorders>
            <w:shd w:val="clear" w:color="auto" w:fill="auto"/>
          </w:tcPr>
          <w:p w:rsidR="00244A6A" w:rsidRPr="00E13BC2"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E13BC2">
              <w:rPr>
                <w:rFonts w:ascii="Times New Roman" w:eastAsia="Times New Roman" w:hAnsi="Times New Roman" w:cs="Times New Roman"/>
                <w:b/>
                <w:sz w:val="24"/>
                <w:szCs w:val="20"/>
                <w:lang w:eastAsia="ar-SA"/>
              </w:rPr>
              <w:t>ИТОГО за полный год [</w:t>
            </w:r>
            <w:r w:rsidRPr="00E13BC2">
              <w:rPr>
                <w:rFonts w:ascii="Times New Roman" w:eastAsia="Times New Roman" w:hAnsi="Times New Roman" w:cs="Times New Roman"/>
                <w:b/>
                <w:i/>
                <w:sz w:val="24"/>
                <w:szCs w:val="20"/>
                <w:shd w:val="clear" w:color="auto" w:fill="FFFF99"/>
                <w:lang w:eastAsia="ar-SA"/>
              </w:rPr>
              <w:t>указать год</w:t>
            </w:r>
            <w:r w:rsidRPr="00E13BC2">
              <w:rPr>
                <w:rFonts w:ascii="Times New Roman" w:eastAsia="Times New Roman" w:hAnsi="Times New Roman" w:cs="Times New Roman"/>
                <w:b/>
                <w:sz w:val="24"/>
                <w:szCs w:val="20"/>
                <w:lang w:eastAsia="ar-SA"/>
              </w:rPr>
              <w:t>]</w:t>
            </w:r>
          </w:p>
        </w:tc>
        <w:tc>
          <w:tcPr>
            <w:tcW w:w="1416" w:type="dxa"/>
            <w:tcBorders>
              <w:top w:val="single" w:sz="4" w:space="0" w:color="000000"/>
              <w:left w:val="single" w:sz="4" w:space="0" w:color="000000"/>
              <w:bottom w:val="single" w:sz="4" w:space="0" w:color="000000"/>
            </w:tcBorders>
            <w:shd w:val="clear" w:color="auto" w:fill="auto"/>
          </w:tcPr>
          <w:p w:rsidR="00244A6A" w:rsidRPr="00E13BC2" w:rsidRDefault="00244A6A"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E13BC2" w:rsidRDefault="00244A6A" w:rsidP="00E46CE2">
            <w:pPr>
              <w:suppressAutoHyphens/>
              <w:snapToGrid w:val="0"/>
              <w:spacing w:before="40" w:after="40" w:line="240" w:lineRule="auto"/>
              <w:ind w:left="57" w:right="57"/>
              <w:jc w:val="center"/>
              <w:rPr>
                <w:rFonts w:ascii="Calibri" w:eastAsia="Calibri" w:hAnsi="Calibri" w:cs="Times New Roman"/>
                <w:lang w:eastAsia="ar-SA"/>
              </w:rPr>
            </w:pPr>
          </w:p>
        </w:tc>
      </w:tr>
      <w:tr w:rsidR="00244A6A" w:rsidRPr="00244A6A" w:rsidTr="00777D7B">
        <w:trPr>
          <w:cantSplit/>
        </w:trPr>
        <w:tc>
          <w:tcPr>
            <w:tcW w:w="7521" w:type="dxa"/>
            <w:gridSpan w:val="4"/>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E13BC2">
              <w:rPr>
                <w:rFonts w:ascii="Times New Roman" w:eastAsia="Times New Roman" w:hAnsi="Times New Roman" w:cs="Times New Roman"/>
                <w:b/>
                <w:sz w:val="24"/>
                <w:szCs w:val="20"/>
                <w:lang w:eastAsia="ar-SA"/>
              </w:rPr>
              <w:t xml:space="preserve">ИТОГО </w:t>
            </w:r>
            <w:proofErr w:type="spellStart"/>
            <w:r w:rsidR="00777D7B" w:rsidRPr="00E13BC2">
              <w:rPr>
                <w:rFonts w:ascii="Times New Roman" w:eastAsia="Times New Roman" w:hAnsi="Times New Roman" w:cs="Times New Roman"/>
                <w:b/>
                <w:sz w:val="24"/>
                <w:szCs w:val="24"/>
                <w:lang w:eastAsia="ar-SA"/>
              </w:rPr>
              <w:t>с_____г</w:t>
            </w:r>
            <w:proofErr w:type="spellEnd"/>
            <w:r w:rsidR="00777D7B" w:rsidRPr="00E13BC2">
              <w:rPr>
                <w:rFonts w:ascii="Times New Roman" w:eastAsia="Times New Roman" w:hAnsi="Times New Roman" w:cs="Times New Roman"/>
                <w:b/>
                <w:sz w:val="24"/>
                <w:szCs w:val="24"/>
                <w:lang w:eastAsia="ar-SA"/>
              </w:rPr>
              <w:t>.  по_____ г.</w:t>
            </w:r>
            <w:r w:rsidRPr="00244A6A">
              <w:rPr>
                <w:rFonts w:ascii="Times New Roman" w:eastAsia="Times New Roman" w:hAnsi="Times New Roman" w:cs="Times New Roman"/>
                <w:b/>
                <w:sz w:val="24"/>
                <w:szCs w:val="20"/>
                <w:lang w:eastAsia="ar-SA"/>
              </w:rPr>
              <w:t xml:space="preserve"> </w:t>
            </w: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Calibri" w:eastAsia="Calibri" w:hAnsi="Calibri" w:cs="Times New Roman"/>
                <w:lang w:eastAsia="ar-SA"/>
              </w:rPr>
            </w:pPr>
          </w:p>
        </w:tc>
      </w:tr>
    </w:tbl>
    <w:p w:rsidR="00777D7B" w:rsidRDefault="00777D7B" w:rsidP="00777D7B">
      <w:pPr>
        <w:suppressAutoHyphens/>
        <w:spacing w:after="0" w:line="240" w:lineRule="auto"/>
        <w:jc w:val="both"/>
        <w:rPr>
          <w:rFonts w:ascii="Times New Roman" w:eastAsia="Times New Roman" w:hAnsi="Times New Roman" w:cs="Times New Roman"/>
          <w:sz w:val="24"/>
          <w:szCs w:val="24"/>
          <w:lang w:eastAsia="ar-SA"/>
        </w:rPr>
      </w:pPr>
    </w:p>
    <w:p w:rsidR="00777D7B" w:rsidRPr="00244A6A" w:rsidRDefault="00777D7B" w:rsidP="00777D7B">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777D7B" w:rsidRPr="00D051F5" w:rsidRDefault="00777D7B" w:rsidP="00777D7B">
      <w:pPr>
        <w:suppressAutoHyphens/>
        <w:spacing w:after="0" w:line="240" w:lineRule="auto"/>
        <w:jc w:val="both"/>
        <w:rPr>
          <w:rFonts w:ascii="Times New Roman" w:eastAsia="Times New Roman" w:hAnsi="Times New Roman" w:cs="Times New Roman"/>
          <w:sz w:val="24"/>
          <w:szCs w:val="24"/>
          <w:vertAlign w:val="superscript"/>
          <w:lang w:eastAsia="ar-SA"/>
        </w:rPr>
      </w:pPr>
      <w:r w:rsidRPr="00D051F5">
        <w:rPr>
          <w:rFonts w:ascii="Times New Roman" w:eastAsia="Times New Roman" w:hAnsi="Times New Roman" w:cs="Times New Roman"/>
          <w:sz w:val="24"/>
          <w:szCs w:val="24"/>
          <w:vertAlign w:val="superscript"/>
          <w:lang w:eastAsia="ar-SA"/>
        </w:rPr>
        <w:t xml:space="preserve">                                              (подпись)</w:t>
      </w:r>
    </w:p>
    <w:p w:rsidR="00777D7B" w:rsidRDefault="00777D7B" w:rsidP="00777D7B">
      <w:pPr>
        <w:suppressAutoHyphens/>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 xml:space="preserve">        М.П.</w:t>
      </w:r>
    </w:p>
    <w:p w:rsidR="00777D7B" w:rsidRPr="00D051F5" w:rsidRDefault="00777D7B" w:rsidP="00777D7B">
      <w:pPr>
        <w:suppressAutoHyphens/>
        <w:spacing w:after="0" w:line="240" w:lineRule="auto"/>
        <w:jc w:val="both"/>
        <w:rPr>
          <w:rFonts w:ascii="Times New Roman" w:eastAsia="Times New Roman" w:hAnsi="Times New Roman" w:cs="Times New Roman"/>
          <w:sz w:val="20"/>
          <w:szCs w:val="20"/>
          <w:lang w:eastAsia="ar-SA"/>
        </w:rPr>
      </w:pPr>
    </w:p>
    <w:p w:rsidR="00777D7B" w:rsidRPr="00D051F5" w:rsidRDefault="00777D7B" w:rsidP="00777D7B">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___________________________________________________________________________</w:t>
      </w:r>
    </w:p>
    <w:p w:rsidR="00777D7B" w:rsidRPr="00D051F5" w:rsidRDefault="00777D7B" w:rsidP="00777D7B">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D051F5">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EF43AC" w:rsidRPr="00244A6A" w:rsidRDefault="00EF43AC" w:rsidP="00244A6A">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конец формы</w:t>
      </w: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4"/>
          <w:szCs w:val="24"/>
          <w:lang w:eastAsia="ar-SA"/>
        </w:rPr>
        <w:t>Инструкции по заполнению</w:t>
      </w:r>
    </w:p>
    <w:p w:rsidR="004F47F8" w:rsidRPr="004F47F8" w:rsidRDefault="004F47F8" w:rsidP="004669B1">
      <w:pPr>
        <w:numPr>
          <w:ilvl w:val="3"/>
          <w:numId w:val="8"/>
        </w:numPr>
        <w:tabs>
          <w:tab w:val="clear" w:pos="2880"/>
          <w:tab w:val="left" w:pos="0"/>
          <w:tab w:val="left" w:pos="284"/>
        </w:tabs>
        <w:suppressAutoHyphens/>
        <w:spacing w:after="0"/>
        <w:ind w:left="0" w:firstLine="0"/>
        <w:jc w:val="both"/>
        <w:rPr>
          <w:rFonts w:ascii="Times New Roman" w:eastAsia="Times New Roman" w:hAnsi="Times New Roman" w:cs="Times New Roman"/>
          <w:sz w:val="20"/>
          <w:szCs w:val="20"/>
          <w:lang w:eastAsia="ar-SA"/>
        </w:rPr>
      </w:pPr>
      <w:r w:rsidRPr="004F47F8">
        <w:rPr>
          <w:rFonts w:ascii="Times New Roman" w:eastAsia="Times New Roman" w:hAnsi="Times New Roman" w:cs="Times New Roman"/>
          <w:sz w:val="20"/>
          <w:szCs w:val="20"/>
          <w:lang w:eastAsia="ar-SA"/>
        </w:rPr>
        <w:lastRenderedPageBreak/>
        <w:t xml:space="preserve">Участник </w:t>
      </w:r>
      <w:r w:rsidR="00E019CE">
        <w:rPr>
          <w:rFonts w:ascii="Times New Roman" w:eastAsia="Times New Roman" w:hAnsi="Times New Roman" w:cs="Times New Roman"/>
          <w:sz w:val="20"/>
          <w:szCs w:val="20"/>
          <w:lang w:eastAsia="ar-SA"/>
        </w:rPr>
        <w:t>закупки</w:t>
      </w:r>
      <w:r w:rsidRPr="004F47F8">
        <w:rPr>
          <w:rFonts w:ascii="Times New Roman" w:eastAsia="Times New Roman" w:hAnsi="Times New Roman" w:cs="Times New Roman"/>
          <w:sz w:val="20"/>
          <w:szCs w:val="20"/>
          <w:lang w:eastAsia="ar-SA"/>
        </w:rPr>
        <w:t xml:space="preserve"> приводит номер и дату письма о подаче оферты, приложением к которому является данная справка.</w:t>
      </w:r>
    </w:p>
    <w:p w:rsidR="004F47F8" w:rsidRPr="004F47F8" w:rsidRDefault="004F47F8" w:rsidP="004669B1">
      <w:pPr>
        <w:numPr>
          <w:ilvl w:val="3"/>
          <w:numId w:val="8"/>
        </w:numPr>
        <w:tabs>
          <w:tab w:val="clear" w:pos="2880"/>
          <w:tab w:val="left" w:pos="0"/>
          <w:tab w:val="left" w:pos="284"/>
        </w:tabs>
        <w:suppressAutoHyphens/>
        <w:spacing w:after="0"/>
        <w:ind w:left="0" w:firstLine="0"/>
        <w:jc w:val="both"/>
        <w:rPr>
          <w:rFonts w:ascii="Times New Roman" w:eastAsia="Times New Roman" w:hAnsi="Times New Roman" w:cs="Times New Roman"/>
          <w:sz w:val="20"/>
          <w:szCs w:val="20"/>
          <w:lang w:eastAsia="ar-SA"/>
        </w:rPr>
      </w:pPr>
      <w:r w:rsidRPr="004F47F8">
        <w:rPr>
          <w:rFonts w:ascii="Times New Roman" w:eastAsia="Times New Roman" w:hAnsi="Times New Roman" w:cs="Times New Roman"/>
          <w:sz w:val="20"/>
          <w:szCs w:val="20"/>
          <w:lang w:eastAsia="ar-SA"/>
        </w:rPr>
        <w:t xml:space="preserve">Участник </w:t>
      </w:r>
      <w:r w:rsidR="004669B1">
        <w:rPr>
          <w:rFonts w:ascii="Times New Roman" w:eastAsia="Times New Roman" w:hAnsi="Times New Roman" w:cs="Times New Roman"/>
          <w:sz w:val="20"/>
          <w:szCs w:val="20"/>
          <w:lang w:eastAsia="ar-SA"/>
        </w:rPr>
        <w:t>закупки</w:t>
      </w:r>
      <w:r w:rsidRPr="004F47F8">
        <w:rPr>
          <w:rFonts w:ascii="Times New Roman" w:eastAsia="Times New Roman" w:hAnsi="Times New Roman" w:cs="Times New Roman"/>
          <w:sz w:val="20"/>
          <w:szCs w:val="20"/>
          <w:lang w:eastAsia="ar-SA"/>
        </w:rPr>
        <w:t xml:space="preserve"> указывает свое фирменное наименование (в т</w:t>
      </w:r>
      <w:r w:rsidR="00BF1270">
        <w:rPr>
          <w:rFonts w:ascii="Times New Roman" w:eastAsia="Times New Roman" w:hAnsi="Times New Roman" w:cs="Times New Roman"/>
          <w:sz w:val="20"/>
          <w:szCs w:val="20"/>
          <w:lang w:eastAsia="ar-SA"/>
        </w:rPr>
        <w:t xml:space="preserve">ом </w:t>
      </w:r>
      <w:r w:rsidRPr="004F47F8">
        <w:rPr>
          <w:rFonts w:ascii="Times New Roman" w:eastAsia="Times New Roman" w:hAnsi="Times New Roman" w:cs="Times New Roman"/>
          <w:sz w:val="20"/>
          <w:szCs w:val="20"/>
          <w:lang w:eastAsia="ar-SA"/>
        </w:rPr>
        <w:t>ч</w:t>
      </w:r>
      <w:r w:rsidR="00BF1270">
        <w:rPr>
          <w:rFonts w:ascii="Times New Roman" w:eastAsia="Times New Roman" w:hAnsi="Times New Roman" w:cs="Times New Roman"/>
          <w:sz w:val="20"/>
          <w:szCs w:val="20"/>
          <w:lang w:eastAsia="ar-SA"/>
        </w:rPr>
        <w:t>исле</w:t>
      </w:r>
      <w:r w:rsidRPr="004F47F8">
        <w:rPr>
          <w:rFonts w:ascii="Times New Roman" w:eastAsia="Times New Roman" w:hAnsi="Times New Roman" w:cs="Times New Roman"/>
          <w:sz w:val="20"/>
          <w:szCs w:val="20"/>
          <w:lang w:eastAsia="ar-SA"/>
        </w:rPr>
        <w:t xml:space="preserve"> организационно-правовую форму) и свой адрес.</w:t>
      </w:r>
    </w:p>
    <w:p w:rsidR="004F47F8" w:rsidRPr="00D2779A" w:rsidRDefault="004F47F8" w:rsidP="004669B1">
      <w:pPr>
        <w:numPr>
          <w:ilvl w:val="3"/>
          <w:numId w:val="8"/>
        </w:numPr>
        <w:tabs>
          <w:tab w:val="clear" w:pos="2880"/>
          <w:tab w:val="left" w:pos="0"/>
          <w:tab w:val="left" w:pos="284"/>
        </w:tabs>
        <w:suppressAutoHyphens/>
        <w:spacing w:after="0"/>
        <w:ind w:left="0" w:firstLine="0"/>
        <w:jc w:val="both"/>
        <w:rPr>
          <w:rFonts w:ascii="Times New Roman" w:eastAsia="Times New Roman" w:hAnsi="Times New Roman" w:cs="Times New Roman"/>
          <w:sz w:val="20"/>
          <w:szCs w:val="20"/>
          <w:lang w:eastAsia="ar-SA"/>
        </w:rPr>
      </w:pPr>
      <w:r w:rsidRPr="00A2450D">
        <w:rPr>
          <w:rFonts w:ascii="Times New Roman" w:eastAsia="Times New Roman" w:hAnsi="Times New Roman" w:cs="Times New Roman"/>
          <w:sz w:val="20"/>
          <w:szCs w:val="20"/>
          <w:lang w:eastAsia="ar-SA"/>
        </w:rPr>
        <w:t xml:space="preserve">Участник </w:t>
      </w:r>
      <w:r w:rsidR="004669B1">
        <w:rPr>
          <w:rFonts w:ascii="Times New Roman" w:eastAsia="Times New Roman" w:hAnsi="Times New Roman" w:cs="Times New Roman"/>
          <w:sz w:val="20"/>
          <w:szCs w:val="20"/>
          <w:lang w:eastAsia="ar-SA"/>
        </w:rPr>
        <w:t>закупки</w:t>
      </w:r>
      <w:r w:rsidRPr="00A2450D">
        <w:rPr>
          <w:rFonts w:ascii="Times New Roman" w:eastAsia="Times New Roman" w:hAnsi="Times New Roman" w:cs="Times New Roman"/>
          <w:sz w:val="20"/>
          <w:szCs w:val="20"/>
          <w:lang w:eastAsia="ar-SA"/>
        </w:rPr>
        <w:t xml:space="preserve"> указывает перечень и объемы </w:t>
      </w:r>
      <w:r w:rsidRPr="0073253B">
        <w:rPr>
          <w:rFonts w:ascii="Times New Roman" w:eastAsia="Times New Roman" w:hAnsi="Times New Roman" w:cs="Times New Roman"/>
          <w:sz w:val="20"/>
          <w:szCs w:val="20"/>
          <w:lang w:eastAsia="ar-SA"/>
        </w:rPr>
        <w:t xml:space="preserve">выполнения аналогичных </w:t>
      </w:r>
      <w:r w:rsidR="00150724">
        <w:rPr>
          <w:rFonts w:ascii="Times New Roman" w:eastAsia="Times New Roman" w:hAnsi="Times New Roman" w:cs="Times New Roman"/>
          <w:sz w:val="20"/>
          <w:szCs w:val="20"/>
          <w:lang w:eastAsia="ar-SA"/>
        </w:rPr>
        <w:t>договоров</w:t>
      </w:r>
      <w:r w:rsidR="00E247E3">
        <w:rPr>
          <w:rFonts w:ascii="Times New Roman" w:eastAsia="Times New Roman" w:hAnsi="Times New Roman" w:cs="Times New Roman"/>
          <w:sz w:val="20"/>
          <w:szCs w:val="20"/>
          <w:lang w:eastAsia="ar-SA"/>
        </w:rPr>
        <w:t xml:space="preserve"> за </w:t>
      </w:r>
      <w:r w:rsidR="00E247E3" w:rsidRPr="00E247E3">
        <w:rPr>
          <w:rFonts w:ascii="Times New Roman" w:eastAsia="Times New Roman" w:hAnsi="Times New Roman" w:cs="Times New Roman"/>
          <w:b/>
          <w:sz w:val="20"/>
          <w:szCs w:val="20"/>
          <w:lang w:eastAsia="ar-SA"/>
        </w:rPr>
        <w:t>201</w:t>
      </w:r>
      <w:r w:rsidR="00150724">
        <w:rPr>
          <w:rFonts w:ascii="Times New Roman" w:eastAsia="Times New Roman" w:hAnsi="Times New Roman" w:cs="Times New Roman"/>
          <w:b/>
          <w:sz w:val="20"/>
          <w:szCs w:val="20"/>
          <w:lang w:eastAsia="ar-SA"/>
        </w:rPr>
        <w:t>3</w:t>
      </w:r>
      <w:r w:rsidR="00E247E3" w:rsidRPr="00E247E3">
        <w:rPr>
          <w:rFonts w:ascii="Times New Roman" w:eastAsia="Times New Roman" w:hAnsi="Times New Roman" w:cs="Times New Roman"/>
          <w:b/>
          <w:sz w:val="20"/>
          <w:szCs w:val="20"/>
          <w:lang w:eastAsia="ar-SA"/>
        </w:rPr>
        <w:t>-2015</w:t>
      </w:r>
      <w:r w:rsidR="00E247E3">
        <w:rPr>
          <w:rFonts w:ascii="Times New Roman" w:eastAsia="Times New Roman" w:hAnsi="Times New Roman" w:cs="Times New Roman"/>
          <w:sz w:val="20"/>
          <w:szCs w:val="20"/>
          <w:lang w:eastAsia="ar-SA"/>
        </w:rPr>
        <w:t xml:space="preserve"> годы</w:t>
      </w:r>
      <w:r w:rsidRPr="0073253B">
        <w:rPr>
          <w:rFonts w:ascii="Times New Roman" w:eastAsia="Times New Roman" w:hAnsi="Times New Roman" w:cs="Times New Roman"/>
          <w:sz w:val="20"/>
          <w:szCs w:val="20"/>
          <w:lang w:eastAsia="ar-SA"/>
        </w:rPr>
        <w:t xml:space="preserve">, </w:t>
      </w:r>
      <w:r w:rsidRPr="004A015D">
        <w:rPr>
          <w:rFonts w:ascii="Times New Roman" w:eastAsia="Times New Roman" w:hAnsi="Times New Roman" w:cs="Times New Roman"/>
          <w:sz w:val="20"/>
          <w:szCs w:val="20"/>
          <w:lang w:eastAsia="ar-SA"/>
        </w:rPr>
        <w:t xml:space="preserve">сопоставимых </w:t>
      </w:r>
      <w:r w:rsidR="004669B1" w:rsidRPr="004A015D">
        <w:rPr>
          <w:rFonts w:ascii="Times New Roman" w:eastAsia="Times New Roman" w:hAnsi="Times New Roman" w:cs="Times New Roman"/>
          <w:sz w:val="20"/>
          <w:szCs w:val="20"/>
          <w:lang w:eastAsia="ar-SA"/>
        </w:rPr>
        <w:t>по предмету</w:t>
      </w:r>
      <w:r w:rsidR="004669B1" w:rsidRPr="00F069B5">
        <w:rPr>
          <w:rFonts w:ascii="Times New Roman" w:eastAsia="Times New Roman" w:hAnsi="Times New Roman" w:cs="Times New Roman"/>
          <w:sz w:val="20"/>
          <w:szCs w:val="20"/>
          <w:lang w:eastAsia="ar-SA"/>
        </w:rPr>
        <w:t xml:space="preserve">, </w:t>
      </w:r>
      <w:r w:rsidRPr="00F069B5">
        <w:rPr>
          <w:rFonts w:ascii="Times New Roman" w:eastAsia="Times New Roman" w:hAnsi="Times New Roman" w:cs="Times New Roman"/>
          <w:sz w:val="20"/>
          <w:szCs w:val="20"/>
          <w:lang w:eastAsia="ar-SA"/>
        </w:rPr>
        <w:t xml:space="preserve">срокам выполнения и прочим </w:t>
      </w:r>
      <w:r w:rsidRPr="004A015D">
        <w:rPr>
          <w:rFonts w:ascii="Times New Roman" w:eastAsia="Times New Roman" w:hAnsi="Times New Roman" w:cs="Times New Roman"/>
          <w:sz w:val="20"/>
          <w:szCs w:val="20"/>
          <w:lang w:eastAsia="ar-SA"/>
        </w:rPr>
        <w:t>требованиям</w:t>
      </w:r>
      <w:r w:rsidRPr="0073253B">
        <w:rPr>
          <w:rFonts w:ascii="Times New Roman" w:eastAsia="Times New Roman" w:hAnsi="Times New Roman" w:cs="Times New Roman"/>
          <w:sz w:val="20"/>
          <w:szCs w:val="20"/>
          <w:lang w:eastAsia="ar-SA"/>
        </w:rPr>
        <w:t xml:space="preserve"> </w:t>
      </w:r>
      <w:r w:rsidRPr="00D2779A">
        <w:rPr>
          <w:rFonts w:ascii="Times New Roman" w:eastAsia="Times New Roman" w:hAnsi="Times New Roman" w:cs="Times New Roman"/>
          <w:sz w:val="20"/>
          <w:szCs w:val="20"/>
          <w:lang w:eastAsia="ar-SA"/>
        </w:rPr>
        <w:t>технического задания.</w:t>
      </w:r>
      <w:r w:rsidR="00E247E3">
        <w:rPr>
          <w:rFonts w:ascii="Times New Roman" w:eastAsia="Times New Roman" w:hAnsi="Times New Roman" w:cs="Times New Roman"/>
          <w:sz w:val="20"/>
          <w:szCs w:val="20"/>
          <w:lang w:eastAsia="ar-SA"/>
        </w:rPr>
        <w:t xml:space="preserve"> </w:t>
      </w:r>
    </w:p>
    <w:p w:rsidR="00150724" w:rsidRDefault="004F47F8" w:rsidP="00150724">
      <w:pPr>
        <w:pStyle w:val="afffa"/>
        <w:numPr>
          <w:ilvl w:val="3"/>
          <w:numId w:val="8"/>
        </w:numPr>
        <w:tabs>
          <w:tab w:val="clear" w:pos="2880"/>
          <w:tab w:val="num" w:pos="0"/>
          <w:tab w:val="left" w:pos="284"/>
        </w:tabs>
        <w:spacing w:after="0"/>
        <w:ind w:left="0" w:firstLine="0"/>
        <w:jc w:val="both"/>
        <w:rPr>
          <w:rFonts w:ascii="Times New Roman" w:eastAsia="Times New Roman" w:hAnsi="Times New Roman"/>
          <w:sz w:val="20"/>
          <w:szCs w:val="20"/>
        </w:rPr>
      </w:pPr>
      <w:r w:rsidRPr="00FC7549">
        <w:rPr>
          <w:rFonts w:ascii="Times New Roman" w:eastAsia="Times New Roman" w:hAnsi="Times New Roman"/>
          <w:sz w:val="20"/>
          <w:szCs w:val="20"/>
        </w:rPr>
        <w:t xml:space="preserve">Участник </w:t>
      </w:r>
      <w:r w:rsidR="004669B1" w:rsidRPr="00FC7549">
        <w:rPr>
          <w:rFonts w:ascii="Times New Roman" w:eastAsia="Times New Roman" w:hAnsi="Times New Roman"/>
          <w:sz w:val="20"/>
          <w:szCs w:val="20"/>
        </w:rPr>
        <w:t>закупки</w:t>
      </w:r>
      <w:r w:rsidRPr="00FC7549">
        <w:rPr>
          <w:rFonts w:ascii="Times New Roman" w:eastAsia="Times New Roman" w:hAnsi="Times New Roman"/>
          <w:sz w:val="20"/>
          <w:szCs w:val="20"/>
        </w:rPr>
        <w:t xml:space="preserve"> может самостоятельно выбрать договоры, которые, по его мнению, наилучшим образом характеризует его </w:t>
      </w:r>
      <w:r w:rsidR="00150724">
        <w:rPr>
          <w:rFonts w:ascii="Times New Roman" w:eastAsia="Times New Roman" w:hAnsi="Times New Roman"/>
          <w:sz w:val="20"/>
          <w:szCs w:val="20"/>
        </w:rPr>
        <w:t>деловую репутацию</w:t>
      </w:r>
      <w:r w:rsidRPr="00FC7549">
        <w:rPr>
          <w:rFonts w:ascii="Times New Roman" w:eastAsia="Times New Roman" w:hAnsi="Times New Roman"/>
          <w:sz w:val="20"/>
          <w:szCs w:val="20"/>
        </w:rPr>
        <w:t>. Данные сведения будут использованы для оценки Участника по критерию «</w:t>
      </w:r>
      <w:r w:rsidR="00150724" w:rsidRPr="00150724">
        <w:rPr>
          <w:rFonts w:ascii="Times New Roman" w:eastAsia="Times New Roman" w:hAnsi="Times New Roman"/>
          <w:sz w:val="20"/>
          <w:szCs w:val="20"/>
        </w:rPr>
        <w:t>Деловая репутация Участника запроса предложений</w:t>
      </w:r>
      <w:r w:rsidR="00150724">
        <w:rPr>
          <w:rFonts w:ascii="Times New Roman" w:eastAsia="Times New Roman" w:hAnsi="Times New Roman"/>
          <w:sz w:val="20"/>
          <w:szCs w:val="20"/>
        </w:rPr>
        <w:t>».</w:t>
      </w:r>
    </w:p>
    <w:p w:rsidR="00B7780D" w:rsidRPr="00150724" w:rsidRDefault="00FC7549" w:rsidP="00150724">
      <w:pPr>
        <w:pStyle w:val="afffa"/>
        <w:tabs>
          <w:tab w:val="left" w:pos="284"/>
        </w:tabs>
        <w:ind w:left="0"/>
        <w:jc w:val="both"/>
        <w:rPr>
          <w:rFonts w:ascii="Times New Roman" w:eastAsia="Times New Roman" w:hAnsi="Times New Roman"/>
          <w:sz w:val="20"/>
          <w:szCs w:val="20"/>
        </w:rPr>
      </w:pPr>
      <w:r w:rsidRPr="00150724">
        <w:rPr>
          <w:rFonts w:ascii="Times New Roman" w:eastAsia="Times New Roman" w:hAnsi="Times New Roman"/>
          <w:sz w:val="20"/>
          <w:szCs w:val="20"/>
        </w:rPr>
        <w:t>В случае не указания сведений по выполнению аналогичных договоров</w:t>
      </w:r>
      <w:r w:rsidR="00E13BC2" w:rsidRPr="00150724">
        <w:rPr>
          <w:rFonts w:ascii="Times New Roman" w:eastAsia="Times New Roman" w:hAnsi="Times New Roman"/>
          <w:sz w:val="20"/>
          <w:szCs w:val="20"/>
        </w:rPr>
        <w:t>,</w:t>
      </w:r>
      <w:r w:rsidRPr="00150724">
        <w:rPr>
          <w:rFonts w:ascii="Times New Roman" w:eastAsia="Times New Roman" w:hAnsi="Times New Roman"/>
          <w:sz w:val="20"/>
          <w:szCs w:val="20"/>
        </w:rPr>
        <w:t xml:space="preserve"> либо отсутствия в заявке рекомендательных писем и/или отзывов по </w:t>
      </w:r>
      <w:r w:rsidRPr="009D1EF5">
        <w:rPr>
          <w:rFonts w:ascii="Times New Roman" w:eastAsia="Times New Roman" w:hAnsi="Times New Roman"/>
          <w:sz w:val="20"/>
          <w:szCs w:val="20"/>
        </w:rPr>
        <w:t>аналогичным договорам, указанным в «Справке о перечне и годовых объемах выполнения аналогичных договоров за 2013-2015 г</w:t>
      </w:r>
      <w:r w:rsidR="00233F4C" w:rsidRPr="009D1EF5">
        <w:rPr>
          <w:rFonts w:ascii="Times New Roman" w:eastAsia="Times New Roman" w:hAnsi="Times New Roman"/>
          <w:sz w:val="20"/>
          <w:szCs w:val="20"/>
        </w:rPr>
        <w:t>оды</w:t>
      </w:r>
      <w:r w:rsidRPr="009D1EF5">
        <w:rPr>
          <w:rFonts w:ascii="Times New Roman" w:eastAsia="Times New Roman" w:hAnsi="Times New Roman"/>
          <w:sz w:val="20"/>
          <w:szCs w:val="20"/>
        </w:rPr>
        <w:t>», либо отсутствия копий договоров, указанных в «Справке о перечне и годовых объемах выполнения аналогичных договоров за 2013-2015 г</w:t>
      </w:r>
      <w:r w:rsidR="00233F4C" w:rsidRPr="009D1EF5">
        <w:rPr>
          <w:rFonts w:ascii="Times New Roman" w:eastAsia="Times New Roman" w:hAnsi="Times New Roman"/>
          <w:sz w:val="20"/>
          <w:szCs w:val="20"/>
        </w:rPr>
        <w:t>оды</w:t>
      </w:r>
      <w:r w:rsidRPr="009D1EF5">
        <w:rPr>
          <w:rFonts w:ascii="Times New Roman" w:eastAsia="Times New Roman" w:hAnsi="Times New Roman"/>
          <w:sz w:val="20"/>
          <w:szCs w:val="20"/>
        </w:rPr>
        <w:t>», заявке</w:t>
      </w:r>
      <w:r w:rsidRPr="00150724">
        <w:rPr>
          <w:rFonts w:ascii="Times New Roman" w:eastAsia="Times New Roman" w:hAnsi="Times New Roman"/>
          <w:sz w:val="20"/>
          <w:szCs w:val="20"/>
        </w:rPr>
        <w:t xml:space="preserve"> такого Участника запроса предложений будет присуждаться 0 баллов по данному критерию. </w:t>
      </w:r>
    </w:p>
    <w:p w:rsidR="00244A6A" w:rsidRPr="00976AB3" w:rsidRDefault="00E23866" w:rsidP="00FC7549">
      <w:pPr>
        <w:tabs>
          <w:tab w:val="left" w:pos="1494"/>
        </w:tabs>
        <w:suppressAutoHyphens/>
        <w:spacing w:after="0"/>
        <w:jc w:val="both"/>
        <w:rPr>
          <w:rFonts w:ascii="Times New Roman" w:eastAsia="Times New Roman" w:hAnsi="Times New Roman" w:cs="Times New Roman"/>
          <w:b/>
          <w:sz w:val="20"/>
          <w:szCs w:val="20"/>
          <w:lang w:eastAsia="ar-SA"/>
        </w:rPr>
      </w:pPr>
      <w:r w:rsidRPr="00976AB3">
        <w:rPr>
          <w:rFonts w:ascii="Times New Roman" w:eastAsia="Times New Roman" w:hAnsi="Times New Roman" w:cs="Times New Roman"/>
          <w:b/>
          <w:sz w:val="20"/>
          <w:szCs w:val="20"/>
          <w:lang w:eastAsia="ar-SA"/>
        </w:rPr>
        <w:t xml:space="preserve">* </w:t>
      </w:r>
      <w:r w:rsidR="00FC7549" w:rsidRPr="00FC7549">
        <w:rPr>
          <w:rFonts w:ascii="Times New Roman" w:eastAsia="Times New Roman" w:hAnsi="Times New Roman" w:cs="Times New Roman"/>
          <w:b/>
          <w:sz w:val="20"/>
          <w:szCs w:val="20"/>
          <w:lang w:eastAsia="ar-SA"/>
        </w:rPr>
        <w:t xml:space="preserve">Аналогичными признаются договоры на </w:t>
      </w:r>
      <w:r w:rsidR="00EF43AC" w:rsidRPr="00EF43AC">
        <w:rPr>
          <w:rFonts w:ascii="Times New Roman" w:eastAsia="Times New Roman" w:hAnsi="Times New Roman" w:cs="Times New Roman"/>
          <w:b/>
          <w:sz w:val="20"/>
          <w:szCs w:val="20"/>
          <w:lang w:eastAsia="ar-SA"/>
        </w:rPr>
        <w:t>оказание услуг по охране имущества постами физической охраны на объектах ТЭК (при помощи непосредственного присутствия сотрудников охраны).</w:t>
      </w:r>
    </w:p>
    <w:p w:rsidR="006118FE" w:rsidRPr="00244A6A" w:rsidRDefault="006118FE"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77397C" w:rsidRDefault="0077397C"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Pr="00244A6A"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Pr="001B5D49" w:rsidRDefault="00353E99" w:rsidP="00353E99">
      <w:pPr>
        <w:pStyle w:val="2"/>
        <w:numPr>
          <w:ilvl w:val="0"/>
          <w:numId w:val="0"/>
        </w:numPr>
        <w:jc w:val="right"/>
        <w:rPr>
          <w:rFonts w:ascii="Times New Roman" w:hAnsi="Times New Roman"/>
          <w:i w:val="0"/>
          <w:sz w:val="24"/>
          <w:szCs w:val="20"/>
          <w:lang w:eastAsia="ru-RU"/>
        </w:rPr>
      </w:pPr>
      <w:bookmarkStart w:id="164" w:name="_Справка_о_кадровых"/>
      <w:bookmarkStart w:id="165" w:name="_Toc391976921"/>
      <w:bookmarkStart w:id="166" w:name="_Toc453931163"/>
      <w:bookmarkEnd w:id="164"/>
      <w:r w:rsidRPr="001B5D49">
        <w:rPr>
          <w:rFonts w:ascii="Times New Roman" w:hAnsi="Times New Roman"/>
          <w:i w:val="0"/>
          <w:sz w:val="24"/>
          <w:szCs w:val="20"/>
          <w:lang w:eastAsia="ru-RU"/>
        </w:rPr>
        <w:lastRenderedPageBreak/>
        <w:t xml:space="preserve">Справка о кадровых ресурсах (форма </w:t>
      </w:r>
      <w:r w:rsidR="00AA42E6">
        <w:rPr>
          <w:rFonts w:ascii="Times New Roman" w:hAnsi="Times New Roman"/>
          <w:i w:val="0"/>
          <w:sz w:val="24"/>
          <w:szCs w:val="20"/>
          <w:lang w:eastAsia="ru-RU"/>
        </w:rPr>
        <w:t>6</w:t>
      </w:r>
      <w:r w:rsidRPr="001B5D49">
        <w:rPr>
          <w:rFonts w:ascii="Times New Roman" w:hAnsi="Times New Roman"/>
          <w:i w:val="0"/>
          <w:sz w:val="24"/>
          <w:szCs w:val="20"/>
          <w:lang w:eastAsia="ru-RU"/>
        </w:rPr>
        <w:t>)</w:t>
      </w:r>
      <w:bookmarkEnd w:id="165"/>
      <w:bookmarkEnd w:id="166"/>
    </w:p>
    <w:p w:rsidR="00353E99" w:rsidRPr="009C7BB2" w:rsidRDefault="00353E99" w:rsidP="00353E99">
      <w:pPr>
        <w:tabs>
          <w:tab w:val="left" w:pos="1494"/>
        </w:tabs>
        <w:spacing w:after="120" w:line="360" w:lineRule="auto"/>
        <w:ind w:left="1314"/>
        <w:jc w:val="center"/>
        <w:rPr>
          <w:rFonts w:ascii="Times New Roman" w:eastAsia="Times New Roman" w:hAnsi="Times New Roman"/>
          <w:sz w:val="24"/>
          <w:szCs w:val="24"/>
        </w:rPr>
      </w:pPr>
      <w:r w:rsidRPr="009C7BB2">
        <w:rPr>
          <w:rFonts w:ascii="Times New Roman" w:eastAsia="Times New Roman" w:hAnsi="Times New Roman"/>
          <w:sz w:val="24"/>
          <w:szCs w:val="24"/>
        </w:rPr>
        <w:t>Форма Справки о кадровых ресурсах</w:t>
      </w:r>
    </w:p>
    <w:p w:rsidR="00353E99" w:rsidRPr="009537CC" w:rsidRDefault="00353E99" w:rsidP="00353E99">
      <w:pPr>
        <w:pBdr>
          <w:top w:val="single" w:sz="4" w:space="1" w:color="000000"/>
        </w:pBdr>
        <w:shd w:val="clear" w:color="auto" w:fill="E0E0E0"/>
        <w:spacing w:after="0" w:line="240" w:lineRule="auto"/>
        <w:ind w:right="21"/>
        <w:jc w:val="center"/>
        <w:rPr>
          <w:rFonts w:ascii="Times New Roman" w:eastAsia="Times New Roman" w:hAnsi="Times New Roman"/>
          <w:b/>
          <w:spacing w:val="36"/>
          <w:sz w:val="24"/>
          <w:szCs w:val="24"/>
        </w:rPr>
      </w:pPr>
      <w:r w:rsidRPr="009537CC">
        <w:rPr>
          <w:rFonts w:ascii="Times New Roman" w:eastAsia="Times New Roman" w:hAnsi="Times New Roman"/>
          <w:b/>
          <w:spacing w:val="36"/>
          <w:sz w:val="24"/>
          <w:szCs w:val="24"/>
        </w:rPr>
        <w:t>начало формы</w:t>
      </w:r>
    </w:p>
    <w:p w:rsidR="00353E99" w:rsidRPr="009537CC" w:rsidRDefault="00353E99" w:rsidP="00353E99">
      <w:pPr>
        <w:spacing w:after="0" w:line="240" w:lineRule="auto"/>
        <w:jc w:val="right"/>
        <w:rPr>
          <w:rFonts w:ascii="Times New Roman" w:eastAsia="Times New Roman" w:hAnsi="Times New Roman"/>
          <w:sz w:val="24"/>
          <w:szCs w:val="24"/>
        </w:rPr>
      </w:pPr>
    </w:p>
    <w:p w:rsidR="00353E99" w:rsidRPr="009537CC" w:rsidRDefault="00353E99" w:rsidP="00353E99">
      <w:pPr>
        <w:spacing w:after="0" w:line="240" w:lineRule="auto"/>
        <w:jc w:val="right"/>
        <w:rPr>
          <w:rFonts w:ascii="Times New Roman" w:eastAsia="Times New Roman" w:hAnsi="Times New Roman"/>
          <w:sz w:val="24"/>
          <w:szCs w:val="24"/>
        </w:rPr>
      </w:pPr>
      <w:r w:rsidRPr="009537CC">
        <w:rPr>
          <w:rFonts w:ascii="Times New Roman" w:eastAsia="Times New Roman" w:hAnsi="Times New Roman"/>
          <w:sz w:val="24"/>
          <w:szCs w:val="24"/>
        </w:rPr>
        <w:t xml:space="preserve">Приложение </w:t>
      </w:r>
      <w:r w:rsidR="00967AFB">
        <w:rPr>
          <w:rFonts w:ascii="Times New Roman" w:eastAsia="Times New Roman" w:hAnsi="Times New Roman"/>
          <w:sz w:val="24"/>
          <w:szCs w:val="24"/>
        </w:rPr>
        <w:t>7</w:t>
      </w:r>
      <w:r w:rsidRPr="009537CC">
        <w:rPr>
          <w:rFonts w:ascii="Times New Roman" w:eastAsia="Times New Roman" w:hAnsi="Times New Roman"/>
          <w:sz w:val="24"/>
          <w:szCs w:val="24"/>
        </w:rPr>
        <w:t xml:space="preserve"> к письму о подаче оферты</w:t>
      </w:r>
      <w:r w:rsidRPr="009537CC">
        <w:rPr>
          <w:rFonts w:ascii="Times New Roman" w:eastAsia="Times New Roman" w:hAnsi="Times New Roman"/>
          <w:sz w:val="24"/>
          <w:szCs w:val="24"/>
        </w:rPr>
        <w:br/>
        <w:t>от «____»_____________ г. №__________</w:t>
      </w:r>
    </w:p>
    <w:p w:rsidR="00353E99" w:rsidRPr="009537CC" w:rsidRDefault="00353E99" w:rsidP="00353E99">
      <w:pPr>
        <w:spacing w:after="0" w:line="240" w:lineRule="auto"/>
        <w:jc w:val="right"/>
        <w:rPr>
          <w:rFonts w:ascii="Times New Roman" w:eastAsia="Times New Roman" w:hAnsi="Times New Roman"/>
          <w:b/>
          <w:bCs/>
          <w:color w:val="000000"/>
          <w:sz w:val="24"/>
          <w:szCs w:val="24"/>
          <w:lang w:eastAsia="ru-RU"/>
        </w:rPr>
      </w:pPr>
    </w:p>
    <w:p w:rsidR="00353E99" w:rsidRPr="009537CC" w:rsidRDefault="00353E99" w:rsidP="00353E99">
      <w:pPr>
        <w:spacing w:after="0" w:line="240" w:lineRule="auto"/>
        <w:jc w:val="center"/>
        <w:rPr>
          <w:rFonts w:ascii="Times New Roman" w:eastAsia="Times New Roman" w:hAnsi="Times New Roman"/>
          <w:b/>
          <w:bCs/>
          <w:color w:val="000000"/>
          <w:sz w:val="24"/>
          <w:szCs w:val="24"/>
          <w:lang w:eastAsia="ru-RU"/>
        </w:rPr>
      </w:pPr>
      <w:r w:rsidRPr="009537CC">
        <w:rPr>
          <w:rFonts w:ascii="Times New Roman" w:eastAsia="Times New Roman" w:hAnsi="Times New Roman"/>
          <w:b/>
          <w:bCs/>
          <w:color w:val="000000"/>
          <w:sz w:val="24"/>
          <w:szCs w:val="24"/>
          <w:lang w:eastAsia="ru-RU"/>
        </w:rPr>
        <w:t>Справка о кадровых ресурсах</w:t>
      </w:r>
    </w:p>
    <w:p w:rsidR="00353E99" w:rsidRPr="009537CC" w:rsidRDefault="00353E99" w:rsidP="00353E99">
      <w:pPr>
        <w:spacing w:after="0" w:line="240" w:lineRule="auto"/>
        <w:jc w:val="center"/>
        <w:rPr>
          <w:rFonts w:ascii="Times New Roman" w:eastAsia="Times New Roman" w:hAnsi="Times New Roman"/>
          <w:color w:val="000000"/>
          <w:sz w:val="24"/>
          <w:szCs w:val="24"/>
          <w:lang w:eastAsia="ru-RU"/>
        </w:rPr>
      </w:pPr>
    </w:p>
    <w:p w:rsidR="00353E99" w:rsidRPr="00500C3E" w:rsidRDefault="00353E99" w:rsidP="00353E99">
      <w:pPr>
        <w:spacing w:after="0" w:line="240" w:lineRule="auto"/>
        <w:rPr>
          <w:rFonts w:ascii="Times New Roman" w:eastAsia="Times New Roman" w:hAnsi="Times New Roman"/>
          <w:color w:val="000000"/>
          <w:sz w:val="28"/>
          <w:szCs w:val="28"/>
          <w:lang w:eastAsia="ru-RU"/>
        </w:rPr>
      </w:pPr>
      <w:r w:rsidRPr="009537CC">
        <w:rPr>
          <w:rFonts w:ascii="Times New Roman" w:eastAsia="Times New Roman" w:hAnsi="Times New Roman"/>
          <w:b/>
          <w:bCs/>
          <w:color w:val="000000"/>
          <w:sz w:val="24"/>
          <w:szCs w:val="24"/>
          <w:lang w:eastAsia="ru-RU"/>
        </w:rPr>
        <w:t>Основные кадровые ресурсы</w:t>
      </w:r>
      <w:r w:rsidR="00500C3E" w:rsidRPr="00500C3E">
        <w:rPr>
          <w:rFonts w:ascii="Times New Roman" w:eastAsia="Times New Roman" w:hAnsi="Times New Roman"/>
          <w:b/>
          <w:bCs/>
          <w:color w:val="000000"/>
          <w:sz w:val="28"/>
          <w:szCs w:val="28"/>
          <w:lang w:eastAsia="ru-RU"/>
        </w:rPr>
        <w:t>*</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668"/>
        <w:gridCol w:w="2275"/>
        <w:gridCol w:w="3119"/>
        <w:gridCol w:w="1559"/>
        <w:gridCol w:w="1843"/>
      </w:tblGrid>
      <w:tr w:rsidR="004A015D" w:rsidRPr="009537CC" w:rsidTr="00E13BC2">
        <w:trPr>
          <w:trHeight w:val="551"/>
        </w:trPr>
        <w:tc>
          <w:tcPr>
            <w:tcW w:w="668" w:type="dxa"/>
            <w:tcMar>
              <w:top w:w="0" w:type="dxa"/>
              <w:left w:w="108" w:type="dxa"/>
              <w:bottom w:w="0" w:type="dxa"/>
              <w:right w:w="108" w:type="dxa"/>
            </w:tcMar>
          </w:tcPr>
          <w:p w:rsidR="004A015D" w:rsidRPr="009537CC" w:rsidRDefault="004A015D" w:rsidP="0060564C">
            <w:pPr>
              <w:spacing w:before="40" w:after="40" w:line="240" w:lineRule="atLeast"/>
              <w:ind w:left="57" w:right="57"/>
              <w:jc w:val="center"/>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w:t>
            </w:r>
            <w:r w:rsidRPr="009537CC">
              <w:rPr>
                <w:rFonts w:ascii="Times New Roman" w:eastAsia="Times New Roman" w:hAnsi="Times New Roman"/>
                <w:color w:val="000000"/>
                <w:sz w:val="24"/>
                <w:szCs w:val="24"/>
                <w:lang w:eastAsia="ru-RU"/>
              </w:rPr>
              <w:br/>
              <w:t>п/п</w:t>
            </w:r>
          </w:p>
        </w:tc>
        <w:tc>
          <w:tcPr>
            <w:tcW w:w="2275" w:type="dxa"/>
            <w:tcMar>
              <w:top w:w="0" w:type="dxa"/>
              <w:left w:w="108" w:type="dxa"/>
              <w:bottom w:w="0" w:type="dxa"/>
              <w:right w:w="108" w:type="dxa"/>
            </w:tcMar>
          </w:tcPr>
          <w:p w:rsidR="00751164" w:rsidRDefault="004A015D" w:rsidP="0060564C">
            <w:pPr>
              <w:spacing w:before="40" w:after="40" w:line="240" w:lineRule="atLeast"/>
              <w:ind w:left="57" w:right="-108"/>
              <w:jc w:val="center"/>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Фамилия,</w:t>
            </w:r>
          </w:p>
          <w:p w:rsidR="004A015D" w:rsidRPr="009537CC" w:rsidRDefault="004A015D" w:rsidP="0060564C">
            <w:pPr>
              <w:spacing w:before="40" w:after="40" w:line="240" w:lineRule="atLeast"/>
              <w:ind w:left="57" w:right="-108"/>
              <w:jc w:val="center"/>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 xml:space="preserve">имя, </w:t>
            </w:r>
            <w:r w:rsidR="00751164">
              <w:rPr>
                <w:rFonts w:ascii="Times New Roman" w:eastAsia="Times New Roman" w:hAnsi="Times New Roman"/>
                <w:color w:val="000000"/>
                <w:sz w:val="24"/>
                <w:szCs w:val="24"/>
                <w:lang w:eastAsia="ru-RU"/>
              </w:rPr>
              <w:t>о</w:t>
            </w:r>
            <w:r w:rsidRPr="009537CC">
              <w:rPr>
                <w:rFonts w:ascii="Times New Roman" w:eastAsia="Times New Roman" w:hAnsi="Times New Roman"/>
                <w:color w:val="000000"/>
                <w:sz w:val="24"/>
                <w:szCs w:val="24"/>
                <w:lang w:eastAsia="ru-RU"/>
              </w:rPr>
              <w:t xml:space="preserve">тчество </w:t>
            </w:r>
            <w:r>
              <w:rPr>
                <w:rFonts w:ascii="Times New Roman" w:eastAsia="Times New Roman" w:hAnsi="Times New Roman"/>
                <w:color w:val="000000"/>
                <w:sz w:val="24"/>
                <w:szCs w:val="24"/>
                <w:lang w:eastAsia="ru-RU"/>
              </w:rPr>
              <w:t>работника</w:t>
            </w:r>
          </w:p>
        </w:tc>
        <w:tc>
          <w:tcPr>
            <w:tcW w:w="3119" w:type="dxa"/>
            <w:tcMar>
              <w:top w:w="0" w:type="dxa"/>
              <w:left w:w="108" w:type="dxa"/>
              <w:bottom w:w="0" w:type="dxa"/>
              <w:right w:w="108" w:type="dxa"/>
            </w:tcMar>
          </w:tcPr>
          <w:p w:rsidR="004A015D" w:rsidRPr="004A015D" w:rsidRDefault="00EA370C" w:rsidP="00EA370C">
            <w:pPr>
              <w:spacing w:before="40" w:after="40" w:line="240" w:lineRule="atLeast"/>
              <w:ind w:left="57" w:right="57"/>
              <w:jc w:val="center"/>
              <w:rPr>
                <w:rFonts w:ascii="Times New Roman" w:eastAsia="Times New Roman" w:hAnsi="Times New Roman"/>
                <w:sz w:val="24"/>
                <w:szCs w:val="24"/>
                <w:lang w:eastAsia="ru-RU"/>
              </w:rPr>
            </w:pPr>
            <w:r>
              <w:rPr>
                <w:rFonts w:ascii="Times New Roman" w:eastAsia="Calibri" w:hAnsi="Times New Roman" w:cs="Times New Roman"/>
                <w:sz w:val="24"/>
                <w:szCs w:val="24"/>
                <w:lang w:eastAsia="ar-SA"/>
              </w:rPr>
              <w:t>Номер и дата выдачи у</w:t>
            </w:r>
            <w:r w:rsidR="00E13BC2" w:rsidRPr="00E13BC2">
              <w:rPr>
                <w:rFonts w:ascii="Times New Roman" w:eastAsia="Calibri" w:hAnsi="Times New Roman" w:cs="Times New Roman"/>
                <w:sz w:val="24"/>
                <w:szCs w:val="24"/>
                <w:lang w:eastAsia="ar-SA"/>
              </w:rPr>
              <w:t>достоверени</w:t>
            </w:r>
            <w:r w:rsidR="00E13BC2">
              <w:rPr>
                <w:rFonts w:ascii="Times New Roman" w:eastAsia="Calibri" w:hAnsi="Times New Roman" w:cs="Times New Roman"/>
                <w:sz w:val="24"/>
                <w:szCs w:val="24"/>
                <w:lang w:eastAsia="ar-SA"/>
              </w:rPr>
              <w:t>е</w:t>
            </w:r>
            <w:r w:rsidR="00E13BC2" w:rsidRPr="00E13BC2">
              <w:rPr>
                <w:rFonts w:ascii="Times New Roman" w:eastAsia="Calibri" w:hAnsi="Times New Roman" w:cs="Times New Roman"/>
                <w:sz w:val="24"/>
                <w:szCs w:val="24"/>
                <w:lang w:eastAsia="ar-SA"/>
              </w:rPr>
              <w:t xml:space="preserve"> на право осуществления частной охранной деятельности</w:t>
            </w:r>
            <w:r w:rsidR="00E13BC2">
              <w:rPr>
                <w:rFonts w:ascii="Times New Roman" w:eastAsia="Calibri" w:hAnsi="Times New Roman" w:cs="Times New Roman"/>
                <w:sz w:val="24"/>
                <w:szCs w:val="24"/>
                <w:lang w:eastAsia="ar-SA"/>
              </w:rPr>
              <w:t xml:space="preserve"> </w:t>
            </w:r>
            <w:r>
              <w:rPr>
                <w:rFonts w:ascii="Times New Roman" w:eastAsia="Calibri" w:hAnsi="Times New Roman" w:cs="Times New Roman"/>
                <w:sz w:val="24"/>
                <w:szCs w:val="24"/>
                <w:lang w:eastAsia="ar-SA"/>
              </w:rPr>
              <w:t>(только для охранников)</w:t>
            </w:r>
            <w:r w:rsidR="00E13BC2">
              <w:rPr>
                <w:rFonts w:ascii="Times New Roman" w:eastAsia="Calibri" w:hAnsi="Times New Roman" w:cs="Times New Roman"/>
                <w:sz w:val="24"/>
                <w:szCs w:val="24"/>
                <w:lang w:eastAsia="ar-SA"/>
              </w:rPr>
              <w:t xml:space="preserve"> </w:t>
            </w:r>
            <w:r w:rsidR="00E13BC2" w:rsidRPr="00E13BC2">
              <w:rPr>
                <w:rFonts w:ascii="Times New Roman" w:eastAsia="Calibri" w:hAnsi="Times New Roman" w:cs="Times New Roman"/>
                <w:i/>
                <w:color w:val="BFBFBF" w:themeColor="background1" w:themeShade="BF"/>
                <w:sz w:val="24"/>
                <w:szCs w:val="24"/>
                <w:lang w:eastAsia="ar-SA"/>
              </w:rPr>
              <w:t>(приложить копии)</w:t>
            </w:r>
          </w:p>
        </w:tc>
        <w:tc>
          <w:tcPr>
            <w:tcW w:w="1559" w:type="dxa"/>
            <w:tcMar>
              <w:top w:w="0" w:type="dxa"/>
              <w:left w:w="108" w:type="dxa"/>
              <w:bottom w:w="0" w:type="dxa"/>
              <w:right w:w="108" w:type="dxa"/>
            </w:tcMar>
          </w:tcPr>
          <w:p w:rsidR="004A015D" w:rsidRPr="009537CC" w:rsidRDefault="004A015D" w:rsidP="0060564C">
            <w:pPr>
              <w:spacing w:before="40" w:after="40" w:line="240" w:lineRule="atLeast"/>
              <w:ind w:left="57" w:right="57"/>
              <w:jc w:val="center"/>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Должность</w:t>
            </w:r>
          </w:p>
        </w:tc>
        <w:tc>
          <w:tcPr>
            <w:tcW w:w="1843" w:type="dxa"/>
          </w:tcPr>
          <w:p w:rsidR="004A015D" w:rsidRPr="00E72648" w:rsidRDefault="004A015D" w:rsidP="0060564C">
            <w:pPr>
              <w:spacing w:before="40" w:after="40" w:line="240" w:lineRule="atLeast"/>
              <w:ind w:left="57" w:right="57"/>
              <w:jc w:val="center"/>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Стаж работы в данной или аналогичной должности, лет</w:t>
            </w:r>
            <w:r w:rsidR="00E13BC2">
              <w:rPr>
                <w:rFonts w:ascii="Times New Roman" w:eastAsia="Times New Roman" w:hAnsi="Times New Roman"/>
                <w:color w:val="000000"/>
                <w:sz w:val="24"/>
                <w:szCs w:val="24"/>
                <w:lang w:eastAsia="ru-RU"/>
              </w:rPr>
              <w:t xml:space="preserve"> </w:t>
            </w:r>
            <w:r w:rsidR="00E13BC2" w:rsidRPr="00E13BC2">
              <w:rPr>
                <w:rFonts w:ascii="Times New Roman" w:eastAsia="Times New Roman" w:hAnsi="Times New Roman" w:cs="Times New Roman"/>
                <w:i/>
                <w:color w:val="BFBFBF" w:themeColor="background1" w:themeShade="BF"/>
                <w:sz w:val="24"/>
                <w:szCs w:val="24"/>
                <w:lang w:eastAsia="ru-RU"/>
              </w:rPr>
              <w:t xml:space="preserve">(приложить </w:t>
            </w:r>
            <w:r w:rsidR="00E13BC2" w:rsidRPr="00E13BC2">
              <w:rPr>
                <w:rFonts w:ascii="Times New Roman" w:hAnsi="Times New Roman" w:cs="Times New Roman"/>
                <w:i/>
                <w:color w:val="BFBFBF" w:themeColor="background1" w:themeShade="BF"/>
              </w:rPr>
              <w:t>копии трудовых книжек или трудовых договоров)</w:t>
            </w:r>
          </w:p>
        </w:tc>
      </w:tr>
      <w:tr w:rsidR="0055757F" w:rsidRPr="009537CC" w:rsidTr="00E13BC2">
        <w:trPr>
          <w:cantSplit/>
        </w:trPr>
        <w:tc>
          <w:tcPr>
            <w:tcW w:w="9464" w:type="dxa"/>
            <w:gridSpan w:val="5"/>
            <w:tcMar>
              <w:top w:w="0" w:type="dxa"/>
              <w:left w:w="108" w:type="dxa"/>
              <w:bottom w:w="0" w:type="dxa"/>
              <w:right w:w="108" w:type="dxa"/>
            </w:tcMar>
          </w:tcPr>
          <w:p w:rsidR="0055757F" w:rsidRPr="009537CC" w:rsidRDefault="004A015D" w:rsidP="008057B7">
            <w:pPr>
              <w:spacing w:before="40" w:after="40" w:line="240" w:lineRule="atLeast"/>
              <w:ind w:left="57" w:right="57" w:firstLine="30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Руководители</w:t>
            </w:r>
          </w:p>
        </w:tc>
      </w:tr>
      <w:tr w:rsidR="004A015D" w:rsidRPr="009537CC" w:rsidTr="00E13BC2">
        <w:tc>
          <w:tcPr>
            <w:tcW w:w="668"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sz w:val="24"/>
                <w:szCs w:val="24"/>
                <w:lang w:eastAsia="ru-RU"/>
              </w:rPr>
            </w:pPr>
            <w:r w:rsidRPr="009537CC">
              <w:rPr>
                <w:rFonts w:ascii="Times New Roman" w:eastAsia="Times New Roman" w:hAnsi="Times New Roman"/>
                <w:sz w:val="24"/>
                <w:szCs w:val="24"/>
                <w:lang w:eastAsia="ru-RU"/>
              </w:rPr>
              <w:t xml:space="preserve">1. </w:t>
            </w:r>
          </w:p>
        </w:tc>
        <w:tc>
          <w:tcPr>
            <w:tcW w:w="2275"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sz w:val="24"/>
                <w:szCs w:val="24"/>
                <w:lang w:eastAsia="ru-RU"/>
              </w:rPr>
            </w:pPr>
          </w:p>
        </w:tc>
        <w:tc>
          <w:tcPr>
            <w:tcW w:w="311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55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843" w:type="dxa"/>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r>
      <w:tr w:rsidR="004A015D" w:rsidRPr="009537CC" w:rsidTr="00E13BC2">
        <w:tc>
          <w:tcPr>
            <w:tcW w:w="668"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sz w:val="24"/>
                <w:szCs w:val="24"/>
                <w:lang w:eastAsia="ru-RU"/>
              </w:rPr>
            </w:pPr>
            <w:r w:rsidRPr="009537CC">
              <w:rPr>
                <w:rFonts w:ascii="Times New Roman" w:eastAsia="Times New Roman" w:hAnsi="Times New Roman"/>
                <w:sz w:val="24"/>
                <w:szCs w:val="24"/>
                <w:lang w:eastAsia="ru-RU"/>
              </w:rPr>
              <w:t xml:space="preserve">2. </w:t>
            </w:r>
          </w:p>
        </w:tc>
        <w:tc>
          <w:tcPr>
            <w:tcW w:w="2275"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sz w:val="24"/>
                <w:szCs w:val="24"/>
                <w:lang w:eastAsia="ru-RU"/>
              </w:rPr>
            </w:pPr>
          </w:p>
        </w:tc>
        <w:tc>
          <w:tcPr>
            <w:tcW w:w="311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55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843" w:type="dxa"/>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r>
      <w:tr w:rsidR="004A015D" w:rsidRPr="009537CC" w:rsidTr="00E13BC2">
        <w:tc>
          <w:tcPr>
            <w:tcW w:w="668"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sz w:val="24"/>
                <w:szCs w:val="24"/>
                <w:lang w:eastAsia="ru-RU"/>
              </w:rPr>
            </w:pPr>
            <w:r w:rsidRPr="009537CC">
              <w:rPr>
                <w:rFonts w:ascii="Times New Roman" w:eastAsia="Times New Roman" w:hAnsi="Times New Roman"/>
                <w:sz w:val="24"/>
                <w:szCs w:val="24"/>
                <w:lang w:eastAsia="ru-RU"/>
              </w:rPr>
              <w:t xml:space="preserve">3. </w:t>
            </w:r>
          </w:p>
        </w:tc>
        <w:tc>
          <w:tcPr>
            <w:tcW w:w="2275"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sz w:val="24"/>
                <w:szCs w:val="24"/>
                <w:lang w:eastAsia="ru-RU"/>
              </w:rPr>
            </w:pPr>
          </w:p>
        </w:tc>
        <w:tc>
          <w:tcPr>
            <w:tcW w:w="311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55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843" w:type="dxa"/>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r>
      <w:tr w:rsidR="004A015D" w:rsidRPr="009537CC" w:rsidTr="00E13BC2">
        <w:tc>
          <w:tcPr>
            <w:tcW w:w="668"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sz w:val="24"/>
                <w:szCs w:val="24"/>
                <w:lang w:eastAsia="ru-RU"/>
              </w:rPr>
            </w:pPr>
            <w:r w:rsidRPr="009537CC">
              <w:rPr>
                <w:rFonts w:ascii="Times New Roman" w:eastAsia="Times New Roman" w:hAnsi="Times New Roman"/>
                <w:sz w:val="24"/>
                <w:szCs w:val="24"/>
                <w:lang w:eastAsia="ru-RU"/>
              </w:rPr>
              <w:t>…</w:t>
            </w:r>
          </w:p>
        </w:tc>
        <w:tc>
          <w:tcPr>
            <w:tcW w:w="2275"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sz w:val="24"/>
                <w:szCs w:val="24"/>
                <w:lang w:eastAsia="ru-RU"/>
              </w:rPr>
            </w:pPr>
          </w:p>
        </w:tc>
        <w:tc>
          <w:tcPr>
            <w:tcW w:w="311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55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843" w:type="dxa"/>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r>
      <w:tr w:rsidR="0055757F" w:rsidRPr="009537CC" w:rsidTr="00E13BC2">
        <w:trPr>
          <w:cantSplit/>
        </w:trPr>
        <w:tc>
          <w:tcPr>
            <w:tcW w:w="9464" w:type="dxa"/>
            <w:gridSpan w:val="5"/>
            <w:tcMar>
              <w:top w:w="0" w:type="dxa"/>
              <w:left w:w="108" w:type="dxa"/>
              <w:bottom w:w="0" w:type="dxa"/>
              <w:right w:w="108" w:type="dxa"/>
            </w:tcMar>
          </w:tcPr>
          <w:p w:rsidR="0055757F" w:rsidRPr="009537CC" w:rsidRDefault="0055757F" w:rsidP="00BB022C">
            <w:pPr>
              <w:spacing w:after="0" w:line="240" w:lineRule="auto"/>
              <w:jc w:val="both"/>
              <w:rPr>
                <w:rFonts w:ascii="Times New Roman" w:eastAsia="Times New Roman" w:hAnsi="Times New Roman"/>
                <w:sz w:val="24"/>
                <w:szCs w:val="24"/>
                <w:lang w:eastAsia="ru-RU"/>
              </w:rPr>
            </w:pPr>
            <w:r w:rsidRPr="009537CC">
              <w:rPr>
                <w:rFonts w:ascii="Times New Roman" w:eastAsia="Times New Roman" w:hAnsi="Times New Roman"/>
                <w:sz w:val="24"/>
                <w:szCs w:val="24"/>
                <w:lang w:eastAsia="ru-RU"/>
              </w:rPr>
              <w:t xml:space="preserve">     </w:t>
            </w:r>
            <w:r w:rsidR="00E13BC2">
              <w:rPr>
                <w:rFonts w:ascii="Times New Roman" w:eastAsia="Times New Roman" w:hAnsi="Times New Roman"/>
                <w:sz w:val="24"/>
                <w:szCs w:val="24"/>
                <w:lang w:eastAsia="ru-RU"/>
              </w:rPr>
              <w:t>Охранники</w:t>
            </w:r>
            <w:r w:rsidRPr="00E13BC2">
              <w:rPr>
                <w:rFonts w:ascii="Times New Roman" w:eastAsia="Times New Roman" w:hAnsi="Times New Roman"/>
                <w:i/>
                <w:color w:val="BFBFBF" w:themeColor="background1" w:themeShade="BF"/>
                <w:sz w:val="24"/>
                <w:szCs w:val="24"/>
                <w:lang w:eastAsia="ru-RU"/>
              </w:rPr>
              <w:t xml:space="preserve"> </w:t>
            </w:r>
            <w:r w:rsidR="00E13BC2" w:rsidRPr="00E13BC2">
              <w:rPr>
                <w:rFonts w:ascii="Times New Roman" w:eastAsia="Times New Roman" w:hAnsi="Times New Roman"/>
                <w:i/>
                <w:color w:val="BFBFBF" w:themeColor="background1" w:themeShade="BF"/>
                <w:sz w:val="24"/>
                <w:szCs w:val="24"/>
                <w:lang w:eastAsia="ru-RU"/>
              </w:rPr>
              <w:t xml:space="preserve">(не </w:t>
            </w:r>
            <w:r w:rsidR="00E13BC2" w:rsidRPr="00BB022C">
              <w:rPr>
                <w:rFonts w:ascii="Times New Roman" w:eastAsia="Times New Roman" w:hAnsi="Times New Roman"/>
                <w:i/>
                <w:color w:val="BFBFBF" w:themeColor="background1" w:themeShade="BF"/>
                <w:sz w:val="24"/>
                <w:szCs w:val="24"/>
                <w:lang w:eastAsia="ru-RU"/>
              </w:rPr>
              <w:t xml:space="preserve">менее </w:t>
            </w:r>
            <w:r w:rsidR="00BB022C" w:rsidRPr="00BB022C">
              <w:rPr>
                <w:rFonts w:ascii="Times New Roman" w:eastAsia="Times New Roman" w:hAnsi="Times New Roman"/>
                <w:i/>
                <w:color w:val="BFBFBF" w:themeColor="background1" w:themeShade="BF"/>
                <w:sz w:val="24"/>
                <w:szCs w:val="24"/>
                <w:lang w:eastAsia="ru-RU"/>
              </w:rPr>
              <w:t>13</w:t>
            </w:r>
            <w:r w:rsidR="00E13BC2" w:rsidRPr="00BB022C">
              <w:rPr>
                <w:rFonts w:ascii="Times New Roman" w:eastAsia="Times New Roman" w:hAnsi="Times New Roman"/>
                <w:i/>
                <w:color w:val="BFBFBF" w:themeColor="background1" w:themeShade="BF"/>
                <w:sz w:val="24"/>
                <w:szCs w:val="24"/>
                <w:lang w:eastAsia="ru-RU"/>
              </w:rPr>
              <w:t xml:space="preserve"> человек)</w:t>
            </w:r>
          </w:p>
        </w:tc>
      </w:tr>
      <w:tr w:rsidR="004A015D" w:rsidRPr="009537CC" w:rsidTr="00E13BC2">
        <w:tc>
          <w:tcPr>
            <w:tcW w:w="668"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 xml:space="preserve">1. </w:t>
            </w:r>
          </w:p>
        </w:tc>
        <w:tc>
          <w:tcPr>
            <w:tcW w:w="2275"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311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55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843" w:type="dxa"/>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r>
      <w:tr w:rsidR="004A015D" w:rsidRPr="009537CC" w:rsidTr="00E13BC2">
        <w:tc>
          <w:tcPr>
            <w:tcW w:w="668"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 xml:space="preserve">2. </w:t>
            </w:r>
          </w:p>
        </w:tc>
        <w:tc>
          <w:tcPr>
            <w:tcW w:w="2275"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311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55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843" w:type="dxa"/>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r>
      <w:tr w:rsidR="004A015D" w:rsidRPr="009537CC" w:rsidTr="00E13BC2">
        <w:tc>
          <w:tcPr>
            <w:tcW w:w="668"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 xml:space="preserve">3. </w:t>
            </w:r>
          </w:p>
        </w:tc>
        <w:tc>
          <w:tcPr>
            <w:tcW w:w="2275"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311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55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843" w:type="dxa"/>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r>
      <w:tr w:rsidR="004A015D" w:rsidRPr="009537CC" w:rsidTr="00E13BC2">
        <w:trPr>
          <w:trHeight w:val="112"/>
        </w:trPr>
        <w:tc>
          <w:tcPr>
            <w:tcW w:w="668"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w:t>
            </w:r>
          </w:p>
        </w:tc>
        <w:tc>
          <w:tcPr>
            <w:tcW w:w="2275"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311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55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843" w:type="dxa"/>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r>
    </w:tbl>
    <w:p w:rsidR="00786D72" w:rsidRDefault="00786D72" w:rsidP="00353E99">
      <w:pPr>
        <w:spacing w:after="0" w:line="240" w:lineRule="auto"/>
        <w:rPr>
          <w:rFonts w:ascii="Times New Roman" w:eastAsia="Times New Roman" w:hAnsi="Times New Roman"/>
          <w:color w:val="000000"/>
          <w:sz w:val="24"/>
          <w:szCs w:val="24"/>
          <w:lang w:eastAsia="ru-RU"/>
        </w:rPr>
      </w:pPr>
    </w:p>
    <w:p w:rsidR="00751164" w:rsidRPr="00244A6A" w:rsidRDefault="00751164" w:rsidP="00751164">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751164" w:rsidRPr="00D051F5" w:rsidRDefault="00751164" w:rsidP="00751164">
      <w:pPr>
        <w:suppressAutoHyphens/>
        <w:spacing w:after="0" w:line="240" w:lineRule="auto"/>
        <w:jc w:val="both"/>
        <w:rPr>
          <w:rFonts w:ascii="Times New Roman" w:eastAsia="Times New Roman" w:hAnsi="Times New Roman" w:cs="Times New Roman"/>
          <w:sz w:val="24"/>
          <w:szCs w:val="24"/>
          <w:vertAlign w:val="superscript"/>
          <w:lang w:eastAsia="ar-SA"/>
        </w:rPr>
      </w:pPr>
      <w:r w:rsidRPr="00D051F5">
        <w:rPr>
          <w:rFonts w:ascii="Times New Roman" w:eastAsia="Times New Roman" w:hAnsi="Times New Roman" w:cs="Times New Roman"/>
          <w:sz w:val="24"/>
          <w:szCs w:val="24"/>
          <w:vertAlign w:val="superscript"/>
          <w:lang w:eastAsia="ar-SA"/>
        </w:rPr>
        <w:t xml:space="preserve">                                              (подпись)</w:t>
      </w:r>
    </w:p>
    <w:p w:rsidR="00751164" w:rsidRDefault="00751164" w:rsidP="00751164">
      <w:pPr>
        <w:suppressAutoHyphens/>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 xml:space="preserve">        М.П.</w:t>
      </w:r>
    </w:p>
    <w:p w:rsidR="00751164" w:rsidRPr="00D051F5" w:rsidRDefault="00751164" w:rsidP="00751164">
      <w:pPr>
        <w:suppressAutoHyphens/>
        <w:spacing w:after="0" w:line="240" w:lineRule="auto"/>
        <w:jc w:val="both"/>
        <w:rPr>
          <w:rFonts w:ascii="Times New Roman" w:eastAsia="Times New Roman" w:hAnsi="Times New Roman" w:cs="Times New Roman"/>
          <w:sz w:val="20"/>
          <w:szCs w:val="20"/>
          <w:lang w:eastAsia="ar-SA"/>
        </w:rPr>
      </w:pPr>
    </w:p>
    <w:p w:rsidR="00751164" w:rsidRPr="00D051F5" w:rsidRDefault="00751164" w:rsidP="0075116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__________________________________________________________________________</w:t>
      </w:r>
    </w:p>
    <w:p w:rsidR="00751164" w:rsidRPr="00D051F5" w:rsidRDefault="00751164" w:rsidP="0075116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D051F5">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353E99" w:rsidRPr="009537CC" w:rsidRDefault="00353E99" w:rsidP="00353E99">
      <w:pPr>
        <w:spacing w:after="0" w:line="240" w:lineRule="auto"/>
        <w:rPr>
          <w:rFonts w:ascii="Times New Roman" w:eastAsia="Times New Roman" w:hAnsi="Times New Roman"/>
          <w:color w:val="000000"/>
          <w:sz w:val="24"/>
          <w:szCs w:val="24"/>
          <w:lang w:eastAsia="ru-RU"/>
        </w:rPr>
      </w:pPr>
    </w:p>
    <w:p w:rsidR="00353E99" w:rsidRPr="009537CC" w:rsidRDefault="00353E99" w:rsidP="00353E99">
      <w:pPr>
        <w:pBdr>
          <w:bottom w:val="single" w:sz="4" w:space="1" w:color="000000"/>
        </w:pBdr>
        <w:shd w:val="clear" w:color="auto" w:fill="E0E0E0"/>
        <w:spacing w:after="0" w:line="240" w:lineRule="auto"/>
        <w:ind w:right="21"/>
        <w:jc w:val="center"/>
        <w:rPr>
          <w:rFonts w:ascii="Times New Roman" w:eastAsia="Times New Roman" w:hAnsi="Times New Roman"/>
          <w:b/>
          <w:spacing w:val="36"/>
          <w:sz w:val="24"/>
          <w:szCs w:val="24"/>
        </w:rPr>
      </w:pPr>
      <w:r w:rsidRPr="009537CC">
        <w:rPr>
          <w:rFonts w:ascii="Times New Roman" w:eastAsia="Times New Roman" w:hAnsi="Times New Roman"/>
          <w:b/>
          <w:spacing w:val="36"/>
          <w:sz w:val="24"/>
          <w:szCs w:val="24"/>
        </w:rPr>
        <w:t>конец формы</w:t>
      </w:r>
    </w:p>
    <w:p w:rsidR="00353E99" w:rsidRPr="009537CC" w:rsidRDefault="00353E99" w:rsidP="00353E99">
      <w:pPr>
        <w:pBdr>
          <w:bottom w:val="single" w:sz="4" w:space="1" w:color="000000"/>
        </w:pBdr>
        <w:shd w:val="clear" w:color="auto" w:fill="E0E0E0"/>
        <w:spacing w:after="0" w:line="240" w:lineRule="auto"/>
        <w:ind w:right="21"/>
        <w:jc w:val="center"/>
        <w:rPr>
          <w:rFonts w:ascii="Times New Roman" w:eastAsia="Times New Roman" w:hAnsi="Times New Roman"/>
          <w:sz w:val="24"/>
          <w:szCs w:val="24"/>
        </w:rPr>
      </w:pPr>
      <w:r w:rsidRPr="009537CC">
        <w:rPr>
          <w:rFonts w:ascii="Times New Roman" w:eastAsia="Times New Roman" w:hAnsi="Times New Roman"/>
          <w:sz w:val="24"/>
          <w:szCs w:val="24"/>
        </w:rPr>
        <w:t>Инструкции по заполнению</w:t>
      </w:r>
    </w:p>
    <w:p w:rsidR="00353E99" w:rsidRPr="009537CC" w:rsidRDefault="00353E99" w:rsidP="00E13BC2">
      <w:pPr>
        <w:spacing w:after="0"/>
        <w:rPr>
          <w:rFonts w:ascii="Times New Roman" w:eastAsia="Times New Roman" w:hAnsi="Times New Roman"/>
          <w:color w:val="000000"/>
          <w:sz w:val="24"/>
          <w:szCs w:val="24"/>
          <w:lang w:eastAsia="ru-RU"/>
        </w:rPr>
      </w:pPr>
    </w:p>
    <w:p w:rsidR="00786D72" w:rsidRPr="00786D72" w:rsidRDefault="00786D72" w:rsidP="00E13BC2">
      <w:pPr>
        <w:tabs>
          <w:tab w:val="num" w:pos="0"/>
          <w:tab w:val="left" w:pos="425"/>
          <w:tab w:val="left" w:pos="567"/>
          <w:tab w:val="left" w:pos="709"/>
        </w:tabs>
        <w:spacing w:after="0"/>
        <w:jc w:val="both"/>
        <w:rPr>
          <w:rFonts w:ascii="Times New Roman" w:eastAsia="Times New Roman" w:hAnsi="Times New Roman" w:cs="Times New Roman"/>
          <w:color w:val="000000"/>
          <w:sz w:val="20"/>
          <w:szCs w:val="20"/>
          <w:lang w:eastAsia="ru-RU"/>
        </w:rPr>
      </w:pPr>
      <w:bookmarkStart w:id="167" w:name="_Toc176765552"/>
      <w:bookmarkEnd w:id="167"/>
      <w:r w:rsidRPr="00786D72">
        <w:rPr>
          <w:rFonts w:ascii="Times New Roman" w:eastAsia="Times New Roman" w:hAnsi="Times New Roman" w:cs="Times New Roman"/>
          <w:color w:val="000000"/>
          <w:sz w:val="20"/>
          <w:szCs w:val="20"/>
          <w:lang w:eastAsia="ru-RU"/>
        </w:rPr>
        <w:t xml:space="preserve">1.   Участник </w:t>
      </w:r>
      <w:r w:rsidR="00967AFB">
        <w:rPr>
          <w:rFonts w:ascii="Times New Roman" w:eastAsia="Times New Roman" w:hAnsi="Times New Roman" w:cs="Times New Roman"/>
          <w:sz w:val="20"/>
          <w:szCs w:val="20"/>
          <w:lang w:eastAsia="ar-SA"/>
        </w:rPr>
        <w:t>закупки</w:t>
      </w:r>
      <w:r w:rsidRPr="00786D72">
        <w:rPr>
          <w:rFonts w:ascii="Times New Roman" w:eastAsia="Times New Roman" w:hAnsi="Times New Roman" w:cs="Times New Roman"/>
          <w:color w:val="000000"/>
          <w:sz w:val="20"/>
          <w:szCs w:val="20"/>
          <w:lang w:eastAsia="ru-RU"/>
        </w:rPr>
        <w:t xml:space="preserve"> приводит номер и дату письма о подаче оферты, приложением к которому является данная справка.</w:t>
      </w:r>
    </w:p>
    <w:p w:rsidR="00786D72" w:rsidRPr="00786D72" w:rsidRDefault="00786D72" w:rsidP="00E13BC2">
      <w:pPr>
        <w:tabs>
          <w:tab w:val="num" w:pos="0"/>
          <w:tab w:val="left" w:pos="425"/>
          <w:tab w:val="left" w:pos="567"/>
          <w:tab w:val="left" w:pos="709"/>
        </w:tabs>
        <w:spacing w:after="0"/>
        <w:jc w:val="both"/>
        <w:rPr>
          <w:rFonts w:ascii="Times New Roman" w:eastAsia="Times New Roman" w:hAnsi="Times New Roman" w:cs="Times New Roman"/>
          <w:color w:val="000000"/>
          <w:sz w:val="20"/>
          <w:szCs w:val="20"/>
          <w:lang w:eastAsia="ru-RU"/>
        </w:rPr>
      </w:pPr>
      <w:r w:rsidRPr="00786D72">
        <w:rPr>
          <w:rFonts w:ascii="Times New Roman" w:eastAsia="Times New Roman" w:hAnsi="Times New Roman" w:cs="Times New Roman"/>
          <w:color w:val="000000"/>
          <w:sz w:val="20"/>
          <w:szCs w:val="20"/>
          <w:lang w:eastAsia="ru-RU"/>
        </w:rPr>
        <w:t xml:space="preserve">2.   Участник </w:t>
      </w:r>
      <w:r w:rsidR="00967AFB">
        <w:rPr>
          <w:rFonts w:ascii="Times New Roman" w:eastAsia="Times New Roman" w:hAnsi="Times New Roman" w:cs="Times New Roman"/>
          <w:sz w:val="20"/>
          <w:szCs w:val="20"/>
          <w:lang w:eastAsia="ar-SA"/>
        </w:rPr>
        <w:t>закупки</w:t>
      </w:r>
      <w:r w:rsidR="00967AFB" w:rsidRPr="00A978B2">
        <w:rPr>
          <w:rFonts w:ascii="Times New Roman" w:eastAsia="Times New Roman" w:hAnsi="Times New Roman" w:cs="Times New Roman"/>
          <w:sz w:val="20"/>
          <w:szCs w:val="20"/>
          <w:lang w:eastAsia="ar-SA"/>
        </w:rPr>
        <w:t xml:space="preserve"> </w:t>
      </w:r>
      <w:r w:rsidRPr="00786D72">
        <w:rPr>
          <w:rFonts w:ascii="Times New Roman" w:eastAsia="Times New Roman" w:hAnsi="Times New Roman" w:cs="Times New Roman"/>
          <w:color w:val="000000"/>
          <w:sz w:val="20"/>
          <w:szCs w:val="20"/>
          <w:lang w:eastAsia="ru-RU"/>
        </w:rPr>
        <w:t>указывает свое фирменное наименование (в т</w:t>
      </w:r>
      <w:r w:rsidR="00BF1270">
        <w:rPr>
          <w:rFonts w:ascii="Times New Roman" w:eastAsia="Times New Roman" w:hAnsi="Times New Roman" w:cs="Times New Roman"/>
          <w:color w:val="000000"/>
          <w:sz w:val="20"/>
          <w:szCs w:val="20"/>
          <w:lang w:eastAsia="ru-RU"/>
        </w:rPr>
        <w:t xml:space="preserve">ом </w:t>
      </w:r>
      <w:r w:rsidRPr="00786D72">
        <w:rPr>
          <w:rFonts w:ascii="Times New Roman" w:eastAsia="Times New Roman" w:hAnsi="Times New Roman" w:cs="Times New Roman"/>
          <w:color w:val="000000"/>
          <w:sz w:val="20"/>
          <w:szCs w:val="20"/>
          <w:lang w:eastAsia="ru-RU"/>
        </w:rPr>
        <w:t>ч</w:t>
      </w:r>
      <w:r w:rsidR="00BF1270">
        <w:rPr>
          <w:rFonts w:ascii="Times New Roman" w:eastAsia="Times New Roman" w:hAnsi="Times New Roman" w:cs="Times New Roman"/>
          <w:color w:val="000000"/>
          <w:sz w:val="20"/>
          <w:szCs w:val="20"/>
          <w:lang w:eastAsia="ru-RU"/>
        </w:rPr>
        <w:t>исле</w:t>
      </w:r>
      <w:r w:rsidRPr="00786D72">
        <w:rPr>
          <w:rFonts w:ascii="Times New Roman" w:eastAsia="Times New Roman" w:hAnsi="Times New Roman" w:cs="Times New Roman"/>
          <w:color w:val="000000"/>
          <w:sz w:val="20"/>
          <w:szCs w:val="20"/>
          <w:lang w:eastAsia="ru-RU"/>
        </w:rPr>
        <w:t xml:space="preserve"> организационно-правовую форму) и свой адрес.</w:t>
      </w:r>
    </w:p>
    <w:p w:rsidR="005F7759" w:rsidRDefault="00786D72" w:rsidP="00E13BC2">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r w:rsidRPr="00786D72">
        <w:rPr>
          <w:rFonts w:ascii="Times New Roman" w:eastAsia="Times New Roman" w:hAnsi="Times New Roman" w:cs="Times New Roman"/>
          <w:color w:val="000000"/>
          <w:sz w:val="20"/>
          <w:szCs w:val="20"/>
          <w:lang w:eastAsia="ru-RU"/>
        </w:rPr>
        <w:t xml:space="preserve">3.    </w:t>
      </w:r>
      <w:r w:rsidRPr="00BA0FC5">
        <w:rPr>
          <w:rFonts w:ascii="Times New Roman" w:eastAsia="Times New Roman" w:hAnsi="Times New Roman" w:cs="Times New Roman"/>
          <w:sz w:val="20"/>
          <w:szCs w:val="20"/>
          <w:lang w:eastAsia="ru-RU"/>
        </w:rPr>
        <w:t xml:space="preserve">В таблице  данной справки перечисляются только те работники, которые будут непосредственно привлечены Участником </w:t>
      </w:r>
      <w:r w:rsidR="00967AFB">
        <w:rPr>
          <w:rFonts w:ascii="Times New Roman" w:eastAsia="Times New Roman" w:hAnsi="Times New Roman" w:cs="Times New Roman"/>
          <w:sz w:val="20"/>
          <w:szCs w:val="20"/>
          <w:lang w:eastAsia="ar-SA"/>
        </w:rPr>
        <w:t>закупки</w:t>
      </w:r>
      <w:r w:rsidR="00967AFB" w:rsidRPr="00A978B2">
        <w:rPr>
          <w:rFonts w:ascii="Times New Roman" w:eastAsia="Times New Roman" w:hAnsi="Times New Roman" w:cs="Times New Roman"/>
          <w:sz w:val="20"/>
          <w:szCs w:val="20"/>
          <w:lang w:eastAsia="ar-SA"/>
        </w:rPr>
        <w:t xml:space="preserve"> </w:t>
      </w:r>
      <w:r w:rsidRPr="00BA0FC5">
        <w:rPr>
          <w:rFonts w:ascii="Times New Roman" w:eastAsia="Times New Roman" w:hAnsi="Times New Roman" w:cs="Times New Roman"/>
          <w:sz w:val="20"/>
          <w:szCs w:val="20"/>
          <w:lang w:eastAsia="ru-RU"/>
        </w:rPr>
        <w:t>в ходе выполнения Договора:</w:t>
      </w:r>
      <w:r w:rsidRPr="00BA0FC5">
        <w:rPr>
          <w:rFonts w:ascii="Times New Roman" w:eastAsia="Calibri" w:hAnsi="Times New Roman" w:cs="Times New Roman"/>
          <w:sz w:val="24"/>
          <w:lang w:eastAsia="ar-SA"/>
        </w:rPr>
        <w:t xml:space="preserve"> </w:t>
      </w:r>
      <w:r w:rsidRPr="00BA0FC5">
        <w:rPr>
          <w:rFonts w:ascii="Times New Roman" w:eastAsia="Calibri" w:hAnsi="Times New Roman" w:cs="Times New Roman"/>
          <w:sz w:val="20"/>
          <w:szCs w:val="20"/>
          <w:lang w:eastAsia="ar-SA"/>
        </w:rPr>
        <w:t xml:space="preserve">руководителей, </w:t>
      </w:r>
      <w:r w:rsidR="00E13BC2">
        <w:rPr>
          <w:rFonts w:ascii="Times New Roman" w:eastAsia="Calibri" w:hAnsi="Times New Roman" w:cs="Times New Roman"/>
          <w:sz w:val="20"/>
          <w:szCs w:val="20"/>
          <w:lang w:eastAsia="ar-SA"/>
        </w:rPr>
        <w:t>охранников</w:t>
      </w:r>
      <w:r w:rsidR="00D2779A" w:rsidRPr="00BA0FC5">
        <w:rPr>
          <w:rFonts w:ascii="Times New Roman" w:eastAsia="Calibri" w:hAnsi="Times New Roman" w:cs="Times New Roman"/>
          <w:sz w:val="20"/>
          <w:szCs w:val="20"/>
          <w:lang w:eastAsia="ar-SA"/>
        </w:rPr>
        <w:t>.</w:t>
      </w:r>
    </w:p>
    <w:p w:rsidR="00E13BC2" w:rsidRPr="00E13BC2" w:rsidRDefault="00E13BC2" w:rsidP="00E13BC2">
      <w:pPr>
        <w:tabs>
          <w:tab w:val="num" w:pos="0"/>
          <w:tab w:val="left" w:pos="425"/>
          <w:tab w:val="left" w:pos="567"/>
          <w:tab w:val="left" w:pos="709"/>
        </w:tabs>
        <w:spacing w:after="0"/>
        <w:jc w:val="both"/>
        <w:rPr>
          <w:rFonts w:ascii="Times New Roman" w:eastAsia="Calibri" w:hAnsi="Times New Roman" w:cs="Times New Roman"/>
          <w:sz w:val="20"/>
          <w:szCs w:val="20"/>
        </w:rPr>
      </w:pPr>
      <w:r w:rsidRPr="00E13BC2">
        <w:rPr>
          <w:rFonts w:ascii="Times New Roman" w:eastAsia="Calibri" w:hAnsi="Times New Roman" w:cs="Times New Roman"/>
          <w:b/>
          <w:sz w:val="20"/>
          <w:szCs w:val="20"/>
        </w:rPr>
        <w:t>У Участника закупки должны быть в наличии собственные работники (охранники), состоящие в штате и имеющие удостоверения на право осуществления частной охранной деятельности</w:t>
      </w:r>
      <w:r w:rsidRPr="00E13BC2">
        <w:rPr>
          <w:rFonts w:ascii="Times New Roman" w:eastAsia="Calibri" w:hAnsi="Times New Roman" w:cs="Times New Roman"/>
          <w:sz w:val="20"/>
          <w:szCs w:val="20"/>
        </w:rPr>
        <w:t>.</w:t>
      </w:r>
    </w:p>
    <w:p w:rsidR="00E13BC2" w:rsidRPr="00E13BC2" w:rsidRDefault="00E13BC2" w:rsidP="00E13BC2">
      <w:pPr>
        <w:tabs>
          <w:tab w:val="num" w:pos="0"/>
          <w:tab w:val="left" w:pos="425"/>
          <w:tab w:val="left" w:pos="567"/>
          <w:tab w:val="left" w:pos="709"/>
        </w:tabs>
        <w:spacing w:after="0"/>
        <w:jc w:val="both"/>
        <w:rPr>
          <w:rFonts w:ascii="Times New Roman" w:eastAsia="Calibri" w:hAnsi="Times New Roman" w:cs="Times New Roman"/>
          <w:sz w:val="20"/>
          <w:szCs w:val="20"/>
        </w:rPr>
      </w:pPr>
      <w:r w:rsidRPr="00E13BC2">
        <w:rPr>
          <w:rFonts w:ascii="Times New Roman" w:eastAsia="Calibri" w:hAnsi="Times New Roman" w:cs="Times New Roman"/>
          <w:sz w:val="20"/>
          <w:szCs w:val="20"/>
        </w:rPr>
        <w:t xml:space="preserve">Общее </w:t>
      </w:r>
      <w:r w:rsidRPr="002B4C0B">
        <w:rPr>
          <w:rFonts w:ascii="Times New Roman" w:eastAsia="Calibri" w:hAnsi="Times New Roman" w:cs="Times New Roman"/>
          <w:sz w:val="20"/>
          <w:szCs w:val="20"/>
        </w:rPr>
        <w:t xml:space="preserve">количество работников (охранников) для оказания услуг по охране имущества должно составлять </w:t>
      </w:r>
      <w:r w:rsidRPr="002B4C0B">
        <w:rPr>
          <w:rFonts w:ascii="Times New Roman" w:eastAsia="Calibri" w:hAnsi="Times New Roman" w:cs="Times New Roman"/>
          <w:b/>
          <w:sz w:val="20"/>
          <w:szCs w:val="20"/>
        </w:rPr>
        <w:t>не ме</w:t>
      </w:r>
      <w:r w:rsidR="002B4C0B" w:rsidRPr="002B4C0B">
        <w:rPr>
          <w:rFonts w:ascii="Times New Roman" w:eastAsia="Calibri" w:hAnsi="Times New Roman" w:cs="Times New Roman"/>
          <w:b/>
          <w:sz w:val="20"/>
          <w:szCs w:val="20"/>
        </w:rPr>
        <w:t>нее 13</w:t>
      </w:r>
      <w:r w:rsidRPr="002B4C0B">
        <w:rPr>
          <w:rFonts w:ascii="Times New Roman" w:eastAsia="Calibri" w:hAnsi="Times New Roman" w:cs="Times New Roman"/>
          <w:b/>
          <w:sz w:val="20"/>
          <w:szCs w:val="20"/>
        </w:rPr>
        <w:t xml:space="preserve"> человек</w:t>
      </w:r>
      <w:r w:rsidRPr="002B4C0B">
        <w:rPr>
          <w:rFonts w:ascii="Times New Roman" w:eastAsia="Calibri" w:hAnsi="Times New Roman" w:cs="Times New Roman"/>
          <w:sz w:val="20"/>
          <w:szCs w:val="20"/>
        </w:rPr>
        <w:t xml:space="preserve"> </w:t>
      </w:r>
      <w:r w:rsidR="002B4C0B" w:rsidRPr="002B4C0B">
        <w:rPr>
          <w:rFonts w:ascii="Times New Roman" w:eastAsia="Calibri" w:hAnsi="Times New Roman" w:cs="Times New Roman"/>
          <w:sz w:val="20"/>
          <w:szCs w:val="20"/>
        </w:rPr>
        <w:t xml:space="preserve">(3 поста х 4,4 чел. (рассчитано в целях соблюдения ТК РФ: 365 </w:t>
      </w:r>
      <w:proofErr w:type="spellStart"/>
      <w:r w:rsidR="002B4C0B" w:rsidRPr="002B4C0B">
        <w:rPr>
          <w:rFonts w:ascii="Times New Roman" w:eastAsia="Calibri" w:hAnsi="Times New Roman" w:cs="Times New Roman"/>
          <w:sz w:val="20"/>
          <w:szCs w:val="20"/>
        </w:rPr>
        <w:t>дн</w:t>
      </w:r>
      <w:proofErr w:type="spellEnd"/>
      <w:r w:rsidR="002B4C0B" w:rsidRPr="002B4C0B">
        <w:rPr>
          <w:rFonts w:ascii="Times New Roman" w:eastAsia="Calibri" w:hAnsi="Times New Roman" w:cs="Times New Roman"/>
          <w:sz w:val="20"/>
          <w:szCs w:val="20"/>
        </w:rPr>
        <w:t>. х 24 ч. / 1981 ч. (норма рабочего времени при 40-часовой рабочей неделе на 1 работника за период действия договора)))</w:t>
      </w:r>
    </w:p>
    <w:p w:rsidR="004A015D" w:rsidRDefault="00E13BC2" w:rsidP="00E13BC2">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r w:rsidRPr="00E13BC2">
        <w:rPr>
          <w:rFonts w:ascii="Times New Roman" w:eastAsia="Calibri" w:hAnsi="Times New Roman" w:cs="Times New Roman"/>
          <w:sz w:val="20"/>
          <w:szCs w:val="20"/>
        </w:rPr>
        <w:lastRenderedPageBreak/>
        <w:t>В случае не указания сведений о вышеуказанных работниках (охранниках) в «Справке о кадровых ресурсах» (форма 6 Приложения № 1 к Документации) и не предоставления копий трудовых книжек и/или трудовых договоров с работниками, указанными в Справке о кадровых ресурсах (форма 6 Приложения № 1 к Документации), а так же копий удостоверений на право осуществления частной охранной деятельности на каждого работника (охранника), заявка такого Участника будет  отклонена.</w:t>
      </w:r>
    </w:p>
    <w:p w:rsidR="004A015D" w:rsidRDefault="004A015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967AFB" w:rsidRDefault="00967AFB"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5F7759" w:rsidRDefault="005F7759"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B12FC9" w:rsidRDefault="00B12FC9"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B12FC9" w:rsidRDefault="00B12FC9"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B12FC9" w:rsidRDefault="00B12FC9"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5F7759" w:rsidRPr="005F7759" w:rsidRDefault="0089404D" w:rsidP="001A4E58">
      <w:pPr>
        <w:pStyle w:val="1"/>
        <w:numPr>
          <w:ilvl w:val="0"/>
          <w:numId w:val="0"/>
        </w:numPr>
        <w:ind w:left="5387"/>
        <w:jc w:val="left"/>
        <w:rPr>
          <w:rFonts w:eastAsia="Calibri"/>
          <w:b/>
          <w:lang w:val="ru-RU"/>
        </w:rPr>
      </w:pPr>
      <w:bookmarkStart w:id="168" w:name="_Приложение_№_2"/>
      <w:bookmarkStart w:id="169" w:name="_Toc453931164"/>
      <w:bookmarkEnd w:id="168"/>
      <w:r w:rsidRPr="005F7759">
        <w:rPr>
          <w:b/>
        </w:rPr>
        <w:lastRenderedPageBreak/>
        <w:t xml:space="preserve">Приложение № 2 </w:t>
      </w:r>
      <w:r w:rsidRPr="005F7759">
        <w:rPr>
          <w:rFonts w:eastAsia="Calibri"/>
          <w:b/>
        </w:rPr>
        <w:t>к Документации</w:t>
      </w:r>
      <w:bookmarkEnd w:id="169"/>
    </w:p>
    <w:p w:rsidR="00244A6A" w:rsidRPr="009A7B6F" w:rsidRDefault="00B3366B" w:rsidP="009A7B6F">
      <w:pPr>
        <w:spacing w:line="240" w:lineRule="auto"/>
        <w:ind w:left="5387"/>
        <w:jc w:val="both"/>
        <w:rPr>
          <w:rFonts w:ascii="Times New Roman" w:eastAsia="Times New Roman" w:hAnsi="Times New Roman" w:cs="Times New Roman"/>
          <w:sz w:val="24"/>
          <w:szCs w:val="24"/>
          <w:lang w:eastAsia="ar-SA"/>
        </w:rPr>
      </w:pPr>
      <w:r w:rsidRPr="00E75945">
        <w:rPr>
          <w:rFonts w:ascii="Times New Roman" w:eastAsia="Calibri" w:hAnsi="Times New Roman" w:cs="Times New Roman"/>
          <w:sz w:val="24"/>
          <w:szCs w:val="24"/>
        </w:rPr>
        <w:t>о</w:t>
      </w:r>
      <w:r>
        <w:rPr>
          <w:rFonts w:ascii="Times New Roman" w:eastAsia="Calibri" w:hAnsi="Times New Roman" w:cs="Times New Roman"/>
          <w:sz w:val="24"/>
          <w:szCs w:val="24"/>
          <w:lang w:eastAsia="ar-SA"/>
        </w:rPr>
        <w:t xml:space="preserve"> проведении</w:t>
      </w:r>
      <w:r w:rsidRPr="00E75945">
        <w:rPr>
          <w:rFonts w:ascii="Times New Roman" w:eastAsia="Calibri" w:hAnsi="Times New Roman" w:cs="Times New Roman"/>
          <w:sz w:val="24"/>
          <w:szCs w:val="24"/>
          <w:lang w:eastAsia="ar-SA"/>
        </w:rPr>
        <w:t xml:space="preserve"> запроса предложений </w:t>
      </w:r>
      <w:r w:rsidRPr="00E75945">
        <w:rPr>
          <w:rFonts w:ascii="Times New Roman" w:eastAsia="Times New Roman" w:hAnsi="Times New Roman" w:cs="Times New Roman"/>
          <w:sz w:val="24"/>
          <w:szCs w:val="24"/>
          <w:lang w:eastAsia="ar-SA"/>
        </w:rPr>
        <w:t>на право заключения договора</w:t>
      </w:r>
      <w:r>
        <w:rPr>
          <w:rFonts w:ascii="Times New Roman" w:eastAsia="Times New Roman" w:hAnsi="Times New Roman" w:cs="Times New Roman"/>
          <w:sz w:val="24"/>
          <w:szCs w:val="24"/>
          <w:lang w:eastAsia="ar-SA"/>
        </w:rPr>
        <w:t xml:space="preserve"> </w:t>
      </w:r>
      <w:r w:rsidRPr="0037399D">
        <w:rPr>
          <w:rFonts w:ascii="Times New Roman" w:eastAsia="Times New Roman" w:hAnsi="Times New Roman" w:cs="Times New Roman"/>
          <w:sz w:val="24"/>
          <w:szCs w:val="24"/>
          <w:lang w:eastAsia="ar-SA"/>
        </w:rPr>
        <w:t xml:space="preserve">на </w:t>
      </w:r>
      <w:r w:rsidR="00F5748C" w:rsidRPr="00F5748C">
        <w:rPr>
          <w:rFonts w:ascii="Times New Roman" w:eastAsia="Times New Roman" w:hAnsi="Times New Roman" w:cs="Times New Roman"/>
          <w:bCs/>
          <w:sz w:val="24"/>
          <w:szCs w:val="24"/>
          <w:lang w:eastAsia="ar-SA"/>
        </w:rPr>
        <w:t>оказание</w:t>
      </w:r>
      <w:r w:rsidR="00F5748C" w:rsidRPr="00F5748C">
        <w:rPr>
          <w:rFonts w:ascii="Times New Roman" w:eastAsia="Times New Roman" w:hAnsi="Times New Roman" w:cs="Times New Roman"/>
          <w:b/>
          <w:bCs/>
          <w:sz w:val="24"/>
          <w:szCs w:val="24"/>
          <w:lang w:eastAsia="ar-SA"/>
        </w:rPr>
        <w:t xml:space="preserve"> </w:t>
      </w:r>
      <w:r w:rsidR="00F5748C" w:rsidRPr="00F5748C">
        <w:rPr>
          <w:rFonts w:ascii="Times New Roman" w:eastAsia="Times New Roman" w:hAnsi="Times New Roman" w:cs="Times New Roman"/>
          <w:bCs/>
          <w:sz w:val="24"/>
          <w:szCs w:val="24"/>
          <w:lang w:eastAsia="ar-SA"/>
        </w:rPr>
        <w:t>услуг по</w:t>
      </w:r>
      <w:r w:rsidR="00F5748C" w:rsidRPr="00F5748C">
        <w:rPr>
          <w:rFonts w:ascii="Times New Roman" w:eastAsia="Times New Roman" w:hAnsi="Times New Roman" w:cs="Times New Roman"/>
          <w:b/>
          <w:bCs/>
          <w:sz w:val="24"/>
          <w:szCs w:val="24"/>
          <w:lang w:eastAsia="ar-SA"/>
        </w:rPr>
        <w:t xml:space="preserve"> </w:t>
      </w:r>
      <w:r w:rsidR="00F5748C" w:rsidRPr="00F5748C">
        <w:rPr>
          <w:rFonts w:ascii="Times New Roman" w:eastAsia="Times New Roman" w:hAnsi="Times New Roman" w:cs="Times New Roman"/>
          <w:bCs/>
          <w:sz w:val="24"/>
          <w:szCs w:val="24"/>
          <w:lang w:eastAsia="ar-SA"/>
        </w:rPr>
        <w:t>о</w:t>
      </w:r>
      <w:r w:rsidR="00F5748C" w:rsidRPr="00F5748C">
        <w:rPr>
          <w:rFonts w:ascii="Times New Roman" w:eastAsia="Times New Roman" w:hAnsi="Times New Roman" w:cs="Times New Roman"/>
          <w:sz w:val="24"/>
          <w:szCs w:val="24"/>
          <w:lang w:eastAsia="ar-SA"/>
        </w:rPr>
        <w:t>хране имущества находящегося в пользовании и владении АО «МЭС»</w:t>
      </w:r>
    </w:p>
    <w:p w:rsidR="00A728B3" w:rsidRPr="003A2F0D" w:rsidRDefault="00A728B3" w:rsidP="00A728B3">
      <w:pPr>
        <w:tabs>
          <w:tab w:val="left" w:pos="425"/>
          <w:tab w:val="left" w:pos="567"/>
          <w:tab w:val="left" w:pos="709"/>
        </w:tabs>
        <w:suppressAutoHyphens/>
        <w:spacing w:after="0" w:line="240" w:lineRule="auto"/>
        <w:rPr>
          <w:rFonts w:ascii="Times New Roman" w:eastAsia="Times New Roman" w:hAnsi="Times New Roman" w:cs="Times New Roman"/>
          <w:b/>
          <w:i/>
          <w:sz w:val="24"/>
          <w:szCs w:val="24"/>
          <w:lang w:eastAsia="ar-SA"/>
        </w:rPr>
      </w:pPr>
      <w:r w:rsidRPr="003A2F0D">
        <w:rPr>
          <w:rFonts w:ascii="Times New Roman" w:eastAsia="Times New Roman" w:hAnsi="Times New Roman" w:cs="Times New Roman"/>
          <w:i/>
          <w:sz w:val="24"/>
          <w:szCs w:val="24"/>
          <w:lang w:eastAsia="ar-SA"/>
        </w:rPr>
        <w:t>Наименование организации</w:t>
      </w: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ИНН КПП ОГРН</w:t>
      </w: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Юридический адрес</w:t>
      </w: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 xml:space="preserve">Телефон/факс/ </w:t>
      </w:r>
      <w:r w:rsidRPr="003A2F0D">
        <w:rPr>
          <w:rFonts w:ascii="Times New Roman" w:eastAsia="Times New Roman" w:hAnsi="Times New Roman" w:cs="Times New Roman"/>
          <w:i/>
          <w:sz w:val="24"/>
          <w:szCs w:val="24"/>
          <w:lang w:val="en-US" w:eastAsia="ar-SA" w:bidi="en-US"/>
        </w:rPr>
        <w:t>e</w:t>
      </w:r>
      <w:r w:rsidRPr="003A2F0D">
        <w:rPr>
          <w:rFonts w:ascii="Times New Roman" w:eastAsia="Times New Roman" w:hAnsi="Times New Roman" w:cs="Times New Roman"/>
          <w:i/>
          <w:sz w:val="24"/>
          <w:szCs w:val="24"/>
          <w:lang w:eastAsia="ar-SA" w:bidi="en-US"/>
        </w:rPr>
        <w:t>-</w:t>
      </w:r>
      <w:r w:rsidRPr="003A2F0D">
        <w:rPr>
          <w:rFonts w:ascii="Times New Roman" w:eastAsia="Times New Roman" w:hAnsi="Times New Roman" w:cs="Times New Roman"/>
          <w:i/>
          <w:sz w:val="24"/>
          <w:szCs w:val="24"/>
          <w:lang w:val="en-US" w:eastAsia="ar-SA" w:bidi="en-US"/>
        </w:rPr>
        <w:t>mail</w:t>
      </w:r>
    </w:p>
    <w:p w:rsidR="00A728B3" w:rsidRPr="003A2F0D" w:rsidRDefault="00A728B3" w:rsidP="00A728B3">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1D0DE1" w:rsidRDefault="00A728B3" w:rsidP="001D0DE1">
      <w:pPr>
        <w:widowControl w:val="0"/>
        <w:tabs>
          <w:tab w:val="left" w:pos="425"/>
          <w:tab w:val="left" w:pos="567"/>
          <w:tab w:val="left" w:pos="709"/>
        </w:tabs>
        <w:suppressAutoHyphens/>
        <w:spacing w:after="0" w:line="240" w:lineRule="auto"/>
        <w:ind w:left="23"/>
        <w:jc w:val="center"/>
        <w:rPr>
          <w:rFonts w:ascii="Times New Roman" w:eastAsia="Lucida Sans Unicode" w:hAnsi="Times New Roman" w:cs="Times New Roman"/>
          <w:b/>
          <w:i/>
          <w:color w:val="000000"/>
          <w:spacing w:val="-10"/>
          <w:sz w:val="24"/>
          <w:szCs w:val="24"/>
          <w:lang w:eastAsia="ar-SA"/>
        </w:rPr>
      </w:pPr>
      <w:r>
        <w:rPr>
          <w:rFonts w:ascii="Times New Roman" w:eastAsia="Lucida Sans Unicode" w:hAnsi="Times New Roman" w:cs="Times New Roman"/>
          <w:b/>
          <w:i/>
          <w:color w:val="000000"/>
          <w:spacing w:val="-10"/>
          <w:sz w:val="24"/>
          <w:szCs w:val="24"/>
          <w:lang w:eastAsia="ar-SA"/>
        </w:rPr>
        <w:t xml:space="preserve">Письмо </w:t>
      </w:r>
      <w:r w:rsidRPr="003A2F0D">
        <w:rPr>
          <w:rFonts w:ascii="Times New Roman" w:eastAsia="Lucida Sans Unicode" w:hAnsi="Times New Roman" w:cs="Times New Roman"/>
          <w:b/>
          <w:i/>
          <w:color w:val="000000"/>
          <w:spacing w:val="-10"/>
          <w:sz w:val="24"/>
          <w:szCs w:val="24"/>
          <w:lang w:eastAsia="ar-SA"/>
        </w:rPr>
        <w:t>о соответствии Участника закупки требованиям, которые установлены</w:t>
      </w:r>
    </w:p>
    <w:p w:rsidR="00A11BE5" w:rsidRDefault="00A728B3" w:rsidP="00A11BE5">
      <w:pPr>
        <w:widowControl w:val="0"/>
        <w:tabs>
          <w:tab w:val="left" w:pos="425"/>
          <w:tab w:val="left" w:pos="567"/>
          <w:tab w:val="left" w:pos="709"/>
        </w:tabs>
        <w:suppressAutoHyphens/>
        <w:spacing w:after="0" w:line="240" w:lineRule="auto"/>
        <w:ind w:left="23"/>
        <w:jc w:val="center"/>
        <w:rPr>
          <w:rFonts w:ascii="Times New Roman" w:eastAsia="Times New Roman" w:hAnsi="Times New Roman" w:cs="Times New Roman"/>
          <w:b/>
          <w:i/>
          <w:sz w:val="24"/>
          <w:szCs w:val="24"/>
          <w:lang w:eastAsia="ar-SA" w:bidi="en-US"/>
        </w:rPr>
      </w:pPr>
      <w:r w:rsidRPr="003A2F0D">
        <w:rPr>
          <w:rFonts w:ascii="Times New Roman" w:eastAsia="Lucida Sans Unicode" w:hAnsi="Times New Roman" w:cs="Times New Roman"/>
          <w:b/>
          <w:i/>
          <w:color w:val="000000"/>
          <w:spacing w:val="-10"/>
          <w:sz w:val="24"/>
          <w:szCs w:val="24"/>
          <w:lang w:eastAsia="ar-SA"/>
        </w:rPr>
        <w:t xml:space="preserve"> </w:t>
      </w:r>
      <w:r w:rsidRPr="003A2F0D">
        <w:rPr>
          <w:rFonts w:ascii="Times New Roman" w:eastAsia="Times New Roman" w:hAnsi="Times New Roman" w:cs="Times New Roman"/>
          <w:b/>
          <w:i/>
          <w:sz w:val="24"/>
          <w:szCs w:val="24"/>
          <w:lang w:eastAsia="ar-SA" w:bidi="en-US"/>
        </w:rPr>
        <w:t xml:space="preserve">п. 3.1. Документации о проведении запроса предложений на право заключения договора </w:t>
      </w:r>
      <w:r w:rsidR="001D0DE1" w:rsidRPr="001D0DE1">
        <w:rPr>
          <w:rFonts w:ascii="Times New Roman" w:eastAsia="Times New Roman" w:hAnsi="Times New Roman" w:cs="Times New Roman"/>
          <w:b/>
          <w:i/>
          <w:sz w:val="24"/>
          <w:szCs w:val="24"/>
          <w:lang w:eastAsia="ar-SA" w:bidi="en-US"/>
        </w:rPr>
        <w:t xml:space="preserve">на </w:t>
      </w:r>
      <w:r w:rsidR="00F5748C" w:rsidRPr="00F5748C">
        <w:rPr>
          <w:rFonts w:ascii="Times New Roman" w:eastAsia="Times New Roman" w:hAnsi="Times New Roman" w:cs="Times New Roman"/>
          <w:b/>
          <w:i/>
          <w:sz w:val="24"/>
          <w:szCs w:val="24"/>
          <w:lang w:eastAsia="ar-SA" w:bidi="en-US"/>
        </w:rPr>
        <w:t>оказание услуг по охране имущества находящегося в пользовании и владении АО «МЭС»</w:t>
      </w:r>
    </w:p>
    <w:p w:rsidR="00C40A67" w:rsidRPr="00A11BE5" w:rsidRDefault="00C40A67" w:rsidP="00A11BE5">
      <w:pPr>
        <w:widowControl w:val="0"/>
        <w:tabs>
          <w:tab w:val="left" w:pos="425"/>
          <w:tab w:val="left" w:pos="567"/>
          <w:tab w:val="left" w:pos="709"/>
        </w:tabs>
        <w:suppressAutoHyphens/>
        <w:spacing w:after="0" w:line="240" w:lineRule="auto"/>
        <w:ind w:left="23"/>
        <w:jc w:val="center"/>
        <w:rPr>
          <w:rFonts w:ascii="Times New Roman" w:eastAsia="Times New Roman" w:hAnsi="Times New Roman" w:cs="Times New Roman"/>
          <w:i/>
          <w:sz w:val="24"/>
          <w:szCs w:val="24"/>
          <w:lang w:eastAsia="ar-SA" w:bidi="en-US"/>
        </w:rPr>
      </w:pPr>
    </w:p>
    <w:p w:rsidR="00A728B3" w:rsidRPr="003A2F0D" w:rsidRDefault="00A728B3" w:rsidP="00A728B3">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r w:rsidRPr="003A2F0D">
        <w:rPr>
          <w:rFonts w:ascii="Times New Roman" w:eastAsia="Times New Roman" w:hAnsi="Times New Roman" w:cs="Times New Roman"/>
          <w:sz w:val="24"/>
          <w:szCs w:val="24"/>
          <w:lang w:eastAsia="ar-SA" w:bidi="en-US"/>
        </w:rPr>
        <w:t xml:space="preserve">с целью участия в__________________________________ </w:t>
      </w:r>
      <w:r w:rsidRPr="003A2F0D">
        <w:rPr>
          <w:rFonts w:ascii="Times New Roman" w:eastAsia="Times New Roman" w:hAnsi="Times New Roman" w:cs="Times New Roman"/>
          <w:i/>
          <w:sz w:val="24"/>
          <w:szCs w:val="24"/>
          <w:lang w:eastAsia="ar-SA" w:bidi="en-US"/>
        </w:rPr>
        <w:t>(</w:t>
      </w:r>
      <w:r w:rsidRPr="001D0DE1">
        <w:rPr>
          <w:rFonts w:ascii="Times New Roman" w:eastAsia="Times New Roman" w:hAnsi="Times New Roman" w:cs="Times New Roman"/>
          <w:i/>
          <w:sz w:val="24"/>
          <w:szCs w:val="24"/>
          <w:shd w:val="clear" w:color="auto" w:fill="D9D9D9" w:themeFill="background1" w:themeFillShade="D9"/>
          <w:lang w:eastAsia="ar-SA" w:bidi="en-US"/>
        </w:rPr>
        <w:t>указать способ и предмет закупки</w:t>
      </w:r>
      <w:r w:rsidRPr="003A2F0D">
        <w:rPr>
          <w:rFonts w:ascii="Times New Roman" w:eastAsia="Times New Roman" w:hAnsi="Times New Roman" w:cs="Times New Roman"/>
          <w:sz w:val="24"/>
          <w:szCs w:val="24"/>
          <w:lang w:eastAsia="ar-SA" w:bidi="en-US"/>
        </w:rPr>
        <w:t xml:space="preserve">), извещение №________________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номер извещения</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xml:space="preserve">, _________________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наименование Участника закупки</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подтверждает свое соответствие обязательным требованиям, установленным п. 3.1. Документации о проведении запроса предложений на право заключения договора __________________, а именно:</w:t>
      </w:r>
    </w:p>
    <w:p w:rsidR="00A728B3" w:rsidRPr="00F2774B" w:rsidRDefault="00A728B3" w:rsidP="00A728B3">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F2774B" w:rsidRPr="00F944A7" w:rsidRDefault="00F2774B" w:rsidP="00F2774B">
      <w:pPr>
        <w:tabs>
          <w:tab w:val="left" w:pos="426"/>
        </w:tabs>
        <w:overflowPunct w:val="0"/>
        <w:autoSpaceDE w:val="0"/>
        <w:autoSpaceDN w:val="0"/>
        <w:adjustRightInd w:val="0"/>
        <w:spacing w:after="0" w:line="240" w:lineRule="auto"/>
        <w:jc w:val="both"/>
        <w:rPr>
          <w:rFonts w:ascii="Times New Roman" w:eastAsia="Calibri" w:hAnsi="Times New Roman" w:cs="Times New Roman"/>
          <w:sz w:val="24"/>
          <w:szCs w:val="24"/>
        </w:rPr>
      </w:pPr>
      <w:r w:rsidRPr="00F2774B">
        <w:rPr>
          <w:rFonts w:ascii="Times New Roman" w:eastAsia="Times New Roman" w:hAnsi="Times New Roman" w:cs="Times New Roman"/>
          <w:snapToGrid w:val="0"/>
          <w:sz w:val="24"/>
          <w:szCs w:val="24"/>
          <w:lang w:eastAsia="ru-RU"/>
        </w:rPr>
        <w:t xml:space="preserve">1. </w:t>
      </w:r>
      <w:r w:rsidR="00852536" w:rsidRPr="00F944A7">
        <w:rPr>
          <w:rFonts w:ascii="Times New Roman" w:eastAsia="Times New Roman" w:hAnsi="Times New Roman" w:cs="Times New Roman"/>
          <w:bCs/>
          <w:sz w:val="24"/>
          <w:szCs w:val="24"/>
          <w:lang w:eastAsia="ar-SA"/>
        </w:rPr>
        <w:t>У</w:t>
      </w:r>
      <w:r w:rsidRPr="00F944A7">
        <w:rPr>
          <w:rFonts w:ascii="Times New Roman" w:eastAsia="Times New Roman" w:hAnsi="Times New Roman" w:cs="Times New Roman"/>
          <w:bCs/>
          <w:sz w:val="24"/>
          <w:szCs w:val="24"/>
          <w:lang w:eastAsia="ar-SA"/>
        </w:rPr>
        <w:t xml:space="preserve"> ____________________(</w:t>
      </w:r>
      <w:r w:rsidRPr="00F944A7">
        <w:rPr>
          <w:rFonts w:ascii="Times New Roman" w:eastAsia="Times New Roman" w:hAnsi="Times New Roman" w:cs="Times New Roman"/>
          <w:i/>
          <w:snapToGrid w:val="0"/>
          <w:sz w:val="24"/>
          <w:szCs w:val="24"/>
          <w:highlight w:val="lightGray"/>
          <w:shd w:val="clear" w:color="auto" w:fill="D9D9D9"/>
          <w:lang w:eastAsia="ru-RU"/>
        </w:rPr>
        <w:t>у</w:t>
      </w:r>
      <w:r w:rsidRPr="00F944A7">
        <w:rPr>
          <w:rFonts w:ascii="Times New Roman" w:eastAsia="Times New Roman" w:hAnsi="Times New Roman" w:cs="Times New Roman"/>
          <w:i/>
          <w:snapToGrid w:val="0"/>
          <w:sz w:val="24"/>
          <w:szCs w:val="24"/>
          <w:highlight w:val="lightGray"/>
          <w:lang w:eastAsia="ru-RU"/>
        </w:rPr>
        <w:t xml:space="preserve">казать наименование Участника </w:t>
      </w:r>
      <w:r w:rsidRPr="00F944A7">
        <w:rPr>
          <w:rFonts w:ascii="Times New Roman" w:eastAsia="Times New Roman" w:hAnsi="Times New Roman" w:cs="Times New Roman"/>
          <w:i/>
          <w:snapToGrid w:val="0"/>
          <w:sz w:val="24"/>
          <w:szCs w:val="24"/>
          <w:highlight w:val="lightGray"/>
          <w:shd w:val="clear" w:color="auto" w:fill="D9D9D9"/>
          <w:lang w:eastAsia="ru-RU"/>
        </w:rPr>
        <w:t>закупки</w:t>
      </w:r>
      <w:r w:rsidRPr="00F944A7">
        <w:rPr>
          <w:rFonts w:ascii="Times New Roman" w:eastAsia="Times New Roman" w:hAnsi="Times New Roman" w:cs="Times New Roman"/>
          <w:i/>
          <w:snapToGrid w:val="0"/>
          <w:sz w:val="24"/>
          <w:szCs w:val="24"/>
          <w:shd w:val="clear" w:color="auto" w:fill="D9D9D9"/>
          <w:lang w:eastAsia="ru-RU"/>
        </w:rPr>
        <w:t>)</w:t>
      </w:r>
      <w:r w:rsidRPr="00F944A7">
        <w:rPr>
          <w:rFonts w:ascii="Times New Roman" w:eastAsia="Times New Roman" w:hAnsi="Times New Roman" w:cs="Times New Roman"/>
          <w:bCs/>
          <w:sz w:val="24"/>
          <w:szCs w:val="24"/>
          <w:lang w:eastAsia="ar-SA"/>
        </w:rPr>
        <w:t xml:space="preserve"> </w:t>
      </w:r>
      <w:r w:rsidR="00852536" w:rsidRPr="00F944A7">
        <w:rPr>
          <w:rFonts w:ascii="Times New Roman" w:eastAsia="Times New Roman" w:hAnsi="Times New Roman" w:cs="Times New Roman"/>
          <w:bCs/>
          <w:sz w:val="24"/>
          <w:szCs w:val="24"/>
          <w:lang w:eastAsia="ar-SA"/>
        </w:rPr>
        <w:t>в наличии</w:t>
      </w:r>
      <w:r w:rsidR="00BD5BC0">
        <w:rPr>
          <w:rFonts w:ascii="Times New Roman" w:eastAsia="Times New Roman" w:hAnsi="Times New Roman" w:cs="Times New Roman"/>
          <w:bCs/>
          <w:sz w:val="24"/>
          <w:szCs w:val="24"/>
          <w:lang w:eastAsia="ar-SA"/>
        </w:rPr>
        <w:t xml:space="preserve"> действующая</w:t>
      </w:r>
      <w:r w:rsidR="00852536" w:rsidRPr="00F944A7">
        <w:rPr>
          <w:rFonts w:ascii="Times New Roman" w:eastAsia="Times New Roman" w:hAnsi="Times New Roman" w:cs="Times New Roman"/>
          <w:bCs/>
          <w:sz w:val="24"/>
          <w:szCs w:val="24"/>
          <w:lang w:eastAsia="ar-SA"/>
        </w:rPr>
        <w:t xml:space="preserve"> </w:t>
      </w:r>
      <w:r w:rsidR="00F944A7" w:rsidRPr="00F944A7">
        <w:rPr>
          <w:rFonts w:ascii="Times New Roman" w:eastAsia="Times New Roman" w:hAnsi="Times New Roman" w:cs="Times New Roman"/>
          <w:snapToGrid w:val="0"/>
          <w:sz w:val="24"/>
          <w:szCs w:val="24"/>
          <w:lang w:eastAsia="ru-RU"/>
        </w:rPr>
        <w:t>лицензия на осуществление частной охранной деятельности, необходимая для оказания соответствующих услуг в соответствии с законодательством Российской Федерации</w:t>
      </w:r>
      <w:r w:rsidR="00F944A7">
        <w:rPr>
          <w:rFonts w:ascii="Times New Roman" w:eastAsia="Times New Roman" w:hAnsi="Times New Roman" w:cs="Times New Roman"/>
          <w:snapToGrid w:val="0"/>
          <w:sz w:val="24"/>
          <w:szCs w:val="24"/>
          <w:lang w:eastAsia="ru-RU"/>
        </w:rPr>
        <w:t xml:space="preserve"> </w:t>
      </w:r>
      <w:r w:rsidR="00233F4C" w:rsidRPr="00B12FC9">
        <w:rPr>
          <w:rFonts w:ascii="Times New Roman" w:eastAsia="Times New Roman" w:hAnsi="Times New Roman" w:cs="Times New Roman"/>
          <w:snapToGrid w:val="0"/>
          <w:sz w:val="24"/>
          <w:szCs w:val="24"/>
          <w:lang w:eastAsia="ru-RU"/>
        </w:rPr>
        <w:t>_____________</w:t>
      </w:r>
      <w:r w:rsidRPr="00B12FC9">
        <w:rPr>
          <w:rFonts w:ascii="Times New Roman" w:eastAsia="Calibri" w:hAnsi="Times New Roman" w:cs="Times New Roman"/>
          <w:sz w:val="24"/>
          <w:szCs w:val="24"/>
        </w:rPr>
        <w:t>(</w:t>
      </w:r>
      <w:r w:rsidRPr="00F944A7">
        <w:rPr>
          <w:rFonts w:ascii="Times New Roman" w:eastAsia="Calibri" w:hAnsi="Times New Roman" w:cs="Times New Roman"/>
          <w:sz w:val="24"/>
          <w:szCs w:val="24"/>
        </w:rPr>
        <w:t xml:space="preserve">указать наименование, номер, дату документа, организацию выдавшую данный документ, срок действия). </w:t>
      </w:r>
    </w:p>
    <w:p w:rsidR="00A728B3" w:rsidRPr="00F944A7" w:rsidRDefault="00F2774B" w:rsidP="00F944A7">
      <w:pPr>
        <w:tabs>
          <w:tab w:val="left" w:pos="425"/>
        </w:tabs>
        <w:overflowPunct w:val="0"/>
        <w:autoSpaceDE w:val="0"/>
        <w:autoSpaceDN w:val="0"/>
        <w:adjustRightInd w:val="0"/>
        <w:spacing w:after="0" w:line="240" w:lineRule="auto"/>
        <w:jc w:val="both"/>
        <w:rPr>
          <w:rFonts w:ascii="Times New Roman" w:eastAsia="Calibri" w:hAnsi="Times New Roman" w:cs="Times New Roman"/>
          <w:sz w:val="24"/>
          <w:szCs w:val="24"/>
          <w:highlight w:val="yellow"/>
        </w:rPr>
      </w:pPr>
      <w:r w:rsidRPr="00F944A7">
        <w:rPr>
          <w:rFonts w:ascii="Times New Roman" w:eastAsia="Calibri" w:hAnsi="Times New Roman" w:cs="Times New Roman"/>
          <w:sz w:val="24"/>
          <w:szCs w:val="24"/>
        </w:rPr>
        <w:t>2.</w:t>
      </w:r>
      <w:r w:rsidRPr="00F944A7">
        <w:rPr>
          <w:rFonts w:ascii="Times New Roman" w:eastAsia="Calibri" w:hAnsi="Times New Roman" w:cs="Times New Roman"/>
          <w:b/>
          <w:sz w:val="24"/>
          <w:szCs w:val="24"/>
        </w:rPr>
        <w:t xml:space="preserve"> </w:t>
      </w:r>
      <w:r w:rsidR="00852704" w:rsidRPr="00F944A7">
        <w:rPr>
          <w:rFonts w:ascii="Times New Roman" w:eastAsia="Times New Roman" w:hAnsi="Times New Roman" w:cs="Times New Roman"/>
          <w:snapToGrid w:val="0"/>
          <w:sz w:val="24"/>
          <w:szCs w:val="24"/>
          <w:lang w:eastAsia="ru-RU"/>
        </w:rPr>
        <w:t>В</w:t>
      </w:r>
      <w:r w:rsidR="00A728B3" w:rsidRPr="00F944A7">
        <w:rPr>
          <w:rFonts w:ascii="Times New Roman" w:eastAsia="Times New Roman" w:hAnsi="Times New Roman" w:cs="Times New Roman"/>
          <w:snapToGrid w:val="0"/>
          <w:sz w:val="24"/>
          <w:szCs w:val="24"/>
          <w:lang w:eastAsia="ru-RU"/>
        </w:rPr>
        <w:t xml:space="preserve"> отношении ____________ </w:t>
      </w:r>
      <w:r w:rsidR="00A728B3" w:rsidRPr="00F944A7">
        <w:rPr>
          <w:rFonts w:ascii="Times New Roman" w:eastAsia="Times New Roman" w:hAnsi="Times New Roman" w:cs="Times New Roman"/>
          <w:snapToGrid w:val="0"/>
          <w:sz w:val="24"/>
          <w:szCs w:val="24"/>
          <w:shd w:val="clear" w:color="auto" w:fill="D9D9D9"/>
          <w:lang w:eastAsia="ru-RU"/>
        </w:rPr>
        <w:t>(</w:t>
      </w:r>
      <w:r w:rsidR="00A728B3" w:rsidRPr="00F944A7">
        <w:rPr>
          <w:rFonts w:ascii="Times New Roman" w:eastAsia="Times New Roman" w:hAnsi="Times New Roman" w:cs="Times New Roman"/>
          <w:i/>
          <w:snapToGrid w:val="0"/>
          <w:sz w:val="24"/>
          <w:szCs w:val="24"/>
          <w:highlight w:val="lightGray"/>
          <w:shd w:val="clear" w:color="auto" w:fill="D9D9D9"/>
          <w:lang w:eastAsia="ru-RU"/>
        </w:rPr>
        <w:t>у</w:t>
      </w:r>
      <w:r w:rsidR="00A728B3" w:rsidRPr="00F944A7">
        <w:rPr>
          <w:rFonts w:ascii="Times New Roman" w:eastAsia="Times New Roman" w:hAnsi="Times New Roman" w:cs="Times New Roman"/>
          <w:i/>
          <w:snapToGrid w:val="0"/>
          <w:sz w:val="24"/>
          <w:szCs w:val="24"/>
          <w:highlight w:val="lightGray"/>
          <w:lang w:eastAsia="ru-RU"/>
        </w:rPr>
        <w:t xml:space="preserve">казать наименование Участника </w:t>
      </w:r>
      <w:r w:rsidR="00A728B3" w:rsidRPr="00F944A7">
        <w:rPr>
          <w:rFonts w:ascii="Times New Roman" w:eastAsia="Times New Roman" w:hAnsi="Times New Roman" w:cs="Times New Roman"/>
          <w:i/>
          <w:snapToGrid w:val="0"/>
          <w:sz w:val="24"/>
          <w:szCs w:val="24"/>
          <w:highlight w:val="lightGray"/>
          <w:shd w:val="clear" w:color="auto" w:fill="D9D9D9"/>
          <w:lang w:eastAsia="ru-RU"/>
        </w:rPr>
        <w:t>закупки</w:t>
      </w:r>
      <w:r w:rsidR="00A728B3" w:rsidRPr="00F944A7">
        <w:rPr>
          <w:rFonts w:ascii="Times New Roman" w:eastAsia="Times New Roman" w:hAnsi="Times New Roman" w:cs="Times New Roman"/>
          <w:i/>
          <w:snapToGrid w:val="0"/>
          <w:sz w:val="24"/>
          <w:szCs w:val="24"/>
          <w:shd w:val="clear" w:color="auto" w:fill="D9D9D9"/>
          <w:lang w:eastAsia="ru-RU"/>
        </w:rPr>
        <w:t>)</w:t>
      </w:r>
      <w:r w:rsidR="00A728B3" w:rsidRPr="00F944A7">
        <w:rPr>
          <w:rFonts w:ascii="Times New Roman" w:eastAsia="Times New Roman" w:hAnsi="Times New Roman" w:cs="Times New Roman"/>
          <w:snapToGrid w:val="0"/>
          <w:sz w:val="24"/>
          <w:szCs w:val="24"/>
          <w:lang w:eastAsia="ru-RU"/>
        </w:rPr>
        <w:t xml:space="preserve"> не проводится ликвидация и отсутствует судебный акт о введении в отношении ____________ </w:t>
      </w:r>
      <w:r w:rsidR="00A728B3" w:rsidRPr="00F944A7">
        <w:rPr>
          <w:rFonts w:ascii="Times New Roman" w:eastAsia="Times New Roman" w:hAnsi="Times New Roman" w:cs="Times New Roman"/>
          <w:snapToGrid w:val="0"/>
          <w:sz w:val="24"/>
          <w:szCs w:val="24"/>
          <w:shd w:val="clear" w:color="auto" w:fill="D9D9D9"/>
          <w:lang w:eastAsia="ru-RU"/>
        </w:rPr>
        <w:t>(</w:t>
      </w:r>
      <w:r w:rsidR="00A728B3" w:rsidRPr="00F944A7">
        <w:rPr>
          <w:rFonts w:ascii="Times New Roman" w:eastAsia="Times New Roman" w:hAnsi="Times New Roman" w:cs="Times New Roman"/>
          <w:i/>
          <w:snapToGrid w:val="0"/>
          <w:sz w:val="24"/>
          <w:szCs w:val="24"/>
          <w:shd w:val="clear" w:color="auto" w:fill="D9D9D9"/>
          <w:lang w:eastAsia="ru-RU"/>
        </w:rPr>
        <w:t>указать наименование Участника закупки)</w:t>
      </w:r>
      <w:r w:rsidR="00A728B3" w:rsidRPr="00F944A7">
        <w:rPr>
          <w:rFonts w:ascii="Times New Roman" w:eastAsia="Times New Roman" w:hAnsi="Times New Roman" w:cs="Times New Roman"/>
          <w:i/>
          <w:snapToGrid w:val="0"/>
          <w:sz w:val="24"/>
          <w:szCs w:val="24"/>
          <w:lang w:eastAsia="ru-RU"/>
        </w:rPr>
        <w:t xml:space="preserve"> </w:t>
      </w:r>
      <w:r w:rsidR="00A728B3" w:rsidRPr="00F944A7">
        <w:rPr>
          <w:rFonts w:ascii="Times New Roman" w:eastAsia="Times New Roman" w:hAnsi="Times New Roman" w:cs="Times New Roman"/>
          <w:snapToGrid w:val="0"/>
          <w:sz w:val="24"/>
          <w:szCs w:val="24"/>
          <w:lang w:eastAsia="ru-RU"/>
        </w:rPr>
        <w:t>процедуры банкротства;</w:t>
      </w:r>
    </w:p>
    <w:p w:rsidR="00A728B3" w:rsidRPr="003A2F0D" w:rsidRDefault="00F944A7" w:rsidP="00A728B3">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3</w:t>
      </w:r>
      <w:r w:rsidR="00A728B3" w:rsidRPr="003A2F0D">
        <w:rPr>
          <w:rFonts w:ascii="Times New Roman" w:eastAsia="Times New Roman" w:hAnsi="Times New Roman" w:cs="Times New Roman"/>
          <w:snapToGrid w:val="0"/>
          <w:sz w:val="24"/>
          <w:szCs w:val="24"/>
          <w:lang w:eastAsia="ru-RU"/>
        </w:rPr>
        <w:t xml:space="preserve">. в отношении ____________ </w:t>
      </w:r>
      <w:r w:rsidR="00A728B3" w:rsidRPr="003A2F0D">
        <w:rPr>
          <w:rFonts w:ascii="Times New Roman" w:eastAsia="Times New Roman" w:hAnsi="Times New Roman" w:cs="Times New Roman"/>
          <w:snapToGrid w:val="0"/>
          <w:sz w:val="24"/>
          <w:szCs w:val="24"/>
          <w:shd w:val="clear" w:color="auto" w:fill="D9D9D9"/>
          <w:lang w:eastAsia="ru-RU"/>
        </w:rPr>
        <w:t>(</w:t>
      </w:r>
      <w:r w:rsidR="00A728B3"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00A728B3" w:rsidRPr="003A2F0D">
        <w:rPr>
          <w:rFonts w:ascii="Times New Roman" w:eastAsia="Times New Roman" w:hAnsi="Times New Roman" w:cs="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A728B3" w:rsidRPr="003A2F0D" w:rsidRDefault="00F944A7" w:rsidP="00A728B3">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4</w:t>
      </w:r>
      <w:r w:rsidR="00A728B3" w:rsidRPr="003A2F0D">
        <w:rPr>
          <w:rFonts w:ascii="Times New Roman" w:eastAsia="Times New Roman" w:hAnsi="Times New Roman" w:cs="Times New Roman"/>
          <w:snapToGrid w:val="0"/>
          <w:sz w:val="24"/>
          <w:szCs w:val="24"/>
          <w:lang w:eastAsia="ru-RU"/>
        </w:rPr>
        <w:t xml:space="preserve">.  у ____________ </w:t>
      </w:r>
      <w:r w:rsidR="00A728B3"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w:t>
      </w:r>
      <w:r w:rsidR="00A728B3" w:rsidRPr="003A2F0D">
        <w:rPr>
          <w:rFonts w:ascii="Times New Roman" w:eastAsia="Times New Roman" w:hAnsi="Times New Roman" w:cs="Times New Roman"/>
          <w:i/>
          <w:snapToGrid w:val="0"/>
          <w:sz w:val="24"/>
          <w:szCs w:val="24"/>
          <w:highlight w:val="lightGray"/>
          <w:shd w:val="clear" w:color="auto" w:fill="D9D9D9"/>
          <w:lang w:eastAsia="ru-RU"/>
        </w:rPr>
        <w:t>и</w:t>
      </w:r>
      <w:r w:rsidR="00A728B3" w:rsidRPr="003A2F0D">
        <w:rPr>
          <w:rFonts w:ascii="Times New Roman" w:eastAsia="Times New Roman" w:hAnsi="Times New Roman" w:cs="Times New Roman"/>
          <w:i/>
          <w:snapToGrid w:val="0"/>
          <w:sz w:val="24"/>
          <w:szCs w:val="24"/>
          <w:shd w:val="clear" w:color="auto" w:fill="D9D9D9"/>
          <w:lang w:eastAsia="ru-RU"/>
        </w:rPr>
        <w:t>)</w:t>
      </w:r>
      <w:r w:rsidR="00A728B3" w:rsidRPr="003A2F0D">
        <w:rPr>
          <w:rFonts w:ascii="Times New Roman" w:eastAsia="Times New Roman" w:hAnsi="Times New Roman" w:cs="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00A728B3" w:rsidRPr="003A2F0D">
        <w:rPr>
          <w:rFonts w:ascii="Times New Roman" w:eastAsia="Times New Roman" w:hAnsi="Times New Roman" w:cs="Times New Roman"/>
          <w:snapToGrid w:val="0"/>
          <w:sz w:val="24"/>
          <w:szCs w:val="24"/>
          <w:vertAlign w:val="superscript"/>
          <w:lang w:eastAsia="ru-RU"/>
        </w:rPr>
        <w:footnoteReference w:customMarkFollows="1" w:id="1"/>
        <w:sym w:font="Symbol" w:char="F02A"/>
      </w:r>
      <w:r w:rsidR="00A728B3" w:rsidRPr="003A2F0D">
        <w:rPr>
          <w:rFonts w:ascii="Times New Roman" w:eastAsia="Times New Roman" w:hAnsi="Times New Roman" w:cs="Times New Roman"/>
          <w:snapToGrid w:val="0"/>
          <w:sz w:val="24"/>
          <w:szCs w:val="24"/>
          <w:lang w:eastAsia="ru-RU"/>
        </w:rPr>
        <w:t xml:space="preserve"> </w:t>
      </w:r>
    </w:p>
    <w:p w:rsidR="00A728B3" w:rsidRPr="003A2F0D" w:rsidRDefault="00F944A7" w:rsidP="00A728B3">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5</w:t>
      </w:r>
      <w:r w:rsidR="00A728B3" w:rsidRPr="003A2F0D">
        <w:rPr>
          <w:rFonts w:ascii="Times New Roman" w:eastAsia="Times New Roman" w:hAnsi="Times New Roman" w:cs="Times New Roman"/>
          <w:snapToGrid w:val="0"/>
          <w:sz w:val="24"/>
          <w:szCs w:val="24"/>
          <w:lang w:eastAsia="ru-RU"/>
        </w:rPr>
        <w:t xml:space="preserve">. у ____________ </w:t>
      </w:r>
      <w:r w:rsidR="00A728B3" w:rsidRPr="003A2F0D">
        <w:rPr>
          <w:rFonts w:ascii="Times New Roman" w:eastAsia="Times New Roman" w:hAnsi="Times New Roman" w:cs="Times New Roman"/>
          <w:i/>
          <w:snapToGrid w:val="0"/>
          <w:sz w:val="24"/>
          <w:szCs w:val="24"/>
          <w:highlight w:val="lightGray"/>
          <w:lang w:eastAsia="ru-RU"/>
        </w:rPr>
        <w:t xml:space="preserve">(указать ФИО Участника </w:t>
      </w:r>
      <w:r w:rsidR="00A728B3" w:rsidRPr="003A2F0D">
        <w:rPr>
          <w:rFonts w:ascii="Times New Roman" w:eastAsia="Times New Roman" w:hAnsi="Times New Roman" w:cs="Times New Roman"/>
          <w:i/>
          <w:snapToGrid w:val="0"/>
          <w:sz w:val="24"/>
          <w:szCs w:val="24"/>
          <w:highlight w:val="lightGray"/>
          <w:shd w:val="clear" w:color="auto" w:fill="D9D9D9"/>
          <w:lang w:eastAsia="ru-RU"/>
        </w:rPr>
        <w:t>закупки</w:t>
      </w:r>
      <w:r w:rsidR="00A728B3" w:rsidRPr="003A2F0D">
        <w:rPr>
          <w:rFonts w:ascii="Times New Roman" w:eastAsia="Times New Roman" w:hAnsi="Times New Roman" w:cs="Times New Roman"/>
          <w:snapToGrid w:val="0"/>
          <w:sz w:val="24"/>
          <w:szCs w:val="24"/>
          <w:shd w:val="clear" w:color="auto" w:fill="D9D9D9"/>
          <w:lang w:eastAsia="ru-RU"/>
        </w:rPr>
        <w:t xml:space="preserve"> </w:t>
      </w:r>
      <w:r w:rsidR="00A728B3">
        <w:rPr>
          <w:rFonts w:ascii="Times New Roman" w:eastAsia="Times New Roman" w:hAnsi="Times New Roman" w:cs="Times New Roman"/>
          <w:snapToGrid w:val="0"/>
          <w:sz w:val="24"/>
          <w:szCs w:val="24"/>
          <w:shd w:val="clear" w:color="auto" w:fill="D9D9D9"/>
          <w:lang w:eastAsia="ru-RU"/>
        </w:rPr>
        <w:t>–</w:t>
      </w:r>
      <w:r w:rsidR="00A728B3" w:rsidRPr="003A2F0D">
        <w:rPr>
          <w:rFonts w:ascii="Times New Roman" w:eastAsia="Times New Roman" w:hAnsi="Times New Roman" w:cs="Times New Roman"/>
          <w:snapToGrid w:val="0"/>
          <w:sz w:val="24"/>
          <w:szCs w:val="24"/>
          <w:shd w:val="clear" w:color="auto" w:fill="D9D9D9"/>
          <w:lang w:eastAsia="ru-RU"/>
        </w:rPr>
        <w:t xml:space="preserve"> физического лица либо ФИО руководителя, членов коллегиального исполнительного органа и главного бухгалтера юридического лица </w:t>
      </w:r>
      <w:r w:rsidR="00A728B3">
        <w:rPr>
          <w:rFonts w:ascii="Times New Roman" w:eastAsia="Times New Roman" w:hAnsi="Times New Roman" w:cs="Times New Roman"/>
          <w:snapToGrid w:val="0"/>
          <w:sz w:val="24"/>
          <w:szCs w:val="24"/>
          <w:shd w:val="clear" w:color="auto" w:fill="D9D9D9"/>
          <w:lang w:eastAsia="ru-RU"/>
        </w:rPr>
        <w:t>–</w:t>
      </w:r>
      <w:r w:rsidR="00A728B3" w:rsidRPr="003A2F0D">
        <w:rPr>
          <w:rFonts w:ascii="Times New Roman" w:eastAsia="Times New Roman" w:hAnsi="Times New Roman" w:cs="Times New Roman"/>
          <w:snapToGrid w:val="0"/>
          <w:sz w:val="24"/>
          <w:szCs w:val="24"/>
          <w:shd w:val="clear" w:color="auto" w:fill="D9D9D9"/>
          <w:lang w:eastAsia="ru-RU"/>
        </w:rPr>
        <w:t xml:space="preserve"> Участника закупки)</w:t>
      </w:r>
      <w:r w:rsidR="00A728B3" w:rsidRPr="003A2F0D">
        <w:rPr>
          <w:rFonts w:ascii="Times New Roman" w:eastAsia="Times New Roman" w:hAnsi="Times New Roman" w:cs="Times New Roman"/>
          <w:snapToGrid w:val="0"/>
          <w:sz w:val="24"/>
          <w:szCs w:val="24"/>
          <w:lang w:eastAsia="ru-RU"/>
        </w:rPr>
        <w:t xml:space="preserve"> отсутствуют судимости за преступления в сфере экономики (за исключением лиц, у которых такая судимость погашена или снята), а также в </w:t>
      </w:r>
      <w:r w:rsidR="00A728B3" w:rsidRPr="003A2F0D">
        <w:rPr>
          <w:rFonts w:ascii="Times New Roman" w:eastAsia="Times New Roman" w:hAnsi="Times New Roman" w:cs="Times New Roman"/>
          <w:snapToGrid w:val="0"/>
          <w:sz w:val="24"/>
          <w:szCs w:val="24"/>
          <w:lang w:eastAsia="ru-RU"/>
        </w:rPr>
        <w:lastRenderedPageBreak/>
        <w:t xml:space="preserve">отношении указанных физических лиц не применены наказания в виде лишения права занимать определенные должности или заниматься определенной деятельностью, которые связаны с </w:t>
      </w:r>
      <w:r>
        <w:rPr>
          <w:rFonts w:ascii="Times New Roman" w:eastAsia="Calibri" w:hAnsi="Times New Roman" w:cs="Times New Roman"/>
          <w:sz w:val="24"/>
          <w:szCs w:val="24"/>
          <w:lang w:eastAsia="ar-SA"/>
        </w:rPr>
        <w:t>оказанием Услуг</w:t>
      </w:r>
      <w:r w:rsidR="00A728B3" w:rsidRPr="003A2F0D">
        <w:rPr>
          <w:rFonts w:ascii="Times New Roman" w:eastAsia="Times New Roman" w:hAnsi="Times New Roman" w:cs="Times New Roman"/>
          <w:snapToGrid w:val="0"/>
          <w:sz w:val="24"/>
          <w:szCs w:val="24"/>
          <w:lang w:eastAsia="ru-RU"/>
        </w:rPr>
        <w:t>, являющейся объектом осуществляемой закупки, и административного наказания в виде дисквалификации;</w:t>
      </w:r>
    </w:p>
    <w:p w:rsidR="00A728B3" w:rsidRPr="003A2F0D" w:rsidRDefault="00F944A7" w:rsidP="00A728B3">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Pr>
          <w:rFonts w:ascii="Times New Roman" w:eastAsia="Calibri" w:hAnsi="Times New Roman" w:cs="Times New Roman"/>
          <w:sz w:val="24"/>
          <w:szCs w:val="24"/>
          <w:lang w:eastAsia="ar-SA"/>
        </w:rPr>
        <w:t>6</w:t>
      </w:r>
      <w:r w:rsidR="00A728B3" w:rsidRPr="003A2F0D">
        <w:rPr>
          <w:rFonts w:ascii="Times New Roman" w:eastAsia="Calibri" w:hAnsi="Times New Roman" w:cs="Times New Roman"/>
          <w:sz w:val="24"/>
          <w:szCs w:val="24"/>
          <w:lang w:eastAsia="ar-SA"/>
        </w:rPr>
        <w:t xml:space="preserve">. </w:t>
      </w:r>
      <w:r w:rsidR="00A728B3" w:rsidRPr="003A2F0D">
        <w:rPr>
          <w:rFonts w:ascii="Times New Roman" w:eastAsia="Times New Roman" w:hAnsi="Times New Roman" w:cs="Times New Roman"/>
          <w:snapToGrid w:val="0"/>
          <w:sz w:val="24"/>
          <w:szCs w:val="24"/>
          <w:lang w:eastAsia="ru-RU"/>
        </w:rPr>
        <w:t xml:space="preserve">между _______________ </w:t>
      </w:r>
      <w:r w:rsidR="00A728B3"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00A728B3" w:rsidRPr="003A2F0D">
        <w:rPr>
          <w:rFonts w:ascii="Times New Roman" w:eastAsia="Times New Roman" w:hAnsi="Times New Roman" w:cs="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w:t>
      </w:r>
      <w:r w:rsidR="00A728B3">
        <w:rPr>
          <w:rFonts w:ascii="Times New Roman" w:eastAsia="Times New Roman" w:hAnsi="Times New Roman" w:cs="Times New Roman"/>
          <w:snapToGrid w:val="0"/>
          <w:sz w:val="24"/>
          <w:szCs w:val="24"/>
          <w:lang w:eastAsia="ru-RU"/>
        </w:rPr>
        <w:t>–</w:t>
      </w:r>
      <w:r w:rsidR="00A728B3" w:rsidRPr="003A2F0D">
        <w:rPr>
          <w:rFonts w:ascii="Times New Roman" w:eastAsia="Times New Roman" w:hAnsi="Times New Roman" w:cs="Times New Roman"/>
          <w:snapToGrid w:val="0"/>
          <w:sz w:val="24"/>
          <w:szCs w:val="24"/>
          <w:lang w:eastAsia="ru-RU"/>
        </w:rPr>
        <w:t xml:space="preserve">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00A728B3" w:rsidRPr="003A2F0D">
        <w:rPr>
          <w:rFonts w:ascii="Times New Roman" w:eastAsia="Times New Roman" w:hAnsi="Times New Roman" w:cs="Times New Roman"/>
          <w:snapToGrid w:val="0"/>
          <w:sz w:val="24"/>
          <w:szCs w:val="24"/>
          <w:lang w:eastAsia="ru-RU"/>
        </w:rPr>
        <w:t>неполнородными</w:t>
      </w:r>
      <w:proofErr w:type="spellEnd"/>
      <w:r w:rsidR="00A728B3" w:rsidRPr="003A2F0D">
        <w:rPr>
          <w:rFonts w:ascii="Times New Roman" w:eastAsia="Times New Roman" w:hAnsi="Times New Roman" w:cs="Times New Roman"/>
          <w:snapToGrid w:val="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A728B3" w:rsidRPr="003A2F0D" w:rsidRDefault="00F944A7" w:rsidP="00A728B3">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7</w:t>
      </w:r>
      <w:r w:rsidR="00A728B3" w:rsidRPr="003A2F0D">
        <w:rPr>
          <w:rFonts w:ascii="Times New Roman" w:eastAsia="Times New Roman" w:hAnsi="Times New Roman" w:cs="Times New Roman"/>
          <w:snapToGrid w:val="0"/>
          <w:sz w:val="24"/>
          <w:szCs w:val="24"/>
          <w:lang w:eastAsia="ru-RU"/>
        </w:rPr>
        <w:t>.</w:t>
      </w:r>
      <w:r w:rsidR="00A728B3" w:rsidRPr="003A2F0D">
        <w:rPr>
          <w:rFonts w:ascii="Times New Roman" w:eastAsia="Times New Roman" w:hAnsi="Times New Roman" w:cs="Times New Roman"/>
          <w:snapToGrid w:val="0"/>
          <w:sz w:val="24"/>
          <w:szCs w:val="24"/>
          <w:lang w:eastAsia="ru-RU"/>
        </w:rPr>
        <w:tab/>
        <w:t xml:space="preserve">сведения о ____________ </w:t>
      </w:r>
      <w:r w:rsidR="00A728B3"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00A728B3"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A728B3" w:rsidRPr="003A2F0D" w:rsidRDefault="00F944A7" w:rsidP="00A728B3">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8</w:t>
      </w:r>
      <w:r w:rsidR="00A728B3" w:rsidRPr="00F9328A">
        <w:rPr>
          <w:rFonts w:ascii="Times New Roman" w:eastAsia="Times New Roman" w:hAnsi="Times New Roman" w:cs="Times New Roman"/>
          <w:snapToGrid w:val="0"/>
          <w:sz w:val="24"/>
          <w:szCs w:val="24"/>
          <w:lang w:eastAsia="ru-RU"/>
        </w:rPr>
        <w:t>.</w:t>
      </w:r>
      <w:r w:rsidR="00A728B3" w:rsidRPr="00F9328A">
        <w:rPr>
          <w:rFonts w:ascii="Times New Roman" w:eastAsia="Times New Roman" w:hAnsi="Times New Roman" w:cs="Times New Roman"/>
          <w:snapToGrid w:val="0"/>
          <w:sz w:val="24"/>
          <w:szCs w:val="24"/>
          <w:lang w:eastAsia="ru-RU"/>
        </w:rPr>
        <w:tab/>
        <w:t xml:space="preserve">сведения____________ </w:t>
      </w:r>
      <w:r w:rsidR="00A728B3" w:rsidRPr="00F944A7">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00A728B3" w:rsidRPr="00F9328A">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rsidR="00A728B3" w:rsidRPr="003A2F0D" w:rsidRDefault="00A728B3" w:rsidP="00A728B3">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eastAsia="ar-SA" w:bidi="en-US"/>
        </w:rPr>
      </w:pPr>
    </w:p>
    <w:p w:rsidR="00A728B3" w:rsidRPr="003A2F0D" w:rsidRDefault="00A728B3" w:rsidP="00A728B3">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bidi="en-US"/>
        </w:rPr>
      </w:pPr>
      <w:r w:rsidRPr="003A2F0D">
        <w:rPr>
          <w:rFonts w:ascii="Times New Roman" w:eastAsia="Times New Roman" w:hAnsi="Times New Roman" w:cs="Times New Roman"/>
          <w:sz w:val="24"/>
          <w:szCs w:val="24"/>
          <w:lang w:eastAsia="ar-SA" w:bidi="en-US"/>
        </w:rPr>
        <w:t>Достоверность сведений подтверждаю.</w:t>
      </w: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 ___________ 201_ года.</w:t>
      </w: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(Руководитель) _________________________________ М.П.</w:t>
      </w: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244A6A" w:rsidRDefault="00244A6A" w:rsidP="00A728B3">
      <w:pPr>
        <w:suppressAutoHyphens/>
        <w:spacing w:after="0" w:line="240" w:lineRule="auto"/>
        <w:jc w:val="both"/>
        <w:rPr>
          <w:rFonts w:ascii="Times New Roman" w:eastAsia="Times New Roman" w:hAnsi="Times New Roman" w:cs="Times New Roman"/>
          <w:sz w:val="24"/>
          <w:szCs w:val="24"/>
          <w:lang w:eastAsia="ar-SA"/>
        </w:rPr>
      </w:pPr>
    </w:p>
    <w:p w:rsidR="00F944A7" w:rsidRDefault="00F944A7" w:rsidP="00A728B3">
      <w:pPr>
        <w:suppressAutoHyphens/>
        <w:spacing w:after="0" w:line="240" w:lineRule="auto"/>
        <w:jc w:val="both"/>
        <w:rPr>
          <w:rFonts w:ascii="Times New Roman" w:eastAsia="Times New Roman" w:hAnsi="Times New Roman" w:cs="Times New Roman"/>
          <w:sz w:val="24"/>
          <w:szCs w:val="24"/>
          <w:lang w:eastAsia="ar-SA"/>
        </w:rPr>
      </w:pPr>
    </w:p>
    <w:p w:rsidR="00F944A7" w:rsidRDefault="00F944A7" w:rsidP="00A728B3">
      <w:pPr>
        <w:suppressAutoHyphens/>
        <w:spacing w:after="0" w:line="240" w:lineRule="auto"/>
        <w:jc w:val="both"/>
        <w:rPr>
          <w:rFonts w:ascii="Times New Roman" w:eastAsia="Times New Roman" w:hAnsi="Times New Roman" w:cs="Times New Roman"/>
          <w:sz w:val="24"/>
          <w:szCs w:val="24"/>
          <w:lang w:eastAsia="ar-SA"/>
        </w:rPr>
      </w:pPr>
    </w:p>
    <w:p w:rsidR="00F944A7" w:rsidRDefault="00F944A7" w:rsidP="00A728B3">
      <w:pPr>
        <w:suppressAutoHyphens/>
        <w:spacing w:after="0" w:line="240" w:lineRule="auto"/>
        <w:jc w:val="both"/>
        <w:rPr>
          <w:rFonts w:ascii="Times New Roman" w:eastAsia="Times New Roman" w:hAnsi="Times New Roman" w:cs="Times New Roman"/>
          <w:sz w:val="24"/>
          <w:szCs w:val="24"/>
          <w:lang w:eastAsia="ar-SA"/>
        </w:rPr>
      </w:pPr>
    </w:p>
    <w:p w:rsidR="00F944A7" w:rsidRDefault="00F944A7" w:rsidP="00A728B3">
      <w:pPr>
        <w:suppressAutoHyphens/>
        <w:spacing w:after="0" w:line="240" w:lineRule="auto"/>
        <w:jc w:val="both"/>
        <w:rPr>
          <w:rFonts w:ascii="Times New Roman" w:eastAsia="Times New Roman" w:hAnsi="Times New Roman" w:cs="Times New Roman"/>
          <w:sz w:val="24"/>
          <w:szCs w:val="24"/>
          <w:lang w:eastAsia="ar-SA"/>
        </w:rPr>
      </w:pPr>
    </w:p>
    <w:p w:rsidR="00F944A7" w:rsidRDefault="00F944A7" w:rsidP="00A728B3">
      <w:pPr>
        <w:suppressAutoHyphens/>
        <w:spacing w:after="0" w:line="240" w:lineRule="auto"/>
        <w:jc w:val="both"/>
        <w:rPr>
          <w:rFonts w:ascii="Times New Roman" w:eastAsia="Times New Roman" w:hAnsi="Times New Roman" w:cs="Times New Roman"/>
          <w:sz w:val="24"/>
          <w:szCs w:val="24"/>
          <w:lang w:eastAsia="ar-SA"/>
        </w:rPr>
      </w:pPr>
    </w:p>
    <w:p w:rsidR="00F944A7" w:rsidRDefault="00F944A7" w:rsidP="00A728B3">
      <w:pPr>
        <w:suppressAutoHyphens/>
        <w:spacing w:after="0" w:line="240" w:lineRule="auto"/>
        <w:jc w:val="both"/>
        <w:rPr>
          <w:rFonts w:ascii="Times New Roman" w:eastAsia="Times New Roman" w:hAnsi="Times New Roman" w:cs="Times New Roman"/>
          <w:sz w:val="24"/>
          <w:szCs w:val="24"/>
          <w:lang w:eastAsia="ar-SA"/>
        </w:rPr>
      </w:pPr>
    </w:p>
    <w:p w:rsidR="00F944A7" w:rsidRDefault="00F944A7" w:rsidP="00A728B3">
      <w:pPr>
        <w:suppressAutoHyphens/>
        <w:spacing w:after="0" w:line="240" w:lineRule="auto"/>
        <w:jc w:val="both"/>
        <w:rPr>
          <w:rFonts w:ascii="Times New Roman" w:eastAsia="Times New Roman" w:hAnsi="Times New Roman" w:cs="Times New Roman"/>
          <w:sz w:val="24"/>
          <w:szCs w:val="24"/>
          <w:lang w:eastAsia="ar-SA"/>
        </w:rPr>
      </w:pPr>
    </w:p>
    <w:p w:rsidR="00F944A7" w:rsidRDefault="00F944A7" w:rsidP="00A728B3">
      <w:pPr>
        <w:suppressAutoHyphens/>
        <w:spacing w:after="0" w:line="240" w:lineRule="auto"/>
        <w:jc w:val="both"/>
        <w:rPr>
          <w:rFonts w:ascii="Times New Roman" w:eastAsia="Times New Roman" w:hAnsi="Times New Roman" w:cs="Times New Roman"/>
          <w:sz w:val="24"/>
          <w:szCs w:val="24"/>
          <w:lang w:eastAsia="ar-SA"/>
        </w:rPr>
      </w:pPr>
    </w:p>
    <w:p w:rsidR="001D0DE1" w:rsidRDefault="001D0DE1" w:rsidP="00A728B3">
      <w:pPr>
        <w:suppressAutoHyphens/>
        <w:spacing w:after="0" w:line="240" w:lineRule="auto"/>
        <w:jc w:val="both"/>
        <w:rPr>
          <w:rFonts w:ascii="Times New Roman" w:eastAsia="Times New Roman" w:hAnsi="Times New Roman" w:cs="Times New Roman"/>
          <w:sz w:val="24"/>
          <w:szCs w:val="24"/>
          <w:lang w:eastAsia="ar-SA"/>
        </w:rPr>
      </w:pPr>
    </w:p>
    <w:p w:rsidR="001D0DE1" w:rsidRDefault="001D0DE1" w:rsidP="00A728B3">
      <w:pPr>
        <w:suppressAutoHyphens/>
        <w:spacing w:after="0" w:line="240" w:lineRule="auto"/>
        <w:jc w:val="both"/>
        <w:rPr>
          <w:rFonts w:ascii="Times New Roman" w:eastAsia="Times New Roman" w:hAnsi="Times New Roman" w:cs="Times New Roman"/>
          <w:sz w:val="24"/>
          <w:szCs w:val="24"/>
          <w:lang w:eastAsia="ar-SA"/>
        </w:rPr>
      </w:pPr>
    </w:p>
    <w:p w:rsidR="001D0DE1" w:rsidRDefault="001D0DE1" w:rsidP="00A728B3">
      <w:pPr>
        <w:suppressAutoHyphens/>
        <w:spacing w:after="0" w:line="240" w:lineRule="auto"/>
        <w:jc w:val="both"/>
        <w:rPr>
          <w:rFonts w:ascii="Times New Roman" w:eastAsia="Times New Roman" w:hAnsi="Times New Roman" w:cs="Times New Roman"/>
          <w:sz w:val="24"/>
          <w:szCs w:val="24"/>
          <w:lang w:eastAsia="ar-SA"/>
        </w:rPr>
      </w:pPr>
    </w:p>
    <w:p w:rsidR="005F7759" w:rsidRPr="005F7759" w:rsidRDefault="0089404D" w:rsidP="001A4E58">
      <w:pPr>
        <w:pStyle w:val="1"/>
        <w:numPr>
          <w:ilvl w:val="0"/>
          <w:numId w:val="0"/>
        </w:numPr>
        <w:ind w:left="5387"/>
        <w:jc w:val="both"/>
        <w:rPr>
          <w:rFonts w:eastAsia="Calibri"/>
          <w:b/>
          <w:lang w:val="ru-RU"/>
        </w:rPr>
      </w:pPr>
      <w:bookmarkStart w:id="170" w:name="_Приложение_№_3"/>
      <w:bookmarkStart w:id="171" w:name="_Toc453931165"/>
      <w:bookmarkEnd w:id="170"/>
      <w:r w:rsidRPr="005F7759">
        <w:rPr>
          <w:b/>
        </w:rPr>
        <w:lastRenderedPageBreak/>
        <w:t xml:space="preserve">Приложение № 3 </w:t>
      </w:r>
      <w:r w:rsidRPr="005F7759">
        <w:rPr>
          <w:rFonts w:eastAsia="Calibri"/>
          <w:b/>
        </w:rPr>
        <w:t>к Документации</w:t>
      </w:r>
      <w:bookmarkEnd w:id="171"/>
    </w:p>
    <w:p w:rsidR="005F7759" w:rsidRDefault="00B3366B" w:rsidP="00C40A67">
      <w:pPr>
        <w:spacing w:line="240" w:lineRule="auto"/>
        <w:ind w:left="5387"/>
        <w:jc w:val="both"/>
        <w:rPr>
          <w:rFonts w:ascii="Times New Roman" w:eastAsia="Times New Roman" w:hAnsi="Times New Roman" w:cs="Times New Roman"/>
          <w:sz w:val="24"/>
          <w:szCs w:val="24"/>
          <w:lang w:eastAsia="ar-SA"/>
        </w:rPr>
      </w:pPr>
      <w:r w:rsidRPr="00E75945">
        <w:rPr>
          <w:rFonts w:ascii="Times New Roman" w:eastAsia="Calibri" w:hAnsi="Times New Roman" w:cs="Times New Roman"/>
          <w:sz w:val="24"/>
          <w:szCs w:val="24"/>
        </w:rPr>
        <w:t>о</w:t>
      </w:r>
      <w:r>
        <w:rPr>
          <w:rFonts w:ascii="Times New Roman" w:eastAsia="Calibri" w:hAnsi="Times New Roman" w:cs="Times New Roman"/>
          <w:sz w:val="24"/>
          <w:szCs w:val="24"/>
          <w:lang w:eastAsia="ar-SA"/>
        </w:rPr>
        <w:t xml:space="preserve"> проведении</w:t>
      </w:r>
      <w:r w:rsidRPr="00E75945">
        <w:rPr>
          <w:rFonts w:ascii="Times New Roman" w:eastAsia="Calibri" w:hAnsi="Times New Roman" w:cs="Times New Roman"/>
          <w:sz w:val="24"/>
          <w:szCs w:val="24"/>
          <w:lang w:eastAsia="ar-SA"/>
        </w:rPr>
        <w:t xml:space="preserve"> запроса предложений </w:t>
      </w:r>
      <w:r w:rsidRPr="00E75945">
        <w:rPr>
          <w:rFonts w:ascii="Times New Roman" w:eastAsia="Times New Roman" w:hAnsi="Times New Roman" w:cs="Times New Roman"/>
          <w:sz w:val="24"/>
          <w:szCs w:val="24"/>
          <w:lang w:eastAsia="ar-SA"/>
        </w:rPr>
        <w:t>на право заключения договора</w:t>
      </w:r>
      <w:r>
        <w:rPr>
          <w:rFonts w:ascii="Times New Roman" w:eastAsia="Times New Roman" w:hAnsi="Times New Roman" w:cs="Times New Roman"/>
          <w:sz w:val="24"/>
          <w:szCs w:val="24"/>
          <w:lang w:eastAsia="ar-SA"/>
        </w:rPr>
        <w:t xml:space="preserve"> </w:t>
      </w:r>
      <w:r w:rsidRPr="0037399D">
        <w:rPr>
          <w:rFonts w:ascii="Times New Roman" w:eastAsia="Times New Roman" w:hAnsi="Times New Roman" w:cs="Times New Roman"/>
          <w:sz w:val="24"/>
          <w:szCs w:val="24"/>
          <w:lang w:eastAsia="ar-SA"/>
        </w:rPr>
        <w:t xml:space="preserve">на </w:t>
      </w:r>
      <w:r w:rsidR="00F5748C" w:rsidRPr="00F5748C">
        <w:rPr>
          <w:rFonts w:ascii="Times New Roman" w:eastAsia="Times New Roman" w:hAnsi="Times New Roman" w:cs="Times New Roman"/>
          <w:sz w:val="24"/>
          <w:szCs w:val="24"/>
          <w:lang w:eastAsia="ar-SA"/>
        </w:rPr>
        <w:t>оказание услуг по охране имущества находящегося в пользовании и владении АО «МЭС»</w:t>
      </w:r>
    </w:p>
    <w:p w:rsidR="00C40A67" w:rsidRPr="00244A6A" w:rsidRDefault="00C40A67" w:rsidP="00C40A67">
      <w:pPr>
        <w:spacing w:line="240" w:lineRule="auto"/>
        <w:ind w:left="5387"/>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Д О В Е Р Е Н </w:t>
      </w:r>
      <w:proofErr w:type="spellStart"/>
      <w:r w:rsidRPr="00244A6A">
        <w:rPr>
          <w:rFonts w:ascii="Times New Roman" w:eastAsia="Times New Roman" w:hAnsi="Times New Roman" w:cs="Times New Roman"/>
          <w:b/>
          <w:sz w:val="24"/>
          <w:szCs w:val="24"/>
          <w:lang w:eastAsia="ar-SA"/>
        </w:rPr>
        <w:t>Н</w:t>
      </w:r>
      <w:proofErr w:type="spellEnd"/>
      <w:r w:rsidRPr="00244A6A">
        <w:rPr>
          <w:rFonts w:ascii="Times New Roman" w:eastAsia="Times New Roman" w:hAnsi="Times New Roman" w:cs="Times New Roman"/>
          <w:b/>
          <w:sz w:val="24"/>
          <w:szCs w:val="24"/>
          <w:lang w:eastAsia="ar-SA"/>
        </w:rPr>
        <w:t xml:space="preserve"> О С Т Ь №_______</w:t>
      </w: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
          <w:sz w:val="24"/>
          <w:szCs w:val="24"/>
          <w:lang w:eastAsia="ar-SA"/>
        </w:rPr>
        <w:t>Российская Федерация, Мурманская область, г. Мурманск,</w:t>
      </w: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две тысячи ________________ год, _______ </w:t>
      </w:r>
    </w:p>
    <w:p w:rsidR="00244A6A" w:rsidRPr="00244A6A" w:rsidRDefault="00244A6A" w:rsidP="00244A6A">
      <w:pPr>
        <w:tabs>
          <w:tab w:val="left" w:pos="2054"/>
        </w:tabs>
        <w:suppressAutoHyphens/>
        <w:spacing w:after="0" w:line="240" w:lineRule="auto"/>
        <w:rPr>
          <w:rFonts w:ascii="Times New Roman" w:eastAsia="Times New Roman" w:hAnsi="Times New Roman" w:cs="Times New Roman"/>
          <w:sz w:val="24"/>
          <w:szCs w:val="24"/>
          <w:lang w:eastAsia="ar-SA"/>
        </w:rPr>
      </w:pP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Организационно – правовая форма организации </w:t>
      </w:r>
      <w:r w:rsidRPr="003A2F0D">
        <w:rPr>
          <w:rFonts w:ascii="Calibri" w:eastAsia="Calibri" w:hAnsi="Calibri" w:cs="Times New Roman"/>
        </w:rPr>
        <w:t xml:space="preserve">– </w:t>
      </w:r>
      <w:r w:rsidRPr="003A2F0D">
        <w:rPr>
          <w:rFonts w:ascii="Times New Roman" w:eastAsia="Times New Roman" w:hAnsi="Times New Roman" w:cs="Times New Roman"/>
          <w:sz w:val="24"/>
          <w:szCs w:val="24"/>
          <w:lang w:eastAsia="ar-SA"/>
        </w:rPr>
        <w:t>Участника</w:t>
      </w:r>
      <w:r>
        <w:rPr>
          <w:rFonts w:ascii="Times New Roman" w:eastAsia="Times New Roman" w:hAnsi="Times New Roman" w:cs="Times New Roman"/>
          <w:sz w:val="24"/>
          <w:szCs w:val="24"/>
          <w:lang w:eastAsia="ar-SA"/>
        </w:rPr>
        <w:t xml:space="preserve"> закупки</w:t>
      </w:r>
      <w:r w:rsidRPr="003A2F0D">
        <w:rPr>
          <w:rFonts w:ascii="Times New Roman" w:eastAsia="Times New Roman" w:hAnsi="Times New Roman" w:cs="Times New Roman"/>
          <w:sz w:val="24"/>
          <w:szCs w:val="24"/>
          <w:lang w:eastAsia="ar-SA"/>
        </w:rPr>
        <w:t xml:space="preserve"> «________</w:t>
      </w:r>
      <w:r>
        <w:rPr>
          <w:rFonts w:ascii="Times New Roman" w:eastAsia="Times New Roman" w:hAnsi="Times New Roman" w:cs="Times New Roman"/>
          <w:sz w:val="24"/>
          <w:szCs w:val="24"/>
          <w:lang w:eastAsia="ar-SA"/>
        </w:rPr>
        <w:t>____________</w:t>
      </w:r>
      <w:r w:rsidRPr="003A2F0D">
        <w:rPr>
          <w:rFonts w:ascii="Times New Roman" w:eastAsia="Times New Roman" w:hAnsi="Times New Roman" w:cs="Times New Roman"/>
          <w:sz w:val="24"/>
          <w:szCs w:val="24"/>
          <w:lang w:eastAsia="ar-SA"/>
        </w:rPr>
        <w:t xml:space="preserve">»  в лице </w:t>
      </w:r>
      <w:r>
        <w:rPr>
          <w:rFonts w:ascii="Times New Roman" w:eastAsia="Times New Roman" w:hAnsi="Times New Roman" w:cs="Times New Roman"/>
          <w:sz w:val="24"/>
          <w:szCs w:val="24"/>
          <w:lang w:eastAsia="ar-SA"/>
        </w:rPr>
        <w:t>(</w:t>
      </w:r>
      <w:r w:rsidRPr="00FE01B2">
        <w:rPr>
          <w:rFonts w:ascii="Times New Roman" w:eastAsia="Times New Roman" w:hAnsi="Times New Roman" w:cs="Times New Roman"/>
          <w:i/>
          <w:sz w:val="24"/>
          <w:szCs w:val="24"/>
          <w:u w:val="single"/>
          <w:shd w:val="clear" w:color="auto" w:fill="D9D9D9" w:themeFill="background1" w:themeFillShade="D9"/>
          <w:lang w:eastAsia="ar-SA"/>
        </w:rPr>
        <w:t>должность Руководителя, ФИО</w:t>
      </w:r>
      <w:r>
        <w:rPr>
          <w:rFonts w:ascii="Times New Roman" w:eastAsia="Times New Roman" w:hAnsi="Times New Roman" w:cs="Times New Roman"/>
          <w:i/>
          <w:sz w:val="24"/>
          <w:szCs w:val="24"/>
          <w:u w:val="single"/>
          <w:shd w:val="clear" w:color="auto" w:fill="D9D9D9" w:themeFill="background1" w:themeFillShade="D9"/>
          <w:lang w:eastAsia="ar-SA"/>
        </w:rPr>
        <w:t xml:space="preserve"> </w:t>
      </w:r>
      <w:r w:rsidRPr="00FE01B2">
        <w:rPr>
          <w:rFonts w:ascii="Times New Roman" w:eastAsia="Times New Roman" w:hAnsi="Times New Roman" w:cs="Times New Roman"/>
          <w:i/>
          <w:sz w:val="24"/>
          <w:szCs w:val="24"/>
          <w:u w:val="single"/>
          <w:shd w:val="clear" w:color="auto" w:fill="D9D9D9" w:themeFill="background1" w:themeFillShade="D9"/>
          <w:lang w:eastAsia="ar-SA"/>
        </w:rPr>
        <w:t>Руководителя</w:t>
      </w:r>
      <w:r>
        <w:rPr>
          <w:rFonts w:ascii="Times New Roman" w:eastAsia="Times New Roman" w:hAnsi="Times New Roman" w:cs="Times New Roman"/>
          <w:i/>
          <w:sz w:val="24"/>
          <w:szCs w:val="24"/>
          <w:u w:val="single"/>
          <w:shd w:val="clear" w:color="auto" w:fill="D9D9D9" w:themeFill="background1" w:themeFillShade="D9"/>
          <w:lang w:eastAsia="ar-SA"/>
        </w:rPr>
        <w:t>)</w:t>
      </w:r>
      <w:r w:rsidRPr="00FE01B2">
        <w:rPr>
          <w:rFonts w:ascii="Times New Roman" w:eastAsia="Times New Roman" w:hAnsi="Times New Roman" w:cs="Times New Roman"/>
          <w:i/>
          <w:sz w:val="24"/>
          <w:szCs w:val="24"/>
          <w:shd w:val="clear" w:color="auto" w:fill="FFFFFF" w:themeFill="background1"/>
          <w:lang w:eastAsia="ar-SA"/>
        </w:rPr>
        <w:t>,</w:t>
      </w:r>
      <w:r>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действующего на основании _________________, настоящей доверенностью уполномочивает (</w:t>
      </w:r>
      <w:r w:rsidRPr="00FE01B2">
        <w:rPr>
          <w:rFonts w:ascii="Times New Roman" w:eastAsia="Times New Roman" w:hAnsi="Times New Roman" w:cs="Times New Roman"/>
          <w:i/>
          <w:sz w:val="24"/>
          <w:szCs w:val="24"/>
          <w:u w:val="single"/>
          <w:shd w:val="clear" w:color="auto" w:fill="D9D9D9" w:themeFill="background1" w:themeFillShade="D9"/>
          <w:lang w:eastAsia="ar-SA"/>
        </w:rPr>
        <w:t>должность уполномоченного лица, ФИО уполномоченного лица</w:t>
      </w:r>
      <w:r w:rsidRPr="003A2F0D">
        <w:rPr>
          <w:rFonts w:ascii="Times New Roman" w:eastAsia="Times New Roman" w:hAnsi="Times New Roman" w:cs="Times New Roman"/>
          <w:i/>
          <w:sz w:val="24"/>
          <w:szCs w:val="24"/>
          <w:u w:val="single"/>
          <w:lang w:eastAsia="ar-SA"/>
        </w:rPr>
        <w:t>,</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паспорт серии ________ номер_______</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 xml:space="preserve">выдан </w:t>
      </w:r>
      <w:r w:rsidRPr="003A2F0D">
        <w:rPr>
          <w:rFonts w:ascii="Times New Roman" w:eastAsia="Times New Roman" w:hAnsi="Times New Roman" w:cs="Times New Roman"/>
          <w:i/>
          <w:sz w:val="24"/>
          <w:szCs w:val="24"/>
          <w:lang w:eastAsia="ar-SA"/>
        </w:rPr>
        <w:t>___________</w:t>
      </w:r>
      <w:r w:rsidRPr="003A2F0D">
        <w:rPr>
          <w:rFonts w:ascii="Times New Roman" w:eastAsia="Times New Roman" w:hAnsi="Times New Roman" w:cs="Times New Roman"/>
          <w:sz w:val="24"/>
          <w:szCs w:val="24"/>
          <w:lang w:eastAsia="ar-SA"/>
        </w:rPr>
        <w:t>), представлять интересы предприятия в запрос</w:t>
      </w:r>
      <w:r>
        <w:rPr>
          <w:rFonts w:ascii="Times New Roman" w:eastAsia="Times New Roman" w:hAnsi="Times New Roman" w:cs="Times New Roman"/>
          <w:sz w:val="24"/>
          <w:szCs w:val="24"/>
          <w:lang w:eastAsia="ar-SA"/>
        </w:rPr>
        <w:t>е</w:t>
      </w:r>
      <w:r w:rsidRPr="003A2F0D">
        <w:rPr>
          <w:rFonts w:ascii="Times New Roman" w:eastAsia="Times New Roman" w:hAnsi="Times New Roman" w:cs="Times New Roman"/>
          <w:sz w:val="24"/>
          <w:szCs w:val="24"/>
          <w:lang w:eastAsia="ar-SA"/>
        </w:rPr>
        <w:t xml:space="preserve"> предложений на право заключения договора ______________________________________</w:t>
      </w:r>
      <w:r>
        <w:rPr>
          <w:rFonts w:ascii="Times New Roman" w:eastAsia="Times New Roman" w:hAnsi="Times New Roman" w:cs="Times New Roman"/>
          <w:sz w:val="24"/>
          <w:szCs w:val="24"/>
          <w:lang w:eastAsia="ar-SA"/>
        </w:rPr>
        <w:t>.</w:t>
      </w: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целях выполнения данного поручения (</w:t>
      </w:r>
      <w:r w:rsidRPr="00FE01B2">
        <w:rPr>
          <w:rFonts w:ascii="Times New Roman" w:eastAsia="Times New Roman" w:hAnsi="Times New Roman" w:cs="Times New Roman"/>
          <w:i/>
          <w:sz w:val="24"/>
          <w:szCs w:val="24"/>
          <w:u w:val="single"/>
          <w:shd w:val="clear" w:color="auto" w:fill="D9D9D9" w:themeFill="background1" w:themeFillShade="D9"/>
          <w:lang w:eastAsia="ar-SA"/>
        </w:rPr>
        <w:t>ФИО уполномоченного лица</w:t>
      </w:r>
      <w:r w:rsidRPr="003A2F0D">
        <w:rPr>
          <w:rFonts w:ascii="Times New Roman" w:eastAsia="Times New Roman" w:hAnsi="Times New Roman" w:cs="Times New Roman"/>
          <w:i/>
          <w:sz w:val="24"/>
          <w:szCs w:val="24"/>
          <w:u w:val="single"/>
          <w:lang w:eastAsia="ar-SA"/>
        </w:rPr>
        <w:t>)</w:t>
      </w:r>
      <w:r w:rsidRPr="003A2F0D">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w:t>
      </w:r>
      <w:r>
        <w:rPr>
          <w:rFonts w:ascii="Times New Roman" w:eastAsia="Times New Roman" w:hAnsi="Times New Roman" w:cs="Times New Roman"/>
          <w:sz w:val="24"/>
          <w:szCs w:val="24"/>
          <w:lang w:eastAsia="ar-SA"/>
        </w:rPr>
        <w:t xml:space="preserve">закупки </w:t>
      </w:r>
      <w:r w:rsidRPr="003A2F0D">
        <w:rPr>
          <w:rFonts w:ascii="Times New Roman" w:eastAsia="Times New Roman" w:hAnsi="Times New Roman" w:cs="Times New Roman"/>
          <w:sz w:val="24"/>
          <w:szCs w:val="24"/>
          <w:lang w:eastAsia="ar-SA"/>
        </w:rPr>
        <w:t>«________________» договоры на</w:t>
      </w:r>
      <w:r w:rsidRPr="003A2F0D">
        <w:rPr>
          <w:rFonts w:ascii="Times New Roman" w:eastAsia="Calibri" w:hAnsi="Times New Roman" w:cs="Times New Roman"/>
          <w:sz w:val="24"/>
          <w:szCs w:val="24"/>
          <w:lang w:eastAsia="ar-SA"/>
        </w:rPr>
        <w:t xml:space="preserve"> </w:t>
      </w:r>
      <w:r w:rsidR="00150724">
        <w:rPr>
          <w:rFonts w:ascii="Times New Roman" w:eastAsia="Calibri" w:hAnsi="Times New Roman" w:cs="Times New Roman"/>
          <w:sz w:val="24"/>
          <w:szCs w:val="24"/>
          <w:lang w:eastAsia="ar-SA"/>
        </w:rPr>
        <w:t>оказание Услуг</w:t>
      </w:r>
      <w:r w:rsidRPr="003A2F0D">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Подпись </w:t>
      </w:r>
      <w:r w:rsidRPr="00FE01B2">
        <w:rPr>
          <w:rFonts w:ascii="Times New Roman" w:eastAsia="Times New Roman" w:hAnsi="Times New Roman" w:cs="Times New Roman"/>
          <w:i/>
          <w:sz w:val="24"/>
          <w:szCs w:val="24"/>
          <w:shd w:val="clear" w:color="auto" w:fill="D9D9D9" w:themeFill="background1" w:themeFillShade="D9"/>
          <w:lang w:eastAsia="ar-SA"/>
        </w:rPr>
        <w:t>ФИО уполномоченного лица</w:t>
      </w:r>
      <w:r w:rsidRPr="003A2F0D">
        <w:rPr>
          <w:rFonts w:ascii="Times New Roman" w:eastAsia="Times New Roman" w:hAnsi="Times New Roman" w:cs="Times New Roman"/>
          <w:sz w:val="24"/>
          <w:szCs w:val="24"/>
          <w:lang w:eastAsia="ar-SA"/>
        </w:rPr>
        <w:t xml:space="preserve">  _______________________удостоверяю.</w:t>
      </w:r>
      <w:r w:rsidRPr="003A2F0D">
        <w:rPr>
          <w:rFonts w:ascii="Times New Roman" w:eastAsia="Times New Roman" w:hAnsi="Times New Roman" w:cs="Times New Roman"/>
          <w:sz w:val="24"/>
          <w:szCs w:val="24"/>
          <w:lang w:eastAsia="ar-SA"/>
        </w:rPr>
        <w:tab/>
      </w: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Доверенность действительна по «___» ________ 201_ года</w:t>
      </w: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w:t>
      </w:r>
      <w:r w:rsidRPr="00FE01B2">
        <w:rPr>
          <w:rFonts w:ascii="Times New Roman" w:eastAsia="Times New Roman" w:hAnsi="Times New Roman" w:cs="Times New Roman"/>
          <w:i/>
          <w:sz w:val="24"/>
          <w:szCs w:val="24"/>
          <w:shd w:val="clear" w:color="auto" w:fill="D9D9D9" w:themeFill="background1" w:themeFillShade="D9"/>
          <w:lang w:eastAsia="ar-SA"/>
        </w:rPr>
        <w:t>должность Руководителя</w:t>
      </w:r>
      <w:r w:rsidRPr="003A2F0D">
        <w:rPr>
          <w:rFonts w:ascii="Times New Roman" w:eastAsia="Times New Roman" w:hAnsi="Times New Roman" w:cs="Times New Roman"/>
          <w:sz w:val="24"/>
          <w:szCs w:val="24"/>
          <w:lang w:eastAsia="ar-SA"/>
        </w:rPr>
        <w:t>)__________________________________М.П.</w:t>
      </w: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AA1168">
      <w:pPr>
        <w:framePr w:w="9909" w:wrap="auto" w:hAnchor="text"/>
        <w:tabs>
          <w:tab w:val="left" w:pos="2054"/>
        </w:tabs>
        <w:suppressAutoHyphens/>
        <w:spacing w:after="0" w:line="240" w:lineRule="auto"/>
        <w:jc w:val="both"/>
        <w:rPr>
          <w:rFonts w:ascii="Times New Roman" w:eastAsia="Times New Roman" w:hAnsi="Times New Roman" w:cs="Times New Roman"/>
          <w:sz w:val="24"/>
          <w:szCs w:val="24"/>
          <w:lang w:eastAsia="ar-SA"/>
        </w:rPr>
        <w:sectPr w:rsidR="00244A6A" w:rsidRPr="00244A6A" w:rsidSect="00DF2787">
          <w:footerReference w:type="default" r:id="rId27"/>
          <w:type w:val="continuous"/>
          <w:pgSz w:w="11906" w:h="16838"/>
          <w:pgMar w:top="1134" w:right="567" w:bottom="1134" w:left="1418" w:header="720" w:footer="648" w:gutter="0"/>
          <w:cols w:space="720"/>
          <w:docGrid w:linePitch="600" w:charSpace="36864"/>
        </w:sectPr>
      </w:pPr>
    </w:p>
    <w:p w:rsidR="005F7759" w:rsidRPr="00221B62" w:rsidRDefault="0089404D" w:rsidP="001A4E58">
      <w:pPr>
        <w:pStyle w:val="1"/>
        <w:numPr>
          <w:ilvl w:val="0"/>
          <w:numId w:val="0"/>
        </w:numPr>
        <w:ind w:left="5387"/>
        <w:jc w:val="both"/>
        <w:rPr>
          <w:rFonts w:eastAsia="Calibri"/>
          <w:b/>
          <w:lang w:val="ru-RU"/>
        </w:rPr>
      </w:pPr>
      <w:bookmarkStart w:id="172" w:name="_Приложение_№_4"/>
      <w:bookmarkStart w:id="173" w:name="_Toc453931166"/>
      <w:bookmarkEnd w:id="172"/>
      <w:r w:rsidRPr="00221B62">
        <w:rPr>
          <w:b/>
        </w:rPr>
        <w:lastRenderedPageBreak/>
        <w:t xml:space="preserve">Приложение № 4 </w:t>
      </w:r>
      <w:r w:rsidRPr="00221B62">
        <w:rPr>
          <w:rFonts w:eastAsia="Calibri"/>
          <w:b/>
        </w:rPr>
        <w:t>к Документации</w:t>
      </w:r>
      <w:bookmarkEnd w:id="173"/>
    </w:p>
    <w:p w:rsidR="00165D95" w:rsidRDefault="00DD1323" w:rsidP="00DD1323">
      <w:pPr>
        <w:spacing w:line="240" w:lineRule="auto"/>
        <w:ind w:left="5387"/>
        <w:jc w:val="both"/>
        <w:rPr>
          <w:rFonts w:ascii="Times New Roman" w:eastAsia="Times New Roman" w:hAnsi="Times New Roman" w:cs="Times New Roman"/>
          <w:sz w:val="24"/>
          <w:szCs w:val="24"/>
          <w:lang w:eastAsia="ar-SA"/>
        </w:rPr>
      </w:pPr>
      <w:r w:rsidRPr="00E75945">
        <w:rPr>
          <w:rFonts w:ascii="Times New Roman" w:eastAsia="Calibri" w:hAnsi="Times New Roman" w:cs="Times New Roman"/>
          <w:sz w:val="24"/>
          <w:szCs w:val="24"/>
        </w:rPr>
        <w:t>о</w:t>
      </w:r>
      <w:r>
        <w:rPr>
          <w:rFonts w:ascii="Times New Roman" w:eastAsia="Calibri" w:hAnsi="Times New Roman" w:cs="Times New Roman"/>
          <w:sz w:val="24"/>
          <w:szCs w:val="24"/>
          <w:lang w:eastAsia="ar-SA"/>
        </w:rPr>
        <w:t xml:space="preserve"> проведении</w:t>
      </w:r>
      <w:r w:rsidRPr="00E75945">
        <w:rPr>
          <w:rFonts w:ascii="Times New Roman" w:eastAsia="Calibri" w:hAnsi="Times New Roman" w:cs="Times New Roman"/>
          <w:sz w:val="24"/>
          <w:szCs w:val="24"/>
          <w:lang w:eastAsia="ar-SA"/>
        </w:rPr>
        <w:t xml:space="preserve"> запроса предложений </w:t>
      </w:r>
      <w:r w:rsidRPr="00E75945">
        <w:rPr>
          <w:rFonts w:ascii="Times New Roman" w:eastAsia="Times New Roman" w:hAnsi="Times New Roman" w:cs="Times New Roman"/>
          <w:sz w:val="24"/>
          <w:szCs w:val="24"/>
          <w:lang w:eastAsia="ar-SA"/>
        </w:rPr>
        <w:t>на право заключения договора</w:t>
      </w:r>
      <w:r>
        <w:rPr>
          <w:rFonts w:ascii="Times New Roman" w:eastAsia="Times New Roman" w:hAnsi="Times New Roman" w:cs="Times New Roman"/>
          <w:sz w:val="24"/>
          <w:szCs w:val="24"/>
          <w:lang w:eastAsia="ar-SA"/>
        </w:rPr>
        <w:t xml:space="preserve"> </w:t>
      </w:r>
      <w:r w:rsidRPr="0037399D">
        <w:rPr>
          <w:rFonts w:ascii="Times New Roman" w:eastAsia="Times New Roman" w:hAnsi="Times New Roman" w:cs="Times New Roman"/>
          <w:sz w:val="24"/>
          <w:szCs w:val="24"/>
          <w:lang w:eastAsia="ar-SA"/>
        </w:rPr>
        <w:t xml:space="preserve">на </w:t>
      </w:r>
      <w:r w:rsidR="00F5748C" w:rsidRPr="00F5748C">
        <w:rPr>
          <w:rFonts w:ascii="Times New Roman" w:eastAsia="Times New Roman" w:hAnsi="Times New Roman" w:cs="Times New Roman"/>
          <w:sz w:val="24"/>
          <w:szCs w:val="24"/>
          <w:lang w:eastAsia="ar-SA"/>
        </w:rPr>
        <w:t>оказание услуг по охране имущества находящегося в пользовании и владении АО «МЭС»</w:t>
      </w:r>
    </w:p>
    <w:p w:rsidR="00FD75BD" w:rsidRDefault="008A157E" w:rsidP="00C40A67">
      <w:pPr>
        <w:jc w:val="center"/>
        <w:rPr>
          <w:rFonts w:ascii="Times New Roman" w:hAnsi="Times New Roman" w:cs="Times New Roman"/>
          <w:sz w:val="24"/>
        </w:rPr>
      </w:pPr>
      <w:r w:rsidRPr="00AA262A">
        <w:rPr>
          <w:rFonts w:ascii="Times New Roman" w:hAnsi="Times New Roman" w:cs="Times New Roman"/>
          <w:sz w:val="24"/>
        </w:rPr>
        <w:t xml:space="preserve">ДОГОВОР </w:t>
      </w:r>
    </w:p>
    <w:p w:rsidR="00F944A7" w:rsidRPr="00F944A7" w:rsidRDefault="00F944A7" w:rsidP="00F944A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r w:rsidRPr="00F944A7">
        <w:rPr>
          <w:rFonts w:ascii="Times New Roman" w:eastAsia="Times New Roman" w:hAnsi="Times New Roman" w:cs="Times New Roman"/>
          <w:sz w:val="24"/>
          <w:szCs w:val="24"/>
          <w:lang w:eastAsia="ru-RU"/>
        </w:rPr>
        <w:t xml:space="preserve">на оказание охранных услуг </w:t>
      </w:r>
    </w:p>
    <w:p w:rsidR="00F944A7" w:rsidRPr="00F944A7" w:rsidRDefault="00F944A7" w:rsidP="00F944A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p>
    <w:p w:rsidR="0010189B" w:rsidRDefault="0010189B" w:rsidP="0010189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 Мурманск                                                                                                             «_____» ________ 201_ г.</w:t>
      </w:r>
    </w:p>
    <w:p w:rsidR="0010189B" w:rsidRDefault="0010189B" w:rsidP="0010189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eastAsia="Times New Roman" w:hAnsi="Times New Roman" w:cs="Times New Roman"/>
          <w:sz w:val="24"/>
          <w:szCs w:val="24"/>
          <w:lang w:eastAsia="ru-RU"/>
        </w:rPr>
      </w:pPr>
    </w:p>
    <w:p w:rsidR="0010189B" w:rsidRDefault="0010189B" w:rsidP="0010189B">
      <w:pPr>
        <w:spacing w:after="0" w:line="240" w:lineRule="auto"/>
        <w:ind w:left="-567" w:firstLine="425"/>
        <w:jc w:val="both"/>
        <w:rPr>
          <w:rFonts w:ascii="Times New Roman" w:eastAsia="Calibri" w:hAnsi="Times New Roman" w:cs="Times New Roman"/>
          <w:sz w:val="24"/>
          <w:szCs w:val="24"/>
        </w:rPr>
      </w:pPr>
      <w:r>
        <w:rPr>
          <w:rFonts w:ascii="Times New Roman" w:eastAsia="Calibri" w:hAnsi="Times New Roman" w:cs="Times New Roman"/>
          <w:sz w:val="24"/>
          <w:szCs w:val="24"/>
        </w:rPr>
        <w:t>Акционерное общество «</w:t>
      </w:r>
      <w:proofErr w:type="spellStart"/>
      <w:r>
        <w:rPr>
          <w:rFonts w:ascii="Times New Roman" w:eastAsia="Calibri" w:hAnsi="Times New Roman" w:cs="Times New Roman"/>
          <w:sz w:val="24"/>
          <w:szCs w:val="24"/>
        </w:rPr>
        <w:t>Мурманэнергосбыт</w:t>
      </w:r>
      <w:proofErr w:type="spellEnd"/>
      <w:r>
        <w:rPr>
          <w:rFonts w:ascii="Times New Roman" w:eastAsia="Calibri" w:hAnsi="Times New Roman" w:cs="Times New Roman"/>
          <w:sz w:val="24"/>
          <w:szCs w:val="24"/>
        </w:rPr>
        <w:t xml:space="preserve">» (далее - АО «МЭС»), именуемое в дальнейшем </w:t>
      </w:r>
      <w:r>
        <w:rPr>
          <w:rFonts w:ascii="Times New Roman" w:eastAsia="Calibri" w:hAnsi="Times New Roman" w:cs="Times New Roman"/>
          <w:b/>
          <w:sz w:val="24"/>
          <w:szCs w:val="24"/>
        </w:rPr>
        <w:t>«Заказчик»</w:t>
      </w:r>
      <w:r>
        <w:rPr>
          <w:rFonts w:ascii="Times New Roman" w:eastAsia="Calibri" w:hAnsi="Times New Roman" w:cs="Times New Roman"/>
          <w:sz w:val="24"/>
          <w:szCs w:val="24"/>
        </w:rPr>
        <w:t xml:space="preserve">, </w:t>
      </w:r>
      <w:r>
        <w:rPr>
          <w:rFonts w:ascii="Times New Roman" w:eastAsia="Arial Unicode MS" w:hAnsi="Times New Roman" w:cs="Times New Roman"/>
          <w:sz w:val="24"/>
          <w:szCs w:val="24"/>
        </w:rPr>
        <w:t xml:space="preserve">в лице ________________________, действующего на основании </w:t>
      </w:r>
      <w:r>
        <w:rPr>
          <w:rFonts w:ascii="Times New Roman" w:hAnsi="Times New Roman" w:cs="Times New Roman"/>
          <w:sz w:val="24"/>
          <w:szCs w:val="24"/>
        </w:rPr>
        <w:t>_______________________</w:t>
      </w:r>
      <w:r>
        <w:rPr>
          <w:rFonts w:ascii="Times New Roman" w:eastAsia="Calibri" w:hAnsi="Times New Roman" w:cs="Times New Roman"/>
          <w:sz w:val="24"/>
          <w:szCs w:val="24"/>
        </w:rPr>
        <w:t xml:space="preserve"> с одной стороны, и _________________________________________, именуемое в дальнейшем «</w:t>
      </w:r>
      <w:r>
        <w:rPr>
          <w:rFonts w:ascii="Times New Roman" w:eastAsia="Calibri" w:hAnsi="Times New Roman" w:cs="Times New Roman"/>
          <w:b/>
          <w:sz w:val="24"/>
          <w:szCs w:val="24"/>
        </w:rPr>
        <w:t>Исполнитель»</w:t>
      </w:r>
      <w:r>
        <w:rPr>
          <w:rFonts w:ascii="Times New Roman" w:eastAsia="Calibri" w:hAnsi="Times New Roman" w:cs="Times New Roman"/>
          <w:sz w:val="24"/>
          <w:szCs w:val="24"/>
        </w:rPr>
        <w:t>, в лице ______________________________, действующего на основании ____________________________________, при совместном упоминании именуемые - Стороны (по отдельности – Сторона), заключили настоящий договор о нижеследующем:</w:t>
      </w:r>
    </w:p>
    <w:p w:rsidR="0010189B" w:rsidRDefault="0010189B" w:rsidP="0010189B">
      <w:pPr>
        <w:tabs>
          <w:tab w:val="left" w:pos="0"/>
        </w:tabs>
        <w:spacing w:after="0" w:line="240" w:lineRule="auto"/>
        <w:ind w:left="-567" w:firstLine="425"/>
        <w:jc w:val="both"/>
        <w:rPr>
          <w:rFonts w:ascii="Times New Roman" w:eastAsia="Times New Roman" w:hAnsi="Times New Roman" w:cs="Times New Roman"/>
          <w:sz w:val="24"/>
          <w:szCs w:val="24"/>
          <w:lang w:eastAsia="ru-RU"/>
        </w:rPr>
      </w:pPr>
    </w:p>
    <w:p w:rsidR="0010189B" w:rsidRDefault="0010189B" w:rsidP="0010189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 ПРЕДМЕТ ДОГОВОРА</w:t>
      </w:r>
    </w:p>
    <w:p w:rsidR="0010189B" w:rsidRDefault="0010189B" w:rsidP="00125D15">
      <w:pPr>
        <w:pStyle w:val="affff6"/>
        <w:numPr>
          <w:ilvl w:val="1"/>
          <w:numId w:val="40"/>
        </w:numPr>
        <w:tabs>
          <w:tab w:val="left" w:pos="0"/>
          <w:tab w:val="left" w:pos="284"/>
        </w:tabs>
        <w:suppressAutoHyphens w:val="0"/>
        <w:ind w:left="-567" w:right="-2" w:firstLine="425"/>
        <w:jc w:val="both"/>
        <w:rPr>
          <w:rFonts w:eastAsia="Calibri"/>
          <w:spacing w:val="-4"/>
          <w:kern w:val="32"/>
          <w:lang w:eastAsia="ru-RU"/>
        </w:rPr>
      </w:pPr>
      <w:r>
        <w:rPr>
          <w:spacing w:val="-4"/>
          <w:kern w:val="32"/>
          <w:lang w:eastAsia="ru-RU"/>
        </w:rPr>
        <w:t>Исполнитель обязуется оказать услуги по охране имущества</w:t>
      </w:r>
      <w:r>
        <w:t xml:space="preserve">, находящегося в пользовании и владении </w:t>
      </w:r>
      <w:r>
        <w:rPr>
          <w:spacing w:val="-4"/>
          <w:kern w:val="32"/>
          <w:lang w:eastAsia="ru-RU"/>
        </w:rPr>
        <w:t>Заказчика</w:t>
      </w:r>
      <w:r>
        <w:t>.</w:t>
      </w:r>
    </w:p>
    <w:p w:rsidR="0010189B" w:rsidRDefault="0010189B" w:rsidP="0010189B">
      <w:pPr>
        <w:pStyle w:val="affff6"/>
        <w:tabs>
          <w:tab w:val="left" w:pos="284"/>
        </w:tabs>
        <w:ind w:left="-567" w:right="-2" w:firstLine="425"/>
        <w:jc w:val="both"/>
        <w:rPr>
          <w:spacing w:val="-4"/>
          <w:kern w:val="32"/>
          <w:lang w:eastAsia="ru-RU"/>
        </w:rPr>
      </w:pPr>
      <w:r>
        <w:rPr>
          <w:spacing w:val="-4"/>
          <w:kern w:val="32"/>
          <w:lang w:eastAsia="ru-RU"/>
        </w:rPr>
        <w:t xml:space="preserve">1.2. Имущество, </w:t>
      </w:r>
      <w:r>
        <w:t xml:space="preserve">находящееся в пользовании и владении </w:t>
      </w:r>
      <w:r>
        <w:rPr>
          <w:spacing w:val="-4"/>
          <w:kern w:val="32"/>
          <w:lang w:eastAsia="ru-RU"/>
        </w:rPr>
        <w:t xml:space="preserve">Заказчика, </w:t>
      </w:r>
      <w:r>
        <w:t>закреплено на праве хозяйственного ведения за ГОУТП «ТЭКОС» и передано АО «МЭС» на основании договора аренды №16/10 от 16 октября 2014 года.</w:t>
      </w:r>
    </w:p>
    <w:p w:rsidR="0010189B" w:rsidRDefault="0010189B" w:rsidP="0010189B">
      <w:pPr>
        <w:pStyle w:val="affff6"/>
        <w:ind w:left="-567" w:right="-2" w:firstLine="425"/>
        <w:jc w:val="both"/>
        <w:rPr>
          <w:spacing w:val="-4"/>
          <w:kern w:val="32"/>
          <w:lang w:eastAsia="ru-RU"/>
        </w:rPr>
      </w:pPr>
      <w:r>
        <w:rPr>
          <w:bCs/>
        </w:rPr>
        <w:t>1.3. Общее количество оказываемых услуг: 26280 часов,</w:t>
      </w:r>
      <w:r>
        <w:rPr>
          <w:b/>
          <w:bCs/>
        </w:rPr>
        <w:t xml:space="preserve"> </w:t>
      </w:r>
      <w:r>
        <w:rPr>
          <w:bCs/>
        </w:rPr>
        <w:t xml:space="preserve">3 (Тремя) постами физической охраны (далее – также пост), </w:t>
      </w:r>
      <w:r>
        <w:t xml:space="preserve">расположенного </w:t>
      </w:r>
      <w:r>
        <w:rPr>
          <w:lang w:eastAsia="ru-RU"/>
        </w:rPr>
        <w:t>по адресу</w:t>
      </w:r>
      <w:r>
        <w:t xml:space="preserve">: 184670, Мурманская область, ЗАТО Александровск, г. </w:t>
      </w:r>
      <w:proofErr w:type="spellStart"/>
      <w:r>
        <w:t>Гаджиево</w:t>
      </w:r>
      <w:proofErr w:type="spellEnd"/>
      <w:r>
        <w:t>, Котельная ТЦ-640</w:t>
      </w:r>
      <w:r>
        <w:rPr>
          <w:spacing w:val="-4"/>
          <w:kern w:val="32"/>
          <w:lang w:eastAsia="ru-RU"/>
        </w:rPr>
        <w:t>.</w:t>
      </w:r>
    </w:p>
    <w:p w:rsidR="0010189B" w:rsidRDefault="0010189B" w:rsidP="0010189B">
      <w:pPr>
        <w:pStyle w:val="affff6"/>
        <w:ind w:left="-567" w:right="-2" w:firstLine="425"/>
        <w:jc w:val="both"/>
        <w:rPr>
          <w:spacing w:val="-4"/>
          <w:kern w:val="32"/>
          <w:lang w:eastAsia="ru-RU"/>
        </w:rPr>
      </w:pPr>
      <w:r>
        <w:rPr>
          <w:spacing w:val="-4"/>
          <w:kern w:val="32"/>
          <w:lang w:eastAsia="ru-RU"/>
        </w:rPr>
        <w:t xml:space="preserve">1.4. </w:t>
      </w:r>
      <w:r>
        <w:rPr>
          <w:bCs/>
        </w:rPr>
        <w:t xml:space="preserve">Режим охраны объектов: </w:t>
      </w:r>
      <w:r>
        <w:t>круглосуточный, включая выходные и праздничные дни</w:t>
      </w:r>
      <w:r>
        <w:rPr>
          <w:bCs/>
        </w:rPr>
        <w:t>.</w:t>
      </w:r>
    </w:p>
    <w:p w:rsidR="0010189B" w:rsidRDefault="0010189B" w:rsidP="00125D15">
      <w:pPr>
        <w:pStyle w:val="afffa"/>
        <w:numPr>
          <w:ilvl w:val="1"/>
          <w:numId w:val="41"/>
        </w:numPr>
        <w:tabs>
          <w:tab w:val="left" w:pos="-567"/>
          <w:tab w:val="left" w:pos="284"/>
        </w:tabs>
        <w:suppressAutoHyphens w:val="0"/>
        <w:autoSpaceDE w:val="0"/>
        <w:autoSpaceDN w:val="0"/>
        <w:adjustRightInd w:val="0"/>
        <w:spacing w:after="0" w:line="240" w:lineRule="auto"/>
        <w:ind w:left="-567" w:firstLine="425"/>
        <w:contextualSpacing/>
        <w:jc w:val="both"/>
        <w:rPr>
          <w:rFonts w:ascii="Times New Roman" w:hAnsi="Times New Roman"/>
          <w:sz w:val="24"/>
          <w:szCs w:val="24"/>
          <w:lang w:eastAsia="en-US"/>
        </w:rPr>
      </w:pPr>
      <w:r>
        <w:rPr>
          <w:rFonts w:ascii="Times New Roman" w:hAnsi="Times New Roman"/>
          <w:sz w:val="24"/>
          <w:szCs w:val="24"/>
        </w:rPr>
        <w:t xml:space="preserve"> Срок оказания услуг: </w:t>
      </w:r>
      <w:r>
        <w:rPr>
          <w:rFonts w:ascii="Times New Roman" w:hAnsi="Times New Roman"/>
          <w:bCs/>
          <w:sz w:val="24"/>
          <w:szCs w:val="24"/>
        </w:rPr>
        <w:t>с 18 августа 2016 года по 17 августа 2017 года</w:t>
      </w:r>
      <w:r>
        <w:rPr>
          <w:rFonts w:ascii="Times New Roman" w:hAnsi="Times New Roman"/>
          <w:sz w:val="24"/>
          <w:szCs w:val="24"/>
        </w:rPr>
        <w:t xml:space="preserve">, </w:t>
      </w:r>
      <w:r>
        <w:rPr>
          <w:rFonts w:ascii="Times New Roman" w:eastAsia="Times New Roman" w:hAnsi="Times New Roman"/>
          <w:sz w:val="24"/>
          <w:szCs w:val="24"/>
          <w:lang w:eastAsia="ru-RU"/>
        </w:rPr>
        <w:t xml:space="preserve">но не более срока действия договора аренды </w:t>
      </w:r>
      <w:r>
        <w:rPr>
          <w:rFonts w:ascii="Times New Roman" w:eastAsia="Times New Roman" w:hAnsi="Times New Roman"/>
          <w:spacing w:val="-4"/>
          <w:kern w:val="32"/>
          <w:sz w:val="24"/>
          <w:szCs w:val="24"/>
          <w:lang w:eastAsia="ru-RU"/>
        </w:rPr>
        <w:t xml:space="preserve">№ 16/10 от 16 октября 2014 года, </w:t>
      </w:r>
      <w:r>
        <w:rPr>
          <w:rFonts w:ascii="Times New Roman" w:eastAsia="Times New Roman" w:hAnsi="Times New Roman"/>
          <w:sz w:val="24"/>
          <w:szCs w:val="24"/>
          <w:lang w:eastAsia="ru-RU"/>
        </w:rPr>
        <w:t xml:space="preserve">заключенного между </w:t>
      </w:r>
      <w:r>
        <w:rPr>
          <w:rFonts w:ascii="Times New Roman" w:eastAsia="Times New Roman" w:hAnsi="Times New Roman"/>
          <w:spacing w:val="-4"/>
          <w:kern w:val="32"/>
          <w:sz w:val="24"/>
          <w:szCs w:val="24"/>
          <w:lang w:eastAsia="ru-RU"/>
        </w:rPr>
        <w:t>АО «МЭС» и ГОУТП «ТЭКОС»</w:t>
      </w:r>
      <w:r>
        <w:rPr>
          <w:rFonts w:ascii="Times New Roman" w:eastAsia="Times New Roman" w:hAnsi="Times New Roman"/>
          <w:sz w:val="24"/>
          <w:szCs w:val="24"/>
          <w:lang w:eastAsia="ru-RU"/>
        </w:rPr>
        <w:t>.</w:t>
      </w:r>
    </w:p>
    <w:p w:rsidR="0010189B" w:rsidRDefault="0010189B" w:rsidP="00125D15">
      <w:pPr>
        <w:pStyle w:val="afffa"/>
        <w:numPr>
          <w:ilvl w:val="1"/>
          <w:numId w:val="41"/>
        </w:numPr>
        <w:tabs>
          <w:tab w:val="left" w:pos="0"/>
          <w:tab w:val="left" w:pos="28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left="-567" w:firstLine="425"/>
        <w:contextualSpacing/>
        <w:jc w:val="both"/>
        <w:rPr>
          <w:rFonts w:ascii="Times New Roman" w:eastAsia="Times New Roman" w:hAnsi="Times New Roman"/>
          <w:spacing w:val="-4"/>
          <w:kern w:val="32"/>
          <w:sz w:val="24"/>
          <w:szCs w:val="24"/>
          <w:lang w:eastAsia="ru-RU"/>
        </w:rPr>
      </w:pPr>
      <w:r>
        <w:rPr>
          <w:rFonts w:ascii="Times New Roman" w:eastAsia="Times New Roman" w:hAnsi="Times New Roman"/>
          <w:spacing w:val="-4"/>
          <w:kern w:val="32"/>
          <w:sz w:val="24"/>
          <w:szCs w:val="24"/>
          <w:lang w:eastAsia="ru-RU"/>
        </w:rPr>
        <w:t xml:space="preserve"> Объект Заказчика передается под охрану по акту приема – передачи, являющемуся неотъемлемой частью настоящего Договора (Приложение № 1 </w:t>
      </w:r>
      <w:r>
        <w:rPr>
          <w:rFonts w:ascii="Times New Roman" w:hAnsi="Times New Roman"/>
          <w:sz w:val="24"/>
          <w:szCs w:val="24"/>
        </w:rPr>
        <w:t>«Акт приема-передачи»</w:t>
      </w:r>
      <w:r>
        <w:rPr>
          <w:rFonts w:ascii="Times New Roman" w:eastAsia="Times New Roman" w:hAnsi="Times New Roman"/>
          <w:spacing w:val="-4"/>
          <w:kern w:val="32"/>
          <w:sz w:val="24"/>
          <w:szCs w:val="24"/>
          <w:lang w:eastAsia="ru-RU"/>
        </w:rPr>
        <w:t xml:space="preserve">). </w:t>
      </w:r>
    </w:p>
    <w:p w:rsidR="0010189B" w:rsidRDefault="0010189B" w:rsidP="00125D15">
      <w:pPr>
        <w:pStyle w:val="afffa"/>
        <w:numPr>
          <w:ilvl w:val="1"/>
          <w:numId w:val="41"/>
        </w:numPr>
        <w:tabs>
          <w:tab w:val="left" w:pos="-567"/>
          <w:tab w:val="left" w:pos="0"/>
          <w:tab w:val="left" w:pos="284"/>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ind w:left="-567" w:firstLine="425"/>
        <w:contextualSpacing/>
        <w:jc w:val="both"/>
        <w:rPr>
          <w:rFonts w:ascii="Times New Roman" w:eastAsia="Times New Roman" w:hAnsi="Times New Roman"/>
          <w:spacing w:val="-4"/>
          <w:kern w:val="32"/>
          <w:sz w:val="24"/>
          <w:szCs w:val="24"/>
          <w:lang w:eastAsia="ru-RU"/>
        </w:rPr>
      </w:pPr>
      <w:r>
        <w:rPr>
          <w:rFonts w:ascii="Times New Roman" w:eastAsia="Times New Roman" w:hAnsi="Times New Roman"/>
          <w:spacing w:val="-4"/>
          <w:kern w:val="32"/>
          <w:sz w:val="24"/>
          <w:szCs w:val="24"/>
          <w:lang w:eastAsia="ru-RU"/>
        </w:rPr>
        <w:t xml:space="preserve">Заказчик обязуется оплатить оказанные услуги в порядке и на условиях, предусмотренных настоящим Договором. </w:t>
      </w:r>
    </w:p>
    <w:p w:rsidR="0010189B" w:rsidRDefault="0010189B" w:rsidP="00101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Calibri" w:hAnsi="Times New Roman" w:cs="Times New Roman"/>
          <w:sz w:val="24"/>
          <w:szCs w:val="24"/>
        </w:rPr>
      </w:pPr>
      <w:r>
        <w:rPr>
          <w:rFonts w:ascii="Times New Roman" w:hAnsi="Times New Roman" w:cs="Times New Roman"/>
          <w:spacing w:val="-4"/>
          <w:kern w:val="32"/>
          <w:sz w:val="24"/>
          <w:szCs w:val="24"/>
          <w:lang w:eastAsia="ru-RU"/>
        </w:rPr>
        <w:t xml:space="preserve">1.8. Настоящий Договор </w:t>
      </w:r>
      <w:r>
        <w:rPr>
          <w:rFonts w:ascii="Times New Roman" w:eastAsia="Calibri" w:hAnsi="Times New Roman" w:cs="Times New Roman"/>
          <w:sz w:val="24"/>
          <w:szCs w:val="24"/>
        </w:rPr>
        <w:t xml:space="preserve">заключен в соответствии с Федеральным законом от 18 июля 2011 года № 223-ФЗ «О закупках товаров, работ, услуг отдельными видами юридических лиц», Положением о закупке товаров, работ, услуг АО «МЭС» </w:t>
      </w:r>
      <w:r>
        <w:rPr>
          <w:rFonts w:ascii="Times New Roman" w:hAnsi="Times New Roman" w:cs="Times New Roman"/>
          <w:sz w:val="24"/>
          <w:szCs w:val="24"/>
        </w:rPr>
        <w:t>(</w:t>
      </w:r>
      <w:r>
        <w:rPr>
          <w:rFonts w:ascii="Times New Roman" w:hAnsi="Times New Roman" w:cs="Times New Roman"/>
          <w:iCs/>
          <w:color w:val="222222"/>
          <w:sz w:val="24"/>
          <w:szCs w:val="24"/>
          <w:shd w:val="clear" w:color="auto" w:fill="FFFFFF"/>
        </w:rPr>
        <w:t>ИНН 5190907139, ОГРН 1095190009111)</w:t>
      </w:r>
      <w:r>
        <w:rPr>
          <w:rFonts w:ascii="Times New Roman" w:hAnsi="Times New Roman" w:cs="Times New Roman"/>
          <w:sz w:val="24"/>
          <w:szCs w:val="24"/>
        </w:rPr>
        <w:t xml:space="preserve">, на основании </w:t>
      </w:r>
      <w:r>
        <w:rPr>
          <w:rFonts w:ascii="Times New Roman" w:eastAsia="Calibri" w:hAnsi="Times New Roman" w:cs="Times New Roman"/>
          <w:sz w:val="24"/>
          <w:szCs w:val="24"/>
        </w:rPr>
        <w:t xml:space="preserve">_______________________№ от ____._______.2016 г. </w:t>
      </w:r>
    </w:p>
    <w:p w:rsidR="0010189B" w:rsidRDefault="0010189B" w:rsidP="0010189B">
      <w:pPr>
        <w:widowControl w:val="0"/>
        <w:spacing w:after="0" w:line="240" w:lineRule="auto"/>
        <w:ind w:left="-567" w:firstLine="425"/>
        <w:jc w:val="both"/>
        <w:rPr>
          <w:rFonts w:ascii="Times New Roman" w:eastAsia="Lucida Sans Unicode" w:hAnsi="Times New Roman" w:cs="Times New Roman"/>
          <w:i/>
          <w:kern w:val="2"/>
          <w:sz w:val="24"/>
          <w:szCs w:val="24"/>
        </w:rPr>
      </w:pPr>
      <w:r>
        <w:rPr>
          <w:rFonts w:ascii="Times New Roman" w:eastAsia="Calibri" w:hAnsi="Times New Roman" w:cs="Times New Roman"/>
          <w:sz w:val="24"/>
          <w:szCs w:val="24"/>
        </w:rPr>
        <w:t>1.9. Цена договора (стоимость услуг Исполнителя) составляет ___________ рублей ____</w:t>
      </w:r>
      <w:r>
        <w:rPr>
          <w:rFonts w:ascii="Times New Roman" w:eastAsia="Lucida Sans Unicode" w:hAnsi="Times New Roman" w:cs="Times New Roman"/>
          <w:kern w:val="2"/>
          <w:sz w:val="24"/>
          <w:szCs w:val="24"/>
        </w:rPr>
        <w:t xml:space="preserve"> копеек, в том числе НДС </w:t>
      </w:r>
      <w:r>
        <w:rPr>
          <w:rFonts w:ascii="Times New Roman" w:eastAsia="Lucida Sans Unicode" w:hAnsi="Times New Roman" w:cs="Times New Roman"/>
          <w:i/>
          <w:kern w:val="2"/>
          <w:sz w:val="24"/>
          <w:szCs w:val="24"/>
        </w:rPr>
        <w:t>(В случае, если организация не является плательщиком НДС, указывается: «НДС не облагается»).</w:t>
      </w:r>
    </w:p>
    <w:p w:rsidR="0010189B" w:rsidRDefault="0010189B" w:rsidP="0010189B">
      <w:pPr>
        <w:widowControl w:val="0"/>
        <w:spacing w:after="0" w:line="240" w:lineRule="auto"/>
        <w:ind w:left="-567" w:firstLine="425"/>
        <w:jc w:val="both"/>
        <w:rPr>
          <w:rFonts w:ascii="Times New Roman" w:eastAsia="Lucida Sans Unicode" w:hAnsi="Times New Roman" w:cs="Times New Roman"/>
          <w:kern w:val="2"/>
          <w:sz w:val="24"/>
          <w:szCs w:val="24"/>
        </w:rPr>
      </w:pPr>
    </w:p>
    <w:p w:rsidR="0010189B" w:rsidRDefault="0010189B" w:rsidP="0010189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 ПРАВА И ОБЯЗАННОСТИ СТОРОН</w:t>
      </w:r>
    </w:p>
    <w:p w:rsidR="0010189B" w:rsidRDefault="0010189B" w:rsidP="0010189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 Заказчик вправе:</w:t>
      </w:r>
    </w:p>
    <w:p w:rsidR="0010189B" w:rsidRDefault="0010189B" w:rsidP="0010189B">
      <w:pPr>
        <w:tabs>
          <w:tab w:val="left" w:pos="0"/>
          <w:tab w:val="left" w:pos="426"/>
          <w:tab w:val="left" w:pos="993"/>
          <w:tab w:val="left" w:pos="113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2.1.1. Осуществлять контроль соответствия качества оказываемых Исполнителем услуг по настоящему Договору.</w:t>
      </w:r>
    </w:p>
    <w:p w:rsidR="0010189B" w:rsidRDefault="0010189B" w:rsidP="0010189B">
      <w:pPr>
        <w:spacing w:after="0" w:line="240" w:lineRule="auto"/>
        <w:ind w:left="-567" w:firstLine="425"/>
        <w:jc w:val="both"/>
        <w:rPr>
          <w:rFonts w:ascii="Times New Roman" w:hAnsi="Times New Roman" w:cs="Times New Roman"/>
          <w:sz w:val="24"/>
          <w:szCs w:val="24"/>
        </w:rPr>
      </w:pPr>
      <w:r>
        <w:rPr>
          <w:rFonts w:ascii="Times New Roman" w:hAnsi="Times New Roman" w:cs="Times New Roman"/>
          <w:sz w:val="24"/>
          <w:szCs w:val="24"/>
        </w:rPr>
        <w:t xml:space="preserve">2.1.2. Проводить проверки в любое время суток, по оказанию услуг по охране с целью оценки их полноты и качества. </w:t>
      </w:r>
    </w:p>
    <w:p w:rsidR="0010189B" w:rsidRPr="004830E2" w:rsidRDefault="0010189B" w:rsidP="0010189B">
      <w:pPr>
        <w:spacing w:after="0" w:line="240" w:lineRule="auto"/>
        <w:ind w:left="-567" w:firstLine="425"/>
        <w:jc w:val="both"/>
        <w:rPr>
          <w:rFonts w:ascii="Times New Roman" w:hAnsi="Times New Roman" w:cs="Times New Roman"/>
          <w:sz w:val="24"/>
          <w:szCs w:val="24"/>
        </w:rPr>
      </w:pPr>
      <w:r>
        <w:rPr>
          <w:rFonts w:ascii="Times New Roman" w:hAnsi="Times New Roman" w:cs="Times New Roman"/>
          <w:sz w:val="24"/>
          <w:szCs w:val="24"/>
        </w:rPr>
        <w:t xml:space="preserve">Подлежит проверке: соблюдение </w:t>
      </w:r>
      <w:r w:rsidRPr="004830E2">
        <w:rPr>
          <w:rFonts w:ascii="Times New Roman" w:hAnsi="Times New Roman" w:cs="Times New Roman"/>
          <w:sz w:val="24"/>
          <w:szCs w:val="24"/>
        </w:rPr>
        <w:t xml:space="preserve">требований по количеству круглосуточных выставляемых постов охраны, наличие специальных средств на каждого охранника (наручники, палки резиновые на каждый пост), средств связи (радиостанций), форменной одежды установленного образца, </w:t>
      </w:r>
      <w:r w:rsidRPr="004830E2">
        <w:rPr>
          <w:rFonts w:ascii="Times New Roman" w:hAnsi="Times New Roman" w:cs="Times New Roman"/>
          <w:sz w:val="24"/>
          <w:szCs w:val="24"/>
        </w:rPr>
        <w:lastRenderedPageBreak/>
        <w:t xml:space="preserve">необходимых документов, дающих право заниматься охранной деятельностью. Фактическое исполнение на объектах работниками Исполнителя требований установленного </w:t>
      </w:r>
      <w:proofErr w:type="spellStart"/>
      <w:r w:rsidRPr="004830E2">
        <w:rPr>
          <w:rFonts w:ascii="Times New Roman" w:hAnsi="Times New Roman" w:cs="Times New Roman"/>
          <w:sz w:val="24"/>
          <w:szCs w:val="24"/>
        </w:rPr>
        <w:t>внутриобъектового</w:t>
      </w:r>
      <w:proofErr w:type="spellEnd"/>
      <w:r w:rsidRPr="004830E2">
        <w:rPr>
          <w:rFonts w:ascii="Times New Roman" w:hAnsi="Times New Roman" w:cs="Times New Roman"/>
          <w:sz w:val="24"/>
          <w:szCs w:val="24"/>
        </w:rPr>
        <w:t xml:space="preserve"> и пропускного режимов, а также возможное несоответствие физического состояния работников Исполнителя для исполнения обязанностей по постам (нахождение в алкогольном (наркотическом) опьянении, в болезненном состоянии, не позволяющем им исполнять свои обязанности по охране надлежащем образом), ведение журнала приема-сдачи дежурств, журнал обхода территории, журнал въезда-выезда автотранспорта. Результаты проверки записываются в соответствующем журнале. </w:t>
      </w:r>
    </w:p>
    <w:p w:rsidR="0010189B" w:rsidRDefault="0010189B" w:rsidP="0010189B">
      <w:pPr>
        <w:spacing w:after="0" w:line="240" w:lineRule="auto"/>
        <w:ind w:left="-567" w:firstLine="425"/>
        <w:jc w:val="both"/>
        <w:rPr>
          <w:rFonts w:ascii="Times New Roman" w:hAnsi="Times New Roman" w:cs="Times New Roman"/>
          <w:sz w:val="24"/>
          <w:szCs w:val="24"/>
        </w:rPr>
      </w:pPr>
      <w:r w:rsidRPr="004830E2">
        <w:rPr>
          <w:rFonts w:ascii="Times New Roman" w:hAnsi="Times New Roman" w:cs="Times New Roman"/>
          <w:sz w:val="24"/>
          <w:szCs w:val="24"/>
        </w:rPr>
        <w:t xml:space="preserve">В случае выявления недостатков по взятым Исполнителем </w:t>
      </w:r>
      <w:r>
        <w:rPr>
          <w:rFonts w:ascii="Times New Roman" w:hAnsi="Times New Roman" w:cs="Times New Roman"/>
          <w:sz w:val="24"/>
          <w:szCs w:val="24"/>
        </w:rPr>
        <w:t xml:space="preserve">обязательствам, составлять акт об обнаруженных нарушениях и требовать от Исполнителя предоставления письменного объяснения по факту невыполнения договорных обязательств. </w:t>
      </w:r>
    </w:p>
    <w:p w:rsidR="0010189B" w:rsidRDefault="0010189B" w:rsidP="0010189B">
      <w:pPr>
        <w:tabs>
          <w:tab w:val="left" w:pos="0"/>
          <w:tab w:val="left" w:pos="426"/>
          <w:tab w:val="left" w:pos="993"/>
          <w:tab w:val="left" w:pos="113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2.1.3. Требовать устранения недостатков в случае ненадлежащего исполнения оказанных  Исполнителем  услуг.</w:t>
      </w:r>
    </w:p>
    <w:p w:rsidR="0010189B" w:rsidRDefault="0010189B" w:rsidP="0010189B">
      <w:pPr>
        <w:tabs>
          <w:tab w:val="left" w:pos="0"/>
          <w:tab w:val="left" w:pos="426"/>
          <w:tab w:val="left" w:pos="993"/>
          <w:tab w:val="left" w:pos="113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Заказчик обязан:</w:t>
      </w:r>
    </w:p>
    <w:p w:rsidR="0010189B" w:rsidRDefault="0010189B" w:rsidP="0010189B">
      <w:pPr>
        <w:tabs>
          <w:tab w:val="left" w:pos="0"/>
          <w:tab w:val="left" w:pos="426"/>
          <w:tab w:val="left" w:pos="993"/>
          <w:tab w:val="left" w:pos="113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2.2.1.  Передать  под  охрану объект Исполнителю.</w:t>
      </w:r>
    </w:p>
    <w:p w:rsidR="0010189B" w:rsidRDefault="0010189B" w:rsidP="0010189B">
      <w:pPr>
        <w:tabs>
          <w:tab w:val="left" w:pos="0"/>
          <w:tab w:val="left" w:pos="426"/>
          <w:tab w:val="left" w:pos="993"/>
          <w:tab w:val="left" w:pos="113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2.2.2. Обеспечить объект средствами пожаротушения, соответствующими установленным требованиям.</w:t>
      </w:r>
    </w:p>
    <w:p w:rsidR="0010189B" w:rsidRDefault="0010189B" w:rsidP="0010189B">
      <w:pPr>
        <w:tabs>
          <w:tab w:val="left" w:pos="0"/>
          <w:tab w:val="left" w:pos="426"/>
          <w:tab w:val="left" w:pos="993"/>
          <w:tab w:val="left" w:pos="113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2.2.3. Обеспечить  объект  средствами  освещения  в темное время суток, достаточными для наблюдения за ним Исполнителем.</w:t>
      </w:r>
    </w:p>
    <w:p w:rsidR="0010189B" w:rsidRDefault="0010189B" w:rsidP="0010189B">
      <w:pPr>
        <w:tabs>
          <w:tab w:val="left" w:pos="0"/>
          <w:tab w:val="left" w:pos="426"/>
          <w:tab w:val="left" w:pos="993"/>
          <w:tab w:val="left" w:pos="113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2.2.4. Обеспечить  работникам  Исполнителя  свободный  доступ  к установленным  в  пределах  объекта средствам пожаротушения и к местам общего пользования.</w:t>
      </w:r>
    </w:p>
    <w:p w:rsidR="0010189B" w:rsidRDefault="0010189B" w:rsidP="0010189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2.2.5. Создать Исполнителю условия, необходимые для надлежащего исполнения принятых Исполнителем обязательств по настоящему Договору.</w:t>
      </w:r>
    </w:p>
    <w:p w:rsidR="0010189B" w:rsidRDefault="0010189B" w:rsidP="0010189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2.2.6. Сообщать  Исполнителю  обо  всех  ставших  ему известными фактах  нарушений сохранности имущества и недостатках в оказании услуг для принятия необходимых мер.</w:t>
      </w:r>
    </w:p>
    <w:p w:rsidR="0010189B" w:rsidRDefault="0010189B" w:rsidP="0010189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2.2.7. Производить оплату за выполненные охранные услуги на основании подписанного акта оказанных услуг и выставленного счета.</w:t>
      </w:r>
    </w:p>
    <w:p w:rsidR="0010189B" w:rsidRDefault="0010189B" w:rsidP="0010189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2.2.8. Сообщать  в  письменной форме Исполнителю о недостатках, обнаруженных  в  ходе  оказания услуг, в течение 5 (пяти) рабочих дней после обнаружения таких недостатков.</w:t>
      </w:r>
    </w:p>
    <w:p w:rsidR="0010189B" w:rsidRDefault="0010189B" w:rsidP="0010189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2.2.9. Создавать надлежащие условия для обеспечения сохранности материальных ценностей.</w:t>
      </w:r>
    </w:p>
    <w:p w:rsidR="0010189B" w:rsidRDefault="0010189B" w:rsidP="0010189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 Исполнитель вправе:</w:t>
      </w:r>
    </w:p>
    <w:p w:rsidR="0010189B" w:rsidRDefault="0010189B" w:rsidP="0010189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2.3.1. Требовать в пределах своей компетенции от Заказчика устранения нарушений, которые могут повлечь ущерб охраняемым правам и интересам Заказчика.</w:t>
      </w:r>
    </w:p>
    <w:p w:rsidR="0010189B" w:rsidRDefault="0010189B" w:rsidP="0010189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2.4. Исполнитель обязан:</w:t>
      </w:r>
    </w:p>
    <w:p w:rsidR="0010189B" w:rsidRDefault="0010189B" w:rsidP="0010189B">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hAnsi="Times New Roman" w:cs="Times New Roman"/>
          <w:sz w:val="24"/>
          <w:szCs w:val="24"/>
        </w:rPr>
      </w:pPr>
      <w:r>
        <w:rPr>
          <w:rFonts w:ascii="Times New Roman" w:eastAsia="Times New Roman" w:hAnsi="Times New Roman" w:cs="Times New Roman"/>
          <w:sz w:val="24"/>
          <w:szCs w:val="24"/>
        </w:rPr>
        <w:t xml:space="preserve">2.4.1. </w:t>
      </w:r>
      <w:r>
        <w:rPr>
          <w:rFonts w:ascii="Times New Roman" w:hAnsi="Times New Roman" w:cs="Times New Roman"/>
          <w:sz w:val="24"/>
          <w:szCs w:val="24"/>
        </w:rPr>
        <w:t>Соблюдать нормы рабочего времени, правила по охране труда и технике безопасности в соответствии с Трудовым кодексом РФ;</w:t>
      </w:r>
    </w:p>
    <w:p w:rsidR="0010189B" w:rsidRDefault="0010189B" w:rsidP="0010189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rPr>
        <w:t>2.4.2. Обеспечить охрану объекта Заказчика, жизни и здоровья работников Заказчика;</w:t>
      </w:r>
    </w:p>
    <w:p w:rsidR="0010189B" w:rsidRDefault="0010189B" w:rsidP="0010189B">
      <w:pPr>
        <w:tabs>
          <w:tab w:val="left" w:pos="0"/>
        </w:tabs>
        <w:autoSpaceDE w:val="0"/>
        <w:autoSpaceDN w:val="0"/>
        <w:adjustRightInd w:val="0"/>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2.4.3. </w:t>
      </w:r>
      <w:r>
        <w:rPr>
          <w:rFonts w:ascii="Times New Roman" w:hAnsi="Times New Roman" w:cs="Times New Roman"/>
          <w:sz w:val="24"/>
          <w:szCs w:val="24"/>
        </w:rPr>
        <w:t>Обеспечить охрану имущества, находящегося на принятом под охрану объекте;</w:t>
      </w:r>
    </w:p>
    <w:p w:rsidR="0010189B" w:rsidRDefault="0010189B" w:rsidP="0010189B">
      <w:pPr>
        <w:tabs>
          <w:tab w:val="left" w:pos="0"/>
        </w:tabs>
        <w:autoSpaceDE w:val="0"/>
        <w:autoSpaceDN w:val="0"/>
        <w:adjustRightInd w:val="0"/>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2.4.4. При необходимости оказывать помощь работникам Заказчика в пределах своей компетенции, в том числе вызывать сотрудников полиции, МЧС;</w:t>
      </w:r>
    </w:p>
    <w:p w:rsidR="0010189B" w:rsidRDefault="0010189B" w:rsidP="0010189B">
      <w:pPr>
        <w:tabs>
          <w:tab w:val="left" w:pos="0"/>
        </w:tabs>
        <w:autoSpaceDE w:val="0"/>
        <w:autoSpaceDN w:val="0"/>
        <w:adjustRightInd w:val="0"/>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2.4.5. Соблюдать правила внутреннего распорядка Заказчика и техники безопасности;</w:t>
      </w:r>
    </w:p>
    <w:p w:rsidR="0010189B" w:rsidRDefault="0010189B" w:rsidP="0010189B">
      <w:pPr>
        <w:tabs>
          <w:tab w:val="left" w:pos="0"/>
        </w:tabs>
        <w:autoSpaceDE w:val="0"/>
        <w:autoSpaceDN w:val="0"/>
        <w:adjustRightInd w:val="0"/>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2.4.6. Обеспечить общественный порядок на объекте Заказчика;</w:t>
      </w:r>
    </w:p>
    <w:p w:rsidR="0010189B" w:rsidRDefault="0010189B" w:rsidP="0010189B">
      <w:pPr>
        <w:tabs>
          <w:tab w:val="left" w:pos="0"/>
        </w:tabs>
        <w:autoSpaceDE w:val="0"/>
        <w:autoSpaceDN w:val="0"/>
        <w:adjustRightInd w:val="0"/>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2.4.7. Своевременно оповещать руководителя Заказчика (охраняемого объекта) при возникновении внештатных ситуаций, предпринимать меры по их пресечению;</w:t>
      </w:r>
    </w:p>
    <w:p w:rsidR="0010189B" w:rsidRDefault="0010189B" w:rsidP="0010189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2.4.8. Оказать услуги лично без привлечения третьих лиц;</w:t>
      </w:r>
    </w:p>
    <w:p w:rsidR="0010189B" w:rsidRDefault="0010189B" w:rsidP="0010189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2.4.9. Контролировать внос (вынос) материальных ценностей на территорию объекта охраны Заказчика;</w:t>
      </w:r>
    </w:p>
    <w:p w:rsidR="0010189B" w:rsidRDefault="0010189B" w:rsidP="0010189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2.4.10. Проводить осмотр территории объекта охраны Заказчика после окончания рабочего дня; </w:t>
      </w:r>
    </w:p>
    <w:p w:rsidR="0010189B" w:rsidRDefault="0010189B" w:rsidP="0010189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2.4.11. </w:t>
      </w:r>
      <w:r>
        <w:rPr>
          <w:rFonts w:ascii="Times New Roman" w:hAnsi="Times New Roman" w:cs="Times New Roman"/>
          <w:sz w:val="24"/>
          <w:szCs w:val="24"/>
        </w:rPr>
        <w:t>Обеспечить работников, непосредственно осуществляющих охрану, специальными средствами (наручниками, палками резиновыми на каждый пост), средствами связи (радиостанциями), форменной одеждой установленного образца,  необходимыми документами,  дающими право заниматься охранной деятельностью;</w:t>
      </w:r>
    </w:p>
    <w:p w:rsidR="0010189B" w:rsidRDefault="0010189B" w:rsidP="0010189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2.4.12. Сообщать Заказчику обо всех выявленных недостатках  и  нарушениях в обеспечении безопасности объекта о сохранности имущества Заказчика на территории охраняемого объекта;</w:t>
      </w:r>
    </w:p>
    <w:p w:rsidR="0010189B" w:rsidRDefault="0010189B" w:rsidP="0010189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2.4.13. Не позднее пятого числа месяца, следующего за отчетным, направить в адрес Заказчика акт оказанных услуг и счет на оплату;</w:t>
      </w:r>
    </w:p>
    <w:p w:rsidR="0010189B" w:rsidRDefault="0010189B" w:rsidP="0010189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2.4.14. </w:t>
      </w:r>
      <w:r>
        <w:rPr>
          <w:rFonts w:ascii="Times New Roman" w:hAnsi="Times New Roman" w:cs="Times New Roman"/>
          <w:sz w:val="24"/>
          <w:szCs w:val="24"/>
        </w:rPr>
        <w:t xml:space="preserve">Подготовить график работы охраны и согласовать его с Заказчиком не позднее 25 числа месяца, предшествующего месяцу, на который оформляется график </w:t>
      </w:r>
      <w:r>
        <w:rPr>
          <w:rFonts w:ascii="Times New Roman" w:eastAsia="Calibri" w:hAnsi="Times New Roman" w:cs="Times New Roman"/>
          <w:sz w:val="24"/>
          <w:szCs w:val="24"/>
        </w:rPr>
        <w:t>работы охраны</w:t>
      </w:r>
      <w:r>
        <w:rPr>
          <w:rFonts w:ascii="Times New Roman" w:hAnsi="Times New Roman" w:cs="Times New Roman"/>
          <w:sz w:val="24"/>
          <w:szCs w:val="24"/>
        </w:rPr>
        <w:t xml:space="preserve">; </w:t>
      </w:r>
    </w:p>
    <w:p w:rsidR="0010189B" w:rsidRDefault="0010189B" w:rsidP="0010189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2.4.15. Подтвердить, что его деятельность осуществляется в соответствии с действующим законодательством РФ, он и его сотрудники имеют необходимые лицензии, удостоверения для оказания услуг по настоящему договору, полученные в соответствии с действующим законодательством РФ;</w:t>
      </w:r>
    </w:p>
    <w:p w:rsidR="0010189B" w:rsidRDefault="0010189B" w:rsidP="0010189B">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2.4.16. </w:t>
      </w:r>
      <w:r>
        <w:rPr>
          <w:rFonts w:ascii="Times New Roman" w:hAnsi="Times New Roman" w:cs="Times New Roman"/>
          <w:sz w:val="24"/>
          <w:szCs w:val="24"/>
        </w:rPr>
        <w:t xml:space="preserve">Сообщить Заказчику в письменном виде при заключении договора кандидатуры своих работников (охранников), состоящих в штате, и предоставить копии трудовых книжек или трудовых договоров и удостоверений на право осуществления частной охранной деятельности этих работников (охранников), график их сменности. Об изменении кандидатур работников (охранников) в течение действия настоящего договора извещать в письменном виде Заказчика – незамедлительно в течение суток;  </w:t>
      </w:r>
    </w:p>
    <w:p w:rsidR="0010189B" w:rsidRDefault="0010189B" w:rsidP="0010189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hAnsi="Times New Roman"/>
          <w:sz w:val="24"/>
          <w:szCs w:val="24"/>
        </w:rPr>
      </w:pPr>
      <w:r>
        <w:rPr>
          <w:rFonts w:ascii="Times New Roman" w:eastAsia="Times New Roman" w:hAnsi="Times New Roman" w:cs="Times New Roman"/>
          <w:sz w:val="24"/>
          <w:szCs w:val="24"/>
          <w:lang w:eastAsia="ru-RU"/>
        </w:rPr>
        <w:t xml:space="preserve">2.4.17. </w:t>
      </w:r>
      <w:r>
        <w:rPr>
          <w:rFonts w:ascii="Times New Roman" w:hAnsi="Times New Roman"/>
          <w:sz w:val="24"/>
          <w:szCs w:val="24"/>
        </w:rPr>
        <w:t xml:space="preserve">Выставить на охраняемом объекте 3 (Три) поста круглосуточной охраны при надлежащей экипировке </w:t>
      </w:r>
      <w:r>
        <w:rPr>
          <w:rFonts w:ascii="Times New Roman" w:hAnsi="Times New Roman" w:cs="Times New Roman"/>
          <w:sz w:val="24"/>
          <w:szCs w:val="24"/>
        </w:rPr>
        <w:t xml:space="preserve">работников (охранников), </w:t>
      </w:r>
      <w:r>
        <w:rPr>
          <w:rFonts w:ascii="Times New Roman" w:hAnsi="Times New Roman"/>
          <w:sz w:val="24"/>
          <w:szCs w:val="24"/>
        </w:rPr>
        <w:t>имеющих удостоверения частного охранника;</w:t>
      </w:r>
    </w:p>
    <w:p w:rsidR="0010189B" w:rsidRDefault="0010189B" w:rsidP="0010189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hAnsi="Times New Roman"/>
          <w:sz w:val="24"/>
          <w:szCs w:val="24"/>
        </w:rPr>
      </w:pPr>
      <w:r>
        <w:rPr>
          <w:rFonts w:ascii="Times New Roman" w:hAnsi="Times New Roman"/>
          <w:sz w:val="24"/>
          <w:szCs w:val="24"/>
        </w:rPr>
        <w:t>2.4.18. По требованию Заказчика привлекать для обеспечения физической защиты объекта Заказчика сотрудников, имеющих право приобретать и использовать гражданское, служебное огнестрельное оружие, боевое ручное стрелковое оружие, а также специальные средства в порядке, установленном законодательством Российской Федерации;</w:t>
      </w:r>
    </w:p>
    <w:p w:rsidR="0010189B" w:rsidRDefault="0010189B" w:rsidP="0010189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hAnsi="Times New Roman"/>
          <w:sz w:val="24"/>
          <w:szCs w:val="24"/>
        </w:rPr>
      </w:pPr>
      <w:r>
        <w:rPr>
          <w:rFonts w:ascii="Times New Roman" w:hAnsi="Times New Roman"/>
          <w:sz w:val="24"/>
          <w:szCs w:val="24"/>
        </w:rPr>
        <w:t>2.4.19. Ознакомить работников (охранников) с порядком выполнения обязанностей, предусмотренных настоящим договором и регламентированных «Инструкцией по охране объекта», которая разрабатывается Исполнителем и согласовывается  с Заказчиком;</w:t>
      </w:r>
    </w:p>
    <w:p w:rsidR="0010189B" w:rsidRDefault="0010189B" w:rsidP="0010189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hAnsi="Times New Roman"/>
          <w:sz w:val="24"/>
          <w:szCs w:val="24"/>
        </w:rPr>
      </w:pPr>
      <w:r>
        <w:rPr>
          <w:rFonts w:ascii="Times New Roman" w:hAnsi="Times New Roman"/>
          <w:sz w:val="24"/>
          <w:szCs w:val="24"/>
        </w:rPr>
        <w:t xml:space="preserve">2.4.20. Осуществлять установленный Заказчиком </w:t>
      </w:r>
      <w:proofErr w:type="spellStart"/>
      <w:r>
        <w:rPr>
          <w:rFonts w:ascii="Times New Roman" w:hAnsi="Times New Roman"/>
          <w:sz w:val="24"/>
          <w:szCs w:val="24"/>
        </w:rPr>
        <w:t>внутриобъектовый</w:t>
      </w:r>
      <w:proofErr w:type="spellEnd"/>
      <w:r>
        <w:rPr>
          <w:rFonts w:ascii="Times New Roman" w:hAnsi="Times New Roman"/>
          <w:sz w:val="24"/>
          <w:szCs w:val="24"/>
        </w:rPr>
        <w:t xml:space="preserve"> и пропускной режим, обеспечивать контроль за установленным порядком и правилами нахождения на территории охраняемого объекта Заказчика, предупреждать нарушения, не допускать несанкционированного проникновения на объект Заказчика посторонних лиц и, при необходимости, принимать меры по их выдворению. </w:t>
      </w:r>
      <w:r>
        <w:rPr>
          <w:rFonts w:ascii="Times New Roman" w:hAnsi="Times New Roman" w:cs="Times New Roman"/>
          <w:sz w:val="24"/>
          <w:szCs w:val="24"/>
        </w:rPr>
        <w:t>Своевременно выявлять и пресекать любые посягательства на целостность и безопасность охраняемого объекта Заказчика, в том числе акты незаконного вмешательства</w:t>
      </w:r>
      <w:r>
        <w:rPr>
          <w:rFonts w:ascii="Times New Roman" w:hAnsi="Times New Roman"/>
          <w:sz w:val="24"/>
          <w:szCs w:val="24"/>
        </w:rPr>
        <w:t>;</w:t>
      </w:r>
    </w:p>
    <w:p w:rsidR="0010189B" w:rsidRDefault="0010189B" w:rsidP="0010189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hAnsi="Times New Roman"/>
          <w:sz w:val="24"/>
          <w:szCs w:val="24"/>
        </w:rPr>
      </w:pPr>
      <w:r>
        <w:rPr>
          <w:rFonts w:ascii="Times New Roman" w:hAnsi="Times New Roman"/>
          <w:sz w:val="24"/>
          <w:szCs w:val="24"/>
        </w:rPr>
        <w:t>2.4.21. Обеспечивать соблюдение правил пожарной безопасности, правил и норм охраны труда на объекте Заказчика (посту) во время несения дежурств. В случае обнаружения на охраняемом объекте пожара или срабатывания пожарной сигнализации немедленно сообщать об этом в пожарную охрану, оповещать Заказчика, принимать все возможные меры для ликвидации пожара, органы внутренних дел, спасения людей и имущества;</w:t>
      </w:r>
    </w:p>
    <w:p w:rsidR="0010189B" w:rsidRDefault="0010189B" w:rsidP="0010189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hAnsi="Times New Roman"/>
          <w:sz w:val="24"/>
          <w:szCs w:val="24"/>
        </w:rPr>
      </w:pPr>
      <w:r>
        <w:rPr>
          <w:rFonts w:ascii="Times New Roman" w:hAnsi="Times New Roman"/>
          <w:sz w:val="24"/>
          <w:szCs w:val="24"/>
        </w:rPr>
        <w:t xml:space="preserve">2.4.22. При обнаружении или получении от граждан информации об обнаружении на охраняемом объекте или в непосредственной близости от них взрывных устройств, взрывчатых веществ, а также радиоактивных, химических и др. предметов, представляющих опасность для людей: </w:t>
      </w:r>
    </w:p>
    <w:p w:rsidR="0010189B" w:rsidRDefault="0010189B" w:rsidP="0010189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hAnsi="Times New Roman"/>
          <w:sz w:val="24"/>
          <w:szCs w:val="24"/>
        </w:rPr>
      </w:pPr>
      <w:r>
        <w:rPr>
          <w:rFonts w:ascii="Times New Roman" w:hAnsi="Times New Roman"/>
          <w:sz w:val="24"/>
          <w:szCs w:val="24"/>
        </w:rPr>
        <w:t xml:space="preserve">-немедленно докладывать о происшествии в правоохранительные органы, информировать  Заказчика; </w:t>
      </w:r>
    </w:p>
    <w:p w:rsidR="0010189B" w:rsidRDefault="0010189B" w:rsidP="0010189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hAnsi="Times New Roman"/>
          <w:sz w:val="24"/>
          <w:szCs w:val="24"/>
        </w:rPr>
      </w:pPr>
      <w:r>
        <w:rPr>
          <w:rFonts w:ascii="Times New Roman" w:hAnsi="Times New Roman"/>
          <w:sz w:val="24"/>
          <w:szCs w:val="24"/>
        </w:rPr>
        <w:t xml:space="preserve">-принимать меры к ограждению предмета, оцеплению опасной зоны, недопущению в нее людей и транспорта, вплоть до перекрытия движения на объекте; </w:t>
      </w:r>
    </w:p>
    <w:p w:rsidR="0010189B" w:rsidRDefault="0010189B" w:rsidP="0010189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hAnsi="Times New Roman"/>
          <w:sz w:val="24"/>
          <w:szCs w:val="24"/>
        </w:rPr>
      </w:pPr>
      <w:r>
        <w:rPr>
          <w:rFonts w:ascii="Times New Roman" w:hAnsi="Times New Roman"/>
          <w:sz w:val="24"/>
          <w:szCs w:val="24"/>
        </w:rPr>
        <w:t xml:space="preserve">- в случае необходимости принимать меры по эвакуации людей из опасной зоны; </w:t>
      </w:r>
    </w:p>
    <w:p w:rsidR="0010189B" w:rsidRDefault="0010189B" w:rsidP="0010189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hAnsi="Times New Roman"/>
          <w:sz w:val="24"/>
          <w:szCs w:val="24"/>
        </w:rPr>
      </w:pPr>
      <w:r>
        <w:rPr>
          <w:rFonts w:ascii="Times New Roman" w:hAnsi="Times New Roman"/>
          <w:sz w:val="24"/>
          <w:szCs w:val="24"/>
        </w:rPr>
        <w:t>-поддерживать постоянную связь с правоохранительными органами и с ответственным лицом Заказчика;</w:t>
      </w:r>
    </w:p>
    <w:p w:rsidR="0010189B" w:rsidRDefault="0010189B" w:rsidP="0010189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hAnsi="Times New Roman"/>
          <w:sz w:val="24"/>
          <w:szCs w:val="24"/>
        </w:rPr>
      </w:pPr>
      <w:r>
        <w:rPr>
          <w:rFonts w:ascii="Times New Roman" w:hAnsi="Times New Roman"/>
          <w:sz w:val="24"/>
          <w:szCs w:val="24"/>
        </w:rPr>
        <w:t xml:space="preserve">- в случае обнаружения на охраняемом объекте затопления, возникновения  аварийной ситуации немедленно сообщать об этом в соответствующие организации,  оповещать Заказчика и принимать меры по ликвидации вышеуказанных ситуаций. </w:t>
      </w:r>
    </w:p>
    <w:p w:rsidR="0010189B" w:rsidRDefault="0010189B" w:rsidP="0010189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hAnsi="Times New Roman"/>
          <w:sz w:val="24"/>
          <w:szCs w:val="24"/>
        </w:rPr>
      </w:pPr>
      <w:r>
        <w:rPr>
          <w:rFonts w:ascii="Times New Roman" w:hAnsi="Times New Roman"/>
          <w:sz w:val="24"/>
          <w:szCs w:val="24"/>
        </w:rPr>
        <w:t>2.4.23. Не допускать проноса на территорию объекта запрещенных предметов (взрывчатых веществ, оружия, колющих и режущих предметов, наркотических  и психотропных средств, алкоголя);</w:t>
      </w:r>
    </w:p>
    <w:p w:rsidR="0010189B" w:rsidRDefault="0010189B" w:rsidP="0010189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hAnsi="Times New Roman" w:cs="Times New Roman"/>
          <w:sz w:val="24"/>
          <w:szCs w:val="24"/>
        </w:rPr>
      </w:pPr>
      <w:r>
        <w:rPr>
          <w:rFonts w:ascii="Times New Roman" w:hAnsi="Times New Roman"/>
          <w:sz w:val="24"/>
          <w:szCs w:val="24"/>
        </w:rPr>
        <w:lastRenderedPageBreak/>
        <w:t xml:space="preserve">2.4.24. </w:t>
      </w:r>
      <w:r>
        <w:rPr>
          <w:rFonts w:ascii="Times New Roman" w:hAnsi="Times New Roman" w:cs="Times New Roman"/>
          <w:sz w:val="24"/>
          <w:szCs w:val="24"/>
        </w:rPr>
        <w:t>Обеспечить неразглашение персональных данных персонала и посетителей Заказчика, в соответствии с Федеральным законом от 27.07.2006 г. №152-ФЗ «О персональных данных», ставшей известной Исполнителю;</w:t>
      </w:r>
    </w:p>
    <w:p w:rsidR="0010189B" w:rsidRDefault="0010189B" w:rsidP="0010189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hAnsi="Times New Roman"/>
          <w:sz w:val="24"/>
          <w:szCs w:val="24"/>
        </w:rPr>
      </w:pPr>
      <w:r>
        <w:rPr>
          <w:rFonts w:ascii="Times New Roman" w:hAnsi="Times New Roman"/>
          <w:sz w:val="24"/>
          <w:szCs w:val="24"/>
        </w:rPr>
        <w:t>2.4.25. Обеспечить конфиденциальность сведений о виде охраны собственности Заказчика по настоящему договору, дислокации постов, технических средствах охраны собственности, а также сведений, отнесенных к конфиденциальной информации и полученных в ходе исполнения договора;</w:t>
      </w:r>
    </w:p>
    <w:p w:rsidR="0010189B" w:rsidRDefault="0010189B" w:rsidP="0010189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hAnsi="Times New Roman"/>
          <w:sz w:val="24"/>
          <w:szCs w:val="24"/>
        </w:rPr>
      </w:pPr>
      <w:r>
        <w:rPr>
          <w:rFonts w:ascii="Times New Roman" w:hAnsi="Times New Roman"/>
          <w:sz w:val="24"/>
          <w:szCs w:val="24"/>
        </w:rPr>
        <w:t>2.4.26. Обеспечить охрану от преступных и иных незаконных посягательств на жизнь и здоровье находящихся в зданиях персонала и посетителей Заказчика, а также находящихся в охраняемых зданиях материальных ценностей и документов;</w:t>
      </w:r>
    </w:p>
    <w:p w:rsidR="0010189B" w:rsidRDefault="0010189B" w:rsidP="0010189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hAnsi="Times New Roman"/>
          <w:sz w:val="24"/>
          <w:szCs w:val="24"/>
        </w:rPr>
      </w:pPr>
      <w:r>
        <w:rPr>
          <w:rFonts w:ascii="Times New Roman" w:hAnsi="Times New Roman"/>
          <w:sz w:val="24"/>
          <w:szCs w:val="24"/>
        </w:rPr>
        <w:t>2.4.27. Сообщать Заказчику о фактах нарушения целостности охраняемых помещений, повреждений дверей, замков или при наличии признаков проникновения на объект посторонних лиц, немедленно вызывать официального представителя Заказчика, сообщать в орган внутренних дел и обеспечивать неприкосновенность места происшествия. Осуществлять охрану объекта до прибытия  представителя Заказчика и сотрудников органов внутренних дел;</w:t>
      </w:r>
    </w:p>
    <w:p w:rsidR="0010189B" w:rsidRDefault="0010189B" w:rsidP="0010189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hAnsi="Times New Roman"/>
          <w:sz w:val="24"/>
          <w:szCs w:val="24"/>
        </w:rPr>
      </w:pPr>
      <w:r>
        <w:rPr>
          <w:rFonts w:ascii="Times New Roman" w:hAnsi="Times New Roman"/>
          <w:sz w:val="24"/>
          <w:szCs w:val="24"/>
        </w:rPr>
        <w:t>2.4.28. Вести документацию в соответствии с действующими нормативно-правовыми актами, регулирующими вопросы организации и обеспечения охраны, пропускного режима;</w:t>
      </w:r>
    </w:p>
    <w:p w:rsidR="0010189B" w:rsidRDefault="0010189B" w:rsidP="0010189B">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hAnsi="Times New Roman" w:cs="Times New Roman"/>
          <w:sz w:val="24"/>
          <w:szCs w:val="24"/>
        </w:rPr>
      </w:pPr>
      <w:r>
        <w:rPr>
          <w:rFonts w:ascii="Times New Roman" w:hAnsi="Times New Roman" w:cs="Times New Roman"/>
          <w:sz w:val="24"/>
          <w:szCs w:val="24"/>
        </w:rPr>
        <w:t>2.4.29. При подозрении в попытке пронести подозрительные вещи внутрь здания, предложить посетителю или сотруднику Заказчика предоставить сумки и  ручную кладь для осмотра. Отказ от представления к осмотру вещей фиксировать в журнале дежурств и вызвать официального представителя Заказчика;</w:t>
      </w:r>
    </w:p>
    <w:p w:rsidR="0010189B" w:rsidRDefault="0010189B" w:rsidP="0010189B">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hAnsi="Times New Roman" w:cs="Times New Roman"/>
          <w:sz w:val="24"/>
          <w:szCs w:val="24"/>
        </w:rPr>
      </w:pPr>
      <w:r>
        <w:rPr>
          <w:rFonts w:ascii="Times New Roman" w:hAnsi="Times New Roman" w:cs="Times New Roman"/>
          <w:sz w:val="24"/>
          <w:szCs w:val="24"/>
        </w:rPr>
        <w:t>2.4.30. Предоставлять Заказчику информацию о недостатках на объекте по мере выявления в течение суток, о выявленных происшествиях – незамедлительно.</w:t>
      </w:r>
    </w:p>
    <w:p w:rsidR="0010189B" w:rsidRDefault="0010189B" w:rsidP="0010189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hAnsi="Times New Roman"/>
          <w:sz w:val="24"/>
          <w:szCs w:val="24"/>
        </w:rPr>
      </w:pPr>
      <w:r>
        <w:rPr>
          <w:rFonts w:ascii="Times New Roman" w:hAnsi="Times New Roman"/>
          <w:sz w:val="24"/>
          <w:szCs w:val="24"/>
        </w:rPr>
        <w:t>2.5. Исполнитель не вправе передавать свои права и обязанности, указанные в настоящем Договоре,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Заказчика.</w:t>
      </w:r>
    </w:p>
    <w:p w:rsidR="0010189B" w:rsidRDefault="0010189B" w:rsidP="0010189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center"/>
        <w:rPr>
          <w:rFonts w:ascii="Times New Roman" w:eastAsia="Times New Roman" w:hAnsi="Times New Roman" w:cs="Times New Roman"/>
          <w:b/>
          <w:sz w:val="24"/>
          <w:szCs w:val="24"/>
          <w:lang w:eastAsia="ru-RU"/>
        </w:rPr>
      </w:pPr>
    </w:p>
    <w:p w:rsidR="0010189B" w:rsidRDefault="0010189B" w:rsidP="0010189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 СТОИМОСТЬ УСЛУГ И ПОРЯДОК РАСЧЕТОВ</w:t>
      </w:r>
    </w:p>
    <w:p w:rsidR="0010189B" w:rsidRDefault="0010189B" w:rsidP="0010189B">
      <w:pPr>
        <w:widowControl w:val="0"/>
        <w:spacing w:after="0" w:line="240" w:lineRule="auto"/>
        <w:ind w:left="-567" w:firstLine="425"/>
        <w:jc w:val="both"/>
        <w:rPr>
          <w:rFonts w:ascii="Times New Roman" w:eastAsia="Lucida Sans Unicode" w:hAnsi="Times New Roman" w:cs="Times New Roman"/>
          <w:i/>
          <w:kern w:val="2"/>
          <w:sz w:val="24"/>
          <w:szCs w:val="24"/>
        </w:rPr>
      </w:pPr>
      <w:r>
        <w:rPr>
          <w:rFonts w:ascii="Times New Roman" w:hAnsi="Times New Roman" w:cs="Times New Roman"/>
          <w:sz w:val="24"/>
          <w:szCs w:val="24"/>
          <w:lang w:eastAsia="ru-RU"/>
        </w:rPr>
        <w:t xml:space="preserve">3.1. </w:t>
      </w:r>
      <w:r>
        <w:rPr>
          <w:rFonts w:ascii="Times New Roman" w:eastAsia="Lucida Sans Unicode" w:hAnsi="Times New Roman" w:cs="Times New Roman"/>
          <w:kern w:val="2"/>
          <w:sz w:val="24"/>
          <w:szCs w:val="24"/>
        </w:rPr>
        <w:t xml:space="preserve">Цена одного часа работы одного поста составляет _______ рублей ____ копеек, в том числе НДС </w:t>
      </w:r>
      <w:r>
        <w:rPr>
          <w:rFonts w:ascii="Times New Roman" w:eastAsia="Lucida Sans Unicode" w:hAnsi="Times New Roman" w:cs="Times New Roman"/>
          <w:i/>
          <w:kern w:val="2"/>
          <w:sz w:val="24"/>
          <w:szCs w:val="24"/>
        </w:rPr>
        <w:t>(В случае, если организация не является плательщиком НДС, указывается: «НДС не облагается»).</w:t>
      </w:r>
    </w:p>
    <w:p w:rsidR="0010189B" w:rsidRDefault="0010189B" w:rsidP="0010189B">
      <w:pPr>
        <w:widowControl w:val="0"/>
        <w:tabs>
          <w:tab w:val="left" w:pos="0"/>
        </w:tabs>
        <w:spacing w:after="0" w:line="240" w:lineRule="auto"/>
        <w:ind w:left="-567" w:firstLine="425"/>
        <w:jc w:val="both"/>
        <w:rPr>
          <w:rFonts w:ascii="Times New Roman" w:eastAsia="Lucida Sans Unicode" w:hAnsi="Times New Roman" w:cs="Times New Roman"/>
          <w:kern w:val="2"/>
          <w:sz w:val="24"/>
          <w:szCs w:val="24"/>
        </w:rPr>
      </w:pPr>
      <w:r>
        <w:rPr>
          <w:rFonts w:ascii="Times New Roman" w:eastAsia="Lucida Sans Unicode" w:hAnsi="Times New Roman" w:cs="Times New Roman"/>
          <w:kern w:val="2"/>
          <w:sz w:val="24"/>
          <w:szCs w:val="24"/>
        </w:rPr>
        <w:t xml:space="preserve">Ежемесячно стоимость услуг Исполнителя по настоящему Договору определяется исходя из количества фактически отработанного времени при подписании Акта оказанных услуг за текущий месяц. </w:t>
      </w:r>
    </w:p>
    <w:p w:rsidR="0010189B" w:rsidRDefault="0010189B" w:rsidP="0010189B">
      <w:pPr>
        <w:widowControl w:val="0"/>
        <w:tabs>
          <w:tab w:val="left" w:pos="0"/>
        </w:tabs>
        <w:spacing w:after="0" w:line="240" w:lineRule="auto"/>
        <w:ind w:left="-567" w:firstLine="425"/>
        <w:jc w:val="both"/>
        <w:rPr>
          <w:rFonts w:ascii="Times New Roman" w:eastAsia="Lucida Sans Unicode" w:hAnsi="Times New Roman" w:cs="Times New Roman"/>
          <w:kern w:val="2"/>
          <w:sz w:val="24"/>
          <w:szCs w:val="24"/>
        </w:rPr>
      </w:pPr>
      <w:r>
        <w:rPr>
          <w:rFonts w:ascii="Times New Roman" w:eastAsia="Calibri" w:hAnsi="Times New Roman" w:cs="Times New Roman"/>
          <w:sz w:val="24"/>
          <w:szCs w:val="24"/>
        </w:rPr>
        <w:t>В стоимость услуг Исполнителя входят все понесенные им затраты, включая обслуживание и ремонт технического оборудования, используемого при исполнении Договора и являющегося собственностью Исполнителя.</w:t>
      </w:r>
      <w:r>
        <w:rPr>
          <w:rFonts w:ascii="Times New Roman" w:eastAsia="Lucida Sans Unicode" w:hAnsi="Times New Roman" w:cs="Times New Roman"/>
          <w:kern w:val="2"/>
          <w:sz w:val="24"/>
          <w:szCs w:val="24"/>
        </w:rPr>
        <w:t xml:space="preserve"> </w:t>
      </w:r>
    </w:p>
    <w:p w:rsidR="0010189B" w:rsidRDefault="0010189B" w:rsidP="0010189B">
      <w:pPr>
        <w:widowControl w:val="0"/>
        <w:spacing w:after="0" w:line="240" w:lineRule="auto"/>
        <w:ind w:left="-567" w:firstLine="425"/>
        <w:jc w:val="both"/>
        <w:rPr>
          <w:rFonts w:ascii="Times New Roman" w:eastAsia="Lucida Sans Unicode" w:hAnsi="Times New Roman" w:cs="Times New Roman"/>
          <w:kern w:val="2"/>
          <w:sz w:val="24"/>
          <w:szCs w:val="24"/>
        </w:rPr>
      </w:pPr>
      <w:r>
        <w:rPr>
          <w:rFonts w:ascii="Times New Roman" w:eastAsia="Calibri" w:hAnsi="Times New Roman" w:cs="Times New Roman"/>
          <w:sz w:val="24"/>
          <w:szCs w:val="24"/>
        </w:rPr>
        <w:t>При заключении Договора Исполнитель обязан предоставить Заказчику расчет стоимости услуг.</w:t>
      </w:r>
    </w:p>
    <w:p w:rsidR="0010189B" w:rsidRDefault="0010189B" w:rsidP="0010189B">
      <w:pPr>
        <w:tabs>
          <w:tab w:val="left" w:pos="0"/>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 Оплата услуг по настоящему Договору производится ежемесячно в валюте Российской Федерации, в  безналичном порядке, путем перечисления денежных средств на расчетный счет Исполнителя, указанный в п.11 договора, в течение 15 банковских дней с даты подписания акта оказанных услуг и предоставления Исполнителем счета на оплату и счета-фактуры (при наличии).  В случае изменения расчетного счета Исполнитель обязан в однодневный срок в письменной форме (в том числе с использованием электронных средств связи) сообщить об этом Заказчику с указанием новых реквизитов расчетного счета. Обязательства Заказчика по оплате считаются исполненными с даты списания денежных средств с расчетного счета Заказчика.</w:t>
      </w:r>
    </w:p>
    <w:p w:rsidR="0010189B" w:rsidRDefault="0010189B" w:rsidP="0010189B">
      <w:pPr>
        <w:tabs>
          <w:tab w:val="left" w:pos="0"/>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hAnsi="Times New Roman" w:cs="Times New Roman"/>
          <w:spacing w:val="5"/>
          <w:kern w:val="32"/>
          <w:sz w:val="24"/>
          <w:szCs w:val="24"/>
          <w:lang w:eastAsia="ru-RU"/>
        </w:rPr>
      </w:pPr>
      <w:r>
        <w:rPr>
          <w:rFonts w:ascii="Times New Roman" w:eastAsia="Times New Roman" w:hAnsi="Times New Roman" w:cs="Times New Roman"/>
          <w:sz w:val="24"/>
          <w:szCs w:val="24"/>
          <w:lang w:eastAsia="ru-RU"/>
        </w:rPr>
        <w:t xml:space="preserve">3.3.  </w:t>
      </w:r>
      <w:r>
        <w:rPr>
          <w:rFonts w:ascii="Times New Roman" w:eastAsia="Times New Roman" w:hAnsi="Times New Roman" w:cs="Times New Roman"/>
          <w:spacing w:val="5"/>
          <w:kern w:val="32"/>
          <w:sz w:val="24"/>
          <w:szCs w:val="24"/>
          <w:lang w:eastAsia="ru-RU"/>
        </w:rPr>
        <w:t>Цена одного часа работы поста является твердой на весь срок исполнения Договора</w:t>
      </w:r>
      <w:r>
        <w:rPr>
          <w:rFonts w:ascii="Times New Roman" w:hAnsi="Times New Roman" w:cs="Times New Roman"/>
          <w:spacing w:val="5"/>
          <w:kern w:val="32"/>
          <w:sz w:val="24"/>
          <w:szCs w:val="24"/>
          <w:lang w:eastAsia="ru-RU"/>
        </w:rPr>
        <w:t>.</w:t>
      </w:r>
    </w:p>
    <w:p w:rsidR="0010189B" w:rsidRDefault="0010189B" w:rsidP="0010189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center"/>
        <w:rPr>
          <w:rFonts w:ascii="Times New Roman" w:eastAsia="Times New Roman" w:hAnsi="Times New Roman" w:cs="Times New Roman"/>
          <w:sz w:val="24"/>
          <w:szCs w:val="24"/>
          <w:lang w:eastAsia="ru-RU"/>
        </w:rPr>
      </w:pPr>
    </w:p>
    <w:p w:rsidR="0010189B" w:rsidRDefault="0010189B" w:rsidP="0010189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 СРОК ДЕЙСТВИЯ ДОГОВОРА</w:t>
      </w:r>
    </w:p>
    <w:p w:rsidR="0010189B" w:rsidRDefault="0010189B" w:rsidP="0010189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4.1. Настоящий Договор вступает в силу с </w:t>
      </w:r>
      <w:r>
        <w:rPr>
          <w:rFonts w:ascii="Times New Roman" w:hAnsi="Times New Roman" w:cs="Times New Roman"/>
          <w:sz w:val="24"/>
          <w:szCs w:val="24"/>
        </w:rPr>
        <w:t>момента заключения</w:t>
      </w:r>
      <w:r>
        <w:rPr>
          <w:sz w:val="28"/>
          <w:szCs w:val="28"/>
        </w:rPr>
        <w:t xml:space="preserve"> </w:t>
      </w:r>
      <w:r>
        <w:rPr>
          <w:rFonts w:ascii="Times New Roman" w:eastAsia="Times New Roman" w:hAnsi="Times New Roman" w:cs="Times New Roman"/>
          <w:sz w:val="24"/>
          <w:szCs w:val="24"/>
          <w:lang w:eastAsia="ru-RU"/>
        </w:rPr>
        <w:t>и действует</w:t>
      </w:r>
      <w:r>
        <w:rPr>
          <w:rFonts w:ascii="Times New Roman" w:hAnsi="Times New Roman" w:cs="Times New Roman"/>
          <w:sz w:val="24"/>
          <w:szCs w:val="24"/>
        </w:rPr>
        <w:t xml:space="preserve"> по 17 августа 2017 года, </w:t>
      </w:r>
      <w:r>
        <w:rPr>
          <w:rFonts w:ascii="Times New Roman" w:eastAsia="Times New Roman" w:hAnsi="Times New Roman" w:cs="Times New Roman"/>
          <w:sz w:val="24"/>
          <w:szCs w:val="24"/>
          <w:lang w:eastAsia="ru-RU"/>
        </w:rPr>
        <w:t xml:space="preserve">но не более срока действия договора аренды </w:t>
      </w:r>
      <w:r>
        <w:rPr>
          <w:rFonts w:ascii="Times New Roman" w:eastAsia="Times New Roman" w:hAnsi="Times New Roman" w:cs="Times New Roman"/>
          <w:spacing w:val="-4"/>
          <w:kern w:val="32"/>
          <w:sz w:val="24"/>
          <w:szCs w:val="24"/>
          <w:lang w:eastAsia="ru-RU"/>
        </w:rPr>
        <w:t xml:space="preserve">№ 16/10 от 16 октября 2014 года, </w:t>
      </w:r>
      <w:r>
        <w:rPr>
          <w:rFonts w:ascii="Times New Roman" w:eastAsia="Times New Roman" w:hAnsi="Times New Roman" w:cs="Times New Roman"/>
          <w:sz w:val="24"/>
          <w:szCs w:val="24"/>
          <w:lang w:eastAsia="ru-RU"/>
        </w:rPr>
        <w:t xml:space="preserve">заключенного между </w:t>
      </w:r>
      <w:r>
        <w:rPr>
          <w:rFonts w:ascii="Times New Roman" w:eastAsia="Times New Roman" w:hAnsi="Times New Roman" w:cs="Times New Roman"/>
          <w:spacing w:val="-4"/>
          <w:kern w:val="32"/>
          <w:sz w:val="24"/>
          <w:szCs w:val="24"/>
          <w:lang w:eastAsia="ru-RU"/>
        </w:rPr>
        <w:t xml:space="preserve">АО «МЭС» и ГОУТП «ТЭКОС» </w:t>
      </w:r>
      <w:r>
        <w:rPr>
          <w:rFonts w:ascii="Times New Roman" w:eastAsia="Times New Roman" w:hAnsi="Times New Roman" w:cs="Times New Roman"/>
          <w:sz w:val="24"/>
          <w:szCs w:val="24"/>
          <w:lang w:eastAsia="ru-RU"/>
        </w:rPr>
        <w:t xml:space="preserve">(заключая настоящий Договор, Исполнитель заверяет, что </w:t>
      </w:r>
      <w:r>
        <w:rPr>
          <w:rFonts w:ascii="Times New Roman" w:eastAsia="Times New Roman" w:hAnsi="Times New Roman" w:cs="Times New Roman"/>
          <w:sz w:val="24"/>
          <w:szCs w:val="24"/>
          <w:lang w:eastAsia="ru-RU"/>
        </w:rPr>
        <w:lastRenderedPageBreak/>
        <w:t>ознакомлен с данным договором аренды). Если по каким – либо основаниям договор аренды, указанный в настоящем пункте, прекращает свое действие, то настоящий Договор также прекращает свое действие в день прекращения действия договора аренды.</w:t>
      </w:r>
    </w:p>
    <w:p w:rsidR="0010189B" w:rsidRDefault="0010189B" w:rsidP="0010189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 Окончание срока действия Договора не освобождает Стороны от полного выполнения Сторонами обязательств по Договору.</w:t>
      </w:r>
    </w:p>
    <w:p w:rsidR="0010189B" w:rsidRDefault="0010189B" w:rsidP="0010189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 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w:t>
      </w:r>
    </w:p>
    <w:p w:rsidR="0010189B" w:rsidRDefault="0010189B" w:rsidP="0010189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Заказчик вправе в одностороннем внесудебном порядке по любым основаниям (в том числе в случае нарушения Исполнителем обязательств по настоящему Договору) расторгнуть настоящий Договор (отказаться от исполнения настоящего Договора). В этом случае Договор считается расторгнутым на пятый календарный день с момента направления Заказчиком соответствующего уведомления, кроме случаев, когда в уведомлении о расторжении указано иное. Подписание каких-либо Дополнительных соглашений в таком случае не требуется. </w:t>
      </w:r>
    </w:p>
    <w:p w:rsidR="0010189B" w:rsidRDefault="0010189B" w:rsidP="0010189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p>
    <w:p w:rsidR="0010189B" w:rsidRDefault="0010189B" w:rsidP="0010189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 ПОРЯДОК СДАЧИ-ПРИЕМКИ ОКАЗАННЫХ УСЛУГ</w:t>
      </w:r>
    </w:p>
    <w:p w:rsidR="0010189B" w:rsidRDefault="0010189B" w:rsidP="0010189B">
      <w:pPr>
        <w:tabs>
          <w:tab w:val="left" w:pos="0"/>
          <w:tab w:val="left" w:pos="15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 Приемка услуг производится за каждый месяц оказания услуг.</w:t>
      </w:r>
    </w:p>
    <w:p w:rsidR="0010189B" w:rsidRDefault="0010189B" w:rsidP="0010189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 Исполнитель не позднее пятого числа месяца, следующего за отчетным, направляет в адрес Заказчика Акт оказанных услуг и счет на оплату.</w:t>
      </w:r>
    </w:p>
    <w:p w:rsidR="0010189B" w:rsidRDefault="0010189B" w:rsidP="0010189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Calibri" w:hAnsi="Times New Roman" w:cs="Times New Roman"/>
          <w:sz w:val="24"/>
          <w:szCs w:val="24"/>
        </w:rPr>
      </w:pPr>
      <w:r>
        <w:rPr>
          <w:rFonts w:ascii="Times New Roman" w:eastAsia="Times New Roman" w:hAnsi="Times New Roman" w:cs="Times New Roman"/>
          <w:sz w:val="24"/>
          <w:szCs w:val="24"/>
          <w:lang w:eastAsia="ru-RU"/>
        </w:rPr>
        <w:t xml:space="preserve">5.3. </w:t>
      </w:r>
      <w:r>
        <w:rPr>
          <w:rFonts w:ascii="Times New Roman" w:eastAsia="Calibri" w:hAnsi="Times New Roman" w:cs="Times New Roman"/>
          <w:sz w:val="24"/>
          <w:szCs w:val="24"/>
        </w:rPr>
        <w:t xml:space="preserve">При отсутствии замечаний Заказчик обязан подписать Акт оказанных услуг и в течение пяти рабочих дней после получения счета на </w:t>
      </w:r>
      <w:r>
        <w:rPr>
          <w:rFonts w:ascii="Times New Roman" w:eastAsia="Times New Roman" w:hAnsi="Times New Roman" w:cs="Times New Roman"/>
          <w:sz w:val="24"/>
          <w:szCs w:val="24"/>
          <w:lang w:eastAsia="ru-RU"/>
        </w:rPr>
        <w:t xml:space="preserve">оплату, </w:t>
      </w:r>
      <w:r>
        <w:rPr>
          <w:rFonts w:ascii="Times New Roman" w:hAnsi="Times New Roman" w:cs="Times New Roman"/>
          <w:sz w:val="24"/>
          <w:szCs w:val="24"/>
        </w:rPr>
        <w:t xml:space="preserve">счет-фактуры (при наличии) </w:t>
      </w:r>
      <w:r>
        <w:rPr>
          <w:rFonts w:ascii="Times New Roman" w:eastAsia="Calibri" w:hAnsi="Times New Roman" w:cs="Times New Roman"/>
          <w:sz w:val="24"/>
          <w:szCs w:val="24"/>
        </w:rPr>
        <w:t xml:space="preserve">и подписания акта оказанных услуг, оплатить услугу на условиях настоящего Договора. </w:t>
      </w:r>
    </w:p>
    <w:p w:rsidR="0010189B" w:rsidRDefault="0010189B" w:rsidP="0010189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5.4. Подписанный Заказчиком и Исполнителем Акт оказанных услуг и предъявленный Исполнителем Заказчику счет на оплату и </w:t>
      </w:r>
      <w:r>
        <w:rPr>
          <w:rFonts w:ascii="Times New Roman" w:hAnsi="Times New Roman" w:cs="Times New Roman"/>
          <w:sz w:val="24"/>
          <w:szCs w:val="24"/>
        </w:rPr>
        <w:t xml:space="preserve">счет-фактура (при наличии) </w:t>
      </w:r>
      <w:r>
        <w:rPr>
          <w:rFonts w:ascii="Times New Roman" w:eastAsia="Times New Roman" w:hAnsi="Times New Roman" w:cs="Times New Roman"/>
          <w:sz w:val="24"/>
          <w:szCs w:val="24"/>
          <w:lang w:eastAsia="ru-RU"/>
        </w:rPr>
        <w:t>за соответствующий период являются основанием для оплаты Исполнителю оказанных услуг.</w:t>
      </w:r>
    </w:p>
    <w:p w:rsidR="0010189B" w:rsidRDefault="0010189B" w:rsidP="0010189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p>
    <w:p w:rsidR="0010189B" w:rsidRDefault="0010189B" w:rsidP="0010189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 ОТВЕТСТВЕННОСТЬ СТОРОН</w:t>
      </w:r>
    </w:p>
    <w:p w:rsidR="0010189B" w:rsidRDefault="0010189B" w:rsidP="0010189B">
      <w:pPr>
        <w:tabs>
          <w:tab w:val="left" w:pos="0"/>
          <w:tab w:val="left" w:pos="3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 Стороны  несут  ответственность за ненадлежащее, неполное и несвоевременное исполнение своих обязательств по Договору.</w:t>
      </w:r>
    </w:p>
    <w:p w:rsidR="0010189B" w:rsidRDefault="0010189B" w:rsidP="0010189B">
      <w:pPr>
        <w:tabs>
          <w:tab w:val="left" w:pos="0"/>
        </w:tabs>
        <w:spacing w:after="0" w:line="240" w:lineRule="auto"/>
        <w:ind w:left="-567" w:firstLine="42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6.2. Исполнитель несет ответственность:</w:t>
      </w:r>
    </w:p>
    <w:p w:rsidR="0010189B" w:rsidRDefault="0010189B" w:rsidP="0010189B">
      <w:pPr>
        <w:tabs>
          <w:tab w:val="left" w:pos="0"/>
        </w:tabs>
        <w:spacing w:after="0" w:line="240" w:lineRule="auto"/>
        <w:ind w:left="-567" w:firstLine="42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за  ущерб,  причиненный кражами,  незаконным выносом (вывозом) товарно-материальных ценностей,  совершенными посредством взлома на объекте  запоров,  замков,  дверей,  окон, ограждений,  либо  иными  способами  в  результате  ненадлежащей охраны;       </w:t>
      </w:r>
    </w:p>
    <w:p w:rsidR="0010189B" w:rsidRDefault="0010189B" w:rsidP="0010189B">
      <w:pPr>
        <w:tabs>
          <w:tab w:val="left" w:pos="0"/>
        </w:tabs>
        <w:spacing w:after="0" w:line="240" w:lineRule="auto"/>
        <w:ind w:left="-567" w:firstLine="42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за ущерб, нанесенный уничтожением или повреждением имущества (в том числе путем поджога) посторонними лицами, проникшими на охраняемый  объект в результате ненадлежащего выполнения Исполнителем принятых по Договору обязательств;        </w:t>
      </w:r>
    </w:p>
    <w:p w:rsidR="0010189B" w:rsidRDefault="0010189B" w:rsidP="0010189B">
      <w:pPr>
        <w:tabs>
          <w:tab w:val="left" w:pos="0"/>
        </w:tabs>
        <w:spacing w:after="0" w:line="240" w:lineRule="auto"/>
        <w:ind w:left="-567" w:firstLine="42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за ущерб, причиненный пожаром или в силу других причин по вине работников, осуществляющих охрану;</w:t>
      </w:r>
    </w:p>
    <w:p w:rsidR="0010189B" w:rsidRDefault="0010189B" w:rsidP="0010189B">
      <w:pPr>
        <w:tabs>
          <w:tab w:val="left" w:pos="0"/>
        </w:tabs>
        <w:spacing w:after="0" w:line="240" w:lineRule="auto"/>
        <w:ind w:left="-567" w:firstLine="42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за ущерб, причиненный грабежами, разбоями и иными противоправными действиями третьих лиц.</w:t>
      </w:r>
    </w:p>
    <w:p w:rsidR="0010189B" w:rsidRDefault="0010189B" w:rsidP="0010189B">
      <w:pPr>
        <w:tabs>
          <w:tab w:val="left" w:pos="0"/>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rPr>
        <w:t xml:space="preserve">6.3. </w:t>
      </w:r>
      <w:r>
        <w:rPr>
          <w:rFonts w:ascii="Times New Roman" w:eastAsia="Times New Roman" w:hAnsi="Times New Roman" w:cs="Times New Roman"/>
          <w:sz w:val="24"/>
          <w:szCs w:val="24"/>
          <w:lang w:eastAsia="ru-RU"/>
        </w:rPr>
        <w:t xml:space="preserve">О факте кражи, грабежа, разбоя, причинения ущерба повреждением имущества Исполнитель немедленно сообщает Заказчику, в дежурную часть соответствующего ОВД и обеспечивает охрану места происшествия. </w:t>
      </w:r>
    </w:p>
    <w:p w:rsidR="0010189B" w:rsidRDefault="0010189B" w:rsidP="0010189B">
      <w:pPr>
        <w:tabs>
          <w:tab w:val="left" w:pos="0"/>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При наличии письменного заявления Заказчика о причиненном ущербе ответственные представители Исполнителя обязаны участвовать в определении размера ущерба и в снятии остатков денежных и материальных ценностей, которые сопоставляются с данными бухгалтерского учета на день происшествия. Снятие остатков материальных ценностей должно быть произведено немедленно по прибытии уполномоченных представителей сторон на место происшествия. </w:t>
      </w:r>
    </w:p>
    <w:p w:rsidR="0010189B" w:rsidRDefault="0010189B" w:rsidP="0010189B">
      <w:pPr>
        <w:tabs>
          <w:tab w:val="left" w:pos="0"/>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6.3.1. Возмещение Заказчику ущерба, причиненного по вине Исполнителя, производится по представлению  Заказчиком постановления органов дознания, следствия и суда, установившего, факт кражи, грабежа, разбоя, иного преступления, повлекшего уничтожение либо повреждение имущества Заказчика. </w:t>
      </w:r>
    </w:p>
    <w:p w:rsidR="0010189B" w:rsidRDefault="0010189B" w:rsidP="0010189B">
      <w:pPr>
        <w:tabs>
          <w:tab w:val="left" w:pos="0"/>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Размер ущерба определяется исходя из рыночных цен на аналогичное имущество. </w:t>
      </w:r>
    </w:p>
    <w:p w:rsidR="0010189B" w:rsidRDefault="0010189B" w:rsidP="0010189B">
      <w:pPr>
        <w:tabs>
          <w:tab w:val="left" w:pos="0"/>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В случае обнаружения виновных  лиц, имущественный ущерб взыскивается Исполнителем самостоятельно с них в установленном законом порядке. При возвращении Заказчику похищенных материальных ценностей присутствие Исполнителя является обязательным. </w:t>
      </w:r>
    </w:p>
    <w:p w:rsidR="0010189B" w:rsidRDefault="0010189B" w:rsidP="0010189B">
      <w:pPr>
        <w:tabs>
          <w:tab w:val="left" w:pos="0"/>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Стоимость возвращенных материальных ценностей исключается из общей суммы предъявленного Заказчиком требования.</w:t>
      </w:r>
    </w:p>
    <w:p w:rsidR="0010189B" w:rsidRDefault="0010189B" w:rsidP="0010189B">
      <w:pPr>
        <w:tabs>
          <w:tab w:val="left" w:pos="0"/>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6.3.2. Исполнитель не несет ответственности: </w:t>
      </w:r>
    </w:p>
    <w:p w:rsidR="0010189B" w:rsidRDefault="0010189B" w:rsidP="0010189B">
      <w:pPr>
        <w:tabs>
          <w:tab w:val="left" w:pos="0"/>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за имущественный ущерб, причиненный стихийными бедствиями.</w:t>
      </w:r>
    </w:p>
    <w:p w:rsidR="0010189B" w:rsidRDefault="0010189B" w:rsidP="0010189B">
      <w:pPr>
        <w:tabs>
          <w:tab w:val="left" w:pos="0"/>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Претензии о возмещении материального ущерба предъявляются Заказчиком в письменном виде. Исполнитель обязан в течение 5-ти дней рассмотреть и предоставить ответ на полученную претензию в письменном виде.</w:t>
      </w:r>
    </w:p>
    <w:p w:rsidR="0010189B" w:rsidRDefault="0010189B" w:rsidP="0010189B">
      <w:pPr>
        <w:tabs>
          <w:tab w:val="left" w:pos="0"/>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6.4. За неисполнение, ненадлежащее исполнение Исполнителем обязательств, предусмотренных настоящим Договором, Заказчик вправе требовать уплаты пени в размере 0,03% от стоимости Договора. Пени начисляется за каждый день просрочки исполнения обязательств, начиная со дня, следующего после дня истечения сроков исполнения обязательств, установленных Договором. Исполнитель освобождается от уплаты пени, если докажет, что просрочка исполнения указанного обязательства произошла не по вине Исполнителя.</w:t>
      </w:r>
    </w:p>
    <w:p w:rsidR="0010189B" w:rsidRDefault="0010189B" w:rsidP="0010189B">
      <w:pPr>
        <w:tabs>
          <w:tab w:val="left" w:pos="0"/>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Уплата пени не освобождает Исполнителя от исполнения обязательств по настоящему Договору.</w:t>
      </w:r>
    </w:p>
    <w:p w:rsidR="0010189B" w:rsidRDefault="0010189B" w:rsidP="0010189B">
      <w:pPr>
        <w:spacing w:after="0" w:line="240" w:lineRule="auto"/>
        <w:ind w:left="-567" w:firstLine="425"/>
        <w:jc w:val="both"/>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6.5. За неисполнение, ненадлежащее исполнение работниками </w:t>
      </w:r>
      <w:r>
        <w:rPr>
          <w:rFonts w:ascii="Times New Roman" w:hAnsi="Times New Roman" w:cs="Times New Roman"/>
          <w:sz w:val="24"/>
          <w:szCs w:val="24"/>
        </w:rPr>
        <w:t xml:space="preserve">(охранниками) </w:t>
      </w:r>
      <w:r>
        <w:rPr>
          <w:rFonts w:ascii="Times New Roman" w:eastAsia="Times New Roman" w:hAnsi="Times New Roman" w:cs="Times New Roman"/>
          <w:sz w:val="24"/>
          <w:szCs w:val="24"/>
          <w:lang w:eastAsia="ru-RU"/>
        </w:rPr>
        <w:t xml:space="preserve">Исполнителя обязательств при нахождении на постах, указанных в п. 1.3. Договора, Заказчик вправе требовать уплаты штрафных санкций в размере определенном в Приложении № 2 </w:t>
      </w:r>
      <w:r>
        <w:rPr>
          <w:rFonts w:ascii="Times New Roman" w:hAnsi="Times New Roman" w:cs="Times New Roman"/>
          <w:sz w:val="24"/>
          <w:szCs w:val="24"/>
          <w:lang w:eastAsia="ar-SA"/>
        </w:rPr>
        <w:t>«</w:t>
      </w:r>
      <w:r>
        <w:rPr>
          <w:rFonts w:ascii="Times New Roman" w:hAnsi="Times New Roman" w:cs="Times New Roman"/>
          <w:sz w:val="24"/>
          <w:szCs w:val="24"/>
        </w:rPr>
        <w:t>Перечень нарушений и размер ответственности Исполнителя</w:t>
      </w:r>
      <w:r>
        <w:rPr>
          <w:rFonts w:ascii="Times New Roman" w:hAnsi="Times New Roman" w:cs="Times New Roman"/>
          <w:sz w:val="24"/>
          <w:szCs w:val="24"/>
          <w:lang w:eastAsia="ar-SA"/>
        </w:rPr>
        <w:t>».</w:t>
      </w:r>
    </w:p>
    <w:p w:rsidR="0010189B" w:rsidRDefault="0010189B" w:rsidP="0010189B">
      <w:pPr>
        <w:tabs>
          <w:tab w:val="left" w:pos="0"/>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 В случае неисполнения или ненадлежащего исполнения Исполнителем обязательств по настоящему Договору Исполнитель помимо (сверх) уплаты неустойки возмещает Заказчику все причиненные убытки, включая упущенную выгоду.</w:t>
      </w:r>
    </w:p>
    <w:p w:rsidR="0010189B" w:rsidRDefault="0010189B" w:rsidP="0010189B">
      <w:pPr>
        <w:tabs>
          <w:tab w:val="left" w:pos="0"/>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6.7. В случае нарушения Заказчиком сроков оплаты по настоящему Договору, Исполнитель вправе начислить Заказчику неустойку в размере 0,02 % (процента) от суммы несвоевременно оплаченной услуги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Исполнителя. В рамках настоящего Договора проценты, предусмотренные статьей 395 ГК РФ, взысканию с Заказчика не подлежат.</w:t>
      </w:r>
    </w:p>
    <w:p w:rsidR="0010189B" w:rsidRDefault="0010189B" w:rsidP="0010189B">
      <w:pPr>
        <w:tabs>
          <w:tab w:val="left" w:pos="0"/>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Стороны пришли к соглашению, что в рамках исполнения настоящего Договора, проценты на сумму долга за период пользования денежными средствами, в соответствии со статьей 317.1. ГК РФ, начислению Заказчику и (или) оплате Заказчиком не подлежат.</w:t>
      </w:r>
    </w:p>
    <w:p w:rsidR="0010189B" w:rsidRDefault="0010189B" w:rsidP="0010189B">
      <w:pPr>
        <w:tabs>
          <w:tab w:val="left" w:pos="0"/>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p>
    <w:p w:rsidR="0010189B" w:rsidRDefault="0010189B" w:rsidP="0010189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 ПОРЯДОК РАЗРЕШЕНИЯ СПОРОВ</w:t>
      </w:r>
    </w:p>
    <w:p w:rsidR="0010189B" w:rsidRDefault="0010189B" w:rsidP="0010189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7.1.  Все  споры  и  разногласия,  возникающие  в ходе исполнения настоящего Договора разрешаются путем переговоров, а при невозможности достичь согласия – в Арбитражном суде Мурманской области. </w:t>
      </w:r>
    </w:p>
    <w:p w:rsidR="0010189B" w:rsidRDefault="0010189B" w:rsidP="0010189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 ОБСТОЯТЕЛЬСТВА НЕПРЕОДОЛИМОЙ СИЛЫ</w:t>
      </w:r>
    </w:p>
    <w:p w:rsidR="0010189B" w:rsidRDefault="0010189B" w:rsidP="0010189B">
      <w:pPr>
        <w:tabs>
          <w:tab w:val="left" w:pos="0"/>
        </w:tabs>
        <w:spacing w:after="0" w:line="240" w:lineRule="auto"/>
        <w:ind w:left="-567" w:firstLine="425"/>
        <w:jc w:val="both"/>
        <w:rPr>
          <w:rFonts w:ascii="Times New Roman" w:eastAsia="Times New Roman" w:hAnsi="Times New Roman" w:cs="Times New Roman"/>
          <w:kern w:val="32"/>
          <w:sz w:val="24"/>
          <w:szCs w:val="24"/>
          <w:lang w:eastAsia="ru-RU"/>
        </w:rPr>
      </w:pPr>
      <w:r>
        <w:rPr>
          <w:rFonts w:ascii="Times New Roman" w:eastAsia="Times New Roman" w:hAnsi="Times New Roman" w:cs="Times New Roman"/>
          <w:kern w:val="32"/>
          <w:sz w:val="24"/>
          <w:szCs w:val="24"/>
          <w:lang w:eastAsia="ru-RU"/>
        </w:rPr>
        <w:t xml:space="preserve">8.1.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а именно: пожара, наводнения, землетрясения, иных обстоятельств, возникших после заключения Договора, и препятствующих его исполнению. </w:t>
      </w:r>
    </w:p>
    <w:p w:rsidR="0010189B" w:rsidRDefault="0010189B" w:rsidP="0010189B">
      <w:pPr>
        <w:tabs>
          <w:tab w:val="left" w:pos="0"/>
        </w:tabs>
        <w:spacing w:after="0" w:line="240" w:lineRule="auto"/>
        <w:ind w:left="-567" w:firstLine="425"/>
        <w:jc w:val="both"/>
        <w:rPr>
          <w:rFonts w:ascii="Times New Roman" w:eastAsia="Times New Roman" w:hAnsi="Times New Roman" w:cs="Times New Roman"/>
          <w:kern w:val="32"/>
          <w:sz w:val="24"/>
          <w:szCs w:val="24"/>
          <w:lang w:eastAsia="ru-RU"/>
        </w:rPr>
      </w:pPr>
      <w:r>
        <w:rPr>
          <w:rFonts w:ascii="Times New Roman" w:eastAsia="Times New Roman" w:hAnsi="Times New Roman" w:cs="Times New Roman"/>
          <w:kern w:val="32"/>
          <w:sz w:val="24"/>
          <w:szCs w:val="24"/>
          <w:lang w:eastAsia="ru-RU"/>
        </w:rPr>
        <w:t>8.2. При возникновении обстоятельств непреодолимой силы, срок исполнения договорных обязательств откладывается на время действия соответствующих обстоятельств. Подтверждением наличия указанных выше обстоятельств и их продолжительности служат документы, выданные компетентными органами.</w:t>
      </w:r>
    </w:p>
    <w:p w:rsidR="0010189B" w:rsidRDefault="0010189B" w:rsidP="0010189B">
      <w:pPr>
        <w:tabs>
          <w:tab w:val="left" w:pos="0"/>
          <w:tab w:val="left" w:pos="720"/>
          <w:tab w:val="num" w:pos="1440"/>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8.3. Сторона, для которой создалась невозможность исполнения обязательств по Договору, обязана немедленно известить другую сторону о наступлении и окончании вышеуказанных обстоятельств, но в любом случае не позднее 5-ти дней с момента их начала и окончания. Несвоевременное уведомление о возникновении форс-мажорной ситуации лишает нарушившую сторону права на освобождение от договорных обязательств в силу сложившейся ситуации. Каждая </w:t>
      </w:r>
      <w:r>
        <w:rPr>
          <w:rFonts w:ascii="Times New Roman" w:eastAsia="Times New Roman" w:hAnsi="Times New Roman" w:cs="Times New Roman"/>
          <w:sz w:val="24"/>
          <w:szCs w:val="24"/>
          <w:lang w:eastAsia="ru-RU"/>
        </w:rPr>
        <w:lastRenderedPageBreak/>
        <w:t>из сторон обязана сообщить друг другу о возникновении таких обстоятельств заказной или курьерской почтой.</w:t>
      </w:r>
    </w:p>
    <w:p w:rsidR="0010189B" w:rsidRDefault="0010189B" w:rsidP="0010189B">
      <w:pPr>
        <w:tabs>
          <w:tab w:val="left" w:pos="0"/>
        </w:tabs>
        <w:spacing w:after="0" w:line="240" w:lineRule="auto"/>
        <w:ind w:left="-567" w:firstLine="425"/>
        <w:jc w:val="both"/>
        <w:rPr>
          <w:rFonts w:ascii="Times New Roman" w:eastAsia="Times New Roman" w:hAnsi="Times New Roman" w:cs="Times New Roman"/>
          <w:kern w:val="32"/>
          <w:sz w:val="24"/>
          <w:szCs w:val="24"/>
          <w:lang w:eastAsia="ru-RU"/>
        </w:rPr>
      </w:pPr>
      <w:r>
        <w:rPr>
          <w:rFonts w:ascii="Times New Roman" w:eastAsia="Times New Roman" w:hAnsi="Times New Roman" w:cs="Times New Roman"/>
          <w:kern w:val="32"/>
          <w:sz w:val="24"/>
          <w:szCs w:val="24"/>
          <w:lang w:eastAsia="ru-RU"/>
        </w:rPr>
        <w:t>8.4. Если указанные обстоятельства продолжаются более 15 дней, каждая Сторона имеет право на досрочное расторжение Договора. В этом случае Стороны производят взаиморасчеты по оказанным услугам.</w:t>
      </w:r>
    </w:p>
    <w:p w:rsidR="0010189B" w:rsidRDefault="0010189B" w:rsidP="0010189B">
      <w:pPr>
        <w:tabs>
          <w:tab w:val="left" w:pos="0"/>
        </w:tabs>
        <w:spacing w:after="0" w:line="240" w:lineRule="auto"/>
        <w:ind w:left="-567" w:firstLine="425"/>
        <w:jc w:val="center"/>
        <w:rPr>
          <w:rFonts w:ascii="Times New Roman" w:eastAsia="Times New Roman" w:hAnsi="Times New Roman" w:cs="Times New Roman"/>
          <w:b/>
          <w:kern w:val="32"/>
          <w:sz w:val="24"/>
          <w:szCs w:val="24"/>
          <w:lang w:eastAsia="ru-RU"/>
        </w:rPr>
      </w:pPr>
      <w:r>
        <w:rPr>
          <w:rFonts w:ascii="Times New Roman" w:eastAsia="Times New Roman" w:hAnsi="Times New Roman" w:cs="Times New Roman"/>
          <w:b/>
          <w:kern w:val="32"/>
          <w:sz w:val="24"/>
          <w:szCs w:val="24"/>
          <w:lang w:eastAsia="ru-RU"/>
        </w:rPr>
        <w:t>9. КОНФИДЕНЦИАЛЬНОСТЬ</w:t>
      </w:r>
    </w:p>
    <w:p w:rsidR="0010189B" w:rsidRDefault="0010189B" w:rsidP="0010189B">
      <w:pPr>
        <w:tabs>
          <w:tab w:val="left" w:pos="0"/>
        </w:tabs>
        <w:autoSpaceDE w:val="0"/>
        <w:autoSpaceDN w:val="0"/>
        <w:adjustRightInd w:val="0"/>
        <w:spacing w:after="0" w:line="240" w:lineRule="auto"/>
        <w:ind w:left="-567" w:firstLine="425"/>
        <w:jc w:val="both"/>
        <w:rPr>
          <w:rFonts w:ascii="Times New Roman" w:eastAsia="Times New Roman" w:hAnsi="Times New Roman" w:cs="Times New Roman"/>
          <w:sz w:val="24"/>
          <w:szCs w:val="24"/>
        </w:rPr>
      </w:pPr>
      <w:r>
        <w:rPr>
          <w:rFonts w:ascii="Times New Roman" w:eastAsia="Times New Roman" w:hAnsi="Times New Roman" w:cs="Times New Roman"/>
          <w:spacing w:val="-4"/>
          <w:kern w:val="32"/>
          <w:sz w:val="24"/>
          <w:szCs w:val="24"/>
          <w:lang w:eastAsia="ru-RU"/>
        </w:rPr>
        <w:t xml:space="preserve">9.1. </w:t>
      </w:r>
      <w:r>
        <w:rPr>
          <w:rFonts w:ascii="Times New Roman" w:eastAsia="Times New Roman" w:hAnsi="Times New Roman" w:cs="Times New Roman"/>
          <w:sz w:val="24"/>
          <w:szCs w:val="24"/>
        </w:rPr>
        <w:t>Вся информация о деятельности каждой стороны или о деятельности любого иного связанного с ними лица, которая не является общедоступной, является конфиденциальной.</w:t>
      </w:r>
    </w:p>
    <w:p w:rsidR="0010189B" w:rsidRDefault="0010189B" w:rsidP="0010189B">
      <w:pPr>
        <w:tabs>
          <w:tab w:val="left" w:pos="0"/>
        </w:tabs>
        <w:autoSpaceDE w:val="0"/>
        <w:autoSpaceDN w:val="0"/>
        <w:adjustRightInd w:val="0"/>
        <w:spacing w:after="0" w:line="240" w:lineRule="auto"/>
        <w:ind w:left="-567" w:firstLine="42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9.2. Стороны обязуются не раскрывать такую информацию другим лицам и не использовать ее для каких-либо целей, кроме целей, связанных с выполнением настоящего Договора.</w:t>
      </w:r>
    </w:p>
    <w:p w:rsidR="0010189B" w:rsidRDefault="0010189B" w:rsidP="0010189B">
      <w:pPr>
        <w:tabs>
          <w:tab w:val="left" w:pos="0"/>
        </w:tabs>
        <w:spacing w:after="0" w:line="240" w:lineRule="auto"/>
        <w:ind w:left="-567" w:firstLine="425"/>
        <w:jc w:val="center"/>
        <w:rPr>
          <w:rFonts w:ascii="Times New Roman" w:eastAsia="Times New Roman" w:hAnsi="Times New Roman" w:cs="Times New Roman"/>
          <w:sz w:val="24"/>
          <w:szCs w:val="24"/>
          <w:lang w:eastAsia="ru-RU"/>
        </w:rPr>
      </w:pPr>
    </w:p>
    <w:p w:rsidR="0010189B" w:rsidRDefault="0010189B" w:rsidP="0010189B">
      <w:pPr>
        <w:tabs>
          <w:tab w:val="left" w:pos="0"/>
        </w:tabs>
        <w:spacing w:after="0" w:line="240" w:lineRule="auto"/>
        <w:ind w:left="-567" w:firstLine="42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 ЗАКЛЮЧИТЕЛЬНЫЕ ПОЛОЖЕНИЯ</w:t>
      </w:r>
    </w:p>
    <w:p w:rsidR="0010189B" w:rsidRDefault="0010189B" w:rsidP="0010189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10.1.  Настоящий  Договор составлен и подписан Сторонами в двух подлинных экземплярах, имеющих равную юридическую силу.</w:t>
      </w:r>
    </w:p>
    <w:p w:rsidR="0010189B" w:rsidRDefault="0010189B" w:rsidP="0010189B">
      <w:pPr>
        <w:spacing w:after="0" w:line="240" w:lineRule="auto"/>
        <w:ind w:left="-567" w:firstLine="425"/>
        <w:jc w:val="both"/>
        <w:rPr>
          <w:rFonts w:ascii="Times New Roman" w:hAnsi="Times New Roman" w:cs="Times New Roman"/>
          <w:sz w:val="24"/>
          <w:szCs w:val="24"/>
        </w:rPr>
      </w:pPr>
      <w:r>
        <w:rPr>
          <w:rFonts w:ascii="Times New Roman" w:hAnsi="Times New Roman" w:cs="Times New Roman"/>
          <w:kern w:val="32"/>
          <w:sz w:val="24"/>
          <w:szCs w:val="24"/>
        </w:rPr>
        <w:t>10.2. Подписанные приложения к настоящему Договору являются его неотъемлемой частью:</w:t>
      </w:r>
      <w:r>
        <w:rPr>
          <w:rFonts w:ascii="Times New Roman" w:hAnsi="Times New Roman" w:cs="Times New Roman"/>
          <w:sz w:val="24"/>
          <w:szCs w:val="24"/>
          <w:lang w:eastAsia="ar-SA"/>
        </w:rPr>
        <w:t xml:space="preserve"> - Приложение №1 «Акт приема-передачи», </w:t>
      </w:r>
      <w:r>
        <w:rPr>
          <w:rFonts w:ascii="Times New Roman" w:eastAsia="Times New Roman" w:hAnsi="Times New Roman" w:cs="Times New Roman"/>
          <w:sz w:val="24"/>
          <w:szCs w:val="24"/>
          <w:lang w:eastAsia="ru-RU"/>
        </w:rPr>
        <w:t xml:space="preserve">Приложение № 2 </w:t>
      </w:r>
      <w:r>
        <w:rPr>
          <w:rFonts w:ascii="Times New Roman" w:hAnsi="Times New Roman" w:cs="Times New Roman"/>
          <w:sz w:val="24"/>
          <w:szCs w:val="24"/>
          <w:lang w:eastAsia="ar-SA"/>
        </w:rPr>
        <w:t>«</w:t>
      </w:r>
      <w:r>
        <w:rPr>
          <w:rFonts w:ascii="Times New Roman" w:hAnsi="Times New Roman" w:cs="Times New Roman"/>
          <w:sz w:val="24"/>
          <w:szCs w:val="24"/>
        </w:rPr>
        <w:t>Перечень нарушений и размер ответственности Исполнителя</w:t>
      </w:r>
      <w:r>
        <w:rPr>
          <w:rFonts w:ascii="Times New Roman" w:hAnsi="Times New Roman" w:cs="Times New Roman"/>
          <w:sz w:val="24"/>
          <w:szCs w:val="24"/>
          <w:lang w:eastAsia="ar-SA"/>
        </w:rPr>
        <w:t>».</w:t>
      </w:r>
    </w:p>
    <w:p w:rsidR="0010189B" w:rsidRDefault="0010189B" w:rsidP="0010189B">
      <w:pPr>
        <w:tabs>
          <w:tab w:val="left" w:pos="0"/>
        </w:tabs>
        <w:spacing w:after="0" w:line="240" w:lineRule="auto"/>
        <w:ind w:left="-567" w:firstLine="425"/>
        <w:jc w:val="both"/>
        <w:rPr>
          <w:rFonts w:ascii="Times New Roman" w:eastAsia="Times New Roman" w:hAnsi="Times New Roman" w:cs="Times New Roman"/>
          <w:kern w:val="32"/>
          <w:sz w:val="24"/>
          <w:szCs w:val="24"/>
          <w:lang w:eastAsia="ru-RU"/>
        </w:rPr>
      </w:pPr>
      <w:r>
        <w:rPr>
          <w:rFonts w:ascii="Times New Roman" w:eastAsia="Times New Roman" w:hAnsi="Times New Roman" w:cs="Times New Roman"/>
          <w:kern w:val="32"/>
          <w:sz w:val="24"/>
          <w:szCs w:val="24"/>
          <w:lang w:eastAsia="ru-RU"/>
        </w:rPr>
        <w:t>10.3. Все изменения допустимые действующим законодательством к настоящему Договору оформляются путем заключения дополнительных соглашений, которые подписываются лицами, уполномоченными на то Сторонами, и являются его неотъемлемой частью.</w:t>
      </w:r>
    </w:p>
    <w:p w:rsidR="0010189B" w:rsidRDefault="0010189B" w:rsidP="0010189B">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center"/>
        <w:rPr>
          <w:rFonts w:ascii="Times New Roman" w:eastAsia="Times New Roman" w:hAnsi="Times New Roman" w:cs="Times New Roman"/>
          <w:b/>
          <w:sz w:val="24"/>
          <w:szCs w:val="24"/>
          <w:lang w:eastAsia="ru-RU"/>
        </w:rPr>
      </w:pPr>
    </w:p>
    <w:p w:rsidR="004830E2" w:rsidRDefault="0010189B" w:rsidP="004830E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center"/>
        <w:rPr>
          <w:rFonts w:ascii="Times New Roman" w:eastAsia="Times New Roman" w:hAnsi="Times New Roman" w:cs="Times New Roman"/>
          <w:b/>
          <w:caps/>
          <w:kern w:val="32"/>
          <w:sz w:val="24"/>
          <w:szCs w:val="24"/>
          <w:lang w:eastAsia="ru-RU"/>
        </w:rPr>
      </w:pPr>
      <w:r>
        <w:rPr>
          <w:rFonts w:ascii="Times New Roman" w:eastAsia="Times New Roman" w:hAnsi="Times New Roman" w:cs="Times New Roman"/>
          <w:b/>
          <w:sz w:val="24"/>
          <w:szCs w:val="24"/>
          <w:lang w:eastAsia="ru-RU"/>
        </w:rPr>
        <w:t xml:space="preserve">11. </w:t>
      </w:r>
      <w:r>
        <w:rPr>
          <w:rFonts w:ascii="Times New Roman" w:eastAsia="Times New Roman" w:hAnsi="Times New Roman" w:cs="Times New Roman"/>
          <w:b/>
          <w:caps/>
          <w:kern w:val="32"/>
          <w:sz w:val="24"/>
          <w:szCs w:val="24"/>
          <w:lang w:eastAsia="ru-RU"/>
        </w:rPr>
        <w:t>Адреса и реквизиты сторон</w:t>
      </w:r>
    </w:p>
    <w:p w:rsidR="00086C37" w:rsidRDefault="00086C37" w:rsidP="004830E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center"/>
        <w:rPr>
          <w:rFonts w:ascii="Times New Roman" w:eastAsia="Times New Roman" w:hAnsi="Times New Roman" w:cs="Times New Roman"/>
          <w:b/>
          <w:caps/>
          <w:kern w:val="32"/>
          <w:sz w:val="24"/>
          <w:szCs w:val="24"/>
          <w:lang w:eastAsia="ru-RU"/>
        </w:rPr>
      </w:pPr>
    </w:p>
    <w:tbl>
      <w:tblPr>
        <w:tblStyle w:val="afffffb"/>
        <w:tblW w:w="0" w:type="auto"/>
        <w:tblInd w:w="-567" w:type="dxa"/>
        <w:tblLook w:val="04A0" w:firstRow="1" w:lastRow="0" w:firstColumn="1" w:lastColumn="0" w:noHBand="0" w:noVBand="1"/>
      </w:tblPr>
      <w:tblGrid>
        <w:gridCol w:w="5068"/>
        <w:gridCol w:w="5069"/>
      </w:tblGrid>
      <w:tr w:rsidR="004830E2" w:rsidTr="004830E2">
        <w:tc>
          <w:tcPr>
            <w:tcW w:w="5068" w:type="dxa"/>
          </w:tcPr>
          <w:p w:rsidR="004830E2" w:rsidRPr="002D5B00" w:rsidRDefault="004830E2" w:rsidP="004830E2">
            <w:pPr>
              <w:ind w:firstLine="425"/>
              <w:jc w:val="both"/>
              <w:rPr>
                <w:rFonts w:ascii="Times New Roman" w:eastAsia="Times New Roman" w:hAnsi="Times New Roman" w:cs="Times New Roman"/>
                <w:b/>
                <w:kern w:val="32"/>
                <w:lang w:eastAsia="ru-RU"/>
              </w:rPr>
            </w:pPr>
            <w:r w:rsidRPr="002D5B00">
              <w:rPr>
                <w:rFonts w:ascii="Times New Roman" w:eastAsia="Times New Roman" w:hAnsi="Times New Roman" w:cs="Times New Roman"/>
                <w:b/>
                <w:kern w:val="32"/>
                <w:lang w:eastAsia="ru-RU"/>
              </w:rPr>
              <w:t>ЗАКАЗЧИК:</w:t>
            </w:r>
          </w:p>
          <w:p w:rsidR="004830E2" w:rsidRPr="002D5B00" w:rsidRDefault="004830E2" w:rsidP="004830E2">
            <w:pPr>
              <w:shd w:val="clear" w:color="auto" w:fill="FFFFFF"/>
              <w:tabs>
                <w:tab w:val="left" w:pos="0"/>
              </w:tabs>
              <w:ind w:firstLine="425"/>
              <w:jc w:val="both"/>
              <w:rPr>
                <w:rFonts w:ascii="Times New Roman" w:eastAsia="Calibri" w:hAnsi="Times New Roman" w:cs="Times New Roman"/>
                <w:b/>
              </w:rPr>
            </w:pPr>
            <w:r>
              <w:rPr>
                <w:rFonts w:ascii="Times New Roman" w:eastAsia="Calibri" w:hAnsi="Times New Roman" w:cs="Times New Roman"/>
                <w:b/>
              </w:rPr>
              <w:t>А</w:t>
            </w:r>
            <w:r w:rsidRPr="002D5B00">
              <w:rPr>
                <w:rFonts w:ascii="Times New Roman" w:eastAsia="Calibri" w:hAnsi="Times New Roman" w:cs="Times New Roman"/>
                <w:b/>
              </w:rPr>
              <w:t xml:space="preserve">кционерное Общество </w:t>
            </w:r>
          </w:p>
          <w:p w:rsidR="004830E2" w:rsidRPr="002D5B00" w:rsidRDefault="004830E2" w:rsidP="004830E2">
            <w:pPr>
              <w:shd w:val="clear" w:color="auto" w:fill="FFFFFF"/>
              <w:tabs>
                <w:tab w:val="left" w:pos="0"/>
              </w:tabs>
              <w:ind w:firstLine="425"/>
              <w:jc w:val="both"/>
              <w:rPr>
                <w:rFonts w:ascii="Times New Roman" w:eastAsia="Calibri" w:hAnsi="Times New Roman" w:cs="Times New Roman"/>
                <w:b/>
              </w:rPr>
            </w:pPr>
            <w:r w:rsidRPr="002D5B00">
              <w:rPr>
                <w:rFonts w:ascii="Times New Roman" w:eastAsia="Calibri" w:hAnsi="Times New Roman" w:cs="Times New Roman"/>
                <w:b/>
              </w:rPr>
              <w:t>«</w:t>
            </w:r>
            <w:proofErr w:type="spellStart"/>
            <w:r w:rsidRPr="002D5B00">
              <w:rPr>
                <w:rFonts w:ascii="Times New Roman" w:eastAsia="Calibri" w:hAnsi="Times New Roman" w:cs="Times New Roman"/>
                <w:b/>
              </w:rPr>
              <w:t>Мурманэнергосбыт</w:t>
            </w:r>
            <w:proofErr w:type="spellEnd"/>
            <w:r w:rsidRPr="002D5B00">
              <w:rPr>
                <w:rFonts w:ascii="Times New Roman" w:eastAsia="Calibri" w:hAnsi="Times New Roman" w:cs="Times New Roman"/>
                <w:b/>
              </w:rPr>
              <w:t>»</w:t>
            </w:r>
          </w:p>
          <w:p w:rsidR="004830E2" w:rsidRDefault="004830E2" w:rsidP="004830E2">
            <w:pPr>
              <w:shd w:val="clear" w:color="auto" w:fill="FFFFFF"/>
              <w:tabs>
                <w:tab w:val="left" w:pos="0"/>
              </w:tabs>
              <w:ind w:firstLine="425"/>
              <w:jc w:val="both"/>
              <w:rPr>
                <w:rFonts w:ascii="Times New Roman" w:eastAsia="Calibri" w:hAnsi="Times New Roman" w:cs="Times New Roman"/>
                <w:b/>
              </w:rPr>
            </w:pPr>
            <w:r w:rsidRPr="002D5B00">
              <w:rPr>
                <w:rFonts w:ascii="Times New Roman" w:eastAsia="Calibri" w:hAnsi="Times New Roman" w:cs="Times New Roman"/>
              </w:rPr>
              <w:t>Сокращенное наименование:</w:t>
            </w:r>
            <w:r w:rsidRPr="002D5B00">
              <w:rPr>
                <w:rFonts w:ascii="Times New Roman" w:eastAsia="Calibri" w:hAnsi="Times New Roman" w:cs="Times New Roman"/>
                <w:b/>
              </w:rPr>
              <w:t xml:space="preserve"> </w:t>
            </w:r>
          </w:p>
          <w:p w:rsidR="004830E2" w:rsidRPr="002D5B00" w:rsidRDefault="004830E2" w:rsidP="004830E2">
            <w:pPr>
              <w:shd w:val="clear" w:color="auto" w:fill="FFFFFF"/>
              <w:tabs>
                <w:tab w:val="left" w:pos="0"/>
              </w:tabs>
              <w:ind w:firstLine="425"/>
              <w:jc w:val="both"/>
              <w:rPr>
                <w:rFonts w:ascii="Times New Roman" w:eastAsia="Calibri" w:hAnsi="Times New Roman" w:cs="Times New Roman"/>
                <w:b/>
              </w:rPr>
            </w:pPr>
            <w:r w:rsidRPr="002D5B00">
              <w:rPr>
                <w:rFonts w:ascii="Times New Roman" w:eastAsia="Calibri" w:hAnsi="Times New Roman" w:cs="Times New Roman"/>
                <w:b/>
              </w:rPr>
              <w:t>АО</w:t>
            </w:r>
            <w:r>
              <w:rPr>
                <w:rFonts w:ascii="Times New Roman" w:eastAsia="Calibri" w:hAnsi="Times New Roman" w:cs="Times New Roman"/>
                <w:b/>
              </w:rPr>
              <w:t xml:space="preserve"> </w:t>
            </w:r>
            <w:r w:rsidRPr="002D5B00">
              <w:rPr>
                <w:rFonts w:ascii="Times New Roman" w:eastAsia="Calibri" w:hAnsi="Times New Roman" w:cs="Times New Roman"/>
                <w:b/>
              </w:rPr>
              <w:t>«М</w:t>
            </w:r>
            <w:r>
              <w:rPr>
                <w:rFonts w:ascii="Times New Roman" w:eastAsia="Calibri" w:hAnsi="Times New Roman" w:cs="Times New Roman"/>
                <w:b/>
              </w:rPr>
              <w:t>ЭС</w:t>
            </w:r>
            <w:r w:rsidRPr="002D5B00">
              <w:rPr>
                <w:rFonts w:ascii="Times New Roman" w:eastAsia="Calibri" w:hAnsi="Times New Roman" w:cs="Times New Roman"/>
                <w:b/>
              </w:rPr>
              <w:t>»</w:t>
            </w:r>
          </w:p>
          <w:p w:rsidR="004830E2" w:rsidRPr="002D5B00" w:rsidRDefault="004830E2" w:rsidP="004830E2">
            <w:pPr>
              <w:shd w:val="clear" w:color="auto" w:fill="FFFFFF"/>
              <w:tabs>
                <w:tab w:val="left" w:pos="0"/>
              </w:tabs>
              <w:ind w:firstLine="425"/>
              <w:jc w:val="both"/>
              <w:rPr>
                <w:rFonts w:ascii="Times New Roman" w:eastAsia="Calibri" w:hAnsi="Times New Roman" w:cs="Times New Roman"/>
              </w:rPr>
            </w:pPr>
            <w:r w:rsidRPr="002D5B00">
              <w:rPr>
                <w:rFonts w:ascii="Times New Roman" w:eastAsia="Calibri" w:hAnsi="Times New Roman" w:cs="Times New Roman"/>
              </w:rPr>
              <w:t>Юридический адрес: 183034,</w:t>
            </w:r>
          </w:p>
          <w:p w:rsidR="004830E2" w:rsidRPr="002D5B00" w:rsidRDefault="004830E2" w:rsidP="004830E2">
            <w:pPr>
              <w:shd w:val="clear" w:color="auto" w:fill="FFFFFF"/>
              <w:tabs>
                <w:tab w:val="left" w:pos="0"/>
              </w:tabs>
              <w:ind w:firstLine="425"/>
              <w:jc w:val="both"/>
              <w:rPr>
                <w:rFonts w:ascii="Times New Roman" w:eastAsia="Calibri" w:hAnsi="Times New Roman" w:cs="Times New Roman"/>
              </w:rPr>
            </w:pPr>
            <w:proofErr w:type="spellStart"/>
            <w:r w:rsidRPr="002D5B00">
              <w:rPr>
                <w:rFonts w:ascii="Times New Roman" w:eastAsia="Calibri" w:hAnsi="Times New Roman" w:cs="Times New Roman"/>
              </w:rPr>
              <w:t>г.Мурманск</w:t>
            </w:r>
            <w:proofErr w:type="spellEnd"/>
            <w:r w:rsidRPr="002D5B00">
              <w:rPr>
                <w:rFonts w:ascii="Times New Roman" w:eastAsia="Calibri" w:hAnsi="Times New Roman" w:cs="Times New Roman"/>
              </w:rPr>
              <w:t xml:space="preserve">, </w:t>
            </w:r>
            <w:proofErr w:type="spellStart"/>
            <w:r w:rsidRPr="002D5B00">
              <w:rPr>
                <w:rFonts w:ascii="Times New Roman" w:eastAsia="Calibri" w:hAnsi="Times New Roman" w:cs="Times New Roman"/>
              </w:rPr>
              <w:t>ул.Свердлова</w:t>
            </w:r>
            <w:proofErr w:type="spellEnd"/>
            <w:r w:rsidRPr="002D5B00">
              <w:rPr>
                <w:rFonts w:ascii="Times New Roman" w:eastAsia="Calibri" w:hAnsi="Times New Roman" w:cs="Times New Roman"/>
              </w:rPr>
              <w:t>, д.39</w:t>
            </w:r>
          </w:p>
          <w:p w:rsidR="004830E2" w:rsidRPr="002D5B00" w:rsidRDefault="004830E2" w:rsidP="004830E2">
            <w:pPr>
              <w:shd w:val="clear" w:color="auto" w:fill="FFFFFF"/>
              <w:tabs>
                <w:tab w:val="left" w:pos="0"/>
              </w:tabs>
              <w:ind w:firstLine="425"/>
              <w:jc w:val="both"/>
              <w:rPr>
                <w:rFonts w:ascii="Times New Roman" w:eastAsia="Calibri" w:hAnsi="Times New Roman" w:cs="Times New Roman"/>
              </w:rPr>
            </w:pPr>
            <w:r w:rsidRPr="002D5B00">
              <w:rPr>
                <w:rFonts w:ascii="Times New Roman" w:eastAsia="Calibri" w:hAnsi="Times New Roman" w:cs="Times New Roman"/>
              </w:rPr>
              <w:t>Почтовый адрес: 183034,</w:t>
            </w:r>
          </w:p>
          <w:p w:rsidR="004830E2" w:rsidRPr="002D5B00" w:rsidRDefault="004830E2" w:rsidP="004830E2">
            <w:pPr>
              <w:shd w:val="clear" w:color="auto" w:fill="FFFFFF"/>
              <w:tabs>
                <w:tab w:val="left" w:pos="0"/>
              </w:tabs>
              <w:ind w:firstLine="425"/>
              <w:jc w:val="both"/>
              <w:rPr>
                <w:rFonts w:ascii="Times New Roman" w:eastAsia="Calibri" w:hAnsi="Times New Roman" w:cs="Times New Roman"/>
              </w:rPr>
            </w:pPr>
            <w:proofErr w:type="spellStart"/>
            <w:r w:rsidRPr="002D5B00">
              <w:rPr>
                <w:rFonts w:ascii="Times New Roman" w:eastAsia="Calibri" w:hAnsi="Times New Roman" w:cs="Times New Roman"/>
              </w:rPr>
              <w:t>г.Мурманск</w:t>
            </w:r>
            <w:proofErr w:type="spellEnd"/>
            <w:r w:rsidRPr="002D5B00">
              <w:rPr>
                <w:rFonts w:ascii="Times New Roman" w:eastAsia="Calibri" w:hAnsi="Times New Roman" w:cs="Times New Roman"/>
              </w:rPr>
              <w:t xml:space="preserve">, </w:t>
            </w:r>
            <w:proofErr w:type="spellStart"/>
            <w:r w:rsidRPr="002D5B00">
              <w:rPr>
                <w:rFonts w:ascii="Times New Roman" w:eastAsia="Calibri" w:hAnsi="Times New Roman" w:cs="Times New Roman"/>
              </w:rPr>
              <w:t>ул.Свердлова</w:t>
            </w:r>
            <w:proofErr w:type="spellEnd"/>
            <w:r w:rsidRPr="002D5B00">
              <w:rPr>
                <w:rFonts w:ascii="Times New Roman" w:eastAsia="Calibri" w:hAnsi="Times New Roman" w:cs="Times New Roman"/>
              </w:rPr>
              <w:t>, д.39</w:t>
            </w:r>
          </w:p>
          <w:p w:rsidR="004830E2" w:rsidRPr="002D5B00" w:rsidRDefault="004830E2" w:rsidP="004830E2">
            <w:pPr>
              <w:shd w:val="clear" w:color="auto" w:fill="FFFFFF"/>
              <w:tabs>
                <w:tab w:val="left" w:pos="0"/>
              </w:tabs>
              <w:ind w:right="-5191" w:firstLine="425"/>
              <w:jc w:val="both"/>
              <w:rPr>
                <w:rFonts w:ascii="Times New Roman" w:eastAsia="Calibri" w:hAnsi="Times New Roman" w:cs="Times New Roman"/>
              </w:rPr>
            </w:pPr>
            <w:r w:rsidRPr="002D5B00">
              <w:rPr>
                <w:rFonts w:ascii="Times New Roman" w:eastAsia="Calibri" w:hAnsi="Times New Roman" w:cs="Times New Roman"/>
                <w:b/>
              </w:rPr>
              <w:t>ИНН</w:t>
            </w:r>
            <w:r w:rsidRPr="002D5B00">
              <w:rPr>
                <w:rFonts w:ascii="Times New Roman" w:eastAsia="Calibri" w:hAnsi="Times New Roman" w:cs="Times New Roman"/>
              </w:rPr>
              <w:t xml:space="preserve"> 519 090 71 39 , </w:t>
            </w:r>
            <w:r w:rsidRPr="002D5B00">
              <w:rPr>
                <w:rFonts w:ascii="Times New Roman" w:eastAsia="Calibri" w:hAnsi="Times New Roman" w:cs="Times New Roman"/>
                <w:b/>
              </w:rPr>
              <w:t>КПП</w:t>
            </w:r>
            <w:r w:rsidRPr="002D5B00">
              <w:rPr>
                <w:rFonts w:ascii="Times New Roman" w:eastAsia="Calibri" w:hAnsi="Times New Roman" w:cs="Times New Roman"/>
              </w:rPr>
              <w:t xml:space="preserve"> 519 950 001,</w:t>
            </w:r>
          </w:p>
          <w:p w:rsidR="004830E2" w:rsidRPr="002D5B00" w:rsidRDefault="004830E2" w:rsidP="004830E2">
            <w:pPr>
              <w:shd w:val="clear" w:color="auto" w:fill="FFFFFF"/>
              <w:tabs>
                <w:tab w:val="left" w:pos="0"/>
              </w:tabs>
              <w:ind w:right="-5191" w:firstLine="425"/>
              <w:jc w:val="both"/>
              <w:rPr>
                <w:rFonts w:ascii="Times New Roman" w:eastAsia="Calibri" w:hAnsi="Times New Roman" w:cs="Times New Roman"/>
              </w:rPr>
            </w:pPr>
            <w:r w:rsidRPr="002D5B00">
              <w:rPr>
                <w:rFonts w:ascii="Times New Roman" w:eastAsia="Calibri" w:hAnsi="Times New Roman" w:cs="Times New Roman"/>
                <w:b/>
              </w:rPr>
              <w:t>ОКПО</w:t>
            </w:r>
            <w:r w:rsidRPr="002D5B00">
              <w:rPr>
                <w:rFonts w:ascii="Times New Roman" w:eastAsia="Calibri" w:hAnsi="Times New Roman" w:cs="Times New Roman"/>
              </w:rPr>
              <w:t xml:space="preserve"> 880 364 60 , </w:t>
            </w:r>
            <w:r w:rsidRPr="002D5B00">
              <w:rPr>
                <w:rFonts w:ascii="Times New Roman" w:eastAsia="Calibri" w:hAnsi="Times New Roman" w:cs="Times New Roman"/>
                <w:b/>
              </w:rPr>
              <w:t>ОГРН</w:t>
            </w:r>
            <w:r w:rsidRPr="002D5B00">
              <w:rPr>
                <w:rFonts w:ascii="Times New Roman" w:eastAsia="Calibri" w:hAnsi="Times New Roman" w:cs="Times New Roman"/>
              </w:rPr>
              <w:t xml:space="preserve"> 109 519 000 91 11</w:t>
            </w:r>
          </w:p>
          <w:p w:rsidR="004830E2" w:rsidRPr="002D5B00" w:rsidRDefault="004830E2" w:rsidP="004830E2">
            <w:pPr>
              <w:shd w:val="clear" w:color="auto" w:fill="FFFFFF"/>
              <w:tabs>
                <w:tab w:val="left" w:pos="0"/>
              </w:tabs>
              <w:ind w:right="-5191" w:firstLine="425"/>
              <w:jc w:val="both"/>
              <w:rPr>
                <w:rFonts w:ascii="Times New Roman" w:eastAsia="Calibri" w:hAnsi="Times New Roman" w:cs="Times New Roman"/>
              </w:rPr>
            </w:pPr>
            <w:r w:rsidRPr="002D5B00">
              <w:rPr>
                <w:rFonts w:ascii="Times New Roman" w:eastAsia="Calibri" w:hAnsi="Times New Roman" w:cs="Times New Roman"/>
                <w:b/>
              </w:rPr>
              <w:t>ОКТМО</w:t>
            </w:r>
            <w:r w:rsidRPr="002D5B00">
              <w:rPr>
                <w:rFonts w:ascii="Times New Roman" w:eastAsia="Calibri" w:hAnsi="Times New Roman" w:cs="Times New Roman"/>
              </w:rPr>
              <w:t xml:space="preserve"> 47 701 000</w:t>
            </w:r>
          </w:p>
          <w:p w:rsidR="004830E2" w:rsidRPr="002D5B00" w:rsidRDefault="004830E2" w:rsidP="004830E2">
            <w:pPr>
              <w:shd w:val="clear" w:color="auto" w:fill="FFFFFF"/>
              <w:tabs>
                <w:tab w:val="left" w:pos="0"/>
              </w:tabs>
              <w:ind w:firstLine="425"/>
              <w:jc w:val="both"/>
              <w:rPr>
                <w:rFonts w:ascii="Times New Roman" w:eastAsia="Calibri" w:hAnsi="Times New Roman" w:cs="Times New Roman"/>
              </w:rPr>
            </w:pPr>
            <w:r w:rsidRPr="002D5B00">
              <w:rPr>
                <w:rFonts w:ascii="Times New Roman" w:eastAsia="Calibri" w:hAnsi="Times New Roman" w:cs="Times New Roman"/>
                <w:b/>
              </w:rPr>
              <w:t>р/</w:t>
            </w:r>
            <w:proofErr w:type="spellStart"/>
            <w:r w:rsidRPr="002D5B00">
              <w:rPr>
                <w:rFonts w:ascii="Times New Roman" w:eastAsia="Calibri" w:hAnsi="Times New Roman" w:cs="Times New Roman"/>
                <w:b/>
              </w:rPr>
              <w:t>сч</w:t>
            </w:r>
            <w:proofErr w:type="spellEnd"/>
            <w:r w:rsidRPr="002D5B00">
              <w:rPr>
                <w:rFonts w:ascii="Times New Roman" w:eastAsia="Calibri" w:hAnsi="Times New Roman" w:cs="Times New Roman"/>
              </w:rPr>
              <w:t xml:space="preserve"> № 407 028 103 0</w:t>
            </w:r>
            <w:r>
              <w:rPr>
                <w:rFonts w:ascii="Times New Roman" w:eastAsia="Calibri" w:hAnsi="Times New Roman" w:cs="Times New Roman"/>
              </w:rPr>
              <w:t>0</w:t>
            </w:r>
            <w:r w:rsidRPr="002D5B00">
              <w:rPr>
                <w:rFonts w:ascii="Times New Roman" w:eastAsia="Calibri" w:hAnsi="Times New Roman" w:cs="Times New Roman"/>
              </w:rPr>
              <w:t>0 0</w:t>
            </w:r>
            <w:r>
              <w:rPr>
                <w:rFonts w:ascii="Times New Roman" w:eastAsia="Calibri" w:hAnsi="Times New Roman" w:cs="Times New Roman"/>
              </w:rPr>
              <w:t>1</w:t>
            </w:r>
            <w:r w:rsidRPr="002D5B00">
              <w:rPr>
                <w:rFonts w:ascii="Times New Roman" w:eastAsia="Calibri" w:hAnsi="Times New Roman" w:cs="Times New Roman"/>
              </w:rPr>
              <w:t>0 </w:t>
            </w:r>
            <w:r>
              <w:rPr>
                <w:rFonts w:ascii="Times New Roman" w:eastAsia="Calibri" w:hAnsi="Times New Roman" w:cs="Times New Roman"/>
              </w:rPr>
              <w:t>030</w:t>
            </w:r>
            <w:r w:rsidRPr="002D5B00">
              <w:rPr>
                <w:rFonts w:ascii="Times New Roman" w:eastAsia="Calibri" w:hAnsi="Times New Roman" w:cs="Times New Roman"/>
              </w:rPr>
              <w:t xml:space="preserve"> </w:t>
            </w:r>
            <w:r>
              <w:rPr>
                <w:rFonts w:ascii="Times New Roman" w:eastAsia="Calibri" w:hAnsi="Times New Roman" w:cs="Times New Roman"/>
              </w:rPr>
              <w:t>64</w:t>
            </w:r>
          </w:p>
          <w:p w:rsidR="004830E2" w:rsidRPr="00475CCE" w:rsidRDefault="004830E2" w:rsidP="004830E2">
            <w:pPr>
              <w:shd w:val="clear" w:color="auto" w:fill="FFFFFF"/>
              <w:tabs>
                <w:tab w:val="left" w:pos="0"/>
              </w:tabs>
              <w:ind w:firstLine="426"/>
              <w:jc w:val="both"/>
              <w:rPr>
                <w:rFonts w:ascii="Times New Roman" w:eastAsia="Calibri" w:hAnsi="Times New Roman" w:cs="Times New Roman"/>
              </w:rPr>
            </w:pPr>
            <w:r w:rsidRPr="00475CCE">
              <w:rPr>
                <w:rFonts w:ascii="Times New Roman" w:eastAsia="Calibri" w:hAnsi="Times New Roman" w:cs="Times New Roman"/>
              </w:rPr>
              <w:t>в филиале ГПБ (АО) в г. Санкт-Петербург  г. Санкт-Петербург</w:t>
            </w:r>
          </w:p>
          <w:p w:rsidR="004830E2" w:rsidRPr="002D5B00" w:rsidRDefault="004830E2" w:rsidP="004830E2">
            <w:pPr>
              <w:shd w:val="clear" w:color="auto" w:fill="FFFFFF"/>
              <w:tabs>
                <w:tab w:val="left" w:pos="0"/>
              </w:tabs>
              <w:ind w:firstLine="425"/>
              <w:jc w:val="both"/>
              <w:rPr>
                <w:rFonts w:ascii="Times New Roman" w:eastAsia="Calibri" w:hAnsi="Times New Roman" w:cs="Times New Roman"/>
              </w:rPr>
            </w:pPr>
            <w:r w:rsidRPr="002D5B00">
              <w:rPr>
                <w:rFonts w:ascii="Times New Roman" w:eastAsia="Calibri" w:hAnsi="Times New Roman" w:cs="Times New Roman"/>
                <w:b/>
              </w:rPr>
              <w:t>к/</w:t>
            </w:r>
            <w:proofErr w:type="spellStart"/>
            <w:r w:rsidRPr="002D5B00">
              <w:rPr>
                <w:rFonts w:ascii="Times New Roman" w:eastAsia="Calibri" w:hAnsi="Times New Roman" w:cs="Times New Roman"/>
                <w:b/>
              </w:rPr>
              <w:t>сч</w:t>
            </w:r>
            <w:proofErr w:type="spellEnd"/>
            <w:r w:rsidRPr="002D5B00">
              <w:rPr>
                <w:rFonts w:ascii="Times New Roman" w:eastAsia="Calibri" w:hAnsi="Times New Roman" w:cs="Times New Roman"/>
              </w:rPr>
              <w:t xml:space="preserve"> № 301 018 10</w:t>
            </w:r>
            <w:r>
              <w:rPr>
                <w:rFonts w:ascii="Times New Roman" w:eastAsia="Calibri" w:hAnsi="Times New Roman" w:cs="Times New Roman"/>
              </w:rPr>
              <w:t>2</w:t>
            </w:r>
            <w:r w:rsidRPr="002D5B00">
              <w:rPr>
                <w:rFonts w:ascii="Times New Roman" w:eastAsia="Calibri" w:hAnsi="Times New Roman" w:cs="Times New Roman"/>
              </w:rPr>
              <w:t xml:space="preserve"> 000 000 008 </w:t>
            </w:r>
            <w:r>
              <w:rPr>
                <w:rFonts w:ascii="Times New Roman" w:eastAsia="Calibri" w:hAnsi="Times New Roman" w:cs="Times New Roman"/>
              </w:rPr>
              <w:t>27</w:t>
            </w:r>
          </w:p>
          <w:p w:rsidR="004830E2" w:rsidRPr="002D5B00" w:rsidRDefault="004830E2" w:rsidP="004830E2">
            <w:pPr>
              <w:shd w:val="clear" w:color="auto" w:fill="FFFFFF"/>
              <w:tabs>
                <w:tab w:val="left" w:pos="0"/>
              </w:tabs>
              <w:ind w:right="-5191" w:firstLine="425"/>
              <w:jc w:val="both"/>
              <w:rPr>
                <w:rFonts w:ascii="Times New Roman" w:eastAsia="Calibri" w:hAnsi="Times New Roman" w:cs="Times New Roman"/>
                <w:b/>
              </w:rPr>
            </w:pPr>
            <w:r w:rsidRPr="002D5B00">
              <w:rPr>
                <w:rFonts w:ascii="Times New Roman" w:eastAsia="Calibri" w:hAnsi="Times New Roman" w:cs="Times New Roman"/>
                <w:b/>
              </w:rPr>
              <w:t>БИК</w:t>
            </w:r>
            <w:r w:rsidRPr="002D5B00">
              <w:rPr>
                <w:rFonts w:ascii="Times New Roman" w:eastAsia="Calibri" w:hAnsi="Times New Roman" w:cs="Times New Roman"/>
              </w:rPr>
              <w:t xml:space="preserve"> 044 030 8</w:t>
            </w:r>
            <w:r>
              <w:rPr>
                <w:rFonts w:ascii="Times New Roman" w:eastAsia="Calibri" w:hAnsi="Times New Roman" w:cs="Times New Roman"/>
              </w:rPr>
              <w:t>27</w:t>
            </w:r>
            <w:r w:rsidRPr="002D5B00">
              <w:rPr>
                <w:rFonts w:ascii="Times New Roman" w:eastAsia="Calibri" w:hAnsi="Times New Roman" w:cs="Times New Roman"/>
                <w:b/>
              </w:rPr>
              <w:t xml:space="preserve"> </w:t>
            </w:r>
          </w:p>
          <w:p w:rsidR="004830E2" w:rsidRPr="002D5B00" w:rsidRDefault="004830E2" w:rsidP="004830E2">
            <w:pPr>
              <w:shd w:val="clear" w:color="auto" w:fill="FFFFFF"/>
              <w:tabs>
                <w:tab w:val="left" w:pos="0"/>
              </w:tabs>
              <w:ind w:right="-5191" w:firstLine="425"/>
              <w:jc w:val="both"/>
              <w:rPr>
                <w:rFonts w:ascii="Times New Roman" w:eastAsia="Calibri" w:hAnsi="Times New Roman" w:cs="Times New Roman"/>
              </w:rPr>
            </w:pPr>
            <w:r w:rsidRPr="002D5B00">
              <w:rPr>
                <w:rFonts w:ascii="Times New Roman" w:eastAsia="Calibri" w:hAnsi="Times New Roman" w:cs="Times New Roman"/>
                <w:b/>
              </w:rPr>
              <w:t>Тел/факс</w:t>
            </w:r>
            <w:r w:rsidRPr="002D5B00">
              <w:rPr>
                <w:rFonts w:ascii="Times New Roman" w:eastAsia="Calibri" w:hAnsi="Times New Roman" w:cs="Times New Roman"/>
              </w:rPr>
              <w:t xml:space="preserve"> 68-63-26 / 43-90-13</w:t>
            </w:r>
          </w:p>
          <w:p w:rsidR="004830E2" w:rsidRPr="002D5B00" w:rsidRDefault="004830E2" w:rsidP="004830E2">
            <w:pPr>
              <w:tabs>
                <w:tab w:val="left" w:pos="0"/>
              </w:tabs>
              <w:ind w:firstLine="425"/>
              <w:jc w:val="both"/>
              <w:rPr>
                <w:rFonts w:ascii="Times New Roman" w:eastAsia="Calibri" w:hAnsi="Times New Roman" w:cs="Times New Roman"/>
                <w:u w:val="single"/>
                <w:lang w:eastAsia="ar-SA"/>
              </w:rPr>
            </w:pPr>
            <w:r w:rsidRPr="002D5B00">
              <w:rPr>
                <w:rFonts w:ascii="Times New Roman" w:eastAsia="Calibri" w:hAnsi="Times New Roman" w:cs="Times New Roman"/>
                <w:b/>
                <w:lang w:val="en-US"/>
              </w:rPr>
              <w:t>Email</w:t>
            </w:r>
            <w:r w:rsidRPr="002D5B00">
              <w:rPr>
                <w:rFonts w:ascii="Times New Roman" w:eastAsia="Calibri" w:hAnsi="Times New Roman" w:cs="Times New Roman"/>
                <w:b/>
              </w:rPr>
              <w:t>:</w:t>
            </w:r>
            <w:r w:rsidRPr="002D5B00">
              <w:rPr>
                <w:rFonts w:ascii="Times New Roman" w:eastAsia="Calibri" w:hAnsi="Times New Roman" w:cs="Times New Roman"/>
              </w:rPr>
              <w:t xml:space="preserve"> </w:t>
            </w:r>
            <w:hyperlink r:id="rId28" w:history="1">
              <w:r w:rsidRPr="002D5B00">
                <w:rPr>
                  <w:rFonts w:ascii="Times New Roman" w:eastAsia="Calibri" w:hAnsi="Times New Roman" w:cs="Times New Roman"/>
                  <w:u w:val="single"/>
                  <w:lang w:eastAsia="ar-SA"/>
                </w:rPr>
                <w:t>info@mures.ru</w:t>
              </w:r>
            </w:hyperlink>
          </w:p>
          <w:p w:rsidR="004830E2" w:rsidRPr="002D5B00" w:rsidRDefault="004830E2" w:rsidP="004830E2">
            <w:pPr>
              <w:tabs>
                <w:tab w:val="left" w:pos="0"/>
              </w:tabs>
              <w:ind w:firstLine="425"/>
              <w:jc w:val="both"/>
              <w:rPr>
                <w:rFonts w:ascii="Times New Roman" w:eastAsia="Calibri" w:hAnsi="Times New Roman" w:cs="Times New Roman"/>
                <w:b/>
              </w:rPr>
            </w:pPr>
          </w:p>
          <w:p w:rsidR="004830E2" w:rsidRPr="002D5B00" w:rsidRDefault="004830E2" w:rsidP="004830E2">
            <w:pPr>
              <w:tabs>
                <w:tab w:val="left" w:pos="0"/>
              </w:tabs>
              <w:ind w:firstLine="425"/>
              <w:jc w:val="both"/>
              <w:rPr>
                <w:rFonts w:ascii="Times New Roman" w:eastAsia="Times New Roman" w:hAnsi="Times New Roman" w:cs="Times New Roman"/>
                <w:b/>
                <w:caps/>
                <w:kern w:val="32"/>
                <w:lang w:eastAsia="ru-RU"/>
              </w:rPr>
            </w:pPr>
            <w:r w:rsidRPr="002D5B00">
              <w:rPr>
                <w:rFonts w:ascii="Times New Roman" w:eastAsia="Calibri" w:hAnsi="Times New Roman" w:cs="Times New Roman"/>
                <w:b/>
              </w:rPr>
              <w:t>_________________________</w:t>
            </w:r>
          </w:p>
          <w:p w:rsidR="004830E2" w:rsidRDefault="004830E2" w:rsidP="004830E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caps/>
                <w:kern w:val="32"/>
                <w:sz w:val="24"/>
                <w:szCs w:val="24"/>
                <w:lang w:eastAsia="ru-RU"/>
              </w:rPr>
            </w:pPr>
          </w:p>
        </w:tc>
        <w:tc>
          <w:tcPr>
            <w:tcW w:w="5069" w:type="dxa"/>
          </w:tcPr>
          <w:p w:rsidR="004830E2" w:rsidRPr="002D5B00" w:rsidRDefault="004830E2" w:rsidP="004830E2">
            <w:pPr>
              <w:tabs>
                <w:tab w:val="left" w:pos="0"/>
              </w:tabs>
              <w:ind w:left="84" w:firstLine="425"/>
              <w:jc w:val="both"/>
              <w:rPr>
                <w:rFonts w:ascii="Times New Roman" w:eastAsia="Calibri" w:hAnsi="Times New Roman" w:cs="Times New Roman"/>
                <w:b/>
              </w:rPr>
            </w:pPr>
            <w:r w:rsidRPr="002D5B00">
              <w:rPr>
                <w:rFonts w:ascii="Times New Roman" w:eastAsia="Times New Roman" w:hAnsi="Times New Roman" w:cs="Times New Roman"/>
                <w:b/>
                <w:kern w:val="32"/>
                <w:lang w:eastAsia="ru-RU"/>
              </w:rPr>
              <w:t xml:space="preserve">ИСПОЛНИТЕЛЬ: </w:t>
            </w:r>
          </w:p>
          <w:p w:rsidR="004830E2" w:rsidRDefault="004830E2" w:rsidP="004830E2">
            <w:pPr>
              <w:tabs>
                <w:tab w:val="left" w:pos="0"/>
              </w:tabs>
              <w:ind w:left="84" w:firstLine="425"/>
              <w:jc w:val="both"/>
              <w:rPr>
                <w:rFonts w:ascii="Times New Roman" w:eastAsia="Times New Roman" w:hAnsi="Times New Roman" w:cs="Times New Roman"/>
                <w:b/>
                <w:kern w:val="32"/>
                <w:lang w:eastAsia="ru-RU"/>
              </w:rPr>
            </w:pPr>
          </w:p>
          <w:p w:rsidR="004830E2" w:rsidRDefault="004830E2" w:rsidP="004830E2">
            <w:pPr>
              <w:tabs>
                <w:tab w:val="left" w:pos="0"/>
              </w:tabs>
              <w:ind w:left="84" w:firstLine="425"/>
              <w:jc w:val="both"/>
              <w:rPr>
                <w:rFonts w:ascii="Times New Roman" w:eastAsia="Times New Roman" w:hAnsi="Times New Roman" w:cs="Times New Roman"/>
                <w:b/>
                <w:kern w:val="32"/>
                <w:lang w:eastAsia="ru-RU"/>
              </w:rPr>
            </w:pPr>
          </w:p>
          <w:p w:rsidR="004830E2" w:rsidRDefault="004830E2" w:rsidP="004830E2">
            <w:pPr>
              <w:tabs>
                <w:tab w:val="left" w:pos="0"/>
              </w:tabs>
              <w:ind w:left="84" w:firstLine="425"/>
              <w:jc w:val="both"/>
              <w:rPr>
                <w:rFonts w:ascii="Times New Roman" w:eastAsia="Times New Roman" w:hAnsi="Times New Roman" w:cs="Times New Roman"/>
                <w:b/>
                <w:kern w:val="32"/>
                <w:lang w:eastAsia="ru-RU"/>
              </w:rPr>
            </w:pPr>
          </w:p>
          <w:p w:rsidR="004830E2" w:rsidRDefault="004830E2" w:rsidP="004830E2">
            <w:pPr>
              <w:tabs>
                <w:tab w:val="left" w:pos="0"/>
              </w:tabs>
              <w:ind w:left="84" w:firstLine="425"/>
              <w:jc w:val="both"/>
              <w:rPr>
                <w:rFonts w:ascii="Times New Roman" w:eastAsia="Times New Roman" w:hAnsi="Times New Roman" w:cs="Times New Roman"/>
                <w:b/>
                <w:kern w:val="32"/>
                <w:lang w:eastAsia="ru-RU"/>
              </w:rPr>
            </w:pPr>
          </w:p>
          <w:p w:rsidR="004830E2" w:rsidRDefault="004830E2" w:rsidP="004830E2">
            <w:pPr>
              <w:tabs>
                <w:tab w:val="left" w:pos="0"/>
              </w:tabs>
              <w:ind w:left="84" w:firstLine="425"/>
              <w:jc w:val="both"/>
              <w:rPr>
                <w:rFonts w:ascii="Times New Roman" w:eastAsia="Times New Roman" w:hAnsi="Times New Roman" w:cs="Times New Roman"/>
                <w:b/>
                <w:kern w:val="32"/>
                <w:lang w:eastAsia="ru-RU"/>
              </w:rPr>
            </w:pPr>
          </w:p>
          <w:p w:rsidR="004830E2" w:rsidRDefault="004830E2" w:rsidP="004830E2">
            <w:pPr>
              <w:tabs>
                <w:tab w:val="left" w:pos="0"/>
              </w:tabs>
              <w:ind w:left="84" w:firstLine="425"/>
              <w:jc w:val="both"/>
              <w:rPr>
                <w:rFonts w:ascii="Times New Roman" w:eastAsia="Times New Roman" w:hAnsi="Times New Roman" w:cs="Times New Roman"/>
                <w:b/>
                <w:kern w:val="32"/>
                <w:lang w:eastAsia="ru-RU"/>
              </w:rPr>
            </w:pPr>
          </w:p>
          <w:p w:rsidR="004830E2" w:rsidRDefault="004830E2" w:rsidP="004830E2">
            <w:pPr>
              <w:tabs>
                <w:tab w:val="left" w:pos="0"/>
              </w:tabs>
              <w:ind w:left="84" w:firstLine="425"/>
              <w:jc w:val="both"/>
              <w:rPr>
                <w:rFonts w:ascii="Times New Roman" w:eastAsia="Times New Roman" w:hAnsi="Times New Roman" w:cs="Times New Roman"/>
                <w:b/>
                <w:kern w:val="32"/>
                <w:lang w:eastAsia="ru-RU"/>
              </w:rPr>
            </w:pPr>
          </w:p>
          <w:p w:rsidR="004830E2" w:rsidRDefault="004830E2" w:rsidP="004830E2">
            <w:pPr>
              <w:tabs>
                <w:tab w:val="left" w:pos="0"/>
              </w:tabs>
              <w:ind w:left="84" w:firstLine="425"/>
              <w:jc w:val="both"/>
              <w:rPr>
                <w:rFonts w:ascii="Times New Roman" w:eastAsia="Times New Roman" w:hAnsi="Times New Roman" w:cs="Times New Roman"/>
                <w:b/>
                <w:kern w:val="32"/>
                <w:lang w:eastAsia="ru-RU"/>
              </w:rPr>
            </w:pPr>
          </w:p>
          <w:p w:rsidR="004830E2" w:rsidRDefault="004830E2" w:rsidP="004830E2">
            <w:pPr>
              <w:tabs>
                <w:tab w:val="left" w:pos="0"/>
              </w:tabs>
              <w:ind w:left="84" w:firstLine="425"/>
              <w:jc w:val="both"/>
              <w:rPr>
                <w:rFonts w:ascii="Times New Roman" w:eastAsia="Times New Roman" w:hAnsi="Times New Roman" w:cs="Times New Roman"/>
                <w:b/>
                <w:kern w:val="32"/>
                <w:lang w:eastAsia="ru-RU"/>
              </w:rPr>
            </w:pPr>
          </w:p>
          <w:p w:rsidR="004830E2" w:rsidRDefault="004830E2" w:rsidP="004830E2">
            <w:pPr>
              <w:tabs>
                <w:tab w:val="left" w:pos="0"/>
              </w:tabs>
              <w:ind w:left="84" w:firstLine="425"/>
              <w:jc w:val="both"/>
              <w:rPr>
                <w:rFonts w:ascii="Times New Roman" w:eastAsia="Times New Roman" w:hAnsi="Times New Roman" w:cs="Times New Roman"/>
                <w:b/>
                <w:kern w:val="32"/>
                <w:lang w:eastAsia="ru-RU"/>
              </w:rPr>
            </w:pPr>
          </w:p>
          <w:p w:rsidR="004830E2" w:rsidRDefault="004830E2" w:rsidP="004830E2">
            <w:pPr>
              <w:tabs>
                <w:tab w:val="left" w:pos="0"/>
              </w:tabs>
              <w:ind w:left="84" w:firstLine="425"/>
              <w:jc w:val="both"/>
              <w:rPr>
                <w:rFonts w:ascii="Times New Roman" w:eastAsia="Times New Roman" w:hAnsi="Times New Roman" w:cs="Times New Roman"/>
                <w:b/>
                <w:kern w:val="32"/>
                <w:lang w:eastAsia="ru-RU"/>
              </w:rPr>
            </w:pPr>
          </w:p>
          <w:p w:rsidR="004830E2" w:rsidRDefault="004830E2" w:rsidP="004830E2">
            <w:pPr>
              <w:tabs>
                <w:tab w:val="left" w:pos="0"/>
              </w:tabs>
              <w:ind w:left="84" w:firstLine="425"/>
              <w:jc w:val="both"/>
              <w:rPr>
                <w:rFonts w:ascii="Times New Roman" w:eastAsia="Times New Roman" w:hAnsi="Times New Roman" w:cs="Times New Roman"/>
                <w:b/>
                <w:kern w:val="32"/>
                <w:lang w:eastAsia="ru-RU"/>
              </w:rPr>
            </w:pPr>
          </w:p>
          <w:p w:rsidR="004830E2" w:rsidRDefault="004830E2" w:rsidP="004830E2">
            <w:pPr>
              <w:tabs>
                <w:tab w:val="left" w:pos="0"/>
              </w:tabs>
              <w:ind w:left="84" w:firstLine="425"/>
              <w:jc w:val="both"/>
              <w:rPr>
                <w:rFonts w:ascii="Times New Roman" w:eastAsia="Times New Roman" w:hAnsi="Times New Roman" w:cs="Times New Roman"/>
                <w:b/>
                <w:kern w:val="32"/>
                <w:lang w:eastAsia="ru-RU"/>
              </w:rPr>
            </w:pPr>
          </w:p>
          <w:p w:rsidR="004830E2" w:rsidRDefault="004830E2" w:rsidP="004830E2">
            <w:pPr>
              <w:tabs>
                <w:tab w:val="left" w:pos="0"/>
              </w:tabs>
              <w:ind w:left="84" w:firstLine="425"/>
              <w:jc w:val="both"/>
              <w:rPr>
                <w:rFonts w:ascii="Times New Roman" w:eastAsia="Times New Roman" w:hAnsi="Times New Roman" w:cs="Times New Roman"/>
                <w:b/>
                <w:kern w:val="32"/>
                <w:lang w:eastAsia="ru-RU"/>
              </w:rPr>
            </w:pPr>
          </w:p>
          <w:p w:rsidR="004830E2" w:rsidRDefault="004830E2" w:rsidP="004830E2">
            <w:pPr>
              <w:tabs>
                <w:tab w:val="left" w:pos="0"/>
              </w:tabs>
              <w:ind w:left="84" w:firstLine="425"/>
              <w:jc w:val="both"/>
              <w:rPr>
                <w:rFonts w:ascii="Times New Roman" w:eastAsia="Times New Roman" w:hAnsi="Times New Roman" w:cs="Times New Roman"/>
                <w:b/>
                <w:kern w:val="32"/>
                <w:lang w:eastAsia="ru-RU"/>
              </w:rPr>
            </w:pPr>
          </w:p>
          <w:p w:rsidR="004830E2" w:rsidRDefault="004830E2" w:rsidP="004830E2">
            <w:pPr>
              <w:tabs>
                <w:tab w:val="left" w:pos="0"/>
              </w:tabs>
              <w:ind w:left="84" w:firstLine="425"/>
              <w:jc w:val="both"/>
              <w:rPr>
                <w:rFonts w:ascii="Times New Roman" w:eastAsia="Times New Roman" w:hAnsi="Times New Roman" w:cs="Times New Roman"/>
                <w:b/>
                <w:kern w:val="32"/>
                <w:lang w:eastAsia="ru-RU"/>
              </w:rPr>
            </w:pPr>
          </w:p>
          <w:p w:rsidR="004830E2" w:rsidRDefault="004830E2" w:rsidP="004830E2">
            <w:pPr>
              <w:tabs>
                <w:tab w:val="left" w:pos="0"/>
              </w:tabs>
              <w:ind w:left="84" w:firstLine="425"/>
              <w:jc w:val="both"/>
              <w:rPr>
                <w:rFonts w:ascii="Times New Roman" w:eastAsia="Times New Roman" w:hAnsi="Times New Roman" w:cs="Times New Roman"/>
                <w:b/>
                <w:kern w:val="32"/>
                <w:lang w:eastAsia="ru-RU"/>
              </w:rPr>
            </w:pPr>
          </w:p>
          <w:p w:rsidR="004830E2" w:rsidRDefault="004830E2" w:rsidP="004830E2">
            <w:pPr>
              <w:tabs>
                <w:tab w:val="left" w:pos="0"/>
              </w:tabs>
              <w:ind w:left="84" w:firstLine="425"/>
              <w:jc w:val="both"/>
              <w:rPr>
                <w:rFonts w:ascii="Times New Roman" w:eastAsia="Times New Roman" w:hAnsi="Times New Roman" w:cs="Times New Roman"/>
                <w:b/>
                <w:kern w:val="32"/>
                <w:lang w:eastAsia="ru-RU"/>
              </w:rPr>
            </w:pPr>
          </w:p>
          <w:p w:rsidR="004830E2" w:rsidRDefault="004830E2" w:rsidP="004830E2">
            <w:pPr>
              <w:tabs>
                <w:tab w:val="left" w:pos="0"/>
              </w:tabs>
              <w:ind w:left="84" w:firstLine="425"/>
              <w:jc w:val="both"/>
              <w:rPr>
                <w:rFonts w:ascii="Times New Roman" w:eastAsia="Times New Roman" w:hAnsi="Times New Roman" w:cs="Times New Roman"/>
                <w:b/>
                <w:kern w:val="32"/>
                <w:lang w:eastAsia="ru-RU"/>
              </w:rPr>
            </w:pPr>
          </w:p>
          <w:p w:rsidR="004830E2" w:rsidRDefault="004830E2" w:rsidP="004830E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caps/>
                <w:kern w:val="32"/>
                <w:sz w:val="24"/>
                <w:szCs w:val="24"/>
                <w:lang w:eastAsia="ru-RU"/>
              </w:rPr>
            </w:pPr>
            <w:r w:rsidRPr="002D5B00">
              <w:rPr>
                <w:rFonts w:ascii="Times New Roman" w:eastAsia="Times New Roman" w:hAnsi="Times New Roman" w:cs="Times New Roman"/>
                <w:b/>
                <w:caps/>
                <w:kern w:val="32"/>
                <w:lang w:eastAsia="ru-RU"/>
              </w:rPr>
              <w:t>________________</w:t>
            </w:r>
          </w:p>
        </w:tc>
      </w:tr>
    </w:tbl>
    <w:p w:rsidR="004830E2" w:rsidRDefault="004830E2" w:rsidP="004830E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center"/>
        <w:rPr>
          <w:rFonts w:ascii="Times New Roman" w:eastAsia="Times New Roman" w:hAnsi="Times New Roman" w:cs="Times New Roman"/>
          <w:b/>
          <w:caps/>
          <w:kern w:val="32"/>
          <w:sz w:val="24"/>
          <w:szCs w:val="24"/>
          <w:lang w:eastAsia="ru-RU"/>
        </w:rPr>
      </w:pPr>
    </w:p>
    <w:p w:rsidR="00DA47F8" w:rsidRDefault="0010189B" w:rsidP="0010189B">
      <w:pPr>
        <w:shd w:val="clear" w:color="auto" w:fill="FFFFFF"/>
        <w:spacing w:after="0" w:line="240" w:lineRule="auto"/>
        <w:ind w:firstLine="567"/>
        <w:jc w:val="right"/>
        <w:rPr>
          <w:rFonts w:ascii="Times New Roman" w:hAnsi="Times New Roman" w:cs="Times New Roman"/>
        </w:rPr>
      </w:pPr>
      <w:r>
        <w:rPr>
          <w:rFonts w:ascii="Times New Roman" w:hAnsi="Times New Roman" w:cs="Times New Roman"/>
        </w:rPr>
        <w:t xml:space="preserve">                                                                           </w:t>
      </w:r>
    </w:p>
    <w:p w:rsidR="00DA47F8" w:rsidRDefault="00DA47F8" w:rsidP="0010189B">
      <w:pPr>
        <w:shd w:val="clear" w:color="auto" w:fill="FFFFFF"/>
        <w:spacing w:after="0" w:line="240" w:lineRule="auto"/>
        <w:ind w:firstLine="567"/>
        <w:jc w:val="right"/>
        <w:rPr>
          <w:rFonts w:ascii="Times New Roman" w:hAnsi="Times New Roman" w:cs="Times New Roman"/>
        </w:rPr>
      </w:pPr>
    </w:p>
    <w:p w:rsidR="00DA47F8" w:rsidRDefault="00DA47F8" w:rsidP="0010189B">
      <w:pPr>
        <w:shd w:val="clear" w:color="auto" w:fill="FFFFFF"/>
        <w:spacing w:after="0" w:line="240" w:lineRule="auto"/>
        <w:ind w:firstLine="567"/>
        <w:jc w:val="right"/>
        <w:rPr>
          <w:rFonts w:ascii="Times New Roman" w:hAnsi="Times New Roman" w:cs="Times New Roman"/>
        </w:rPr>
      </w:pPr>
    </w:p>
    <w:p w:rsidR="00DA47F8" w:rsidRDefault="00DA47F8" w:rsidP="0010189B">
      <w:pPr>
        <w:shd w:val="clear" w:color="auto" w:fill="FFFFFF"/>
        <w:spacing w:after="0" w:line="240" w:lineRule="auto"/>
        <w:ind w:firstLine="567"/>
        <w:jc w:val="right"/>
        <w:rPr>
          <w:rFonts w:ascii="Times New Roman" w:hAnsi="Times New Roman" w:cs="Times New Roman"/>
        </w:rPr>
      </w:pPr>
    </w:p>
    <w:p w:rsidR="00DA47F8" w:rsidRDefault="00DA47F8" w:rsidP="0010189B">
      <w:pPr>
        <w:shd w:val="clear" w:color="auto" w:fill="FFFFFF"/>
        <w:spacing w:after="0" w:line="240" w:lineRule="auto"/>
        <w:ind w:firstLine="567"/>
        <w:jc w:val="right"/>
        <w:rPr>
          <w:rFonts w:ascii="Times New Roman" w:hAnsi="Times New Roman" w:cs="Times New Roman"/>
        </w:rPr>
      </w:pPr>
    </w:p>
    <w:p w:rsidR="00DA47F8" w:rsidRDefault="00DA47F8" w:rsidP="0010189B">
      <w:pPr>
        <w:shd w:val="clear" w:color="auto" w:fill="FFFFFF"/>
        <w:spacing w:after="0" w:line="240" w:lineRule="auto"/>
        <w:ind w:firstLine="567"/>
        <w:jc w:val="right"/>
        <w:rPr>
          <w:rFonts w:ascii="Times New Roman" w:hAnsi="Times New Roman" w:cs="Times New Roman"/>
        </w:rPr>
      </w:pPr>
    </w:p>
    <w:p w:rsidR="00DA47F8" w:rsidRDefault="00DA47F8" w:rsidP="0010189B">
      <w:pPr>
        <w:shd w:val="clear" w:color="auto" w:fill="FFFFFF"/>
        <w:spacing w:after="0" w:line="240" w:lineRule="auto"/>
        <w:ind w:firstLine="567"/>
        <w:jc w:val="right"/>
        <w:rPr>
          <w:rFonts w:ascii="Times New Roman" w:hAnsi="Times New Roman" w:cs="Times New Roman"/>
        </w:rPr>
      </w:pPr>
    </w:p>
    <w:p w:rsidR="00DA47F8" w:rsidRDefault="00DA47F8" w:rsidP="0010189B">
      <w:pPr>
        <w:shd w:val="clear" w:color="auto" w:fill="FFFFFF"/>
        <w:spacing w:after="0" w:line="240" w:lineRule="auto"/>
        <w:ind w:firstLine="567"/>
        <w:jc w:val="right"/>
        <w:rPr>
          <w:rFonts w:ascii="Times New Roman" w:hAnsi="Times New Roman" w:cs="Times New Roman"/>
        </w:rPr>
      </w:pPr>
    </w:p>
    <w:p w:rsidR="00DA47F8" w:rsidRDefault="00DA47F8" w:rsidP="0010189B">
      <w:pPr>
        <w:shd w:val="clear" w:color="auto" w:fill="FFFFFF"/>
        <w:spacing w:after="0" w:line="240" w:lineRule="auto"/>
        <w:ind w:firstLine="567"/>
        <w:jc w:val="right"/>
        <w:rPr>
          <w:rFonts w:ascii="Times New Roman" w:hAnsi="Times New Roman" w:cs="Times New Roman"/>
        </w:rPr>
      </w:pPr>
    </w:p>
    <w:p w:rsidR="0010189B" w:rsidRDefault="0010189B" w:rsidP="0010189B">
      <w:pPr>
        <w:shd w:val="clear" w:color="auto" w:fill="FFFFFF"/>
        <w:spacing w:after="0" w:line="240" w:lineRule="auto"/>
        <w:ind w:firstLine="567"/>
        <w:jc w:val="right"/>
        <w:rPr>
          <w:rFonts w:ascii="Times New Roman" w:hAnsi="Times New Roman" w:cs="Times New Roman"/>
        </w:rPr>
      </w:pPr>
      <w:r>
        <w:rPr>
          <w:rFonts w:ascii="Times New Roman" w:hAnsi="Times New Roman" w:cs="Times New Roman"/>
        </w:rPr>
        <w:lastRenderedPageBreak/>
        <w:t xml:space="preserve"> Приложение № 1 к Договору </w:t>
      </w:r>
    </w:p>
    <w:p w:rsidR="0010189B" w:rsidRDefault="0010189B" w:rsidP="0010189B">
      <w:pPr>
        <w:spacing w:after="0" w:line="240" w:lineRule="auto"/>
        <w:jc w:val="right"/>
        <w:rPr>
          <w:rFonts w:ascii="Times New Roman" w:hAnsi="Times New Roman" w:cs="Times New Roman"/>
        </w:rPr>
      </w:pPr>
      <w:r>
        <w:rPr>
          <w:rFonts w:ascii="Times New Roman" w:hAnsi="Times New Roman" w:cs="Times New Roman"/>
          <w:lang w:eastAsia="ru-RU"/>
        </w:rPr>
        <w:t xml:space="preserve">                                                                                                    на оказание охранных услуг</w:t>
      </w:r>
      <w:r>
        <w:rPr>
          <w:rFonts w:ascii="Times New Roman" w:hAnsi="Times New Roman" w:cs="Times New Roman"/>
        </w:rPr>
        <w:t xml:space="preserve"> № </w:t>
      </w:r>
      <w:r>
        <w:rPr>
          <w:rFonts w:ascii="Times New Roman" w:eastAsia="Calibri" w:hAnsi="Times New Roman" w:cs="Times New Roman"/>
          <w:sz w:val="24"/>
          <w:szCs w:val="24"/>
        </w:rPr>
        <w:t>______</w:t>
      </w:r>
    </w:p>
    <w:p w:rsidR="0010189B" w:rsidRDefault="0010189B" w:rsidP="0010189B">
      <w:pPr>
        <w:spacing w:after="0" w:line="240" w:lineRule="auto"/>
        <w:jc w:val="right"/>
        <w:rPr>
          <w:rFonts w:ascii="Times New Roman" w:hAnsi="Times New Roman" w:cs="Times New Roman"/>
        </w:rPr>
      </w:pPr>
      <w:r>
        <w:rPr>
          <w:rFonts w:ascii="Times New Roman" w:hAnsi="Times New Roman" w:cs="Times New Roman"/>
        </w:rPr>
        <w:t xml:space="preserve">                                                                                                                     от « ____» ________ 201_ года</w:t>
      </w:r>
    </w:p>
    <w:p w:rsidR="0010189B" w:rsidRDefault="0010189B" w:rsidP="0010189B">
      <w:pPr>
        <w:rPr>
          <w:b/>
        </w:rPr>
      </w:pPr>
    </w:p>
    <w:p w:rsidR="0010189B" w:rsidRDefault="0010189B" w:rsidP="0010189B">
      <w:pPr>
        <w:rPr>
          <w:b/>
        </w:rPr>
      </w:pPr>
    </w:p>
    <w:p w:rsidR="0010189B" w:rsidRDefault="0010189B" w:rsidP="00101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rPr>
        <w:t xml:space="preserve">г. </w:t>
      </w:r>
      <w:proofErr w:type="spellStart"/>
      <w:r>
        <w:rPr>
          <w:rFonts w:ascii="Times New Roman" w:hAnsi="Times New Roman" w:cs="Times New Roman"/>
          <w:sz w:val="24"/>
          <w:szCs w:val="24"/>
        </w:rPr>
        <w:t>Гаджиево</w:t>
      </w:r>
      <w:proofErr w:type="spellEnd"/>
      <w:r>
        <w:rPr>
          <w:rFonts w:ascii="Times New Roman" w:hAnsi="Times New Roman" w:cs="Times New Roman"/>
          <w:sz w:val="24"/>
          <w:szCs w:val="24"/>
          <w:lang w:eastAsia="ru-RU"/>
        </w:rPr>
        <w:t xml:space="preserve">                                                                                                 </w:t>
      </w:r>
      <w:r>
        <w:rPr>
          <w:rFonts w:ascii="Times New Roman" w:hAnsi="Times New Roman" w:cs="Times New Roman"/>
          <w:sz w:val="24"/>
          <w:szCs w:val="24"/>
        </w:rPr>
        <w:t>« ____» ________ 201_ года</w:t>
      </w:r>
    </w:p>
    <w:p w:rsidR="0010189B" w:rsidRDefault="0010189B" w:rsidP="0010189B">
      <w:pPr>
        <w:jc w:val="center"/>
        <w:rPr>
          <w:rFonts w:ascii="Times New Roman" w:hAnsi="Times New Roman" w:cs="Times New Roman"/>
          <w:sz w:val="28"/>
          <w:szCs w:val="28"/>
        </w:rPr>
      </w:pPr>
    </w:p>
    <w:p w:rsidR="0010189B" w:rsidRDefault="0010189B" w:rsidP="0010189B">
      <w:pPr>
        <w:jc w:val="center"/>
        <w:rPr>
          <w:rFonts w:ascii="Times New Roman" w:hAnsi="Times New Roman" w:cs="Times New Roman"/>
          <w:sz w:val="24"/>
          <w:szCs w:val="24"/>
        </w:rPr>
      </w:pPr>
      <w:r>
        <w:rPr>
          <w:rFonts w:ascii="Times New Roman" w:hAnsi="Times New Roman" w:cs="Times New Roman"/>
          <w:sz w:val="24"/>
          <w:szCs w:val="24"/>
        </w:rPr>
        <w:t xml:space="preserve">Акт приема-передачи имущества </w:t>
      </w:r>
    </w:p>
    <w:p w:rsidR="0010189B" w:rsidRDefault="0010189B" w:rsidP="0010189B">
      <w:pPr>
        <w:spacing w:after="0" w:line="240" w:lineRule="auto"/>
        <w:ind w:firstLine="425"/>
        <w:jc w:val="both"/>
        <w:rPr>
          <w:rFonts w:ascii="Times New Roman" w:hAnsi="Times New Roman" w:cs="Times New Roman"/>
          <w:sz w:val="24"/>
          <w:szCs w:val="24"/>
        </w:rPr>
      </w:pPr>
      <w:r>
        <w:rPr>
          <w:rFonts w:ascii="Times New Roman" w:eastAsia="Calibri" w:hAnsi="Times New Roman" w:cs="Times New Roman"/>
          <w:sz w:val="24"/>
          <w:szCs w:val="24"/>
        </w:rPr>
        <w:t>Акционерное общество «</w:t>
      </w:r>
      <w:proofErr w:type="spellStart"/>
      <w:r>
        <w:rPr>
          <w:rFonts w:ascii="Times New Roman" w:eastAsia="Calibri" w:hAnsi="Times New Roman" w:cs="Times New Roman"/>
          <w:sz w:val="24"/>
          <w:szCs w:val="24"/>
        </w:rPr>
        <w:t>Мурманэнергосбыт</w:t>
      </w:r>
      <w:proofErr w:type="spellEnd"/>
      <w:r>
        <w:rPr>
          <w:rFonts w:ascii="Times New Roman" w:eastAsia="Calibri" w:hAnsi="Times New Roman" w:cs="Times New Roman"/>
          <w:sz w:val="24"/>
          <w:szCs w:val="24"/>
        </w:rPr>
        <w:t xml:space="preserve">», именуемое в дальнейшем </w:t>
      </w:r>
      <w:r>
        <w:rPr>
          <w:rFonts w:ascii="Times New Roman" w:eastAsia="Calibri" w:hAnsi="Times New Roman" w:cs="Times New Roman"/>
          <w:b/>
          <w:sz w:val="24"/>
          <w:szCs w:val="24"/>
        </w:rPr>
        <w:t>«Заказчик»</w:t>
      </w:r>
      <w:r>
        <w:rPr>
          <w:rFonts w:ascii="Times New Roman" w:eastAsia="Calibri" w:hAnsi="Times New Roman" w:cs="Times New Roman"/>
          <w:sz w:val="24"/>
          <w:szCs w:val="24"/>
        </w:rPr>
        <w:t xml:space="preserve">, </w:t>
      </w:r>
      <w:r>
        <w:rPr>
          <w:rFonts w:ascii="Times New Roman" w:eastAsia="Arial Unicode MS" w:hAnsi="Times New Roman" w:cs="Times New Roman"/>
          <w:sz w:val="24"/>
          <w:szCs w:val="24"/>
        </w:rPr>
        <w:t xml:space="preserve">в лице ________________________, действующего на основании </w:t>
      </w:r>
      <w:r>
        <w:rPr>
          <w:rFonts w:ascii="Times New Roman" w:hAnsi="Times New Roman" w:cs="Times New Roman"/>
          <w:sz w:val="24"/>
          <w:szCs w:val="24"/>
        </w:rPr>
        <w:t>_______________________</w:t>
      </w:r>
      <w:r>
        <w:rPr>
          <w:rFonts w:ascii="Times New Roman" w:eastAsia="Calibri" w:hAnsi="Times New Roman" w:cs="Times New Roman"/>
          <w:sz w:val="24"/>
          <w:szCs w:val="24"/>
        </w:rPr>
        <w:t xml:space="preserve"> с одной стороны, и _________________________________________, именуемое в дальнейшем «</w:t>
      </w:r>
      <w:r>
        <w:rPr>
          <w:rFonts w:ascii="Times New Roman" w:eastAsia="Calibri" w:hAnsi="Times New Roman" w:cs="Times New Roman"/>
          <w:b/>
          <w:sz w:val="24"/>
          <w:szCs w:val="24"/>
        </w:rPr>
        <w:t>Исполнитель»</w:t>
      </w:r>
      <w:r>
        <w:rPr>
          <w:rFonts w:ascii="Times New Roman" w:eastAsia="Calibri" w:hAnsi="Times New Roman" w:cs="Times New Roman"/>
          <w:sz w:val="24"/>
          <w:szCs w:val="24"/>
        </w:rPr>
        <w:t xml:space="preserve">, в лице ______________________________, действующего на основании ____________________________________, при совместном упоминании именуемые - Стороны (по отдельности – Сторона), </w:t>
      </w:r>
      <w:r>
        <w:rPr>
          <w:rFonts w:ascii="Times New Roman" w:hAnsi="Times New Roman" w:cs="Times New Roman"/>
          <w:sz w:val="24"/>
          <w:szCs w:val="24"/>
        </w:rPr>
        <w:t>составили настоящий акт о нижеследующем:</w:t>
      </w:r>
    </w:p>
    <w:p w:rsidR="0010189B" w:rsidRDefault="0010189B" w:rsidP="0010189B">
      <w:pPr>
        <w:ind w:firstLine="426"/>
        <w:jc w:val="both"/>
        <w:rPr>
          <w:rFonts w:ascii="Times New Roman" w:hAnsi="Times New Roman" w:cs="Times New Roman"/>
          <w:sz w:val="28"/>
          <w:szCs w:val="28"/>
        </w:rPr>
      </w:pPr>
    </w:p>
    <w:p w:rsidR="0010189B" w:rsidRDefault="0010189B" w:rsidP="0010189B">
      <w:pPr>
        <w:tabs>
          <w:tab w:val="left" w:pos="993"/>
        </w:tabs>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rPr>
        <w:t>« ____» ________ 201__ года Заказчик передал, а Исполнитель принял под охрану</w:t>
      </w:r>
      <w:r>
        <w:rPr>
          <w:rFonts w:ascii="Times New Roman" w:hAnsi="Times New Roman" w:cs="Times New Roman"/>
          <w:sz w:val="24"/>
          <w:szCs w:val="24"/>
          <w:lang w:eastAsia="ru-RU"/>
        </w:rPr>
        <w:t xml:space="preserve"> </w:t>
      </w:r>
      <w:r>
        <w:rPr>
          <w:rFonts w:ascii="Times New Roman" w:eastAsia="Times New Roman" w:hAnsi="Times New Roman" w:cs="Times New Roman"/>
          <w:spacing w:val="-4"/>
          <w:kern w:val="32"/>
          <w:sz w:val="24"/>
          <w:szCs w:val="24"/>
          <w:lang w:eastAsia="ru-RU"/>
        </w:rPr>
        <w:t>имущество, находящееся в хозяйственном ведении ГОУТП «ТЭКОС», и принятое во временное владение и пользование АО «МЭС» на основании договора аренды № 16/10 от 16 октября 2014 года</w:t>
      </w:r>
      <w:r>
        <w:rPr>
          <w:rFonts w:ascii="Times New Roman" w:hAnsi="Times New Roman" w:cs="Times New Roman"/>
          <w:sz w:val="24"/>
          <w:szCs w:val="24"/>
          <w:lang w:eastAsia="ru-RU"/>
        </w:rPr>
        <w:t xml:space="preserve">: </w:t>
      </w:r>
    </w:p>
    <w:p w:rsidR="0010189B" w:rsidRDefault="0010189B" w:rsidP="0010189B">
      <w:pPr>
        <w:pStyle w:val="affb"/>
        <w:ind w:firstLine="426"/>
        <w:rPr>
          <w:spacing w:val="-2"/>
          <w:sz w:val="28"/>
          <w:szCs w:val="28"/>
        </w:rPr>
      </w:pPr>
    </w:p>
    <w:tbl>
      <w:tblPr>
        <w:tblW w:w="9936" w:type="dxa"/>
        <w:tblInd w:w="93" w:type="dxa"/>
        <w:tblLayout w:type="fixed"/>
        <w:tblLook w:val="04A0" w:firstRow="1" w:lastRow="0" w:firstColumn="1" w:lastColumn="0" w:noHBand="0" w:noVBand="1"/>
      </w:tblPr>
      <w:tblGrid>
        <w:gridCol w:w="866"/>
        <w:gridCol w:w="1134"/>
        <w:gridCol w:w="7936"/>
      </w:tblGrid>
      <w:tr w:rsidR="0010189B" w:rsidTr="0010189B">
        <w:trPr>
          <w:trHeight w:val="322"/>
        </w:trPr>
        <w:tc>
          <w:tcPr>
            <w:tcW w:w="866" w:type="dxa"/>
            <w:vMerge w:val="restart"/>
            <w:tcBorders>
              <w:top w:val="single" w:sz="4" w:space="0" w:color="auto"/>
              <w:left w:val="single" w:sz="4" w:space="0" w:color="auto"/>
              <w:bottom w:val="single" w:sz="4" w:space="0" w:color="000000"/>
              <w:right w:val="single" w:sz="4" w:space="0" w:color="auto"/>
            </w:tcBorders>
            <w:vAlign w:val="center"/>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п/п</w:t>
            </w:r>
          </w:p>
        </w:tc>
        <w:tc>
          <w:tcPr>
            <w:tcW w:w="1134" w:type="dxa"/>
            <w:vMerge w:val="restart"/>
            <w:tcBorders>
              <w:top w:val="single" w:sz="4" w:space="0" w:color="auto"/>
              <w:left w:val="single" w:sz="4" w:space="0" w:color="auto"/>
              <w:bottom w:val="single" w:sz="4" w:space="0" w:color="000000"/>
              <w:right w:val="single" w:sz="4" w:space="0" w:color="auto"/>
            </w:tcBorders>
            <w:vAlign w:val="center"/>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Инв. №</w:t>
            </w:r>
          </w:p>
        </w:tc>
        <w:tc>
          <w:tcPr>
            <w:tcW w:w="7938" w:type="dxa"/>
            <w:vMerge w:val="restart"/>
            <w:tcBorders>
              <w:top w:val="single" w:sz="4" w:space="0" w:color="auto"/>
              <w:left w:val="single" w:sz="4" w:space="0" w:color="auto"/>
              <w:bottom w:val="single" w:sz="4" w:space="0" w:color="000000"/>
              <w:right w:val="single" w:sz="4" w:space="0" w:color="auto"/>
            </w:tcBorders>
            <w:vAlign w:val="center"/>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Наименование имущества</w:t>
            </w:r>
          </w:p>
        </w:tc>
      </w:tr>
      <w:tr w:rsidR="0010189B" w:rsidTr="0010189B">
        <w:trPr>
          <w:trHeight w:val="276"/>
        </w:trPr>
        <w:tc>
          <w:tcPr>
            <w:tcW w:w="866" w:type="dxa"/>
            <w:vMerge/>
            <w:tcBorders>
              <w:top w:val="single" w:sz="4" w:space="0" w:color="auto"/>
              <w:left w:val="single" w:sz="4" w:space="0" w:color="auto"/>
              <w:bottom w:val="single" w:sz="4" w:space="0" w:color="000000"/>
              <w:right w:val="single" w:sz="4" w:space="0" w:color="auto"/>
            </w:tcBorders>
            <w:vAlign w:val="center"/>
            <w:hideMark/>
          </w:tcPr>
          <w:p w:rsidR="0010189B" w:rsidRDefault="0010189B">
            <w:pPr>
              <w:spacing w:after="0" w:line="240" w:lineRule="auto"/>
              <w:rPr>
                <w:rFonts w:ascii="Times New Roman" w:eastAsia="Times New Roman" w:hAnsi="Times New Roman" w:cs="Times New Roman"/>
                <w:sz w:val="24"/>
                <w:szCs w:val="24"/>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10189B" w:rsidRDefault="0010189B">
            <w:pPr>
              <w:spacing w:after="0" w:line="240" w:lineRule="auto"/>
              <w:rPr>
                <w:rFonts w:ascii="Times New Roman" w:eastAsia="Times New Roman" w:hAnsi="Times New Roman" w:cs="Times New Roman"/>
                <w:sz w:val="24"/>
                <w:szCs w:val="24"/>
                <w:lang w:eastAsia="ru-RU"/>
              </w:rPr>
            </w:pPr>
          </w:p>
        </w:tc>
        <w:tc>
          <w:tcPr>
            <w:tcW w:w="7938" w:type="dxa"/>
            <w:vMerge/>
            <w:tcBorders>
              <w:top w:val="single" w:sz="4" w:space="0" w:color="auto"/>
              <w:left w:val="single" w:sz="4" w:space="0" w:color="auto"/>
              <w:bottom w:val="single" w:sz="4" w:space="0" w:color="000000"/>
              <w:right w:val="single" w:sz="4" w:space="0" w:color="auto"/>
            </w:tcBorders>
            <w:vAlign w:val="center"/>
            <w:hideMark/>
          </w:tcPr>
          <w:p w:rsidR="0010189B" w:rsidRDefault="0010189B">
            <w:pPr>
              <w:spacing w:after="0" w:line="240" w:lineRule="auto"/>
              <w:rPr>
                <w:rFonts w:ascii="Times New Roman" w:eastAsia="Times New Roman" w:hAnsi="Times New Roman" w:cs="Times New Roman"/>
                <w:sz w:val="24"/>
                <w:szCs w:val="24"/>
                <w:lang w:eastAsia="ru-RU"/>
              </w:rPr>
            </w:pP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0016024</w:t>
            </w:r>
          </w:p>
        </w:tc>
        <w:tc>
          <w:tcPr>
            <w:tcW w:w="7938" w:type="dxa"/>
            <w:tcBorders>
              <w:top w:val="nil"/>
              <w:left w:val="nil"/>
              <w:bottom w:val="single" w:sz="4" w:space="0" w:color="auto"/>
              <w:right w:val="single" w:sz="4" w:space="0" w:color="auto"/>
            </w:tcBorders>
            <w:vAlign w:val="center"/>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Здание гаража. Этажность: 1. Общая площадь 688,8 </w:t>
            </w:r>
            <w:proofErr w:type="spellStart"/>
            <w:r>
              <w:rPr>
                <w:rFonts w:ascii="Times New Roman" w:hAnsi="Times New Roman" w:cs="Times New Roman"/>
                <w:sz w:val="24"/>
                <w:szCs w:val="24"/>
                <w:lang w:eastAsia="ru-RU"/>
              </w:rPr>
              <w:t>кв.м</w:t>
            </w:r>
            <w:proofErr w:type="spellEnd"/>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0016026</w:t>
            </w:r>
          </w:p>
        </w:tc>
        <w:tc>
          <w:tcPr>
            <w:tcW w:w="7938" w:type="dxa"/>
            <w:tcBorders>
              <w:top w:val="nil"/>
              <w:left w:val="nil"/>
              <w:bottom w:val="single" w:sz="4" w:space="0" w:color="auto"/>
              <w:right w:val="single" w:sz="4" w:space="0" w:color="auto"/>
            </w:tcBorders>
            <w:vAlign w:val="center"/>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Здание </w:t>
            </w:r>
            <w:proofErr w:type="spellStart"/>
            <w:r>
              <w:rPr>
                <w:rFonts w:ascii="Times New Roman" w:hAnsi="Times New Roman" w:cs="Times New Roman"/>
                <w:sz w:val="24"/>
                <w:szCs w:val="24"/>
                <w:lang w:eastAsia="ru-RU"/>
              </w:rPr>
              <w:t>мазутонасосной</w:t>
            </w:r>
            <w:proofErr w:type="spellEnd"/>
            <w:r>
              <w:rPr>
                <w:rFonts w:ascii="Times New Roman" w:hAnsi="Times New Roman" w:cs="Times New Roman"/>
                <w:sz w:val="24"/>
                <w:szCs w:val="24"/>
                <w:lang w:eastAsia="ru-RU"/>
              </w:rPr>
              <w:t xml:space="preserve">. Этажность: 2. Общая площадь 495,2 </w:t>
            </w:r>
            <w:proofErr w:type="spellStart"/>
            <w:r>
              <w:rPr>
                <w:rFonts w:ascii="Times New Roman" w:hAnsi="Times New Roman" w:cs="Times New Roman"/>
                <w:sz w:val="24"/>
                <w:szCs w:val="24"/>
                <w:lang w:eastAsia="ru-RU"/>
              </w:rPr>
              <w:t>кв.м</w:t>
            </w:r>
            <w:proofErr w:type="spellEnd"/>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0016028</w:t>
            </w:r>
          </w:p>
        </w:tc>
        <w:tc>
          <w:tcPr>
            <w:tcW w:w="7938" w:type="dxa"/>
            <w:tcBorders>
              <w:top w:val="nil"/>
              <w:left w:val="nil"/>
              <w:bottom w:val="single" w:sz="4" w:space="0" w:color="auto"/>
              <w:right w:val="single" w:sz="4" w:space="0" w:color="auto"/>
            </w:tcBorders>
            <w:vAlign w:val="center"/>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Металлическое хранилище-склад инв. № Г-9499. Этажность: 1. Общая площадь 135,9 кв. м</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0016034</w:t>
            </w:r>
          </w:p>
        </w:tc>
        <w:tc>
          <w:tcPr>
            <w:tcW w:w="7938" w:type="dxa"/>
            <w:tcBorders>
              <w:top w:val="nil"/>
              <w:left w:val="nil"/>
              <w:bottom w:val="single" w:sz="4" w:space="0" w:color="auto"/>
              <w:right w:val="single" w:sz="4" w:space="0" w:color="auto"/>
            </w:tcBorders>
            <w:vAlign w:val="center"/>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Здание теплоцентраль-640. Этажность: 3. Общая площадь 2475,0 </w:t>
            </w:r>
            <w:proofErr w:type="spellStart"/>
            <w:r>
              <w:rPr>
                <w:rFonts w:ascii="Times New Roman" w:hAnsi="Times New Roman" w:cs="Times New Roman"/>
                <w:sz w:val="24"/>
                <w:szCs w:val="24"/>
                <w:lang w:eastAsia="ru-RU"/>
              </w:rPr>
              <w:t>кв.м</w:t>
            </w:r>
            <w:proofErr w:type="spellEnd"/>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0016037</w:t>
            </w:r>
          </w:p>
        </w:tc>
        <w:tc>
          <w:tcPr>
            <w:tcW w:w="7938" w:type="dxa"/>
            <w:tcBorders>
              <w:top w:val="nil"/>
              <w:left w:val="nil"/>
              <w:bottom w:val="single" w:sz="4" w:space="0" w:color="auto"/>
              <w:right w:val="single" w:sz="4" w:space="0" w:color="auto"/>
            </w:tcBorders>
            <w:vAlign w:val="center"/>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Дымовая труба. Площадь 28,26 </w:t>
            </w:r>
            <w:proofErr w:type="spellStart"/>
            <w:r>
              <w:rPr>
                <w:rFonts w:ascii="Times New Roman" w:hAnsi="Times New Roman" w:cs="Times New Roman"/>
                <w:sz w:val="24"/>
                <w:szCs w:val="24"/>
                <w:lang w:eastAsia="ru-RU"/>
              </w:rPr>
              <w:t>кв.м</w:t>
            </w:r>
            <w:proofErr w:type="spellEnd"/>
            <w:r>
              <w:rPr>
                <w:rFonts w:ascii="Times New Roman" w:hAnsi="Times New Roman" w:cs="Times New Roman"/>
                <w:sz w:val="24"/>
                <w:szCs w:val="24"/>
                <w:lang w:eastAsia="ru-RU"/>
              </w:rPr>
              <w:t xml:space="preserve"> </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0016040</w:t>
            </w:r>
          </w:p>
        </w:tc>
        <w:tc>
          <w:tcPr>
            <w:tcW w:w="7938" w:type="dxa"/>
            <w:tcBorders>
              <w:top w:val="nil"/>
              <w:left w:val="nil"/>
              <w:bottom w:val="single" w:sz="4" w:space="0" w:color="auto"/>
              <w:right w:val="single" w:sz="4" w:space="0" w:color="auto"/>
            </w:tcBorders>
            <w:vAlign w:val="center"/>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Мазутный резервуар V= 5000 </w:t>
            </w:r>
            <w:proofErr w:type="spellStart"/>
            <w:r>
              <w:rPr>
                <w:rFonts w:ascii="Times New Roman" w:hAnsi="Times New Roman" w:cs="Times New Roman"/>
                <w:sz w:val="24"/>
                <w:szCs w:val="24"/>
                <w:lang w:eastAsia="ru-RU"/>
              </w:rPr>
              <w:t>куб.м</w:t>
            </w:r>
            <w:proofErr w:type="spellEnd"/>
            <w:r>
              <w:rPr>
                <w:rFonts w:ascii="Times New Roman" w:hAnsi="Times New Roman" w:cs="Times New Roman"/>
                <w:sz w:val="24"/>
                <w:szCs w:val="24"/>
                <w:lang w:eastAsia="ru-RU"/>
              </w:rPr>
              <w:t xml:space="preserve">. с распределительным узлом площадью 9,8 </w:t>
            </w:r>
            <w:proofErr w:type="spellStart"/>
            <w:r>
              <w:rPr>
                <w:rFonts w:ascii="Times New Roman" w:hAnsi="Times New Roman" w:cs="Times New Roman"/>
                <w:sz w:val="24"/>
                <w:szCs w:val="24"/>
                <w:lang w:eastAsia="ru-RU"/>
              </w:rPr>
              <w:t>кв.м</w:t>
            </w:r>
            <w:proofErr w:type="spellEnd"/>
            <w:r>
              <w:rPr>
                <w:rFonts w:ascii="Times New Roman" w:hAnsi="Times New Roman" w:cs="Times New Roman"/>
                <w:sz w:val="24"/>
                <w:szCs w:val="24"/>
                <w:lang w:eastAsia="ru-RU"/>
              </w:rPr>
              <w:t>.</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0016041</w:t>
            </w:r>
          </w:p>
        </w:tc>
        <w:tc>
          <w:tcPr>
            <w:tcW w:w="7938" w:type="dxa"/>
            <w:tcBorders>
              <w:top w:val="nil"/>
              <w:left w:val="nil"/>
              <w:bottom w:val="single" w:sz="4" w:space="0" w:color="auto"/>
              <w:right w:val="single" w:sz="4" w:space="0" w:color="auto"/>
            </w:tcBorders>
            <w:vAlign w:val="center"/>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Мазутный резервуар РВС V = 400 </w:t>
            </w:r>
            <w:proofErr w:type="spellStart"/>
            <w:r>
              <w:rPr>
                <w:rFonts w:ascii="Times New Roman" w:hAnsi="Times New Roman" w:cs="Times New Roman"/>
                <w:sz w:val="24"/>
                <w:szCs w:val="24"/>
                <w:lang w:eastAsia="ru-RU"/>
              </w:rPr>
              <w:t>куб.м</w:t>
            </w:r>
            <w:proofErr w:type="spellEnd"/>
            <w:r>
              <w:rPr>
                <w:rFonts w:ascii="Times New Roman" w:hAnsi="Times New Roman" w:cs="Times New Roman"/>
                <w:sz w:val="24"/>
                <w:szCs w:val="24"/>
                <w:lang w:eastAsia="ru-RU"/>
              </w:rPr>
              <w:t xml:space="preserve">.. Этажность: 1. Площадь 7,7 </w:t>
            </w:r>
            <w:proofErr w:type="spellStart"/>
            <w:r>
              <w:rPr>
                <w:rFonts w:ascii="Times New Roman" w:hAnsi="Times New Roman" w:cs="Times New Roman"/>
                <w:sz w:val="24"/>
                <w:szCs w:val="24"/>
                <w:lang w:eastAsia="ru-RU"/>
              </w:rPr>
              <w:t>кв.м</w:t>
            </w:r>
            <w:proofErr w:type="spellEnd"/>
            <w:r>
              <w:rPr>
                <w:rFonts w:ascii="Times New Roman" w:hAnsi="Times New Roman" w:cs="Times New Roman"/>
                <w:sz w:val="24"/>
                <w:szCs w:val="24"/>
                <w:lang w:eastAsia="ru-RU"/>
              </w:rPr>
              <w:t>.</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0016042</w:t>
            </w:r>
          </w:p>
        </w:tc>
        <w:tc>
          <w:tcPr>
            <w:tcW w:w="7938" w:type="dxa"/>
            <w:tcBorders>
              <w:top w:val="nil"/>
              <w:left w:val="nil"/>
              <w:bottom w:val="single" w:sz="4" w:space="0" w:color="auto"/>
              <w:right w:val="single" w:sz="4" w:space="0" w:color="auto"/>
            </w:tcBorders>
            <w:vAlign w:val="center"/>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Мазутный резервуар РВС V=700 </w:t>
            </w:r>
            <w:proofErr w:type="spellStart"/>
            <w:r>
              <w:rPr>
                <w:rFonts w:ascii="Times New Roman" w:hAnsi="Times New Roman" w:cs="Times New Roman"/>
                <w:sz w:val="24"/>
                <w:szCs w:val="24"/>
                <w:lang w:eastAsia="ru-RU"/>
              </w:rPr>
              <w:t>куб.м</w:t>
            </w:r>
            <w:proofErr w:type="spellEnd"/>
            <w:r>
              <w:rPr>
                <w:rFonts w:ascii="Times New Roman" w:hAnsi="Times New Roman" w:cs="Times New Roman"/>
                <w:sz w:val="24"/>
                <w:szCs w:val="24"/>
                <w:lang w:eastAsia="ru-RU"/>
              </w:rPr>
              <w:t xml:space="preserve">. с распределительным узлом площадью 11,1 </w:t>
            </w:r>
            <w:proofErr w:type="spellStart"/>
            <w:r>
              <w:rPr>
                <w:rFonts w:ascii="Times New Roman" w:hAnsi="Times New Roman" w:cs="Times New Roman"/>
                <w:sz w:val="24"/>
                <w:szCs w:val="24"/>
                <w:lang w:eastAsia="ru-RU"/>
              </w:rPr>
              <w:t>кв.м</w:t>
            </w:r>
            <w:proofErr w:type="spellEnd"/>
            <w:r>
              <w:rPr>
                <w:rFonts w:ascii="Times New Roman" w:hAnsi="Times New Roman" w:cs="Times New Roman"/>
                <w:sz w:val="24"/>
                <w:szCs w:val="24"/>
                <w:lang w:eastAsia="ru-RU"/>
              </w:rPr>
              <w:t>. Этажность: 1</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0016286</w:t>
            </w:r>
          </w:p>
        </w:tc>
        <w:tc>
          <w:tcPr>
            <w:tcW w:w="7938" w:type="dxa"/>
            <w:tcBorders>
              <w:top w:val="nil"/>
              <w:left w:val="nil"/>
              <w:bottom w:val="single" w:sz="4" w:space="0" w:color="auto"/>
              <w:right w:val="single" w:sz="4" w:space="0" w:color="auto"/>
            </w:tcBorders>
            <w:vAlign w:val="center"/>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 Мазутный резервуар РVС 3*100м3.</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0016069</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Аппарат ТВО</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0016070</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Аппарат теплообмена</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0016071</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Аппарат теплообмена</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0016074</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Вентилятор</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0016079</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Вентилятор ВДН-11,2</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0016080</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Вентилятор ВДН-11,2</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0016082</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Вентилятор ВДН-11,2</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0016083</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Вентилятор ВДН-11,2</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0016084</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Вентилятор ВДН-11,2</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0016085</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proofErr w:type="spellStart"/>
            <w:r>
              <w:rPr>
                <w:rFonts w:ascii="Times New Roman" w:hAnsi="Times New Roman" w:cs="Times New Roman"/>
                <w:sz w:val="24"/>
                <w:szCs w:val="24"/>
                <w:lang w:eastAsia="ru-RU"/>
              </w:rPr>
              <w:t>Водоподогр</w:t>
            </w:r>
            <w:proofErr w:type="spellEnd"/>
            <w:r>
              <w:rPr>
                <w:rFonts w:ascii="Times New Roman" w:hAnsi="Times New Roman" w:cs="Times New Roman"/>
                <w:sz w:val="24"/>
                <w:szCs w:val="24"/>
                <w:lang w:eastAsia="ru-RU"/>
              </w:rPr>
              <w:t>. Э-500</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0016086</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proofErr w:type="spellStart"/>
            <w:r>
              <w:rPr>
                <w:rFonts w:ascii="Times New Roman" w:hAnsi="Times New Roman" w:cs="Times New Roman"/>
                <w:sz w:val="24"/>
                <w:szCs w:val="24"/>
                <w:lang w:eastAsia="ru-RU"/>
              </w:rPr>
              <w:t>Водоподогр</w:t>
            </w:r>
            <w:proofErr w:type="spellEnd"/>
            <w:r>
              <w:rPr>
                <w:rFonts w:ascii="Times New Roman" w:hAnsi="Times New Roman" w:cs="Times New Roman"/>
                <w:sz w:val="24"/>
                <w:szCs w:val="24"/>
                <w:lang w:eastAsia="ru-RU"/>
              </w:rPr>
              <w:t>. Э-500</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0016087</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proofErr w:type="spellStart"/>
            <w:r>
              <w:rPr>
                <w:rFonts w:ascii="Times New Roman" w:hAnsi="Times New Roman" w:cs="Times New Roman"/>
                <w:sz w:val="24"/>
                <w:szCs w:val="24"/>
                <w:lang w:eastAsia="ru-RU"/>
              </w:rPr>
              <w:t>Водоподогр</w:t>
            </w:r>
            <w:proofErr w:type="spellEnd"/>
            <w:r>
              <w:rPr>
                <w:rFonts w:ascii="Times New Roman" w:hAnsi="Times New Roman" w:cs="Times New Roman"/>
                <w:sz w:val="24"/>
                <w:szCs w:val="24"/>
                <w:lang w:eastAsia="ru-RU"/>
              </w:rPr>
              <w:t>. Э-500</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22</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0016088</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proofErr w:type="spellStart"/>
            <w:r>
              <w:rPr>
                <w:rFonts w:ascii="Times New Roman" w:hAnsi="Times New Roman" w:cs="Times New Roman"/>
                <w:sz w:val="24"/>
                <w:szCs w:val="24"/>
                <w:lang w:eastAsia="ru-RU"/>
              </w:rPr>
              <w:t>Водоподогр</w:t>
            </w:r>
            <w:proofErr w:type="spellEnd"/>
            <w:r>
              <w:rPr>
                <w:rFonts w:ascii="Times New Roman" w:hAnsi="Times New Roman" w:cs="Times New Roman"/>
                <w:sz w:val="24"/>
                <w:szCs w:val="24"/>
                <w:lang w:eastAsia="ru-RU"/>
              </w:rPr>
              <w:t>. Э-500</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0016089</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proofErr w:type="spellStart"/>
            <w:r>
              <w:rPr>
                <w:rFonts w:ascii="Times New Roman" w:hAnsi="Times New Roman" w:cs="Times New Roman"/>
                <w:sz w:val="24"/>
                <w:szCs w:val="24"/>
                <w:lang w:eastAsia="ru-RU"/>
              </w:rPr>
              <w:t>Водоподогреватель</w:t>
            </w:r>
            <w:proofErr w:type="spellEnd"/>
            <w:r>
              <w:rPr>
                <w:rFonts w:ascii="Times New Roman" w:hAnsi="Times New Roman" w:cs="Times New Roman"/>
                <w:sz w:val="24"/>
                <w:szCs w:val="24"/>
                <w:lang w:eastAsia="ru-RU"/>
              </w:rPr>
              <w:t xml:space="preserve"> сетевой</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0016090</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Водпод05 ОСТ34-531/68</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0016092</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Под.пит.вод.Г9418</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0016096</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proofErr w:type="spellStart"/>
            <w:r>
              <w:rPr>
                <w:rFonts w:ascii="Times New Roman" w:hAnsi="Times New Roman" w:cs="Times New Roman"/>
                <w:sz w:val="24"/>
                <w:szCs w:val="24"/>
                <w:lang w:eastAsia="ru-RU"/>
              </w:rPr>
              <w:t>Охлад.вып</w:t>
            </w:r>
            <w:proofErr w:type="spellEnd"/>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0016097</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Охладитель пара</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0016108</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Газоанализатор ЭССА</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0016109</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Деаэратор</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0016110</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Деаэратор</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0016111</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Деаэратор</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0016117</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Дымосос ДН-12,5</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0016118</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Дымосос ДН-12,5</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0016119</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Дымосос ДН-12,5</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0016120</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Дымосос ДН-12,5</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0016121</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Дымосос ДН-12,5</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0016123</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Камера КСО</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0016124</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Камера КСО</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39</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0016125</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Камера КСО</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0016126</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Катион фильтр</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0016127</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Катион фильтр</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0016128</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Катион фильтр</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0016129</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Катион фильтр</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0016130</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Катион фильтр</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0016131</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proofErr w:type="spellStart"/>
            <w:r>
              <w:rPr>
                <w:rFonts w:ascii="Times New Roman" w:hAnsi="Times New Roman" w:cs="Times New Roman"/>
                <w:sz w:val="24"/>
                <w:szCs w:val="24"/>
                <w:lang w:eastAsia="ru-RU"/>
              </w:rPr>
              <w:t>Колбонагреватель</w:t>
            </w:r>
            <w:proofErr w:type="spellEnd"/>
            <w:r>
              <w:rPr>
                <w:rFonts w:ascii="Times New Roman" w:hAnsi="Times New Roman" w:cs="Times New Roman"/>
                <w:sz w:val="24"/>
                <w:szCs w:val="24"/>
                <w:lang w:eastAsia="ru-RU"/>
              </w:rPr>
              <w:t xml:space="preserve"> АТН</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0016132</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Комплект(анализатор </w:t>
            </w:r>
            <w:proofErr w:type="spellStart"/>
            <w:r>
              <w:rPr>
                <w:rFonts w:ascii="Times New Roman" w:hAnsi="Times New Roman" w:cs="Times New Roman"/>
                <w:sz w:val="24"/>
                <w:szCs w:val="24"/>
                <w:lang w:eastAsia="ru-RU"/>
              </w:rPr>
              <w:t>кисл</w:t>
            </w:r>
            <w:proofErr w:type="spellEnd"/>
            <w:r>
              <w:rPr>
                <w:rFonts w:ascii="Times New Roman" w:hAnsi="Times New Roman" w:cs="Times New Roman"/>
                <w:sz w:val="24"/>
                <w:szCs w:val="24"/>
                <w:lang w:eastAsia="ru-RU"/>
              </w:rPr>
              <w:t>. АКТВ-01+приб самоп.А-100</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0016133</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Котел ДЕ 25/14 ГМ</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48</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0016134</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Котел ДЕ 25/14 ГМ</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49</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0016135</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Котел ДЕ 25/14 ГМ</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0016137</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Котел ДЕ 25/14 ГМ</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0016138</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Котел ДЕ 25/14 ГМ</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0016148</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proofErr w:type="spellStart"/>
            <w:r>
              <w:rPr>
                <w:rFonts w:ascii="Times New Roman" w:hAnsi="Times New Roman" w:cs="Times New Roman"/>
                <w:sz w:val="24"/>
                <w:szCs w:val="24"/>
                <w:lang w:eastAsia="ru-RU"/>
              </w:rPr>
              <w:t>Мазутн</w:t>
            </w:r>
            <w:proofErr w:type="spellEnd"/>
            <w:r>
              <w:rPr>
                <w:rFonts w:ascii="Times New Roman" w:hAnsi="Times New Roman" w:cs="Times New Roman"/>
                <w:sz w:val="24"/>
                <w:szCs w:val="24"/>
                <w:lang w:eastAsia="ru-RU"/>
              </w:rPr>
              <w:t xml:space="preserve">. </w:t>
            </w:r>
            <w:proofErr w:type="spellStart"/>
            <w:r>
              <w:rPr>
                <w:rFonts w:ascii="Times New Roman" w:hAnsi="Times New Roman" w:cs="Times New Roman"/>
                <w:sz w:val="24"/>
                <w:szCs w:val="24"/>
                <w:lang w:eastAsia="ru-RU"/>
              </w:rPr>
              <w:t>подогр</w:t>
            </w:r>
            <w:proofErr w:type="spellEnd"/>
            <w:r>
              <w:rPr>
                <w:rFonts w:ascii="Times New Roman" w:hAnsi="Times New Roman" w:cs="Times New Roman"/>
                <w:sz w:val="24"/>
                <w:szCs w:val="24"/>
                <w:lang w:eastAsia="ru-RU"/>
              </w:rPr>
              <w:t>. ПМ 25/5</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0016149</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proofErr w:type="spellStart"/>
            <w:r>
              <w:rPr>
                <w:rFonts w:ascii="Times New Roman" w:hAnsi="Times New Roman" w:cs="Times New Roman"/>
                <w:sz w:val="24"/>
                <w:szCs w:val="24"/>
                <w:lang w:eastAsia="ru-RU"/>
              </w:rPr>
              <w:t>Мазутн</w:t>
            </w:r>
            <w:proofErr w:type="spellEnd"/>
            <w:r>
              <w:rPr>
                <w:rFonts w:ascii="Times New Roman" w:hAnsi="Times New Roman" w:cs="Times New Roman"/>
                <w:sz w:val="24"/>
                <w:szCs w:val="24"/>
                <w:lang w:eastAsia="ru-RU"/>
              </w:rPr>
              <w:t xml:space="preserve">. </w:t>
            </w:r>
            <w:proofErr w:type="spellStart"/>
            <w:r>
              <w:rPr>
                <w:rFonts w:ascii="Times New Roman" w:hAnsi="Times New Roman" w:cs="Times New Roman"/>
                <w:sz w:val="24"/>
                <w:szCs w:val="24"/>
                <w:lang w:eastAsia="ru-RU"/>
              </w:rPr>
              <w:t>подогр</w:t>
            </w:r>
            <w:proofErr w:type="spellEnd"/>
            <w:r>
              <w:rPr>
                <w:rFonts w:ascii="Times New Roman" w:hAnsi="Times New Roman" w:cs="Times New Roman"/>
                <w:sz w:val="24"/>
                <w:szCs w:val="24"/>
                <w:lang w:eastAsia="ru-RU"/>
              </w:rPr>
              <w:t>. ПМ 25/5</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0016150</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proofErr w:type="spellStart"/>
            <w:r>
              <w:rPr>
                <w:rFonts w:ascii="Times New Roman" w:hAnsi="Times New Roman" w:cs="Times New Roman"/>
                <w:sz w:val="24"/>
                <w:szCs w:val="24"/>
                <w:lang w:eastAsia="ru-RU"/>
              </w:rPr>
              <w:t>Мазутн</w:t>
            </w:r>
            <w:proofErr w:type="spellEnd"/>
            <w:r>
              <w:rPr>
                <w:rFonts w:ascii="Times New Roman" w:hAnsi="Times New Roman" w:cs="Times New Roman"/>
                <w:sz w:val="24"/>
                <w:szCs w:val="24"/>
                <w:lang w:eastAsia="ru-RU"/>
              </w:rPr>
              <w:t xml:space="preserve">. </w:t>
            </w:r>
            <w:proofErr w:type="spellStart"/>
            <w:r>
              <w:rPr>
                <w:rFonts w:ascii="Times New Roman" w:hAnsi="Times New Roman" w:cs="Times New Roman"/>
                <w:sz w:val="24"/>
                <w:szCs w:val="24"/>
                <w:lang w:eastAsia="ru-RU"/>
              </w:rPr>
              <w:t>подогр</w:t>
            </w:r>
            <w:proofErr w:type="spellEnd"/>
            <w:r>
              <w:rPr>
                <w:rFonts w:ascii="Times New Roman" w:hAnsi="Times New Roman" w:cs="Times New Roman"/>
                <w:sz w:val="24"/>
                <w:szCs w:val="24"/>
                <w:lang w:eastAsia="ru-RU"/>
              </w:rPr>
              <w:t>. ПМ 25/5</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55</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0016152</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Насос А13В16/25</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0016153</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Насос винтовой</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0016154</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Насос винтовой</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0016155</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Насос Д 1250/125 с </w:t>
            </w:r>
            <w:proofErr w:type="spellStart"/>
            <w:r>
              <w:rPr>
                <w:rFonts w:ascii="Times New Roman" w:hAnsi="Times New Roman" w:cs="Times New Roman"/>
                <w:sz w:val="24"/>
                <w:szCs w:val="24"/>
                <w:lang w:eastAsia="ru-RU"/>
              </w:rPr>
              <w:t>эл.дв</w:t>
            </w:r>
            <w:proofErr w:type="spellEnd"/>
            <w:r>
              <w:rPr>
                <w:rFonts w:ascii="Times New Roman" w:hAnsi="Times New Roman" w:cs="Times New Roman"/>
                <w:sz w:val="24"/>
                <w:szCs w:val="24"/>
                <w:lang w:eastAsia="ru-RU"/>
              </w:rPr>
              <w:t>.</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59</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0016156</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Насос Д 630/90</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0016159</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Насос питательный НГ-1,6/1,6 с </w:t>
            </w:r>
            <w:proofErr w:type="spellStart"/>
            <w:r>
              <w:rPr>
                <w:rFonts w:ascii="Times New Roman" w:hAnsi="Times New Roman" w:cs="Times New Roman"/>
                <w:sz w:val="24"/>
                <w:szCs w:val="24"/>
                <w:lang w:eastAsia="ru-RU"/>
              </w:rPr>
              <w:t>эл.двиг</w:t>
            </w:r>
            <w:proofErr w:type="spellEnd"/>
            <w:r>
              <w:rPr>
                <w:rFonts w:ascii="Times New Roman" w:hAnsi="Times New Roman" w:cs="Times New Roman"/>
                <w:sz w:val="24"/>
                <w:szCs w:val="24"/>
                <w:lang w:eastAsia="ru-RU"/>
              </w:rPr>
              <w:t>.</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0016162</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Насос ПЭ 6540</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0016163</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Насос сетевой Д 1250-63 Б</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0016164</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Насос сетевой Д-320/70</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64</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0016165</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Насос сетевой К-150-125-315</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65</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0016166</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Насос ЦНСГ 38/110</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0016167</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Насос ЦНСГ 38-198 с электродвигателем</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67</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0016168</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Насос ЦНСГ 38х110</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0016169</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Насос ЦНСГ 60х198</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0016170</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Насос ЦНСГ 60х198</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0016172</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Насос ЦНСГ 60х99</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71</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0016174</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Насос Ш 80-160 без </w:t>
            </w:r>
            <w:proofErr w:type="spellStart"/>
            <w:r>
              <w:rPr>
                <w:rFonts w:ascii="Times New Roman" w:hAnsi="Times New Roman" w:cs="Times New Roman"/>
                <w:sz w:val="24"/>
                <w:szCs w:val="24"/>
                <w:lang w:eastAsia="ru-RU"/>
              </w:rPr>
              <w:t>эл.дв</w:t>
            </w:r>
            <w:proofErr w:type="spellEnd"/>
            <w:r>
              <w:rPr>
                <w:rFonts w:ascii="Times New Roman" w:hAnsi="Times New Roman" w:cs="Times New Roman"/>
                <w:sz w:val="24"/>
                <w:szCs w:val="24"/>
                <w:lang w:eastAsia="ru-RU"/>
              </w:rPr>
              <w:t>.</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72</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0016176</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Насос Ш80-2,5-3,6/2,5</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73</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0016177</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Насос ЭВ 16/25</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74</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0016178</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Охладитель конденсата</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0016193</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Преобразователь давления КРТ 521,6-0,5</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76</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0016194</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Преобразователь давления КРТ-521,6-0,5</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77</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0016195</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Преобразователь частоты </w:t>
            </w:r>
            <w:proofErr w:type="spellStart"/>
            <w:r>
              <w:rPr>
                <w:rFonts w:ascii="Times New Roman" w:hAnsi="Times New Roman" w:cs="Times New Roman"/>
                <w:sz w:val="24"/>
                <w:szCs w:val="24"/>
                <w:lang w:eastAsia="ru-RU"/>
              </w:rPr>
              <w:t>триол</w:t>
            </w:r>
            <w:proofErr w:type="spellEnd"/>
            <w:r>
              <w:rPr>
                <w:rFonts w:ascii="Times New Roman" w:hAnsi="Times New Roman" w:cs="Times New Roman"/>
                <w:sz w:val="24"/>
                <w:szCs w:val="24"/>
                <w:lang w:eastAsia="ru-RU"/>
              </w:rPr>
              <w:t xml:space="preserve"> АТ 06-030</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78</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0016196</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Прибор УГР-1М</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79</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0016200</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Расходомер "ЭХО-Р-02"</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0016201</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Расходомер ЭРСВ-410 Ду80</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0016202</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Расходомер-счетчик "</w:t>
            </w:r>
            <w:proofErr w:type="spellStart"/>
            <w:r>
              <w:rPr>
                <w:rFonts w:ascii="Times New Roman" w:hAnsi="Times New Roman" w:cs="Times New Roman"/>
                <w:sz w:val="24"/>
                <w:szCs w:val="24"/>
                <w:lang w:eastAsia="ru-RU"/>
              </w:rPr>
              <w:t>ВзлетПР</w:t>
            </w:r>
            <w:proofErr w:type="spellEnd"/>
            <w:r>
              <w:rPr>
                <w:rFonts w:ascii="Times New Roman" w:hAnsi="Times New Roman" w:cs="Times New Roman"/>
                <w:sz w:val="24"/>
                <w:szCs w:val="24"/>
                <w:lang w:eastAsia="ru-RU"/>
              </w:rPr>
              <w:t>"</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82</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0016203</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Сапфир 22М-ДД(2440)0,5/63кПа</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83</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0016204</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Сапфир 22М-ДД(2440)0,5/63кПа</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84</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0016205</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Сапфир 22М-ДД(2440)0,5/63кПа</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85</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0016206</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Сапфир 22М-ДД(2440)0,5/63кПа</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86</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0016207</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Сварочный аппарат</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87</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0016208</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Система авт. УГР</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88</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0016209</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Система охр. Сигнализации</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89</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0016211</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Станок КДС -4</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0016212</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Станок сверл. </w:t>
            </w:r>
            <w:proofErr w:type="spellStart"/>
            <w:r>
              <w:rPr>
                <w:rFonts w:ascii="Times New Roman" w:hAnsi="Times New Roman" w:cs="Times New Roman"/>
                <w:sz w:val="24"/>
                <w:szCs w:val="24"/>
                <w:lang w:eastAsia="ru-RU"/>
              </w:rPr>
              <w:t>верт</w:t>
            </w:r>
            <w:proofErr w:type="spellEnd"/>
            <w:r>
              <w:rPr>
                <w:rFonts w:ascii="Times New Roman" w:hAnsi="Times New Roman" w:cs="Times New Roman"/>
                <w:sz w:val="24"/>
                <w:szCs w:val="24"/>
                <w:lang w:eastAsia="ru-RU"/>
              </w:rPr>
              <w:t>.</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91</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0016213</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Станок СНВ-1</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0016214</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Станок ток. 1М-63</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93</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0016215</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Станок </w:t>
            </w:r>
            <w:proofErr w:type="spellStart"/>
            <w:r>
              <w:rPr>
                <w:rFonts w:ascii="Times New Roman" w:hAnsi="Times New Roman" w:cs="Times New Roman"/>
                <w:sz w:val="24"/>
                <w:szCs w:val="24"/>
                <w:lang w:eastAsia="ru-RU"/>
              </w:rPr>
              <w:t>ток.винт</w:t>
            </w:r>
            <w:proofErr w:type="spellEnd"/>
            <w:r>
              <w:rPr>
                <w:rFonts w:ascii="Times New Roman" w:hAnsi="Times New Roman" w:cs="Times New Roman"/>
                <w:sz w:val="24"/>
                <w:szCs w:val="24"/>
                <w:lang w:eastAsia="ru-RU"/>
              </w:rPr>
              <w:t>.</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94</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0016216</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proofErr w:type="spellStart"/>
            <w:r>
              <w:rPr>
                <w:rFonts w:ascii="Times New Roman" w:hAnsi="Times New Roman" w:cs="Times New Roman"/>
                <w:sz w:val="24"/>
                <w:szCs w:val="24"/>
                <w:lang w:eastAsia="ru-RU"/>
              </w:rPr>
              <w:t>Тепловыч</w:t>
            </w:r>
            <w:proofErr w:type="spellEnd"/>
            <w:r>
              <w:rPr>
                <w:rFonts w:ascii="Times New Roman" w:hAnsi="Times New Roman" w:cs="Times New Roman"/>
                <w:sz w:val="24"/>
                <w:szCs w:val="24"/>
                <w:lang w:eastAsia="ru-RU"/>
              </w:rPr>
              <w:t>. СПТ961 с блок.пит.БПД-40</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0016217</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proofErr w:type="spellStart"/>
            <w:r>
              <w:rPr>
                <w:rFonts w:ascii="Times New Roman" w:hAnsi="Times New Roman" w:cs="Times New Roman"/>
                <w:sz w:val="24"/>
                <w:szCs w:val="24"/>
                <w:lang w:eastAsia="ru-RU"/>
              </w:rPr>
              <w:t>Теплообм.для</w:t>
            </w:r>
            <w:proofErr w:type="spellEnd"/>
            <w:r>
              <w:rPr>
                <w:rFonts w:ascii="Times New Roman" w:hAnsi="Times New Roman" w:cs="Times New Roman"/>
                <w:sz w:val="24"/>
                <w:szCs w:val="24"/>
                <w:lang w:eastAsia="ru-RU"/>
              </w:rPr>
              <w:t xml:space="preserve"> </w:t>
            </w:r>
            <w:proofErr w:type="spellStart"/>
            <w:r>
              <w:rPr>
                <w:rFonts w:ascii="Times New Roman" w:hAnsi="Times New Roman" w:cs="Times New Roman"/>
                <w:sz w:val="24"/>
                <w:szCs w:val="24"/>
                <w:lang w:eastAsia="ru-RU"/>
              </w:rPr>
              <w:t>под.воды</w:t>
            </w:r>
            <w:proofErr w:type="spellEnd"/>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96</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0016218</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Теплосчетчик "</w:t>
            </w:r>
            <w:proofErr w:type="spellStart"/>
            <w:r>
              <w:rPr>
                <w:rFonts w:ascii="Times New Roman" w:hAnsi="Times New Roman" w:cs="Times New Roman"/>
                <w:sz w:val="24"/>
                <w:szCs w:val="24"/>
                <w:lang w:eastAsia="ru-RU"/>
              </w:rPr>
              <w:t>Sonokal</w:t>
            </w:r>
            <w:proofErr w:type="spellEnd"/>
            <w:r>
              <w:rPr>
                <w:rFonts w:ascii="Times New Roman" w:hAnsi="Times New Roman" w:cs="Times New Roman"/>
                <w:sz w:val="24"/>
                <w:szCs w:val="24"/>
                <w:lang w:eastAsia="ru-RU"/>
              </w:rPr>
              <w:t>"</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97</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0016219</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Теплосчетчик СПТ -92-01</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98</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0016220</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proofErr w:type="spellStart"/>
            <w:r>
              <w:rPr>
                <w:rFonts w:ascii="Times New Roman" w:hAnsi="Times New Roman" w:cs="Times New Roman"/>
                <w:sz w:val="24"/>
                <w:szCs w:val="24"/>
                <w:lang w:eastAsia="ru-RU"/>
              </w:rPr>
              <w:t>Топливоподогр</w:t>
            </w:r>
            <w:proofErr w:type="spellEnd"/>
            <w:r>
              <w:rPr>
                <w:rFonts w:ascii="Times New Roman" w:hAnsi="Times New Roman" w:cs="Times New Roman"/>
                <w:sz w:val="24"/>
                <w:szCs w:val="24"/>
                <w:lang w:eastAsia="ru-RU"/>
              </w:rPr>
              <w:t>. ПМ</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99</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0016221</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proofErr w:type="spellStart"/>
            <w:r>
              <w:rPr>
                <w:rFonts w:ascii="Times New Roman" w:hAnsi="Times New Roman" w:cs="Times New Roman"/>
                <w:sz w:val="24"/>
                <w:szCs w:val="24"/>
                <w:lang w:eastAsia="ru-RU"/>
              </w:rPr>
              <w:t>Топливоподогр</w:t>
            </w:r>
            <w:proofErr w:type="spellEnd"/>
            <w:r>
              <w:rPr>
                <w:rFonts w:ascii="Times New Roman" w:hAnsi="Times New Roman" w:cs="Times New Roman"/>
                <w:sz w:val="24"/>
                <w:szCs w:val="24"/>
                <w:lang w:eastAsia="ru-RU"/>
              </w:rPr>
              <w:t>. ПМ</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0016222</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Трансформатор ТД-18</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101</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0016223</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Трансформатор ТДМ -530</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102</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0016224</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Трансформатор ТС 3Н 2,5</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103</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0016225</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Трансформатор ТС-18,5</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104</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0016226</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Трансформатор ТС-3-2,5</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105</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0016227</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Трубопровод и </w:t>
            </w:r>
            <w:proofErr w:type="spellStart"/>
            <w:r>
              <w:rPr>
                <w:rFonts w:ascii="Times New Roman" w:hAnsi="Times New Roman" w:cs="Times New Roman"/>
                <w:sz w:val="24"/>
                <w:szCs w:val="24"/>
                <w:lang w:eastAsia="ru-RU"/>
              </w:rPr>
              <w:t>арм</w:t>
            </w:r>
            <w:proofErr w:type="spellEnd"/>
            <w:r>
              <w:rPr>
                <w:rFonts w:ascii="Times New Roman" w:hAnsi="Times New Roman" w:cs="Times New Roman"/>
                <w:sz w:val="24"/>
                <w:szCs w:val="24"/>
                <w:lang w:eastAsia="ru-RU"/>
              </w:rPr>
              <w:t>.</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106</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0016228</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Трубопровод и </w:t>
            </w:r>
            <w:proofErr w:type="spellStart"/>
            <w:r>
              <w:rPr>
                <w:rFonts w:ascii="Times New Roman" w:hAnsi="Times New Roman" w:cs="Times New Roman"/>
                <w:sz w:val="24"/>
                <w:szCs w:val="24"/>
                <w:lang w:eastAsia="ru-RU"/>
              </w:rPr>
              <w:t>арм</w:t>
            </w:r>
            <w:proofErr w:type="spellEnd"/>
            <w:r>
              <w:rPr>
                <w:rFonts w:ascii="Times New Roman" w:hAnsi="Times New Roman" w:cs="Times New Roman"/>
                <w:sz w:val="24"/>
                <w:szCs w:val="24"/>
                <w:lang w:eastAsia="ru-RU"/>
              </w:rPr>
              <w:t>.</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107</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0016230</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Установка коррекционной обработки воды</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108</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0016231</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Установка коррекционной обработки воды</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109</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0016232</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Устройство для очистки котельных труб "Сток-51"</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0016237</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Фильтр мазутный ФК П-25</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111</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0016238</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Фильтр мазутный ФК П-25</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112</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0016239</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Фильтр мазутный ФК П-25</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113</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0016240</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Фильтр мазутный ФК П-25</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114</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0016242</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Шкаф вытяжной</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115</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0016247</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Экономайзер ЭП 1-808</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116</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0016248</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Экономайзер ЭП 1-808</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117</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0016249</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Экономайзер ЭП 1-808</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118</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0016250</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Экономайзер ЭП 1-808</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119</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0016251</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Экономайзер ЭП 1-808</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0016257</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Электродвигатель</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121</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0016258</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Электродвигатель</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122</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0018385</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НАСОС ТОПЛИВНЫЙ ТА2</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123</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4059</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ЭЛЕКТРОДВИГАТЕЛЬ РЕВЕРС.ДКИР 0.4-2ОТВ</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124</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4097</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ЭЛЕКТРОДВИГАТЕЛЬ РЕВЕРС.ДКИР 0.4-2ОТВ</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125</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6001</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Компрессорная станция ПКС-3,5А ПЕРЕДВИЖНАЯ</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126</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6004</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Преобразователь частоты DANFOSS VTL HVAC, 55 кВт</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127</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6005</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Преобразователь частоты  DANFOSS VTL HVAC, 75 кВт</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128</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6036</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Выключатель АВТ ВА 55-41 1000А</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129</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6037</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Выключатель АВТ ВА 55-41 1000А</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130</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6061</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НАСОС ЦНСГ 60х198 с электродвигателем 55кВт</w:t>
            </w:r>
          </w:p>
        </w:tc>
      </w:tr>
      <w:tr w:rsidR="0010189B" w:rsidTr="0010189B">
        <w:trPr>
          <w:trHeight w:val="264"/>
        </w:trPr>
        <w:tc>
          <w:tcPr>
            <w:tcW w:w="866" w:type="dxa"/>
            <w:tcBorders>
              <w:top w:val="nil"/>
              <w:left w:val="single" w:sz="4" w:space="0" w:color="auto"/>
              <w:bottom w:val="single" w:sz="4" w:space="0" w:color="auto"/>
              <w:right w:val="single" w:sz="4" w:space="0" w:color="auto"/>
            </w:tcBorders>
            <w:vAlign w:val="bottom"/>
            <w:hideMark/>
          </w:tcPr>
          <w:p w:rsidR="0010189B" w:rsidRDefault="0010189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131</w:t>
            </w:r>
          </w:p>
        </w:tc>
        <w:tc>
          <w:tcPr>
            <w:tcW w:w="1134" w:type="dxa"/>
            <w:tcBorders>
              <w:top w:val="nil"/>
              <w:left w:val="nil"/>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788</w:t>
            </w:r>
          </w:p>
        </w:tc>
        <w:tc>
          <w:tcPr>
            <w:tcW w:w="7938" w:type="dxa"/>
            <w:tcBorders>
              <w:top w:val="nil"/>
              <w:left w:val="nil"/>
              <w:bottom w:val="single" w:sz="4" w:space="0" w:color="auto"/>
              <w:right w:val="single" w:sz="4" w:space="0" w:color="auto"/>
            </w:tcBorders>
            <w:vAlign w:val="bottom"/>
            <w:hideMark/>
          </w:tcPr>
          <w:p w:rsidR="0010189B" w:rsidRDefault="0010189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СТАНОК ТОКАРНЫЙ  ТВ-380</w:t>
            </w:r>
          </w:p>
        </w:tc>
      </w:tr>
    </w:tbl>
    <w:p w:rsidR="0010189B" w:rsidRDefault="0010189B" w:rsidP="0010189B">
      <w:pPr>
        <w:tabs>
          <w:tab w:val="left" w:pos="993"/>
        </w:tabs>
        <w:spacing w:after="0" w:line="240" w:lineRule="auto"/>
        <w:ind w:firstLine="1134"/>
        <w:jc w:val="both"/>
        <w:rPr>
          <w:rFonts w:ascii="Times New Roman" w:hAnsi="Times New Roman"/>
          <w:sz w:val="28"/>
          <w:szCs w:val="28"/>
        </w:rPr>
      </w:pPr>
    </w:p>
    <w:p w:rsidR="0010189B" w:rsidRDefault="0010189B" w:rsidP="0010189B">
      <w:pPr>
        <w:tabs>
          <w:tab w:val="left" w:pos="993"/>
        </w:tabs>
        <w:spacing w:after="0" w:line="240" w:lineRule="auto"/>
        <w:ind w:firstLine="1134"/>
        <w:jc w:val="both"/>
        <w:rPr>
          <w:rFonts w:ascii="Times New Roman" w:hAnsi="Times New Roman"/>
          <w:sz w:val="28"/>
          <w:szCs w:val="28"/>
        </w:rPr>
      </w:pPr>
    </w:p>
    <w:p w:rsidR="0010189B" w:rsidRDefault="0010189B" w:rsidP="0010189B">
      <w:pPr>
        <w:shd w:val="clear" w:color="auto" w:fill="FFFFFF"/>
        <w:spacing w:after="0" w:line="240" w:lineRule="auto"/>
        <w:ind w:left="40" w:right="45" w:firstLine="386"/>
        <w:jc w:val="both"/>
        <w:rPr>
          <w:rFonts w:ascii="Times New Roman" w:hAnsi="Times New Roman" w:cs="Times New Roman"/>
          <w:spacing w:val="-6"/>
          <w:sz w:val="24"/>
          <w:szCs w:val="24"/>
        </w:rPr>
      </w:pPr>
    </w:p>
    <w:p w:rsidR="0010189B" w:rsidRDefault="0010189B" w:rsidP="0010189B">
      <w:pPr>
        <w:shd w:val="clear" w:color="auto" w:fill="FFFFFF"/>
        <w:spacing w:after="0" w:line="240" w:lineRule="auto"/>
        <w:ind w:left="40" w:right="45" w:firstLine="386"/>
        <w:jc w:val="both"/>
        <w:rPr>
          <w:rFonts w:ascii="Times New Roman" w:hAnsi="Times New Roman" w:cs="Times New Roman"/>
          <w:sz w:val="24"/>
          <w:szCs w:val="24"/>
        </w:rPr>
      </w:pPr>
      <w:r>
        <w:rPr>
          <w:rFonts w:ascii="Times New Roman" w:hAnsi="Times New Roman" w:cs="Times New Roman"/>
          <w:spacing w:val="-6"/>
          <w:sz w:val="24"/>
          <w:szCs w:val="24"/>
        </w:rPr>
        <w:t xml:space="preserve">Претензий к Заказчику у Исполнителя по количеству и комплектности передаваемого имущества </w:t>
      </w:r>
      <w:r>
        <w:rPr>
          <w:rFonts w:ascii="Times New Roman" w:hAnsi="Times New Roman" w:cs="Times New Roman"/>
          <w:sz w:val="24"/>
          <w:szCs w:val="24"/>
        </w:rPr>
        <w:t>не имеется.</w:t>
      </w:r>
    </w:p>
    <w:p w:rsidR="0010189B" w:rsidRDefault="0010189B" w:rsidP="0010189B">
      <w:pPr>
        <w:ind w:firstLine="425"/>
        <w:jc w:val="both"/>
        <w:rPr>
          <w:rFonts w:ascii="Times New Roman" w:hAnsi="Times New Roman" w:cs="Times New Roman"/>
          <w:sz w:val="24"/>
          <w:szCs w:val="24"/>
        </w:rPr>
      </w:pPr>
    </w:p>
    <w:p w:rsidR="0010189B" w:rsidRDefault="0010189B" w:rsidP="0010189B">
      <w:pPr>
        <w:ind w:firstLine="425"/>
        <w:jc w:val="both"/>
        <w:rPr>
          <w:rFonts w:ascii="Times New Roman" w:hAnsi="Times New Roman" w:cs="Times New Roman"/>
          <w:sz w:val="24"/>
          <w:szCs w:val="24"/>
        </w:rPr>
      </w:pPr>
      <w:r>
        <w:rPr>
          <w:rFonts w:ascii="Times New Roman" w:hAnsi="Times New Roman" w:cs="Times New Roman"/>
          <w:sz w:val="24"/>
          <w:szCs w:val="24"/>
        </w:rPr>
        <w:t>_____________                                                _______________</w:t>
      </w:r>
    </w:p>
    <w:p w:rsidR="0010189B" w:rsidRDefault="0010189B" w:rsidP="0010189B">
      <w:pPr>
        <w:ind w:firstLine="425"/>
        <w:jc w:val="both"/>
        <w:rPr>
          <w:rFonts w:ascii="Times New Roman" w:hAnsi="Times New Roman" w:cs="Times New Roman"/>
          <w:sz w:val="24"/>
          <w:szCs w:val="24"/>
        </w:rPr>
      </w:pPr>
      <w:r>
        <w:rPr>
          <w:rFonts w:ascii="Times New Roman" w:hAnsi="Times New Roman" w:cs="Times New Roman"/>
          <w:sz w:val="24"/>
          <w:szCs w:val="24"/>
        </w:rPr>
        <w:t xml:space="preserve">М.П.                                                                                М.П.        </w:t>
      </w:r>
    </w:p>
    <w:p w:rsidR="0010189B" w:rsidRDefault="0010189B" w:rsidP="0010189B">
      <w:pPr>
        <w:ind w:firstLine="425"/>
        <w:jc w:val="both"/>
        <w:rPr>
          <w:rFonts w:ascii="Times New Roman" w:hAnsi="Times New Roman" w:cs="Times New Roman"/>
          <w:sz w:val="24"/>
          <w:szCs w:val="24"/>
        </w:rPr>
      </w:pPr>
    </w:p>
    <w:p w:rsidR="0010189B" w:rsidRDefault="0010189B" w:rsidP="0010189B">
      <w:pPr>
        <w:ind w:firstLine="425"/>
        <w:jc w:val="both"/>
        <w:rPr>
          <w:rFonts w:ascii="Times New Roman" w:hAnsi="Times New Roman" w:cs="Times New Roman"/>
          <w:sz w:val="24"/>
          <w:szCs w:val="24"/>
        </w:rPr>
      </w:pPr>
    </w:p>
    <w:p w:rsidR="0010189B" w:rsidRDefault="0010189B" w:rsidP="0010189B">
      <w:pPr>
        <w:ind w:firstLine="425"/>
        <w:jc w:val="both"/>
        <w:rPr>
          <w:rFonts w:ascii="Times New Roman" w:hAnsi="Times New Roman" w:cs="Times New Roman"/>
          <w:sz w:val="24"/>
          <w:szCs w:val="24"/>
        </w:rPr>
      </w:pPr>
    </w:p>
    <w:p w:rsidR="0010189B" w:rsidRDefault="0010189B" w:rsidP="0010189B">
      <w:pPr>
        <w:ind w:firstLine="425"/>
        <w:jc w:val="both"/>
        <w:rPr>
          <w:rFonts w:ascii="Times New Roman" w:hAnsi="Times New Roman" w:cs="Times New Roman"/>
          <w:sz w:val="24"/>
          <w:szCs w:val="24"/>
        </w:rPr>
      </w:pPr>
    </w:p>
    <w:p w:rsidR="0010189B" w:rsidRDefault="0010189B" w:rsidP="0010189B">
      <w:pPr>
        <w:ind w:firstLine="425"/>
        <w:jc w:val="both"/>
        <w:rPr>
          <w:rFonts w:ascii="Times New Roman" w:hAnsi="Times New Roman" w:cs="Times New Roman"/>
          <w:sz w:val="24"/>
          <w:szCs w:val="24"/>
        </w:rPr>
      </w:pPr>
    </w:p>
    <w:p w:rsidR="00DA47F8" w:rsidRDefault="00DA47F8" w:rsidP="0010189B">
      <w:pPr>
        <w:ind w:firstLine="425"/>
        <w:jc w:val="both"/>
        <w:rPr>
          <w:rFonts w:ascii="Times New Roman" w:hAnsi="Times New Roman" w:cs="Times New Roman"/>
          <w:sz w:val="24"/>
          <w:szCs w:val="24"/>
        </w:rPr>
      </w:pPr>
    </w:p>
    <w:p w:rsidR="00DA47F8" w:rsidRDefault="00DA47F8" w:rsidP="0010189B">
      <w:pPr>
        <w:ind w:firstLine="425"/>
        <w:jc w:val="both"/>
        <w:rPr>
          <w:rFonts w:ascii="Times New Roman" w:hAnsi="Times New Roman" w:cs="Times New Roman"/>
          <w:sz w:val="24"/>
          <w:szCs w:val="24"/>
        </w:rPr>
      </w:pPr>
    </w:p>
    <w:p w:rsidR="00DA47F8" w:rsidRDefault="00DA47F8" w:rsidP="0010189B">
      <w:pPr>
        <w:ind w:firstLine="425"/>
        <w:jc w:val="both"/>
        <w:rPr>
          <w:rFonts w:ascii="Times New Roman" w:hAnsi="Times New Roman" w:cs="Times New Roman"/>
          <w:sz w:val="24"/>
          <w:szCs w:val="24"/>
        </w:rPr>
      </w:pPr>
    </w:p>
    <w:p w:rsidR="00DA47F8" w:rsidRDefault="00DA47F8" w:rsidP="0010189B">
      <w:pPr>
        <w:ind w:firstLine="425"/>
        <w:jc w:val="both"/>
        <w:rPr>
          <w:rFonts w:ascii="Times New Roman" w:hAnsi="Times New Roman" w:cs="Times New Roman"/>
          <w:sz w:val="24"/>
          <w:szCs w:val="24"/>
        </w:rPr>
      </w:pPr>
    </w:p>
    <w:p w:rsidR="00DA47F8" w:rsidRDefault="00DA47F8" w:rsidP="0010189B">
      <w:pPr>
        <w:ind w:firstLine="425"/>
        <w:jc w:val="both"/>
        <w:rPr>
          <w:rFonts w:ascii="Times New Roman" w:hAnsi="Times New Roman" w:cs="Times New Roman"/>
          <w:sz w:val="24"/>
          <w:szCs w:val="24"/>
        </w:rPr>
      </w:pPr>
    </w:p>
    <w:p w:rsidR="00DA47F8" w:rsidRDefault="00DA47F8" w:rsidP="0010189B">
      <w:pPr>
        <w:ind w:firstLine="425"/>
        <w:jc w:val="both"/>
        <w:rPr>
          <w:rFonts w:ascii="Times New Roman" w:hAnsi="Times New Roman" w:cs="Times New Roman"/>
          <w:sz w:val="24"/>
          <w:szCs w:val="24"/>
        </w:rPr>
      </w:pPr>
    </w:p>
    <w:p w:rsidR="00DA47F8" w:rsidRDefault="00DA47F8" w:rsidP="0010189B">
      <w:pPr>
        <w:ind w:firstLine="425"/>
        <w:jc w:val="both"/>
        <w:rPr>
          <w:rFonts w:ascii="Times New Roman" w:hAnsi="Times New Roman" w:cs="Times New Roman"/>
          <w:sz w:val="24"/>
          <w:szCs w:val="24"/>
        </w:rPr>
      </w:pPr>
    </w:p>
    <w:p w:rsidR="00DA47F8" w:rsidRDefault="00DA47F8" w:rsidP="0010189B">
      <w:pPr>
        <w:ind w:firstLine="425"/>
        <w:jc w:val="both"/>
        <w:rPr>
          <w:rFonts w:ascii="Times New Roman" w:hAnsi="Times New Roman" w:cs="Times New Roman"/>
          <w:sz w:val="24"/>
          <w:szCs w:val="24"/>
        </w:rPr>
      </w:pPr>
    </w:p>
    <w:p w:rsidR="00DA47F8" w:rsidRDefault="00DA47F8" w:rsidP="0010189B">
      <w:pPr>
        <w:ind w:firstLine="425"/>
        <w:jc w:val="both"/>
        <w:rPr>
          <w:rFonts w:ascii="Times New Roman" w:hAnsi="Times New Roman" w:cs="Times New Roman"/>
          <w:sz w:val="24"/>
          <w:szCs w:val="24"/>
        </w:rPr>
      </w:pPr>
    </w:p>
    <w:p w:rsidR="00DA47F8" w:rsidRDefault="00DA47F8" w:rsidP="0010189B">
      <w:pPr>
        <w:ind w:firstLine="425"/>
        <w:jc w:val="both"/>
        <w:rPr>
          <w:rFonts w:ascii="Times New Roman" w:hAnsi="Times New Roman" w:cs="Times New Roman"/>
          <w:sz w:val="24"/>
          <w:szCs w:val="24"/>
        </w:rPr>
      </w:pPr>
    </w:p>
    <w:p w:rsidR="00DA47F8" w:rsidRDefault="00DA47F8" w:rsidP="0010189B">
      <w:pPr>
        <w:ind w:firstLine="425"/>
        <w:jc w:val="both"/>
        <w:rPr>
          <w:rFonts w:ascii="Times New Roman" w:hAnsi="Times New Roman" w:cs="Times New Roman"/>
          <w:sz w:val="24"/>
          <w:szCs w:val="24"/>
        </w:rPr>
      </w:pPr>
    </w:p>
    <w:p w:rsidR="00DA47F8" w:rsidRDefault="00DA47F8" w:rsidP="0010189B">
      <w:pPr>
        <w:ind w:firstLine="425"/>
        <w:jc w:val="both"/>
        <w:rPr>
          <w:rFonts w:ascii="Times New Roman" w:hAnsi="Times New Roman" w:cs="Times New Roman"/>
          <w:sz w:val="24"/>
          <w:szCs w:val="24"/>
        </w:rPr>
      </w:pPr>
    </w:p>
    <w:p w:rsidR="0010189B" w:rsidRDefault="0010189B" w:rsidP="0010189B">
      <w:pPr>
        <w:shd w:val="clear" w:color="auto" w:fill="FFFFFF"/>
        <w:spacing w:after="0" w:line="240" w:lineRule="auto"/>
        <w:ind w:firstLine="567"/>
        <w:jc w:val="right"/>
        <w:rPr>
          <w:rFonts w:ascii="Times New Roman" w:hAnsi="Times New Roman" w:cs="Times New Roman"/>
        </w:rPr>
      </w:pPr>
      <w:r>
        <w:rPr>
          <w:rFonts w:ascii="Times New Roman" w:hAnsi="Times New Roman" w:cs="Times New Roman"/>
        </w:rPr>
        <w:lastRenderedPageBreak/>
        <w:t xml:space="preserve">Приложение № 2 к Договору </w:t>
      </w:r>
    </w:p>
    <w:p w:rsidR="0010189B" w:rsidRDefault="0010189B" w:rsidP="0010189B">
      <w:pPr>
        <w:spacing w:after="0" w:line="240" w:lineRule="auto"/>
        <w:jc w:val="right"/>
        <w:rPr>
          <w:rFonts w:ascii="Times New Roman" w:hAnsi="Times New Roman" w:cs="Times New Roman"/>
        </w:rPr>
      </w:pPr>
      <w:r>
        <w:rPr>
          <w:rFonts w:ascii="Times New Roman" w:hAnsi="Times New Roman" w:cs="Times New Roman"/>
          <w:lang w:eastAsia="ru-RU"/>
        </w:rPr>
        <w:t xml:space="preserve">                                                                                                    на оказание охранных услуг</w:t>
      </w:r>
      <w:r>
        <w:rPr>
          <w:rFonts w:ascii="Times New Roman" w:hAnsi="Times New Roman" w:cs="Times New Roman"/>
        </w:rPr>
        <w:t xml:space="preserve"> № </w:t>
      </w:r>
      <w:r>
        <w:rPr>
          <w:rFonts w:ascii="Times New Roman" w:eastAsia="Calibri" w:hAnsi="Times New Roman" w:cs="Times New Roman"/>
          <w:sz w:val="24"/>
          <w:szCs w:val="24"/>
        </w:rPr>
        <w:t>______</w:t>
      </w:r>
    </w:p>
    <w:p w:rsidR="0010189B" w:rsidRDefault="0010189B" w:rsidP="0010189B">
      <w:pPr>
        <w:spacing w:after="0" w:line="240" w:lineRule="auto"/>
        <w:jc w:val="right"/>
        <w:rPr>
          <w:rFonts w:ascii="Times New Roman" w:hAnsi="Times New Roman" w:cs="Times New Roman"/>
        </w:rPr>
      </w:pPr>
      <w:r>
        <w:rPr>
          <w:rFonts w:ascii="Times New Roman" w:hAnsi="Times New Roman" w:cs="Times New Roman"/>
        </w:rPr>
        <w:t xml:space="preserve">                                                                                                                     от « ____» ________ 201_ года</w:t>
      </w:r>
    </w:p>
    <w:p w:rsidR="0010189B" w:rsidRDefault="0010189B" w:rsidP="0010189B">
      <w:pPr>
        <w:rPr>
          <w:b/>
        </w:rPr>
      </w:pPr>
    </w:p>
    <w:p w:rsidR="0010189B" w:rsidRDefault="0010189B" w:rsidP="0010189B">
      <w:pPr>
        <w:rPr>
          <w:b/>
        </w:rPr>
      </w:pPr>
    </w:p>
    <w:p w:rsidR="0010189B" w:rsidRDefault="0010189B" w:rsidP="001018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rPr>
        <w:t xml:space="preserve">г. </w:t>
      </w:r>
      <w:proofErr w:type="spellStart"/>
      <w:r>
        <w:rPr>
          <w:rFonts w:ascii="Times New Roman" w:hAnsi="Times New Roman" w:cs="Times New Roman"/>
          <w:sz w:val="24"/>
          <w:szCs w:val="24"/>
        </w:rPr>
        <w:t>Гаджиево</w:t>
      </w:r>
      <w:proofErr w:type="spellEnd"/>
      <w:r>
        <w:rPr>
          <w:rFonts w:ascii="Times New Roman" w:hAnsi="Times New Roman" w:cs="Times New Roman"/>
          <w:sz w:val="24"/>
          <w:szCs w:val="24"/>
          <w:lang w:eastAsia="ru-RU"/>
        </w:rPr>
        <w:t xml:space="preserve">                                                                                                 </w:t>
      </w:r>
      <w:r>
        <w:rPr>
          <w:rFonts w:ascii="Times New Roman" w:hAnsi="Times New Roman" w:cs="Times New Roman"/>
          <w:sz w:val="24"/>
          <w:szCs w:val="24"/>
        </w:rPr>
        <w:t>« ____» ________ 201_ года</w:t>
      </w:r>
    </w:p>
    <w:p w:rsidR="0010189B" w:rsidRDefault="0010189B" w:rsidP="0010189B">
      <w:pPr>
        <w:ind w:firstLine="425"/>
        <w:jc w:val="both"/>
        <w:rPr>
          <w:rFonts w:ascii="Times New Roman" w:hAnsi="Times New Roman" w:cs="Times New Roman"/>
          <w:sz w:val="24"/>
          <w:szCs w:val="24"/>
        </w:rPr>
      </w:pPr>
    </w:p>
    <w:p w:rsidR="0010189B" w:rsidRDefault="0010189B" w:rsidP="0010189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ПЕРЕЧЕНЬ</w:t>
      </w:r>
    </w:p>
    <w:p w:rsidR="0010189B" w:rsidRDefault="0010189B" w:rsidP="0010189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нарушений и размер ответственности Исполнителя</w:t>
      </w:r>
    </w:p>
    <w:p w:rsidR="0010189B" w:rsidRDefault="0010189B" w:rsidP="0010189B"/>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5524"/>
        <w:gridCol w:w="3258"/>
      </w:tblGrid>
      <w:tr w:rsidR="0010189B" w:rsidTr="0010189B">
        <w:trPr>
          <w:trHeight w:val="589"/>
        </w:trPr>
        <w:tc>
          <w:tcPr>
            <w:tcW w:w="540" w:type="dxa"/>
            <w:tcBorders>
              <w:top w:val="single" w:sz="4" w:space="0" w:color="auto"/>
              <w:left w:val="single" w:sz="4" w:space="0" w:color="auto"/>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rPr>
            </w:pPr>
            <w:r>
              <w:rPr>
                <w:rFonts w:ascii="Times New Roman" w:hAnsi="Times New Roman" w:cs="Times New Roman"/>
              </w:rPr>
              <w:t>№ п/п</w:t>
            </w:r>
          </w:p>
        </w:tc>
        <w:tc>
          <w:tcPr>
            <w:tcW w:w="5524" w:type="dxa"/>
            <w:tcBorders>
              <w:top w:val="single" w:sz="4" w:space="0" w:color="auto"/>
              <w:left w:val="single" w:sz="4" w:space="0" w:color="auto"/>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rPr>
            </w:pPr>
            <w:r>
              <w:rPr>
                <w:rFonts w:ascii="Times New Roman" w:hAnsi="Times New Roman" w:cs="Times New Roman"/>
              </w:rPr>
              <w:t>Вид нарушения</w:t>
            </w:r>
          </w:p>
        </w:tc>
        <w:tc>
          <w:tcPr>
            <w:tcW w:w="3258" w:type="dxa"/>
            <w:tcBorders>
              <w:top w:val="single" w:sz="4" w:space="0" w:color="auto"/>
              <w:left w:val="single" w:sz="4" w:space="0" w:color="auto"/>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rPr>
            </w:pPr>
            <w:r>
              <w:rPr>
                <w:rFonts w:ascii="Times New Roman" w:hAnsi="Times New Roman" w:cs="Times New Roman"/>
                <w:szCs w:val="20"/>
              </w:rPr>
              <w:t>Штрафные санкции за нарушение требований*</w:t>
            </w:r>
          </w:p>
        </w:tc>
      </w:tr>
      <w:tr w:rsidR="0010189B" w:rsidTr="0010189B">
        <w:trPr>
          <w:trHeight w:val="559"/>
        </w:trPr>
        <w:tc>
          <w:tcPr>
            <w:tcW w:w="540" w:type="dxa"/>
            <w:tcBorders>
              <w:top w:val="single" w:sz="4" w:space="0" w:color="auto"/>
              <w:left w:val="single" w:sz="4" w:space="0" w:color="auto"/>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rPr>
            </w:pPr>
            <w:r>
              <w:rPr>
                <w:rFonts w:ascii="Times New Roman" w:hAnsi="Times New Roman" w:cs="Times New Roman"/>
              </w:rPr>
              <w:t>1.</w:t>
            </w:r>
          </w:p>
        </w:tc>
        <w:tc>
          <w:tcPr>
            <w:tcW w:w="5524" w:type="dxa"/>
            <w:tcBorders>
              <w:top w:val="single" w:sz="4" w:space="0" w:color="auto"/>
              <w:left w:val="single" w:sz="4" w:space="0" w:color="auto"/>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rPr>
            </w:pPr>
            <w:r>
              <w:rPr>
                <w:rFonts w:ascii="Times New Roman" w:hAnsi="Times New Roman" w:cs="Times New Roman"/>
              </w:rPr>
              <w:t>Неопрятный внешний вид Исполнителя</w:t>
            </w:r>
          </w:p>
        </w:tc>
        <w:tc>
          <w:tcPr>
            <w:tcW w:w="3258" w:type="dxa"/>
            <w:tcBorders>
              <w:top w:val="single" w:sz="4" w:space="0" w:color="auto"/>
              <w:left w:val="single" w:sz="4" w:space="0" w:color="auto"/>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rPr>
            </w:pPr>
            <w:r>
              <w:rPr>
                <w:rFonts w:ascii="Times New Roman" w:hAnsi="Times New Roman" w:cs="Times New Roman"/>
              </w:rPr>
              <w:t>0,03%</w:t>
            </w:r>
          </w:p>
        </w:tc>
      </w:tr>
      <w:tr w:rsidR="0010189B" w:rsidTr="0010189B">
        <w:trPr>
          <w:trHeight w:val="559"/>
        </w:trPr>
        <w:tc>
          <w:tcPr>
            <w:tcW w:w="540" w:type="dxa"/>
            <w:tcBorders>
              <w:top w:val="single" w:sz="4" w:space="0" w:color="auto"/>
              <w:left w:val="single" w:sz="4" w:space="0" w:color="auto"/>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rPr>
            </w:pPr>
            <w:r>
              <w:rPr>
                <w:rFonts w:ascii="Times New Roman" w:hAnsi="Times New Roman" w:cs="Times New Roman"/>
              </w:rPr>
              <w:t>2.</w:t>
            </w:r>
          </w:p>
        </w:tc>
        <w:tc>
          <w:tcPr>
            <w:tcW w:w="5524" w:type="dxa"/>
            <w:tcBorders>
              <w:top w:val="single" w:sz="4" w:space="0" w:color="auto"/>
              <w:left w:val="single" w:sz="4" w:space="0" w:color="auto"/>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rPr>
            </w:pPr>
            <w:r>
              <w:rPr>
                <w:rFonts w:ascii="Times New Roman" w:hAnsi="Times New Roman" w:cs="Times New Roman"/>
              </w:rPr>
              <w:t>Отсутствие удостоверений частного охранника</w:t>
            </w:r>
          </w:p>
        </w:tc>
        <w:tc>
          <w:tcPr>
            <w:tcW w:w="3258" w:type="dxa"/>
            <w:tcBorders>
              <w:top w:val="single" w:sz="4" w:space="0" w:color="auto"/>
              <w:left w:val="single" w:sz="4" w:space="0" w:color="auto"/>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Cs w:val="20"/>
              </w:rPr>
            </w:pPr>
            <w:r>
              <w:rPr>
                <w:rFonts w:ascii="Times New Roman" w:hAnsi="Times New Roman" w:cs="Times New Roman"/>
                <w:szCs w:val="20"/>
              </w:rPr>
              <w:t>0,05%</w:t>
            </w:r>
          </w:p>
        </w:tc>
      </w:tr>
      <w:tr w:rsidR="0010189B" w:rsidTr="0010189B">
        <w:tc>
          <w:tcPr>
            <w:tcW w:w="540" w:type="dxa"/>
            <w:tcBorders>
              <w:top w:val="single" w:sz="4" w:space="0" w:color="auto"/>
              <w:left w:val="single" w:sz="4" w:space="0" w:color="auto"/>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rPr>
            </w:pPr>
            <w:r>
              <w:rPr>
                <w:rFonts w:ascii="Times New Roman" w:hAnsi="Times New Roman" w:cs="Times New Roman"/>
              </w:rPr>
              <w:t>3.</w:t>
            </w:r>
          </w:p>
        </w:tc>
        <w:tc>
          <w:tcPr>
            <w:tcW w:w="5524" w:type="dxa"/>
            <w:tcBorders>
              <w:top w:val="single" w:sz="4" w:space="0" w:color="auto"/>
              <w:left w:val="single" w:sz="4" w:space="0" w:color="auto"/>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rPr>
            </w:pPr>
            <w:r>
              <w:rPr>
                <w:rFonts w:ascii="Times New Roman" w:hAnsi="Times New Roman" w:cs="Times New Roman"/>
              </w:rPr>
              <w:t>Использование телевизионных устройств, компьютерной техники, чтение литературы во время оказания услуг по вопросам, не связанным с оказанием услуг</w:t>
            </w:r>
          </w:p>
        </w:tc>
        <w:tc>
          <w:tcPr>
            <w:tcW w:w="3258" w:type="dxa"/>
            <w:tcBorders>
              <w:top w:val="single" w:sz="4" w:space="0" w:color="auto"/>
              <w:left w:val="single" w:sz="4" w:space="0" w:color="auto"/>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rPr>
            </w:pPr>
            <w:r>
              <w:rPr>
                <w:rFonts w:ascii="Times New Roman" w:hAnsi="Times New Roman" w:cs="Times New Roman"/>
                <w:szCs w:val="20"/>
              </w:rPr>
              <w:t>0,03%</w:t>
            </w:r>
          </w:p>
        </w:tc>
      </w:tr>
      <w:tr w:rsidR="0010189B" w:rsidTr="0010189B">
        <w:tc>
          <w:tcPr>
            <w:tcW w:w="540" w:type="dxa"/>
            <w:tcBorders>
              <w:top w:val="single" w:sz="4" w:space="0" w:color="auto"/>
              <w:left w:val="single" w:sz="4" w:space="0" w:color="auto"/>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rPr>
            </w:pPr>
            <w:r>
              <w:rPr>
                <w:rFonts w:ascii="Times New Roman" w:hAnsi="Times New Roman" w:cs="Times New Roman"/>
              </w:rPr>
              <w:t>4.</w:t>
            </w:r>
          </w:p>
        </w:tc>
        <w:tc>
          <w:tcPr>
            <w:tcW w:w="5524" w:type="dxa"/>
            <w:tcBorders>
              <w:top w:val="single" w:sz="4" w:space="0" w:color="auto"/>
              <w:left w:val="single" w:sz="4" w:space="0" w:color="auto"/>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rPr>
            </w:pPr>
            <w:r>
              <w:rPr>
                <w:rFonts w:ascii="Times New Roman" w:hAnsi="Times New Roman" w:cs="Times New Roman"/>
              </w:rPr>
              <w:t>Отсутствие/неисправность радиостанций</w:t>
            </w:r>
          </w:p>
        </w:tc>
        <w:tc>
          <w:tcPr>
            <w:tcW w:w="3258" w:type="dxa"/>
            <w:tcBorders>
              <w:top w:val="single" w:sz="4" w:space="0" w:color="auto"/>
              <w:left w:val="single" w:sz="4" w:space="0" w:color="auto"/>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Cs w:val="20"/>
              </w:rPr>
            </w:pPr>
            <w:r>
              <w:rPr>
                <w:rFonts w:ascii="Times New Roman" w:hAnsi="Times New Roman" w:cs="Times New Roman"/>
                <w:szCs w:val="20"/>
              </w:rPr>
              <w:t>0,03%</w:t>
            </w:r>
          </w:p>
        </w:tc>
      </w:tr>
      <w:tr w:rsidR="0010189B" w:rsidTr="0010189B">
        <w:tc>
          <w:tcPr>
            <w:tcW w:w="540" w:type="dxa"/>
            <w:tcBorders>
              <w:top w:val="single" w:sz="4" w:space="0" w:color="auto"/>
              <w:left w:val="single" w:sz="4" w:space="0" w:color="auto"/>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rPr>
            </w:pPr>
            <w:r>
              <w:rPr>
                <w:rFonts w:ascii="Times New Roman" w:hAnsi="Times New Roman" w:cs="Times New Roman"/>
              </w:rPr>
              <w:t>5.</w:t>
            </w:r>
          </w:p>
        </w:tc>
        <w:tc>
          <w:tcPr>
            <w:tcW w:w="5524" w:type="dxa"/>
            <w:tcBorders>
              <w:top w:val="single" w:sz="4" w:space="0" w:color="auto"/>
              <w:left w:val="single" w:sz="4" w:space="0" w:color="auto"/>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rPr>
            </w:pPr>
            <w:r>
              <w:rPr>
                <w:rFonts w:ascii="Times New Roman" w:hAnsi="Times New Roman" w:cs="Times New Roman"/>
              </w:rPr>
              <w:t xml:space="preserve">Отсутствие/неисправность спецсредств </w:t>
            </w:r>
            <w:r>
              <w:rPr>
                <w:rFonts w:ascii="Times New Roman" w:hAnsi="Times New Roman" w:cs="Times New Roman"/>
                <w:sz w:val="24"/>
                <w:szCs w:val="24"/>
              </w:rPr>
              <w:t>(наручники, палка резиновая)</w:t>
            </w:r>
          </w:p>
        </w:tc>
        <w:tc>
          <w:tcPr>
            <w:tcW w:w="3258" w:type="dxa"/>
            <w:tcBorders>
              <w:top w:val="single" w:sz="4" w:space="0" w:color="auto"/>
              <w:left w:val="single" w:sz="4" w:space="0" w:color="auto"/>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szCs w:val="20"/>
              </w:rPr>
            </w:pPr>
            <w:r>
              <w:rPr>
                <w:rFonts w:ascii="Times New Roman" w:hAnsi="Times New Roman" w:cs="Times New Roman"/>
                <w:szCs w:val="20"/>
              </w:rPr>
              <w:t>0,03%</w:t>
            </w:r>
          </w:p>
        </w:tc>
      </w:tr>
      <w:tr w:rsidR="0010189B" w:rsidTr="0010189B">
        <w:tc>
          <w:tcPr>
            <w:tcW w:w="540" w:type="dxa"/>
            <w:tcBorders>
              <w:top w:val="single" w:sz="4" w:space="0" w:color="auto"/>
              <w:left w:val="single" w:sz="4" w:space="0" w:color="auto"/>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rPr>
            </w:pPr>
            <w:r>
              <w:rPr>
                <w:rFonts w:ascii="Times New Roman" w:hAnsi="Times New Roman" w:cs="Times New Roman"/>
              </w:rPr>
              <w:t>6.</w:t>
            </w:r>
          </w:p>
        </w:tc>
        <w:tc>
          <w:tcPr>
            <w:tcW w:w="5524" w:type="dxa"/>
            <w:tcBorders>
              <w:top w:val="single" w:sz="4" w:space="0" w:color="auto"/>
              <w:left w:val="single" w:sz="4" w:space="0" w:color="auto"/>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rPr>
            </w:pPr>
            <w:r>
              <w:rPr>
                <w:rFonts w:ascii="Times New Roman" w:hAnsi="Times New Roman" w:cs="Times New Roman"/>
              </w:rPr>
              <w:t>Нахождение на рабочем месте в состоянии алкогольного, наркотического опьянения.</w:t>
            </w:r>
          </w:p>
        </w:tc>
        <w:tc>
          <w:tcPr>
            <w:tcW w:w="3258" w:type="dxa"/>
            <w:tcBorders>
              <w:top w:val="single" w:sz="4" w:space="0" w:color="auto"/>
              <w:left w:val="single" w:sz="4" w:space="0" w:color="auto"/>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rPr>
            </w:pPr>
            <w:r>
              <w:rPr>
                <w:rFonts w:ascii="Times New Roman" w:hAnsi="Times New Roman" w:cs="Times New Roman"/>
                <w:szCs w:val="20"/>
              </w:rPr>
              <w:t>0,05%</w:t>
            </w:r>
          </w:p>
        </w:tc>
      </w:tr>
      <w:tr w:rsidR="0010189B" w:rsidTr="0010189B">
        <w:tc>
          <w:tcPr>
            <w:tcW w:w="540" w:type="dxa"/>
            <w:tcBorders>
              <w:top w:val="single" w:sz="4" w:space="0" w:color="auto"/>
              <w:left w:val="single" w:sz="4" w:space="0" w:color="auto"/>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rPr>
            </w:pPr>
            <w:r>
              <w:rPr>
                <w:rFonts w:ascii="Times New Roman" w:hAnsi="Times New Roman" w:cs="Times New Roman"/>
              </w:rPr>
              <w:t>7.</w:t>
            </w:r>
          </w:p>
        </w:tc>
        <w:tc>
          <w:tcPr>
            <w:tcW w:w="5524" w:type="dxa"/>
            <w:tcBorders>
              <w:top w:val="single" w:sz="4" w:space="0" w:color="auto"/>
              <w:left w:val="single" w:sz="4" w:space="0" w:color="auto"/>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rPr>
            </w:pPr>
            <w:r>
              <w:rPr>
                <w:rFonts w:ascii="Times New Roman" w:hAnsi="Times New Roman" w:cs="Times New Roman"/>
              </w:rPr>
              <w:t>Нарушение пропускного режима</w:t>
            </w:r>
          </w:p>
        </w:tc>
        <w:tc>
          <w:tcPr>
            <w:tcW w:w="3258" w:type="dxa"/>
            <w:tcBorders>
              <w:top w:val="single" w:sz="4" w:space="0" w:color="auto"/>
              <w:left w:val="single" w:sz="4" w:space="0" w:color="auto"/>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rPr>
            </w:pPr>
            <w:r>
              <w:rPr>
                <w:rFonts w:ascii="Times New Roman" w:hAnsi="Times New Roman" w:cs="Times New Roman"/>
                <w:szCs w:val="20"/>
              </w:rPr>
              <w:t>0,05%</w:t>
            </w:r>
          </w:p>
        </w:tc>
      </w:tr>
      <w:tr w:rsidR="0010189B" w:rsidTr="0010189B">
        <w:tc>
          <w:tcPr>
            <w:tcW w:w="540" w:type="dxa"/>
            <w:tcBorders>
              <w:top w:val="single" w:sz="4" w:space="0" w:color="auto"/>
              <w:left w:val="single" w:sz="4" w:space="0" w:color="auto"/>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rPr>
            </w:pPr>
            <w:r>
              <w:rPr>
                <w:rFonts w:ascii="Times New Roman" w:hAnsi="Times New Roman" w:cs="Times New Roman"/>
              </w:rPr>
              <w:t>8.</w:t>
            </w:r>
          </w:p>
        </w:tc>
        <w:tc>
          <w:tcPr>
            <w:tcW w:w="5524" w:type="dxa"/>
            <w:tcBorders>
              <w:top w:val="single" w:sz="4" w:space="0" w:color="auto"/>
              <w:left w:val="single" w:sz="4" w:space="0" w:color="auto"/>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rPr>
            </w:pPr>
            <w:r>
              <w:rPr>
                <w:rFonts w:ascii="Times New Roman" w:hAnsi="Times New Roman" w:cs="Times New Roman"/>
              </w:rPr>
              <w:t>Оставление поста</w:t>
            </w:r>
          </w:p>
        </w:tc>
        <w:tc>
          <w:tcPr>
            <w:tcW w:w="3258" w:type="dxa"/>
            <w:tcBorders>
              <w:top w:val="single" w:sz="4" w:space="0" w:color="auto"/>
              <w:left w:val="single" w:sz="4" w:space="0" w:color="auto"/>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rPr>
            </w:pPr>
            <w:r>
              <w:rPr>
                <w:rFonts w:ascii="Times New Roman" w:hAnsi="Times New Roman" w:cs="Times New Roman"/>
                <w:szCs w:val="20"/>
              </w:rPr>
              <w:t>0,05%</w:t>
            </w:r>
          </w:p>
        </w:tc>
      </w:tr>
      <w:tr w:rsidR="0010189B" w:rsidTr="0010189B">
        <w:tc>
          <w:tcPr>
            <w:tcW w:w="540" w:type="dxa"/>
            <w:tcBorders>
              <w:top w:val="single" w:sz="4" w:space="0" w:color="auto"/>
              <w:left w:val="single" w:sz="4" w:space="0" w:color="auto"/>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rPr>
            </w:pPr>
            <w:r>
              <w:rPr>
                <w:rFonts w:ascii="Times New Roman" w:hAnsi="Times New Roman" w:cs="Times New Roman"/>
              </w:rPr>
              <w:t>9.</w:t>
            </w:r>
          </w:p>
        </w:tc>
        <w:tc>
          <w:tcPr>
            <w:tcW w:w="5524" w:type="dxa"/>
            <w:tcBorders>
              <w:top w:val="single" w:sz="4" w:space="0" w:color="auto"/>
              <w:left w:val="single" w:sz="4" w:space="0" w:color="auto"/>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rPr>
            </w:pPr>
            <w:r>
              <w:rPr>
                <w:rFonts w:ascii="Times New Roman" w:hAnsi="Times New Roman" w:cs="Times New Roman"/>
              </w:rPr>
              <w:t>Приведение в негодность оборудование и инвентаря Заказчика</w:t>
            </w:r>
          </w:p>
        </w:tc>
        <w:tc>
          <w:tcPr>
            <w:tcW w:w="3258" w:type="dxa"/>
            <w:tcBorders>
              <w:top w:val="single" w:sz="4" w:space="0" w:color="auto"/>
              <w:left w:val="single" w:sz="4" w:space="0" w:color="auto"/>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rPr>
            </w:pPr>
            <w:r>
              <w:rPr>
                <w:rFonts w:ascii="Times New Roman" w:hAnsi="Times New Roman" w:cs="Times New Roman"/>
                <w:szCs w:val="20"/>
              </w:rPr>
              <w:t>0,03%</w:t>
            </w:r>
          </w:p>
        </w:tc>
      </w:tr>
      <w:tr w:rsidR="0010189B" w:rsidTr="0010189B">
        <w:tc>
          <w:tcPr>
            <w:tcW w:w="540" w:type="dxa"/>
            <w:tcBorders>
              <w:top w:val="single" w:sz="4" w:space="0" w:color="auto"/>
              <w:left w:val="single" w:sz="4" w:space="0" w:color="auto"/>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rPr>
            </w:pPr>
            <w:r>
              <w:rPr>
                <w:rFonts w:ascii="Times New Roman" w:hAnsi="Times New Roman" w:cs="Times New Roman"/>
              </w:rPr>
              <w:t>10.</w:t>
            </w:r>
          </w:p>
        </w:tc>
        <w:tc>
          <w:tcPr>
            <w:tcW w:w="5524" w:type="dxa"/>
            <w:tcBorders>
              <w:top w:val="single" w:sz="4" w:space="0" w:color="auto"/>
              <w:left w:val="single" w:sz="4" w:space="0" w:color="auto"/>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rPr>
            </w:pPr>
            <w:r>
              <w:rPr>
                <w:rFonts w:ascii="Times New Roman" w:hAnsi="Times New Roman" w:cs="Times New Roman"/>
              </w:rPr>
              <w:t>Грубое общение (в том числе, использование ненормативной лексики в общении)</w:t>
            </w:r>
          </w:p>
        </w:tc>
        <w:tc>
          <w:tcPr>
            <w:tcW w:w="3258" w:type="dxa"/>
            <w:tcBorders>
              <w:top w:val="single" w:sz="4" w:space="0" w:color="auto"/>
              <w:left w:val="single" w:sz="4" w:space="0" w:color="auto"/>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rPr>
            </w:pPr>
            <w:r>
              <w:rPr>
                <w:rFonts w:ascii="Times New Roman" w:hAnsi="Times New Roman" w:cs="Times New Roman"/>
                <w:szCs w:val="20"/>
              </w:rPr>
              <w:t>0,03%</w:t>
            </w:r>
          </w:p>
        </w:tc>
      </w:tr>
      <w:tr w:rsidR="0010189B" w:rsidTr="0010189B">
        <w:tc>
          <w:tcPr>
            <w:tcW w:w="540" w:type="dxa"/>
            <w:tcBorders>
              <w:top w:val="single" w:sz="4" w:space="0" w:color="auto"/>
              <w:left w:val="single" w:sz="4" w:space="0" w:color="auto"/>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rPr>
            </w:pPr>
            <w:r>
              <w:rPr>
                <w:rFonts w:ascii="Times New Roman" w:hAnsi="Times New Roman" w:cs="Times New Roman"/>
              </w:rPr>
              <w:t>11.</w:t>
            </w:r>
          </w:p>
        </w:tc>
        <w:tc>
          <w:tcPr>
            <w:tcW w:w="5524" w:type="dxa"/>
            <w:tcBorders>
              <w:top w:val="single" w:sz="4" w:space="0" w:color="auto"/>
              <w:left w:val="single" w:sz="4" w:space="0" w:color="auto"/>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rPr>
            </w:pPr>
            <w:r>
              <w:rPr>
                <w:rFonts w:ascii="Times New Roman" w:hAnsi="Times New Roman" w:cs="Times New Roman"/>
              </w:rPr>
              <w:t>Хищение имущества, в том числе имущества Заказчика</w:t>
            </w:r>
          </w:p>
        </w:tc>
        <w:tc>
          <w:tcPr>
            <w:tcW w:w="3258" w:type="dxa"/>
            <w:tcBorders>
              <w:top w:val="single" w:sz="4" w:space="0" w:color="auto"/>
              <w:left w:val="single" w:sz="4" w:space="0" w:color="auto"/>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rPr>
            </w:pPr>
            <w:r>
              <w:rPr>
                <w:rFonts w:ascii="Times New Roman" w:hAnsi="Times New Roman" w:cs="Times New Roman"/>
                <w:szCs w:val="20"/>
              </w:rPr>
              <w:t>0,05%</w:t>
            </w:r>
          </w:p>
        </w:tc>
      </w:tr>
      <w:tr w:rsidR="0010189B" w:rsidTr="0010189B">
        <w:tc>
          <w:tcPr>
            <w:tcW w:w="540" w:type="dxa"/>
            <w:tcBorders>
              <w:top w:val="single" w:sz="4" w:space="0" w:color="auto"/>
              <w:left w:val="single" w:sz="4" w:space="0" w:color="auto"/>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rPr>
            </w:pPr>
            <w:r>
              <w:rPr>
                <w:rFonts w:ascii="Times New Roman" w:hAnsi="Times New Roman" w:cs="Times New Roman"/>
              </w:rPr>
              <w:t>12.</w:t>
            </w:r>
          </w:p>
        </w:tc>
        <w:tc>
          <w:tcPr>
            <w:tcW w:w="5524" w:type="dxa"/>
            <w:tcBorders>
              <w:top w:val="single" w:sz="4" w:space="0" w:color="auto"/>
              <w:left w:val="single" w:sz="4" w:space="0" w:color="auto"/>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rPr>
            </w:pPr>
            <w:r>
              <w:rPr>
                <w:rFonts w:ascii="Times New Roman" w:hAnsi="Times New Roman" w:cs="Times New Roman"/>
              </w:rPr>
              <w:t>Сон на посту</w:t>
            </w:r>
          </w:p>
        </w:tc>
        <w:tc>
          <w:tcPr>
            <w:tcW w:w="3258" w:type="dxa"/>
            <w:tcBorders>
              <w:top w:val="single" w:sz="4" w:space="0" w:color="auto"/>
              <w:left w:val="single" w:sz="4" w:space="0" w:color="auto"/>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rPr>
            </w:pPr>
            <w:r>
              <w:rPr>
                <w:rFonts w:ascii="Times New Roman" w:hAnsi="Times New Roman" w:cs="Times New Roman"/>
                <w:szCs w:val="20"/>
              </w:rPr>
              <w:t>0,05%</w:t>
            </w:r>
          </w:p>
        </w:tc>
      </w:tr>
      <w:tr w:rsidR="0010189B" w:rsidTr="0010189B">
        <w:tc>
          <w:tcPr>
            <w:tcW w:w="540" w:type="dxa"/>
            <w:tcBorders>
              <w:top w:val="single" w:sz="4" w:space="0" w:color="auto"/>
              <w:left w:val="single" w:sz="4" w:space="0" w:color="auto"/>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rPr>
            </w:pPr>
            <w:r>
              <w:rPr>
                <w:rFonts w:ascii="Times New Roman" w:hAnsi="Times New Roman" w:cs="Times New Roman"/>
              </w:rPr>
              <w:t>13.</w:t>
            </w:r>
          </w:p>
        </w:tc>
        <w:tc>
          <w:tcPr>
            <w:tcW w:w="5524" w:type="dxa"/>
            <w:tcBorders>
              <w:top w:val="single" w:sz="4" w:space="0" w:color="auto"/>
              <w:left w:val="single" w:sz="4" w:space="0" w:color="auto"/>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rPr>
            </w:pPr>
            <w:r>
              <w:rPr>
                <w:rFonts w:ascii="Times New Roman" w:hAnsi="Times New Roman" w:cs="Times New Roman"/>
              </w:rPr>
              <w:t>Нарушение условий о конфиденциальности</w:t>
            </w:r>
          </w:p>
        </w:tc>
        <w:tc>
          <w:tcPr>
            <w:tcW w:w="3258" w:type="dxa"/>
            <w:tcBorders>
              <w:top w:val="single" w:sz="4" w:space="0" w:color="auto"/>
              <w:left w:val="single" w:sz="4" w:space="0" w:color="auto"/>
              <w:bottom w:val="single" w:sz="4" w:space="0" w:color="auto"/>
              <w:right w:val="single" w:sz="4" w:space="0" w:color="auto"/>
            </w:tcBorders>
            <w:vAlign w:val="center"/>
            <w:hideMark/>
          </w:tcPr>
          <w:p w:rsidR="0010189B" w:rsidRDefault="0010189B">
            <w:pPr>
              <w:spacing w:after="0" w:line="240" w:lineRule="auto"/>
              <w:jc w:val="center"/>
              <w:rPr>
                <w:rFonts w:ascii="Times New Roman" w:hAnsi="Times New Roman" w:cs="Times New Roman"/>
              </w:rPr>
            </w:pPr>
            <w:r>
              <w:rPr>
                <w:rFonts w:ascii="Times New Roman" w:hAnsi="Times New Roman" w:cs="Times New Roman"/>
                <w:szCs w:val="20"/>
              </w:rPr>
              <w:t>0,03%</w:t>
            </w:r>
          </w:p>
        </w:tc>
      </w:tr>
      <w:tr w:rsidR="0010189B" w:rsidTr="0010189B">
        <w:tc>
          <w:tcPr>
            <w:tcW w:w="540" w:type="dxa"/>
            <w:tcBorders>
              <w:top w:val="single" w:sz="4" w:space="0" w:color="auto"/>
              <w:left w:val="single" w:sz="4" w:space="0" w:color="auto"/>
              <w:bottom w:val="single" w:sz="4" w:space="0" w:color="auto"/>
              <w:right w:val="single" w:sz="4" w:space="0" w:color="auto"/>
            </w:tcBorders>
            <w:vAlign w:val="center"/>
            <w:hideMark/>
          </w:tcPr>
          <w:p w:rsidR="0010189B" w:rsidRPr="00DA47F8" w:rsidRDefault="0010189B">
            <w:pPr>
              <w:spacing w:after="0" w:line="240" w:lineRule="auto"/>
              <w:jc w:val="center"/>
              <w:rPr>
                <w:rFonts w:ascii="Times New Roman" w:hAnsi="Times New Roman" w:cs="Times New Roman"/>
              </w:rPr>
            </w:pPr>
            <w:r w:rsidRPr="00DA47F8">
              <w:rPr>
                <w:rFonts w:ascii="Times New Roman" w:hAnsi="Times New Roman" w:cs="Times New Roman"/>
              </w:rPr>
              <w:t>14.</w:t>
            </w:r>
          </w:p>
        </w:tc>
        <w:tc>
          <w:tcPr>
            <w:tcW w:w="5524" w:type="dxa"/>
            <w:tcBorders>
              <w:top w:val="single" w:sz="4" w:space="0" w:color="auto"/>
              <w:left w:val="single" w:sz="4" w:space="0" w:color="auto"/>
              <w:bottom w:val="single" w:sz="4" w:space="0" w:color="auto"/>
              <w:right w:val="single" w:sz="4" w:space="0" w:color="auto"/>
            </w:tcBorders>
            <w:vAlign w:val="center"/>
            <w:hideMark/>
          </w:tcPr>
          <w:p w:rsidR="0010189B" w:rsidRPr="00DA47F8" w:rsidRDefault="0010189B">
            <w:pPr>
              <w:spacing w:after="0" w:line="240" w:lineRule="auto"/>
              <w:jc w:val="center"/>
              <w:rPr>
                <w:rFonts w:ascii="Times New Roman" w:hAnsi="Times New Roman" w:cs="Times New Roman"/>
              </w:rPr>
            </w:pPr>
            <w:r w:rsidRPr="00DA47F8">
              <w:rPr>
                <w:rFonts w:ascii="Times New Roman" w:hAnsi="Times New Roman" w:cs="Times New Roman"/>
              </w:rPr>
              <w:t>Сокрытие информации от Заказчика о выявленных или ставших известными случаях хищения, а также проноса на территорию Объекта запрещенных веществ и препаратов</w:t>
            </w:r>
          </w:p>
        </w:tc>
        <w:tc>
          <w:tcPr>
            <w:tcW w:w="3258" w:type="dxa"/>
            <w:tcBorders>
              <w:top w:val="single" w:sz="4" w:space="0" w:color="auto"/>
              <w:left w:val="single" w:sz="4" w:space="0" w:color="auto"/>
              <w:bottom w:val="single" w:sz="4" w:space="0" w:color="auto"/>
              <w:right w:val="single" w:sz="4" w:space="0" w:color="auto"/>
            </w:tcBorders>
            <w:vAlign w:val="center"/>
            <w:hideMark/>
          </w:tcPr>
          <w:p w:rsidR="0010189B" w:rsidRPr="00DA47F8" w:rsidRDefault="0010189B">
            <w:pPr>
              <w:spacing w:after="0" w:line="240" w:lineRule="auto"/>
              <w:jc w:val="center"/>
              <w:rPr>
                <w:rFonts w:ascii="Times New Roman" w:hAnsi="Times New Roman" w:cs="Times New Roman"/>
              </w:rPr>
            </w:pPr>
            <w:r w:rsidRPr="00DA47F8">
              <w:rPr>
                <w:rFonts w:ascii="Times New Roman" w:hAnsi="Times New Roman" w:cs="Times New Roman"/>
                <w:szCs w:val="20"/>
              </w:rPr>
              <w:t>0,05%</w:t>
            </w:r>
          </w:p>
        </w:tc>
      </w:tr>
      <w:tr w:rsidR="0010189B" w:rsidTr="0010189B">
        <w:tc>
          <w:tcPr>
            <w:tcW w:w="540" w:type="dxa"/>
            <w:tcBorders>
              <w:top w:val="single" w:sz="4" w:space="0" w:color="auto"/>
              <w:left w:val="single" w:sz="4" w:space="0" w:color="auto"/>
              <w:bottom w:val="single" w:sz="4" w:space="0" w:color="auto"/>
              <w:right w:val="single" w:sz="4" w:space="0" w:color="auto"/>
            </w:tcBorders>
            <w:vAlign w:val="center"/>
            <w:hideMark/>
          </w:tcPr>
          <w:p w:rsidR="0010189B" w:rsidRPr="00DA47F8" w:rsidRDefault="0010189B">
            <w:pPr>
              <w:spacing w:after="0" w:line="240" w:lineRule="auto"/>
              <w:jc w:val="center"/>
              <w:rPr>
                <w:rFonts w:ascii="Times New Roman" w:hAnsi="Times New Roman" w:cs="Times New Roman"/>
              </w:rPr>
            </w:pPr>
            <w:r w:rsidRPr="00DA47F8">
              <w:rPr>
                <w:rFonts w:ascii="Times New Roman" w:hAnsi="Times New Roman" w:cs="Times New Roman"/>
              </w:rPr>
              <w:t xml:space="preserve">15. </w:t>
            </w:r>
          </w:p>
        </w:tc>
        <w:tc>
          <w:tcPr>
            <w:tcW w:w="5524" w:type="dxa"/>
            <w:tcBorders>
              <w:top w:val="single" w:sz="4" w:space="0" w:color="auto"/>
              <w:left w:val="single" w:sz="4" w:space="0" w:color="auto"/>
              <w:bottom w:val="single" w:sz="4" w:space="0" w:color="auto"/>
              <w:right w:val="single" w:sz="4" w:space="0" w:color="auto"/>
            </w:tcBorders>
            <w:vAlign w:val="center"/>
            <w:hideMark/>
          </w:tcPr>
          <w:p w:rsidR="0010189B" w:rsidRPr="00DA47F8" w:rsidRDefault="0010189B">
            <w:pPr>
              <w:spacing w:after="0" w:line="240" w:lineRule="auto"/>
              <w:jc w:val="center"/>
              <w:rPr>
                <w:rFonts w:ascii="Times New Roman" w:hAnsi="Times New Roman" w:cs="Times New Roman"/>
              </w:rPr>
            </w:pPr>
            <w:r w:rsidRPr="00DA47F8">
              <w:rPr>
                <w:rFonts w:ascii="Times New Roman" w:hAnsi="Times New Roman" w:cs="Times New Roman"/>
              </w:rPr>
              <w:t>Не аккуратное ведение служебной документации</w:t>
            </w:r>
          </w:p>
        </w:tc>
        <w:tc>
          <w:tcPr>
            <w:tcW w:w="3258" w:type="dxa"/>
            <w:tcBorders>
              <w:top w:val="single" w:sz="4" w:space="0" w:color="auto"/>
              <w:left w:val="single" w:sz="4" w:space="0" w:color="auto"/>
              <w:bottom w:val="single" w:sz="4" w:space="0" w:color="auto"/>
              <w:right w:val="single" w:sz="4" w:space="0" w:color="auto"/>
            </w:tcBorders>
            <w:vAlign w:val="center"/>
            <w:hideMark/>
          </w:tcPr>
          <w:p w:rsidR="0010189B" w:rsidRPr="00DA47F8" w:rsidRDefault="0010189B">
            <w:pPr>
              <w:spacing w:after="0" w:line="240" w:lineRule="auto"/>
              <w:jc w:val="center"/>
              <w:rPr>
                <w:rFonts w:ascii="Times New Roman" w:hAnsi="Times New Roman" w:cs="Times New Roman"/>
                <w:szCs w:val="20"/>
              </w:rPr>
            </w:pPr>
            <w:r w:rsidRPr="00DA47F8">
              <w:rPr>
                <w:rFonts w:ascii="Times New Roman" w:hAnsi="Times New Roman" w:cs="Times New Roman"/>
                <w:szCs w:val="20"/>
              </w:rPr>
              <w:t>0,03%</w:t>
            </w:r>
          </w:p>
        </w:tc>
      </w:tr>
      <w:tr w:rsidR="0010189B" w:rsidTr="0010189B">
        <w:trPr>
          <w:trHeight w:val="520"/>
        </w:trPr>
        <w:tc>
          <w:tcPr>
            <w:tcW w:w="540" w:type="dxa"/>
            <w:tcBorders>
              <w:top w:val="single" w:sz="4" w:space="0" w:color="auto"/>
              <w:left w:val="single" w:sz="4" w:space="0" w:color="auto"/>
              <w:bottom w:val="single" w:sz="4" w:space="0" w:color="auto"/>
              <w:right w:val="single" w:sz="4" w:space="0" w:color="auto"/>
            </w:tcBorders>
            <w:vAlign w:val="center"/>
            <w:hideMark/>
          </w:tcPr>
          <w:p w:rsidR="0010189B" w:rsidRPr="00DA47F8" w:rsidRDefault="0010189B">
            <w:pPr>
              <w:spacing w:after="0" w:line="240" w:lineRule="auto"/>
              <w:jc w:val="center"/>
              <w:rPr>
                <w:rFonts w:ascii="Times New Roman" w:hAnsi="Times New Roman" w:cs="Times New Roman"/>
              </w:rPr>
            </w:pPr>
            <w:r w:rsidRPr="00DA47F8">
              <w:rPr>
                <w:rFonts w:ascii="Times New Roman" w:hAnsi="Times New Roman" w:cs="Times New Roman"/>
              </w:rPr>
              <w:t>16.</w:t>
            </w:r>
          </w:p>
        </w:tc>
        <w:tc>
          <w:tcPr>
            <w:tcW w:w="5524" w:type="dxa"/>
            <w:tcBorders>
              <w:top w:val="single" w:sz="4" w:space="0" w:color="auto"/>
              <w:left w:val="single" w:sz="4" w:space="0" w:color="auto"/>
              <w:bottom w:val="single" w:sz="4" w:space="0" w:color="auto"/>
              <w:right w:val="single" w:sz="4" w:space="0" w:color="auto"/>
            </w:tcBorders>
            <w:vAlign w:val="center"/>
            <w:hideMark/>
          </w:tcPr>
          <w:p w:rsidR="0010189B" w:rsidRPr="00DA47F8" w:rsidRDefault="0010189B">
            <w:pPr>
              <w:spacing w:after="0" w:line="240" w:lineRule="auto"/>
              <w:jc w:val="center"/>
              <w:rPr>
                <w:rFonts w:ascii="Times New Roman" w:hAnsi="Times New Roman" w:cs="Times New Roman"/>
              </w:rPr>
            </w:pPr>
            <w:r w:rsidRPr="00DA47F8">
              <w:rPr>
                <w:rFonts w:ascii="Times New Roman" w:hAnsi="Times New Roman" w:cs="Times New Roman"/>
              </w:rPr>
              <w:t>Несанкционированное проникновение на объект посторонних лиц</w:t>
            </w:r>
          </w:p>
        </w:tc>
        <w:tc>
          <w:tcPr>
            <w:tcW w:w="3258" w:type="dxa"/>
            <w:tcBorders>
              <w:top w:val="single" w:sz="4" w:space="0" w:color="auto"/>
              <w:left w:val="single" w:sz="4" w:space="0" w:color="auto"/>
              <w:bottom w:val="single" w:sz="4" w:space="0" w:color="auto"/>
              <w:right w:val="single" w:sz="4" w:space="0" w:color="auto"/>
            </w:tcBorders>
            <w:vAlign w:val="center"/>
            <w:hideMark/>
          </w:tcPr>
          <w:p w:rsidR="0010189B" w:rsidRPr="00DA47F8" w:rsidRDefault="0010189B">
            <w:pPr>
              <w:spacing w:after="0" w:line="240" w:lineRule="auto"/>
              <w:jc w:val="center"/>
              <w:rPr>
                <w:rFonts w:ascii="Times New Roman" w:hAnsi="Times New Roman" w:cs="Times New Roman"/>
              </w:rPr>
            </w:pPr>
            <w:r w:rsidRPr="00DA47F8">
              <w:rPr>
                <w:rFonts w:ascii="Times New Roman" w:hAnsi="Times New Roman" w:cs="Times New Roman"/>
              </w:rPr>
              <w:t>0,05%</w:t>
            </w:r>
          </w:p>
        </w:tc>
      </w:tr>
    </w:tbl>
    <w:p w:rsidR="0010189B" w:rsidRDefault="0010189B" w:rsidP="0010189B">
      <w:pPr>
        <w:spacing w:after="0" w:line="240" w:lineRule="auto"/>
        <w:jc w:val="both"/>
        <w:rPr>
          <w:rFonts w:ascii="Times New Roman" w:hAnsi="Times New Roman" w:cs="Times New Roman"/>
          <w:sz w:val="24"/>
          <w:szCs w:val="24"/>
        </w:rPr>
      </w:pPr>
    </w:p>
    <w:p w:rsidR="0010189B" w:rsidRDefault="0010189B" w:rsidP="0010189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Штрафные санкции за нарушение требований указаны в процентах от ежемесячной стоимости услуг по охране объектов, определенной согласно пункта 3.1. раздела 3 Договора.</w:t>
      </w:r>
    </w:p>
    <w:p w:rsidR="0010189B" w:rsidRDefault="0010189B" w:rsidP="0010189B">
      <w:pPr>
        <w:ind w:firstLine="425"/>
        <w:jc w:val="both"/>
        <w:rPr>
          <w:rFonts w:ascii="Times New Roman" w:hAnsi="Times New Roman" w:cs="Times New Roman"/>
          <w:sz w:val="24"/>
          <w:szCs w:val="24"/>
        </w:rPr>
      </w:pPr>
    </w:p>
    <w:p w:rsidR="0010189B" w:rsidRDefault="0010189B" w:rsidP="0010189B">
      <w:pPr>
        <w:ind w:firstLine="425"/>
        <w:jc w:val="both"/>
        <w:rPr>
          <w:rFonts w:ascii="Times New Roman" w:hAnsi="Times New Roman" w:cs="Times New Roman"/>
          <w:sz w:val="24"/>
          <w:szCs w:val="24"/>
        </w:rPr>
      </w:pPr>
      <w:r>
        <w:rPr>
          <w:rFonts w:ascii="Times New Roman" w:hAnsi="Times New Roman" w:cs="Times New Roman"/>
          <w:sz w:val="24"/>
          <w:szCs w:val="24"/>
        </w:rPr>
        <w:t>_____________                                                _______________</w:t>
      </w:r>
    </w:p>
    <w:p w:rsidR="0010189B" w:rsidRDefault="0010189B" w:rsidP="0010189B">
      <w:pPr>
        <w:ind w:firstLine="425"/>
        <w:jc w:val="both"/>
        <w:rPr>
          <w:rFonts w:ascii="Times New Roman" w:hAnsi="Times New Roman" w:cs="Times New Roman"/>
          <w:sz w:val="24"/>
          <w:szCs w:val="24"/>
        </w:rPr>
      </w:pPr>
      <w:r>
        <w:rPr>
          <w:rFonts w:ascii="Times New Roman" w:hAnsi="Times New Roman" w:cs="Times New Roman"/>
          <w:sz w:val="24"/>
          <w:szCs w:val="24"/>
        </w:rPr>
        <w:t xml:space="preserve">М.П.                                                                                М.П.        </w:t>
      </w:r>
    </w:p>
    <w:p w:rsidR="005F7759" w:rsidRDefault="0089404D" w:rsidP="001A4E58">
      <w:pPr>
        <w:pStyle w:val="1"/>
        <w:numPr>
          <w:ilvl w:val="0"/>
          <w:numId w:val="0"/>
        </w:numPr>
        <w:ind w:left="5387"/>
        <w:jc w:val="both"/>
        <w:rPr>
          <w:rFonts w:eastAsia="Calibri"/>
          <w:b/>
          <w:lang w:val="ru-RU"/>
        </w:rPr>
      </w:pPr>
      <w:bookmarkStart w:id="174" w:name="_Приложение_№_5"/>
      <w:bookmarkStart w:id="175" w:name="_Toc453931167"/>
      <w:bookmarkEnd w:id="174"/>
      <w:r w:rsidRPr="005F7759">
        <w:rPr>
          <w:b/>
          <w:iCs w:val="0"/>
        </w:rPr>
        <w:lastRenderedPageBreak/>
        <w:t xml:space="preserve">Приложение № </w:t>
      </w:r>
      <w:r w:rsidR="00753067" w:rsidRPr="005F7759">
        <w:rPr>
          <w:b/>
          <w:iCs w:val="0"/>
          <w:lang w:val="ru-RU"/>
        </w:rPr>
        <w:t>5</w:t>
      </w:r>
      <w:r w:rsidRPr="005F7759">
        <w:rPr>
          <w:b/>
          <w:iCs w:val="0"/>
        </w:rPr>
        <w:t xml:space="preserve"> </w:t>
      </w:r>
      <w:r w:rsidRPr="005F7759">
        <w:rPr>
          <w:rFonts w:eastAsia="Calibri"/>
          <w:b/>
        </w:rPr>
        <w:t>к Документации</w:t>
      </w:r>
      <w:bookmarkEnd w:id="175"/>
    </w:p>
    <w:p w:rsidR="005F7759" w:rsidRDefault="00F351BD" w:rsidP="00C40A67">
      <w:pPr>
        <w:spacing w:line="240" w:lineRule="auto"/>
        <w:ind w:left="5387"/>
        <w:jc w:val="both"/>
        <w:rPr>
          <w:rFonts w:ascii="Times New Roman" w:eastAsia="Times New Roman" w:hAnsi="Times New Roman" w:cs="Times New Roman"/>
          <w:sz w:val="24"/>
          <w:szCs w:val="24"/>
          <w:lang w:eastAsia="ar-SA"/>
        </w:rPr>
      </w:pPr>
      <w:r w:rsidRPr="00E75945">
        <w:rPr>
          <w:rFonts w:ascii="Times New Roman" w:eastAsia="Calibri" w:hAnsi="Times New Roman" w:cs="Times New Roman"/>
          <w:sz w:val="24"/>
          <w:szCs w:val="24"/>
        </w:rPr>
        <w:t>о</w:t>
      </w:r>
      <w:r>
        <w:rPr>
          <w:rFonts w:ascii="Times New Roman" w:eastAsia="Calibri" w:hAnsi="Times New Roman" w:cs="Times New Roman"/>
          <w:sz w:val="24"/>
          <w:szCs w:val="24"/>
          <w:lang w:eastAsia="ar-SA"/>
        </w:rPr>
        <w:t xml:space="preserve"> проведении</w:t>
      </w:r>
      <w:r w:rsidRPr="00E75945">
        <w:rPr>
          <w:rFonts w:ascii="Times New Roman" w:eastAsia="Calibri" w:hAnsi="Times New Roman" w:cs="Times New Roman"/>
          <w:sz w:val="24"/>
          <w:szCs w:val="24"/>
          <w:lang w:eastAsia="ar-SA"/>
        </w:rPr>
        <w:t xml:space="preserve"> запроса предложений </w:t>
      </w:r>
      <w:r w:rsidRPr="00E75945">
        <w:rPr>
          <w:rFonts w:ascii="Times New Roman" w:eastAsia="Times New Roman" w:hAnsi="Times New Roman" w:cs="Times New Roman"/>
          <w:sz w:val="24"/>
          <w:szCs w:val="24"/>
          <w:lang w:eastAsia="ar-SA"/>
        </w:rPr>
        <w:t>на право заключения договора</w:t>
      </w:r>
      <w:r>
        <w:rPr>
          <w:rFonts w:ascii="Times New Roman" w:eastAsia="Times New Roman" w:hAnsi="Times New Roman" w:cs="Times New Roman"/>
          <w:sz w:val="24"/>
          <w:szCs w:val="24"/>
          <w:lang w:eastAsia="ar-SA"/>
        </w:rPr>
        <w:t xml:space="preserve"> </w:t>
      </w:r>
      <w:r w:rsidRPr="0037399D">
        <w:rPr>
          <w:rFonts w:ascii="Times New Roman" w:eastAsia="Times New Roman" w:hAnsi="Times New Roman" w:cs="Times New Roman"/>
          <w:sz w:val="24"/>
          <w:szCs w:val="24"/>
          <w:lang w:eastAsia="ar-SA"/>
        </w:rPr>
        <w:t xml:space="preserve">на </w:t>
      </w:r>
      <w:r w:rsidR="00F5748C" w:rsidRPr="00F5748C">
        <w:rPr>
          <w:rFonts w:ascii="Times New Roman" w:eastAsia="Times New Roman" w:hAnsi="Times New Roman" w:cs="Times New Roman"/>
          <w:sz w:val="24"/>
          <w:szCs w:val="24"/>
          <w:lang w:eastAsia="ar-SA"/>
        </w:rPr>
        <w:t>оказание услуг по охране имущества находящегося в пользовании и владении АО «МЭС»</w:t>
      </w:r>
    </w:p>
    <w:p w:rsidR="00C40A67" w:rsidRPr="00244A6A" w:rsidRDefault="00C40A67" w:rsidP="00C40A67">
      <w:pPr>
        <w:spacing w:line="240" w:lineRule="auto"/>
        <w:ind w:left="5387"/>
        <w:jc w:val="both"/>
        <w:rPr>
          <w:rFonts w:ascii="Times New Roman" w:eastAsia="Times New Roman" w:hAnsi="Times New Roman" w:cs="Times New Roman"/>
          <w:b/>
          <w:bCs/>
          <w:spacing w:val="10"/>
          <w:sz w:val="24"/>
          <w:szCs w:val="24"/>
          <w:lang w:eastAsia="ar-SA"/>
        </w:rPr>
      </w:pPr>
    </w:p>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ОПИСЬ ДОКУМЕНТОВ,</w:t>
      </w:r>
    </w:p>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ВХОДЯЩИХ В СОСТАВ ЗАЯВКИ НА УЧАСТИЕ В ЗАПРОСЕ ПРЕДЛОЖЕНИЙ</w:t>
      </w:r>
    </w:p>
    <w:p w:rsid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8D30E5" w:rsidRDefault="008D30E5" w:rsidP="00244A6A">
      <w:pPr>
        <w:suppressAutoHyphens/>
        <w:spacing w:after="0" w:line="240" w:lineRule="auto"/>
        <w:rPr>
          <w:rFonts w:ascii="Times New Roman" w:eastAsia="Times New Roman" w:hAnsi="Times New Roman" w:cs="Times New Roman"/>
          <w:sz w:val="24"/>
          <w:szCs w:val="24"/>
          <w:lang w:eastAsia="ar-SA"/>
        </w:rPr>
      </w:pPr>
    </w:p>
    <w:p w:rsidR="008D30E5" w:rsidRDefault="008D30E5" w:rsidP="00244A6A">
      <w:pPr>
        <w:suppressAutoHyphens/>
        <w:spacing w:after="0" w:line="240" w:lineRule="auto"/>
        <w:rPr>
          <w:rFonts w:ascii="Times New Roman" w:eastAsia="Times New Roman" w:hAnsi="Times New Roman" w:cs="Times New Roman"/>
          <w:sz w:val="24"/>
          <w:szCs w:val="24"/>
          <w:lang w:eastAsia="ar-SA"/>
        </w:rPr>
      </w:pPr>
      <w:bookmarkStart w:id="176" w:name="_Toc394314190"/>
      <w:bookmarkStart w:id="177" w:name="_Toc406503482"/>
      <w:r w:rsidRPr="008D30E5">
        <w:rPr>
          <w:rFonts w:ascii="Times New Roman" w:eastAsia="Times New Roman" w:hAnsi="Times New Roman" w:cs="Times New Roman"/>
          <w:sz w:val="24"/>
          <w:szCs w:val="24"/>
          <w:lang w:eastAsia="ar-SA"/>
        </w:rPr>
        <w:t xml:space="preserve">Наименование и адрес Участника </w:t>
      </w:r>
      <w:r>
        <w:rPr>
          <w:rFonts w:ascii="Times New Roman" w:eastAsia="Times New Roman" w:hAnsi="Times New Roman" w:cs="Times New Roman"/>
          <w:sz w:val="24"/>
          <w:szCs w:val="24"/>
          <w:lang w:eastAsia="ar-SA"/>
        </w:rPr>
        <w:t>закупки</w:t>
      </w:r>
      <w:r w:rsidRPr="008D30E5">
        <w:rPr>
          <w:rFonts w:ascii="Times New Roman" w:eastAsia="Times New Roman" w:hAnsi="Times New Roman" w:cs="Times New Roman"/>
          <w:sz w:val="24"/>
          <w:szCs w:val="24"/>
          <w:lang w:eastAsia="ar-SA"/>
        </w:rPr>
        <w:t>: _____________________________</w:t>
      </w:r>
      <w:bookmarkEnd w:id="176"/>
      <w:bookmarkEnd w:id="177"/>
      <w:r>
        <w:rPr>
          <w:rFonts w:ascii="Times New Roman" w:eastAsia="Times New Roman" w:hAnsi="Times New Roman" w:cs="Times New Roman"/>
          <w:sz w:val="24"/>
          <w:szCs w:val="24"/>
          <w:lang w:eastAsia="ar-SA"/>
        </w:rPr>
        <w:t>.</w:t>
      </w:r>
    </w:p>
    <w:p w:rsidR="008D30E5" w:rsidRPr="00244A6A" w:rsidRDefault="008D30E5" w:rsidP="00244A6A">
      <w:pPr>
        <w:suppressAutoHyphens/>
        <w:spacing w:after="0" w:line="240" w:lineRule="auto"/>
        <w:rPr>
          <w:rFonts w:ascii="Times New Roman" w:eastAsia="Times New Roman" w:hAnsi="Times New Roman" w:cs="Times New Roman"/>
          <w:sz w:val="24"/>
          <w:szCs w:val="24"/>
          <w:lang w:eastAsia="ar-SA"/>
        </w:rPr>
      </w:pPr>
    </w:p>
    <w:tbl>
      <w:tblPr>
        <w:tblW w:w="0" w:type="auto"/>
        <w:tblLayout w:type="fixed"/>
        <w:tblLook w:val="0000" w:firstRow="0" w:lastRow="0" w:firstColumn="0" w:lastColumn="0" w:noHBand="0" w:noVBand="0"/>
      </w:tblPr>
      <w:tblGrid>
        <w:gridCol w:w="2093"/>
        <w:gridCol w:w="8080"/>
      </w:tblGrid>
      <w:tr w:rsidR="00244A6A" w:rsidRPr="00244A6A" w:rsidTr="00244A6A">
        <w:tc>
          <w:tcPr>
            <w:tcW w:w="2093" w:type="dxa"/>
            <w:shd w:val="clear" w:color="auto" w:fill="auto"/>
          </w:tcPr>
          <w:p w:rsidR="00244A6A" w:rsidRPr="00244A6A" w:rsidRDefault="00414DB4" w:rsidP="00244A6A">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Наименование </w:t>
            </w:r>
            <w:r w:rsidR="00244A6A" w:rsidRPr="00244A6A">
              <w:rPr>
                <w:rFonts w:ascii="Times New Roman" w:eastAsia="Times New Roman" w:hAnsi="Times New Roman" w:cs="Times New Roman"/>
                <w:sz w:val="24"/>
                <w:szCs w:val="24"/>
                <w:lang w:eastAsia="ar-SA"/>
              </w:rPr>
              <w:t xml:space="preserve">закупки </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tc>
        <w:tc>
          <w:tcPr>
            <w:tcW w:w="8080" w:type="dxa"/>
            <w:shd w:val="clear" w:color="auto" w:fill="auto"/>
          </w:tcPr>
          <w:p w:rsidR="00244A6A" w:rsidRPr="00244A6A" w:rsidRDefault="005F7759" w:rsidP="00F20358">
            <w:pPr>
              <w:suppressAutoHyphens/>
              <w:spacing w:after="0" w:line="240" w:lineRule="auto"/>
              <w:jc w:val="both"/>
              <w:rPr>
                <w:rFonts w:ascii="Calibri" w:eastAsia="Calibri" w:hAnsi="Calibri" w:cs="Times New Roman"/>
                <w:u w:val="single"/>
                <w:lang w:eastAsia="ar-SA"/>
              </w:rPr>
            </w:pPr>
            <w:r>
              <w:rPr>
                <w:rFonts w:ascii="Times New Roman" w:eastAsia="Times New Roman" w:hAnsi="Times New Roman" w:cs="Times New Roman"/>
                <w:sz w:val="24"/>
                <w:szCs w:val="24"/>
                <w:u w:val="single"/>
                <w:lang w:eastAsia="ar-SA"/>
              </w:rPr>
              <w:t>З</w:t>
            </w:r>
            <w:r w:rsidR="00244A6A" w:rsidRPr="00244A6A">
              <w:rPr>
                <w:rFonts w:ascii="Times New Roman" w:eastAsia="Times New Roman" w:hAnsi="Times New Roman" w:cs="Times New Roman"/>
                <w:sz w:val="24"/>
                <w:szCs w:val="24"/>
                <w:u w:val="single"/>
                <w:lang w:eastAsia="ar-SA"/>
              </w:rPr>
              <w:t xml:space="preserve">апрос предложений на право заключения Договора </w:t>
            </w:r>
            <w:r w:rsidRPr="005F7759">
              <w:rPr>
                <w:rFonts w:ascii="Times New Roman" w:eastAsia="Calibri" w:hAnsi="Times New Roman" w:cs="Times New Roman"/>
                <w:bCs/>
                <w:sz w:val="24"/>
                <w:szCs w:val="24"/>
                <w:u w:val="single"/>
                <w:lang w:eastAsia="ar-SA"/>
              </w:rPr>
              <w:t xml:space="preserve">на </w:t>
            </w:r>
            <w:r w:rsidR="00F5748C" w:rsidRPr="00F5748C">
              <w:rPr>
                <w:rFonts w:ascii="Times New Roman" w:eastAsia="Calibri" w:hAnsi="Times New Roman" w:cs="Times New Roman"/>
                <w:bCs/>
                <w:sz w:val="24"/>
                <w:szCs w:val="24"/>
                <w:u w:val="single"/>
                <w:lang w:eastAsia="ar-SA"/>
              </w:rPr>
              <w:t>оказание услуг по охране имущества находящегося в пользовании и владении АО «МЭС»</w:t>
            </w:r>
          </w:p>
        </w:tc>
      </w:tr>
    </w:tbl>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tbl>
      <w:tblPr>
        <w:tblW w:w="10187" w:type="dxa"/>
        <w:tblInd w:w="-5" w:type="dxa"/>
        <w:tblLayout w:type="fixed"/>
        <w:tblLook w:val="0000" w:firstRow="0" w:lastRow="0" w:firstColumn="0" w:lastColumn="0" w:noHBand="0" w:noVBand="0"/>
      </w:tblPr>
      <w:tblGrid>
        <w:gridCol w:w="675"/>
        <w:gridCol w:w="5108"/>
        <w:gridCol w:w="2410"/>
        <w:gridCol w:w="992"/>
        <w:gridCol w:w="1002"/>
      </w:tblGrid>
      <w:tr w:rsidR="00735178" w:rsidRPr="00735178" w:rsidTr="00163089">
        <w:tc>
          <w:tcPr>
            <w:tcW w:w="675" w:type="dxa"/>
            <w:tcBorders>
              <w:top w:val="single" w:sz="4" w:space="0" w:color="000000"/>
              <w:left w:val="single" w:sz="4" w:space="0" w:color="000000"/>
              <w:bottom w:val="single" w:sz="4" w:space="0" w:color="000000"/>
            </w:tcBorders>
            <w:shd w:val="clear" w:color="auto" w:fill="auto"/>
          </w:tcPr>
          <w:p w:rsidR="00786D72" w:rsidRPr="00735178" w:rsidRDefault="00786D72" w:rsidP="00ED1BD3">
            <w:pPr>
              <w:spacing w:after="0" w:line="240" w:lineRule="auto"/>
              <w:jc w:val="center"/>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 п/п</w:t>
            </w:r>
          </w:p>
        </w:tc>
        <w:tc>
          <w:tcPr>
            <w:tcW w:w="5108" w:type="dxa"/>
            <w:tcBorders>
              <w:top w:val="single" w:sz="4" w:space="0" w:color="000000"/>
              <w:left w:val="single" w:sz="4" w:space="0" w:color="000000"/>
              <w:bottom w:val="single" w:sz="4" w:space="0" w:color="000000"/>
            </w:tcBorders>
            <w:shd w:val="clear" w:color="auto" w:fill="auto"/>
          </w:tcPr>
          <w:p w:rsidR="00786D72" w:rsidRPr="00735178" w:rsidRDefault="00786D72" w:rsidP="00ED1BD3">
            <w:pPr>
              <w:spacing w:after="0" w:line="240" w:lineRule="auto"/>
              <w:jc w:val="center"/>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Заголовок документа</w:t>
            </w:r>
          </w:p>
        </w:tc>
        <w:tc>
          <w:tcPr>
            <w:tcW w:w="2410" w:type="dxa"/>
            <w:tcBorders>
              <w:top w:val="single" w:sz="4" w:space="0" w:color="000000"/>
              <w:left w:val="single" w:sz="4" w:space="0" w:color="000000"/>
              <w:bottom w:val="single" w:sz="4" w:space="0" w:color="000000"/>
            </w:tcBorders>
            <w:shd w:val="clear" w:color="auto" w:fill="auto"/>
          </w:tcPr>
          <w:p w:rsidR="00786D72" w:rsidRPr="00735178" w:rsidRDefault="00786D72" w:rsidP="00ED1BD3">
            <w:pPr>
              <w:spacing w:after="0" w:line="240" w:lineRule="auto"/>
              <w:jc w:val="center"/>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786D72" w:rsidRPr="00735178" w:rsidRDefault="00786D72" w:rsidP="00ED1BD3">
            <w:pPr>
              <w:spacing w:after="0" w:line="240" w:lineRule="auto"/>
              <w:jc w:val="center"/>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Кол-во листов</w:t>
            </w: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735178" w:rsidRDefault="00786D72" w:rsidP="00ED1BD3">
            <w:pPr>
              <w:spacing w:after="0" w:line="240" w:lineRule="auto"/>
              <w:jc w:val="center"/>
              <w:rPr>
                <w:rFonts w:ascii="Times New Roman" w:hAnsi="Times New Roman" w:cs="Times New Roman"/>
                <w:sz w:val="24"/>
                <w:szCs w:val="24"/>
              </w:rPr>
            </w:pPr>
            <w:r w:rsidRPr="00735178">
              <w:rPr>
                <w:rFonts w:ascii="Times New Roman" w:eastAsia="Times New Roman" w:hAnsi="Times New Roman" w:cs="Times New Roman"/>
                <w:sz w:val="24"/>
                <w:szCs w:val="24"/>
              </w:rPr>
              <w:t>Номер листа</w:t>
            </w:r>
          </w:p>
        </w:tc>
      </w:tr>
      <w:tr w:rsidR="008D30E5" w:rsidRPr="008D30E5" w:rsidTr="00163089">
        <w:trPr>
          <w:trHeight w:val="305"/>
        </w:trPr>
        <w:tc>
          <w:tcPr>
            <w:tcW w:w="675"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ascii="Times New Roman" w:eastAsia="Times New Roman" w:hAnsi="Times New Roman" w:cs="Times New Roman"/>
                <w:spacing w:val="5"/>
                <w:sz w:val="24"/>
                <w:szCs w:val="24"/>
              </w:rPr>
            </w:pPr>
            <w:r w:rsidRPr="00735178">
              <w:rPr>
                <w:rFonts w:ascii="Times New Roman" w:eastAsia="Times New Roman" w:hAnsi="Times New Roman" w:cs="Times New Roman"/>
                <w:spacing w:val="-3"/>
                <w:sz w:val="24"/>
                <w:szCs w:val="24"/>
              </w:rPr>
              <w:t xml:space="preserve">  1.</w:t>
            </w:r>
          </w:p>
        </w:tc>
        <w:tc>
          <w:tcPr>
            <w:tcW w:w="5108"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ascii="Times New Roman" w:eastAsia="Times New Roman" w:hAnsi="Times New Roman" w:cs="Times New Roman"/>
                <w:sz w:val="24"/>
                <w:szCs w:val="24"/>
              </w:rPr>
            </w:pPr>
            <w:r w:rsidRPr="00735178">
              <w:rPr>
                <w:rFonts w:ascii="Times New Roman" w:eastAsia="Times New Roman" w:hAnsi="Times New Roman" w:cs="Times New Roman"/>
                <w:spacing w:val="5"/>
                <w:sz w:val="24"/>
                <w:szCs w:val="24"/>
              </w:rPr>
              <w:t>Опись документов</w:t>
            </w:r>
          </w:p>
        </w:tc>
        <w:tc>
          <w:tcPr>
            <w:tcW w:w="2410"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r>
      <w:tr w:rsidR="008D30E5" w:rsidRPr="008D30E5" w:rsidTr="00163089">
        <w:trPr>
          <w:trHeight w:val="397"/>
        </w:trPr>
        <w:tc>
          <w:tcPr>
            <w:tcW w:w="675"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ascii="Times New Roman" w:eastAsia="Times New Roman" w:hAnsi="Times New Roman" w:cs="Times New Roman"/>
                <w:spacing w:val="5"/>
                <w:sz w:val="24"/>
                <w:szCs w:val="24"/>
              </w:rPr>
            </w:pPr>
            <w:r w:rsidRPr="00735178">
              <w:rPr>
                <w:rFonts w:ascii="Times New Roman" w:eastAsia="Times New Roman" w:hAnsi="Times New Roman" w:cs="Times New Roman"/>
                <w:spacing w:val="-3"/>
                <w:sz w:val="24"/>
                <w:szCs w:val="24"/>
              </w:rPr>
              <w:t xml:space="preserve">  2.</w:t>
            </w:r>
          </w:p>
        </w:tc>
        <w:tc>
          <w:tcPr>
            <w:tcW w:w="5108"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ascii="Times New Roman" w:eastAsia="Times New Roman" w:hAnsi="Times New Roman" w:cs="Times New Roman"/>
                <w:sz w:val="24"/>
                <w:szCs w:val="24"/>
              </w:rPr>
            </w:pPr>
            <w:r w:rsidRPr="00735178">
              <w:rPr>
                <w:rFonts w:ascii="Times New Roman" w:eastAsia="Times New Roman" w:hAnsi="Times New Roman" w:cs="Times New Roman"/>
                <w:spacing w:val="5"/>
                <w:sz w:val="24"/>
                <w:szCs w:val="24"/>
              </w:rPr>
              <w:t>Письмо о подаче оферты (Приложение №1 к Документации)</w:t>
            </w:r>
          </w:p>
        </w:tc>
        <w:tc>
          <w:tcPr>
            <w:tcW w:w="2410"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r>
      <w:tr w:rsidR="008D30E5" w:rsidRPr="008D30E5" w:rsidTr="00163089">
        <w:tc>
          <w:tcPr>
            <w:tcW w:w="675" w:type="dxa"/>
            <w:tcBorders>
              <w:top w:val="single" w:sz="4" w:space="0" w:color="000000"/>
              <w:left w:val="single" w:sz="4" w:space="0" w:color="000000"/>
              <w:bottom w:val="single" w:sz="4" w:space="0" w:color="000000"/>
            </w:tcBorders>
            <w:shd w:val="clear" w:color="auto" w:fill="auto"/>
          </w:tcPr>
          <w:p w:rsidR="00786D72" w:rsidRPr="00735178" w:rsidRDefault="00786D72" w:rsidP="00163089">
            <w:pPr>
              <w:spacing w:after="0" w:line="240" w:lineRule="auto"/>
              <w:jc w:val="center"/>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3.</w:t>
            </w:r>
          </w:p>
        </w:tc>
        <w:tc>
          <w:tcPr>
            <w:tcW w:w="5108"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Коммерческое предложение (Форма 1)</w:t>
            </w:r>
          </w:p>
        </w:tc>
        <w:tc>
          <w:tcPr>
            <w:tcW w:w="2410"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r>
      <w:tr w:rsidR="008D30E5" w:rsidRPr="008D30E5" w:rsidTr="00163089">
        <w:tc>
          <w:tcPr>
            <w:tcW w:w="675" w:type="dxa"/>
            <w:tcBorders>
              <w:top w:val="single" w:sz="4" w:space="0" w:color="000000"/>
              <w:left w:val="single" w:sz="4" w:space="0" w:color="000000"/>
              <w:bottom w:val="single" w:sz="4" w:space="0" w:color="000000"/>
            </w:tcBorders>
            <w:shd w:val="clear" w:color="auto" w:fill="auto"/>
          </w:tcPr>
          <w:p w:rsidR="00786D72" w:rsidRPr="00735178" w:rsidRDefault="00786D72" w:rsidP="00163089">
            <w:pPr>
              <w:spacing w:after="0" w:line="240" w:lineRule="auto"/>
              <w:jc w:val="center"/>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4.</w:t>
            </w:r>
          </w:p>
        </w:tc>
        <w:tc>
          <w:tcPr>
            <w:tcW w:w="5108"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Техническое предложение (Форма 2)</w:t>
            </w:r>
          </w:p>
        </w:tc>
        <w:tc>
          <w:tcPr>
            <w:tcW w:w="2410"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r>
      <w:tr w:rsidR="008D30E5" w:rsidRPr="008D30E5" w:rsidTr="00163089">
        <w:tc>
          <w:tcPr>
            <w:tcW w:w="675" w:type="dxa"/>
            <w:tcBorders>
              <w:top w:val="single" w:sz="4" w:space="0" w:color="000000"/>
              <w:left w:val="single" w:sz="4" w:space="0" w:color="000000"/>
              <w:bottom w:val="single" w:sz="4" w:space="0" w:color="000000"/>
            </w:tcBorders>
            <w:shd w:val="clear" w:color="auto" w:fill="auto"/>
          </w:tcPr>
          <w:p w:rsidR="00786D72" w:rsidRPr="00735178" w:rsidRDefault="00786D72" w:rsidP="00163089">
            <w:pPr>
              <w:spacing w:after="0" w:line="240" w:lineRule="auto"/>
              <w:jc w:val="center"/>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5.</w:t>
            </w:r>
          </w:p>
        </w:tc>
        <w:tc>
          <w:tcPr>
            <w:tcW w:w="5108" w:type="dxa"/>
            <w:tcBorders>
              <w:top w:val="single" w:sz="4" w:space="0" w:color="000000"/>
              <w:left w:val="single" w:sz="4" w:space="0" w:color="000000"/>
              <w:bottom w:val="single" w:sz="4" w:space="0" w:color="000000"/>
            </w:tcBorders>
            <w:shd w:val="clear" w:color="auto" w:fill="auto"/>
          </w:tcPr>
          <w:p w:rsidR="00786D72" w:rsidRPr="00735178" w:rsidRDefault="00786D72" w:rsidP="00D75502">
            <w:pPr>
              <w:spacing w:after="0" w:line="240" w:lineRule="auto"/>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 xml:space="preserve">Анкета </w:t>
            </w:r>
            <w:r w:rsidR="00D75502">
              <w:rPr>
                <w:rFonts w:ascii="Times New Roman" w:eastAsia="Times New Roman" w:hAnsi="Times New Roman" w:cs="Times New Roman"/>
                <w:sz w:val="24"/>
                <w:szCs w:val="24"/>
              </w:rPr>
              <w:t>У</w:t>
            </w:r>
            <w:r w:rsidRPr="00735178">
              <w:rPr>
                <w:rFonts w:ascii="Times New Roman" w:eastAsia="Times New Roman" w:hAnsi="Times New Roman" w:cs="Times New Roman"/>
                <w:sz w:val="24"/>
                <w:szCs w:val="24"/>
              </w:rPr>
              <w:t>частника</w:t>
            </w:r>
            <w:r w:rsidR="00D75502">
              <w:rPr>
                <w:rFonts w:ascii="Times New Roman" w:eastAsia="Times New Roman" w:hAnsi="Times New Roman" w:cs="Times New Roman"/>
                <w:sz w:val="24"/>
                <w:szCs w:val="24"/>
              </w:rPr>
              <w:t xml:space="preserve"> закупки</w:t>
            </w:r>
            <w:r w:rsidRPr="00735178">
              <w:rPr>
                <w:rFonts w:ascii="Times New Roman" w:eastAsia="Times New Roman" w:hAnsi="Times New Roman" w:cs="Times New Roman"/>
                <w:sz w:val="24"/>
                <w:szCs w:val="24"/>
              </w:rPr>
              <w:t xml:space="preserve"> (Форма 3)</w:t>
            </w:r>
          </w:p>
        </w:tc>
        <w:tc>
          <w:tcPr>
            <w:tcW w:w="2410"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r>
      <w:tr w:rsidR="004D2C75" w:rsidRPr="008D30E5" w:rsidTr="00163089">
        <w:tc>
          <w:tcPr>
            <w:tcW w:w="675" w:type="dxa"/>
            <w:tcBorders>
              <w:top w:val="single" w:sz="4" w:space="0" w:color="000000"/>
              <w:left w:val="single" w:sz="4" w:space="0" w:color="000000"/>
              <w:bottom w:val="single" w:sz="4" w:space="0" w:color="000000"/>
            </w:tcBorders>
            <w:shd w:val="clear" w:color="auto" w:fill="auto"/>
          </w:tcPr>
          <w:p w:rsidR="004D2C75" w:rsidRPr="00735178" w:rsidRDefault="004D2C75" w:rsidP="007C3573">
            <w:pPr>
              <w:spacing w:after="0" w:line="240" w:lineRule="auto"/>
              <w:jc w:val="center"/>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6.</w:t>
            </w:r>
          </w:p>
        </w:tc>
        <w:tc>
          <w:tcPr>
            <w:tcW w:w="5108" w:type="dxa"/>
            <w:tcBorders>
              <w:top w:val="single" w:sz="4" w:space="0" w:color="000000"/>
              <w:left w:val="single" w:sz="4" w:space="0" w:color="000000"/>
              <w:bottom w:val="single" w:sz="4" w:space="0" w:color="000000"/>
            </w:tcBorders>
            <w:shd w:val="clear" w:color="auto" w:fill="auto"/>
          </w:tcPr>
          <w:p w:rsidR="004D2C75" w:rsidRPr="00735178" w:rsidRDefault="004D2C75" w:rsidP="00D75502">
            <w:pPr>
              <w:spacing w:after="0" w:line="240" w:lineRule="auto"/>
              <w:rPr>
                <w:rFonts w:ascii="Times New Roman" w:eastAsia="Times New Roman" w:hAnsi="Times New Roman" w:cs="Times New Roman"/>
                <w:sz w:val="24"/>
                <w:szCs w:val="24"/>
              </w:rPr>
            </w:pPr>
            <w:r w:rsidRPr="004D2C75">
              <w:rPr>
                <w:rFonts w:ascii="Times New Roman" w:eastAsia="Times New Roman" w:hAnsi="Times New Roman" w:cs="Times New Roman"/>
                <w:sz w:val="24"/>
                <w:szCs w:val="24"/>
              </w:rPr>
              <w:t>Декларация (Форма 4) (по необходимости)</w:t>
            </w:r>
          </w:p>
        </w:tc>
        <w:tc>
          <w:tcPr>
            <w:tcW w:w="2410"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r>
      <w:tr w:rsidR="004D2C75" w:rsidRPr="008D30E5" w:rsidTr="00163089">
        <w:tc>
          <w:tcPr>
            <w:tcW w:w="675" w:type="dxa"/>
            <w:tcBorders>
              <w:top w:val="single" w:sz="4" w:space="0" w:color="000000"/>
              <w:left w:val="single" w:sz="4" w:space="0" w:color="000000"/>
              <w:bottom w:val="single" w:sz="4" w:space="0" w:color="000000"/>
            </w:tcBorders>
            <w:shd w:val="clear" w:color="auto" w:fill="auto"/>
          </w:tcPr>
          <w:p w:rsidR="004D2C75" w:rsidRPr="00735178" w:rsidRDefault="004D2C75" w:rsidP="007C3573">
            <w:pPr>
              <w:spacing w:after="0" w:line="240" w:lineRule="auto"/>
              <w:jc w:val="center"/>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7.</w:t>
            </w:r>
          </w:p>
        </w:tc>
        <w:tc>
          <w:tcPr>
            <w:tcW w:w="5108" w:type="dxa"/>
            <w:tcBorders>
              <w:top w:val="single" w:sz="4" w:space="0" w:color="000000"/>
              <w:left w:val="single" w:sz="4" w:space="0" w:color="000000"/>
              <w:bottom w:val="single" w:sz="4" w:space="0" w:color="000000"/>
            </w:tcBorders>
            <w:shd w:val="clear" w:color="auto" w:fill="auto"/>
          </w:tcPr>
          <w:p w:rsidR="004D2C75" w:rsidRPr="00E92DD6" w:rsidRDefault="004D2C75" w:rsidP="00150724">
            <w:pPr>
              <w:spacing w:after="0" w:line="240" w:lineRule="auto"/>
              <w:rPr>
                <w:rFonts w:ascii="Times New Roman" w:eastAsia="Times New Roman" w:hAnsi="Times New Roman" w:cs="Times New Roman"/>
                <w:sz w:val="24"/>
                <w:szCs w:val="24"/>
              </w:rPr>
            </w:pPr>
            <w:r w:rsidRPr="00E92DD6">
              <w:rPr>
                <w:rFonts w:ascii="Times New Roman" w:eastAsia="Times New Roman" w:hAnsi="Times New Roman" w:cs="Times New Roman"/>
                <w:sz w:val="24"/>
                <w:szCs w:val="24"/>
              </w:rPr>
              <w:t xml:space="preserve">Справка </w:t>
            </w:r>
            <w:r w:rsidR="000B0797" w:rsidRPr="00E92DD6">
              <w:rPr>
                <w:rFonts w:ascii="Times New Roman" w:eastAsia="Times New Roman" w:hAnsi="Times New Roman" w:cs="Times New Roman"/>
                <w:sz w:val="24"/>
                <w:szCs w:val="24"/>
              </w:rPr>
              <w:t xml:space="preserve">о перечне и объемах выполнения аналогичных </w:t>
            </w:r>
            <w:r w:rsidR="00150724">
              <w:rPr>
                <w:rFonts w:ascii="Times New Roman" w:eastAsia="Times New Roman" w:hAnsi="Times New Roman" w:cs="Times New Roman"/>
                <w:sz w:val="24"/>
                <w:szCs w:val="24"/>
              </w:rPr>
              <w:t>договоров</w:t>
            </w:r>
            <w:r w:rsidR="00994E84" w:rsidRPr="00E92DD6">
              <w:rPr>
                <w:rFonts w:ascii="Times New Roman" w:eastAsia="Times New Roman" w:hAnsi="Times New Roman" w:cs="Times New Roman"/>
                <w:sz w:val="24"/>
                <w:szCs w:val="24"/>
              </w:rPr>
              <w:t xml:space="preserve"> за 201</w:t>
            </w:r>
            <w:r w:rsidR="00E92DD6" w:rsidRPr="00E92DD6">
              <w:rPr>
                <w:rFonts w:ascii="Times New Roman" w:eastAsia="Times New Roman" w:hAnsi="Times New Roman" w:cs="Times New Roman"/>
                <w:sz w:val="24"/>
                <w:szCs w:val="24"/>
              </w:rPr>
              <w:t>3</w:t>
            </w:r>
            <w:r w:rsidR="00994E84" w:rsidRPr="00E92DD6">
              <w:rPr>
                <w:rFonts w:ascii="Times New Roman" w:eastAsia="Times New Roman" w:hAnsi="Times New Roman" w:cs="Times New Roman"/>
                <w:sz w:val="24"/>
                <w:szCs w:val="24"/>
              </w:rPr>
              <w:t>-2015 годы</w:t>
            </w:r>
            <w:r w:rsidRPr="00E92DD6">
              <w:rPr>
                <w:rFonts w:ascii="Times New Roman" w:eastAsia="Times New Roman" w:hAnsi="Times New Roman" w:cs="Times New Roman"/>
                <w:sz w:val="24"/>
                <w:szCs w:val="24"/>
              </w:rPr>
              <w:t xml:space="preserve"> (Форма </w:t>
            </w:r>
            <w:r w:rsidR="008B7EF4" w:rsidRPr="00E92DD6">
              <w:rPr>
                <w:rFonts w:ascii="Times New Roman" w:eastAsia="Times New Roman" w:hAnsi="Times New Roman" w:cs="Times New Roman"/>
                <w:sz w:val="24"/>
                <w:szCs w:val="24"/>
              </w:rPr>
              <w:t>5</w:t>
            </w:r>
            <w:r w:rsidRPr="00E92DD6">
              <w:rPr>
                <w:rFonts w:ascii="Times New Roman" w:eastAsia="Times New Roman" w:hAnsi="Times New Roman" w:cs="Times New Roman"/>
                <w:sz w:val="24"/>
                <w:szCs w:val="24"/>
              </w:rPr>
              <w:t>)</w:t>
            </w:r>
          </w:p>
        </w:tc>
        <w:tc>
          <w:tcPr>
            <w:tcW w:w="2410"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r>
      <w:tr w:rsidR="00FA12D3" w:rsidRPr="008D30E5" w:rsidTr="00163089">
        <w:tc>
          <w:tcPr>
            <w:tcW w:w="675" w:type="dxa"/>
            <w:tcBorders>
              <w:top w:val="single" w:sz="4" w:space="0" w:color="000000"/>
              <w:left w:val="single" w:sz="4" w:space="0" w:color="000000"/>
              <w:bottom w:val="single" w:sz="4" w:space="0" w:color="000000"/>
            </w:tcBorders>
            <w:shd w:val="clear" w:color="auto" w:fill="auto"/>
          </w:tcPr>
          <w:p w:rsidR="00FA12D3" w:rsidRPr="00802638" w:rsidRDefault="00A83CAA" w:rsidP="00FF3F5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FA12D3" w:rsidRPr="00802638">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E92DD6" w:rsidRDefault="00FA12D3" w:rsidP="00621560">
            <w:pPr>
              <w:spacing w:after="0" w:line="240" w:lineRule="auto"/>
              <w:rPr>
                <w:rFonts w:ascii="Times New Roman" w:eastAsia="Times New Roman" w:hAnsi="Times New Roman" w:cs="Times New Roman"/>
                <w:sz w:val="24"/>
                <w:szCs w:val="24"/>
              </w:rPr>
            </w:pPr>
            <w:r w:rsidRPr="00E92DD6">
              <w:rPr>
                <w:rFonts w:ascii="Times New Roman" w:eastAsia="Times New Roman" w:hAnsi="Times New Roman" w:cs="Times New Roman"/>
                <w:bCs/>
                <w:sz w:val="24"/>
                <w:szCs w:val="24"/>
                <w:lang w:eastAsia="ru-RU"/>
              </w:rPr>
              <w:t xml:space="preserve">Справка о кадровых ресурсах (Форма </w:t>
            </w:r>
            <w:r w:rsidR="00621560" w:rsidRPr="00E92DD6">
              <w:rPr>
                <w:rFonts w:ascii="Times New Roman" w:eastAsia="Times New Roman" w:hAnsi="Times New Roman" w:cs="Times New Roman"/>
                <w:bCs/>
                <w:sz w:val="24"/>
                <w:szCs w:val="24"/>
                <w:lang w:eastAsia="ru-RU"/>
              </w:rPr>
              <w:t>6</w:t>
            </w:r>
            <w:r w:rsidRPr="00E92DD6">
              <w:rPr>
                <w:rFonts w:ascii="Times New Roman" w:eastAsia="Times New Roman" w:hAnsi="Times New Roman" w:cs="Times New Roman"/>
                <w:bCs/>
                <w:sz w:val="24"/>
                <w:szCs w:val="24"/>
                <w:lang w:eastAsia="ru-RU"/>
              </w:rPr>
              <w:t>)</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FA12D3" w:rsidRPr="008D30E5" w:rsidTr="002770A1">
        <w:trPr>
          <w:trHeight w:val="240"/>
        </w:trPr>
        <w:tc>
          <w:tcPr>
            <w:tcW w:w="675" w:type="dxa"/>
            <w:tcBorders>
              <w:top w:val="single" w:sz="4" w:space="0" w:color="000000"/>
              <w:left w:val="single" w:sz="4" w:space="0" w:color="000000"/>
              <w:bottom w:val="single" w:sz="4" w:space="0" w:color="000000"/>
            </w:tcBorders>
            <w:shd w:val="clear" w:color="auto" w:fill="auto"/>
          </w:tcPr>
          <w:p w:rsidR="00FA12D3" w:rsidRPr="00802638" w:rsidRDefault="00A83CAA" w:rsidP="00FF3F5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FA12D3" w:rsidRPr="00802638">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802638" w:rsidRDefault="00F61730" w:rsidP="00786D72">
            <w:pPr>
              <w:spacing w:after="0" w:line="240" w:lineRule="auto"/>
              <w:rPr>
                <w:rFonts w:ascii="Times New Roman" w:eastAsia="Times New Roman" w:hAnsi="Times New Roman" w:cs="Times New Roman"/>
                <w:sz w:val="24"/>
                <w:szCs w:val="24"/>
              </w:rPr>
            </w:pPr>
            <w:r w:rsidRPr="00303A21">
              <w:rPr>
                <w:rFonts w:ascii="Times New Roman" w:eastAsia="Times New Roman" w:hAnsi="Times New Roman" w:cs="Times New Roman"/>
                <w:sz w:val="24"/>
                <w:szCs w:val="24"/>
              </w:rPr>
              <w:t>Официальное письмо Участника закупки по рекомендуемой форме Приложения № 2 к Документации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FA12D3" w:rsidRPr="008D30E5" w:rsidTr="00163089">
        <w:trPr>
          <w:trHeight w:val="376"/>
        </w:trPr>
        <w:tc>
          <w:tcPr>
            <w:tcW w:w="675" w:type="dxa"/>
            <w:tcBorders>
              <w:top w:val="single" w:sz="4" w:space="0" w:color="000000"/>
              <w:left w:val="single" w:sz="4" w:space="0" w:color="000000"/>
              <w:bottom w:val="single" w:sz="4" w:space="0" w:color="000000"/>
            </w:tcBorders>
            <w:shd w:val="clear" w:color="auto" w:fill="auto"/>
          </w:tcPr>
          <w:p w:rsidR="00FA12D3" w:rsidRPr="0007660C" w:rsidRDefault="00FA12D3" w:rsidP="00A83CAA">
            <w:pPr>
              <w:spacing w:after="0" w:line="240" w:lineRule="auto"/>
              <w:jc w:val="center"/>
              <w:rPr>
                <w:rFonts w:ascii="Times New Roman" w:eastAsia="Times New Roman" w:hAnsi="Times New Roman" w:cs="Times New Roman"/>
                <w:sz w:val="24"/>
                <w:szCs w:val="24"/>
              </w:rPr>
            </w:pPr>
            <w:r w:rsidRPr="0007660C">
              <w:rPr>
                <w:rFonts w:ascii="Times New Roman" w:eastAsia="Times New Roman" w:hAnsi="Times New Roman" w:cs="Times New Roman"/>
                <w:sz w:val="24"/>
                <w:szCs w:val="24"/>
              </w:rPr>
              <w:t>1</w:t>
            </w:r>
            <w:r w:rsidR="00A83CAA">
              <w:rPr>
                <w:rFonts w:ascii="Times New Roman" w:eastAsia="Times New Roman" w:hAnsi="Times New Roman" w:cs="Times New Roman"/>
                <w:sz w:val="24"/>
                <w:szCs w:val="24"/>
              </w:rPr>
              <w:t>0</w:t>
            </w:r>
            <w:r w:rsidRPr="0007660C">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802638" w:rsidRDefault="00FA12D3" w:rsidP="00786D72">
            <w:pPr>
              <w:spacing w:after="0" w:line="240" w:lineRule="auto"/>
              <w:rPr>
                <w:rFonts w:ascii="Times New Roman" w:eastAsia="Times New Roman" w:hAnsi="Times New Roman" w:cs="Times New Roman"/>
                <w:sz w:val="24"/>
                <w:szCs w:val="24"/>
              </w:rPr>
            </w:pPr>
            <w:r w:rsidRPr="00802638">
              <w:rPr>
                <w:rFonts w:ascii="Times New Roman" w:eastAsia="Times New Roman" w:hAnsi="Times New Roman" w:cs="Times New Roman"/>
                <w:sz w:val="24"/>
                <w:szCs w:val="24"/>
              </w:rPr>
              <w:t>Приложение №3 к Документации (по необходимости)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FA12D3" w:rsidRPr="008D30E5" w:rsidTr="00163089">
        <w:tc>
          <w:tcPr>
            <w:tcW w:w="675" w:type="dxa"/>
            <w:tcBorders>
              <w:top w:val="single" w:sz="4" w:space="0" w:color="000000"/>
              <w:left w:val="single" w:sz="4" w:space="0" w:color="000000"/>
              <w:bottom w:val="single" w:sz="4" w:space="0" w:color="000000"/>
            </w:tcBorders>
            <w:shd w:val="clear" w:color="auto" w:fill="auto"/>
          </w:tcPr>
          <w:p w:rsidR="00FA12D3" w:rsidRPr="0007660C" w:rsidRDefault="00FA12D3" w:rsidP="00A83CAA">
            <w:pPr>
              <w:spacing w:after="0" w:line="240" w:lineRule="auto"/>
              <w:jc w:val="center"/>
              <w:rPr>
                <w:rFonts w:ascii="Times New Roman" w:hAnsi="Times New Roman" w:cs="Times New Roman"/>
                <w:sz w:val="24"/>
                <w:szCs w:val="24"/>
              </w:rPr>
            </w:pPr>
            <w:r w:rsidRPr="0007660C">
              <w:rPr>
                <w:rFonts w:ascii="Times New Roman" w:eastAsia="Times New Roman" w:hAnsi="Times New Roman" w:cs="Times New Roman"/>
                <w:sz w:val="24"/>
                <w:szCs w:val="24"/>
              </w:rPr>
              <w:t>1</w:t>
            </w:r>
            <w:r w:rsidR="00A83CAA">
              <w:rPr>
                <w:rFonts w:ascii="Times New Roman" w:eastAsia="Times New Roman" w:hAnsi="Times New Roman" w:cs="Times New Roman"/>
                <w:sz w:val="24"/>
                <w:szCs w:val="24"/>
              </w:rPr>
              <w:t>1</w:t>
            </w:r>
            <w:r w:rsidRPr="0007660C">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07660C" w:rsidRDefault="00FA12D3" w:rsidP="00F61730">
            <w:pPr>
              <w:spacing w:after="0" w:line="240" w:lineRule="auto"/>
              <w:rPr>
                <w:rFonts w:ascii="Times New Roman" w:eastAsia="Times New Roman" w:hAnsi="Times New Roman" w:cs="Times New Roman"/>
                <w:sz w:val="24"/>
                <w:szCs w:val="24"/>
              </w:rPr>
            </w:pPr>
            <w:r w:rsidRPr="0007660C">
              <w:rPr>
                <w:rFonts w:ascii="Times New Roman" w:eastAsia="Times New Roman" w:hAnsi="Times New Roman" w:cs="Times New Roman"/>
                <w:sz w:val="24"/>
                <w:szCs w:val="24"/>
              </w:rPr>
              <w:t>Выписка (оригинал или копия, нотариально</w:t>
            </w:r>
            <w:r w:rsidR="00F61730" w:rsidRPr="00F61730">
              <w:rPr>
                <w:rFonts w:ascii="Times New Roman" w:eastAsia="Times New Roman" w:hAnsi="Times New Roman" w:cs="Times New Roman"/>
                <w:sz w:val="24"/>
                <w:szCs w:val="24"/>
                <w:highlight w:val="green"/>
              </w:rPr>
              <w:t xml:space="preserve"> </w:t>
            </w:r>
            <w:r w:rsidR="00F61730" w:rsidRPr="00303A21">
              <w:rPr>
                <w:rFonts w:ascii="Times New Roman" w:eastAsia="Times New Roman" w:hAnsi="Times New Roman" w:cs="Times New Roman"/>
                <w:sz w:val="24"/>
                <w:szCs w:val="24"/>
              </w:rPr>
              <w:t>удостоверенная</w:t>
            </w:r>
            <w:r w:rsidRPr="00303A21">
              <w:rPr>
                <w:rFonts w:ascii="Times New Roman" w:eastAsia="Times New Roman" w:hAnsi="Times New Roman" w:cs="Times New Roman"/>
                <w:sz w:val="24"/>
                <w:szCs w:val="24"/>
              </w:rPr>
              <w:t>)</w:t>
            </w:r>
            <w:r w:rsidRPr="0007660C">
              <w:rPr>
                <w:rFonts w:ascii="Times New Roman" w:eastAsia="Times New Roman" w:hAnsi="Times New Roman" w:cs="Times New Roman"/>
                <w:sz w:val="24"/>
                <w:szCs w:val="24"/>
              </w:rPr>
              <w:t xml:space="preserve"> из единого государственного реестра юридических лиц</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FA12D3" w:rsidRPr="008D30E5" w:rsidTr="00163089">
        <w:tc>
          <w:tcPr>
            <w:tcW w:w="675" w:type="dxa"/>
            <w:tcBorders>
              <w:top w:val="single" w:sz="4" w:space="0" w:color="000000"/>
              <w:left w:val="single" w:sz="4" w:space="0" w:color="000000"/>
              <w:bottom w:val="single" w:sz="4" w:space="0" w:color="000000"/>
            </w:tcBorders>
            <w:shd w:val="clear" w:color="auto" w:fill="auto"/>
          </w:tcPr>
          <w:p w:rsidR="00FA12D3" w:rsidRPr="0007660C" w:rsidRDefault="00FA12D3" w:rsidP="00A83CAA">
            <w:pPr>
              <w:spacing w:after="0" w:line="240" w:lineRule="auto"/>
              <w:jc w:val="center"/>
              <w:rPr>
                <w:rFonts w:ascii="Times New Roman" w:hAnsi="Times New Roman" w:cs="Times New Roman"/>
                <w:sz w:val="24"/>
                <w:szCs w:val="24"/>
              </w:rPr>
            </w:pPr>
            <w:r w:rsidRPr="0007660C">
              <w:rPr>
                <w:rFonts w:ascii="Times New Roman" w:eastAsia="Times New Roman" w:hAnsi="Times New Roman" w:cs="Times New Roman"/>
                <w:sz w:val="24"/>
                <w:szCs w:val="24"/>
              </w:rPr>
              <w:t>1</w:t>
            </w:r>
            <w:r w:rsidR="00A83CAA">
              <w:rPr>
                <w:rFonts w:ascii="Times New Roman" w:eastAsia="Times New Roman" w:hAnsi="Times New Roman" w:cs="Times New Roman"/>
                <w:sz w:val="24"/>
                <w:szCs w:val="24"/>
              </w:rPr>
              <w:t>2</w:t>
            </w:r>
            <w:r w:rsidRPr="0007660C">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07660C" w:rsidRDefault="00FA12D3" w:rsidP="00786D72">
            <w:pPr>
              <w:spacing w:after="0" w:line="240" w:lineRule="auto"/>
              <w:rPr>
                <w:rFonts w:ascii="Times New Roman" w:eastAsia="Times New Roman" w:hAnsi="Times New Roman" w:cs="Times New Roman"/>
                <w:sz w:val="24"/>
                <w:szCs w:val="24"/>
              </w:rPr>
            </w:pPr>
            <w:r w:rsidRPr="006A60DA">
              <w:rPr>
                <w:rFonts w:ascii="Times New Roman" w:eastAsia="Times New Roman" w:hAnsi="Times New Roman" w:cs="Times New Roman"/>
                <w:sz w:val="24"/>
                <w:szCs w:val="24"/>
              </w:rPr>
              <w:t>Документы, подтверждающие полномочия лица на осуществление действий от имени Участника закупки,  заверенные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FA12D3" w:rsidRPr="008D30E5" w:rsidTr="00163089">
        <w:trPr>
          <w:trHeight w:val="591"/>
        </w:trPr>
        <w:tc>
          <w:tcPr>
            <w:tcW w:w="675" w:type="dxa"/>
            <w:tcBorders>
              <w:top w:val="single" w:sz="4" w:space="0" w:color="000000"/>
              <w:left w:val="single" w:sz="4" w:space="0" w:color="000000"/>
              <w:bottom w:val="single" w:sz="4" w:space="0" w:color="000000"/>
            </w:tcBorders>
            <w:shd w:val="clear" w:color="auto" w:fill="auto"/>
          </w:tcPr>
          <w:p w:rsidR="00FA12D3" w:rsidRPr="0007660C" w:rsidRDefault="00FA12D3" w:rsidP="00A83CAA">
            <w:pPr>
              <w:spacing w:after="0" w:line="240" w:lineRule="auto"/>
              <w:jc w:val="center"/>
              <w:rPr>
                <w:rFonts w:ascii="Times New Roman" w:eastAsia="Times New Roman" w:hAnsi="Times New Roman" w:cs="Times New Roman"/>
                <w:sz w:val="24"/>
                <w:szCs w:val="24"/>
              </w:rPr>
            </w:pPr>
            <w:r w:rsidRPr="0007660C">
              <w:rPr>
                <w:rFonts w:ascii="Times New Roman" w:eastAsia="Times New Roman" w:hAnsi="Times New Roman" w:cs="Times New Roman"/>
                <w:sz w:val="24"/>
                <w:szCs w:val="24"/>
              </w:rPr>
              <w:t>1</w:t>
            </w:r>
            <w:r w:rsidR="00A83CAA">
              <w:rPr>
                <w:rFonts w:ascii="Times New Roman" w:eastAsia="Times New Roman" w:hAnsi="Times New Roman" w:cs="Times New Roman"/>
                <w:sz w:val="24"/>
                <w:szCs w:val="24"/>
              </w:rPr>
              <w:t>3</w:t>
            </w:r>
            <w:r w:rsidRPr="0007660C">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07660C" w:rsidRDefault="00FA12D3" w:rsidP="00786D72">
            <w:pPr>
              <w:spacing w:after="0" w:line="240" w:lineRule="auto"/>
              <w:rPr>
                <w:rFonts w:ascii="Times New Roman" w:eastAsia="Times New Roman" w:hAnsi="Times New Roman" w:cs="Times New Roman"/>
                <w:sz w:val="24"/>
                <w:szCs w:val="24"/>
              </w:rPr>
            </w:pPr>
            <w:r w:rsidRPr="006A60DA">
              <w:rPr>
                <w:rFonts w:ascii="Times New Roman" w:hAnsi="Times New Roman" w:cs="Times New Roman"/>
                <w:sz w:val="24"/>
                <w:szCs w:val="24"/>
              </w:rPr>
              <w:t>Копия Устава в действующей редакции, заверенная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FA12D3" w:rsidRPr="008D30E5" w:rsidTr="00163089">
        <w:trPr>
          <w:trHeight w:val="279"/>
        </w:trPr>
        <w:tc>
          <w:tcPr>
            <w:tcW w:w="675" w:type="dxa"/>
            <w:tcBorders>
              <w:top w:val="single" w:sz="4" w:space="0" w:color="000000"/>
              <w:left w:val="single" w:sz="4" w:space="0" w:color="000000"/>
              <w:bottom w:val="single" w:sz="4" w:space="0" w:color="000000"/>
            </w:tcBorders>
            <w:shd w:val="clear" w:color="auto" w:fill="auto"/>
          </w:tcPr>
          <w:p w:rsidR="00FA12D3" w:rsidRPr="0007660C" w:rsidRDefault="00FA12D3" w:rsidP="00A83CAA">
            <w:pPr>
              <w:spacing w:after="0" w:line="240" w:lineRule="auto"/>
              <w:jc w:val="center"/>
              <w:rPr>
                <w:rFonts w:ascii="Times New Roman" w:eastAsia="Times New Roman" w:hAnsi="Times New Roman" w:cs="Times New Roman"/>
                <w:sz w:val="24"/>
                <w:szCs w:val="24"/>
              </w:rPr>
            </w:pPr>
            <w:r w:rsidRPr="0007660C">
              <w:rPr>
                <w:rFonts w:ascii="Times New Roman" w:eastAsia="Times New Roman" w:hAnsi="Times New Roman" w:cs="Times New Roman"/>
                <w:sz w:val="24"/>
                <w:szCs w:val="24"/>
              </w:rPr>
              <w:t>1</w:t>
            </w:r>
            <w:r w:rsidR="00A83CAA">
              <w:rPr>
                <w:rFonts w:ascii="Times New Roman" w:eastAsia="Times New Roman" w:hAnsi="Times New Roman" w:cs="Times New Roman"/>
                <w:sz w:val="24"/>
                <w:szCs w:val="24"/>
              </w:rPr>
              <w:t>4</w:t>
            </w:r>
            <w:r w:rsidRPr="0007660C">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07660C" w:rsidRDefault="00FA12D3" w:rsidP="00786D72">
            <w:pPr>
              <w:spacing w:after="0" w:line="240" w:lineRule="auto"/>
              <w:rPr>
                <w:rFonts w:ascii="Times New Roman" w:eastAsia="Times New Roman" w:hAnsi="Times New Roman" w:cs="Times New Roman"/>
                <w:sz w:val="24"/>
                <w:szCs w:val="24"/>
              </w:rPr>
            </w:pPr>
            <w:r w:rsidRPr="006A60DA">
              <w:rPr>
                <w:rFonts w:ascii="Times New Roman" w:hAnsi="Times New Roman" w:cs="Times New Roman"/>
                <w:sz w:val="24"/>
                <w:szCs w:val="24"/>
              </w:rPr>
              <w:t>Копия свидетельства о постановке на учет в налоговом органе по месту нахождения на территории РФ, заверенная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FA12D3" w:rsidRPr="008D30E5" w:rsidTr="00163089">
        <w:tc>
          <w:tcPr>
            <w:tcW w:w="675" w:type="dxa"/>
            <w:tcBorders>
              <w:top w:val="single" w:sz="4" w:space="0" w:color="000000"/>
              <w:left w:val="single" w:sz="4" w:space="0" w:color="000000"/>
              <w:bottom w:val="single" w:sz="4" w:space="0" w:color="000000"/>
            </w:tcBorders>
            <w:shd w:val="clear" w:color="auto" w:fill="auto"/>
          </w:tcPr>
          <w:p w:rsidR="00FA12D3" w:rsidRPr="0007660C" w:rsidRDefault="00FA12D3" w:rsidP="00A83CAA">
            <w:pPr>
              <w:spacing w:after="0" w:line="240" w:lineRule="auto"/>
              <w:jc w:val="center"/>
              <w:rPr>
                <w:rFonts w:ascii="Times New Roman" w:eastAsia="Times New Roman" w:hAnsi="Times New Roman" w:cs="Times New Roman"/>
                <w:sz w:val="24"/>
                <w:szCs w:val="24"/>
              </w:rPr>
            </w:pPr>
            <w:r w:rsidRPr="0007660C">
              <w:rPr>
                <w:rFonts w:ascii="Times New Roman" w:eastAsia="Times New Roman" w:hAnsi="Times New Roman" w:cs="Times New Roman"/>
                <w:sz w:val="24"/>
                <w:szCs w:val="24"/>
              </w:rPr>
              <w:lastRenderedPageBreak/>
              <w:t>1</w:t>
            </w:r>
            <w:r w:rsidR="00A83CAA">
              <w:rPr>
                <w:rFonts w:ascii="Times New Roman" w:eastAsia="Times New Roman" w:hAnsi="Times New Roman" w:cs="Times New Roman"/>
                <w:sz w:val="24"/>
                <w:szCs w:val="24"/>
              </w:rPr>
              <w:t>5</w:t>
            </w:r>
            <w:r w:rsidRPr="0007660C">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07660C" w:rsidRDefault="00FA12D3" w:rsidP="00786D72">
            <w:pPr>
              <w:spacing w:after="0" w:line="240" w:lineRule="auto"/>
              <w:rPr>
                <w:rFonts w:ascii="Times New Roman" w:eastAsia="Times New Roman" w:hAnsi="Times New Roman" w:cs="Times New Roman"/>
                <w:sz w:val="24"/>
                <w:szCs w:val="24"/>
              </w:rPr>
            </w:pPr>
            <w:r w:rsidRPr="006A60DA">
              <w:rPr>
                <w:rFonts w:ascii="Times New Roman" w:eastAsia="Times New Roman" w:hAnsi="Times New Roman" w:cs="Times New Roman"/>
                <w:sz w:val="24"/>
                <w:szCs w:val="24"/>
              </w:rPr>
              <w:t>Копия свидетельства о государственной регистрации, заверенная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FA12D3" w:rsidRPr="008D30E5" w:rsidTr="00163089">
        <w:tc>
          <w:tcPr>
            <w:tcW w:w="675" w:type="dxa"/>
            <w:tcBorders>
              <w:top w:val="single" w:sz="4" w:space="0" w:color="000000"/>
              <w:left w:val="single" w:sz="4" w:space="0" w:color="000000"/>
              <w:bottom w:val="single" w:sz="4" w:space="0" w:color="000000"/>
            </w:tcBorders>
            <w:shd w:val="clear" w:color="auto" w:fill="auto"/>
          </w:tcPr>
          <w:p w:rsidR="00FA12D3" w:rsidRPr="0007660C" w:rsidRDefault="00FA12D3" w:rsidP="00A83CAA">
            <w:pPr>
              <w:spacing w:after="0" w:line="240" w:lineRule="auto"/>
              <w:jc w:val="center"/>
              <w:rPr>
                <w:rFonts w:ascii="Times New Roman" w:eastAsia="Times New Roman" w:hAnsi="Times New Roman" w:cs="Times New Roman"/>
                <w:sz w:val="24"/>
                <w:szCs w:val="24"/>
              </w:rPr>
            </w:pPr>
            <w:r w:rsidRPr="0007660C">
              <w:rPr>
                <w:rFonts w:ascii="Times New Roman" w:eastAsia="Times New Roman" w:hAnsi="Times New Roman" w:cs="Times New Roman"/>
                <w:sz w:val="24"/>
                <w:szCs w:val="24"/>
              </w:rPr>
              <w:t>1</w:t>
            </w:r>
            <w:r w:rsidR="00A83CAA">
              <w:rPr>
                <w:rFonts w:ascii="Times New Roman" w:eastAsia="Times New Roman" w:hAnsi="Times New Roman" w:cs="Times New Roman"/>
                <w:sz w:val="24"/>
                <w:szCs w:val="24"/>
              </w:rPr>
              <w:t>6</w:t>
            </w:r>
            <w:r w:rsidRPr="0007660C">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07660C" w:rsidRDefault="00FA12D3" w:rsidP="00786D72">
            <w:pPr>
              <w:spacing w:after="0" w:line="240" w:lineRule="auto"/>
              <w:rPr>
                <w:rFonts w:ascii="Times New Roman" w:eastAsia="Times New Roman" w:hAnsi="Times New Roman" w:cs="Times New Roman"/>
                <w:sz w:val="24"/>
                <w:szCs w:val="24"/>
              </w:rPr>
            </w:pPr>
            <w:r w:rsidRPr="006A60DA">
              <w:rPr>
                <w:rFonts w:ascii="Times New Roman" w:eastAsia="Times New Roman" w:hAnsi="Times New Roman" w:cs="Times New Roman"/>
                <w:sz w:val="24"/>
                <w:szCs w:val="24"/>
              </w:rPr>
              <w:t>Копия свидетельства о внесении записи в ЕГРЮЛ о юридическом лице, зарегистрированном до 1 июля 2002 года (при наличии), заверенная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FA12D3" w:rsidRPr="008D30E5" w:rsidTr="00163089">
        <w:tc>
          <w:tcPr>
            <w:tcW w:w="675" w:type="dxa"/>
            <w:tcBorders>
              <w:top w:val="single" w:sz="4" w:space="0" w:color="000000"/>
              <w:left w:val="single" w:sz="4" w:space="0" w:color="000000"/>
              <w:bottom w:val="single" w:sz="4" w:space="0" w:color="000000"/>
            </w:tcBorders>
            <w:shd w:val="clear" w:color="auto" w:fill="auto"/>
          </w:tcPr>
          <w:p w:rsidR="00FA12D3" w:rsidRPr="005775FD" w:rsidRDefault="00FA12D3" w:rsidP="00A83CAA">
            <w:pPr>
              <w:spacing w:after="0" w:line="240" w:lineRule="auto"/>
              <w:jc w:val="center"/>
              <w:rPr>
                <w:rFonts w:ascii="Times New Roman" w:eastAsia="Times New Roman" w:hAnsi="Times New Roman" w:cs="Times New Roman"/>
                <w:bCs/>
                <w:sz w:val="24"/>
                <w:szCs w:val="24"/>
              </w:rPr>
            </w:pPr>
            <w:r w:rsidRPr="005775FD">
              <w:rPr>
                <w:rFonts w:ascii="Times New Roman" w:eastAsia="Times New Roman" w:hAnsi="Times New Roman" w:cs="Times New Roman"/>
                <w:sz w:val="24"/>
                <w:szCs w:val="24"/>
              </w:rPr>
              <w:t>1</w:t>
            </w:r>
            <w:r w:rsidR="00A83CAA">
              <w:rPr>
                <w:rFonts w:ascii="Times New Roman" w:eastAsia="Times New Roman" w:hAnsi="Times New Roman" w:cs="Times New Roman"/>
                <w:sz w:val="24"/>
                <w:szCs w:val="24"/>
              </w:rPr>
              <w:t>7</w:t>
            </w:r>
            <w:r w:rsidRPr="005775FD">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07660C" w:rsidRDefault="00FA12D3" w:rsidP="00786D72">
            <w:pPr>
              <w:spacing w:after="0" w:line="240" w:lineRule="auto"/>
              <w:rPr>
                <w:rFonts w:ascii="Times New Roman" w:eastAsia="Times New Roman" w:hAnsi="Times New Roman" w:cs="Times New Roman"/>
                <w:sz w:val="24"/>
                <w:szCs w:val="24"/>
              </w:rPr>
            </w:pPr>
            <w:r w:rsidRPr="006A60DA">
              <w:rPr>
                <w:rFonts w:ascii="Times New Roman" w:eastAsia="Times New Roman" w:hAnsi="Times New Roman" w:cs="Times New Roman"/>
                <w:sz w:val="24"/>
                <w:szCs w:val="24"/>
              </w:rPr>
              <w:t>Решение Участника закупки об одобрении сделки, оригинал (или копия, заверенная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47425F" w:rsidRPr="008D30E5" w:rsidTr="00163089">
        <w:trPr>
          <w:trHeight w:val="835"/>
        </w:trPr>
        <w:tc>
          <w:tcPr>
            <w:tcW w:w="675" w:type="dxa"/>
            <w:tcBorders>
              <w:top w:val="single" w:sz="4" w:space="0" w:color="000000"/>
              <w:left w:val="single" w:sz="4" w:space="0" w:color="000000"/>
              <w:bottom w:val="single" w:sz="4" w:space="0" w:color="000000"/>
            </w:tcBorders>
            <w:shd w:val="clear" w:color="auto" w:fill="auto"/>
          </w:tcPr>
          <w:p w:rsidR="0047425F" w:rsidRPr="008D30E5" w:rsidRDefault="0047425F" w:rsidP="00A83CAA">
            <w:pPr>
              <w:spacing w:after="0" w:line="240" w:lineRule="auto"/>
              <w:jc w:val="center"/>
              <w:rPr>
                <w:rFonts w:ascii="Times New Roman" w:eastAsia="Times New Roman" w:hAnsi="Times New Roman" w:cs="Times New Roman"/>
                <w:color w:val="FF0000"/>
                <w:sz w:val="24"/>
                <w:szCs w:val="24"/>
              </w:rPr>
            </w:pPr>
            <w:r w:rsidRPr="0007660C">
              <w:rPr>
                <w:rFonts w:ascii="Times New Roman" w:eastAsia="Times New Roman" w:hAnsi="Times New Roman" w:cs="Times New Roman"/>
                <w:sz w:val="24"/>
                <w:szCs w:val="24"/>
              </w:rPr>
              <w:t>1</w:t>
            </w:r>
            <w:r w:rsidR="00A83CAA">
              <w:rPr>
                <w:rFonts w:ascii="Times New Roman" w:eastAsia="Times New Roman" w:hAnsi="Times New Roman" w:cs="Times New Roman"/>
                <w:sz w:val="24"/>
                <w:szCs w:val="24"/>
              </w:rPr>
              <w:t>8</w:t>
            </w:r>
            <w:r w:rsidRPr="0007660C">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47425F" w:rsidRPr="005775FD" w:rsidRDefault="0047425F" w:rsidP="005775FD">
            <w:pPr>
              <w:spacing w:after="0" w:line="240" w:lineRule="auto"/>
              <w:rPr>
                <w:rFonts w:ascii="Times New Roman" w:eastAsia="Times New Roman" w:hAnsi="Times New Roman" w:cs="Times New Roman"/>
                <w:sz w:val="24"/>
                <w:szCs w:val="24"/>
              </w:rPr>
            </w:pPr>
            <w:r w:rsidRPr="006A60DA">
              <w:rPr>
                <w:rFonts w:ascii="Times New Roman" w:eastAsia="Times New Roman" w:hAnsi="Times New Roman" w:cs="Times New Roman"/>
                <w:sz w:val="24"/>
                <w:szCs w:val="24"/>
              </w:rPr>
              <w:t>Копия бухгалтерской отчетности за 2015 год с отметкой налоговой инспекции, заверен</w:t>
            </w:r>
            <w:r>
              <w:rPr>
                <w:rFonts w:ascii="Times New Roman" w:eastAsia="Times New Roman" w:hAnsi="Times New Roman" w:cs="Times New Roman"/>
                <w:sz w:val="24"/>
                <w:szCs w:val="24"/>
              </w:rPr>
              <w:t>н</w:t>
            </w:r>
            <w:r w:rsidRPr="006A60DA">
              <w:rPr>
                <w:rFonts w:ascii="Times New Roman" w:eastAsia="Times New Roman" w:hAnsi="Times New Roman" w:cs="Times New Roman"/>
                <w:sz w:val="24"/>
                <w:szCs w:val="24"/>
              </w:rPr>
              <w:t>а</w:t>
            </w:r>
            <w:r>
              <w:rPr>
                <w:rFonts w:ascii="Times New Roman" w:eastAsia="Times New Roman" w:hAnsi="Times New Roman" w:cs="Times New Roman"/>
                <w:sz w:val="24"/>
                <w:szCs w:val="24"/>
              </w:rPr>
              <w:t>я</w:t>
            </w:r>
            <w:r w:rsidRPr="006A60DA">
              <w:rPr>
                <w:rFonts w:ascii="Times New Roman" w:eastAsia="Times New Roman" w:hAnsi="Times New Roman" w:cs="Times New Roman"/>
                <w:sz w:val="24"/>
                <w:szCs w:val="24"/>
              </w:rPr>
              <w:t xml:space="preserve">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47425F" w:rsidRPr="008D30E5" w:rsidRDefault="0047425F"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7425F" w:rsidRPr="008D30E5" w:rsidRDefault="0047425F"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7425F" w:rsidRPr="008D30E5" w:rsidRDefault="0047425F" w:rsidP="00786D72">
            <w:pPr>
              <w:spacing w:after="0" w:line="240" w:lineRule="auto"/>
              <w:rPr>
                <w:rFonts w:ascii="Times New Roman" w:eastAsia="Times New Roman" w:hAnsi="Times New Roman" w:cs="Times New Roman"/>
                <w:color w:val="FF0000"/>
                <w:sz w:val="24"/>
                <w:szCs w:val="24"/>
              </w:rPr>
            </w:pPr>
          </w:p>
        </w:tc>
      </w:tr>
      <w:tr w:rsidR="0047425F" w:rsidRPr="00EC1D9A" w:rsidTr="00163089">
        <w:trPr>
          <w:trHeight w:val="584"/>
        </w:trPr>
        <w:tc>
          <w:tcPr>
            <w:tcW w:w="675" w:type="dxa"/>
            <w:tcBorders>
              <w:top w:val="single" w:sz="4" w:space="0" w:color="000000"/>
              <w:left w:val="single" w:sz="4" w:space="0" w:color="000000"/>
              <w:bottom w:val="single" w:sz="4" w:space="0" w:color="000000"/>
            </w:tcBorders>
            <w:shd w:val="clear" w:color="auto" w:fill="auto"/>
          </w:tcPr>
          <w:p w:rsidR="0047425F" w:rsidRPr="00233F4C" w:rsidRDefault="00233F4C" w:rsidP="00233F4C">
            <w:pPr>
              <w:spacing w:after="0" w:line="240" w:lineRule="auto"/>
              <w:jc w:val="center"/>
              <w:rPr>
                <w:rFonts w:ascii="Times New Roman" w:eastAsia="Times New Roman" w:hAnsi="Times New Roman" w:cs="Times New Roman"/>
                <w:sz w:val="24"/>
                <w:szCs w:val="24"/>
                <w:highlight w:val="green"/>
              </w:rPr>
            </w:pPr>
            <w:r w:rsidRPr="00303A21">
              <w:rPr>
                <w:rFonts w:ascii="Times New Roman" w:eastAsia="Times New Roman" w:hAnsi="Times New Roman" w:cs="Times New Roman"/>
                <w:sz w:val="24"/>
                <w:szCs w:val="24"/>
              </w:rPr>
              <w:t>19</w:t>
            </w:r>
            <w:r w:rsidR="0047425F" w:rsidRPr="00303A21">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5864CF" w:rsidRPr="005225F1" w:rsidRDefault="00E92DD6" w:rsidP="00BB3854">
            <w:pPr>
              <w:spacing w:after="0" w:line="240" w:lineRule="auto"/>
              <w:rPr>
                <w:rFonts w:ascii="Times New Roman" w:eastAsia="Times New Roman" w:hAnsi="Times New Roman" w:cs="Times New Roman"/>
                <w:sz w:val="24"/>
                <w:szCs w:val="24"/>
              </w:rPr>
            </w:pPr>
            <w:r w:rsidRPr="005225F1">
              <w:rPr>
                <w:rFonts w:ascii="Times New Roman" w:eastAsia="Times New Roman" w:hAnsi="Times New Roman" w:cs="Times New Roman"/>
                <w:sz w:val="24"/>
                <w:szCs w:val="24"/>
              </w:rPr>
              <w:t>Копия лицензии на осуществление частной охранной деятельности, заверенная уполномоченным лицом Участника закупки</w:t>
            </w:r>
            <w:r w:rsidR="00360466">
              <w:rPr>
                <w:rFonts w:ascii="Times New Roman" w:eastAsia="Times New Roman" w:hAnsi="Times New Roman" w:cs="Times New Roman"/>
                <w:sz w:val="24"/>
                <w:szCs w:val="24"/>
              </w:rPr>
              <w:t xml:space="preserve"> (</w:t>
            </w:r>
            <w:r w:rsidR="00BB3854">
              <w:rPr>
                <w:rFonts w:ascii="Times New Roman" w:eastAsia="Times New Roman" w:hAnsi="Times New Roman" w:cs="Times New Roman"/>
                <w:sz w:val="24"/>
                <w:szCs w:val="24"/>
              </w:rPr>
              <w:t xml:space="preserve">по необходимости: </w:t>
            </w:r>
            <w:r w:rsidR="00BB3854" w:rsidRPr="00BB3854">
              <w:rPr>
                <w:rFonts w:ascii="Times New Roman" w:eastAsia="Times New Roman" w:hAnsi="Times New Roman" w:cs="Times New Roman"/>
                <w:sz w:val="24"/>
                <w:szCs w:val="24"/>
              </w:rPr>
              <w:t xml:space="preserve">заверенная уполномоченным лицом Участника закупки </w:t>
            </w:r>
            <w:r w:rsidR="00360466" w:rsidRPr="00360466">
              <w:rPr>
                <w:rFonts w:ascii="Times New Roman" w:eastAsia="Times New Roman" w:hAnsi="Times New Roman" w:cs="Times New Roman"/>
                <w:sz w:val="24"/>
                <w:szCs w:val="24"/>
              </w:rPr>
              <w:t>копи</w:t>
            </w:r>
            <w:r w:rsidR="00BB3854">
              <w:rPr>
                <w:rFonts w:ascii="Times New Roman" w:eastAsia="Times New Roman" w:hAnsi="Times New Roman" w:cs="Times New Roman"/>
                <w:sz w:val="24"/>
                <w:szCs w:val="24"/>
              </w:rPr>
              <w:t>я</w:t>
            </w:r>
            <w:r w:rsidR="00360466" w:rsidRPr="00360466">
              <w:rPr>
                <w:rFonts w:ascii="Times New Roman" w:eastAsia="Times New Roman" w:hAnsi="Times New Roman" w:cs="Times New Roman"/>
                <w:sz w:val="24"/>
                <w:szCs w:val="24"/>
              </w:rPr>
              <w:t xml:space="preserve"> впервые полученной лицензии</w:t>
            </w:r>
            <w:r w:rsidR="00BB3854">
              <w:rPr>
                <w:rFonts w:ascii="Times New Roman" w:eastAsia="Times New Roman" w:hAnsi="Times New Roman" w:cs="Times New Roman"/>
                <w:sz w:val="24"/>
                <w:szCs w:val="24"/>
              </w:rPr>
              <w:t xml:space="preserve">, </w:t>
            </w:r>
            <w:r w:rsidR="00BB3854" w:rsidRPr="00BB3854">
              <w:rPr>
                <w:rFonts w:ascii="Times New Roman" w:eastAsia="Times New Roman" w:hAnsi="Times New Roman" w:cs="Times New Roman"/>
                <w:sz w:val="24"/>
                <w:szCs w:val="24"/>
              </w:rPr>
              <w:t>гарантийное письмо Участника закупки о продлении</w:t>
            </w:r>
            <w:r w:rsidR="00BB3854">
              <w:rPr>
                <w:rFonts w:ascii="Times New Roman" w:eastAsia="Times New Roman" w:hAnsi="Times New Roman" w:cs="Times New Roman"/>
                <w:sz w:val="24"/>
                <w:szCs w:val="24"/>
              </w:rPr>
              <w:t xml:space="preserve"> лицензии</w:t>
            </w:r>
            <w:r w:rsidR="00360466">
              <w:rPr>
                <w:rFonts w:ascii="Times New Roman" w:eastAsia="Times New Roman" w:hAnsi="Times New Roman" w:cs="Times New Roman"/>
                <w:sz w:val="24"/>
                <w:szCs w:val="24"/>
              </w:rPr>
              <w:t>)</w:t>
            </w:r>
          </w:p>
        </w:tc>
        <w:tc>
          <w:tcPr>
            <w:tcW w:w="2410" w:type="dxa"/>
            <w:tcBorders>
              <w:top w:val="single" w:sz="4" w:space="0" w:color="000000"/>
              <w:left w:val="single" w:sz="4" w:space="0" w:color="000000"/>
              <w:bottom w:val="single" w:sz="4" w:space="0" w:color="000000"/>
            </w:tcBorders>
            <w:shd w:val="clear" w:color="auto" w:fill="auto"/>
          </w:tcPr>
          <w:p w:rsidR="0047425F" w:rsidRPr="00621560" w:rsidRDefault="0047425F"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7425F" w:rsidRPr="00621560" w:rsidRDefault="0047425F"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7425F" w:rsidRPr="00621560" w:rsidRDefault="0047425F" w:rsidP="00786D72">
            <w:pPr>
              <w:spacing w:after="0" w:line="240" w:lineRule="auto"/>
              <w:rPr>
                <w:rFonts w:ascii="Times New Roman" w:eastAsia="Times New Roman" w:hAnsi="Times New Roman" w:cs="Times New Roman"/>
                <w:color w:val="FF0000"/>
                <w:sz w:val="24"/>
                <w:szCs w:val="24"/>
              </w:rPr>
            </w:pPr>
          </w:p>
        </w:tc>
      </w:tr>
      <w:tr w:rsidR="0047425F" w:rsidRPr="00EC1D9A" w:rsidTr="00163089">
        <w:trPr>
          <w:trHeight w:val="584"/>
        </w:trPr>
        <w:tc>
          <w:tcPr>
            <w:tcW w:w="675" w:type="dxa"/>
            <w:tcBorders>
              <w:top w:val="single" w:sz="4" w:space="0" w:color="000000"/>
              <w:left w:val="single" w:sz="4" w:space="0" w:color="000000"/>
              <w:bottom w:val="single" w:sz="4" w:space="0" w:color="000000"/>
            </w:tcBorders>
            <w:shd w:val="clear" w:color="auto" w:fill="auto"/>
          </w:tcPr>
          <w:p w:rsidR="0047425F" w:rsidRPr="00303A21" w:rsidRDefault="00E63BC1" w:rsidP="00233F4C">
            <w:pPr>
              <w:spacing w:after="0" w:line="240" w:lineRule="auto"/>
              <w:jc w:val="center"/>
              <w:rPr>
                <w:rFonts w:ascii="Times New Roman" w:eastAsia="Times New Roman" w:hAnsi="Times New Roman" w:cs="Times New Roman"/>
                <w:sz w:val="24"/>
                <w:szCs w:val="24"/>
              </w:rPr>
            </w:pPr>
            <w:r w:rsidRPr="00303A21">
              <w:rPr>
                <w:rFonts w:ascii="Times New Roman" w:eastAsia="Times New Roman" w:hAnsi="Times New Roman" w:cs="Times New Roman"/>
                <w:sz w:val="24"/>
                <w:szCs w:val="24"/>
              </w:rPr>
              <w:t>2</w:t>
            </w:r>
            <w:r w:rsidR="00233F4C" w:rsidRPr="00303A21">
              <w:rPr>
                <w:rFonts w:ascii="Times New Roman" w:eastAsia="Times New Roman" w:hAnsi="Times New Roman" w:cs="Times New Roman"/>
                <w:sz w:val="24"/>
                <w:szCs w:val="24"/>
              </w:rPr>
              <w:t>0</w:t>
            </w:r>
            <w:r w:rsidRPr="00303A21">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47425F" w:rsidRPr="00303A21" w:rsidRDefault="00872C39" w:rsidP="00872C39">
            <w:pPr>
              <w:spacing w:after="0" w:line="240" w:lineRule="auto"/>
              <w:rPr>
                <w:rFonts w:ascii="Times New Roman" w:eastAsia="Times New Roman" w:hAnsi="Times New Roman" w:cs="Times New Roman"/>
                <w:bCs/>
                <w:sz w:val="24"/>
                <w:szCs w:val="24"/>
              </w:rPr>
            </w:pPr>
            <w:r w:rsidRPr="00303A21">
              <w:rPr>
                <w:rFonts w:ascii="Times New Roman" w:eastAsia="Times New Roman" w:hAnsi="Times New Roman" w:cs="Times New Roman"/>
                <w:sz w:val="24"/>
                <w:szCs w:val="24"/>
              </w:rPr>
              <w:t>Р</w:t>
            </w:r>
            <w:r w:rsidR="00E92DD6" w:rsidRPr="00303A21">
              <w:rPr>
                <w:rFonts w:ascii="Times New Roman" w:eastAsia="Times New Roman" w:hAnsi="Times New Roman" w:cs="Times New Roman"/>
                <w:sz w:val="24"/>
                <w:szCs w:val="24"/>
              </w:rPr>
              <w:t>екомендательны</w:t>
            </w:r>
            <w:r w:rsidRPr="00303A21">
              <w:rPr>
                <w:rFonts w:ascii="Times New Roman" w:eastAsia="Times New Roman" w:hAnsi="Times New Roman" w:cs="Times New Roman"/>
                <w:sz w:val="24"/>
                <w:szCs w:val="24"/>
              </w:rPr>
              <w:t>е</w:t>
            </w:r>
            <w:r w:rsidR="00E92DD6" w:rsidRPr="00303A21">
              <w:rPr>
                <w:rFonts w:ascii="Times New Roman" w:eastAsia="Times New Roman" w:hAnsi="Times New Roman" w:cs="Times New Roman"/>
                <w:sz w:val="24"/>
                <w:szCs w:val="24"/>
              </w:rPr>
              <w:t xml:space="preserve"> пис</w:t>
            </w:r>
            <w:r w:rsidRPr="00303A21">
              <w:rPr>
                <w:rFonts w:ascii="Times New Roman" w:eastAsia="Times New Roman" w:hAnsi="Times New Roman" w:cs="Times New Roman"/>
                <w:sz w:val="24"/>
                <w:szCs w:val="24"/>
              </w:rPr>
              <w:t>ьма</w:t>
            </w:r>
            <w:r w:rsidR="00E92DD6" w:rsidRPr="00303A21">
              <w:rPr>
                <w:rFonts w:ascii="Times New Roman" w:eastAsia="Times New Roman" w:hAnsi="Times New Roman" w:cs="Times New Roman"/>
                <w:sz w:val="24"/>
                <w:szCs w:val="24"/>
              </w:rPr>
              <w:t xml:space="preserve"> и/или отзыв</w:t>
            </w:r>
            <w:r w:rsidRPr="00303A21">
              <w:rPr>
                <w:rFonts w:ascii="Times New Roman" w:eastAsia="Times New Roman" w:hAnsi="Times New Roman" w:cs="Times New Roman"/>
                <w:sz w:val="24"/>
                <w:szCs w:val="24"/>
              </w:rPr>
              <w:t>ы</w:t>
            </w:r>
            <w:r w:rsidR="00E92DD6" w:rsidRPr="00303A21">
              <w:rPr>
                <w:rFonts w:ascii="Times New Roman" w:eastAsia="Times New Roman" w:hAnsi="Times New Roman" w:cs="Times New Roman"/>
                <w:sz w:val="24"/>
                <w:szCs w:val="24"/>
              </w:rPr>
              <w:t xml:space="preserve"> о выполнении аналогичных договоров</w:t>
            </w:r>
            <w:r w:rsidR="00D24323">
              <w:rPr>
                <w:rFonts w:ascii="Times New Roman" w:eastAsia="Times New Roman" w:hAnsi="Times New Roman" w:cs="Times New Roman"/>
                <w:sz w:val="24"/>
                <w:szCs w:val="24"/>
              </w:rPr>
              <w:t xml:space="preserve"> </w:t>
            </w:r>
            <w:r w:rsidR="00D24323" w:rsidRPr="00D24323">
              <w:rPr>
                <w:rFonts w:ascii="Times New Roman" w:eastAsia="Times New Roman" w:hAnsi="Times New Roman" w:cs="Times New Roman"/>
                <w:sz w:val="24"/>
                <w:szCs w:val="24"/>
              </w:rPr>
              <w:t>на объектах ТЭК</w:t>
            </w:r>
            <w:r w:rsidR="00E92DD6" w:rsidRPr="00303A21">
              <w:rPr>
                <w:rFonts w:ascii="Times New Roman" w:eastAsia="Times New Roman" w:hAnsi="Times New Roman" w:cs="Times New Roman"/>
                <w:sz w:val="24"/>
                <w:szCs w:val="24"/>
              </w:rPr>
              <w:t>, указанных в «Справке о перечне и объемах выполнения аналогичных договоров за 2013-2015 годы»</w:t>
            </w:r>
            <w:r w:rsidR="005225F1" w:rsidRPr="00303A21">
              <w:t xml:space="preserve"> </w:t>
            </w:r>
            <w:r w:rsidR="005225F1" w:rsidRPr="00303A21">
              <w:rPr>
                <w:rFonts w:ascii="Times New Roman" w:eastAsia="Times New Roman" w:hAnsi="Times New Roman" w:cs="Times New Roman"/>
                <w:sz w:val="24"/>
                <w:szCs w:val="24"/>
              </w:rPr>
              <w:t>(на усмотрение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47425F" w:rsidRPr="00EC1D9A" w:rsidRDefault="0047425F" w:rsidP="00786D72">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47425F" w:rsidRPr="00EC1D9A" w:rsidRDefault="0047425F" w:rsidP="00786D72">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7425F" w:rsidRPr="00EC1D9A" w:rsidRDefault="0047425F" w:rsidP="00786D72">
            <w:pPr>
              <w:spacing w:after="0" w:line="240" w:lineRule="auto"/>
              <w:rPr>
                <w:rFonts w:ascii="Times New Roman" w:eastAsia="Times New Roman" w:hAnsi="Times New Roman" w:cs="Times New Roman"/>
                <w:color w:val="FF0000"/>
                <w:sz w:val="24"/>
                <w:szCs w:val="24"/>
                <w:highlight w:val="yellow"/>
              </w:rPr>
            </w:pPr>
          </w:p>
        </w:tc>
      </w:tr>
      <w:tr w:rsidR="00E92DD6" w:rsidRPr="00EC1D9A" w:rsidTr="00163089">
        <w:trPr>
          <w:trHeight w:val="584"/>
        </w:trPr>
        <w:tc>
          <w:tcPr>
            <w:tcW w:w="675" w:type="dxa"/>
            <w:tcBorders>
              <w:top w:val="single" w:sz="4" w:space="0" w:color="000000"/>
              <w:left w:val="single" w:sz="4" w:space="0" w:color="000000"/>
              <w:bottom w:val="single" w:sz="4" w:space="0" w:color="000000"/>
            </w:tcBorders>
            <w:shd w:val="clear" w:color="auto" w:fill="auto"/>
          </w:tcPr>
          <w:p w:rsidR="00E92DD6" w:rsidRPr="00D24323" w:rsidRDefault="00233F4C" w:rsidP="00FF3F5D">
            <w:pPr>
              <w:spacing w:after="0" w:line="240" w:lineRule="auto"/>
              <w:jc w:val="center"/>
              <w:rPr>
                <w:rFonts w:ascii="Times New Roman" w:eastAsia="Times New Roman" w:hAnsi="Times New Roman" w:cs="Times New Roman"/>
                <w:sz w:val="24"/>
                <w:szCs w:val="24"/>
              </w:rPr>
            </w:pPr>
            <w:r w:rsidRPr="00D24323">
              <w:rPr>
                <w:rFonts w:ascii="Times New Roman" w:eastAsia="Times New Roman" w:hAnsi="Times New Roman" w:cs="Times New Roman"/>
                <w:sz w:val="24"/>
                <w:szCs w:val="24"/>
              </w:rPr>
              <w:t>21</w:t>
            </w:r>
            <w:r w:rsidR="005225F1" w:rsidRPr="00D24323">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E92DD6" w:rsidRPr="00D24323" w:rsidRDefault="00E92DD6" w:rsidP="00233F4C">
            <w:pPr>
              <w:spacing w:after="0" w:line="240" w:lineRule="auto"/>
              <w:rPr>
                <w:rFonts w:ascii="Times New Roman" w:eastAsia="Times New Roman" w:hAnsi="Times New Roman" w:cs="Times New Roman"/>
                <w:sz w:val="24"/>
                <w:szCs w:val="24"/>
              </w:rPr>
            </w:pPr>
            <w:r w:rsidRPr="00D24323">
              <w:rPr>
                <w:rFonts w:ascii="Times New Roman" w:eastAsia="Times New Roman" w:hAnsi="Times New Roman" w:cs="Times New Roman"/>
                <w:sz w:val="24"/>
                <w:szCs w:val="24"/>
              </w:rPr>
              <w:t>Копии договоров, указанных в «Справке о перечне и годовых объемах выполнения аналогичных договоров за 2013-2015 г</w:t>
            </w:r>
            <w:r w:rsidR="00233F4C" w:rsidRPr="00D24323">
              <w:rPr>
                <w:rFonts w:ascii="Times New Roman" w:eastAsia="Times New Roman" w:hAnsi="Times New Roman" w:cs="Times New Roman"/>
                <w:sz w:val="24"/>
                <w:szCs w:val="24"/>
              </w:rPr>
              <w:t>оды»</w:t>
            </w:r>
            <w:r w:rsidRPr="00D24323">
              <w:rPr>
                <w:rFonts w:ascii="Times New Roman" w:eastAsia="Times New Roman" w:hAnsi="Times New Roman" w:cs="Times New Roman"/>
                <w:sz w:val="24"/>
                <w:szCs w:val="24"/>
              </w:rPr>
              <w:t xml:space="preserve"> (на усмотрение Участника закупки),  заверенные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E92DD6" w:rsidRPr="00EC1D9A" w:rsidRDefault="00E92DD6" w:rsidP="00786D72">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E92DD6" w:rsidRPr="00EC1D9A" w:rsidRDefault="00E92DD6" w:rsidP="00786D72">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E92DD6" w:rsidRPr="00EC1D9A" w:rsidRDefault="00E92DD6" w:rsidP="00786D72">
            <w:pPr>
              <w:spacing w:after="0" w:line="240" w:lineRule="auto"/>
              <w:rPr>
                <w:rFonts w:ascii="Times New Roman" w:eastAsia="Times New Roman" w:hAnsi="Times New Roman" w:cs="Times New Roman"/>
                <w:color w:val="FF0000"/>
                <w:sz w:val="24"/>
                <w:szCs w:val="24"/>
                <w:highlight w:val="yellow"/>
              </w:rPr>
            </w:pPr>
          </w:p>
        </w:tc>
      </w:tr>
      <w:tr w:rsidR="002302A3" w:rsidRPr="00EC1D9A" w:rsidTr="00163089">
        <w:trPr>
          <w:trHeight w:val="584"/>
        </w:trPr>
        <w:tc>
          <w:tcPr>
            <w:tcW w:w="675" w:type="dxa"/>
            <w:tcBorders>
              <w:top w:val="single" w:sz="4" w:space="0" w:color="000000"/>
              <w:left w:val="single" w:sz="4" w:space="0" w:color="000000"/>
              <w:bottom w:val="single" w:sz="4" w:space="0" w:color="000000"/>
            </w:tcBorders>
            <w:shd w:val="clear" w:color="auto" w:fill="auto"/>
          </w:tcPr>
          <w:p w:rsidR="002302A3" w:rsidRPr="00D24323" w:rsidRDefault="00233F4C" w:rsidP="00FF3F5D">
            <w:pPr>
              <w:spacing w:after="0" w:line="240" w:lineRule="auto"/>
              <w:jc w:val="center"/>
              <w:rPr>
                <w:rFonts w:ascii="Times New Roman" w:eastAsia="Times New Roman" w:hAnsi="Times New Roman" w:cs="Times New Roman"/>
                <w:sz w:val="24"/>
                <w:szCs w:val="24"/>
              </w:rPr>
            </w:pPr>
            <w:r w:rsidRPr="00D24323">
              <w:rPr>
                <w:rFonts w:ascii="Times New Roman" w:eastAsia="Times New Roman" w:hAnsi="Times New Roman" w:cs="Times New Roman"/>
                <w:sz w:val="24"/>
                <w:szCs w:val="24"/>
              </w:rPr>
              <w:t>22</w:t>
            </w:r>
            <w:r w:rsidR="005225F1" w:rsidRPr="00D24323">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2302A3" w:rsidRPr="00D24323" w:rsidRDefault="00E92DD6" w:rsidP="00E92DD6">
            <w:pPr>
              <w:suppressAutoHyphens/>
              <w:spacing w:after="0" w:line="240" w:lineRule="auto"/>
              <w:rPr>
                <w:rFonts w:ascii="Times New Roman" w:eastAsia="Calibri" w:hAnsi="Times New Roman" w:cs="Times New Roman"/>
                <w:sz w:val="24"/>
                <w:szCs w:val="24"/>
                <w:lang w:eastAsia="ru-RU"/>
              </w:rPr>
            </w:pPr>
            <w:r w:rsidRPr="00D24323">
              <w:rPr>
                <w:rFonts w:ascii="Times New Roman" w:eastAsia="Calibri" w:hAnsi="Times New Roman" w:cs="Times New Roman"/>
                <w:sz w:val="24"/>
                <w:szCs w:val="24"/>
                <w:lang w:eastAsia="ru-RU"/>
              </w:rPr>
              <w:t>Копии трудовых книжек (или трудовых договоров) работников (охранников), указанных в Справке о кадровых ресурсах, заверенные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2302A3" w:rsidRPr="00EC1D9A" w:rsidRDefault="002302A3" w:rsidP="00786D72">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2302A3" w:rsidRPr="00EC1D9A" w:rsidRDefault="002302A3" w:rsidP="00786D72">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2302A3" w:rsidRPr="00EC1D9A" w:rsidRDefault="002302A3" w:rsidP="00786D72">
            <w:pPr>
              <w:spacing w:after="0" w:line="240" w:lineRule="auto"/>
              <w:rPr>
                <w:rFonts w:ascii="Times New Roman" w:eastAsia="Times New Roman" w:hAnsi="Times New Roman" w:cs="Times New Roman"/>
                <w:color w:val="FF0000"/>
                <w:sz w:val="24"/>
                <w:szCs w:val="24"/>
                <w:highlight w:val="yellow"/>
              </w:rPr>
            </w:pPr>
          </w:p>
        </w:tc>
      </w:tr>
      <w:tr w:rsidR="00FC6B8C" w:rsidRPr="00EC1D9A" w:rsidTr="005225F1">
        <w:trPr>
          <w:trHeight w:val="1240"/>
        </w:trPr>
        <w:tc>
          <w:tcPr>
            <w:tcW w:w="675" w:type="dxa"/>
            <w:tcBorders>
              <w:top w:val="single" w:sz="4" w:space="0" w:color="000000"/>
              <w:left w:val="single" w:sz="4" w:space="0" w:color="000000"/>
              <w:bottom w:val="single" w:sz="4" w:space="0" w:color="000000"/>
            </w:tcBorders>
            <w:shd w:val="clear" w:color="auto" w:fill="auto"/>
          </w:tcPr>
          <w:p w:rsidR="00FC6B8C" w:rsidRPr="00D24323" w:rsidRDefault="00233F4C" w:rsidP="00FF3F5D">
            <w:pPr>
              <w:spacing w:after="0" w:line="240" w:lineRule="auto"/>
              <w:jc w:val="center"/>
              <w:rPr>
                <w:rFonts w:ascii="Times New Roman" w:eastAsia="Times New Roman" w:hAnsi="Times New Roman" w:cs="Times New Roman"/>
                <w:sz w:val="24"/>
                <w:szCs w:val="24"/>
              </w:rPr>
            </w:pPr>
            <w:r w:rsidRPr="00D24323">
              <w:rPr>
                <w:rFonts w:ascii="Times New Roman" w:eastAsia="Times New Roman" w:hAnsi="Times New Roman" w:cs="Times New Roman"/>
                <w:sz w:val="24"/>
                <w:szCs w:val="24"/>
              </w:rPr>
              <w:t>23</w:t>
            </w:r>
            <w:r w:rsidR="005225F1" w:rsidRPr="00D24323">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C6B8C" w:rsidRPr="00D24323" w:rsidRDefault="00E92DD6" w:rsidP="000A78F5">
            <w:pPr>
              <w:tabs>
                <w:tab w:val="left" w:pos="993"/>
              </w:tabs>
              <w:suppressAutoHyphen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ar-SA"/>
              </w:rPr>
            </w:pPr>
            <w:r w:rsidRPr="00D24323">
              <w:rPr>
                <w:rFonts w:ascii="Times New Roman" w:eastAsia="Calibri" w:hAnsi="Times New Roman" w:cs="Times New Roman"/>
                <w:sz w:val="24"/>
                <w:szCs w:val="24"/>
                <w:lang w:eastAsia="ru-RU"/>
              </w:rPr>
              <w:t>Копии удостоверений на право осуществления частной охранной деятельности на каждого работника (охранника), заверенные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FC6B8C" w:rsidRPr="00EC1D9A" w:rsidRDefault="00FC6B8C" w:rsidP="00786D72">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C6B8C" w:rsidRPr="00EC1D9A" w:rsidRDefault="00FC6B8C" w:rsidP="00786D72">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C6B8C" w:rsidRPr="00EC1D9A" w:rsidRDefault="00FC6B8C" w:rsidP="00786D72">
            <w:pPr>
              <w:spacing w:after="0" w:line="240" w:lineRule="auto"/>
              <w:rPr>
                <w:rFonts w:ascii="Times New Roman" w:eastAsia="Times New Roman" w:hAnsi="Times New Roman" w:cs="Times New Roman"/>
                <w:color w:val="FF0000"/>
                <w:sz w:val="24"/>
                <w:szCs w:val="24"/>
                <w:highlight w:val="yellow"/>
              </w:rPr>
            </w:pPr>
          </w:p>
        </w:tc>
      </w:tr>
      <w:tr w:rsidR="0047425F" w:rsidRPr="002302A3" w:rsidTr="00163089">
        <w:trPr>
          <w:trHeight w:val="299"/>
        </w:trPr>
        <w:tc>
          <w:tcPr>
            <w:tcW w:w="675" w:type="dxa"/>
            <w:tcBorders>
              <w:top w:val="single" w:sz="4" w:space="0" w:color="000000"/>
              <w:left w:val="single" w:sz="4" w:space="0" w:color="000000"/>
              <w:bottom w:val="single" w:sz="4" w:space="0" w:color="000000"/>
            </w:tcBorders>
            <w:shd w:val="clear" w:color="auto" w:fill="auto"/>
          </w:tcPr>
          <w:p w:rsidR="0047425F" w:rsidRPr="00D24323" w:rsidRDefault="00E63BC1" w:rsidP="005225F1">
            <w:pPr>
              <w:spacing w:after="0" w:line="240" w:lineRule="auto"/>
              <w:jc w:val="center"/>
              <w:rPr>
                <w:rFonts w:ascii="Times New Roman" w:eastAsia="Times New Roman" w:hAnsi="Times New Roman" w:cs="Times New Roman"/>
                <w:sz w:val="24"/>
                <w:szCs w:val="24"/>
              </w:rPr>
            </w:pPr>
            <w:r w:rsidRPr="00D24323">
              <w:rPr>
                <w:rFonts w:ascii="Times New Roman" w:eastAsia="Times New Roman" w:hAnsi="Times New Roman" w:cs="Times New Roman"/>
                <w:sz w:val="24"/>
                <w:szCs w:val="24"/>
              </w:rPr>
              <w:t>2</w:t>
            </w:r>
            <w:r w:rsidR="00233F4C" w:rsidRPr="00D24323">
              <w:rPr>
                <w:rFonts w:ascii="Times New Roman" w:eastAsia="Times New Roman" w:hAnsi="Times New Roman" w:cs="Times New Roman"/>
                <w:sz w:val="24"/>
                <w:szCs w:val="24"/>
              </w:rPr>
              <w:t>4</w:t>
            </w:r>
            <w:r w:rsidRPr="00D24323">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47425F" w:rsidRPr="00D24323" w:rsidRDefault="0047425F" w:rsidP="00786D72">
            <w:pPr>
              <w:spacing w:after="0" w:line="240" w:lineRule="auto"/>
              <w:rPr>
                <w:rFonts w:ascii="Times New Roman" w:hAnsi="Times New Roman" w:cs="Times New Roman"/>
                <w:bCs/>
                <w:sz w:val="24"/>
                <w:szCs w:val="24"/>
              </w:rPr>
            </w:pPr>
            <w:r w:rsidRPr="00D24323">
              <w:rPr>
                <w:rFonts w:ascii="Times New Roman" w:eastAsia="Times New Roman" w:hAnsi="Times New Roman" w:cs="Times New Roman"/>
                <w:sz w:val="24"/>
                <w:szCs w:val="24"/>
              </w:rPr>
              <w:t>Другие документы (указать какие)</w:t>
            </w:r>
          </w:p>
        </w:tc>
        <w:tc>
          <w:tcPr>
            <w:tcW w:w="2410" w:type="dxa"/>
            <w:tcBorders>
              <w:top w:val="single" w:sz="4" w:space="0" w:color="000000"/>
              <w:left w:val="single" w:sz="4" w:space="0" w:color="000000"/>
              <w:bottom w:val="single" w:sz="4" w:space="0" w:color="000000"/>
            </w:tcBorders>
            <w:shd w:val="clear" w:color="auto" w:fill="auto"/>
          </w:tcPr>
          <w:p w:rsidR="0047425F" w:rsidRPr="002302A3" w:rsidRDefault="0047425F"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7425F" w:rsidRPr="002302A3" w:rsidRDefault="0047425F"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7425F" w:rsidRPr="002302A3" w:rsidRDefault="0047425F" w:rsidP="00786D72">
            <w:pPr>
              <w:spacing w:after="0" w:line="240" w:lineRule="auto"/>
              <w:rPr>
                <w:rFonts w:ascii="Times New Roman" w:eastAsia="Times New Roman" w:hAnsi="Times New Roman" w:cs="Times New Roman"/>
                <w:color w:val="FF0000"/>
                <w:sz w:val="24"/>
                <w:szCs w:val="24"/>
              </w:rPr>
            </w:pPr>
          </w:p>
        </w:tc>
      </w:tr>
      <w:tr w:rsidR="0047425F" w:rsidRPr="008D30E5" w:rsidTr="00163089">
        <w:trPr>
          <w:trHeight w:val="299"/>
        </w:trPr>
        <w:tc>
          <w:tcPr>
            <w:tcW w:w="675" w:type="dxa"/>
            <w:tcBorders>
              <w:top w:val="single" w:sz="4" w:space="0" w:color="000000"/>
              <w:left w:val="single" w:sz="4" w:space="0" w:color="000000"/>
              <w:bottom w:val="single" w:sz="4" w:space="0" w:color="000000"/>
            </w:tcBorders>
            <w:shd w:val="clear" w:color="auto" w:fill="auto"/>
          </w:tcPr>
          <w:p w:rsidR="0047425F" w:rsidRPr="002302A3" w:rsidRDefault="0047425F" w:rsidP="00163089">
            <w:pPr>
              <w:spacing w:after="0" w:line="240" w:lineRule="auto"/>
              <w:jc w:val="center"/>
              <w:rPr>
                <w:rFonts w:ascii="Times New Roman" w:eastAsia="Times New Roman" w:hAnsi="Times New Roman" w:cs="Times New Roman"/>
                <w:sz w:val="24"/>
                <w:szCs w:val="24"/>
              </w:rPr>
            </w:pPr>
          </w:p>
        </w:tc>
        <w:tc>
          <w:tcPr>
            <w:tcW w:w="5108" w:type="dxa"/>
            <w:tcBorders>
              <w:top w:val="single" w:sz="4" w:space="0" w:color="000000"/>
              <w:left w:val="single" w:sz="4" w:space="0" w:color="000000"/>
              <w:bottom w:val="single" w:sz="4" w:space="0" w:color="000000"/>
            </w:tcBorders>
            <w:shd w:val="clear" w:color="auto" w:fill="auto"/>
          </w:tcPr>
          <w:p w:rsidR="0047425F" w:rsidRPr="00B22CEA" w:rsidRDefault="0047425F" w:rsidP="00786D72">
            <w:pPr>
              <w:spacing w:after="0" w:line="240" w:lineRule="auto"/>
              <w:rPr>
                <w:rFonts w:ascii="Times New Roman" w:eastAsia="Times New Roman" w:hAnsi="Times New Roman" w:cs="Times New Roman"/>
                <w:sz w:val="24"/>
                <w:szCs w:val="24"/>
              </w:rPr>
            </w:pPr>
            <w:r w:rsidRPr="002302A3">
              <w:rPr>
                <w:rFonts w:ascii="Times New Roman" w:eastAsia="Times New Roman" w:hAnsi="Times New Roman" w:cs="Times New Roman"/>
                <w:sz w:val="24"/>
                <w:szCs w:val="24"/>
              </w:rPr>
              <w:t>Всего:</w:t>
            </w:r>
          </w:p>
        </w:tc>
        <w:tc>
          <w:tcPr>
            <w:tcW w:w="2410" w:type="dxa"/>
            <w:tcBorders>
              <w:top w:val="single" w:sz="4" w:space="0" w:color="000000"/>
              <w:left w:val="single" w:sz="4" w:space="0" w:color="000000"/>
              <w:bottom w:val="single" w:sz="4" w:space="0" w:color="000000"/>
            </w:tcBorders>
            <w:shd w:val="clear" w:color="auto" w:fill="auto"/>
          </w:tcPr>
          <w:p w:rsidR="0047425F" w:rsidRPr="008D30E5" w:rsidRDefault="0047425F"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7425F" w:rsidRPr="008D30E5" w:rsidRDefault="0047425F"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7425F" w:rsidRPr="008D30E5" w:rsidRDefault="0047425F" w:rsidP="00786D72">
            <w:pPr>
              <w:spacing w:after="0" w:line="240" w:lineRule="auto"/>
              <w:rPr>
                <w:rFonts w:ascii="Times New Roman" w:eastAsia="Times New Roman" w:hAnsi="Times New Roman" w:cs="Times New Roman"/>
                <w:color w:val="FF0000"/>
                <w:sz w:val="24"/>
                <w:szCs w:val="24"/>
              </w:rPr>
            </w:pPr>
          </w:p>
        </w:tc>
      </w:tr>
    </w:tbl>
    <w:p w:rsidR="002C5547" w:rsidRDefault="002C5547" w:rsidP="00244A6A">
      <w:pPr>
        <w:suppressAutoHyphens/>
        <w:spacing w:after="0" w:line="240" w:lineRule="auto"/>
        <w:rPr>
          <w:rFonts w:ascii="Times New Roman" w:eastAsia="Times New Roman" w:hAnsi="Times New Roman" w:cs="Times New Roman"/>
          <w:color w:val="FF0000"/>
          <w:sz w:val="24"/>
          <w:szCs w:val="24"/>
          <w:lang w:eastAsia="ar-SA"/>
        </w:rPr>
      </w:pPr>
    </w:p>
    <w:p w:rsidR="00244A6A" w:rsidRPr="002C5547" w:rsidRDefault="00244A6A" w:rsidP="00244A6A">
      <w:pPr>
        <w:suppressAutoHyphens/>
        <w:spacing w:after="0" w:line="240" w:lineRule="auto"/>
        <w:rPr>
          <w:rFonts w:ascii="Times New Roman" w:eastAsia="Times New Roman" w:hAnsi="Times New Roman" w:cs="Times New Roman"/>
          <w:sz w:val="24"/>
          <w:szCs w:val="24"/>
          <w:lang w:eastAsia="ar-SA"/>
        </w:rPr>
      </w:pPr>
      <w:r w:rsidRPr="002C5547">
        <w:rPr>
          <w:rFonts w:ascii="Times New Roman" w:eastAsia="Times New Roman" w:hAnsi="Times New Roman" w:cs="Times New Roman"/>
          <w:sz w:val="24"/>
          <w:szCs w:val="24"/>
          <w:lang w:eastAsia="ar-SA"/>
        </w:rPr>
        <w:t>Дата «_____»______________20__г.</w:t>
      </w:r>
    </w:p>
    <w:p w:rsidR="00244A6A" w:rsidRPr="002C5547" w:rsidRDefault="00244A6A" w:rsidP="00244A6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C5547">
        <w:rPr>
          <w:rFonts w:ascii="Times New Roman" w:eastAsia="Times New Roman" w:hAnsi="Times New Roman" w:cs="Times New Roman"/>
          <w:sz w:val="24"/>
          <w:szCs w:val="24"/>
          <w:lang w:eastAsia="ar-SA"/>
        </w:rPr>
        <w:t xml:space="preserve">Примечание: </w:t>
      </w:r>
    </w:p>
    <w:p w:rsidR="00244A6A" w:rsidRPr="002C5547" w:rsidRDefault="00244A6A" w:rsidP="00244A6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C5547">
        <w:rPr>
          <w:rFonts w:ascii="Times New Roman" w:eastAsia="Times New Roman" w:hAnsi="Times New Roman" w:cs="Times New Roman"/>
          <w:sz w:val="24"/>
          <w:szCs w:val="24"/>
          <w:lang w:eastAsia="ar-SA"/>
        </w:rPr>
        <w:t xml:space="preserve">1) </w:t>
      </w:r>
      <w:r w:rsidR="00573853" w:rsidRPr="00573853">
        <w:rPr>
          <w:rFonts w:ascii="Times New Roman" w:eastAsia="Times New Roman" w:hAnsi="Times New Roman" w:cs="Times New Roman"/>
          <w:sz w:val="24"/>
          <w:szCs w:val="24"/>
          <w:lang w:eastAsia="ar-SA"/>
        </w:rPr>
        <w:t xml:space="preserve">В данной форме указывается полный перечень документов, которые представляются Участником закупки – юридическим лицом в составе заявки на участие </w:t>
      </w:r>
      <w:r w:rsidRPr="002C5547">
        <w:rPr>
          <w:rFonts w:ascii="Times New Roman" w:eastAsia="Times New Roman" w:hAnsi="Times New Roman" w:cs="Times New Roman"/>
          <w:sz w:val="24"/>
          <w:szCs w:val="24"/>
          <w:lang w:eastAsia="ar-SA"/>
        </w:rPr>
        <w:t xml:space="preserve">в запросе </w:t>
      </w:r>
      <w:r w:rsidR="00573853">
        <w:rPr>
          <w:rFonts w:ascii="Times New Roman" w:eastAsia="Times New Roman" w:hAnsi="Times New Roman" w:cs="Times New Roman"/>
          <w:sz w:val="24"/>
          <w:szCs w:val="24"/>
          <w:lang w:eastAsia="ar-SA"/>
        </w:rPr>
        <w:t>предложений</w:t>
      </w:r>
      <w:r w:rsidRPr="002C5547">
        <w:rPr>
          <w:rFonts w:ascii="Times New Roman" w:eastAsia="Times New Roman" w:hAnsi="Times New Roman" w:cs="Times New Roman"/>
          <w:sz w:val="24"/>
          <w:szCs w:val="24"/>
          <w:lang w:eastAsia="ar-SA"/>
        </w:rPr>
        <w:t xml:space="preserve">, </w:t>
      </w:r>
      <w:r w:rsidR="00573853" w:rsidRPr="00573853">
        <w:rPr>
          <w:rFonts w:ascii="Times New Roman" w:eastAsia="Times New Roman" w:hAnsi="Times New Roman" w:cs="Times New Roman"/>
          <w:sz w:val="24"/>
          <w:szCs w:val="24"/>
          <w:lang w:eastAsia="ar-SA"/>
        </w:rPr>
        <w:t>опись для физического лица (индивидуального предпринимателя) формируется на основе данного приложения с учетом требований п. 3.</w:t>
      </w:r>
      <w:r w:rsidR="00F20C94">
        <w:rPr>
          <w:rFonts w:ascii="Times New Roman" w:eastAsia="Times New Roman" w:hAnsi="Times New Roman" w:cs="Times New Roman"/>
          <w:sz w:val="24"/>
          <w:szCs w:val="24"/>
          <w:lang w:eastAsia="ar-SA"/>
        </w:rPr>
        <w:t>3</w:t>
      </w:r>
      <w:r w:rsidR="00573853" w:rsidRPr="00573853">
        <w:rPr>
          <w:rFonts w:ascii="Times New Roman" w:eastAsia="Times New Roman" w:hAnsi="Times New Roman" w:cs="Times New Roman"/>
          <w:sz w:val="24"/>
          <w:szCs w:val="24"/>
          <w:lang w:eastAsia="ar-SA"/>
        </w:rPr>
        <w:t xml:space="preserve"> Документации.</w:t>
      </w:r>
    </w:p>
    <w:p w:rsidR="00244A6A" w:rsidRPr="002C5547" w:rsidRDefault="00244A6A" w:rsidP="00244A6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C5547">
        <w:rPr>
          <w:rFonts w:ascii="Times New Roman" w:eastAsia="Times New Roman" w:hAnsi="Times New Roman" w:cs="Times New Roman"/>
          <w:sz w:val="24"/>
          <w:szCs w:val="24"/>
          <w:lang w:eastAsia="ar-SA"/>
        </w:rPr>
        <w:lastRenderedPageBreak/>
        <w:t>2)</w:t>
      </w:r>
      <w:r w:rsidR="007B5944">
        <w:rPr>
          <w:rFonts w:ascii="Times New Roman" w:eastAsia="Times New Roman" w:hAnsi="Times New Roman" w:cs="Times New Roman"/>
          <w:sz w:val="24"/>
          <w:szCs w:val="24"/>
          <w:lang w:eastAsia="ar-SA"/>
        </w:rPr>
        <w:t xml:space="preserve"> Н</w:t>
      </w:r>
      <w:r w:rsidR="00573853" w:rsidRPr="00573853">
        <w:rPr>
          <w:rFonts w:ascii="Times New Roman" w:eastAsia="Times New Roman" w:hAnsi="Times New Roman" w:cs="Times New Roman"/>
          <w:sz w:val="24"/>
          <w:szCs w:val="24"/>
          <w:lang w:eastAsia="ar-SA"/>
        </w:rPr>
        <w:t xml:space="preserve">екоммерческие организации, индивидуальные предприниматели и организации, зарегистрированные после 1 января 2016 года, указывают в п. </w:t>
      </w:r>
      <w:r w:rsidR="00573853" w:rsidRPr="00D24323">
        <w:rPr>
          <w:rFonts w:ascii="Times New Roman" w:eastAsia="Times New Roman" w:hAnsi="Times New Roman" w:cs="Times New Roman"/>
          <w:sz w:val="24"/>
          <w:szCs w:val="24"/>
          <w:lang w:eastAsia="ar-SA"/>
        </w:rPr>
        <w:t>1</w:t>
      </w:r>
      <w:r w:rsidR="00F61730" w:rsidRPr="00D24323">
        <w:rPr>
          <w:rFonts w:ascii="Times New Roman" w:eastAsia="Times New Roman" w:hAnsi="Times New Roman" w:cs="Times New Roman"/>
          <w:sz w:val="24"/>
          <w:szCs w:val="24"/>
          <w:lang w:eastAsia="ar-SA"/>
        </w:rPr>
        <w:t>8</w:t>
      </w:r>
      <w:r w:rsidR="00573853" w:rsidRPr="00573853">
        <w:rPr>
          <w:rFonts w:ascii="Times New Roman" w:eastAsia="Times New Roman" w:hAnsi="Times New Roman" w:cs="Times New Roman"/>
          <w:sz w:val="24"/>
          <w:szCs w:val="24"/>
          <w:lang w:eastAsia="ar-SA"/>
        </w:rPr>
        <w:t xml:space="preserve"> описи сведения с учетом требований п. 3.</w:t>
      </w:r>
      <w:r w:rsidR="00F20C94">
        <w:rPr>
          <w:rFonts w:ascii="Times New Roman" w:eastAsia="Times New Roman" w:hAnsi="Times New Roman" w:cs="Times New Roman"/>
          <w:sz w:val="24"/>
          <w:szCs w:val="24"/>
          <w:lang w:eastAsia="ar-SA"/>
        </w:rPr>
        <w:t>3</w:t>
      </w:r>
      <w:r w:rsidR="00573853" w:rsidRPr="00573853">
        <w:rPr>
          <w:rFonts w:ascii="Times New Roman" w:eastAsia="Times New Roman" w:hAnsi="Times New Roman" w:cs="Times New Roman"/>
          <w:sz w:val="24"/>
          <w:szCs w:val="24"/>
          <w:lang w:eastAsia="ar-SA"/>
        </w:rPr>
        <w:t>. Документации</w:t>
      </w:r>
      <w:r w:rsidRPr="002C5547">
        <w:rPr>
          <w:rFonts w:ascii="Times New Roman" w:eastAsia="Times New Roman" w:hAnsi="Times New Roman" w:cs="Times New Roman"/>
          <w:sz w:val="24"/>
          <w:szCs w:val="24"/>
          <w:lang w:eastAsia="ar-SA"/>
        </w:rPr>
        <w:t>.</w:t>
      </w:r>
    </w:p>
    <w:p w:rsidR="00DA0301" w:rsidRPr="002C5547" w:rsidRDefault="00244A6A" w:rsidP="00D848F4">
      <w:pPr>
        <w:tabs>
          <w:tab w:val="left" w:pos="425"/>
          <w:tab w:val="left" w:pos="567"/>
          <w:tab w:val="left" w:pos="709"/>
        </w:tabs>
        <w:suppressAutoHyphens/>
        <w:spacing w:after="0" w:line="240" w:lineRule="auto"/>
        <w:jc w:val="both"/>
      </w:pPr>
      <w:r w:rsidRPr="002C5547">
        <w:rPr>
          <w:rFonts w:ascii="Times New Roman" w:eastAsia="Times New Roman" w:hAnsi="Times New Roman" w:cs="Times New Roman"/>
          <w:sz w:val="24"/>
          <w:szCs w:val="24"/>
          <w:lang w:eastAsia="ar-SA"/>
        </w:rPr>
        <w:t xml:space="preserve">3) </w:t>
      </w:r>
      <w:r w:rsidR="00C903D4" w:rsidRPr="00C903D4">
        <w:rPr>
          <w:rFonts w:ascii="Times New Roman" w:eastAsia="Times New Roman" w:hAnsi="Times New Roman" w:cs="Times New Roman"/>
          <w:sz w:val="24"/>
          <w:szCs w:val="24"/>
          <w:lang w:eastAsia="ar-SA"/>
        </w:rPr>
        <w:t xml:space="preserve">Документы должны быть подшиты в том (требование </w:t>
      </w:r>
      <w:proofErr w:type="spellStart"/>
      <w:r w:rsidR="00C903D4" w:rsidRPr="00C903D4">
        <w:rPr>
          <w:rFonts w:ascii="Times New Roman" w:eastAsia="Times New Roman" w:hAnsi="Times New Roman" w:cs="Times New Roman"/>
          <w:sz w:val="24"/>
          <w:szCs w:val="24"/>
          <w:lang w:eastAsia="ar-SA"/>
        </w:rPr>
        <w:t>п.п</w:t>
      </w:r>
      <w:proofErr w:type="spellEnd"/>
      <w:r w:rsidR="00C903D4" w:rsidRPr="00C903D4">
        <w:rPr>
          <w:rFonts w:ascii="Times New Roman" w:eastAsia="Times New Roman" w:hAnsi="Times New Roman" w:cs="Times New Roman"/>
          <w:sz w:val="24"/>
          <w:szCs w:val="24"/>
          <w:lang w:eastAsia="ar-SA"/>
        </w:rPr>
        <w:t>. 4.4.5. п. 4.4. Документации, пронумерованы согласно описи)</w:t>
      </w:r>
      <w:r w:rsidRPr="002C5547">
        <w:rPr>
          <w:rFonts w:ascii="Times New Roman" w:eastAsia="Times New Roman" w:hAnsi="Times New Roman" w:cs="Times New Roman"/>
          <w:sz w:val="24"/>
          <w:szCs w:val="24"/>
          <w:lang w:eastAsia="ar-SA"/>
        </w:rPr>
        <w:t>.</w:t>
      </w:r>
    </w:p>
    <w:sectPr w:rsidR="00DA0301" w:rsidRPr="002C5547" w:rsidSect="00DF2787">
      <w:footerReference w:type="default" r:id="rId29"/>
      <w:pgSz w:w="11906" w:h="16838"/>
      <w:pgMar w:top="1134" w:right="567" w:bottom="1134" w:left="1418" w:header="720" w:footer="61"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32FA" w:rsidRDefault="00CC32FA">
      <w:pPr>
        <w:spacing w:after="0" w:line="240" w:lineRule="auto"/>
      </w:pPr>
      <w:r>
        <w:separator/>
      </w:r>
    </w:p>
  </w:endnote>
  <w:endnote w:type="continuationSeparator" w:id="0">
    <w:p w:rsidR="00CC32FA" w:rsidRDefault="00CC32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Franklin Gothic Book">
    <w:panose1 w:val="020B05030201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32FA" w:rsidRDefault="00CC32FA">
    <w:pPr>
      <w:pStyle w:val="affa"/>
      <w:jc w:val="right"/>
    </w:pPr>
  </w:p>
  <w:p w:rsidR="00CC32FA" w:rsidRDefault="00CC32FA">
    <w:pPr>
      <w:pStyle w:val="aff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32FA" w:rsidRDefault="00CC32FA">
    <w:pPr>
      <w:pStyle w:val="af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32FA" w:rsidRDefault="00CC32FA">
    <w:pPr>
      <w:pStyle w:val="affa"/>
      <w:jc w:val="right"/>
    </w:pPr>
  </w:p>
  <w:p w:rsidR="00CC32FA" w:rsidRDefault="00CC32FA">
    <w:pPr>
      <w:pStyle w:val="affa"/>
    </w:pPr>
  </w:p>
  <w:p w:rsidR="00CC32FA" w:rsidRDefault="00CC32F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32FA" w:rsidRDefault="00CC32FA">
      <w:pPr>
        <w:spacing w:after="0" w:line="240" w:lineRule="auto"/>
      </w:pPr>
      <w:r>
        <w:separator/>
      </w:r>
    </w:p>
  </w:footnote>
  <w:footnote w:type="continuationSeparator" w:id="0">
    <w:p w:rsidR="00CC32FA" w:rsidRDefault="00CC32FA">
      <w:pPr>
        <w:spacing w:after="0" w:line="240" w:lineRule="auto"/>
      </w:pPr>
      <w:r>
        <w:continuationSeparator/>
      </w:r>
    </w:p>
  </w:footnote>
  <w:footnote w:id="1">
    <w:p w:rsidR="00CC32FA" w:rsidRPr="00CB47BF" w:rsidRDefault="00CC32FA" w:rsidP="00A728B3">
      <w:pPr>
        <w:pStyle w:val="afff3"/>
        <w:spacing w:line="240" w:lineRule="auto"/>
        <w:rPr>
          <w:sz w:val="16"/>
          <w:szCs w:val="16"/>
        </w:rPr>
      </w:pPr>
      <w:r w:rsidRPr="00390286">
        <w:rPr>
          <w:rStyle w:val="afffffc"/>
          <w:sz w:val="20"/>
        </w:rPr>
        <w:sym w:font="Symbol" w:char="F02A"/>
      </w:r>
      <w:r w:rsidRPr="00390286">
        <w:rPr>
          <w:sz w:val="20"/>
        </w:rPr>
        <w:t xml:space="preserve"> </w:t>
      </w:r>
      <w:r w:rsidRPr="00CB47BF">
        <w:rPr>
          <w:sz w:val="16"/>
          <w:szCs w:val="16"/>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w:t>
      </w:r>
      <w:r w:rsidRPr="00390286">
        <w:rPr>
          <w:sz w:val="20"/>
        </w:rPr>
        <w:t xml:space="preserve"> </w:t>
      </w:r>
      <w:r w:rsidRPr="00CB47BF">
        <w:rPr>
          <w:sz w:val="16"/>
          <w:szCs w:val="16"/>
        </w:rPr>
        <w:t>такому заявлению на дату рассмотрения заявки на участие в определении поставщика (подрядчика, исполнителя) не принято</w:t>
      </w:r>
      <w:r>
        <w:rPr>
          <w:sz w:val="16"/>
          <w:szCs w:val="1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1404192"/>
      <w:docPartObj>
        <w:docPartGallery w:val="Page Numbers (Top of Page)"/>
        <w:docPartUnique/>
      </w:docPartObj>
    </w:sdtPr>
    <w:sdtEndPr/>
    <w:sdtContent>
      <w:p w:rsidR="00CC32FA" w:rsidRDefault="00CC32FA">
        <w:pPr>
          <w:pStyle w:val="aff9"/>
          <w:jc w:val="center"/>
        </w:pPr>
        <w:r>
          <w:fldChar w:fldCharType="begin"/>
        </w:r>
        <w:r>
          <w:instrText>PAGE   \* MERGEFORMAT</w:instrText>
        </w:r>
        <w:r>
          <w:fldChar w:fldCharType="separate"/>
        </w:r>
        <w:r w:rsidR="00E16C7B">
          <w:rPr>
            <w:noProof/>
          </w:rPr>
          <w:t>56</w:t>
        </w:r>
        <w:r>
          <w:fldChar w:fldCharType="end"/>
        </w:r>
      </w:p>
    </w:sdtContent>
  </w:sdt>
  <w:p w:rsidR="00CC32FA" w:rsidRDefault="00CC32FA">
    <w:pPr>
      <w:pStyle w:val="af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2">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3">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4">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5">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6">
    <w:nsid w:val="00000007"/>
    <w:multiLevelType w:val="multilevel"/>
    <w:tmpl w:val="00000007"/>
    <w:name w:val="WW8Num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5889"/>
        </w:tabs>
        <w:ind w:left="5889"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08"/>
    <w:multiLevelType w:val="multilevel"/>
    <w:tmpl w:val="D8F4B326"/>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color w:val="auto"/>
        <w:sz w:val="24"/>
        <w:szCs w:val="24"/>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1">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nsid w:val="0000000D"/>
    <w:multiLevelType w:val="multilevel"/>
    <w:tmpl w:val="0000000D"/>
    <w:name w:val="WW8Num17"/>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6">
    <w:nsid w:val="00000012"/>
    <w:multiLevelType w:val="multilevel"/>
    <w:tmpl w:val="00000012"/>
    <w:name w:val="WW8Num24"/>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8">
    <w:nsid w:val="00000014"/>
    <w:multiLevelType w:val="multilevel"/>
    <w:tmpl w:val="00000014"/>
    <w:name w:val="WW8Num2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00000015"/>
    <w:multiLevelType w:val="multilevel"/>
    <w:tmpl w:val="9C3665C8"/>
    <w:name w:val="WW8Num27"/>
    <w:lvl w:ilvl="0">
      <w:start w:val="4"/>
      <w:numFmt w:val="decimal"/>
      <w:lvlText w:val="%1"/>
      <w:lvlJc w:val="left"/>
      <w:pPr>
        <w:tabs>
          <w:tab w:val="num" w:pos="0"/>
        </w:tabs>
        <w:ind w:left="480" w:hanging="480"/>
      </w:pPr>
      <w:rPr>
        <w:rFonts w:ascii="Times New Roman" w:eastAsia="Times New Roman" w:hAnsi="Times New Roman" w:cs="Times New Roman" w:hint="default"/>
        <w:sz w:val="24"/>
        <w:szCs w:val="24"/>
      </w:rPr>
    </w:lvl>
    <w:lvl w:ilvl="1">
      <w:start w:val="5"/>
      <w:numFmt w:val="decimal"/>
      <w:lvlText w:val="%1.%2"/>
      <w:lvlJc w:val="left"/>
      <w:pPr>
        <w:tabs>
          <w:tab w:val="num" w:pos="0"/>
        </w:tabs>
        <w:ind w:left="480" w:hanging="48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0">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21">
    <w:nsid w:val="00000017"/>
    <w:multiLevelType w:val="multilevel"/>
    <w:tmpl w:val="D2E41504"/>
    <w:name w:val="WW8Num30"/>
    <w:lvl w:ilvl="0">
      <w:start w:val="4"/>
      <w:numFmt w:val="decimal"/>
      <w:lvlText w:val="%1."/>
      <w:lvlJc w:val="left"/>
      <w:pPr>
        <w:tabs>
          <w:tab w:val="num" w:pos="0"/>
        </w:tabs>
        <w:ind w:left="540" w:hanging="540"/>
      </w:pPr>
      <w:rPr>
        <w:rFonts w:ascii="Times New Roman" w:eastAsia="Times New Roman" w:hAnsi="Times New Roman" w:cs="Times New Roman" w:hint="default"/>
        <w:b/>
        <w:bCs/>
        <w:iCs/>
        <w:sz w:val="24"/>
        <w:szCs w:val="24"/>
      </w:rPr>
    </w:lvl>
    <w:lvl w:ilvl="1">
      <w:start w:val="4"/>
      <w:numFmt w:val="decimal"/>
      <w:lvlText w:val="%1.%2."/>
      <w:lvlJc w:val="left"/>
      <w:pPr>
        <w:tabs>
          <w:tab w:val="num" w:pos="0"/>
        </w:tabs>
        <w:ind w:left="540" w:hanging="540"/>
      </w:pPr>
      <w:rPr>
        <w:rFonts w:ascii="Times New Roman" w:eastAsia="Times New Roman" w:hAnsi="Times New Roman" w:cs="Times New Roman" w:hint="default"/>
        <w:b/>
        <w:bCs/>
        <w:iCs/>
        <w:sz w:val="24"/>
        <w:szCs w:val="24"/>
      </w:rPr>
    </w:lvl>
    <w:lvl w:ilvl="2">
      <w:start w:val="3"/>
      <w:numFmt w:val="decimal"/>
      <w:lvlText w:val="%1.%2.%3."/>
      <w:lvlJc w:val="left"/>
      <w:pPr>
        <w:tabs>
          <w:tab w:val="num" w:pos="0"/>
        </w:tabs>
        <w:ind w:left="720" w:hanging="720"/>
      </w:pPr>
      <w:rPr>
        <w:rFonts w:ascii="Times New Roman" w:eastAsia="Times New Roman" w:hAnsi="Times New Roman" w:cs="Times New Roman" w:hint="default"/>
        <w:b w:val="0"/>
        <w:bCs/>
        <w:iCs/>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b/>
        <w:bCs/>
        <w:iCs/>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b/>
        <w:bCs/>
        <w:iCs/>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b/>
        <w:bCs/>
        <w:iCs/>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b/>
        <w:bCs/>
        <w:iCs/>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b/>
        <w:bCs/>
        <w:iCs/>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b/>
        <w:bCs/>
        <w:iCs/>
        <w:sz w:val="24"/>
        <w:szCs w:val="24"/>
      </w:rPr>
    </w:lvl>
  </w:abstractNum>
  <w:abstractNum w:abstractNumId="22">
    <w:nsid w:val="00000018"/>
    <w:multiLevelType w:val="multilevel"/>
    <w:tmpl w:val="7EF04E50"/>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23">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4">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5">
    <w:nsid w:val="0000001B"/>
    <w:multiLevelType w:val="multilevel"/>
    <w:tmpl w:val="0000001B"/>
    <w:name w:val="WW8Num34"/>
    <w:lvl w:ilvl="0">
      <w:start w:val="1"/>
      <w:numFmt w:val="decimal"/>
      <w:pStyle w:val="3"/>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0000001E"/>
    <w:multiLevelType w:val="multilevel"/>
    <w:tmpl w:val="8B7210AC"/>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8">
    <w:nsid w:val="0000001F"/>
    <w:multiLevelType w:val="multilevel"/>
    <w:tmpl w:val="0000001F"/>
    <w:name w:val="WW8Num38"/>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30">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nsid w:val="00000022"/>
    <w:multiLevelType w:val="multilevel"/>
    <w:tmpl w:val="A33CC5E8"/>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2629"/>
        </w:tabs>
        <w:ind w:left="2629"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3">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34">
    <w:nsid w:val="00000025"/>
    <w:multiLevelType w:val="singleLevel"/>
    <w:tmpl w:val="00000025"/>
    <w:name w:val="WW8Num45"/>
    <w:lvl w:ilvl="0">
      <w:start w:val="1"/>
      <w:numFmt w:val="bullet"/>
      <w:pStyle w:val="30"/>
      <w:lvlText w:val=""/>
      <w:lvlJc w:val="left"/>
      <w:pPr>
        <w:tabs>
          <w:tab w:val="num" w:pos="0"/>
        </w:tabs>
        <w:ind w:left="1080" w:hanging="360"/>
      </w:pPr>
      <w:rPr>
        <w:rFonts w:ascii="Symbol" w:hAnsi="Symbol" w:cs="Symbol" w:hint="default"/>
      </w:rPr>
    </w:lvl>
  </w:abstractNum>
  <w:abstractNum w:abstractNumId="35">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6">
    <w:nsid w:val="00000027"/>
    <w:multiLevelType w:val="multilevel"/>
    <w:tmpl w:val="00000027"/>
    <w:name w:val="WW8Num52"/>
    <w:lvl w:ilvl="0">
      <w:start w:val="1"/>
      <w:numFmt w:val="bullet"/>
      <w:pStyle w:val="32"/>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7">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8">
    <w:nsid w:val="0000002A"/>
    <w:multiLevelType w:val="multilevel"/>
    <w:tmpl w:val="0000002A"/>
    <w:name w:val="WW8Num5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06133AA9"/>
    <w:multiLevelType w:val="hybridMultilevel"/>
    <w:tmpl w:val="95CC4C14"/>
    <w:lvl w:ilvl="0" w:tplc="0BBC9076">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0">
    <w:nsid w:val="0C361F41"/>
    <w:multiLevelType w:val="multilevel"/>
    <w:tmpl w:val="2E38A86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1">
    <w:nsid w:val="17856E5B"/>
    <w:multiLevelType w:val="multilevel"/>
    <w:tmpl w:val="678034BE"/>
    <w:lvl w:ilvl="0">
      <w:start w:val="1"/>
      <w:numFmt w:val="decimal"/>
      <w:lvlText w:val="%1."/>
      <w:lvlJc w:val="left"/>
      <w:pPr>
        <w:ind w:left="564" w:hanging="564"/>
      </w:pPr>
    </w:lvl>
    <w:lvl w:ilvl="1">
      <w:start w:val="1"/>
      <w:numFmt w:val="decimal"/>
      <w:lvlText w:val="%1.%2."/>
      <w:lvlJc w:val="left"/>
      <w:pPr>
        <w:ind w:left="-3" w:hanging="564"/>
      </w:pPr>
    </w:lvl>
    <w:lvl w:ilvl="2">
      <w:start w:val="1"/>
      <w:numFmt w:val="decimal"/>
      <w:lvlText w:val="%1.%2.%3."/>
      <w:lvlJc w:val="left"/>
      <w:pPr>
        <w:ind w:left="-414" w:hanging="720"/>
      </w:pPr>
    </w:lvl>
    <w:lvl w:ilvl="3">
      <w:start w:val="1"/>
      <w:numFmt w:val="decimal"/>
      <w:lvlText w:val="%1.%2.%3.%4."/>
      <w:lvlJc w:val="left"/>
      <w:pPr>
        <w:ind w:left="-981" w:hanging="720"/>
      </w:pPr>
    </w:lvl>
    <w:lvl w:ilvl="4">
      <w:start w:val="1"/>
      <w:numFmt w:val="decimal"/>
      <w:lvlText w:val="%1.%2.%3.%4.%5."/>
      <w:lvlJc w:val="left"/>
      <w:pPr>
        <w:ind w:left="-1188" w:hanging="1080"/>
      </w:pPr>
    </w:lvl>
    <w:lvl w:ilvl="5">
      <w:start w:val="1"/>
      <w:numFmt w:val="decimal"/>
      <w:lvlText w:val="%1.%2.%3.%4.%5.%6."/>
      <w:lvlJc w:val="left"/>
      <w:pPr>
        <w:ind w:left="-1755" w:hanging="1080"/>
      </w:pPr>
    </w:lvl>
    <w:lvl w:ilvl="6">
      <w:start w:val="1"/>
      <w:numFmt w:val="decimal"/>
      <w:lvlText w:val="%1.%2.%3.%4.%5.%6.%7."/>
      <w:lvlJc w:val="left"/>
      <w:pPr>
        <w:ind w:left="-1962" w:hanging="1440"/>
      </w:pPr>
    </w:lvl>
    <w:lvl w:ilvl="7">
      <w:start w:val="1"/>
      <w:numFmt w:val="decimal"/>
      <w:lvlText w:val="%1.%2.%3.%4.%5.%6.%7.%8."/>
      <w:lvlJc w:val="left"/>
      <w:pPr>
        <w:ind w:left="-2529" w:hanging="1440"/>
      </w:pPr>
    </w:lvl>
    <w:lvl w:ilvl="8">
      <w:start w:val="1"/>
      <w:numFmt w:val="decimal"/>
      <w:lvlText w:val="%1.%2.%3.%4.%5.%6.%7.%8.%9."/>
      <w:lvlJc w:val="left"/>
      <w:pPr>
        <w:ind w:left="-2736" w:hanging="1800"/>
      </w:pPr>
    </w:lvl>
  </w:abstractNum>
  <w:abstractNum w:abstractNumId="42">
    <w:nsid w:val="17CA67F5"/>
    <w:multiLevelType w:val="hybridMultilevel"/>
    <w:tmpl w:val="278803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48C74FBA"/>
    <w:multiLevelType w:val="multilevel"/>
    <w:tmpl w:val="8CA8AA8C"/>
    <w:lvl w:ilvl="0">
      <w:start w:val="1"/>
      <w:numFmt w:val="decimal"/>
      <w:lvlText w:val="%1."/>
      <w:lvlJc w:val="left"/>
      <w:pPr>
        <w:ind w:left="360" w:hanging="360"/>
      </w:pPr>
    </w:lvl>
    <w:lvl w:ilvl="1">
      <w:start w:val="5"/>
      <w:numFmt w:val="decimal"/>
      <w:lvlText w:val="%1.%2."/>
      <w:lvlJc w:val="left"/>
      <w:pPr>
        <w:ind w:left="-207" w:hanging="360"/>
      </w:pPr>
    </w:lvl>
    <w:lvl w:ilvl="2">
      <w:start w:val="1"/>
      <w:numFmt w:val="decimal"/>
      <w:lvlText w:val="%1.%2.%3."/>
      <w:lvlJc w:val="left"/>
      <w:pPr>
        <w:ind w:left="-414" w:hanging="720"/>
      </w:pPr>
    </w:lvl>
    <w:lvl w:ilvl="3">
      <w:start w:val="1"/>
      <w:numFmt w:val="decimal"/>
      <w:lvlText w:val="%1.%2.%3.%4."/>
      <w:lvlJc w:val="left"/>
      <w:pPr>
        <w:ind w:left="-981" w:hanging="720"/>
      </w:pPr>
    </w:lvl>
    <w:lvl w:ilvl="4">
      <w:start w:val="1"/>
      <w:numFmt w:val="decimal"/>
      <w:lvlText w:val="%1.%2.%3.%4.%5."/>
      <w:lvlJc w:val="left"/>
      <w:pPr>
        <w:ind w:left="-1188" w:hanging="1080"/>
      </w:pPr>
    </w:lvl>
    <w:lvl w:ilvl="5">
      <w:start w:val="1"/>
      <w:numFmt w:val="decimal"/>
      <w:lvlText w:val="%1.%2.%3.%4.%5.%6."/>
      <w:lvlJc w:val="left"/>
      <w:pPr>
        <w:ind w:left="-1755" w:hanging="1080"/>
      </w:pPr>
    </w:lvl>
    <w:lvl w:ilvl="6">
      <w:start w:val="1"/>
      <w:numFmt w:val="decimal"/>
      <w:lvlText w:val="%1.%2.%3.%4.%5.%6.%7."/>
      <w:lvlJc w:val="left"/>
      <w:pPr>
        <w:ind w:left="-1962" w:hanging="1440"/>
      </w:pPr>
    </w:lvl>
    <w:lvl w:ilvl="7">
      <w:start w:val="1"/>
      <w:numFmt w:val="decimal"/>
      <w:lvlText w:val="%1.%2.%3.%4.%5.%6.%7.%8."/>
      <w:lvlJc w:val="left"/>
      <w:pPr>
        <w:ind w:left="-2529" w:hanging="1440"/>
      </w:pPr>
    </w:lvl>
    <w:lvl w:ilvl="8">
      <w:start w:val="1"/>
      <w:numFmt w:val="decimal"/>
      <w:lvlText w:val="%1.%2.%3.%4.%5.%6.%7.%8.%9."/>
      <w:lvlJc w:val="left"/>
      <w:pPr>
        <w:ind w:left="-2736" w:hanging="1800"/>
      </w:pPr>
    </w:lvl>
  </w:abstractNum>
  <w:abstractNum w:abstractNumId="44">
    <w:nsid w:val="5C8D5F5E"/>
    <w:multiLevelType w:val="multilevel"/>
    <w:tmpl w:val="D8EC74E4"/>
    <w:lvl w:ilvl="0">
      <w:start w:val="5"/>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nsid w:val="69540F65"/>
    <w:multiLevelType w:val="multilevel"/>
    <w:tmpl w:val="6D1646F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nsid w:val="7BE60B25"/>
    <w:multiLevelType w:val="multilevel"/>
    <w:tmpl w:val="8E32AF36"/>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1571"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7"/>
  </w:num>
  <w:num w:numId="18">
    <w:abstractNumId w:val="20"/>
  </w:num>
  <w:num w:numId="19">
    <w:abstractNumId w:val="22"/>
  </w:num>
  <w:num w:numId="20">
    <w:abstractNumId w:val="23"/>
  </w:num>
  <w:num w:numId="21">
    <w:abstractNumId w:val="24"/>
  </w:num>
  <w:num w:numId="22">
    <w:abstractNumId w:val="25"/>
  </w:num>
  <w:num w:numId="23">
    <w:abstractNumId w:val="26"/>
  </w:num>
  <w:num w:numId="24">
    <w:abstractNumId w:val="27"/>
  </w:num>
  <w:num w:numId="25">
    <w:abstractNumId w:val="29"/>
  </w:num>
  <w:num w:numId="26">
    <w:abstractNumId w:val="30"/>
  </w:num>
  <w:num w:numId="27">
    <w:abstractNumId w:val="31"/>
  </w:num>
  <w:num w:numId="28">
    <w:abstractNumId w:val="32"/>
  </w:num>
  <w:num w:numId="29">
    <w:abstractNumId w:val="33"/>
  </w:num>
  <w:num w:numId="30">
    <w:abstractNumId w:val="34"/>
  </w:num>
  <w:num w:numId="31">
    <w:abstractNumId w:val="35"/>
  </w:num>
  <w:num w:numId="32">
    <w:abstractNumId w:val="36"/>
  </w:num>
  <w:num w:numId="33">
    <w:abstractNumId w:val="37"/>
  </w:num>
  <w:num w:numId="34">
    <w:abstractNumId w:val="40"/>
  </w:num>
  <w:num w:numId="35">
    <w:abstractNumId w:val="46"/>
  </w:num>
  <w:num w:numId="36">
    <w:abstractNumId w:val="39"/>
  </w:num>
  <w:num w:numId="37">
    <w:abstractNumId w:val="45"/>
  </w:num>
  <w:num w:numId="38">
    <w:abstractNumId w:val="44"/>
  </w:num>
  <w:num w:numId="39">
    <w:abstractNumId w:val="42"/>
  </w:num>
  <w:num w:numId="4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3"/>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4A6A"/>
    <w:rsid w:val="00000405"/>
    <w:rsid w:val="00007279"/>
    <w:rsid w:val="00007362"/>
    <w:rsid w:val="000077CC"/>
    <w:rsid w:val="00010A89"/>
    <w:rsid w:val="00011037"/>
    <w:rsid w:val="0001246B"/>
    <w:rsid w:val="00014831"/>
    <w:rsid w:val="00015A4F"/>
    <w:rsid w:val="000163B3"/>
    <w:rsid w:val="00017DEE"/>
    <w:rsid w:val="00021666"/>
    <w:rsid w:val="00022137"/>
    <w:rsid w:val="00023434"/>
    <w:rsid w:val="00023DEA"/>
    <w:rsid w:val="000268B2"/>
    <w:rsid w:val="00026AC1"/>
    <w:rsid w:val="00027865"/>
    <w:rsid w:val="0003048B"/>
    <w:rsid w:val="00032AD5"/>
    <w:rsid w:val="00034B1D"/>
    <w:rsid w:val="000407B4"/>
    <w:rsid w:val="00041C5A"/>
    <w:rsid w:val="000421B9"/>
    <w:rsid w:val="000424AF"/>
    <w:rsid w:val="00045D43"/>
    <w:rsid w:val="00047C6C"/>
    <w:rsid w:val="0005037D"/>
    <w:rsid w:val="00056B3F"/>
    <w:rsid w:val="00060059"/>
    <w:rsid w:val="00060778"/>
    <w:rsid w:val="000623B6"/>
    <w:rsid w:val="00063206"/>
    <w:rsid w:val="00063581"/>
    <w:rsid w:val="000664F6"/>
    <w:rsid w:val="000732C9"/>
    <w:rsid w:val="0007660C"/>
    <w:rsid w:val="00076695"/>
    <w:rsid w:val="00081A51"/>
    <w:rsid w:val="000833FF"/>
    <w:rsid w:val="000847A8"/>
    <w:rsid w:val="00086B7D"/>
    <w:rsid w:val="00086C37"/>
    <w:rsid w:val="00086CF0"/>
    <w:rsid w:val="00087E22"/>
    <w:rsid w:val="000918B6"/>
    <w:rsid w:val="000925F3"/>
    <w:rsid w:val="0009278E"/>
    <w:rsid w:val="00092838"/>
    <w:rsid w:val="00093331"/>
    <w:rsid w:val="000948D9"/>
    <w:rsid w:val="00095321"/>
    <w:rsid w:val="0009751C"/>
    <w:rsid w:val="000A004C"/>
    <w:rsid w:val="000A01A4"/>
    <w:rsid w:val="000A1F0B"/>
    <w:rsid w:val="000A21BC"/>
    <w:rsid w:val="000A356A"/>
    <w:rsid w:val="000A4755"/>
    <w:rsid w:val="000A4E78"/>
    <w:rsid w:val="000A5F92"/>
    <w:rsid w:val="000A78F5"/>
    <w:rsid w:val="000A7F03"/>
    <w:rsid w:val="000B0797"/>
    <w:rsid w:val="000B4DBD"/>
    <w:rsid w:val="000B737E"/>
    <w:rsid w:val="000B7C2C"/>
    <w:rsid w:val="000C04B1"/>
    <w:rsid w:val="000C07B7"/>
    <w:rsid w:val="000C10EE"/>
    <w:rsid w:val="000C22E1"/>
    <w:rsid w:val="000C2F53"/>
    <w:rsid w:val="000C42CF"/>
    <w:rsid w:val="000C5DD5"/>
    <w:rsid w:val="000C69C4"/>
    <w:rsid w:val="000C7979"/>
    <w:rsid w:val="000C7D45"/>
    <w:rsid w:val="000D4DEB"/>
    <w:rsid w:val="000D69BB"/>
    <w:rsid w:val="000D71C0"/>
    <w:rsid w:val="000E0464"/>
    <w:rsid w:val="000E3EA1"/>
    <w:rsid w:val="000E6A19"/>
    <w:rsid w:val="000E7143"/>
    <w:rsid w:val="000E72A9"/>
    <w:rsid w:val="000F066C"/>
    <w:rsid w:val="000F14E3"/>
    <w:rsid w:val="000F21DC"/>
    <w:rsid w:val="000F2895"/>
    <w:rsid w:val="000F33B7"/>
    <w:rsid w:val="000F424D"/>
    <w:rsid w:val="000F5DB8"/>
    <w:rsid w:val="001014D1"/>
    <w:rsid w:val="0010189B"/>
    <w:rsid w:val="00102211"/>
    <w:rsid w:val="0010304B"/>
    <w:rsid w:val="0010391D"/>
    <w:rsid w:val="00104986"/>
    <w:rsid w:val="00105BC4"/>
    <w:rsid w:val="001064CD"/>
    <w:rsid w:val="00111912"/>
    <w:rsid w:val="00111AF4"/>
    <w:rsid w:val="0011319E"/>
    <w:rsid w:val="00113231"/>
    <w:rsid w:val="001138E1"/>
    <w:rsid w:val="0011767E"/>
    <w:rsid w:val="00122315"/>
    <w:rsid w:val="00124254"/>
    <w:rsid w:val="00124B1D"/>
    <w:rsid w:val="00125BE8"/>
    <w:rsid w:val="00125D15"/>
    <w:rsid w:val="001264EF"/>
    <w:rsid w:val="00126560"/>
    <w:rsid w:val="0012664F"/>
    <w:rsid w:val="00130858"/>
    <w:rsid w:val="001332C3"/>
    <w:rsid w:val="00135C7E"/>
    <w:rsid w:val="001408A4"/>
    <w:rsid w:val="00141895"/>
    <w:rsid w:val="001420A7"/>
    <w:rsid w:val="00144648"/>
    <w:rsid w:val="0014791B"/>
    <w:rsid w:val="0015007A"/>
    <w:rsid w:val="00150724"/>
    <w:rsid w:val="0015078B"/>
    <w:rsid w:val="00150910"/>
    <w:rsid w:val="001515E8"/>
    <w:rsid w:val="001524F9"/>
    <w:rsid w:val="001533E8"/>
    <w:rsid w:val="00153F66"/>
    <w:rsid w:val="00155C28"/>
    <w:rsid w:val="00156484"/>
    <w:rsid w:val="00161EF7"/>
    <w:rsid w:val="00162079"/>
    <w:rsid w:val="001623F5"/>
    <w:rsid w:val="00162906"/>
    <w:rsid w:val="00163089"/>
    <w:rsid w:val="00164554"/>
    <w:rsid w:val="00165D95"/>
    <w:rsid w:val="00170961"/>
    <w:rsid w:val="00171CDD"/>
    <w:rsid w:val="001753E8"/>
    <w:rsid w:val="00177D64"/>
    <w:rsid w:val="0018086D"/>
    <w:rsid w:val="001837C1"/>
    <w:rsid w:val="00185767"/>
    <w:rsid w:val="00185B64"/>
    <w:rsid w:val="00190B58"/>
    <w:rsid w:val="00191002"/>
    <w:rsid w:val="0019253C"/>
    <w:rsid w:val="00192614"/>
    <w:rsid w:val="00192717"/>
    <w:rsid w:val="00197E72"/>
    <w:rsid w:val="001A08CE"/>
    <w:rsid w:val="001A23F5"/>
    <w:rsid w:val="001A3DD6"/>
    <w:rsid w:val="001A48A6"/>
    <w:rsid w:val="001A4E58"/>
    <w:rsid w:val="001B20EB"/>
    <w:rsid w:val="001B4303"/>
    <w:rsid w:val="001B692D"/>
    <w:rsid w:val="001B6A43"/>
    <w:rsid w:val="001C0369"/>
    <w:rsid w:val="001C07F5"/>
    <w:rsid w:val="001C0A0D"/>
    <w:rsid w:val="001C1439"/>
    <w:rsid w:val="001C208A"/>
    <w:rsid w:val="001C4ADD"/>
    <w:rsid w:val="001C4B7A"/>
    <w:rsid w:val="001C5D98"/>
    <w:rsid w:val="001D064D"/>
    <w:rsid w:val="001D0DE1"/>
    <w:rsid w:val="001D16DE"/>
    <w:rsid w:val="001D2CAA"/>
    <w:rsid w:val="001D442C"/>
    <w:rsid w:val="001D5E23"/>
    <w:rsid w:val="001D5F34"/>
    <w:rsid w:val="001D78EB"/>
    <w:rsid w:val="001D79BD"/>
    <w:rsid w:val="001E001F"/>
    <w:rsid w:val="001E1084"/>
    <w:rsid w:val="001E2602"/>
    <w:rsid w:val="001E27FD"/>
    <w:rsid w:val="001E2908"/>
    <w:rsid w:val="001E32B0"/>
    <w:rsid w:val="001E498B"/>
    <w:rsid w:val="001E4EB0"/>
    <w:rsid w:val="001F09D5"/>
    <w:rsid w:val="001F4145"/>
    <w:rsid w:val="001F5CB3"/>
    <w:rsid w:val="001F61A6"/>
    <w:rsid w:val="001F73F1"/>
    <w:rsid w:val="00201DDA"/>
    <w:rsid w:val="002024E2"/>
    <w:rsid w:val="002027D9"/>
    <w:rsid w:val="00202E1C"/>
    <w:rsid w:val="00205A23"/>
    <w:rsid w:val="00205B33"/>
    <w:rsid w:val="002060A8"/>
    <w:rsid w:val="00206C04"/>
    <w:rsid w:val="002134DD"/>
    <w:rsid w:val="00213CBF"/>
    <w:rsid w:val="00215A39"/>
    <w:rsid w:val="00216958"/>
    <w:rsid w:val="00216D45"/>
    <w:rsid w:val="002171F5"/>
    <w:rsid w:val="00220653"/>
    <w:rsid w:val="00221B62"/>
    <w:rsid w:val="002231C7"/>
    <w:rsid w:val="00225747"/>
    <w:rsid w:val="00226C89"/>
    <w:rsid w:val="002302A3"/>
    <w:rsid w:val="00230D4B"/>
    <w:rsid w:val="002315BC"/>
    <w:rsid w:val="00232224"/>
    <w:rsid w:val="0023237D"/>
    <w:rsid w:val="0023313A"/>
    <w:rsid w:val="00233F4C"/>
    <w:rsid w:val="002351A6"/>
    <w:rsid w:val="00235D2E"/>
    <w:rsid w:val="0023645C"/>
    <w:rsid w:val="00237C48"/>
    <w:rsid w:val="00240C1B"/>
    <w:rsid w:val="0024166A"/>
    <w:rsid w:val="00241A8B"/>
    <w:rsid w:val="00241B62"/>
    <w:rsid w:val="00243D67"/>
    <w:rsid w:val="002445F3"/>
    <w:rsid w:val="00244A6A"/>
    <w:rsid w:val="00244D19"/>
    <w:rsid w:val="00246279"/>
    <w:rsid w:val="00255B6F"/>
    <w:rsid w:val="00261244"/>
    <w:rsid w:val="00261850"/>
    <w:rsid w:val="00262503"/>
    <w:rsid w:val="00262732"/>
    <w:rsid w:val="00262E67"/>
    <w:rsid w:val="00263BAF"/>
    <w:rsid w:val="00265C91"/>
    <w:rsid w:val="002672E3"/>
    <w:rsid w:val="00273168"/>
    <w:rsid w:val="0027399C"/>
    <w:rsid w:val="002770A1"/>
    <w:rsid w:val="0028370F"/>
    <w:rsid w:val="00286D5D"/>
    <w:rsid w:val="0028779C"/>
    <w:rsid w:val="00290C01"/>
    <w:rsid w:val="0029159F"/>
    <w:rsid w:val="002926F5"/>
    <w:rsid w:val="00292DF6"/>
    <w:rsid w:val="002932D0"/>
    <w:rsid w:val="002A26BE"/>
    <w:rsid w:val="002A2C6A"/>
    <w:rsid w:val="002A4C0B"/>
    <w:rsid w:val="002A5690"/>
    <w:rsid w:val="002A6CD9"/>
    <w:rsid w:val="002A75A3"/>
    <w:rsid w:val="002A7759"/>
    <w:rsid w:val="002B11C4"/>
    <w:rsid w:val="002B1CA6"/>
    <w:rsid w:val="002B2FA9"/>
    <w:rsid w:val="002B3330"/>
    <w:rsid w:val="002B4C0B"/>
    <w:rsid w:val="002B6E3F"/>
    <w:rsid w:val="002B7068"/>
    <w:rsid w:val="002B7FA7"/>
    <w:rsid w:val="002C452E"/>
    <w:rsid w:val="002C4C71"/>
    <w:rsid w:val="002C51F2"/>
    <w:rsid w:val="002C5547"/>
    <w:rsid w:val="002C6057"/>
    <w:rsid w:val="002C71EC"/>
    <w:rsid w:val="002D07FA"/>
    <w:rsid w:val="002D1D9D"/>
    <w:rsid w:val="002D2375"/>
    <w:rsid w:val="002D32E2"/>
    <w:rsid w:val="002D3C01"/>
    <w:rsid w:val="002D651B"/>
    <w:rsid w:val="002E0ED2"/>
    <w:rsid w:val="002E2554"/>
    <w:rsid w:val="002E5632"/>
    <w:rsid w:val="002E5756"/>
    <w:rsid w:val="002E691E"/>
    <w:rsid w:val="002E7FFB"/>
    <w:rsid w:val="002F0621"/>
    <w:rsid w:val="002F1E1A"/>
    <w:rsid w:val="002F4259"/>
    <w:rsid w:val="002F52E6"/>
    <w:rsid w:val="002F71C9"/>
    <w:rsid w:val="002F767E"/>
    <w:rsid w:val="002F78E5"/>
    <w:rsid w:val="00302EC0"/>
    <w:rsid w:val="00303239"/>
    <w:rsid w:val="00303A21"/>
    <w:rsid w:val="00303CCC"/>
    <w:rsid w:val="00304447"/>
    <w:rsid w:val="00305663"/>
    <w:rsid w:val="003059A9"/>
    <w:rsid w:val="00305A11"/>
    <w:rsid w:val="003062D9"/>
    <w:rsid w:val="0031034C"/>
    <w:rsid w:val="00312849"/>
    <w:rsid w:val="003133BC"/>
    <w:rsid w:val="003145F4"/>
    <w:rsid w:val="00320014"/>
    <w:rsid w:val="003203A1"/>
    <w:rsid w:val="00320F24"/>
    <w:rsid w:val="00321642"/>
    <w:rsid w:val="003226BA"/>
    <w:rsid w:val="00324436"/>
    <w:rsid w:val="003266BF"/>
    <w:rsid w:val="00326D7B"/>
    <w:rsid w:val="0032705C"/>
    <w:rsid w:val="00327446"/>
    <w:rsid w:val="00327D31"/>
    <w:rsid w:val="003330FE"/>
    <w:rsid w:val="003338AD"/>
    <w:rsid w:val="003345C3"/>
    <w:rsid w:val="0033520D"/>
    <w:rsid w:val="00335731"/>
    <w:rsid w:val="00337081"/>
    <w:rsid w:val="0033717A"/>
    <w:rsid w:val="00337A40"/>
    <w:rsid w:val="00337C44"/>
    <w:rsid w:val="0034019B"/>
    <w:rsid w:val="003407D6"/>
    <w:rsid w:val="0034173E"/>
    <w:rsid w:val="00343019"/>
    <w:rsid w:val="00343F8E"/>
    <w:rsid w:val="003441DD"/>
    <w:rsid w:val="00345ED8"/>
    <w:rsid w:val="00346228"/>
    <w:rsid w:val="0034643D"/>
    <w:rsid w:val="00347A64"/>
    <w:rsid w:val="00350470"/>
    <w:rsid w:val="00350834"/>
    <w:rsid w:val="0035093A"/>
    <w:rsid w:val="00350B46"/>
    <w:rsid w:val="003525AE"/>
    <w:rsid w:val="00353534"/>
    <w:rsid w:val="00353622"/>
    <w:rsid w:val="00353E99"/>
    <w:rsid w:val="00354A6A"/>
    <w:rsid w:val="0035698E"/>
    <w:rsid w:val="00360466"/>
    <w:rsid w:val="00371298"/>
    <w:rsid w:val="003738D2"/>
    <w:rsid w:val="0037399D"/>
    <w:rsid w:val="0037455A"/>
    <w:rsid w:val="00374B7C"/>
    <w:rsid w:val="00374C57"/>
    <w:rsid w:val="00375502"/>
    <w:rsid w:val="003814D3"/>
    <w:rsid w:val="00381E24"/>
    <w:rsid w:val="00382856"/>
    <w:rsid w:val="0038310B"/>
    <w:rsid w:val="00385073"/>
    <w:rsid w:val="0038669E"/>
    <w:rsid w:val="003929F7"/>
    <w:rsid w:val="003934DF"/>
    <w:rsid w:val="00393686"/>
    <w:rsid w:val="00393E4B"/>
    <w:rsid w:val="003940D2"/>
    <w:rsid w:val="00394273"/>
    <w:rsid w:val="0039428E"/>
    <w:rsid w:val="00396A7A"/>
    <w:rsid w:val="00396F7A"/>
    <w:rsid w:val="003973FB"/>
    <w:rsid w:val="003978D9"/>
    <w:rsid w:val="003A129A"/>
    <w:rsid w:val="003A2D4B"/>
    <w:rsid w:val="003A3188"/>
    <w:rsid w:val="003A35F0"/>
    <w:rsid w:val="003A447D"/>
    <w:rsid w:val="003A4BAD"/>
    <w:rsid w:val="003A5093"/>
    <w:rsid w:val="003A5C71"/>
    <w:rsid w:val="003A5CA6"/>
    <w:rsid w:val="003A6466"/>
    <w:rsid w:val="003A68D0"/>
    <w:rsid w:val="003A70E9"/>
    <w:rsid w:val="003A760B"/>
    <w:rsid w:val="003B108E"/>
    <w:rsid w:val="003B1E3A"/>
    <w:rsid w:val="003B38AA"/>
    <w:rsid w:val="003B55F1"/>
    <w:rsid w:val="003B5B6B"/>
    <w:rsid w:val="003B666F"/>
    <w:rsid w:val="003B6FE3"/>
    <w:rsid w:val="003C2728"/>
    <w:rsid w:val="003C3038"/>
    <w:rsid w:val="003C5292"/>
    <w:rsid w:val="003C5345"/>
    <w:rsid w:val="003C586E"/>
    <w:rsid w:val="003C774D"/>
    <w:rsid w:val="003D31FD"/>
    <w:rsid w:val="003D380A"/>
    <w:rsid w:val="003D3EB1"/>
    <w:rsid w:val="003D5819"/>
    <w:rsid w:val="003D66F1"/>
    <w:rsid w:val="003D6AA6"/>
    <w:rsid w:val="003D6F32"/>
    <w:rsid w:val="003E63B2"/>
    <w:rsid w:val="003E7E56"/>
    <w:rsid w:val="003F0901"/>
    <w:rsid w:val="003F35F3"/>
    <w:rsid w:val="003F4588"/>
    <w:rsid w:val="003F45E0"/>
    <w:rsid w:val="003F55E9"/>
    <w:rsid w:val="003F6373"/>
    <w:rsid w:val="003F63ED"/>
    <w:rsid w:val="0040050C"/>
    <w:rsid w:val="004010DD"/>
    <w:rsid w:val="0040276F"/>
    <w:rsid w:val="00403FE4"/>
    <w:rsid w:val="00404139"/>
    <w:rsid w:val="00407A6E"/>
    <w:rsid w:val="00413367"/>
    <w:rsid w:val="00413FD3"/>
    <w:rsid w:val="00414DB4"/>
    <w:rsid w:val="00415591"/>
    <w:rsid w:val="004158E0"/>
    <w:rsid w:val="00415D91"/>
    <w:rsid w:val="00417AAB"/>
    <w:rsid w:val="004202F5"/>
    <w:rsid w:val="00421965"/>
    <w:rsid w:val="00422FA3"/>
    <w:rsid w:val="004244B3"/>
    <w:rsid w:val="004263DD"/>
    <w:rsid w:val="0043458A"/>
    <w:rsid w:val="00434A29"/>
    <w:rsid w:val="00434E0F"/>
    <w:rsid w:val="00435083"/>
    <w:rsid w:val="00436706"/>
    <w:rsid w:val="00440FD1"/>
    <w:rsid w:val="00441017"/>
    <w:rsid w:val="0044550A"/>
    <w:rsid w:val="004478DB"/>
    <w:rsid w:val="00450252"/>
    <w:rsid w:val="004524B2"/>
    <w:rsid w:val="00453F98"/>
    <w:rsid w:val="00455F77"/>
    <w:rsid w:val="00456891"/>
    <w:rsid w:val="00456A31"/>
    <w:rsid w:val="00457431"/>
    <w:rsid w:val="004669B1"/>
    <w:rsid w:val="00467031"/>
    <w:rsid w:val="004678C3"/>
    <w:rsid w:val="00467D71"/>
    <w:rsid w:val="004715D9"/>
    <w:rsid w:val="00471762"/>
    <w:rsid w:val="00472F5C"/>
    <w:rsid w:val="0047425F"/>
    <w:rsid w:val="0047502A"/>
    <w:rsid w:val="0047610F"/>
    <w:rsid w:val="004826F6"/>
    <w:rsid w:val="004830E2"/>
    <w:rsid w:val="004837E9"/>
    <w:rsid w:val="00483981"/>
    <w:rsid w:val="00484B94"/>
    <w:rsid w:val="00486120"/>
    <w:rsid w:val="00486384"/>
    <w:rsid w:val="00487E2F"/>
    <w:rsid w:val="004900DB"/>
    <w:rsid w:val="00490AB3"/>
    <w:rsid w:val="00493430"/>
    <w:rsid w:val="00494B02"/>
    <w:rsid w:val="00495E61"/>
    <w:rsid w:val="00497BA7"/>
    <w:rsid w:val="004A015D"/>
    <w:rsid w:val="004A13BC"/>
    <w:rsid w:val="004A3B22"/>
    <w:rsid w:val="004A4603"/>
    <w:rsid w:val="004A53C6"/>
    <w:rsid w:val="004A5A54"/>
    <w:rsid w:val="004A5E24"/>
    <w:rsid w:val="004A5EBA"/>
    <w:rsid w:val="004A6A1D"/>
    <w:rsid w:val="004A75D5"/>
    <w:rsid w:val="004A7ECF"/>
    <w:rsid w:val="004B2132"/>
    <w:rsid w:val="004B437E"/>
    <w:rsid w:val="004B4A0E"/>
    <w:rsid w:val="004B5BBB"/>
    <w:rsid w:val="004B6080"/>
    <w:rsid w:val="004C2FD1"/>
    <w:rsid w:val="004C51CF"/>
    <w:rsid w:val="004D2C75"/>
    <w:rsid w:val="004D2D64"/>
    <w:rsid w:val="004D4D95"/>
    <w:rsid w:val="004D51C7"/>
    <w:rsid w:val="004D6CD5"/>
    <w:rsid w:val="004D6EF4"/>
    <w:rsid w:val="004D7B40"/>
    <w:rsid w:val="004E1278"/>
    <w:rsid w:val="004E4AB0"/>
    <w:rsid w:val="004E5090"/>
    <w:rsid w:val="004E751D"/>
    <w:rsid w:val="004E778D"/>
    <w:rsid w:val="004E7A9E"/>
    <w:rsid w:val="004F12CA"/>
    <w:rsid w:val="004F1606"/>
    <w:rsid w:val="004F47F8"/>
    <w:rsid w:val="004F5064"/>
    <w:rsid w:val="004F6998"/>
    <w:rsid w:val="004F7036"/>
    <w:rsid w:val="004F76B5"/>
    <w:rsid w:val="004F7C86"/>
    <w:rsid w:val="004F7CC0"/>
    <w:rsid w:val="00500C3E"/>
    <w:rsid w:val="005032AB"/>
    <w:rsid w:val="00503AF9"/>
    <w:rsid w:val="00504F18"/>
    <w:rsid w:val="00513F99"/>
    <w:rsid w:val="00521006"/>
    <w:rsid w:val="0052107E"/>
    <w:rsid w:val="0052132D"/>
    <w:rsid w:val="00521ED4"/>
    <w:rsid w:val="005222A4"/>
    <w:rsid w:val="005225F1"/>
    <w:rsid w:val="005235E5"/>
    <w:rsid w:val="005304C8"/>
    <w:rsid w:val="005325DA"/>
    <w:rsid w:val="00541BF4"/>
    <w:rsid w:val="00543602"/>
    <w:rsid w:val="00543A4E"/>
    <w:rsid w:val="005467B0"/>
    <w:rsid w:val="00553814"/>
    <w:rsid w:val="0055757F"/>
    <w:rsid w:val="00561914"/>
    <w:rsid w:val="00561ABA"/>
    <w:rsid w:val="00561E90"/>
    <w:rsid w:val="00562A17"/>
    <w:rsid w:val="00565286"/>
    <w:rsid w:val="00565CD0"/>
    <w:rsid w:val="0056702A"/>
    <w:rsid w:val="0056732A"/>
    <w:rsid w:val="005675F5"/>
    <w:rsid w:val="005706AD"/>
    <w:rsid w:val="00571B53"/>
    <w:rsid w:val="00573853"/>
    <w:rsid w:val="00573B43"/>
    <w:rsid w:val="00574E59"/>
    <w:rsid w:val="00575255"/>
    <w:rsid w:val="005775FD"/>
    <w:rsid w:val="00580999"/>
    <w:rsid w:val="00580DB4"/>
    <w:rsid w:val="00581F10"/>
    <w:rsid w:val="0058423F"/>
    <w:rsid w:val="00585DD5"/>
    <w:rsid w:val="00586020"/>
    <w:rsid w:val="0058639B"/>
    <w:rsid w:val="005864CF"/>
    <w:rsid w:val="005872F0"/>
    <w:rsid w:val="005903E0"/>
    <w:rsid w:val="00590DE2"/>
    <w:rsid w:val="005919C0"/>
    <w:rsid w:val="0059349C"/>
    <w:rsid w:val="00593C82"/>
    <w:rsid w:val="00594D81"/>
    <w:rsid w:val="00594F8D"/>
    <w:rsid w:val="005958BA"/>
    <w:rsid w:val="005A0375"/>
    <w:rsid w:val="005B03D0"/>
    <w:rsid w:val="005B11A9"/>
    <w:rsid w:val="005B1405"/>
    <w:rsid w:val="005B23DC"/>
    <w:rsid w:val="005B44CC"/>
    <w:rsid w:val="005B450F"/>
    <w:rsid w:val="005B731F"/>
    <w:rsid w:val="005C514D"/>
    <w:rsid w:val="005C5BDE"/>
    <w:rsid w:val="005C6F4E"/>
    <w:rsid w:val="005C7261"/>
    <w:rsid w:val="005D1B5B"/>
    <w:rsid w:val="005D4476"/>
    <w:rsid w:val="005D44DB"/>
    <w:rsid w:val="005D4876"/>
    <w:rsid w:val="005D55B7"/>
    <w:rsid w:val="005D656E"/>
    <w:rsid w:val="005E1337"/>
    <w:rsid w:val="005E2B42"/>
    <w:rsid w:val="005E4DC8"/>
    <w:rsid w:val="005E582E"/>
    <w:rsid w:val="005F01FA"/>
    <w:rsid w:val="005F02C7"/>
    <w:rsid w:val="005F0F8B"/>
    <w:rsid w:val="005F1BD3"/>
    <w:rsid w:val="005F23A2"/>
    <w:rsid w:val="005F353D"/>
    <w:rsid w:val="005F3D0B"/>
    <w:rsid w:val="005F5B50"/>
    <w:rsid w:val="005F7759"/>
    <w:rsid w:val="00600EDA"/>
    <w:rsid w:val="00601DA1"/>
    <w:rsid w:val="00603581"/>
    <w:rsid w:val="0060436C"/>
    <w:rsid w:val="00604CD8"/>
    <w:rsid w:val="00605381"/>
    <w:rsid w:val="0060564C"/>
    <w:rsid w:val="00606004"/>
    <w:rsid w:val="00611296"/>
    <w:rsid w:val="006118FE"/>
    <w:rsid w:val="00611FC8"/>
    <w:rsid w:val="0061272C"/>
    <w:rsid w:val="00613526"/>
    <w:rsid w:val="00613A9D"/>
    <w:rsid w:val="00614F84"/>
    <w:rsid w:val="0061503B"/>
    <w:rsid w:val="006200CA"/>
    <w:rsid w:val="00621560"/>
    <w:rsid w:val="0062439D"/>
    <w:rsid w:val="006264AD"/>
    <w:rsid w:val="00631273"/>
    <w:rsid w:val="00631631"/>
    <w:rsid w:val="0063186F"/>
    <w:rsid w:val="006330CA"/>
    <w:rsid w:val="00635271"/>
    <w:rsid w:val="00637874"/>
    <w:rsid w:val="00641B43"/>
    <w:rsid w:val="00642CE1"/>
    <w:rsid w:val="00644114"/>
    <w:rsid w:val="00644C7D"/>
    <w:rsid w:val="00645936"/>
    <w:rsid w:val="00647857"/>
    <w:rsid w:val="006523A8"/>
    <w:rsid w:val="00652BD0"/>
    <w:rsid w:val="00652F6B"/>
    <w:rsid w:val="006545B7"/>
    <w:rsid w:val="00654B52"/>
    <w:rsid w:val="0065637F"/>
    <w:rsid w:val="00657AA6"/>
    <w:rsid w:val="00661516"/>
    <w:rsid w:val="00661A07"/>
    <w:rsid w:val="00664600"/>
    <w:rsid w:val="00664927"/>
    <w:rsid w:val="00664B48"/>
    <w:rsid w:val="00665218"/>
    <w:rsid w:val="00666519"/>
    <w:rsid w:val="00667059"/>
    <w:rsid w:val="00671CE1"/>
    <w:rsid w:val="0067233F"/>
    <w:rsid w:val="006767BB"/>
    <w:rsid w:val="00676AF3"/>
    <w:rsid w:val="00677552"/>
    <w:rsid w:val="00680980"/>
    <w:rsid w:val="00683337"/>
    <w:rsid w:val="00683B3C"/>
    <w:rsid w:val="00684092"/>
    <w:rsid w:val="00684E40"/>
    <w:rsid w:val="00686217"/>
    <w:rsid w:val="00686B75"/>
    <w:rsid w:val="00686D4C"/>
    <w:rsid w:val="00686DBB"/>
    <w:rsid w:val="006914F3"/>
    <w:rsid w:val="00691CB6"/>
    <w:rsid w:val="00693FA2"/>
    <w:rsid w:val="00693FCE"/>
    <w:rsid w:val="006A01EA"/>
    <w:rsid w:val="006A04E2"/>
    <w:rsid w:val="006A073B"/>
    <w:rsid w:val="006A5731"/>
    <w:rsid w:val="006A60DA"/>
    <w:rsid w:val="006A6D7D"/>
    <w:rsid w:val="006B11E5"/>
    <w:rsid w:val="006B3A82"/>
    <w:rsid w:val="006B626A"/>
    <w:rsid w:val="006B750F"/>
    <w:rsid w:val="006B7A9B"/>
    <w:rsid w:val="006C0285"/>
    <w:rsid w:val="006C0748"/>
    <w:rsid w:val="006C23C4"/>
    <w:rsid w:val="006C704B"/>
    <w:rsid w:val="006D10E1"/>
    <w:rsid w:val="006D4762"/>
    <w:rsid w:val="006D5FA9"/>
    <w:rsid w:val="006D6131"/>
    <w:rsid w:val="006D6BBE"/>
    <w:rsid w:val="006E07FD"/>
    <w:rsid w:val="006E3F63"/>
    <w:rsid w:val="006E560C"/>
    <w:rsid w:val="006E7610"/>
    <w:rsid w:val="006F175D"/>
    <w:rsid w:val="006F1E01"/>
    <w:rsid w:val="006F3902"/>
    <w:rsid w:val="006F43E8"/>
    <w:rsid w:val="006F4536"/>
    <w:rsid w:val="006F5E1B"/>
    <w:rsid w:val="006F6689"/>
    <w:rsid w:val="006F6946"/>
    <w:rsid w:val="006F7903"/>
    <w:rsid w:val="006F7EB2"/>
    <w:rsid w:val="00700F1E"/>
    <w:rsid w:val="007034DC"/>
    <w:rsid w:val="0070443C"/>
    <w:rsid w:val="00704E1D"/>
    <w:rsid w:val="00705DC3"/>
    <w:rsid w:val="0070712F"/>
    <w:rsid w:val="0071013D"/>
    <w:rsid w:val="007108DA"/>
    <w:rsid w:val="00713695"/>
    <w:rsid w:val="00715A6C"/>
    <w:rsid w:val="00717546"/>
    <w:rsid w:val="00717CB4"/>
    <w:rsid w:val="00720528"/>
    <w:rsid w:val="00720714"/>
    <w:rsid w:val="007229DA"/>
    <w:rsid w:val="0072344B"/>
    <w:rsid w:val="0072365D"/>
    <w:rsid w:val="00723783"/>
    <w:rsid w:val="00724757"/>
    <w:rsid w:val="00725E31"/>
    <w:rsid w:val="00725F3D"/>
    <w:rsid w:val="00726769"/>
    <w:rsid w:val="00726D74"/>
    <w:rsid w:val="00727B35"/>
    <w:rsid w:val="00731873"/>
    <w:rsid w:val="007322D7"/>
    <w:rsid w:val="0073253B"/>
    <w:rsid w:val="00732D11"/>
    <w:rsid w:val="007341E7"/>
    <w:rsid w:val="007344F0"/>
    <w:rsid w:val="00734A22"/>
    <w:rsid w:val="00735178"/>
    <w:rsid w:val="007379ED"/>
    <w:rsid w:val="00737D89"/>
    <w:rsid w:val="0074114F"/>
    <w:rsid w:val="00742A67"/>
    <w:rsid w:val="00742B6E"/>
    <w:rsid w:val="00744675"/>
    <w:rsid w:val="00745C31"/>
    <w:rsid w:val="00747521"/>
    <w:rsid w:val="007475E1"/>
    <w:rsid w:val="00750345"/>
    <w:rsid w:val="00750905"/>
    <w:rsid w:val="00751164"/>
    <w:rsid w:val="007516DC"/>
    <w:rsid w:val="00753067"/>
    <w:rsid w:val="00754D8B"/>
    <w:rsid w:val="00755ECE"/>
    <w:rsid w:val="00756AF9"/>
    <w:rsid w:val="007574B8"/>
    <w:rsid w:val="00757753"/>
    <w:rsid w:val="00761C12"/>
    <w:rsid w:val="00764993"/>
    <w:rsid w:val="00766483"/>
    <w:rsid w:val="00770AD9"/>
    <w:rsid w:val="00772396"/>
    <w:rsid w:val="00772D18"/>
    <w:rsid w:val="00772E5B"/>
    <w:rsid w:val="0077322D"/>
    <w:rsid w:val="0077397C"/>
    <w:rsid w:val="00774293"/>
    <w:rsid w:val="00774D89"/>
    <w:rsid w:val="00775CBD"/>
    <w:rsid w:val="00777355"/>
    <w:rsid w:val="007777F3"/>
    <w:rsid w:val="0077780E"/>
    <w:rsid w:val="00777A2B"/>
    <w:rsid w:val="00777D7B"/>
    <w:rsid w:val="007800C8"/>
    <w:rsid w:val="00780AB1"/>
    <w:rsid w:val="00780BF0"/>
    <w:rsid w:val="007836FA"/>
    <w:rsid w:val="00786D72"/>
    <w:rsid w:val="0079325D"/>
    <w:rsid w:val="00793D40"/>
    <w:rsid w:val="00794E31"/>
    <w:rsid w:val="007960BE"/>
    <w:rsid w:val="00796B98"/>
    <w:rsid w:val="007A0F0C"/>
    <w:rsid w:val="007A2186"/>
    <w:rsid w:val="007A59CC"/>
    <w:rsid w:val="007B12DF"/>
    <w:rsid w:val="007B45EF"/>
    <w:rsid w:val="007B56C2"/>
    <w:rsid w:val="007B5944"/>
    <w:rsid w:val="007C0DB2"/>
    <w:rsid w:val="007C1FDC"/>
    <w:rsid w:val="007C3573"/>
    <w:rsid w:val="007C38EB"/>
    <w:rsid w:val="007C4470"/>
    <w:rsid w:val="007C5C04"/>
    <w:rsid w:val="007C6A91"/>
    <w:rsid w:val="007C7466"/>
    <w:rsid w:val="007D1217"/>
    <w:rsid w:val="007D33D8"/>
    <w:rsid w:val="007D7AFB"/>
    <w:rsid w:val="007D7EEC"/>
    <w:rsid w:val="007E1E10"/>
    <w:rsid w:val="007E2E60"/>
    <w:rsid w:val="007E4231"/>
    <w:rsid w:val="007E675B"/>
    <w:rsid w:val="007F1187"/>
    <w:rsid w:val="007F1CF3"/>
    <w:rsid w:val="007F3024"/>
    <w:rsid w:val="007F418B"/>
    <w:rsid w:val="007F44E1"/>
    <w:rsid w:val="007F4BC0"/>
    <w:rsid w:val="007F4D82"/>
    <w:rsid w:val="007F7E9E"/>
    <w:rsid w:val="0080067D"/>
    <w:rsid w:val="00802638"/>
    <w:rsid w:val="00802991"/>
    <w:rsid w:val="008051CE"/>
    <w:rsid w:val="008057B7"/>
    <w:rsid w:val="00806C12"/>
    <w:rsid w:val="00810B1C"/>
    <w:rsid w:val="00810D4E"/>
    <w:rsid w:val="008136AA"/>
    <w:rsid w:val="00814396"/>
    <w:rsid w:val="00814EA6"/>
    <w:rsid w:val="00815A3E"/>
    <w:rsid w:val="008168F4"/>
    <w:rsid w:val="008171FD"/>
    <w:rsid w:val="00817B45"/>
    <w:rsid w:val="00820995"/>
    <w:rsid w:val="00825BA2"/>
    <w:rsid w:val="0082620E"/>
    <w:rsid w:val="00834591"/>
    <w:rsid w:val="00836589"/>
    <w:rsid w:val="008368B7"/>
    <w:rsid w:val="00836D85"/>
    <w:rsid w:val="00837B26"/>
    <w:rsid w:val="00840E31"/>
    <w:rsid w:val="00840EFB"/>
    <w:rsid w:val="00841174"/>
    <w:rsid w:val="008418CD"/>
    <w:rsid w:val="00841B2A"/>
    <w:rsid w:val="00842027"/>
    <w:rsid w:val="00844291"/>
    <w:rsid w:val="00845079"/>
    <w:rsid w:val="00846A4F"/>
    <w:rsid w:val="008472AF"/>
    <w:rsid w:val="0084769C"/>
    <w:rsid w:val="00852536"/>
    <w:rsid w:val="00852704"/>
    <w:rsid w:val="00853FD9"/>
    <w:rsid w:val="008551CC"/>
    <w:rsid w:val="00855471"/>
    <w:rsid w:val="00856B0B"/>
    <w:rsid w:val="008642CF"/>
    <w:rsid w:val="008669A6"/>
    <w:rsid w:val="00867CAF"/>
    <w:rsid w:val="00872651"/>
    <w:rsid w:val="00872C39"/>
    <w:rsid w:val="008738C8"/>
    <w:rsid w:val="0087598A"/>
    <w:rsid w:val="008767A1"/>
    <w:rsid w:val="00876CF7"/>
    <w:rsid w:val="00877E96"/>
    <w:rsid w:val="00880E70"/>
    <w:rsid w:val="008831FE"/>
    <w:rsid w:val="00885C3F"/>
    <w:rsid w:val="00886BDC"/>
    <w:rsid w:val="008874C3"/>
    <w:rsid w:val="008877FF"/>
    <w:rsid w:val="00887C8F"/>
    <w:rsid w:val="008932F4"/>
    <w:rsid w:val="0089404D"/>
    <w:rsid w:val="008A0DB8"/>
    <w:rsid w:val="008A157E"/>
    <w:rsid w:val="008A2484"/>
    <w:rsid w:val="008A27BE"/>
    <w:rsid w:val="008A2A97"/>
    <w:rsid w:val="008A2AC7"/>
    <w:rsid w:val="008A3C71"/>
    <w:rsid w:val="008A3F6C"/>
    <w:rsid w:val="008A7814"/>
    <w:rsid w:val="008B24B0"/>
    <w:rsid w:val="008B45FA"/>
    <w:rsid w:val="008B5365"/>
    <w:rsid w:val="008B57A1"/>
    <w:rsid w:val="008B6121"/>
    <w:rsid w:val="008B78AF"/>
    <w:rsid w:val="008B7EF4"/>
    <w:rsid w:val="008B7F04"/>
    <w:rsid w:val="008C11B7"/>
    <w:rsid w:val="008C4C55"/>
    <w:rsid w:val="008D0F39"/>
    <w:rsid w:val="008D2188"/>
    <w:rsid w:val="008D30E5"/>
    <w:rsid w:val="008D3581"/>
    <w:rsid w:val="008D4B98"/>
    <w:rsid w:val="008D67A6"/>
    <w:rsid w:val="008E0BAA"/>
    <w:rsid w:val="008E60A8"/>
    <w:rsid w:val="008E680C"/>
    <w:rsid w:val="008E7E83"/>
    <w:rsid w:val="008F0740"/>
    <w:rsid w:val="008F0FD1"/>
    <w:rsid w:val="008F3CB3"/>
    <w:rsid w:val="008F6987"/>
    <w:rsid w:val="008F6DBF"/>
    <w:rsid w:val="008F7178"/>
    <w:rsid w:val="00900289"/>
    <w:rsid w:val="00901953"/>
    <w:rsid w:val="00901C30"/>
    <w:rsid w:val="009021D1"/>
    <w:rsid w:val="00902373"/>
    <w:rsid w:val="0090620B"/>
    <w:rsid w:val="0091121B"/>
    <w:rsid w:val="00912119"/>
    <w:rsid w:val="00912C31"/>
    <w:rsid w:val="00913410"/>
    <w:rsid w:val="00913B76"/>
    <w:rsid w:val="00913FD0"/>
    <w:rsid w:val="00920AAF"/>
    <w:rsid w:val="00924688"/>
    <w:rsid w:val="009270E6"/>
    <w:rsid w:val="00930708"/>
    <w:rsid w:val="009317D9"/>
    <w:rsid w:val="00934452"/>
    <w:rsid w:val="0094279E"/>
    <w:rsid w:val="0094304A"/>
    <w:rsid w:val="009512E8"/>
    <w:rsid w:val="00953B73"/>
    <w:rsid w:val="0095574B"/>
    <w:rsid w:val="009562B7"/>
    <w:rsid w:val="00956CCE"/>
    <w:rsid w:val="00956FEF"/>
    <w:rsid w:val="00961461"/>
    <w:rsid w:val="00966C1A"/>
    <w:rsid w:val="009674D2"/>
    <w:rsid w:val="00967647"/>
    <w:rsid w:val="00967AFB"/>
    <w:rsid w:val="00967E7B"/>
    <w:rsid w:val="00971590"/>
    <w:rsid w:val="0097283E"/>
    <w:rsid w:val="00972946"/>
    <w:rsid w:val="0097346F"/>
    <w:rsid w:val="00974163"/>
    <w:rsid w:val="00974253"/>
    <w:rsid w:val="009767AB"/>
    <w:rsid w:val="00976AB3"/>
    <w:rsid w:val="0098061F"/>
    <w:rsid w:val="0098299A"/>
    <w:rsid w:val="00983A13"/>
    <w:rsid w:val="00983B74"/>
    <w:rsid w:val="0098703F"/>
    <w:rsid w:val="0099049F"/>
    <w:rsid w:val="00990CA0"/>
    <w:rsid w:val="0099194A"/>
    <w:rsid w:val="00991CB2"/>
    <w:rsid w:val="00992F72"/>
    <w:rsid w:val="00994E84"/>
    <w:rsid w:val="0099543F"/>
    <w:rsid w:val="00997FEF"/>
    <w:rsid w:val="009A064A"/>
    <w:rsid w:val="009A07DD"/>
    <w:rsid w:val="009A0D74"/>
    <w:rsid w:val="009A3F07"/>
    <w:rsid w:val="009A453F"/>
    <w:rsid w:val="009A73A8"/>
    <w:rsid w:val="009A7B6F"/>
    <w:rsid w:val="009B3039"/>
    <w:rsid w:val="009B392F"/>
    <w:rsid w:val="009B3A93"/>
    <w:rsid w:val="009B6F92"/>
    <w:rsid w:val="009B7A9F"/>
    <w:rsid w:val="009B7ED9"/>
    <w:rsid w:val="009C1718"/>
    <w:rsid w:val="009C17F7"/>
    <w:rsid w:val="009C40A4"/>
    <w:rsid w:val="009C476A"/>
    <w:rsid w:val="009C4D2D"/>
    <w:rsid w:val="009C7BB2"/>
    <w:rsid w:val="009C7E61"/>
    <w:rsid w:val="009D153A"/>
    <w:rsid w:val="009D1DC6"/>
    <w:rsid w:val="009D1EF5"/>
    <w:rsid w:val="009D3995"/>
    <w:rsid w:val="009D3B96"/>
    <w:rsid w:val="009D430F"/>
    <w:rsid w:val="009D4D84"/>
    <w:rsid w:val="009D625C"/>
    <w:rsid w:val="009D6932"/>
    <w:rsid w:val="009E0AB4"/>
    <w:rsid w:val="009E1C1D"/>
    <w:rsid w:val="009E1EB3"/>
    <w:rsid w:val="009E27C6"/>
    <w:rsid w:val="009E390A"/>
    <w:rsid w:val="009E46EF"/>
    <w:rsid w:val="009E7B37"/>
    <w:rsid w:val="009F16E4"/>
    <w:rsid w:val="009F1921"/>
    <w:rsid w:val="009F1CF2"/>
    <w:rsid w:val="009F47C1"/>
    <w:rsid w:val="009F50B0"/>
    <w:rsid w:val="009F5839"/>
    <w:rsid w:val="009F726B"/>
    <w:rsid w:val="009F7EE1"/>
    <w:rsid w:val="00A01760"/>
    <w:rsid w:val="00A028E0"/>
    <w:rsid w:val="00A02A5C"/>
    <w:rsid w:val="00A02F0A"/>
    <w:rsid w:val="00A04516"/>
    <w:rsid w:val="00A04724"/>
    <w:rsid w:val="00A04CD0"/>
    <w:rsid w:val="00A100A7"/>
    <w:rsid w:val="00A108DA"/>
    <w:rsid w:val="00A10E23"/>
    <w:rsid w:val="00A1111E"/>
    <w:rsid w:val="00A1168D"/>
    <w:rsid w:val="00A11BE5"/>
    <w:rsid w:val="00A142E0"/>
    <w:rsid w:val="00A14A56"/>
    <w:rsid w:val="00A15886"/>
    <w:rsid w:val="00A16679"/>
    <w:rsid w:val="00A200EB"/>
    <w:rsid w:val="00A21CC7"/>
    <w:rsid w:val="00A237AE"/>
    <w:rsid w:val="00A238BA"/>
    <w:rsid w:val="00A2391C"/>
    <w:rsid w:val="00A23B1F"/>
    <w:rsid w:val="00A2450D"/>
    <w:rsid w:val="00A30704"/>
    <w:rsid w:val="00A30D94"/>
    <w:rsid w:val="00A31072"/>
    <w:rsid w:val="00A3108C"/>
    <w:rsid w:val="00A31C6C"/>
    <w:rsid w:val="00A31EB1"/>
    <w:rsid w:val="00A322DE"/>
    <w:rsid w:val="00A32475"/>
    <w:rsid w:val="00A327F8"/>
    <w:rsid w:val="00A33935"/>
    <w:rsid w:val="00A3456F"/>
    <w:rsid w:val="00A360E1"/>
    <w:rsid w:val="00A36C3E"/>
    <w:rsid w:val="00A36DE3"/>
    <w:rsid w:val="00A412CC"/>
    <w:rsid w:val="00A42517"/>
    <w:rsid w:val="00A44C19"/>
    <w:rsid w:val="00A4568F"/>
    <w:rsid w:val="00A4670A"/>
    <w:rsid w:val="00A5005C"/>
    <w:rsid w:val="00A50C78"/>
    <w:rsid w:val="00A50DF5"/>
    <w:rsid w:val="00A522C6"/>
    <w:rsid w:val="00A52F5B"/>
    <w:rsid w:val="00A568FC"/>
    <w:rsid w:val="00A600D6"/>
    <w:rsid w:val="00A60754"/>
    <w:rsid w:val="00A62E3B"/>
    <w:rsid w:val="00A63102"/>
    <w:rsid w:val="00A66200"/>
    <w:rsid w:val="00A67F53"/>
    <w:rsid w:val="00A71444"/>
    <w:rsid w:val="00A7178F"/>
    <w:rsid w:val="00A7283C"/>
    <w:rsid w:val="00A72855"/>
    <w:rsid w:val="00A728B3"/>
    <w:rsid w:val="00A74286"/>
    <w:rsid w:val="00A75414"/>
    <w:rsid w:val="00A762B0"/>
    <w:rsid w:val="00A76CE0"/>
    <w:rsid w:val="00A83CAA"/>
    <w:rsid w:val="00A843CD"/>
    <w:rsid w:val="00A862CE"/>
    <w:rsid w:val="00A8672B"/>
    <w:rsid w:val="00A906E0"/>
    <w:rsid w:val="00A91C61"/>
    <w:rsid w:val="00A9327E"/>
    <w:rsid w:val="00A93A3B"/>
    <w:rsid w:val="00A95039"/>
    <w:rsid w:val="00A96501"/>
    <w:rsid w:val="00A978B2"/>
    <w:rsid w:val="00AA1168"/>
    <w:rsid w:val="00AA262A"/>
    <w:rsid w:val="00AA28D9"/>
    <w:rsid w:val="00AA3F4E"/>
    <w:rsid w:val="00AA42E6"/>
    <w:rsid w:val="00AA47AA"/>
    <w:rsid w:val="00AA51DA"/>
    <w:rsid w:val="00AA5A9E"/>
    <w:rsid w:val="00AA70CA"/>
    <w:rsid w:val="00AA78EB"/>
    <w:rsid w:val="00AB23D5"/>
    <w:rsid w:val="00AB2730"/>
    <w:rsid w:val="00AB409A"/>
    <w:rsid w:val="00AB4852"/>
    <w:rsid w:val="00AB4C93"/>
    <w:rsid w:val="00AB5784"/>
    <w:rsid w:val="00AB6037"/>
    <w:rsid w:val="00AB689F"/>
    <w:rsid w:val="00AB76ED"/>
    <w:rsid w:val="00AC04DE"/>
    <w:rsid w:val="00AC14B0"/>
    <w:rsid w:val="00AC1FAD"/>
    <w:rsid w:val="00AC246B"/>
    <w:rsid w:val="00AC3D0F"/>
    <w:rsid w:val="00AC3F79"/>
    <w:rsid w:val="00AC424F"/>
    <w:rsid w:val="00AC598F"/>
    <w:rsid w:val="00AC64CC"/>
    <w:rsid w:val="00AC6F84"/>
    <w:rsid w:val="00AC7E37"/>
    <w:rsid w:val="00AD1FC8"/>
    <w:rsid w:val="00AD306B"/>
    <w:rsid w:val="00AD40E6"/>
    <w:rsid w:val="00AD4623"/>
    <w:rsid w:val="00AD4B09"/>
    <w:rsid w:val="00AD58AC"/>
    <w:rsid w:val="00AD5B9D"/>
    <w:rsid w:val="00AD792A"/>
    <w:rsid w:val="00AE0A21"/>
    <w:rsid w:val="00AE178D"/>
    <w:rsid w:val="00AE1965"/>
    <w:rsid w:val="00AE1EF2"/>
    <w:rsid w:val="00AE45D3"/>
    <w:rsid w:val="00AE533C"/>
    <w:rsid w:val="00AE6E0C"/>
    <w:rsid w:val="00AF0757"/>
    <w:rsid w:val="00AF2542"/>
    <w:rsid w:val="00AF4FEA"/>
    <w:rsid w:val="00AF5C10"/>
    <w:rsid w:val="00AF5CC2"/>
    <w:rsid w:val="00AF6E52"/>
    <w:rsid w:val="00B02758"/>
    <w:rsid w:val="00B0559E"/>
    <w:rsid w:val="00B065A5"/>
    <w:rsid w:val="00B06CEE"/>
    <w:rsid w:val="00B06F3B"/>
    <w:rsid w:val="00B07264"/>
    <w:rsid w:val="00B07611"/>
    <w:rsid w:val="00B07FF9"/>
    <w:rsid w:val="00B105A8"/>
    <w:rsid w:val="00B12C79"/>
    <w:rsid w:val="00B12FC9"/>
    <w:rsid w:val="00B13201"/>
    <w:rsid w:val="00B17C50"/>
    <w:rsid w:val="00B17E79"/>
    <w:rsid w:val="00B22CEA"/>
    <w:rsid w:val="00B23818"/>
    <w:rsid w:val="00B23C69"/>
    <w:rsid w:val="00B2621A"/>
    <w:rsid w:val="00B26C27"/>
    <w:rsid w:val="00B32C9E"/>
    <w:rsid w:val="00B33596"/>
    <w:rsid w:val="00B3366B"/>
    <w:rsid w:val="00B378BC"/>
    <w:rsid w:val="00B4178E"/>
    <w:rsid w:val="00B418CB"/>
    <w:rsid w:val="00B420E9"/>
    <w:rsid w:val="00B424C5"/>
    <w:rsid w:val="00B434DC"/>
    <w:rsid w:val="00B44347"/>
    <w:rsid w:val="00B44B8A"/>
    <w:rsid w:val="00B457D5"/>
    <w:rsid w:val="00B46C78"/>
    <w:rsid w:val="00B50538"/>
    <w:rsid w:val="00B50969"/>
    <w:rsid w:val="00B50D95"/>
    <w:rsid w:val="00B539D3"/>
    <w:rsid w:val="00B54823"/>
    <w:rsid w:val="00B55BD4"/>
    <w:rsid w:val="00B62F02"/>
    <w:rsid w:val="00B63A6F"/>
    <w:rsid w:val="00B6400C"/>
    <w:rsid w:val="00B64477"/>
    <w:rsid w:val="00B6649F"/>
    <w:rsid w:val="00B702AA"/>
    <w:rsid w:val="00B72880"/>
    <w:rsid w:val="00B7420A"/>
    <w:rsid w:val="00B755D3"/>
    <w:rsid w:val="00B7780D"/>
    <w:rsid w:val="00B80550"/>
    <w:rsid w:val="00B80B90"/>
    <w:rsid w:val="00B81DD4"/>
    <w:rsid w:val="00B83F97"/>
    <w:rsid w:val="00B86273"/>
    <w:rsid w:val="00B86DB3"/>
    <w:rsid w:val="00B86EAA"/>
    <w:rsid w:val="00B86F4A"/>
    <w:rsid w:val="00B9060E"/>
    <w:rsid w:val="00B91C93"/>
    <w:rsid w:val="00B91D35"/>
    <w:rsid w:val="00BA0FC5"/>
    <w:rsid w:val="00BA1951"/>
    <w:rsid w:val="00BA2224"/>
    <w:rsid w:val="00BA43A5"/>
    <w:rsid w:val="00BA6E46"/>
    <w:rsid w:val="00BB022C"/>
    <w:rsid w:val="00BB146C"/>
    <w:rsid w:val="00BB1C9D"/>
    <w:rsid w:val="00BB3854"/>
    <w:rsid w:val="00BB3D7B"/>
    <w:rsid w:val="00BB3F20"/>
    <w:rsid w:val="00BB4534"/>
    <w:rsid w:val="00BB4764"/>
    <w:rsid w:val="00BB678F"/>
    <w:rsid w:val="00BB7382"/>
    <w:rsid w:val="00BC088E"/>
    <w:rsid w:val="00BC11AE"/>
    <w:rsid w:val="00BC518D"/>
    <w:rsid w:val="00BC7445"/>
    <w:rsid w:val="00BD1B03"/>
    <w:rsid w:val="00BD4DE5"/>
    <w:rsid w:val="00BD5BC0"/>
    <w:rsid w:val="00BD5E47"/>
    <w:rsid w:val="00BD6075"/>
    <w:rsid w:val="00BD611D"/>
    <w:rsid w:val="00BE21FD"/>
    <w:rsid w:val="00BE312B"/>
    <w:rsid w:val="00BE455F"/>
    <w:rsid w:val="00BE59EA"/>
    <w:rsid w:val="00BE6D9E"/>
    <w:rsid w:val="00BE7500"/>
    <w:rsid w:val="00BF1270"/>
    <w:rsid w:val="00BF2B88"/>
    <w:rsid w:val="00BF3065"/>
    <w:rsid w:val="00BF38EA"/>
    <w:rsid w:val="00BF3B1A"/>
    <w:rsid w:val="00BF4B2E"/>
    <w:rsid w:val="00BF7A78"/>
    <w:rsid w:val="00C01F18"/>
    <w:rsid w:val="00C01FC7"/>
    <w:rsid w:val="00C02FFF"/>
    <w:rsid w:val="00C03FCC"/>
    <w:rsid w:val="00C04D13"/>
    <w:rsid w:val="00C1274F"/>
    <w:rsid w:val="00C144D5"/>
    <w:rsid w:val="00C160A8"/>
    <w:rsid w:val="00C16881"/>
    <w:rsid w:val="00C21BC6"/>
    <w:rsid w:val="00C22D5A"/>
    <w:rsid w:val="00C24AE0"/>
    <w:rsid w:val="00C26CE5"/>
    <w:rsid w:val="00C26EF2"/>
    <w:rsid w:val="00C276E7"/>
    <w:rsid w:val="00C310E8"/>
    <w:rsid w:val="00C32B0E"/>
    <w:rsid w:val="00C34CC3"/>
    <w:rsid w:val="00C35E2F"/>
    <w:rsid w:val="00C40A67"/>
    <w:rsid w:val="00C40E02"/>
    <w:rsid w:val="00C427A9"/>
    <w:rsid w:val="00C42908"/>
    <w:rsid w:val="00C42A5C"/>
    <w:rsid w:val="00C438F0"/>
    <w:rsid w:val="00C43CD0"/>
    <w:rsid w:val="00C43FDC"/>
    <w:rsid w:val="00C44F42"/>
    <w:rsid w:val="00C45F65"/>
    <w:rsid w:val="00C46816"/>
    <w:rsid w:val="00C47D8E"/>
    <w:rsid w:val="00C50788"/>
    <w:rsid w:val="00C518DF"/>
    <w:rsid w:val="00C52B9A"/>
    <w:rsid w:val="00C53625"/>
    <w:rsid w:val="00C53E32"/>
    <w:rsid w:val="00C53F17"/>
    <w:rsid w:val="00C5408F"/>
    <w:rsid w:val="00C55385"/>
    <w:rsid w:val="00C56748"/>
    <w:rsid w:val="00C56848"/>
    <w:rsid w:val="00C56A43"/>
    <w:rsid w:val="00C572C4"/>
    <w:rsid w:val="00C601FD"/>
    <w:rsid w:val="00C606AC"/>
    <w:rsid w:val="00C64696"/>
    <w:rsid w:val="00C6519A"/>
    <w:rsid w:val="00C65463"/>
    <w:rsid w:val="00C65C18"/>
    <w:rsid w:val="00C66C90"/>
    <w:rsid w:val="00C6774F"/>
    <w:rsid w:val="00C67C94"/>
    <w:rsid w:val="00C702FB"/>
    <w:rsid w:val="00C70DAD"/>
    <w:rsid w:val="00C714AE"/>
    <w:rsid w:val="00C73219"/>
    <w:rsid w:val="00C73A4C"/>
    <w:rsid w:val="00C74AC5"/>
    <w:rsid w:val="00C754DB"/>
    <w:rsid w:val="00C8048D"/>
    <w:rsid w:val="00C81AFD"/>
    <w:rsid w:val="00C81C4D"/>
    <w:rsid w:val="00C85045"/>
    <w:rsid w:val="00C856ED"/>
    <w:rsid w:val="00C87732"/>
    <w:rsid w:val="00C903D4"/>
    <w:rsid w:val="00C918AC"/>
    <w:rsid w:val="00C93068"/>
    <w:rsid w:val="00C93369"/>
    <w:rsid w:val="00C93978"/>
    <w:rsid w:val="00C93A5A"/>
    <w:rsid w:val="00C961A9"/>
    <w:rsid w:val="00C969CC"/>
    <w:rsid w:val="00C96DFA"/>
    <w:rsid w:val="00C97EE8"/>
    <w:rsid w:val="00CA051E"/>
    <w:rsid w:val="00CA072A"/>
    <w:rsid w:val="00CA1B27"/>
    <w:rsid w:val="00CA308B"/>
    <w:rsid w:val="00CA387F"/>
    <w:rsid w:val="00CA3FE3"/>
    <w:rsid w:val="00CA4221"/>
    <w:rsid w:val="00CA4813"/>
    <w:rsid w:val="00CA6F6A"/>
    <w:rsid w:val="00CA749D"/>
    <w:rsid w:val="00CA75C3"/>
    <w:rsid w:val="00CB0274"/>
    <w:rsid w:val="00CB1143"/>
    <w:rsid w:val="00CB2B6C"/>
    <w:rsid w:val="00CB391C"/>
    <w:rsid w:val="00CB5203"/>
    <w:rsid w:val="00CC0FC4"/>
    <w:rsid w:val="00CC17FE"/>
    <w:rsid w:val="00CC1D19"/>
    <w:rsid w:val="00CC26BD"/>
    <w:rsid w:val="00CC32FA"/>
    <w:rsid w:val="00CC4F89"/>
    <w:rsid w:val="00CC61EA"/>
    <w:rsid w:val="00CC6956"/>
    <w:rsid w:val="00CC6B11"/>
    <w:rsid w:val="00CD0F96"/>
    <w:rsid w:val="00CD2A76"/>
    <w:rsid w:val="00CE0410"/>
    <w:rsid w:val="00CE281F"/>
    <w:rsid w:val="00CE3A54"/>
    <w:rsid w:val="00CE4055"/>
    <w:rsid w:val="00CE6BCE"/>
    <w:rsid w:val="00CF15E4"/>
    <w:rsid w:val="00CF1938"/>
    <w:rsid w:val="00CF37F6"/>
    <w:rsid w:val="00CF4749"/>
    <w:rsid w:val="00CF4BC0"/>
    <w:rsid w:val="00CF5FC1"/>
    <w:rsid w:val="00CF61B6"/>
    <w:rsid w:val="00CF7738"/>
    <w:rsid w:val="00D028C2"/>
    <w:rsid w:val="00D0363F"/>
    <w:rsid w:val="00D04160"/>
    <w:rsid w:val="00D042CF"/>
    <w:rsid w:val="00D051F5"/>
    <w:rsid w:val="00D0628E"/>
    <w:rsid w:val="00D13A22"/>
    <w:rsid w:val="00D13E37"/>
    <w:rsid w:val="00D14062"/>
    <w:rsid w:val="00D155C7"/>
    <w:rsid w:val="00D17E25"/>
    <w:rsid w:val="00D21042"/>
    <w:rsid w:val="00D21E3E"/>
    <w:rsid w:val="00D22DDF"/>
    <w:rsid w:val="00D24323"/>
    <w:rsid w:val="00D2779A"/>
    <w:rsid w:val="00D33E66"/>
    <w:rsid w:val="00D34615"/>
    <w:rsid w:val="00D359A8"/>
    <w:rsid w:val="00D40311"/>
    <w:rsid w:val="00D41BF9"/>
    <w:rsid w:val="00D43717"/>
    <w:rsid w:val="00D43E60"/>
    <w:rsid w:val="00D46D51"/>
    <w:rsid w:val="00D47964"/>
    <w:rsid w:val="00D511E3"/>
    <w:rsid w:val="00D51719"/>
    <w:rsid w:val="00D51EE2"/>
    <w:rsid w:val="00D52399"/>
    <w:rsid w:val="00D5334B"/>
    <w:rsid w:val="00D549E1"/>
    <w:rsid w:val="00D571B2"/>
    <w:rsid w:val="00D63A13"/>
    <w:rsid w:val="00D6603A"/>
    <w:rsid w:val="00D66D99"/>
    <w:rsid w:val="00D67AAB"/>
    <w:rsid w:val="00D71DFB"/>
    <w:rsid w:val="00D72A94"/>
    <w:rsid w:val="00D740C5"/>
    <w:rsid w:val="00D7528B"/>
    <w:rsid w:val="00D75487"/>
    <w:rsid w:val="00D75502"/>
    <w:rsid w:val="00D758E6"/>
    <w:rsid w:val="00D76D76"/>
    <w:rsid w:val="00D775A4"/>
    <w:rsid w:val="00D77CBD"/>
    <w:rsid w:val="00D801CF"/>
    <w:rsid w:val="00D806FA"/>
    <w:rsid w:val="00D81342"/>
    <w:rsid w:val="00D8141C"/>
    <w:rsid w:val="00D83DCA"/>
    <w:rsid w:val="00D848F4"/>
    <w:rsid w:val="00D84AD0"/>
    <w:rsid w:val="00D8595D"/>
    <w:rsid w:val="00D923DC"/>
    <w:rsid w:val="00D959B1"/>
    <w:rsid w:val="00D960FC"/>
    <w:rsid w:val="00D975BB"/>
    <w:rsid w:val="00DA0301"/>
    <w:rsid w:val="00DA3879"/>
    <w:rsid w:val="00DA44E1"/>
    <w:rsid w:val="00DA47F8"/>
    <w:rsid w:val="00DA5349"/>
    <w:rsid w:val="00DA715A"/>
    <w:rsid w:val="00DA7757"/>
    <w:rsid w:val="00DB189D"/>
    <w:rsid w:val="00DB28FF"/>
    <w:rsid w:val="00DB2DE1"/>
    <w:rsid w:val="00DB3D6C"/>
    <w:rsid w:val="00DC1A35"/>
    <w:rsid w:val="00DC39DE"/>
    <w:rsid w:val="00DC4336"/>
    <w:rsid w:val="00DC5347"/>
    <w:rsid w:val="00DC7A28"/>
    <w:rsid w:val="00DD053C"/>
    <w:rsid w:val="00DD0ADB"/>
    <w:rsid w:val="00DD1323"/>
    <w:rsid w:val="00DD38A3"/>
    <w:rsid w:val="00DD4672"/>
    <w:rsid w:val="00DD4C6C"/>
    <w:rsid w:val="00DD55AE"/>
    <w:rsid w:val="00DD5A20"/>
    <w:rsid w:val="00DD7857"/>
    <w:rsid w:val="00DD78C4"/>
    <w:rsid w:val="00DE4862"/>
    <w:rsid w:val="00DE5D22"/>
    <w:rsid w:val="00DE61C1"/>
    <w:rsid w:val="00DE7A69"/>
    <w:rsid w:val="00DF007B"/>
    <w:rsid w:val="00DF2787"/>
    <w:rsid w:val="00DF3AE0"/>
    <w:rsid w:val="00DF41FE"/>
    <w:rsid w:val="00DF521F"/>
    <w:rsid w:val="00DF784A"/>
    <w:rsid w:val="00E00378"/>
    <w:rsid w:val="00E0081D"/>
    <w:rsid w:val="00E019CE"/>
    <w:rsid w:val="00E02DEA"/>
    <w:rsid w:val="00E04939"/>
    <w:rsid w:val="00E0494C"/>
    <w:rsid w:val="00E06283"/>
    <w:rsid w:val="00E06A84"/>
    <w:rsid w:val="00E06B96"/>
    <w:rsid w:val="00E0746D"/>
    <w:rsid w:val="00E13A05"/>
    <w:rsid w:val="00E13BC2"/>
    <w:rsid w:val="00E13D84"/>
    <w:rsid w:val="00E15129"/>
    <w:rsid w:val="00E15383"/>
    <w:rsid w:val="00E16707"/>
    <w:rsid w:val="00E16C7B"/>
    <w:rsid w:val="00E16F56"/>
    <w:rsid w:val="00E2153D"/>
    <w:rsid w:val="00E23866"/>
    <w:rsid w:val="00E247E3"/>
    <w:rsid w:val="00E26636"/>
    <w:rsid w:val="00E26C0A"/>
    <w:rsid w:val="00E27AC9"/>
    <w:rsid w:val="00E321E4"/>
    <w:rsid w:val="00E335D6"/>
    <w:rsid w:val="00E35407"/>
    <w:rsid w:val="00E35CE9"/>
    <w:rsid w:val="00E402C2"/>
    <w:rsid w:val="00E40982"/>
    <w:rsid w:val="00E44A0D"/>
    <w:rsid w:val="00E44C1E"/>
    <w:rsid w:val="00E4543D"/>
    <w:rsid w:val="00E46352"/>
    <w:rsid w:val="00E46CE2"/>
    <w:rsid w:val="00E50540"/>
    <w:rsid w:val="00E50859"/>
    <w:rsid w:val="00E52A3F"/>
    <w:rsid w:val="00E543B8"/>
    <w:rsid w:val="00E547B7"/>
    <w:rsid w:val="00E5609C"/>
    <w:rsid w:val="00E57360"/>
    <w:rsid w:val="00E63BC1"/>
    <w:rsid w:val="00E63C40"/>
    <w:rsid w:val="00E65485"/>
    <w:rsid w:val="00E6594F"/>
    <w:rsid w:val="00E65D94"/>
    <w:rsid w:val="00E65E43"/>
    <w:rsid w:val="00E70F5F"/>
    <w:rsid w:val="00E72648"/>
    <w:rsid w:val="00E72DFA"/>
    <w:rsid w:val="00E72ED4"/>
    <w:rsid w:val="00E7432C"/>
    <w:rsid w:val="00E745FD"/>
    <w:rsid w:val="00E748D4"/>
    <w:rsid w:val="00E75E66"/>
    <w:rsid w:val="00E76066"/>
    <w:rsid w:val="00E80C23"/>
    <w:rsid w:val="00E81494"/>
    <w:rsid w:val="00E81BA1"/>
    <w:rsid w:val="00E82946"/>
    <w:rsid w:val="00E85EB2"/>
    <w:rsid w:val="00E911B9"/>
    <w:rsid w:val="00E92DD6"/>
    <w:rsid w:val="00E9389B"/>
    <w:rsid w:val="00E96644"/>
    <w:rsid w:val="00E9673F"/>
    <w:rsid w:val="00EA1A4A"/>
    <w:rsid w:val="00EA370C"/>
    <w:rsid w:val="00EA3B51"/>
    <w:rsid w:val="00EA4E94"/>
    <w:rsid w:val="00EA6364"/>
    <w:rsid w:val="00EA7641"/>
    <w:rsid w:val="00EB1D14"/>
    <w:rsid w:val="00EB22DE"/>
    <w:rsid w:val="00EB2985"/>
    <w:rsid w:val="00EB3BC8"/>
    <w:rsid w:val="00EB46F4"/>
    <w:rsid w:val="00EB615D"/>
    <w:rsid w:val="00EB7379"/>
    <w:rsid w:val="00EC1268"/>
    <w:rsid w:val="00EC1B22"/>
    <w:rsid w:val="00EC1D9A"/>
    <w:rsid w:val="00EC2A9F"/>
    <w:rsid w:val="00EC388A"/>
    <w:rsid w:val="00EC5485"/>
    <w:rsid w:val="00ED0D90"/>
    <w:rsid w:val="00ED1746"/>
    <w:rsid w:val="00ED1BD3"/>
    <w:rsid w:val="00ED1DDE"/>
    <w:rsid w:val="00ED2748"/>
    <w:rsid w:val="00ED3E89"/>
    <w:rsid w:val="00ED5E0B"/>
    <w:rsid w:val="00EE0553"/>
    <w:rsid w:val="00EE05FD"/>
    <w:rsid w:val="00EE3B0A"/>
    <w:rsid w:val="00EE4B06"/>
    <w:rsid w:val="00EE71FC"/>
    <w:rsid w:val="00EE7E95"/>
    <w:rsid w:val="00EF1ABD"/>
    <w:rsid w:val="00EF3F50"/>
    <w:rsid w:val="00EF43AC"/>
    <w:rsid w:val="00EF66A5"/>
    <w:rsid w:val="00F000BE"/>
    <w:rsid w:val="00F00997"/>
    <w:rsid w:val="00F04ECF"/>
    <w:rsid w:val="00F069B5"/>
    <w:rsid w:val="00F11387"/>
    <w:rsid w:val="00F11534"/>
    <w:rsid w:val="00F11620"/>
    <w:rsid w:val="00F11C28"/>
    <w:rsid w:val="00F126A6"/>
    <w:rsid w:val="00F148F4"/>
    <w:rsid w:val="00F15866"/>
    <w:rsid w:val="00F15974"/>
    <w:rsid w:val="00F20358"/>
    <w:rsid w:val="00F20C94"/>
    <w:rsid w:val="00F20EB1"/>
    <w:rsid w:val="00F2117B"/>
    <w:rsid w:val="00F21B6E"/>
    <w:rsid w:val="00F23B3A"/>
    <w:rsid w:val="00F247F4"/>
    <w:rsid w:val="00F266F5"/>
    <w:rsid w:val="00F267E1"/>
    <w:rsid w:val="00F269FF"/>
    <w:rsid w:val="00F27128"/>
    <w:rsid w:val="00F27479"/>
    <w:rsid w:val="00F2774B"/>
    <w:rsid w:val="00F27E20"/>
    <w:rsid w:val="00F3456D"/>
    <w:rsid w:val="00F351BD"/>
    <w:rsid w:val="00F3581E"/>
    <w:rsid w:val="00F35BE5"/>
    <w:rsid w:val="00F4019D"/>
    <w:rsid w:val="00F4165E"/>
    <w:rsid w:val="00F42DEB"/>
    <w:rsid w:val="00F452F5"/>
    <w:rsid w:val="00F457CF"/>
    <w:rsid w:val="00F45C6C"/>
    <w:rsid w:val="00F45E55"/>
    <w:rsid w:val="00F466E3"/>
    <w:rsid w:val="00F4710F"/>
    <w:rsid w:val="00F47255"/>
    <w:rsid w:val="00F4731B"/>
    <w:rsid w:val="00F508BA"/>
    <w:rsid w:val="00F50E99"/>
    <w:rsid w:val="00F56A11"/>
    <w:rsid w:val="00F5748C"/>
    <w:rsid w:val="00F57923"/>
    <w:rsid w:val="00F60D97"/>
    <w:rsid w:val="00F60E28"/>
    <w:rsid w:val="00F61730"/>
    <w:rsid w:val="00F635EC"/>
    <w:rsid w:val="00F6495F"/>
    <w:rsid w:val="00F659DA"/>
    <w:rsid w:val="00F67F03"/>
    <w:rsid w:val="00F70544"/>
    <w:rsid w:val="00F71AB8"/>
    <w:rsid w:val="00F74F85"/>
    <w:rsid w:val="00F75D16"/>
    <w:rsid w:val="00F80739"/>
    <w:rsid w:val="00F82AC1"/>
    <w:rsid w:val="00F8330E"/>
    <w:rsid w:val="00F83F9B"/>
    <w:rsid w:val="00F84353"/>
    <w:rsid w:val="00F85689"/>
    <w:rsid w:val="00F870F0"/>
    <w:rsid w:val="00F92C8F"/>
    <w:rsid w:val="00F93244"/>
    <w:rsid w:val="00F9328A"/>
    <w:rsid w:val="00F932D4"/>
    <w:rsid w:val="00F93903"/>
    <w:rsid w:val="00F944A7"/>
    <w:rsid w:val="00F96823"/>
    <w:rsid w:val="00F96F09"/>
    <w:rsid w:val="00FA0D49"/>
    <w:rsid w:val="00FA12D3"/>
    <w:rsid w:val="00FA5974"/>
    <w:rsid w:val="00FA7004"/>
    <w:rsid w:val="00FB096F"/>
    <w:rsid w:val="00FB1C77"/>
    <w:rsid w:val="00FB1D38"/>
    <w:rsid w:val="00FB3437"/>
    <w:rsid w:val="00FB4AD7"/>
    <w:rsid w:val="00FB4F67"/>
    <w:rsid w:val="00FB504C"/>
    <w:rsid w:val="00FB6DB7"/>
    <w:rsid w:val="00FC0550"/>
    <w:rsid w:val="00FC0E18"/>
    <w:rsid w:val="00FC1DF5"/>
    <w:rsid w:val="00FC3E65"/>
    <w:rsid w:val="00FC4F89"/>
    <w:rsid w:val="00FC6B8C"/>
    <w:rsid w:val="00FC7549"/>
    <w:rsid w:val="00FD1239"/>
    <w:rsid w:val="00FD1DCB"/>
    <w:rsid w:val="00FD75BD"/>
    <w:rsid w:val="00FE01B2"/>
    <w:rsid w:val="00FE1DA9"/>
    <w:rsid w:val="00FE20CB"/>
    <w:rsid w:val="00FE2D97"/>
    <w:rsid w:val="00FF1947"/>
    <w:rsid w:val="00FF19D8"/>
    <w:rsid w:val="00FF3F5D"/>
    <w:rsid w:val="00FF417A"/>
    <w:rsid w:val="00FF467A"/>
    <w:rsid w:val="00FF480B"/>
    <w:rsid w:val="00FF4D5A"/>
    <w:rsid w:val="00FF565A"/>
    <w:rsid w:val="00FF5EB9"/>
    <w:rsid w:val="00FF64F3"/>
    <w:rsid w:val="00FF7C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index heading" w:uiPriority="0"/>
    <w:lsdException w:name="caption" w:uiPriority="35" w:qFormat="1"/>
    <w:lsdException w:name="annotation reference" w:uiPriority="0"/>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4">
    <w:name w:val="Normal"/>
    <w:qFormat/>
    <w:rsid w:val="00022137"/>
  </w:style>
  <w:style w:type="paragraph" w:styleId="1">
    <w:name w:val="heading 1"/>
    <w:basedOn w:val="a4"/>
    <w:next w:val="a4"/>
    <w:link w:val="13"/>
    <w:qFormat/>
    <w:rsid w:val="00244A6A"/>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244A6A"/>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4"/>
    <w:next w:val="a4"/>
    <w:link w:val="33"/>
    <w:qFormat/>
    <w:rsid w:val="00244A6A"/>
    <w:pPr>
      <w:keepNext/>
      <w:numPr>
        <w:numId w:val="22"/>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244A6A"/>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244A6A"/>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244A6A"/>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244A6A"/>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244A6A"/>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244A6A"/>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244A6A"/>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244A6A"/>
    <w:rPr>
      <w:rFonts w:ascii="Arial" w:eastAsia="Times New Roman" w:hAnsi="Arial" w:cs="Arial"/>
      <w:b/>
      <w:bCs/>
      <w:i/>
      <w:iCs/>
      <w:sz w:val="28"/>
      <w:szCs w:val="28"/>
      <w:lang w:eastAsia="ar-SA"/>
    </w:rPr>
  </w:style>
  <w:style w:type="character" w:customStyle="1" w:styleId="33">
    <w:name w:val="Заголовок 3 Знак"/>
    <w:basedOn w:val="a5"/>
    <w:link w:val="3"/>
    <w:rsid w:val="00244A6A"/>
    <w:rPr>
      <w:rFonts w:ascii="Cambria" w:eastAsia="Times New Roman" w:hAnsi="Cambria" w:cs="Times New Roman"/>
      <w:b/>
      <w:bCs/>
      <w:sz w:val="26"/>
      <w:szCs w:val="26"/>
      <w:lang w:eastAsia="ar-SA"/>
    </w:rPr>
  </w:style>
  <w:style w:type="character" w:customStyle="1" w:styleId="40">
    <w:name w:val="Заголовок 4 Знак"/>
    <w:basedOn w:val="a5"/>
    <w:link w:val="4"/>
    <w:rsid w:val="00244A6A"/>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244A6A"/>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244A6A"/>
    <w:rPr>
      <w:rFonts w:ascii="Times New Roman" w:eastAsia="Times New Roman" w:hAnsi="Times New Roman" w:cs="Times New Roman"/>
      <w:b/>
      <w:bCs/>
      <w:lang w:eastAsia="ar-SA"/>
    </w:rPr>
  </w:style>
  <w:style w:type="character" w:customStyle="1" w:styleId="70">
    <w:name w:val="Заголовок 7 Знак"/>
    <w:basedOn w:val="a5"/>
    <w:link w:val="7"/>
    <w:rsid w:val="00244A6A"/>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244A6A"/>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244A6A"/>
    <w:rPr>
      <w:rFonts w:ascii="Arial" w:eastAsia="Times New Roman" w:hAnsi="Arial" w:cs="Arial"/>
      <w:lang w:eastAsia="ar-SA"/>
    </w:rPr>
  </w:style>
  <w:style w:type="numbering" w:customStyle="1" w:styleId="14">
    <w:name w:val="Нет списка1"/>
    <w:next w:val="a7"/>
    <w:uiPriority w:val="99"/>
    <w:semiHidden/>
    <w:unhideWhenUsed/>
    <w:rsid w:val="00244A6A"/>
  </w:style>
  <w:style w:type="character" w:customStyle="1" w:styleId="WW8Num1z0">
    <w:name w:val="WW8Num1z0"/>
    <w:rsid w:val="00244A6A"/>
  </w:style>
  <w:style w:type="character" w:customStyle="1" w:styleId="WW8Num2z0">
    <w:name w:val="WW8Num2z0"/>
    <w:rsid w:val="00244A6A"/>
    <w:rPr>
      <w:rFonts w:ascii="Symbol" w:hAnsi="Symbol" w:cs="Symbol" w:hint="default"/>
    </w:rPr>
  </w:style>
  <w:style w:type="character" w:customStyle="1" w:styleId="WW8Num3z0">
    <w:name w:val="WW8Num3z0"/>
    <w:rsid w:val="00244A6A"/>
    <w:rPr>
      <w:rFonts w:ascii="Symbol" w:hAnsi="Symbol" w:cs="Symbol" w:hint="default"/>
    </w:rPr>
  </w:style>
  <w:style w:type="character" w:customStyle="1" w:styleId="WW8Num4z0">
    <w:name w:val="WW8Num4z0"/>
    <w:rsid w:val="00244A6A"/>
  </w:style>
  <w:style w:type="character" w:customStyle="1" w:styleId="WW8Num5z0">
    <w:name w:val="WW8Num5z0"/>
    <w:rsid w:val="00244A6A"/>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244A6A"/>
    <w:rPr>
      <w:rFonts w:ascii="Symbol" w:hAnsi="Symbol" w:cs="Symbol"/>
      <w:color w:val="auto"/>
    </w:rPr>
  </w:style>
  <w:style w:type="character" w:customStyle="1" w:styleId="WW8Num7z0">
    <w:name w:val="WW8Num7z0"/>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244A6A"/>
  </w:style>
  <w:style w:type="character" w:customStyle="1" w:styleId="WW8Num8z1">
    <w:name w:val="WW8Num8z1"/>
    <w:rsid w:val="00244A6A"/>
  </w:style>
  <w:style w:type="character" w:customStyle="1" w:styleId="WW8Num8z2">
    <w:name w:val="WW8Num8z2"/>
    <w:rsid w:val="00244A6A"/>
  </w:style>
  <w:style w:type="character" w:customStyle="1" w:styleId="WW8Num8z3">
    <w:name w:val="WW8Num8z3"/>
    <w:rsid w:val="00244A6A"/>
  </w:style>
  <w:style w:type="character" w:customStyle="1" w:styleId="WW8Num8z4">
    <w:name w:val="WW8Num8z4"/>
    <w:rsid w:val="00244A6A"/>
  </w:style>
  <w:style w:type="character" w:customStyle="1" w:styleId="WW8Num8z5">
    <w:name w:val="WW8Num8z5"/>
    <w:rsid w:val="00244A6A"/>
  </w:style>
  <w:style w:type="character" w:customStyle="1" w:styleId="WW8Num8z6">
    <w:name w:val="WW8Num8z6"/>
    <w:rsid w:val="00244A6A"/>
  </w:style>
  <w:style w:type="character" w:customStyle="1" w:styleId="WW8Num8z7">
    <w:name w:val="WW8Num8z7"/>
    <w:rsid w:val="00244A6A"/>
  </w:style>
  <w:style w:type="character" w:customStyle="1" w:styleId="WW8Num8z8">
    <w:name w:val="WW8Num8z8"/>
    <w:rsid w:val="00244A6A"/>
  </w:style>
  <w:style w:type="character" w:customStyle="1" w:styleId="WW8Num9z0">
    <w:name w:val="WW8Num9z0"/>
    <w:rsid w:val="00244A6A"/>
    <w:rPr>
      <w:sz w:val="24"/>
      <w:szCs w:val="24"/>
    </w:rPr>
  </w:style>
  <w:style w:type="character" w:customStyle="1" w:styleId="WW8Num9z1">
    <w:name w:val="WW8Num9z1"/>
    <w:rsid w:val="00244A6A"/>
  </w:style>
  <w:style w:type="character" w:customStyle="1" w:styleId="WW8Num9z2">
    <w:name w:val="WW8Num9z2"/>
    <w:rsid w:val="00244A6A"/>
  </w:style>
  <w:style w:type="character" w:customStyle="1" w:styleId="WW8Num9z3">
    <w:name w:val="WW8Num9z3"/>
    <w:rsid w:val="00244A6A"/>
    <w:rPr>
      <w:rFonts w:ascii="Times New Roman" w:eastAsia="Times New Roman" w:hAnsi="Times New Roman" w:cs="Times New Roman"/>
      <w:color w:val="FF0000"/>
      <w:sz w:val="20"/>
      <w:szCs w:val="20"/>
    </w:rPr>
  </w:style>
  <w:style w:type="character" w:customStyle="1" w:styleId="WW8Num9z4">
    <w:name w:val="WW8Num9z4"/>
    <w:rsid w:val="00244A6A"/>
  </w:style>
  <w:style w:type="character" w:customStyle="1" w:styleId="WW8Num9z5">
    <w:name w:val="WW8Num9z5"/>
    <w:rsid w:val="00244A6A"/>
  </w:style>
  <w:style w:type="character" w:customStyle="1" w:styleId="WW8Num9z6">
    <w:name w:val="WW8Num9z6"/>
    <w:rsid w:val="00244A6A"/>
  </w:style>
  <w:style w:type="character" w:customStyle="1" w:styleId="WW8Num9z7">
    <w:name w:val="WW8Num9z7"/>
    <w:rsid w:val="00244A6A"/>
  </w:style>
  <w:style w:type="character" w:customStyle="1" w:styleId="WW8Num9z8">
    <w:name w:val="WW8Num9z8"/>
    <w:rsid w:val="00244A6A"/>
  </w:style>
  <w:style w:type="character" w:customStyle="1" w:styleId="WW8Num10z0">
    <w:name w:val="WW8Num10z0"/>
    <w:rsid w:val="00244A6A"/>
    <w:rPr>
      <w:rFonts w:ascii="Symbol" w:hAnsi="Symbol" w:cs="Symbol" w:hint="default"/>
      <w:color w:val="auto"/>
      <w:sz w:val="20"/>
      <w:szCs w:val="20"/>
    </w:rPr>
  </w:style>
  <w:style w:type="character" w:customStyle="1" w:styleId="WW8Num10z1">
    <w:name w:val="WW8Num10z1"/>
    <w:rsid w:val="00244A6A"/>
    <w:rPr>
      <w:rFonts w:ascii="Courier New" w:hAnsi="Courier New" w:cs="Courier New" w:hint="default"/>
    </w:rPr>
  </w:style>
  <w:style w:type="character" w:customStyle="1" w:styleId="WW8Num10z2">
    <w:name w:val="WW8Num10z2"/>
    <w:rsid w:val="00244A6A"/>
    <w:rPr>
      <w:rFonts w:ascii="Wingdings" w:hAnsi="Wingdings" w:cs="Wingdings" w:hint="default"/>
    </w:rPr>
  </w:style>
  <w:style w:type="character" w:customStyle="1" w:styleId="WW8Num10z3">
    <w:name w:val="WW8Num10z3"/>
    <w:rsid w:val="00244A6A"/>
    <w:rPr>
      <w:rFonts w:ascii="Symbol" w:hAnsi="Symbol" w:cs="Symbol" w:hint="default"/>
    </w:rPr>
  </w:style>
  <w:style w:type="character" w:customStyle="1" w:styleId="WW8Num11z0">
    <w:name w:val="WW8Num11z0"/>
    <w:rsid w:val="00244A6A"/>
    <w:rPr>
      <w:rFonts w:cs="Times New Roman" w:hint="default"/>
      <w:b/>
      <w:bCs/>
      <w:i w:val="0"/>
      <w:iCs w:val="0"/>
    </w:rPr>
  </w:style>
  <w:style w:type="character" w:customStyle="1" w:styleId="WW8Num11z2">
    <w:name w:val="WW8Num11z2"/>
    <w:rsid w:val="00244A6A"/>
    <w:rPr>
      <w:rFonts w:cs="Times New Roman" w:hint="default"/>
      <w:b/>
      <w:bCs/>
    </w:rPr>
  </w:style>
  <w:style w:type="character" w:customStyle="1" w:styleId="WW8Num12z0">
    <w:name w:val="WW8Num12z0"/>
    <w:rsid w:val="00244A6A"/>
  </w:style>
  <w:style w:type="character" w:customStyle="1" w:styleId="WW8Num12z1">
    <w:name w:val="WW8Num12z1"/>
    <w:rsid w:val="00244A6A"/>
  </w:style>
  <w:style w:type="character" w:customStyle="1" w:styleId="WW8Num12z2">
    <w:name w:val="WW8Num12z2"/>
    <w:rsid w:val="00244A6A"/>
  </w:style>
  <w:style w:type="character" w:customStyle="1" w:styleId="WW8Num12z3">
    <w:name w:val="WW8Num12z3"/>
    <w:rsid w:val="00244A6A"/>
  </w:style>
  <w:style w:type="character" w:customStyle="1" w:styleId="WW8Num12z4">
    <w:name w:val="WW8Num12z4"/>
    <w:rsid w:val="00244A6A"/>
  </w:style>
  <w:style w:type="character" w:customStyle="1" w:styleId="WW8Num12z5">
    <w:name w:val="WW8Num12z5"/>
    <w:rsid w:val="00244A6A"/>
  </w:style>
  <w:style w:type="character" w:customStyle="1" w:styleId="WW8Num12z6">
    <w:name w:val="WW8Num12z6"/>
    <w:rsid w:val="00244A6A"/>
  </w:style>
  <w:style w:type="character" w:customStyle="1" w:styleId="WW8Num12z7">
    <w:name w:val="WW8Num12z7"/>
    <w:rsid w:val="00244A6A"/>
  </w:style>
  <w:style w:type="character" w:customStyle="1" w:styleId="WW8Num12z8">
    <w:name w:val="WW8Num12z8"/>
    <w:rsid w:val="00244A6A"/>
  </w:style>
  <w:style w:type="character" w:customStyle="1" w:styleId="WW8Num13z0">
    <w:name w:val="WW8Num13z0"/>
    <w:rsid w:val="00244A6A"/>
    <w:rPr>
      <w:i/>
      <w:sz w:val="24"/>
      <w:szCs w:val="24"/>
    </w:rPr>
  </w:style>
  <w:style w:type="character" w:customStyle="1" w:styleId="WW8Num13z1">
    <w:name w:val="WW8Num13z1"/>
    <w:rsid w:val="00244A6A"/>
    <w:rPr>
      <w:sz w:val="24"/>
      <w:szCs w:val="24"/>
    </w:rPr>
  </w:style>
  <w:style w:type="character" w:customStyle="1" w:styleId="WW8Num13z2">
    <w:name w:val="WW8Num13z2"/>
    <w:rsid w:val="00244A6A"/>
    <w:rPr>
      <w:rFonts w:hint="default"/>
    </w:rPr>
  </w:style>
  <w:style w:type="character" w:customStyle="1" w:styleId="WW8Num14z0">
    <w:name w:val="WW8Num14z0"/>
    <w:rsid w:val="00244A6A"/>
    <w:rPr>
      <w:b/>
      <w:sz w:val="24"/>
      <w:szCs w:val="24"/>
    </w:rPr>
  </w:style>
  <w:style w:type="character" w:customStyle="1" w:styleId="WW8Num14z1">
    <w:name w:val="WW8Num14z1"/>
    <w:rsid w:val="00244A6A"/>
    <w:rPr>
      <w:rFonts w:ascii="Times New Roman" w:hAnsi="Times New Roman" w:cs="Times New Roman" w:hint="default"/>
      <w:b w:val="0"/>
      <w:i w:val="0"/>
    </w:rPr>
  </w:style>
  <w:style w:type="character" w:customStyle="1" w:styleId="WW8Num14z2">
    <w:name w:val="WW8Num14z2"/>
    <w:rsid w:val="00244A6A"/>
    <w:rPr>
      <w:rFonts w:hint="default"/>
    </w:rPr>
  </w:style>
  <w:style w:type="character" w:customStyle="1" w:styleId="WW8Num15z0">
    <w:name w:val="WW8Num15z0"/>
    <w:rsid w:val="00244A6A"/>
    <w:rPr>
      <w:rFonts w:ascii="Symbol" w:hAnsi="Symbol" w:cs="Symbol"/>
      <w:color w:val="000000"/>
      <w:sz w:val="22"/>
      <w:szCs w:val="22"/>
    </w:rPr>
  </w:style>
  <w:style w:type="character" w:customStyle="1" w:styleId="WW8Num15z1">
    <w:name w:val="WW8Num15z1"/>
    <w:rsid w:val="00244A6A"/>
    <w:rPr>
      <w:rFonts w:ascii="Courier New" w:hAnsi="Courier New" w:cs="Courier New" w:hint="default"/>
    </w:rPr>
  </w:style>
  <w:style w:type="character" w:customStyle="1" w:styleId="WW8Num15z2">
    <w:name w:val="WW8Num15z2"/>
    <w:rsid w:val="00244A6A"/>
    <w:rPr>
      <w:rFonts w:ascii="Wingdings" w:hAnsi="Wingdings" w:cs="Wingdings" w:hint="default"/>
    </w:rPr>
  </w:style>
  <w:style w:type="character" w:customStyle="1" w:styleId="WW8Num15z3">
    <w:name w:val="WW8Num15z3"/>
    <w:rsid w:val="00244A6A"/>
    <w:rPr>
      <w:rFonts w:ascii="Symbol" w:hAnsi="Symbol" w:cs="Symbol" w:hint="default"/>
    </w:rPr>
  </w:style>
  <w:style w:type="character" w:customStyle="1" w:styleId="WW8Num16z0">
    <w:name w:val="WW8Num16z0"/>
    <w:rsid w:val="00244A6A"/>
    <w:rPr>
      <w:rFonts w:hint="default"/>
    </w:rPr>
  </w:style>
  <w:style w:type="character" w:customStyle="1" w:styleId="WW8Num17z0">
    <w:name w:val="WW8Num17z0"/>
    <w:rsid w:val="00244A6A"/>
    <w:rPr>
      <w:rFonts w:ascii="Times New Roman" w:eastAsia="Times New Roman" w:hAnsi="Times New Roman" w:cs="Times New Roman"/>
      <w:sz w:val="20"/>
      <w:szCs w:val="20"/>
    </w:rPr>
  </w:style>
  <w:style w:type="character" w:customStyle="1" w:styleId="WW8Num17z1">
    <w:name w:val="WW8Num17z1"/>
    <w:rsid w:val="00244A6A"/>
  </w:style>
  <w:style w:type="character" w:customStyle="1" w:styleId="WW8Num17z2">
    <w:name w:val="WW8Num17z2"/>
    <w:rsid w:val="00244A6A"/>
    <w:rPr>
      <w:b w:val="0"/>
      <w:i w:val="0"/>
    </w:rPr>
  </w:style>
  <w:style w:type="character" w:customStyle="1" w:styleId="WW8Num17z3">
    <w:name w:val="WW8Num17z3"/>
    <w:rsid w:val="00244A6A"/>
    <w:rPr>
      <w:rFonts w:ascii="Times New Roman" w:eastAsia="Times New Roman" w:hAnsi="Times New Roman" w:cs="Times New Roman"/>
      <w:b w:val="0"/>
      <w:i w:val="0"/>
    </w:rPr>
  </w:style>
  <w:style w:type="character" w:customStyle="1" w:styleId="WW8Num17z4">
    <w:name w:val="WW8Num17z4"/>
    <w:rsid w:val="00244A6A"/>
  </w:style>
  <w:style w:type="character" w:customStyle="1" w:styleId="WW8Num17z5">
    <w:name w:val="WW8Num17z5"/>
    <w:rsid w:val="00244A6A"/>
  </w:style>
  <w:style w:type="character" w:customStyle="1" w:styleId="WW8Num17z6">
    <w:name w:val="WW8Num17z6"/>
    <w:rsid w:val="00244A6A"/>
  </w:style>
  <w:style w:type="character" w:customStyle="1" w:styleId="WW8Num17z7">
    <w:name w:val="WW8Num17z7"/>
    <w:rsid w:val="00244A6A"/>
  </w:style>
  <w:style w:type="character" w:customStyle="1" w:styleId="WW8Num17z8">
    <w:name w:val="WW8Num17z8"/>
    <w:rsid w:val="00244A6A"/>
  </w:style>
  <w:style w:type="character" w:customStyle="1" w:styleId="WW8Num18z0">
    <w:name w:val="WW8Num18z0"/>
    <w:rsid w:val="00244A6A"/>
    <w:rPr>
      <w:rFonts w:hint="default"/>
    </w:rPr>
  </w:style>
  <w:style w:type="character" w:customStyle="1" w:styleId="WW8Num18z2">
    <w:name w:val="WW8Num18z2"/>
    <w:rsid w:val="00244A6A"/>
    <w:rPr>
      <w:rFonts w:hint="default"/>
      <w:b w:val="0"/>
    </w:rPr>
  </w:style>
  <w:style w:type="character" w:customStyle="1" w:styleId="WW8Num19z0">
    <w:name w:val="WW8Num19z0"/>
    <w:rsid w:val="00244A6A"/>
    <w:rPr>
      <w:rFonts w:ascii="Symbol" w:hAnsi="Symbol" w:cs="Symbol" w:hint="default"/>
      <w:color w:val="auto"/>
      <w:sz w:val="20"/>
      <w:szCs w:val="20"/>
    </w:rPr>
  </w:style>
  <w:style w:type="character" w:customStyle="1" w:styleId="WW8Num19z1">
    <w:name w:val="WW8Num19z1"/>
    <w:rsid w:val="00244A6A"/>
    <w:rPr>
      <w:rFonts w:ascii="Courier New" w:hAnsi="Courier New" w:cs="Courier New" w:hint="default"/>
    </w:rPr>
  </w:style>
  <w:style w:type="character" w:customStyle="1" w:styleId="WW8Num19z2">
    <w:name w:val="WW8Num19z2"/>
    <w:rsid w:val="00244A6A"/>
    <w:rPr>
      <w:rFonts w:ascii="Wingdings" w:hAnsi="Wingdings" w:cs="Wingdings" w:hint="default"/>
    </w:rPr>
  </w:style>
  <w:style w:type="character" w:customStyle="1" w:styleId="WW8Num19z3">
    <w:name w:val="WW8Num19z3"/>
    <w:rsid w:val="00244A6A"/>
    <w:rPr>
      <w:rFonts w:ascii="Symbol" w:hAnsi="Symbol" w:cs="Symbol" w:hint="default"/>
    </w:rPr>
  </w:style>
  <w:style w:type="character" w:customStyle="1" w:styleId="WW8Num20z0">
    <w:name w:val="WW8Num20z0"/>
    <w:rsid w:val="00244A6A"/>
    <w:rPr>
      <w:rFonts w:ascii="Times New Roman" w:eastAsia="Times New Roman" w:hAnsi="Times New Roman" w:cs="Times New Roman"/>
      <w:sz w:val="20"/>
      <w:szCs w:val="20"/>
    </w:rPr>
  </w:style>
  <w:style w:type="character" w:customStyle="1" w:styleId="WW8Num20z1">
    <w:name w:val="WW8Num20z1"/>
    <w:rsid w:val="00244A6A"/>
  </w:style>
  <w:style w:type="character" w:customStyle="1" w:styleId="WW8Num20z2">
    <w:name w:val="WW8Num20z2"/>
    <w:rsid w:val="00244A6A"/>
    <w:rPr>
      <w:b w:val="0"/>
      <w:i w:val="0"/>
    </w:rPr>
  </w:style>
  <w:style w:type="character" w:customStyle="1" w:styleId="WW8Num20z3">
    <w:name w:val="WW8Num20z3"/>
    <w:rsid w:val="00244A6A"/>
    <w:rPr>
      <w:rFonts w:ascii="Times New Roman" w:eastAsia="Times New Roman" w:hAnsi="Times New Roman" w:cs="Times New Roman"/>
      <w:b w:val="0"/>
      <w:i w:val="0"/>
    </w:rPr>
  </w:style>
  <w:style w:type="character" w:customStyle="1" w:styleId="WW8Num20z4">
    <w:name w:val="WW8Num20z4"/>
    <w:rsid w:val="00244A6A"/>
  </w:style>
  <w:style w:type="character" w:customStyle="1" w:styleId="WW8Num20z5">
    <w:name w:val="WW8Num20z5"/>
    <w:rsid w:val="00244A6A"/>
  </w:style>
  <w:style w:type="character" w:customStyle="1" w:styleId="WW8Num20z6">
    <w:name w:val="WW8Num20z6"/>
    <w:rsid w:val="00244A6A"/>
  </w:style>
  <w:style w:type="character" w:customStyle="1" w:styleId="WW8Num20z7">
    <w:name w:val="WW8Num20z7"/>
    <w:rsid w:val="00244A6A"/>
  </w:style>
  <w:style w:type="character" w:customStyle="1" w:styleId="WW8Num20z8">
    <w:name w:val="WW8Num20z8"/>
    <w:rsid w:val="00244A6A"/>
  </w:style>
  <w:style w:type="character" w:customStyle="1" w:styleId="WW8Num21z0">
    <w:name w:val="WW8Num21z0"/>
    <w:rsid w:val="00244A6A"/>
    <w:rPr>
      <w:b/>
      <w:i w:val="0"/>
      <w:color w:val="auto"/>
    </w:rPr>
  </w:style>
  <w:style w:type="character" w:customStyle="1" w:styleId="WW8Num21z1">
    <w:name w:val="WW8Num21z1"/>
    <w:rsid w:val="00244A6A"/>
    <w:rPr>
      <w:b/>
      <w:i w:val="0"/>
      <w:sz w:val="24"/>
      <w:szCs w:val="24"/>
    </w:rPr>
  </w:style>
  <w:style w:type="character" w:customStyle="1" w:styleId="WW8Num21z2">
    <w:name w:val="WW8Num21z2"/>
    <w:rsid w:val="00244A6A"/>
    <w:rPr>
      <w:rFonts w:hint="default"/>
    </w:rPr>
  </w:style>
  <w:style w:type="character" w:customStyle="1" w:styleId="WW8Num21z3">
    <w:name w:val="WW8Num21z3"/>
    <w:rsid w:val="00244A6A"/>
  </w:style>
  <w:style w:type="character" w:customStyle="1" w:styleId="WW8Num21z4">
    <w:name w:val="WW8Num21z4"/>
    <w:rsid w:val="00244A6A"/>
  </w:style>
  <w:style w:type="character" w:customStyle="1" w:styleId="WW8Num21z5">
    <w:name w:val="WW8Num21z5"/>
    <w:rsid w:val="00244A6A"/>
  </w:style>
  <w:style w:type="character" w:customStyle="1" w:styleId="WW8Num21z6">
    <w:name w:val="WW8Num21z6"/>
    <w:rsid w:val="00244A6A"/>
  </w:style>
  <w:style w:type="character" w:customStyle="1" w:styleId="WW8Num21z7">
    <w:name w:val="WW8Num21z7"/>
    <w:rsid w:val="00244A6A"/>
  </w:style>
  <w:style w:type="character" w:customStyle="1" w:styleId="WW8Num21z8">
    <w:name w:val="WW8Num21z8"/>
    <w:rsid w:val="00244A6A"/>
  </w:style>
  <w:style w:type="character" w:customStyle="1" w:styleId="WW8Num22z0">
    <w:name w:val="WW8Num22z0"/>
    <w:rsid w:val="00244A6A"/>
    <w:rPr>
      <w:rFonts w:ascii="Times New Roman" w:eastAsia="Times New Roman" w:hAnsi="Times New Roman" w:cs="Times New Roman"/>
      <w:sz w:val="24"/>
      <w:szCs w:val="24"/>
    </w:rPr>
  </w:style>
  <w:style w:type="character" w:customStyle="1" w:styleId="WW8Num23z0">
    <w:name w:val="WW8Num23z0"/>
    <w:rsid w:val="00244A6A"/>
    <w:rPr>
      <w:rFonts w:hint="default"/>
      <w:b/>
    </w:rPr>
  </w:style>
  <w:style w:type="character" w:customStyle="1" w:styleId="WW8Num23z1">
    <w:name w:val="WW8Num23z1"/>
    <w:rsid w:val="00244A6A"/>
    <w:rPr>
      <w:rFonts w:hint="default"/>
      <w:b w:val="0"/>
      <w:sz w:val="22"/>
      <w:szCs w:val="22"/>
    </w:rPr>
  </w:style>
  <w:style w:type="character" w:customStyle="1" w:styleId="WW8Num23z2">
    <w:name w:val="WW8Num23z2"/>
    <w:rsid w:val="00244A6A"/>
    <w:rPr>
      <w:rFonts w:hint="default"/>
      <w:b w:val="0"/>
    </w:rPr>
  </w:style>
  <w:style w:type="character" w:customStyle="1" w:styleId="WW8Num24z0">
    <w:name w:val="WW8Num24z0"/>
    <w:rsid w:val="00244A6A"/>
    <w:rPr>
      <w:sz w:val="24"/>
      <w:szCs w:val="24"/>
    </w:rPr>
  </w:style>
  <w:style w:type="character" w:customStyle="1" w:styleId="WW8Num24z1">
    <w:name w:val="WW8Num24z1"/>
    <w:rsid w:val="00244A6A"/>
  </w:style>
  <w:style w:type="character" w:customStyle="1" w:styleId="WW8Num24z2">
    <w:name w:val="WW8Num24z2"/>
    <w:rsid w:val="00244A6A"/>
  </w:style>
  <w:style w:type="character" w:customStyle="1" w:styleId="WW8Num24z3">
    <w:name w:val="WW8Num24z3"/>
    <w:rsid w:val="00244A6A"/>
  </w:style>
  <w:style w:type="character" w:customStyle="1" w:styleId="WW8Num24z4">
    <w:name w:val="WW8Num24z4"/>
    <w:rsid w:val="00244A6A"/>
  </w:style>
  <w:style w:type="character" w:customStyle="1" w:styleId="WW8Num24z5">
    <w:name w:val="WW8Num24z5"/>
    <w:rsid w:val="00244A6A"/>
  </w:style>
  <w:style w:type="character" w:customStyle="1" w:styleId="WW8Num24z6">
    <w:name w:val="WW8Num24z6"/>
    <w:rsid w:val="00244A6A"/>
  </w:style>
  <w:style w:type="character" w:customStyle="1" w:styleId="WW8Num24z7">
    <w:name w:val="WW8Num24z7"/>
    <w:rsid w:val="00244A6A"/>
  </w:style>
  <w:style w:type="character" w:customStyle="1" w:styleId="WW8Num24z8">
    <w:name w:val="WW8Num24z8"/>
    <w:rsid w:val="00244A6A"/>
  </w:style>
  <w:style w:type="character" w:customStyle="1" w:styleId="WW8Num25z0">
    <w:name w:val="WW8Num25z0"/>
    <w:rsid w:val="00244A6A"/>
    <w:rPr>
      <w:rFonts w:hint="default"/>
    </w:rPr>
  </w:style>
  <w:style w:type="character" w:customStyle="1" w:styleId="WW8Num25z5">
    <w:name w:val="WW8Num25z5"/>
    <w:rsid w:val="00244A6A"/>
  </w:style>
  <w:style w:type="character" w:customStyle="1" w:styleId="WW8Num26z0">
    <w:name w:val="WW8Num26z0"/>
    <w:rsid w:val="00244A6A"/>
    <w:rPr>
      <w:sz w:val="24"/>
      <w:szCs w:val="24"/>
    </w:rPr>
  </w:style>
  <w:style w:type="character" w:customStyle="1" w:styleId="WW8Num26z1">
    <w:name w:val="WW8Num26z1"/>
    <w:rsid w:val="00244A6A"/>
  </w:style>
  <w:style w:type="character" w:customStyle="1" w:styleId="WW8Num26z2">
    <w:name w:val="WW8Num26z2"/>
    <w:rsid w:val="00244A6A"/>
  </w:style>
  <w:style w:type="character" w:customStyle="1" w:styleId="WW8Num26z3">
    <w:name w:val="WW8Num26z3"/>
    <w:rsid w:val="00244A6A"/>
  </w:style>
  <w:style w:type="character" w:customStyle="1" w:styleId="WW8Num26z4">
    <w:name w:val="WW8Num26z4"/>
    <w:rsid w:val="00244A6A"/>
  </w:style>
  <w:style w:type="character" w:customStyle="1" w:styleId="WW8Num26z5">
    <w:name w:val="WW8Num26z5"/>
    <w:rsid w:val="00244A6A"/>
  </w:style>
  <w:style w:type="character" w:customStyle="1" w:styleId="WW8Num26z6">
    <w:name w:val="WW8Num26z6"/>
    <w:rsid w:val="00244A6A"/>
  </w:style>
  <w:style w:type="character" w:customStyle="1" w:styleId="WW8Num26z7">
    <w:name w:val="WW8Num26z7"/>
    <w:rsid w:val="00244A6A"/>
  </w:style>
  <w:style w:type="character" w:customStyle="1" w:styleId="WW8Num26z8">
    <w:name w:val="WW8Num26z8"/>
    <w:rsid w:val="00244A6A"/>
  </w:style>
  <w:style w:type="character" w:customStyle="1" w:styleId="WW8Num27z0">
    <w:name w:val="WW8Num27z0"/>
    <w:rsid w:val="00244A6A"/>
    <w:rPr>
      <w:rFonts w:ascii="Times New Roman" w:eastAsia="Times New Roman" w:hAnsi="Times New Roman" w:cs="Times New Roman" w:hint="default"/>
      <w:sz w:val="24"/>
      <w:szCs w:val="24"/>
    </w:rPr>
  </w:style>
  <w:style w:type="character" w:customStyle="1" w:styleId="WW8Num28z0">
    <w:name w:val="WW8Num28z0"/>
    <w:rsid w:val="00244A6A"/>
  </w:style>
  <w:style w:type="character" w:customStyle="1" w:styleId="WW8Num28z1">
    <w:name w:val="WW8Num28z1"/>
    <w:rsid w:val="00244A6A"/>
  </w:style>
  <w:style w:type="character" w:customStyle="1" w:styleId="WW8Num28z2">
    <w:name w:val="WW8Num28z2"/>
    <w:rsid w:val="00244A6A"/>
  </w:style>
  <w:style w:type="character" w:customStyle="1" w:styleId="WW8Num28z3">
    <w:name w:val="WW8Num28z3"/>
    <w:rsid w:val="00244A6A"/>
  </w:style>
  <w:style w:type="character" w:customStyle="1" w:styleId="WW8Num28z4">
    <w:name w:val="WW8Num28z4"/>
    <w:rsid w:val="00244A6A"/>
  </w:style>
  <w:style w:type="character" w:customStyle="1" w:styleId="WW8Num28z5">
    <w:name w:val="WW8Num28z5"/>
    <w:rsid w:val="00244A6A"/>
  </w:style>
  <w:style w:type="character" w:customStyle="1" w:styleId="WW8Num28z6">
    <w:name w:val="WW8Num28z6"/>
    <w:rsid w:val="00244A6A"/>
  </w:style>
  <w:style w:type="character" w:customStyle="1" w:styleId="WW8Num28z7">
    <w:name w:val="WW8Num28z7"/>
    <w:rsid w:val="00244A6A"/>
  </w:style>
  <w:style w:type="character" w:customStyle="1" w:styleId="WW8Num28z8">
    <w:name w:val="WW8Num28z8"/>
    <w:rsid w:val="00244A6A"/>
  </w:style>
  <w:style w:type="character" w:customStyle="1" w:styleId="WW8Num29z0">
    <w:name w:val="WW8Num29z0"/>
    <w:rsid w:val="00244A6A"/>
    <w:rPr>
      <w:rFonts w:hint="default"/>
    </w:rPr>
  </w:style>
  <w:style w:type="character" w:customStyle="1" w:styleId="WW8Num29z1">
    <w:name w:val="WW8Num29z1"/>
    <w:rsid w:val="00244A6A"/>
    <w:rPr>
      <w:rFonts w:hint="default"/>
      <w:b/>
      <w:i w:val="0"/>
      <w:sz w:val="24"/>
      <w:szCs w:val="24"/>
    </w:rPr>
  </w:style>
  <w:style w:type="character" w:customStyle="1" w:styleId="WW8Num29z2">
    <w:name w:val="WW8Num29z2"/>
    <w:rsid w:val="00244A6A"/>
    <w:rPr>
      <w:rFonts w:ascii="Times New Roman" w:hAnsi="Times New Roman" w:cs="Times New Roman" w:hint="default"/>
      <w:i w:val="0"/>
      <w:sz w:val="24"/>
      <w:szCs w:val="24"/>
    </w:rPr>
  </w:style>
  <w:style w:type="character" w:customStyle="1" w:styleId="WW8Num30z0">
    <w:name w:val="WW8Num30z0"/>
    <w:rsid w:val="00244A6A"/>
    <w:rPr>
      <w:rFonts w:ascii="Times New Roman" w:eastAsia="Times New Roman" w:hAnsi="Times New Roman" w:cs="Times New Roman" w:hint="default"/>
      <w:b/>
      <w:bCs/>
      <w:iCs/>
      <w:sz w:val="24"/>
      <w:szCs w:val="24"/>
    </w:rPr>
  </w:style>
  <w:style w:type="character" w:customStyle="1" w:styleId="WW8Num31z0">
    <w:name w:val="WW8Num31z0"/>
    <w:rsid w:val="00244A6A"/>
    <w:rPr>
      <w:rFonts w:ascii="Times New Roman" w:eastAsia="Times New Roman" w:hAnsi="Times New Roman" w:cs="Times New Roman" w:hint="default"/>
      <w:b/>
      <w:iCs/>
      <w:sz w:val="24"/>
      <w:szCs w:val="24"/>
      <w:lang w:val="x-none"/>
    </w:rPr>
  </w:style>
  <w:style w:type="character" w:customStyle="1" w:styleId="WW8Num31z1">
    <w:name w:val="WW8Num31z1"/>
    <w:rsid w:val="00244A6A"/>
    <w:rPr>
      <w:rFonts w:ascii="Times New Roman" w:eastAsia="Times New Roman" w:hAnsi="Times New Roman" w:cs="Times New Roman" w:hint="default"/>
      <w:b/>
      <w:bCs/>
      <w:i w:val="0"/>
      <w:iCs/>
      <w:sz w:val="24"/>
      <w:szCs w:val="24"/>
    </w:rPr>
  </w:style>
  <w:style w:type="character" w:customStyle="1" w:styleId="WW8Num31z2">
    <w:name w:val="WW8Num31z2"/>
    <w:rsid w:val="00244A6A"/>
    <w:rPr>
      <w:rFonts w:ascii="Times New Roman" w:eastAsia="Times New Roman" w:hAnsi="Times New Roman" w:cs="Times New Roman" w:hint="default"/>
      <w:b w:val="0"/>
      <w:i w:val="0"/>
      <w:color w:val="0000FF"/>
      <w:sz w:val="24"/>
      <w:szCs w:val="24"/>
    </w:rPr>
  </w:style>
  <w:style w:type="character" w:customStyle="1" w:styleId="WW8Num32z0">
    <w:name w:val="WW8Num32z0"/>
    <w:rsid w:val="00244A6A"/>
  </w:style>
  <w:style w:type="character" w:customStyle="1" w:styleId="WW8Num32z1">
    <w:name w:val="WW8Num32z1"/>
    <w:rsid w:val="00244A6A"/>
  </w:style>
  <w:style w:type="character" w:customStyle="1" w:styleId="WW8Num32z2">
    <w:name w:val="WW8Num32z2"/>
    <w:rsid w:val="00244A6A"/>
  </w:style>
  <w:style w:type="character" w:customStyle="1" w:styleId="WW8Num32z3">
    <w:name w:val="WW8Num32z3"/>
    <w:rsid w:val="00244A6A"/>
  </w:style>
  <w:style w:type="character" w:customStyle="1" w:styleId="WW8Num32z4">
    <w:name w:val="WW8Num32z4"/>
    <w:rsid w:val="00244A6A"/>
  </w:style>
  <w:style w:type="character" w:customStyle="1" w:styleId="WW8Num32z5">
    <w:name w:val="WW8Num32z5"/>
    <w:rsid w:val="00244A6A"/>
  </w:style>
  <w:style w:type="character" w:customStyle="1" w:styleId="WW8Num32z6">
    <w:name w:val="WW8Num32z6"/>
    <w:rsid w:val="00244A6A"/>
  </w:style>
  <w:style w:type="character" w:customStyle="1" w:styleId="WW8Num32z7">
    <w:name w:val="WW8Num32z7"/>
    <w:rsid w:val="00244A6A"/>
  </w:style>
  <w:style w:type="character" w:customStyle="1" w:styleId="WW8Num32z8">
    <w:name w:val="WW8Num32z8"/>
    <w:rsid w:val="00244A6A"/>
  </w:style>
  <w:style w:type="character" w:customStyle="1" w:styleId="WW8Num33z0">
    <w:name w:val="WW8Num33z0"/>
    <w:rsid w:val="00244A6A"/>
    <w:rPr>
      <w:rFonts w:ascii="Symbol" w:hAnsi="Symbol" w:cs="Symbol" w:hint="default"/>
    </w:rPr>
  </w:style>
  <w:style w:type="character" w:customStyle="1" w:styleId="WW8Num34z0">
    <w:name w:val="WW8Num34z0"/>
    <w:rsid w:val="00244A6A"/>
    <w:rPr>
      <w:rFonts w:hint="default"/>
    </w:rPr>
  </w:style>
  <w:style w:type="character" w:customStyle="1" w:styleId="WW8Num35z0">
    <w:name w:val="WW8Num35z0"/>
    <w:rsid w:val="00244A6A"/>
    <w:rPr>
      <w:rFonts w:hint="default"/>
    </w:rPr>
  </w:style>
  <w:style w:type="character" w:customStyle="1" w:styleId="WW8Num35z2">
    <w:name w:val="WW8Num35z2"/>
    <w:rsid w:val="00244A6A"/>
    <w:rPr>
      <w:rFonts w:hint="default"/>
      <w:b w:val="0"/>
      <w:i w:val="0"/>
    </w:rPr>
  </w:style>
  <w:style w:type="character" w:customStyle="1" w:styleId="WW8Num36z0">
    <w:name w:val="WW8Num36z0"/>
    <w:rsid w:val="00244A6A"/>
    <w:rPr>
      <w:rFonts w:ascii="Times New Roman" w:hAnsi="Times New Roman" w:cs="Times New Roman" w:hint="default"/>
      <w:sz w:val="24"/>
      <w:szCs w:val="24"/>
    </w:rPr>
  </w:style>
  <w:style w:type="character" w:customStyle="1" w:styleId="WW8Num37z0">
    <w:name w:val="WW8Num37z0"/>
    <w:rsid w:val="00244A6A"/>
    <w:rPr>
      <w:rFonts w:ascii="Times New Roman" w:eastAsia="Times New Roman" w:hAnsi="Times New Roman" w:cs="Times New Roman" w:hint="default"/>
      <w:sz w:val="24"/>
      <w:szCs w:val="24"/>
    </w:rPr>
  </w:style>
  <w:style w:type="character" w:customStyle="1" w:styleId="WW8Num38z0">
    <w:name w:val="WW8Num38z0"/>
    <w:rsid w:val="00244A6A"/>
    <w:rPr>
      <w:sz w:val="24"/>
      <w:szCs w:val="24"/>
    </w:rPr>
  </w:style>
  <w:style w:type="character" w:customStyle="1" w:styleId="WW8Num38z1">
    <w:name w:val="WW8Num38z1"/>
    <w:rsid w:val="00244A6A"/>
  </w:style>
  <w:style w:type="character" w:customStyle="1" w:styleId="WW8Num38z2">
    <w:name w:val="WW8Num38z2"/>
    <w:rsid w:val="00244A6A"/>
  </w:style>
  <w:style w:type="character" w:customStyle="1" w:styleId="WW8Num38z3">
    <w:name w:val="WW8Num38z3"/>
    <w:rsid w:val="00244A6A"/>
  </w:style>
  <w:style w:type="character" w:customStyle="1" w:styleId="WW8Num38z4">
    <w:name w:val="WW8Num38z4"/>
    <w:rsid w:val="00244A6A"/>
  </w:style>
  <w:style w:type="character" w:customStyle="1" w:styleId="WW8Num38z5">
    <w:name w:val="WW8Num38z5"/>
    <w:rsid w:val="00244A6A"/>
  </w:style>
  <w:style w:type="character" w:customStyle="1" w:styleId="WW8Num38z6">
    <w:name w:val="WW8Num38z6"/>
    <w:rsid w:val="00244A6A"/>
  </w:style>
  <w:style w:type="character" w:customStyle="1" w:styleId="WW8Num38z7">
    <w:name w:val="WW8Num38z7"/>
    <w:rsid w:val="00244A6A"/>
  </w:style>
  <w:style w:type="character" w:customStyle="1" w:styleId="WW8Num38z8">
    <w:name w:val="WW8Num38z8"/>
    <w:rsid w:val="00244A6A"/>
  </w:style>
  <w:style w:type="character" w:customStyle="1" w:styleId="WW8Num39z0">
    <w:name w:val="WW8Num39z0"/>
    <w:rsid w:val="00244A6A"/>
    <w:rPr>
      <w:i/>
      <w:sz w:val="24"/>
      <w:szCs w:val="24"/>
    </w:rPr>
  </w:style>
  <w:style w:type="character" w:customStyle="1" w:styleId="WW8Num39z2">
    <w:name w:val="WW8Num39z2"/>
    <w:rsid w:val="00244A6A"/>
    <w:rPr>
      <w:rFonts w:hint="default"/>
    </w:rPr>
  </w:style>
  <w:style w:type="character" w:customStyle="1" w:styleId="WW8Num40z0">
    <w:name w:val="WW8Num40z0"/>
    <w:rsid w:val="00244A6A"/>
    <w:rPr>
      <w:rFonts w:ascii="Symbol" w:hAnsi="Symbol" w:cs="Symbol" w:hint="default"/>
    </w:rPr>
  </w:style>
  <w:style w:type="character" w:customStyle="1" w:styleId="WW8Num40z1">
    <w:name w:val="WW8Num40z1"/>
    <w:rsid w:val="00244A6A"/>
    <w:rPr>
      <w:rFonts w:ascii="Courier New" w:hAnsi="Courier New" w:cs="Courier New" w:hint="default"/>
    </w:rPr>
  </w:style>
  <w:style w:type="character" w:customStyle="1" w:styleId="WW8Num40z2">
    <w:name w:val="WW8Num40z2"/>
    <w:rsid w:val="00244A6A"/>
    <w:rPr>
      <w:rFonts w:ascii="Wingdings" w:hAnsi="Wingdings" w:cs="Wingdings" w:hint="default"/>
    </w:rPr>
  </w:style>
  <w:style w:type="character" w:customStyle="1" w:styleId="WW8Num41z0">
    <w:name w:val="WW8Num41z0"/>
    <w:rsid w:val="00244A6A"/>
    <w:rPr>
      <w:rFonts w:hint="default"/>
      <w:b/>
    </w:rPr>
  </w:style>
  <w:style w:type="character" w:customStyle="1" w:styleId="WW8Num41z1">
    <w:name w:val="WW8Num41z1"/>
    <w:rsid w:val="00244A6A"/>
    <w:rPr>
      <w:rFonts w:hint="default"/>
      <w:b w:val="0"/>
    </w:rPr>
  </w:style>
  <w:style w:type="character" w:customStyle="1" w:styleId="WW8Num41z2">
    <w:name w:val="WW8Num41z2"/>
    <w:rsid w:val="00244A6A"/>
    <w:rPr>
      <w:rFonts w:ascii="Times New Roman" w:eastAsia="Times New Roman" w:hAnsi="Times New Roman" w:cs="Times New Roman"/>
      <w:b w:val="0"/>
    </w:rPr>
  </w:style>
  <w:style w:type="character" w:customStyle="1" w:styleId="WW8Num41z3">
    <w:name w:val="WW8Num41z3"/>
    <w:rsid w:val="00244A6A"/>
    <w:rPr>
      <w:rFonts w:hint="default"/>
    </w:rPr>
  </w:style>
  <w:style w:type="character" w:customStyle="1" w:styleId="WW8Num42z0">
    <w:name w:val="WW8Num42z0"/>
    <w:rsid w:val="00244A6A"/>
    <w:rPr>
      <w:rFonts w:hint="default"/>
    </w:rPr>
  </w:style>
  <w:style w:type="character" w:customStyle="1" w:styleId="WW8Num42z1">
    <w:name w:val="WW8Num42z1"/>
    <w:rsid w:val="00244A6A"/>
    <w:rPr>
      <w:rFonts w:ascii="Times New Roman" w:eastAsia="Times New Roman" w:hAnsi="Times New Roman" w:cs="Times New Roman" w:hint="default"/>
      <w:b/>
      <w:sz w:val="24"/>
      <w:szCs w:val="24"/>
    </w:rPr>
  </w:style>
  <w:style w:type="character" w:customStyle="1" w:styleId="WW8Num42z2">
    <w:name w:val="WW8Num42z2"/>
    <w:rsid w:val="00244A6A"/>
    <w:rPr>
      <w:rFonts w:ascii="Times New Roman" w:eastAsia="Times New Roman" w:hAnsi="Times New Roman" w:cs="Times New Roman" w:hint="default"/>
      <w:bCs/>
      <w:color w:val="auto"/>
      <w:sz w:val="24"/>
      <w:szCs w:val="24"/>
    </w:rPr>
  </w:style>
  <w:style w:type="character" w:customStyle="1" w:styleId="WW8Num43z0">
    <w:name w:val="WW8Num43z0"/>
    <w:rsid w:val="00244A6A"/>
    <w:rPr>
      <w:rFonts w:ascii="Symbol" w:hAnsi="Symbol" w:cs="Symbol" w:hint="default"/>
    </w:rPr>
  </w:style>
  <w:style w:type="character" w:customStyle="1" w:styleId="WW8Num43z5">
    <w:name w:val="WW8Num43z5"/>
    <w:rsid w:val="00244A6A"/>
    <w:rPr>
      <w:rFonts w:ascii="Wingdings" w:hAnsi="Wingdings" w:cs="Wingdings" w:hint="default"/>
    </w:rPr>
  </w:style>
  <w:style w:type="character" w:customStyle="1" w:styleId="WW8Num44z0">
    <w:name w:val="WW8Num44z0"/>
    <w:rsid w:val="00244A6A"/>
    <w:rPr>
      <w:sz w:val="24"/>
      <w:szCs w:val="24"/>
    </w:rPr>
  </w:style>
  <w:style w:type="character" w:customStyle="1" w:styleId="WW8Num45z0">
    <w:name w:val="WW8Num45z0"/>
    <w:rsid w:val="00244A6A"/>
    <w:rPr>
      <w:rFonts w:ascii="Symbol" w:hAnsi="Symbol" w:cs="Symbol" w:hint="default"/>
    </w:rPr>
  </w:style>
  <w:style w:type="character" w:customStyle="1" w:styleId="WW8Num45z1">
    <w:name w:val="WW8Num45z1"/>
    <w:rsid w:val="00244A6A"/>
    <w:rPr>
      <w:rFonts w:ascii="Courier New" w:hAnsi="Courier New" w:cs="Courier New" w:hint="default"/>
    </w:rPr>
  </w:style>
  <w:style w:type="character" w:customStyle="1" w:styleId="WW8Num45z2">
    <w:name w:val="WW8Num45z2"/>
    <w:rsid w:val="00244A6A"/>
    <w:rPr>
      <w:rFonts w:ascii="Wingdings" w:hAnsi="Wingdings" w:cs="Wingdings" w:hint="default"/>
    </w:rPr>
  </w:style>
  <w:style w:type="character" w:customStyle="1" w:styleId="WW8Num46z0">
    <w:name w:val="WW8Num46z0"/>
    <w:rsid w:val="00244A6A"/>
    <w:rPr>
      <w:rFonts w:ascii="Courier New" w:hAnsi="Courier New" w:cs="Courier New" w:hint="default"/>
    </w:rPr>
  </w:style>
  <w:style w:type="character" w:customStyle="1" w:styleId="WW8Num46z2">
    <w:name w:val="WW8Num46z2"/>
    <w:rsid w:val="00244A6A"/>
    <w:rPr>
      <w:rFonts w:ascii="Wingdings" w:hAnsi="Wingdings" w:cs="Wingdings" w:hint="default"/>
    </w:rPr>
  </w:style>
  <w:style w:type="character" w:customStyle="1" w:styleId="WW8Num46z3">
    <w:name w:val="WW8Num46z3"/>
    <w:rsid w:val="00244A6A"/>
    <w:rPr>
      <w:rFonts w:ascii="Symbol" w:hAnsi="Symbol" w:cs="Symbol" w:hint="default"/>
    </w:rPr>
  </w:style>
  <w:style w:type="character" w:customStyle="1" w:styleId="WW8Num47z0">
    <w:name w:val="WW8Num47z0"/>
    <w:rsid w:val="00244A6A"/>
    <w:rPr>
      <w:rFonts w:hint="default"/>
    </w:rPr>
  </w:style>
  <w:style w:type="character" w:customStyle="1" w:styleId="WW8Num47z2">
    <w:name w:val="WW8Num47z2"/>
    <w:rsid w:val="00244A6A"/>
    <w:rPr>
      <w:rFonts w:hint="default"/>
      <w:color w:val="auto"/>
    </w:rPr>
  </w:style>
  <w:style w:type="character" w:customStyle="1" w:styleId="WW8Num48z0">
    <w:name w:val="WW8Num48z0"/>
    <w:rsid w:val="00244A6A"/>
    <w:rPr>
      <w:rFonts w:hint="default"/>
    </w:rPr>
  </w:style>
  <w:style w:type="character" w:customStyle="1" w:styleId="WW8Num48z1">
    <w:name w:val="WW8Num48z1"/>
    <w:rsid w:val="00244A6A"/>
    <w:rPr>
      <w:rFonts w:hint="default"/>
      <w:i w:val="0"/>
    </w:rPr>
  </w:style>
  <w:style w:type="character" w:customStyle="1" w:styleId="WW8Num48z2">
    <w:name w:val="WW8Num48z2"/>
    <w:rsid w:val="00244A6A"/>
    <w:rPr>
      <w:rFonts w:ascii="Times New Roman" w:hAnsi="Times New Roman" w:cs="Times New Roman" w:hint="default"/>
      <w:sz w:val="24"/>
      <w:szCs w:val="24"/>
    </w:rPr>
  </w:style>
  <w:style w:type="character" w:customStyle="1" w:styleId="WW8Num49z0">
    <w:name w:val="WW8Num49z0"/>
    <w:rsid w:val="00244A6A"/>
    <w:rPr>
      <w:rFonts w:hint="default"/>
    </w:rPr>
  </w:style>
  <w:style w:type="character" w:customStyle="1" w:styleId="WW8Num49z2">
    <w:name w:val="WW8Num49z2"/>
    <w:rsid w:val="00244A6A"/>
    <w:rPr>
      <w:rFonts w:hint="default"/>
      <w:color w:val="auto"/>
    </w:rPr>
  </w:style>
  <w:style w:type="character" w:customStyle="1" w:styleId="WW8Num50z0">
    <w:name w:val="WW8Num50z0"/>
    <w:rsid w:val="00244A6A"/>
  </w:style>
  <w:style w:type="character" w:customStyle="1" w:styleId="WW8Num50z1">
    <w:name w:val="WW8Num50z1"/>
    <w:rsid w:val="00244A6A"/>
  </w:style>
  <w:style w:type="character" w:customStyle="1" w:styleId="WW8Num50z2">
    <w:name w:val="WW8Num50z2"/>
    <w:rsid w:val="00244A6A"/>
  </w:style>
  <w:style w:type="character" w:customStyle="1" w:styleId="WW8Num50z3">
    <w:name w:val="WW8Num50z3"/>
    <w:rsid w:val="00244A6A"/>
  </w:style>
  <w:style w:type="character" w:customStyle="1" w:styleId="WW8Num50z4">
    <w:name w:val="WW8Num50z4"/>
    <w:rsid w:val="00244A6A"/>
  </w:style>
  <w:style w:type="character" w:customStyle="1" w:styleId="WW8Num50z5">
    <w:name w:val="WW8Num50z5"/>
    <w:rsid w:val="00244A6A"/>
  </w:style>
  <w:style w:type="character" w:customStyle="1" w:styleId="WW8Num50z6">
    <w:name w:val="WW8Num50z6"/>
    <w:rsid w:val="00244A6A"/>
  </w:style>
  <w:style w:type="character" w:customStyle="1" w:styleId="WW8Num50z7">
    <w:name w:val="WW8Num50z7"/>
    <w:rsid w:val="00244A6A"/>
  </w:style>
  <w:style w:type="character" w:customStyle="1" w:styleId="WW8Num50z8">
    <w:name w:val="WW8Num50z8"/>
    <w:rsid w:val="00244A6A"/>
  </w:style>
  <w:style w:type="character" w:customStyle="1" w:styleId="WW8Num51z0">
    <w:name w:val="WW8Num51z0"/>
    <w:rsid w:val="00244A6A"/>
    <w:rPr>
      <w:rFonts w:hint="default"/>
    </w:rPr>
  </w:style>
  <w:style w:type="character" w:customStyle="1" w:styleId="WW8Num52z0">
    <w:name w:val="WW8Num52z0"/>
    <w:rsid w:val="00244A6A"/>
    <w:rPr>
      <w:rFonts w:ascii="Symbol" w:hAnsi="Symbol" w:cs="Symbol" w:hint="default"/>
    </w:rPr>
  </w:style>
  <w:style w:type="character" w:customStyle="1" w:styleId="WW8Num52z1">
    <w:name w:val="WW8Num52z1"/>
    <w:rsid w:val="00244A6A"/>
    <w:rPr>
      <w:rFonts w:ascii="Courier New" w:hAnsi="Courier New" w:cs="Courier New" w:hint="default"/>
    </w:rPr>
  </w:style>
  <w:style w:type="character" w:customStyle="1" w:styleId="WW8Num52z2">
    <w:name w:val="WW8Num52z2"/>
    <w:rsid w:val="00244A6A"/>
    <w:rPr>
      <w:rFonts w:ascii="Wingdings" w:hAnsi="Wingdings" w:cs="Wingdings" w:hint="default"/>
    </w:rPr>
  </w:style>
  <w:style w:type="character" w:customStyle="1" w:styleId="WW8Num53z0">
    <w:name w:val="WW8Num53z0"/>
    <w:rsid w:val="00244A6A"/>
  </w:style>
  <w:style w:type="character" w:customStyle="1" w:styleId="WW8Num53z1">
    <w:name w:val="WW8Num53z1"/>
    <w:rsid w:val="00244A6A"/>
  </w:style>
  <w:style w:type="character" w:customStyle="1" w:styleId="WW8Num53z2">
    <w:name w:val="WW8Num53z2"/>
    <w:rsid w:val="00244A6A"/>
  </w:style>
  <w:style w:type="character" w:customStyle="1" w:styleId="WW8Num53z3">
    <w:name w:val="WW8Num53z3"/>
    <w:rsid w:val="00244A6A"/>
  </w:style>
  <w:style w:type="character" w:customStyle="1" w:styleId="WW8Num53z4">
    <w:name w:val="WW8Num53z4"/>
    <w:rsid w:val="00244A6A"/>
  </w:style>
  <w:style w:type="character" w:customStyle="1" w:styleId="WW8Num53z5">
    <w:name w:val="WW8Num53z5"/>
    <w:rsid w:val="00244A6A"/>
  </w:style>
  <w:style w:type="character" w:customStyle="1" w:styleId="WW8Num53z6">
    <w:name w:val="WW8Num53z6"/>
    <w:rsid w:val="00244A6A"/>
  </w:style>
  <w:style w:type="character" w:customStyle="1" w:styleId="WW8Num53z7">
    <w:name w:val="WW8Num53z7"/>
    <w:rsid w:val="00244A6A"/>
  </w:style>
  <w:style w:type="character" w:customStyle="1" w:styleId="WW8Num53z8">
    <w:name w:val="WW8Num53z8"/>
    <w:rsid w:val="00244A6A"/>
  </w:style>
  <w:style w:type="character" w:customStyle="1" w:styleId="WW8Num54z0">
    <w:name w:val="WW8Num54z0"/>
    <w:rsid w:val="00244A6A"/>
  </w:style>
  <w:style w:type="character" w:customStyle="1" w:styleId="WW8Num54z1">
    <w:name w:val="WW8Num54z1"/>
    <w:rsid w:val="00244A6A"/>
  </w:style>
  <w:style w:type="character" w:customStyle="1" w:styleId="WW8Num54z2">
    <w:name w:val="WW8Num54z2"/>
    <w:rsid w:val="00244A6A"/>
  </w:style>
  <w:style w:type="character" w:customStyle="1" w:styleId="WW8Num54z3">
    <w:name w:val="WW8Num54z3"/>
    <w:rsid w:val="00244A6A"/>
  </w:style>
  <w:style w:type="character" w:customStyle="1" w:styleId="WW8Num54z4">
    <w:name w:val="WW8Num54z4"/>
    <w:rsid w:val="00244A6A"/>
  </w:style>
  <w:style w:type="character" w:customStyle="1" w:styleId="WW8Num54z5">
    <w:name w:val="WW8Num54z5"/>
    <w:rsid w:val="00244A6A"/>
  </w:style>
  <w:style w:type="character" w:customStyle="1" w:styleId="WW8Num54z6">
    <w:name w:val="WW8Num54z6"/>
    <w:rsid w:val="00244A6A"/>
  </w:style>
  <w:style w:type="character" w:customStyle="1" w:styleId="WW8Num54z7">
    <w:name w:val="WW8Num54z7"/>
    <w:rsid w:val="00244A6A"/>
  </w:style>
  <w:style w:type="character" w:customStyle="1" w:styleId="WW8Num54z8">
    <w:name w:val="WW8Num54z8"/>
    <w:rsid w:val="00244A6A"/>
  </w:style>
  <w:style w:type="character" w:customStyle="1" w:styleId="WW8Num55z0">
    <w:name w:val="WW8Num55z0"/>
    <w:rsid w:val="00244A6A"/>
    <w:rPr>
      <w:rFonts w:ascii="Times New Roman" w:hAnsi="Times New Roman" w:cs="Times New Roman" w:hint="default"/>
      <w:bCs/>
      <w:sz w:val="24"/>
      <w:szCs w:val="24"/>
    </w:rPr>
  </w:style>
  <w:style w:type="character" w:customStyle="1" w:styleId="WW8Num56z0">
    <w:name w:val="WW8Num56z0"/>
    <w:rsid w:val="00244A6A"/>
    <w:rPr>
      <w:sz w:val="24"/>
      <w:szCs w:val="24"/>
    </w:rPr>
  </w:style>
  <w:style w:type="character" w:customStyle="1" w:styleId="WW8Num56z1">
    <w:name w:val="WW8Num56z1"/>
    <w:rsid w:val="00244A6A"/>
  </w:style>
  <w:style w:type="character" w:customStyle="1" w:styleId="WW8Num56z2">
    <w:name w:val="WW8Num56z2"/>
    <w:rsid w:val="00244A6A"/>
  </w:style>
  <w:style w:type="character" w:customStyle="1" w:styleId="WW8Num56z3">
    <w:name w:val="WW8Num56z3"/>
    <w:rsid w:val="00244A6A"/>
  </w:style>
  <w:style w:type="character" w:customStyle="1" w:styleId="WW8Num56z4">
    <w:name w:val="WW8Num56z4"/>
    <w:rsid w:val="00244A6A"/>
  </w:style>
  <w:style w:type="character" w:customStyle="1" w:styleId="WW8Num56z5">
    <w:name w:val="WW8Num56z5"/>
    <w:rsid w:val="00244A6A"/>
  </w:style>
  <w:style w:type="character" w:customStyle="1" w:styleId="WW8Num56z6">
    <w:name w:val="WW8Num56z6"/>
    <w:rsid w:val="00244A6A"/>
  </w:style>
  <w:style w:type="character" w:customStyle="1" w:styleId="WW8Num56z7">
    <w:name w:val="WW8Num56z7"/>
    <w:rsid w:val="00244A6A"/>
  </w:style>
  <w:style w:type="character" w:customStyle="1" w:styleId="WW8Num56z8">
    <w:name w:val="WW8Num56z8"/>
    <w:rsid w:val="00244A6A"/>
  </w:style>
  <w:style w:type="character" w:customStyle="1" w:styleId="15">
    <w:name w:val="Основной шрифт абзаца1"/>
    <w:rsid w:val="00244A6A"/>
  </w:style>
  <w:style w:type="character" w:customStyle="1" w:styleId="a8">
    <w:name w:val="Верхний колонтитул Знак"/>
    <w:uiPriority w:val="99"/>
    <w:rsid w:val="00244A6A"/>
    <w:rPr>
      <w:rFonts w:ascii="Courier New" w:eastAsia="Times New Roman" w:hAnsi="Courier New" w:cs="Courier New"/>
      <w:sz w:val="20"/>
      <w:szCs w:val="20"/>
    </w:rPr>
  </w:style>
  <w:style w:type="character" w:customStyle="1" w:styleId="a9">
    <w:name w:val="Нижний колонтитул Знак"/>
    <w:uiPriority w:val="99"/>
    <w:rsid w:val="00244A6A"/>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244A6A"/>
  </w:style>
  <w:style w:type="character" w:styleId="ab">
    <w:name w:val="page number"/>
    <w:basedOn w:val="15"/>
    <w:rsid w:val="00244A6A"/>
  </w:style>
  <w:style w:type="character" w:customStyle="1" w:styleId="16">
    <w:name w:val="Знак примечания1"/>
    <w:rsid w:val="00244A6A"/>
    <w:rPr>
      <w:sz w:val="16"/>
      <w:szCs w:val="16"/>
    </w:rPr>
  </w:style>
  <w:style w:type="character" w:customStyle="1" w:styleId="ac">
    <w:name w:val="Текст примечания Знак"/>
    <w:rsid w:val="00244A6A"/>
    <w:rPr>
      <w:sz w:val="20"/>
      <w:szCs w:val="20"/>
    </w:rPr>
  </w:style>
  <w:style w:type="character" w:customStyle="1" w:styleId="ad">
    <w:name w:val="Тема примечания Знак"/>
    <w:rsid w:val="00244A6A"/>
    <w:rPr>
      <w:rFonts w:ascii="Times New Roman" w:eastAsia="Times New Roman" w:hAnsi="Times New Roman" w:cs="Times New Roman"/>
      <w:b/>
      <w:bCs/>
      <w:sz w:val="20"/>
      <w:szCs w:val="20"/>
    </w:rPr>
  </w:style>
  <w:style w:type="character" w:customStyle="1" w:styleId="ae">
    <w:name w:val="Текст выноски Знак"/>
    <w:rsid w:val="00244A6A"/>
    <w:rPr>
      <w:rFonts w:ascii="Tahoma" w:eastAsia="Times New Roman" w:hAnsi="Tahoma" w:cs="Tahoma"/>
      <w:sz w:val="16"/>
      <w:szCs w:val="16"/>
    </w:rPr>
  </w:style>
  <w:style w:type="character" w:customStyle="1" w:styleId="23">
    <w:name w:val="Основной текст с отступом 2 Знак"/>
    <w:rsid w:val="00244A6A"/>
    <w:rPr>
      <w:rFonts w:ascii="Times New Roman" w:eastAsia="Times New Roman" w:hAnsi="Times New Roman" w:cs="Times New Roman"/>
      <w:sz w:val="24"/>
      <w:szCs w:val="24"/>
    </w:rPr>
  </w:style>
  <w:style w:type="character" w:customStyle="1" w:styleId="34">
    <w:name w:val="Основной текст с отступом 3 Знак"/>
    <w:rsid w:val="00244A6A"/>
    <w:rPr>
      <w:rFonts w:ascii="Times New Roman" w:eastAsia="Times New Roman" w:hAnsi="Times New Roman" w:cs="Times New Roman"/>
      <w:color w:val="0000FF"/>
      <w:sz w:val="24"/>
      <w:szCs w:val="24"/>
      <w:u w:val="single"/>
    </w:rPr>
  </w:style>
  <w:style w:type="character" w:customStyle="1" w:styleId="labelheaderlevel21">
    <w:name w:val="label_header_level_21"/>
    <w:rsid w:val="00244A6A"/>
    <w:rPr>
      <w:b/>
      <w:bCs/>
      <w:color w:val="0000FF"/>
      <w:sz w:val="20"/>
      <w:szCs w:val="20"/>
    </w:rPr>
  </w:style>
  <w:style w:type="character" w:customStyle="1" w:styleId="24">
    <w:name w:val="Основной текст 2 Знак"/>
    <w:rsid w:val="00244A6A"/>
    <w:rPr>
      <w:rFonts w:ascii="Times New Roman" w:eastAsia="Times New Roman" w:hAnsi="Times New Roman" w:cs="Times New Roman"/>
      <w:sz w:val="24"/>
      <w:szCs w:val="24"/>
    </w:rPr>
  </w:style>
  <w:style w:type="character" w:customStyle="1" w:styleId="35">
    <w:name w:val="Основной текст 3 Знак"/>
    <w:link w:val="36"/>
    <w:semiHidden/>
    <w:rsid w:val="00244A6A"/>
    <w:rPr>
      <w:rFonts w:ascii="Times New Roman" w:eastAsia="Times New Roman" w:hAnsi="Times New Roman" w:cs="Times New Roman"/>
      <w:sz w:val="16"/>
      <w:szCs w:val="16"/>
    </w:rPr>
  </w:style>
  <w:style w:type="character" w:customStyle="1" w:styleId="HTML">
    <w:name w:val="Стандартный HTML Знак"/>
    <w:rsid w:val="00244A6A"/>
    <w:rPr>
      <w:rFonts w:ascii="Courier New" w:eastAsia="Times New Roman" w:hAnsi="Courier New" w:cs="Courier New"/>
      <w:sz w:val="20"/>
      <w:szCs w:val="20"/>
    </w:rPr>
  </w:style>
  <w:style w:type="character" w:styleId="af">
    <w:name w:val="Hyperlink"/>
    <w:uiPriority w:val="99"/>
    <w:rsid w:val="00244A6A"/>
    <w:rPr>
      <w:color w:val="0000FF"/>
      <w:u w:val="single"/>
    </w:rPr>
  </w:style>
  <w:style w:type="character" w:customStyle="1" w:styleId="af0">
    <w:name w:val="Основной текст Знак"/>
    <w:basedOn w:val="15"/>
    <w:rsid w:val="00244A6A"/>
  </w:style>
  <w:style w:type="character" w:customStyle="1" w:styleId="af1">
    <w:name w:val="Текст сноски Знак"/>
    <w:rsid w:val="00244A6A"/>
    <w:rPr>
      <w:rFonts w:ascii="Times New Roman" w:eastAsia="Times New Roman" w:hAnsi="Times New Roman" w:cs="Times New Roman"/>
      <w:sz w:val="24"/>
      <w:szCs w:val="20"/>
    </w:rPr>
  </w:style>
  <w:style w:type="character" w:customStyle="1" w:styleId="FontStyle15">
    <w:name w:val="Font Style15"/>
    <w:rsid w:val="00244A6A"/>
    <w:rPr>
      <w:rFonts w:ascii="Times New Roman" w:hAnsi="Times New Roman" w:cs="Times New Roman"/>
      <w:sz w:val="26"/>
      <w:szCs w:val="26"/>
    </w:rPr>
  </w:style>
  <w:style w:type="character" w:customStyle="1" w:styleId="af2">
    <w:name w:val="Текст Знак"/>
    <w:rsid w:val="00244A6A"/>
    <w:rPr>
      <w:rFonts w:ascii="Courier New" w:eastAsia="Times New Roman" w:hAnsi="Courier New" w:cs="Times New Roman"/>
      <w:sz w:val="20"/>
      <w:szCs w:val="20"/>
    </w:rPr>
  </w:style>
  <w:style w:type="character" w:customStyle="1" w:styleId="af3">
    <w:name w:val="Схема документа Знак"/>
    <w:rsid w:val="00244A6A"/>
    <w:rPr>
      <w:rFonts w:ascii="Tahoma" w:eastAsia="Times New Roman" w:hAnsi="Tahoma" w:cs="Tahoma"/>
      <w:sz w:val="24"/>
      <w:szCs w:val="20"/>
      <w:shd w:val="clear" w:color="auto" w:fill="000080"/>
    </w:rPr>
  </w:style>
  <w:style w:type="character" w:styleId="af4">
    <w:name w:val="FollowedHyperlink"/>
    <w:uiPriority w:val="99"/>
    <w:rsid w:val="00244A6A"/>
    <w:rPr>
      <w:color w:val="800080"/>
      <w:u w:val="single"/>
    </w:rPr>
  </w:style>
  <w:style w:type="character" w:customStyle="1" w:styleId="af5">
    <w:name w:val="комментарий"/>
    <w:rsid w:val="00244A6A"/>
    <w:rPr>
      <w:b/>
      <w:i/>
      <w:shd w:val="clear" w:color="auto" w:fill="FFFF99"/>
    </w:rPr>
  </w:style>
  <w:style w:type="character" w:customStyle="1" w:styleId="17">
    <w:name w:val="Ариал Знак1"/>
    <w:rsid w:val="00244A6A"/>
    <w:rPr>
      <w:rFonts w:ascii="Arial" w:eastAsia="Times New Roman" w:hAnsi="Arial" w:cs="Arial"/>
      <w:sz w:val="24"/>
      <w:szCs w:val="24"/>
    </w:rPr>
  </w:style>
  <w:style w:type="character" w:customStyle="1" w:styleId="18">
    <w:name w:val="Обычный1 Знак"/>
    <w:rsid w:val="00244A6A"/>
    <w:rPr>
      <w:rFonts w:ascii="Times New Roman" w:eastAsia="Times New Roman" w:hAnsi="Times New Roman" w:cs="Times New Roman"/>
      <w:sz w:val="24"/>
      <w:szCs w:val="20"/>
    </w:rPr>
  </w:style>
  <w:style w:type="character" w:customStyle="1" w:styleId="af6">
    <w:name w:val="Ариал Таблица Знак"/>
    <w:rsid w:val="00244A6A"/>
    <w:rPr>
      <w:rFonts w:ascii="Arial" w:eastAsia="Times New Roman" w:hAnsi="Arial" w:cs="Arial"/>
      <w:sz w:val="24"/>
      <w:szCs w:val="20"/>
    </w:rPr>
  </w:style>
  <w:style w:type="character" w:customStyle="1" w:styleId="af7">
    <w:name w:val="Текст концевой сноски Знак"/>
    <w:rsid w:val="00244A6A"/>
    <w:rPr>
      <w:rFonts w:ascii="Times New Roman" w:eastAsia="Times New Roman" w:hAnsi="Times New Roman" w:cs="Times New Roman"/>
      <w:sz w:val="20"/>
      <w:szCs w:val="20"/>
    </w:rPr>
  </w:style>
  <w:style w:type="character" w:customStyle="1" w:styleId="af8">
    <w:name w:val="Основной шрифт"/>
    <w:rsid w:val="00244A6A"/>
  </w:style>
  <w:style w:type="character" w:customStyle="1" w:styleId="af9">
    <w:name w:val="Подпункт Знак"/>
    <w:rsid w:val="00244A6A"/>
    <w:rPr>
      <w:sz w:val="28"/>
      <w:lang w:val="ru-RU" w:eastAsia="ar-SA" w:bidi="ar-SA"/>
    </w:rPr>
  </w:style>
  <w:style w:type="character" w:customStyle="1" w:styleId="FontStyle11">
    <w:name w:val="Font Style11"/>
    <w:rsid w:val="00244A6A"/>
    <w:rPr>
      <w:rFonts w:ascii="Times New Roman" w:hAnsi="Times New Roman" w:cs="Times New Roman"/>
      <w:sz w:val="26"/>
      <w:szCs w:val="26"/>
    </w:rPr>
  </w:style>
  <w:style w:type="character" w:customStyle="1" w:styleId="210">
    <w:name w:val="Заголовок 2 Знак1"/>
    <w:rsid w:val="00244A6A"/>
    <w:rPr>
      <w:b/>
      <w:sz w:val="28"/>
      <w:lang w:val="ru-RU" w:eastAsia="ar-SA" w:bidi="ar-SA"/>
    </w:rPr>
  </w:style>
  <w:style w:type="character" w:customStyle="1" w:styleId="Sp1">
    <w:name w:val="Sp1 Знак Знак"/>
    <w:rsid w:val="00244A6A"/>
    <w:rPr>
      <w:b/>
      <w:bCs/>
      <w:kern w:val="1"/>
      <w:sz w:val="24"/>
      <w:szCs w:val="24"/>
      <w:lang w:val="ru-RU" w:eastAsia="ar-SA" w:bidi="ar-SA"/>
    </w:rPr>
  </w:style>
  <w:style w:type="character" w:customStyle="1" w:styleId="FontStyle33">
    <w:name w:val="Font Style33"/>
    <w:rsid w:val="00244A6A"/>
    <w:rPr>
      <w:rFonts w:ascii="Times New Roman" w:hAnsi="Times New Roman" w:cs="Times New Roman"/>
      <w:sz w:val="26"/>
      <w:szCs w:val="26"/>
    </w:rPr>
  </w:style>
  <w:style w:type="character" w:customStyle="1" w:styleId="FontStyle57">
    <w:name w:val="Font Style57"/>
    <w:rsid w:val="00244A6A"/>
    <w:rPr>
      <w:rFonts w:ascii="Times New Roman" w:hAnsi="Times New Roman" w:cs="Times New Roman"/>
      <w:b/>
      <w:bCs/>
      <w:sz w:val="20"/>
      <w:szCs w:val="20"/>
    </w:rPr>
  </w:style>
  <w:style w:type="character" w:styleId="afa">
    <w:name w:val="Strong"/>
    <w:qFormat/>
    <w:rsid w:val="00244A6A"/>
    <w:rPr>
      <w:b/>
      <w:bCs/>
    </w:rPr>
  </w:style>
  <w:style w:type="character" w:customStyle="1" w:styleId="19">
    <w:name w:val="Основной текст с отступом Знак1"/>
    <w:rsid w:val="00244A6A"/>
    <w:rPr>
      <w:rFonts w:ascii="Times New Roman" w:eastAsia="Times New Roman" w:hAnsi="Times New Roman" w:cs="Times New Roman"/>
      <w:color w:val="000000"/>
      <w:sz w:val="24"/>
      <w:szCs w:val="24"/>
      <w:lang w:val="x-none"/>
    </w:rPr>
  </w:style>
  <w:style w:type="character" w:customStyle="1" w:styleId="afb">
    <w:name w:val="Название Знак"/>
    <w:rsid w:val="00244A6A"/>
    <w:rPr>
      <w:rFonts w:ascii="Arial" w:eastAsia="Times New Roman" w:hAnsi="Arial" w:cs="Times New Roman"/>
      <w:b/>
      <w:kern w:val="1"/>
      <w:sz w:val="32"/>
      <w:szCs w:val="20"/>
      <w:lang w:val="x-none"/>
    </w:rPr>
  </w:style>
  <w:style w:type="character" w:customStyle="1" w:styleId="1a">
    <w:name w:val="Текст примечания Знак1"/>
    <w:rsid w:val="00244A6A"/>
    <w:rPr>
      <w:rFonts w:ascii="Times New Roman" w:eastAsia="Times New Roman" w:hAnsi="Times New Roman" w:cs="Times New Roman"/>
      <w:sz w:val="20"/>
      <w:szCs w:val="20"/>
    </w:rPr>
  </w:style>
  <w:style w:type="character" w:customStyle="1" w:styleId="FontStyle40">
    <w:name w:val="Font Style40"/>
    <w:rsid w:val="00244A6A"/>
    <w:rPr>
      <w:rFonts w:ascii="Times New Roman" w:hAnsi="Times New Roman" w:cs="Times New Roman"/>
      <w:sz w:val="22"/>
      <w:szCs w:val="22"/>
    </w:rPr>
  </w:style>
  <w:style w:type="character" w:customStyle="1" w:styleId="1b">
    <w:name w:val="Основной текст Знак1"/>
    <w:rsid w:val="00244A6A"/>
    <w:rPr>
      <w:rFonts w:ascii="Times New Roman" w:eastAsia="Times New Roman" w:hAnsi="Times New Roman" w:cs="Times New Roman"/>
      <w:sz w:val="24"/>
      <w:szCs w:val="24"/>
      <w:lang w:val="x-none"/>
    </w:rPr>
  </w:style>
  <w:style w:type="character" w:customStyle="1" w:styleId="FontStyle37">
    <w:name w:val="Font Style37"/>
    <w:rsid w:val="00244A6A"/>
    <w:rPr>
      <w:rFonts w:ascii="Franklin Gothic Book" w:hAnsi="Franklin Gothic Book" w:cs="Franklin Gothic Book"/>
      <w:sz w:val="30"/>
      <w:szCs w:val="30"/>
    </w:rPr>
  </w:style>
  <w:style w:type="character" w:customStyle="1" w:styleId="FontStyle38">
    <w:name w:val="Font Style38"/>
    <w:rsid w:val="00244A6A"/>
    <w:rPr>
      <w:rFonts w:ascii="Times New Roman" w:hAnsi="Times New Roman" w:cs="Times New Roman"/>
      <w:b/>
      <w:bCs/>
      <w:sz w:val="22"/>
      <w:szCs w:val="22"/>
    </w:rPr>
  </w:style>
  <w:style w:type="character" w:customStyle="1" w:styleId="FontStyle41">
    <w:name w:val="Font Style41"/>
    <w:rsid w:val="00244A6A"/>
    <w:rPr>
      <w:rFonts w:ascii="Times New Roman" w:hAnsi="Times New Roman" w:cs="Times New Roman"/>
      <w:b/>
      <w:bCs/>
      <w:spacing w:val="10"/>
      <w:sz w:val="24"/>
      <w:szCs w:val="24"/>
    </w:rPr>
  </w:style>
  <w:style w:type="character" w:customStyle="1" w:styleId="FontStyle39">
    <w:name w:val="Font Style39"/>
    <w:rsid w:val="00244A6A"/>
    <w:rPr>
      <w:rFonts w:ascii="Times New Roman" w:hAnsi="Times New Roman" w:cs="Times New Roman"/>
      <w:i/>
      <w:iCs/>
      <w:sz w:val="22"/>
      <w:szCs w:val="22"/>
    </w:rPr>
  </w:style>
  <w:style w:type="character" w:customStyle="1" w:styleId="FontStyle18">
    <w:name w:val="Font Style18"/>
    <w:rsid w:val="00244A6A"/>
    <w:rPr>
      <w:rFonts w:ascii="Times New Roman" w:hAnsi="Times New Roman" w:cs="Times New Roman"/>
      <w:color w:val="000000"/>
      <w:sz w:val="22"/>
      <w:szCs w:val="22"/>
    </w:rPr>
  </w:style>
  <w:style w:type="character" w:customStyle="1" w:styleId="apple-converted-space">
    <w:name w:val="apple-converted-space"/>
    <w:basedOn w:val="15"/>
    <w:rsid w:val="00244A6A"/>
  </w:style>
  <w:style w:type="character" w:customStyle="1" w:styleId="fontstyle27">
    <w:name w:val="fontstyle27"/>
    <w:basedOn w:val="15"/>
    <w:rsid w:val="00244A6A"/>
  </w:style>
  <w:style w:type="character" w:customStyle="1" w:styleId="afc">
    <w:name w:val="Символ сноски"/>
    <w:rsid w:val="00244A6A"/>
    <w:rPr>
      <w:vertAlign w:val="superscript"/>
    </w:rPr>
  </w:style>
  <w:style w:type="character" w:styleId="afd">
    <w:name w:val="Placeholder Text"/>
    <w:rsid w:val="00244A6A"/>
    <w:rPr>
      <w:color w:val="808080"/>
    </w:rPr>
  </w:style>
  <w:style w:type="character" w:customStyle="1" w:styleId="afe">
    <w:name w:val="Абзац списка Знак"/>
    <w:uiPriority w:val="34"/>
    <w:rsid w:val="00244A6A"/>
    <w:rPr>
      <w:rFonts w:ascii="Calibri" w:eastAsia="Calibri" w:hAnsi="Calibri" w:cs="Times New Roman"/>
    </w:rPr>
  </w:style>
  <w:style w:type="character" w:customStyle="1" w:styleId="1c">
    <w:name w:val="Гринатом_1 Знак"/>
    <w:rsid w:val="00244A6A"/>
    <w:rPr>
      <w:b/>
      <w:bCs/>
      <w:kern w:val="1"/>
      <w:sz w:val="22"/>
      <w:szCs w:val="32"/>
      <w:lang w:val="x-none"/>
    </w:rPr>
  </w:style>
  <w:style w:type="character" w:customStyle="1" w:styleId="25">
    <w:name w:val="Гринатом_2 Знак"/>
    <w:rsid w:val="00244A6A"/>
    <w:rPr>
      <w:rFonts w:ascii="Calibri" w:eastAsia="Calibri" w:hAnsi="Calibri" w:cs="Arial"/>
    </w:rPr>
  </w:style>
  <w:style w:type="character" w:customStyle="1" w:styleId="37">
    <w:name w:val="Гринатом_3 Знак"/>
    <w:rsid w:val="00244A6A"/>
    <w:rPr>
      <w:rFonts w:ascii="Arial" w:hAnsi="Arial" w:cs="Arial"/>
      <w:sz w:val="24"/>
      <w:szCs w:val="22"/>
      <w:lang w:val="x-none"/>
    </w:rPr>
  </w:style>
  <w:style w:type="character" w:customStyle="1" w:styleId="TableText">
    <w:name w:val="Table Text Знак"/>
    <w:rsid w:val="00244A6A"/>
    <w:rPr>
      <w:rFonts w:ascii="Arial" w:eastAsia="Times New Roman" w:hAnsi="Arial" w:cs="Times New Roman"/>
      <w:color w:val="000000"/>
      <w:sz w:val="20"/>
      <w:szCs w:val="20"/>
      <w:lang w:val="en-US"/>
    </w:rPr>
  </w:style>
  <w:style w:type="character" w:customStyle="1" w:styleId="EmailStyle57">
    <w:name w:val="EmailStyle57"/>
    <w:rsid w:val="00244A6A"/>
    <w:rPr>
      <w:rFonts w:ascii="Arial" w:hAnsi="Arial" w:cs="Arial"/>
      <w:color w:val="auto"/>
      <w:sz w:val="20"/>
      <w:szCs w:val="20"/>
    </w:rPr>
  </w:style>
  <w:style w:type="character" w:customStyle="1" w:styleId="EmailStyle103">
    <w:name w:val="EmailStyle103"/>
    <w:rsid w:val="00244A6A"/>
    <w:rPr>
      <w:rFonts w:ascii="Arial" w:hAnsi="Arial" w:cs="Arial"/>
      <w:color w:val="auto"/>
      <w:sz w:val="20"/>
      <w:szCs w:val="20"/>
    </w:rPr>
  </w:style>
  <w:style w:type="character" w:customStyle="1" w:styleId="PA-Char">
    <w:name w:val="PA - Основной Текст Char"/>
    <w:rsid w:val="00244A6A"/>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244A6A"/>
    <w:rPr>
      <w:rFonts w:ascii="Times New Roman" w:eastAsia="Times New Roman" w:hAnsi="Times New Roman" w:cs="Times New Roman"/>
      <w:color w:val="000000"/>
      <w:sz w:val="28"/>
      <w:szCs w:val="28"/>
    </w:rPr>
  </w:style>
  <w:style w:type="character" w:customStyle="1" w:styleId="TXT">
    <w:name w:val="TXT основной Знак"/>
    <w:rsid w:val="00244A6A"/>
    <w:rPr>
      <w:rFonts w:ascii="Times New Roman" w:eastAsia="Times New Roman" w:hAnsi="Times New Roman" w:cs="Times New Roman"/>
      <w:color w:val="000000"/>
      <w:kern w:val="1"/>
      <w:sz w:val="24"/>
      <w:szCs w:val="24"/>
    </w:rPr>
  </w:style>
  <w:style w:type="character" w:customStyle="1" w:styleId="aff0">
    <w:name w:val="подзаголовок Знак"/>
    <w:rsid w:val="00244A6A"/>
    <w:rPr>
      <w:rFonts w:ascii="Tahoma" w:eastAsia="Times New Roman" w:hAnsi="Tahoma" w:cs="Tahoma"/>
      <w:b/>
      <w:bCs/>
      <w:color w:val="000000"/>
      <w:kern w:val="1"/>
      <w:sz w:val="20"/>
      <w:szCs w:val="20"/>
    </w:rPr>
  </w:style>
  <w:style w:type="character" w:styleId="aff1">
    <w:name w:val="line number"/>
    <w:basedOn w:val="15"/>
    <w:rsid w:val="00244A6A"/>
  </w:style>
  <w:style w:type="character" w:customStyle="1" w:styleId="aff2">
    <w:name w:val="Без интервала Знак Знак"/>
    <w:rsid w:val="00244A6A"/>
    <w:rPr>
      <w:rFonts w:ascii="Times New Roman" w:eastAsia="Times New Roman" w:hAnsi="Times New Roman" w:cs="Times New Roman"/>
      <w:sz w:val="24"/>
    </w:rPr>
  </w:style>
  <w:style w:type="character" w:customStyle="1" w:styleId="1d">
    <w:name w:val="Без интервала Знак1"/>
    <w:rsid w:val="00244A6A"/>
    <w:rPr>
      <w:sz w:val="24"/>
      <w:szCs w:val="22"/>
      <w:lang w:val="ru-RU" w:eastAsia="ar-SA" w:bidi="ar-SA"/>
    </w:rPr>
  </w:style>
  <w:style w:type="character" w:customStyle="1" w:styleId="51">
    <w:name w:val="Знак Знак5"/>
    <w:rsid w:val="00244A6A"/>
    <w:rPr>
      <w:rFonts w:ascii="Arial" w:hAnsi="Arial" w:cs="Arial"/>
      <w:b/>
      <w:bCs/>
      <w:kern w:val="1"/>
      <w:sz w:val="32"/>
      <w:szCs w:val="32"/>
    </w:rPr>
  </w:style>
  <w:style w:type="character" w:customStyle="1" w:styleId="26">
    <w:name w:val="Пункт2 Знак"/>
    <w:rsid w:val="00244A6A"/>
    <w:rPr>
      <w:rFonts w:ascii="Times New Roman" w:eastAsia="Times New Roman" w:hAnsi="Times New Roman" w:cs="Times New Roman"/>
      <w:b/>
      <w:sz w:val="28"/>
      <w:szCs w:val="20"/>
      <w:lang w:val="x-none"/>
    </w:rPr>
  </w:style>
  <w:style w:type="character" w:customStyle="1" w:styleId="1e">
    <w:name w:val="Пункт Знак1"/>
    <w:rsid w:val="00244A6A"/>
    <w:rPr>
      <w:rFonts w:ascii="Times New Roman" w:eastAsia="Times New Roman" w:hAnsi="Times New Roman" w:cs="Times New Roman"/>
      <w:sz w:val="28"/>
      <w:szCs w:val="28"/>
      <w:lang w:val="x-none"/>
    </w:rPr>
  </w:style>
  <w:style w:type="character" w:customStyle="1" w:styleId="aff3">
    <w:name w:val="Таблица текст Знак"/>
    <w:rsid w:val="00244A6A"/>
    <w:rPr>
      <w:rFonts w:ascii="Times New Roman" w:eastAsia="Times New Roman" w:hAnsi="Times New Roman" w:cs="Times New Roman"/>
      <w:sz w:val="24"/>
      <w:szCs w:val="20"/>
      <w:lang w:val="x-none"/>
    </w:rPr>
  </w:style>
  <w:style w:type="character" w:customStyle="1" w:styleId="aff4">
    <w:name w:val="Заголовок оглавления Знак"/>
    <w:rsid w:val="00244A6A"/>
    <w:rPr>
      <w:b/>
      <w:bCs/>
      <w:iCs/>
      <w:sz w:val="22"/>
      <w:szCs w:val="28"/>
    </w:rPr>
  </w:style>
  <w:style w:type="character" w:customStyle="1" w:styleId="aff5">
    <w:name w:val="Подзаголовок Знак"/>
    <w:rsid w:val="00244A6A"/>
    <w:rPr>
      <w:rFonts w:ascii="Cambria" w:eastAsia="Times New Roman" w:hAnsi="Cambria" w:cs="Times New Roman"/>
      <w:sz w:val="24"/>
      <w:szCs w:val="24"/>
    </w:rPr>
  </w:style>
  <w:style w:type="paragraph" w:customStyle="1" w:styleId="aff6">
    <w:name w:val="Заголовок"/>
    <w:basedOn w:val="a4"/>
    <w:next w:val="aff7"/>
    <w:rsid w:val="00244A6A"/>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244A6A"/>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7"/>
    <w:rsid w:val="00244A6A"/>
    <w:rPr>
      <w:rFonts w:ascii="Times New Roman" w:eastAsia="Times New Roman" w:hAnsi="Times New Roman" w:cs="Times New Roman"/>
      <w:sz w:val="24"/>
      <w:szCs w:val="24"/>
      <w:lang w:val="x-none" w:eastAsia="ar-SA"/>
    </w:rPr>
  </w:style>
  <w:style w:type="paragraph" w:styleId="aff8">
    <w:name w:val="List"/>
    <w:basedOn w:val="aff7"/>
    <w:rsid w:val="00244A6A"/>
    <w:rPr>
      <w:rFonts w:cs="Mangal"/>
    </w:rPr>
  </w:style>
  <w:style w:type="paragraph" w:customStyle="1" w:styleId="1f">
    <w:name w:val="Название1"/>
    <w:basedOn w:val="a4"/>
    <w:rsid w:val="00244A6A"/>
    <w:pPr>
      <w:suppressLineNumbers/>
      <w:suppressAutoHyphens/>
      <w:spacing w:before="120" w:after="120"/>
    </w:pPr>
    <w:rPr>
      <w:rFonts w:ascii="Calibri" w:eastAsia="Calibri" w:hAnsi="Calibri" w:cs="Mangal"/>
      <w:i/>
      <w:iCs/>
      <w:sz w:val="24"/>
      <w:szCs w:val="24"/>
      <w:lang w:eastAsia="ar-SA"/>
    </w:rPr>
  </w:style>
  <w:style w:type="paragraph" w:customStyle="1" w:styleId="1f0">
    <w:name w:val="Указатель1"/>
    <w:basedOn w:val="a4"/>
    <w:rsid w:val="00244A6A"/>
    <w:pPr>
      <w:suppressLineNumbers/>
      <w:suppressAutoHyphens/>
    </w:pPr>
    <w:rPr>
      <w:rFonts w:ascii="Calibri" w:eastAsia="Calibri" w:hAnsi="Calibri" w:cs="Mangal"/>
      <w:lang w:eastAsia="ar-SA"/>
    </w:rPr>
  </w:style>
  <w:style w:type="paragraph" w:styleId="aff9">
    <w:name w:val="header"/>
    <w:basedOn w:val="a4"/>
    <w:link w:val="1f1"/>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rsid w:val="00244A6A"/>
    <w:rPr>
      <w:rFonts w:ascii="Courier New" w:eastAsia="Times New Roman" w:hAnsi="Courier New" w:cs="Courier New"/>
      <w:sz w:val="20"/>
      <w:szCs w:val="20"/>
      <w:lang w:eastAsia="ar-SA"/>
    </w:rPr>
  </w:style>
  <w:style w:type="paragraph" w:styleId="affa">
    <w:name w:val="footer"/>
    <w:basedOn w:val="a4"/>
    <w:link w:val="1f2"/>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244A6A"/>
    <w:rPr>
      <w:rFonts w:ascii="Courier New" w:eastAsia="Times New Roman" w:hAnsi="Courier New" w:cs="Courier New"/>
      <w:sz w:val="20"/>
      <w:szCs w:val="20"/>
      <w:lang w:eastAsia="ar-SA"/>
    </w:rPr>
  </w:style>
  <w:style w:type="paragraph" w:customStyle="1" w:styleId="ConsNormal">
    <w:name w:val="ConsNormal"/>
    <w:rsid w:val="00244A6A"/>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244A6A"/>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b"/>
    <w:rsid w:val="00244A6A"/>
    <w:rPr>
      <w:rFonts w:ascii="Times New Roman" w:eastAsia="Times New Roman" w:hAnsi="Times New Roman" w:cs="Times New Roman"/>
      <w:color w:val="000000"/>
      <w:sz w:val="24"/>
      <w:szCs w:val="24"/>
      <w:lang w:val="x-none" w:eastAsia="ar-SA"/>
    </w:rPr>
  </w:style>
  <w:style w:type="paragraph" w:customStyle="1" w:styleId="ConsTitle">
    <w:name w:val="ConsTitle"/>
    <w:rsid w:val="00244A6A"/>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244A6A"/>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244A6A"/>
    <w:pPr>
      <w:suppressAutoHyphens/>
      <w:spacing w:after="0" w:line="240" w:lineRule="auto"/>
    </w:pPr>
    <w:rPr>
      <w:rFonts w:ascii="Times New Roman" w:eastAsia="Times New Roman" w:hAnsi="Times New Roman" w:cs="Times New Roman"/>
      <w:sz w:val="20"/>
      <w:szCs w:val="20"/>
      <w:lang w:eastAsia="ar-SA"/>
    </w:rPr>
  </w:style>
  <w:style w:type="paragraph" w:styleId="affc">
    <w:name w:val="annotation text"/>
    <w:basedOn w:val="a4"/>
    <w:link w:val="29"/>
    <w:unhideWhenUsed/>
    <w:rsid w:val="00244A6A"/>
    <w:pPr>
      <w:spacing w:line="240" w:lineRule="auto"/>
    </w:pPr>
    <w:rPr>
      <w:sz w:val="20"/>
      <w:szCs w:val="20"/>
    </w:rPr>
  </w:style>
  <w:style w:type="character" w:customStyle="1" w:styleId="29">
    <w:name w:val="Текст примечания Знак2"/>
    <w:basedOn w:val="a5"/>
    <w:link w:val="affc"/>
    <w:uiPriority w:val="99"/>
    <w:semiHidden/>
    <w:rsid w:val="00244A6A"/>
    <w:rPr>
      <w:sz w:val="20"/>
      <w:szCs w:val="20"/>
    </w:rPr>
  </w:style>
  <w:style w:type="paragraph" w:styleId="affd">
    <w:name w:val="annotation subject"/>
    <w:basedOn w:val="1f4"/>
    <w:next w:val="1f4"/>
    <w:link w:val="1f5"/>
    <w:rsid w:val="00244A6A"/>
    <w:rPr>
      <w:b/>
      <w:bCs/>
    </w:rPr>
  </w:style>
  <w:style w:type="character" w:customStyle="1" w:styleId="1f5">
    <w:name w:val="Тема примечания Знак1"/>
    <w:basedOn w:val="29"/>
    <w:link w:val="affd"/>
    <w:rsid w:val="00244A6A"/>
    <w:rPr>
      <w:rFonts w:ascii="Times New Roman" w:eastAsia="Times New Roman" w:hAnsi="Times New Roman" w:cs="Times New Roman"/>
      <w:b/>
      <w:bCs/>
      <w:sz w:val="20"/>
      <w:szCs w:val="20"/>
      <w:lang w:eastAsia="ar-SA"/>
    </w:rPr>
  </w:style>
  <w:style w:type="paragraph" w:styleId="affe">
    <w:name w:val="Balloon Text"/>
    <w:basedOn w:val="a4"/>
    <w:link w:val="1f6"/>
    <w:rsid w:val="00244A6A"/>
    <w:pPr>
      <w:suppressAutoHyphens/>
      <w:spacing w:after="0"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rsid w:val="00244A6A"/>
    <w:rPr>
      <w:rFonts w:ascii="Tahoma" w:eastAsia="Times New Roman" w:hAnsi="Tahoma" w:cs="Tahoma"/>
      <w:sz w:val="16"/>
      <w:szCs w:val="16"/>
      <w:lang w:eastAsia="ar-SA"/>
    </w:rPr>
  </w:style>
  <w:style w:type="paragraph" w:customStyle="1" w:styleId="220">
    <w:name w:val="Основной текст с отступом 22"/>
    <w:basedOn w:val="a4"/>
    <w:rsid w:val="00244A6A"/>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244A6A"/>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
    <w:name w:val="Normal (Web)"/>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244A6A"/>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0">
    <w:name w:val="Знак Знак Знак Знак"/>
    <w:basedOn w:val="a4"/>
    <w:rsid w:val="00244A6A"/>
    <w:pPr>
      <w:suppressAutoHyphens/>
      <w:spacing w:after="160" w:line="240" w:lineRule="exact"/>
    </w:pPr>
    <w:rPr>
      <w:rFonts w:ascii="Verdana" w:eastAsia="Times New Roman" w:hAnsi="Verdana" w:cs="Verdana"/>
      <w:sz w:val="20"/>
      <w:szCs w:val="20"/>
      <w:lang w:val="en-US" w:eastAsia="ar-SA"/>
    </w:rPr>
  </w:style>
  <w:style w:type="paragraph" w:customStyle="1" w:styleId="110">
    <w:name w:val="заголовок 11"/>
    <w:basedOn w:val="a4"/>
    <w:next w:val="a4"/>
    <w:rsid w:val="00244A6A"/>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244A6A"/>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244A6A"/>
    <w:pPr>
      <w:suppressAutoHyphens/>
      <w:spacing w:after="120" w:line="240" w:lineRule="auto"/>
    </w:pPr>
    <w:rPr>
      <w:rFonts w:ascii="Times New Roman" w:eastAsia="Times New Roman" w:hAnsi="Times New Roman" w:cs="Times New Roman"/>
      <w:sz w:val="16"/>
      <w:szCs w:val="16"/>
      <w:lang w:eastAsia="ar-SA"/>
    </w:rPr>
  </w:style>
  <w:style w:type="paragraph" w:customStyle="1" w:styleId="1f7">
    <w:name w:val="заголовок 1"/>
    <w:basedOn w:val="a4"/>
    <w:next w:val="a4"/>
    <w:rsid w:val="00244A6A"/>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244A6A"/>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1">
    <w:name w:val="Таблица шапка"/>
    <w:basedOn w:val="a4"/>
    <w:rsid w:val="00244A6A"/>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2">
    <w:name w:val="Таблица текст"/>
    <w:basedOn w:val="a4"/>
    <w:rsid w:val="00244A6A"/>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244A6A"/>
    <w:pPr>
      <w:numPr>
        <w:numId w:val="23"/>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244A6A"/>
    <w:rPr>
      <w:rFonts w:ascii="Courier New" w:eastAsia="Times New Roman" w:hAnsi="Courier New" w:cs="Courier New"/>
      <w:sz w:val="20"/>
      <w:szCs w:val="20"/>
      <w:lang w:eastAsia="ar-SA"/>
    </w:rPr>
  </w:style>
  <w:style w:type="paragraph" w:styleId="afff3">
    <w:name w:val="footnote text"/>
    <w:basedOn w:val="a4"/>
    <w:link w:val="1f8"/>
    <w:rsid w:val="00244A6A"/>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8">
    <w:name w:val="Текст сноски Знак1"/>
    <w:basedOn w:val="a5"/>
    <w:link w:val="afff3"/>
    <w:rsid w:val="00244A6A"/>
    <w:rPr>
      <w:rFonts w:ascii="Times New Roman" w:eastAsia="Times New Roman" w:hAnsi="Times New Roman" w:cs="Times New Roman"/>
      <w:sz w:val="24"/>
      <w:szCs w:val="20"/>
      <w:lang w:eastAsia="ar-SA"/>
    </w:rPr>
  </w:style>
  <w:style w:type="paragraph" w:customStyle="1" w:styleId="2b">
    <w:name w:val="Уровень2"/>
    <w:basedOn w:val="a4"/>
    <w:rsid w:val="00244A6A"/>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8">
    <w:name w:val="Уровень3"/>
    <w:basedOn w:val="2b"/>
    <w:rsid w:val="00244A6A"/>
    <w:pPr>
      <w:ind w:left="2160" w:hanging="180"/>
    </w:pPr>
  </w:style>
  <w:style w:type="paragraph" w:customStyle="1" w:styleId="afff4">
    <w:name w:val="Заголовок статьи"/>
    <w:basedOn w:val="a4"/>
    <w:next w:val="a4"/>
    <w:rsid w:val="00244A6A"/>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244A6A"/>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244A6A"/>
    <w:pPr>
      <w:numPr>
        <w:numId w:val="26"/>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9">
    <w:name w:val="Стиль3"/>
    <w:basedOn w:val="220"/>
    <w:rsid w:val="00244A6A"/>
    <w:pPr>
      <w:widowControl w:val="0"/>
      <w:ind w:left="1080" w:firstLine="0"/>
      <w:textAlignment w:val="baseline"/>
    </w:pPr>
    <w:rPr>
      <w:szCs w:val="20"/>
    </w:rPr>
  </w:style>
  <w:style w:type="paragraph" w:customStyle="1" w:styleId="1-3">
    <w:name w:val="Текст1-3"/>
    <w:basedOn w:val="a4"/>
    <w:rsid w:val="00244A6A"/>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244A6A"/>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9">
    <w:name w:val="Текст1"/>
    <w:basedOn w:val="a4"/>
    <w:rsid w:val="00244A6A"/>
    <w:pPr>
      <w:suppressAutoHyphens/>
      <w:spacing w:after="0" w:line="240" w:lineRule="auto"/>
    </w:pPr>
    <w:rPr>
      <w:rFonts w:ascii="Courier New" w:eastAsia="Times New Roman" w:hAnsi="Courier New" w:cs="Times New Roman"/>
      <w:sz w:val="20"/>
      <w:szCs w:val="20"/>
      <w:lang w:eastAsia="ar-SA"/>
    </w:rPr>
  </w:style>
  <w:style w:type="paragraph" w:customStyle="1" w:styleId="1fa">
    <w:name w:val="Цитата1"/>
    <w:basedOn w:val="a4"/>
    <w:rsid w:val="00244A6A"/>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244A6A"/>
    <w:pPr>
      <w:suppressAutoHyphens/>
      <w:spacing w:after="0"/>
      <w:ind w:left="220"/>
    </w:pPr>
    <w:rPr>
      <w:rFonts w:ascii="Calibri" w:eastAsia="Calibri" w:hAnsi="Calibri" w:cs="Calibri"/>
      <w:smallCaps/>
      <w:sz w:val="20"/>
      <w:szCs w:val="20"/>
      <w:lang w:eastAsia="ar-SA"/>
    </w:rPr>
  </w:style>
  <w:style w:type="paragraph" w:customStyle="1" w:styleId="1fb">
    <w:name w:val="Схема документа1"/>
    <w:basedOn w:val="a4"/>
    <w:rsid w:val="00244A6A"/>
    <w:pPr>
      <w:shd w:val="clear" w:color="auto" w:fill="000080"/>
      <w:suppressAutoHyphens/>
      <w:spacing w:after="0" w:line="240" w:lineRule="auto"/>
    </w:pPr>
    <w:rPr>
      <w:rFonts w:ascii="Tahoma" w:eastAsia="Times New Roman" w:hAnsi="Tahoma" w:cs="Tahoma"/>
      <w:sz w:val="24"/>
      <w:szCs w:val="20"/>
      <w:lang w:eastAsia="ar-SA"/>
    </w:rPr>
  </w:style>
  <w:style w:type="paragraph" w:styleId="1fc">
    <w:name w:val="toc 1"/>
    <w:basedOn w:val="a4"/>
    <w:next w:val="a4"/>
    <w:uiPriority w:val="39"/>
    <w:rsid w:val="00244A6A"/>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a">
    <w:name w:val="toc 3"/>
    <w:basedOn w:val="a4"/>
    <w:next w:val="a4"/>
    <w:uiPriority w:val="39"/>
    <w:rsid w:val="00244A6A"/>
    <w:pPr>
      <w:suppressAutoHyphens/>
      <w:spacing w:after="0"/>
      <w:ind w:left="440"/>
    </w:pPr>
    <w:rPr>
      <w:rFonts w:ascii="Calibri" w:eastAsia="Calibri" w:hAnsi="Calibri" w:cs="Calibri"/>
      <w:i/>
      <w:iCs/>
      <w:sz w:val="20"/>
      <w:szCs w:val="20"/>
      <w:lang w:eastAsia="ar-SA"/>
    </w:rPr>
  </w:style>
  <w:style w:type="paragraph" w:styleId="41">
    <w:name w:val="toc 4"/>
    <w:basedOn w:val="a4"/>
    <w:next w:val="a4"/>
    <w:uiPriority w:val="39"/>
    <w:rsid w:val="00244A6A"/>
    <w:pPr>
      <w:suppressAutoHyphens/>
      <w:spacing w:after="0"/>
      <w:ind w:left="660"/>
    </w:pPr>
    <w:rPr>
      <w:rFonts w:ascii="Calibri" w:eastAsia="Calibri" w:hAnsi="Calibri" w:cs="Calibri"/>
      <w:sz w:val="18"/>
      <w:szCs w:val="18"/>
      <w:lang w:eastAsia="ar-SA"/>
    </w:rPr>
  </w:style>
  <w:style w:type="paragraph" w:styleId="52">
    <w:name w:val="toc 5"/>
    <w:basedOn w:val="a4"/>
    <w:next w:val="a4"/>
    <w:uiPriority w:val="39"/>
    <w:rsid w:val="00244A6A"/>
    <w:pPr>
      <w:suppressAutoHyphens/>
      <w:spacing w:after="0"/>
      <w:ind w:left="880"/>
    </w:pPr>
    <w:rPr>
      <w:rFonts w:ascii="Calibri" w:eastAsia="Calibri" w:hAnsi="Calibri" w:cs="Calibri"/>
      <w:sz w:val="18"/>
      <w:szCs w:val="18"/>
      <w:lang w:eastAsia="ar-SA"/>
    </w:rPr>
  </w:style>
  <w:style w:type="paragraph" w:styleId="61">
    <w:name w:val="toc 6"/>
    <w:basedOn w:val="a4"/>
    <w:next w:val="a4"/>
    <w:uiPriority w:val="39"/>
    <w:rsid w:val="00244A6A"/>
    <w:pPr>
      <w:suppressAutoHyphens/>
      <w:spacing w:after="0"/>
      <w:ind w:left="1100"/>
    </w:pPr>
    <w:rPr>
      <w:rFonts w:ascii="Calibri" w:eastAsia="Calibri" w:hAnsi="Calibri" w:cs="Calibri"/>
      <w:sz w:val="18"/>
      <w:szCs w:val="18"/>
      <w:lang w:eastAsia="ar-SA"/>
    </w:rPr>
  </w:style>
  <w:style w:type="paragraph" w:styleId="71">
    <w:name w:val="toc 7"/>
    <w:basedOn w:val="a4"/>
    <w:next w:val="a4"/>
    <w:uiPriority w:val="39"/>
    <w:rsid w:val="00244A6A"/>
    <w:pPr>
      <w:suppressAutoHyphens/>
      <w:spacing w:after="0"/>
      <w:ind w:left="1320"/>
    </w:pPr>
    <w:rPr>
      <w:rFonts w:ascii="Calibri" w:eastAsia="Calibri" w:hAnsi="Calibri" w:cs="Calibri"/>
      <w:sz w:val="18"/>
      <w:szCs w:val="18"/>
      <w:lang w:eastAsia="ar-SA"/>
    </w:rPr>
  </w:style>
  <w:style w:type="paragraph" w:styleId="81">
    <w:name w:val="toc 8"/>
    <w:basedOn w:val="a4"/>
    <w:next w:val="a4"/>
    <w:uiPriority w:val="39"/>
    <w:rsid w:val="00244A6A"/>
    <w:pPr>
      <w:suppressAutoHyphens/>
      <w:spacing w:after="0"/>
      <w:ind w:left="1540"/>
    </w:pPr>
    <w:rPr>
      <w:rFonts w:ascii="Calibri" w:eastAsia="Calibri" w:hAnsi="Calibri" w:cs="Calibri"/>
      <w:sz w:val="18"/>
      <w:szCs w:val="18"/>
      <w:lang w:eastAsia="ar-SA"/>
    </w:rPr>
  </w:style>
  <w:style w:type="paragraph" w:styleId="91">
    <w:name w:val="toc 9"/>
    <w:basedOn w:val="a4"/>
    <w:next w:val="a4"/>
    <w:uiPriority w:val="39"/>
    <w:rsid w:val="00244A6A"/>
    <w:pPr>
      <w:suppressAutoHyphens/>
      <w:spacing w:after="0"/>
      <w:ind w:left="1760"/>
    </w:pPr>
    <w:rPr>
      <w:rFonts w:ascii="Calibri" w:eastAsia="Calibri" w:hAnsi="Calibri" w:cs="Calibri"/>
      <w:sz w:val="18"/>
      <w:szCs w:val="18"/>
      <w:lang w:eastAsia="ar-SA"/>
    </w:rPr>
  </w:style>
  <w:style w:type="paragraph" w:customStyle="1" w:styleId="afff5">
    <w:name w:val="Подраздел"/>
    <w:basedOn w:val="a4"/>
    <w:rsid w:val="00244A6A"/>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6">
    <w:name w:val="регламент список"/>
    <w:basedOn w:val="3"/>
    <w:rsid w:val="00244A6A"/>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244A6A"/>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244A6A"/>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2">
    <w:name w:val="Пункт_3"/>
    <w:basedOn w:val="a4"/>
    <w:rsid w:val="00244A6A"/>
    <w:pPr>
      <w:numPr>
        <w:numId w:val="32"/>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244A6A"/>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244A6A"/>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d">
    <w:name w:val="Продолжение списка1"/>
    <w:basedOn w:val="a4"/>
    <w:rsid w:val="00244A6A"/>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244A6A"/>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244A6A"/>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244A6A"/>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244A6A"/>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244A6A"/>
    <w:pPr>
      <w:numPr>
        <w:numId w:val="0"/>
      </w:numPr>
      <w:ind w:left="1134" w:hanging="1134"/>
    </w:pPr>
    <w:rPr>
      <w:bCs/>
      <w:sz w:val="22"/>
      <w:szCs w:val="22"/>
    </w:rPr>
  </w:style>
  <w:style w:type="paragraph" w:customStyle="1" w:styleId="a0">
    <w:name w:val="Подподпункт"/>
    <w:basedOn w:val="afff7"/>
    <w:rsid w:val="00244A6A"/>
    <w:pPr>
      <w:numPr>
        <w:numId w:val="17"/>
      </w:numPr>
    </w:pPr>
  </w:style>
  <w:style w:type="paragraph" w:customStyle="1" w:styleId="afff8">
    <w:name w:val="маркированный"/>
    <w:basedOn w:val="a4"/>
    <w:rsid w:val="00244A6A"/>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9">
    <w:name w:val="Ариал"/>
    <w:basedOn w:val="a4"/>
    <w:rsid w:val="00244A6A"/>
    <w:pPr>
      <w:suppressAutoHyphens/>
      <w:spacing w:before="120" w:after="120" w:line="360" w:lineRule="auto"/>
      <w:ind w:firstLine="851"/>
      <w:jc w:val="both"/>
    </w:pPr>
    <w:rPr>
      <w:rFonts w:ascii="Arial" w:eastAsia="Times New Roman" w:hAnsi="Arial" w:cs="Arial"/>
      <w:sz w:val="24"/>
      <w:szCs w:val="24"/>
      <w:lang w:eastAsia="ar-SA"/>
    </w:rPr>
  </w:style>
  <w:style w:type="paragraph" w:styleId="afffa">
    <w:name w:val="List Paragraph"/>
    <w:basedOn w:val="a4"/>
    <w:uiPriority w:val="34"/>
    <w:qFormat/>
    <w:rsid w:val="00244A6A"/>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244A6A"/>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244A6A"/>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244A6A"/>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c">
    <w:name w:val="Ариал Таблица"/>
    <w:basedOn w:val="afff9"/>
    <w:rsid w:val="00244A6A"/>
    <w:pPr>
      <w:widowControl w:val="0"/>
      <w:spacing w:before="0" w:after="0" w:line="240" w:lineRule="auto"/>
      <w:ind w:firstLine="0"/>
      <w:textAlignment w:val="baseline"/>
    </w:pPr>
    <w:rPr>
      <w:szCs w:val="20"/>
    </w:rPr>
  </w:style>
  <w:style w:type="paragraph" w:customStyle="1" w:styleId="afffd">
    <w:name w:val="АриалТабл"/>
    <w:basedOn w:val="afff9"/>
    <w:rsid w:val="00244A6A"/>
    <w:pPr>
      <w:widowControl w:val="0"/>
      <w:spacing w:before="0" w:after="0" w:line="240" w:lineRule="auto"/>
      <w:ind w:firstLine="0"/>
      <w:textAlignment w:val="baseline"/>
    </w:pPr>
  </w:style>
  <w:style w:type="paragraph" w:styleId="afffe">
    <w:name w:val="endnote text"/>
    <w:basedOn w:val="a4"/>
    <w:link w:val="1ff"/>
    <w:rsid w:val="00244A6A"/>
    <w:pPr>
      <w:suppressAutoHyphens/>
      <w:spacing w:after="0" w:line="240" w:lineRule="auto"/>
    </w:pPr>
    <w:rPr>
      <w:rFonts w:ascii="Times New Roman" w:eastAsia="Times New Roman" w:hAnsi="Times New Roman" w:cs="Times New Roman"/>
      <w:sz w:val="20"/>
      <w:szCs w:val="20"/>
      <w:lang w:eastAsia="ar-SA"/>
    </w:rPr>
  </w:style>
  <w:style w:type="character" w:customStyle="1" w:styleId="1ff">
    <w:name w:val="Текст концевой сноски Знак1"/>
    <w:basedOn w:val="a5"/>
    <w:link w:val="afffe"/>
    <w:rsid w:val="00244A6A"/>
    <w:rPr>
      <w:rFonts w:ascii="Times New Roman" w:eastAsia="Times New Roman" w:hAnsi="Times New Roman" w:cs="Times New Roman"/>
      <w:sz w:val="20"/>
      <w:szCs w:val="20"/>
      <w:lang w:eastAsia="ar-SA"/>
    </w:rPr>
  </w:style>
  <w:style w:type="paragraph" w:customStyle="1" w:styleId="affff">
    <w:name w:val="Стиль начало"/>
    <w:basedOn w:val="a4"/>
    <w:rsid w:val="00244A6A"/>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244A6A"/>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244A6A"/>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0">
    <w:name w:val="АриалСписок"/>
    <w:basedOn w:val="a4"/>
    <w:rsid w:val="00244A6A"/>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1">
    <w:name w:val="Текст таблицы"/>
    <w:basedOn w:val="a4"/>
    <w:rsid w:val="00244A6A"/>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2">
    <w:name w:val="Пункт Знак"/>
    <w:basedOn w:val="a4"/>
    <w:rsid w:val="00244A6A"/>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3">
    <w:name w:val="Подподподпункт"/>
    <w:basedOn w:val="a4"/>
    <w:rsid w:val="00244A6A"/>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0">
    <w:name w:val="Пункт1"/>
    <w:basedOn w:val="a4"/>
    <w:rsid w:val="00244A6A"/>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244A6A"/>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244A6A"/>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244A6A"/>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6">
    <w:name w:val="No Spacing"/>
    <w:qFormat/>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244A6A"/>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7">
    <w:name w:val="Абзац договора"/>
    <w:rsid w:val="00244A6A"/>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244A6A"/>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244A6A"/>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8">
    <w:name w:val="Title"/>
    <w:basedOn w:val="a4"/>
    <w:next w:val="affff9"/>
    <w:link w:val="1ff1"/>
    <w:qFormat/>
    <w:rsid w:val="00244A6A"/>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244A6A"/>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244A6A"/>
    <w:pPr>
      <w:suppressAutoHyphens/>
      <w:spacing w:after="60"/>
      <w:jc w:val="center"/>
    </w:pPr>
    <w:rPr>
      <w:rFonts w:ascii="Cambria" w:eastAsia="Times New Roman" w:hAnsi="Cambria" w:cs="Times New Roman"/>
      <w:sz w:val="24"/>
      <w:szCs w:val="24"/>
      <w:lang w:eastAsia="ar-SA"/>
    </w:rPr>
  </w:style>
  <w:style w:type="character" w:customStyle="1" w:styleId="1ff2">
    <w:name w:val="Подзаголовок Знак1"/>
    <w:basedOn w:val="a5"/>
    <w:link w:val="affff9"/>
    <w:rsid w:val="00244A6A"/>
    <w:rPr>
      <w:rFonts w:ascii="Cambria" w:eastAsia="Times New Roman" w:hAnsi="Cambria" w:cs="Times New Roman"/>
      <w:sz w:val="24"/>
      <w:szCs w:val="24"/>
      <w:lang w:eastAsia="ar-SA"/>
    </w:rPr>
  </w:style>
  <w:style w:type="paragraph" w:customStyle="1" w:styleId="Style3">
    <w:name w:val="Style3"/>
    <w:basedOn w:val="a4"/>
    <w:rsid w:val="00244A6A"/>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244A6A"/>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244A6A"/>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244A6A"/>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244A6A"/>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244A6A"/>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244A6A"/>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244A6A"/>
    <w:pPr>
      <w:keepNext/>
      <w:numPr>
        <w:numId w:val="0"/>
      </w:numPr>
      <w:spacing w:before="240" w:after="120" w:line="240" w:lineRule="auto"/>
      <w:jc w:val="left"/>
    </w:pPr>
    <w:rPr>
      <w:b/>
      <w:szCs w:val="20"/>
    </w:rPr>
  </w:style>
  <w:style w:type="paragraph" w:customStyle="1" w:styleId="Body1">
    <w:name w:val="*Body 1"/>
    <w:rsid w:val="00244A6A"/>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244A6A"/>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244A6A"/>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244A6A"/>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3">
    <w:name w:val="Абзац списка1"/>
    <w:basedOn w:val="a4"/>
    <w:rsid w:val="00244A6A"/>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a">
    <w:name w:val="Содержание"/>
    <w:basedOn w:val="a4"/>
    <w:rsid w:val="00244A6A"/>
    <w:pPr>
      <w:suppressAutoHyphens/>
      <w:spacing w:after="0" w:line="240" w:lineRule="auto"/>
    </w:pPr>
    <w:rPr>
      <w:rFonts w:ascii="Times New Roman" w:eastAsia="Times New Roman" w:hAnsi="Times New Roman" w:cs="Times New Roman"/>
      <w:bCs/>
      <w:lang w:val="en-US" w:eastAsia="ar-SA"/>
    </w:rPr>
  </w:style>
  <w:style w:type="paragraph" w:customStyle="1" w:styleId="1ff4">
    <w:name w:val="Маркированный список1"/>
    <w:basedOn w:val="a4"/>
    <w:rsid w:val="00244A6A"/>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244A6A"/>
    <w:pPr>
      <w:numPr>
        <w:numId w:val="12"/>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244A6A"/>
    <w:pPr>
      <w:spacing w:before="120" w:after="0"/>
      <w:ind w:left="0"/>
      <w:jc w:val="both"/>
    </w:pPr>
    <w:rPr>
      <w:rFonts w:cs="Arial"/>
    </w:rPr>
  </w:style>
  <w:style w:type="paragraph" w:customStyle="1" w:styleId="30">
    <w:name w:val="Гринатом_3"/>
    <w:basedOn w:val="afffa"/>
    <w:rsid w:val="00244A6A"/>
    <w:pPr>
      <w:numPr>
        <w:numId w:val="30"/>
      </w:numPr>
      <w:tabs>
        <w:tab w:val="left" w:pos="629"/>
      </w:tabs>
      <w:spacing w:before="120" w:after="0"/>
      <w:jc w:val="both"/>
    </w:pPr>
    <w:rPr>
      <w:rFonts w:ascii="Arial" w:hAnsi="Arial" w:cs="Arial"/>
      <w:sz w:val="24"/>
      <w:lang w:val="x-none"/>
    </w:rPr>
  </w:style>
  <w:style w:type="paragraph" w:customStyle="1" w:styleId="Version">
    <w:name w:val="Version"/>
    <w:basedOn w:val="affff8"/>
    <w:rsid w:val="00244A6A"/>
    <w:pPr>
      <w:spacing w:line="276" w:lineRule="auto"/>
      <w:ind w:firstLine="709"/>
    </w:pPr>
    <w:rPr>
      <w:rFonts w:ascii="Cambria" w:hAnsi="Cambria" w:cs="Cambria"/>
      <w:bCs/>
      <w:szCs w:val="32"/>
      <w:lang w:val="ru-RU"/>
    </w:rPr>
  </w:style>
  <w:style w:type="paragraph" w:customStyle="1" w:styleId="EKCToCHeader">
    <w:name w:val="EKC ToC Header"/>
    <w:basedOn w:val="a4"/>
    <w:rsid w:val="00244A6A"/>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244A6A"/>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244A6A"/>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244A6A"/>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244A6A"/>
    <w:pPr>
      <w:numPr>
        <w:numId w:val="10"/>
      </w:numPr>
      <w:suppressAutoHyphens/>
      <w:spacing w:before="120" w:after="120"/>
      <w:jc w:val="both"/>
    </w:pPr>
    <w:rPr>
      <w:rFonts w:ascii="Arial" w:eastAsia="Calibri" w:hAnsi="Arial" w:cs="Times New Roman"/>
      <w:sz w:val="24"/>
      <w:lang w:eastAsia="ar-SA"/>
    </w:rPr>
  </w:style>
  <w:style w:type="paragraph" w:customStyle="1" w:styleId="affffc">
    <w:name w:val="Пункт договора"/>
    <w:basedOn w:val="a4"/>
    <w:rsid w:val="00244A6A"/>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244A6A"/>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244A6A"/>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244A6A"/>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5">
    <w:name w:val="index 1"/>
    <w:basedOn w:val="a4"/>
    <w:next w:val="a4"/>
    <w:rsid w:val="00244A6A"/>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244A6A"/>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b">
    <w:name w:val="index 3"/>
    <w:basedOn w:val="a4"/>
    <w:next w:val="a4"/>
    <w:rsid w:val="00244A6A"/>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244A6A"/>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244A6A"/>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244A6A"/>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244A6A"/>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244A6A"/>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244A6A"/>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d">
    <w:name w:val="index heading"/>
    <w:basedOn w:val="a4"/>
    <w:next w:val="1ff5"/>
    <w:rsid w:val="00244A6A"/>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244A6A"/>
    <w:pPr>
      <w:numPr>
        <w:numId w:val="33"/>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244A6A"/>
    <w:pPr>
      <w:numPr>
        <w:numId w:val="11"/>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244A6A"/>
    <w:pPr>
      <w:numPr>
        <w:numId w:val="0"/>
      </w:numPr>
      <w:spacing w:after="240" w:line="240" w:lineRule="exact"/>
    </w:pPr>
    <w:rPr>
      <w:b w:val="0"/>
      <w:bCs w:val="0"/>
      <w:sz w:val="24"/>
      <w:szCs w:val="24"/>
    </w:rPr>
  </w:style>
  <w:style w:type="paragraph" w:customStyle="1" w:styleId="Bullet2">
    <w:name w:val="*Bullet 2"/>
    <w:rsid w:val="00244A6A"/>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244A6A"/>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244A6A"/>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244A6A"/>
    <w:pPr>
      <w:spacing w:after="0"/>
    </w:pPr>
    <w:rPr>
      <w:color w:val="000000"/>
      <w:kern w:val="1"/>
      <w:szCs w:val="22"/>
    </w:rPr>
  </w:style>
  <w:style w:type="paragraph" w:customStyle="1" w:styleId="AuthorName">
    <w:name w:val="*Author Name"/>
    <w:basedOn w:val="Body1"/>
    <w:rsid w:val="00244A6A"/>
    <w:pPr>
      <w:spacing w:after="0"/>
    </w:pPr>
    <w:rPr>
      <w:b/>
      <w:bCs/>
      <w:color w:val="000000"/>
      <w:kern w:val="1"/>
      <w:szCs w:val="22"/>
    </w:rPr>
  </w:style>
  <w:style w:type="paragraph" w:customStyle="1" w:styleId="CoverPageInfo">
    <w:name w:val="*Cover Page Info"/>
    <w:basedOn w:val="Header1"/>
    <w:rsid w:val="00244A6A"/>
    <w:pPr>
      <w:spacing w:after="120"/>
      <w:jc w:val="center"/>
    </w:pPr>
    <w:rPr>
      <w:rFonts w:ascii="Times New Roman" w:hAnsi="Times New Roman" w:cs="Times New Roman"/>
      <w:b/>
      <w:bCs/>
    </w:rPr>
  </w:style>
  <w:style w:type="paragraph" w:customStyle="1" w:styleId="Tableheading0">
    <w:name w:val="Table heading"/>
    <w:basedOn w:val="Body1"/>
    <w:rsid w:val="00244A6A"/>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244A6A"/>
    <w:pPr>
      <w:numPr>
        <w:numId w:val="9"/>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244A6A"/>
    <w:pPr>
      <w:numPr>
        <w:numId w:val="14"/>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244A6A"/>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244A6A"/>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244A6A"/>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244A6A"/>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244A6A"/>
    <w:pPr>
      <w:widowControl w:val="0"/>
      <w:numPr>
        <w:numId w:val="21"/>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244A6A"/>
    <w:pPr>
      <w:numPr>
        <w:numId w:val="0"/>
      </w:numPr>
      <w:spacing w:before="120" w:after="120"/>
      <w:jc w:val="both"/>
    </w:pPr>
    <w:rPr>
      <w:b/>
      <w:bCs/>
      <w:i/>
      <w:color w:val="000000"/>
      <w:lang w:val="ru-RU"/>
    </w:rPr>
  </w:style>
  <w:style w:type="paragraph" w:customStyle="1" w:styleId="2f1">
    <w:name w:val="Текстовый2"/>
    <w:rsid w:val="00244A6A"/>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244A6A"/>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244A6A"/>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
    <w:name w:val="Основной текст с красной строки"/>
    <w:basedOn w:val="a4"/>
    <w:rsid w:val="00244A6A"/>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0">
    <w:name w:val="Внутри списка"/>
    <w:basedOn w:val="a4"/>
    <w:rsid w:val="00244A6A"/>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244A6A"/>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244A6A"/>
    <w:pPr>
      <w:widowControl w:val="0"/>
      <w:autoSpaceDE w:val="0"/>
      <w:spacing w:before="120" w:after="120"/>
    </w:pPr>
    <w:rPr>
      <w:color w:val="000000"/>
      <w:sz w:val="28"/>
      <w:szCs w:val="28"/>
    </w:rPr>
  </w:style>
  <w:style w:type="paragraph" w:customStyle="1" w:styleId="TXT0">
    <w:name w:val="TXT основной"/>
    <w:basedOn w:val="a4"/>
    <w:rsid w:val="00244A6A"/>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2">
    <w:name w:val="подзаголовок"/>
    <w:basedOn w:val="aff7"/>
    <w:rsid w:val="00244A6A"/>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244A6A"/>
    <w:pPr>
      <w:numPr>
        <w:numId w:val="25"/>
      </w:numPr>
      <w:tabs>
        <w:tab w:val="left" w:pos="720"/>
        <w:tab w:val="left" w:pos="1134"/>
      </w:tabs>
      <w:ind w:left="720" w:hanging="1134"/>
    </w:pPr>
  </w:style>
  <w:style w:type="paragraph" w:customStyle="1" w:styleId="Standard">
    <w:name w:val="Standard"/>
    <w:rsid w:val="00244A6A"/>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244A6A"/>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244A6A"/>
    <w:pPr>
      <w:numPr>
        <w:numId w:val="28"/>
      </w:numPr>
      <w:suppressAutoHyphens/>
      <w:spacing w:after="0" w:line="240" w:lineRule="auto"/>
    </w:pPr>
    <w:rPr>
      <w:rFonts w:ascii="Arial" w:eastAsia="Arial Unicode MS" w:hAnsi="Arial" w:cs="Arial"/>
      <w:sz w:val="20"/>
      <w:szCs w:val="20"/>
      <w:lang w:eastAsia="ar-SA"/>
    </w:rPr>
  </w:style>
  <w:style w:type="paragraph" w:customStyle="1" w:styleId="3c">
    <w:name w:val="_Марк_Список_3"/>
    <w:basedOn w:val="20"/>
    <w:rsid w:val="00244A6A"/>
    <w:pPr>
      <w:tabs>
        <w:tab w:val="left" w:pos="2160"/>
      </w:tabs>
      <w:ind w:left="0" w:hanging="180"/>
    </w:pPr>
  </w:style>
  <w:style w:type="paragraph" w:customStyle="1" w:styleId="42">
    <w:name w:val="_Марк_Список_4"/>
    <w:basedOn w:val="3c"/>
    <w:rsid w:val="00244A6A"/>
    <w:pPr>
      <w:tabs>
        <w:tab w:val="left" w:pos="2880"/>
      </w:tabs>
      <w:ind w:left="360" w:hanging="360"/>
    </w:pPr>
  </w:style>
  <w:style w:type="paragraph" w:customStyle="1" w:styleId="53">
    <w:name w:val="_Марк_Список_5"/>
    <w:basedOn w:val="42"/>
    <w:rsid w:val="00244A6A"/>
    <w:pPr>
      <w:tabs>
        <w:tab w:val="left" w:pos="3600"/>
      </w:tabs>
    </w:pPr>
  </w:style>
  <w:style w:type="paragraph" w:customStyle="1" w:styleId="Default">
    <w:name w:val="Default"/>
    <w:rsid w:val="00244A6A"/>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244A6A"/>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244A6A"/>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244A6A"/>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244A6A"/>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244A6A"/>
    <w:pPr>
      <w:widowControl w:val="0"/>
      <w:numPr>
        <w:numId w:val="31"/>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244A6A"/>
    <w:pPr>
      <w:keepLines/>
      <w:spacing w:before="60" w:after="60"/>
      <w:jc w:val="both"/>
    </w:pPr>
    <w:rPr>
      <w:szCs w:val="20"/>
      <w:lang w:val="ru-RU"/>
    </w:rPr>
  </w:style>
  <w:style w:type="paragraph" w:customStyle="1" w:styleId="441">
    <w:name w:val="Стиль441"/>
    <w:rsid w:val="00244A6A"/>
    <w:pPr>
      <w:numPr>
        <w:numId w:val="20"/>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244A6A"/>
    <w:pPr>
      <w:numPr>
        <w:numId w:val="18"/>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244A6A"/>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244A6A"/>
    <w:pPr>
      <w:jc w:val="center"/>
    </w:pPr>
    <w:rPr>
      <w:b/>
      <w:bCs/>
    </w:rPr>
  </w:style>
  <w:style w:type="paragraph" w:customStyle="1" w:styleId="100">
    <w:name w:val="Оглавление 10"/>
    <w:basedOn w:val="1f0"/>
    <w:rsid w:val="00244A6A"/>
    <w:pPr>
      <w:tabs>
        <w:tab w:val="right" w:leader="dot" w:pos="7091"/>
      </w:tabs>
      <w:ind w:left="2547"/>
    </w:pPr>
  </w:style>
  <w:style w:type="paragraph" w:customStyle="1" w:styleId="afffff7">
    <w:name w:val="Содержимое врезки"/>
    <w:basedOn w:val="aff7"/>
    <w:rsid w:val="00244A6A"/>
  </w:style>
  <w:style w:type="numbering" w:customStyle="1" w:styleId="111">
    <w:name w:val="Нет списка11"/>
    <w:next w:val="a7"/>
    <w:uiPriority w:val="99"/>
    <w:semiHidden/>
    <w:unhideWhenUsed/>
    <w:rsid w:val="00244A6A"/>
  </w:style>
  <w:style w:type="paragraph" w:styleId="36">
    <w:name w:val="Body Text 3"/>
    <w:basedOn w:val="a4"/>
    <w:link w:val="35"/>
    <w:semiHidden/>
    <w:unhideWhenUsed/>
    <w:rsid w:val="00244A6A"/>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244A6A"/>
    <w:rPr>
      <w:sz w:val="16"/>
      <w:szCs w:val="16"/>
    </w:rPr>
  </w:style>
  <w:style w:type="paragraph" w:customStyle="1" w:styleId="afffff8">
    <w:name w:val="Подписи сторон"/>
    <w:basedOn w:val="a4"/>
    <w:rsid w:val="00244A6A"/>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9">
    <w:name w:val="Основной текст_"/>
    <w:link w:val="3d"/>
    <w:locked/>
    <w:rsid w:val="00244A6A"/>
    <w:rPr>
      <w:shd w:val="clear" w:color="auto" w:fill="FFFFFF"/>
    </w:rPr>
  </w:style>
  <w:style w:type="paragraph" w:customStyle="1" w:styleId="3d">
    <w:name w:val="Основной текст3"/>
    <w:basedOn w:val="a4"/>
    <w:link w:val="afffff9"/>
    <w:rsid w:val="00244A6A"/>
    <w:pPr>
      <w:widowControl w:val="0"/>
      <w:shd w:val="clear" w:color="auto" w:fill="FFFFFF"/>
      <w:spacing w:after="360" w:line="0" w:lineRule="atLeast"/>
      <w:jc w:val="both"/>
    </w:pPr>
  </w:style>
  <w:style w:type="paragraph" w:customStyle="1" w:styleId="2f2">
    <w:name w:val="Обычный2"/>
    <w:rsid w:val="00244A6A"/>
    <w:pPr>
      <w:spacing w:after="0" w:line="240" w:lineRule="auto"/>
    </w:pPr>
    <w:rPr>
      <w:rFonts w:ascii="Times New Roman" w:eastAsia="Times New Roman" w:hAnsi="Times New Roman" w:cs="Times New Roman"/>
      <w:sz w:val="24"/>
      <w:szCs w:val="20"/>
      <w:lang w:eastAsia="ru-RU"/>
    </w:rPr>
  </w:style>
  <w:style w:type="character" w:styleId="afffffa">
    <w:name w:val="annotation reference"/>
    <w:unhideWhenUsed/>
    <w:rsid w:val="00244A6A"/>
    <w:rPr>
      <w:sz w:val="16"/>
      <w:szCs w:val="16"/>
    </w:rPr>
  </w:style>
  <w:style w:type="numbering" w:customStyle="1" w:styleId="2f3">
    <w:name w:val="Нет списка2"/>
    <w:next w:val="a7"/>
    <w:uiPriority w:val="99"/>
    <w:semiHidden/>
    <w:rsid w:val="00C70DAD"/>
  </w:style>
  <w:style w:type="paragraph" w:customStyle="1" w:styleId="3e">
    <w:name w:val="Обычный3"/>
    <w:rsid w:val="00C70DA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C70DA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C70DA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C70DA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C70DA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C70DA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C70DA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C70DA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C70DA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C70DA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C70DA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C70DA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C70DA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C70DA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C70DA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C70DA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C70DA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C70DA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b">
    <w:name w:val="Table Grid"/>
    <w:basedOn w:val="a6"/>
    <w:uiPriority w:val="59"/>
    <w:rsid w:val="001132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c">
    <w:name w:val="footnote reference"/>
    <w:uiPriority w:val="99"/>
    <w:semiHidden/>
    <w:unhideWhenUsed/>
    <w:rsid w:val="00A728B3"/>
    <w:rPr>
      <w:vertAlign w:val="superscript"/>
    </w:rPr>
  </w:style>
  <w:style w:type="numbering" w:customStyle="1" w:styleId="3f">
    <w:name w:val="Нет списка3"/>
    <w:next w:val="a7"/>
    <w:uiPriority w:val="99"/>
    <w:semiHidden/>
    <w:unhideWhenUsed/>
    <w:rsid w:val="00221B62"/>
  </w:style>
  <w:style w:type="table" w:customStyle="1" w:styleId="1ff7">
    <w:name w:val="Сетка таблицы1"/>
    <w:basedOn w:val="a6"/>
    <w:next w:val="afffffb"/>
    <w:uiPriority w:val="59"/>
    <w:rsid w:val="00221B62"/>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d">
    <w:name w:val="Стиль"/>
    <w:rsid w:val="00221B6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numbering" w:customStyle="1" w:styleId="43">
    <w:name w:val="Нет списка4"/>
    <w:next w:val="a7"/>
    <w:uiPriority w:val="99"/>
    <w:semiHidden/>
    <w:rsid w:val="003B6FE3"/>
  </w:style>
  <w:style w:type="paragraph" w:customStyle="1" w:styleId="44">
    <w:name w:val="Обычный4"/>
    <w:rsid w:val="003B6FE3"/>
    <w:pPr>
      <w:spacing w:after="0" w:line="240" w:lineRule="auto"/>
    </w:pPr>
    <w:rPr>
      <w:rFonts w:ascii="Times New Roman" w:eastAsia="Times New Roman" w:hAnsi="Times New Roman" w:cs="Times New Roman"/>
      <w:sz w:val="24"/>
      <w:szCs w:val="20"/>
      <w:lang w:eastAsia="ru-RU"/>
    </w:rPr>
  </w:style>
  <w:style w:type="paragraph" w:customStyle="1" w:styleId="xl105">
    <w:name w:val="xl105"/>
    <w:basedOn w:val="a4"/>
    <w:rsid w:val="003B6FE3"/>
    <w:pPr>
      <w:pBdr>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06">
    <w:name w:val="xl106"/>
    <w:basedOn w:val="a4"/>
    <w:rsid w:val="003B6FE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7">
    <w:name w:val="xl107"/>
    <w:basedOn w:val="a4"/>
    <w:rsid w:val="003B6FE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8">
    <w:name w:val="xl108"/>
    <w:basedOn w:val="a4"/>
    <w:rsid w:val="003B6F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9">
    <w:name w:val="xl109"/>
    <w:basedOn w:val="a4"/>
    <w:rsid w:val="003B6F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0">
    <w:name w:val="xl110"/>
    <w:basedOn w:val="a4"/>
    <w:rsid w:val="003B6FE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1">
    <w:name w:val="xl111"/>
    <w:basedOn w:val="a4"/>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12">
    <w:name w:val="xl112"/>
    <w:basedOn w:val="a4"/>
    <w:rsid w:val="003B6FE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3">
    <w:name w:val="xl113"/>
    <w:basedOn w:val="a4"/>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14">
    <w:name w:val="xl114"/>
    <w:basedOn w:val="a4"/>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5">
    <w:name w:val="xl115"/>
    <w:basedOn w:val="a4"/>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b/>
      <w:bCs/>
      <w:sz w:val="24"/>
      <w:szCs w:val="24"/>
      <w:lang w:eastAsia="ru-RU"/>
    </w:rPr>
  </w:style>
  <w:style w:type="numbering" w:customStyle="1" w:styleId="54">
    <w:name w:val="Нет списка5"/>
    <w:next w:val="a7"/>
    <w:uiPriority w:val="99"/>
    <w:semiHidden/>
    <w:rsid w:val="003C5345"/>
  </w:style>
  <w:style w:type="numbering" w:customStyle="1" w:styleId="62">
    <w:name w:val="Нет списка6"/>
    <w:next w:val="a7"/>
    <w:uiPriority w:val="99"/>
    <w:semiHidden/>
    <w:unhideWhenUsed/>
    <w:rsid w:val="00F944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index heading" w:uiPriority="0"/>
    <w:lsdException w:name="caption" w:uiPriority="35" w:qFormat="1"/>
    <w:lsdException w:name="annotation reference" w:uiPriority="0"/>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4">
    <w:name w:val="Normal"/>
    <w:qFormat/>
    <w:rsid w:val="00022137"/>
  </w:style>
  <w:style w:type="paragraph" w:styleId="1">
    <w:name w:val="heading 1"/>
    <w:basedOn w:val="a4"/>
    <w:next w:val="a4"/>
    <w:link w:val="13"/>
    <w:qFormat/>
    <w:rsid w:val="00244A6A"/>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244A6A"/>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4"/>
    <w:next w:val="a4"/>
    <w:link w:val="33"/>
    <w:qFormat/>
    <w:rsid w:val="00244A6A"/>
    <w:pPr>
      <w:keepNext/>
      <w:numPr>
        <w:numId w:val="22"/>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244A6A"/>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244A6A"/>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244A6A"/>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244A6A"/>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244A6A"/>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244A6A"/>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244A6A"/>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244A6A"/>
    <w:rPr>
      <w:rFonts w:ascii="Arial" w:eastAsia="Times New Roman" w:hAnsi="Arial" w:cs="Arial"/>
      <w:b/>
      <w:bCs/>
      <w:i/>
      <w:iCs/>
      <w:sz w:val="28"/>
      <w:szCs w:val="28"/>
      <w:lang w:eastAsia="ar-SA"/>
    </w:rPr>
  </w:style>
  <w:style w:type="character" w:customStyle="1" w:styleId="33">
    <w:name w:val="Заголовок 3 Знак"/>
    <w:basedOn w:val="a5"/>
    <w:link w:val="3"/>
    <w:rsid w:val="00244A6A"/>
    <w:rPr>
      <w:rFonts w:ascii="Cambria" w:eastAsia="Times New Roman" w:hAnsi="Cambria" w:cs="Times New Roman"/>
      <w:b/>
      <w:bCs/>
      <w:sz w:val="26"/>
      <w:szCs w:val="26"/>
      <w:lang w:eastAsia="ar-SA"/>
    </w:rPr>
  </w:style>
  <w:style w:type="character" w:customStyle="1" w:styleId="40">
    <w:name w:val="Заголовок 4 Знак"/>
    <w:basedOn w:val="a5"/>
    <w:link w:val="4"/>
    <w:rsid w:val="00244A6A"/>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244A6A"/>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244A6A"/>
    <w:rPr>
      <w:rFonts w:ascii="Times New Roman" w:eastAsia="Times New Roman" w:hAnsi="Times New Roman" w:cs="Times New Roman"/>
      <w:b/>
      <w:bCs/>
      <w:lang w:eastAsia="ar-SA"/>
    </w:rPr>
  </w:style>
  <w:style w:type="character" w:customStyle="1" w:styleId="70">
    <w:name w:val="Заголовок 7 Знак"/>
    <w:basedOn w:val="a5"/>
    <w:link w:val="7"/>
    <w:rsid w:val="00244A6A"/>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244A6A"/>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244A6A"/>
    <w:rPr>
      <w:rFonts w:ascii="Arial" w:eastAsia="Times New Roman" w:hAnsi="Arial" w:cs="Arial"/>
      <w:lang w:eastAsia="ar-SA"/>
    </w:rPr>
  </w:style>
  <w:style w:type="numbering" w:customStyle="1" w:styleId="14">
    <w:name w:val="Нет списка1"/>
    <w:next w:val="a7"/>
    <w:uiPriority w:val="99"/>
    <w:semiHidden/>
    <w:unhideWhenUsed/>
    <w:rsid w:val="00244A6A"/>
  </w:style>
  <w:style w:type="character" w:customStyle="1" w:styleId="WW8Num1z0">
    <w:name w:val="WW8Num1z0"/>
    <w:rsid w:val="00244A6A"/>
  </w:style>
  <w:style w:type="character" w:customStyle="1" w:styleId="WW8Num2z0">
    <w:name w:val="WW8Num2z0"/>
    <w:rsid w:val="00244A6A"/>
    <w:rPr>
      <w:rFonts w:ascii="Symbol" w:hAnsi="Symbol" w:cs="Symbol" w:hint="default"/>
    </w:rPr>
  </w:style>
  <w:style w:type="character" w:customStyle="1" w:styleId="WW8Num3z0">
    <w:name w:val="WW8Num3z0"/>
    <w:rsid w:val="00244A6A"/>
    <w:rPr>
      <w:rFonts w:ascii="Symbol" w:hAnsi="Symbol" w:cs="Symbol" w:hint="default"/>
    </w:rPr>
  </w:style>
  <w:style w:type="character" w:customStyle="1" w:styleId="WW8Num4z0">
    <w:name w:val="WW8Num4z0"/>
    <w:rsid w:val="00244A6A"/>
  </w:style>
  <w:style w:type="character" w:customStyle="1" w:styleId="WW8Num5z0">
    <w:name w:val="WW8Num5z0"/>
    <w:rsid w:val="00244A6A"/>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244A6A"/>
    <w:rPr>
      <w:rFonts w:ascii="Symbol" w:hAnsi="Symbol" w:cs="Symbol"/>
      <w:color w:val="auto"/>
    </w:rPr>
  </w:style>
  <w:style w:type="character" w:customStyle="1" w:styleId="WW8Num7z0">
    <w:name w:val="WW8Num7z0"/>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244A6A"/>
  </w:style>
  <w:style w:type="character" w:customStyle="1" w:styleId="WW8Num8z1">
    <w:name w:val="WW8Num8z1"/>
    <w:rsid w:val="00244A6A"/>
  </w:style>
  <w:style w:type="character" w:customStyle="1" w:styleId="WW8Num8z2">
    <w:name w:val="WW8Num8z2"/>
    <w:rsid w:val="00244A6A"/>
  </w:style>
  <w:style w:type="character" w:customStyle="1" w:styleId="WW8Num8z3">
    <w:name w:val="WW8Num8z3"/>
    <w:rsid w:val="00244A6A"/>
  </w:style>
  <w:style w:type="character" w:customStyle="1" w:styleId="WW8Num8z4">
    <w:name w:val="WW8Num8z4"/>
    <w:rsid w:val="00244A6A"/>
  </w:style>
  <w:style w:type="character" w:customStyle="1" w:styleId="WW8Num8z5">
    <w:name w:val="WW8Num8z5"/>
    <w:rsid w:val="00244A6A"/>
  </w:style>
  <w:style w:type="character" w:customStyle="1" w:styleId="WW8Num8z6">
    <w:name w:val="WW8Num8z6"/>
    <w:rsid w:val="00244A6A"/>
  </w:style>
  <w:style w:type="character" w:customStyle="1" w:styleId="WW8Num8z7">
    <w:name w:val="WW8Num8z7"/>
    <w:rsid w:val="00244A6A"/>
  </w:style>
  <w:style w:type="character" w:customStyle="1" w:styleId="WW8Num8z8">
    <w:name w:val="WW8Num8z8"/>
    <w:rsid w:val="00244A6A"/>
  </w:style>
  <w:style w:type="character" w:customStyle="1" w:styleId="WW8Num9z0">
    <w:name w:val="WW8Num9z0"/>
    <w:rsid w:val="00244A6A"/>
    <w:rPr>
      <w:sz w:val="24"/>
      <w:szCs w:val="24"/>
    </w:rPr>
  </w:style>
  <w:style w:type="character" w:customStyle="1" w:styleId="WW8Num9z1">
    <w:name w:val="WW8Num9z1"/>
    <w:rsid w:val="00244A6A"/>
  </w:style>
  <w:style w:type="character" w:customStyle="1" w:styleId="WW8Num9z2">
    <w:name w:val="WW8Num9z2"/>
    <w:rsid w:val="00244A6A"/>
  </w:style>
  <w:style w:type="character" w:customStyle="1" w:styleId="WW8Num9z3">
    <w:name w:val="WW8Num9z3"/>
    <w:rsid w:val="00244A6A"/>
    <w:rPr>
      <w:rFonts w:ascii="Times New Roman" w:eastAsia="Times New Roman" w:hAnsi="Times New Roman" w:cs="Times New Roman"/>
      <w:color w:val="FF0000"/>
      <w:sz w:val="20"/>
      <w:szCs w:val="20"/>
    </w:rPr>
  </w:style>
  <w:style w:type="character" w:customStyle="1" w:styleId="WW8Num9z4">
    <w:name w:val="WW8Num9z4"/>
    <w:rsid w:val="00244A6A"/>
  </w:style>
  <w:style w:type="character" w:customStyle="1" w:styleId="WW8Num9z5">
    <w:name w:val="WW8Num9z5"/>
    <w:rsid w:val="00244A6A"/>
  </w:style>
  <w:style w:type="character" w:customStyle="1" w:styleId="WW8Num9z6">
    <w:name w:val="WW8Num9z6"/>
    <w:rsid w:val="00244A6A"/>
  </w:style>
  <w:style w:type="character" w:customStyle="1" w:styleId="WW8Num9z7">
    <w:name w:val="WW8Num9z7"/>
    <w:rsid w:val="00244A6A"/>
  </w:style>
  <w:style w:type="character" w:customStyle="1" w:styleId="WW8Num9z8">
    <w:name w:val="WW8Num9z8"/>
    <w:rsid w:val="00244A6A"/>
  </w:style>
  <w:style w:type="character" w:customStyle="1" w:styleId="WW8Num10z0">
    <w:name w:val="WW8Num10z0"/>
    <w:rsid w:val="00244A6A"/>
    <w:rPr>
      <w:rFonts w:ascii="Symbol" w:hAnsi="Symbol" w:cs="Symbol" w:hint="default"/>
      <w:color w:val="auto"/>
      <w:sz w:val="20"/>
      <w:szCs w:val="20"/>
    </w:rPr>
  </w:style>
  <w:style w:type="character" w:customStyle="1" w:styleId="WW8Num10z1">
    <w:name w:val="WW8Num10z1"/>
    <w:rsid w:val="00244A6A"/>
    <w:rPr>
      <w:rFonts w:ascii="Courier New" w:hAnsi="Courier New" w:cs="Courier New" w:hint="default"/>
    </w:rPr>
  </w:style>
  <w:style w:type="character" w:customStyle="1" w:styleId="WW8Num10z2">
    <w:name w:val="WW8Num10z2"/>
    <w:rsid w:val="00244A6A"/>
    <w:rPr>
      <w:rFonts w:ascii="Wingdings" w:hAnsi="Wingdings" w:cs="Wingdings" w:hint="default"/>
    </w:rPr>
  </w:style>
  <w:style w:type="character" w:customStyle="1" w:styleId="WW8Num10z3">
    <w:name w:val="WW8Num10z3"/>
    <w:rsid w:val="00244A6A"/>
    <w:rPr>
      <w:rFonts w:ascii="Symbol" w:hAnsi="Symbol" w:cs="Symbol" w:hint="default"/>
    </w:rPr>
  </w:style>
  <w:style w:type="character" w:customStyle="1" w:styleId="WW8Num11z0">
    <w:name w:val="WW8Num11z0"/>
    <w:rsid w:val="00244A6A"/>
    <w:rPr>
      <w:rFonts w:cs="Times New Roman" w:hint="default"/>
      <w:b/>
      <w:bCs/>
      <w:i w:val="0"/>
      <w:iCs w:val="0"/>
    </w:rPr>
  </w:style>
  <w:style w:type="character" w:customStyle="1" w:styleId="WW8Num11z2">
    <w:name w:val="WW8Num11z2"/>
    <w:rsid w:val="00244A6A"/>
    <w:rPr>
      <w:rFonts w:cs="Times New Roman" w:hint="default"/>
      <w:b/>
      <w:bCs/>
    </w:rPr>
  </w:style>
  <w:style w:type="character" w:customStyle="1" w:styleId="WW8Num12z0">
    <w:name w:val="WW8Num12z0"/>
    <w:rsid w:val="00244A6A"/>
  </w:style>
  <w:style w:type="character" w:customStyle="1" w:styleId="WW8Num12z1">
    <w:name w:val="WW8Num12z1"/>
    <w:rsid w:val="00244A6A"/>
  </w:style>
  <w:style w:type="character" w:customStyle="1" w:styleId="WW8Num12z2">
    <w:name w:val="WW8Num12z2"/>
    <w:rsid w:val="00244A6A"/>
  </w:style>
  <w:style w:type="character" w:customStyle="1" w:styleId="WW8Num12z3">
    <w:name w:val="WW8Num12z3"/>
    <w:rsid w:val="00244A6A"/>
  </w:style>
  <w:style w:type="character" w:customStyle="1" w:styleId="WW8Num12z4">
    <w:name w:val="WW8Num12z4"/>
    <w:rsid w:val="00244A6A"/>
  </w:style>
  <w:style w:type="character" w:customStyle="1" w:styleId="WW8Num12z5">
    <w:name w:val="WW8Num12z5"/>
    <w:rsid w:val="00244A6A"/>
  </w:style>
  <w:style w:type="character" w:customStyle="1" w:styleId="WW8Num12z6">
    <w:name w:val="WW8Num12z6"/>
    <w:rsid w:val="00244A6A"/>
  </w:style>
  <w:style w:type="character" w:customStyle="1" w:styleId="WW8Num12z7">
    <w:name w:val="WW8Num12z7"/>
    <w:rsid w:val="00244A6A"/>
  </w:style>
  <w:style w:type="character" w:customStyle="1" w:styleId="WW8Num12z8">
    <w:name w:val="WW8Num12z8"/>
    <w:rsid w:val="00244A6A"/>
  </w:style>
  <w:style w:type="character" w:customStyle="1" w:styleId="WW8Num13z0">
    <w:name w:val="WW8Num13z0"/>
    <w:rsid w:val="00244A6A"/>
    <w:rPr>
      <w:i/>
      <w:sz w:val="24"/>
      <w:szCs w:val="24"/>
    </w:rPr>
  </w:style>
  <w:style w:type="character" w:customStyle="1" w:styleId="WW8Num13z1">
    <w:name w:val="WW8Num13z1"/>
    <w:rsid w:val="00244A6A"/>
    <w:rPr>
      <w:sz w:val="24"/>
      <w:szCs w:val="24"/>
    </w:rPr>
  </w:style>
  <w:style w:type="character" w:customStyle="1" w:styleId="WW8Num13z2">
    <w:name w:val="WW8Num13z2"/>
    <w:rsid w:val="00244A6A"/>
    <w:rPr>
      <w:rFonts w:hint="default"/>
    </w:rPr>
  </w:style>
  <w:style w:type="character" w:customStyle="1" w:styleId="WW8Num14z0">
    <w:name w:val="WW8Num14z0"/>
    <w:rsid w:val="00244A6A"/>
    <w:rPr>
      <w:b/>
      <w:sz w:val="24"/>
      <w:szCs w:val="24"/>
    </w:rPr>
  </w:style>
  <w:style w:type="character" w:customStyle="1" w:styleId="WW8Num14z1">
    <w:name w:val="WW8Num14z1"/>
    <w:rsid w:val="00244A6A"/>
    <w:rPr>
      <w:rFonts w:ascii="Times New Roman" w:hAnsi="Times New Roman" w:cs="Times New Roman" w:hint="default"/>
      <w:b w:val="0"/>
      <w:i w:val="0"/>
    </w:rPr>
  </w:style>
  <w:style w:type="character" w:customStyle="1" w:styleId="WW8Num14z2">
    <w:name w:val="WW8Num14z2"/>
    <w:rsid w:val="00244A6A"/>
    <w:rPr>
      <w:rFonts w:hint="default"/>
    </w:rPr>
  </w:style>
  <w:style w:type="character" w:customStyle="1" w:styleId="WW8Num15z0">
    <w:name w:val="WW8Num15z0"/>
    <w:rsid w:val="00244A6A"/>
    <w:rPr>
      <w:rFonts w:ascii="Symbol" w:hAnsi="Symbol" w:cs="Symbol"/>
      <w:color w:val="000000"/>
      <w:sz w:val="22"/>
      <w:szCs w:val="22"/>
    </w:rPr>
  </w:style>
  <w:style w:type="character" w:customStyle="1" w:styleId="WW8Num15z1">
    <w:name w:val="WW8Num15z1"/>
    <w:rsid w:val="00244A6A"/>
    <w:rPr>
      <w:rFonts w:ascii="Courier New" w:hAnsi="Courier New" w:cs="Courier New" w:hint="default"/>
    </w:rPr>
  </w:style>
  <w:style w:type="character" w:customStyle="1" w:styleId="WW8Num15z2">
    <w:name w:val="WW8Num15z2"/>
    <w:rsid w:val="00244A6A"/>
    <w:rPr>
      <w:rFonts w:ascii="Wingdings" w:hAnsi="Wingdings" w:cs="Wingdings" w:hint="default"/>
    </w:rPr>
  </w:style>
  <w:style w:type="character" w:customStyle="1" w:styleId="WW8Num15z3">
    <w:name w:val="WW8Num15z3"/>
    <w:rsid w:val="00244A6A"/>
    <w:rPr>
      <w:rFonts w:ascii="Symbol" w:hAnsi="Symbol" w:cs="Symbol" w:hint="default"/>
    </w:rPr>
  </w:style>
  <w:style w:type="character" w:customStyle="1" w:styleId="WW8Num16z0">
    <w:name w:val="WW8Num16z0"/>
    <w:rsid w:val="00244A6A"/>
    <w:rPr>
      <w:rFonts w:hint="default"/>
    </w:rPr>
  </w:style>
  <w:style w:type="character" w:customStyle="1" w:styleId="WW8Num17z0">
    <w:name w:val="WW8Num17z0"/>
    <w:rsid w:val="00244A6A"/>
    <w:rPr>
      <w:rFonts w:ascii="Times New Roman" w:eastAsia="Times New Roman" w:hAnsi="Times New Roman" w:cs="Times New Roman"/>
      <w:sz w:val="20"/>
      <w:szCs w:val="20"/>
    </w:rPr>
  </w:style>
  <w:style w:type="character" w:customStyle="1" w:styleId="WW8Num17z1">
    <w:name w:val="WW8Num17z1"/>
    <w:rsid w:val="00244A6A"/>
  </w:style>
  <w:style w:type="character" w:customStyle="1" w:styleId="WW8Num17z2">
    <w:name w:val="WW8Num17z2"/>
    <w:rsid w:val="00244A6A"/>
    <w:rPr>
      <w:b w:val="0"/>
      <w:i w:val="0"/>
    </w:rPr>
  </w:style>
  <w:style w:type="character" w:customStyle="1" w:styleId="WW8Num17z3">
    <w:name w:val="WW8Num17z3"/>
    <w:rsid w:val="00244A6A"/>
    <w:rPr>
      <w:rFonts w:ascii="Times New Roman" w:eastAsia="Times New Roman" w:hAnsi="Times New Roman" w:cs="Times New Roman"/>
      <w:b w:val="0"/>
      <w:i w:val="0"/>
    </w:rPr>
  </w:style>
  <w:style w:type="character" w:customStyle="1" w:styleId="WW8Num17z4">
    <w:name w:val="WW8Num17z4"/>
    <w:rsid w:val="00244A6A"/>
  </w:style>
  <w:style w:type="character" w:customStyle="1" w:styleId="WW8Num17z5">
    <w:name w:val="WW8Num17z5"/>
    <w:rsid w:val="00244A6A"/>
  </w:style>
  <w:style w:type="character" w:customStyle="1" w:styleId="WW8Num17z6">
    <w:name w:val="WW8Num17z6"/>
    <w:rsid w:val="00244A6A"/>
  </w:style>
  <w:style w:type="character" w:customStyle="1" w:styleId="WW8Num17z7">
    <w:name w:val="WW8Num17z7"/>
    <w:rsid w:val="00244A6A"/>
  </w:style>
  <w:style w:type="character" w:customStyle="1" w:styleId="WW8Num17z8">
    <w:name w:val="WW8Num17z8"/>
    <w:rsid w:val="00244A6A"/>
  </w:style>
  <w:style w:type="character" w:customStyle="1" w:styleId="WW8Num18z0">
    <w:name w:val="WW8Num18z0"/>
    <w:rsid w:val="00244A6A"/>
    <w:rPr>
      <w:rFonts w:hint="default"/>
    </w:rPr>
  </w:style>
  <w:style w:type="character" w:customStyle="1" w:styleId="WW8Num18z2">
    <w:name w:val="WW8Num18z2"/>
    <w:rsid w:val="00244A6A"/>
    <w:rPr>
      <w:rFonts w:hint="default"/>
      <w:b w:val="0"/>
    </w:rPr>
  </w:style>
  <w:style w:type="character" w:customStyle="1" w:styleId="WW8Num19z0">
    <w:name w:val="WW8Num19z0"/>
    <w:rsid w:val="00244A6A"/>
    <w:rPr>
      <w:rFonts w:ascii="Symbol" w:hAnsi="Symbol" w:cs="Symbol" w:hint="default"/>
      <w:color w:val="auto"/>
      <w:sz w:val="20"/>
      <w:szCs w:val="20"/>
    </w:rPr>
  </w:style>
  <w:style w:type="character" w:customStyle="1" w:styleId="WW8Num19z1">
    <w:name w:val="WW8Num19z1"/>
    <w:rsid w:val="00244A6A"/>
    <w:rPr>
      <w:rFonts w:ascii="Courier New" w:hAnsi="Courier New" w:cs="Courier New" w:hint="default"/>
    </w:rPr>
  </w:style>
  <w:style w:type="character" w:customStyle="1" w:styleId="WW8Num19z2">
    <w:name w:val="WW8Num19z2"/>
    <w:rsid w:val="00244A6A"/>
    <w:rPr>
      <w:rFonts w:ascii="Wingdings" w:hAnsi="Wingdings" w:cs="Wingdings" w:hint="default"/>
    </w:rPr>
  </w:style>
  <w:style w:type="character" w:customStyle="1" w:styleId="WW8Num19z3">
    <w:name w:val="WW8Num19z3"/>
    <w:rsid w:val="00244A6A"/>
    <w:rPr>
      <w:rFonts w:ascii="Symbol" w:hAnsi="Symbol" w:cs="Symbol" w:hint="default"/>
    </w:rPr>
  </w:style>
  <w:style w:type="character" w:customStyle="1" w:styleId="WW8Num20z0">
    <w:name w:val="WW8Num20z0"/>
    <w:rsid w:val="00244A6A"/>
    <w:rPr>
      <w:rFonts w:ascii="Times New Roman" w:eastAsia="Times New Roman" w:hAnsi="Times New Roman" w:cs="Times New Roman"/>
      <w:sz w:val="20"/>
      <w:szCs w:val="20"/>
    </w:rPr>
  </w:style>
  <w:style w:type="character" w:customStyle="1" w:styleId="WW8Num20z1">
    <w:name w:val="WW8Num20z1"/>
    <w:rsid w:val="00244A6A"/>
  </w:style>
  <w:style w:type="character" w:customStyle="1" w:styleId="WW8Num20z2">
    <w:name w:val="WW8Num20z2"/>
    <w:rsid w:val="00244A6A"/>
    <w:rPr>
      <w:b w:val="0"/>
      <w:i w:val="0"/>
    </w:rPr>
  </w:style>
  <w:style w:type="character" w:customStyle="1" w:styleId="WW8Num20z3">
    <w:name w:val="WW8Num20z3"/>
    <w:rsid w:val="00244A6A"/>
    <w:rPr>
      <w:rFonts w:ascii="Times New Roman" w:eastAsia="Times New Roman" w:hAnsi="Times New Roman" w:cs="Times New Roman"/>
      <w:b w:val="0"/>
      <w:i w:val="0"/>
    </w:rPr>
  </w:style>
  <w:style w:type="character" w:customStyle="1" w:styleId="WW8Num20z4">
    <w:name w:val="WW8Num20z4"/>
    <w:rsid w:val="00244A6A"/>
  </w:style>
  <w:style w:type="character" w:customStyle="1" w:styleId="WW8Num20z5">
    <w:name w:val="WW8Num20z5"/>
    <w:rsid w:val="00244A6A"/>
  </w:style>
  <w:style w:type="character" w:customStyle="1" w:styleId="WW8Num20z6">
    <w:name w:val="WW8Num20z6"/>
    <w:rsid w:val="00244A6A"/>
  </w:style>
  <w:style w:type="character" w:customStyle="1" w:styleId="WW8Num20z7">
    <w:name w:val="WW8Num20z7"/>
    <w:rsid w:val="00244A6A"/>
  </w:style>
  <w:style w:type="character" w:customStyle="1" w:styleId="WW8Num20z8">
    <w:name w:val="WW8Num20z8"/>
    <w:rsid w:val="00244A6A"/>
  </w:style>
  <w:style w:type="character" w:customStyle="1" w:styleId="WW8Num21z0">
    <w:name w:val="WW8Num21z0"/>
    <w:rsid w:val="00244A6A"/>
    <w:rPr>
      <w:b/>
      <w:i w:val="0"/>
      <w:color w:val="auto"/>
    </w:rPr>
  </w:style>
  <w:style w:type="character" w:customStyle="1" w:styleId="WW8Num21z1">
    <w:name w:val="WW8Num21z1"/>
    <w:rsid w:val="00244A6A"/>
    <w:rPr>
      <w:b/>
      <w:i w:val="0"/>
      <w:sz w:val="24"/>
      <w:szCs w:val="24"/>
    </w:rPr>
  </w:style>
  <w:style w:type="character" w:customStyle="1" w:styleId="WW8Num21z2">
    <w:name w:val="WW8Num21z2"/>
    <w:rsid w:val="00244A6A"/>
    <w:rPr>
      <w:rFonts w:hint="default"/>
    </w:rPr>
  </w:style>
  <w:style w:type="character" w:customStyle="1" w:styleId="WW8Num21z3">
    <w:name w:val="WW8Num21z3"/>
    <w:rsid w:val="00244A6A"/>
  </w:style>
  <w:style w:type="character" w:customStyle="1" w:styleId="WW8Num21z4">
    <w:name w:val="WW8Num21z4"/>
    <w:rsid w:val="00244A6A"/>
  </w:style>
  <w:style w:type="character" w:customStyle="1" w:styleId="WW8Num21z5">
    <w:name w:val="WW8Num21z5"/>
    <w:rsid w:val="00244A6A"/>
  </w:style>
  <w:style w:type="character" w:customStyle="1" w:styleId="WW8Num21z6">
    <w:name w:val="WW8Num21z6"/>
    <w:rsid w:val="00244A6A"/>
  </w:style>
  <w:style w:type="character" w:customStyle="1" w:styleId="WW8Num21z7">
    <w:name w:val="WW8Num21z7"/>
    <w:rsid w:val="00244A6A"/>
  </w:style>
  <w:style w:type="character" w:customStyle="1" w:styleId="WW8Num21z8">
    <w:name w:val="WW8Num21z8"/>
    <w:rsid w:val="00244A6A"/>
  </w:style>
  <w:style w:type="character" w:customStyle="1" w:styleId="WW8Num22z0">
    <w:name w:val="WW8Num22z0"/>
    <w:rsid w:val="00244A6A"/>
    <w:rPr>
      <w:rFonts w:ascii="Times New Roman" w:eastAsia="Times New Roman" w:hAnsi="Times New Roman" w:cs="Times New Roman"/>
      <w:sz w:val="24"/>
      <w:szCs w:val="24"/>
    </w:rPr>
  </w:style>
  <w:style w:type="character" w:customStyle="1" w:styleId="WW8Num23z0">
    <w:name w:val="WW8Num23z0"/>
    <w:rsid w:val="00244A6A"/>
    <w:rPr>
      <w:rFonts w:hint="default"/>
      <w:b/>
    </w:rPr>
  </w:style>
  <w:style w:type="character" w:customStyle="1" w:styleId="WW8Num23z1">
    <w:name w:val="WW8Num23z1"/>
    <w:rsid w:val="00244A6A"/>
    <w:rPr>
      <w:rFonts w:hint="default"/>
      <w:b w:val="0"/>
      <w:sz w:val="22"/>
      <w:szCs w:val="22"/>
    </w:rPr>
  </w:style>
  <w:style w:type="character" w:customStyle="1" w:styleId="WW8Num23z2">
    <w:name w:val="WW8Num23z2"/>
    <w:rsid w:val="00244A6A"/>
    <w:rPr>
      <w:rFonts w:hint="default"/>
      <w:b w:val="0"/>
    </w:rPr>
  </w:style>
  <w:style w:type="character" w:customStyle="1" w:styleId="WW8Num24z0">
    <w:name w:val="WW8Num24z0"/>
    <w:rsid w:val="00244A6A"/>
    <w:rPr>
      <w:sz w:val="24"/>
      <w:szCs w:val="24"/>
    </w:rPr>
  </w:style>
  <w:style w:type="character" w:customStyle="1" w:styleId="WW8Num24z1">
    <w:name w:val="WW8Num24z1"/>
    <w:rsid w:val="00244A6A"/>
  </w:style>
  <w:style w:type="character" w:customStyle="1" w:styleId="WW8Num24z2">
    <w:name w:val="WW8Num24z2"/>
    <w:rsid w:val="00244A6A"/>
  </w:style>
  <w:style w:type="character" w:customStyle="1" w:styleId="WW8Num24z3">
    <w:name w:val="WW8Num24z3"/>
    <w:rsid w:val="00244A6A"/>
  </w:style>
  <w:style w:type="character" w:customStyle="1" w:styleId="WW8Num24z4">
    <w:name w:val="WW8Num24z4"/>
    <w:rsid w:val="00244A6A"/>
  </w:style>
  <w:style w:type="character" w:customStyle="1" w:styleId="WW8Num24z5">
    <w:name w:val="WW8Num24z5"/>
    <w:rsid w:val="00244A6A"/>
  </w:style>
  <w:style w:type="character" w:customStyle="1" w:styleId="WW8Num24z6">
    <w:name w:val="WW8Num24z6"/>
    <w:rsid w:val="00244A6A"/>
  </w:style>
  <w:style w:type="character" w:customStyle="1" w:styleId="WW8Num24z7">
    <w:name w:val="WW8Num24z7"/>
    <w:rsid w:val="00244A6A"/>
  </w:style>
  <w:style w:type="character" w:customStyle="1" w:styleId="WW8Num24z8">
    <w:name w:val="WW8Num24z8"/>
    <w:rsid w:val="00244A6A"/>
  </w:style>
  <w:style w:type="character" w:customStyle="1" w:styleId="WW8Num25z0">
    <w:name w:val="WW8Num25z0"/>
    <w:rsid w:val="00244A6A"/>
    <w:rPr>
      <w:rFonts w:hint="default"/>
    </w:rPr>
  </w:style>
  <w:style w:type="character" w:customStyle="1" w:styleId="WW8Num25z5">
    <w:name w:val="WW8Num25z5"/>
    <w:rsid w:val="00244A6A"/>
  </w:style>
  <w:style w:type="character" w:customStyle="1" w:styleId="WW8Num26z0">
    <w:name w:val="WW8Num26z0"/>
    <w:rsid w:val="00244A6A"/>
    <w:rPr>
      <w:sz w:val="24"/>
      <w:szCs w:val="24"/>
    </w:rPr>
  </w:style>
  <w:style w:type="character" w:customStyle="1" w:styleId="WW8Num26z1">
    <w:name w:val="WW8Num26z1"/>
    <w:rsid w:val="00244A6A"/>
  </w:style>
  <w:style w:type="character" w:customStyle="1" w:styleId="WW8Num26z2">
    <w:name w:val="WW8Num26z2"/>
    <w:rsid w:val="00244A6A"/>
  </w:style>
  <w:style w:type="character" w:customStyle="1" w:styleId="WW8Num26z3">
    <w:name w:val="WW8Num26z3"/>
    <w:rsid w:val="00244A6A"/>
  </w:style>
  <w:style w:type="character" w:customStyle="1" w:styleId="WW8Num26z4">
    <w:name w:val="WW8Num26z4"/>
    <w:rsid w:val="00244A6A"/>
  </w:style>
  <w:style w:type="character" w:customStyle="1" w:styleId="WW8Num26z5">
    <w:name w:val="WW8Num26z5"/>
    <w:rsid w:val="00244A6A"/>
  </w:style>
  <w:style w:type="character" w:customStyle="1" w:styleId="WW8Num26z6">
    <w:name w:val="WW8Num26z6"/>
    <w:rsid w:val="00244A6A"/>
  </w:style>
  <w:style w:type="character" w:customStyle="1" w:styleId="WW8Num26z7">
    <w:name w:val="WW8Num26z7"/>
    <w:rsid w:val="00244A6A"/>
  </w:style>
  <w:style w:type="character" w:customStyle="1" w:styleId="WW8Num26z8">
    <w:name w:val="WW8Num26z8"/>
    <w:rsid w:val="00244A6A"/>
  </w:style>
  <w:style w:type="character" w:customStyle="1" w:styleId="WW8Num27z0">
    <w:name w:val="WW8Num27z0"/>
    <w:rsid w:val="00244A6A"/>
    <w:rPr>
      <w:rFonts w:ascii="Times New Roman" w:eastAsia="Times New Roman" w:hAnsi="Times New Roman" w:cs="Times New Roman" w:hint="default"/>
      <w:sz w:val="24"/>
      <w:szCs w:val="24"/>
    </w:rPr>
  </w:style>
  <w:style w:type="character" w:customStyle="1" w:styleId="WW8Num28z0">
    <w:name w:val="WW8Num28z0"/>
    <w:rsid w:val="00244A6A"/>
  </w:style>
  <w:style w:type="character" w:customStyle="1" w:styleId="WW8Num28z1">
    <w:name w:val="WW8Num28z1"/>
    <w:rsid w:val="00244A6A"/>
  </w:style>
  <w:style w:type="character" w:customStyle="1" w:styleId="WW8Num28z2">
    <w:name w:val="WW8Num28z2"/>
    <w:rsid w:val="00244A6A"/>
  </w:style>
  <w:style w:type="character" w:customStyle="1" w:styleId="WW8Num28z3">
    <w:name w:val="WW8Num28z3"/>
    <w:rsid w:val="00244A6A"/>
  </w:style>
  <w:style w:type="character" w:customStyle="1" w:styleId="WW8Num28z4">
    <w:name w:val="WW8Num28z4"/>
    <w:rsid w:val="00244A6A"/>
  </w:style>
  <w:style w:type="character" w:customStyle="1" w:styleId="WW8Num28z5">
    <w:name w:val="WW8Num28z5"/>
    <w:rsid w:val="00244A6A"/>
  </w:style>
  <w:style w:type="character" w:customStyle="1" w:styleId="WW8Num28z6">
    <w:name w:val="WW8Num28z6"/>
    <w:rsid w:val="00244A6A"/>
  </w:style>
  <w:style w:type="character" w:customStyle="1" w:styleId="WW8Num28z7">
    <w:name w:val="WW8Num28z7"/>
    <w:rsid w:val="00244A6A"/>
  </w:style>
  <w:style w:type="character" w:customStyle="1" w:styleId="WW8Num28z8">
    <w:name w:val="WW8Num28z8"/>
    <w:rsid w:val="00244A6A"/>
  </w:style>
  <w:style w:type="character" w:customStyle="1" w:styleId="WW8Num29z0">
    <w:name w:val="WW8Num29z0"/>
    <w:rsid w:val="00244A6A"/>
    <w:rPr>
      <w:rFonts w:hint="default"/>
    </w:rPr>
  </w:style>
  <w:style w:type="character" w:customStyle="1" w:styleId="WW8Num29z1">
    <w:name w:val="WW8Num29z1"/>
    <w:rsid w:val="00244A6A"/>
    <w:rPr>
      <w:rFonts w:hint="default"/>
      <w:b/>
      <w:i w:val="0"/>
      <w:sz w:val="24"/>
      <w:szCs w:val="24"/>
    </w:rPr>
  </w:style>
  <w:style w:type="character" w:customStyle="1" w:styleId="WW8Num29z2">
    <w:name w:val="WW8Num29z2"/>
    <w:rsid w:val="00244A6A"/>
    <w:rPr>
      <w:rFonts w:ascii="Times New Roman" w:hAnsi="Times New Roman" w:cs="Times New Roman" w:hint="default"/>
      <w:i w:val="0"/>
      <w:sz w:val="24"/>
      <w:szCs w:val="24"/>
    </w:rPr>
  </w:style>
  <w:style w:type="character" w:customStyle="1" w:styleId="WW8Num30z0">
    <w:name w:val="WW8Num30z0"/>
    <w:rsid w:val="00244A6A"/>
    <w:rPr>
      <w:rFonts w:ascii="Times New Roman" w:eastAsia="Times New Roman" w:hAnsi="Times New Roman" w:cs="Times New Roman" w:hint="default"/>
      <w:b/>
      <w:bCs/>
      <w:iCs/>
      <w:sz w:val="24"/>
      <w:szCs w:val="24"/>
    </w:rPr>
  </w:style>
  <w:style w:type="character" w:customStyle="1" w:styleId="WW8Num31z0">
    <w:name w:val="WW8Num31z0"/>
    <w:rsid w:val="00244A6A"/>
    <w:rPr>
      <w:rFonts w:ascii="Times New Roman" w:eastAsia="Times New Roman" w:hAnsi="Times New Roman" w:cs="Times New Roman" w:hint="default"/>
      <w:b/>
      <w:iCs/>
      <w:sz w:val="24"/>
      <w:szCs w:val="24"/>
      <w:lang w:val="x-none"/>
    </w:rPr>
  </w:style>
  <w:style w:type="character" w:customStyle="1" w:styleId="WW8Num31z1">
    <w:name w:val="WW8Num31z1"/>
    <w:rsid w:val="00244A6A"/>
    <w:rPr>
      <w:rFonts w:ascii="Times New Roman" w:eastAsia="Times New Roman" w:hAnsi="Times New Roman" w:cs="Times New Roman" w:hint="default"/>
      <w:b/>
      <w:bCs/>
      <w:i w:val="0"/>
      <w:iCs/>
      <w:sz w:val="24"/>
      <w:szCs w:val="24"/>
    </w:rPr>
  </w:style>
  <w:style w:type="character" w:customStyle="1" w:styleId="WW8Num31z2">
    <w:name w:val="WW8Num31z2"/>
    <w:rsid w:val="00244A6A"/>
    <w:rPr>
      <w:rFonts w:ascii="Times New Roman" w:eastAsia="Times New Roman" w:hAnsi="Times New Roman" w:cs="Times New Roman" w:hint="default"/>
      <w:b w:val="0"/>
      <w:i w:val="0"/>
      <w:color w:val="0000FF"/>
      <w:sz w:val="24"/>
      <w:szCs w:val="24"/>
    </w:rPr>
  </w:style>
  <w:style w:type="character" w:customStyle="1" w:styleId="WW8Num32z0">
    <w:name w:val="WW8Num32z0"/>
    <w:rsid w:val="00244A6A"/>
  </w:style>
  <w:style w:type="character" w:customStyle="1" w:styleId="WW8Num32z1">
    <w:name w:val="WW8Num32z1"/>
    <w:rsid w:val="00244A6A"/>
  </w:style>
  <w:style w:type="character" w:customStyle="1" w:styleId="WW8Num32z2">
    <w:name w:val="WW8Num32z2"/>
    <w:rsid w:val="00244A6A"/>
  </w:style>
  <w:style w:type="character" w:customStyle="1" w:styleId="WW8Num32z3">
    <w:name w:val="WW8Num32z3"/>
    <w:rsid w:val="00244A6A"/>
  </w:style>
  <w:style w:type="character" w:customStyle="1" w:styleId="WW8Num32z4">
    <w:name w:val="WW8Num32z4"/>
    <w:rsid w:val="00244A6A"/>
  </w:style>
  <w:style w:type="character" w:customStyle="1" w:styleId="WW8Num32z5">
    <w:name w:val="WW8Num32z5"/>
    <w:rsid w:val="00244A6A"/>
  </w:style>
  <w:style w:type="character" w:customStyle="1" w:styleId="WW8Num32z6">
    <w:name w:val="WW8Num32z6"/>
    <w:rsid w:val="00244A6A"/>
  </w:style>
  <w:style w:type="character" w:customStyle="1" w:styleId="WW8Num32z7">
    <w:name w:val="WW8Num32z7"/>
    <w:rsid w:val="00244A6A"/>
  </w:style>
  <w:style w:type="character" w:customStyle="1" w:styleId="WW8Num32z8">
    <w:name w:val="WW8Num32z8"/>
    <w:rsid w:val="00244A6A"/>
  </w:style>
  <w:style w:type="character" w:customStyle="1" w:styleId="WW8Num33z0">
    <w:name w:val="WW8Num33z0"/>
    <w:rsid w:val="00244A6A"/>
    <w:rPr>
      <w:rFonts w:ascii="Symbol" w:hAnsi="Symbol" w:cs="Symbol" w:hint="default"/>
    </w:rPr>
  </w:style>
  <w:style w:type="character" w:customStyle="1" w:styleId="WW8Num34z0">
    <w:name w:val="WW8Num34z0"/>
    <w:rsid w:val="00244A6A"/>
    <w:rPr>
      <w:rFonts w:hint="default"/>
    </w:rPr>
  </w:style>
  <w:style w:type="character" w:customStyle="1" w:styleId="WW8Num35z0">
    <w:name w:val="WW8Num35z0"/>
    <w:rsid w:val="00244A6A"/>
    <w:rPr>
      <w:rFonts w:hint="default"/>
    </w:rPr>
  </w:style>
  <w:style w:type="character" w:customStyle="1" w:styleId="WW8Num35z2">
    <w:name w:val="WW8Num35z2"/>
    <w:rsid w:val="00244A6A"/>
    <w:rPr>
      <w:rFonts w:hint="default"/>
      <w:b w:val="0"/>
      <w:i w:val="0"/>
    </w:rPr>
  </w:style>
  <w:style w:type="character" w:customStyle="1" w:styleId="WW8Num36z0">
    <w:name w:val="WW8Num36z0"/>
    <w:rsid w:val="00244A6A"/>
    <w:rPr>
      <w:rFonts w:ascii="Times New Roman" w:hAnsi="Times New Roman" w:cs="Times New Roman" w:hint="default"/>
      <w:sz w:val="24"/>
      <w:szCs w:val="24"/>
    </w:rPr>
  </w:style>
  <w:style w:type="character" w:customStyle="1" w:styleId="WW8Num37z0">
    <w:name w:val="WW8Num37z0"/>
    <w:rsid w:val="00244A6A"/>
    <w:rPr>
      <w:rFonts w:ascii="Times New Roman" w:eastAsia="Times New Roman" w:hAnsi="Times New Roman" w:cs="Times New Roman" w:hint="default"/>
      <w:sz w:val="24"/>
      <w:szCs w:val="24"/>
    </w:rPr>
  </w:style>
  <w:style w:type="character" w:customStyle="1" w:styleId="WW8Num38z0">
    <w:name w:val="WW8Num38z0"/>
    <w:rsid w:val="00244A6A"/>
    <w:rPr>
      <w:sz w:val="24"/>
      <w:szCs w:val="24"/>
    </w:rPr>
  </w:style>
  <w:style w:type="character" w:customStyle="1" w:styleId="WW8Num38z1">
    <w:name w:val="WW8Num38z1"/>
    <w:rsid w:val="00244A6A"/>
  </w:style>
  <w:style w:type="character" w:customStyle="1" w:styleId="WW8Num38z2">
    <w:name w:val="WW8Num38z2"/>
    <w:rsid w:val="00244A6A"/>
  </w:style>
  <w:style w:type="character" w:customStyle="1" w:styleId="WW8Num38z3">
    <w:name w:val="WW8Num38z3"/>
    <w:rsid w:val="00244A6A"/>
  </w:style>
  <w:style w:type="character" w:customStyle="1" w:styleId="WW8Num38z4">
    <w:name w:val="WW8Num38z4"/>
    <w:rsid w:val="00244A6A"/>
  </w:style>
  <w:style w:type="character" w:customStyle="1" w:styleId="WW8Num38z5">
    <w:name w:val="WW8Num38z5"/>
    <w:rsid w:val="00244A6A"/>
  </w:style>
  <w:style w:type="character" w:customStyle="1" w:styleId="WW8Num38z6">
    <w:name w:val="WW8Num38z6"/>
    <w:rsid w:val="00244A6A"/>
  </w:style>
  <w:style w:type="character" w:customStyle="1" w:styleId="WW8Num38z7">
    <w:name w:val="WW8Num38z7"/>
    <w:rsid w:val="00244A6A"/>
  </w:style>
  <w:style w:type="character" w:customStyle="1" w:styleId="WW8Num38z8">
    <w:name w:val="WW8Num38z8"/>
    <w:rsid w:val="00244A6A"/>
  </w:style>
  <w:style w:type="character" w:customStyle="1" w:styleId="WW8Num39z0">
    <w:name w:val="WW8Num39z0"/>
    <w:rsid w:val="00244A6A"/>
    <w:rPr>
      <w:i/>
      <w:sz w:val="24"/>
      <w:szCs w:val="24"/>
    </w:rPr>
  </w:style>
  <w:style w:type="character" w:customStyle="1" w:styleId="WW8Num39z2">
    <w:name w:val="WW8Num39z2"/>
    <w:rsid w:val="00244A6A"/>
    <w:rPr>
      <w:rFonts w:hint="default"/>
    </w:rPr>
  </w:style>
  <w:style w:type="character" w:customStyle="1" w:styleId="WW8Num40z0">
    <w:name w:val="WW8Num40z0"/>
    <w:rsid w:val="00244A6A"/>
    <w:rPr>
      <w:rFonts w:ascii="Symbol" w:hAnsi="Symbol" w:cs="Symbol" w:hint="default"/>
    </w:rPr>
  </w:style>
  <w:style w:type="character" w:customStyle="1" w:styleId="WW8Num40z1">
    <w:name w:val="WW8Num40z1"/>
    <w:rsid w:val="00244A6A"/>
    <w:rPr>
      <w:rFonts w:ascii="Courier New" w:hAnsi="Courier New" w:cs="Courier New" w:hint="default"/>
    </w:rPr>
  </w:style>
  <w:style w:type="character" w:customStyle="1" w:styleId="WW8Num40z2">
    <w:name w:val="WW8Num40z2"/>
    <w:rsid w:val="00244A6A"/>
    <w:rPr>
      <w:rFonts w:ascii="Wingdings" w:hAnsi="Wingdings" w:cs="Wingdings" w:hint="default"/>
    </w:rPr>
  </w:style>
  <w:style w:type="character" w:customStyle="1" w:styleId="WW8Num41z0">
    <w:name w:val="WW8Num41z0"/>
    <w:rsid w:val="00244A6A"/>
    <w:rPr>
      <w:rFonts w:hint="default"/>
      <w:b/>
    </w:rPr>
  </w:style>
  <w:style w:type="character" w:customStyle="1" w:styleId="WW8Num41z1">
    <w:name w:val="WW8Num41z1"/>
    <w:rsid w:val="00244A6A"/>
    <w:rPr>
      <w:rFonts w:hint="default"/>
      <w:b w:val="0"/>
    </w:rPr>
  </w:style>
  <w:style w:type="character" w:customStyle="1" w:styleId="WW8Num41z2">
    <w:name w:val="WW8Num41z2"/>
    <w:rsid w:val="00244A6A"/>
    <w:rPr>
      <w:rFonts w:ascii="Times New Roman" w:eastAsia="Times New Roman" w:hAnsi="Times New Roman" w:cs="Times New Roman"/>
      <w:b w:val="0"/>
    </w:rPr>
  </w:style>
  <w:style w:type="character" w:customStyle="1" w:styleId="WW8Num41z3">
    <w:name w:val="WW8Num41z3"/>
    <w:rsid w:val="00244A6A"/>
    <w:rPr>
      <w:rFonts w:hint="default"/>
    </w:rPr>
  </w:style>
  <w:style w:type="character" w:customStyle="1" w:styleId="WW8Num42z0">
    <w:name w:val="WW8Num42z0"/>
    <w:rsid w:val="00244A6A"/>
    <w:rPr>
      <w:rFonts w:hint="default"/>
    </w:rPr>
  </w:style>
  <w:style w:type="character" w:customStyle="1" w:styleId="WW8Num42z1">
    <w:name w:val="WW8Num42z1"/>
    <w:rsid w:val="00244A6A"/>
    <w:rPr>
      <w:rFonts w:ascii="Times New Roman" w:eastAsia="Times New Roman" w:hAnsi="Times New Roman" w:cs="Times New Roman" w:hint="default"/>
      <w:b/>
      <w:sz w:val="24"/>
      <w:szCs w:val="24"/>
    </w:rPr>
  </w:style>
  <w:style w:type="character" w:customStyle="1" w:styleId="WW8Num42z2">
    <w:name w:val="WW8Num42z2"/>
    <w:rsid w:val="00244A6A"/>
    <w:rPr>
      <w:rFonts w:ascii="Times New Roman" w:eastAsia="Times New Roman" w:hAnsi="Times New Roman" w:cs="Times New Roman" w:hint="default"/>
      <w:bCs/>
      <w:color w:val="auto"/>
      <w:sz w:val="24"/>
      <w:szCs w:val="24"/>
    </w:rPr>
  </w:style>
  <w:style w:type="character" w:customStyle="1" w:styleId="WW8Num43z0">
    <w:name w:val="WW8Num43z0"/>
    <w:rsid w:val="00244A6A"/>
    <w:rPr>
      <w:rFonts w:ascii="Symbol" w:hAnsi="Symbol" w:cs="Symbol" w:hint="default"/>
    </w:rPr>
  </w:style>
  <w:style w:type="character" w:customStyle="1" w:styleId="WW8Num43z5">
    <w:name w:val="WW8Num43z5"/>
    <w:rsid w:val="00244A6A"/>
    <w:rPr>
      <w:rFonts w:ascii="Wingdings" w:hAnsi="Wingdings" w:cs="Wingdings" w:hint="default"/>
    </w:rPr>
  </w:style>
  <w:style w:type="character" w:customStyle="1" w:styleId="WW8Num44z0">
    <w:name w:val="WW8Num44z0"/>
    <w:rsid w:val="00244A6A"/>
    <w:rPr>
      <w:sz w:val="24"/>
      <w:szCs w:val="24"/>
    </w:rPr>
  </w:style>
  <w:style w:type="character" w:customStyle="1" w:styleId="WW8Num45z0">
    <w:name w:val="WW8Num45z0"/>
    <w:rsid w:val="00244A6A"/>
    <w:rPr>
      <w:rFonts w:ascii="Symbol" w:hAnsi="Symbol" w:cs="Symbol" w:hint="default"/>
    </w:rPr>
  </w:style>
  <w:style w:type="character" w:customStyle="1" w:styleId="WW8Num45z1">
    <w:name w:val="WW8Num45z1"/>
    <w:rsid w:val="00244A6A"/>
    <w:rPr>
      <w:rFonts w:ascii="Courier New" w:hAnsi="Courier New" w:cs="Courier New" w:hint="default"/>
    </w:rPr>
  </w:style>
  <w:style w:type="character" w:customStyle="1" w:styleId="WW8Num45z2">
    <w:name w:val="WW8Num45z2"/>
    <w:rsid w:val="00244A6A"/>
    <w:rPr>
      <w:rFonts w:ascii="Wingdings" w:hAnsi="Wingdings" w:cs="Wingdings" w:hint="default"/>
    </w:rPr>
  </w:style>
  <w:style w:type="character" w:customStyle="1" w:styleId="WW8Num46z0">
    <w:name w:val="WW8Num46z0"/>
    <w:rsid w:val="00244A6A"/>
    <w:rPr>
      <w:rFonts w:ascii="Courier New" w:hAnsi="Courier New" w:cs="Courier New" w:hint="default"/>
    </w:rPr>
  </w:style>
  <w:style w:type="character" w:customStyle="1" w:styleId="WW8Num46z2">
    <w:name w:val="WW8Num46z2"/>
    <w:rsid w:val="00244A6A"/>
    <w:rPr>
      <w:rFonts w:ascii="Wingdings" w:hAnsi="Wingdings" w:cs="Wingdings" w:hint="default"/>
    </w:rPr>
  </w:style>
  <w:style w:type="character" w:customStyle="1" w:styleId="WW8Num46z3">
    <w:name w:val="WW8Num46z3"/>
    <w:rsid w:val="00244A6A"/>
    <w:rPr>
      <w:rFonts w:ascii="Symbol" w:hAnsi="Symbol" w:cs="Symbol" w:hint="default"/>
    </w:rPr>
  </w:style>
  <w:style w:type="character" w:customStyle="1" w:styleId="WW8Num47z0">
    <w:name w:val="WW8Num47z0"/>
    <w:rsid w:val="00244A6A"/>
    <w:rPr>
      <w:rFonts w:hint="default"/>
    </w:rPr>
  </w:style>
  <w:style w:type="character" w:customStyle="1" w:styleId="WW8Num47z2">
    <w:name w:val="WW8Num47z2"/>
    <w:rsid w:val="00244A6A"/>
    <w:rPr>
      <w:rFonts w:hint="default"/>
      <w:color w:val="auto"/>
    </w:rPr>
  </w:style>
  <w:style w:type="character" w:customStyle="1" w:styleId="WW8Num48z0">
    <w:name w:val="WW8Num48z0"/>
    <w:rsid w:val="00244A6A"/>
    <w:rPr>
      <w:rFonts w:hint="default"/>
    </w:rPr>
  </w:style>
  <w:style w:type="character" w:customStyle="1" w:styleId="WW8Num48z1">
    <w:name w:val="WW8Num48z1"/>
    <w:rsid w:val="00244A6A"/>
    <w:rPr>
      <w:rFonts w:hint="default"/>
      <w:i w:val="0"/>
    </w:rPr>
  </w:style>
  <w:style w:type="character" w:customStyle="1" w:styleId="WW8Num48z2">
    <w:name w:val="WW8Num48z2"/>
    <w:rsid w:val="00244A6A"/>
    <w:rPr>
      <w:rFonts w:ascii="Times New Roman" w:hAnsi="Times New Roman" w:cs="Times New Roman" w:hint="default"/>
      <w:sz w:val="24"/>
      <w:szCs w:val="24"/>
    </w:rPr>
  </w:style>
  <w:style w:type="character" w:customStyle="1" w:styleId="WW8Num49z0">
    <w:name w:val="WW8Num49z0"/>
    <w:rsid w:val="00244A6A"/>
    <w:rPr>
      <w:rFonts w:hint="default"/>
    </w:rPr>
  </w:style>
  <w:style w:type="character" w:customStyle="1" w:styleId="WW8Num49z2">
    <w:name w:val="WW8Num49z2"/>
    <w:rsid w:val="00244A6A"/>
    <w:rPr>
      <w:rFonts w:hint="default"/>
      <w:color w:val="auto"/>
    </w:rPr>
  </w:style>
  <w:style w:type="character" w:customStyle="1" w:styleId="WW8Num50z0">
    <w:name w:val="WW8Num50z0"/>
    <w:rsid w:val="00244A6A"/>
  </w:style>
  <w:style w:type="character" w:customStyle="1" w:styleId="WW8Num50z1">
    <w:name w:val="WW8Num50z1"/>
    <w:rsid w:val="00244A6A"/>
  </w:style>
  <w:style w:type="character" w:customStyle="1" w:styleId="WW8Num50z2">
    <w:name w:val="WW8Num50z2"/>
    <w:rsid w:val="00244A6A"/>
  </w:style>
  <w:style w:type="character" w:customStyle="1" w:styleId="WW8Num50z3">
    <w:name w:val="WW8Num50z3"/>
    <w:rsid w:val="00244A6A"/>
  </w:style>
  <w:style w:type="character" w:customStyle="1" w:styleId="WW8Num50z4">
    <w:name w:val="WW8Num50z4"/>
    <w:rsid w:val="00244A6A"/>
  </w:style>
  <w:style w:type="character" w:customStyle="1" w:styleId="WW8Num50z5">
    <w:name w:val="WW8Num50z5"/>
    <w:rsid w:val="00244A6A"/>
  </w:style>
  <w:style w:type="character" w:customStyle="1" w:styleId="WW8Num50z6">
    <w:name w:val="WW8Num50z6"/>
    <w:rsid w:val="00244A6A"/>
  </w:style>
  <w:style w:type="character" w:customStyle="1" w:styleId="WW8Num50z7">
    <w:name w:val="WW8Num50z7"/>
    <w:rsid w:val="00244A6A"/>
  </w:style>
  <w:style w:type="character" w:customStyle="1" w:styleId="WW8Num50z8">
    <w:name w:val="WW8Num50z8"/>
    <w:rsid w:val="00244A6A"/>
  </w:style>
  <w:style w:type="character" w:customStyle="1" w:styleId="WW8Num51z0">
    <w:name w:val="WW8Num51z0"/>
    <w:rsid w:val="00244A6A"/>
    <w:rPr>
      <w:rFonts w:hint="default"/>
    </w:rPr>
  </w:style>
  <w:style w:type="character" w:customStyle="1" w:styleId="WW8Num52z0">
    <w:name w:val="WW8Num52z0"/>
    <w:rsid w:val="00244A6A"/>
    <w:rPr>
      <w:rFonts w:ascii="Symbol" w:hAnsi="Symbol" w:cs="Symbol" w:hint="default"/>
    </w:rPr>
  </w:style>
  <w:style w:type="character" w:customStyle="1" w:styleId="WW8Num52z1">
    <w:name w:val="WW8Num52z1"/>
    <w:rsid w:val="00244A6A"/>
    <w:rPr>
      <w:rFonts w:ascii="Courier New" w:hAnsi="Courier New" w:cs="Courier New" w:hint="default"/>
    </w:rPr>
  </w:style>
  <w:style w:type="character" w:customStyle="1" w:styleId="WW8Num52z2">
    <w:name w:val="WW8Num52z2"/>
    <w:rsid w:val="00244A6A"/>
    <w:rPr>
      <w:rFonts w:ascii="Wingdings" w:hAnsi="Wingdings" w:cs="Wingdings" w:hint="default"/>
    </w:rPr>
  </w:style>
  <w:style w:type="character" w:customStyle="1" w:styleId="WW8Num53z0">
    <w:name w:val="WW8Num53z0"/>
    <w:rsid w:val="00244A6A"/>
  </w:style>
  <w:style w:type="character" w:customStyle="1" w:styleId="WW8Num53z1">
    <w:name w:val="WW8Num53z1"/>
    <w:rsid w:val="00244A6A"/>
  </w:style>
  <w:style w:type="character" w:customStyle="1" w:styleId="WW8Num53z2">
    <w:name w:val="WW8Num53z2"/>
    <w:rsid w:val="00244A6A"/>
  </w:style>
  <w:style w:type="character" w:customStyle="1" w:styleId="WW8Num53z3">
    <w:name w:val="WW8Num53z3"/>
    <w:rsid w:val="00244A6A"/>
  </w:style>
  <w:style w:type="character" w:customStyle="1" w:styleId="WW8Num53z4">
    <w:name w:val="WW8Num53z4"/>
    <w:rsid w:val="00244A6A"/>
  </w:style>
  <w:style w:type="character" w:customStyle="1" w:styleId="WW8Num53z5">
    <w:name w:val="WW8Num53z5"/>
    <w:rsid w:val="00244A6A"/>
  </w:style>
  <w:style w:type="character" w:customStyle="1" w:styleId="WW8Num53z6">
    <w:name w:val="WW8Num53z6"/>
    <w:rsid w:val="00244A6A"/>
  </w:style>
  <w:style w:type="character" w:customStyle="1" w:styleId="WW8Num53z7">
    <w:name w:val="WW8Num53z7"/>
    <w:rsid w:val="00244A6A"/>
  </w:style>
  <w:style w:type="character" w:customStyle="1" w:styleId="WW8Num53z8">
    <w:name w:val="WW8Num53z8"/>
    <w:rsid w:val="00244A6A"/>
  </w:style>
  <w:style w:type="character" w:customStyle="1" w:styleId="WW8Num54z0">
    <w:name w:val="WW8Num54z0"/>
    <w:rsid w:val="00244A6A"/>
  </w:style>
  <w:style w:type="character" w:customStyle="1" w:styleId="WW8Num54z1">
    <w:name w:val="WW8Num54z1"/>
    <w:rsid w:val="00244A6A"/>
  </w:style>
  <w:style w:type="character" w:customStyle="1" w:styleId="WW8Num54z2">
    <w:name w:val="WW8Num54z2"/>
    <w:rsid w:val="00244A6A"/>
  </w:style>
  <w:style w:type="character" w:customStyle="1" w:styleId="WW8Num54z3">
    <w:name w:val="WW8Num54z3"/>
    <w:rsid w:val="00244A6A"/>
  </w:style>
  <w:style w:type="character" w:customStyle="1" w:styleId="WW8Num54z4">
    <w:name w:val="WW8Num54z4"/>
    <w:rsid w:val="00244A6A"/>
  </w:style>
  <w:style w:type="character" w:customStyle="1" w:styleId="WW8Num54z5">
    <w:name w:val="WW8Num54z5"/>
    <w:rsid w:val="00244A6A"/>
  </w:style>
  <w:style w:type="character" w:customStyle="1" w:styleId="WW8Num54z6">
    <w:name w:val="WW8Num54z6"/>
    <w:rsid w:val="00244A6A"/>
  </w:style>
  <w:style w:type="character" w:customStyle="1" w:styleId="WW8Num54z7">
    <w:name w:val="WW8Num54z7"/>
    <w:rsid w:val="00244A6A"/>
  </w:style>
  <w:style w:type="character" w:customStyle="1" w:styleId="WW8Num54z8">
    <w:name w:val="WW8Num54z8"/>
    <w:rsid w:val="00244A6A"/>
  </w:style>
  <w:style w:type="character" w:customStyle="1" w:styleId="WW8Num55z0">
    <w:name w:val="WW8Num55z0"/>
    <w:rsid w:val="00244A6A"/>
    <w:rPr>
      <w:rFonts w:ascii="Times New Roman" w:hAnsi="Times New Roman" w:cs="Times New Roman" w:hint="default"/>
      <w:bCs/>
      <w:sz w:val="24"/>
      <w:szCs w:val="24"/>
    </w:rPr>
  </w:style>
  <w:style w:type="character" w:customStyle="1" w:styleId="WW8Num56z0">
    <w:name w:val="WW8Num56z0"/>
    <w:rsid w:val="00244A6A"/>
    <w:rPr>
      <w:sz w:val="24"/>
      <w:szCs w:val="24"/>
    </w:rPr>
  </w:style>
  <w:style w:type="character" w:customStyle="1" w:styleId="WW8Num56z1">
    <w:name w:val="WW8Num56z1"/>
    <w:rsid w:val="00244A6A"/>
  </w:style>
  <w:style w:type="character" w:customStyle="1" w:styleId="WW8Num56z2">
    <w:name w:val="WW8Num56z2"/>
    <w:rsid w:val="00244A6A"/>
  </w:style>
  <w:style w:type="character" w:customStyle="1" w:styleId="WW8Num56z3">
    <w:name w:val="WW8Num56z3"/>
    <w:rsid w:val="00244A6A"/>
  </w:style>
  <w:style w:type="character" w:customStyle="1" w:styleId="WW8Num56z4">
    <w:name w:val="WW8Num56z4"/>
    <w:rsid w:val="00244A6A"/>
  </w:style>
  <w:style w:type="character" w:customStyle="1" w:styleId="WW8Num56z5">
    <w:name w:val="WW8Num56z5"/>
    <w:rsid w:val="00244A6A"/>
  </w:style>
  <w:style w:type="character" w:customStyle="1" w:styleId="WW8Num56z6">
    <w:name w:val="WW8Num56z6"/>
    <w:rsid w:val="00244A6A"/>
  </w:style>
  <w:style w:type="character" w:customStyle="1" w:styleId="WW8Num56z7">
    <w:name w:val="WW8Num56z7"/>
    <w:rsid w:val="00244A6A"/>
  </w:style>
  <w:style w:type="character" w:customStyle="1" w:styleId="WW8Num56z8">
    <w:name w:val="WW8Num56z8"/>
    <w:rsid w:val="00244A6A"/>
  </w:style>
  <w:style w:type="character" w:customStyle="1" w:styleId="15">
    <w:name w:val="Основной шрифт абзаца1"/>
    <w:rsid w:val="00244A6A"/>
  </w:style>
  <w:style w:type="character" w:customStyle="1" w:styleId="a8">
    <w:name w:val="Верхний колонтитул Знак"/>
    <w:uiPriority w:val="99"/>
    <w:rsid w:val="00244A6A"/>
    <w:rPr>
      <w:rFonts w:ascii="Courier New" w:eastAsia="Times New Roman" w:hAnsi="Courier New" w:cs="Courier New"/>
      <w:sz w:val="20"/>
      <w:szCs w:val="20"/>
    </w:rPr>
  </w:style>
  <w:style w:type="character" w:customStyle="1" w:styleId="a9">
    <w:name w:val="Нижний колонтитул Знак"/>
    <w:uiPriority w:val="99"/>
    <w:rsid w:val="00244A6A"/>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244A6A"/>
  </w:style>
  <w:style w:type="character" w:styleId="ab">
    <w:name w:val="page number"/>
    <w:basedOn w:val="15"/>
    <w:rsid w:val="00244A6A"/>
  </w:style>
  <w:style w:type="character" w:customStyle="1" w:styleId="16">
    <w:name w:val="Знак примечания1"/>
    <w:rsid w:val="00244A6A"/>
    <w:rPr>
      <w:sz w:val="16"/>
      <w:szCs w:val="16"/>
    </w:rPr>
  </w:style>
  <w:style w:type="character" w:customStyle="1" w:styleId="ac">
    <w:name w:val="Текст примечания Знак"/>
    <w:rsid w:val="00244A6A"/>
    <w:rPr>
      <w:sz w:val="20"/>
      <w:szCs w:val="20"/>
    </w:rPr>
  </w:style>
  <w:style w:type="character" w:customStyle="1" w:styleId="ad">
    <w:name w:val="Тема примечания Знак"/>
    <w:rsid w:val="00244A6A"/>
    <w:rPr>
      <w:rFonts w:ascii="Times New Roman" w:eastAsia="Times New Roman" w:hAnsi="Times New Roman" w:cs="Times New Roman"/>
      <w:b/>
      <w:bCs/>
      <w:sz w:val="20"/>
      <w:szCs w:val="20"/>
    </w:rPr>
  </w:style>
  <w:style w:type="character" w:customStyle="1" w:styleId="ae">
    <w:name w:val="Текст выноски Знак"/>
    <w:rsid w:val="00244A6A"/>
    <w:rPr>
      <w:rFonts w:ascii="Tahoma" w:eastAsia="Times New Roman" w:hAnsi="Tahoma" w:cs="Tahoma"/>
      <w:sz w:val="16"/>
      <w:szCs w:val="16"/>
    </w:rPr>
  </w:style>
  <w:style w:type="character" w:customStyle="1" w:styleId="23">
    <w:name w:val="Основной текст с отступом 2 Знак"/>
    <w:rsid w:val="00244A6A"/>
    <w:rPr>
      <w:rFonts w:ascii="Times New Roman" w:eastAsia="Times New Roman" w:hAnsi="Times New Roman" w:cs="Times New Roman"/>
      <w:sz w:val="24"/>
      <w:szCs w:val="24"/>
    </w:rPr>
  </w:style>
  <w:style w:type="character" w:customStyle="1" w:styleId="34">
    <w:name w:val="Основной текст с отступом 3 Знак"/>
    <w:rsid w:val="00244A6A"/>
    <w:rPr>
      <w:rFonts w:ascii="Times New Roman" w:eastAsia="Times New Roman" w:hAnsi="Times New Roman" w:cs="Times New Roman"/>
      <w:color w:val="0000FF"/>
      <w:sz w:val="24"/>
      <w:szCs w:val="24"/>
      <w:u w:val="single"/>
    </w:rPr>
  </w:style>
  <w:style w:type="character" w:customStyle="1" w:styleId="labelheaderlevel21">
    <w:name w:val="label_header_level_21"/>
    <w:rsid w:val="00244A6A"/>
    <w:rPr>
      <w:b/>
      <w:bCs/>
      <w:color w:val="0000FF"/>
      <w:sz w:val="20"/>
      <w:szCs w:val="20"/>
    </w:rPr>
  </w:style>
  <w:style w:type="character" w:customStyle="1" w:styleId="24">
    <w:name w:val="Основной текст 2 Знак"/>
    <w:rsid w:val="00244A6A"/>
    <w:rPr>
      <w:rFonts w:ascii="Times New Roman" w:eastAsia="Times New Roman" w:hAnsi="Times New Roman" w:cs="Times New Roman"/>
      <w:sz w:val="24"/>
      <w:szCs w:val="24"/>
    </w:rPr>
  </w:style>
  <w:style w:type="character" w:customStyle="1" w:styleId="35">
    <w:name w:val="Основной текст 3 Знак"/>
    <w:link w:val="36"/>
    <w:semiHidden/>
    <w:rsid w:val="00244A6A"/>
    <w:rPr>
      <w:rFonts w:ascii="Times New Roman" w:eastAsia="Times New Roman" w:hAnsi="Times New Roman" w:cs="Times New Roman"/>
      <w:sz w:val="16"/>
      <w:szCs w:val="16"/>
    </w:rPr>
  </w:style>
  <w:style w:type="character" w:customStyle="1" w:styleId="HTML">
    <w:name w:val="Стандартный HTML Знак"/>
    <w:rsid w:val="00244A6A"/>
    <w:rPr>
      <w:rFonts w:ascii="Courier New" w:eastAsia="Times New Roman" w:hAnsi="Courier New" w:cs="Courier New"/>
      <w:sz w:val="20"/>
      <w:szCs w:val="20"/>
    </w:rPr>
  </w:style>
  <w:style w:type="character" w:styleId="af">
    <w:name w:val="Hyperlink"/>
    <w:uiPriority w:val="99"/>
    <w:rsid w:val="00244A6A"/>
    <w:rPr>
      <w:color w:val="0000FF"/>
      <w:u w:val="single"/>
    </w:rPr>
  </w:style>
  <w:style w:type="character" w:customStyle="1" w:styleId="af0">
    <w:name w:val="Основной текст Знак"/>
    <w:basedOn w:val="15"/>
    <w:rsid w:val="00244A6A"/>
  </w:style>
  <w:style w:type="character" w:customStyle="1" w:styleId="af1">
    <w:name w:val="Текст сноски Знак"/>
    <w:rsid w:val="00244A6A"/>
    <w:rPr>
      <w:rFonts w:ascii="Times New Roman" w:eastAsia="Times New Roman" w:hAnsi="Times New Roman" w:cs="Times New Roman"/>
      <w:sz w:val="24"/>
      <w:szCs w:val="20"/>
    </w:rPr>
  </w:style>
  <w:style w:type="character" w:customStyle="1" w:styleId="FontStyle15">
    <w:name w:val="Font Style15"/>
    <w:rsid w:val="00244A6A"/>
    <w:rPr>
      <w:rFonts w:ascii="Times New Roman" w:hAnsi="Times New Roman" w:cs="Times New Roman"/>
      <w:sz w:val="26"/>
      <w:szCs w:val="26"/>
    </w:rPr>
  </w:style>
  <w:style w:type="character" w:customStyle="1" w:styleId="af2">
    <w:name w:val="Текст Знак"/>
    <w:rsid w:val="00244A6A"/>
    <w:rPr>
      <w:rFonts w:ascii="Courier New" w:eastAsia="Times New Roman" w:hAnsi="Courier New" w:cs="Times New Roman"/>
      <w:sz w:val="20"/>
      <w:szCs w:val="20"/>
    </w:rPr>
  </w:style>
  <w:style w:type="character" w:customStyle="1" w:styleId="af3">
    <w:name w:val="Схема документа Знак"/>
    <w:rsid w:val="00244A6A"/>
    <w:rPr>
      <w:rFonts w:ascii="Tahoma" w:eastAsia="Times New Roman" w:hAnsi="Tahoma" w:cs="Tahoma"/>
      <w:sz w:val="24"/>
      <w:szCs w:val="20"/>
      <w:shd w:val="clear" w:color="auto" w:fill="000080"/>
    </w:rPr>
  </w:style>
  <w:style w:type="character" w:styleId="af4">
    <w:name w:val="FollowedHyperlink"/>
    <w:uiPriority w:val="99"/>
    <w:rsid w:val="00244A6A"/>
    <w:rPr>
      <w:color w:val="800080"/>
      <w:u w:val="single"/>
    </w:rPr>
  </w:style>
  <w:style w:type="character" w:customStyle="1" w:styleId="af5">
    <w:name w:val="комментарий"/>
    <w:rsid w:val="00244A6A"/>
    <w:rPr>
      <w:b/>
      <w:i/>
      <w:shd w:val="clear" w:color="auto" w:fill="FFFF99"/>
    </w:rPr>
  </w:style>
  <w:style w:type="character" w:customStyle="1" w:styleId="17">
    <w:name w:val="Ариал Знак1"/>
    <w:rsid w:val="00244A6A"/>
    <w:rPr>
      <w:rFonts w:ascii="Arial" w:eastAsia="Times New Roman" w:hAnsi="Arial" w:cs="Arial"/>
      <w:sz w:val="24"/>
      <w:szCs w:val="24"/>
    </w:rPr>
  </w:style>
  <w:style w:type="character" w:customStyle="1" w:styleId="18">
    <w:name w:val="Обычный1 Знак"/>
    <w:rsid w:val="00244A6A"/>
    <w:rPr>
      <w:rFonts w:ascii="Times New Roman" w:eastAsia="Times New Roman" w:hAnsi="Times New Roman" w:cs="Times New Roman"/>
      <w:sz w:val="24"/>
      <w:szCs w:val="20"/>
    </w:rPr>
  </w:style>
  <w:style w:type="character" w:customStyle="1" w:styleId="af6">
    <w:name w:val="Ариал Таблица Знак"/>
    <w:rsid w:val="00244A6A"/>
    <w:rPr>
      <w:rFonts w:ascii="Arial" w:eastAsia="Times New Roman" w:hAnsi="Arial" w:cs="Arial"/>
      <w:sz w:val="24"/>
      <w:szCs w:val="20"/>
    </w:rPr>
  </w:style>
  <w:style w:type="character" w:customStyle="1" w:styleId="af7">
    <w:name w:val="Текст концевой сноски Знак"/>
    <w:rsid w:val="00244A6A"/>
    <w:rPr>
      <w:rFonts w:ascii="Times New Roman" w:eastAsia="Times New Roman" w:hAnsi="Times New Roman" w:cs="Times New Roman"/>
      <w:sz w:val="20"/>
      <w:szCs w:val="20"/>
    </w:rPr>
  </w:style>
  <w:style w:type="character" w:customStyle="1" w:styleId="af8">
    <w:name w:val="Основной шрифт"/>
    <w:rsid w:val="00244A6A"/>
  </w:style>
  <w:style w:type="character" w:customStyle="1" w:styleId="af9">
    <w:name w:val="Подпункт Знак"/>
    <w:rsid w:val="00244A6A"/>
    <w:rPr>
      <w:sz w:val="28"/>
      <w:lang w:val="ru-RU" w:eastAsia="ar-SA" w:bidi="ar-SA"/>
    </w:rPr>
  </w:style>
  <w:style w:type="character" w:customStyle="1" w:styleId="FontStyle11">
    <w:name w:val="Font Style11"/>
    <w:rsid w:val="00244A6A"/>
    <w:rPr>
      <w:rFonts w:ascii="Times New Roman" w:hAnsi="Times New Roman" w:cs="Times New Roman"/>
      <w:sz w:val="26"/>
      <w:szCs w:val="26"/>
    </w:rPr>
  </w:style>
  <w:style w:type="character" w:customStyle="1" w:styleId="210">
    <w:name w:val="Заголовок 2 Знак1"/>
    <w:rsid w:val="00244A6A"/>
    <w:rPr>
      <w:b/>
      <w:sz w:val="28"/>
      <w:lang w:val="ru-RU" w:eastAsia="ar-SA" w:bidi="ar-SA"/>
    </w:rPr>
  </w:style>
  <w:style w:type="character" w:customStyle="1" w:styleId="Sp1">
    <w:name w:val="Sp1 Знак Знак"/>
    <w:rsid w:val="00244A6A"/>
    <w:rPr>
      <w:b/>
      <w:bCs/>
      <w:kern w:val="1"/>
      <w:sz w:val="24"/>
      <w:szCs w:val="24"/>
      <w:lang w:val="ru-RU" w:eastAsia="ar-SA" w:bidi="ar-SA"/>
    </w:rPr>
  </w:style>
  <w:style w:type="character" w:customStyle="1" w:styleId="FontStyle33">
    <w:name w:val="Font Style33"/>
    <w:rsid w:val="00244A6A"/>
    <w:rPr>
      <w:rFonts w:ascii="Times New Roman" w:hAnsi="Times New Roman" w:cs="Times New Roman"/>
      <w:sz w:val="26"/>
      <w:szCs w:val="26"/>
    </w:rPr>
  </w:style>
  <w:style w:type="character" w:customStyle="1" w:styleId="FontStyle57">
    <w:name w:val="Font Style57"/>
    <w:rsid w:val="00244A6A"/>
    <w:rPr>
      <w:rFonts w:ascii="Times New Roman" w:hAnsi="Times New Roman" w:cs="Times New Roman"/>
      <w:b/>
      <w:bCs/>
      <w:sz w:val="20"/>
      <w:szCs w:val="20"/>
    </w:rPr>
  </w:style>
  <w:style w:type="character" w:styleId="afa">
    <w:name w:val="Strong"/>
    <w:qFormat/>
    <w:rsid w:val="00244A6A"/>
    <w:rPr>
      <w:b/>
      <w:bCs/>
    </w:rPr>
  </w:style>
  <w:style w:type="character" w:customStyle="1" w:styleId="19">
    <w:name w:val="Основной текст с отступом Знак1"/>
    <w:rsid w:val="00244A6A"/>
    <w:rPr>
      <w:rFonts w:ascii="Times New Roman" w:eastAsia="Times New Roman" w:hAnsi="Times New Roman" w:cs="Times New Roman"/>
      <w:color w:val="000000"/>
      <w:sz w:val="24"/>
      <w:szCs w:val="24"/>
      <w:lang w:val="x-none"/>
    </w:rPr>
  </w:style>
  <w:style w:type="character" w:customStyle="1" w:styleId="afb">
    <w:name w:val="Название Знак"/>
    <w:rsid w:val="00244A6A"/>
    <w:rPr>
      <w:rFonts w:ascii="Arial" w:eastAsia="Times New Roman" w:hAnsi="Arial" w:cs="Times New Roman"/>
      <w:b/>
      <w:kern w:val="1"/>
      <w:sz w:val="32"/>
      <w:szCs w:val="20"/>
      <w:lang w:val="x-none"/>
    </w:rPr>
  </w:style>
  <w:style w:type="character" w:customStyle="1" w:styleId="1a">
    <w:name w:val="Текст примечания Знак1"/>
    <w:rsid w:val="00244A6A"/>
    <w:rPr>
      <w:rFonts w:ascii="Times New Roman" w:eastAsia="Times New Roman" w:hAnsi="Times New Roman" w:cs="Times New Roman"/>
      <w:sz w:val="20"/>
      <w:szCs w:val="20"/>
    </w:rPr>
  </w:style>
  <w:style w:type="character" w:customStyle="1" w:styleId="FontStyle40">
    <w:name w:val="Font Style40"/>
    <w:rsid w:val="00244A6A"/>
    <w:rPr>
      <w:rFonts w:ascii="Times New Roman" w:hAnsi="Times New Roman" w:cs="Times New Roman"/>
      <w:sz w:val="22"/>
      <w:szCs w:val="22"/>
    </w:rPr>
  </w:style>
  <w:style w:type="character" w:customStyle="1" w:styleId="1b">
    <w:name w:val="Основной текст Знак1"/>
    <w:rsid w:val="00244A6A"/>
    <w:rPr>
      <w:rFonts w:ascii="Times New Roman" w:eastAsia="Times New Roman" w:hAnsi="Times New Roman" w:cs="Times New Roman"/>
      <w:sz w:val="24"/>
      <w:szCs w:val="24"/>
      <w:lang w:val="x-none"/>
    </w:rPr>
  </w:style>
  <w:style w:type="character" w:customStyle="1" w:styleId="FontStyle37">
    <w:name w:val="Font Style37"/>
    <w:rsid w:val="00244A6A"/>
    <w:rPr>
      <w:rFonts w:ascii="Franklin Gothic Book" w:hAnsi="Franklin Gothic Book" w:cs="Franklin Gothic Book"/>
      <w:sz w:val="30"/>
      <w:szCs w:val="30"/>
    </w:rPr>
  </w:style>
  <w:style w:type="character" w:customStyle="1" w:styleId="FontStyle38">
    <w:name w:val="Font Style38"/>
    <w:rsid w:val="00244A6A"/>
    <w:rPr>
      <w:rFonts w:ascii="Times New Roman" w:hAnsi="Times New Roman" w:cs="Times New Roman"/>
      <w:b/>
      <w:bCs/>
      <w:sz w:val="22"/>
      <w:szCs w:val="22"/>
    </w:rPr>
  </w:style>
  <w:style w:type="character" w:customStyle="1" w:styleId="FontStyle41">
    <w:name w:val="Font Style41"/>
    <w:rsid w:val="00244A6A"/>
    <w:rPr>
      <w:rFonts w:ascii="Times New Roman" w:hAnsi="Times New Roman" w:cs="Times New Roman"/>
      <w:b/>
      <w:bCs/>
      <w:spacing w:val="10"/>
      <w:sz w:val="24"/>
      <w:szCs w:val="24"/>
    </w:rPr>
  </w:style>
  <w:style w:type="character" w:customStyle="1" w:styleId="FontStyle39">
    <w:name w:val="Font Style39"/>
    <w:rsid w:val="00244A6A"/>
    <w:rPr>
      <w:rFonts w:ascii="Times New Roman" w:hAnsi="Times New Roman" w:cs="Times New Roman"/>
      <w:i/>
      <w:iCs/>
      <w:sz w:val="22"/>
      <w:szCs w:val="22"/>
    </w:rPr>
  </w:style>
  <w:style w:type="character" w:customStyle="1" w:styleId="FontStyle18">
    <w:name w:val="Font Style18"/>
    <w:rsid w:val="00244A6A"/>
    <w:rPr>
      <w:rFonts w:ascii="Times New Roman" w:hAnsi="Times New Roman" w:cs="Times New Roman"/>
      <w:color w:val="000000"/>
      <w:sz w:val="22"/>
      <w:szCs w:val="22"/>
    </w:rPr>
  </w:style>
  <w:style w:type="character" w:customStyle="1" w:styleId="apple-converted-space">
    <w:name w:val="apple-converted-space"/>
    <w:basedOn w:val="15"/>
    <w:rsid w:val="00244A6A"/>
  </w:style>
  <w:style w:type="character" w:customStyle="1" w:styleId="fontstyle27">
    <w:name w:val="fontstyle27"/>
    <w:basedOn w:val="15"/>
    <w:rsid w:val="00244A6A"/>
  </w:style>
  <w:style w:type="character" w:customStyle="1" w:styleId="afc">
    <w:name w:val="Символ сноски"/>
    <w:rsid w:val="00244A6A"/>
    <w:rPr>
      <w:vertAlign w:val="superscript"/>
    </w:rPr>
  </w:style>
  <w:style w:type="character" w:styleId="afd">
    <w:name w:val="Placeholder Text"/>
    <w:rsid w:val="00244A6A"/>
    <w:rPr>
      <w:color w:val="808080"/>
    </w:rPr>
  </w:style>
  <w:style w:type="character" w:customStyle="1" w:styleId="afe">
    <w:name w:val="Абзац списка Знак"/>
    <w:uiPriority w:val="34"/>
    <w:rsid w:val="00244A6A"/>
    <w:rPr>
      <w:rFonts w:ascii="Calibri" w:eastAsia="Calibri" w:hAnsi="Calibri" w:cs="Times New Roman"/>
    </w:rPr>
  </w:style>
  <w:style w:type="character" w:customStyle="1" w:styleId="1c">
    <w:name w:val="Гринатом_1 Знак"/>
    <w:rsid w:val="00244A6A"/>
    <w:rPr>
      <w:b/>
      <w:bCs/>
      <w:kern w:val="1"/>
      <w:sz w:val="22"/>
      <w:szCs w:val="32"/>
      <w:lang w:val="x-none"/>
    </w:rPr>
  </w:style>
  <w:style w:type="character" w:customStyle="1" w:styleId="25">
    <w:name w:val="Гринатом_2 Знак"/>
    <w:rsid w:val="00244A6A"/>
    <w:rPr>
      <w:rFonts w:ascii="Calibri" w:eastAsia="Calibri" w:hAnsi="Calibri" w:cs="Arial"/>
    </w:rPr>
  </w:style>
  <w:style w:type="character" w:customStyle="1" w:styleId="37">
    <w:name w:val="Гринатом_3 Знак"/>
    <w:rsid w:val="00244A6A"/>
    <w:rPr>
      <w:rFonts w:ascii="Arial" w:hAnsi="Arial" w:cs="Arial"/>
      <w:sz w:val="24"/>
      <w:szCs w:val="22"/>
      <w:lang w:val="x-none"/>
    </w:rPr>
  </w:style>
  <w:style w:type="character" w:customStyle="1" w:styleId="TableText">
    <w:name w:val="Table Text Знак"/>
    <w:rsid w:val="00244A6A"/>
    <w:rPr>
      <w:rFonts w:ascii="Arial" w:eastAsia="Times New Roman" w:hAnsi="Arial" w:cs="Times New Roman"/>
      <w:color w:val="000000"/>
      <w:sz w:val="20"/>
      <w:szCs w:val="20"/>
      <w:lang w:val="en-US"/>
    </w:rPr>
  </w:style>
  <w:style w:type="character" w:customStyle="1" w:styleId="EmailStyle57">
    <w:name w:val="EmailStyle57"/>
    <w:rsid w:val="00244A6A"/>
    <w:rPr>
      <w:rFonts w:ascii="Arial" w:hAnsi="Arial" w:cs="Arial"/>
      <w:color w:val="auto"/>
      <w:sz w:val="20"/>
      <w:szCs w:val="20"/>
    </w:rPr>
  </w:style>
  <w:style w:type="character" w:customStyle="1" w:styleId="EmailStyle103">
    <w:name w:val="EmailStyle103"/>
    <w:rsid w:val="00244A6A"/>
    <w:rPr>
      <w:rFonts w:ascii="Arial" w:hAnsi="Arial" w:cs="Arial"/>
      <w:color w:val="auto"/>
      <w:sz w:val="20"/>
      <w:szCs w:val="20"/>
    </w:rPr>
  </w:style>
  <w:style w:type="character" w:customStyle="1" w:styleId="PA-Char">
    <w:name w:val="PA - Основной Текст Char"/>
    <w:rsid w:val="00244A6A"/>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244A6A"/>
    <w:rPr>
      <w:rFonts w:ascii="Times New Roman" w:eastAsia="Times New Roman" w:hAnsi="Times New Roman" w:cs="Times New Roman"/>
      <w:color w:val="000000"/>
      <w:sz w:val="28"/>
      <w:szCs w:val="28"/>
    </w:rPr>
  </w:style>
  <w:style w:type="character" w:customStyle="1" w:styleId="TXT">
    <w:name w:val="TXT основной Знак"/>
    <w:rsid w:val="00244A6A"/>
    <w:rPr>
      <w:rFonts w:ascii="Times New Roman" w:eastAsia="Times New Roman" w:hAnsi="Times New Roman" w:cs="Times New Roman"/>
      <w:color w:val="000000"/>
      <w:kern w:val="1"/>
      <w:sz w:val="24"/>
      <w:szCs w:val="24"/>
    </w:rPr>
  </w:style>
  <w:style w:type="character" w:customStyle="1" w:styleId="aff0">
    <w:name w:val="подзаголовок Знак"/>
    <w:rsid w:val="00244A6A"/>
    <w:rPr>
      <w:rFonts w:ascii="Tahoma" w:eastAsia="Times New Roman" w:hAnsi="Tahoma" w:cs="Tahoma"/>
      <w:b/>
      <w:bCs/>
      <w:color w:val="000000"/>
      <w:kern w:val="1"/>
      <w:sz w:val="20"/>
      <w:szCs w:val="20"/>
    </w:rPr>
  </w:style>
  <w:style w:type="character" w:styleId="aff1">
    <w:name w:val="line number"/>
    <w:basedOn w:val="15"/>
    <w:rsid w:val="00244A6A"/>
  </w:style>
  <w:style w:type="character" w:customStyle="1" w:styleId="aff2">
    <w:name w:val="Без интервала Знак Знак"/>
    <w:rsid w:val="00244A6A"/>
    <w:rPr>
      <w:rFonts w:ascii="Times New Roman" w:eastAsia="Times New Roman" w:hAnsi="Times New Roman" w:cs="Times New Roman"/>
      <w:sz w:val="24"/>
    </w:rPr>
  </w:style>
  <w:style w:type="character" w:customStyle="1" w:styleId="1d">
    <w:name w:val="Без интервала Знак1"/>
    <w:rsid w:val="00244A6A"/>
    <w:rPr>
      <w:sz w:val="24"/>
      <w:szCs w:val="22"/>
      <w:lang w:val="ru-RU" w:eastAsia="ar-SA" w:bidi="ar-SA"/>
    </w:rPr>
  </w:style>
  <w:style w:type="character" w:customStyle="1" w:styleId="51">
    <w:name w:val="Знак Знак5"/>
    <w:rsid w:val="00244A6A"/>
    <w:rPr>
      <w:rFonts w:ascii="Arial" w:hAnsi="Arial" w:cs="Arial"/>
      <w:b/>
      <w:bCs/>
      <w:kern w:val="1"/>
      <w:sz w:val="32"/>
      <w:szCs w:val="32"/>
    </w:rPr>
  </w:style>
  <w:style w:type="character" w:customStyle="1" w:styleId="26">
    <w:name w:val="Пункт2 Знак"/>
    <w:rsid w:val="00244A6A"/>
    <w:rPr>
      <w:rFonts w:ascii="Times New Roman" w:eastAsia="Times New Roman" w:hAnsi="Times New Roman" w:cs="Times New Roman"/>
      <w:b/>
      <w:sz w:val="28"/>
      <w:szCs w:val="20"/>
      <w:lang w:val="x-none"/>
    </w:rPr>
  </w:style>
  <w:style w:type="character" w:customStyle="1" w:styleId="1e">
    <w:name w:val="Пункт Знак1"/>
    <w:rsid w:val="00244A6A"/>
    <w:rPr>
      <w:rFonts w:ascii="Times New Roman" w:eastAsia="Times New Roman" w:hAnsi="Times New Roman" w:cs="Times New Roman"/>
      <w:sz w:val="28"/>
      <w:szCs w:val="28"/>
      <w:lang w:val="x-none"/>
    </w:rPr>
  </w:style>
  <w:style w:type="character" w:customStyle="1" w:styleId="aff3">
    <w:name w:val="Таблица текст Знак"/>
    <w:rsid w:val="00244A6A"/>
    <w:rPr>
      <w:rFonts w:ascii="Times New Roman" w:eastAsia="Times New Roman" w:hAnsi="Times New Roman" w:cs="Times New Roman"/>
      <w:sz w:val="24"/>
      <w:szCs w:val="20"/>
      <w:lang w:val="x-none"/>
    </w:rPr>
  </w:style>
  <w:style w:type="character" w:customStyle="1" w:styleId="aff4">
    <w:name w:val="Заголовок оглавления Знак"/>
    <w:rsid w:val="00244A6A"/>
    <w:rPr>
      <w:b/>
      <w:bCs/>
      <w:iCs/>
      <w:sz w:val="22"/>
      <w:szCs w:val="28"/>
    </w:rPr>
  </w:style>
  <w:style w:type="character" w:customStyle="1" w:styleId="aff5">
    <w:name w:val="Подзаголовок Знак"/>
    <w:rsid w:val="00244A6A"/>
    <w:rPr>
      <w:rFonts w:ascii="Cambria" w:eastAsia="Times New Roman" w:hAnsi="Cambria" w:cs="Times New Roman"/>
      <w:sz w:val="24"/>
      <w:szCs w:val="24"/>
    </w:rPr>
  </w:style>
  <w:style w:type="paragraph" w:customStyle="1" w:styleId="aff6">
    <w:name w:val="Заголовок"/>
    <w:basedOn w:val="a4"/>
    <w:next w:val="aff7"/>
    <w:rsid w:val="00244A6A"/>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244A6A"/>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7"/>
    <w:rsid w:val="00244A6A"/>
    <w:rPr>
      <w:rFonts w:ascii="Times New Roman" w:eastAsia="Times New Roman" w:hAnsi="Times New Roman" w:cs="Times New Roman"/>
      <w:sz w:val="24"/>
      <w:szCs w:val="24"/>
      <w:lang w:val="x-none" w:eastAsia="ar-SA"/>
    </w:rPr>
  </w:style>
  <w:style w:type="paragraph" w:styleId="aff8">
    <w:name w:val="List"/>
    <w:basedOn w:val="aff7"/>
    <w:rsid w:val="00244A6A"/>
    <w:rPr>
      <w:rFonts w:cs="Mangal"/>
    </w:rPr>
  </w:style>
  <w:style w:type="paragraph" w:customStyle="1" w:styleId="1f">
    <w:name w:val="Название1"/>
    <w:basedOn w:val="a4"/>
    <w:rsid w:val="00244A6A"/>
    <w:pPr>
      <w:suppressLineNumbers/>
      <w:suppressAutoHyphens/>
      <w:spacing w:before="120" w:after="120"/>
    </w:pPr>
    <w:rPr>
      <w:rFonts w:ascii="Calibri" w:eastAsia="Calibri" w:hAnsi="Calibri" w:cs="Mangal"/>
      <w:i/>
      <w:iCs/>
      <w:sz w:val="24"/>
      <w:szCs w:val="24"/>
      <w:lang w:eastAsia="ar-SA"/>
    </w:rPr>
  </w:style>
  <w:style w:type="paragraph" w:customStyle="1" w:styleId="1f0">
    <w:name w:val="Указатель1"/>
    <w:basedOn w:val="a4"/>
    <w:rsid w:val="00244A6A"/>
    <w:pPr>
      <w:suppressLineNumbers/>
      <w:suppressAutoHyphens/>
    </w:pPr>
    <w:rPr>
      <w:rFonts w:ascii="Calibri" w:eastAsia="Calibri" w:hAnsi="Calibri" w:cs="Mangal"/>
      <w:lang w:eastAsia="ar-SA"/>
    </w:rPr>
  </w:style>
  <w:style w:type="paragraph" w:styleId="aff9">
    <w:name w:val="header"/>
    <w:basedOn w:val="a4"/>
    <w:link w:val="1f1"/>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rsid w:val="00244A6A"/>
    <w:rPr>
      <w:rFonts w:ascii="Courier New" w:eastAsia="Times New Roman" w:hAnsi="Courier New" w:cs="Courier New"/>
      <w:sz w:val="20"/>
      <w:szCs w:val="20"/>
      <w:lang w:eastAsia="ar-SA"/>
    </w:rPr>
  </w:style>
  <w:style w:type="paragraph" w:styleId="affa">
    <w:name w:val="footer"/>
    <w:basedOn w:val="a4"/>
    <w:link w:val="1f2"/>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244A6A"/>
    <w:rPr>
      <w:rFonts w:ascii="Courier New" w:eastAsia="Times New Roman" w:hAnsi="Courier New" w:cs="Courier New"/>
      <w:sz w:val="20"/>
      <w:szCs w:val="20"/>
      <w:lang w:eastAsia="ar-SA"/>
    </w:rPr>
  </w:style>
  <w:style w:type="paragraph" w:customStyle="1" w:styleId="ConsNormal">
    <w:name w:val="ConsNormal"/>
    <w:rsid w:val="00244A6A"/>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244A6A"/>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b"/>
    <w:rsid w:val="00244A6A"/>
    <w:rPr>
      <w:rFonts w:ascii="Times New Roman" w:eastAsia="Times New Roman" w:hAnsi="Times New Roman" w:cs="Times New Roman"/>
      <w:color w:val="000000"/>
      <w:sz w:val="24"/>
      <w:szCs w:val="24"/>
      <w:lang w:val="x-none" w:eastAsia="ar-SA"/>
    </w:rPr>
  </w:style>
  <w:style w:type="paragraph" w:customStyle="1" w:styleId="ConsTitle">
    <w:name w:val="ConsTitle"/>
    <w:rsid w:val="00244A6A"/>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244A6A"/>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244A6A"/>
    <w:pPr>
      <w:suppressAutoHyphens/>
      <w:spacing w:after="0" w:line="240" w:lineRule="auto"/>
    </w:pPr>
    <w:rPr>
      <w:rFonts w:ascii="Times New Roman" w:eastAsia="Times New Roman" w:hAnsi="Times New Roman" w:cs="Times New Roman"/>
      <w:sz w:val="20"/>
      <w:szCs w:val="20"/>
      <w:lang w:eastAsia="ar-SA"/>
    </w:rPr>
  </w:style>
  <w:style w:type="paragraph" w:styleId="affc">
    <w:name w:val="annotation text"/>
    <w:basedOn w:val="a4"/>
    <w:link w:val="29"/>
    <w:unhideWhenUsed/>
    <w:rsid w:val="00244A6A"/>
    <w:pPr>
      <w:spacing w:line="240" w:lineRule="auto"/>
    </w:pPr>
    <w:rPr>
      <w:sz w:val="20"/>
      <w:szCs w:val="20"/>
    </w:rPr>
  </w:style>
  <w:style w:type="character" w:customStyle="1" w:styleId="29">
    <w:name w:val="Текст примечания Знак2"/>
    <w:basedOn w:val="a5"/>
    <w:link w:val="affc"/>
    <w:uiPriority w:val="99"/>
    <w:semiHidden/>
    <w:rsid w:val="00244A6A"/>
    <w:rPr>
      <w:sz w:val="20"/>
      <w:szCs w:val="20"/>
    </w:rPr>
  </w:style>
  <w:style w:type="paragraph" w:styleId="affd">
    <w:name w:val="annotation subject"/>
    <w:basedOn w:val="1f4"/>
    <w:next w:val="1f4"/>
    <w:link w:val="1f5"/>
    <w:rsid w:val="00244A6A"/>
    <w:rPr>
      <w:b/>
      <w:bCs/>
    </w:rPr>
  </w:style>
  <w:style w:type="character" w:customStyle="1" w:styleId="1f5">
    <w:name w:val="Тема примечания Знак1"/>
    <w:basedOn w:val="29"/>
    <w:link w:val="affd"/>
    <w:rsid w:val="00244A6A"/>
    <w:rPr>
      <w:rFonts w:ascii="Times New Roman" w:eastAsia="Times New Roman" w:hAnsi="Times New Roman" w:cs="Times New Roman"/>
      <w:b/>
      <w:bCs/>
      <w:sz w:val="20"/>
      <w:szCs w:val="20"/>
      <w:lang w:eastAsia="ar-SA"/>
    </w:rPr>
  </w:style>
  <w:style w:type="paragraph" w:styleId="affe">
    <w:name w:val="Balloon Text"/>
    <w:basedOn w:val="a4"/>
    <w:link w:val="1f6"/>
    <w:rsid w:val="00244A6A"/>
    <w:pPr>
      <w:suppressAutoHyphens/>
      <w:spacing w:after="0"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rsid w:val="00244A6A"/>
    <w:rPr>
      <w:rFonts w:ascii="Tahoma" w:eastAsia="Times New Roman" w:hAnsi="Tahoma" w:cs="Tahoma"/>
      <w:sz w:val="16"/>
      <w:szCs w:val="16"/>
      <w:lang w:eastAsia="ar-SA"/>
    </w:rPr>
  </w:style>
  <w:style w:type="paragraph" w:customStyle="1" w:styleId="220">
    <w:name w:val="Основной текст с отступом 22"/>
    <w:basedOn w:val="a4"/>
    <w:rsid w:val="00244A6A"/>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244A6A"/>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
    <w:name w:val="Normal (Web)"/>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244A6A"/>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0">
    <w:name w:val="Знак Знак Знак Знак"/>
    <w:basedOn w:val="a4"/>
    <w:rsid w:val="00244A6A"/>
    <w:pPr>
      <w:suppressAutoHyphens/>
      <w:spacing w:after="160" w:line="240" w:lineRule="exact"/>
    </w:pPr>
    <w:rPr>
      <w:rFonts w:ascii="Verdana" w:eastAsia="Times New Roman" w:hAnsi="Verdana" w:cs="Verdana"/>
      <w:sz w:val="20"/>
      <w:szCs w:val="20"/>
      <w:lang w:val="en-US" w:eastAsia="ar-SA"/>
    </w:rPr>
  </w:style>
  <w:style w:type="paragraph" w:customStyle="1" w:styleId="110">
    <w:name w:val="заголовок 11"/>
    <w:basedOn w:val="a4"/>
    <w:next w:val="a4"/>
    <w:rsid w:val="00244A6A"/>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244A6A"/>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244A6A"/>
    <w:pPr>
      <w:suppressAutoHyphens/>
      <w:spacing w:after="120" w:line="240" w:lineRule="auto"/>
    </w:pPr>
    <w:rPr>
      <w:rFonts w:ascii="Times New Roman" w:eastAsia="Times New Roman" w:hAnsi="Times New Roman" w:cs="Times New Roman"/>
      <w:sz w:val="16"/>
      <w:szCs w:val="16"/>
      <w:lang w:eastAsia="ar-SA"/>
    </w:rPr>
  </w:style>
  <w:style w:type="paragraph" w:customStyle="1" w:styleId="1f7">
    <w:name w:val="заголовок 1"/>
    <w:basedOn w:val="a4"/>
    <w:next w:val="a4"/>
    <w:rsid w:val="00244A6A"/>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244A6A"/>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1">
    <w:name w:val="Таблица шапка"/>
    <w:basedOn w:val="a4"/>
    <w:rsid w:val="00244A6A"/>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2">
    <w:name w:val="Таблица текст"/>
    <w:basedOn w:val="a4"/>
    <w:rsid w:val="00244A6A"/>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244A6A"/>
    <w:pPr>
      <w:numPr>
        <w:numId w:val="23"/>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244A6A"/>
    <w:rPr>
      <w:rFonts w:ascii="Courier New" w:eastAsia="Times New Roman" w:hAnsi="Courier New" w:cs="Courier New"/>
      <w:sz w:val="20"/>
      <w:szCs w:val="20"/>
      <w:lang w:eastAsia="ar-SA"/>
    </w:rPr>
  </w:style>
  <w:style w:type="paragraph" w:styleId="afff3">
    <w:name w:val="footnote text"/>
    <w:basedOn w:val="a4"/>
    <w:link w:val="1f8"/>
    <w:rsid w:val="00244A6A"/>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8">
    <w:name w:val="Текст сноски Знак1"/>
    <w:basedOn w:val="a5"/>
    <w:link w:val="afff3"/>
    <w:rsid w:val="00244A6A"/>
    <w:rPr>
      <w:rFonts w:ascii="Times New Roman" w:eastAsia="Times New Roman" w:hAnsi="Times New Roman" w:cs="Times New Roman"/>
      <w:sz w:val="24"/>
      <w:szCs w:val="20"/>
      <w:lang w:eastAsia="ar-SA"/>
    </w:rPr>
  </w:style>
  <w:style w:type="paragraph" w:customStyle="1" w:styleId="2b">
    <w:name w:val="Уровень2"/>
    <w:basedOn w:val="a4"/>
    <w:rsid w:val="00244A6A"/>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8">
    <w:name w:val="Уровень3"/>
    <w:basedOn w:val="2b"/>
    <w:rsid w:val="00244A6A"/>
    <w:pPr>
      <w:ind w:left="2160" w:hanging="180"/>
    </w:pPr>
  </w:style>
  <w:style w:type="paragraph" w:customStyle="1" w:styleId="afff4">
    <w:name w:val="Заголовок статьи"/>
    <w:basedOn w:val="a4"/>
    <w:next w:val="a4"/>
    <w:rsid w:val="00244A6A"/>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244A6A"/>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244A6A"/>
    <w:pPr>
      <w:numPr>
        <w:numId w:val="26"/>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9">
    <w:name w:val="Стиль3"/>
    <w:basedOn w:val="220"/>
    <w:rsid w:val="00244A6A"/>
    <w:pPr>
      <w:widowControl w:val="0"/>
      <w:ind w:left="1080" w:firstLine="0"/>
      <w:textAlignment w:val="baseline"/>
    </w:pPr>
    <w:rPr>
      <w:szCs w:val="20"/>
    </w:rPr>
  </w:style>
  <w:style w:type="paragraph" w:customStyle="1" w:styleId="1-3">
    <w:name w:val="Текст1-3"/>
    <w:basedOn w:val="a4"/>
    <w:rsid w:val="00244A6A"/>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244A6A"/>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9">
    <w:name w:val="Текст1"/>
    <w:basedOn w:val="a4"/>
    <w:rsid w:val="00244A6A"/>
    <w:pPr>
      <w:suppressAutoHyphens/>
      <w:spacing w:after="0" w:line="240" w:lineRule="auto"/>
    </w:pPr>
    <w:rPr>
      <w:rFonts w:ascii="Courier New" w:eastAsia="Times New Roman" w:hAnsi="Courier New" w:cs="Times New Roman"/>
      <w:sz w:val="20"/>
      <w:szCs w:val="20"/>
      <w:lang w:eastAsia="ar-SA"/>
    </w:rPr>
  </w:style>
  <w:style w:type="paragraph" w:customStyle="1" w:styleId="1fa">
    <w:name w:val="Цитата1"/>
    <w:basedOn w:val="a4"/>
    <w:rsid w:val="00244A6A"/>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244A6A"/>
    <w:pPr>
      <w:suppressAutoHyphens/>
      <w:spacing w:after="0"/>
      <w:ind w:left="220"/>
    </w:pPr>
    <w:rPr>
      <w:rFonts w:ascii="Calibri" w:eastAsia="Calibri" w:hAnsi="Calibri" w:cs="Calibri"/>
      <w:smallCaps/>
      <w:sz w:val="20"/>
      <w:szCs w:val="20"/>
      <w:lang w:eastAsia="ar-SA"/>
    </w:rPr>
  </w:style>
  <w:style w:type="paragraph" w:customStyle="1" w:styleId="1fb">
    <w:name w:val="Схема документа1"/>
    <w:basedOn w:val="a4"/>
    <w:rsid w:val="00244A6A"/>
    <w:pPr>
      <w:shd w:val="clear" w:color="auto" w:fill="000080"/>
      <w:suppressAutoHyphens/>
      <w:spacing w:after="0" w:line="240" w:lineRule="auto"/>
    </w:pPr>
    <w:rPr>
      <w:rFonts w:ascii="Tahoma" w:eastAsia="Times New Roman" w:hAnsi="Tahoma" w:cs="Tahoma"/>
      <w:sz w:val="24"/>
      <w:szCs w:val="20"/>
      <w:lang w:eastAsia="ar-SA"/>
    </w:rPr>
  </w:style>
  <w:style w:type="paragraph" w:styleId="1fc">
    <w:name w:val="toc 1"/>
    <w:basedOn w:val="a4"/>
    <w:next w:val="a4"/>
    <w:uiPriority w:val="39"/>
    <w:rsid w:val="00244A6A"/>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a">
    <w:name w:val="toc 3"/>
    <w:basedOn w:val="a4"/>
    <w:next w:val="a4"/>
    <w:uiPriority w:val="39"/>
    <w:rsid w:val="00244A6A"/>
    <w:pPr>
      <w:suppressAutoHyphens/>
      <w:spacing w:after="0"/>
      <w:ind w:left="440"/>
    </w:pPr>
    <w:rPr>
      <w:rFonts w:ascii="Calibri" w:eastAsia="Calibri" w:hAnsi="Calibri" w:cs="Calibri"/>
      <w:i/>
      <w:iCs/>
      <w:sz w:val="20"/>
      <w:szCs w:val="20"/>
      <w:lang w:eastAsia="ar-SA"/>
    </w:rPr>
  </w:style>
  <w:style w:type="paragraph" w:styleId="41">
    <w:name w:val="toc 4"/>
    <w:basedOn w:val="a4"/>
    <w:next w:val="a4"/>
    <w:uiPriority w:val="39"/>
    <w:rsid w:val="00244A6A"/>
    <w:pPr>
      <w:suppressAutoHyphens/>
      <w:spacing w:after="0"/>
      <w:ind w:left="660"/>
    </w:pPr>
    <w:rPr>
      <w:rFonts w:ascii="Calibri" w:eastAsia="Calibri" w:hAnsi="Calibri" w:cs="Calibri"/>
      <w:sz w:val="18"/>
      <w:szCs w:val="18"/>
      <w:lang w:eastAsia="ar-SA"/>
    </w:rPr>
  </w:style>
  <w:style w:type="paragraph" w:styleId="52">
    <w:name w:val="toc 5"/>
    <w:basedOn w:val="a4"/>
    <w:next w:val="a4"/>
    <w:uiPriority w:val="39"/>
    <w:rsid w:val="00244A6A"/>
    <w:pPr>
      <w:suppressAutoHyphens/>
      <w:spacing w:after="0"/>
      <w:ind w:left="880"/>
    </w:pPr>
    <w:rPr>
      <w:rFonts w:ascii="Calibri" w:eastAsia="Calibri" w:hAnsi="Calibri" w:cs="Calibri"/>
      <w:sz w:val="18"/>
      <w:szCs w:val="18"/>
      <w:lang w:eastAsia="ar-SA"/>
    </w:rPr>
  </w:style>
  <w:style w:type="paragraph" w:styleId="61">
    <w:name w:val="toc 6"/>
    <w:basedOn w:val="a4"/>
    <w:next w:val="a4"/>
    <w:uiPriority w:val="39"/>
    <w:rsid w:val="00244A6A"/>
    <w:pPr>
      <w:suppressAutoHyphens/>
      <w:spacing w:after="0"/>
      <w:ind w:left="1100"/>
    </w:pPr>
    <w:rPr>
      <w:rFonts w:ascii="Calibri" w:eastAsia="Calibri" w:hAnsi="Calibri" w:cs="Calibri"/>
      <w:sz w:val="18"/>
      <w:szCs w:val="18"/>
      <w:lang w:eastAsia="ar-SA"/>
    </w:rPr>
  </w:style>
  <w:style w:type="paragraph" w:styleId="71">
    <w:name w:val="toc 7"/>
    <w:basedOn w:val="a4"/>
    <w:next w:val="a4"/>
    <w:uiPriority w:val="39"/>
    <w:rsid w:val="00244A6A"/>
    <w:pPr>
      <w:suppressAutoHyphens/>
      <w:spacing w:after="0"/>
      <w:ind w:left="1320"/>
    </w:pPr>
    <w:rPr>
      <w:rFonts w:ascii="Calibri" w:eastAsia="Calibri" w:hAnsi="Calibri" w:cs="Calibri"/>
      <w:sz w:val="18"/>
      <w:szCs w:val="18"/>
      <w:lang w:eastAsia="ar-SA"/>
    </w:rPr>
  </w:style>
  <w:style w:type="paragraph" w:styleId="81">
    <w:name w:val="toc 8"/>
    <w:basedOn w:val="a4"/>
    <w:next w:val="a4"/>
    <w:uiPriority w:val="39"/>
    <w:rsid w:val="00244A6A"/>
    <w:pPr>
      <w:suppressAutoHyphens/>
      <w:spacing w:after="0"/>
      <w:ind w:left="1540"/>
    </w:pPr>
    <w:rPr>
      <w:rFonts w:ascii="Calibri" w:eastAsia="Calibri" w:hAnsi="Calibri" w:cs="Calibri"/>
      <w:sz w:val="18"/>
      <w:szCs w:val="18"/>
      <w:lang w:eastAsia="ar-SA"/>
    </w:rPr>
  </w:style>
  <w:style w:type="paragraph" w:styleId="91">
    <w:name w:val="toc 9"/>
    <w:basedOn w:val="a4"/>
    <w:next w:val="a4"/>
    <w:uiPriority w:val="39"/>
    <w:rsid w:val="00244A6A"/>
    <w:pPr>
      <w:suppressAutoHyphens/>
      <w:spacing w:after="0"/>
      <w:ind w:left="1760"/>
    </w:pPr>
    <w:rPr>
      <w:rFonts w:ascii="Calibri" w:eastAsia="Calibri" w:hAnsi="Calibri" w:cs="Calibri"/>
      <w:sz w:val="18"/>
      <w:szCs w:val="18"/>
      <w:lang w:eastAsia="ar-SA"/>
    </w:rPr>
  </w:style>
  <w:style w:type="paragraph" w:customStyle="1" w:styleId="afff5">
    <w:name w:val="Подраздел"/>
    <w:basedOn w:val="a4"/>
    <w:rsid w:val="00244A6A"/>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6">
    <w:name w:val="регламент список"/>
    <w:basedOn w:val="3"/>
    <w:rsid w:val="00244A6A"/>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244A6A"/>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244A6A"/>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2">
    <w:name w:val="Пункт_3"/>
    <w:basedOn w:val="a4"/>
    <w:rsid w:val="00244A6A"/>
    <w:pPr>
      <w:numPr>
        <w:numId w:val="32"/>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244A6A"/>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244A6A"/>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d">
    <w:name w:val="Продолжение списка1"/>
    <w:basedOn w:val="a4"/>
    <w:rsid w:val="00244A6A"/>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244A6A"/>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244A6A"/>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244A6A"/>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244A6A"/>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244A6A"/>
    <w:pPr>
      <w:numPr>
        <w:numId w:val="0"/>
      </w:numPr>
      <w:ind w:left="1134" w:hanging="1134"/>
    </w:pPr>
    <w:rPr>
      <w:bCs/>
      <w:sz w:val="22"/>
      <w:szCs w:val="22"/>
    </w:rPr>
  </w:style>
  <w:style w:type="paragraph" w:customStyle="1" w:styleId="a0">
    <w:name w:val="Подподпункт"/>
    <w:basedOn w:val="afff7"/>
    <w:rsid w:val="00244A6A"/>
    <w:pPr>
      <w:numPr>
        <w:numId w:val="17"/>
      </w:numPr>
    </w:pPr>
  </w:style>
  <w:style w:type="paragraph" w:customStyle="1" w:styleId="afff8">
    <w:name w:val="маркированный"/>
    <w:basedOn w:val="a4"/>
    <w:rsid w:val="00244A6A"/>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9">
    <w:name w:val="Ариал"/>
    <w:basedOn w:val="a4"/>
    <w:rsid w:val="00244A6A"/>
    <w:pPr>
      <w:suppressAutoHyphens/>
      <w:spacing w:before="120" w:after="120" w:line="360" w:lineRule="auto"/>
      <w:ind w:firstLine="851"/>
      <w:jc w:val="both"/>
    </w:pPr>
    <w:rPr>
      <w:rFonts w:ascii="Arial" w:eastAsia="Times New Roman" w:hAnsi="Arial" w:cs="Arial"/>
      <w:sz w:val="24"/>
      <w:szCs w:val="24"/>
      <w:lang w:eastAsia="ar-SA"/>
    </w:rPr>
  </w:style>
  <w:style w:type="paragraph" w:styleId="afffa">
    <w:name w:val="List Paragraph"/>
    <w:basedOn w:val="a4"/>
    <w:uiPriority w:val="34"/>
    <w:qFormat/>
    <w:rsid w:val="00244A6A"/>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244A6A"/>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244A6A"/>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244A6A"/>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c">
    <w:name w:val="Ариал Таблица"/>
    <w:basedOn w:val="afff9"/>
    <w:rsid w:val="00244A6A"/>
    <w:pPr>
      <w:widowControl w:val="0"/>
      <w:spacing w:before="0" w:after="0" w:line="240" w:lineRule="auto"/>
      <w:ind w:firstLine="0"/>
      <w:textAlignment w:val="baseline"/>
    </w:pPr>
    <w:rPr>
      <w:szCs w:val="20"/>
    </w:rPr>
  </w:style>
  <w:style w:type="paragraph" w:customStyle="1" w:styleId="afffd">
    <w:name w:val="АриалТабл"/>
    <w:basedOn w:val="afff9"/>
    <w:rsid w:val="00244A6A"/>
    <w:pPr>
      <w:widowControl w:val="0"/>
      <w:spacing w:before="0" w:after="0" w:line="240" w:lineRule="auto"/>
      <w:ind w:firstLine="0"/>
      <w:textAlignment w:val="baseline"/>
    </w:pPr>
  </w:style>
  <w:style w:type="paragraph" w:styleId="afffe">
    <w:name w:val="endnote text"/>
    <w:basedOn w:val="a4"/>
    <w:link w:val="1ff"/>
    <w:rsid w:val="00244A6A"/>
    <w:pPr>
      <w:suppressAutoHyphens/>
      <w:spacing w:after="0" w:line="240" w:lineRule="auto"/>
    </w:pPr>
    <w:rPr>
      <w:rFonts w:ascii="Times New Roman" w:eastAsia="Times New Roman" w:hAnsi="Times New Roman" w:cs="Times New Roman"/>
      <w:sz w:val="20"/>
      <w:szCs w:val="20"/>
      <w:lang w:eastAsia="ar-SA"/>
    </w:rPr>
  </w:style>
  <w:style w:type="character" w:customStyle="1" w:styleId="1ff">
    <w:name w:val="Текст концевой сноски Знак1"/>
    <w:basedOn w:val="a5"/>
    <w:link w:val="afffe"/>
    <w:rsid w:val="00244A6A"/>
    <w:rPr>
      <w:rFonts w:ascii="Times New Roman" w:eastAsia="Times New Roman" w:hAnsi="Times New Roman" w:cs="Times New Roman"/>
      <w:sz w:val="20"/>
      <w:szCs w:val="20"/>
      <w:lang w:eastAsia="ar-SA"/>
    </w:rPr>
  </w:style>
  <w:style w:type="paragraph" w:customStyle="1" w:styleId="affff">
    <w:name w:val="Стиль начало"/>
    <w:basedOn w:val="a4"/>
    <w:rsid w:val="00244A6A"/>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244A6A"/>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244A6A"/>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0">
    <w:name w:val="АриалСписок"/>
    <w:basedOn w:val="a4"/>
    <w:rsid w:val="00244A6A"/>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1">
    <w:name w:val="Текст таблицы"/>
    <w:basedOn w:val="a4"/>
    <w:rsid w:val="00244A6A"/>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2">
    <w:name w:val="Пункт Знак"/>
    <w:basedOn w:val="a4"/>
    <w:rsid w:val="00244A6A"/>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3">
    <w:name w:val="Подподподпункт"/>
    <w:basedOn w:val="a4"/>
    <w:rsid w:val="00244A6A"/>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0">
    <w:name w:val="Пункт1"/>
    <w:basedOn w:val="a4"/>
    <w:rsid w:val="00244A6A"/>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244A6A"/>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244A6A"/>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244A6A"/>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6">
    <w:name w:val="No Spacing"/>
    <w:qFormat/>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244A6A"/>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7">
    <w:name w:val="Абзац договора"/>
    <w:rsid w:val="00244A6A"/>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244A6A"/>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244A6A"/>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8">
    <w:name w:val="Title"/>
    <w:basedOn w:val="a4"/>
    <w:next w:val="affff9"/>
    <w:link w:val="1ff1"/>
    <w:qFormat/>
    <w:rsid w:val="00244A6A"/>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244A6A"/>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244A6A"/>
    <w:pPr>
      <w:suppressAutoHyphens/>
      <w:spacing w:after="60"/>
      <w:jc w:val="center"/>
    </w:pPr>
    <w:rPr>
      <w:rFonts w:ascii="Cambria" w:eastAsia="Times New Roman" w:hAnsi="Cambria" w:cs="Times New Roman"/>
      <w:sz w:val="24"/>
      <w:szCs w:val="24"/>
      <w:lang w:eastAsia="ar-SA"/>
    </w:rPr>
  </w:style>
  <w:style w:type="character" w:customStyle="1" w:styleId="1ff2">
    <w:name w:val="Подзаголовок Знак1"/>
    <w:basedOn w:val="a5"/>
    <w:link w:val="affff9"/>
    <w:rsid w:val="00244A6A"/>
    <w:rPr>
      <w:rFonts w:ascii="Cambria" w:eastAsia="Times New Roman" w:hAnsi="Cambria" w:cs="Times New Roman"/>
      <w:sz w:val="24"/>
      <w:szCs w:val="24"/>
      <w:lang w:eastAsia="ar-SA"/>
    </w:rPr>
  </w:style>
  <w:style w:type="paragraph" w:customStyle="1" w:styleId="Style3">
    <w:name w:val="Style3"/>
    <w:basedOn w:val="a4"/>
    <w:rsid w:val="00244A6A"/>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244A6A"/>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244A6A"/>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244A6A"/>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244A6A"/>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244A6A"/>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244A6A"/>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244A6A"/>
    <w:pPr>
      <w:keepNext/>
      <w:numPr>
        <w:numId w:val="0"/>
      </w:numPr>
      <w:spacing w:before="240" w:after="120" w:line="240" w:lineRule="auto"/>
      <w:jc w:val="left"/>
    </w:pPr>
    <w:rPr>
      <w:b/>
      <w:szCs w:val="20"/>
    </w:rPr>
  </w:style>
  <w:style w:type="paragraph" w:customStyle="1" w:styleId="Body1">
    <w:name w:val="*Body 1"/>
    <w:rsid w:val="00244A6A"/>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244A6A"/>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244A6A"/>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244A6A"/>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3">
    <w:name w:val="Абзац списка1"/>
    <w:basedOn w:val="a4"/>
    <w:rsid w:val="00244A6A"/>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a">
    <w:name w:val="Содержание"/>
    <w:basedOn w:val="a4"/>
    <w:rsid w:val="00244A6A"/>
    <w:pPr>
      <w:suppressAutoHyphens/>
      <w:spacing w:after="0" w:line="240" w:lineRule="auto"/>
    </w:pPr>
    <w:rPr>
      <w:rFonts w:ascii="Times New Roman" w:eastAsia="Times New Roman" w:hAnsi="Times New Roman" w:cs="Times New Roman"/>
      <w:bCs/>
      <w:lang w:val="en-US" w:eastAsia="ar-SA"/>
    </w:rPr>
  </w:style>
  <w:style w:type="paragraph" w:customStyle="1" w:styleId="1ff4">
    <w:name w:val="Маркированный список1"/>
    <w:basedOn w:val="a4"/>
    <w:rsid w:val="00244A6A"/>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244A6A"/>
    <w:pPr>
      <w:numPr>
        <w:numId w:val="12"/>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244A6A"/>
    <w:pPr>
      <w:spacing w:before="120" w:after="0"/>
      <w:ind w:left="0"/>
      <w:jc w:val="both"/>
    </w:pPr>
    <w:rPr>
      <w:rFonts w:cs="Arial"/>
    </w:rPr>
  </w:style>
  <w:style w:type="paragraph" w:customStyle="1" w:styleId="30">
    <w:name w:val="Гринатом_3"/>
    <w:basedOn w:val="afffa"/>
    <w:rsid w:val="00244A6A"/>
    <w:pPr>
      <w:numPr>
        <w:numId w:val="30"/>
      </w:numPr>
      <w:tabs>
        <w:tab w:val="left" w:pos="629"/>
      </w:tabs>
      <w:spacing w:before="120" w:after="0"/>
      <w:jc w:val="both"/>
    </w:pPr>
    <w:rPr>
      <w:rFonts w:ascii="Arial" w:hAnsi="Arial" w:cs="Arial"/>
      <w:sz w:val="24"/>
      <w:lang w:val="x-none"/>
    </w:rPr>
  </w:style>
  <w:style w:type="paragraph" w:customStyle="1" w:styleId="Version">
    <w:name w:val="Version"/>
    <w:basedOn w:val="affff8"/>
    <w:rsid w:val="00244A6A"/>
    <w:pPr>
      <w:spacing w:line="276" w:lineRule="auto"/>
      <w:ind w:firstLine="709"/>
    </w:pPr>
    <w:rPr>
      <w:rFonts w:ascii="Cambria" w:hAnsi="Cambria" w:cs="Cambria"/>
      <w:bCs/>
      <w:szCs w:val="32"/>
      <w:lang w:val="ru-RU"/>
    </w:rPr>
  </w:style>
  <w:style w:type="paragraph" w:customStyle="1" w:styleId="EKCToCHeader">
    <w:name w:val="EKC ToC Header"/>
    <w:basedOn w:val="a4"/>
    <w:rsid w:val="00244A6A"/>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244A6A"/>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244A6A"/>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244A6A"/>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244A6A"/>
    <w:pPr>
      <w:numPr>
        <w:numId w:val="10"/>
      </w:numPr>
      <w:suppressAutoHyphens/>
      <w:spacing w:before="120" w:after="120"/>
      <w:jc w:val="both"/>
    </w:pPr>
    <w:rPr>
      <w:rFonts w:ascii="Arial" w:eastAsia="Calibri" w:hAnsi="Arial" w:cs="Times New Roman"/>
      <w:sz w:val="24"/>
      <w:lang w:eastAsia="ar-SA"/>
    </w:rPr>
  </w:style>
  <w:style w:type="paragraph" w:customStyle="1" w:styleId="affffc">
    <w:name w:val="Пункт договора"/>
    <w:basedOn w:val="a4"/>
    <w:rsid w:val="00244A6A"/>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244A6A"/>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244A6A"/>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244A6A"/>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5">
    <w:name w:val="index 1"/>
    <w:basedOn w:val="a4"/>
    <w:next w:val="a4"/>
    <w:rsid w:val="00244A6A"/>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244A6A"/>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b">
    <w:name w:val="index 3"/>
    <w:basedOn w:val="a4"/>
    <w:next w:val="a4"/>
    <w:rsid w:val="00244A6A"/>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244A6A"/>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244A6A"/>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244A6A"/>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244A6A"/>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244A6A"/>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244A6A"/>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d">
    <w:name w:val="index heading"/>
    <w:basedOn w:val="a4"/>
    <w:next w:val="1ff5"/>
    <w:rsid w:val="00244A6A"/>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244A6A"/>
    <w:pPr>
      <w:numPr>
        <w:numId w:val="33"/>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244A6A"/>
    <w:pPr>
      <w:numPr>
        <w:numId w:val="11"/>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244A6A"/>
    <w:pPr>
      <w:numPr>
        <w:numId w:val="0"/>
      </w:numPr>
      <w:spacing w:after="240" w:line="240" w:lineRule="exact"/>
    </w:pPr>
    <w:rPr>
      <w:b w:val="0"/>
      <w:bCs w:val="0"/>
      <w:sz w:val="24"/>
      <w:szCs w:val="24"/>
    </w:rPr>
  </w:style>
  <w:style w:type="paragraph" w:customStyle="1" w:styleId="Bullet2">
    <w:name w:val="*Bullet 2"/>
    <w:rsid w:val="00244A6A"/>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244A6A"/>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244A6A"/>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244A6A"/>
    <w:pPr>
      <w:spacing w:after="0"/>
    </w:pPr>
    <w:rPr>
      <w:color w:val="000000"/>
      <w:kern w:val="1"/>
      <w:szCs w:val="22"/>
    </w:rPr>
  </w:style>
  <w:style w:type="paragraph" w:customStyle="1" w:styleId="AuthorName">
    <w:name w:val="*Author Name"/>
    <w:basedOn w:val="Body1"/>
    <w:rsid w:val="00244A6A"/>
    <w:pPr>
      <w:spacing w:after="0"/>
    </w:pPr>
    <w:rPr>
      <w:b/>
      <w:bCs/>
      <w:color w:val="000000"/>
      <w:kern w:val="1"/>
      <w:szCs w:val="22"/>
    </w:rPr>
  </w:style>
  <w:style w:type="paragraph" w:customStyle="1" w:styleId="CoverPageInfo">
    <w:name w:val="*Cover Page Info"/>
    <w:basedOn w:val="Header1"/>
    <w:rsid w:val="00244A6A"/>
    <w:pPr>
      <w:spacing w:after="120"/>
      <w:jc w:val="center"/>
    </w:pPr>
    <w:rPr>
      <w:rFonts w:ascii="Times New Roman" w:hAnsi="Times New Roman" w:cs="Times New Roman"/>
      <w:b/>
      <w:bCs/>
    </w:rPr>
  </w:style>
  <w:style w:type="paragraph" w:customStyle="1" w:styleId="Tableheading0">
    <w:name w:val="Table heading"/>
    <w:basedOn w:val="Body1"/>
    <w:rsid w:val="00244A6A"/>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244A6A"/>
    <w:pPr>
      <w:numPr>
        <w:numId w:val="9"/>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244A6A"/>
    <w:pPr>
      <w:numPr>
        <w:numId w:val="14"/>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244A6A"/>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244A6A"/>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244A6A"/>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244A6A"/>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244A6A"/>
    <w:pPr>
      <w:widowControl w:val="0"/>
      <w:numPr>
        <w:numId w:val="21"/>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244A6A"/>
    <w:pPr>
      <w:numPr>
        <w:numId w:val="0"/>
      </w:numPr>
      <w:spacing w:before="120" w:after="120"/>
      <w:jc w:val="both"/>
    </w:pPr>
    <w:rPr>
      <w:b/>
      <w:bCs/>
      <w:i/>
      <w:color w:val="000000"/>
      <w:lang w:val="ru-RU"/>
    </w:rPr>
  </w:style>
  <w:style w:type="paragraph" w:customStyle="1" w:styleId="2f1">
    <w:name w:val="Текстовый2"/>
    <w:rsid w:val="00244A6A"/>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244A6A"/>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244A6A"/>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
    <w:name w:val="Основной текст с красной строки"/>
    <w:basedOn w:val="a4"/>
    <w:rsid w:val="00244A6A"/>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0">
    <w:name w:val="Внутри списка"/>
    <w:basedOn w:val="a4"/>
    <w:rsid w:val="00244A6A"/>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244A6A"/>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244A6A"/>
    <w:pPr>
      <w:widowControl w:val="0"/>
      <w:autoSpaceDE w:val="0"/>
      <w:spacing w:before="120" w:after="120"/>
    </w:pPr>
    <w:rPr>
      <w:color w:val="000000"/>
      <w:sz w:val="28"/>
      <w:szCs w:val="28"/>
    </w:rPr>
  </w:style>
  <w:style w:type="paragraph" w:customStyle="1" w:styleId="TXT0">
    <w:name w:val="TXT основной"/>
    <w:basedOn w:val="a4"/>
    <w:rsid w:val="00244A6A"/>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2">
    <w:name w:val="подзаголовок"/>
    <w:basedOn w:val="aff7"/>
    <w:rsid w:val="00244A6A"/>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244A6A"/>
    <w:pPr>
      <w:numPr>
        <w:numId w:val="25"/>
      </w:numPr>
      <w:tabs>
        <w:tab w:val="left" w:pos="720"/>
        <w:tab w:val="left" w:pos="1134"/>
      </w:tabs>
      <w:ind w:left="720" w:hanging="1134"/>
    </w:pPr>
  </w:style>
  <w:style w:type="paragraph" w:customStyle="1" w:styleId="Standard">
    <w:name w:val="Standard"/>
    <w:rsid w:val="00244A6A"/>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244A6A"/>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244A6A"/>
    <w:pPr>
      <w:numPr>
        <w:numId w:val="28"/>
      </w:numPr>
      <w:suppressAutoHyphens/>
      <w:spacing w:after="0" w:line="240" w:lineRule="auto"/>
    </w:pPr>
    <w:rPr>
      <w:rFonts w:ascii="Arial" w:eastAsia="Arial Unicode MS" w:hAnsi="Arial" w:cs="Arial"/>
      <w:sz w:val="20"/>
      <w:szCs w:val="20"/>
      <w:lang w:eastAsia="ar-SA"/>
    </w:rPr>
  </w:style>
  <w:style w:type="paragraph" w:customStyle="1" w:styleId="3c">
    <w:name w:val="_Марк_Список_3"/>
    <w:basedOn w:val="20"/>
    <w:rsid w:val="00244A6A"/>
    <w:pPr>
      <w:tabs>
        <w:tab w:val="left" w:pos="2160"/>
      </w:tabs>
      <w:ind w:left="0" w:hanging="180"/>
    </w:pPr>
  </w:style>
  <w:style w:type="paragraph" w:customStyle="1" w:styleId="42">
    <w:name w:val="_Марк_Список_4"/>
    <w:basedOn w:val="3c"/>
    <w:rsid w:val="00244A6A"/>
    <w:pPr>
      <w:tabs>
        <w:tab w:val="left" w:pos="2880"/>
      </w:tabs>
      <w:ind w:left="360" w:hanging="360"/>
    </w:pPr>
  </w:style>
  <w:style w:type="paragraph" w:customStyle="1" w:styleId="53">
    <w:name w:val="_Марк_Список_5"/>
    <w:basedOn w:val="42"/>
    <w:rsid w:val="00244A6A"/>
    <w:pPr>
      <w:tabs>
        <w:tab w:val="left" w:pos="3600"/>
      </w:tabs>
    </w:pPr>
  </w:style>
  <w:style w:type="paragraph" w:customStyle="1" w:styleId="Default">
    <w:name w:val="Default"/>
    <w:rsid w:val="00244A6A"/>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244A6A"/>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244A6A"/>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244A6A"/>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244A6A"/>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244A6A"/>
    <w:pPr>
      <w:widowControl w:val="0"/>
      <w:numPr>
        <w:numId w:val="31"/>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244A6A"/>
    <w:pPr>
      <w:keepLines/>
      <w:spacing w:before="60" w:after="60"/>
      <w:jc w:val="both"/>
    </w:pPr>
    <w:rPr>
      <w:szCs w:val="20"/>
      <w:lang w:val="ru-RU"/>
    </w:rPr>
  </w:style>
  <w:style w:type="paragraph" w:customStyle="1" w:styleId="441">
    <w:name w:val="Стиль441"/>
    <w:rsid w:val="00244A6A"/>
    <w:pPr>
      <w:numPr>
        <w:numId w:val="20"/>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244A6A"/>
    <w:pPr>
      <w:numPr>
        <w:numId w:val="18"/>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244A6A"/>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244A6A"/>
    <w:pPr>
      <w:jc w:val="center"/>
    </w:pPr>
    <w:rPr>
      <w:b/>
      <w:bCs/>
    </w:rPr>
  </w:style>
  <w:style w:type="paragraph" w:customStyle="1" w:styleId="100">
    <w:name w:val="Оглавление 10"/>
    <w:basedOn w:val="1f0"/>
    <w:rsid w:val="00244A6A"/>
    <w:pPr>
      <w:tabs>
        <w:tab w:val="right" w:leader="dot" w:pos="7091"/>
      </w:tabs>
      <w:ind w:left="2547"/>
    </w:pPr>
  </w:style>
  <w:style w:type="paragraph" w:customStyle="1" w:styleId="afffff7">
    <w:name w:val="Содержимое врезки"/>
    <w:basedOn w:val="aff7"/>
    <w:rsid w:val="00244A6A"/>
  </w:style>
  <w:style w:type="numbering" w:customStyle="1" w:styleId="111">
    <w:name w:val="Нет списка11"/>
    <w:next w:val="a7"/>
    <w:uiPriority w:val="99"/>
    <w:semiHidden/>
    <w:unhideWhenUsed/>
    <w:rsid w:val="00244A6A"/>
  </w:style>
  <w:style w:type="paragraph" w:styleId="36">
    <w:name w:val="Body Text 3"/>
    <w:basedOn w:val="a4"/>
    <w:link w:val="35"/>
    <w:semiHidden/>
    <w:unhideWhenUsed/>
    <w:rsid w:val="00244A6A"/>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244A6A"/>
    <w:rPr>
      <w:sz w:val="16"/>
      <w:szCs w:val="16"/>
    </w:rPr>
  </w:style>
  <w:style w:type="paragraph" w:customStyle="1" w:styleId="afffff8">
    <w:name w:val="Подписи сторон"/>
    <w:basedOn w:val="a4"/>
    <w:rsid w:val="00244A6A"/>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9">
    <w:name w:val="Основной текст_"/>
    <w:link w:val="3d"/>
    <w:locked/>
    <w:rsid w:val="00244A6A"/>
    <w:rPr>
      <w:shd w:val="clear" w:color="auto" w:fill="FFFFFF"/>
    </w:rPr>
  </w:style>
  <w:style w:type="paragraph" w:customStyle="1" w:styleId="3d">
    <w:name w:val="Основной текст3"/>
    <w:basedOn w:val="a4"/>
    <w:link w:val="afffff9"/>
    <w:rsid w:val="00244A6A"/>
    <w:pPr>
      <w:widowControl w:val="0"/>
      <w:shd w:val="clear" w:color="auto" w:fill="FFFFFF"/>
      <w:spacing w:after="360" w:line="0" w:lineRule="atLeast"/>
      <w:jc w:val="both"/>
    </w:pPr>
  </w:style>
  <w:style w:type="paragraph" w:customStyle="1" w:styleId="2f2">
    <w:name w:val="Обычный2"/>
    <w:rsid w:val="00244A6A"/>
    <w:pPr>
      <w:spacing w:after="0" w:line="240" w:lineRule="auto"/>
    </w:pPr>
    <w:rPr>
      <w:rFonts w:ascii="Times New Roman" w:eastAsia="Times New Roman" w:hAnsi="Times New Roman" w:cs="Times New Roman"/>
      <w:sz w:val="24"/>
      <w:szCs w:val="20"/>
      <w:lang w:eastAsia="ru-RU"/>
    </w:rPr>
  </w:style>
  <w:style w:type="character" w:styleId="afffffa">
    <w:name w:val="annotation reference"/>
    <w:unhideWhenUsed/>
    <w:rsid w:val="00244A6A"/>
    <w:rPr>
      <w:sz w:val="16"/>
      <w:szCs w:val="16"/>
    </w:rPr>
  </w:style>
  <w:style w:type="numbering" w:customStyle="1" w:styleId="2f3">
    <w:name w:val="Нет списка2"/>
    <w:next w:val="a7"/>
    <w:uiPriority w:val="99"/>
    <w:semiHidden/>
    <w:rsid w:val="00C70DAD"/>
  </w:style>
  <w:style w:type="paragraph" w:customStyle="1" w:styleId="3e">
    <w:name w:val="Обычный3"/>
    <w:rsid w:val="00C70DA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C70DA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C70DA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C70DA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C70DA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C70DA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C70DA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C70DA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C70DA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C70DA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C70DA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C70DA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C70DA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C70DA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C70DA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C70DA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C70DA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C70DA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b">
    <w:name w:val="Table Grid"/>
    <w:basedOn w:val="a6"/>
    <w:uiPriority w:val="59"/>
    <w:rsid w:val="001132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c">
    <w:name w:val="footnote reference"/>
    <w:uiPriority w:val="99"/>
    <w:semiHidden/>
    <w:unhideWhenUsed/>
    <w:rsid w:val="00A728B3"/>
    <w:rPr>
      <w:vertAlign w:val="superscript"/>
    </w:rPr>
  </w:style>
  <w:style w:type="numbering" w:customStyle="1" w:styleId="3f">
    <w:name w:val="Нет списка3"/>
    <w:next w:val="a7"/>
    <w:uiPriority w:val="99"/>
    <w:semiHidden/>
    <w:unhideWhenUsed/>
    <w:rsid w:val="00221B62"/>
  </w:style>
  <w:style w:type="table" w:customStyle="1" w:styleId="1ff7">
    <w:name w:val="Сетка таблицы1"/>
    <w:basedOn w:val="a6"/>
    <w:next w:val="afffffb"/>
    <w:uiPriority w:val="59"/>
    <w:rsid w:val="00221B62"/>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d">
    <w:name w:val="Стиль"/>
    <w:rsid w:val="00221B6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numbering" w:customStyle="1" w:styleId="43">
    <w:name w:val="Нет списка4"/>
    <w:next w:val="a7"/>
    <w:uiPriority w:val="99"/>
    <w:semiHidden/>
    <w:rsid w:val="003B6FE3"/>
  </w:style>
  <w:style w:type="paragraph" w:customStyle="1" w:styleId="44">
    <w:name w:val="Обычный4"/>
    <w:rsid w:val="003B6FE3"/>
    <w:pPr>
      <w:spacing w:after="0" w:line="240" w:lineRule="auto"/>
    </w:pPr>
    <w:rPr>
      <w:rFonts w:ascii="Times New Roman" w:eastAsia="Times New Roman" w:hAnsi="Times New Roman" w:cs="Times New Roman"/>
      <w:sz w:val="24"/>
      <w:szCs w:val="20"/>
      <w:lang w:eastAsia="ru-RU"/>
    </w:rPr>
  </w:style>
  <w:style w:type="paragraph" w:customStyle="1" w:styleId="xl105">
    <w:name w:val="xl105"/>
    <w:basedOn w:val="a4"/>
    <w:rsid w:val="003B6FE3"/>
    <w:pPr>
      <w:pBdr>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06">
    <w:name w:val="xl106"/>
    <w:basedOn w:val="a4"/>
    <w:rsid w:val="003B6FE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7">
    <w:name w:val="xl107"/>
    <w:basedOn w:val="a4"/>
    <w:rsid w:val="003B6FE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8">
    <w:name w:val="xl108"/>
    <w:basedOn w:val="a4"/>
    <w:rsid w:val="003B6F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9">
    <w:name w:val="xl109"/>
    <w:basedOn w:val="a4"/>
    <w:rsid w:val="003B6F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0">
    <w:name w:val="xl110"/>
    <w:basedOn w:val="a4"/>
    <w:rsid w:val="003B6FE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1">
    <w:name w:val="xl111"/>
    <w:basedOn w:val="a4"/>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12">
    <w:name w:val="xl112"/>
    <w:basedOn w:val="a4"/>
    <w:rsid w:val="003B6FE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3">
    <w:name w:val="xl113"/>
    <w:basedOn w:val="a4"/>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14">
    <w:name w:val="xl114"/>
    <w:basedOn w:val="a4"/>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5">
    <w:name w:val="xl115"/>
    <w:basedOn w:val="a4"/>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b/>
      <w:bCs/>
      <w:sz w:val="24"/>
      <w:szCs w:val="24"/>
      <w:lang w:eastAsia="ru-RU"/>
    </w:rPr>
  </w:style>
  <w:style w:type="numbering" w:customStyle="1" w:styleId="54">
    <w:name w:val="Нет списка5"/>
    <w:next w:val="a7"/>
    <w:uiPriority w:val="99"/>
    <w:semiHidden/>
    <w:rsid w:val="003C5345"/>
  </w:style>
  <w:style w:type="numbering" w:customStyle="1" w:styleId="62">
    <w:name w:val="Нет списка6"/>
    <w:next w:val="a7"/>
    <w:uiPriority w:val="99"/>
    <w:semiHidden/>
    <w:unhideWhenUsed/>
    <w:rsid w:val="00F944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612297">
      <w:bodyDiv w:val="1"/>
      <w:marLeft w:val="0"/>
      <w:marRight w:val="0"/>
      <w:marTop w:val="0"/>
      <w:marBottom w:val="0"/>
      <w:divBdr>
        <w:top w:val="none" w:sz="0" w:space="0" w:color="auto"/>
        <w:left w:val="none" w:sz="0" w:space="0" w:color="auto"/>
        <w:bottom w:val="none" w:sz="0" w:space="0" w:color="auto"/>
        <w:right w:val="none" w:sz="0" w:space="0" w:color="auto"/>
      </w:divBdr>
    </w:div>
    <w:div w:id="69693492">
      <w:bodyDiv w:val="1"/>
      <w:marLeft w:val="0"/>
      <w:marRight w:val="0"/>
      <w:marTop w:val="0"/>
      <w:marBottom w:val="0"/>
      <w:divBdr>
        <w:top w:val="none" w:sz="0" w:space="0" w:color="auto"/>
        <w:left w:val="none" w:sz="0" w:space="0" w:color="auto"/>
        <w:bottom w:val="none" w:sz="0" w:space="0" w:color="auto"/>
        <w:right w:val="none" w:sz="0" w:space="0" w:color="auto"/>
      </w:divBdr>
    </w:div>
    <w:div w:id="106122430">
      <w:bodyDiv w:val="1"/>
      <w:marLeft w:val="0"/>
      <w:marRight w:val="0"/>
      <w:marTop w:val="0"/>
      <w:marBottom w:val="0"/>
      <w:divBdr>
        <w:top w:val="none" w:sz="0" w:space="0" w:color="auto"/>
        <w:left w:val="none" w:sz="0" w:space="0" w:color="auto"/>
        <w:bottom w:val="none" w:sz="0" w:space="0" w:color="auto"/>
        <w:right w:val="none" w:sz="0" w:space="0" w:color="auto"/>
      </w:divBdr>
    </w:div>
    <w:div w:id="131562679">
      <w:bodyDiv w:val="1"/>
      <w:marLeft w:val="0"/>
      <w:marRight w:val="0"/>
      <w:marTop w:val="0"/>
      <w:marBottom w:val="0"/>
      <w:divBdr>
        <w:top w:val="none" w:sz="0" w:space="0" w:color="auto"/>
        <w:left w:val="none" w:sz="0" w:space="0" w:color="auto"/>
        <w:bottom w:val="none" w:sz="0" w:space="0" w:color="auto"/>
        <w:right w:val="none" w:sz="0" w:space="0" w:color="auto"/>
      </w:divBdr>
    </w:div>
    <w:div w:id="139929243">
      <w:bodyDiv w:val="1"/>
      <w:marLeft w:val="0"/>
      <w:marRight w:val="0"/>
      <w:marTop w:val="0"/>
      <w:marBottom w:val="0"/>
      <w:divBdr>
        <w:top w:val="none" w:sz="0" w:space="0" w:color="auto"/>
        <w:left w:val="none" w:sz="0" w:space="0" w:color="auto"/>
        <w:bottom w:val="none" w:sz="0" w:space="0" w:color="auto"/>
        <w:right w:val="none" w:sz="0" w:space="0" w:color="auto"/>
      </w:divBdr>
    </w:div>
    <w:div w:id="143544589">
      <w:bodyDiv w:val="1"/>
      <w:marLeft w:val="0"/>
      <w:marRight w:val="0"/>
      <w:marTop w:val="0"/>
      <w:marBottom w:val="0"/>
      <w:divBdr>
        <w:top w:val="none" w:sz="0" w:space="0" w:color="auto"/>
        <w:left w:val="none" w:sz="0" w:space="0" w:color="auto"/>
        <w:bottom w:val="none" w:sz="0" w:space="0" w:color="auto"/>
        <w:right w:val="none" w:sz="0" w:space="0" w:color="auto"/>
      </w:divBdr>
    </w:div>
    <w:div w:id="310445073">
      <w:bodyDiv w:val="1"/>
      <w:marLeft w:val="0"/>
      <w:marRight w:val="0"/>
      <w:marTop w:val="0"/>
      <w:marBottom w:val="0"/>
      <w:divBdr>
        <w:top w:val="none" w:sz="0" w:space="0" w:color="auto"/>
        <w:left w:val="none" w:sz="0" w:space="0" w:color="auto"/>
        <w:bottom w:val="none" w:sz="0" w:space="0" w:color="auto"/>
        <w:right w:val="none" w:sz="0" w:space="0" w:color="auto"/>
      </w:divBdr>
    </w:div>
    <w:div w:id="376703327">
      <w:bodyDiv w:val="1"/>
      <w:marLeft w:val="0"/>
      <w:marRight w:val="0"/>
      <w:marTop w:val="0"/>
      <w:marBottom w:val="0"/>
      <w:divBdr>
        <w:top w:val="none" w:sz="0" w:space="0" w:color="auto"/>
        <w:left w:val="none" w:sz="0" w:space="0" w:color="auto"/>
        <w:bottom w:val="none" w:sz="0" w:space="0" w:color="auto"/>
        <w:right w:val="none" w:sz="0" w:space="0" w:color="auto"/>
      </w:divBdr>
    </w:div>
    <w:div w:id="419569428">
      <w:bodyDiv w:val="1"/>
      <w:marLeft w:val="0"/>
      <w:marRight w:val="0"/>
      <w:marTop w:val="0"/>
      <w:marBottom w:val="0"/>
      <w:divBdr>
        <w:top w:val="none" w:sz="0" w:space="0" w:color="auto"/>
        <w:left w:val="none" w:sz="0" w:space="0" w:color="auto"/>
        <w:bottom w:val="none" w:sz="0" w:space="0" w:color="auto"/>
        <w:right w:val="none" w:sz="0" w:space="0" w:color="auto"/>
      </w:divBdr>
    </w:div>
    <w:div w:id="474879540">
      <w:bodyDiv w:val="1"/>
      <w:marLeft w:val="0"/>
      <w:marRight w:val="0"/>
      <w:marTop w:val="0"/>
      <w:marBottom w:val="0"/>
      <w:divBdr>
        <w:top w:val="none" w:sz="0" w:space="0" w:color="auto"/>
        <w:left w:val="none" w:sz="0" w:space="0" w:color="auto"/>
        <w:bottom w:val="none" w:sz="0" w:space="0" w:color="auto"/>
        <w:right w:val="none" w:sz="0" w:space="0" w:color="auto"/>
      </w:divBdr>
    </w:div>
    <w:div w:id="525631343">
      <w:bodyDiv w:val="1"/>
      <w:marLeft w:val="0"/>
      <w:marRight w:val="0"/>
      <w:marTop w:val="0"/>
      <w:marBottom w:val="0"/>
      <w:divBdr>
        <w:top w:val="none" w:sz="0" w:space="0" w:color="auto"/>
        <w:left w:val="none" w:sz="0" w:space="0" w:color="auto"/>
        <w:bottom w:val="none" w:sz="0" w:space="0" w:color="auto"/>
        <w:right w:val="none" w:sz="0" w:space="0" w:color="auto"/>
      </w:divBdr>
    </w:div>
    <w:div w:id="539320872">
      <w:bodyDiv w:val="1"/>
      <w:marLeft w:val="0"/>
      <w:marRight w:val="0"/>
      <w:marTop w:val="0"/>
      <w:marBottom w:val="0"/>
      <w:divBdr>
        <w:top w:val="none" w:sz="0" w:space="0" w:color="auto"/>
        <w:left w:val="none" w:sz="0" w:space="0" w:color="auto"/>
        <w:bottom w:val="none" w:sz="0" w:space="0" w:color="auto"/>
        <w:right w:val="none" w:sz="0" w:space="0" w:color="auto"/>
      </w:divBdr>
    </w:div>
    <w:div w:id="560748779">
      <w:bodyDiv w:val="1"/>
      <w:marLeft w:val="0"/>
      <w:marRight w:val="0"/>
      <w:marTop w:val="0"/>
      <w:marBottom w:val="0"/>
      <w:divBdr>
        <w:top w:val="none" w:sz="0" w:space="0" w:color="auto"/>
        <w:left w:val="none" w:sz="0" w:space="0" w:color="auto"/>
        <w:bottom w:val="none" w:sz="0" w:space="0" w:color="auto"/>
        <w:right w:val="none" w:sz="0" w:space="0" w:color="auto"/>
      </w:divBdr>
    </w:div>
    <w:div w:id="664865616">
      <w:bodyDiv w:val="1"/>
      <w:marLeft w:val="0"/>
      <w:marRight w:val="0"/>
      <w:marTop w:val="0"/>
      <w:marBottom w:val="0"/>
      <w:divBdr>
        <w:top w:val="none" w:sz="0" w:space="0" w:color="auto"/>
        <w:left w:val="none" w:sz="0" w:space="0" w:color="auto"/>
        <w:bottom w:val="none" w:sz="0" w:space="0" w:color="auto"/>
        <w:right w:val="none" w:sz="0" w:space="0" w:color="auto"/>
      </w:divBdr>
    </w:div>
    <w:div w:id="668099762">
      <w:bodyDiv w:val="1"/>
      <w:marLeft w:val="0"/>
      <w:marRight w:val="0"/>
      <w:marTop w:val="0"/>
      <w:marBottom w:val="0"/>
      <w:divBdr>
        <w:top w:val="none" w:sz="0" w:space="0" w:color="auto"/>
        <w:left w:val="none" w:sz="0" w:space="0" w:color="auto"/>
        <w:bottom w:val="none" w:sz="0" w:space="0" w:color="auto"/>
        <w:right w:val="none" w:sz="0" w:space="0" w:color="auto"/>
      </w:divBdr>
    </w:div>
    <w:div w:id="742215288">
      <w:bodyDiv w:val="1"/>
      <w:marLeft w:val="0"/>
      <w:marRight w:val="0"/>
      <w:marTop w:val="0"/>
      <w:marBottom w:val="0"/>
      <w:divBdr>
        <w:top w:val="none" w:sz="0" w:space="0" w:color="auto"/>
        <w:left w:val="none" w:sz="0" w:space="0" w:color="auto"/>
        <w:bottom w:val="none" w:sz="0" w:space="0" w:color="auto"/>
        <w:right w:val="none" w:sz="0" w:space="0" w:color="auto"/>
      </w:divBdr>
    </w:div>
    <w:div w:id="778793495">
      <w:bodyDiv w:val="1"/>
      <w:marLeft w:val="0"/>
      <w:marRight w:val="0"/>
      <w:marTop w:val="0"/>
      <w:marBottom w:val="0"/>
      <w:divBdr>
        <w:top w:val="none" w:sz="0" w:space="0" w:color="auto"/>
        <w:left w:val="none" w:sz="0" w:space="0" w:color="auto"/>
        <w:bottom w:val="none" w:sz="0" w:space="0" w:color="auto"/>
        <w:right w:val="none" w:sz="0" w:space="0" w:color="auto"/>
      </w:divBdr>
    </w:div>
    <w:div w:id="802963317">
      <w:bodyDiv w:val="1"/>
      <w:marLeft w:val="0"/>
      <w:marRight w:val="0"/>
      <w:marTop w:val="0"/>
      <w:marBottom w:val="0"/>
      <w:divBdr>
        <w:top w:val="none" w:sz="0" w:space="0" w:color="auto"/>
        <w:left w:val="none" w:sz="0" w:space="0" w:color="auto"/>
        <w:bottom w:val="none" w:sz="0" w:space="0" w:color="auto"/>
        <w:right w:val="none" w:sz="0" w:space="0" w:color="auto"/>
      </w:divBdr>
    </w:div>
    <w:div w:id="827131141">
      <w:bodyDiv w:val="1"/>
      <w:marLeft w:val="0"/>
      <w:marRight w:val="0"/>
      <w:marTop w:val="0"/>
      <w:marBottom w:val="0"/>
      <w:divBdr>
        <w:top w:val="none" w:sz="0" w:space="0" w:color="auto"/>
        <w:left w:val="none" w:sz="0" w:space="0" w:color="auto"/>
        <w:bottom w:val="none" w:sz="0" w:space="0" w:color="auto"/>
        <w:right w:val="none" w:sz="0" w:space="0" w:color="auto"/>
      </w:divBdr>
    </w:div>
    <w:div w:id="889540492">
      <w:bodyDiv w:val="1"/>
      <w:marLeft w:val="0"/>
      <w:marRight w:val="0"/>
      <w:marTop w:val="0"/>
      <w:marBottom w:val="0"/>
      <w:divBdr>
        <w:top w:val="none" w:sz="0" w:space="0" w:color="auto"/>
        <w:left w:val="none" w:sz="0" w:space="0" w:color="auto"/>
        <w:bottom w:val="none" w:sz="0" w:space="0" w:color="auto"/>
        <w:right w:val="none" w:sz="0" w:space="0" w:color="auto"/>
      </w:divBdr>
    </w:div>
    <w:div w:id="914240624">
      <w:bodyDiv w:val="1"/>
      <w:marLeft w:val="0"/>
      <w:marRight w:val="0"/>
      <w:marTop w:val="0"/>
      <w:marBottom w:val="0"/>
      <w:divBdr>
        <w:top w:val="none" w:sz="0" w:space="0" w:color="auto"/>
        <w:left w:val="none" w:sz="0" w:space="0" w:color="auto"/>
        <w:bottom w:val="none" w:sz="0" w:space="0" w:color="auto"/>
        <w:right w:val="none" w:sz="0" w:space="0" w:color="auto"/>
      </w:divBdr>
    </w:div>
    <w:div w:id="979268672">
      <w:bodyDiv w:val="1"/>
      <w:marLeft w:val="0"/>
      <w:marRight w:val="0"/>
      <w:marTop w:val="0"/>
      <w:marBottom w:val="0"/>
      <w:divBdr>
        <w:top w:val="none" w:sz="0" w:space="0" w:color="auto"/>
        <w:left w:val="none" w:sz="0" w:space="0" w:color="auto"/>
        <w:bottom w:val="none" w:sz="0" w:space="0" w:color="auto"/>
        <w:right w:val="none" w:sz="0" w:space="0" w:color="auto"/>
      </w:divBdr>
    </w:div>
    <w:div w:id="1128670422">
      <w:bodyDiv w:val="1"/>
      <w:marLeft w:val="0"/>
      <w:marRight w:val="0"/>
      <w:marTop w:val="0"/>
      <w:marBottom w:val="0"/>
      <w:divBdr>
        <w:top w:val="none" w:sz="0" w:space="0" w:color="auto"/>
        <w:left w:val="none" w:sz="0" w:space="0" w:color="auto"/>
        <w:bottom w:val="none" w:sz="0" w:space="0" w:color="auto"/>
        <w:right w:val="none" w:sz="0" w:space="0" w:color="auto"/>
      </w:divBdr>
    </w:div>
    <w:div w:id="1171679293">
      <w:bodyDiv w:val="1"/>
      <w:marLeft w:val="0"/>
      <w:marRight w:val="0"/>
      <w:marTop w:val="0"/>
      <w:marBottom w:val="0"/>
      <w:divBdr>
        <w:top w:val="none" w:sz="0" w:space="0" w:color="auto"/>
        <w:left w:val="none" w:sz="0" w:space="0" w:color="auto"/>
        <w:bottom w:val="none" w:sz="0" w:space="0" w:color="auto"/>
        <w:right w:val="none" w:sz="0" w:space="0" w:color="auto"/>
      </w:divBdr>
    </w:div>
    <w:div w:id="1172992476">
      <w:bodyDiv w:val="1"/>
      <w:marLeft w:val="0"/>
      <w:marRight w:val="0"/>
      <w:marTop w:val="0"/>
      <w:marBottom w:val="0"/>
      <w:divBdr>
        <w:top w:val="none" w:sz="0" w:space="0" w:color="auto"/>
        <w:left w:val="none" w:sz="0" w:space="0" w:color="auto"/>
        <w:bottom w:val="none" w:sz="0" w:space="0" w:color="auto"/>
        <w:right w:val="none" w:sz="0" w:space="0" w:color="auto"/>
      </w:divBdr>
    </w:div>
    <w:div w:id="1219125140">
      <w:bodyDiv w:val="1"/>
      <w:marLeft w:val="0"/>
      <w:marRight w:val="0"/>
      <w:marTop w:val="0"/>
      <w:marBottom w:val="0"/>
      <w:divBdr>
        <w:top w:val="none" w:sz="0" w:space="0" w:color="auto"/>
        <w:left w:val="none" w:sz="0" w:space="0" w:color="auto"/>
        <w:bottom w:val="none" w:sz="0" w:space="0" w:color="auto"/>
        <w:right w:val="none" w:sz="0" w:space="0" w:color="auto"/>
      </w:divBdr>
    </w:div>
    <w:div w:id="1302074116">
      <w:bodyDiv w:val="1"/>
      <w:marLeft w:val="0"/>
      <w:marRight w:val="0"/>
      <w:marTop w:val="0"/>
      <w:marBottom w:val="0"/>
      <w:divBdr>
        <w:top w:val="none" w:sz="0" w:space="0" w:color="auto"/>
        <w:left w:val="none" w:sz="0" w:space="0" w:color="auto"/>
        <w:bottom w:val="none" w:sz="0" w:space="0" w:color="auto"/>
        <w:right w:val="none" w:sz="0" w:space="0" w:color="auto"/>
      </w:divBdr>
    </w:div>
    <w:div w:id="1437141905">
      <w:bodyDiv w:val="1"/>
      <w:marLeft w:val="0"/>
      <w:marRight w:val="0"/>
      <w:marTop w:val="0"/>
      <w:marBottom w:val="0"/>
      <w:divBdr>
        <w:top w:val="none" w:sz="0" w:space="0" w:color="auto"/>
        <w:left w:val="none" w:sz="0" w:space="0" w:color="auto"/>
        <w:bottom w:val="none" w:sz="0" w:space="0" w:color="auto"/>
        <w:right w:val="none" w:sz="0" w:space="0" w:color="auto"/>
      </w:divBdr>
    </w:div>
    <w:div w:id="1486164525">
      <w:bodyDiv w:val="1"/>
      <w:marLeft w:val="0"/>
      <w:marRight w:val="0"/>
      <w:marTop w:val="0"/>
      <w:marBottom w:val="0"/>
      <w:divBdr>
        <w:top w:val="none" w:sz="0" w:space="0" w:color="auto"/>
        <w:left w:val="none" w:sz="0" w:space="0" w:color="auto"/>
        <w:bottom w:val="none" w:sz="0" w:space="0" w:color="auto"/>
        <w:right w:val="none" w:sz="0" w:space="0" w:color="auto"/>
      </w:divBdr>
    </w:div>
    <w:div w:id="1496532184">
      <w:bodyDiv w:val="1"/>
      <w:marLeft w:val="0"/>
      <w:marRight w:val="0"/>
      <w:marTop w:val="0"/>
      <w:marBottom w:val="0"/>
      <w:divBdr>
        <w:top w:val="none" w:sz="0" w:space="0" w:color="auto"/>
        <w:left w:val="none" w:sz="0" w:space="0" w:color="auto"/>
        <w:bottom w:val="none" w:sz="0" w:space="0" w:color="auto"/>
        <w:right w:val="none" w:sz="0" w:space="0" w:color="auto"/>
      </w:divBdr>
    </w:div>
    <w:div w:id="1519156119">
      <w:bodyDiv w:val="1"/>
      <w:marLeft w:val="0"/>
      <w:marRight w:val="0"/>
      <w:marTop w:val="0"/>
      <w:marBottom w:val="0"/>
      <w:divBdr>
        <w:top w:val="none" w:sz="0" w:space="0" w:color="auto"/>
        <w:left w:val="none" w:sz="0" w:space="0" w:color="auto"/>
        <w:bottom w:val="none" w:sz="0" w:space="0" w:color="auto"/>
        <w:right w:val="none" w:sz="0" w:space="0" w:color="auto"/>
      </w:divBdr>
    </w:div>
    <w:div w:id="1553496504">
      <w:bodyDiv w:val="1"/>
      <w:marLeft w:val="0"/>
      <w:marRight w:val="0"/>
      <w:marTop w:val="0"/>
      <w:marBottom w:val="0"/>
      <w:divBdr>
        <w:top w:val="none" w:sz="0" w:space="0" w:color="auto"/>
        <w:left w:val="none" w:sz="0" w:space="0" w:color="auto"/>
        <w:bottom w:val="none" w:sz="0" w:space="0" w:color="auto"/>
        <w:right w:val="none" w:sz="0" w:space="0" w:color="auto"/>
      </w:divBdr>
    </w:div>
    <w:div w:id="1578897300">
      <w:bodyDiv w:val="1"/>
      <w:marLeft w:val="0"/>
      <w:marRight w:val="0"/>
      <w:marTop w:val="0"/>
      <w:marBottom w:val="0"/>
      <w:divBdr>
        <w:top w:val="none" w:sz="0" w:space="0" w:color="auto"/>
        <w:left w:val="none" w:sz="0" w:space="0" w:color="auto"/>
        <w:bottom w:val="none" w:sz="0" w:space="0" w:color="auto"/>
        <w:right w:val="none" w:sz="0" w:space="0" w:color="auto"/>
      </w:divBdr>
    </w:div>
    <w:div w:id="1648438268">
      <w:bodyDiv w:val="1"/>
      <w:marLeft w:val="0"/>
      <w:marRight w:val="0"/>
      <w:marTop w:val="0"/>
      <w:marBottom w:val="0"/>
      <w:divBdr>
        <w:top w:val="none" w:sz="0" w:space="0" w:color="auto"/>
        <w:left w:val="none" w:sz="0" w:space="0" w:color="auto"/>
        <w:bottom w:val="none" w:sz="0" w:space="0" w:color="auto"/>
        <w:right w:val="none" w:sz="0" w:space="0" w:color="auto"/>
      </w:divBdr>
    </w:div>
    <w:div w:id="1660036976">
      <w:bodyDiv w:val="1"/>
      <w:marLeft w:val="0"/>
      <w:marRight w:val="0"/>
      <w:marTop w:val="0"/>
      <w:marBottom w:val="0"/>
      <w:divBdr>
        <w:top w:val="none" w:sz="0" w:space="0" w:color="auto"/>
        <w:left w:val="none" w:sz="0" w:space="0" w:color="auto"/>
        <w:bottom w:val="none" w:sz="0" w:space="0" w:color="auto"/>
        <w:right w:val="none" w:sz="0" w:space="0" w:color="auto"/>
      </w:divBdr>
    </w:div>
    <w:div w:id="1684668582">
      <w:bodyDiv w:val="1"/>
      <w:marLeft w:val="0"/>
      <w:marRight w:val="0"/>
      <w:marTop w:val="0"/>
      <w:marBottom w:val="0"/>
      <w:divBdr>
        <w:top w:val="none" w:sz="0" w:space="0" w:color="auto"/>
        <w:left w:val="none" w:sz="0" w:space="0" w:color="auto"/>
        <w:bottom w:val="none" w:sz="0" w:space="0" w:color="auto"/>
        <w:right w:val="none" w:sz="0" w:space="0" w:color="auto"/>
      </w:divBdr>
    </w:div>
    <w:div w:id="1793866558">
      <w:bodyDiv w:val="1"/>
      <w:marLeft w:val="0"/>
      <w:marRight w:val="0"/>
      <w:marTop w:val="0"/>
      <w:marBottom w:val="0"/>
      <w:divBdr>
        <w:top w:val="none" w:sz="0" w:space="0" w:color="auto"/>
        <w:left w:val="none" w:sz="0" w:space="0" w:color="auto"/>
        <w:bottom w:val="none" w:sz="0" w:space="0" w:color="auto"/>
        <w:right w:val="none" w:sz="0" w:space="0" w:color="auto"/>
      </w:divBdr>
    </w:div>
    <w:div w:id="1828476206">
      <w:bodyDiv w:val="1"/>
      <w:marLeft w:val="0"/>
      <w:marRight w:val="0"/>
      <w:marTop w:val="0"/>
      <w:marBottom w:val="0"/>
      <w:divBdr>
        <w:top w:val="none" w:sz="0" w:space="0" w:color="auto"/>
        <w:left w:val="none" w:sz="0" w:space="0" w:color="auto"/>
        <w:bottom w:val="none" w:sz="0" w:space="0" w:color="auto"/>
        <w:right w:val="none" w:sz="0" w:space="0" w:color="auto"/>
      </w:divBdr>
    </w:div>
    <w:div w:id="1828738644">
      <w:bodyDiv w:val="1"/>
      <w:marLeft w:val="0"/>
      <w:marRight w:val="0"/>
      <w:marTop w:val="0"/>
      <w:marBottom w:val="0"/>
      <w:divBdr>
        <w:top w:val="none" w:sz="0" w:space="0" w:color="auto"/>
        <w:left w:val="none" w:sz="0" w:space="0" w:color="auto"/>
        <w:bottom w:val="none" w:sz="0" w:space="0" w:color="auto"/>
        <w:right w:val="none" w:sz="0" w:space="0" w:color="auto"/>
      </w:divBdr>
    </w:div>
    <w:div w:id="1835685094">
      <w:bodyDiv w:val="1"/>
      <w:marLeft w:val="0"/>
      <w:marRight w:val="0"/>
      <w:marTop w:val="0"/>
      <w:marBottom w:val="0"/>
      <w:divBdr>
        <w:top w:val="none" w:sz="0" w:space="0" w:color="auto"/>
        <w:left w:val="none" w:sz="0" w:space="0" w:color="auto"/>
        <w:bottom w:val="none" w:sz="0" w:space="0" w:color="auto"/>
        <w:right w:val="none" w:sz="0" w:space="0" w:color="auto"/>
      </w:divBdr>
    </w:div>
    <w:div w:id="1883470906">
      <w:bodyDiv w:val="1"/>
      <w:marLeft w:val="0"/>
      <w:marRight w:val="0"/>
      <w:marTop w:val="0"/>
      <w:marBottom w:val="0"/>
      <w:divBdr>
        <w:top w:val="none" w:sz="0" w:space="0" w:color="auto"/>
        <w:left w:val="none" w:sz="0" w:space="0" w:color="auto"/>
        <w:bottom w:val="none" w:sz="0" w:space="0" w:color="auto"/>
        <w:right w:val="none" w:sz="0" w:space="0" w:color="auto"/>
      </w:divBdr>
    </w:div>
    <w:div w:id="1896431385">
      <w:bodyDiv w:val="1"/>
      <w:marLeft w:val="0"/>
      <w:marRight w:val="0"/>
      <w:marTop w:val="0"/>
      <w:marBottom w:val="0"/>
      <w:divBdr>
        <w:top w:val="none" w:sz="0" w:space="0" w:color="auto"/>
        <w:left w:val="none" w:sz="0" w:space="0" w:color="auto"/>
        <w:bottom w:val="none" w:sz="0" w:space="0" w:color="auto"/>
        <w:right w:val="none" w:sz="0" w:space="0" w:color="auto"/>
      </w:divBdr>
    </w:div>
    <w:div w:id="1900944583">
      <w:bodyDiv w:val="1"/>
      <w:marLeft w:val="0"/>
      <w:marRight w:val="0"/>
      <w:marTop w:val="0"/>
      <w:marBottom w:val="0"/>
      <w:divBdr>
        <w:top w:val="none" w:sz="0" w:space="0" w:color="auto"/>
        <w:left w:val="none" w:sz="0" w:space="0" w:color="auto"/>
        <w:bottom w:val="none" w:sz="0" w:space="0" w:color="auto"/>
        <w:right w:val="none" w:sz="0" w:space="0" w:color="auto"/>
      </w:divBdr>
    </w:div>
    <w:div w:id="1906841315">
      <w:bodyDiv w:val="1"/>
      <w:marLeft w:val="0"/>
      <w:marRight w:val="0"/>
      <w:marTop w:val="0"/>
      <w:marBottom w:val="0"/>
      <w:divBdr>
        <w:top w:val="none" w:sz="0" w:space="0" w:color="auto"/>
        <w:left w:val="none" w:sz="0" w:space="0" w:color="auto"/>
        <w:bottom w:val="none" w:sz="0" w:space="0" w:color="auto"/>
        <w:right w:val="none" w:sz="0" w:space="0" w:color="auto"/>
      </w:divBdr>
    </w:div>
    <w:div w:id="1907259589">
      <w:bodyDiv w:val="1"/>
      <w:marLeft w:val="0"/>
      <w:marRight w:val="0"/>
      <w:marTop w:val="0"/>
      <w:marBottom w:val="0"/>
      <w:divBdr>
        <w:top w:val="none" w:sz="0" w:space="0" w:color="auto"/>
        <w:left w:val="none" w:sz="0" w:space="0" w:color="auto"/>
        <w:bottom w:val="none" w:sz="0" w:space="0" w:color="auto"/>
        <w:right w:val="none" w:sz="0" w:space="0" w:color="auto"/>
      </w:divBdr>
    </w:div>
    <w:div w:id="1930698179">
      <w:bodyDiv w:val="1"/>
      <w:marLeft w:val="0"/>
      <w:marRight w:val="0"/>
      <w:marTop w:val="0"/>
      <w:marBottom w:val="0"/>
      <w:divBdr>
        <w:top w:val="none" w:sz="0" w:space="0" w:color="auto"/>
        <w:left w:val="none" w:sz="0" w:space="0" w:color="auto"/>
        <w:bottom w:val="none" w:sz="0" w:space="0" w:color="auto"/>
        <w:right w:val="none" w:sz="0" w:space="0" w:color="auto"/>
      </w:divBdr>
    </w:div>
    <w:div w:id="1947496152">
      <w:bodyDiv w:val="1"/>
      <w:marLeft w:val="0"/>
      <w:marRight w:val="0"/>
      <w:marTop w:val="0"/>
      <w:marBottom w:val="0"/>
      <w:divBdr>
        <w:top w:val="none" w:sz="0" w:space="0" w:color="auto"/>
        <w:left w:val="none" w:sz="0" w:space="0" w:color="auto"/>
        <w:bottom w:val="none" w:sz="0" w:space="0" w:color="auto"/>
        <w:right w:val="none" w:sz="0" w:space="0" w:color="auto"/>
      </w:divBdr>
    </w:div>
    <w:div w:id="2029478544">
      <w:bodyDiv w:val="1"/>
      <w:marLeft w:val="0"/>
      <w:marRight w:val="0"/>
      <w:marTop w:val="0"/>
      <w:marBottom w:val="0"/>
      <w:divBdr>
        <w:top w:val="none" w:sz="0" w:space="0" w:color="auto"/>
        <w:left w:val="none" w:sz="0" w:space="0" w:color="auto"/>
        <w:bottom w:val="none" w:sz="0" w:space="0" w:color="auto"/>
        <w:right w:val="none" w:sz="0" w:space="0" w:color="auto"/>
      </w:divBdr>
    </w:div>
    <w:div w:id="2033915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palchikovskayavv@mures.ru" TargetMode="External"/><Relationship Id="rId18" Type="http://schemas.openxmlformats.org/officeDocument/2006/relationships/hyperlink" Target="http://www.zakupki.gov.ru" TargetMode="External"/><Relationship Id="rId26" Type="http://schemas.openxmlformats.org/officeDocument/2006/relationships/hyperlink" Target="consultantplus://offline/ref=450CFA5A6A6F7D1F3501306841E58B07A0E2533E696FE38E4BC176B2CDs2wDF" TargetMode="External"/><Relationship Id="rId3" Type="http://schemas.openxmlformats.org/officeDocument/2006/relationships/styles" Target="styles.xml"/><Relationship Id="rId21" Type="http://schemas.openxmlformats.org/officeDocument/2006/relationships/hyperlink" Target="consultantplus://offline/ref=450CFA5A6A6F7D1F3501306841E58B07A0E258366D63E38E4BC176B2CDs2wDF" TargetMode="External"/><Relationship Id="rId7" Type="http://schemas.openxmlformats.org/officeDocument/2006/relationships/footnotes" Target="footnotes.xml"/><Relationship Id="rId12" Type="http://schemas.openxmlformats.org/officeDocument/2006/relationships/hyperlink" Target="mailto:palchikovskayavv@mures.ru" TargetMode="External"/><Relationship Id="rId17" Type="http://schemas.openxmlformats.org/officeDocument/2006/relationships/hyperlink" Target="mailto:palchikovskayavv@mures.ru" TargetMode="External"/><Relationship Id="rId25" Type="http://schemas.openxmlformats.org/officeDocument/2006/relationships/hyperlink" Target="consultantplus://offline/ref=450CFA5A6A6F7D1F3501306841E58B07A0E2533D686CE38E4BC176B2CDs2wDF" TargetMode="External"/><Relationship Id="rId2" Type="http://schemas.openxmlformats.org/officeDocument/2006/relationships/numbering" Target="numbering.xml"/><Relationship Id="rId16" Type="http://schemas.openxmlformats.org/officeDocument/2006/relationships/hyperlink" Target="mailto:palchikovskayavv@mures.ru" TargetMode="External"/><Relationship Id="rId20" Type="http://schemas.openxmlformats.org/officeDocument/2006/relationships/hyperlink" Target="consultantplus://offline/ref=450CFA5A6A6F7D1F3501306841E58B07A0E258366E69E38E4BC176B2CDs2wDF"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alchikovskayavv@mures.ru" TargetMode="External"/><Relationship Id="rId24" Type="http://schemas.openxmlformats.org/officeDocument/2006/relationships/hyperlink" Target="consultantplus://offline/ref=450CFA5A6A6F7D1F3501306841E58B07A0E2533D686CE38E4BC176B2CDs2wDF" TargetMode="External"/><Relationship Id="rId5" Type="http://schemas.openxmlformats.org/officeDocument/2006/relationships/settings" Target="settings.xml"/><Relationship Id="rId15" Type="http://schemas.openxmlformats.org/officeDocument/2006/relationships/hyperlink" Target="http://www.mures.ru/" TargetMode="External"/><Relationship Id="rId23" Type="http://schemas.openxmlformats.org/officeDocument/2006/relationships/hyperlink" Target="consultantplus://offline/ref=450CFA5A6A6F7D1F3501306841E58B07A0E258366D63E38E4BC176B2CDs2wDF" TargetMode="External"/><Relationship Id="rId28" Type="http://schemas.openxmlformats.org/officeDocument/2006/relationships/hyperlink" Target="mailto:info@mures.ru" TargetMode="External"/><Relationship Id="rId10" Type="http://schemas.openxmlformats.org/officeDocument/2006/relationships/footer" Target="footer1.xml"/><Relationship Id="rId19" Type="http://schemas.openxmlformats.org/officeDocument/2006/relationships/hyperlink" Target="consultantplus://offline/ref=450CFA5A6A6F7D1F3501306841E58B07A0E250396169E38E4BC176B2CD2D0571691EF6F1316DA7FCsAw2F"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zakupki.gov.ru" TargetMode="External"/><Relationship Id="rId22" Type="http://schemas.openxmlformats.org/officeDocument/2006/relationships/hyperlink" Target="consultantplus://offline/ref=450CFA5A6A6F7D1F3501306841E58B07A0E258366E69E38E4BC176B2CDs2wDF" TargetMode="External"/><Relationship Id="rId27" Type="http://schemas.openxmlformats.org/officeDocument/2006/relationships/footer" Target="footer2.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66B32F-2E2E-470C-B2DF-E5CA3DBF82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56</Pages>
  <Words>21132</Words>
  <Characters>120454</Characters>
  <Application>Microsoft Office Word</Application>
  <DocSecurity>0</DocSecurity>
  <Lines>1003</Lines>
  <Paragraphs>282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Валерия А. Ермоленко</cp:lastModifiedBy>
  <cp:revision>72</cp:revision>
  <cp:lastPrinted>2016-06-14T08:32:00Z</cp:lastPrinted>
  <dcterms:created xsi:type="dcterms:W3CDTF">2016-06-17T09:50:00Z</dcterms:created>
  <dcterms:modified xsi:type="dcterms:W3CDTF">2016-07-25T13:07:00Z</dcterms:modified>
</cp:coreProperties>
</file>