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04143F">
      <w:pPr>
        <w:jc w:val="right"/>
        <w:rPr>
          <w:rFonts w:ascii="Times New Roman" w:hAnsi="Times New Roman" w:cs="Times New Roman"/>
          <w:sz w:val="24"/>
          <w:szCs w:val="24"/>
        </w:rPr>
      </w:pPr>
      <w:bookmarkStart w:id="0" w:name="_top"/>
      <w:bookmarkEnd w:id="0"/>
      <w:r w:rsidRPr="0004143F">
        <w:rPr>
          <w:rFonts w:ascii="Times New Roman" w:hAnsi="Times New Roman" w:cs="Times New Roman"/>
          <w:sz w:val="24"/>
          <w:szCs w:val="24"/>
        </w:rPr>
        <w:t xml:space="preserve">                                   УТВЕРЖДЕНО:</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19174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А.Ю. </w:t>
      </w:r>
      <w:r w:rsidR="0084251A">
        <w:rPr>
          <w:rFonts w:ascii="Times New Roman" w:eastAsia="Times New Roman" w:hAnsi="Times New Roman" w:cs="Times New Roman"/>
          <w:sz w:val="24"/>
          <w:szCs w:val="24"/>
          <w:lang w:eastAsia="ar-SA"/>
        </w:rPr>
        <w:t xml:space="preserve">Филиппов </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00191740">
        <w:rPr>
          <w:rFonts w:ascii="Times New Roman" w:eastAsia="Times New Roman" w:hAnsi="Times New Roman" w:cs="Times New Roman"/>
          <w:sz w:val="24"/>
          <w:szCs w:val="24"/>
          <w:lang w:eastAsia="ar-SA"/>
        </w:rPr>
        <w:t>Приказ №</w:t>
      </w:r>
      <w:r w:rsidR="00E43611">
        <w:rPr>
          <w:rFonts w:ascii="Times New Roman" w:eastAsia="Times New Roman" w:hAnsi="Times New Roman" w:cs="Times New Roman"/>
          <w:sz w:val="24"/>
          <w:szCs w:val="24"/>
          <w:lang w:eastAsia="ar-SA"/>
        </w:rPr>
        <w:t xml:space="preserve"> </w:t>
      </w:r>
      <w:r w:rsidR="00667AEB">
        <w:rPr>
          <w:rFonts w:ascii="Times New Roman" w:eastAsia="Times New Roman" w:hAnsi="Times New Roman" w:cs="Times New Roman"/>
          <w:sz w:val="24"/>
          <w:szCs w:val="24"/>
          <w:lang w:eastAsia="ar-SA"/>
        </w:rPr>
        <w:t>30</w:t>
      </w:r>
      <w:r w:rsidR="0033729E">
        <w:rPr>
          <w:rFonts w:ascii="Times New Roman" w:eastAsia="Times New Roman" w:hAnsi="Times New Roman" w:cs="Times New Roman"/>
          <w:sz w:val="24"/>
          <w:szCs w:val="24"/>
          <w:lang w:eastAsia="ar-SA"/>
        </w:rPr>
        <w:t>6</w:t>
      </w:r>
      <w:r w:rsidR="00EB6CDD">
        <w:rPr>
          <w:rFonts w:ascii="Times New Roman" w:eastAsia="Times New Roman" w:hAnsi="Times New Roman" w:cs="Times New Roman"/>
          <w:sz w:val="24"/>
          <w:szCs w:val="24"/>
          <w:lang w:eastAsia="ar-SA"/>
        </w:rPr>
        <w:t>-з</w:t>
      </w:r>
      <w:r w:rsidRPr="000819C4">
        <w:rPr>
          <w:rFonts w:ascii="Times New Roman" w:eastAsia="Times New Roman" w:hAnsi="Times New Roman" w:cs="Times New Roman"/>
          <w:sz w:val="24"/>
          <w:szCs w:val="24"/>
          <w:lang w:eastAsia="ar-SA"/>
        </w:rPr>
        <w:t xml:space="preserve"> от </w:t>
      </w:r>
      <w:r w:rsidR="00E43611">
        <w:rPr>
          <w:rFonts w:ascii="Times New Roman" w:eastAsia="Times New Roman" w:hAnsi="Times New Roman" w:cs="Times New Roman"/>
          <w:sz w:val="24"/>
          <w:szCs w:val="24"/>
          <w:lang w:eastAsia="ar-SA"/>
        </w:rPr>
        <w:t>2</w:t>
      </w:r>
      <w:r w:rsidR="00667AEB">
        <w:rPr>
          <w:rFonts w:ascii="Times New Roman" w:eastAsia="Times New Roman" w:hAnsi="Times New Roman" w:cs="Times New Roman"/>
          <w:sz w:val="24"/>
          <w:szCs w:val="24"/>
          <w:lang w:eastAsia="ar-SA"/>
        </w:rPr>
        <w:t>5.07</w:t>
      </w:r>
      <w:r w:rsidR="00E4361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r w:rsidR="00EB6CDD">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договора поставки мазута топочного 100 ГОСТ 10585-2013 или нефтепродуктов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12330C">
        <w:rPr>
          <w:rFonts w:ascii="Times New Roman" w:eastAsia="Times New Roman" w:hAnsi="Times New Roman" w:cs="Times New Roman"/>
          <w:sz w:val="24"/>
          <w:szCs w:val="24"/>
          <w:lang w:eastAsia="ar-SA"/>
        </w:rPr>
      </w:r>
      <w:r w:rsidR="0012330C">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54439794"/>
      <w:r w:rsidRPr="003A2F0D">
        <w:rPr>
          <w:rFonts w:ascii="Times New Roman" w:eastAsia="Times New Roman" w:hAnsi="Times New Roman" w:cs="Times New Roman"/>
          <w:b/>
          <w:iCs/>
          <w:sz w:val="24"/>
          <w:szCs w:val="24"/>
          <w:lang w:val="x-none" w:eastAsia="ar-SA"/>
        </w:rPr>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договора поставки мазута топочного 100 ГОСТ 10585-2013 или нефтепродуктов  аналогичного или лучшего качества</w:t>
      </w:r>
      <w:r w:rsidR="00191740">
        <w:rPr>
          <w:rFonts w:ascii="Times New Roman" w:eastAsia="Calibri" w:hAnsi="Times New Roman" w:cs="Times New Roman"/>
          <w:b/>
          <w:bCs/>
          <w:sz w:val="24"/>
          <w:szCs w:val="24"/>
        </w:rPr>
        <w:t xml:space="preserve"> </w:t>
      </w:r>
    </w:p>
    <w:p w:rsidR="00191740" w:rsidRPr="003A2F0D" w:rsidRDefault="00191740"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w:t>
      </w:r>
      <w:proofErr w:type="gramStart"/>
      <w:r w:rsidR="00E415E8" w:rsidRPr="00E415E8">
        <w:rPr>
          <w:rFonts w:ascii="Times New Roman" w:eastAsia="Times New Roman" w:hAnsi="Times New Roman" w:cs="Times New Roman"/>
          <w:sz w:val="24"/>
          <w:szCs w:val="24"/>
          <w:lang w:eastAsia="ar-SA"/>
        </w:rPr>
        <w:t>Промышленная</w:t>
      </w:r>
      <w:proofErr w:type="gramEnd"/>
      <w:r w:rsidR="00E415E8" w:rsidRPr="00E415E8">
        <w:rPr>
          <w:rFonts w:ascii="Times New Roman" w:eastAsia="Times New Roman" w:hAnsi="Times New Roman" w:cs="Times New Roman"/>
          <w:sz w:val="24"/>
          <w:szCs w:val="24"/>
          <w:lang w:eastAsia="ar-SA"/>
        </w:rPr>
        <w:t xml:space="preserve">,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w:t>
      </w:r>
      <w:proofErr w:type="gramStart"/>
      <w:r w:rsidR="00E415E8" w:rsidRPr="00E415E8">
        <w:rPr>
          <w:rFonts w:ascii="Times New Roman" w:eastAsia="Times New Roman" w:hAnsi="Times New Roman" w:cs="Times New Roman"/>
          <w:sz w:val="24"/>
          <w:szCs w:val="24"/>
          <w:lang w:eastAsia="ar-SA"/>
        </w:rPr>
        <w:t>Центральное</w:t>
      </w:r>
      <w:proofErr w:type="gramEnd"/>
      <w:r w:rsidR="00E415E8" w:rsidRPr="00E415E8">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8(8152) 68 62 64</w:t>
      </w:r>
      <w:r w:rsidR="00842439">
        <w:rPr>
          <w:rFonts w:ascii="Times New Roman" w:eastAsia="Times New Roman" w:hAnsi="Times New Roman" w:cs="Times New Roman"/>
          <w:sz w:val="24"/>
          <w:szCs w:val="24"/>
          <w:lang w:eastAsia="ar-SA"/>
        </w:rPr>
        <w:t xml:space="preserve"> доб.</w:t>
      </w:r>
      <w:r w:rsidR="00CD6BBB">
        <w:rPr>
          <w:rFonts w:ascii="Times New Roman" w:eastAsia="Times New Roman" w:hAnsi="Times New Roman" w:cs="Times New Roman"/>
          <w:sz w:val="24"/>
          <w:szCs w:val="24"/>
          <w:lang w:eastAsia="ar-SA"/>
        </w:rPr>
        <w:t>528</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CD6BBB" w:rsidRPr="00CD6BBB">
        <w:rPr>
          <w:rFonts w:ascii="Times New Roman" w:eastAsia="Times New Roman" w:hAnsi="Times New Roman" w:cs="Times New Roman"/>
          <w:sz w:val="24"/>
          <w:szCs w:val="24"/>
          <w:lang w:val="en-US" w:eastAsia="ar-SA"/>
        </w:rPr>
        <w:t>bychkovavm</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mures</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ru</w:t>
      </w:r>
      <w:proofErr w:type="spellEnd"/>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 Предмет запроса предложений: </w:t>
      </w:r>
    </w:p>
    <w:p w:rsidR="00EC6627" w:rsidRPr="00EC6627" w:rsidRDefault="00EC6627" w:rsidP="00EC662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EC6627">
        <w:rPr>
          <w:rFonts w:ascii="Times New Roman" w:eastAsia="Times New Roman" w:hAnsi="Times New Roman" w:cs="Times New Roman"/>
          <w:b/>
          <w:snapToGrid w:val="0"/>
          <w:sz w:val="24"/>
          <w:szCs w:val="24"/>
          <w:lang w:eastAsia="ru-RU"/>
        </w:rPr>
        <w:t xml:space="preserve">1. Предмет запроса предложений: </w:t>
      </w:r>
      <w:r w:rsidR="00C95AB3" w:rsidRPr="00C95AB3">
        <w:rPr>
          <w:rFonts w:ascii="Times New Roman" w:eastAsia="Times New Roman" w:hAnsi="Times New Roman" w:cs="Times New Roman"/>
          <w:sz w:val="24"/>
          <w:szCs w:val="24"/>
          <w:lang w:eastAsia="ru-RU"/>
        </w:rPr>
        <w:t>поставка мазута топочного 100  ГОСТ 10585-2013 или нефтепродуктов  аналогичного или лучшего качества</w:t>
      </w:r>
      <w:r w:rsidRPr="00EC6627">
        <w:rPr>
          <w:rFonts w:ascii="Times New Roman" w:eastAsia="Times New Roman" w:hAnsi="Times New Roman" w:cs="Times New Roman"/>
          <w:sz w:val="24"/>
          <w:szCs w:val="24"/>
          <w:lang w:eastAsia="ru-RU"/>
        </w:rPr>
        <w:t xml:space="preserve">. </w:t>
      </w:r>
    </w:p>
    <w:p w:rsidR="00EC6627" w:rsidRPr="00EC6627" w:rsidRDefault="00EC6627" w:rsidP="00EC6627">
      <w:pPr>
        <w:tabs>
          <w:tab w:val="left" w:pos="6987"/>
        </w:tab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C6627">
        <w:rPr>
          <w:rFonts w:ascii="Times New Roman" w:eastAsia="Times New Roman" w:hAnsi="Times New Roman" w:cs="Times New Roman"/>
          <w:b/>
          <w:snapToGrid w:val="0"/>
          <w:sz w:val="24"/>
          <w:szCs w:val="24"/>
          <w:lang w:eastAsia="ru-RU"/>
        </w:rPr>
        <w:t xml:space="preserve">2. Общее количество поставляемой продукции: </w:t>
      </w:r>
      <w:r w:rsidR="00634A91">
        <w:rPr>
          <w:rFonts w:ascii="Times New Roman" w:eastAsia="Times New Roman" w:hAnsi="Times New Roman" w:cs="Times New Roman"/>
          <w:snapToGrid w:val="0"/>
          <w:sz w:val="24"/>
          <w:szCs w:val="24"/>
          <w:lang w:eastAsia="ru-RU"/>
        </w:rPr>
        <w:t>40</w:t>
      </w:r>
      <w:r w:rsidR="00C95AB3" w:rsidRPr="00C95AB3">
        <w:rPr>
          <w:rFonts w:ascii="Times New Roman" w:eastAsia="Times New Roman" w:hAnsi="Times New Roman" w:cs="Times New Roman"/>
          <w:snapToGrid w:val="0"/>
          <w:sz w:val="24"/>
          <w:szCs w:val="24"/>
          <w:lang w:eastAsia="ru-RU"/>
        </w:rPr>
        <w:t xml:space="preserve"> 000 тонн.</w:t>
      </w:r>
    </w:p>
    <w:p w:rsidR="00E13A04" w:rsidRPr="00E13A04" w:rsidRDefault="00647783" w:rsidP="00E13A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00EC6627" w:rsidRPr="00EC6627">
        <w:rPr>
          <w:rFonts w:ascii="Times New Roman" w:eastAsia="Times New Roman" w:hAnsi="Times New Roman" w:cs="Times New Roman"/>
          <w:b/>
          <w:snapToGrid w:val="0"/>
          <w:sz w:val="24"/>
          <w:szCs w:val="24"/>
          <w:lang w:eastAsia="ru-RU"/>
        </w:rPr>
        <w:t>3. Срок поставки:</w:t>
      </w:r>
      <w:r w:rsidR="00EC6627" w:rsidRPr="00EC6627">
        <w:rPr>
          <w:rFonts w:ascii="Times New Roman" w:eastAsia="Times New Roman" w:hAnsi="Times New Roman" w:cs="Times New Roman"/>
          <w:spacing w:val="14"/>
          <w:sz w:val="24"/>
          <w:szCs w:val="24"/>
          <w:lang w:eastAsia="ru-RU"/>
        </w:rPr>
        <w:t xml:space="preserve"> </w:t>
      </w:r>
      <w:r w:rsidR="00E13A04" w:rsidRPr="00E13A04">
        <w:rPr>
          <w:rFonts w:ascii="Times New Roman" w:eastAsia="Times New Roman" w:hAnsi="Times New Roman" w:cs="Times New Roman"/>
          <w:sz w:val="24"/>
          <w:szCs w:val="24"/>
          <w:lang w:eastAsia="ru-RU"/>
        </w:rPr>
        <w:t>с 10.08.2016г. по 05.09.2016г.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r w:rsidR="00362D78">
        <w:rPr>
          <w:rFonts w:ascii="Times New Roman" w:eastAsia="Times New Roman" w:hAnsi="Times New Roman" w:cs="Times New Roman"/>
          <w:sz w:val="24"/>
          <w:szCs w:val="24"/>
          <w:lang w:eastAsia="ru-RU"/>
        </w:rPr>
        <w:t xml:space="preserve"> (Приложение № 1 к проекту Договора)</w:t>
      </w:r>
      <w:r w:rsidR="00E13A04" w:rsidRPr="00E13A04">
        <w:rPr>
          <w:rFonts w:ascii="Times New Roman" w:eastAsia="Times New Roman" w:hAnsi="Times New Roman" w:cs="Times New Roman"/>
          <w:sz w:val="24"/>
          <w:szCs w:val="24"/>
          <w:lang w:eastAsia="ru-RU"/>
        </w:rPr>
        <w:t>.</w:t>
      </w:r>
    </w:p>
    <w:p w:rsidR="00EC6627" w:rsidRPr="00EC6627" w:rsidRDefault="00647783" w:rsidP="0064778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napToGrid w:val="0"/>
          <w:sz w:val="24"/>
          <w:szCs w:val="24"/>
          <w:lang w:eastAsia="ru-RU"/>
        </w:rPr>
        <w:t>3.</w:t>
      </w:r>
      <w:r w:rsidR="00EC6627" w:rsidRPr="00EC6627">
        <w:rPr>
          <w:rFonts w:ascii="Times New Roman" w:eastAsia="Times New Roman" w:hAnsi="Times New Roman" w:cs="Times New Roman"/>
          <w:b/>
          <w:snapToGrid w:val="0"/>
          <w:sz w:val="24"/>
          <w:szCs w:val="24"/>
          <w:lang w:eastAsia="ru-RU"/>
        </w:rPr>
        <w:t xml:space="preserve">4. </w:t>
      </w:r>
      <w:r w:rsidR="00EC6627" w:rsidRPr="00EC6627">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A14618" w:rsidRPr="00A14618" w:rsidRDefault="00A14618" w:rsidP="0012629D">
      <w:pPr>
        <w:spacing w:after="0" w:line="240" w:lineRule="auto"/>
        <w:ind w:firstLine="709"/>
        <w:jc w:val="both"/>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 xml:space="preserve">начальная (максимальная) цена договора составляет 509 990 000  (Пятьсот девять миллионов девятьсот девяносто тысяч) рублей 00 копеек   (12 749,75 </w:t>
      </w:r>
      <w:proofErr w:type="spellStart"/>
      <w:r w:rsidRPr="00A14618">
        <w:rPr>
          <w:rFonts w:ascii="Times New Roman" w:eastAsia="Times New Roman" w:hAnsi="Times New Roman" w:cs="Times New Roman"/>
          <w:sz w:val="24"/>
          <w:szCs w:val="24"/>
          <w:lang w:eastAsia="ru-RU"/>
        </w:rPr>
        <w:t>руб</w:t>
      </w:r>
      <w:proofErr w:type="spellEnd"/>
      <w:r w:rsidRPr="00A14618">
        <w:rPr>
          <w:rFonts w:ascii="Times New Roman" w:eastAsia="Times New Roman" w:hAnsi="Times New Roman" w:cs="Times New Roman"/>
          <w:sz w:val="24"/>
          <w:szCs w:val="24"/>
          <w:lang w:eastAsia="ru-RU"/>
        </w:rPr>
        <w:t>/</w:t>
      </w:r>
      <w:proofErr w:type="spellStart"/>
      <w:r w:rsidRPr="00A14618">
        <w:rPr>
          <w:rFonts w:ascii="Times New Roman" w:eastAsia="Times New Roman" w:hAnsi="Times New Roman" w:cs="Times New Roman"/>
          <w:sz w:val="24"/>
          <w:szCs w:val="24"/>
          <w:lang w:eastAsia="ru-RU"/>
        </w:rPr>
        <w:t>тн</w:t>
      </w:r>
      <w:proofErr w:type="spellEnd"/>
      <w:r w:rsidRPr="00A14618">
        <w:rPr>
          <w:rFonts w:ascii="Times New Roman" w:eastAsia="Times New Roman" w:hAnsi="Times New Roman" w:cs="Times New Roman"/>
          <w:sz w:val="24"/>
          <w:szCs w:val="24"/>
          <w:lang w:eastAsia="ru-RU"/>
        </w:rPr>
        <w:t xml:space="preserve">), в том числе НДС. </w:t>
      </w:r>
    </w:p>
    <w:p w:rsidR="00A14618" w:rsidRPr="00A14618" w:rsidRDefault="00A14618" w:rsidP="0012629D">
      <w:pPr>
        <w:spacing w:after="0" w:line="240" w:lineRule="auto"/>
        <w:ind w:firstLine="709"/>
        <w:jc w:val="both"/>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A14618" w:rsidRPr="00A14618" w:rsidRDefault="00A14618" w:rsidP="0012629D">
      <w:pPr>
        <w:spacing w:after="0" w:line="240" w:lineRule="auto"/>
        <w:ind w:firstLine="709"/>
        <w:jc w:val="both"/>
        <w:rPr>
          <w:rFonts w:ascii="Times New Roman" w:eastAsia="Times New Roman" w:hAnsi="Times New Roman" w:cs="Times New Roman"/>
          <w:sz w:val="24"/>
          <w:szCs w:val="24"/>
          <w:lang w:eastAsia="ru-RU"/>
        </w:rPr>
      </w:pPr>
      <w:proofErr w:type="gramStart"/>
      <w:r w:rsidRPr="00A14618">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A14618" w:rsidRPr="00A14618" w:rsidRDefault="00A14618" w:rsidP="00A14618">
      <w:pPr>
        <w:spacing w:after="0" w:line="240" w:lineRule="auto"/>
        <w:jc w:val="both"/>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w:t>
      </w:r>
      <w:proofErr w:type="gramStart"/>
      <w:r w:rsidRPr="00A14618">
        <w:rPr>
          <w:rFonts w:ascii="Times New Roman" w:eastAsia="Times New Roman" w:hAnsi="Times New Roman" w:cs="Times New Roman"/>
          <w:sz w:val="24"/>
          <w:szCs w:val="24"/>
          <w:lang w:eastAsia="ru-RU"/>
        </w:rPr>
        <w:t>до ж</w:t>
      </w:r>
      <w:proofErr w:type="gramEnd"/>
      <w:r w:rsidRPr="00A14618">
        <w:rPr>
          <w:rFonts w:ascii="Times New Roman" w:eastAsia="Times New Roman" w:hAnsi="Times New Roman" w:cs="Times New Roman"/>
          <w:sz w:val="24"/>
          <w:szCs w:val="24"/>
          <w:lang w:eastAsia="ru-RU"/>
        </w:rPr>
        <w:t xml:space="preserve">/д станции назначения, указанной в заявке Покупателя. </w:t>
      </w:r>
    </w:p>
    <w:p w:rsidR="00A14618" w:rsidRPr="00A14618" w:rsidRDefault="00A14618" w:rsidP="002233ED">
      <w:pPr>
        <w:spacing w:after="0" w:line="240" w:lineRule="auto"/>
        <w:ind w:firstLine="709"/>
        <w:jc w:val="both"/>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 xml:space="preserve">Под транспортными расходами при поставке Продукции на </w:t>
      </w:r>
      <w:proofErr w:type="gramStart"/>
      <w:r w:rsidRPr="00A14618">
        <w:rPr>
          <w:rFonts w:ascii="Times New Roman" w:eastAsia="Times New Roman" w:hAnsi="Times New Roman" w:cs="Times New Roman"/>
          <w:sz w:val="24"/>
          <w:szCs w:val="24"/>
          <w:lang w:eastAsia="ru-RU"/>
        </w:rPr>
        <w:t>условиях ж</w:t>
      </w:r>
      <w:proofErr w:type="gramEnd"/>
      <w:r w:rsidRPr="00A14618">
        <w:rPr>
          <w:rFonts w:ascii="Times New Roman" w:eastAsia="Times New Roman" w:hAnsi="Times New Roman" w:cs="Times New Roman"/>
          <w:sz w:val="24"/>
          <w:szCs w:val="24"/>
          <w:lang w:eastAsia="ru-RU"/>
        </w:rPr>
        <w:t>/д станция назначения  понимается:</w:t>
      </w:r>
    </w:p>
    <w:p w:rsidR="00A14618" w:rsidRPr="00A14618" w:rsidRDefault="00A14618" w:rsidP="00A14618">
      <w:pPr>
        <w:spacing w:after="0" w:line="240" w:lineRule="auto"/>
        <w:jc w:val="both"/>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w:t>
      </w:r>
      <w:r w:rsidRPr="00A14618">
        <w:rPr>
          <w:rFonts w:ascii="Times New Roman" w:eastAsia="Times New Roman" w:hAnsi="Times New Roman" w:cs="Times New Roman"/>
          <w:sz w:val="24"/>
          <w:szCs w:val="24"/>
          <w:lang w:eastAsia="ru-RU"/>
        </w:rPr>
        <w:tab/>
      </w:r>
      <w:proofErr w:type="gramStart"/>
      <w:r w:rsidRPr="00A14618">
        <w:rPr>
          <w:rFonts w:ascii="Times New Roman" w:eastAsia="Times New Roman" w:hAnsi="Times New Roman" w:cs="Times New Roman"/>
          <w:sz w:val="24"/>
          <w:szCs w:val="24"/>
          <w:lang w:eastAsia="ru-RU"/>
        </w:rPr>
        <w:t>ж</w:t>
      </w:r>
      <w:proofErr w:type="gramEnd"/>
      <w:r w:rsidRPr="00A14618">
        <w:rPr>
          <w:rFonts w:ascii="Times New Roman" w:eastAsia="Times New Roman" w:hAnsi="Times New Roman" w:cs="Times New Roman"/>
          <w:sz w:val="24"/>
          <w:szCs w:val="24"/>
          <w:lang w:eastAsia="ru-RU"/>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A14618" w:rsidRPr="00A14618" w:rsidRDefault="00A14618" w:rsidP="00A14618">
      <w:pPr>
        <w:spacing w:after="0" w:line="240" w:lineRule="auto"/>
        <w:jc w:val="both"/>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w:t>
      </w:r>
      <w:r w:rsidRPr="00A14618">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A14618" w:rsidRPr="00A14618" w:rsidRDefault="00A14618" w:rsidP="00A14618">
      <w:pPr>
        <w:spacing w:after="0" w:line="240" w:lineRule="auto"/>
        <w:jc w:val="both"/>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w:t>
      </w:r>
      <w:r w:rsidRPr="00A14618">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A14618" w:rsidRPr="00A14618" w:rsidRDefault="00A14618" w:rsidP="00A14618">
      <w:pPr>
        <w:spacing w:after="0" w:line="240" w:lineRule="auto"/>
        <w:jc w:val="both"/>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w:t>
      </w:r>
      <w:r w:rsidRPr="00A14618">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A14618" w:rsidRPr="00A14618" w:rsidRDefault="00A14618" w:rsidP="00A14618">
      <w:pPr>
        <w:spacing w:after="0" w:line="240" w:lineRule="auto"/>
        <w:jc w:val="both"/>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w:t>
      </w:r>
      <w:r w:rsidRPr="00A14618">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A14618" w:rsidRPr="00A14618" w:rsidRDefault="00A14618" w:rsidP="00A14618">
      <w:pPr>
        <w:spacing w:after="0" w:line="240" w:lineRule="auto"/>
        <w:jc w:val="both"/>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w:t>
      </w:r>
      <w:r w:rsidRPr="00A14618">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A14618" w:rsidRPr="00A14618" w:rsidRDefault="00A14618" w:rsidP="00A14618">
      <w:pPr>
        <w:spacing w:after="0" w:line="240" w:lineRule="auto"/>
        <w:jc w:val="both"/>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lastRenderedPageBreak/>
        <w:t>•</w:t>
      </w:r>
      <w:r w:rsidRPr="00A14618">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EC6627" w:rsidRPr="00EC6627" w:rsidRDefault="00647783" w:rsidP="00647783">
      <w:pPr>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EC6627" w:rsidRPr="00EC6627">
        <w:rPr>
          <w:rFonts w:ascii="Times New Roman" w:eastAsia="Times New Roman" w:hAnsi="Times New Roman" w:cs="Times New Roman"/>
          <w:b/>
          <w:snapToGrid w:val="0"/>
          <w:sz w:val="24"/>
          <w:szCs w:val="24"/>
          <w:lang w:eastAsia="ru-RU"/>
        </w:rPr>
        <w:t xml:space="preserve">5. </w:t>
      </w:r>
      <w:r w:rsidR="00EC6627" w:rsidRPr="009A77DB">
        <w:rPr>
          <w:rFonts w:ascii="Times New Roman" w:eastAsia="Times New Roman" w:hAnsi="Times New Roman" w:cs="Times New Roman"/>
          <w:b/>
          <w:snapToGrid w:val="0"/>
          <w:sz w:val="24"/>
          <w:szCs w:val="24"/>
          <w:lang w:eastAsia="ru-RU"/>
        </w:rPr>
        <w:t>Место поставки</w:t>
      </w:r>
      <w:r w:rsidR="00EC6627" w:rsidRPr="00EC6627">
        <w:rPr>
          <w:rFonts w:ascii="Times New Roman" w:eastAsia="Times New Roman" w:hAnsi="Times New Roman" w:cs="Times New Roman"/>
          <w:snapToGrid w:val="0"/>
          <w:sz w:val="24"/>
          <w:szCs w:val="24"/>
          <w:lang w:eastAsia="ru-RU"/>
        </w:rPr>
        <w:t xml:space="preserve">: </w:t>
      </w:r>
    </w:p>
    <w:p w:rsidR="00C95AB3" w:rsidRPr="00C95AB3" w:rsidRDefault="00C95AB3" w:rsidP="00C95AB3">
      <w:pPr>
        <w:spacing w:after="0" w:line="240" w:lineRule="auto"/>
        <w:ind w:firstLine="567"/>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 xml:space="preserve">поставка осуществляется ж/д транспортом: </w:t>
      </w:r>
    </w:p>
    <w:p w:rsidR="001D04FD" w:rsidRPr="001D04FD" w:rsidRDefault="001D04FD" w:rsidP="001D04FD">
      <w:pPr>
        <w:tabs>
          <w:tab w:val="left" w:pos="6987"/>
        </w:tabs>
        <w:spacing w:after="0" w:line="240" w:lineRule="auto"/>
        <w:ind w:firstLine="567"/>
        <w:jc w:val="both"/>
        <w:rPr>
          <w:rFonts w:ascii="Times New Roman" w:eastAsia="Times New Roman" w:hAnsi="Times New Roman" w:cs="Times New Roman"/>
          <w:sz w:val="24"/>
          <w:szCs w:val="24"/>
          <w:lang w:eastAsia="ru-RU"/>
        </w:rPr>
      </w:pPr>
      <w:r w:rsidRPr="001D04FD">
        <w:rPr>
          <w:rFonts w:ascii="Times New Roman" w:eastAsia="Times New Roman" w:hAnsi="Times New Roman" w:cs="Times New Roman"/>
          <w:sz w:val="24"/>
          <w:szCs w:val="24"/>
          <w:lang w:eastAsia="ru-RU"/>
        </w:rPr>
        <w:t xml:space="preserve">ст. Комсомольск-Мурманский </w:t>
      </w:r>
      <w:proofErr w:type="gramStart"/>
      <w:r w:rsidRPr="001D04FD">
        <w:rPr>
          <w:rFonts w:ascii="Times New Roman" w:eastAsia="Times New Roman" w:hAnsi="Times New Roman" w:cs="Times New Roman"/>
          <w:sz w:val="24"/>
          <w:szCs w:val="24"/>
          <w:lang w:eastAsia="ru-RU"/>
        </w:rPr>
        <w:t>Октябрьской</w:t>
      </w:r>
      <w:proofErr w:type="gramEnd"/>
      <w:r w:rsidRPr="001D04FD">
        <w:rPr>
          <w:rFonts w:ascii="Times New Roman" w:eastAsia="Times New Roman" w:hAnsi="Times New Roman" w:cs="Times New Roman"/>
          <w:sz w:val="24"/>
          <w:szCs w:val="24"/>
          <w:lang w:eastAsia="ru-RU"/>
        </w:rPr>
        <w:t xml:space="preserve"> ж/д; - 12 000 тонн,</w:t>
      </w:r>
    </w:p>
    <w:p w:rsidR="001D04FD" w:rsidRPr="001D04FD" w:rsidRDefault="001D04FD" w:rsidP="001D04FD">
      <w:pPr>
        <w:tabs>
          <w:tab w:val="left" w:pos="6987"/>
        </w:tabs>
        <w:spacing w:after="0" w:line="240" w:lineRule="auto"/>
        <w:ind w:firstLine="567"/>
        <w:jc w:val="both"/>
        <w:rPr>
          <w:rFonts w:ascii="Times New Roman" w:eastAsia="Times New Roman" w:hAnsi="Times New Roman" w:cs="Times New Roman"/>
          <w:sz w:val="24"/>
          <w:szCs w:val="24"/>
          <w:lang w:eastAsia="ru-RU"/>
        </w:rPr>
      </w:pPr>
      <w:r w:rsidRPr="001D04FD">
        <w:rPr>
          <w:rFonts w:ascii="Times New Roman" w:eastAsia="Times New Roman" w:hAnsi="Times New Roman" w:cs="Times New Roman"/>
          <w:sz w:val="24"/>
          <w:szCs w:val="24"/>
          <w:lang w:eastAsia="ru-RU"/>
        </w:rPr>
        <w:t xml:space="preserve">ст. Мурманск </w:t>
      </w:r>
      <w:proofErr w:type="gramStart"/>
      <w:r w:rsidRPr="001D04FD">
        <w:rPr>
          <w:rFonts w:ascii="Times New Roman" w:eastAsia="Times New Roman" w:hAnsi="Times New Roman" w:cs="Times New Roman"/>
          <w:sz w:val="24"/>
          <w:szCs w:val="24"/>
          <w:lang w:eastAsia="ru-RU"/>
        </w:rPr>
        <w:t>Октябрьской</w:t>
      </w:r>
      <w:proofErr w:type="gramEnd"/>
      <w:r w:rsidRPr="001D04FD">
        <w:rPr>
          <w:rFonts w:ascii="Times New Roman" w:eastAsia="Times New Roman" w:hAnsi="Times New Roman" w:cs="Times New Roman"/>
          <w:sz w:val="24"/>
          <w:szCs w:val="24"/>
          <w:lang w:eastAsia="ru-RU"/>
        </w:rPr>
        <w:t xml:space="preserve"> ж/д – 6 500 тонн,</w:t>
      </w:r>
    </w:p>
    <w:p w:rsidR="001D04FD" w:rsidRPr="001D04FD" w:rsidRDefault="001D04FD" w:rsidP="001D04FD">
      <w:pPr>
        <w:tabs>
          <w:tab w:val="left" w:pos="6987"/>
        </w:tabs>
        <w:spacing w:after="0" w:line="240" w:lineRule="auto"/>
        <w:ind w:firstLine="567"/>
        <w:jc w:val="both"/>
        <w:rPr>
          <w:rFonts w:ascii="Times New Roman" w:eastAsia="Times New Roman" w:hAnsi="Times New Roman" w:cs="Times New Roman"/>
          <w:sz w:val="24"/>
          <w:szCs w:val="24"/>
          <w:lang w:eastAsia="ru-RU"/>
        </w:rPr>
      </w:pPr>
      <w:r w:rsidRPr="001D04FD">
        <w:rPr>
          <w:rFonts w:ascii="Times New Roman" w:eastAsia="Times New Roman" w:hAnsi="Times New Roman" w:cs="Times New Roman"/>
          <w:sz w:val="24"/>
          <w:szCs w:val="24"/>
          <w:lang w:eastAsia="ru-RU"/>
        </w:rPr>
        <w:t xml:space="preserve">ст. Оленегорск </w:t>
      </w:r>
      <w:proofErr w:type="gramStart"/>
      <w:r w:rsidRPr="001D04FD">
        <w:rPr>
          <w:rFonts w:ascii="Times New Roman" w:eastAsia="Times New Roman" w:hAnsi="Times New Roman" w:cs="Times New Roman"/>
          <w:sz w:val="24"/>
          <w:szCs w:val="24"/>
          <w:lang w:eastAsia="ru-RU"/>
        </w:rPr>
        <w:t>Октябрьской</w:t>
      </w:r>
      <w:proofErr w:type="gramEnd"/>
      <w:r w:rsidRPr="001D04FD">
        <w:rPr>
          <w:rFonts w:ascii="Times New Roman" w:eastAsia="Times New Roman" w:hAnsi="Times New Roman" w:cs="Times New Roman"/>
          <w:sz w:val="24"/>
          <w:szCs w:val="24"/>
          <w:lang w:eastAsia="ru-RU"/>
        </w:rPr>
        <w:t xml:space="preserve"> ж/д –  2 000 тонн,</w:t>
      </w:r>
    </w:p>
    <w:p w:rsidR="001D04FD" w:rsidRPr="001D04FD" w:rsidRDefault="001D04FD" w:rsidP="001D04FD">
      <w:pPr>
        <w:tabs>
          <w:tab w:val="left" w:pos="6987"/>
        </w:tabs>
        <w:spacing w:after="0" w:line="240" w:lineRule="auto"/>
        <w:ind w:firstLine="567"/>
        <w:jc w:val="both"/>
        <w:rPr>
          <w:rFonts w:ascii="Times New Roman" w:eastAsia="Times New Roman" w:hAnsi="Times New Roman" w:cs="Times New Roman"/>
          <w:sz w:val="24"/>
          <w:szCs w:val="24"/>
          <w:lang w:eastAsia="ru-RU"/>
        </w:rPr>
      </w:pPr>
      <w:r w:rsidRPr="001D04FD">
        <w:rPr>
          <w:rFonts w:ascii="Times New Roman" w:eastAsia="Times New Roman" w:hAnsi="Times New Roman" w:cs="Times New Roman"/>
          <w:sz w:val="24"/>
          <w:szCs w:val="24"/>
          <w:lang w:eastAsia="ru-RU"/>
        </w:rPr>
        <w:t xml:space="preserve">ст. </w:t>
      </w:r>
      <w:proofErr w:type="spellStart"/>
      <w:r w:rsidRPr="001D04FD">
        <w:rPr>
          <w:rFonts w:ascii="Times New Roman" w:eastAsia="Times New Roman" w:hAnsi="Times New Roman" w:cs="Times New Roman"/>
          <w:sz w:val="24"/>
          <w:szCs w:val="24"/>
          <w:lang w:eastAsia="ru-RU"/>
        </w:rPr>
        <w:t>Ваенга</w:t>
      </w:r>
      <w:proofErr w:type="spellEnd"/>
      <w:r w:rsidRPr="001D04FD">
        <w:rPr>
          <w:rFonts w:ascii="Times New Roman" w:eastAsia="Times New Roman" w:hAnsi="Times New Roman" w:cs="Times New Roman"/>
          <w:sz w:val="24"/>
          <w:szCs w:val="24"/>
          <w:lang w:eastAsia="ru-RU"/>
        </w:rPr>
        <w:t xml:space="preserve"> </w:t>
      </w:r>
      <w:proofErr w:type="gramStart"/>
      <w:r w:rsidRPr="001D04FD">
        <w:rPr>
          <w:rFonts w:ascii="Times New Roman" w:eastAsia="Times New Roman" w:hAnsi="Times New Roman" w:cs="Times New Roman"/>
          <w:sz w:val="24"/>
          <w:szCs w:val="24"/>
          <w:lang w:eastAsia="ru-RU"/>
        </w:rPr>
        <w:t>Октябрьской</w:t>
      </w:r>
      <w:proofErr w:type="gramEnd"/>
      <w:r w:rsidRPr="001D04FD">
        <w:rPr>
          <w:rFonts w:ascii="Times New Roman" w:eastAsia="Times New Roman" w:hAnsi="Times New Roman" w:cs="Times New Roman"/>
          <w:sz w:val="24"/>
          <w:szCs w:val="24"/>
          <w:lang w:eastAsia="ru-RU"/>
        </w:rPr>
        <w:t xml:space="preserve"> ж/д – 10 000 тонн,</w:t>
      </w:r>
    </w:p>
    <w:p w:rsidR="001D04FD" w:rsidRPr="001D04FD" w:rsidRDefault="001D04FD" w:rsidP="001D04FD">
      <w:pPr>
        <w:tabs>
          <w:tab w:val="left" w:pos="6987"/>
        </w:tabs>
        <w:spacing w:after="0" w:line="240" w:lineRule="auto"/>
        <w:ind w:firstLine="567"/>
        <w:jc w:val="both"/>
        <w:rPr>
          <w:rFonts w:ascii="Times New Roman" w:eastAsia="Times New Roman" w:hAnsi="Times New Roman" w:cs="Times New Roman"/>
          <w:sz w:val="24"/>
          <w:szCs w:val="24"/>
          <w:lang w:eastAsia="ru-RU"/>
        </w:rPr>
      </w:pPr>
      <w:r w:rsidRPr="001D04FD">
        <w:rPr>
          <w:rFonts w:ascii="Times New Roman" w:eastAsia="Times New Roman" w:hAnsi="Times New Roman" w:cs="Times New Roman"/>
          <w:sz w:val="24"/>
          <w:szCs w:val="24"/>
          <w:lang w:eastAsia="ru-RU"/>
        </w:rPr>
        <w:t xml:space="preserve">ст. Никель – Мурманский </w:t>
      </w:r>
      <w:proofErr w:type="gramStart"/>
      <w:r w:rsidRPr="001D04FD">
        <w:rPr>
          <w:rFonts w:ascii="Times New Roman" w:eastAsia="Times New Roman" w:hAnsi="Times New Roman" w:cs="Times New Roman"/>
          <w:sz w:val="24"/>
          <w:szCs w:val="24"/>
          <w:lang w:eastAsia="ru-RU"/>
        </w:rPr>
        <w:t>Октябрьской</w:t>
      </w:r>
      <w:proofErr w:type="gramEnd"/>
      <w:r w:rsidRPr="001D04FD">
        <w:rPr>
          <w:rFonts w:ascii="Times New Roman" w:eastAsia="Times New Roman" w:hAnsi="Times New Roman" w:cs="Times New Roman"/>
          <w:sz w:val="24"/>
          <w:szCs w:val="24"/>
          <w:lang w:eastAsia="ru-RU"/>
        </w:rPr>
        <w:t xml:space="preserve"> ж/д – 3 500 тонн,</w:t>
      </w:r>
    </w:p>
    <w:p w:rsidR="001D04FD" w:rsidRPr="001D04FD" w:rsidRDefault="001D04FD" w:rsidP="001D04FD">
      <w:pPr>
        <w:tabs>
          <w:tab w:val="left" w:pos="6987"/>
        </w:tabs>
        <w:spacing w:after="0" w:line="240" w:lineRule="auto"/>
        <w:ind w:firstLine="567"/>
        <w:jc w:val="both"/>
        <w:rPr>
          <w:rFonts w:ascii="Times New Roman" w:eastAsia="Times New Roman" w:hAnsi="Times New Roman" w:cs="Times New Roman"/>
          <w:sz w:val="24"/>
          <w:szCs w:val="24"/>
          <w:lang w:eastAsia="ru-RU"/>
        </w:rPr>
      </w:pPr>
      <w:r w:rsidRPr="001D04FD">
        <w:rPr>
          <w:rFonts w:ascii="Times New Roman" w:eastAsia="Times New Roman" w:hAnsi="Times New Roman" w:cs="Times New Roman"/>
          <w:sz w:val="24"/>
          <w:szCs w:val="24"/>
          <w:lang w:eastAsia="ru-RU"/>
        </w:rPr>
        <w:t xml:space="preserve">ст. Кандалакша </w:t>
      </w:r>
      <w:proofErr w:type="gramStart"/>
      <w:r w:rsidRPr="001D04FD">
        <w:rPr>
          <w:rFonts w:ascii="Times New Roman" w:eastAsia="Times New Roman" w:hAnsi="Times New Roman" w:cs="Times New Roman"/>
          <w:sz w:val="24"/>
          <w:szCs w:val="24"/>
          <w:lang w:eastAsia="ru-RU"/>
        </w:rPr>
        <w:t>Октябрьской</w:t>
      </w:r>
      <w:proofErr w:type="gramEnd"/>
      <w:r w:rsidRPr="001D04FD">
        <w:rPr>
          <w:rFonts w:ascii="Times New Roman" w:eastAsia="Times New Roman" w:hAnsi="Times New Roman" w:cs="Times New Roman"/>
          <w:sz w:val="24"/>
          <w:szCs w:val="24"/>
          <w:lang w:eastAsia="ru-RU"/>
        </w:rPr>
        <w:t xml:space="preserve"> ж/д. – 6 000 тонн.</w:t>
      </w:r>
    </w:p>
    <w:p w:rsidR="00142301" w:rsidRPr="00142301" w:rsidRDefault="00647783" w:rsidP="00142301">
      <w:pPr>
        <w:tabs>
          <w:tab w:val="left" w:pos="6987"/>
        </w:tabs>
        <w:spacing w:after="0" w:line="240" w:lineRule="auto"/>
        <w:jc w:val="both"/>
        <w:rPr>
          <w:rFonts w:ascii="Times New Roman" w:eastAsia="Times New Roman" w:hAnsi="Times New Roman" w:cs="Times New Roman"/>
          <w:i/>
          <w:snapToGrid w:val="0"/>
          <w:sz w:val="24"/>
          <w:szCs w:val="24"/>
          <w:lang w:eastAsia="ru-RU"/>
        </w:rPr>
      </w:pPr>
      <w:r>
        <w:rPr>
          <w:rFonts w:ascii="Times New Roman" w:eastAsia="Times New Roman" w:hAnsi="Times New Roman" w:cs="Times New Roman"/>
          <w:b/>
          <w:snapToGrid w:val="0"/>
          <w:sz w:val="24"/>
          <w:szCs w:val="24"/>
          <w:lang w:eastAsia="ru-RU"/>
        </w:rPr>
        <w:t>3.6.</w:t>
      </w:r>
      <w:r w:rsidR="00EC6627" w:rsidRPr="00EC6627">
        <w:rPr>
          <w:rFonts w:ascii="Times New Roman" w:eastAsia="Times New Roman" w:hAnsi="Times New Roman" w:cs="Times New Roman"/>
          <w:b/>
          <w:snapToGrid w:val="0"/>
          <w:sz w:val="24"/>
          <w:szCs w:val="24"/>
          <w:lang w:eastAsia="ru-RU"/>
        </w:rPr>
        <w:t xml:space="preserve"> Срок оплаты:</w:t>
      </w:r>
      <w:r w:rsidR="00EC6627" w:rsidRPr="00EC6627">
        <w:rPr>
          <w:rFonts w:ascii="Times New Roman" w:eastAsia="Times New Roman" w:hAnsi="Times New Roman" w:cs="Times New Roman"/>
          <w:snapToGrid w:val="0"/>
          <w:sz w:val="24"/>
          <w:szCs w:val="24"/>
          <w:lang w:eastAsia="ru-RU"/>
        </w:rPr>
        <w:t xml:space="preserve"> </w:t>
      </w:r>
      <w:r w:rsidR="00142301" w:rsidRPr="00142301">
        <w:rPr>
          <w:rFonts w:ascii="Times New Roman" w:eastAsia="Times New Roman" w:hAnsi="Times New Roman" w:cs="Times New Roman"/>
          <w:snapToGrid w:val="0"/>
          <w:sz w:val="24"/>
          <w:szCs w:val="24"/>
          <w:lang w:eastAsia="ru-RU"/>
        </w:rPr>
        <w:t xml:space="preserve">Покупатель производит оплату Продукции и транспортных расходов по поставке Продукции в срок от 90 (девяносто) календарных дней </w:t>
      </w:r>
      <w:proofErr w:type="gramStart"/>
      <w:r w:rsidR="00142301" w:rsidRPr="00142301">
        <w:rPr>
          <w:rFonts w:ascii="Times New Roman" w:eastAsia="Times New Roman" w:hAnsi="Times New Roman" w:cs="Times New Roman"/>
          <w:snapToGrid w:val="0"/>
          <w:sz w:val="24"/>
          <w:szCs w:val="24"/>
          <w:lang w:eastAsia="ru-RU"/>
        </w:rPr>
        <w:t>с даты поставки</w:t>
      </w:r>
      <w:proofErr w:type="gramEnd"/>
      <w:r w:rsidR="00142301" w:rsidRPr="00142301">
        <w:rPr>
          <w:rFonts w:ascii="Times New Roman" w:eastAsia="Times New Roman" w:hAnsi="Times New Roman" w:cs="Times New Roman"/>
          <w:snapToGrid w:val="0"/>
          <w:sz w:val="24"/>
          <w:szCs w:val="24"/>
          <w:lang w:eastAsia="ru-RU"/>
        </w:rPr>
        <w:t xml:space="preserve"> Продукции </w:t>
      </w:r>
      <w:r w:rsidR="00142301" w:rsidRPr="00142301">
        <w:rPr>
          <w:rFonts w:ascii="Times New Roman" w:eastAsia="Times New Roman" w:hAnsi="Times New Roman" w:cs="Times New Roman"/>
          <w:i/>
          <w:snapToGrid w:val="0"/>
          <w:sz w:val="24"/>
          <w:szCs w:val="24"/>
          <w:lang w:eastAsia="ru-RU"/>
        </w:rPr>
        <w:t>(т.к. срок оплаты является критерием оценки заявок на участие в запросе предложений, Договор заключается на условиях, предложенных Участником запроса предложений).</w:t>
      </w:r>
    </w:p>
    <w:p w:rsidR="00506F39" w:rsidRPr="00506F39" w:rsidRDefault="00647783" w:rsidP="00506F39">
      <w:pPr>
        <w:tabs>
          <w:tab w:val="left" w:pos="6987"/>
        </w:tabs>
        <w:spacing w:after="0" w:line="240" w:lineRule="auto"/>
        <w:jc w:val="both"/>
        <w:rPr>
          <w:rFonts w:ascii="Times New Roman" w:eastAsia="Times New Roman" w:hAnsi="Times New Roman" w:cs="Times New Roman"/>
          <w:sz w:val="24"/>
          <w:szCs w:val="24"/>
          <w:lang w:eastAsia="ru-RU"/>
        </w:rPr>
      </w:pPr>
      <w:r w:rsidRPr="00506F39">
        <w:rPr>
          <w:rFonts w:ascii="Times New Roman" w:eastAsia="Times New Roman" w:hAnsi="Times New Roman" w:cs="Times New Roman"/>
          <w:b/>
          <w:sz w:val="24"/>
          <w:szCs w:val="24"/>
          <w:lang w:eastAsia="ru-RU"/>
        </w:rPr>
        <w:t>3.7.</w:t>
      </w:r>
      <w:r w:rsidR="00C95AB3">
        <w:rPr>
          <w:rFonts w:ascii="Times New Roman" w:eastAsia="Times New Roman" w:hAnsi="Times New Roman" w:cs="Times New Roman"/>
          <w:b/>
          <w:sz w:val="24"/>
          <w:szCs w:val="24"/>
          <w:lang w:eastAsia="ru-RU"/>
        </w:rPr>
        <w:t xml:space="preserve"> Технические требования к П</w:t>
      </w:r>
      <w:r w:rsidR="00EC6627" w:rsidRPr="00EC6627">
        <w:rPr>
          <w:rFonts w:ascii="Times New Roman" w:eastAsia="Times New Roman" w:hAnsi="Times New Roman" w:cs="Times New Roman"/>
          <w:b/>
          <w:sz w:val="24"/>
          <w:szCs w:val="24"/>
          <w:lang w:eastAsia="ru-RU"/>
        </w:rPr>
        <w:t>родукции:</w:t>
      </w:r>
      <w:r w:rsidR="00EC6627" w:rsidRPr="00EC6627">
        <w:rPr>
          <w:rFonts w:ascii="Times New Roman" w:eastAsia="Times New Roman" w:hAnsi="Times New Roman" w:cs="Times New Roman"/>
          <w:sz w:val="24"/>
          <w:szCs w:val="24"/>
          <w:lang w:eastAsia="ru-RU"/>
        </w:rPr>
        <w:t xml:space="preserve"> </w:t>
      </w:r>
      <w:r w:rsidR="00506F39" w:rsidRPr="00506F39">
        <w:rPr>
          <w:rFonts w:ascii="Times New Roman" w:eastAsia="Times New Roman" w:hAnsi="Times New Roman" w:cs="Times New Roman"/>
          <w:sz w:val="24"/>
          <w:szCs w:val="24"/>
          <w:lang w:eastAsia="ru-RU"/>
        </w:rPr>
        <w:t>температура вспышки в открытом тигле не ниже 110</w:t>
      </w:r>
      <w:r w:rsidR="00506F39" w:rsidRPr="00506F39">
        <w:rPr>
          <w:rFonts w:ascii="Times New Roman" w:eastAsia="Times New Roman" w:hAnsi="Times New Roman" w:cs="Times New Roman"/>
          <w:sz w:val="24"/>
          <w:szCs w:val="24"/>
          <w:vertAlign w:val="superscript"/>
          <w:lang w:eastAsia="ru-RU"/>
        </w:rPr>
        <w:t>0</w:t>
      </w:r>
      <w:r w:rsidR="00506F39" w:rsidRPr="00506F39">
        <w:rPr>
          <w:rFonts w:ascii="Times New Roman" w:eastAsia="Times New Roman" w:hAnsi="Times New Roman" w:cs="Times New Roman"/>
          <w:sz w:val="24"/>
          <w:szCs w:val="24"/>
          <w:lang w:eastAsia="ru-RU"/>
        </w:rPr>
        <w:t>С, массовая доля серы не более 3,5 %, вязкость условная при 100</w:t>
      </w:r>
      <w:r w:rsidR="00506F39" w:rsidRPr="00506F39">
        <w:rPr>
          <w:rFonts w:ascii="Times New Roman" w:eastAsia="Times New Roman" w:hAnsi="Times New Roman" w:cs="Times New Roman"/>
          <w:sz w:val="24"/>
          <w:szCs w:val="24"/>
          <w:vertAlign w:val="superscript"/>
          <w:lang w:eastAsia="ru-RU"/>
        </w:rPr>
        <w:t>0</w:t>
      </w:r>
      <w:r w:rsidR="00506F39" w:rsidRPr="00506F39">
        <w:rPr>
          <w:rFonts w:ascii="Times New Roman" w:eastAsia="Times New Roman" w:hAnsi="Times New Roman" w:cs="Times New Roman"/>
          <w:sz w:val="24"/>
          <w:szCs w:val="24"/>
          <w:lang w:eastAsia="ru-RU"/>
        </w:rPr>
        <w:t>С, градусы ВУ, не более 6,8, температура застывания, не выше 25</w:t>
      </w:r>
      <w:r w:rsidR="00506F39" w:rsidRPr="00506F39">
        <w:rPr>
          <w:rFonts w:ascii="Times New Roman" w:eastAsia="Times New Roman" w:hAnsi="Times New Roman" w:cs="Times New Roman"/>
          <w:sz w:val="24"/>
          <w:szCs w:val="24"/>
          <w:vertAlign w:val="superscript"/>
          <w:lang w:eastAsia="ru-RU"/>
        </w:rPr>
        <w:t>0</w:t>
      </w:r>
      <w:r w:rsidR="00506F39" w:rsidRPr="00506F39">
        <w:rPr>
          <w:rFonts w:ascii="Times New Roman" w:eastAsia="Times New Roman" w:hAnsi="Times New Roman" w:cs="Times New Roman"/>
          <w:sz w:val="24"/>
          <w:szCs w:val="24"/>
          <w:lang w:eastAsia="ru-RU"/>
        </w:rPr>
        <w:t xml:space="preserve">С, массовая доля воды, не более 1%, зольность, не более 0,14%, массовая доля </w:t>
      </w:r>
      <w:proofErr w:type="spellStart"/>
      <w:r w:rsidR="00506F39" w:rsidRPr="00506F39">
        <w:rPr>
          <w:rFonts w:ascii="Times New Roman" w:eastAsia="Times New Roman" w:hAnsi="Times New Roman" w:cs="Times New Roman"/>
          <w:sz w:val="24"/>
          <w:szCs w:val="24"/>
          <w:lang w:eastAsia="ru-RU"/>
        </w:rPr>
        <w:t>мех</w:t>
      </w:r>
      <w:proofErr w:type="gramStart"/>
      <w:r w:rsidR="00506F39" w:rsidRPr="00506F39">
        <w:rPr>
          <w:rFonts w:ascii="Times New Roman" w:eastAsia="Times New Roman" w:hAnsi="Times New Roman" w:cs="Times New Roman"/>
          <w:sz w:val="24"/>
          <w:szCs w:val="24"/>
          <w:lang w:eastAsia="ru-RU"/>
        </w:rPr>
        <w:t>.п</w:t>
      </w:r>
      <w:proofErr w:type="gramEnd"/>
      <w:r w:rsidR="00506F39" w:rsidRPr="00506F39">
        <w:rPr>
          <w:rFonts w:ascii="Times New Roman" w:eastAsia="Times New Roman" w:hAnsi="Times New Roman" w:cs="Times New Roman"/>
          <w:sz w:val="24"/>
          <w:szCs w:val="24"/>
          <w:lang w:eastAsia="ru-RU"/>
        </w:rPr>
        <w:t>римесей</w:t>
      </w:r>
      <w:proofErr w:type="spellEnd"/>
      <w:r w:rsidR="00506F39" w:rsidRPr="00506F39">
        <w:rPr>
          <w:rFonts w:ascii="Times New Roman" w:eastAsia="Times New Roman" w:hAnsi="Times New Roman" w:cs="Times New Roman"/>
          <w:sz w:val="24"/>
          <w:szCs w:val="24"/>
          <w:lang w:eastAsia="ru-RU"/>
        </w:rPr>
        <w:t>, не более 1,0%.</w:t>
      </w:r>
    </w:p>
    <w:p w:rsidR="003A2F0D" w:rsidRPr="00AF3C19" w:rsidRDefault="003A2F0D" w:rsidP="00506F39">
      <w:pPr>
        <w:tabs>
          <w:tab w:val="left" w:pos="6987"/>
        </w:tab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AF3C19">
        <w:rPr>
          <w:rFonts w:ascii="Times New Roman" w:eastAsia="Calibri" w:hAnsi="Times New Roman" w:cs="Times New Roman"/>
          <w:b/>
          <w:sz w:val="24"/>
          <w:szCs w:val="24"/>
          <w:lang w:eastAsia="ar-SA"/>
        </w:rPr>
        <w:t>:</w:t>
      </w:r>
      <w:r w:rsidRPr="00AF3C19">
        <w:rPr>
          <w:rFonts w:ascii="Times New Roman" w:eastAsia="Calibri" w:hAnsi="Times New Roman" w:cs="Times New Roman"/>
          <w:sz w:val="24"/>
          <w:szCs w:val="24"/>
          <w:lang w:eastAsia="ar-SA"/>
        </w:rPr>
        <w:t xml:space="preserve"> </w:t>
      </w:r>
      <w:r w:rsidR="00506F39" w:rsidRPr="00506F39">
        <w:rPr>
          <w:rFonts w:ascii="Times New Roman" w:eastAsia="Calibri" w:hAnsi="Times New Roman" w:cs="Times New Roman"/>
          <w:b/>
          <w:sz w:val="24"/>
          <w:szCs w:val="24"/>
          <w:lang w:eastAsia="ar-SA"/>
        </w:rPr>
        <w:t>02</w:t>
      </w:r>
      <w:r w:rsidR="006B7D60" w:rsidRPr="004D782D">
        <w:rPr>
          <w:rFonts w:ascii="Times New Roman" w:eastAsia="Calibri" w:hAnsi="Times New Roman" w:cs="Times New Roman"/>
          <w:b/>
          <w:sz w:val="24"/>
          <w:szCs w:val="24"/>
          <w:lang w:eastAsia="ar-SA"/>
        </w:rPr>
        <w:t xml:space="preserve"> </w:t>
      </w:r>
      <w:r w:rsidR="00506F39">
        <w:rPr>
          <w:rFonts w:ascii="Times New Roman" w:eastAsia="Calibri" w:hAnsi="Times New Roman" w:cs="Times New Roman"/>
          <w:b/>
          <w:sz w:val="24"/>
          <w:szCs w:val="24"/>
          <w:lang w:eastAsia="ar-SA"/>
        </w:rPr>
        <w:t>августа</w:t>
      </w:r>
      <w:r w:rsidRPr="004D782D">
        <w:rPr>
          <w:rFonts w:ascii="Times New Roman" w:eastAsia="Calibri" w:hAnsi="Times New Roman" w:cs="Times New Roman"/>
          <w:b/>
          <w:sz w:val="24"/>
          <w:szCs w:val="24"/>
          <w:lang w:eastAsia="ar-SA"/>
        </w:rPr>
        <w:t xml:space="preserve"> 201</w:t>
      </w:r>
      <w:r w:rsidR="00BA41B2" w:rsidRPr="004D782D">
        <w:rPr>
          <w:rFonts w:ascii="Times New Roman" w:eastAsia="Calibri" w:hAnsi="Times New Roman" w:cs="Times New Roman"/>
          <w:b/>
          <w:sz w:val="24"/>
          <w:szCs w:val="24"/>
          <w:lang w:eastAsia="ar-SA"/>
        </w:rPr>
        <w:t>6</w:t>
      </w:r>
      <w:r w:rsidRPr="004D782D">
        <w:rPr>
          <w:rFonts w:ascii="Times New Roman" w:eastAsia="Calibri" w:hAnsi="Times New Roman" w:cs="Times New Roman"/>
          <w:b/>
          <w:sz w:val="24"/>
          <w:szCs w:val="24"/>
          <w:lang w:eastAsia="ar-SA"/>
        </w:rPr>
        <w:t xml:space="preserve"> </w:t>
      </w:r>
      <w:r w:rsidRPr="004D782D">
        <w:rPr>
          <w:rFonts w:ascii="Times New Roman" w:eastAsia="Times New Roman" w:hAnsi="Times New Roman" w:cs="Times New Roman"/>
          <w:b/>
          <w:sz w:val="24"/>
          <w:szCs w:val="24"/>
          <w:lang w:eastAsia="ar-SA"/>
        </w:rPr>
        <w:t xml:space="preserve">года в </w:t>
      </w:r>
      <w:r w:rsidRPr="007902C0">
        <w:rPr>
          <w:rFonts w:ascii="Times New Roman" w:eastAsia="Calibri" w:hAnsi="Times New Roman" w:cs="Times New Roman"/>
          <w:b/>
          <w:noProof/>
          <w:sz w:val="24"/>
          <w:szCs w:val="24"/>
          <w:lang w:eastAsia="ar-SA"/>
        </w:rPr>
        <w:t>1</w:t>
      </w:r>
      <w:r w:rsidR="007902C0" w:rsidRPr="007902C0">
        <w:rPr>
          <w:rFonts w:ascii="Times New Roman" w:eastAsia="Calibri" w:hAnsi="Times New Roman" w:cs="Times New Roman"/>
          <w:b/>
          <w:noProof/>
          <w:sz w:val="24"/>
          <w:szCs w:val="24"/>
          <w:lang w:eastAsia="ar-SA"/>
        </w:rPr>
        <w:t>1</w:t>
      </w:r>
      <w:r w:rsidRPr="007902C0">
        <w:rPr>
          <w:rFonts w:ascii="Times New Roman" w:eastAsia="Calibri" w:hAnsi="Times New Roman" w:cs="Times New Roman"/>
          <w:b/>
          <w:noProof/>
          <w:sz w:val="24"/>
          <w:szCs w:val="24"/>
          <w:lang w:eastAsia="ar-SA"/>
        </w:rPr>
        <w:t xml:space="preserve">:00 </w:t>
      </w:r>
      <w:r w:rsidRPr="007902C0">
        <w:rPr>
          <w:rFonts w:ascii="Times New Roman" w:eastAsia="Times New Roman" w:hAnsi="Times New Roman" w:cs="Times New Roman"/>
          <w:sz w:val="24"/>
          <w:szCs w:val="24"/>
          <w:lang w:eastAsia="ar-SA"/>
        </w:rPr>
        <w:t>(</w:t>
      </w:r>
      <w:proofErr w:type="gramStart"/>
      <w:r w:rsidRPr="004D782D">
        <w:rPr>
          <w:rFonts w:ascii="Times New Roman" w:eastAsia="Times New Roman" w:hAnsi="Times New Roman" w:cs="Times New Roman"/>
          <w:sz w:val="24"/>
          <w:szCs w:val="24"/>
          <w:lang w:eastAsia="ar-SA"/>
        </w:rPr>
        <w:t>МСК</w:t>
      </w:r>
      <w:proofErr w:type="gramEnd"/>
      <w:r w:rsidRPr="004D782D">
        <w:rPr>
          <w:rFonts w:ascii="Times New Roman" w:eastAsia="Times New Roman" w:hAnsi="Times New Roman" w:cs="Times New Roman"/>
          <w:sz w:val="24"/>
          <w:szCs w:val="24"/>
          <w:lang w:eastAsia="ar-SA"/>
        </w:rPr>
        <w:t>),</w:t>
      </w:r>
      <w:r w:rsidRPr="004D782D">
        <w:rPr>
          <w:rFonts w:ascii="Times New Roman" w:eastAsia="Calibri" w:hAnsi="Times New Roman" w:cs="Times New Roman"/>
          <w:sz w:val="24"/>
          <w:szCs w:val="24"/>
          <w:lang w:eastAsia="ar-SA"/>
        </w:rPr>
        <w:t xml:space="preserve"> г. Мурманск, </w:t>
      </w:r>
      <w:r w:rsidR="007519F2" w:rsidRPr="004D782D">
        <w:rPr>
          <w:rFonts w:ascii="Times New Roman" w:eastAsia="Calibri" w:hAnsi="Times New Roman" w:cs="Times New Roman"/>
          <w:sz w:val="24"/>
          <w:szCs w:val="24"/>
          <w:lang w:eastAsia="ar-SA"/>
        </w:rPr>
        <w:t xml:space="preserve">ул. Свердлова, </w:t>
      </w:r>
      <w:r w:rsidR="007519F2" w:rsidRPr="004D782D">
        <w:rPr>
          <w:rFonts w:ascii="Times New Roman" w:eastAsia="Calibri" w:hAnsi="Times New Roman" w:cs="Times New Roman"/>
          <w:bCs/>
          <w:sz w:val="24"/>
          <w:szCs w:val="24"/>
          <w:lang w:eastAsia="ar-SA"/>
        </w:rPr>
        <w:t xml:space="preserve">д. 39, </w:t>
      </w:r>
      <w:proofErr w:type="spellStart"/>
      <w:r w:rsidR="007519F2" w:rsidRPr="004D782D">
        <w:rPr>
          <w:rFonts w:ascii="Times New Roman" w:eastAsia="Calibri" w:hAnsi="Times New Roman" w:cs="Times New Roman"/>
          <w:bCs/>
          <w:sz w:val="24"/>
          <w:szCs w:val="24"/>
          <w:lang w:eastAsia="ar-SA"/>
        </w:rPr>
        <w:t>каб</w:t>
      </w:r>
      <w:proofErr w:type="spellEnd"/>
      <w:r w:rsidR="007519F2" w:rsidRPr="004D782D">
        <w:rPr>
          <w:rFonts w:ascii="Times New Roman" w:eastAsia="Calibri" w:hAnsi="Times New Roman" w:cs="Times New Roman"/>
          <w:bCs/>
          <w:sz w:val="24"/>
          <w:szCs w:val="24"/>
          <w:lang w:eastAsia="ar-SA"/>
        </w:rPr>
        <w:t>. 403</w:t>
      </w:r>
      <w:r w:rsidRPr="004D782D">
        <w:rPr>
          <w:rFonts w:ascii="Times New Roman" w:eastAsia="Calibri" w:hAnsi="Times New Roman" w:cs="Times New Roman"/>
          <w:sz w:val="24"/>
          <w:szCs w:val="24"/>
          <w:lang w:eastAsia="ar-SA"/>
        </w:rPr>
        <w:t>.</w:t>
      </w:r>
      <w:r w:rsidR="00506F39">
        <w:rPr>
          <w:rFonts w:ascii="Times New Roman" w:eastAsia="Calibri" w:hAnsi="Times New Roman" w:cs="Times New Roman"/>
          <w:sz w:val="24"/>
          <w:szCs w:val="24"/>
          <w:lang w:eastAsia="ar-SA"/>
        </w:rPr>
        <w:t xml:space="preserve"> </w:t>
      </w:r>
    </w:p>
    <w:p w:rsidR="003A2F0D" w:rsidRPr="00AF3C19"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AF3C19">
        <w:rPr>
          <w:rFonts w:ascii="Times New Roman" w:eastAsia="Times New Roman" w:hAnsi="Times New Roman" w:cs="Times New Roman"/>
          <w:b/>
          <w:sz w:val="24"/>
          <w:szCs w:val="24"/>
          <w:lang w:eastAsia="ar-SA"/>
        </w:rPr>
        <w:t xml:space="preserve">5. Требования к Участникам закупки. </w:t>
      </w:r>
      <w:r w:rsidRPr="00AF3C19">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AA514D">
        <w:rPr>
          <w:rFonts w:ascii="Times New Roman" w:eastAsia="Calibri" w:hAnsi="Times New Roman" w:cs="Times New Roman"/>
          <w:bCs/>
          <w:sz w:val="24"/>
          <w:szCs w:val="24"/>
        </w:rPr>
        <w:t xml:space="preserve">на право заключения договора поставки мазута топочного 100 ГОСТ 10585-2013 или нефтепродуктов  аналогичного или лучшего качества </w:t>
      </w:r>
      <w:r w:rsidRPr="00AF3C19">
        <w:rPr>
          <w:rFonts w:ascii="Times New Roman" w:eastAsia="Times New Roman" w:hAnsi="Times New Roman" w:cs="Times New Roman"/>
          <w:sz w:val="24"/>
          <w:szCs w:val="24"/>
          <w:lang w:eastAsia="ar-SA"/>
        </w:rPr>
        <w:t>(далее по тексту – Документация).</w:t>
      </w:r>
    </w:p>
    <w:p w:rsidR="003A2F0D" w:rsidRPr="00AF3C19"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AF3C19">
        <w:rPr>
          <w:rFonts w:ascii="Times New Roman" w:eastAsia="Times New Roman" w:hAnsi="Times New Roman" w:cs="Times New Roman"/>
          <w:b/>
          <w:sz w:val="24"/>
          <w:szCs w:val="24"/>
          <w:lang w:eastAsia="ar-SA"/>
        </w:rPr>
        <w:t xml:space="preserve">6. Порядок и сроки предоставления Документации. </w:t>
      </w:r>
    </w:p>
    <w:p w:rsidR="00F80501" w:rsidRPr="00F80501" w:rsidRDefault="00F80501"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80501">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F80501">
        <w:rPr>
          <w:rFonts w:ascii="Times New Roman" w:eastAsia="Times New Roman" w:hAnsi="Times New Roman" w:cs="Times New Roman"/>
          <w:sz w:val="24"/>
          <w:szCs w:val="24"/>
          <w:lang w:eastAsia="ar-SA"/>
        </w:rPr>
        <w:t>п.п</w:t>
      </w:r>
      <w:proofErr w:type="spellEnd"/>
      <w:r w:rsidRPr="00F80501">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9" w:history="1">
        <w:r w:rsidR="003735B4" w:rsidRPr="00E70EEF">
          <w:rPr>
            <w:rStyle w:val="af"/>
            <w:rFonts w:ascii="Times New Roman" w:eastAsia="Times New Roman" w:hAnsi="Times New Roman" w:cs="Times New Roman"/>
            <w:sz w:val="24"/>
            <w:szCs w:val="24"/>
            <w:lang w:val="en-US" w:eastAsia="ar-SA"/>
          </w:rPr>
          <w:t>bychkovavm</w:t>
        </w:r>
        <w:r w:rsidR="003735B4" w:rsidRPr="00E70EEF">
          <w:rPr>
            <w:rStyle w:val="af"/>
            <w:rFonts w:ascii="Times New Roman" w:eastAsia="Times New Roman" w:hAnsi="Times New Roman" w:cs="Times New Roman"/>
            <w:sz w:val="24"/>
            <w:szCs w:val="24"/>
            <w:lang w:eastAsia="ar-SA"/>
          </w:rPr>
          <w:t>@</w:t>
        </w:r>
        <w:r w:rsidR="003735B4" w:rsidRPr="00E70EEF">
          <w:rPr>
            <w:rStyle w:val="af"/>
            <w:rFonts w:ascii="Times New Roman" w:eastAsia="Times New Roman" w:hAnsi="Times New Roman" w:cs="Times New Roman"/>
            <w:sz w:val="24"/>
            <w:szCs w:val="24"/>
            <w:lang w:val="en-US" w:eastAsia="ar-SA"/>
          </w:rPr>
          <w:t>mures</w:t>
        </w:r>
        <w:r w:rsidR="003735B4" w:rsidRPr="00E70EEF">
          <w:rPr>
            <w:rStyle w:val="af"/>
            <w:rFonts w:ascii="Times New Roman" w:eastAsia="Times New Roman" w:hAnsi="Times New Roman" w:cs="Times New Roman"/>
            <w:sz w:val="24"/>
            <w:szCs w:val="24"/>
            <w:lang w:eastAsia="ar-SA"/>
          </w:rPr>
          <w:t>.</w:t>
        </w:r>
        <w:proofErr w:type="spellStart"/>
        <w:r w:rsidR="003735B4" w:rsidRPr="00E70EEF">
          <w:rPr>
            <w:rStyle w:val="af"/>
            <w:rFonts w:ascii="Times New Roman" w:eastAsia="Times New Roman" w:hAnsi="Times New Roman" w:cs="Times New Roman"/>
            <w:sz w:val="24"/>
            <w:szCs w:val="24"/>
            <w:lang w:val="en-US" w:eastAsia="ar-SA"/>
          </w:rPr>
          <w:t>ru</w:t>
        </w:r>
        <w:proofErr w:type="spellEnd"/>
      </w:hyperlink>
      <w:r w:rsidR="003735B4">
        <w:rPr>
          <w:rFonts w:ascii="Times New Roman" w:eastAsia="Times New Roman" w:hAnsi="Times New Roman" w:cs="Times New Roman"/>
          <w:sz w:val="24"/>
          <w:szCs w:val="24"/>
          <w:lang w:eastAsia="ar-SA"/>
        </w:rPr>
        <w:t xml:space="preserve">, </w:t>
      </w:r>
      <w:r w:rsidR="00607D75">
        <w:rPr>
          <w:rFonts w:ascii="Times New Roman" w:eastAsia="Times New Roman" w:hAnsi="Times New Roman" w:cs="Times New Roman"/>
          <w:sz w:val="24"/>
          <w:szCs w:val="24"/>
          <w:lang w:eastAsia="ar-SA"/>
        </w:rPr>
        <w:t xml:space="preserve"> </w:t>
      </w:r>
      <w:r w:rsidRPr="00F80501">
        <w:rPr>
          <w:rFonts w:ascii="Times New Roman" w:eastAsia="Times New Roman" w:hAnsi="Times New Roman" w:cs="Times New Roman"/>
          <w:sz w:val="24"/>
          <w:szCs w:val="24"/>
          <w:lang w:eastAsia="ar-SA"/>
        </w:rPr>
        <w:t>с указанием способа получения Документации.</w:t>
      </w:r>
      <w:r w:rsidR="003735B4">
        <w:rPr>
          <w:rFonts w:ascii="Times New Roman" w:eastAsia="Times New Roman" w:hAnsi="Times New Roman" w:cs="Times New Roman"/>
          <w:sz w:val="24"/>
          <w:szCs w:val="24"/>
          <w:lang w:eastAsia="ar-SA"/>
        </w:rPr>
        <w:t xml:space="preserve"> </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F45E0">
        <w:rPr>
          <w:rFonts w:ascii="Times New Roman" w:eastAsia="Times New Roman" w:hAnsi="Times New Roman" w:cs="Times New Roman"/>
          <w:sz w:val="24"/>
          <w:szCs w:val="24"/>
          <w:lang w:eastAsia="ar-SA"/>
        </w:rPr>
        <w:t xml:space="preserve">В период с </w:t>
      </w:r>
      <w:r w:rsidRPr="004D782D">
        <w:rPr>
          <w:rFonts w:ascii="Times New Roman" w:eastAsia="Times New Roman" w:hAnsi="Times New Roman" w:cs="Times New Roman"/>
          <w:b/>
          <w:sz w:val="24"/>
          <w:szCs w:val="24"/>
          <w:lang w:eastAsia="ar-SA"/>
        </w:rPr>
        <w:t>«</w:t>
      </w:r>
      <w:r w:rsidR="00DC0A52">
        <w:rPr>
          <w:rFonts w:ascii="Times New Roman" w:eastAsia="Times New Roman" w:hAnsi="Times New Roman" w:cs="Times New Roman"/>
          <w:b/>
          <w:sz w:val="24"/>
          <w:szCs w:val="24"/>
          <w:lang w:eastAsia="ar-SA"/>
        </w:rPr>
        <w:t>26» июл</w:t>
      </w:r>
      <w:r w:rsidRPr="004D782D">
        <w:rPr>
          <w:rFonts w:ascii="Times New Roman" w:eastAsia="Times New Roman" w:hAnsi="Times New Roman" w:cs="Times New Roman"/>
          <w:b/>
          <w:sz w:val="24"/>
          <w:szCs w:val="24"/>
          <w:lang w:eastAsia="ar-SA"/>
        </w:rPr>
        <w:t>я 2016 г. по  «</w:t>
      </w:r>
      <w:r w:rsidR="004D782D" w:rsidRPr="004D782D">
        <w:rPr>
          <w:rFonts w:ascii="Times New Roman" w:eastAsia="Times New Roman" w:hAnsi="Times New Roman" w:cs="Times New Roman"/>
          <w:b/>
          <w:sz w:val="24"/>
          <w:szCs w:val="24"/>
          <w:lang w:eastAsia="ar-SA"/>
        </w:rPr>
        <w:t>01</w:t>
      </w:r>
      <w:r w:rsidRPr="004D782D">
        <w:rPr>
          <w:rFonts w:ascii="Times New Roman" w:eastAsia="Times New Roman" w:hAnsi="Times New Roman" w:cs="Times New Roman"/>
          <w:b/>
          <w:sz w:val="24"/>
          <w:szCs w:val="24"/>
          <w:lang w:eastAsia="ar-SA"/>
        </w:rPr>
        <w:t xml:space="preserve">» </w:t>
      </w:r>
      <w:r w:rsidR="00DC0A52">
        <w:rPr>
          <w:rFonts w:ascii="Times New Roman" w:eastAsia="Times New Roman" w:hAnsi="Times New Roman" w:cs="Times New Roman"/>
          <w:b/>
          <w:sz w:val="24"/>
          <w:szCs w:val="24"/>
          <w:lang w:eastAsia="ar-SA"/>
        </w:rPr>
        <w:t>августа</w:t>
      </w:r>
      <w:r w:rsidRPr="004D782D">
        <w:rPr>
          <w:rFonts w:ascii="Times New Roman" w:eastAsia="Times New Roman" w:hAnsi="Times New Roman" w:cs="Times New Roman"/>
          <w:b/>
          <w:sz w:val="24"/>
          <w:szCs w:val="24"/>
          <w:lang w:eastAsia="ar-SA"/>
        </w:rPr>
        <w:t xml:space="preserve"> 2016</w:t>
      </w:r>
      <w:r w:rsidRPr="003F45E0">
        <w:rPr>
          <w:rFonts w:ascii="Times New Roman" w:eastAsia="Times New Roman" w:hAnsi="Times New Roman" w:cs="Times New Roman"/>
          <w:b/>
          <w:sz w:val="24"/>
          <w:szCs w:val="24"/>
          <w:lang w:eastAsia="ar-SA"/>
        </w:rPr>
        <w:t xml:space="preserve">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3F45E0">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4D782D"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заявок на уч</w:t>
      </w:r>
      <w:r w:rsidR="006B7D60" w:rsidRPr="007519F2">
        <w:rPr>
          <w:rFonts w:ascii="Times New Roman" w:eastAsia="Times New Roman" w:hAnsi="Times New Roman" w:cs="Times New Roman"/>
          <w:b/>
          <w:sz w:val="24"/>
          <w:szCs w:val="24"/>
          <w:lang w:eastAsia="ar-SA"/>
        </w:rPr>
        <w:t>астие в запросе пред</w:t>
      </w:r>
      <w:r w:rsidR="00924767" w:rsidRPr="007519F2">
        <w:rPr>
          <w:rFonts w:ascii="Times New Roman" w:eastAsia="Times New Roman" w:hAnsi="Times New Roman" w:cs="Times New Roman"/>
          <w:b/>
          <w:sz w:val="24"/>
          <w:szCs w:val="24"/>
          <w:lang w:eastAsia="ar-SA"/>
        </w:rPr>
        <w:t>ложений</w:t>
      </w:r>
      <w:r w:rsidR="00924767" w:rsidRPr="00A63694">
        <w:rPr>
          <w:rFonts w:ascii="Times New Roman" w:eastAsia="Times New Roman" w:hAnsi="Times New Roman" w:cs="Times New Roman"/>
          <w:b/>
          <w:sz w:val="24"/>
          <w:szCs w:val="24"/>
          <w:lang w:eastAsia="ar-SA"/>
        </w:rPr>
        <w:t xml:space="preserve">: </w:t>
      </w:r>
      <w:r w:rsidR="007475BD">
        <w:rPr>
          <w:rFonts w:ascii="Times New Roman" w:eastAsia="Times New Roman" w:hAnsi="Times New Roman" w:cs="Times New Roman"/>
          <w:b/>
          <w:sz w:val="24"/>
          <w:szCs w:val="24"/>
          <w:lang w:eastAsia="ar-SA"/>
        </w:rPr>
        <w:t>26</w:t>
      </w:r>
      <w:r w:rsidR="006B7D60" w:rsidRPr="004D782D">
        <w:rPr>
          <w:rFonts w:ascii="Times New Roman" w:eastAsia="Times New Roman" w:hAnsi="Times New Roman" w:cs="Times New Roman"/>
          <w:b/>
          <w:sz w:val="24"/>
          <w:szCs w:val="24"/>
          <w:lang w:eastAsia="ar-SA"/>
        </w:rPr>
        <w:t xml:space="preserve"> </w:t>
      </w:r>
      <w:r w:rsidR="007475BD">
        <w:rPr>
          <w:rFonts w:ascii="Times New Roman" w:eastAsia="Times New Roman" w:hAnsi="Times New Roman" w:cs="Times New Roman"/>
          <w:b/>
          <w:sz w:val="24"/>
          <w:szCs w:val="24"/>
          <w:lang w:eastAsia="ar-SA"/>
        </w:rPr>
        <w:t>июл</w:t>
      </w:r>
      <w:r w:rsidR="004D782D" w:rsidRPr="004D782D">
        <w:rPr>
          <w:rFonts w:ascii="Times New Roman" w:eastAsia="Times New Roman" w:hAnsi="Times New Roman" w:cs="Times New Roman"/>
          <w:b/>
          <w:sz w:val="24"/>
          <w:szCs w:val="24"/>
          <w:lang w:eastAsia="ar-SA"/>
        </w:rPr>
        <w:t>я</w:t>
      </w:r>
      <w:r w:rsidR="00647783" w:rsidRPr="004D782D">
        <w:rPr>
          <w:rFonts w:ascii="Times New Roman" w:eastAsia="Times New Roman" w:hAnsi="Times New Roman" w:cs="Times New Roman"/>
          <w:b/>
          <w:sz w:val="24"/>
          <w:szCs w:val="24"/>
          <w:lang w:eastAsia="ar-SA"/>
        </w:rPr>
        <w:t xml:space="preserve"> </w:t>
      </w:r>
      <w:r w:rsidRPr="004D782D">
        <w:rPr>
          <w:rFonts w:ascii="Times New Roman" w:eastAsia="Times New Roman" w:hAnsi="Times New Roman" w:cs="Times New Roman"/>
          <w:b/>
          <w:sz w:val="24"/>
          <w:szCs w:val="24"/>
          <w:lang w:eastAsia="ar-SA"/>
        </w:rPr>
        <w:t>201</w:t>
      </w:r>
      <w:r w:rsidR="00BA41B2" w:rsidRPr="004D782D">
        <w:rPr>
          <w:rFonts w:ascii="Times New Roman" w:eastAsia="Times New Roman" w:hAnsi="Times New Roman" w:cs="Times New Roman"/>
          <w:b/>
          <w:sz w:val="24"/>
          <w:szCs w:val="24"/>
          <w:lang w:eastAsia="ar-SA"/>
        </w:rPr>
        <w:t>6 </w:t>
      </w:r>
      <w:r w:rsidR="0004143F" w:rsidRPr="004D782D">
        <w:rPr>
          <w:rFonts w:ascii="Times New Roman" w:eastAsia="Times New Roman" w:hAnsi="Times New Roman" w:cs="Times New Roman"/>
          <w:b/>
          <w:sz w:val="24"/>
          <w:szCs w:val="24"/>
          <w:lang w:eastAsia="ar-SA"/>
        </w:rPr>
        <w:t>года</w:t>
      </w:r>
      <w:r w:rsidRPr="004D782D">
        <w:rPr>
          <w:rFonts w:ascii="Times New Roman" w:eastAsia="Times New Roman" w:hAnsi="Times New Roman" w:cs="Times New Roman"/>
          <w:b/>
          <w:sz w:val="24"/>
          <w:szCs w:val="24"/>
          <w:lang w:eastAsia="ar-SA"/>
        </w:rPr>
        <w:t xml:space="preserve"> 08:30 (</w:t>
      </w:r>
      <w:proofErr w:type="gramStart"/>
      <w:r w:rsidRPr="004D782D">
        <w:rPr>
          <w:rFonts w:ascii="Times New Roman" w:eastAsia="Times New Roman" w:hAnsi="Times New Roman" w:cs="Times New Roman"/>
          <w:b/>
          <w:sz w:val="24"/>
          <w:szCs w:val="24"/>
          <w:lang w:eastAsia="ar-SA"/>
        </w:rPr>
        <w:t>МСК</w:t>
      </w:r>
      <w:proofErr w:type="gramEnd"/>
      <w:r w:rsidRPr="004D782D">
        <w:rPr>
          <w:rFonts w:ascii="Times New Roman" w:eastAsia="Times New Roman" w:hAnsi="Times New Roman" w:cs="Times New Roman"/>
          <w:b/>
          <w:sz w:val="24"/>
          <w:szCs w:val="24"/>
          <w:lang w:eastAsia="ar-SA"/>
        </w:rPr>
        <w:t>).</w:t>
      </w:r>
    </w:p>
    <w:p w:rsidR="003A2F0D" w:rsidRPr="00A63694"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r w:rsidRPr="004D782D">
        <w:rPr>
          <w:rFonts w:ascii="Times New Roman" w:eastAsia="Times New Roman" w:hAnsi="Times New Roman" w:cs="Times New Roman"/>
          <w:b/>
          <w:sz w:val="24"/>
          <w:szCs w:val="24"/>
          <w:lang w:eastAsia="ar-SA"/>
        </w:rPr>
        <w:lastRenderedPageBreak/>
        <w:t xml:space="preserve">Дата и время окончания срока подачи заявок на участие в </w:t>
      </w:r>
      <w:r w:rsidR="00924767" w:rsidRPr="004D782D">
        <w:rPr>
          <w:rFonts w:ascii="Times New Roman" w:eastAsia="Times New Roman" w:hAnsi="Times New Roman" w:cs="Times New Roman"/>
          <w:b/>
          <w:sz w:val="24"/>
          <w:szCs w:val="24"/>
          <w:lang w:eastAsia="ar-SA"/>
        </w:rPr>
        <w:t xml:space="preserve">запросе предложений: </w:t>
      </w:r>
      <w:r w:rsidR="004D782D" w:rsidRPr="004D782D">
        <w:rPr>
          <w:rFonts w:ascii="Times New Roman" w:eastAsia="Times New Roman" w:hAnsi="Times New Roman" w:cs="Times New Roman"/>
          <w:b/>
          <w:sz w:val="24"/>
          <w:szCs w:val="24"/>
          <w:lang w:eastAsia="ar-SA"/>
        </w:rPr>
        <w:t>01</w:t>
      </w:r>
      <w:r w:rsidR="006B7D60" w:rsidRPr="004D782D">
        <w:rPr>
          <w:rFonts w:ascii="Times New Roman" w:eastAsia="Times New Roman" w:hAnsi="Times New Roman" w:cs="Times New Roman"/>
          <w:b/>
          <w:sz w:val="24"/>
          <w:szCs w:val="24"/>
          <w:lang w:eastAsia="ar-SA"/>
        </w:rPr>
        <w:t xml:space="preserve"> </w:t>
      </w:r>
      <w:r w:rsidR="007475BD">
        <w:rPr>
          <w:rFonts w:ascii="Times New Roman" w:eastAsia="Times New Roman" w:hAnsi="Times New Roman" w:cs="Times New Roman"/>
          <w:b/>
          <w:sz w:val="24"/>
          <w:szCs w:val="24"/>
          <w:lang w:eastAsia="ar-SA"/>
        </w:rPr>
        <w:t>августа</w:t>
      </w:r>
      <w:r w:rsidRPr="004D782D">
        <w:rPr>
          <w:rFonts w:ascii="Times New Roman" w:eastAsia="Times New Roman" w:hAnsi="Times New Roman" w:cs="Times New Roman"/>
          <w:b/>
          <w:sz w:val="24"/>
          <w:szCs w:val="24"/>
          <w:lang w:eastAsia="ar-SA"/>
        </w:rPr>
        <w:t xml:space="preserve"> 201</w:t>
      </w:r>
      <w:r w:rsidR="00BA41B2" w:rsidRPr="004D782D">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 xml:space="preserve"> года 1</w:t>
      </w:r>
      <w:r w:rsidR="00842C17" w:rsidRPr="00A63694">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w:t>
      </w:r>
      <w:r w:rsidR="00842C17" w:rsidRPr="00A63694">
        <w:rPr>
          <w:rFonts w:ascii="Times New Roman" w:eastAsia="Times New Roman" w:hAnsi="Times New Roman" w:cs="Times New Roman"/>
          <w:b/>
          <w:sz w:val="24"/>
          <w:szCs w:val="24"/>
          <w:lang w:eastAsia="ar-SA"/>
        </w:rPr>
        <w:t>42</w:t>
      </w:r>
      <w:r w:rsidRPr="00A63694">
        <w:rPr>
          <w:rFonts w:ascii="Times New Roman" w:eastAsia="Times New Roman" w:hAnsi="Times New Roman" w:cs="Times New Roman"/>
          <w:b/>
          <w:sz w:val="24"/>
          <w:szCs w:val="24"/>
          <w:lang w:eastAsia="ar-SA"/>
        </w:rPr>
        <w:t xml:space="preserve"> (</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63694">
        <w:rPr>
          <w:rFonts w:ascii="Times New Roman" w:eastAsia="Times New Roman" w:hAnsi="Times New Roman" w:cs="Times New Roman"/>
          <w:b/>
          <w:sz w:val="24"/>
          <w:szCs w:val="24"/>
          <w:lang w:eastAsia="ar-SA"/>
        </w:rPr>
        <w:t>8. Разъяснение положений Документации.</w:t>
      </w:r>
    </w:p>
    <w:p w:rsidR="00F80501" w:rsidRPr="003F45E0" w:rsidRDefault="00F80501" w:rsidP="00F8050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hyperlink r:id="rId10" w:history="1">
        <w:r w:rsidR="003735B4" w:rsidRPr="00E70EEF">
          <w:rPr>
            <w:rStyle w:val="af"/>
            <w:rFonts w:ascii="Times New Roman" w:eastAsia="Times New Roman" w:hAnsi="Times New Roman" w:cs="Times New Roman"/>
            <w:sz w:val="24"/>
            <w:szCs w:val="24"/>
            <w:lang w:val="en-US" w:eastAsia="ar-SA"/>
          </w:rPr>
          <w:t>bychkovavm</w:t>
        </w:r>
        <w:r w:rsidR="003735B4" w:rsidRPr="00E70EEF">
          <w:rPr>
            <w:rStyle w:val="af"/>
            <w:rFonts w:ascii="Times New Roman" w:eastAsia="Times New Roman" w:hAnsi="Times New Roman" w:cs="Times New Roman"/>
            <w:sz w:val="24"/>
            <w:szCs w:val="24"/>
            <w:lang w:eastAsia="ar-SA"/>
          </w:rPr>
          <w:t>@</w:t>
        </w:r>
        <w:r w:rsidR="003735B4" w:rsidRPr="00E70EEF">
          <w:rPr>
            <w:rStyle w:val="af"/>
            <w:rFonts w:ascii="Times New Roman" w:eastAsia="Times New Roman" w:hAnsi="Times New Roman" w:cs="Times New Roman"/>
            <w:sz w:val="24"/>
            <w:szCs w:val="24"/>
            <w:lang w:val="en-US" w:eastAsia="ar-SA"/>
          </w:rPr>
          <w:t>mures</w:t>
        </w:r>
        <w:r w:rsidR="003735B4" w:rsidRPr="00E70EEF">
          <w:rPr>
            <w:rStyle w:val="af"/>
            <w:rFonts w:ascii="Times New Roman" w:eastAsia="Times New Roman" w:hAnsi="Times New Roman" w:cs="Times New Roman"/>
            <w:sz w:val="24"/>
            <w:szCs w:val="24"/>
            <w:lang w:eastAsia="ar-SA"/>
          </w:rPr>
          <w:t>.</w:t>
        </w:r>
        <w:proofErr w:type="spellStart"/>
        <w:r w:rsidR="003735B4" w:rsidRPr="00E70EEF">
          <w:rPr>
            <w:rStyle w:val="af"/>
            <w:rFonts w:ascii="Times New Roman" w:eastAsia="Times New Roman" w:hAnsi="Times New Roman" w:cs="Times New Roman"/>
            <w:sz w:val="24"/>
            <w:szCs w:val="24"/>
            <w:lang w:val="en-US" w:eastAsia="ar-SA"/>
          </w:rPr>
          <w:t>ru</w:t>
        </w:r>
        <w:proofErr w:type="spellEnd"/>
      </w:hyperlink>
      <w:r w:rsidR="003735B4">
        <w:rPr>
          <w:rFonts w:ascii="Times New Roman" w:eastAsia="Times New Roman" w:hAnsi="Times New Roman" w:cs="Times New Roman"/>
          <w:sz w:val="24"/>
          <w:szCs w:val="24"/>
          <w:lang w:eastAsia="ar-SA"/>
        </w:rPr>
        <w:t xml:space="preserve">, </w:t>
      </w:r>
      <w:r w:rsidRPr="003F45E0">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3A2F0D" w:rsidRPr="00AF3C19"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4D782D">
        <w:rPr>
          <w:rFonts w:ascii="Times New Roman" w:eastAsia="Times New Roman" w:hAnsi="Times New Roman" w:cs="Times New Roman"/>
          <w:b/>
          <w:sz w:val="24"/>
          <w:szCs w:val="24"/>
          <w:lang w:eastAsia="ar-SA"/>
        </w:rPr>
        <w:t>:</w:t>
      </w:r>
      <w:r w:rsidR="00924767" w:rsidRPr="004D782D">
        <w:rPr>
          <w:rFonts w:ascii="Times New Roman" w:eastAsia="Times New Roman" w:hAnsi="Times New Roman" w:cs="Times New Roman"/>
          <w:sz w:val="24"/>
          <w:szCs w:val="24"/>
          <w:lang w:eastAsia="ar-SA"/>
        </w:rPr>
        <w:t xml:space="preserve">  </w:t>
      </w:r>
      <w:r w:rsidR="004D782D" w:rsidRPr="004D782D">
        <w:rPr>
          <w:rFonts w:ascii="Times New Roman" w:eastAsia="Times New Roman" w:hAnsi="Times New Roman" w:cs="Times New Roman"/>
          <w:sz w:val="24"/>
          <w:szCs w:val="24"/>
          <w:lang w:eastAsia="ar-SA"/>
        </w:rPr>
        <w:t>2</w:t>
      </w:r>
      <w:r w:rsidR="00A32ED9">
        <w:rPr>
          <w:rFonts w:ascii="Times New Roman" w:eastAsia="Times New Roman" w:hAnsi="Times New Roman" w:cs="Times New Roman"/>
          <w:sz w:val="24"/>
          <w:szCs w:val="24"/>
          <w:lang w:eastAsia="ar-SA"/>
        </w:rPr>
        <w:t>6</w:t>
      </w:r>
      <w:r w:rsidR="00647783" w:rsidRPr="004D782D">
        <w:rPr>
          <w:rFonts w:ascii="Times New Roman" w:eastAsia="Times New Roman" w:hAnsi="Times New Roman" w:cs="Times New Roman"/>
          <w:sz w:val="24"/>
          <w:szCs w:val="24"/>
          <w:lang w:eastAsia="ar-SA"/>
        </w:rPr>
        <w:t xml:space="preserve"> </w:t>
      </w:r>
      <w:r w:rsidR="00A32ED9">
        <w:rPr>
          <w:rFonts w:ascii="Times New Roman" w:eastAsia="Times New Roman" w:hAnsi="Times New Roman" w:cs="Times New Roman"/>
          <w:sz w:val="24"/>
          <w:szCs w:val="24"/>
          <w:lang w:eastAsia="ar-SA"/>
        </w:rPr>
        <w:t>июл</w:t>
      </w:r>
      <w:r w:rsidR="004D782D" w:rsidRPr="004D782D">
        <w:rPr>
          <w:rFonts w:ascii="Times New Roman" w:eastAsia="Times New Roman" w:hAnsi="Times New Roman" w:cs="Times New Roman"/>
          <w:sz w:val="24"/>
          <w:szCs w:val="24"/>
          <w:lang w:eastAsia="ar-SA"/>
        </w:rPr>
        <w:t>я</w:t>
      </w:r>
      <w:r w:rsidR="007A25D9" w:rsidRPr="00AF3C19">
        <w:rPr>
          <w:rFonts w:ascii="Times New Roman" w:eastAsia="Times New Roman" w:hAnsi="Times New Roman" w:cs="Times New Roman"/>
          <w:sz w:val="24"/>
          <w:szCs w:val="24"/>
          <w:lang w:eastAsia="ar-SA"/>
        </w:rPr>
        <w:t xml:space="preserve"> 2016 г. 08:30 </w:t>
      </w:r>
      <w:r w:rsidRPr="00AF3C19">
        <w:rPr>
          <w:rFonts w:ascii="Times New Roman" w:eastAsia="Times New Roman" w:hAnsi="Times New Roman" w:cs="Times New Roman"/>
          <w:sz w:val="24"/>
          <w:szCs w:val="24"/>
          <w:lang w:eastAsia="ar-SA"/>
        </w:rPr>
        <w:t>(</w:t>
      </w:r>
      <w:proofErr w:type="gramStart"/>
      <w:r w:rsidRPr="00AF3C19">
        <w:rPr>
          <w:rFonts w:ascii="Times New Roman" w:eastAsia="Times New Roman" w:hAnsi="Times New Roman" w:cs="Times New Roman"/>
          <w:sz w:val="24"/>
          <w:szCs w:val="24"/>
          <w:lang w:eastAsia="ar-SA"/>
        </w:rPr>
        <w:t>МСК</w:t>
      </w:r>
      <w:proofErr w:type="gramEnd"/>
      <w:r w:rsidRPr="00AF3C19">
        <w:rPr>
          <w:rFonts w:ascii="Times New Roman" w:eastAsia="Times New Roman" w:hAnsi="Times New Roman" w:cs="Times New Roman"/>
          <w:sz w:val="24"/>
          <w:szCs w:val="24"/>
          <w:lang w:eastAsia="ar-SA"/>
        </w:rPr>
        <w:t>).</w:t>
      </w:r>
    </w:p>
    <w:p w:rsidR="003A2F0D" w:rsidRPr="00A6369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F3C19">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A32ED9">
        <w:rPr>
          <w:rFonts w:ascii="Times New Roman" w:eastAsia="Times New Roman" w:hAnsi="Times New Roman" w:cs="Times New Roman"/>
          <w:sz w:val="24"/>
          <w:szCs w:val="24"/>
          <w:lang w:eastAsia="ar-SA"/>
        </w:rPr>
        <w:t>28</w:t>
      </w:r>
      <w:r w:rsidR="006B7D60" w:rsidRPr="004D782D">
        <w:rPr>
          <w:rFonts w:ascii="Times New Roman" w:eastAsia="Times New Roman" w:hAnsi="Times New Roman" w:cs="Times New Roman"/>
          <w:sz w:val="24"/>
          <w:szCs w:val="24"/>
          <w:lang w:eastAsia="ar-SA"/>
        </w:rPr>
        <w:t xml:space="preserve"> </w:t>
      </w:r>
      <w:r w:rsidR="00A32ED9">
        <w:rPr>
          <w:rFonts w:ascii="Times New Roman" w:eastAsia="Times New Roman" w:hAnsi="Times New Roman" w:cs="Times New Roman"/>
          <w:sz w:val="24"/>
          <w:szCs w:val="24"/>
          <w:lang w:eastAsia="ar-SA"/>
        </w:rPr>
        <w:t>июл</w:t>
      </w:r>
      <w:r w:rsidR="004D782D">
        <w:rPr>
          <w:rFonts w:ascii="Times New Roman" w:eastAsia="Times New Roman" w:hAnsi="Times New Roman" w:cs="Times New Roman"/>
          <w:sz w:val="24"/>
          <w:szCs w:val="24"/>
          <w:lang w:eastAsia="ar-SA"/>
        </w:rPr>
        <w:t>я</w:t>
      </w:r>
      <w:r w:rsidR="00647783">
        <w:rPr>
          <w:rFonts w:ascii="Times New Roman" w:eastAsia="Times New Roman" w:hAnsi="Times New Roman" w:cs="Times New Roman"/>
          <w:sz w:val="24"/>
          <w:szCs w:val="24"/>
          <w:lang w:eastAsia="ar-SA"/>
        </w:rPr>
        <w:t xml:space="preserve"> </w:t>
      </w:r>
      <w:r w:rsidRPr="00A63694">
        <w:rPr>
          <w:rFonts w:ascii="Times New Roman" w:eastAsia="Times New Roman" w:hAnsi="Times New Roman" w:cs="Times New Roman"/>
          <w:sz w:val="24"/>
          <w:szCs w:val="24"/>
          <w:lang w:eastAsia="ar-SA"/>
        </w:rPr>
        <w:t>201</w:t>
      </w:r>
      <w:r w:rsidR="00BA41B2" w:rsidRPr="00A63694">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 xml:space="preserve"> года 1</w:t>
      </w:r>
      <w:r w:rsidR="00E415E8">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w:t>
      </w:r>
      <w:r w:rsidR="00842C17" w:rsidRPr="00A63694">
        <w:rPr>
          <w:rFonts w:ascii="Times New Roman" w:eastAsia="Times New Roman" w:hAnsi="Times New Roman" w:cs="Times New Roman"/>
          <w:sz w:val="24"/>
          <w:szCs w:val="24"/>
          <w:lang w:eastAsia="ar-SA"/>
        </w:rPr>
        <w:t>42</w:t>
      </w:r>
      <w:r w:rsidRPr="00A63694">
        <w:rPr>
          <w:rFonts w:ascii="Times New Roman" w:eastAsia="Times New Roman" w:hAnsi="Times New Roman" w:cs="Times New Roman"/>
          <w:sz w:val="24"/>
          <w:szCs w:val="24"/>
          <w:lang w:eastAsia="ar-SA"/>
        </w:rPr>
        <w:t xml:space="preserve"> (</w:t>
      </w:r>
      <w:proofErr w:type="gramStart"/>
      <w:r w:rsidRPr="00A63694">
        <w:rPr>
          <w:rFonts w:ascii="Times New Roman" w:eastAsia="Times New Roman" w:hAnsi="Times New Roman" w:cs="Times New Roman"/>
          <w:sz w:val="24"/>
          <w:szCs w:val="24"/>
          <w:lang w:eastAsia="ar-SA"/>
        </w:rPr>
        <w:t>МСК</w:t>
      </w:r>
      <w:proofErr w:type="gramEnd"/>
      <w:r w:rsidRPr="00A63694">
        <w:rPr>
          <w:rFonts w:ascii="Times New Roman" w:eastAsia="Times New Roman" w:hAnsi="Times New Roman" w:cs="Times New Roman"/>
          <w:sz w:val="24"/>
          <w:szCs w:val="24"/>
          <w:lang w:eastAsia="ar-SA"/>
        </w:rPr>
        <w:t>).</w:t>
      </w:r>
    </w:p>
    <w:p w:rsidR="003A2F0D"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F80501">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F80501">
        <w:rPr>
          <w:rFonts w:ascii="Times New Roman" w:eastAsia="Times New Roman" w:hAnsi="Times New Roman" w:cs="Times New Roman"/>
          <w:sz w:val="24"/>
          <w:szCs w:val="24"/>
          <w:lang w:eastAsia="ar-SA"/>
        </w:rPr>
        <w:t xml:space="preserve">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F80501"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9. Критерии оценки и их значимость:</w:t>
      </w:r>
    </w:p>
    <w:tbl>
      <w:tblPr>
        <w:tblStyle w:val="43"/>
        <w:tblW w:w="0" w:type="auto"/>
        <w:tblLook w:val="04A0" w:firstRow="1" w:lastRow="0" w:firstColumn="1" w:lastColumn="0" w:noHBand="0" w:noVBand="1"/>
      </w:tblPr>
      <w:tblGrid>
        <w:gridCol w:w="1595"/>
        <w:gridCol w:w="1595"/>
        <w:gridCol w:w="1595"/>
        <w:gridCol w:w="1419"/>
        <w:gridCol w:w="1771"/>
        <w:gridCol w:w="1596"/>
      </w:tblGrid>
      <w:tr w:rsidR="007B6B9D" w:rsidRPr="007B6B9D" w:rsidTr="00094B29">
        <w:tc>
          <w:tcPr>
            <w:tcW w:w="3190" w:type="dxa"/>
            <w:gridSpan w:val="2"/>
            <w:tcBorders>
              <w:top w:val="single" w:sz="4" w:space="0" w:color="auto"/>
              <w:left w:val="single" w:sz="4" w:space="0" w:color="auto"/>
              <w:bottom w:val="single" w:sz="4" w:space="0" w:color="auto"/>
              <w:right w:val="single" w:sz="4" w:space="0" w:color="auto"/>
            </w:tcBorders>
            <w:vAlign w:val="center"/>
            <w:hideMark/>
          </w:tcPr>
          <w:p w:rsidR="007B6B9D" w:rsidRPr="007B6B9D" w:rsidRDefault="00C95AB3" w:rsidP="00094B29">
            <w:pPr>
              <w:jc w:val="center"/>
              <w:rPr>
                <w:rFonts w:ascii="Times New Roman" w:hAnsi="Times New Roman"/>
                <w:b/>
                <w:bCs/>
                <w:sz w:val="24"/>
                <w:szCs w:val="24"/>
              </w:rPr>
            </w:pPr>
            <w:r w:rsidRPr="00C95AB3">
              <w:rPr>
                <w:rFonts w:ascii="Times New Roman" w:eastAsia="Times New Roman" w:hAnsi="Times New Roman"/>
                <w:b/>
                <w:bCs/>
                <w:sz w:val="24"/>
                <w:szCs w:val="24"/>
              </w:rPr>
              <w:t>Цена договора</w:t>
            </w:r>
          </w:p>
        </w:tc>
        <w:tc>
          <w:tcPr>
            <w:tcW w:w="3014" w:type="dxa"/>
            <w:gridSpan w:val="2"/>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hAnsi="Times New Roman"/>
                <w:b/>
                <w:bCs/>
                <w:sz w:val="24"/>
                <w:szCs w:val="24"/>
              </w:rPr>
            </w:pPr>
            <w:r w:rsidRPr="007B6B9D">
              <w:rPr>
                <w:rFonts w:ascii="Times New Roman" w:hAnsi="Times New Roman"/>
                <w:b/>
                <w:sz w:val="24"/>
                <w:szCs w:val="24"/>
                <w:lang w:eastAsia="ar-SA"/>
              </w:rPr>
              <w:t>Срок оплаты</w:t>
            </w:r>
          </w:p>
        </w:tc>
        <w:tc>
          <w:tcPr>
            <w:tcW w:w="3367" w:type="dxa"/>
            <w:gridSpan w:val="2"/>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eastAsia="Times New Roman" w:hAnsi="Times New Roman"/>
                <w:b/>
                <w:sz w:val="24"/>
                <w:szCs w:val="24"/>
              </w:rPr>
            </w:pPr>
            <w:r w:rsidRPr="007B6B9D">
              <w:rPr>
                <w:rFonts w:ascii="Times New Roman" w:eastAsia="Times New Roman" w:hAnsi="Times New Roman"/>
                <w:b/>
                <w:sz w:val="24"/>
                <w:szCs w:val="24"/>
              </w:rPr>
              <w:t>Наличие у Участника запроса предложений материально-технических ресурсов</w:t>
            </w:r>
          </w:p>
        </w:tc>
      </w:tr>
      <w:tr w:rsidR="007B6B9D" w:rsidRPr="007B6B9D" w:rsidTr="00094B29">
        <w:tc>
          <w:tcPr>
            <w:tcW w:w="1595"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hAnsi="Times New Roman"/>
                <w:sz w:val="24"/>
                <w:szCs w:val="24"/>
              </w:rPr>
            </w:pPr>
            <w:r w:rsidRPr="007B6B9D">
              <w:rPr>
                <w:rFonts w:ascii="Times New Roman" w:eastAsia="Times New Roman" w:hAnsi="Times New Roman"/>
                <w:sz w:val="24"/>
                <w:szCs w:val="24"/>
              </w:rPr>
              <w:t>Макс. Оценка</w:t>
            </w:r>
          </w:p>
        </w:tc>
        <w:tc>
          <w:tcPr>
            <w:tcW w:w="1595"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hAnsi="Times New Roman"/>
                <w:sz w:val="24"/>
                <w:szCs w:val="24"/>
              </w:rPr>
            </w:pPr>
            <w:r w:rsidRPr="007B6B9D">
              <w:rPr>
                <w:rFonts w:ascii="Times New Roman" w:eastAsia="Times New Roman" w:hAnsi="Times New Roman"/>
                <w:sz w:val="24"/>
                <w:szCs w:val="24"/>
              </w:rPr>
              <w:t>Значимость критерия</w:t>
            </w:r>
          </w:p>
        </w:tc>
        <w:tc>
          <w:tcPr>
            <w:tcW w:w="1595"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hAnsi="Times New Roman"/>
                <w:sz w:val="24"/>
                <w:szCs w:val="24"/>
              </w:rPr>
            </w:pPr>
            <w:r w:rsidRPr="007B6B9D">
              <w:rPr>
                <w:rFonts w:ascii="Times New Roman" w:eastAsia="Times New Roman" w:hAnsi="Times New Roman"/>
                <w:sz w:val="24"/>
                <w:szCs w:val="24"/>
              </w:rPr>
              <w:t>Макс. Оценка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hAnsi="Times New Roman"/>
                <w:sz w:val="24"/>
                <w:szCs w:val="24"/>
              </w:rPr>
            </w:pPr>
            <w:r w:rsidRPr="007B6B9D">
              <w:rPr>
                <w:rFonts w:ascii="Times New Roman" w:eastAsia="Times New Roman" w:hAnsi="Times New Roman"/>
                <w:sz w:val="24"/>
                <w:szCs w:val="24"/>
              </w:rPr>
              <w:t>Значимость критерия</w:t>
            </w:r>
          </w:p>
        </w:tc>
        <w:tc>
          <w:tcPr>
            <w:tcW w:w="1771"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hAnsi="Times New Roman"/>
                <w:sz w:val="24"/>
                <w:szCs w:val="24"/>
              </w:rPr>
            </w:pPr>
            <w:r w:rsidRPr="007B6B9D">
              <w:rPr>
                <w:rFonts w:ascii="Times New Roman" w:eastAsia="Times New Roman" w:hAnsi="Times New Roman"/>
                <w:sz w:val="24"/>
                <w:szCs w:val="24"/>
              </w:rPr>
              <w:t>Макс. Оценка</w:t>
            </w:r>
          </w:p>
        </w:tc>
        <w:tc>
          <w:tcPr>
            <w:tcW w:w="1596"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hAnsi="Times New Roman"/>
                <w:sz w:val="24"/>
                <w:szCs w:val="24"/>
              </w:rPr>
            </w:pPr>
            <w:r w:rsidRPr="007B6B9D">
              <w:rPr>
                <w:rFonts w:ascii="Times New Roman" w:eastAsia="Times New Roman" w:hAnsi="Times New Roman"/>
                <w:sz w:val="24"/>
                <w:szCs w:val="24"/>
              </w:rPr>
              <w:t>Значимость критерия</w:t>
            </w:r>
          </w:p>
        </w:tc>
      </w:tr>
      <w:tr w:rsidR="007B6B9D" w:rsidRPr="007B6B9D" w:rsidTr="00094B29">
        <w:tc>
          <w:tcPr>
            <w:tcW w:w="1595"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eastAsia="Times New Roman" w:hAnsi="Times New Roman"/>
                <w:sz w:val="24"/>
                <w:szCs w:val="24"/>
              </w:rPr>
            </w:pPr>
            <w:r w:rsidRPr="007B6B9D">
              <w:rPr>
                <w:rFonts w:ascii="Times New Roman" w:eastAsia="Times New Roman" w:hAnsi="Times New Roman"/>
                <w:sz w:val="24"/>
                <w:szCs w:val="24"/>
              </w:rPr>
              <w:t>5</w:t>
            </w:r>
          </w:p>
        </w:tc>
        <w:tc>
          <w:tcPr>
            <w:tcW w:w="1595"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eastAsia="Times New Roman" w:hAnsi="Times New Roman"/>
                <w:sz w:val="24"/>
                <w:szCs w:val="24"/>
              </w:rPr>
            </w:pPr>
            <w:r w:rsidRPr="007B6B9D">
              <w:rPr>
                <w:rFonts w:ascii="Times New Roman" w:eastAsia="Times New Roman" w:hAnsi="Times New Roman"/>
                <w:sz w:val="24"/>
                <w:szCs w:val="24"/>
              </w:rPr>
              <w:t>80 %</w:t>
            </w:r>
          </w:p>
        </w:tc>
        <w:tc>
          <w:tcPr>
            <w:tcW w:w="1595"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eastAsia="Times New Roman" w:hAnsi="Times New Roman"/>
                <w:sz w:val="24"/>
                <w:szCs w:val="24"/>
              </w:rPr>
            </w:pPr>
            <w:r w:rsidRPr="007B6B9D">
              <w:rPr>
                <w:rFonts w:ascii="Times New Roman" w:eastAsia="Times New Roman" w:hAnsi="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eastAsia="Times New Roman" w:hAnsi="Times New Roman"/>
                <w:sz w:val="24"/>
                <w:szCs w:val="24"/>
              </w:rPr>
            </w:pPr>
            <w:r w:rsidRPr="007B6B9D">
              <w:rPr>
                <w:rFonts w:ascii="Times New Roman" w:eastAsia="Times New Roman" w:hAnsi="Times New Roman"/>
                <w:sz w:val="24"/>
                <w:szCs w:val="24"/>
              </w:rPr>
              <w:t>10%</w:t>
            </w:r>
          </w:p>
        </w:tc>
        <w:tc>
          <w:tcPr>
            <w:tcW w:w="1771"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eastAsia="Times New Roman" w:hAnsi="Times New Roman"/>
                <w:sz w:val="24"/>
                <w:szCs w:val="24"/>
              </w:rPr>
            </w:pPr>
            <w:r w:rsidRPr="007B6B9D">
              <w:rPr>
                <w:rFonts w:ascii="Times New Roman" w:eastAsia="Times New Roman" w:hAnsi="Times New Roman"/>
                <w:sz w:val="24"/>
                <w:szCs w:val="24"/>
              </w:rPr>
              <w:t>5</w:t>
            </w:r>
          </w:p>
        </w:tc>
        <w:tc>
          <w:tcPr>
            <w:tcW w:w="1596"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094B29">
            <w:pPr>
              <w:jc w:val="center"/>
              <w:rPr>
                <w:rFonts w:ascii="Times New Roman" w:eastAsia="Times New Roman" w:hAnsi="Times New Roman"/>
                <w:sz w:val="24"/>
                <w:szCs w:val="24"/>
              </w:rPr>
            </w:pPr>
            <w:r w:rsidRPr="007B6B9D">
              <w:rPr>
                <w:rFonts w:ascii="Times New Roman" w:eastAsia="Times New Roman" w:hAnsi="Times New Roman"/>
                <w:sz w:val="24"/>
                <w:szCs w:val="24"/>
              </w:rPr>
              <w:t>10%</w:t>
            </w:r>
          </w:p>
        </w:tc>
      </w:tr>
    </w:tbl>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11"/>
          <w:headerReference w:type="first" r:id="rId12"/>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54439795"/>
      <w:r w:rsidRPr="003A2F0D">
        <w:rPr>
          <w:rFonts w:ascii="Times New Roman" w:eastAsia="Times New Roman" w:hAnsi="Times New Roman" w:cs="Times New Roman"/>
          <w:iCs/>
          <w:sz w:val="24"/>
          <w:szCs w:val="24"/>
          <w:lang w:val="x-none" w:eastAsia="ar-SA"/>
        </w:rPr>
        <w:lastRenderedPageBreak/>
        <w:t>СОДЕРЖАНИЕ</w:t>
      </w:r>
      <w:bookmarkEnd w:id="3"/>
    </w:p>
    <w:p w:rsidR="00AC5380"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54439794" w:history="1">
        <w:r w:rsidR="00AC5380" w:rsidRPr="00B45591">
          <w:rPr>
            <w:rStyle w:val="af"/>
            <w:rFonts w:eastAsia="Times New Roman"/>
            <w:iCs/>
            <w:noProof/>
            <w:lang w:val="x-none"/>
          </w:rPr>
          <w:t>Информационная карта</w:t>
        </w:r>
        <w:r w:rsidR="00AC5380">
          <w:rPr>
            <w:noProof/>
            <w:webHidden/>
          </w:rPr>
          <w:tab/>
        </w:r>
        <w:r w:rsidR="00AC5380">
          <w:rPr>
            <w:noProof/>
            <w:webHidden/>
          </w:rPr>
          <w:fldChar w:fldCharType="begin"/>
        </w:r>
        <w:r w:rsidR="00AC5380">
          <w:rPr>
            <w:noProof/>
            <w:webHidden/>
          </w:rPr>
          <w:instrText xml:space="preserve"> PAGEREF _Toc454439794 \h </w:instrText>
        </w:r>
        <w:r w:rsidR="00AC5380">
          <w:rPr>
            <w:noProof/>
            <w:webHidden/>
          </w:rPr>
        </w:r>
        <w:r w:rsidR="00AC5380">
          <w:rPr>
            <w:noProof/>
            <w:webHidden/>
          </w:rPr>
          <w:fldChar w:fldCharType="separate"/>
        </w:r>
        <w:r w:rsidR="00D84BA7">
          <w:rPr>
            <w:noProof/>
            <w:webHidden/>
          </w:rPr>
          <w:t>2</w:t>
        </w:r>
        <w:r w:rsidR="00AC5380">
          <w:rPr>
            <w:noProof/>
            <w:webHidden/>
          </w:rPr>
          <w:fldChar w:fldCharType="end"/>
        </w:r>
      </w:hyperlink>
    </w:p>
    <w:p w:rsidR="00AC5380" w:rsidRDefault="0012330C">
      <w:pPr>
        <w:pStyle w:val="1fc"/>
        <w:rPr>
          <w:rFonts w:asciiTheme="minorHAnsi" w:eastAsiaTheme="minorEastAsia" w:hAnsiTheme="minorHAnsi" w:cstheme="minorBidi"/>
          <w:b w:val="0"/>
          <w:bCs w:val="0"/>
          <w:caps w:val="0"/>
          <w:noProof/>
          <w:sz w:val="22"/>
          <w:szCs w:val="22"/>
          <w:lang w:eastAsia="ru-RU"/>
        </w:rPr>
      </w:pPr>
      <w:hyperlink w:anchor="_Toc454439795" w:history="1">
        <w:r w:rsidR="00AC5380" w:rsidRPr="00B45591">
          <w:rPr>
            <w:rStyle w:val="af"/>
            <w:rFonts w:eastAsia="Times New Roman"/>
            <w:iCs/>
            <w:noProof/>
            <w:lang w:val="x-none"/>
          </w:rPr>
          <w:t>СОДЕРЖАНИЕ</w:t>
        </w:r>
        <w:r w:rsidR="00AC5380">
          <w:rPr>
            <w:noProof/>
            <w:webHidden/>
          </w:rPr>
          <w:tab/>
        </w:r>
        <w:r w:rsidR="00AC5380">
          <w:rPr>
            <w:noProof/>
            <w:webHidden/>
          </w:rPr>
          <w:fldChar w:fldCharType="begin"/>
        </w:r>
        <w:r w:rsidR="00AC5380">
          <w:rPr>
            <w:noProof/>
            <w:webHidden/>
          </w:rPr>
          <w:instrText xml:space="preserve"> PAGEREF _Toc454439795 \h </w:instrText>
        </w:r>
        <w:r w:rsidR="00AC5380">
          <w:rPr>
            <w:noProof/>
            <w:webHidden/>
          </w:rPr>
        </w:r>
        <w:r w:rsidR="00AC5380">
          <w:rPr>
            <w:noProof/>
            <w:webHidden/>
          </w:rPr>
          <w:fldChar w:fldCharType="separate"/>
        </w:r>
        <w:r w:rsidR="00D84BA7">
          <w:rPr>
            <w:noProof/>
            <w:webHidden/>
          </w:rPr>
          <w:t>5</w:t>
        </w:r>
        <w:r w:rsidR="00AC5380">
          <w:rPr>
            <w:noProof/>
            <w:webHidden/>
          </w:rPr>
          <w:fldChar w:fldCharType="end"/>
        </w:r>
      </w:hyperlink>
    </w:p>
    <w:p w:rsidR="00AC5380" w:rsidRDefault="0012330C">
      <w:pPr>
        <w:pStyle w:val="1fc"/>
        <w:rPr>
          <w:rFonts w:asciiTheme="minorHAnsi" w:eastAsiaTheme="minorEastAsia" w:hAnsiTheme="minorHAnsi" w:cstheme="minorBidi"/>
          <w:b w:val="0"/>
          <w:bCs w:val="0"/>
          <w:caps w:val="0"/>
          <w:noProof/>
          <w:sz w:val="22"/>
          <w:szCs w:val="22"/>
          <w:lang w:eastAsia="ru-RU"/>
        </w:rPr>
      </w:pPr>
      <w:hyperlink w:anchor="_Toc454439796" w:history="1">
        <w:r w:rsidR="00AC5380" w:rsidRPr="00B45591">
          <w:rPr>
            <w:rStyle w:val="af"/>
            <w:rFonts w:eastAsia="Times New Roman"/>
            <w:iCs/>
            <w:noProof/>
          </w:rPr>
          <w:t xml:space="preserve">1. </w:t>
        </w:r>
        <w:r w:rsidR="00AC5380" w:rsidRPr="00B45591">
          <w:rPr>
            <w:rStyle w:val="af"/>
            <w:rFonts w:eastAsia="Times New Roman"/>
            <w:iCs/>
            <w:noProof/>
            <w:lang w:val="x-none"/>
          </w:rPr>
          <w:t>Термины и определения</w:t>
        </w:r>
        <w:r w:rsidR="00AC5380">
          <w:rPr>
            <w:noProof/>
            <w:webHidden/>
          </w:rPr>
          <w:tab/>
        </w:r>
        <w:r w:rsidR="00AC5380">
          <w:rPr>
            <w:noProof/>
            <w:webHidden/>
          </w:rPr>
          <w:fldChar w:fldCharType="begin"/>
        </w:r>
        <w:r w:rsidR="00AC5380">
          <w:rPr>
            <w:noProof/>
            <w:webHidden/>
          </w:rPr>
          <w:instrText xml:space="preserve"> PAGEREF _Toc454439796 \h </w:instrText>
        </w:r>
        <w:r w:rsidR="00AC5380">
          <w:rPr>
            <w:noProof/>
            <w:webHidden/>
          </w:rPr>
        </w:r>
        <w:r w:rsidR="00AC5380">
          <w:rPr>
            <w:noProof/>
            <w:webHidden/>
          </w:rPr>
          <w:fldChar w:fldCharType="separate"/>
        </w:r>
        <w:r w:rsidR="00D84BA7">
          <w:rPr>
            <w:noProof/>
            <w:webHidden/>
          </w:rPr>
          <w:t>6</w:t>
        </w:r>
        <w:r w:rsidR="00AC5380">
          <w:rPr>
            <w:noProof/>
            <w:webHidden/>
          </w:rPr>
          <w:fldChar w:fldCharType="end"/>
        </w:r>
      </w:hyperlink>
    </w:p>
    <w:p w:rsidR="00AC5380" w:rsidRDefault="0012330C">
      <w:pPr>
        <w:pStyle w:val="1fc"/>
        <w:tabs>
          <w:tab w:val="left" w:pos="440"/>
        </w:tabs>
        <w:rPr>
          <w:rFonts w:asciiTheme="minorHAnsi" w:eastAsiaTheme="minorEastAsia" w:hAnsiTheme="minorHAnsi" w:cstheme="minorBidi"/>
          <w:b w:val="0"/>
          <w:bCs w:val="0"/>
          <w:caps w:val="0"/>
          <w:noProof/>
          <w:sz w:val="22"/>
          <w:szCs w:val="22"/>
          <w:lang w:eastAsia="ru-RU"/>
        </w:rPr>
      </w:pPr>
      <w:hyperlink w:anchor="_Toc454439797" w:history="1">
        <w:r w:rsidR="00AC5380" w:rsidRPr="00B45591">
          <w:rPr>
            <w:rStyle w:val="af"/>
            <w:rFonts w:eastAsia="Times New Roman"/>
            <w:iCs/>
            <w:noProof/>
            <w:lang w:val="x-none"/>
          </w:rPr>
          <w:t>2.</w:t>
        </w:r>
        <w:r w:rsidR="00AC5380">
          <w:rPr>
            <w:rFonts w:asciiTheme="minorHAnsi" w:eastAsiaTheme="minorEastAsia" w:hAnsiTheme="minorHAnsi" w:cstheme="minorBidi"/>
            <w:b w:val="0"/>
            <w:bCs w:val="0"/>
            <w:caps w:val="0"/>
            <w:noProof/>
            <w:sz w:val="22"/>
            <w:szCs w:val="22"/>
            <w:lang w:eastAsia="ru-RU"/>
          </w:rPr>
          <w:tab/>
        </w:r>
        <w:r w:rsidR="00AC5380" w:rsidRPr="00B45591">
          <w:rPr>
            <w:rStyle w:val="af"/>
            <w:rFonts w:eastAsia="Times New Roman"/>
            <w:iCs/>
            <w:noProof/>
            <w:lang w:val="x-none"/>
          </w:rPr>
          <w:t>Общие положения</w:t>
        </w:r>
        <w:r w:rsidR="00AC5380">
          <w:rPr>
            <w:noProof/>
            <w:webHidden/>
          </w:rPr>
          <w:tab/>
        </w:r>
        <w:r w:rsidR="00AC5380">
          <w:rPr>
            <w:noProof/>
            <w:webHidden/>
          </w:rPr>
          <w:fldChar w:fldCharType="begin"/>
        </w:r>
        <w:r w:rsidR="00AC5380">
          <w:rPr>
            <w:noProof/>
            <w:webHidden/>
          </w:rPr>
          <w:instrText xml:space="preserve"> PAGEREF _Toc454439797 \h </w:instrText>
        </w:r>
        <w:r w:rsidR="00AC5380">
          <w:rPr>
            <w:noProof/>
            <w:webHidden/>
          </w:rPr>
        </w:r>
        <w:r w:rsidR="00AC5380">
          <w:rPr>
            <w:noProof/>
            <w:webHidden/>
          </w:rPr>
          <w:fldChar w:fldCharType="separate"/>
        </w:r>
        <w:r w:rsidR="00D84BA7">
          <w:rPr>
            <w:noProof/>
            <w:webHidden/>
          </w:rPr>
          <w:t>7</w:t>
        </w:r>
        <w:r w:rsidR="00AC5380">
          <w:rPr>
            <w:noProof/>
            <w:webHidden/>
          </w:rPr>
          <w:fldChar w:fldCharType="end"/>
        </w:r>
      </w:hyperlink>
    </w:p>
    <w:p w:rsidR="00AC5380" w:rsidRDefault="0012330C">
      <w:pPr>
        <w:pStyle w:val="1fc"/>
        <w:rPr>
          <w:rFonts w:asciiTheme="minorHAnsi" w:eastAsiaTheme="minorEastAsia" w:hAnsiTheme="minorHAnsi" w:cstheme="minorBidi"/>
          <w:b w:val="0"/>
          <w:bCs w:val="0"/>
          <w:caps w:val="0"/>
          <w:noProof/>
          <w:sz w:val="22"/>
          <w:szCs w:val="22"/>
          <w:lang w:eastAsia="ru-RU"/>
        </w:rPr>
      </w:pPr>
      <w:hyperlink w:anchor="_Toc454439798" w:history="1">
        <w:r w:rsidR="00AC5380" w:rsidRPr="00B45591">
          <w:rPr>
            <w:rStyle w:val="af"/>
            <w:rFonts w:eastAsia="Times New Roman"/>
            <w:iCs/>
            <w:noProof/>
            <w:lang w:val="x-none"/>
          </w:rPr>
          <w:t xml:space="preserve">3. Требования к </w:t>
        </w:r>
        <w:r w:rsidR="00AC5380" w:rsidRPr="00B45591">
          <w:rPr>
            <w:rStyle w:val="af"/>
            <w:rFonts w:eastAsia="Times New Roman"/>
            <w:iCs/>
            <w:noProof/>
          </w:rPr>
          <w:t>У</w:t>
        </w:r>
        <w:r w:rsidR="00AC5380" w:rsidRPr="00B45591">
          <w:rPr>
            <w:rStyle w:val="af"/>
            <w:rFonts w:eastAsia="Times New Roman"/>
            <w:iCs/>
            <w:noProof/>
            <w:lang w:val="x-none"/>
          </w:rPr>
          <w:t>частникам закупки. Заявка и прилагаемые к ней документы.</w:t>
        </w:r>
        <w:r w:rsidR="00AC5380">
          <w:rPr>
            <w:noProof/>
            <w:webHidden/>
          </w:rPr>
          <w:tab/>
        </w:r>
        <w:r w:rsidR="00AC5380">
          <w:rPr>
            <w:noProof/>
            <w:webHidden/>
          </w:rPr>
          <w:fldChar w:fldCharType="begin"/>
        </w:r>
        <w:r w:rsidR="00AC5380">
          <w:rPr>
            <w:noProof/>
            <w:webHidden/>
          </w:rPr>
          <w:instrText xml:space="preserve"> PAGEREF _Toc454439798 \h </w:instrText>
        </w:r>
        <w:r w:rsidR="00AC5380">
          <w:rPr>
            <w:noProof/>
            <w:webHidden/>
          </w:rPr>
        </w:r>
        <w:r w:rsidR="00AC5380">
          <w:rPr>
            <w:noProof/>
            <w:webHidden/>
          </w:rPr>
          <w:fldChar w:fldCharType="separate"/>
        </w:r>
        <w:r w:rsidR="00D84BA7">
          <w:rPr>
            <w:noProof/>
            <w:webHidden/>
          </w:rPr>
          <w:t>8</w:t>
        </w:r>
        <w:r w:rsidR="00AC5380">
          <w:rPr>
            <w:noProof/>
            <w:webHidden/>
          </w:rPr>
          <w:fldChar w:fldCharType="end"/>
        </w:r>
      </w:hyperlink>
    </w:p>
    <w:p w:rsidR="00AC5380" w:rsidRDefault="0012330C">
      <w:pPr>
        <w:pStyle w:val="1fc"/>
        <w:tabs>
          <w:tab w:val="left" w:pos="440"/>
        </w:tabs>
        <w:rPr>
          <w:rFonts w:asciiTheme="minorHAnsi" w:eastAsiaTheme="minorEastAsia" w:hAnsiTheme="minorHAnsi" w:cstheme="minorBidi"/>
          <w:b w:val="0"/>
          <w:bCs w:val="0"/>
          <w:caps w:val="0"/>
          <w:noProof/>
          <w:sz w:val="22"/>
          <w:szCs w:val="22"/>
          <w:lang w:eastAsia="ru-RU"/>
        </w:rPr>
      </w:pPr>
      <w:hyperlink w:anchor="_Toc454439799" w:history="1">
        <w:r w:rsidR="00AC5380" w:rsidRPr="00B45591">
          <w:rPr>
            <w:rStyle w:val="af"/>
            <w:rFonts w:eastAsia="Times New Roman"/>
            <w:iCs/>
            <w:noProof/>
            <w:lang w:val="x-none"/>
          </w:rPr>
          <w:t>4.</w:t>
        </w:r>
        <w:r w:rsidR="00AC5380">
          <w:rPr>
            <w:rFonts w:asciiTheme="minorHAnsi" w:eastAsiaTheme="minorEastAsia" w:hAnsiTheme="minorHAnsi" w:cstheme="minorBidi"/>
            <w:b w:val="0"/>
            <w:bCs w:val="0"/>
            <w:caps w:val="0"/>
            <w:noProof/>
            <w:sz w:val="22"/>
            <w:szCs w:val="22"/>
            <w:lang w:eastAsia="ru-RU"/>
          </w:rPr>
          <w:tab/>
        </w:r>
        <w:r w:rsidR="00AC5380" w:rsidRPr="00B45591">
          <w:rPr>
            <w:rStyle w:val="af"/>
            <w:rFonts w:eastAsia="Times New Roman"/>
            <w:iCs/>
            <w:noProof/>
            <w:lang w:val="x-none"/>
          </w:rPr>
          <w:t>Порядок проведения запроса предложений</w:t>
        </w:r>
        <w:r w:rsidR="00AC5380">
          <w:rPr>
            <w:noProof/>
            <w:webHidden/>
          </w:rPr>
          <w:tab/>
        </w:r>
        <w:r w:rsidR="00AC5380">
          <w:rPr>
            <w:noProof/>
            <w:webHidden/>
          </w:rPr>
          <w:fldChar w:fldCharType="begin"/>
        </w:r>
        <w:r w:rsidR="00AC5380">
          <w:rPr>
            <w:noProof/>
            <w:webHidden/>
          </w:rPr>
          <w:instrText xml:space="preserve"> PAGEREF _Toc454439799 \h </w:instrText>
        </w:r>
        <w:r w:rsidR="00AC5380">
          <w:rPr>
            <w:noProof/>
            <w:webHidden/>
          </w:rPr>
        </w:r>
        <w:r w:rsidR="00AC5380">
          <w:rPr>
            <w:noProof/>
            <w:webHidden/>
          </w:rPr>
          <w:fldChar w:fldCharType="separate"/>
        </w:r>
        <w:r w:rsidR="00D84BA7">
          <w:rPr>
            <w:noProof/>
            <w:webHidden/>
          </w:rPr>
          <w:t>12</w:t>
        </w:r>
        <w:r w:rsidR="00AC5380">
          <w:rPr>
            <w:noProof/>
            <w:webHidden/>
          </w:rPr>
          <w:fldChar w:fldCharType="end"/>
        </w:r>
      </w:hyperlink>
    </w:p>
    <w:p w:rsidR="00AC5380" w:rsidRDefault="0012330C">
      <w:pPr>
        <w:pStyle w:val="1fc"/>
        <w:tabs>
          <w:tab w:val="left" w:pos="440"/>
        </w:tabs>
        <w:rPr>
          <w:rFonts w:asciiTheme="minorHAnsi" w:eastAsiaTheme="minorEastAsia" w:hAnsiTheme="minorHAnsi" w:cstheme="minorBidi"/>
          <w:b w:val="0"/>
          <w:bCs w:val="0"/>
          <w:caps w:val="0"/>
          <w:noProof/>
          <w:sz w:val="22"/>
          <w:szCs w:val="22"/>
          <w:lang w:eastAsia="ru-RU"/>
        </w:rPr>
      </w:pPr>
      <w:hyperlink w:anchor="_Toc454439815" w:history="1">
        <w:r w:rsidR="00AC5380" w:rsidRPr="00B45591">
          <w:rPr>
            <w:rStyle w:val="af"/>
            <w:rFonts w:eastAsia="MS Mincho"/>
            <w:iCs/>
            <w:noProof/>
            <w:snapToGrid w:val="0"/>
          </w:rPr>
          <w:t>5.</w:t>
        </w:r>
        <w:r w:rsidR="00AC5380">
          <w:rPr>
            <w:rFonts w:asciiTheme="minorHAnsi" w:eastAsiaTheme="minorEastAsia" w:hAnsiTheme="minorHAnsi" w:cstheme="minorBidi"/>
            <w:b w:val="0"/>
            <w:bCs w:val="0"/>
            <w:caps w:val="0"/>
            <w:noProof/>
            <w:sz w:val="22"/>
            <w:szCs w:val="22"/>
            <w:lang w:eastAsia="ru-RU"/>
          </w:rPr>
          <w:tab/>
        </w:r>
        <w:r w:rsidR="00AC5380" w:rsidRPr="00B45591">
          <w:rPr>
            <w:rStyle w:val="af"/>
            <w:rFonts w:eastAsia="MS Mincho"/>
            <w:iCs/>
            <w:noProof/>
            <w:snapToGrid w:val="0"/>
            <w:lang w:val="x-none"/>
          </w:rPr>
          <w:t>Т</w:t>
        </w:r>
        <w:r w:rsidR="00AC5380" w:rsidRPr="00B45591">
          <w:rPr>
            <w:rStyle w:val="af"/>
            <w:rFonts w:eastAsia="MS Mincho"/>
            <w:iCs/>
            <w:noProof/>
            <w:snapToGrid w:val="0"/>
          </w:rPr>
          <w:t>ехническое</w:t>
        </w:r>
        <w:r w:rsidR="00AC5380" w:rsidRPr="00B45591">
          <w:rPr>
            <w:rStyle w:val="af"/>
            <w:rFonts w:eastAsia="MS Mincho"/>
            <w:iCs/>
            <w:noProof/>
            <w:snapToGrid w:val="0"/>
            <w:lang w:val="x-none"/>
          </w:rPr>
          <w:t xml:space="preserve"> </w:t>
        </w:r>
        <w:r w:rsidR="00AC5380" w:rsidRPr="00B45591">
          <w:rPr>
            <w:rStyle w:val="af"/>
            <w:rFonts w:eastAsia="MS Mincho"/>
            <w:iCs/>
            <w:noProof/>
            <w:snapToGrid w:val="0"/>
          </w:rPr>
          <w:t>задание</w:t>
        </w:r>
        <w:r w:rsidR="00AC5380">
          <w:rPr>
            <w:noProof/>
            <w:webHidden/>
          </w:rPr>
          <w:tab/>
        </w:r>
        <w:r w:rsidR="00AC5380">
          <w:rPr>
            <w:noProof/>
            <w:webHidden/>
          </w:rPr>
          <w:fldChar w:fldCharType="begin"/>
        </w:r>
        <w:r w:rsidR="00AC5380">
          <w:rPr>
            <w:noProof/>
            <w:webHidden/>
          </w:rPr>
          <w:instrText xml:space="preserve"> PAGEREF _Toc454439815 \h </w:instrText>
        </w:r>
        <w:r w:rsidR="00AC5380">
          <w:rPr>
            <w:noProof/>
            <w:webHidden/>
          </w:rPr>
        </w:r>
        <w:r w:rsidR="00AC5380">
          <w:rPr>
            <w:noProof/>
            <w:webHidden/>
          </w:rPr>
          <w:fldChar w:fldCharType="separate"/>
        </w:r>
        <w:r w:rsidR="00D84BA7">
          <w:rPr>
            <w:noProof/>
            <w:webHidden/>
          </w:rPr>
          <w:t>21</w:t>
        </w:r>
        <w:r w:rsidR="00AC5380">
          <w:rPr>
            <w:noProof/>
            <w:webHidden/>
          </w:rPr>
          <w:fldChar w:fldCharType="end"/>
        </w:r>
      </w:hyperlink>
    </w:p>
    <w:p w:rsidR="00AC5380" w:rsidRDefault="0012330C">
      <w:pPr>
        <w:pStyle w:val="1fc"/>
        <w:rPr>
          <w:rFonts w:asciiTheme="minorHAnsi" w:eastAsiaTheme="minorEastAsia" w:hAnsiTheme="minorHAnsi" w:cstheme="minorBidi"/>
          <w:b w:val="0"/>
          <w:bCs w:val="0"/>
          <w:caps w:val="0"/>
          <w:noProof/>
          <w:sz w:val="22"/>
          <w:szCs w:val="22"/>
          <w:lang w:eastAsia="ru-RU"/>
        </w:rPr>
      </w:pPr>
      <w:hyperlink w:anchor="_Toc454439816" w:history="1">
        <w:r w:rsidR="00AC5380" w:rsidRPr="00B45591">
          <w:rPr>
            <w:rStyle w:val="af"/>
            <w:rFonts w:eastAsia="Times New Roman"/>
            <w:noProof/>
            <w:lang w:val="x-none"/>
          </w:rPr>
          <w:t>Приложение № 1</w:t>
        </w:r>
        <w:r w:rsidR="00AC5380">
          <w:rPr>
            <w:noProof/>
            <w:webHidden/>
          </w:rPr>
          <w:tab/>
        </w:r>
        <w:r w:rsidR="00AC5380">
          <w:rPr>
            <w:noProof/>
            <w:webHidden/>
          </w:rPr>
          <w:fldChar w:fldCharType="begin"/>
        </w:r>
        <w:r w:rsidR="00AC5380">
          <w:rPr>
            <w:noProof/>
            <w:webHidden/>
          </w:rPr>
          <w:instrText xml:space="preserve"> PAGEREF _Toc454439816 \h </w:instrText>
        </w:r>
        <w:r w:rsidR="00AC5380">
          <w:rPr>
            <w:noProof/>
            <w:webHidden/>
          </w:rPr>
        </w:r>
        <w:r w:rsidR="00AC5380">
          <w:rPr>
            <w:noProof/>
            <w:webHidden/>
          </w:rPr>
          <w:fldChar w:fldCharType="separate"/>
        </w:r>
        <w:r w:rsidR="00D84BA7">
          <w:rPr>
            <w:noProof/>
            <w:webHidden/>
          </w:rPr>
          <w:t>22</w:t>
        </w:r>
        <w:r w:rsidR="00AC5380">
          <w:rPr>
            <w:noProof/>
            <w:webHidden/>
          </w:rPr>
          <w:fldChar w:fldCharType="end"/>
        </w:r>
      </w:hyperlink>
    </w:p>
    <w:p w:rsidR="00AC5380" w:rsidRDefault="0012330C">
      <w:pPr>
        <w:pStyle w:val="2c"/>
        <w:tabs>
          <w:tab w:val="right" w:leader="dot" w:pos="9911"/>
        </w:tabs>
        <w:rPr>
          <w:rFonts w:asciiTheme="minorHAnsi" w:eastAsiaTheme="minorEastAsia" w:hAnsiTheme="minorHAnsi" w:cstheme="minorBidi"/>
          <w:smallCaps w:val="0"/>
          <w:noProof/>
          <w:sz w:val="22"/>
          <w:szCs w:val="22"/>
          <w:lang w:eastAsia="ru-RU"/>
        </w:rPr>
      </w:pPr>
      <w:hyperlink w:anchor="_Toc454439817" w:history="1">
        <w:r w:rsidR="00AC5380" w:rsidRPr="00B45591">
          <w:rPr>
            <w:rStyle w:val="af"/>
            <w:rFonts w:ascii="Times New Roman" w:eastAsia="Times New Roman" w:hAnsi="Times New Roman" w:cs="Times New Roman"/>
            <w:b/>
            <w:bCs/>
            <w:iCs/>
            <w:noProof/>
          </w:rPr>
          <w:t>Коммерческое предложение (форма 1)</w:t>
        </w:r>
        <w:r w:rsidR="00AC5380">
          <w:rPr>
            <w:noProof/>
            <w:webHidden/>
          </w:rPr>
          <w:tab/>
        </w:r>
        <w:r w:rsidR="00AC5380">
          <w:rPr>
            <w:noProof/>
            <w:webHidden/>
          </w:rPr>
          <w:fldChar w:fldCharType="begin"/>
        </w:r>
        <w:r w:rsidR="00AC5380">
          <w:rPr>
            <w:noProof/>
            <w:webHidden/>
          </w:rPr>
          <w:instrText xml:space="preserve"> PAGEREF _Toc454439817 \h </w:instrText>
        </w:r>
        <w:r w:rsidR="00AC5380">
          <w:rPr>
            <w:noProof/>
            <w:webHidden/>
          </w:rPr>
        </w:r>
        <w:r w:rsidR="00AC5380">
          <w:rPr>
            <w:noProof/>
            <w:webHidden/>
          </w:rPr>
          <w:fldChar w:fldCharType="separate"/>
        </w:r>
        <w:r w:rsidR="00D84BA7">
          <w:rPr>
            <w:noProof/>
            <w:webHidden/>
          </w:rPr>
          <w:t>24</w:t>
        </w:r>
        <w:r w:rsidR="00AC5380">
          <w:rPr>
            <w:noProof/>
            <w:webHidden/>
          </w:rPr>
          <w:fldChar w:fldCharType="end"/>
        </w:r>
      </w:hyperlink>
    </w:p>
    <w:p w:rsidR="00AC5380" w:rsidRDefault="0012330C">
      <w:pPr>
        <w:pStyle w:val="2c"/>
        <w:tabs>
          <w:tab w:val="right" w:leader="dot" w:pos="9911"/>
        </w:tabs>
        <w:rPr>
          <w:rFonts w:asciiTheme="minorHAnsi" w:eastAsiaTheme="minorEastAsia" w:hAnsiTheme="minorHAnsi" w:cstheme="minorBidi"/>
          <w:smallCaps w:val="0"/>
          <w:noProof/>
          <w:sz w:val="22"/>
          <w:szCs w:val="22"/>
          <w:lang w:eastAsia="ru-RU"/>
        </w:rPr>
      </w:pPr>
      <w:hyperlink w:anchor="_Toc454439818" w:history="1">
        <w:r w:rsidR="00AC5380" w:rsidRPr="00B45591">
          <w:rPr>
            <w:rStyle w:val="af"/>
            <w:rFonts w:ascii="Times New Roman" w:eastAsia="Times New Roman" w:hAnsi="Times New Roman" w:cs="Times New Roman"/>
            <w:b/>
            <w:bCs/>
            <w:iCs/>
            <w:noProof/>
          </w:rPr>
          <w:t>Техническое предложение (форма 2)</w:t>
        </w:r>
        <w:r w:rsidR="00AC5380">
          <w:rPr>
            <w:noProof/>
            <w:webHidden/>
          </w:rPr>
          <w:tab/>
        </w:r>
        <w:r w:rsidR="00AC5380">
          <w:rPr>
            <w:noProof/>
            <w:webHidden/>
          </w:rPr>
          <w:fldChar w:fldCharType="begin"/>
        </w:r>
        <w:r w:rsidR="00AC5380">
          <w:rPr>
            <w:noProof/>
            <w:webHidden/>
          </w:rPr>
          <w:instrText xml:space="preserve"> PAGEREF _Toc454439818 \h </w:instrText>
        </w:r>
        <w:r w:rsidR="00AC5380">
          <w:rPr>
            <w:noProof/>
            <w:webHidden/>
          </w:rPr>
        </w:r>
        <w:r w:rsidR="00AC5380">
          <w:rPr>
            <w:noProof/>
            <w:webHidden/>
          </w:rPr>
          <w:fldChar w:fldCharType="separate"/>
        </w:r>
        <w:r w:rsidR="00D84BA7">
          <w:rPr>
            <w:noProof/>
            <w:webHidden/>
          </w:rPr>
          <w:t>26</w:t>
        </w:r>
        <w:r w:rsidR="00AC5380">
          <w:rPr>
            <w:noProof/>
            <w:webHidden/>
          </w:rPr>
          <w:fldChar w:fldCharType="end"/>
        </w:r>
      </w:hyperlink>
    </w:p>
    <w:p w:rsidR="00AC5380" w:rsidRDefault="0012330C">
      <w:pPr>
        <w:pStyle w:val="2c"/>
        <w:tabs>
          <w:tab w:val="right" w:leader="dot" w:pos="9911"/>
        </w:tabs>
        <w:rPr>
          <w:rFonts w:asciiTheme="minorHAnsi" w:eastAsiaTheme="minorEastAsia" w:hAnsiTheme="minorHAnsi" w:cstheme="minorBidi"/>
          <w:smallCaps w:val="0"/>
          <w:noProof/>
          <w:sz w:val="22"/>
          <w:szCs w:val="22"/>
          <w:lang w:eastAsia="ru-RU"/>
        </w:rPr>
      </w:pPr>
      <w:hyperlink w:anchor="_Toc454439819" w:history="1">
        <w:r w:rsidR="00AC5380" w:rsidRPr="00B45591">
          <w:rPr>
            <w:rStyle w:val="af"/>
            <w:rFonts w:ascii="Times New Roman" w:eastAsia="Times New Roman" w:hAnsi="Times New Roman" w:cs="Times New Roman"/>
            <w:b/>
            <w:bCs/>
            <w:iCs/>
            <w:noProof/>
          </w:rPr>
          <w:t>Анкета Участника закупки (форма 3)</w:t>
        </w:r>
        <w:r w:rsidR="00AC5380">
          <w:rPr>
            <w:noProof/>
            <w:webHidden/>
          </w:rPr>
          <w:tab/>
        </w:r>
        <w:r w:rsidR="00AC5380">
          <w:rPr>
            <w:noProof/>
            <w:webHidden/>
          </w:rPr>
          <w:fldChar w:fldCharType="begin"/>
        </w:r>
        <w:r w:rsidR="00AC5380">
          <w:rPr>
            <w:noProof/>
            <w:webHidden/>
          </w:rPr>
          <w:instrText xml:space="preserve"> PAGEREF _Toc454439819 \h </w:instrText>
        </w:r>
        <w:r w:rsidR="00AC5380">
          <w:rPr>
            <w:noProof/>
            <w:webHidden/>
          </w:rPr>
        </w:r>
        <w:r w:rsidR="00AC5380">
          <w:rPr>
            <w:noProof/>
            <w:webHidden/>
          </w:rPr>
          <w:fldChar w:fldCharType="separate"/>
        </w:r>
        <w:r w:rsidR="00D84BA7">
          <w:rPr>
            <w:noProof/>
            <w:webHidden/>
          </w:rPr>
          <w:t>27</w:t>
        </w:r>
        <w:r w:rsidR="00AC5380">
          <w:rPr>
            <w:noProof/>
            <w:webHidden/>
          </w:rPr>
          <w:fldChar w:fldCharType="end"/>
        </w:r>
      </w:hyperlink>
    </w:p>
    <w:p w:rsidR="00AC5380" w:rsidRDefault="0012330C">
      <w:pPr>
        <w:pStyle w:val="2c"/>
        <w:tabs>
          <w:tab w:val="right" w:leader="dot" w:pos="9911"/>
        </w:tabs>
        <w:rPr>
          <w:rFonts w:asciiTheme="minorHAnsi" w:eastAsiaTheme="minorEastAsia" w:hAnsiTheme="minorHAnsi" w:cstheme="minorBidi"/>
          <w:smallCaps w:val="0"/>
          <w:noProof/>
          <w:sz w:val="22"/>
          <w:szCs w:val="22"/>
          <w:lang w:eastAsia="ru-RU"/>
        </w:rPr>
      </w:pPr>
      <w:hyperlink w:anchor="_Toc454439820" w:history="1">
        <w:r w:rsidR="00AC5380" w:rsidRPr="00B45591">
          <w:rPr>
            <w:rStyle w:val="af"/>
            <w:rFonts w:ascii="Times New Roman" w:hAnsi="Times New Roman" w:cs="Times New Roman"/>
            <w:noProof/>
          </w:rPr>
          <w:t>Декларация о соответствии Участника закупки</w:t>
        </w:r>
        <w:r w:rsidR="00AC5380">
          <w:rPr>
            <w:noProof/>
            <w:webHidden/>
          </w:rPr>
          <w:tab/>
        </w:r>
        <w:r w:rsidR="00AC5380">
          <w:rPr>
            <w:noProof/>
            <w:webHidden/>
          </w:rPr>
          <w:fldChar w:fldCharType="begin"/>
        </w:r>
        <w:r w:rsidR="00AC5380">
          <w:rPr>
            <w:noProof/>
            <w:webHidden/>
          </w:rPr>
          <w:instrText xml:space="preserve"> PAGEREF _Toc454439820 \h </w:instrText>
        </w:r>
        <w:r w:rsidR="00AC5380">
          <w:rPr>
            <w:noProof/>
            <w:webHidden/>
          </w:rPr>
        </w:r>
        <w:r w:rsidR="00AC5380">
          <w:rPr>
            <w:noProof/>
            <w:webHidden/>
          </w:rPr>
          <w:fldChar w:fldCharType="separate"/>
        </w:r>
        <w:r w:rsidR="00D84BA7">
          <w:rPr>
            <w:noProof/>
            <w:webHidden/>
          </w:rPr>
          <w:t>29</w:t>
        </w:r>
        <w:r w:rsidR="00AC5380">
          <w:rPr>
            <w:noProof/>
            <w:webHidden/>
          </w:rPr>
          <w:fldChar w:fldCharType="end"/>
        </w:r>
      </w:hyperlink>
    </w:p>
    <w:p w:rsidR="00AC5380" w:rsidRDefault="0012330C">
      <w:pPr>
        <w:pStyle w:val="1fc"/>
        <w:rPr>
          <w:rFonts w:asciiTheme="minorHAnsi" w:eastAsiaTheme="minorEastAsia" w:hAnsiTheme="minorHAnsi" w:cstheme="minorBidi"/>
          <w:b w:val="0"/>
          <w:bCs w:val="0"/>
          <w:caps w:val="0"/>
          <w:noProof/>
          <w:sz w:val="22"/>
          <w:szCs w:val="22"/>
          <w:lang w:eastAsia="ru-RU"/>
        </w:rPr>
      </w:pPr>
      <w:hyperlink w:anchor="_Toc454439821" w:history="1">
        <w:r w:rsidR="00AC5380" w:rsidRPr="00B45591">
          <w:rPr>
            <w:rStyle w:val="af"/>
            <w:rFonts w:eastAsia="Times New Roman"/>
            <w:noProof/>
            <w:lang w:val="x-none"/>
          </w:rPr>
          <w:t xml:space="preserve">Приложение № </w:t>
        </w:r>
        <w:r w:rsidR="00AC5380" w:rsidRPr="00B45591">
          <w:rPr>
            <w:rStyle w:val="af"/>
            <w:rFonts w:eastAsia="Times New Roman"/>
            <w:noProof/>
          </w:rPr>
          <w:t>2</w:t>
        </w:r>
        <w:r w:rsidR="00AC5380">
          <w:rPr>
            <w:noProof/>
            <w:webHidden/>
          </w:rPr>
          <w:tab/>
        </w:r>
        <w:r w:rsidR="00AC5380">
          <w:rPr>
            <w:noProof/>
            <w:webHidden/>
          </w:rPr>
          <w:fldChar w:fldCharType="begin"/>
        </w:r>
        <w:r w:rsidR="00AC5380">
          <w:rPr>
            <w:noProof/>
            <w:webHidden/>
          </w:rPr>
          <w:instrText xml:space="preserve"> PAGEREF _Toc454439821 \h </w:instrText>
        </w:r>
        <w:r w:rsidR="00AC5380">
          <w:rPr>
            <w:noProof/>
            <w:webHidden/>
          </w:rPr>
        </w:r>
        <w:r w:rsidR="00AC5380">
          <w:rPr>
            <w:noProof/>
            <w:webHidden/>
          </w:rPr>
          <w:fldChar w:fldCharType="separate"/>
        </w:r>
        <w:r w:rsidR="00D84BA7">
          <w:rPr>
            <w:noProof/>
            <w:webHidden/>
          </w:rPr>
          <w:t>34</w:t>
        </w:r>
        <w:r w:rsidR="00AC5380">
          <w:rPr>
            <w:noProof/>
            <w:webHidden/>
          </w:rPr>
          <w:fldChar w:fldCharType="end"/>
        </w:r>
      </w:hyperlink>
    </w:p>
    <w:p w:rsidR="00AC5380" w:rsidRDefault="0012330C">
      <w:pPr>
        <w:pStyle w:val="1fc"/>
        <w:rPr>
          <w:rFonts w:asciiTheme="minorHAnsi" w:eastAsiaTheme="minorEastAsia" w:hAnsiTheme="minorHAnsi" w:cstheme="minorBidi"/>
          <w:b w:val="0"/>
          <w:bCs w:val="0"/>
          <w:caps w:val="0"/>
          <w:noProof/>
          <w:sz w:val="22"/>
          <w:szCs w:val="22"/>
          <w:lang w:eastAsia="ru-RU"/>
        </w:rPr>
      </w:pPr>
      <w:hyperlink w:anchor="_Toc454439822" w:history="1">
        <w:r w:rsidR="00AC5380" w:rsidRPr="00B45591">
          <w:rPr>
            <w:rStyle w:val="af"/>
            <w:rFonts w:eastAsia="Times New Roman"/>
            <w:iCs/>
            <w:noProof/>
            <w:lang w:val="x-none"/>
          </w:rPr>
          <w:t>Приложение № 3</w:t>
        </w:r>
        <w:r w:rsidR="00AC5380">
          <w:rPr>
            <w:noProof/>
            <w:webHidden/>
          </w:rPr>
          <w:tab/>
        </w:r>
        <w:r w:rsidR="00AC5380">
          <w:rPr>
            <w:noProof/>
            <w:webHidden/>
          </w:rPr>
          <w:fldChar w:fldCharType="begin"/>
        </w:r>
        <w:r w:rsidR="00AC5380">
          <w:rPr>
            <w:noProof/>
            <w:webHidden/>
          </w:rPr>
          <w:instrText xml:space="preserve"> PAGEREF _Toc454439822 \h </w:instrText>
        </w:r>
        <w:r w:rsidR="00AC5380">
          <w:rPr>
            <w:noProof/>
            <w:webHidden/>
          </w:rPr>
        </w:r>
        <w:r w:rsidR="00AC5380">
          <w:rPr>
            <w:noProof/>
            <w:webHidden/>
          </w:rPr>
          <w:fldChar w:fldCharType="separate"/>
        </w:r>
        <w:r w:rsidR="00D84BA7">
          <w:rPr>
            <w:noProof/>
            <w:webHidden/>
          </w:rPr>
          <w:t>36</w:t>
        </w:r>
        <w:r w:rsidR="00AC5380">
          <w:rPr>
            <w:noProof/>
            <w:webHidden/>
          </w:rPr>
          <w:fldChar w:fldCharType="end"/>
        </w:r>
      </w:hyperlink>
    </w:p>
    <w:p w:rsidR="00AC5380" w:rsidRDefault="0012330C">
      <w:pPr>
        <w:pStyle w:val="1fc"/>
        <w:rPr>
          <w:rFonts w:asciiTheme="minorHAnsi" w:eastAsiaTheme="minorEastAsia" w:hAnsiTheme="minorHAnsi" w:cstheme="minorBidi"/>
          <w:b w:val="0"/>
          <w:bCs w:val="0"/>
          <w:caps w:val="0"/>
          <w:noProof/>
          <w:sz w:val="22"/>
          <w:szCs w:val="22"/>
          <w:lang w:eastAsia="ru-RU"/>
        </w:rPr>
      </w:pPr>
      <w:hyperlink w:anchor="_Toc454439823" w:history="1">
        <w:r w:rsidR="00AC5380" w:rsidRPr="00B45591">
          <w:rPr>
            <w:rStyle w:val="af"/>
            <w:rFonts w:eastAsia="Times New Roman"/>
            <w:noProof/>
            <w:lang w:val="x-none"/>
          </w:rPr>
          <w:t xml:space="preserve">Приложение № </w:t>
        </w:r>
        <w:r w:rsidR="00AC5380" w:rsidRPr="00B45591">
          <w:rPr>
            <w:rStyle w:val="af"/>
            <w:rFonts w:eastAsia="Times New Roman"/>
            <w:noProof/>
          </w:rPr>
          <w:t>4</w:t>
        </w:r>
        <w:r w:rsidR="00AC5380">
          <w:rPr>
            <w:noProof/>
            <w:webHidden/>
          </w:rPr>
          <w:tab/>
        </w:r>
        <w:r w:rsidR="00AC5380">
          <w:rPr>
            <w:noProof/>
            <w:webHidden/>
          </w:rPr>
          <w:fldChar w:fldCharType="begin"/>
        </w:r>
        <w:r w:rsidR="00AC5380">
          <w:rPr>
            <w:noProof/>
            <w:webHidden/>
          </w:rPr>
          <w:instrText xml:space="preserve"> PAGEREF _Toc454439823 \h </w:instrText>
        </w:r>
        <w:r w:rsidR="00AC5380">
          <w:rPr>
            <w:noProof/>
            <w:webHidden/>
          </w:rPr>
        </w:r>
        <w:r w:rsidR="00AC5380">
          <w:rPr>
            <w:noProof/>
            <w:webHidden/>
          </w:rPr>
          <w:fldChar w:fldCharType="separate"/>
        </w:r>
        <w:r w:rsidR="00D84BA7">
          <w:rPr>
            <w:noProof/>
            <w:webHidden/>
          </w:rPr>
          <w:t>37</w:t>
        </w:r>
        <w:r w:rsidR="00AC5380">
          <w:rPr>
            <w:noProof/>
            <w:webHidden/>
          </w:rPr>
          <w:fldChar w:fldCharType="end"/>
        </w:r>
      </w:hyperlink>
    </w:p>
    <w:p w:rsidR="00AC5380" w:rsidRDefault="0012330C">
      <w:pPr>
        <w:pStyle w:val="1fc"/>
        <w:rPr>
          <w:rFonts w:asciiTheme="minorHAnsi" w:eastAsiaTheme="minorEastAsia" w:hAnsiTheme="minorHAnsi" w:cstheme="minorBidi"/>
          <w:b w:val="0"/>
          <w:bCs w:val="0"/>
          <w:caps w:val="0"/>
          <w:noProof/>
          <w:sz w:val="22"/>
          <w:szCs w:val="22"/>
          <w:lang w:eastAsia="ru-RU"/>
        </w:rPr>
      </w:pPr>
      <w:hyperlink w:anchor="_Toc454439824" w:history="1">
        <w:r w:rsidR="00AC5380" w:rsidRPr="00B45591">
          <w:rPr>
            <w:rStyle w:val="af"/>
            <w:noProof/>
          </w:rPr>
          <w:t>Приложение № 5</w:t>
        </w:r>
        <w:r w:rsidR="00AC5380">
          <w:rPr>
            <w:noProof/>
            <w:webHidden/>
          </w:rPr>
          <w:tab/>
        </w:r>
        <w:r w:rsidR="00AC5380">
          <w:rPr>
            <w:noProof/>
            <w:webHidden/>
          </w:rPr>
          <w:fldChar w:fldCharType="begin"/>
        </w:r>
        <w:r w:rsidR="00AC5380">
          <w:rPr>
            <w:noProof/>
            <w:webHidden/>
          </w:rPr>
          <w:instrText xml:space="preserve"> PAGEREF _Toc454439824 \h </w:instrText>
        </w:r>
        <w:r w:rsidR="00AC5380">
          <w:rPr>
            <w:noProof/>
            <w:webHidden/>
          </w:rPr>
        </w:r>
        <w:r w:rsidR="00AC5380">
          <w:rPr>
            <w:noProof/>
            <w:webHidden/>
          </w:rPr>
          <w:fldChar w:fldCharType="separate"/>
        </w:r>
        <w:r w:rsidR="00D84BA7">
          <w:rPr>
            <w:noProof/>
            <w:webHidden/>
          </w:rPr>
          <w:t>55</w:t>
        </w:r>
        <w:r w:rsidR="00AC5380">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5443979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proofErr w:type="gramStart"/>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32660B">
        <w:rPr>
          <w:rFonts w:ascii="Times New Roman" w:eastAsia="Calibri" w:hAnsi="Times New Roman" w:cs="Times New Roman"/>
          <w:sz w:val="24"/>
          <w:szCs w:val="24"/>
        </w:rPr>
        <w:t xml:space="preserve">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3"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w:t>
      </w:r>
      <w:proofErr w:type="gramEnd"/>
      <w:r w:rsidRPr="00E77AF8">
        <w:rPr>
          <w:rFonts w:ascii="Times New Roman" w:eastAsia="Times New Roman" w:hAnsi="Times New Roman" w:cs="Times New Roman"/>
          <w:sz w:val="24"/>
          <w:szCs w:val="24"/>
          <w:lang w:eastAsia="ar-SA"/>
        </w:rPr>
        <w:t xml:space="preserve">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3A2F0D">
        <w:rPr>
          <w:rFonts w:ascii="Times New Roman" w:eastAsia="Times New Roman" w:hAnsi="Times New Roman" w:cs="Times New Roman"/>
          <w:sz w:val="24"/>
          <w:szCs w:val="24"/>
          <w:lang w:eastAsia="ar-SA"/>
        </w:rPr>
        <w:lastRenderedPageBreak/>
        <w:t>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4"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5443979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нефтепродуктов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003A2F0D" w:rsidRPr="003A2F0D">
        <w:rPr>
          <w:rFonts w:ascii="Times New Roman" w:eastAsia="Times New Roman" w:hAnsi="Times New Roman" w:cs="Times New Roman"/>
          <w:bCs/>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proofErr w:type="gramStart"/>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3A2F0D">
        <w:rPr>
          <w:rFonts w:ascii="Times New Roman" w:eastAsia="Times New Roman" w:hAnsi="Times New Roman" w:cs="Times New Roman"/>
          <w:sz w:val="24"/>
          <w:szCs w:val="24"/>
          <w:lang w:eastAsia="ar-SA"/>
        </w:rPr>
        <w:t>)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5443979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w:t>
      </w:r>
      <w:r w:rsidRPr="003A2F0D">
        <w:rPr>
          <w:rFonts w:ascii="Times New Roman" w:eastAsia="Calibri" w:hAnsi="Times New Roman" w:cs="Times New Roman"/>
          <w:sz w:val="24"/>
          <w:szCs w:val="24"/>
        </w:rPr>
        <w:lastRenderedPageBreak/>
        <w:t>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36C65"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№1</w:t>
        </w:r>
      </w:hyperlink>
      <w:r w:rsidRPr="003A2F0D">
        <w:rPr>
          <w:rFonts w:ascii="Times New Roman" w:eastAsia="Times New Roman" w:hAnsi="Times New Roman" w:cs="Times New Roman"/>
          <w:b/>
          <w:bCs/>
          <w:sz w:val="24"/>
          <w:lang w:eastAsia="ar-SA"/>
        </w:rPr>
        <w:t xml:space="preserve"> к Документации, формы 1 – </w:t>
      </w:r>
      <w:r w:rsidR="00340C98">
        <w:rPr>
          <w:rFonts w:ascii="Times New Roman" w:eastAsia="Times New Roman" w:hAnsi="Times New Roman" w:cs="Times New Roman"/>
          <w:b/>
          <w:bCs/>
          <w:sz w:val="24"/>
          <w:lang w:eastAsia="ar-SA"/>
        </w:rPr>
        <w:t>4</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№1</w:t>
        </w:r>
      </w:hyperlink>
      <w:r w:rsidRPr="003A2F0D">
        <w:rPr>
          <w:rFonts w:ascii="Times New Roman" w:eastAsia="Times New Roman" w:hAnsi="Times New Roman" w:cs="Times New Roman"/>
          <w:b/>
          <w:bCs/>
          <w:sz w:val="24"/>
          <w:lang w:eastAsia="ar-SA"/>
        </w:rPr>
        <w:t xml:space="preserve"> к Документации</w:t>
      </w:r>
      <w:r w:rsidR="00336C65">
        <w:rPr>
          <w:rFonts w:ascii="Times New Roman" w:eastAsia="Times New Roman" w:hAnsi="Times New Roman" w:cs="Times New Roman"/>
          <w:b/>
          <w:bCs/>
          <w:sz w:val="24"/>
          <w:lang w:eastAsia="ar-SA"/>
        </w:rPr>
        <w:t xml:space="preserve"> </w:t>
      </w:r>
      <w:r w:rsidR="00336C65" w:rsidRPr="00336C65">
        <w:rPr>
          <w:rFonts w:ascii="Times New Roman" w:eastAsia="Times New Roman" w:hAnsi="Times New Roman" w:cs="Times New Roman"/>
          <w:bCs/>
          <w:sz w:val="24"/>
          <w:lang w:eastAsia="ar-SA"/>
        </w:rPr>
        <w:t xml:space="preserve">(форма 4 заполняется </w:t>
      </w:r>
      <w:r w:rsidR="009C6B97">
        <w:rPr>
          <w:rFonts w:ascii="Times New Roman" w:eastAsia="Times New Roman" w:hAnsi="Times New Roman" w:cs="Times New Roman"/>
          <w:bCs/>
          <w:sz w:val="24"/>
          <w:lang w:eastAsia="ar-SA"/>
        </w:rPr>
        <w:t>У</w:t>
      </w:r>
      <w:r w:rsidR="00336C65" w:rsidRPr="00336C65">
        <w:rPr>
          <w:rFonts w:ascii="Times New Roman" w:eastAsia="Times New Roman" w:hAnsi="Times New Roman" w:cs="Times New Roman"/>
          <w:bCs/>
          <w:sz w:val="24"/>
          <w:lang w:eastAsia="ar-SA"/>
        </w:rPr>
        <w:t>частниками</w:t>
      </w:r>
      <w:r w:rsidR="009C6B97">
        <w:rPr>
          <w:rFonts w:ascii="Times New Roman" w:eastAsia="Times New Roman" w:hAnsi="Times New Roman" w:cs="Times New Roman"/>
          <w:bCs/>
          <w:sz w:val="24"/>
          <w:lang w:eastAsia="ar-SA"/>
        </w:rPr>
        <w:t xml:space="preserve"> закупки</w:t>
      </w:r>
      <w:r w:rsidR="00336C65" w:rsidRPr="00336C65">
        <w:rPr>
          <w:rFonts w:ascii="Times New Roman" w:eastAsia="Times New Roman" w:hAnsi="Times New Roman" w:cs="Times New Roman"/>
          <w:bCs/>
          <w:sz w:val="24"/>
          <w:lang w:eastAsia="ar-SA"/>
        </w:rPr>
        <w:t xml:space="preserve">, </w:t>
      </w:r>
      <w:r w:rsidR="00675F9F" w:rsidRPr="00336C65">
        <w:rPr>
          <w:rFonts w:ascii="Times New Roman" w:eastAsia="Times New Roman" w:hAnsi="Times New Roman" w:cs="Times New Roman"/>
          <w:bCs/>
          <w:sz w:val="24"/>
          <w:lang w:eastAsia="ar-SA"/>
        </w:rPr>
        <w:t>относящимися к категории субъекта малого или среднего предпринимательств</w:t>
      </w:r>
      <w:r w:rsidR="00675F9F">
        <w:rPr>
          <w:rFonts w:ascii="Times New Roman" w:eastAsia="Times New Roman" w:hAnsi="Times New Roman" w:cs="Times New Roman"/>
          <w:bCs/>
          <w:sz w:val="24"/>
          <w:lang w:eastAsia="ar-SA"/>
        </w:rPr>
        <w:t xml:space="preserve">а </w:t>
      </w:r>
      <w:r w:rsidR="00675F9F"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00F83C08" w:rsidRPr="00F83C08">
        <w:rPr>
          <w:rFonts w:ascii="Times New Roman" w:eastAsia="Times New Roman" w:hAnsi="Times New Roman" w:cs="Times New Roman"/>
          <w:bCs/>
          <w:sz w:val="24"/>
          <w:lang w:eastAsia="ar-SA"/>
        </w:rPr>
        <w:t xml:space="preserve">от 24.07.2007 </w:t>
      </w:r>
      <w:r w:rsidR="009C6B97">
        <w:rPr>
          <w:rFonts w:ascii="Times New Roman" w:eastAsia="Times New Roman" w:hAnsi="Times New Roman" w:cs="Times New Roman"/>
          <w:bCs/>
          <w:sz w:val="24"/>
          <w:lang w:eastAsia="ar-SA"/>
        </w:rPr>
        <w:t>№</w:t>
      </w:r>
      <w:r w:rsidR="00F83C08" w:rsidRPr="00F83C08">
        <w:rPr>
          <w:rFonts w:ascii="Times New Roman" w:eastAsia="Times New Roman" w:hAnsi="Times New Roman" w:cs="Times New Roman"/>
          <w:bCs/>
          <w:sz w:val="24"/>
          <w:lang w:eastAsia="ar-SA"/>
        </w:rPr>
        <w:t xml:space="preserve"> 209-ФЗ</w:t>
      </w:r>
      <w:r w:rsidR="00675F9F" w:rsidRPr="00675F9F">
        <w:rPr>
          <w:rFonts w:ascii="Times New Roman" w:eastAsia="Times New Roman" w:hAnsi="Times New Roman" w:cs="Times New Roman"/>
          <w:bCs/>
          <w:sz w:val="24"/>
          <w:lang w:eastAsia="ar-SA"/>
        </w:rPr>
        <w:t xml:space="preserve"> </w:t>
      </w:r>
      <w:r w:rsidR="009C6B97">
        <w:rPr>
          <w:rFonts w:ascii="Times New Roman" w:eastAsia="Times New Roman" w:hAnsi="Times New Roman" w:cs="Times New Roman"/>
          <w:bCs/>
          <w:sz w:val="24"/>
          <w:lang w:eastAsia="ar-SA"/>
        </w:rPr>
        <w:t>«</w:t>
      </w:r>
      <w:r w:rsidR="00675F9F" w:rsidRPr="00675F9F">
        <w:rPr>
          <w:rFonts w:ascii="Times New Roman" w:eastAsia="Times New Roman" w:hAnsi="Times New Roman" w:cs="Times New Roman"/>
          <w:bCs/>
          <w:sz w:val="24"/>
          <w:lang w:eastAsia="ar-SA"/>
        </w:rPr>
        <w:t>О развитии малого и среднего   предпринимательства</w:t>
      </w:r>
      <w:r w:rsidR="00675F9F">
        <w:rPr>
          <w:rFonts w:ascii="Times New Roman" w:eastAsia="Times New Roman" w:hAnsi="Times New Roman" w:cs="Times New Roman"/>
          <w:bCs/>
          <w:sz w:val="24"/>
          <w:lang w:eastAsia="ar-SA"/>
        </w:rPr>
        <w:t xml:space="preserve">   в   Российской   Федерации</w:t>
      </w:r>
      <w:r w:rsidR="009C6B97">
        <w:rPr>
          <w:rFonts w:ascii="Times New Roman" w:eastAsia="Times New Roman" w:hAnsi="Times New Roman" w:cs="Times New Roman"/>
          <w:bCs/>
          <w:sz w:val="24"/>
          <w:lang w:eastAsia="ar-SA"/>
        </w:rPr>
        <w:t>»</w:t>
      </w:r>
      <w:r w:rsidR="00336C65" w:rsidRPr="00336C65">
        <w:rPr>
          <w:rFonts w:ascii="Times New Roman" w:eastAsia="Times New Roman" w:hAnsi="Times New Roman" w:cs="Times New Roman"/>
          <w:bCs/>
          <w:sz w:val="24"/>
          <w:lang w:eastAsia="ar-SA"/>
        </w:rPr>
        <w:t>)</w:t>
      </w:r>
      <w:r w:rsidRPr="00336C65">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lang w:eastAsia="ar-SA"/>
        </w:rPr>
        <w:lastRenderedPageBreak/>
        <w:t xml:space="preserve">- </w:t>
      </w:r>
      <w:r w:rsidRPr="0062334F">
        <w:rPr>
          <w:rFonts w:ascii="Times New Roman" w:eastAsia="Times New Roman" w:hAnsi="Times New Roman" w:cs="Times New Roman"/>
          <w:bCs/>
          <w:sz w:val="24"/>
          <w:u w:val="single"/>
          <w:lang w:eastAsia="ar-SA"/>
        </w:rPr>
        <w:t>для юридического лица</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62334F">
        <w:rPr>
          <w:rFonts w:ascii="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szCs w:val="24"/>
          <w:lang w:eastAsia="ar-SA"/>
        </w:rPr>
      </w:pPr>
      <w:r w:rsidRPr="0062334F">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62334F">
        <w:rPr>
          <w:rFonts w:ascii="Times New Roman" w:hAnsi="Times New Roman" w:cs="Times New Roman"/>
          <w:b/>
          <w:bCs/>
          <w:sz w:val="24"/>
          <w:szCs w:val="24"/>
          <w:lang w:eastAsia="ru-RU"/>
        </w:rPr>
        <w:t>полученная Участником закупки в электронной форме</w:t>
      </w:r>
      <w:r w:rsidRPr="0062334F">
        <w:rPr>
          <w:rFonts w:ascii="Times New Roman" w:hAnsi="Times New Roman" w:cs="Times New Roman"/>
          <w:bCs/>
          <w:sz w:val="24"/>
          <w:szCs w:val="24"/>
          <w:lang w:eastAsia="ru-RU"/>
        </w:rPr>
        <w:t xml:space="preserve"> с </w:t>
      </w:r>
      <w:proofErr w:type="gramStart"/>
      <w:r w:rsidRPr="0062334F">
        <w:rPr>
          <w:rFonts w:ascii="Times New Roman" w:hAnsi="Times New Roman" w:cs="Times New Roman"/>
          <w:bCs/>
          <w:sz w:val="24"/>
          <w:szCs w:val="24"/>
          <w:lang w:eastAsia="ru-RU"/>
        </w:rPr>
        <w:t>использованием</w:t>
      </w:r>
      <w:proofErr w:type="gramEnd"/>
      <w:r w:rsidRPr="0062334F">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hAnsi="Times New Roman" w:cs="Times New Roman"/>
          <w:b/>
          <w:bCs/>
          <w:sz w:val="24"/>
          <w:szCs w:val="24"/>
          <w:lang w:eastAsia="ru-RU"/>
        </w:rPr>
        <w:t xml:space="preserve"> и </w:t>
      </w:r>
      <w:proofErr w:type="gramStart"/>
      <w:r w:rsidRPr="0062334F">
        <w:rPr>
          <w:rFonts w:ascii="Times New Roman" w:hAnsi="Times New Roman" w:cs="Times New Roman"/>
          <w:b/>
          <w:bCs/>
          <w:sz w:val="24"/>
          <w:szCs w:val="24"/>
          <w:lang w:eastAsia="ru-RU"/>
        </w:rPr>
        <w:t>распечатанная</w:t>
      </w:r>
      <w:proofErr w:type="gramEnd"/>
      <w:r w:rsidRPr="0062334F">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szCs w:val="24"/>
          <w:lang w:eastAsia="ar-SA"/>
        </w:rPr>
        <w:t xml:space="preserve">; </w:t>
      </w:r>
    </w:p>
    <w:p w:rsidR="0062334F" w:rsidRPr="0062334F" w:rsidRDefault="0062334F" w:rsidP="0062334F">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ind w:firstLine="426"/>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u w:val="single"/>
          <w:lang w:eastAsia="ar-SA"/>
        </w:rPr>
        <w:t>для физического лица (индивидуального предпринимателя)</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62334F">
        <w:rPr>
          <w:rFonts w:ascii="Times New Roman" w:eastAsia="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szCs w:val="24"/>
          <w:lang w:eastAsia="ru-RU"/>
        </w:rPr>
        <w:t xml:space="preserve">Выписка из Единого государственного реестра </w:t>
      </w:r>
      <w:r w:rsidRPr="0062334F">
        <w:rPr>
          <w:rFonts w:ascii="Times New Roman" w:eastAsia="Times New Roman" w:hAnsi="Times New Roman" w:cs="Times New Roman"/>
          <w:bCs/>
          <w:sz w:val="24"/>
          <w:lang w:eastAsia="ru-RU"/>
        </w:rPr>
        <w:t>индивидуальных предпринимателей</w:t>
      </w:r>
      <w:r w:rsidRPr="0062334F">
        <w:rPr>
          <w:rFonts w:ascii="Times New Roman" w:eastAsia="Times New Roman" w:hAnsi="Times New Roman" w:cs="Times New Roman"/>
          <w:bCs/>
          <w:sz w:val="24"/>
          <w:szCs w:val="24"/>
          <w:lang w:eastAsia="ru-RU"/>
        </w:rPr>
        <w:t xml:space="preserve">, </w:t>
      </w:r>
      <w:r w:rsidRPr="0062334F">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62334F">
        <w:rPr>
          <w:rFonts w:ascii="Times New Roman" w:eastAsia="Times New Roman" w:hAnsi="Times New Roman" w:cs="Times New Roman"/>
          <w:bCs/>
          <w:sz w:val="24"/>
          <w:szCs w:val="24"/>
          <w:lang w:eastAsia="ru-RU"/>
        </w:rPr>
        <w:t xml:space="preserve">с </w:t>
      </w:r>
      <w:proofErr w:type="gramStart"/>
      <w:r w:rsidRPr="0062334F">
        <w:rPr>
          <w:rFonts w:ascii="Times New Roman" w:eastAsia="Times New Roman" w:hAnsi="Times New Roman" w:cs="Times New Roman"/>
          <w:bCs/>
          <w:sz w:val="24"/>
          <w:szCs w:val="24"/>
          <w:lang w:eastAsia="ru-RU"/>
        </w:rPr>
        <w:t>использованием</w:t>
      </w:r>
      <w:proofErr w:type="gramEnd"/>
      <w:r w:rsidRPr="0062334F">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eastAsia="Times New Roman" w:hAnsi="Times New Roman" w:cs="Times New Roman"/>
          <w:b/>
          <w:bCs/>
          <w:sz w:val="24"/>
          <w:szCs w:val="24"/>
          <w:lang w:eastAsia="ru-RU"/>
        </w:rPr>
        <w:t xml:space="preserve"> и </w:t>
      </w:r>
      <w:proofErr w:type="gramStart"/>
      <w:r w:rsidRPr="0062334F">
        <w:rPr>
          <w:rFonts w:ascii="Times New Roman" w:eastAsia="Times New Roman" w:hAnsi="Times New Roman" w:cs="Times New Roman"/>
          <w:b/>
          <w:bCs/>
          <w:sz w:val="24"/>
          <w:szCs w:val="24"/>
          <w:lang w:eastAsia="ru-RU"/>
        </w:rPr>
        <w:t>распечатанная</w:t>
      </w:r>
      <w:proofErr w:type="gramEnd"/>
      <w:r w:rsidRPr="0062334F">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lang w:eastAsia="ar-SA"/>
        </w:rPr>
        <w:t>;</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00FB51CD">
        <w:rPr>
          <w:rFonts w:ascii="Times New Roman" w:eastAsia="Times New Roman" w:hAnsi="Times New Roman" w:cs="Times New Roman"/>
          <w:sz w:val="24"/>
          <w:szCs w:val="24"/>
          <w:lang w:eastAsia="ar-SA"/>
        </w:rPr>
        <w:t>,</w:t>
      </w:r>
      <w:r w:rsidR="00FB6A14" w:rsidRPr="00FB6A14">
        <w:rPr>
          <w:highlight w:val="yellow"/>
        </w:rPr>
        <w:t xml:space="preserve"> </w:t>
      </w:r>
      <w:r w:rsidR="00FB6A14"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 xml:space="preserve">доверенность на осуществление действий от имени </w:t>
      </w:r>
      <w:r w:rsidRPr="00FB51CD">
        <w:rPr>
          <w:rFonts w:ascii="Times New Roman" w:eastAsia="Times New Roman" w:hAnsi="Times New Roman" w:cs="Times New Roman"/>
          <w:b/>
          <w:bCs/>
          <w:sz w:val="24"/>
          <w:lang w:eastAsia="ru-RU"/>
        </w:rPr>
        <w:lastRenderedPageBreak/>
        <w:t>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ascii="Times New Roman" w:eastAsia="Times New Roman" w:hAnsi="Times New Roman" w:cs="Times New Roman"/>
          <w:sz w:val="24"/>
          <w:szCs w:val="24"/>
          <w:u w:val="single"/>
          <w:lang w:eastAsia="ar-SA"/>
        </w:rPr>
        <w:t>закупки</w:t>
      </w:r>
      <w:proofErr w:type="gramEnd"/>
      <w:r w:rsidRPr="001370AB">
        <w:rPr>
          <w:rFonts w:ascii="Times New Roman" w:eastAsia="Times New Roman" w:hAnsi="Times New Roman" w:cs="Times New Roman"/>
          <w:sz w:val="24"/>
          <w:szCs w:val="24"/>
          <w:u w:val="single"/>
          <w:lang w:eastAsia="ar-SA"/>
        </w:rPr>
        <w:t xml:space="preserve">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62334F" w:rsidRPr="0062334F" w:rsidRDefault="001956F3" w:rsidP="0062334F">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0062334F" w:rsidRPr="0062334F">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0062334F">
        <w:rPr>
          <w:rFonts w:ascii="Times New Roman" w:eastAsia="Times New Roman" w:hAnsi="Times New Roman" w:cs="Times New Roman"/>
          <w:b/>
          <w:bCs/>
          <w:sz w:val="24"/>
          <w:szCs w:val="24"/>
          <w:lang w:eastAsia="ru-RU"/>
        </w:rPr>
        <w:t xml:space="preserve">копии бухгалтерского баланса и </w:t>
      </w:r>
      <w:r w:rsidR="0062334F" w:rsidRPr="0062334F">
        <w:rPr>
          <w:rFonts w:ascii="Times New Roman" w:eastAsia="Times New Roman" w:hAnsi="Times New Roman" w:cs="Times New Roman"/>
          <w:b/>
          <w:bCs/>
          <w:sz w:val="24"/>
          <w:szCs w:val="24"/>
          <w:lang w:eastAsia="ru-RU"/>
        </w:rPr>
        <w:t xml:space="preserve">отчета о финансовых результатах за 2015 год </w:t>
      </w:r>
      <w:r w:rsidR="0062334F" w:rsidRPr="0062334F">
        <w:rPr>
          <w:rFonts w:ascii="Times New Roman" w:eastAsia="Times New Roman" w:hAnsi="Times New Roman" w:cs="Times New Roman"/>
          <w:bCs/>
          <w:sz w:val="24"/>
          <w:szCs w:val="24"/>
          <w:lang w:eastAsia="ru-RU"/>
        </w:rPr>
        <w:t xml:space="preserve">поданных </w:t>
      </w:r>
      <w:proofErr w:type="gramStart"/>
      <w:r w:rsidR="0062334F" w:rsidRPr="0062334F">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0062334F" w:rsidRPr="0062334F">
        <w:rPr>
          <w:rFonts w:ascii="Times New Roman" w:eastAsia="Times New Roman" w:hAnsi="Times New Roman" w:cs="Times New Roman"/>
          <w:bCs/>
          <w:sz w:val="24"/>
          <w:szCs w:val="24"/>
          <w:lang w:eastAsia="ru-RU"/>
        </w:rPr>
        <w:t xml:space="preserve">. </w:t>
      </w:r>
    </w:p>
    <w:p w:rsidR="0062334F" w:rsidRPr="0062334F" w:rsidRDefault="0062334F" w:rsidP="0062334F">
      <w:pPr>
        <w:spacing w:after="0" w:line="240" w:lineRule="auto"/>
        <w:ind w:firstLine="426"/>
        <w:jc w:val="both"/>
        <w:rPr>
          <w:rFonts w:ascii="Times New Roman" w:eastAsia="Times New Roman" w:hAnsi="Times New Roman" w:cs="Times New Roman"/>
          <w:b/>
          <w:bCs/>
          <w:sz w:val="24"/>
          <w:lang w:eastAsia="ru-RU"/>
        </w:rPr>
      </w:pPr>
      <w:r w:rsidRPr="0062334F">
        <w:rPr>
          <w:rFonts w:ascii="Times New Roman" w:eastAsia="Times New Roman" w:hAnsi="Times New Roman" w:cs="Times New Roman"/>
          <w:bCs/>
          <w:sz w:val="24"/>
          <w:lang w:eastAsia="ru-RU"/>
        </w:rPr>
        <w:t>Если бухгалтерский баланс</w:t>
      </w:r>
      <w:r w:rsidRPr="0062334F">
        <w:rPr>
          <w:rFonts w:ascii="Calibri" w:eastAsia="Calibri" w:hAnsi="Calibri" w:cs="Times New Roman"/>
        </w:rPr>
        <w:t xml:space="preserve"> </w:t>
      </w:r>
      <w:r w:rsidRPr="0062334F">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u w:val="single"/>
          <w:lang w:eastAsia="ru-RU"/>
        </w:rPr>
      </w:pPr>
      <w:r w:rsidRPr="0062334F">
        <w:rPr>
          <w:rFonts w:ascii="Times New Roman" w:eastAsia="Times New Roman" w:hAnsi="Times New Roman" w:cs="Times New Roman"/>
          <w:bCs/>
          <w:sz w:val="24"/>
          <w:u w:val="single"/>
          <w:lang w:eastAsia="ru-RU"/>
        </w:rPr>
        <w:t>Некоммерческие организации</w:t>
      </w:r>
      <w:r w:rsidRPr="0062334F">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баланса и отчета о целевом использовании средств</w:t>
      </w:r>
      <w:r w:rsidRPr="0062334F">
        <w:rPr>
          <w:rFonts w:ascii="Times New Roman" w:eastAsia="Times New Roman" w:hAnsi="Times New Roman" w:cs="Times New Roman"/>
          <w:bCs/>
          <w:sz w:val="24"/>
          <w:lang w:eastAsia="ru-RU"/>
        </w:rPr>
        <w:t>.</w:t>
      </w:r>
      <w:r w:rsidRPr="0062334F">
        <w:rPr>
          <w:rFonts w:ascii="Times New Roman" w:eastAsia="Times New Roman" w:hAnsi="Times New Roman" w:cs="Times New Roman"/>
          <w:bCs/>
          <w:sz w:val="24"/>
          <w:u w:val="single"/>
          <w:lang w:eastAsia="ru-RU"/>
        </w:rPr>
        <w:t xml:space="preserve"> </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ru-RU"/>
        </w:rPr>
      </w:pPr>
      <w:r w:rsidRPr="0062334F">
        <w:rPr>
          <w:rFonts w:ascii="Times New Roman" w:eastAsia="Times New Roman" w:hAnsi="Times New Roman" w:cs="Times New Roman"/>
          <w:bCs/>
          <w:sz w:val="24"/>
          <w:u w:val="single"/>
          <w:lang w:eastAsia="ru-RU"/>
        </w:rPr>
        <w:t>Организации, зарегистрированные после 1 января 2016</w:t>
      </w:r>
      <w:r w:rsidRPr="0062334F">
        <w:rPr>
          <w:rFonts w:ascii="Times New Roman" w:eastAsia="Times New Roman" w:hAnsi="Times New Roman" w:cs="Times New Roman"/>
          <w:bCs/>
          <w:sz w:val="24"/>
          <w:szCs w:val="24"/>
          <w:u w:val="single"/>
          <w:lang w:eastAsia="ru-RU"/>
        </w:rPr>
        <w:t xml:space="preserve"> </w:t>
      </w:r>
      <w:r w:rsidRPr="0062334F">
        <w:rPr>
          <w:rFonts w:ascii="Times New Roman" w:eastAsia="Times New Roman" w:hAnsi="Times New Roman" w:cs="Times New Roman"/>
          <w:bCs/>
          <w:sz w:val="24"/>
          <w:u w:val="single"/>
          <w:lang w:eastAsia="ru-RU"/>
        </w:rPr>
        <w:t>года</w:t>
      </w:r>
      <w:r w:rsidRPr="0062334F">
        <w:rPr>
          <w:rFonts w:ascii="Times New Roman" w:eastAsia="Times New Roman" w:hAnsi="Times New Roman" w:cs="Times New Roman"/>
          <w:bCs/>
          <w:sz w:val="24"/>
          <w:lang w:eastAsia="ru-RU"/>
        </w:rPr>
        <w:t xml:space="preserve">,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ru-RU"/>
        </w:rPr>
        <w:t>.</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62334F">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2334F">
        <w:rPr>
          <w:rFonts w:ascii="Times New Roman" w:eastAsia="Times New Roman" w:hAnsi="Times New Roman" w:cs="Times New Roman"/>
          <w:sz w:val="24"/>
          <w:szCs w:val="24"/>
          <w:lang w:eastAsia="ar-SA"/>
        </w:rPr>
        <w:t xml:space="preserve"> В таком случае, и</w:t>
      </w:r>
      <w:r w:rsidRPr="0062334F">
        <w:rPr>
          <w:rFonts w:ascii="Times New Roman" w:eastAsia="Times New Roman" w:hAnsi="Times New Roman" w:cs="Times New Roman"/>
          <w:bCs/>
          <w:sz w:val="24"/>
          <w:lang w:eastAsia="ru-RU"/>
        </w:rPr>
        <w:t xml:space="preserve">ндивидуальные предприниматели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Pr>
          <w:rFonts w:ascii="Times New Roman" w:eastAsia="Times New Roman" w:hAnsi="Times New Roman" w:cs="Times New Roman"/>
          <w:bCs/>
          <w:sz w:val="24"/>
          <w:lang w:eastAsia="ru-RU"/>
        </w:rPr>
        <w:t>З</w:t>
      </w:r>
      <w:r w:rsidR="0062334F">
        <w:rPr>
          <w:rFonts w:ascii="Times New Roman" w:eastAsia="Times New Roman" w:hAnsi="Times New Roman" w:cs="Times New Roman"/>
          <w:bCs/>
          <w:sz w:val="24"/>
          <w:lang w:eastAsia="ru-RU"/>
        </w:rPr>
        <w:t>аверенные уполномоченным лицом Участника</w:t>
      </w:r>
      <w:r w:rsidR="0062334F" w:rsidRPr="0062334F">
        <w:rPr>
          <w:rFonts w:ascii="Times New Roman" w:eastAsia="Times New Roman" w:hAnsi="Times New Roman" w:cs="Times New Roman"/>
          <w:bCs/>
          <w:sz w:val="24"/>
          <w:lang w:eastAsia="ru-RU"/>
        </w:rPr>
        <w:t xml:space="preserve"> </w:t>
      </w:r>
      <w:r w:rsidR="00F80501" w:rsidRPr="00F80501">
        <w:rPr>
          <w:rFonts w:ascii="Times New Roman" w:eastAsia="Times New Roman" w:hAnsi="Times New Roman" w:cs="Times New Roman"/>
          <w:b/>
          <w:bCs/>
          <w:sz w:val="24"/>
          <w:lang w:eastAsia="ru-RU"/>
        </w:rPr>
        <w:t xml:space="preserve">копии документов </w:t>
      </w:r>
      <w:r w:rsidR="0062334F" w:rsidRPr="00F80501">
        <w:rPr>
          <w:rFonts w:ascii="Times New Roman" w:eastAsia="Times New Roman" w:hAnsi="Times New Roman" w:cs="Times New Roman"/>
          <w:b/>
          <w:bCs/>
          <w:sz w:val="24"/>
          <w:lang w:eastAsia="ru-RU"/>
        </w:rPr>
        <w:t>подтверждающих соответствие продукции требованиям</w:t>
      </w:r>
      <w:r w:rsidR="0062334F" w:rsidRPr="0062334F">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Pr="003A2F0D">
        <w:rPr>
          <w:rFonts w:ascii="Times New Roman" w:eastAsia="Calibri" w:hAnsi="Times New Roman" w:cs="Times New Roman"/>
          <w:bCs/>
          <w:sz w:val="24"/>
          <w:szCs w:val="24"/>
          <w:lang w:eastAsia="x-none"/>
        </w:rPr>
        <w:t xml:space="preserve">, а так же </w:t>
      </w:r>
      <w:r w:rsidRPr="00CE4767">
        <w:rPr>
          <w:rFonts w:ascii="Times New Roman" w:eastAsia="Calibri" w:hAnsi="Times New Roman" w:cs="Times New Roman"/>
          <w:b/>
          <w:bCs/>
          <w:sz w:val="24"/>
          <w:szCs w:val="24"/>
          <w:lang w:eastAsia="x-none"/>
        </w:rPr>
        <w:t>справок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ГОСТ 10585-2013 или нефтепродукты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proofErr w:type="gramEnd"/>
      <w:r w:rsidRPr="003A2F0D">
        <w:rPr>
          <w:rFonts w:ascii="Times New Roman" w:eastAsia="Calibri" w:hAnsi="Times New Roman" w:cs="Times New Roman"/>
          <w:i/>
          <w:sz w:val="24"/>
          <w:szCs w:val="24"/>
          <w:u w:val="single"/>
        </w:rPr>
        <w:t xml:space="preserve"> </w:t>
      </w:r>
      <w:proofErr w:type="gramStart"/>
      <w:r w:rsidRPr="003A2F0D">
        <w:rPr>
          <w:rFonts w:ascii="Times New Roman" w:eastAsia="Calibri" w:hAnsi="Times New Roman" w:cs="Times New Roman"/>
          <w:i/>
          <w:sz w:val="24"/>
          <w:szCs w:val="24"/>
          <w:u w:val="single"/>
        </w:rPr>
        <w:t>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5443979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09595053"/>
      <w:bookmarkStart w:id="18" w:name="_Toc440288202"/>
      <w:bookmarkStart w:id="19" w:name="_Toc454439800"/>
      <w:r w:rsidRPr="003A2F0D">
        <w:rPr>
          <w:rFonts w:ascii="Times New Roman" w:eastAsia="Times New Roman" w:hAnsi="Times New Roman" w:cs="Arial"/>
          <w:b/>
          <w:sz w:val="24"/>
          <w:szCs w:val="24"/>
          <w:lang w:eastAsia="ar-SA"/>
        </w:rPr>
        <w:t>Получение Документации</w:t>
      </w:r>
      <w:bookmarkEnd w:id="13"/>
      <w:bookmarkEnd w:id="14"/>
      <w:bookmarkEnd w:id="15"/>
      <w:bookmarkEnd w:id="16"/>
      <w:bookmarkEnd w:id="17"/>
      <w:bookmarkEnd w:id="18"/>
      <w:bookmarkEnd w:id="19"/>
    </w:p>
    <w:p w:rsidR="00F80501" w:rsidRDefault="00F80501"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1D442C">
        <w:rPr>
          <w:rFonts w:ascii="Times New Roman" w:eastAsia="Times New Roman" w:hAnsi="Times New Roman" w:cs="Times New Roman"/>
          <w:sz w:val="24"/>
          <w:szCs w:val="24"/>
          <w:lang w:eastAsia="ar-SA"/>
        </w:rPr>
        <w:t>п.п</w:t>
      </w:r>
      <w:proofErr w:type="spellEnd"/>
      <w:r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5" w:history="1">
        <w:r w:rsidR="00885369" w:rsidRPr="00E70EEF">
          <w:rPr>
            <w:rStyle w:val="af"/>
            <w:rFonts w:ascii="Times New Roman" w:eastAsia="Times New Roman" w:hAnsi="Times New Roman" w:cs="Times New Roman"/>
            <w:sz w:val="24"/>
            <w:szCs w:val="24"/>
            <w:lang w:val="en-US" w:eastAsia="ar-SA"/>
          </w:rPr>
          <w:t>bychkovavm</w:t>
        </w:r>
        <w:r w:rsidR="00885369" w:rsidRPr="00E70EEF">
          <w:rPr>
            <w:rStyle w:val="af"/>
            <w:rFonts w:ascii="Times New Roman" w:eastAsia="Times New Roman" w:hAnsi="Times New Roman" w:cs="Times New Roman"/>
            <w:sz w:val="24"/>
            <w:szCs w:val="24"/>
            <w:lang w:eastAsia="ar-SA"/>
          </w:rPr>
          <w:t>@</w:t>
        </w:r>
        <w:r w:rsidR="00885369" w:rsidRPr="00E70EEF">
          <w:rPr>
            <w:rStyle w:val="af"/>
            <w:rFonts w:ascii="Times New Roman" w:eastAsia="Times New Roman" w:hAnsi="Times New Roman" w:cs="Times New Roman"/>
            <w:sz w:val="24"/>
            <w:szCs w:val="24"/>
            <w:lang w:val="en-US" w:eastAsia="ar-SA"/>
          </w:rPr>
          <w:t>mures</w:t>
        </w:r>
        <w:r w:rsidR="00885369" w:rsidRPr="00E70EEF">
          <w:rPr>
            <w:rStyle w:val="af"/>
            <w:rFonts w:ascii="Times New Roman" w:eastAsia="Times New Roman" w:hAnsi="Times New Roman" w:cs="Times New Roman"/>
            <w:sz w:val="24"/>
            <w:szCs w:val="24"/>
            <w:lang w:eastAsia="ar-SA"/>
          </w:rPr>
          <w:t>.</w:t>
        </w:r>
        <w:proofErr w:type="spellStart"/>
        <w:r w:rsidR="00885369" w:rsidRPr="00E70EEF">
          <w:rPr>
            <w:rStyle w:val="af"/>
            <w:rFonts w:ascii="Times New Roman" w:eastAsia="Times New Roman" w:hAnsi="Times New Roman" w:cs="Times New Roman"/>
            <w:sz w:val="24"/>
            <w:szCs w:val="24"/>
            <w:lang w:val="en-US" w:eastAsia="ar-SA"/>
          </w:rPr>
          <w:t>ru</w:t>
        </w:r>
        <w:proofErr w:type="spellEnd"/>
      </w:hyperlink>
      <w:r w:rsidRPr="001D442C">
        <w:rPr>
          <w:rFonts w:ascii="Times New Roman" w:eastAsia="Times New Roman" w:hAnsi="Times New Roman" w:cs="Times New Roman"/>
          <w:sz w:val="24"/>
          <w:szCs w:val="24"/>
          <w:lang w:eastAsia="ar-SA"/>
        </w:rPr>
        <w:t>, с указанием способа получения Документации</w:t>
      </w:r>
      <w:r w:rsidRPr="00244A6A">
        <w:rPr>
          <w:rFonts w:ascii="Times New Roman" w:eastAsia="Times New Roman" w:hAnsi="Times New Roman" w:cs="Times New Roman"/>
          <w:sz w:val="24"/>
          <w:szCs w:val="24"/>
          <w:lang w:eastAsia="ar-SA"/>
        </w:rPr>
        <w:t xml:space="preserve">. </w:t>
      </w:r>
    </w:p>
    <w:p w:rsidR="00F80501" w:rsidRPr="00F80501" w:rsidRDefault="00F80501" w:rsidP="00F80501">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F80501">
        <w:rPr>
          <w:rFonts w:ascii="Times New Roman" w:eastAsia="Times New Roman" w:hAnsi="Times New Roman" w:cs="Times New Roman"/>
          <w:sz w:val="24"/>
          <w:szCs w:val="24"/>
          <w:lang w:eastAsia="ar-SA"/>
        </w:rPr>
        <w:t xml:space="preserve">В период с </w:t>
      </w:r>
      <w:r w:rsidRPr="00885369">
        <w:rPr>
          <w:rFonts w:ascii="Times New Roman" w:eastAsia="Times New Roman" w:hAnsi="Times New Roman" w:cs="Times New Roman"/>
          <w:b/>
          <w:sz w:val="24"/>
          <w:szCs w:val="24"/>
          <w:lang w:eastAsia="ar-SA"/>
        </w:rPr>
        <w:t>«</w:t>
      </w:r>
      <w:r w:rsidR="00885369" w:rsidRPr="00885369">
        <w:rPr>
          <w:rFonts w:ascii="Times New Roman" w:eastAsia="Times New Roman" w:hAnsi="Times New Roman" w:cs="Times New Roman"/>
          <w:b/>
          <w:sz w:val="24"/>
          <w:szCs w:val="24"/>
          <w:lang w:eastAsia="ar-SA"/>
        </w:rPr>
        <w:t>2</w:t>
      </w:r>
      <w:r w:rsidR="006C5223">
        <w:rPr>
          <w:rFonts w:ascii="Times New Roman" w:eastAsia="Times New Roman" w:hAnsi="Times New Roman" w:cs="Times New Roman"/>
          <w:b/>
          <w:sz w:val="24"/>
          <w:szCs w:val="24"/>
          <w:lang w:eastAsia="ar-SA"/>
        </w:rPr>
        <w:t>6</w:t>
      </w:r>
      <w:r w:rsidR="00885369" w:rsidRPr="00885369">
        <w:rPr>
          <w:rFonts w:ascii="Times New Roman" w:eastAsia="Times New Roman" w:hAnsi="Times New Roman" w:cs="Times New Roman"/>
          <w:b/>
          <w:sz w:val="24"/>
          <w:szCs w:val="24"/>
          <w:lang w:eastAsia="ar-SA"/>
        </w:rPr>
        <w:t>» июл</w:t>
      </w:r>
      <w:r w:rsidRPr="00885369">
        <w:rPr>
          <w:rFonts w:ascii="Times New Roman" w:eastAsia="Times New Roman" w:hAnsi="Times New Roman" w:cs="Times New Roman"/>
          <w:b/>
          <w:sz w:val="24"/>
          <w:szCs w:val="24"/>
          <w:lang w:eastAsia="ar-SA"/>
        </w:rPr>
        <w:t>я 2016 г. по  «</w:t>
      </w:r>
      <w:r w:rsidR="00885369" w:rsidRPr="00885369">
        <w:rPr>
          <w:rFonts w:ascii="Times New Roman" w:eastAsia="Times New Roman" w:hAnsi="Times New Roman" w:cs="Times New Roman"/>
          <w:b/>
          <w:sz w:val="24"/>
          <w:szCs w:val="24"/>
          <w:lang w:eastAsia="ar-SA"/>
        </w:rPr>
        <w:t>01</w:t>
      </w:r>
      <w:r w:rsidRPr="00885369">
        <w:rPr>
          <w:rFonts w:ascii="Times New Roman" w:eastAsia="Times New Roman" w:hAnsi="Times New Roman" w:cs="Times New Roman"/>
          <w:b/>
          <w:sz w:val="24"/>
          <w:szCs w:val="24"/>
          <w:lang w:eastAsia="ar-SA"/>
        </w:rPr>
        <w:t xml:space="preserve">» </w:t>
      </w:r>
      <w:r w:rsidR="00885369" w:rsidRPr="00885369">
        <w:rPr>
          <w:rFonts w:ascii="Times New Roman" w:eastAsia="Times New Roman" w:hAnsi="Times New Roman" w:cs="Times New Roman"/>
          <w:b/>
          <w:sz w:val="24"/>
          <w:szCs w:val="24"/>
          <w:lang w:eastAsia="ar-SA"/>
        </w:rPr>
        <w:t>августа</w:t>
      </w:r>
      <w:r w:rsidRPr="00885369">
        <w:rPr>
          <w:rFonts w:ascii="Times New Roman" w:eastAsia="Times New Roman" w:hAnsi="Times New Roman" w:cs="Times New Roman"/>
          <w:b/>
          <w:sz w:val="24"/>
          <w:szCs w:val="24"/>
          <w:lang w:eastAsia="ar-SA"/>
        </w:rPr>
        <w:t xml:space="preserve"> 2016 г.</w:t>
      </w:r>
      <w:r w:rsidRPr="00F8050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Заказчик в течение двух рабочих </w:t>
      </w:r>
      <w:r w:rsidRPr="00F80501">
        <w:rPr>
          <w:rFonts w:ascii="Times New Roman" w:eastAsia="Times New Roman" w:hAnsi="Times New Roman" w:cs="Times New Roman"/>
          <w:sz w:val="24"/>
          <w:szCs w:val="24"/>
          <w:lang w:eastAsia="ar-SA"/>
        </w:rPr>
        <w:t xml:space="preserve">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F80501">
        <w:rPr>
          <w:rFonts w:ascii="Times New Roman" w:eastAsia="Times New Roman" w:hAnsi="Times New Roman" w:cs="Times New Roman"/>
          <w:sz w:val="24"/>
          <w:szCs w:val="24"/>
          <w:lang w:eastAsia="ar-SA"/>
        </w:rPr>
        <w:t>п.п</w:t>
      </w:r>
      <w:proofErr w:type="spellEnd"/>
      <w:r w:rsidRPr="00F80501">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F80501">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54409D" w:rsidRPr="00F80501" w:rsidRDefault="00F80501" w:rsidP="0054409D">
      <w:pPr>
        <w:tabs>
          <w:tab w:val="left" w:pos="0"/>
          <w:tab w:val="left" w:pos="567"/>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F80501">
        <w:rPr>
          <w:rFonts w:ascii="Times New Roman" w:eastAsia="Times New Roman" w:hAnsi="Times New Roman" w:cs="Times New Roman"/>
          <w:sz w:val="24"/>
          <w:szCs w:val="24"/>
          <w:lang w:eastAsia="ar-SA"/>
        </w:rPr>
        <w:t xml:space="preserve">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 </w:t>
      </w:r>
    </w:p>
    <w:p w:rsidR="0054409D" w:rsidRPr="0054409D" w:rsidRDefault="0054409D" w:rsidP="00C95AB3">
      <w:pPr>
        <w:pStyle w:val="afffa"/>
        <w:numPr>
          <w:ilvl w:val="2"/>
          <w:numId w:val="17"/>
        </w:numPr>
        <w:tabs>
          <w:tab w:val="clear" w:pos="1004"/>
          <w:tab w:val="num" w:pos="709"/>
        </w:tabs>
        <w:ind w:left="0" w:firstLine="0"/>
        <w:jc w:val="both"/>
        <w:rPr>
          <w:rFonts w:ascii="Times New Roman" w:eastAsia="Times New Roman" w:hAnsi="Times New Roman"/>
          <w:sz w:val="24"/>
          <w:szCs w:val="24"/>
        </w:rPr>
      </w:pPr>
      <w:bookmarkStart w:id="20" w:name="_Toc386463996"/>
      <w:bookmarkStart w:id="21" w:name="_Toc403634872"/>
      <w:bookmarkStart w:id="22" w:name="_Toc403725256"/>
      <w:bookmarkStart w:id="23" w:name="_Toc403725327"/>
      <w:bookmarkStart w:id="24" w:name="_Toc409595054"/>
      <w:r w:rsidRPr="0054409D">
        <w:rPr>
          <w:rFonts w:ascii="Times New Roman" w:eastAsia="Times New Roman" w:hAnsi="Times New Roman"/>
          <w:sz w:val="24"/>
          <w:szCs w:val="24"/>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5" w:name="_Toc429667789"/>
      <w:bookmarkStart w:id="26" w:name="_Toc440288203"/>
      <w:bookmarkStart w:id="27" w:name="_Toc454439801"/>
      <w:r w:rsidRPr="003A2F0D">
        <w:rPr>
          <w:rFonts w:ascii="Times New Roman" w:eastAsia="Times New Roman" w:hAnsi="Times New Roman" w:cs="Arial"/>
          <w:b/>
          <w:sz w:val="24"/>
          <w:szCs w:val="24"/>
          <w:lang w:eastAsia="ar-SA"/>
        </w:rPr>
        <w:t>4.2. Разъяснение положений Документации</w:t>
      </w:r>
      <w:bookmarkEnd w:id="20"/>
      <w:bookmarkEnd w:id="21"/>
      <w:bookmarkEnd w:id="22"/>
      <w:bookmarkEnd w:id="23"/>
      <w:bookmarkEnd w:id="24"/>
      <w:bookmarkEnd w:id="25"/>
      <w:bookmarkEnd w:id="26"/>
      <w:bookmarkEnd w:id="27"/>
    </w:p>
    <w:p w:rsidR="005415B0" w:rsidRPr="005415B0" w:rsidRDefault="005415B0" w:rsidP="00AD6E1B">
      <w:pPr>
        <w:spacing w:after="0" w:line="240" w:lineRule="auto"/>
        <w:jc w:val="both"/>
        <w:rPr>
          <w:rFonts w:ascii="Times New Roman" w:eastAsia="Times New Roman" w:hAnsi="Times New Roman" w:cs="Times New Roman"/>
          <w:sz w:val="24"/>
          <w:szCs w:val="24"/>
          <w:lang w:eastAsia="ar-SA"/>
        </w:rPr>
      </w:pPr>
      <w:proofErr w:type="gramStart"/>
      <w:r w:rsidRPr="005415B0">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hyperlink r:id="rId16" w:history="1">
        <w:r w:rsidR="00AD6E1B" w:rsidRPr="00E70EEF">
          <w:rPr>
            <w:rStyle w:val="af"/>
            <w:rFonts w:ascii="Times New Roman" w:eastAsia="Times New Roman" w:hAnsi="Times New Roman" w:cs="Times New Roman"/>
            <w:sz w:val="24"/>
            <w:szCs w:val="24"/>
            <w:lang w:val="en-US" w:eastAsia="ar-SA"/>
          </w:rPr>
          <w:t>bychkovavm</w:t>
        </w:r>
        <w:r w:rsidR="00AD6E1B" w:rsidRPr="00E70EEF">
          <w:rPr>
            <w:rStyle w:val="af"/>
            <w:rFonts w:ascii="Times New Roman" w:eastAsia="Times New Roman" w:hAnsi="Times New Roman" w:cs="Times New Roman"/>
            <w:sz w:val="24"/>
            <w:szCs w:val="24"/>
            <w:lang w:eastAsia="ar-SA"/>
          </w:rPr>
          <w:t>@</w:t>
        </w:r>
        <w:r w:rsidR="00AD6E1B" w:rsidRPr="00E70EEF">
          <w:rPr>
            <w:rStyle w:val="af"/>
            <w:rFonts w:ascii="Times New Roman" w:eastAsia="Times New Roman" w:hAnsi="Times New Roman" w:cs="Times New Roman"/>
            <w:sz w:val="24"/>
            <w:szCs w:val="24"/>
            <w:lang w:val="en-US" w:eastAsia="ar-SA"/>
          </w:rPr>
          <w:t>mures</w:t>
        </w:r>
        <w:r w:rsidR="00AD6E1B" w:rsidRPr="00E70EEF">
          <w:rPr>
            <w:rStyle w:val="af"/>
            <w:rFonts w:ascii="Times New Roman" w:eastAsia="Times New Roman" w:hAnsi="Times New Roman" w:cs="Times New Roman"/>
            <w:sz w:val="24"/>
            <w:szCs w:val="24"/>
            <w:lang w:eastAsia="ar-SA"/>
          </w:rPr>
          <w:t>.</w:t>
        </w:r>
        <w:proofErr w:type="spellStart"/>
        <w:r w:rsidR="00AD6E1B" w:rsidRPr="00E70EEF">
          <w:rPr>
            <w:rStyle w:val="af"/>
            <w:rFonts w:ascii="Times New Roman" w:eastAsia="Times New Roman" w:hAnsi="Times New Roman" w:cs="Times New Roman"/>
            <w:sz w:val="24"/>
            <w:szCs w:val="24"/>
            <w:lang w:val="en-US" w:eastAsia="ar-SA"/>
          </w:rPr>
          <w:t>ru</w:t>
        </w:r>
        <w:proofErr w:type="spellEnd"/>
      </w:hyperlink>
      <w:r w:rsidRPr="005415B0">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не позднее, чем за 2 (два) рабочих дня до окончания срока подачи заявок на</w:t>
      </w:r>
      <w:proofErr w:type="gramEnd"/>
      <w:r w:rsidRPr="005415B0">
        <w:rPr>
          <w:rFonts w:ascii="Times New Roman" w:eastAsia="Times New Roman" w:hAnsi="Times New Roman" w:cs="Times New Roman"/>
          <w:sz w:val="24"/>
          <w:szCs w:val="24"/>
          <w:lang w:eastAsia="ar-SA"/>
        </w:rPr>
        <w:t xml:space="preserve"> участие в запросе предложений. </w:t>
      </w:r>
    </w:p>
    <w:p w:rsidR="003A2F0D" w:rsidRPr="00A6369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ab/>
      </w:r>
      <w:r w:rsidR="003A2F0D" w:rsidRPr="007519F2">
        <w:rPr>
          <w:rFonts w:ascii="Times New Roman" w:eastAsia="Times New Roman" w:hAnsi="Times New Roman" w:cs="Times New Roman"/>
          <w:b/>
          <w:sz w:val="24"/>
          <w:szCs w:val="24"/>
          <w:lang w:eastAsia="ar-SA"/>
        </w:rPr>
        <w:t xml:space="preserve">Дата и время </w:t>
      </w:r>
      <w:r w:rsidR="003A2F0D" w:rsidRPr="00A63694">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63694">
        <w:rPr>
          <w:rFonts w:ascii="Times New Roman" w:eastAsia="Times New Roman" w:hAnsi="Times New Roman" w:cs="Times New Roman"/>
          <w:b/>
          <w:sz w:val="24"/>
          <w:szCs w:val="24"/>
          <w:lang w:eastAsia="ar-SA"/>
        </w:rPr>
        <w:t xml:space="preserve"> Участников закупки: </w:t>
      </w:r>
      <w:r w:rsidR="006C5223">
        <w:rPr>
          <w:rFonts w:ascii="Times New Roman" w:eastAsia="Times New Roman" w:hAnsi="Times New Roman" w:cs="Times New Roman"/>
          <w:b/>
          <w:sz w:val="24"/>
          <w:szCs w:val="24"/>
          <w:lang w:eastAsia="ar-SA"/>
        </w:rPr>
        <w:t>2</w:t>
      </w:r>
      <w:r w:rsidR="00D77FBC">
        <w:rPr>
          <w:rFonts w:ascii="Times New Roman" w:eastAsia="Times New Roman" w:hAnsi="Times New Roman" w:cs="Times New Roman"/>
          <w:b/>
          <w:sz w:val="24"/>
          <w:szCs w:val="24"/>
          <w:lang w:eastAsia="ar-SA"/>
        </w:rPr>
        <w:t>6 июл</w:t>
      </w:r>
      <w:r w:rsidR="004D782D">
        <w:rPr>
          <w:rFonts w:ascii="Times New Roman" w:eastAsia="Times New Roman" w:hAnsi="Times New Roman" w:cs="Times New Roman"/>
          <w:b/>
          <w:sz w:val="24"/>
          <w:szCs w:val="24"/>
          <w:lang w:eastAsia="ar-SA"/>
        </w:rPr>
        <w:t>я</w:t>
      </w:r>
      <w:r w:rsidR="00854496" w:rsidRPr="00A63694">
        <w:rPr>
          <w:rFonts w:ascii="Times New Roman" w:eastAsia="Times New Roman" w:hAnsi="Times New Roman" w:cs="Times New Roman"/>
          <w:b/>
          <w:sz w:val="24"/>
          <w:szCs w:val="24"/>
          <w:lang w:eastAsia="ar-SA"/>
        </w:rPr>
        <w:t xml:space="preserve"> 2016 г. 08:30 </w:t>
      </w:r>
      <w:r w:rsidR="003A2F0D" w:rsidRPr="00A63694">
        <w:rPr>
          <w:rFonts w:ascii="Times New Roman" w:eastAsia="Times New Roman" w:hAnsi="Times New Roman" w:cs="Times New Roman"/>
          <w:b/>
          <w:sz w:val="24"/>
          <w:szCs w:val="24"/>
          <w:lang w:eastAsia="ar-SA"/>
        </w:rPr>
        <w:t>(</w:t>
      </w:r>
      <w:proofErr w:type="gramStart"/>
      <w:r w:rsidR="003A2F0D" w:rsidRPr="00A63694">
        <w:rPr>
          <w:rFonts w:ascii="Times New Roman" w:eastAsia="Times New Roman" w:hAnsi="Times New Roman" w:cs="Times New Roman"/>
          <w:b/>
          <w:sz w:val="24"/>
          <w:szCs w:val="24"/>
          <w:lang w:eastAsia="ar-SA"/>
        </w:rPr>
        <w:t>МСК</w:t>
      </w:r>
      <w:proofErr w:type="gramEnd"/>
      <w:r w:rsidR="003A2F0D" w:rsidRPr="00A63694">
        <w:rPr>
          <w:rFonts w:ascii="Times New Roman" w:eastAsia="Times New Roman" w:hAnsi="Times New Roman" w:cs="Times New Roman"/>
          <w:b/>
          <w:sz w:val="24"/>
          <w:szCs w:val="24"/>
          <w:lang w:eastAsia="ar-SA"/>
        </w:rPr>
        <w:t>).</w:t>
      </w:r>
    </w:p>
    <w:p w:rsidR="003A2F0D" w:rsidRPr="00A6369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b/>
          <w:sz w:val="24"/>
          <w:szCs w:val="24"/>
          <w:lang w:eastAsia="ar-SA"/>
        </w:rPr>
        <w:tab/>
      </w:r>
      <w:r w:rsidR="003A2F0D" w:rsidRPr="00A63694">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A63694">
        <w:rPr>
          <w:rFonts w:ascii="Times New Roman" w:eastAsia="Times New Roman" w:hAnsi="Times New Roman" w:cs="Times New Roman"/>
          <w:b/>
          <w:sz w:val="24"/>
          <w:szCs w:val="24"/>
          <w:lang w:eastAsia="ar-SA"/>
        </w:rPr>
        <w:t xml:space="preserve">т Участников </w:t>
      </w:r>
      <w:r w:rsidR="00924767" w:rsidRPr="00AF3C19">
        <w:rPr>
          <w:rFonts w:ascii="Times New Roman" w:eastAsia="Times New Roman" w:hAnsi="Times New Roman" w:cs="Times New Roman"/>
          <w:b/>
          <w:sz w:val="24"/>
          <w:szCs w:val="24"/>
          <w:lang w:eastAsia="ar-SA"/>
        </w:rPr>
        <w:t xml:space="preserve">закупки </w:t>
      </w:r>
      <w:r w:rsidR="004D782D">
        <w:rPr>
          <w:rFonts w:ascii="Times New Roman" w:eastAsia="Times New Roman" w:hAnsi="Times New Roman" w:cs="Times New Roman"/>
          <w:b/>
          <w:sz w:val="24"/>
          <w:szCs w:val="24"/>
          <w:lang w:eastAsia="ar-SA"/>
        </w:rPr>
        <w:t>2</w:t>
      </w:r>
      <w:r w:rsidR="00D77FBC">
        <w:rPr>
          <w:rFonts w:ascii="Times New Roman" w:eastAsia="Times New Roman" w:hAnsi="Times New Roman" w:cs="Times New Roman"/>
          <w:b/>
          <w:sz w:val="24"/>
          <w:szCs w:val="24"/>
          <w:lang w:eastAsia="ar-SA"/>
        </w:rPr>
        <w:t>8</w:t>
      </w:r>
      <w:r w:rsidR="004D782D">
        <w:rPr>
          <w:rFonts w:ascii="Times New Roman" w:eastAsia="Times New Roman" w:hAnsi="Times New Roman" w:cs="Times New Roman"/>
          <w:b/>
          <w:sz w:val="24"/>
          <w:szCs w:val="24"/>
          <w:lang w:eastAsia="ar-SA"/>
        </w:rPr>
        <w:t xml:space="preserve"> июля</w:t>
      </w:r>
      <w:r w:rsidR="00336C65" w:rsidRPr="00A63694">
        <w:rPr>
          <w:rFonts w:ascii="Times New Roman" w:eastAsia="Times New Roman" w:hAnsi="Times New Roman" w:cs="Times New Roman"/>
          <w:b/>
          <w:sz w:val="24"/>
          <w:szCs w:val="24"/>
          <w:lang w:eastAsia="ar-SA"/>
        </w:rPr>
        <w:t xml:space="preserve"> 2016</w:t>
      </w:r>
      <w:r w:rsidR="003A2F0D" w:rsidRPr="00A63694">
        <w:rPr>
          <w:rFonts w:ascii="Times New Roman" w:eastAsia="Times New Roman" w:hAnsi="Times New Roman" w:cs="Times New Roman"/>
          <w:b/>
          <w:sz w:val="24"/>
          <w:szCs w:val="24"/>
          <w:lang w:eastAsia="ar-SA"/>
        </w:rPr>
        <w:t xml:space="preserve"> года 1</w:t>
      </w:r>
      <w:r w:rsidR="00AF3C19">
        <w:rPr>
          <w:rFonts w:ascii="Times New Roman" w:eastAsia="Times New Roman" w:hAnsi="Times New Roman" w:cs="Times New Roman"/>
          <w:b/>
          <w:sz w:val="24"/>
          <w:szCs w:val="24"/>
          <w:lang w:eastAsia="ar-SA"/>
        </w:rPr>
        <w:t>6</w:t>
      </w:r>
      <w:r w:rsidR="003A2F0D" w:rsidRPr="00A63694">
        <w:rPr>
          <w:rFonts w:ascii="Times New Roman" w:eastAsia="Times New Roman" w:hAnsi="Times New Roman" w:cs="Times New Roman"/>
          <w:b/>
          <w:sz w:val="24"/>
          <w:szCs w:val="24"/>
          <w:lang w:eastAsia="ar-SA"/>
        </w:rPr>
        <w:t>:</w:t>
      </w:r>
      <w:r w:rsidR="00182044" w:rsidRPr="00A63694">
        <w:rPr>
          <w:rFonts w:ascii="Times New Roman" w:eastAsia="Times New Roman" w:hAnsi="Times New Roman" w:cs="Times New Roman"/>
          <w:b/>
          <w:sz w:val="24"/>
          <w:szCs w:val="24"/>
          <w:lang w:eastAsia="ar-SA"/>
        </w:rPr>
        <w:t>42</w:t>
      </w:r>
      <w:r w:rsidR="003A2F0D" w:rsidRPr="00A63694">
        <w:rPr>
          <w:rFonts w:ascii="Times New Roman" w:eastAsia="Times New Roman" w:hAnsi="Times New Roman" w:cs="Times New Roman"/>
          <w:b/>
          <w:sz w:val="24"/>
          <w:szCs w:val="24"/>
          <w:lang w:eastAsia="ar-SA"/>
        </w:rPr>
        <w:t xml:space="preserve"> (</w:t>
      </w:r>
      <w:proofErr w:type="gramStart"/>
      <w:r w:rsidR="003A2F0D" w:rsidRPr="00A63694">
        <w:rPr>
          <w:rFonts w:ascii="Times New Roman" w:eastAsia="Times New Roman" w:hAnsi="Times New Roman" w:cs="Times New Roman"/>
          <w:b/>
          <w:sz w:val="24"/>
          <w:szCs w:val="24"/>
          <w:lang w:eastAsia="ar-SA"/>
        </w:rPr>
        <w:t>МСК</w:t>
      </w:r>
      <w:proofErr w:type="gramEnd"/>
      <w:r w:rsidR="003A2F0D" w:rsidRPr="00A63694">
        <w:rPr>
          <w:rFonts w:ascii="Times New Roman" w:eastAsia="Times New Roman" w:hAnsi="Times New Roman" w:cs="Times New Roman"/>
          <w:b/>
          <w:sz w:val="24"/>
          <w:szCs w:val="24"/>
          <w:lang w:eastAsia="ar-SA"/>
        </w:rPr>
        <w:t>).</w:t>
      </w:r>
      <w:r w:rsidR="003A2F0D" w:rsidRPr="00A63694">
        <w:rPr>
          <w:rFonts w:ascii="Times New Roman" w:eastAsia="Times New Roman" w:hAnsi="Times New Roman" w:cs="Times New Roman"/>
          <w:color w:val="FF0000"/>
          <w:sz w:val="24"/>
          <w:szCs w:val="24"/>
          <w:lang w:eastAsia="ar-SA"/>
        </w:rPr>
        <w:t xml:space="preserve"> </w:t>
      </w:r>
    </w:p>
    <w:p w:rsidR="003A2F0D" w:rsidRPr="005415B0" w:rsidRDefault="005415B0" w:rsidP="00AD6E1B">
      <w:pPr>
        <w:pStyle w:val="afffa"/>
        <w:numPr>
          <w:ilvl w:val="2"/>
          <w:numId w:val="36"/>
        </w:numPr>
        <w:tabs>
          <w:tab w:val="left" w:pos="0"/>
          <w:tab w:val="left" w:pos="993"/>
        </w:tabs>
        <w:ind w:left="0" w:firstLine="284"/>
        <w:jc w:val="both"/>
        <w:rPr>
          <w:rFonts w:ascii="Times New Roman" w:eastAsia="Times New Roman" w:hAnsi="Times New Roman"/>
          <w:sz w:val="24"/>
          <w:szCs w:val="24"/>
        </w:rPr>
      </w:pPr>
      <w:proofErr w:type="gramStart"/>
      <w:r w:rsidRPr="005415B0">
        <w:rPr>
          <w:rFonts w:ascii="Times New Roman" w:eastAsia="Times New Roman" w:hAnsi="Times New Roman"/>
          <w:sz w:val="24"/>
          <w:szCs w:val="24"/>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5415B0">
        <w:rPr>
          <w:rFonts w:ascii="Times New Roman" w:eastAsia="Times New Roman" w:hAnsi="Times New Roman"/>
          <w:sz w:val="24"/>
          <w:szCs w:val="24"/>
        </w:rPr>
        <w:t xml:space="preserve"> не </w:t>
      </w:r>
      <w:proofErr w:type="gramStart"/>
      <w:r w:rsidRPr="005415B0">
        <w:rPr>
          <w:rFonts w:ascii="Times New Roman" w:eastAsia="Times New Roman" w:hAnsi="Times New Roman"/>
          <w:sz w:val="24"/>
          <w:szCs w:val="24"/>
        </w:rPr>
        <w:t>позднее</w:t>
      </w:r>
      <w:proofErr w:type="gramEnd"/>
      <w:r w:rsidRPr="005415B0">
        <w:rPr>
          <w:rFonts w:ascii="Times New Roman" w:eastAsia="Times New Roman" w:hAnsi="Times New Roman"/>
          <w:sz w:val="24"/>
          <w:szCs w:val="24"/>
        </w:rPr>
        <w:t xml:space="preserve">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8" w:name="_Toc386463997"/>
      <w:bookmarkStart w:id="29" w:name="_Toc403634873"/>
      <w:bookmarkStart w:id="30" w:name="_Toc403725257"/>
      <w:bookmarkStart w:id="31" w:name="_Toc403725328"/>
      <w:bookmarkStart w:id="32" w:name="_Toc409595055"/>
      <w:bookmarkStart w:id="33" w:name="_Toc440288204"/>
      <w:bookmarkStart w:id="34" w:name="_Toc454439802"/>
      <w:r w:rsidRPr="003A2F0D">
        <w:rPr>
          <w:rFonts w:ascii="Times New Roman" w:eastAsia="Times New Roman" w:hAnsi="Times New Roman" w:cs="Arial"/>
          <w:b/>
          <w:sz w:val="24"/>
          <w:szCs w:val="24"/>
          <w:lang w:eastAsia="ar-SA"/>
        </w:rPr>
        <w:t>Внесение изменений в Документацию</w:t>
      </w:r>
      <w:bookmarkEnd w:id="28"/>
      <w:bookmarkEnd w:id="29"/>
      <w:bookmarkEnd w:id="30"/>
      <w:bookmarkEnd w:id="31"/>
      <w:bookmarkEnd w:id="32"/>
      <w:bookmarkEnd w:id="33"/>
      <w:r w:rsidR="001D7F04">
        <w:rPr>
          <w:rFonts w:ascii="Times New Roman" w:eastAsia="Times New Roman" w:hAnsi="Times New Roman" w:cs="Arial"/>
          <w:b/>
          <w:sz w:val="24"/>
          <w:szCs w:val="24"/>
          <w:lang w:eastAsia="ar-SA"/>
        </w:rPr>
        <w:t>.</w:t>
      </w:r>
      <w:bookmarkEnd w:id="34"/>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4.9.2. </w:t>
      </w:r>
      <w:proofErr w:type="gramStart"/>
      <w:r w:rsidR="001D7F04" w:rsidRPr="001D7F04">
        <w:rPr>
          <w:rFonts w:ascii="Times New Roman" w:eastAsia="Times New Roman" w:hAnsi="Times New Roman" w:cs="Times New Roman"/>
          <w:sz w:val="24"/>
          <w:szCs w:val="24"/>
          <w:lang w:eastAsia="ar-SA"/>
        </w:rPr>
        <w:t>п</w:t>
      </w:r>
      <w:proofErr w:type="gramEnd"/>
      <w:r w:rsidR="001D7F04" w:rsidRPr="001D7F04">
        <w:rPr>
          <w:rFonts w:ascii="Times New Roman" w:eastAsia="Times New Roman" w:hAnsi="Times New Roman" w:cs="Times New Roman"/>
          <w:sz w:val="24"/>
          <w:szCs w:val="24"/>
          <w:lang w:eastAsia="ar-SA"/>
        </w:rPr>
        <w:t xml:space="preserve">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w:t>
      </w:r>
      <w:proofErr w:type="gramStart"/>
      <w:r w:rsidRPr="003A2F0D">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3A2F0D">
        <w:rPr>
          <w:rFonts w:ascii="Times New Roman" w:eastAsia="Times New Roman" w:hAnsi="Times New Roman" w:cs="Times New Roman"/>
          <w:sz w:val="24"/>
          <w:szCs w:val="24"/>
          <w:lang w:eastAsia="ar-SA"/>
        </w:rPr>
        <w:t xml:space="preserve">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5" w:name="_Toc386463998"/>
      <w:bookmarkStart w:id="36" w:name="_Toc403634874"/>
      <w:bookmarkStart w:id="37" w:name="_Toc403725258"/>
      <w:bookmarkStart w:id="38" w:name="_Toc403725329"/>
      <w:bookmarkStart w:id="39" w:name="_Toc409595056"/>
      <w:bookmarkStart w:id="40" w:name="_Toc440288205"/>
      <w:bookmarkStart w:id="41" w:name="_Toc45443980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5"/>
      <w:bookmarkEnd w:id="36"/>
      <w:bookmarkEnd w:id="37"/>
      <w:bookmarkEnd w:id="38"/>
      <w:bookmarkEnd w:id="39"/>
      <w:bookmarkEnd w:id="40"/>
      <w:bookmarkEnd w:id="41"/>
    </w:p>
    <w:p w:rsidR="003A2F0D" w:rsidRPr="003A2F0D" w:rsidRDefault="003A2F0D" w:rsidP="00BD2B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заявки на часть поставляемой Продукции.</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3A2F0D" w:rsidRPr="000B3C88" w:rsidRDefault="003A2F0D"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Документации) нумеруются, прошиваются в том нитью, заклеенной бумажной наклейкой, с </w:t>
      </w:r>
      <w:r w:rsidRPr="003A2F0D">
        <w:rPr>
          <w:rFonts w:ascii="Times New Roman" w:eastAsia="Times New Roman" w:hAnsi="Times New Roman" w:cs="Times New Roman"/>
          <w:sz w:val="24"/>
          <w:szCs w:val="24"/>
          <w:lang w:eastAsia="ar-SA"/>
        </w:rPr>
        <w:lastRenderedPageBreak/>
        <w:t>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bookmarkStart w:id="48" w:name="_Toc45443980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bookmarkEnd w:id="48"/>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9" w:name="_Toc386464000"/>
      <w:bookmarkStart w:id="50" w:name="_Toc403634876"/>
      <w:bookmarkStart w:id="51" w:name="_Toc403725260"/>
      <w:bookmarkStart w:id="52" w:name="_Toc403725331"/>
      <w:bookmarkStart w:id="53" w:name="_Toc409595058"/>
      <w:bookmarkStart w:id="54" w:name="_Toc440288207"/>
      <w:bookmarkStart w:id="55" w:name="_Toc45443980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9"/>
      <w:bookmarkEnd w:id="50"/>
      <w:bookmarkEnd w:id="51"/>
      <w:bookmarkEnd w:id="52"/>
      <w:bookmarkEnd w:id="53"/>
      <w:bookmarkEnd w:id="54"/>
      <w:bookmarkEnd w:id="55"/>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6" w:name="_Toc386464001"/>
      <w:bookmarkStart w:id="57" w:name="_Toc403634877"/>
      <w:bookmarkStart w:id="58" w:name="_Toc403725261"/>
      <w:bookmarkStart w:id="59" w:name="_Toc403725332"/>
      <w:bookmarkStart w:id="60" w:name="_Toc409595059"/>
      <w:bookmarkStart w:id="61" w:name="_Toc440288208"/>
      <w:r>
        <w:rPr>
          <w:rFonts w:ascii="Times New Roman" w:eastAsia="Times New Roman" w:hAnsi="Times New Roman" w:cs="Arial"/>
          <w:b/>
          <w:sz w:val="24"/>
          <w:szCs w:val="24"/>
          <w:lang w:eastAsia="ar-SA"/>
        </w:rPr>
        <w:t xml:space="preserve">   </w:t>
      </w:r>
      <w:bookmarkStart w:id="62" w:name="_Toc454439806"/>
      <w:r w:rsidR="003A2F0D" w:rsidRPr="003A2F0D">
        <w:rPr>
          <w:rFonts w:ascii="Times New Roman" w:eastAsia="Times New Roman" w:hAnsi="Times New Roman" w:cs="Arial"/>
          <w:b/>
          <w:sz w:val="24"/>
          <w:szCs w:val="24"/>
          <w:lang w:eastAsia="ar-SA"/>
        </w:rPr>
        <w:t>Сведения о цене Договора</w:t>
      </w:r>
      <w:bookmarkEnd w:id="56"/>
      <w:r w:rsidR="003A2F0D" w:rsidRPr="003A2F0D">
        <w:rPr>
          <w:rFonts w:ascii="Times New Roman" w:eastAsia="Times New Roman" w:hAnsi="Times New Roman" w:cs="Arial"/>
          <w:b/>
          <w:sz w:val="24"/>
          <w:szCs w:val="24"/>
          <w:lang w:eastAsia="ar-SA"/>
        </w:rPr>
        <w:t>.</w:t>
      </w:r>
      <w:bookmarkEnd w:id="57"/>
      <w:bookmarkEnd w:id="58"/>
      <w:bookmarkEnd w:id="59"/>
      <w:bookmarkEnd w:id="60"/>
      <w:bookmarkEnd w:id="61"/>
      <w:bookmarkEnd w:id="62"/>
      <w:r w:rsidR="003A2F0D" w:rsidRPr="003A2F0D">
        <w:rPr>
          <w:rFonts w:ascii="Times New Roman" w:eastAsia="Times New Roman" w:hAnsi="Times New Roman" w:cs="Arial"/>
          <w:b/>
          <w:sz w:val="24"/>
          <w:szCs w:val="24"/>
          <w:lang w:eastAsia="ar-SA"/>
        </w:rPr>
        <w:t xml:space="preserve"> </w:t>
      </w:r>
    </w:p>
    <w:p w:rsidR="004E6115" w:rsidRDefault="00EF39B3"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E6115">
        <w:rPr>
          <w:rFonts w:ascii="Times New Roman" w:eastAsia="Times New Roman" w:hAnsi="Times New Roman" w:cs="Times New Roman"/>
          <w:sz w:val="24"/>
          <w:szCs w:val="24"/>
          <w:lang w:eastAsia="ar-SA"/>
        </w:rPr>
        <w:t xml:space="preserve">Начальная </w:t>
      </w:r>
      <w:r w:rsidR="004E6115" w:rsidRPr="004E6115">
        <w:rPr>
          <w:rFonts w:ascii="Times New Roman" w:eastAsia="Times New Roman" w:hAnsi="Times New Roman" w:cs="Times New Roman"/>
          <w:sz w:val="24"/>
          <w:szCs w:val="24"/>
          <w:lang w:eastAsia="ar-SA"/>
        </w:rPr>
        <w:t xml:space="preserve">(максимальная) цена договора составляет 509 990 000  (Пятьсот девять миллионов девятьсот девяносто тысяч) рублей 00 копеек   (12 749,75 </w:t>
      </w:r>
      <w:proofErr w:type="spellStart"/>
      <w:r w:rsidR="004E6115" w:rsidRPr="004E6115">
        <w:rPr>
          <w:rFonts w:ascii="Times New Roman" w:eastAsia="Times New Roman" w:hAnsi="Times New Roman" w:cs="Times New Roman"/>
          <w:sz w:val="24"/>
          <w:szCs w:val="24"/>
          <w:lang w:eastAsia="ar-SA"/>
        </w:rPr>
        <w:t>руб</w:t>
      </w:r>
      <w:proofErr w:type="spellEnd"/>
      <w:r w:rsidR="004E6115" w:rsidRPr="004E6115">
        <w:rPr>
          <w:rFonts w:ascii="Times New Roman" w:eastAsia="Times New Roman" w:hAnsi="Times New Roman" w:cs="Times New Roman"/>
          <w:sz w:val="24"/>
          <w:szCs w:val="24"/>
          <w:lang w:eastAsia="ar-SA"/>
        </w:rPr>
        <w:t>/</w:t>
      </w:r>
      <w:proofErr w:type="spellStart"/>
      <w:r w:rsidR="004E6115" w:rsidRPr="004E6115">
        <w:rPr>
          <w:rFonts w:ascii="Times New Roman" w:eastAsia="Times New Roman" w:hAnsi="Times New Roman" w:cs="Times New Roman"/>
          <w:sz w:val="24"/>
          <w:szCs w:val="24"/>
          <w:lang w:eastAsia="ar-SA"/>
        </w:rPr>
        <w:t>тн</w:t>
      </w:r>
      <w:proofErr w:type="spellEnd"/>
      <w:r w:rsidR="004E6115" w:rsidRPr="004E6115">
        <w:rPr>
          <w:rFonts w:ascii="Times New Roman" w:eastAsia="Times New Roman" w:hAnsi="Times New Roman" w:cs="Times New Roman"/>
          <w:sz w:val="24"/>
          <w:szCs w:val="24"/>
          <w:lang w:eastAsia="ar-SA"/>
        </w:rPr>
        <w:t xml:space="preserve">), в том числе НДС. </w:t>
      </w:r>
    </w:p>
    <w:p w:rsidR="003A2F0D" w:rsidRPr="004E6115" w:rsidRDefault="003A2F0D"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E6115">
        <w:rPr>
          <w:rFonts w:ascii="Times New Roman" w:eastAsia="Times New Roman" w:hAnsi="Times New Roman" w:cs="Times New Roman"/>
          <w:sz w:val="24"/>
          <w:szCs w:val="24"/>
          <w:lang w:eastAsia="ar-SA"/>
        </w:rPr>
        <w:t>Источник информации о стоимости Продукции</w:t>
      </w:r>
      <w:r w:rsidR="00192A74"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в соответствии с </w:t>
      </w:r>
      <w:r w:rsidR="005021CF" w:rsidRPr="004E6115">
        <w:rPr>
          <w:rFonts w:ascii="Times New Roman" w:eastAsia="Times New Roman" w:hAnsi="Times New Roman" w:cs="Times New Roman"/>
          <w:sz w:val="24"/>
          <w:szCs w:val="24"/>
          <w:lang w:eastAsia="ar-SA"/>
        </w:rPr>
        <w:t>р</w:t>
      </w:r>
      <w:r w:rsidR="00026547"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4E6115">
        <w:rPr>
          <w:rFonts w:ascii="Times New Roman" w:eastAsia="Times New Roman" w:hAnsi="Times New Roman" w:cs="Times New Roman"/>
          <w:sz w:val="24"/>
          <w:szCs w:val="24"/>
          <w:lang w:eastAsia="ar-SA"/>
        </w:rPr>
        <w:t>АО «МЭС»</w:t>
      </w:r>
      <w:r w:rsidRPr="004E6115">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sidRPr="004E6115">
        <w:rPr>
          <w:rFonts w:ascii="Times New Roman" w:eastAsia="Times New Roman" w:hAnsi="Times New Roman" w:cs="Times New Roman"/>
          <w:sz w:val="24"/>
          <w:szCs w:val="24"/>
          <w:lang w:eastAsia="ar-SA"/>
        </w:rPr>
        <w:t xml:space="preserve"> начальной (максимальной) цены</w:t>
      </w:r>
      <w:r w:rsidR="00FB53B7" w:rsidRPr="004E6115">
        <w:rPr>
          <w:rFonts w:ascii="Times New Roman" w:eastAsia="Times New Roman" w:hAnsi="Times New Roman" w:cs="Times New Roman"/>
          <w:sz w:val="24"/>
          <w:szCs w:val="24"/>
          <w:lang w:eastAsia="ar-SA"/>
        </w:rPr>
        <w:t xml:space="preserve"> затратным методом</w:t>
      </w:r>
      <w:r w:rsidRPr="004E6115">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8903EF" w:rsidRPr="008903EF" w:rsidRDefault="008903EF" w:rsidP="008903EF">
      <w:pPr>
        <w:spacing w:after="0" w:line="240" w:lineRule="auto"/>
        <w:ind w:firstLine="567"/>
        <w:jc w:val="both"/>
        <w:rPr>
          <w:rFonts w:ascii="Times New Roman" w:hAnsi="Times New Roman" w:cs="Times New Roman"/>
          <w:sz w:val="24"/>
          <w:szCs w:val="24"/>
        </w:rPr>
      </w:pPr>
      <w:bookmarkStart w:id="63" w:name="_Toc386464002"/>
      <w:r w:rsidRPr="008903EF">
        <w:rPr>
          <w:rFonts w:ascii="Times New Roman" w:hAnsi="Times New Roman" w:cs="Times New Roman"/>
          <w:sz w:val="24"/>
          <w:szCs w:val="24"/>
        </w:rPr>
        <w:t xml:space="preserve">Цена Договора при транспортировке железнодорожным транспортом  включает в себя: </w:t>
      </w:r>
    </w:p>
    <w:p w:rsidR="008903EF" w:rsidRPr="008903EF" w:rsidRDefault="008903EF" w:rsidP="008903EF">
      <w:pPr>
        <w:spacing w:after="0" w:line="240" w:lineRule="auto"/>
        <w:ind w:firstLine="567"/>
        <w:jc w:val="both"/>
        <w:rPr>
          <w:rFonts w:ascii="Times New Roman" w:hAnsi="Times New Roman" w:cs="Times New Roman"/>
          <w:sz w:val="24"/>
          <w:szCs w:val="24"/>
        </w:rPr>
      </w:pPr>
      <w:proofErr w:type="gramStart"/>
      <w:r w:rsidRPr="008903EF">
        <w:rPr>
          <w:rFonts w:ascii="Times New Roman" w:hAnsi="Times New Roman" w:cs="Times New Roman"/>
          <w:sz w:val="24"/>
          <w:szCs w:val="24"/>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8903EF" w:rsidRPr="008903EF" w:rsidRDefault="008903EF" w:rsidP="008903EF">
      <w:pPr>
        <w:spacing w:after="0" w:line="240" w:lineRule="auto"/>
        <w:ind w:firstLine="567"/>
        <w:jc w:val="both"/>
        <w:rPr>
          <w:rFonts w:ascii="Times New Roman" w:hAnsi="Times New Roman" w:cs="Times New Roman"/>
          <w:sz w:val="24"/>
          <w:szCs w:val="24"/>
        </w:rPr>
      </w:pPr>
      <w:r w:rsidRPr="008903EF">
        <w:rPr>
          <w:rFonts w:ascii="Times New Roman" w:hAnsi="Times New Roman" w:cs="Times New Roman"/>
          <w:sz w:val="24"/>
          <w:szCs w:val="24"/>
        </w:rPr>
        <w:tab/>
        <w:t xml:space="preserve">Стоимость транспортных расходов по поставке Продукции  железнодорожным транспортом </w:t>
      </w:r>
      <w:proofErr w:type="gramStart"/>
      <w:r w:rsidRPr="008903EF">
        <w:rPr>
          <w:rFonts w:ascii="Times New Roman" w:hAnsi="Times New Roman" w:cs="Times New Roman"/>
          <w:sz w:val="24"/>
          <w:szCs w:val="24"/>
        </w:rPr>
        <w:t>до ж</w:t>
      </w:r>
      <w:proofErr w:type="gramEnd"/>
      <w:r w:rsidRPr="008903EF">
        <w:rPr>
          <w:rFonts w:ascii="Times New Roman" w:hAnsi="Times New Roman" w:cs="Times New Roman"/>
          <w:sz w:val="24"/>
          <w:szCs w:val="24"/>
        </w:rPr>
        <w:t xml:space="preserve">/д станции назначения, указанной в заявке Покупателя. </w:t>
      </w:r>
    </w:p>
    <w:p w:rsidR="008903EF" w:rsidRPr="008903EF" w:rsidRDefault="008903EF" w:rsidP="008903EF">
      <w:pPr>
        <w:spacing w:after="0" w:line="240" w:lineRule="auto"/>
        <w:ind w:firstLine="567"/>
        <w:jc w:val="both"/>
        <w:rPr>
          <w:rFonts w:ascii="Times New Roman" w:hAnsi="Times New Roman" w:cs="Times New Roman"/>
          <w:sz w:val="24"/>
          <w:szCs w:val="24"/>
        </w:rPr>
      </w:pPr>
      <w:r w:rsidRPr="008903EF">
        <w:rPr>
          <w:rFonts w:ascii="Times New Roman" w:hAnsi="Times New Roman" w:cs="Times New Roman"/>
          <w:sz w:val="24"/>
          <w:szCs w:val="24"/>
        </w:rPr>
        <w:t xml:space="preserve">Под транспортными расходами при поставке Продукции на </w:t>
      </w:r>
      <w:proofErr w:type="gramStart"/>
      <w:r w:rsidRPr="008903EF">
        <w:rPr>
          <w:rFonts w:ascii="Times New Roman" w:hAnsi="Times New Roman" w:cs="Times New Roman"/>
          <w:sz w:val="24"/>
          <w:szCs w:val="24"/>
        </w:rPr>
        <w:t>условиях ж</w:t>
      </w:r>
      <w:proofErr w:type="gramEnd"/>
      <w:r w:rsidRPr="008903EF">
        <w:rPr>
          <w:rFonts w:ascii="Times New Roman" w:hAnsi="Times New Roman" w:cs="Times New Roman"/>
          <w:sz w:val="24"/>
          <w:szCs w:val="24"/>
        </w:rPr>
        <w:t>/д станция назначения  понимается:</w:t>
      </w:r>
    </w:p>
    <w:p w:rsidR="008903EF" w:rsidRPr="008903EF" w:rsidRDefault="008903EF" w:rsidP="008903EF">
      <w:pPr>
        <w:spacing w:after="0" w:line="240" w:lineRule="auto"/>
        <w:ind w:firstLine="567"/>
        <w:jc w:val="both"/>
        <w:rPr>
          <w:rFonts w:ascii="Times New Roman" w:hAnsi="Times New Roman" w:cs="Times New Roman"/>
          <w:sz w:val="24"/>
          <w:szCs w:val="24"/>
        </w:rPr>
      </w:pPr>
      <w:r w:rsidRPr="008903EF">
        <w:rPr>
          <w:rFonts w:ascii="Times New Roman" w:hAnsi="Times New Roman" w:cs="Times New Roman"/>
          <w:sz w:val="24"/>
          <w:szCs w:val="24"/>
        </w:rPr>
        <w:t>•</w:t>
      </w:r>
      <w:r w:rsidRPr="008903EF">
        <w:rPr>
          <w:rFonts w:ascii="Times New Roman" w:hAnsi="Times New Roman" w:cs="Times New Roman"/>
          <w:sz w:val="24"/>
          <w:szCs w:val="24"/>
        </w:rPr>
        <w:tab/>
      </w:r>
      <w:proofErr w:type="gramStart"/>
      <w:r w:rsidRPr="008903EF">
        <w:rPr>
          <w:rFonts w:ascii="Times New Roman" w:hAnsi="Times New Roman" w:cs="Times New Roman"/>
          <w:sz w:val="24"/>
          <w:szCs w:val="24"/>
        </w:rPr>
        <w:t>ж</w:t>
      </w:r>
      <w:proofErr w:type="gramEnd"/>
      <w:r w:rsidRPr="008903EF">
        <w:rPr>
          <w:rFonts w:ascii="Times New Roman" w:hAnsi="Times New Roman" w:cs="Times New Roman"/>
          <w:sz w:val="24"/>
          <w:szCs w:val="24"/>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8903EF" w:rsidRPr="008903EF" w:rsidRDefault="008903EF" w:rsidP="008903EF">
      <w:pPr>
        <w:spacing w:after="0" w:line="240" w:lineRule="auto"/>
        <w:ind w:firstLine="567"/>
        <w:jc w:val="both"/>
        <w:rPr>
          <w:rFonts w:ascii="Times New Roman" w:hAnsi="Times New Roman" w:cs="Times New Roman"/>
          <w:sz w:val="24"/>
          <w:szCs w:val="24"/>
        </w:rPr>
      </w:pPr>
      <w:r w:rsidRPr="008903EF">
        <w:rPr>
          <w:rFonts w:ascii="Times New Roman" w:hAnsi="Times New Roman" w:cs="Times New Roman"/>
          <w:sz w:val="24"/>
          <w:szCs w:val="24"/>
        </w:rPr>
        <w:lastRenderedPageBreak/>
        <w:t>•</w:t>
      </w:r>
      <w:r w:rsidRPr="008903EF">
        <w:rPr>
          <w:rFonts w:ascii="Times New Roman" w:hAnsi="Times New Roman" w:cs="Times New Roman"/>
          <w:sz w:val="24"/>
          <w:szCs w:val="24"/>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8903EF" w:rsidRPr="008903EF" w:rsidRDefault="008903EF" w:rsidP="008903EF">
      <w:pPr>
        <w:spacing w:after="0" w:line="240" w:lineRule="auto"/>
        <w:ind w:firstLine="567"/>
        <w:jc w:val="both"/>
        <w:rPr>
          <w:rFonts w:ascii="Times New Roman" w:hAnsi="Times New Roman" w:cs="Times New Roman"/>
          <w:sz w:val="24"/>
          <w:szCs w:val="24"/>
        </w:rPr>
      </w:pPr>
      <w:r w:rsidRPr="008903EF">
        <w:rPr>
          <w:rFonts w:ascii="Times New Roman" w:hAnsi="Times New Roman" w:cs="Times New Roman"/>
          <w:sz w:val="24"/>
          <w:szCs w:val="24"/>
        </w:rPr>
        <w:t>•</w:t>
      </w:r>
      <w:r w:rsidRPr="008903EF">
        <w:rPr>
          <w:rFonts w:ascii="Times New Roman" w:hAnsi="Times New Roman" w:cs="Times New Roman"/>
          <w:sz w:val="24"/>
          <w:szCs w:val="24"/>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8903EF" w:rsidRPr="008903EF" w:rsidRDefault="008903EF" w:rsidP="008903EF">
      <w:pPr>
        <w:spacing w:after="0" w:line="240" w:lineRule="auto"/>
        <w:ind w:firstLine="567"/>
        <w:jc w:val="both"/>
        <w:rPr>
          <w:rFonts w:ascii="Times New Roman" w:hAnsi="Times New Roman" w:cs="Times New Roman"/>
          <w:sz w:val="24"/>
          <w:szCs w:val="24"/>
        </w:rPr>
      </w:pPr>
      <w:r w:rsidRPr="008903EF">
        <w:rPr>
          <w:rFonts w:ascii="Times New Roman" w:hAnsi="Times New Roman" w:cs="Times New Roman"/>
          <w:sz w:val="24"/>
          <w:szCs w:val="24"/>
        </w:rPr>
        <w:t>•</w:t>
      </w:r>
      <w:r w:rsidRPr="008903EF">
        <w:rPr>
          <w:rFonts w:ascii="Times New Roman" w:hAnsi="Times New Roman" w:cs="Times New Roman"/>
          <w:sz w:val="24"/>
          <w:szCs w:val="24"/>
        </w:rPr>
        <w:tab/>
        <w:t>ставку услуг транспортного экспедитора, предусмотренную договором Поставщика;</w:t>
      </w:r>
    </w:p>
    <w:p w:rsidR="008903EF" w:rsidRPr="008903EF" w:rsidRDefault="008903EF" w:rsidP="008903EF">
      <w:pPr>
        <w:spacing w:after="0" w:line="240" w:lineRule="auto"/>
        <w:ind w:firstLine="567"/>
        <w:jc w:val="both"/>
        <w:rPr>
          <w:rFonts w:ascii="Times New Roman" w:hAnsi="Times New Roman" w:cs="Times New Roman"/>
          <w:sz w:val="24"/>
          <w:szCs w:val="24"/>
        </w:rPr>
      </w:pPr>
      <w:r w:rsidRPr="008903EF">
        <w:rPr>
          <w:rFonts w:ascii="Times New Roman" w:hAnsi="Times New Roman" w:cs="Times New Roman"/>
          <w:sz w:val="24"/>
          <w:szCs w:val="24"/>
        </w:rPr>
        <w:t>•</w:t>
      </w:r>
      <w:r w:rsidRPr="008903EF">
        <w:rPr>
          <w:rFonts w:ascii="Times New Roman" w:hAnsi="Times New Roman" w:cs="Times New Roman"/>
          <w:sz w:val="24"/>
          <w:szCs w:val="24"/>
        </w:rPr>
        <w:tab/>
        <w:t>сборы и тарифы, уплачиваемые отправителем при отправлении груза в прямом железнодорожном сообщении;</w:t>
      </w:r>
    </w:p>
    <w:p w:rsidR="008903EF" w:rsidRPr="008903EF" w:rsidRDefault="008903EF" w:rsidP="008903EF">
      <w:pPr>
        <w:spacing w:after="0" w:line="240" w:lineRule="auto"/>
        <w:ind w:firstLine="567"/>
        <w:jc w:val="both"/>
        <w:rPr>
          <w:rFonts w:ascii="Times New Roman" w:hAnsi="Times New Roman" w:cs="Times New Roman"/>
          <w:sz w:val="24"/>
          <w:szCs w:val="24"/>
        </w:rPr>
      </w:pPr>
      <w:r w:rsidRPr="008903EF">
        <w:rPr>
          <w:rFonts w:ascii="Times New Roman" w:hAnsi="Times New Roman" w:cs="Times New Roman"/>
          <w:sz w:val="24"/>
          <w:szCs w:val="24"/>
        </w:rPr>
        <w:t>•</w:t>
      </w:r>
      <w:r w:rsidRPr="008903EF">
        <w:rPr>
          <w:rFonts w:ascii="Times New Roman" w:hAnsi="Times New Roman" w:cs="Times New Roman"/>
          <w:sz w:val="24"/>
          <w:szCs w:val="24"/>
        </w:rPr>
        <w:tab/>
        <w:t>расходы по наливу, подаче и уборке вагонов на станции отправления;</w:t>
      </w:r>
    </w:p>
    <w:p w:rsidR="008903EF" w:rsidRDefault="008903EF" w:rsidP="008903EF">
      <w:pPr>
        <w:spacing w:after="0" w:line="240" w:lineRule="auto"/>
        <w:ind w:firstLine="567"/>
        <w:jc w:val="both"/>
        <w:rPr>
          <w:rFonts w:ascii="Times New Roman" w:hAnsi="Times New Roman" w:cs="Times New Roman"/>
          <w:sz w:val="24"/>
          <w:szCs w:val="24"/>
        </w:rPr>
      </w:pPr>
      <w:r w:rsidRPr="008903EF">
        <w:rPr>
          <w:rFonts w:ascii="Times New Roman" w:hAnsi="Times New Roman" w:cs="Times New Roman"/>
          <w:sz w:val="24"/>
          <w:szCs w:val="24"/>
        </w:rPr>
        <w:t>•</w:t>
      </w:r>
      <w:r w:rsidRPr="008903EF">
        <w:rPr>
          <w:rFonts w:ascii="Times New Roman" w:hAnsi="Times New Roman" w:cs="Times New Roman"/>
          <w:sz w:val="24"/>
          <w:szCs w:val="24"/>
        </w:rPr>
        <w:tab/>
        <w:t>все транспортные и иные дополнительные расходы на станции отправления.</w:t>
      </w:r>
    </w:p>
    <w:p w:rsidR="003A2F0D" w:rsidRPr="003A2F0D" w:rsidRDefault="003A2F0D" w:rsidP="008903EF">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4" w:name="_Toc403634878"/>
      <w:bookmarkStart w:id="65" w:name="_Toc403725262"/>
      <w:bookmarkStart w:id="66" w:name="_Toc403725333"/>
      <w:bookmarkStart w:id="67" w:name="_Toc409595060"/>
      <w:bookmarkStart w:id="68" w:name="_Toc440288209"/>
      <w:bookmarkStart w:id="69" w:name="_Toc454439807"/>
      <w:r w:rsidRPr="003A2F0D">
        <w:rPr>
          <w:rFonts w:ascii="Times New Roman" w:eastAsia="Times New Roman" w:hAnsi="Times New Roman" w:cs="Times New Roman"/>
          <w:b/>
          <w:sz w:val="24"/>
          <w:szCs w:val="24"/>
          <w:lang w:eastAsia="ar-SA"/>
        </w:rPr>
        <w:t>4.8. Порядок предоставления заявок</w:t>
      </w:r>
      <w:bookmarkEnd w:id="63"/>
      <w:bookmarkEnd w:id="64"/>
      <w:bookmarkEnd w:id="65"/>
      <w:bookmarkEnd w:id="66"/>
      <w:bookmarkEnd w:id="67"/>
      <w:bookmarkEnd w:id="68"/>
      <w:bookmarkEnd w:id="69"/>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AF3C19">
        <w:rPr>
          <w:rFonts w:ascii="Times New Roman" w:eastAsia="Calibri" w:hAnsi="Times New Roman" w:cs="Times New Roman"/>
          <w:b/>
          <w:sz w:val="24"/>
          <w:szCs w:val="24"/>
          <w:lang w:eastAsia="ar-SA"/>
        </w:rPr>
        <w:t xml:space="preserve">) </w:t>
      </w:r>
      <w:r w:rsidR="00EA050A">
        <w:rPr>
          <w:rFonts w:ascii="Times New Roman" w:eastAsia="Calibri" w:hAnsi="Times New Roman" w:cs="Times New Roman"/>
          <w:b/>
          <w:sz w:val="24"/>
          <w:szCs w:val="24"/>
          <w:lang w:eastAsia="ar-SA"/>
        </w:rPr>
        <w:t>2</w:t>
      </w:r>
      <w:r w:rsidR="008C5879">
        <w:rPr>
          <w:rFonts w:ascii="Times New Roman" w:eastAsia="Calibri" w:hAnsi="Times New Roman" w:cs="Times New Roman"/>
          <w:b/>
          <w:sz w:val="24"/>
          <w:szCs w:val="24"/>
          <w:lang w:eastAsia="ar-SA"/>
        </w:rPr>
        <w:t>6 июл</w:t>
      </w:r>
      <w:r w:rsidR="00EA050A">
        <w:rPr>
          <w:rFonts w:ascii="Times New Roman" w:eastAsia="Calibri" w:hAnsi="Times New Roman" w:cs="Times New Roman"/>
          <w:b/>
          <w:sz w:val="24"/>
          <w:szCs w:val="24"/>
          <w:lang w:eastAsia="ar-SA"/>
        </w:rPr>
        <w:t>я</w:t>
      </w:r>
      <w:r w:rsidR="00635EA0" w:rsidRPr="00AF3C19">
        <w:rPr>
          <w:rFonts w:ascii="Times New Roman" w:eastAsia="Calibri" w:hAnsi="Times New Roman" w:cs="Times New Roman"/>
          <w:b/>
          <w:sz w:val="24"/>
          <w:szCs w:val="24"/>
          <w:lang w:eastAsia="ar-SA"/>
        </w:rPr>
        <w:t xml:space="preserve"> </w:t>
      </w:r>
      <w:r w:rsidRPr="00AF3C19">
        <w:rPr>
          <w:rFonts w:ascii="Times New Roman" w:eastAsia="Calibri" w:hAnsi="Times New Roman" w:cs="Times New Roman"/>
          <w:b/>
          <w:sz w:val="24"/>
          <w:szCs w:val="24"/>
          <w:lang w:eastAsia="ar-SA"/>
        </w:rPr>
        <w:t>201</w:t>
      </w:r>
      <w:r w:rsidR="00336C65" w:rsidRPr="00AF3C19">
        <w:rPr>
          <w:rFonts w:ascii="Times New Roman" w:eastAsia="Calibri" w:hAnsi="Times New Roman" w:cs="Times New Roman"/>
          <w:b/>
          <w:sz w:val="24"/>
          <w:szCs w:val="24"/>
          <w:lang w:eastAsia="ar-SA"/>
        </w:rPr>
        <w:t>6</w:t>
      </w:r>
      <w:r w:rsidRPr="00AF3C19">
        <w:rPr>
          <w:rFonts w:ascii="Times New Roman" w:eastAsia="Calibri" w:hAnsi="Times New Roman" w:cs="Times New Roman"/>
          <w:b/>
          <w:sz w:val="24"/>
          <w:szCs w:val="24"/>
          <w:lang w:eastAsia="ar-SA"/>
        </w:rPr>
        <w:t xml:space="preserve"> </w:t>
      </w:r>
      <w:r w:rsidR="00635EA0" w:rsidRPr="00AF3C19">
        <w:rPr>
          <w:rFonts w:ascii="Times New Roman" w:eastAsia="Calibri" w:hAnsi="Times New Roman" w:cs="Times New Roman"/>
          <w:b/>
          <w:sz w:val="24"/>
          <w:szCs w:val="24"/>
          <w:lang w:eastAsia="ar-SA"/>
        </w:rPr>
        <w:t xml:space="preserve">года по </w:t>
      </w:r>
      <w:r w:rsidR="00026547" w:rsidRPr="00AF3C19">
        <w:rPr>
          <w:rFonts w:ascii="Times New Roman" w:eastAsia="Calibri" w:hAnsi="Times New Roman" w:cs="Times New Roman"/>
          <w:b/>
          <w:sz w:val="24"/>
          <w:szCs w:val="24"/>
          <w:lang w:eastAsia="ar-SA"/>
        </w:rPr>
        <w:t>16</w:t>
      </w:r>
      <w:r w:rsidR="00635EA0" w:rsidRPr="00AF3C19">
        <w:rPr>
          <w:rFonts w:ascii="Times New Roman" w:eastAsia="Calibri" w:hAnsi="Times New Roman" w:cs="Times New Roman"/>
          <w:b/>
          <w:sz w:val="24"/>
          <w:szCs w:val="24"/>
          <w:lang w:eastAsia="ar-SA"/>
        </w:rPr>
        <w:t>:</w:t>
      </w:r>
      <w:r w:rsidR="00026547" w:rsidRPr="00AF3C19">
        <w:rPr>
          <w:rFonts w:ascii="Times New Roman" w:eastAsia="Calibri" w:hAnsi="Times New Roman" w:cs="Times New Roman"/>
          <w:b/>
          <w:sz w:val="24"/>
          <w:szCs w:val="24"/>
          <w:lang w:eastAsia="ar-SA"/>
        </w:rPr>
        <w:t>42</w:t>
      </w:r>
      <w:r w:rsidR="00635EA0" w:rsidRPr="00AF3C19">
        <w:rPr>
          <w:rFonts w:ascii="Times New Roman" w:eastAsia="Calibri" w:hAnsi="Times New Roman" w:cs="Times New Roman"/>
          <w:b/>
          <w:sz w:val="24"/>
          <w:szCs w:val="24"/>
          <w:lang w:eastAsia="ar-SA"/>
        </w:rPr>
        <w:t xml:space="preserve"> (МСК) </w:t>
      </w:r>
      <w:r w:rsidR="00EA050A">
        <w:rPr>
          <w:rFonts w:ascii="Times New Roman" w:eastAsia="Calibri" w:hAnsi="Times New Roman" w:cs="Times New Roman"/>
          <w:b/>
          <w:sz w:val="24"/>
          <w:szCs w:val="24"/>
          <w:lang w:eastAsia="ar-SA"/>
        </w:rPr>
        <w:t xml:space="preserve">01 </w:t>
      </w:r>
      <w:r w:rsidR="00D50884">
        <w:rPr>
          <w:rFonts w:ascii="Times New Roman" w:eastAsia="Calibri" w:hAnsi="Times New Roman" w:cs="Times New Roman"/>
          <w:b/>
          <w:sz w:val="24"/>
          <w:szCs w:val="24"/>
          <w:lang w:eastAsia="ar-SA"/>
        </w:rPr>
        <w:t>августа</w:t>
      </w:r>
      <w:r w:rsidR="00EF39B3">
        <w:rPr>
          <w:rFonts w:ascii="Times New Roman" w:eastAsia="Calibri" w:hAnsi="Times New Roman" w:cs="Times New Roman"/>
          <w:b/>
          <w:sz w:val="24"/>
          <w:szCs w:val="24"/>
          <w:lang w:eastAsia="ar-SA"/>
        </w:rPr>
        <w:t xml:space="preserve"> </w:t>
      </w:r>
      <w:r w:rsidRPr="00A63694">
        <w:rPr>
          <w:rFonts w:ascii="Times New Roman" w:eastAsia="Calibri" w:hAnsi="Times New Roman" w:cs="Times New Roman"/>
          <w:b/>
          <w:sz w:val="24"/>
          <w:szCs w:val="24"/>
          <w:lang w:eastAsia="ar-SA"/>
        </w:rPr>
        <w:t>201</w:t>
      </w:r>
      <w:r w:rsidR="00336C65" w:rsidRPr="00A63694">
        <w:rPr>
          <w:rFonts w:ascii="Times New Roman" w:eastAsia="Calibri" w:hAnsi="Times New Roman" w:cs="Times New Roman"/>
          <w:b/>
          <w:sz w:val="24"/>
          <w:szCs w:val="24"/>
          <w:lang w:eastAsia="ar-SA"/>
        </w:rPr>
        <w:t>6</w:t>
      </w:r>
      <w:r w:rsidRPr="00A63694">
        <w:rPr>
          <w:rFonts w:ascii="Times New Roman" w:eastAsia="Calibri" w:hAnsi="Times New Roman" w:cs="Times New Roman"/>
          <w:b/>
          <w:sz w:val="24"/>
          <w:szCs w:val="24"/>
          <w:lang w:eastAsia="ar-SA"/>
        </w:rPr>
        <w:t xml:space="preserve"> года</w:t>
      </w:r>
      <w:r w:rsidRPr="007519F2">
        <w:rPr>
          <w:rFonts w:ascii="Times New Roman" w:eastAsia="Calibri" w:hAnsi="Times New Roman" w:cs="Times New Roman"/>
          <w:b/>
          <w:sz w:val="24"/>
          <w:szCs w:val="24"/>
          <w:lang w:eastAsia="ar-SA"/>
        </w:rPr>
        <w:t xml:space="preserve"> в письменной форме.</w:t>
      </w:r>
      <w:r w:rsidRPr="007519F2">
        <w:rPr>
          <w:rFonts w:ascii="Times New Roman" w:eastAsia="Times New Roman" w:hAnsi="Times New Roman" w:cs="Times New Roman"/>
          <w:b/>
          <w:sz w:val="24"/>
          <w:szCs w:val="24"/>
          <w:lang w:eastAsia="ar-SA"/>
        </w:rPr>
        <w:t xml:space="preserve">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4.4.5. п. 4.4. Документации и </w:t>
      </w:r>
      <w:proofErr w:type="gramStart"/>
      <w:r w:rsidRPr="005415B0">
        <w:rPr>
          <w:rFonts w:ascii="Times New Roman" w:eastAsia="Times New Roman" w:hAnsi="Times New Roman" w:cs="Times New Roman"/>
          <w:sz w:val="24"/>
          <w:szCs w:val="24"/>
          <w:lang w:eastAsia="ar-SA"/>
        </w:rPr>
        <w:t>вложена</w:t>
      </w:r>
      <w:proofErr w:type="gramEnd"/>
      <w:r w:rsidRPr="005415B0">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5415B0">
        <w:rPr>
          <w:rFonts w:ascii="Times New Roman" w:eastAsia="Times New Roman" w:hAnsi="Times New Roman" w:cs="Times New Roman"/>
          <w:sz w:val="24"/>
          <w:szCs w:val="24"/>
          <w:lang w:eastAsia="ar-SA"/>
        </w:rPr>
        <w:t>с заявками на участие в запросе предложений в журнале регистрации конвертов с заявками</w:t>
      </w:r>
      <w:proofErr w:type="gramEnd"/>
      <w:r w:rsidRPr="005415B0">
        <w:rPr>
          <w:rFonts w:ascii="Times New Roman" w:eastAsia="Times New Roman" w:hAnsi="Times New Roman" w:cs="Times New Roman"/>
          <w:sz w:val="24"/>
          <w:szCs w:val="24"/>
          <w:lang w:eastAsia="ar-SA"/>
        </w:rPr>
        <w:t>.</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0" w:name="_Toc386464003"/>
      <w:bookmarkStart w:id="71" w:name="_Toc403634879"/>
      <w:bookmarkStart w:id="72" w:name="_Toc403725263"/>
      <w:bookmarkStart w:id="73" w:name="_Toc403725334"/>
      <w:bookmarkStart w:id="74" w:name="_Toc409595061"/>
      <w:bookmarkStart w:id="75" w:name="_Toc440288210"/>
      <w:bookmarkStart w:id="76" w:name="_Toc454439808"/>
      <w:r w:rsidRPr="003A2F0D">
        <w:rPr>
          <w:rFonts w:ascii="Times New Roman" w:eastAsia="Times New Roman" w:hAnsi="Times New Roman" w:cs="Times New Roman"/>
          <w:b/>
          <w:bCs/>
          <w:iCs/>
          <w:sz w:val="24"/>
          <w:szCs w:val="24"/>
          <w:lang w:eastAsia="ar-SA"/>
        </w:rPr>
        <w:t xml:space="preserve">4.9. </w:t>
      </w:r>
      <w:bookmarkEnd w:id="70"/>
      <w:bookmarkEnd w:id="71"/>
      <w:bookmarkEnd w:id="72"/>
      <w:bookmarkEnd w:id="73"/>
      <w:bookmarkEnd w:id="74"/>
      <w:bookmarkEnd w:id="75"/>
      <w:r w:rsidR="001D7F04" w:rsidRPr="001D7F04">
        <w:rPr>
          <w:rFonts w:ascii="Times New Roman" w:eastAsia="Times New Roman" w:hAnsi="Times New Roman" w:cs="Times New Roman"/>
          <w:b/>
          <w:bCs/>
          <w:iCs/>
          <w:sz w:val="24"/>
          <w:szCs w:val="24"/>
          <w:lang w:eastAsia="ar-SA"/>
        </w:rPr>
        <w:t>Изменение и отзыв заявок</w:t>
      </w:r>
      <w:bookmarkEnd w:id="76"/>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001D7F04" w:rsidRPr="001D7F0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001D7F04" w:rsidRPr="001D7F04">
        <w:rPr>
          <w:rFonts w:ascii="Times New Roman" w:eastAsia="Times New Roman" w:hAnsi="Times New Roman" w:cs="Times New Roman"/>
          <w:sz w:val="24"/>
          <w:szCs w:val="24"/>
          <w:lang w:eastAsia="ar-SA"/>
        </w:rPr>
        <w:t xml:space="preserve">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77" w:name="_Toc386464004"/>
      <w:bookmarkStart w:id="78" w:name="_Toc403634880"/>
      <w:bookmarkStart w:id="79" w:name="_Toc403725264"/>
      <w:bookmarkStart w:id="80" w:name="_Toc403725335"/>
      <w:bookmarkStart w:id="81" w:name="_Toc409595062"/>
      <w:bookmarkStart w:id="82" w:name="_Toc440288211"/>
      <w:bookmarkStart w:id="83" w:name="_Toc45443980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77"/>
      <w:bookmarkEnd w:id="78"/>
      <w:bookmarkEnd w:id="79"/>
      <w:bookmarkEnd w:id="80"/>
      <w:bookmarkEnd w:id="81"/>
      <w:bookmarkEnd w:id="82"/>
      <w:bookmarkEnd w:id="83"/>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84"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84"/>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85" w:name="_Toc386464005"/>
      <w:bookmarkStart w:id="86" w:name="_Toc403634881"/>
      <w:bookmarkStart w:id="87" w:name="_Toc403725265"/>
      <w:bookmarkStart w:id="88" w:name="_Toc403725336"/>
      <w:bookmarkStart w:id="89" w:name="_Toc409595063"/>
      <w:bookmarkStart w:id="90" w:name="_Toc440288212"/>
      <w:bookmarkStart w:id="91" w:name="_Toc454439810"/>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85"/>
      <w:bookmarkEnd w:id="86"/>
      <w:bookmarkEnd w:id="87"/>
      <w:bookmarkEnd w:id="88"/>
      <w:bookmarkEnd w:id="89"/>
      <w:bookmarkEnd w:id="90"/>
      <w:bookmarkEnd w:id="91"/>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92" w:name="_Toc386464006"/>
      <w:bookmarkStart w:id="93"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3A2F0D">
        <w:rPr>
          <w:rFonts w:ascii="Times New Roman" w:eastAsia="Times New Roman" w:hAnsi="Times New Roman" w:cs="Times New Roman"/>
          <w:sz w:val="24"/>
          <w:szCs w:val="24"/>
          <w:lang w:eastAsia="ar-SA"/>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3A2F0D">
        <w:rPr>
          <w:rFonts w:ascii="Times New Roman" w:eastAsia="Times New Roman" w:hAnsi="Times New Roman" w:cs="Times New Roman"/>
          <w:sz w:val="24"/>
          <w:szCs w:val="24"/>
          <w:lang w:eastAsia="ar-SA"/>
        </w:rPr>
        <w:t xml:space="preserve">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94" w:name="_Toc403725266"/>
      <w:bookmarkStart w:id="95" w:name="_Toc403725337"/>
      <w:bookmarkStart w:id="96" w:name="_Toc409595064"/>
      <w:bookmarkStart w:id="97" w:name="_Toc440288213"/>
      <w:bookmarkStart w:id="98" w:name="_Toc454439811"/>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92"/>
      <w:bookmarkEnd w:id="93"/>
      <w:bookmarkEnd w:id="94"/>
      <w:bookmarkEnd w:id="95"/>
      <w:bookmarkEnd w:id="96"/>
      <w:bookmarkEnd w:id="97"/>
      <w:bookmarkEnd w:id="98"/>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оценка заявки по запросу предложений, значимость критерия</w:t>
            </w:r>
            <w:proofErr w:type="gramStart"/>
            <w:r w:rsidRPr="00854496">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026547" w:rsidRPr="00854496" w:rsidRDefault="00026547" w:rsidP="00026547">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026547" w:rsidRPr="00854496" w:rsidRDefault="00026547" w:rsidP="00026547">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026547" w:rsidRPr="00854496" w:rsidRDefault="00026547" w:rsidP="00026547">
            <w:pPr>
              <w:spacing w:after="0" w:line="240" w:lineRule="auto"/>
              <w:jc w:val="both"/>
              <w:rPr>
                <w:rFonts w:ascii="Times New Roman" w:eastAsia="Times New Roman" w:hAnsi="Times New Roman" w:cs="Times New Roman"/>
                <w:b/>
                <w:bCs/>
                <w:sz w:val="24"/>
                <w:szCs w:val="24"/>
                <w:lang w:eastAsia="ru-RU"/>
              </w:rPr>
            </w:pPr>
            <w:r w:rsidRPr="00854496">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854496" w:rsidRDefault="00026547" w:rsidP="00026547">
            <w:pPr>
              <w:spacing w:after="0" w:line="240" w:lineRule="auto"/>
              <w:jc w:val="both"/>
              <w:rPr>
                <w:rFonts w:ascii="Times New Roman" w:eastAsia="Times New Roman" w:hAnsi="Times New Roman" w:cs="Times New Roman"/>
                <w:sz w:val="28"/>
                <w:szCs w:val="28"/>
                <w:lang w:eastAsia="ru-RU"/>
              </w:rPr>
            </w:pPr>
            <w:r w:rsidRPr="00854496">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854496">
              <w:rPr>
                <w:rFonts w:ascii="Times New Roman" w:eastAsia="Times New Roman" w:hAnsi="Times New Roman" w:cs="Times New Roman"/>
                <w:snapToGrid w:val="0"/>
                <w:sz w:val="24"/>
                <w:szCs w:val="24"/>
                <w:lang w:eastAsia="ru-RU"/>
              </w:rPr>
              <w:t xml:space="preserve">запроса </w:t>
            </w:r>
            <w:r w:rsidRPr="00854496">
              <w:rPr>
                <w:rFonts w:ascii="Times New Roman" w:eastAsia="Times New Roman" w:hAnsi="Times New Roman" w:cs="Times New Roman"/>
                <w:snapToGrid w:val="0"/>
                <w:sz w:val="24"/>
                <w:szCs w:val="24"/>
                <w:lang w:eastAsia="ru-RU"/>
              </w:rPr>
              <w:lastRenderedPageBreak/>
              <w:t xml:space="preserve">предложений </w:t>
            </w:r>
            <w:r w:rsidRPr="00854496">
              <w:rPr>
                <w:rFonts w:ascii="Times New Roman" w:eastAsia="Times New Roman" w:hAnsi="Times New Roman" w:cs="Times New Roman"/>
                <w:sz w:val="24"/>
                <w:szCs w:val="24"/>
                <w:lang w:eastAsia="ru-RU"/>
              </w:rPr>
              <w:t xml:space="preserve">без учёта НДС (в случае, когда Участниками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F356B" w:rsidRPr="00AF356B" w:rsidRDefault="00AF356B" w:rsidP="00AF356B">
            <w:pPr>
              <w:spacing w:after="0" w:line="240" w:lineRule="auto"/>
              <w:jc w:val="both"/>
              <w:rPr>
                <w:rFonts w:ascii="Times New Roman" w:eastAsia="Times New Roman" w:hAnsi="Times New Roman" w:cs="Times New Roman"/>
                <w:sz w:val="24"/>
                <w:szCs w:val="24"/>
                <w:lang w:eastAsia="ru-RU"/>
              </w:rPr>
            </w:pPr>
            <w:r w:rsidRPr="00AF356B">
              <w:rPr>
                <w:rFonts w:ascii="Times New Roman" w:eastAsia="Times New Roman" w:hAnsi="Times New Roman" w:cs="Times New Roman"/>
                <w:sz w:val="24"/>
                <w:szCs w:val="24"/>
                <w:lang w:eastAsia="ru-RU"/>
              </w:rPr>
              <w:t>Оценка заявок по критерию «Срок оплаты» определяется на основании предложений Участников запроса предложений:</w:t>
            </w:r>
          </w:p>
          <w:p w:rsidR="00C95AB3" w:rsidRPr="00C95AB3" w:rsidRDefault="00C95AB3" w:rsidP="00C95AB3">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3A2F0D" w:rsidRPr="00854496" w:rsidRDefault="00C95AB3" w:rsidP="00C95AB3">
            <w:pPr>
              <w:spacing w:after="0" w:line="240" w:lineRule="auto"/>
              <w:jc w:val="both"/>
              <w:rPr>
                <w:rFonts w:ascii="Times New Roman" w:eastAsia="Times New Roman" w:hAnsi="Times New Roman" w:cs="Times New Roman"/>
                <w:sz w:val="24"/>
                <w:szCs w:val="24"/>
              </w:rPr>
            </w:pPr>
            <w:r w:rsidRPr="00C95AB3">
              <w:rPr>
                <w:rFonts w:ascii="Times New Roman" w:eastAsia="Times New Roman" w:hAnsi="Times New Roman" w:cs="Times New Roman"/>
                <w:sz w:val="24"/>
                <w:szCs w:val="24"/>
                <w:lang w:eastAsia="ru-RU"/>
              </w:rPr>
              <w:t>Договор заключается на условиях по данному критерию по результатам запроса предложений.</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Calibri" w:hAnsi="Times New Roman" w:cs="Times New Roman"/>
                <w:sz w:val="24"/>
                <w:szCs w:val="24"/>
              </w:rPr>
              <w:t>Наличие у Участника запроса предложений 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C95AB3" w:rsidRPr="00C95AB3" w:rsidRDefault="00AF356B" w:rsidP="00C95AB3">
            <w:pPr>
              <w:spacing w:after="0" w:line="240" w:lineRule="auto"/>
              <w:jc w:val="both"/>
              <w:rPr>
                <w:rFonts w:ascii="Times New Roman" w:eastAsia="Times New Roman" w:hAnsi="Times New Roman" w:cs="Times New Roman"/>
                <w:sz w:val="24"/>
                <w:szCs w:val="24"/>
                <w:lang w:eastAsia="ru-RU"/>
              </w:rPr>
            </w:pPr>
            <w:proofErr w:type="gramStart"/>
            <w:r w:rsidRPr="00AF356B">
              <w:rPr>
                <w:rFonts w:ascii="Times New Roman" w:eastAsia="Times New Roman" w:hAnsi="Times New Roman" w:cs="Times New Roman"/>
                <w:sz w:val="24"/>
                <w:szCs w:val="24"/>
                <w:lang w:eastAsia="ru-RU"/>
              </w:rPr>
              <w:t>Оценка заявок по критерию</w:t>
            </w:r>
            <w:r w:rsidRPr="00AF356B">
              <w:rPr>
                <w:rFonts w:ascii="Times New Roman" w:eastAsia="Times New Roman" w:hAnsi="Times New Roman" w:cs="Times New Roman"/>
                <w:b/>
                <w:sz w:val="24"/>
                <w:szCs w:val="24"/>
                <w:lang w:eastAsia="ru-RU"/>
              </w:rPr>
              <w:t xml:space="preserve"> </w:t>
            </w:r>
            <w:r w:rsidRPr="00AF356B">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w:t>
            </w:r>
            <w:r w:rsidR="00C95AB3" w:rsidRPr="00C95AB3">
              <w:rPr>
                <w:rFonts w:ascii="Times New Roman" w:eastAsia="Times New Roman" w:hAnsi="Times New Roman" w:cs="Times New Roman"/>
                <w:sz w:val="24"/>
                <w:szCs w:val="24"/>
                <w:lang w:eastAsia="ru-RU"/>
              </w:rPr>
              <w:t>осуществляется путем анализа предоставленных копий договоров между Участником запроса предложений и нефтяными компаниями,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proofErr w:type="gramEnd"/>
            <w:r w:rsidR="00C95AB3" w:rsidRPr="00C95AB3">
              <w:rPr>
                <w:rFonts w:ascii="Times New Roman" w:eastAsia="Times New Roman" w:hAnsi="Times New Roman" w:cs="Times New Roman"/>
                <w:sz w:val="24"/>
                <w:szCs w:val="24"/>
                <w:lang w:eastAsia="ru-RU"/>
              </w:rPr>
              <w:t xml:space="preserve"> </w:t>
            </w:r>
            <w:proofErr w:type="gramStart"/>
            <w:r w:rsidR="00C95AB3" w:rsidRPr="00C95AB3">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roofErr w:type="gramEnd"/>
          </w:p>
          <w:p w:rsidR="00C95AB3" w:rsidRPr="00C95AB3" w:rsidRDefault="00C95AB3" w:rsidP="00C95AB3">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 xml:space="preserve">5 баллов – Участник – нефтяная компания; </w:t>
            </w:r>
          </w:p>
          <w:p w:rsidR="00C95AB3" w:rsidRPr="00C95AB3" w:rsidRDefault="00C95AB3" w:rsidP="00C95AB3">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C95AB3" w:rsidRPr="00C95AB3" w:rsidRDefault="00C95AB3" w:rsidP="00C95AB3">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C95AB3" w:rsidRPr="00C95AB3" w:rsidRDefault="00C95AB3" w:rsidP="00C95AB3">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C95AB3" w:rsidRPr="00C95AB3" w:rsidRDefault="00C95AB3" w:rsidP="00C95AB3">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1 балл –  наличие 1 –</w:t>
            </w:r>
            <w:proofErr w:type="spellStart"/>
            <w:r w:rsidRPr="00C95AB3">
              <w:rPr>
                <w:rFonts w:ascii="Times New Roman" w:eastAsia="Times New Roman" w:hAnsi="Times New Roman" w:cs="Times New Roman"/>
                <w:sz w:val="24"/>
                <w:szCs w:val="24"/>
                <w:lang w:eastAsia="ru-RU"/>
              </w:rPr>
              <w:t>го</w:t>
            </w:r>
            <w:proofErr w:type="spellEnd"/>
            <w:r w:rsidRPr="00C95AB3">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3A2F0D" w:rsidRDefault="00C95AB3" w:rsidP="00563D70">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0 баллов –  отсутствие действующих договоров (справок) между Уч</w:t>
            </w:r>
            <w:r>
              <w:rPr>
                <w:rFonts w:ascii="Times New Roman" w:eastAsia="Times New Roman" w:hAnsi="Times New Roman" w:cs="Times New Roman"/>
                <w:sz w:val="24"/>
                <w:szCs w:val="24"/>
                <w:lang w:eastAsia="ru-RU"/>
              </w:rPr>
              <w:t>астником и нефтяной компанией.</w:t>
            </w:r>
            <w:r>
              <w:rPr>
                <w:rFonts w:ascii="Times New Roman" w:eastAsia="Times New Roman" w:hAnsi="Times New Roman" w:cs="Times New Roman"/>
                <w:sz w:val="24"/>
                <w:szCs w:val="24"/>
                <w:lang w:eastAsia="ru-RU"/>
              </w:rPr>
              <w:tab/>
            </w:r>
            <w:r w:rsidR="00AF356B" w:rsidRPr="00AF356B">
              <w:rPr>
                <w:rFonts w:ascii="Times New Roman" w:eastAsia="Times New Roman" w:hAnsi="Times New Roman" w:cs="Times New Roman"/>
                <w:sz w:val="24"/>
                <w:szCs w:val="24"/>
                <w:lang w:eastAsia="ru-RU"/>
              </w:rPr>
              <w:tab/>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w:t>
      </w:r>
      <w:r w:rsidRPr="003A2F0D">
        <w:rPr>
          <w:rFonts w:ascii="Times New Roman" w:eastAsia="Times New Roman" w:hAnsi="Times New Roman" w:cs="Times New Roman"/>
          <w:sz w:val="24"/>
          <w:szCs w:val="24"/>
          <w:lang w:eastAsia="ar-SA"/>
        </w:rPr>
        <w:lastRenderedPageBreak/>
        <w:t xml:space="preserve">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99" w:name="_Toc386464007"/>
      <w:bookmarkStart w:id="100" w:name="_Toc403634883"/>
      <w:bookmarkStart w:id="101" w:name="_Toc403725267"/>
      <w:bookmarkStart w:id="102" w:name="_Toc403725338"/>
      <w:bookmarkStart w:id="103"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04" w:name="_Toc440288214"/>
      <w:bookmarkStart w:id="105" w:name="_Toc45443981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99"/>
      <w:bookmarkEnd w:id="100"/>
      <w:bookmarkEnd w:id="101"/>
      <w:bookmarkEnd w:id="102"/>
      <w:bookmarkEnd w:id="103"/>
      <w:bookmarkEnd w:id="104"/>
      <w:bookmarkEnd w:id="105"/>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w:t>
      </w:r>
      <w:r w:rsidRPr="003A2F0D">
        <w:rPr>
          <w:rFonts w:ascii="Times New Roman" w:eastAsia="Times New Roman" w:hAnsi="Times New Roman" w:cs="Times New Roman"/>
          <w:sz w:val="24"/>
          <w:szCs w:val="24"/>
          <w:lang w:eastAsia="ar-SA"/>
        </w:rPr>
        <w:lastRenderedPageBreak/>
        <w:t>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106" w:name="_Toc386464008"/>
      <w:bookmarkStart w:id="107" w:name="_Toc403634884"/>
      <w:bookmarkStart w:id="108" w:name="_Toc403725268"/>
      <w:bookmarkStart w:id="109" w:name="_Toc403725339"/>
      <w:bookmarkStart w:id="110" w:name="_Toc409595066"/>
      <w:bookmarkStart w:id="111" w:name="_Toc440288215"/>
      <w:bookmarkStart w:id="112" w:name="_Toc454439813"/>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13" w:name="_Toc386464009"/>
      <w:bookmarkStart w:id="114" w:name="_Toc403634885"/>
      <w:bookmarkStart w:id="115" w:name="_Toc403725269"/>
      <w:bookmarkStart w:id="116" w:name="_Toc403725340"/>
      <w:bookmarkStart w:id="117" w:name="_Toc409595067"/>
      <w:bookmarkEnd w:id="106"/>
      <w:bookmarkEnd w:id="107"/>
      <w:bookmarkEnd w:id="108"/>
      <w:bookmarkEnd w:id="109"/>
      <w:bookmarkEnd w:id="110"/>
      <w:r w:rsidRPr="003A2F0D">
        <w:rPr>
          <w:rFonts w:ascii="Times New Roman" w:eastAsia="Times New Roman" w:hAnsi="Times New Roman" w:cs="Times New Roman"/>
          <w:b/>
          <w:sz w:val="24"/>
          <w:szCs w:val="24"/>
          <w:lang w:eastAsia="ar-SA"/>
        </w:rPr>
        <w:t>Обеспечение заявки.</w:t>
      </w:r>
      <w:bookmarkEnd w:id="111"/>
      <w:bookmarkEnd w:id="112"/>
      <w:bookmarkEnd w:id="113"/>
      <w:bookmarkEnd w:id="114"/>
      <w:bookmarkEnd w:id="115"/>
      <w:bookmarkEnd w:id="116"/>
      <w:bookmarkEnd w:id="117"/>
    </w:p>
    <w:p w:rsidR="003A2F0D" w:rsidRPr="003A2F0D" w:rsidRDefault="003A2F0D" w:rsidP="003A2F0D">
      <w:pPr>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18" w:name="_Toc386464010"/>
      <w:bookmarkStart w:id="119" w:name="_Toc403634886"/>
      <w:bookmarkStart w:id="120" w:name="_Toc403725270"/>
      <w:bookmarkStart w:id="121" w:name="_Toc403725341"/>
      <w:bookmarkStart w:id="122" w:name="_Toc409595068"/>
      <w:bookmarkStart w:id="123" w:name="_Toc440288216"/>
      <w:bookmarkStart w:id="124" w:name="_Toc454439814"/>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18"/>
      <w:bookmarkEnd w:id="119"/>
      <w:bookmarkEnd w:id="120"/>
      <w:bookmarkEnd w:id="121"/>
      <w:bookmarkEnd w:id="122"/>
      <w:bookmarkEnd w:id="123"/>
      <w:bookmarkEnd w:id="124"/>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25" w:name="_Ref55336310"/>
      <w:bookmarkStart w:id="126" w:name="_Ref93265116"/>
      <w:bookmarkStart w:id="127" w:name="_Ref93264992"/>
      <w:bookmarkStart w:id="128" w:name="_Ref89649494"/>
      <w:bookmarkStart w:id="129" w:name="_Ref34763774"/>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0" w:name="_Toc454439815"/>
      <w:r w:rsidRPr="003A2F0D">
        <w:rPr>
          <w:rFonts w:ascii="Times New Roman" w:eastAsia="MS Mincho" w:hAnsi="Times New Roman" w:cs="Times New Roman"/>
          <w:b/>
          <w:iCs/>
          <w:snapToGrid w:val="0"/>
          <w:sz w:val="24"/>
          <w:szCs w:val="24"/>
          <w:lang w:val="x-none" w:eastAsia="ar-SA"/>
        </w:rPr>
        <w:lastRenderedPageBreak/>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0"/>
    </w:p>
    <w:p w:rsidR="003A2F0D" w:rsidRPr="00CF32F6" w:rsidRDefault="003A2F0D" w:rsidP="00CF32F6">
      <w:pPr>
        <w:tabs>
          <w:tab w:val="left" w:pos="6987"/>
        </w:tabs>
        <w:spacing w:line="240" w:lineRule="auto"/>
        <w:ind w:firstLine="567"/>
        <w:jc w:val="both"/>
        <w:rPr>
          <w:rFonts w:ascii="Times New Roman" w:eastAsia="Calibri" w:hAnsi="Times New Roman" w:cs="Times New Roman"/>
          <w:b/>
          <w:sz w:val="24"/>
          <w:szCs w:val="24"/>
        </w:rPr>
      </w:pPr>
      <w:bookmarkStart w:id="131" w:name="_Toc348353686"/>
      <w:r w:rsidRPr="003A2F0D">
        <w:rPr>
          <w:rFonts w:ascii="Times New Roman" w:eastAsia="MS Mincho" w:hAnsi="Times New Roman" w:cs="Times New Roman"/>
          <w:b/>
          <w:bCs/>
          <w:snapToGrid w:val="0"/>
          <w:spacing w:val="20"/>
          <w:sz w:val="24"/>
          <w:szCs w:val="24"/>
          <w:lang w:eastAsia="ar-SA"/>
        </w:rPr>
        <w:t>5.</w:t>
      </w:r>
      <w:r w:rsidRPr="00494547">
        <w:rPr>
          <w:rFonts w:ascii="Times New Roman" w:eastAsia="MS Mincho" w:hAnsi="Times New Roman" w:cs="Times New Roman"/>
          <w:b/>
          <w:bCs/>
          <w:snapToGrid w:val="0"/>
          <w:spacing w:val="20"/>
          <w:sz w:val="24"/>
          <w:szCs w:val="24"/>
          <w:lang w:eastAsia="ar-SA"/>
        </w:rPr>
        <w:t xml:space="preserve">1. </w:t>
      </w:r>
      <w:bookmarkEnd w:id="131"/>
      <w:r w:rsidR="00635EA0" w:rsidRPr="00494547">
        <w:rPr>
          <w:rFonts w:ascii="Times New Roman" w:eastAsia="MS Mincho" w:hAnsi="Times New Roman" w:cs="Times New Roman"/>
          <w:b/>
          <w:bCs/>
          <w:snapToGrid w:val="0"/>
          <w:sz w:val="24"/>
          <w:szCs w:val="24"/>
          <w:lang w:eastAsia="ar-SA"/>
        </w:rPr>
        <w:t>Технические требования к продукции:</w:t>
      </w:r>
      <w:r w:rsidR="00AF2E86" w:rsidRPr="00AF2E86">
        <w:rPr>
          <w:rFonts w:ascii="Times New Roman" w:eastAsia="Calibri" w:hAnsi="Times New Roman" w:cs="Times New Roman"/>
          <w:b/>
          <w:sz w:val="24"/>
          <w:szCs w:val="24"/>
        </w:rPr>
        <w:t xml:space="preserve"> </w:t>
      </w:r>
    </w:p>
    <w:p w:rsidR="00C95AB3" w:rsidRPr="00C95AB3" w:rsidRDefault="00CF32F6" w:rsidP="00C95AB3">
      <w:pPr>
        <w:tabs>
          <w:tab w:val="left" w:pos="6987"/>
        </w:tabs>
        <w:spacing w:line="240" w:lineRule="auto"/>
        <w:ind w:firstLine="567"/>
        <w:jc w:val="both"/>
        <w:rPr>
          <w:rFonts w:ascii="Times New Roman" w:eastAsia="Times New Roman" w:hAnsi="Times New Roman" w:cs="Times New Roman"/>
          <w:snapToGrid w:val="0"/>
          <w:sz w:val="24"/>
          <w:szCs w:val="24"/>
          <w:lang w:eastAsia="ru-RU"/>
        </w:rPr>
      </w:pPr>
      <w:r w:rsidRPr="00CF32F6">
        <w:rPr>
          <w:rFonts w:ascii="Times New Roman" w:hAnsi="Times New Roman" w:cs="Times New Roman"/>
          <w:b/>
          <w:sz w:val="24"/>
          <w:szCs w:val="24"/>
        </w:rPr>
        <w:t>Технические требования к продукции:</w:t>
      </w:r>
      <w:r w:rsidRPr="00CF32F6">
        <w:rPr>
          <w:rFonts w:ascii="Times New Roman" w:hAnsi="Times New Roman" w:cs="Times New Roman"/>
          <w:sz w:val="24"/>
          <w:szCs w:val="24"/>
        </w:rPr>
        <w:t xml:space="preserve"> </w:t>
      </w:r>
      <w:r w:rsidR="00C95AB3" w:rsidRPr="00C95AB3">
        <w:rPr>
          <w:rFonts w:ascii="Times New Roman" w:eastAsia="Times New Roman" w:hAnsi="Times New Roman" w:cs="Times New Roman"/>
          <w:sz w:val="24"/>
          <w:szCs w:val="24"/>
          <w:lang w:eastAsia="ru-RU"/>
        </w:rPr>
        <w:t>температура вспышки в открытом тигле не ниже 110</w:t>
      </w:r>
      <w:r w:rsidR="00C95AB3" w:rsidRPr="00C95AB3">
        <w:rPr>
          <w:rFonts w:ascii="Times New Roman" w:eastAsia="Times New Roman" w:hAnsi="Times New Roman" w:cs="Times New Roman"/>
          <w:spacing w:val="14"/>
          <w:sz w:val="24"/>
          <w:szCs w:val="24"/>
          <w:vertAlign w:val="superscript"/>
          <w:lang w:eastAsia="ru-RU"/>
        </w:rPr>
        <w:t>0</w:t>
      </w:r>
      <w:r w:rsidR="00C95AB3" w:rsidRPr="00C95AB3">
        <w:rPr>
          <w:rFonts w:ascii="Times New Roman" w:eastAsia="Times New Roman" w:hAnsi="Times New Roman" w:cs="Times New Roman"/>
          <w:spacing w:val="14"/>
          <w:sz w:val="24"/>
          <w:szCs w:val="24"/>
          <w:lang w:eastAsia="ru-RU"/>
        </w:rPr>
        <w:t>С</w:t>
      </w:r>
      <w:r w:rsidR="00C95AB3" w:rsidRPr="00C95AB3">
        <w:rPr>
          <w:rFonts w:ascii="Times New Roman" w:eastAsia="Times New Roman" w:hAnsi="Times New Roman" w:cs="Times New Roman"/>
          <w:sz w:val="24"/>
          <w:szCs w:val="24"/>
          <w:lang w:eastAsia="ru-RU"/>
        </w:rPr>
        <w:t>, массовая доля серы не более 3,5 %, вязкость условная при 100</w:t>
      </w:r>
      <w:r w:rsidR="00C95AB3" w:rsidRPr="00C95AB3">
        <w:rPr>
          <w:rFonts w:ascii="Times New Roman" w:eastAsia="Times New Roman" w:hAnsi="Times New Roman" w:cs="Times New Roman"/>
          <w:spacing w:val="14"/>
          <w:sz w:val="24"/>
          <w:szCs w:val="24"/>
          <w:vertAlign w:val="superscript"/>
          <w:lang w:eastAsia="ru-RU"/>
        </w:rPr>
        <w:t>0</w:t>
      </w:r>
      <w:r w:rsidR="00C95AB3" w:rsidRPr="00C95AB3">
        <w:rPr>
          <w:rFonts w:ascii="Times New Roman" w:eastAsia="Times New Roman" w:hAnsi="Times New Roman" w:cs="Times New Roman"/>
          <w:spacing w:val="14"/>
          <w:sz w:val="24"/>
          <w:szCs w:val="24"/>
          <w:lang w:eastAsia="ru-RU"/>
        </w:rPr>
        <w:t>С</w:t>
      </w:r>
      <w:r w:rsidR="00C95AB3" w:rsidRPr="00C95AB3">
        <w:rPr>
          <w:rFonts w:ascii="Times New Roman" w:eastAsia="Times New Roman" w:hAnsi="Times New Roman" w:cs="Times New Roman"/>
          <w:sz w:val="24"/>
          <w:szCs w:val="24"/>
          <w:lang w:eastAsia="ru-RU"/>
        </w:rPr>
        <w:t>, градусы ВУ, не более 6,8, температура застывания, не выше 25</w:t>
      </w:r>
      <w:r w:rsidR="00C95AB3" w:rsidRPr="00C95AB3">
        <w:rPr>
          <w:rFonts w:ascii="Times New Roman" w:eastAsia="Times New Roman" w:hAnsi="Times New Roman" w:cs="Times New Roman"/>
          <w:spacing w:val="14"/>
          <w:sz w:val="24"/>
          <w:szCs w:val="24"/>
          <w:vertAlign w:val="superscript"/>
          <w:lang w:eastAsia="ru-RU"/>
        </w:rPr>
        <w:t>0</w:t>
      </w:r>
      <w:r w:rsidR="00C95AB3" w:rsidRPr="00C95AB3">
        <w:rPr>
          <w:rFonts w:ascii="Times New Roman" w:eastAsia="Times New Roman" w:hAnsi="Times New Roman" w:cs="Times New Roman"/>
          <w:spacing w:val="14"/>
          <w:sz w:val="24"/>
          <w:szCs w:val="24"/>
          <w:lang w:eastAsia="ru-RU"/>
        </w:rPr>
        <w:t>С</w:t>
      </w:r>
      <w:r w:rsidR="00C95AB3" w:rsidRPr="00C95AB3">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C95AB3" w:rsidRPr="00C95AB3">
        <w:rPr>
          <w:rFonts w:ascii="Times New Roman" w:eastAsia="Times New Roman" w:hAnsi="Times New Roman" w:cs="Times New Roman"/>
          <w:sz w:val="24"/>
          <w:szCs w:val="24"/>
          <w:lang w:eastAsia="ru-RU"/>
        </w:rPr>
        <w:t>мех</w:t>
      </w:r>
      <w:proofErr w:type="gramStart"/>
      <w:r w:rsidR="00C95AB3" w:rsidRPr="00C95AB3">
        <w:rPr>
          <w:rFonts w:ascii="Times New Roman" w:eastAsia="Times New Roman" w:hAnsi="Times New Roman" w:cs="Times New Roman"/>
          <w:sz w:val="24"/>
          <w:szCs w:val="24"/>
          <w:lang w:eastAsia="ru-RU"/>
        </w:rPr>
        <w:t>.п</w:t>
      </w:r>
      <w:proofErr w:type="gramEnd"/>
      <w:r w:rsidR="00C95AB3" w:rsidRPr="00C95AB3">
        <w:rPr>
          <w:rFonts w:ascii="Times New Roman" w:eastAsia="Times New Roman" w:hAnsi="Times New Roman" w:cs="Times New Roman"/>
          <w:sz w:val="24"/>
          <w:szCs w:val="24"/>
          <w:lang w:eastAsia="ru-RU"/>
        </w:rPr>
        <w:t>римесей</w:t>
      </w:r>
      <w:proofErr w:type="spellEnd"/>
      <w:r w:rsidR="00C95AB3" w:rsidRPr="00C95AB3">
        <w:rPr>
          <w:rFonts w:ascii="Times New Roman" w:eastAsia="Times New Roman" w:hAnsi="Times New Roman" w:cs="Times New Roman"/>
          <w:sz w:val="24"/>
          <w:szCs w:val="24"/>
          <w:lang w:eastAsia="ru-RU"/>
        </w:rPr>
        <w:t>, не более 1,0%.</w:t>
      </w:r>
    </w:p>
    <w:p w:rsidR="00DF43E8" w:rsidRPr="00DF43E8" w:rsidRDefault="00DF43E8" w:rsidP="00DF43E8">
      <w:pPr>
        <w:spacing w:after="0" w:line="240" w:lineRule="auto"/>
        <w:ind w:firstLine="567"/>
        <w:jc w:val="both"/>
        <w:rPr>
          <w:rFonts w:ascii="Times New Roman" w:eastAsia="Times New Roman" w:hAnsi="Times New Roman" w:cs="Times New Roman"/>
          <w:sz w:val="24"/>
          <w:szCs w:val="24"/>
          <w:lang w:eastAsia="ru-RU"/>
        </w:rPr>
      </w:pPr>
      <w:r w:rsidRPr="00DF43E8">
        <w:rPr>
          <w:rFonts w:ascii="Times New Roman" w:eastAsia="Times New Roman" w:hAnsi="Times New Roman" w:cs="Times New Roman"/>
          <w:b/>
          <w:sz w:val="24"/>
          <w:szCs w:val="24"/>
          <w:lang w:eastAsia="ru-RU"/>
        </w:rPr>
        <w:t>Требования к качеству:</w:t>
      </w:r>
      <w:r w:rsidRPr="00DF43E8">
        <w:rPr>
          <w:rFonts w:ascii="Times New Roman" w:eastAsia="Times New Roman" w:hAnsi="Times New Roman" w:cs="Times New Roman"/>
          <w:sz w:val="24"/>
          <w:szCs w:val="24"/>
          <w:lang w:eastAsia="ru-RU"/>
        </w:rPr>
        <w:t xml:space="preserve"> 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C73B3F" w:rsidRPr="00DF43E8" w:rsidRDefault="00DF43E8" w:rsidP="00DF43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F43E8">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r w:rsidR="00C252AB">
        <w:rPr>
          <w:rFonts w:ascii="Times New Roman" w:eastAsia="Times New Roman" w:hAnsi="Times New Roman" w:cs="Times New Roman"/>
          <w:sz w:val="24"/>
          <w:szCs w:val="24"/>
          <w:lang w:eastAsia="ru-RU"/>
        </w:rPr>
        <w:t>.</w:t>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105D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A77DB" w:rsidRDefault="0030637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9A77DB" w:rsidRDefault="009A77D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9A77DB" w:rsidRDefault="009A77D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9A77DB" w:rsidRDefault="009A77D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9A77DB" w:rsidRDefault="009A77D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73B3F" w:rsidRDefault="0030637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A55FAB" w:rsidRDefault="00A55FA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A55FAB" w:rsidRDefault="00A55FA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A55FAB" w:rsidRDefault="00A55FA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5D0E89">
      <w:pPr>
        <w:keepNext/>
        <w:suppressAutoHyphens/>
        <w:spacing w:after="0" w:line="240" w:lineRule="auto"/>
        <w:ind w:right="565" w:firstLine="4678"/>
        <w:jc w:val="right"/>
        <w:outlineLvl w:val="0"/>
        <w:rPr>
          <w:rFonts w:ascii="Times New Roman" w:eastAsia="Times New Roman" w:hAnsi="Times New Roman" w:cs="Times New Roman"/>
          <w:b/>
          <w:sz w:val="24"/>
          <w:szCs w:val="24"/>
          <w:lang w:eastAsia="ar-SA"/>
        </w:rPr>
      </w:pPr>
      <w:bookmarkStart w:id="132" w:name="_Toc454439816"/>
      <w:r w:rsidRPr="003A2F0D">
        <w:rPr>
          <w:rFonts w:ascii="Times New Roman" w:eastAsia="Times New Roman" w:hAnsi="Times New Roman" w:cs="Times New Roman"/>
          <w:b/>
          <w:sz w:val="24"/>
          <w:szCs w:val="24"/>
          <w:lang w:val="x-none" w:eastAsia="ar-SA"/>
        </w:rPr>
        <w:t>Приложение № 1</w:t>
      </w:r>
      <w:bookmarkEnd w:id="132"/>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33" w:name="_Приложение_№_1_1"/>
            <w:bookmarkEnd w:id="133"/>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7"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roofErr w:type="gramEnd"/>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0036595A">
        <w:rPr>
          <w:rFonts w:ascii="Times New Roman" w:hAnsi="Times New Roman" w:cs="Times New Roman"/>
          <w:b/>
          <w:sz w:val="24"/>
          <w:szCs w:val="24"/>
          <w:lang w:eastAsia="ar-SA"/>
        </w:rPr>
        <w:t>:</w:t>
      </w:r>
      <w:r w:rsidRPr="003A6EE5">
        <w:rPr>
          <w:rFonts w:ascii="Times New Roman" w:hAnsi="Times New Roman" w:cs="Times New Roman"/>
          <w:sz w:val="24"/>
          <w:szCs w:val="24"/>
          <w:lang w:eastAsia="ar-SA"/>
        </w:rPr>
        <w:t xml:space="preserve"> </w:t>
      </w:r>
      <w:r w:rsidR="00707186">
        <w:rPr>
          <w:rFonts w:ascii="Times New Roman" w:hAnsi="Times New Roman" w:cs="Times New Roman"/>
          <w:sz w:val="24"/>
          <w:szCs w:val="24"/>
          <w:lang w:eastAsia="ar-SA"/>
        </w:rPr>
        <w:t xml:space="preserve">Покупатель производит оплату Продукции и транспортных расходов по поставке Продукции </w:t>
      </w:r>
      <w:r w:rsidRPr="003A6EE5">
        <w:rPr>
          <w:rFonts w:ascii="Times New Roman" w:hAnsi="Times New Roman" w:cs="Times New Roman"/>
          <w:sz w:val="24"/>
          <w:szCs w:val="24"/>
          <w:lang w:eastAsia="ar-SA"/>
        </w:rPr>
        <w:t>в течение</w:t>
      </w:r>
      <w:proofErr w:type="gramStart"/>
      <w:r w:rsidRPr="003A6EE5">
        <w:rPr>
          <w:rFonts w:ascii="Times New Roman" w:hAnsi="Times New Roman" w:cs="Times New Roman"/>
          <w:sz w:val="24"/>
          <w:szCs w:val="24"/>
          <w:lang w:eastAsia="ar-SA"/>
        </w:rPr>
        <w:t xml:space="preserve">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 xml:space="preserve">__ ( </w:t>
      </w:r>
      <w:r>
        <w:rPr>
          <w:rFonts w:ascii="Times New Roman" w:hAnsi="Times New Roman" w:cs="Times New Roman"/>
          <w:sz w:val="24"/>
          <w:szCs w:val="24"/>
          <w:lang w:eastAsia="ar-SA"/>
        </w:rPr>
        <w:t>__________</w:t>
      </w:r>
      <w:r w:rsidRPr="003A6EE5">
        <w:rPr>
          <w:rFonts w:ascii="Times New Roman" w:hAnsi="Times New Roman" w:cs="Times New Roman"/>
          <w:sz w:val="24"/>
          <w:szCs w:val="24"/>
          <w:lang w:eastAsia="ar-SA"/>
        </w:rPr>
        <w:t xml:space="preserve">) </w:t>
      </w:r>
      <w:proofErr w:type="gramEnd"/>
      <w:r w:rsidRPr="003A6EE5">
        <w:rPr>
          <w:rFonts w:ascii="Times New Roman" w:hAnsi="Times New Roman" w:cs="Times New Roman"/>
          <w:sz w:val="24"/>
          <w:szCs w:val="24"/>
          <w:lang w:eastAsia="ar-SA"/>
        </w:rPr>
        <w:t xml:space="preserve">календарных дней с </w:t>
      </w:r>
      <w:r w:rsidR="0036595A">
        <w:rPr>
          <w:rFonts w:ascii="Times New Roman" w:hAnsi="Times New Roman" w:cs="Times New Roman"/>
          <w:sz w:val="24"/>
          <w:szCs w:val="24"/>
          <w:lang w:eastAsia="ar-SA"/>
        </w:rPr>
        <w:t>даты поставки Продукции.</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lastRenderedPageBreak/>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36595A">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F42751">
        <w:rPr>
          <w:rFonts w:ascii="Times New Roman" w:eastAsia="Times New Roman" w:hAnsi="Times New Roman" w:cs="Times New Roman"/>
          <w:sz w:val="24"/>
          <w:szCs w:val="24"/>
          <w:lang w:eastAsia="ar-SA"/>
        </w:rPr>
        <w:t>л</w:t>
      </w:r>
      <w:proofErr w:type="gramEnd"/>
      <w:r w:rsidRPr="00F42751">
        <w:rPr>
          <w:rFonts w:ascii="Times New Roman" w:eastAsia="Times New Roman" w:hAnsi="Times New Roman" w:cs="Times New Roman"/>
          <w:sz w:val="24"/>
          <w:szCs w:val="24"/>
          <w:lang w:eastAsia="ar-SA"/>
        </w:rPr>
        <w:t>.;</w:t>
      </w:r>
    </w:p>
    <w:p w:rsidR="003A2F0D" w:rsidRPr="003A2F0D" w:rsidRDefault="00707186"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34"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xml:space="preserve">– на ____ </w:t>
      </w:r>
      <w:proofErr w:type="gramStart"/>
      <w:r w:rsidR="003A2F0D" w:rsidRPr="003A2F0D">
        <w:rPr>
          <w:rFonts w:ascii="Times New Roman" w:eastAsia="Times New Roman" w:hAnsi="Times New Roman" w:cs="Times New Roman"/>
          <w:sz w:val="24"/>
          <w:szCs w:val="24"/>
          <w:lang w:eastAsia="ar-SA"/>
        </w:rPr>
        <w:t>л</w:t>
      </w:r>
      <w:proofErr w:type="gramEnd"/>
      <w:r w:rsidR="003A2F0D" w:rsidRPr="003A2F0D">
        <w:rPr>
          <w:rFonts w:ascii="Times New Roman" w:eastAsia="Times New Roman" w:hAnsi="Times New Roman" w:cs="Times New Roman"/>
          <w:sz w:val="24"/>
          <w:szCs w:val="24"/>
          <w:lang w:eastAsia="ar-SA"/>
        </w:rPr>
        <w:t>.;</w:t>
      </w:r>
      <w:bookmarkEnd w:id="134"/>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35"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3A2F0D" w:rsidRDefault="00296CC8"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Декларация (форма 4)</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36" w:name="_Ref55336334"/>
      <w:bookmarkStart w:id="137" w:name="_Ref55335818"/>
      <w:bookmarkEnd w:id="135"/>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36"/>
    <w:bookmarkEnd w:id="137"/>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E557E" w:rsidRPr="00FE557E" w:rsidRDefault="00FE557E" w:rsidP="00FE557E">
      <w:pPr>
        <w:spacing w:after="0"/>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не менее </w:t>
      </w:r>
      <w:r>
        <w:rPr>
          <w:rFonts w:ascii="Times New Roman" w:eastAsia="Calibri" w:hAnsi="Times New Roman" w:cs="Times New Roman"/>
          <w:sz w:val="20"/>
          <w:szCs w:val="20"/>
          <w:lang w:eastAsia="ar-SA"/>
        </w:rPr>
        <w:t>9</w:t>
      </w:r>
      <w:r w:rsidRPr="00FE557E">
        <w:rPr>
          <w:rFonts w:ascii="Times New Roman" w:eastAsia="Calibri" w:hAnsi="Times New Roman" w:cs="Times New Roman"/>
          <w:sz w:val="20"/>
          <w:szCs w:val="20"/>
          <w:lang w:eastAsia="ar-SA"/>
        </w:rPr>
        <w:t xml:space="preserve">0 календарных дней </w:t>
      </w:r>
      <w:proofErr w:type="gramStart"/>
      <w:r w:rsidRPr="00FE557E">
        <w:rPr>
          <w:rFonts w:ascii="Times New Roman" w:eastAsia="Calibri" w:hAnsi="Times New Roman" w:cs="Times New Roman"/>
          <w:sz w:val="20"/>
          <w:szCs w:val="20"/>
          <w:lang w:eastAsia="ar-SA"/>
        </w:rPr>
        <w:t>с даты поставки</w:t>
      </w:r>
      <w:proofErr w:type="gramEnd"/>
      <w:r w:rsidRPr="00FE557E">
        <w:rPr>
          <w:rFonts w:ascii="Times New Roman" w:eastAsia="Calibri" w:hAnsi="Times New Roman" w:cs="Times New Roman"/>
          <w:sz w:val="20"/>
          <w:szCs w:val="20"/>
          <w:lang w:eastAsia="ar-SA"/>
        </w:rPr>
        <w:t xml:space="preserve"> Продукции.</w:t>
      </w:r>
    </w:p>
    <w:p w:rsidR="003A2F0D" w:rsidRPr="00FE557E" w:rsidRDefault="00FE557E" w:rsidP="00FE557E">
      <w:pPr>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8. 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C73B3F" w:rsidRPr="003A2F0D" w:rsidRDefault="00C73B3F"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B04297" w:rsidRDefault="00B04297"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38" w:name="_Toc370824159"/>
      <w:bookmarkStart w:id="139" w:name="_Toc411497392"/>
      <w:bookmarkStart w:id="140" w:name="_Toc454439817"/>
      <w:bookmarkStart w:id="141" w:name="_Toc366762388"/>
      <w:bookmarkStart w:id="142" w:name="_Toc368061897"/>
      <w:bookmarkStart w:id="143"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44" w:name="_Ref214868178"/>
      <w:bookmarkEnd w:id="138"/>
      <w:bookmarkEnd w:id="139"/>
      <w:bookmarkEnd w:id="140"/>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45"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41"/>
      <w:bookmarkEnd w:id="142"/>
      <w:bookmarkEnd w:id="143"/>
      <w:bookmarkEnd w:id="144"/>
      <w:bookmarkEnd w:id="145"/>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887BA6" w:rsidRP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260"/>
        <w:gridCol w:w="1213"/>
        <w:gridCol w:w="1284"/>
        <w:gridCol w:w="2977"/>
      </w:tblGrid>
      <w:tr w:rsidR="00887BA6" w:rsidRPr="00887BA6" w:rsidTr="00DE7CDC">
        <w:trPr>
          <w:cantSplit/>
          <w:trHeight w:val="1649"/>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B45E2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r w:rsidR="005E7199">
              <w:rPr>
                <w:rFonts w:ascii="Times New Roman" w:eastAsia="Times New Roman" w:hAnsi="Times New Roman" w:cs="Times New Roman"/>
                <w:b/>
                <w:sz w:val="24"/>
                <w:szCs w:val="24"/>
                <w:lang w:eastAsia="ru-RU"/>
              </w:rPr>
              <w:t>*</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887BA6" w:rsidRPr="00887BA6" w:rsidTr="00DE7CDC">
        <w:trPr>
          <w:cantSplit/>
          <w:trHeight w:val="31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r>
      <w:tr w:rsidR="00887BA6" w:rsidRPr="00887BA6" w:rsidTr="007E3903">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887BA6" w:rsidRPr="00887BA6" w:rsidRDefault="00887BA6"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(или указать нефтепродукты 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887BA6" w:rsidRPr="00887BA6" w:rsidRDefault="00887BA6" w:rsidP="00887BA6">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887BA6" w:rsidRPr="00887BA6" w:rsidRDefault="00833977"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40000</w:t>
            </w:r>
          </w:p>
        </w:tc>
        <w:tc>
          <w:tcPr>
            <w:tcW w:w="1213"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r>
      <w:tr w:rsidR="00B45E26" w:rsidRPr="00887BA6" w:rsidTr="00833977">
        <w:trPr>
          <w:cantSplit/>
          <w:trHeight w:hRule="exact" w:val="1461"/>
        </w:trPr>
        <w:tc>
          <w:tcPr>
            <w:tcW w:w="710"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2C58C2">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45E26" w:rsidRPr="00887BA6" w:rsidRDefault="00B45E26" w:rsidP="00887BA6">
            <w:pPr>
              <w:spacing w:before="120" w:after="120" w:line="240" w:lineRule="auto"/>
              <w:jc w:val="center"/>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w:t>
            </w:r>
            <w:proofErr w:type="gramStart"/>
            <w:r w:rsidRPr="00A14618">
              <w:rPr>
                <w:rFonts w:ascii="Times New Roman" w:eastAsia="Times New Roman" w:hAnsi="Times New Roman" w:cs="Times New Roman"/>
                <w:sz w:val="24"/>
                <w:szCs w:val="24"/>
                <w:lang w:eastAsia="ru-RU"/>
              </w:rPr>
              <w:t>до ж</w:t>
            </w:r>
            <w:proofErr w:type="gramEnd"/>
            <w:r w:rsidRPr="00A14618">
              <w:rPr>
                <w:rFonts w:ascii="Times New Roman" w:eastAsia="Times New Roman" w:hAnsi="Times New Roman" w:cs="Times New Roman"/>
                <w:sz w:val="24"/>
                <w:szCs w:val="24"/>
                <w:lang w:eastAsia="ru-RU"/>
              </w:rPr>
              <w:t>/д станции назначения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887BA6">
            <w:pPr>
              <w:spacing w:before="120" w:after="120" w:line="240" w:lineRule="auto"/>
              <w:jc w:val="center"/>
              <w:rPr>
                <w:rFonts w:ascii="Times New Roman" w:eastAsia="Times New Roman" w:hAnsi="Times New Roman" w:cs="Times New Roman"/>
                <w:sz w:val="24"/>
                <w:szCs w:val="24"/>
                <w:lang w:eastAsia="ru-RU"/>
              </w:rPr>
            </w:pPr>
          </w:p>
        </w:tc>
      </w:tr>
      <w:tr w:rsidR="005E7199" w:rsidRPr="00887BA6" w:rsidTr="005E7199">
        <w:trPr>
          <w:cantSplit/>
          <w:trHeight w:hRule="exact" w:val="858"/>
        </w:trPr>
        <w:tc>
          <w:tcPr>
            <w:tcW w:w="710" w:type="dxa"/>
            <w:tcBorders>
              <w:top w:val="single" w:sz="4" w:space="0" w:color="auto"/>
              <w:left w:val="single" w:sz="4" w:space="0" w:color="auto"/>
              <w:bottom w:val="single" w:sz="4" w:space="0" w:color="auto"/>
              <w:right w:val="single" w:sz="4" w:space="0" w:color="auto"/>
            </w:tcBorders>
            <w:vAlign w:val="center"/>
          </w:tcPr>
          <w:p w:rsidR="005E7199" w:rsidRDefault="005E7199" w:rsidP="00887BA6">
            <w:pPr>
              <w:spacing w:before="120" w:after="120" w:line="240" w:lineRule="auto"/>
              <w:rPr>
                <w:rFonts w:ascii="Times New Roman" w:eastAsia="Times New Roman" w:hAnsi="Times New Roman" w:cs="Times New Roman"/>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977" w:type="dxa"/>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p>
        </w:tc>
      </w:tr>
    </w:tbl>
    <w:p w:rsidR="001D5787" w:rsidRDefault="001D5787" w:rsidP="007E3903">
      <w:pPr>
        <w:suppressAutoHyphens/>
        <w:spacing w:after="0" w:line="240" w:lineRule="auto"/>
        <w:ind w:firstLine="567"/>
        <w:jc w:val="both"/>
        <w:rPr>
          <w:rFonts w:ascii="Times New Roman" w:eastAsia="Times New Roman" w:hAnsi="Times New Roman" w:cs="Times New Roman"/>
          <w:sz w:val="24"/>
          <w:szCs w:val="24"/>
          <w:lang w:eastAsia="ar-SA"/>
        </w:rPr>
      </w:pPr>
    </w:p>
    <w:p w:rsidR="007E3903" w:rsidRPr="007E3903" w:rsidRDefault="007E3903" w:rsidP="007E3903">
      <w:pPr>
        <w:suppressAutoHyphens/>
        <w:spacing w:after="0" w:line="240" w:lineRule="auto"/>
        <w:ind w:firstLine="567"/>
        <w:jc w:val="both"/>
        <w:rPr>
          <w:rFonts w:ascii="Times New Roman" w:eastAsia="Times New Roman" w:hAnsi="Times New Roman" w:cs="Times New Roman"/>
          <w:sz w:val="24"/>
          <w:szCs w:val="24"/>
          <w:lang w:eastAsia="ar-SA"/>
        </w:rPr>
      </w:pPr>
      <w:r w:rsidRPr="007E3903">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7E3903" w:rsidRPr="007E3903" w:rsidRDefault="005E7199" w:rsidP="007E3903">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w:t>
      </w:r>
      <w:r w:rsidR="00081051">
        <w:rPr>
          <w:rFonts w:ascii="Times New Roman" w:eastAsia="Times New Roman" w:hAnsi="Times New Roman" w:cs="Times New Roman"/>
          <w:sz w:val="24"/>
          <w:szCs w:val="24"/>
          <w:lang w:eastAsia="ar-SA"/>
        </w:rPr>
        <w:t xml:space="preserve"> </w:t>
      </w:r>
      <w:r w:rsidR="007E3903" w:rsidRPr="007E3903">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7E3903" w:rsidRPr="007E3903" w:rsidRDefault="007E3903" w:rsidP="007E3903">
      <w:pPr>
        <w:suppressAutoHyphens/>
        <w:spacing w:after="0" w:line="240" w:lineRule="auto"/>
        <w:ind w:firstLine="567"/>
        <w:jc w:val="both"/>
        <w:rPr>
          <w:rFonts w:ascii="Times New Roman" w:eastAsia="Times New Roman" w:hAnsi="Times New Roman" w:cs="Times New Roman"/>
          <w:sz w:val="24"/>
          <w:szCs w:val="24"/>
          <w:lang w:eastAsia="ar-SA"/>
        </w:rPr>
      </w:pPr>
      <w:r w:rsidRPr="007E3903">
        <w:rPr>
          <w:rFonts w:ascii="Times New Roman" w:eastAsia="Times New Roman" w:hAnsi="Times New Roman" w:cs="Times New Roman"/>
          <w:sz w:val="24"/>
          <w:szCs w:val="24"/>
          <w:lang w:eastAsia="ar-SA"/>
        </w:rPr>
        <w:t>Стоимость транспортных расходов по поставке Продукции</w:t>
      </w:r>
      <w:r w:rsidR="00E45F2F">
        <w:rPr>
          <w:rFonts w:ascii="Times New Roman" w:eastAsia="Times New Roman" w:hAnsi="Times New Roman" w:cs="Times New Roman"/>
          <w:sz w:val="24"/>
          <w:szCs w:val="24"/>
          <w:lang w:eastAsia="ar-SA"/>
        </w:rPr>
        <w:t xml:space="preserve">  </w:t>
      </w:r>
      <w:r w:rsidRPr="007E3903">
        <w:rPr>
          <w:rFonts w:ascii="Times New Roman" w:eastAsia="Times New Roman" w:hAnsi="Times New Roman" w:cs="Times New Roman"/>
          <w:sz w:val="24"/>
          <w:szCs w:val="24"/>
          <w:lang w:eastAsia="ar-SA"/>
        </w:rPr>
        <w:t xml:space="preserve">железнодорожным транспортом </w:t>
      </w:r>
      <w:proofErr w:type="gramStart"/>
      <w:r w:rsidRPr="007E3903">
        <w:rPr>
          <w:rFonts w:ascii="Times New Roman" w:eastAsia="Times New Roman" w:hAnsi="Times New Roman" w:cs="Times New Roman"/>
          <w:sz w:val="24"/>
          <w:szCs w:val="24"/>
          <w:lang w:eastAsia="ar-SA"/>
        </w:rPr>
        <w:t>до ж</w:t>
      </w:r>
      <w:proofErr w:type="gramEnd"/>
      <w:r w:rsidRPr="007E3903">
        <w:rPr>
          <w:rFonts w:ascii="Times New Roman" w:eastAsia="Times New Roman" w:hAnsi="Times New Roman" w:cs="Times New Roman"/>
          <w:sz w:val="24"/>
          <w:szCs w:val="24"/>
          <w:lang w:eastAsia="ar-SA"/>
        </w:rPr>
        <w:t>/д станции назначения</w:t>
      </w:r>
      <w:r w:rsidR="00E45F2F">
        <w:rPr>
          <w:rFonts w:ascii="Times New Roman" w:eastAsia="Times New Roman" w:hAnsi="Times New Roman" w:cs="Times New Roman"/>
          <w:sz w:val="24"/>
          <w:szCs w:val="24"/>
          <w:lang w:eastAsia="ar-SA"/>
        </w:rPr>
        <w:t xml:space="preserve">. </w:t>
      </w:r>
      <w:r w:rsidRPr="007E3903">
        <w:rPr>
          <w:rFonts w:ascii="Times New Roman" w:eastAsia="Times New Roman" w:hAnsi="Times New Roman" w:cs="Times New Roman"/>
          <w:sz w:val="24"/>
          <w:szCs w:val="24"/>
          <w:lang w:eastAsia="ar-SA"/>
        </w:rPr>
        <w:t xml:space="preserve"> </w:t>
      </w:r>
    </w:p>
    <w:p w:rsidR="007E3903" w:rsidRPr="007E3903" w:rsidRDefault="007E3903" w:rsidP="007E3903">
      <w:pPr>
        <w:suppressAutoHyphens/>
        <w:spacing w:after="0" w:line="240" w:lineRule="auto"/>
        <w:ind w:firstLine="567"/>
        <w:jc w:val="both"/>
        <w:rPr>
          <w:rFonts w:ascii="Times New Roman" w:eastAsia="Times New Roman" w:hAnsi="Times New Roman" w:cs="Times New Roman"/>
          <w:sz w:val="24"/>
          <w:szCs w:val="24"/>
          <w:lang w:eastAsia="ar-SA"/>
        </w:rPr>
      </w:pPr>
      <w:r w:rsidRPr="007E3903">
        <w:rPr>
          <w:rFonts w:ascii="Times New Roman" w:eastAsia="Times New Roman" w:hAnsi="Times New Roman" w:cs="Times New Roman"/>
          <w:sz w:val="24"/>
          <w:szCs w:val="24"/>
          <w:lang w:eastAsia="ar-SA"/>
        </w:rPr>
        <w:t xml:space="preserve">Под транспортными расходами при поставке Продукции на </w:t>
      </w:r>
      <w:proofErr w:type="gramStart"/>
      <w:r w:rsidRPr="007E3903">
        <w:rPr>
          <w:rFonts w:ascii="Times New Roman" w:eastAsia="Times New Roman" w:hAnsi="Times New Roman" w:cs="Times New Roman"/>
          <w:sz w:val="24"/>
          <w:szCs w:val="24"/>
          <w:lang w:eastAsia="ar-SA"/>
        </w:rPr>
        <w:t>условиях ж</w:t>
      </w:r>
      <w:proofErr w:type="gramEnd"/>
      <w:r w:rsidRPr="007E3903">
        <w:rPr>
          <w:rFonts w:ascii="Times New Roman" w:eastAsia="Times New Roman" w:hAnsi="Times New Roman" w:cs="Times New Roman"/>
          <w:sz w:val="24"/>
          <w:szCs w:val="24"/>
          <w:lang w:eastAsia="ar-SA"/>
        </w:rPr>
        <w:t>/д станция назначения  понимается:</w:t>
      </w:r>
    </w:p>
    <w:p w:rsidR="007E3903" w:rsidRPr="007E3903" w:rsidRDefault="007E3903" w:rsidP="007E3903">
      <w:pPr>
        <w:suppressAutoHyphens/>
        <w:spacing w:after="0" w:line="240" w:lineRule="auto"/>
        <w:ind w:firstLine="567"/>
        <w:jc w:val="both"/>
        <w:rPr>
          <w:rFonts w:ascii="Times New Roman" w:eastAsia="Times New Roman" w:hAnsi="Times New Roman" w:cs="Times New Roman"/>
          <w:sz w:val="24"/>
          <w:szCs w:val="24"/>
          <w:lang w:eastAsia="ar-SA"/>
        </w:rPr>
      </w:pPr>
      <w:r w:rsidRPr="007E3903">
        <w:rPr>
          <w:rFonts w:ascii="Times New Roman" w:eastAsia="Times New Roman" w:hAnsi="Times New Roman" w:cs="Times New Roman"/>
          <w:sz w:val="24"/>
          <w:szCs w:val="24"/>
          <w:lang w:eastAsia="ar-SA"/>
        </w:rPr>
        <w:t>•</w:t>
      </w:r>
      <w:r w:rsidRPr="007E3903">
        <w:rPr>
          <w:rFonts w:ascii="Times New Roman" w:eastAsia="Times New Roman" w:hAnsi="Times New Roman" w:cs="Times New Roman"/>
          <w:sz w:val="24"/>
          <w:szCs w:val="24"/>
          <w:lang w:eastAsia="ar-SA"/>
        </w:rPr>
        <w:tab/>
      </w:r>
      <w:proofErr w:type="gramStart"/>
      <w:r w:rsidRPr="007E3903">
        <w:rPr>
          <w:rFonts w:ascii="Times New Roman" w:eastAsia="Times New Roman" w:hAnsi="Times New Roman" w:cs="Times New Roman"/>
          <w:sz w:val="24"/>
          <w:szCs w:val="24"/>
          <w:lang w:eastAsia="ar-SA"/>
        </w:rPr>
        <w:t>ж</w:t>
      </w:r>
      <w:proofErr w:type="gramEnd"/>
      <w:r w:rsidRPr="007E3903">
        <w:rPr>
          <w:rFonts w:ascii="Times New Roman" w:eastAsia="Times New Roman" w:hAnsi="Times New Roman" w:cs="Times New Roman"/>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7E3903" w:rsidRPr="007E3903" w:rsidRDefault="007E3903" w:rsidP="007E3903">
      <w:pPr>
        <w:suppressAutoHyphens/>
        <w:spacing w:after="0" w:line="240" w:lineRule="auto"/>
        <w:ind w:firstLine="567"/>
        <w:jc w:val="both"/>
        <w:rPr>
          <w:rFonts w:ascii="Times New Roman" w:eastAsia="Times New Roman" w:hAnsi="Times New Roman" w:cs="Times New Roman"/>
          <w:sz w:val="24"/>
          <w:szCs w:val="24"/>
          <w:lang w:eastAsia="ar-SA"/>
        </w:rPr>
      </w:pPr>
      <w:r w:rsidRPr="007E3903">
        <w:rPr>
          <w:rFonts w:ascii="Times New Roman" w:eastAsia="Times New Roman" w:hAnsi="Times New Roman" w:cs="Times New Roman"/>
          <w:sz w:val="24"/>
          <w:szCs w:val="24"/>
          <w:lang w:eastAsia="ar-SA"/>
        </w:rPr>
        <w:lastRenderedPageBreak/>
        <w:t>•</w:t>
      </w:r>
      <w:r w:rsidRPr="007E3903">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7E3903" w:rsidRPr="007E3903" w:rsidRDefault="007E3903" w:rsidP="007E3903">
      <w:pPr>
        <w:suppressAutoHyphens/>
        <w:spacing w:after="0" w:line="240" w:lineRule="auto"/>
        <w:ind w:firstLine="567"/>
        <w:jc w:val="both"/>
        <w:rPr>
          <w:rFonts w:ascii="Times New Roman" w:eastAsia="Times New Roman" w:hAnsi="Times New Roman" w:cs="Times New Roman"/>
          <w:sz w:val="24"/>
          <w:szCs w:val="24"/>
          <w:lang w:eastAsia="ar-SA"/>
        </w:rPr>
      </w:pPr>
      <w:r w:rsidRPr="007E3903">
        <w:rPr>
          <w:rFonts w:ascii="Times New Roman" w:eastAsia="Times New Roman" w:hAnsi="Times New Roman" w:cs="Times New Roman"/>
          <w:sz w:val="24"/>
          <w:szCs w:val="24"/>
          <w:lang w:eastAsia="ar-SA"/>
        </w:rPr>
        <w:t>•</w:t>
      </w:r>
      <w:r w:rsidRPr="007E3903">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7E3903" w:rsidRPr="007E3903" w:rsidRDefault="007E3903" w:rsidP="007E3903">
      <w:pPr>
        <w:suppressAutoHyphens/>
        <w:spacing w:after="0" w:line="240" w:lineRule="auto"/>
        <w:ind w:firstLine="567"/>
        <w:jc w:val="both"/>
        <w:rPr>
          <w:rFonts w:ascii="Times New Roman" w:eastAsia="Times New Roman" w:hAnsi="Times New Roman" w:cs="Times New Roman"/>
          <w:sz w:val="24"/>
          <w:szCs w:val="24"/>
          <w:lang w:eastAsia="ar-SA"/>
        </w:rPr>
      </w:pPr>
      <w:r w:rsidRPr="007E3903">
        <w:rPr>
          <w:rFonts w:ascii="Times New Roman" w:eastAsia="Times New Roman" w:hAnsi="Times New Roman" w:cs="Times New Roman"/>
          <w:sz w:val="24"/>
          <w:szCs w:val="24"/>
          <w:lang w:eastAsia="ar-SA"/>
        </w:rPr>
        <w:t>•</w:t>
      </w:r>
      <w:r w:rsidRPr="007E3903">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7E3903" w:rsidRPr="007E3903" w:rsidRDefault="007E3903" w:rsidP="007E3903">
      <w:pPr>
        <w:suppressAutoHyphens/>
        <w:spacing w:after="0" w:line="240" w:lineRule="auto"/>
        <w:ind w:firstLine="567"/>
        <w:jc w:val="both"/>
        <w:rPr>
          <w:rFonts w:ascii="Times New Roman" w:eastAsia="Times New Roman" w:hAnsi="Times New Roman" w:cs="Times New Roman"/>
          <w:sz w:val="24"/>
          <w:szCs w:val="24"/>
          <w:lang w:eastAsia="ar-SA"/>
        </w:rPr>
      </w:pPr>
      <w:r w:rsidRPr="007E3903">
        <w:rPr>
          <w:rFonts w:ascii="Times New Roman" w:eastAsia="Times New Roman" w:hAnsi="Times New Roman" w:cs="Times New Roman"/>
          <w:sz w:val="24"/>
          <w:szCs w:val="24"/>
          <w:lang w:eastAsia="ar-SA"/>
        </w:rPr>
        <w:t>•</w:t>
      </w:r>
      <w:r w:rsidRPr="007E3903">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7E3903" w:rsidRPr="007E3903" w:rsidRDefault="007E3903" w:rsidP="007E3903">
      <w:pPr>
        <w:suppressAutoHyphens/>
        <w:spacing w:after="0" w:line="240" w:lineRule="auto"/>
        <w:ind w:firstLine="567"/>
        <w:jc w:val="both"/>
        <w:rPr>
          <w:rFonts w:ascii="Times New Roman" w:eastAsia="Times New Roman" w:hAnsi="Times New Roman" w:cs="Times New Roman"/>
          <w:sz w:val="24"/>
          <w:szCs w:val="24"/>
          <w:lang w:eastAsia="ar-SA"/>
        </w:rPr>
      </w:pPr>
      <w:r w:rsidRPr="007E3903">
        <w:rPr>
          <w:rFonts w:ascii="Times New Roman" w:eastAsia="Times New Roman" w:hAnsi="Times New Roman" w:cs="Times New Roman"/>
          <w:sz w:val="24"/>
          <w:szCs w:val="24"/>
          <w:lang w:eastAsia="ar-SA"/>
        </w:rPr>
        <w:t>•</w:t>
      </w:r>
      <w:r w:rsidRPr="007E3903">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7E3903" w:rsidRPr="007E3903" w:rsidRDefault="007E3903" w:rsidP="007E3903">
      <w:pPr>
        <w:suppressAutoHyphens/>
        <w:spacing w:after="0" w:line="240" w:lineRule="auto"/>
        <w:ind w:firstLine="567"/>
        <w:jc w:val="both"/>
        <w:rPr>
          <w:rFonts w:ascii="Times New Roman" w:eastAsia="Times New Roman" w:hAnsi="Times New Roman" w:cs="Times New Roman"/>
          <w:sz w:val="24"/>
          <w:szCs w:val="24"/>
          <w:lang w:eastAsia="ar-SA"/>
        </w:rPr>
      </w:pPr>
      <w:r w:rsidRPr="007E3903">
        <w:rPr>
          <w:rFonts w:ascii="Times New Roman" w:eastAsia="Times New Roman" w:hAnsi="Times New Roman" w:cs="Times New Roman"/>
          <w:sz w:val="24"/>
          <w:szCs w:val="24"/>
          <w:lang w:eastAsia="ar-SA"/>
        </w:rPr>
        <w:t>•</w:t>
      </w:r>
      <w:r w:rsidRPr="007E3903">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7E3903" w:rsidRDefault="007E3903"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7E3903" w:rsidRDefault="007E3903"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Pr="00D92A97" w:rsidRDefault="003A2F0D"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D92A97" w:rsidRDefault="00D92A97" w:rsidP="00A55FAB">
      <w:pPr>
        <w:rPr>
          <w:rFonts w:ascii="Times New Roman" w:eastAsia="Times New Roman" w:hAnsi="Times New Roman" w:cs="Times New Roman"/>
          <w:b/>
          <w:bCs/>
          <w:iCs/>
          <w:sz w:val="24"/>
          <w:szCs w:val="24"/>
          <w:lang w:eastAsia="ar-SA"/>
        </w:rPr>
      </w:pPr>
      <w:bookmarkStart w:id="146" w:name="_Ref55336345"/>
      <w:bookmarkStart w:id="147" w:name="_Ref55335821"/>
      <w:bookmarkStart w:id="148" w:name="_Toc386464020"/>
      <w:bookmarkStart w:id="149"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D92A97"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F91092" w:rsidRDefault="00F91092" w:rsidP="00A55FAB">
      <w:pPr>
        <w:rPr>
          <w:rFonts w:ascii="Times New Roman" w:eastAsia="Times New Roman" w:hAnsi="Times New Roman" w:cs="Times New Roman"/>
          <w:b/>
          <w:bCs/>
          <w:iCs/>
          <w:sz w:val="24"/>
          <w:szCs w:val="24"/>
          <w:lang w:eastAsia="ar-SA"/>
        </w:rPr>
      </w:pPr>
    </w:p>
    <w:p w:rsidR="00F91092" w:rsidRDefault="00F91092" w:rsidP="00A55FAB">
      <w:pPr>
        <w:rPr>
          <w:rFonts w:ascii="Times New Roman" w:eastAsia="Times New Roman" w:hAnsi="Times New Roman" w:cs="Times New Roman"/>
          <w:b/>
          <w:bCs/>
          <w:iCs/>
          <w:sz w:val="24"/>
          <w:szCs w:val="24"/>
          <w:lang w:eastAsia="ar-SA"/>
        </w:rPr>
      </w:pPr>
    </w:p>
    <w:p w:rsidR="00F91092" w:rsidRDefault="00F91092"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50" w:name="_Toc454439818"/>
      <w:r w:rsidRPr="003A2F0D">
        <w:rPr>
          <w:rFonts w:ascii="Times New Roman" w:eastAsia="Times New Roman" w:hAnsi="Times New Roman" w:cs="Times New Roman"/>
          <w:b/>
          <w:bCs/>
          <w:iCs/>
          <w:sz w:val="24"/>
          <w:szCs w:val="24"/>
          <w:lang w:eastAsia="ar-SA"/>
        </w:rPr>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46"/>
      <w:bookmarkEnd w:id="147"/>
      <w:bookmarkEnd w:id="148"/>
      <w:bookmarkEnd w:id="149"/>
      <w:bookmarkEnd w:id="150"/>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ГОСТ 10585-2013 или нефтепродуктов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 </w:t>
            </w:r>
            <w:r w:rsidRPr="003A2F0D">
              <w:rPr>
                <w:rFonts w:ascii="Times New Roman" w:eastAsia="Times New Roman" w:hAnsi="Times New Roman" w:cs="Times New Roman"/>
                <w:sz w:val="24"/>
                <w:szCs w:val="24"/>
                <w:lang w:eastAsia="ru-RU"/>
              </w:rPr>
              <w:t xml:space="preserve"> </w:t>
            </w:r>
          </w:p>
          <w:p w:rsidR="003A2F0D" w:rsidRPr="00D92A97" w:rsidRDefault="00D92A97" w:rsidP="00D92A97">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D92A97">
              <w:rPr>
                <w:rFonts w:ascii="Times New Roman" w:eastAsia="Times New Roman" w:hAnsi="Times New Roman" w:cs="Times New Roman"/>
                <w:sz w:val="24"/>
                <w:szCs w:val="24"/>
                <w:lang w:eastAsia="ru-RU"/>
              </w:rPr>
              <w:t>температура вспышки в открытом тигле не ниже 110</w:t>
            </w:r>
            <w:r w:rsidRPr="00D92A97">
              <w:rPr>
                <w:rFonts w:ascii="Times New Roman" w:eastAsia="Times New Roman" w:hAnsi="Times New Roman" w:cs="Times New Roman"/>
                <w:spacing w:val="14"/>
                <w:sz w:val="24"/>
                <w:szCs w:val="24"/>
                <w:vertAlign w:val="superscript"/>
                <w:lang w:eastAsia="ru-RU"/>
              </w:rPr>
              <w:t>0</w:t>
            </w:r>
            <w:r w:rsidRPr="00D92A97">
              <w:rPr>
                <w:rFonts w:ascii="Times New Roman" w:eastAsia="Times New Roman" w:hAnsi="Times New Roman" w:cs="Times New Roman"/>
                <w:spacing w:val="14"/>
                <w:sz w:val="24"/>
                <w:szCs w:val="24"/>
                <w:lang w:eastAsia="ru-RU"/>
              </w:rPr>
              <w:t>С</w:t>
            </w:r>
            <w:r w:rsidRPr="00D92A97">
              <w:rPr>
                <w:rFonts w:ascii="Times New Roman" w:eastAsia="Times New Roman" w:hAnsi="Times New Roman" w:cs="Times New Roman"/>
                <w:sz w:val="24"/>
                <w:szCs w:val="24"/>
                <w:lang w:eastAsia="ru-RU"/>
              </w:rPr>
              <w:t>, массовая доля серы не более 3,5 %, вязкость условная при 100</w:t>
            </w:r>
            <w:r w:rsidRPr="00D92A97">
              <w:rPr>
                <w:rFonts w:ascii="Times New Roman" w:eastAsia="Times New Roman" w:hAnsi="Times New Roman" w:cs="Times New Roman"/>
                <w:spacing w:val="14"/>
                <w:sz w:val="24"/>
                <w:szCs w:val="24"/>
                <w:vertAlign w:val="superscript"/>
                <w:lang w:eastAsia="ru-RU"/>
              </w:rPr>
              <w:t>0</w:t>
            </w:r>
            <w:r w:rsidRPr="00D92A97">
              <w:rPr>
                <w:rFonts w:ascii="Times New Roman" w:eastAsia="Times New Roman" w:hAnsi="Times New Roman" w:cs="Times New Roman"/>
                <w:spacing w:val="14"/>
                <w:sz w:val="24"/>
                <w:szCs w:val="24"/>
                <w:lang w:eastAsia="ru-RU"/>
              </w:rPr>
              <w:t>С</w:t>
            </w:r>
            <w:r w:rsidRPr="00D92A97">
              <w:rPr>
                <w:rFonts w:ascii="Times New Roman" w:eastAsia="Times New Roman" w:hAnsi="Times New Roman" w:cs="Times New Roman"/>
                <w:sz w:val="24"/>
                <w:szCs w:val="24"/>
                <w:lang w:eastAsia="ru-RU"/>
              </w:rPr>
              <w:t>, градусы ВУ, не более 6,8, температура застывания, не выше 25</w:t>
            </w:r>
            <w:r w:rsidRPr="00D92A97">
              <w:rPr>
                <w:rFonts w:ascii="Times New Roman" w:eastAsia="Times New Roman" w:hAnsi="Times New Roman" w:cs="Times New Roman"/>
                <w:spacing w:val="14"/>
                <w:sz w:val="24"/>
                <w:szCs w:val="24"/>
                <w:vertAlign w:val="superscript"/>
                <w:lang w:eastAsia="ru-RU"/>
              </w:rPr>
              <w:t>0</w:t>
            </w:r>
            <w:r w:rsidRPr="00D92A97">
              <w:rPr>
                <w:rFonts w:ascii="Times New Roman" w:eastAsia="Times New Roman" w:hAnsi="Times New Roman" w:cs="Times New Roman"/>
                <w:spacing w:val="14"/>
                <w:sz w:val="24"/>
                <w:szCs w:val="24"/>
                <w:lang w:eastAsia="ru-RU"/>
              </w:rPr>
              <w:t>С</w:t>
            </w:r>
            <w:r w:rsidRPr="00D92A97">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D92A97">
              <w:rPr>
                <w:rFonts w:ascii="Times New Roman" w:eastAsia="Times New Roman" w:hAnsi="Times New Roman" w:cs="Times New Roman"/>
                <w:sz w:val="24"/>
                <w:szCs w:val="24"/>
                <w:lang w:eastAsia="ru-RU"/>
              </w:rPr>
              <w:t>мех</w:t>
            </w:r>
            <w:proofErr w:type="gramStart"/>
            <w:r w:rsidRPr="00D92A97">
              <w:rPr>
                <w:rFonts w:ascii="Times New Roman" w:eastAsia="Times New Roman" w:hAnsi="Times New Roman" w:cs="Times New Roman"/>
                <w:sz w:val="24"/>
                <w:szCs w:val="24"/>
                <w:lang w:eastAsia="ru-RU"/>
              </w:rPr>
              <w:t>.п</w:t>
            </w:r>
            <w:proofErr w:type="gramEnd"/>
            <w:r w:rsidRPr="00D92A97">
              <w:rPr>
                <w:rFonts w:ascii="Times New Roman" w:eastAsia="Times New Roman" w:hAnsi="Times New Roman" w:cs="Times New Roman"/>
                <w:sz w:val="24"/>
                <w:szCs w:val="24"/>
                <w:lang w:eastAsia="ru-RU"/>
              </w:rPr>
              <w:t>римесей</w:t>
            </w:r>
            <w:proofErr w:type="spellEnd"/>
            <w:r w:rsidRPr="00D92A97">
              <w:rPr>
                <w:rFonts w:ascii="Times New Roman" w:eastAsia="Times New Roman" w:hAnsi="Times New Roman" w:cs="Times New Roman"/>
                <w:sz w:val="24"/>
                <w:szCs w:val="24"/>
                <w:lang w:eastAsia="ru-RU"/>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color w:val="A6A6A6"/>
                <w:lang w:eastAsia="ar-SA"/>
              </w:rPr>
              <w:t>Указать качественные/технические характеристики поставляемой Продукции.</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 xml:space="preserve">технические требования </w:t>
            </w:r>
            <w:proofErr w:type="gramStart"/>
            <w:r w:rsidRPr="003A2F0D">
              <w:rPr>
                <w:rFonts w:ascii="Times New Roman" w:eastAsia="Times New Roman" w:hAnsi="Times New Roman" w:cs="Times New Roman"/>
                <w:i/>
                <w:sz w:val="24"/>
                <w:szCs w:val="24"/>
                <w:highlight w:val="lightGray"/>
                <w:lang w:eastAsia="ru-RU"/>
              </w:rPr>
              <w:t>согласно ГОСТа</w:t>
            </w:r>
            <w:proofErr w:type="gramEnd"/>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51" w:name="_Ref214869550"/>
      <w:bookmarkStart w:id="152" w:name="_Toc386464021"/>
      <w:bookmarkStart w:id="153"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54" w:name="_Toc454439819"/>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51"/>
      <w:bookmarkEnd w:id="152"/>
      <w:bookmarkEnd w:id="153"/>
      <w:bookmarkEnd w:id="154"/>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842C17" w:rsidRPr="003A2F0D" w:rsidRDefault="00842C17"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55" w:name="_Toc454439820"/>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55"/>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C6092F" w:rsidRPr="00C6092F" w:rsidRDefault="00C6092F" w:rsidP="00C6092F">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p w:rsidR="00C6092F" w:rsidRPr="00C6092F" w:rsidRDefault="00C6092F" w:rsidP="00C6092F">
      <w:pPr>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Подтверждаем, что 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(указывается наименование участника закупки)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8" w:history="1">
        <w:r w:rsidRPr="00C6092F">
          <w:rPr>
            <w:rFonts w:ascii="Times New Roman" w:hAnsi="Times New Roman" w:cs="Times New Roman"/>
            <w:color w:val="0000FF"/>
            <w:sz w:val="24"/>
            <w:szCs w:val="24"/>
          </w:rPr>
          <w:t>статьей  4</w:t>
        </w:r>
      </w:hyperlink>
      <w:r w:rsidRPr="00C6092F">
        <w:rPr>
          <w:rFonts w:ascii="Times New Roman" w:hAnsi="Times New Roman" w:cs="Times New Roman"/>
          <w:sz w:val="24"/>
          <w:szCs w:val="24"/>
        </w:rPr>
        <w:t xml:space="preserve">  Федерального  закона  </w:t>
      </w:r>
      <w:r w:rsidR="009C6B97">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sidR="009C6B97">
        <w:rPr>
          <w:rFonts w:ascii="Times New Roman" w:hAnsi="Times New Roman" w:cs="Times New Roman"/>
          <w:sz w:val="24"/>
          <w:szCs w:val="24"/>
        </w:rPr>
        <w:t>»</w:t>
      </w:r>
      <w:r w:rsidRPr="00C6092F">
        <w:rPr>
          <w:rFonts w:ascii="Times New Roman" w:hAnsi="Times New Roman" w:cs="Times New Roman"/>
          <w:sz w:val="24"/>
          <w:szCs w:val="24"/>
        </w:rPr>
        <w:t xml:space="preserve">  удовлетворяет критериям отнесения организации к субъектам ____________________________________________________________</w:t>
      </w:r>
    </w:p>
    <w:p w:rsidR="00C6092F" w:rsidRPr="00C6092F" w:rsidRDefault="00C6092F" w:rsidP="00C6092F">
      <w:pPr>
        <w:autoSpaceDE w:val="0"/>
        <w:autoSpaceDN w:val="0"/>
        <w:adjustRightInd w:val="0"/>
        <w:spacing w:after="0" w:line="240" w:lineRule="auto"/>
        <w:ind w:left="2580"/>
        <w:rPr>
          <w:rFonts w:ascii="Times New Roman" w:hAnsi="Times New Roman" w:cs="Times New Roman"/>
          <w:i/>
          <w:sz w:val="24"/>
          <w:szCs w:val="24"/>
        </w:rPr>
      </w:pPr>
      <w:r w:rsidRPr="00C6092F">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1. Адрес местонахождения (юридический адрес): 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2. ИНН/КПП: 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(N, сведения о дате выдачи документа и выдавшем его органе)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3. ОГРН: 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 </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w:t>
            </w:r>
            <w:r w:rsidRPr="00C6092F">
              <w:rPr>
                <w:rFonts w:ascii="Times New Roman" w:hAnsi="Times New Roman" w:cs="Times New Roman"/>
                <w:sz w:val="24"/>
                <w:szCs w:val="24"/>
              </w:rPr>
              <w:lastRenderedPageBreak/>
              <w:t>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6.</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r w:rsidR="008379B1">
              <w:rPr>
                <w:rFonts w:ascii="Times New Roman" w:hAnsi="Times New Roman" w:cs="Times New Roman"/>
                <w:sz w:val="24"/>
                <w:szCs w:val="24"/>
              </w:rPr>
              <w:t>ОКВЭД/</w:t>
            </w:r>
            <w:hyperlink r:id="rId19"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20"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r w:rsidR="008379B1">
              <w:rPr>
                <w:rFonts w:ascii="Times New Roman" w:hAnsi="Times New Roman" w:cs="Times New Roman"/>
                <w:sz w:val="24"/>
                <w:szCs w:val="24"/>
              </w:rPr>
              <w:t>ОКВЭД/</w:t>
            </w:r>
            <w:hyperlink r:id="rId21"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22"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3"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w:t>
            </w:r>
            <w:r w:rsidRPr="00C6092F">
              <w:rPr>
                <w:rFonts w:ascii="Times New Roman" w:hAnsi="Times New Roman" w:cs="Times New Roman"/>
                <w:sz w:val="24"/>
                <w:szCs w:val="24"/>
              </w:rPr>
              <w:lastRenderedPageBreak/>
              <w:t>(инновационного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13.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4"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5"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bl>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(подпись)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М.П.</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(фамилия, имя, отчество (при наличии) </w:t>
      </w:r>
      <w:proofErr w:type="gramStart"/>
      <w:r w:rsidRPr="00C6092F">
        <w:rPr>
          <w:rFonts w:ascii="Times New Roman" w:hAnsi="Times New Roman" w:cs="Times New Roman"/>
          <w:sz w:val="20"/>
          <w:szCs w:val="20"/>
        </w:rPr>
        <w:t>подписавшего</w:t>
      </w:r>
      <w:proofErr w:type="gramEnd"/>
      <w:r w:rsidRPr="00C6092F">
        <w:rPr>
          <w:rFonts w:ascii="Times New Roman" w:hAnsi="Times New Roman" w:cs="Times New Roman"/>
          <w:sz w:val="20"/>
          <w:szCs w:val="20"/>
        </w:rPr>
        <w:t>, должность)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C6092F" w:rsidRPr="00C6092F" w:rsidRDefault="00C6092F" w:rsidP="00C6092F">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C6092F" w:rsidRPr="00C6092F" w:rsidRDefault="00C6092F" w:rsidP="00C6092F">
      <w:pPr>
        <w:spacing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lastRenderedPageBreak/>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C6092F" w:rsidRPr="00C6092F" w:rsidRDefault="00C6092F" w:rsidP="00C6092F">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56" w:name="_Toc454439821"/>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56"/>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57" w:name="_Приложение_№_2"/>
      <w:bookmarkEnd w:id="125"/>
      <w:bookmarkEnd w:id="126"/>
      <w:bookmarkEnd w:id="127"/>
      <w:bookmarkEnd w:id="128"/>
      <w:bookmarkEnd w:id="129"/>
      <w:bookmarkEnd w:id="157"/>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w:t>
      </w:r>
      <w:r w:rsidRPr="003A2F0D">
        <w:rPr>
          <w:rFonts w:ascii="Times New Roman" w:eastAsia="Times New Roman" w:hAnsi="Times New Roman" w:cs="Times New Roman"/>
          <w:snapToGrid w:val="0"/>
          <w:sz w:val="24"/>
          <w:szCs w:val="24"/>
          <w:shd w:val="clear" w:color="auto" w:fill="D9D9D9"/>
          <w:lang w:eastAsia="ru-RU"/>
        </w:rPr>
        <w:lastRenderedPageBreak/>
        <w:t>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xml:space="preserve">,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58"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58"/>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F6A60" w:rsidRDefault="003F6A60"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5D0E89">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59" w:name="_Toc454439822"/>
      <w:r w:rsidRPr="003A2F0D">
        <w:rPr>
          <w:rFonts w:ascii="Times New Roman" w:eastAsia="Times New Roman" w:hAnsi="Times New Roman" w:cs="Times New Roman"/>
          <w:b/>
          <w:iCs/>
          <w:sz w:val="24"/>
          <w:szCs w:val="24"/>
          <w:lang w:val="x-none" w:eastAsia="ar-SA"/>
        </w:rPr>
        <w:lastRenderedPageBreak/>
        <w:t>Приложение № 3</w:t>
      </w:r>
      <w:bookmarkEnd w:id="159"/>
      <w:r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proofErr w:type="spellStart"/>
      <w:proofErr w:type="gramStart"/>
      <w:r w:rsidRPr="003A2F0D">
        <w:rPr>
          <w:rFonts w:ascii="Times New Roman" w:eastAsia="Times New Roman" w:hAnsi="Times New Roman" w:cs="Times New Roman"/>
          <w:b/>
          <w:sz w:val="24"/>
          <w:szCs w:val="24"/>
          <w:lang w:eastAsia="ar-SA"/>
        </w:rPr>
        <w:t>Н</w:t>
      </w:r>
      <w:proofErr w:type="spellEnd"/>
      <w:proofErr w:type="gram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Pr="003A2F0D"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60" w:name="_Toc454439823"/>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bookmarkEnd w:id="160"/>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887BA6" w:rsidRPr="00887BA6" w:rsidRDefault="00232161" w:rsidP="00887BA6">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b/>
          <w:caps/>
          <w:sz w:val="24"/>
          <w:szCs w:val="24"/>
          <w:lang w:eastAsia="ar-SA"/>
        </w:rPr>
        <w:t xml:space="preserve">    </w:t>
      </w:r>
      <w:r w:rsidR="006602E0">
        <w:rPr>
          <w:rFonts w:ascii="Calibri" w:eastAsia="Calibri" w:hAnsi="Calibri" w:cs="Times New Roman"/>
        </w:rPr>
        <w:tab/>
      </w:r>
      <w:r w:rsidR="00887BA6" w:rsidRPr="00887BA6">
        <w:rPr>
          <w:rFonts w:ascii="Times New Roman" w:eastAsia="Times New Roman" w:hAnsi="Times New Roman" w:cs="Times New Roman"/>
          <w:b/>
          <w:caps/>
          <w:sz w:val="24"/>
          <w:szCs w:val="24"/>
          <w:lang w:eastAsia="ar-SA"/>
        </w:rPr>
        <w:t xml:space="preserve">Договор поставки №    </w:t>
      </w:r>
    </w:p>
    <w:p w:rsidR="00887BA6" w:rsidRPr="00887BA6" w:rsidRDefault="00887BA6" w:rsidP="00887BA6">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p>
    <w:tbl>
      <w:tblPr>
        <w:tblW w:w="10275" w:type="dxa"/>
        <w:tblInd w:w="-106" w:type="dxa"/>
        <w:tblLayout w:type="fixed"/>
        <w:tblLook w:val="04A0" w:firstRow="1" w:lastRow="0" w:firstColumn="1" w:lastColumn="0" w:noHBand="0" w:noVBand="1"/>
      </w:tblPr>
      <w:tblGrid>
        <w:gridCol w:w="4534"/>
        <w:gridCol w:w="5741"/>
      </w:tblGrid>
      <w:tr w:rsidR="00665128" w:rsidRPr="00665128" w:rsidTr="00665128">
        <w:trPr>
          <w:trHeight w:val="492"/>
        </w:trPr>
        <w:tc>
          <w:tcPr>
            <w:tcW w:w="4536" w:type="dxa"/>
            <w:hideMark/>
          </w:tcPr>
          <w:p w:rsidR="00665128" w:rsidRPr="00665128" w:rsidRDefault="00665128" w:rsidP="00665128">
            <w:pPr>
              <w:spacing w:after="0" w:line="240" w:lineRule="auto"/>
              <w:ind w:firstLine="567"/>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г. Мурманск</w:t>
            </w:r>
          </w:p>
        </w:tc>
        <w:tc>
          <w:tcPr>
            <w:tcW w:w="5743" w:type="dxa"/>
            <w:tcMar>
              <w:top w:w="28" w:type="dxa"/>
              <w:left w:w="28" w:type="dxa"/>
              <w:bottom w:w="28" w:type="dxa"/>
              <w:right w:w="28" w:type="dxa"/>
            </w:tcMar>
            <w:hideMark/>
          </w:tcPr>
          <w:p w:rsidR="00665128" w:rsidRPr="00665128" w:rsidRDefault="00665128" w:rsidP="00665128">
            <w:pPr>
              <w:spacing w:after="0" w:line="240" w:lineRule="auto"/>
              <w:ind w:firstLine="567"/>
              <w:jc w:val="right"/>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                             «    » ___________  </w:t>
            </w:r>
            <w:proofErr w:type="gramStart"/>
            <w:r w:rsidRPr="00665128">
              <w:rPr>
                <w:rFonts w:ascii="Times New Roman" w:eastAsia="Times New Roman" w:hAnsi="Times New Roman" w:cs="Times New Roman"/>
                <w:spacing w:val="14"/>
                <w:sz w:val="24"/>
                <w:szCs w:val="24"/>
                <w:lang w:eastAsia="ru-RU"/>
              </w:rPr>
              <w:t>г</w:t>
            </w:r>
            <w:proofErr w:type="gramEnd"/>
            <w:r w:rsidRPr="00665128">
              <w:rPr>
                <w:rFonts w:ascii="Times New Roman" w:eastAsia="Times New Roman" w:hAnsi="Times New Roman" w:cs="Times New Roman"/>
                <w:spacing w:val="14"/>
                <w:sz w:val="24"/>
                <w:szCs w:val="24"/>
                <w:lang w:eastAsia="ru-RU"/>
              </w:rPr>
              <w:t>.</w:t>
            </w:r>
          </w:p>
        </w:tc>
      </w:tr>
    </w:tbl>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bCs/>
          <w:spacing w:val="14"/>
          <w:sz w:val="24"/>
          <w:szCs w:val="24"/>
          <w:lang w:eastAsia="ru-RU"/>
        </w:rPr>
        <w:t>___ «     » ( _ «      »)</w:t>
      </w:r>
      <w:r w:rsidRPr="00665128">
        <w:rPr>
          <w:rFonts w:ascii="Times New Roman" w:eastAsia="Times New Roman" w:hAnsi="Times New Roman" w:cs="Times New Roman"/>
          <w:spacing w:val="14"/>
          <w:sz w:val="24"/>
          <w:szCs w:val="24"/>
          <w:lang w:eastAsia="ru-RU"/>
        </w:rPr>
        <w:fldChar w:fldCharType="begin"/>
      </w:r>
      <w:r w:rsidRPr="00665128">
        <w:rPr>
          <w:rFonts w:ascii="Times New Roman" w:eastAsia="Times New Roman" w:hAnsi="Times New Roman" w:cs="Times New Roman"/>
          <w:spacing w:val="14"/>
          <w:sz w:val="24"/>
          <w:szCs w:val="24"/>
          <w:lang w:eastAsia="ru-RU"/>
        </w:rPr>
        <w:instrText xml:space="preserve"> COMMENTS </w:instrText>
      </w:r>
      <w:r w:rsidRPr="00665128">
        <w:rPr>
          <w:rFonts w:ascii="Times New Roman" w:eastAsia="Times New Roman" w:hAnsi="Times New Roman" w:cs="Times New Roman"/>
          <w:spacing w:val="14"/>
          <w:sz w:val="24"/>
          <w:szCs w:val="24"/>
          <w:lang w:eastAsia="ru-RU"/>
        </w:rPr>
        <w:fldChar w:fldCharType="end"/>
      </w:r>
      <w:r w:rsidRPr="00665128">
        <w:rPr>
          <w:rFonts w:ascii="Times New Roman" w:eastAsia="Times New Roman" w:hAnsi="Times New Roman" w:cs="Times New Roman"/>
          <w:spacing w:val="14"/>
          <w:sz w:val="24"/>
          <w:szCs w:val="24"/>
          <w:lang w:eastAsia="ru-RU"/>
        </w:rPr>
        <w:t>, в лице ___________    ____________, действующего на основании __________</w:t>
      </w:r>
      <w:r w:rsidRPr="00665128">
        <w:rPr>
          <w:rFonts w:ascii="Times New Roman" w:eastAsia="Times New Roman" w:hAnsi="Times New Roman" w:cs="Times New Roman"/>
          <w:spacing w:val="14"/>
          <w:sz w:val="24"/>
          <w:szCs w:val="24"/>
          <w:lang w:eastAsia="ru-RU"/>
        </w:rPr>
        <w:fldChar w:fldCharType="begin"/>
      </w:r>
      <w:r w:rsidRPr="00665128">
        <w:rPr>
          <w:rFonts w:ascii="Times New Roman" w:eastAsia="Times New Roman" w:hAnsi="Times New Roman" w:cs="Times New Roman"/>
          <w:spacing w:val="14"/>
          <w:sz w:val="24"/>
          <w:szCs w:val="24"/>
          <w:lang w:eastAsia="ru-RU"/>
        </w:rPr>
        <w:instrText xml:space="preserve"> COMMENTS </w:instrText>
      </w:r>
      <w:r w:rsidRPr="00665128">
        <w:rPr>
          <w:rFonts w:ascii="Times New Roman" w:eastAsia="Times New Roman" w:hAnsi="Times New Roman" w:cs="Times New Roman"/>
          <w:spacing w:val="14"/>
          <w:sz w:val="24"/>
          <w:szCs w:val="24"/>
          <w:lang w:eastAsia="ru-RU"/>
        </w:rPr>
        <w:fldChar w:fldCharType="end"/>
      </w:r>
      <w:r w:rsidRPr="00665128">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665128">
        <w:rPr>
          <w:rFonts w:ascii="Times New Roman" w:eastAsia="Times New Roman" w:hAnsi="Times New Roman" w:cs="Times New Roman"/>
          <w:b/>
          <w:spacing w:val="14"/>
          <w:sz w:val="24"/>
          <w:szCs w:val="24"/>
          <w:lang w:eastAsia="ru-RU"/>
        </w:rPr>
        <w:t>А</w:t>
      </w:r>
      <w:r w:rsidRPr="00665128">
        <w:rPr>
          <w:rFonts w:ascii="Times New Roman" w:eastAsia="Times New Roman" w:hAnsi="Times New Roman" w:cs="Times New Roman"/>
          <w:b/>
          <w:bCs/>
          <w:spacing w:val="14"/>
          <w:sz w:val="24"/>
          <w:szCs w:val="24"/>
          <w:lang w:eastAsia="ru-RU"/>
        </w:rPr>
        <w:t>кционерное общество «</w:t>
      </w:r>
      <w:proofErr w:type="spellStart"/>
      <w:r w:rsidRPr="00665128">
        <w:rPr>
          <w:rFonts w:ascii="Times New Roman" w:eastAsia="Times New Roman" w:hAnsi="Times New Roman" w:cs="Times New Roman"/>
          <w:b/>
          <w:bCs/>
          <w:spacing w:val="14"/>
          <w:sz w:val="24"/>
          <w:szCs w:val="24"/>
          <w:lang w:eastAsia="ru-RU"/>
        </w:rPr>
        <w:t>Мурманэнергосбыт</w:t>
      </w:r>
      <w:proofErr w:type="spellEnd"/>
      <w:r w:rsidRPr="00665128">
        <w:rPr>
          <w:rFonts w:ascii="Times New Roman" w:eastAsia="Times New Roman" w:hAnsi="Times New Roman" w:cs="Times New Roman"/>
          <w:b/>
          <w:bCs/>
          <w:spacing w:val="14"/>
          <w:sz w:val="24"/>
          <w:szCs w:val="24"/>
          <w:lang w:eastAsia="ru-RU"/>
        </w:rPr>
        <w:t>» (АО «МЭС»),</w:t>
      </w:r>
      <w:r w:rsidRPr="00665128">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roofErr w:type="gramEnd"/>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fldChar w:fldCharType="begin"/>
      </w:r>
      <w:r w:rsidRPr="00665128">
        <w:rPr>
          <w:rFonts w:ascii="Times New Roman" w:eastAsia="Times New Roman" w:hAnsi="Times New Roman" w:cs="Times New Roman"/>
          <w:spacing w:val="14"/>
          <w:sz w:val="24"/>
          <w:szCs w:val="24"/>
          <w:lang w:eastAsia="ru-RU"/>
        </w:rPr>
        <w:instrText xml:space="preserve"> COMMENTS </w:instrText>
      </w:r>
      <w:r w:rsidRPr="00665128">
        <w:rPr>
          <w:rFonts w:ascii="Times New Roman" w:eastAsia="Times New Roman" w:hAnsi="Times New Roman" w:cs="Times New Roman"/>
          <w:spacing w:val="14"/>
          <w:sz w:val="24"/>
          <w:szCs w:val="24"/>
          <w:lang w:eastAsia="ru-RU"/>
        </w:rPr>
        <w:fldChar w:fldCharType="end"/>
      </w:r>
      <w:r w:rsidRPr="00665128">
        <w:rPr>
          <w:rFonts w:ascii="Times New Roman" w:eastAsia="Times New Roman" w:hAnsi="Times New Roman" w:cs="Times New Roman"/>
          <w:spacing w:val="14"/>
          <w:sz w:val="24"/>
          <w:szCs w:val="24"/>
          <w:lang w:eastAsia="ru-RU"/>
        </w:rPr>
        <w:fldChar w:fldCharType="begin"/>
      </w:r>
      <w:r w:rsidRPr="00665128">
        <w:rPr>
          <w:rFonts w:ascii="Times New Roman" w:eastAsia="Times New Roman" w:hAnsi="Times New Roman" w:cs="Times New Roman"/>
          <w:spacing w:val="14"/>
          <w:sz w:val="24"/>
          <w:szCs w:val="24"/>
          <w:lang w:eastAsia="ru-RU"/>
        </w:rPr>
        <w:instrText xml:space="preserve"> COMMENTS </w:instrText>
      </w:r>
      <w:r w:rsidRPr="00665128">
        <w:rPr>
          <w:rFonts w:ascii="Times New Roman" w:eastAsia="Times New Roman" w:hAnsi="Times New Roman" w:cs="Times New Roman"/>
          <w:spacing w:val="14"/>
          <w:sz w:val="24"/>
          <w:szCs w:val="24"/>
          <w:lang w:eastAsia="ru-RU"/>
        </w:rPr>
        <w:fldChar w:fldCharType="end"/>
      </w:r>
      <w:r w:rsidRPr="00665128">
        <w:rPr>
          <w:rFonts w:ascii="Times New Roman" w:eastAsia="Times New Roman" w:hAnsi="Times New Roman" w:cs="Times New Roman"/>
          <w:spacing w:val="14"/>
          <w:sz w:val="24"/>
          <w:szCs w:val="24"/>
          <w:lang w:eastAsia="ru-RU"/>
        </w:rPr>
        <w:fldChar w:fldCharType="begin"/>
      </w:r>
      <w:r w:rsidRPr="00665128">
        <w:rPr>
          <w:rFonts w:ascii="Times New Roman" w:eastAsia="Times New Roman" w:hAnsi="Times New Roman" w:cs="Times New Roman"/>
          <w:spacing w:val="14"/>
          <w:sz w:val="24"/>
          <w:szCs w:val="24"/>
          <w:lang w:eastAsia="ru-RU"/>
        </w:rPr>
        <w:instrText xml:space="preserve"> COMMENTS </w:instrText>
      </w:r>
      <w:r w:rsidRPr="00665128">
        <w:rPr>
          <w:rFonts w:ascii="Times New Roman" w:eastAsia="Times New Roman" w:hAnsi="Times New Roman" w:cs="Times New Roman"/>
          <w:spacing w:val="14"/>
          <w:sz w:val="24"/>
          <w:szCs w:val="24"/>
          <w:lang w:eastAsia="ru-RU"/>
        </w:rPr>
        <w:fldChar w:fldCharType="end"/>
      </w:r>
    </w:p>
    <w:p w:rsidR="00665128" w:rsidRPr="00665128" w:rsidRDefault="00665128" w:rsidP="00665128">
      <w:pPr>
        <w:spacing w:after="0" w:line="240" w:lineRule="auto"/>
        <w:ind w:firstLine="567"/>
        <w:jc w:val="both"/>
        <w:rPr>
          <w:rFonts w:ascii="Times New Roman" w:eastAsia="Times New Roman" w:hAnsi="Times New Roman" w:cs="Times New Roman"/>
          <w:b/>
          <w:bCs/>
          <w:spacing w:val="14"/>
          <w:sz w:val="24"/>
          <w:szCs w:val="24"/>
          <w:lang w:eastAsia="ru-RU"/>
        </w:rPr>
      </w:pPr>
      <w:r w:rsidRPr="00665128">
        <w:rPr>
          <w:rFonts w:ascii="Times New Roman" w:eastAsia="Times New Roman" w:hAnsi="Times New Roman" w:cs="Times New Roman"/>
          <w:b/>
          <w:bCs/>
          <w:spacing w:val="14"/>
          <w:sz w:val="24"/>
          <w:szCs w:val="24"/>
          <w:lang w:eastAsia="ru-RU"/>
        </w:rPr>
        <w:t xml:space="preserve">                                     1. ПРЕДМЕТ ДОГОВОРА</w:t>
      </w:r>
    </w:p>
    <w:p w:rsidR="00665128" w:rsidRPr="00665128" w:rsidRDefault="00665128" w:rsidP="00665128">
      <w:pPr>
        <w:spacing w:after="0" w:line="240" w:lineRule="auto"/>
        <w:ind w:firstLine="567"/>
        <w:jc w:val="both"/>
        <w:rPr>
          <w:rFonts w:ascii="Times New Roman" w:eastAsia="Times New Roman" w:hAnsi="Times New Roman" w:cs="Times New Roman"/>
          <w:bCs/>
          <w:spacing w:val="14"/>
          <w:sz w:val="24"/>
          <w:szCs w:val="24"/>
          <w:lang w:eastAsia="ru-RU"/>
        </w:rPr>
      </w:pPr>
    </w:p>
    <w:p w:rsidR="00665128" w:rsidRPr="00665128" w:rsidRDefault="00665128" w:rsidP="00665128">
      <w:pPr>
        <w:numPr>
          <w:ilvl w:val="1"/>
          <w:numId w:val="46"/>
        </w:numPr>
        <w:spacing w:after="0" w:line="240" w:lineRule="auto"/>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665128">
        <w:rPr>
          <w:rFonts w:ascii="Times New Roman" w:eastAsia="Times New Roman" w:hAnsi="Times New Roman" w:cs="Times New Roman"/>
          <w:i/>
          <w:spacing w:val="14"/>
          <w:sz w:val="24"/>
          <w:szCs w:val="24"/>
          <w:lang w:eastAsia="ru-RU"/>
        </w:rPr>
        <w:t>(или нефтепродукты аналогичного или лучшего качества)</w:t>
      </w:r>
      <w:r w:rsidRPr="00665128">
        <w:rPr>
          <w:rFonts w:ascii="Times New Roman" w:eastAsia="Times New Roman" w:hAnsi="Times New Roman" w:cs="Times New Roman"/>
          <w:spacing w:val="14"/>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Технические требования к Продукции: температура вспышки в открытом тигле не ниже 110</w:t>
      </w:r>
      <w:r w:rsidRPr="00665128">
        <w:rPr>
          <w:rFonts w:ascii="Times New Roman" w:eastAsia="Times New Roman" w:hAnsi="Times New Roman" w:cs="Times New Roman"/>
          <w:spacing w:val="14"/>
          <w:sz w:val="24"/>
          <w:szCs w:val="24"/>
          <w:vertAlign w:val="superscript"/>
          <w:lang w:eastAsia="ru-RU"/>
        </w:rPr>
        <w:t>0</w:t>
      </w:r>
      <w:r w:rsidRPr="00665128">
        <w:rPr>
          <w:rFonts w:ascii="Times New Roman" w:eastAsia="Times New Roman" w:hAnsi="Times New Roman" w:cs="Times New Roman"/>
          <w:spacing w:val="14"/>
          <w:sz w:val="24"/>
          <w:szCs w:val="24"/>
          <w:lang w:eastAsia="ru-RU"/>
        </w:rPr>
        <w:t>С; массовая доля серы не более 3,5 %; вязкость условная при 100</w:t>
      </w:r>
      <w:r w:rsidRPr="00665128">
        <w:rPr>
          <w:rFonts w:ascii="Times New Roman" w:eastAsia="Times New Roman" w:hAnsi="Times New Roman" w:cs="Times New Roman"/>
          <w:spacing w:val="14"/>
          <w:sz w:val="24"/>
          <w:szCs w:val="24"/>
          <w:vertAlign w:val="superscript"/>
          <w:lang w:eastAsia="ru-RU"/>
        </w:rPr>
        <w:t>0</w:t>
      </w:r>
      <w:r w:rsidRPr="00665128">
        <w:rPr>
          <w:rFonts w:ascii="Times New Roman" w:eastAsia="Times New Roman" w:hAnsi="Times New Roman" w:cs="Times New Roman"/>
          <w:spacing w:val="14"/>
          <w:sz w:val="24"/>
          <w:szCs w:val="24"/>
          <w:lang w:eastAsia="ru-RU"/>
        </w:rPr>
        <w:t>С, градусы ВУ, не более 6,8; температура застывания не выше 25</w:t>
      </w:r>
      <w:r w:rsidRPr="00665128">
        <w:rPr>
          <w:rFonts w:ascii="Times New Roman" w:eastAsia="Times New Roman" w:hAnsi="Times New Roman" w:cs="Times New Roman"/>
          <w:spacing w:val="14"/>
          <w:sz w:val="24"/>
          <w:szCs w:val="24"/>
          <w:vertAlign w:val="superscript"/>
          <w:lang w:eastAsia="ru-RU"/>
        </w:rPr>
        <w:t>0</w:t>
      </w:r>
      <w:r w:rsidRPr="00665128">
        <w:rPr>
          <w:rFonts w:ascii="Times New Roman" w:eastAsia="Times New Roman" w:hAnsi="Times New Roman" w:cs="Times New Roman"/>
          <w:spacing w:val="14"/>
          <w:sz w:val="24"/>
          <w:szCs w:val="24"/>
          <w:lang w:eastAsia="ru-RU"/>
        </w:rPr>
        <w:t>С; массовая доля воды не более 1%; зольность не более 0,14%; массовая доля механических примесей не более 1,0%.</w:t>
      </w:r>
    </w:p>
    <w:p w:rsidR="00665128" w:rsidRPr="00665128" w:rsidRDefault="00665128" w:rsidP="00665128">
      <w:pPr>
        <w:numPr>
          <w:ilvl w:val="1"/>
          <w:numId w:val="46"/>
        </w:numPr>
        <w:spacing w:after="0" w:line="240" w:lineRule="auto"/>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Поставщик оказывает транспортные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665128" w:rsidRPr="00665128" w:rsidRDefault="00665128" w:rsidP="00665128">
      <w:pPr>
        <w:numPr>
          <w:ilvl w:val="1"/>
          <w:numId w:val="46"/>
        </w:numPr>
        <w:spacing w:after="0" w:line="240" w:lineRule="auto"/>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665128" w:rsidRPr="00665128" w:rsidRDefault="00665128" w:rsidP="00665128">
      <w:pPr>
        <w:numPr>
          <w:ilvl w:val="1"/>
          <w:numId w:val="46"/>
        </w:numPr>
        <w:spacing w:after="0" w:line="240" w:lineRule="auto"/>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spacing w:val="14"/>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665128">
        <w:rPr>
          <w:rFonts w:ascii="Times New Roman" w:eastAsia="Times New Roman" w:hAnsi="Times New Roman" w:cs="Times New Roman"/>
          <w:i/>
          <w:spacing w:val="14"/>
          <w:sz w:val="24"/>
          <w:szCs w:val="24"/>
          <w:lang w:eastAsia="ru-RU"/>
        </w:rPr>
        <w:t>(в случае необходимости указывается пункт/подпункт Положения, Приказ АО «МЭС» или  Протокол, составленный по результатам закупки</w:t>
      </w:r>
      <w:r w:rsidRPr="00665128">
        <w:rPr>
          <w:rFonts w:ascii="Times New Roman" w:eastAsia="Times New Roman" w:hAnsi="Times New Roman" w:cs="Times New Roman"/>
          <w:spacing w:val="14"/>
          <w:sz w:val="24"/>
          <w:szCs w:val="24"/>
          <w:lang w:eastAsia="ru-RU"/>
        </w:rPr>
        <w:t>).</w:t>
      </w:r>
      <w:proofErr w:type="gramEnd"/>
    </w:p>
    <w:p w:rsidR="00665128" w:rsidRPr="00665128" w:rsidRDefault="00665128" w:rsidP="00665128">
      <w:pPr>
        <w:numPr>
          <w:ilvl w:val="1"/>
          <w:numId w:val="46"/>
        </w:numPr>
        <w:spacing w:after="0" w:line="240" w:lineRule="auto"/>
        <w:jc w:val="both"/>
        <w:rPr>
          <w:rFonts w:ascii="Times New Roman" w:eastAsia="Times New Roman" w:hAnsi="Times New Roman" w:cs="Times New Roman"/>
          <w:i/>
          <w:spacing w:val="14"/>
          <w:sz w:val="24"/>
          <w:szCs w:val="24"/>
          <w:lang w:eastAsia="ru-RU"/>
        </w:rPr>
      </w:pPr>
      <w:r w:rsidRPr="00665128">
        <w:rPr>
          <w:rFonts w:ascii="Times New Roman" w:eastAsia="Times New Roman" w:hAnsi="Times New Roman" w:cs="Times New Roman"/>
          <w:spacing w:val="14"/>
          <w:sz w:val="24"/>
          <w:szCs w:val="24"/>
          <w:lang w:eastAsia="ru-RU"/>
        </w:rPr>
        <w:t>Существенные условия Договора (</w:t>
      </w:r>
      <w:r w:rsidRPr="00665128">
        <w:rPr>
          <w:rFonts w:ascii="Times New Roman" w:eastAsia="Times New Roman" w:hAnsi="Times New Roman" w:cs="Times New Roman"/>
          <w:i/>
          <w:spacing w:val="14"/>
          <w:sz w:val="24"/>
          <w:szCs w:val="24"/>
          <w:lang w:eastAsia="ru-RU"/>
        </w:rPr>
        <w:t xml:space="preserve">в случае необходимости: в соответствии </w:t>
      </w:r>
      <w:proofErr w:type="gramStart"/>
      <w:r w:rsidRPr="00665128">
        <w:rPr>
          <w:rFonts w:ascii="Times New Roman" w:eastAsia="Times New Roman" w:hAnsi="Times New Roman" w:cs="Times New Roman"/>
          <w:i/>
          <w:spacing w:val="14"/>
          <w:sz w:val="24"/>
          <w:szCs w:val="24"/>
          <w:lang w:eastAsia="ru-RU"/>
        </w:rPr>
        <w:t>с</w:t>
      </w:r>
      <w:proofErr w:type="gramEnd"/>
      <w:r w:rsidRPr="00665128">
        <w:rPr>
          <w:rFonts w:ascii="Times New Roman" w:eastAsia="Times New Roman" w:hAnsi="Times New Roman" w:cs="Times New Roman"/>
          <w:i/>
          <w:spacing w:val="14"/>
          <w:sz w:val="24"/>
          <w:szCs w:val="24"/>
          <w:lang w:eastAsia="ru-RU"/>
        </w:rPr>
        <w:t xml:space="preserve"> __________):</w:t>
      </w:r>
    </w:p>
    <w:p w:rsidR="00665128" w:rsidRPr="00665128" w:rsidRDefault="00665128" w:rsidP="00665128">
      <w:pPr>
        <w:numPr>
          <w:ilvl w:val="2"/>
          <w:numId w:val="46"/>
        </w:numPr>
        <w:tabs>
          <w:tab w:val="num" w:pos="1985"/>
        </w:tabs>
        <w:spacing w:after="0" w:line="240" w:lineRule="auto"/>
        <w:ind w:left="1843" w:hanging="850"/>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Общее количество поставляемой Продукции: ____ тонн.</w:t>
      </w:r>
    </w:p>
    <w:p w:rsidR="00665128" w:rsidRPr="00665128" w:rsidRDefault="00665128" w:rsidP="00665128">
      <w:pPr>
        <w:numPr>
          <w:ilvl w:val="2"/>
          <w:numId w:val="46"/>
        </w:numPr>
        <w:tabs>
          <w:tab w:val="num" w:pos="1985"/>
        </w:tabs>
        <w:spacing w:after="0" w:line="240" w:lineRule="auto"/>
        <w:ind w:left="1843" w:hanging="850"/>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Сведения о цене Договора: </w:t>
      </w:r>
    </w:p>
    <w:p w:rsidR="00665128" w:rsidRPr="00665128" w:rsidRDefault="00665128" w:rsidP="00665128">
      <w:pPr>
        <w:numPr>
          <w:ilvl w:val="3"/>
          <w:numId w:val="46"/>
        </w:numPr>
        <w:tabs>
          <w:tab w:val="num" w:pos="993"/>
          <w:tab w:val="left" w:pos="1701"/>
          <w:tab w:val="left" w:pos="1985"/>
        </w:tabs>
        <w:spacing w:after="0" w:line="240" w:lineRule="auto"/>
        <w:ind w:left="993" w:firstLine="0"/>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lastRenderedPageBreak/>
        <w:t>Цена 1 тонны Продукции  определяется согласно п. 4.2.1.1. и составляет</w:t>
      </w:r>
      <w:proofErr w:type="gramStart"/>
      <w:r w:rsidRPr="00665128">
        <w:rPr>
          <w:rFonts w:ascii="Times New Roman" w:eastAsia="Times New Roman" w:hAnsi="Times New Roman" w:cs="Times New Roman"/>
          <w:spacing w:val="14"/>
          <w:sz w:val="24"/>
          <w:szCs w:val="24"/>
          <w:lang w:eastAsia="ru-RU"/>
        </w:rPr>
        <w:t xml:space="preserve"> ____ (____) </w:t>
      </w:r>
      <w:proofErr w:type="gramEnd"/>
      <w:r w:rsidRPr="00665128">
        <w:rPr>
          <w:rFonts w:ascii="Times New Roman" w:eastAsia="Times New Roman" w:hAnsi="Times New Roman" w:cs="Times New Roman"/>
          <w:spacing w:val="14"/>
          <w:sz w:val="24"/>
          <w:szCs w:val="24"/>
          <w:lang w:eastAsia="ru-RU"/>
        </w:rPr>
        <w:t xml:space="preserve">рублей __ копеек, с учетом НДС. </w:t>
      </w:r>
    </w:p>
    <w:p w:rsidR="00665128" w:rsidRPr="00665128" w:rsidRDefault="00665128" w:rsidP="00665128">
      <w:pPr>
        <w:numPr>
          <w:ilvl w:val="3"/>
          <w:numId w:val="46"/>
        </w:numPr>
        <w:tabs>
          <w:tab w:val="num" w:pos="1985"/>
        </w:tabs>
        <w:spacing w:after="0" w:line="240" w:lineRule="auto"/>
        <w:ind w:left="1014" w:hanging="21"/>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Стоимость транспортных расходов по поставке Продукции  железнодорожным транспортом </w:t>
      </w:r>
      <w:proofErr w:type="gramStart"/>
      <w:r w:rsidRPr="00665128">
        <w:rPr>
          <w:rFonts w:ascii="Times New Roman" w:eastAsia="Times New Roman" w:hAnsi="Times New Roman" w:cs="Times New Roman"/>
          <w:spacing w:val="14"/>
          <w:sz w:val="24"/>
          <w:szCs w:val="24"/>
          <w:lang w:eastAsia="ru-RU"/>
        </w:rPr>
        <w:t>до ж</w:t>
      </w:r>
      <w:proofErr w:type="gramEnd"/>
      <w:r w:rsidRPr="00665128">
        <w:rPr>
          <w:rFonts w:ascii="Times New Roman" w:eastAsia="Times New Roman" w:hAnsi="Times New Roman" w:cs="Times New Roman"/>
          <w:spacing w:val="14"/>
          <w:sz w:val="24"/>
          <w:szCs w:val="24"/>
          <w:lang w:eastAsia="ru-RU"/>
        </w:rPr>
        <w:t>/д станции назначения</w:t>
      </w:r>
      <w:r w:rsidRPr="00665128">
        <w:rPr>
          <w:rFonts w:ascii="Times New Roman" w:eastAsia="Times New Roman" w:hAnsi="Times New Roman" w:cs="Times New Roman"/>
          <w:spacing w:val="10"/>
          <w:sz w:val="24"/>
          <w:szCs w:val="24"/>
          <w:lang w:eastAsia="ar-SA"/>
        </w:rPr>
        <w:t xml:space="preserve"> </w:t>
      </w:r>
      <w:r w:rsidRPr="00665128">
        <w:rPr>
          <w:rFonts w:ascii="Times New Roman" w:eastAsia="Times New Roman" w:hAnsi="Times New Roman" w:cs="Times New Roman"/>
          <w:i/>
          <w:spacing w:val="10"/>
          <w:sz w:val="24"/>
          <w:szCs w:val="24"/>
          <w:lang w:eastAsia="ar-SA"/>
        </w:rPr>
        <w:t>(водным, автомобильным транспортом до резервуара/склада Покупателя (грузополучателя))</w:t>
      </w:r>
      <w:r w:rsidRPr="00665128">
        <w:rPr>
          <w:rFonts w:ascii="Times New Roman" w:eastAsia="Times New Roman" w:hAnsi="Times New Roman" w:cs="Times New Roman"/>
          <w:spacing w:val="14"/>
          <w:sz w:val="24"/>
          <w:szCs w:val="24"/>
          <w:lang w:eastAsia="ru-RU"/>
        </w:rPr>
        <w:t>, указанной в заявке Покупателя на предварительную сумму________________() рублей ____ копеек, с учетом НДС</w:t>
      </w:r>
    </w:p>
    <w:p w:rsidR="00665128" w:rsidRPr="00665128" w:rsidRDefault="00665128" w:rsidP="00665128">
      <w:pPr>
        <w:numPr>
          <w:ilvl w:val="3"/>
          <w:numId w:val="46"/>
        </w:numPr>
        <w:tabs>
          <w:tab w:val="num" w:pos="1985"/>
        </w:tabs>
        <w:spacing w:after="0" w:line="240" w:lineRule="auto"/>
        <w:ind w:left="1014" w:hanging="21"/>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Максимальная  цена общего количества поставляемой Продукции (цена Договора) составляет</w:t>
      </w:r>
      <w:proofErr w:type="gramStart"/>
      <w:r w:rsidRPr="00665128">
        <w:rPr>
          <w:rFonts w:ascii="Times New Roman" w:eastAsia="Times New Roman" w:hAnsi="Times New Roman" w:cs="Times New Roman"/>
          <w:spacing w:val="14"/>
          <w:sz w:val="24"/>
          <w:szCs w:val="24"/>
          <w:lang w:eastAsia="ru-RU"/>
        </w:rPr>
        <w:t xml:space="preserve"> ______ ( _____) </w:t>
      </w:r>
      <w:proofErr w:type="gramEnd"/>
      <w:r w:rsidRPr="00665128">
        <w:rPr>
          <w:rFonts w:ascii="Times New Roman" w:eastAsia="Times New Roman" w:hAnsi="Times New Roman" w:cs="Times New Roman"/>
          <w:spacing w:val="14"/>
          <w:sz w:val="24"/>
          <w:szCs w:val="24"/>
          <w:lang w:eastAsia="ru-RU"/>
        </w:rPr>
        <w:t>рублей ___ копеек, с учетом НДС.  Окончательная цена формируется путем сложения цены 1 тоны Продукции (п.1.5.2.1. настоящего Договора) и фактических затрат, в части  транспортных расходов по поставке Продукции (п.1.5.2.2. настоящего Договора).</w:t>
      </w:r>
    </w:p>
    <w:p w:rsidR="00665128" w:rsidRPr="00665128" w:rsidRDefault="00665128" w:rsidP="00665128">
      <w:pPr>
        <w:numPr>
          <w:ilvl w:val="2"/>
          <w:numId w:val="46"/>
        </w:numPr>
        <w:tabs>
          <w:tab w:val="left" w:pos="993"/>
          <w:tab w:val="num" w:pos="1985"/>
        </w:tabs>
        <w:spacing w:after="0" w:line="240" w:lineRule="auto"/>
        <w:ind w:left="993" w:firstLine="0"/>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Срок поставки: с ________г. по ________г.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665128" w:rsidRPr="00665128" w:rsidRDefault="00665128" w:rsidP="00665128">
      <w:pPr>
        <w:numPr>
          <w:ilvl w:val="2"/>
          <w:numId w:val="46"/>
        </w:numPr>
        <w:tabs>
          <w:tab w:val="num" w:pos="1985"/>
        </w:tabs>
        <w:spacing w:after="0" w:line="240" w:lineRule="auto"/>
        <w:ind w:left="993" w:firstLine="0"/>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Место поставки </w:t>
      </w:r>
      <w:r w:rsidRPr="00665128">
        <w:rPr>
          <w:rFonts w:ascii="Times New Roman" w:eastAsia="Times New Roman" w:hAnsi="Times New Roman" w:cs="Times New Roman"/>
          <w:i/>
          <w:spacing w:val="14"/>
          <w:sz w:val="24"/>
          <w:szCs w:val="24"/>
          <w:lang w:eastAsia="ru-RU"/>
        </w:rPr>
        <w:t>(в случае необходимости дополнительно указывается кол-во Продукции по местам поставки)</w:t>
      </w:r>
      <w:r w:rsidRPr="00665128">
        <w:rPr>
          <w:rFonts w:ascii="Times New Roman" w:eastAsia="Times New Roman" w:hAnsi="Times New Roman" w:cs="Times New Roman"/>
          <w:spacing w:val="14"/>
          <w:sz w:val="24"/>
          <w:szCs w:val="24"/>
          <w:lang w:eastAsia="ru-RU"/>
        </w:rPr>
        <w:t xml:space="preserve"> ___________________.</w:t>
      </w:r>
    </w:p>
    <w:p w:rsidR="00665128" w:rsidRPr="00665128" w:rsidRDefault="00665128" w:rsidP="00665128">
      <w:pPr>
        <w:numPr>
          <w:ilvl w:val="2"/>
          <w:numId w:val="46"/>
        </w:numPr>
        <w:tabs>
          <w:tab w:val="num" w:pos="1985"/>
        </w:tabs>
        <w:spacing w:after="0" w:line="240" w:lineRule="auto"/>
        <w:ind w:left="993" w:firstLine="0"/>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Срок оплаты: Покупатель производит оплату Продукции и транспортных расходов по поставке Продукции в течение</w:t>
      </w:r>
      <w:proofErr w:type="gramStart"/>
      <w:r w:rsidRPr="00665128">
        <w:rPr>
          <w:rFonts w:ascii="Times New Roman" w:eastAsia="Times New Roman" w:hAnsi="Times New Roman" w:cs="Times New Roman"/>
          <w:spacing w:val="14"/>
          <w:sz w:val="24"/>
          <w:szCs w:val="24"/>
          <w:lang w:eastAsia="ru-RU"/>
        </w:rPr>
        <w:t xml:space="preserve"> _______ (_______) </w:t>
      </w:r>
      <w:proofErr w:type="gramEnd"/>
      <w:r w:rsidRPr="00665128">
        <w:rPr>
          <w:rFonts w:ascii="Times New Roman" w:eastAsia="Times New Roman" w:hAnsi="Times New Roman" w:cs="Times New Roman"/>
          <w:spacing w:val="14"/>
          <w:sz w:val="24"/>
          <w:szCs w:val="24"/>
          <w:lang w:eastAsia="ru-RU"/>
        </w:rPr>
        <w:t xml:space="preserve">календарных дней с даты поставки Продукции. </w:t>
      </w:r>
      <w:r w:rsidRPr="00665128">
        <w:rPr>
          <w:rFonts w:ascii="Times New Roman" w:eastAsia="Times New Roman" w:hAnsi="Times New Roman" w:cs="Times New Roman"/>
          <w:i/>
          <w:spacing w:val="14"/>
          <w:sz w:val="24"/>
          <w:szCs w:val="24"/>
          <w:lang w:eastAsia="ru-RU"/>
        </w:rPr>
        <w:t>Иные условия при необходимости.</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p>
    <w:p w:rsidR="00665128" w:rsidRPr="00665128" w:rsidRDefault="00665128" w:rsidP="00665128">
      <w:pPr>
        <w:spacing w:after="0" w:line="240" w:lineRule="auto"/>
        <w:ind w:firstLine="567"/>
        <w:jc w:val="center"/>
        <w:rPr>
          <w:rFonts w:ascii="Times New Roman" w:eastAsia="Times New Roman" w:hAnsi="Times New Roman" w:cs="Times New Roman"/>
          <w:b/>
          <w:bCs/>
          <w:spacing w:val="14"/>
          <w:sz w:val="24"/>
          <w:szCs w:val="24"/>
          <w:lang w:eastAsia="ru-RU"/>
        </w:rPr>
      </w:pPr>
      <w:r w:rsidRPr="00665128">
        <w:rPr>
          <w:rFonts w:ascii="Times New Roman" w:eastAsia="Times New Roman" w:hAnsi="Times New Roman" w:cs="Times New Roman"/>
          <w:b/>
          <w:bCs/>
          <w:spacing w:val="14"/>
          <w:sz w:val="24"/>
          <w:szCs w:val="24"/>
          <w:lang w:eastAsia="ru-RU"/>
        </w:rPr>
        <w:t>2. СРОКИ И ПОРЯДОК ИСПОЛНЕНИЯ ОБЯЗАТЕЛЬСТВ</w:t>
      </w:r>
    </w:p>
    <w:p w:rsidR="00665128" w:rsidRPr="00665128" w:rsidRDefault="00665128" w:rsidP="00665128">
      <w:pPr>
        <w:spacing w:after="0" w:line="240" w:lineRule="auto"/>
        <w:ind w:firstLine="567"/>
        <w:jc w:val="both"/>
        <w:rPr>
          <w:rFonts w:ascii="Times New Roman" w:eastAsia="Times New Roman" w:hAnsi="Times New Roman" w:cs="Times New Roman"/>
          <w:bCs/>
          <w:spacing w:val="14"/>
          <w:sz w:val="24"/>
          <w:szCs w:val="24"/>
          <w:lang w:eastAsia="ru-RU"/>
        </w:rPr>
      </w:pPr>
    </w:p>
    <w:p w:rsidR="00665128" w:rsidRPr="00665128" w:rsidRDefault="00665128" w:rsidP="00665128">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665128" w:rsidRPr="00665128" w:rsidRDefault="00665128" w:rsidP="00665128">
      <w:pPr>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4"/>
          <w:sz w:val="24"/>
          <w:szCs w:val="24"/>
          <w:lang w:eastAsia="ru-RU"/>
        </w:rPr>
        <w:t xml:space="preserve"> </w:t>
      </w:r>
      <w:r w:rsidRPr="00665128">
        <w:rPr>
          <w:rFonts w:ascii="Times New Roman" w:eastAsia="Times New Roman" w:hAnsi="Times New Roman" w:cs="Times New Roman"/>
          <w:spacing w:val="10"/>
          <w:sz w:val="24"/>
          <w:szCs w:val="24"/>
          <w:lang w:eastAsia="ar-SA"/>
        </w:rPr>
        <w:t xml:space="preserve">-  </w:t>
      </w:r>
      <w:r w:rsidRPr="00665128">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665128">
        <w:rPr>
          <w:rFonts w:ascii="Times New Roman" w:eastAsia="Times New Roman" w:hAnsi="Times New Roman" w:cs="Times New Roman"/>
          <w:spacing w:val="10"/>
          <w:sz w:val="24"/>
          <w:szCs w:val="24"/>
          <w:lang w:eastAsia="ar-SA"/>
        </w:rPr>
        <w:t xml:space="preserve"> – на базисе поставки – склад (эстакада слива) Покупателя (грузополучателя);</w:t>
      </w:r>
    </w:p>
    <w:p w:rsidR="00665128" w:rsidRPr="00665128" w:rsidRDefault="00665128" w:rsidP="0066512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xml:space="preserve">-  </w:t>
      </w:r>
      <w:r w:rsidRPr="00665128">
        <w:rPr>
          <w:rFonts w:ascii="Times New Roman" w:eastAsia="Times New Roman" w:hAnsi="Times New Roman" w:cs="Times New Roman"/>
          <w:b/>
          <w:spacing w:val="10"/>
          <w:sz w:val="24"/>
          <w:szCs w:val="24"/>
          <w:lang w:eastAsia="ar-SA"/>
        </w:rPr>
        <w:t>при транспортировке Продукции водным, автомобильным транспортом</w:t>
      </w:r>
      <w:r w:rsidRPr="00665128">
        <w:rPr>
          <w:rFonts w:ascii="Times New Roman" w:eastAsia="Times New Roman" w:hAnsi="Times New Roman" w:cs="Times New Roman"/>
          <w:spacing w:val="10"/>
          <w:sz w:val="24"/>
          <w:szCs w:val="24"/>
          <w:lang w:eastAsia="ar-SA"/>
        </w:rPr>
        <w:t xml:space="preserve"> - на базисе поставки – резервуар/склад Покупателя (грузополучателя).</w:t>
      </w:r>
    </w:p>
    <w:p w:rsidR="00665128" w:rsidRPr="00665128" w:rsidRDefault="00665128" w:rsidP="00665128">
      <w:pPr>
        <w:tabs>
          <w:tab w:val="left" w:pos="141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2.2.     Факт поставки мазута топочного удостоверяется:</w:t>
      </w:r>
    </w:p>
    <w:p w:rsidR="00665128" w:rsidRPr="00665128" w:rsidRDefault="00665128" w:rsidP="0066512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xml:space="preserve">- </w:t>
      </w:r>
      <w:r w:rsidRPr="00665128">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665128">
        <w:rPr>
          <w:rFonts w:ascii="Times New Roman" w:eastAsia="Times New Roman" w:hAnsi="Times New Roman" w:cs="Times New Roman"/>
          <w:spacing w:val="10"/>
          <w:sz w:val="24"/>
          <w:szCs w:val="24"/>
          <w:lang w:eastAsia="ar-SA"/>
        </w:rPr>
        <w:t xml:space="preserve"> – </w:t>
      </w:r>
      <w:r w:rsidRPr="00665128">
        <w:rPr>
          <w:rFonts w:ascii="Times New Roman" w:eastAsia="Times New Roman" w:hAnsi="Times New Roman" w:cs="Times New Roman"/>
          <w:bCs/>
          <w:spacing w:val="14"/>
          <w:sz w:val="24"/>
          <w:szCs w:val="24"/>
          <w:lang w:eastAsia="ru-RU"/>
        </w:rPr>
        <w:t>датой подачи вагона на выставочный путь, указанной в памятке приемосдатчика на подачу вагонов</w:t>
      </w:r>
      <w:r w:rsidRPr="00665128">
        <w:rPr>
          <w:rFonts w:ascii="Times New Roman" w:eastAsia="Times New Roman" w:hAnsi="Times New Roman" w:cs="Times New Roman"/>
          <w:spacing w:val="14"/>
          <w:sz w:val="24"/>
          <w:szCs w:val="24"/>
          <w:lang w:eastAsia="ru-RU"/>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r w:rsidRPr="00665128">
        <w:rPr>
          <w:rFonts w:ascii="Times New Roman" w:eastAsia="Times New Roman" w:hAnsi="Times New Roman" w:cs="Times New Roman"/>
          <w:spacing w:val="14"/>
          <w:sz w:val="24"/>
          <w:szCs w:val="24"/>
          <w:lang w:eastAsia="ar-SA"/>
        </w:rPr>
        <w:t>;</w:t>
      </w:r>
    </w:p>
    <w:p w:rsidR="00665128" w:rsidRPr="00665128" w:rsidRDefault="00665128" w:rsidP="0066512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w:t>
      </w:r>
      <w:r w:rsidRPr="00665128">
        <w:rPr>
          <w:rFonts w:ascii="EuropeCond" w:eastAsia="Times New Roman" w:hAnsi="EuropeCond" w:cs="EuropeCond"/>
          <w:spacing w:val="10"/>
          <w:lang w:eastAsia="ar-SA"/>
        </w:rPr>
        <w:t xml:space="preserve"> </w:t>
      </w:r>
      <w:r w:rsidRPr="00665128">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665128">
        <w:rPr>
          <w:rFonts w:ascii="Times New Roman" w:eastAsia="Times New Roman" w:hAnsi="Times New Roman" w:cs="Times New Roman"/>
          <w:spacing w:val="10"/>
          <w:sz w:val="24"/>
          <w:szCs w:val="24"/>
          <w:lang w:eastAsia="ar-SA"/>
        </w:rPr>
        <w:t xml:space="preserve"> – датой подписания Сторонами </w:t>
      </w:r>
      <w:proofErr w:type="spellStart"/>
      <w:r w:rsidRPr="00665128">
        <w:rPr>
          <w:rFonts w:ascii="Times New Roman" w:eastAsia="Times New Roman" w:hAnsi="Times New Roman" w:cs="Times New Roman"/>
          <w:spacing w:val="10"/>
          <w:sz w:val="24"/>
          <w:szCs w:val="24"/>
          <w:lang w:eastAsia="ar-SA"/>
        </w:rPr>
        <w:t>бункеровочной</w:t>
      </w:r>
      <w:proofErr w:type="spellEnd"/>
      <w:r w:rsidRPr="00665128">
        <w:rPr>
          <w:rFonts w:ascii="Times New Roman" w:eastAsia="Times New Roman" w:hAnsi="Times New Roman" w:cs="Times New Roman"/>
          <w:spacing w:val="10"/>
          <w:sz w:val="24"/>
          <w:szCs w:val="24"/>
          <w:lang w:eastAsia="ar-SA"/>
        </w:rPr>
        <w:t xml:space="preserve"> расписки;</w:t>
      </w:r>
    </w:p>
    <w:p w:rsidR="00665128" w:rsidRPr="00665128" w:rsidRDefault="00665128" w:rsidP="0066512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xml:space="preserve">- </w:t>
      </w:r>
      <w:r w:rsidRPr="00665128">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665128">
        <w:rPr>
          <w:rFonts w:ascii="Times New Roman" w:eastAsia="Times New Roman" w:hAnsi="Times New Roman" w:cs="Times New Roman"/>
          <w:spacing w:val="10"/>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665128" w:rsidRPr="00665128" w:rsidRDefault="00665128" w:rsidP="00665128">
      <w:pPr>
        <w:numPr>
          <w:ilvl w:val="1"/>
          <w:numId w:val="48"/>
        </w:numPr>
        <w:spacing w:after="0" w:line="240" w:lineRule="auto"/>
        <w:ind w:left="0" w:firstLine="567"/>
        <w:jc w:val="both"/>
        <w:rPr>
          <w:rFonts w:ascii="Times New Roman" w:eastAsia="Times New Roman" w:hAnsi="Times New Roman" w:cs="Times New Roman"/>
          <w:spacing w:val="10"/>
          <w:sz w:val="24"/>
          <w:szCs w:val="24"/>
          <w:lang w:eastAsia="ru-RU"/>
        </w:rPr>
      </w:pPr>
      <w:r w:rsidRPr="00665128">
        <w:rPr>
          <w:rFonts w:ascii="Times New Roman" w:eastAsia="Times New Roman" w:hAnsi="Times New Roman" w:cs="Times New Roman"/>
          <w:spacing w:val="10"/>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665128" w:rsidRPr="00665128" w:rsidRDefault="00665128" w:rsidP="00665128">
      <w:pPr>
        <w:numPr>
          <w:ilvl w:val="1"/>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lastRenderedPageBreak/>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665128" w:rsidRPr="00665128" w:rsidRDefault="00665128" w:rsidP="00665128">
      <w:pPr>
        <w:spacing w:after="0" w:line="240" w:lineRule="auto"/>
        <w:ind w:left="567"/>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2.5.Заявка Покупателя может содержать следующие сведения:</w:t>
      </w:r>
    </w:p>
    <w:p w:rsidR="00665128" w:rsidRPr="00665128" w:rsidRDefault="00665128" w:rsidP="00665128">
      <w:pPr>
        <w:tabs>
          <w:tab w:val="left" w:pos="1418"/>
        </w:tabs>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2.5.1. При транспортировке Продукции железнодорожным транспортом (Приложение № 1 к настоящему Договору):</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количество и наименование Продукции;</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дата поставки;</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номер Договора, на основании которого делается заявка;</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станция назначения и ее код, наименование железной дороги;</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полные и сокращенные наименования грузополучателей (в тексте настоящего Договора грузополучатель – Покупатель);</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наименование фактического получателя;</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юридический адрес грузополучателя;</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 </w:t>
      </w:r>
      <w:proofErr w:type="gramStart"/>
      <w:r w:rsidRPr="00665128">
        <w:rPr>
          <w:rFonts w:ascii="Times New Roman" w:eastAsia="Times New Roman" w:hAnsi="Times New Roman" w:cs="Times New Roman"/>
          <w:spacing w:val="14"/>
          <w:sz w:val="24"/>
          <w:szCs w:val="24"/>
          <w:lang w:eastAsia="ru-RU"/>
        </w:rPr>
        <w:t>ж</w:t>
      </w:r>
      <w:proofErr w:type="gramEnd"/>
      <w:r w:rsidRPr="00665128">
        <w:rPr>
          <w:rFonts w:ascii="Times New Roman" w:eastAsia="Times New Roman" w:hAnsi="Times New Roman" w:cs="Times New Roman"/>
          <w:spacing w:val="14"/>
          <w:sz w:val="24"/>
          <w:szCs w:val="24"/>
          <w:lang w:eastAsia="ru-RU"/>
        </w:rPr>
        <w:t>/д. код грузополучателя, ОКПО грузополучателя;</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особые отметки;</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наименование и ОКПО плательщика;</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ИНН/КПП грузополучателя;</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особые отметки по станции (ветка, подъездной путь для подачи в/ц, принимает ли 8-осные в/цистерны, и др.);</w:t>
      </w:r>
    </w:p>
    <w:p w:rsidR="00665128" w:rsidRPr="00665128" w:rsidRDefault="00665128" w:rsidP="00665128">
      <w:pPr>
        <w:tabs>
          <w:tab w:val="left" w:pos="8172"/>
        </w:tabs>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наименование банка грузополучателя, адрес банка (полный);</w:t>
      </w:r>
      <w:r w:rsidRPr="00665128">
        <w:rPr>
          <w:rFonts w:ascii="Times New Roman" w:eastAsia="Times New Roman" w:hAnsi="Times New Roman" w:cs="Times New Roman"/>
          <w:spacing w:val="14"/>
          <w:sz w:val="24"/>
          <w:szCs w:val="24"/>
          <w:lang w:eastAsia="ru-RU"/>
        </w:rPr>
        <w:tab/>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ИНН/КПП банка, БИК банка грузополучателя;</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 № </w:t>
      </w:r>
      <w:proofErr w:type="spellStart"/>
      <w:r w:rsidRPr="00665128">
        <w:rPr>
          <w:rFonts w:ascii="Times New Roman" w:eastAsia="Times New Roman" w:hAnsi="Times New Roman" w:cs="Times New Roman"/>
          <w:spacing w:val="14"/>
          <w:sz w:val="24"/>
          <w:szCs w:val="24"/>
          <w:lang w:eastAsia="ru-RU"/>
        </w:rPr>
        <w:t>расч</w:t>
      </w:r>
      <w:proofErr w:type="spellEnd"/>
      <w:r w:rsidRPr="00665128">
        <w:rPr>
          <w:rFonts w:ascii="Times New Roman" w:eastAsia="Times New Roman" w:hAnsi="Times New Roman" w:cs="Times New Roman"/>
          <w:spacing w:val="14"/>
          <w:sz w:val="24"/>
          <w:szCs w:val="24"/>
          <w:lang w:eastAsia="ru-RU"/>
        </w:rPr>
        <w:t>. счёта грузополучателя;</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 корр. счёта грузополучателя;</w:t>
      </w:r>
    </w:p>
    <w:p w:rsidR="00665128" w:rsidRPr="00665128" w:rsidRDefault="00665128" w:rsidP="00665128">
      <w:pPr>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ФИО и контактный телефон представителя грузополучателя.</w:t>
      </w:r>
    </w:p>
    <w:p w:rsidR="00665128" w:rsidRPr="00665128" w:rsidRDefault="00665128" w:rsidP="00665128">
      <w:pPr>
        <w:spacing w:after="0" w:line="240" w:lineRule="auto"/>
        <w:ind w:firstLine="709"/>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665128" w:rsidRPr="00665128" w:rsidRDefault="00665128" w:rsidP="00665128">
      <w:pPr>
        <w:tabs>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2.5.2. При транспортировке Продукции водным, автомобильным транспортом (Приложение № 2 к настоящему Договору):</w:t>
      </w:r>
    </w:p>
    <w:p w:rsidR="00665128" w:rsidRPr="00665128" w:rsidRDefault="00665128" w:rsidP="0066512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xml:space="preserve">- номер Договора, на основании которого делается заявка; </w:t>
      </w:r>
    </w:p>
    <w:p w:rsidR="00665128" w:rsidRPr="00665128" w:rsidRDefault="00665128" w:rsidP="0066512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xml:space="preserve">- наименование Продукции; </w:t>
      </w:r>
    </w:p>
    <w:p w:rsidR="00665128" w:rsidRPr="00665128" w:rsidRDefault="00665128" w:rsidP="0066512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количество Продукции;</w:t>
      </w:r>
    </w:p>
    <w:p w:rsidR="00665128" w:rsidRPr="00665128" w:rsidRDefault="00665128" w:rsidP="0066512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место поставки, с полным/точным указанием реквизитов грузополучателя;</w:t>
      </w:r>
    </w:p>
    <w:p w:rsidR="00665128" w:rsidRPr="00665128" w:rsidRDefault="00665128" w:rsidP="0066512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способ поставки (вид транспортного средства);</w:t>
      </w:r>
    </w:p>
    <w:p w:rsidR="00665128" w:rsidRPr="00665128" w:rsidRDefault="00665128" w:rsidP="0066512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xml:space="preserve">-  срок поставки; </w:t>
      </w:r>
    </w:p>
    <w:p w:rsidR="00665128" w:rsidRPr="00665128" w:rsidRDefault="00665128" w:rsidP="0066512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особые отметки (</w:t>
      </w:r>
      <w:r w:rsidRPr="00665128">
        <w:rPr>
          <w:rFonts w:ascii="Times New Roman" w:eastAsia="Times New Roman" w:hAnsi="Times New Roman" w:cs="Times New Roman"/>
          <w:i/>
          <w:spacing w:val="10"/>
          <w:sz w:val="24"/>
          <w:szCs w:val="24"/>
          <w:lang w:eastAsia="ar-SA"/>
        </w:rPr>
        <w:t>в случае необходимости)</w:t>
      </w:r>
      <w:r w:rsidRPr="00665128">
        <w:rPr>
          <w:rFonts w:ascii="Times New Roman" w:eastAsia="Times New Roman" w:hAnsi="Times New Roman" w:cs="Times New Roman"/>
          <w:spacing w:val="10"/>
          <w:sz w:val="24"/>
          <w:szCs w:val="24"/>
          <w:lang w:eastAsia="ar-SA"/>
        </w:rPr>
        <w:t>.</w:t>
      </w:r>
    </w:p>
    <w:p w:rsidR="00665128" w:rsidRPr="00665128" w:rsidRDefault="00665128" w:rsidP="00665128">
      <w:pPr>
        <w:tabs>
          <w:tab w:val="left" w:pos="1134"/>
        </w:tabs>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2.6.Досрочная поставка Продукции производится Поставщиком только с письменного согласия Покупателя.</w:t>
      </w:r>
    </w:p>
    <w:p w:rsidR="00665128" w:rsidRPr="00665128" w:rsidRDefault="00665128" w:rsidP="00665128">
      <w:pPr>
        <w:tabs>
          <w:tab w:val="left" w:pos="1134"/>
        </w:tabs>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665128" w:rsidRPr="00665128" w:rsidRDefault="00665128" w:rsidP="00665128">
      <w:pPr>
        <w:tabs>
          <w:tab w:val="left" w:pos="1134"/>
        </w:tabs>
        <w:spacing w:after="0" w:line="240" w:lineRule="auto"/>
        <w:ind w:left="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665128">
        <w:rPr>
          <w:rFonts w:ascii="Times New Roman" w:eastAsia="Times New Roman" w:hAnsi="Times New Roman" w:cs="Times New Roman"/>
          <w:spacing w:val="14"/>
          <w:sz w:val="24"/>
          <w:szCs w:val="24"/>
          <w:lang w:eastAsia="ru-RU"/>
        </w:rPr>
        <w:t>вагоноцистерны</w:t>
      </w:r>
      <w:proofErr w:type="spellEnd"/>
      <w:r w:rsidRPr="00665128">
        <w:rPr>
          <w:rFonts w:ascii="Times New Roman" w:eastAsia="Times New Roman" w:hAnsi="Times New Roman" w:cs="Times New Roman"/>
          <w:spacing w:val="14"/>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665128" w:rsidRPr="00665128" w:rsidRDefault="00665128" w:rsidP="00665128">
      <w:pPr>
        <w:tabs>
          <w:tab w:val="left" w:pos="1134"/>
        </w:tabs>
        <w:spacing w:after="0" w:line="240" w:lineRule="auto"/>
        <w:ind w:left="720"/>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2.9. </w:t>
      </w:r>
      <w:r w:rsidRPr="00665128">
        <w:rPr>
          <w:rFonts w:ascii="Times New Roman" w:eastAsia="Times New Roman" w:hAnsi="Times New Roman" w:cs="Times New Roman"/>
          <w:b/>
          <w:spacing w:val="14"/>
          <w:sz w:val="24"/>
          <w:szCs w:val="24"/>
          <w:lang w:eastAsia="ru-RU"/>
        </w:rPr>
        <w:t xml:space="preserve">    </w:t>
      </w:r>
      <w:r w:rsidRPr="00665128">
        <w:rPr>
          <w:rFonts w:ascii="Times New Roman" w:eastAsia="Times New Roman" w:hAnsi="Times New Roman" w:cs="Times New Roman"/>
          <w:spacing w:val="14"/>
          <w:sz w:val="24"/>
          <w:szCs w:val="24"/>
          <w:lang w:eastAsia="ru-RU"/>
        </w:rPr>
        <w:t>При транспортировке Продукции железнодорожным транспортом:</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w:t>
      </w:r>
      <w:r w:rsidRPr="00665128">
        <w:rPr>
          <w:rFonts w:ascii="Times New Roman" w:eastAsia="Times New Roman" w:hAnsi="Times New Roman" w:cs="Times New Roman"/>
          <w:spacing w:val="14"/>
          <w:sz w:val="24"/>
          <w:szCs w:val="24"/>
          <w:lang w:eastAsia="ru-RU"/>
        </w:rPr>
        <w:lastRenderedPageBreak/>
        <w:t>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665128">
        <w:rPr>
          <w:rFonts w:ascii="Times New Roman" w:eastAsia="Times New Roman" w:hAnsi="Times New Roman" w:cs="Times New Roman"/>
          <w:spacing w:val="14"/>
          <w:sz w:val="24"/>
          <w:szCs w:val="24"/>
          <w:lang w:eastAsia="ru-RU"/>
        </w:rPr>
        <w:t>т.ч</w:t>
      </w:r>
      <w:proofErr w:type="spellEnd"/>
      <w:r w:rsidRPr="00665128">
        <w:rPr>
          <w:rFonts w:ascii="Times New Roman" w:eastAsia="Times New Roman" w:hAnsi="Times New Roman" w:cs="Times New Roman"/>
          <w:spacing w:val="14"/>
          <w:sz w:val="24"/>
          <w:szCs w:val="24"/>
          <w:lang w:eastAsia="ru-RU"/>
        </w:rPr>
        <w:t xml:space="preserve">. арендованные у ОАО «РЖД») или ином вещном праве, предусмотренном в ГК РФ, или в </w:t>
      </w:r>
      <w:proofErr w:type="gramStart"/>
      <w:r w:rsidRPr="00665128">
        <w:rPr>
          <w:rFonts w:ascii="Times New Roman" w:eastAsia="Times New Roman" w:hAnsi="Times New Roman" w:cs="Times New Roman"/>
          <w:spacing w:val="14"/>
          <w:sz w:val="24"/>
          <w:szCs w:val="24"/>
          <w:lang w:eastAsia="ru-RU"/>
        </w:rPr>
        <w:t>в</w:t>
      </w:r>
      <w:proofErr w:type="gramEnd"/>
      <w:r w:rsidRPr="00665128">
        <w:rPr>
          <w:rFonts w:ascii="Times New Roman" w:eastAsia="Times New Roman" w:hAnsi="Times New Roman" w:cs="Times New Roman"/>
          <w:spacing w:val="14"/>
          <w:sz w:val="24"/>
          <w:szCs w:val="24"/>
          <w:lang w:eastAsia="ru-RU"/>
        </w:rPr>
        <w:t>/цистернах организации с которой заключен договор на транспортные услуги (далее по тексту – «в/цистерны грузоперевозчика»).</w:t>
      </w:r>
    </w:p>
    <w:p w:rsidR="00665128" w:rsidRPr="00665128" w:rsidRDefault="00665128" w:rsidP="00665128">
      <w:pPr>
        <w:spacing w:after="0" w:line="240" w:lineRule="auto"/>
        <w:ind w:firstLine="567"/>
        <w:jc w:val="both"/>
        <w:rPr>
          <w:rFonts w:ascii="Times New Roman" w:eastAsia="Times New Roman" w:hAnsi="Times New Roman" w:cs="Times New Roman"/>
          <w:b/>
          <w:spacing w:val="14"/>
          <w:sz w:val="24"/>
          <w:szCs w:val="24"/>
          <w:lang w:eastAsia="ru-RU"/>
        </w:rPr>
      </w:pPr>
      <w:r w:rsidRPr="00665128">
        <w:rPr>
          <w:rFonts w:ascii="Times New Roman" w:eastAsia="Times New Roman" w:hAnsi="Times New Roman" w:cs="Times New Roman"/>
          <w:spacing w:val="14"/>
          <w:sz w:val="24"/>
          <w:szCs w:val="24"/>
          <w:lang w:eastAsia="ru-RU"/>
        </w:rPr>
        <w:t xml:space="preserve">2.9.4. После выгрузки Продукции из вагонов, Покупатель предъявляет ОАО «РЖД» порожние </w:t>
      </w:r>
      <w:proofErr w:type="spellStart"/>
      <w:r w:rsidRPr="00665128">
        <w:rPr>
          <w:rFonts w:ascii="Times New Roman" w:eastAsia="Times New Roman" w:hAnsi="Times New Roman" w:cs="Times New Roman"/>
          <w:spacing w:val="14"/>
          <w:sz w:val="24"/>
          <w:szCs w:val="24"/>
          <w:lang w:eastAsia="ru-RU"/>
        </w:rPr>
        <w:t>вагоноцистерны</w:t>
      </w:r>
      <w:proofErr w:type="spellEnd"/>
      <w:r w:rsidRPr="00665128">
        <w:rPr>
          <w:rFonts w:ascii="Times New Roman" w:eastAsia="Times New Roman" w:hAnsi="Times New Roman" w:cs="Times New Roman"/>
          <w:spacing w:val="14"/>
          <w:sz w:val="24"/>
          <w:szCs w:val="24"/>
          <w:lang w:eastAsia="ru-RU"/>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Время нахождения у грузополучателя «</w:t>
      </w:r>
      <w:proofErr w:type="gramStart"/>
      <w:r w:rsidRPr="00665128">
        <w:rPr>
          <w:rFonts w:ascii="Times New Roman" w:eastAsia="Times New Roman" w:hAnsi="Times New Roman" w:cs="Times New Roman"/>
          <w:spacing w:val="14"/>
          <w:sz w:val="24"/>
          <w:szCs w:val="24"/>
          <w:lang w:eastAsia="ru-RU"/>
        </w:rPr>
        <w:t>в</w:t>
      </w:r>
      <w:proofErr w:type="gramEnd"/>
      <w:r w:rsidRPr="00665128">
        <w:rPr>
          <w:rFonts w:ascii="Times New Roman" w:eastAsia="Times New Roman" w:hAnsi="Times New Roman" w:cs="Times New Roman"/>
          <w:spacing w:val="14"/>
          <w:sz w:val="24"/>
          <w:szCs w:val="24"/>
          <w:lang w:eastAsia="ru-RU"/>
        </w:rPr>
        <w:t>/</w:t>
      </w:r>
      <w:proofErr w:type="gramStart"/>
      <w:r w:rsidRPr="00665128">
        <w:rPr>
          <w:rFonts w:ascii="Times New Roman" w:eastAsia="Times New Roman" w:hAnsi="Times New Roman" w:cs="Times New Roman"/>
          <w:spacing w:val="14"/>
          <w:sz w:val="24"/>
          <w:szCs w:val="24"/>
          <w:lang w:eastAsia="ru-RU"/>
        </w:rPr>
        <w:t>цистерн</w:t>
      </w:r>
      <w:proofErr w:type="gramEnd"/>
      <w:r w:rsidRPr="00665128">
        <w:rPr>
          <w:rFonts w:ascii="Times New Roman" w:eastAsia="Times New Roman" w:hAnsi="Times New Roman" w:cs="Times New Roman"/>
          <w:spacing w:val="14"/>
          <w:sz w:val="24"/>
          <w:szCs w:val="24"/>
          <w:lang w:eastAsia="ru-RU"/>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В случае</w:t>
      </w:r>
      <w:proofErr w:type="gramStart"/>
      <w:r w:rsidRPr="00665128">
        <w:rPr>
          <w:rFonts w:ascii="Times New Roman" w:eastAsia="Times New Roman" w:hAnsi="Times New Roman" w:cs="Times New Roman"/>
          <w:spacing w:val="14"/>
          <w:sz w:val="24"/>
          <w:szCs w:val="24"/>
          <w:lang w:eastAsia="ru-RU"/>
        </w:rPr>
        <w:t>,</w:t>
      </w:r>
      <w:proofErr w:type="gramEnd"/>
      <w:r w:rsidRPr="00665128">
        <w:rPr>
          <w:rFonts w:ascii="Times New Roman" w:eastAsia="Times New Roman" w:hAnsi="Times New Roman" w:cs="Times New Roman"/>
          <w:spacing w:val="14"/>
          <w:sz w:val="24"/>
          <w:szCs w:val="24"/>
          <w:lang w:eastAsia="ru-RU"/>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665128" w:rsidRPr="00665128" w:rsidRDefault="00665128" w:rsidP="00665128">
      <w:pPr>
        <w:tabs>
          <w:tab w:val="left" w:pos="708"/>
        </w:tabs>
        <w:spacing w:after="0" w:line="240" w:lineRule="auto"/>
        <w:ind w:firstLine="567"/>
        <w:jc w:val="both"/>
        <w:rPr>
          <w:rFonts w:ascii="Times New Roman" w:eastAsia="Times New Roman" w:hAnsi="Times New Roman" w:cs="Times New Roman"/>
          <w:spacing w:val="14"/>
          <w:sz w:val="24"/>
          <w:szCs w:val="24"/>
          <w:highlight w:val="yellow"/>
          <w:lang w:eastAsia="ru-RU"/>
        </w:rPr>
      </w:pPr>
      <w:r w:rsidRPr="00665128">
        <w:rPr>
          <w:rFonts w:ascii="Times New Roman" w:eastAsia="Times New Roman" w:hAnsi="Times New Roman" w:cs="Times New Roman"/>
          <w:spacing w:val="14"/>
          <w:sz w:val="24"/>
          <w:szCs w:val="24"/>
          <w:lang w:eastAsia="ru-RU"/>
        </w:rPr>
        <w:t>Необходимыми и достаточными доказательствами, подтверждающими срок оборота «</w:t>
      </w:r>
      <w:proofErr w:type="gramStart"/>
      <w:r w:rsidRPr="00665128">
        <w:rPr>
          <w:rFonts w:ascii="Times New Roman" w:eastAsia="Times New Roman" w:hAnsi="Times New Roman" w:cs="Times New Roman"/>
          <w:spacing w:val="14"/>
          <w:sz w:val="24"/>
          <w:szCs w:val="24"/>
          <w:lang w:eastAsia="ru-RU"/>
        </w:rPr>
        <w:t>в</w:t>
      </w:r>
      <w:proofErr w:type="gramEnd"/>
      <w:r w:rsidRPr="00665128">
        <w:rPr>
          <w:rFonts w:ascii="Times New Roman" w:eastAsia="Times New Roman" w:hAnsi="Times New Roman" w:cs="Times New Roman"/>
          <w:spacing w:val="14"/>
          <w:sz w:val="24"/>
          <w:szCs w:val="24"/>
          <w:lang w:eastAsia="ru-RU"/>
        </w:rPr>
        <w:t>/</w:t>
      </w:r>
      <w:proofErr w:type="gramStart"/>
      <w:r w:rsidRPr="00665128">
        <w:rPr>
          <w:rFonts w:ascii="Times New Roman" w:eastAsia="Times New Roman" w:hAnsi="Times New Roman" w:cs="Times New Roman"/>
          <w:spacing w:val="14"/>
          <w:sz w:val="24"/>
          <w:szCs w:val="24"/>
          <w:lang w:eastAsia="ru-RU"/>
        </w:rPr>
        <w:t>цистерн</w:t>
      </w:r>
      <w:proofErr w:type="gramEnd"/>
      <w:r w:rsidRPr="00665128">
        <w:rPr>
          <w:rFonts w:ascii="Times New Roman" w:eastAsia="Times New Roman" w:hAnsi="Times New Roman" w:cs="Times New Roman"/>
          <w:spacing w:val="14"/>
          <w:sz w:val="24"/>
          <w:szCs w:val="24"/>
          <w:lang w:eastAsia="ru-RU"/>
        </w:rPr>
        <w:t xml:space="preserve"> грузоперевозчика», являются ведомости подачи и уборки вагонов (форма ГУ-46 ВЦ, утв. ОАО «РЖД» в 2004 г.) или памятки приемосдатчика </w:t>
      </w:r>
      <w:r w:rsidRPr="00665128">
        <w:rPr>
          <w:rFonts w:ascii="Times New Roman" w:eastAsia="Times New Roman" w:hAnsi="Times New Roman" w:cs="Times New Roman"/>
          <w:spacing w:val="10"/>
          <w:sz w:val="24"/>
          <w:szCs w:val="24"/>
          <w:lang w:eastAsia="ar-SA"/>
        </w:rPr>
        <w:t>(форма ГУ-45ВЦ,  утверждена ОАО «РЖД» в 2004 г.), или уведомления о выгрузке-сливе топлива (форма № 20-ОТО, утверждена Приказом Общества)</w:t>
      </w:r>
      <w:r w:rsidRPr="00665128">
        <w:rPr>
          <w:rFonts w:ascii="Times New Roman" w:eastAsia="Times New Roman" w:hAnsi="Times New Roman" w:cs="Times New Roman"/>
          <w:spacing w:val="14"/>
          <w:sz w:val="24"/>
          <w:szCs w:val="24"/>
          <w:lang w:eastAsia="ru-RU"/>
        </w:rPr>
        <w:t>.</w:t>
      </w:r>
    </w:p>
    <w:p w:rsidR="00665128" w:rsidRPr="00665128" w:rsidRDefault="00665128" w:rsidP="00665128">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ab/>
        <w:t>2.9.5.</w:t>
      </w:r>
      <w:r w:rsidRPr="00665128">
        <w:rPr>
          <w:rFonts w:ascii="Times New Roman" w:eastAsia="Times New Roman" w:hAnsi="Times New Roman" w:cs="Times New Roman"/>
          <w:b/>
          <w:spacing w:val="14"/>
          <w:sz w:val="24"/>
          <w:szCs w:val="24"/>
          <w:lang w:eastAsia="ru-RU"/>
        </w:rPr>
        <w:t xml:space="preserve"> </w:t>
      </w:r>
      <w:proofErr w:type="gramStart"/>
      <w:r w:rsidRPr="00665128">
        <w:rPr>
          <w:rFonts w:ascii="Times New Roman" w:eastAsia="Times New Roman" w:hAnsi="Times New Roman" w:cs="Times New Roman"/>
          <w:spacing w:val="14"/>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–порожняя «в/цистерна </w:t>
      </w:r>
      <w:proofErr w:type="gramStart"/>
      <w:r w:rsidRPr="00665128">
        <w:rPr>
          <w:rFonts w:ascii="Times New Roman" w:eastAsia="Times New Roman" w:hAnsi="Times New Roman" w:cs="Times New Roman"/>
          <w:spacing w:val="14"/>
          <w:sz w:val="24"/>
          <w:szCs w:val="24"/>
          <w:lang w:eastAsia="ru-RU"/>
        </w:rPr>
        <w:t>грузоперевозчика</w:t>
      </w:r>
      <w:proofErr w:type="gramEnd"/>
      <w:r w:rsidRPr="00665128">
        <w:rPr>
          <w:rFonts w:ascii="Times New Roman" w:eastAsia="Times New Roman" w:hAnsi="Times New Roman" w:cs="Times New Roman"/>
          <w:spacing w:val="14"/>
          <w:sz w:val="24"/>
          <w:szCs w:val="24"/>
          <w:lang w:eastAsia="ru-RU"/>
        </w:rPr>
        <w:t>» из-под какой Продукции;</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roofErr w:type="gramEnd"/>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spacing w:val="14"/>
          <w:sz w:val="24"/>
          <w:szCs w:val="24"/>
          <w:lang w:eastAsia="ru-RU"/>
        </w:rPr>
        <w:t>–плательщик железнодорожного тарифа за возврат порожних «в/цистерн грузоперевозчика»;</w:t>
      </w:r>
      <w:proofErr w:type="gramEnd"/>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–дата и время поступления «</w:t>
      </w:r>
      <w:proofErr w:type="gramStart"/>
      <w:r w:rsidRPr="00665128">
        <w:rPr>
          <w:rFonts w:ascii="Times New Roman" w:eastAsia="Times New Roman" w:hAnsi="Times New Roman" w:cs="Times New Roman"/>
          <w:spacing w:val="14"/>
          <w:sz w:val="24"/>
          <w:szCs w:val="24"/>
          <w:lang w:eastAsia="ru-RU"/>
        </w:rPr>
        <w:t>в</w:t>
      </w:r>
      <w:proofErr w:type="gramEnd"/>
      <w:r w:rsidRPr="00665128">
        <w:rPr>
          <w:rFonts w:ascii="Times New Roman" w:eastAsia="Times New Roman" w:hAnsi="Times New Roman" w:cs="Times New Roman"/>
          <w:spacing w:val="14"/>
          <w:sz w:val="24"/>
          <w:szCs w:val="24"/>
          <w:lang w:eastAsia="ru-RU"/>
        </w:rPr>
        <w:t>/</w:t>
      </w:r>
      <w:proofErr w:type="gramStart"/>
      <w:r w:rsidRPr="00665128">
        <w:rPr>
          <w:rFonts w:ascii="Times New Roman" w:eastAsia="Times New Roman" w:hAnsi="Times New Roman" w:cs="Times New Roman"/>
          <w:spacing w:val="14"/>
          <w:sz w:val="24"/>
          <w:szCs w:val="24"/>
          <w:lang w:eastAsia="ru-RU"/>
        </w:rPr>
        <w:t>цистерн</w:t>
      </w:r>
      <w:proofErr w:type="gramEnd"/>
      <w:r w:rsidRPr="00665128">
        <w:rPr>
          <w:rFonts w:ascii="Times New Roman" w:eastAsia="Times New Roman" w:hAnsi="Times New Roman" w:cs="Times New Roman"/>
          <w:spacing w:val="14"/>
          <w:sz w:val="24"/>
          <w:szCs w:val="24"/>
          <w:lang w:eastAsia="ru-RU"/>
        </w:rPr>
        <w:t xml:space="preserve"> грузоперевозчика» на подъездной путь и возврата ОАО «РЖД». </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lastRenderedPageBreak/>
        <w:t>При предъявлении особых требований к оформлению железнодорожной накладной на возврат «</w:t>
      </w:r>
      <w:proofErr w:type="gramStart"/>
      <w:r w:rsidRPr="00665128">
        <w:rPr>
          <w:rFonts w:ascii="Times New Roman" w:eastAsia="Times New Roman" w:hAnsi="Times New Roman" w:cs="Times New Roman"/>
          <w:spacing w:val="14"/>
          <w:sz w:val="24"/>
          <w:szCs w:val="24"/>
          <w:lang w:eastAsia="ru-RU"/>
        </w:rPr>
        <w:t>в</w:t>
      </w:r>
      <w:proofErr w:type="gramEnd"/>
      <w:r w:rsidRPr="00665128">
        <w:rPr>
          <w:rFonts w:ascii="Times New Roman" w:eastAsia="Times New Roman" w:hAnsi="Times New Roman" w:cs="Times New Roman"/>
          <w:spacing w:val="14"/>
          <w:sz w:val="24"/>
          <w:szCs w:val="24"/>
          <w:lang w:eastAsia="ru-RU"/>
        </w:rPr>
        <w:t>/</w:t>
      </w:r>
      <w:proofErr w:type="gramStart"/>
      <w:r w:rsidRPr="00665128">
        <w:rPr>
          <w:rFonts w:ascii="Times New Roman" w:eastAsia="Times New Roman" w:hAnsi="Times New Roman" w:cs="Times New Roman"/>
          <w:spacing w:val="14"/>
          <w:sz w:val="24"/>
          <w:szCs w:val="24"/>
          <w:lang w:eastAsia="ru-RU"/>
        </w:rPr>
        <w:t>цистерн</w:t>
      </w:r>
      <w:proofErr w:type="gramEnd"/>
      <w:r w:rsidRPr="00665128">
        <w:rPr>
          <w:rFonts w:ascii="Times New Roman" w:eastAsia="Times New Roman" w:hAnsi="Times New Roman" w:cs="Times New Roman"/>
          <w:spacing w:val="14"/>
          <w:sz w:val="24"/>
          <w:szCs w:val="24"/>
          <w:lang w:eastAsia="ru-RU"/>
        </w:rPr>
        <w:t xml:space="preserve">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665128" w:rsidRPr="00665128" w:rsidRDefault="00665128" w:rsidP="00665128">
      <w:pPr>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4"/>
          <w:sz w:val="24"/>
          <w:szCs w:val="24"/>
          <w:lang w:eastAsia="ru-RU"/>
        </w:rPr>
        <w:t>2.10.</w:t>
      </w:r>
      <w:r w:rsidRPr="00665128">
        <w:rPr>
          <w:rFonts w:ascii="Times New Roman" w:eastAsia="Times New Roman" w:hAnsi="Times New Roman" w:cs="Times New Roman"/>
          <w:spacing w:val="10"/>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w:t>
      </w:r>
      <w:proofErr w:type="gramStart"/>
      <w:r w:rsidRPr="00665128">
        <w:rPr>
          <w:rFonts w:ascii="Times New Roman" w:eastAsia="Times New Roman" w:hAnsi="Times New Roman" w:cs="Times New Roman"/>
          <w:spacing w:val="10"/>
          <w:sz w:val="24"/>
          <w:szCs w:val="24"/>
          <w:lang w:eastAsia="ar-SA"/>
        </w:rPr>
        <w:t>за</w:t>
      </w:r>
      <w:proofErr w:type="gramEnd"/>
      <w:r w:rsidRPr="00665128">
        <w:rPr>
          <w:rFonts w:ascii="Times New Roman" w:eastAsia="Times New Roman" w:hAnsi="Times New Roman" w:cs="Times New Roman"/>
          <w:spacing w:val="10"/>
          <w:sz w:val="24"/>
          <w:szCs w:val="24"/>
          <w:lang w:eastAsia="ar-SA"/>
        </w:rPr>
        <w:t xml:space="preserve"> отчетным. В Акте приемки-передачи указывается:</w:t>
      </w:r>
    </w:p>
    <w:p w:rsidR="00665128" w:rsidRPr="00665128" w:rsidRDefault="00665128" w:rsidP="0066512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xml:space="preserve"> </w:t>
      </w:r>
      <w:proofErr w:type="gramStart"/>
      <w:r w:rsidRPr="00665128">
        <w:rPr>
          <w:rFonts w:ascii="Times New Roman" w:eastAsia="Times New Roman" w:hAnsi="Times New Roman" w:cs="Times New Roman"/>
          <w:spacing w:val="10"/>
          <w:sz w:val="24"/>
          <w:szCs w:val="24"/>
          <w:lang w:eastAsia="ar-SA"/>
        </w:rPr>
        <w:t xml:space="preserve">- </w:t>
      </w:r>
      <w:r w:rsidRPr="00665128">
        <w:rPr>
          <w:rFonts w:ascii="Times New Roman" w:eastAsia="Times New Roman" w:hAnsi="Times New Roman" w:cs="Times New Roman"/>
          <w:b/>
          <w:spacing w:val="10"/>
          <w:sz w:val="24"/>
          <w:szCs w:val="24"/>
          <w:lang w:eastAsia="ar-SA"/>
        </w:rPr>
        <w:t>п</w:t>
      </w:r>
      <w:r w:rsidRPr="00665128">
        <w:rPr>
          <w:rFonts w:ascii="Times New Roman" w:eastAsia="Times New Roman" w:hAnsi="Times New Roman" w:cs="EuropeCond"/>
          <w:b/>
          <w:spacing w:val="10"/>
          <w:sz w:val="24"/>
          <w:szCs w:val="24"/>
          <w:lang w:eastAsia="ar-SA"/>
        </w:rPr>
        <w:t>ри транспортировке Продукции железнодорожным транспортом -</w:t>
      </w:r>
      <w:r w:rsidRPr="00665128">
        <w:rPr>
          <w:rFonts w:ascii="Times New Roman" w:eastAsia="Times New Roman" w:hAnsi="Times New Roman" w:cs="Times New Roman"/>
          <w:spacing w:val="10"/>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roofErr w:type="gramEnd"/>
    </w:p>
    <w:p w:rsidR="00665128" w:rsidRPr="00665128" w:rsidRDefault="00665128" w:rsidP="0066512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w:t>
      </w:r>
      <w:r w:rsidRPr="00665128">
        <w:rPr>
          <w:rFonts w:ascii="Times New Roman" w:eastAsia="Times New Roman" w:hAnsi="Times New Roman" w:cs="Times New Roman"/>
          <w:b/>
          <w:spacing w:val="10"/>
          <w:sz w:val="24"/>
          <w:szCs w:val="24"/>
          <w:lang w:eastAsia="ar-SA"/>
        </w:rPr>
        <w:t xml:space="preserve"> при транспортировке Продукции водным транспортом - </w:t>
      </w:r>
      <w:r w:rsidRPr="00665128">
        <w:rPr>
          <w:rFonts w:ascii="Times New Roman" w:eastAsia="Times New Roman" w:hAnsi="Times New Roman" w:cs="Times New Roman"/>
          <w:spacing w:val="10"/>
          <w:sz w:val="24"/>
          <w:szCs w:val="24"/>
          <w:lang w:eastAsia="ar-SA"/>
        </w:rPr>
        <w:t xml:space="preserve">номер </w:t>
      </w:r>
      <w:proofErr w:type="spellStart"/>
      <w:r w:rsidRPr="00665128">
        <w:rPr>
          <w:rFonts w:ascii="Times New Roman" w:eastAsia="Times New Roman" w:hAnsi="Times New Roman" w:cs="Times New Roman"/>
          <w:spacing w:val="10"/>
          <w:sz w:val="24"/>
          <w:szCs w:val="24"/>
          <w:lang w:eastAsia="ar-SA"/>
        </w:rPr>
        <w:t>бункеровочной</w:t>
      </w:r>
      <w:proofErr w:type="spellEnd"/>
      <w:r w:rsidRPr="00665128">
        <w:rPr>
          <w:rFonts w:ascii="Times New Roman" w:eastAsia="Times New Roman" w:hAnsi="Times New Roman" w:cs="Times New Roman"/>
          <w:spacing w:val="10"/>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665128" w:rsidRPr="00665128" w:rsidRDefault="00665128" w:rsidP="00665128">
      <w:pPr>
        <w:suppressAutoHyphens/>
        <w:spacing w:after="0" w:line="240" w:lineRule="auto"/>
        <w:ind w:firstLine="426"/>
        <w:jc w:val="both"/>
        <w:rPr>
          <w:rFonts w:ascii="Times New Roman" w:eastAsia="Times New Roman" w:hAnsi="Times New Roman" w:cs="Times New Roman"/>
          <w:spacing w:val="10"/>
          <w:sz w:val="24"/>
          <w:szCs w:val="24"/>
          <w:lang w:eastAsia="ar-SA"/>
        </w:rPr>
      </w:pPr>
      <w:proofErr w:type="gramStart"/>
      <w:r w:rsidRPr="00665128">
        <w:rPr>
          <w:rFonts w:ascii="Times New Roman" w:eastAsia="Times New Roman" w:hAnsi="Times New Roman" w:cs="Times New Roman"/>
          <w:spacing w:val="10"/>
          <w:sz w:val="24"/>
          <w:szCs w:val="24"/>
          <w:lang w:eastAsia="ar-SA"/>
        </w:rPr>
        <w:t xml:space="preserve">- </w:t>
      </w:r>
      <w:r w:rsidRPr="00665128">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665128">
        <w:rPr>
          <w:rFonts w:ascii="Times New Roman" w:eastAsia="Times New Roman" w:hAnsi="Times New Roman" w:cs="Times New Roman"/>
          <w:spacing w:val="10"/>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roofErr w:type="gramEnd"/>
    </w:p>
    <w:p w:rsidR="00665128" w:rsidRPr="00665128" w:rsidRDefault="00665128" w:rsidP="0066512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xml:space="preserve">Кроме 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665128" w:rsidRPr="00665128" w:rsidRDefault="00665128" w:rsidP="0066512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665128" w:rsidRPr="00665128" w:rsidRDefault="00665128" w:rsidP="0066512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2.11. Все учетно-расчетные операции, указанные в пункте 2.11.,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665128">
        <w:rPr>
          <w:rFonts w:ascii="Times New Roman" w:eastAsia="Times New Roman" w:hAnsi="Times New Roman" w:cs="Times New Roman"/>
          <w:i/>
          <w:spacing w:val="10"/>
          <w:sz w:val="24"/>
          <w:szCs w:val="24"/>
          <w:lang w:eastAsia="ar-SA"/>
        </w:rPr>
        <w:t>.</w:t>
      </w:r>
    </w:p>
    <w:p w:rsidR="00665128" w:rsidRPr="00665128" w:rsidRDefault="00665128" w:rsidP="0066512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xml:space="preserve">2.12. </w:t>
      </w:r>
      <w:proofErr w:type="gramStart"/>
      <w:r w:rsidRPr="00665128">
        <w:rPr>
          <w:rFonts w:ascii="Times New Roman" w:eastAsia="Times New Roman" w:hAnsi="Times New Roman" w:cs="Times New Roman"/>
          <w:spacing w:val="10"/>
          <w:sz w:val="24"/>
          <w:szCs w:val="24"/>
          <w:lang w:eastAsia="ar-SA"/>
        </w:rPr>
        <w:t>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665128">
        <w:rPr>
          <w:rFonts w:ascii="Times New Roman" w:eastAsia="Times New Roman" w:hAnsi="Times New Roman" w:cs="Times New Roman"/>
          <w:spacing w:val="10"/>
          <w:sz w:val="24"/>
          <w:szCs w:val="24"/>
          <w:lang w:eastAsia="ar-SA"/>
        </w:rPr>
        <w:t>допоставить</w:t>
      </w:r>
      <w:proofErr w:type="spellEnd"/>
      <w:r w:rsidRPr="00665128">
        <w:rPr>
          <w:rFonts w:ascii="Times New Roman" w:eastAsia="Times New Roman" w:hAnsi="Times New Roman" w:cs="Times New Roman"/>
          <w:spacing w:val="10"/>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665128">
        <w:rPr>
          <w:rFonts w:ascii="Times New Roman" w:eastAsia="Times New Roman" w:hAnsi="Times New Roman" w:cs="Times New Roman"/>
          <w:spacing w:val="10"/>
          <w:sz w:val="24"/>
          <w:szCs w:val="24"/>
          <w:lang w:eastAsia="ar-SA"/>
        </w:rPr>
        <w:t xml:space="preserve"> </w:t>
      </w:r>
      <w:proofErr w:type="gramStart"/>
      <w:r w:rsidRPr="00665128">
        <w:rPr>
          <w:rFonts w:ascii="Times New Roman" w:eastAsia="Times New Roman" w:hAnsi="Times New Roman" w:cs="Times New Roman"/>
          <w:spacing w:val="10"/>
          <w:sz w:val="24"/>
          <w:szCs w:val="24"/>
          <w:lang w:eastAsia="ar-SA"/>
        </w:rPr>
        <w:t>Договора) в сроки и на условиях предусмотренных уведомлением Покупателя.</w:t>
      </w:r>
      <w:proofErr w:type="gramEnd"/>
      <w:r w:rsidRPr="00665128">
        <w:rPr>
          <w:rFonts w:ascii="Times New Roman" w:eastAsia="Times New Roman" w:hAnsi="Times New Roman" w:cs="Times New Roman"/>
          <w:spacing w:val="10"/>
          <w:sz w:val="24"/>
          <w:szCs w:val="24"/>
          <w:lang w:eastAsia="ar-SA"/>
        </w:rPr>
        <w:t xml:space="preserve"> В случае отсутствия уведомления Покупателя, Поставщик обязан восполнить (</w:t>
      </w:r>
      <w:proofErr w:type="spellStart"/>
      <w:r w:rsidRPr="00665128">
        <w:rPr>
          <w:rFonts w:ascii="Times New Roman" w:eastAsia="Times New Roman" w:hAnsi="Times New Roman" w:cs="Times New Roman"/>
          <w:spacing w:val="10"/>
          <w:sz w:val="24"/>
          <w:szCs w:val="24"/>
          <w:lang w:eastAsia="ar-SA"/>
        </w:rPr>
        <w:t>допоставить</w:t>
      </w:r>
      <w:proofErr w:type="spellEnd"/>
      <w:r w:rsidRPr="00665128">
        <w:rPr>
          <w:rFonts w:ascii="Times New Roman" w:eastAsia="Times New Roman" w:hAnsi="Times New Roman" w:cs="Times New Roman"/>
          <w:spacing w:val="10"/>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665128" w:rsidRPr="00665128" w:rsidRDefault="00665128" w:rsidP="0066512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lastRenderedPageBreak/>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665128" w:rsidRPr="00665128" w:rsidRDefault="00665128" w:rsidP="0066512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665128" w:rsidRPr="00665128" w:rsidRDefault="00665128" w:rsidP="0066512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665128" w:rsidRPr="00665128" w:rsidRDefault="00665128" w:rsidP="0066512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665128" w:rsidRPr="00665128" w:rsidRDefault="00665128" w:rsidP="0066512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p>
    <w:p w:rsidR="00665128" w:rsidRPr="00665128" w:rsidRDefault="00665128" w:rsidP="00665128">
      <w:pPr>
        <w:numPr>
          <w:ilvl w:val="0"/>
          <w:numId w:val="48"/>
        </w:numPr>
        <w:spacing w:after="0" w:line="240" w:lineRule="auto"/>
        <w:jc w:val="center"/>
        <w:rPr>
          <w:rFonts w:ascii="Times New Roman" w:eastAsia="Times New Roman" w:hAnsi="Times New Roman" w:cs="Times New Roman"/>
          <w:b/>
          <w:bCs/>
          <w:spacing w:val="14"/>
          <w:sz w:val="24"/>
          <w:szCs w:val="24"/>
          <w:lang w:eastAsia="ru-RU"/>
        </w:rPr>
      </w:pPr>
      <w:r w:rsidRPr="00665128">
        <w:rPr>
          <w:rFonts w:ascii="Times New Roman" w:eastAsia="Times New Roman" w:hAnsi="Times New Roman" w:cs="Times New Roman"/>
          <w:b/>
          <w:bCs/>
          <w:spacing w:val="14"/>
          <w:sz w:val="24"/>
          <w:szCs w:val="24"/>
          <w:lang w:eastAsia="ru-RU"/>
        </w:rPr>
        <w:t>СДАЧА-ПРИЕМКА ПРОДУКЦИИ</w:t>
      </w:r>
    </w:p>
    <w:p w:rsidR="00665128" w:rsidRPr="00665128" w:rsidRDefault="00665128" w:rsidP="00665128">
      <w:pPr>
        <w:spacing w:after="0" w:line="240" w:lineRule="auto"/>
        <w:ind w:firstLine="567"/>
        <w:jc w:val="both"/>
        <w:rPr>
          <w:rFonts w:ascii="Times New Roman" w:eastAsia="Times New Roman" w:hAnsi="Times New Roman" w:cs="Times New Roman"/>
          <w:bCs/>
          <w:spacing w:val="14"/>
          <w:sz w:val="24"/>
          <w:szCs w:val="24"/>
          <w:lang w:eastAsia="ru-RU"/>
        </w:rPr>
      </w:pPr>
    </w:p>
    <w:p w:rsidR="00665128" w:rsidRPr="00665128" w:rsidRDefault="00665128" w:rsidP="00665128">
      <w:pPr>
        <w:numPr>
          <w:ilvl w:val="1"/>
          <w:numId w:val="49"/>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Паспорт качества на каждую партию Продукции передается Поставщиком Покупателю вместе с Продукцией.</w:t>
      </w:r>
    </w:p>
    <w:p w:rsidR="00665128" w:rsidRPr="00665128" w:rsidRDefault="00665128" w:rsidP="00665128">
      <w:pPr>
        <w:numPr>
          <w:ilvl w:val="1"/>
          <w:numId w:val="49"/>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665128" w:rsidRPr="00665128" w:rsidRDefault="00665128" w:rsidP="00665128">
      <w:pPr>
        <w:numPr>
          <w:ilvl w:val="1"/>
          <w:numId w:val="49"/>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proofErr w:type="gramStart"/>
      <w:r w:rsidRPr="00665128">
        <w:rPr>
          <w:rFonts w:ascii="Times New Roman" w:eastAsia="Times New Roman" w:hAnsi="Times New Roman" w:cs="Times New Roman"/>
          <w:spacing w:val="10"/>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sidRPr="00665128">
        <w:rPr>
          <w:rFonts w:ascii="Times New Roman" w:eastAsia="Times New Roman" w:hAnsi="Times New Roman" w:cs="Times New Roman"/>
          <w:spacing w:val="10"/>
          <w:sz w:val="24"/>
          <w:szCs w:val="24"/>
          <w:lang w:eastAsia="ar-SA"/>
        </w:rPr>
        <w:t xml:space="preserve"> Постановлениями Госарбитража СССР от 15.06.1965г. и 25.04.1966 г. в части, не противоречащей действующему законодательству и настоящему Договору.</w:t>
      </w:r>
    </w:p>
    <w:p w:rsidR="00665128" w:rsidRPr="00665128" w:rsidRDefault="00665128" w:rsidP="00665128">
      <w:pPr>
        <w:tabs>
          <w:tab w:val="left" w:pos="1134"/>
        </w:tabs>
        <w:spacing w:after="0" w:line="240" w:lineRule="auto"/>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ab/>
      </w:r>
      <w:proofErr w:type="gramStart"/>
      <w:r w:rsidRPr="00665128">
        <w:rPr>
          <w:rFonts w:ascii="Times New Roman" w:eastAsia="Times New Roman" w:hAnsi="Times New Roman" w:cs="Times New Roman"/>
          <w:spacing w:val="10"/>
          <w:sz w:val="24"/>
          <w:szCs w:val="24"/>
          <w:lang w:eastAsia="ar-SA"/>
        </w:rPr>
        <w:t>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sidRPr="00665128">
        <w:rPr>
          <w:rFonts w:ascii="Times New Roman" w:eastAsia="Times New Roman" w:hAnsi="Times New Roman" w:cs="Times New Roman"/>
          <w:spacing w:val="10"/>
          <w:sz w:val="24"/>
          <w:szCs w:val="24"/>
          <w:lang w:eastAsia="ar-SA"/>
        </w:rPr>
        <w:t xml:space="preserve"> Госарбитража СССР от 15.06.1965г. и 25.04.1966 г., Инструкцией № РД 31.27.05-99 по приему, хранению, отпуску на суда и контролю качества топлива и смазочных </w:t>
      </w:r>
      <w:r w:rsidRPr="00665128">
        <w:rPr>
          <w:rFonts w:ascii="Times New Roman" w:eastAsia="Times New Roman" w:hAnsi="Times New Roman" w:cs="Times New Roman"/>
          <w:spacing w:val="10"/>
          <w:sz w:val="24"/>
          <w:szCs w:val="24"/>
          <w:lang w:eastAsia="ar-SA"/>
        </w:rPr>
        <w:lastRenderedPageBreak/>
        <w:t>материалов на нефтебазах и складах, в части, не противоречащей действующему законодательству и настоящему Договору.</w:t>
      </w:r>
      <w:r w:rsidRPr="00665128">
        <w:rPr>
          <w:rFonts w:ascii="Times New Roman" w:eastAsia="Times New Roman" w:hAnsi="Times New Roman" w:cs="Times New Roman"/>
          <w:b/>
          <w:spacing w:val="10"/>
          <w:sz w:val="24"/>
          <w:szCs w:val="24"/>
          <w:lang w:eastAsia="ar-SA"/>
        </w:rPr>
        <w:t xml:space="preserve"> </w:t>
      </w:r>
    </w:p>
    <w:p w:rsidR="00665128" w:rsidRPr="00665128" w:rsidRDefault="00665128" w:rsidP="00665128">
      <w:pPr>
        <w:numPr>
          <w:ilvl w:val="1"/>
          <w:numId w:val="49"/>
        </w:numPr>
        <w:tabs>
          <w:tab w:val="left" w:pos="0"/>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4"/>
          <w:sz w:val="24"/>
          <w:szCs w:val="24"/>
          <w:lang w:eastAsia="ru-RU"/>
        </w:rPr>
        <w:t xml:space="preserve"> В случае </w:t>
      </w:r>
      <w:r w:rsidRPr="00665128">
        <w:rPr>
          <w:rFonts w:ascii="Times New Roman" w:eastAsia="Times New Roman" w:hAnsi="Times New Roman" w:cs="Times New Roman"/>
          <w:spacing w:val="10"/>
          <w:sz w:val="24"/>
          <w:szCs w:val="24"/>
          <w:lang w:val="x-none" w:eastAsia="ar-SA"/>
        </w:rPr>
        <w:t>выявления Покупателем (</w:t>
      </w:r>
      <w:r w:rsidRPr="00665128">
        <w:rPr>
          <w:rFonts w:ascii="Times New Roman" w:eastAsia="Times New Roman" w:hAnsi="Times New Roman" w:cs="Times New Roman"/>
          <w:spacing w:val="10"/>
          <w:sz w:val="24"/>
          <w:szCs w:val="24"/>
          <w:lang w:eastAsia="ar-SA"/>
        </w:rPr>
        <w:t>г</w:t>
      </w:r>
      <w:proofErr w:type="spellStart"/>
      <w:r w:rsidRPr="00665128">
        <w:rPr>
          <w:rFonts w:ascii="Times New Roman" w:eastAsia="Times New Roman" w:hAnsi="Times New Roman" w:cs="Times New Roman"/>
          <w:spacing w:val="10"/>
          <w:sz w:val="24"/>
          <w:szCs w:val="24"/>
          <w:lang w:val="x-none" w:eastAsia="ar-SA"/>
        </w:rPr>
        <w:t>рузополучателем</w:t>
      </w:r>
      <w:proofErr w:type="spellEnd"/>
      <w:r w:rsidRPr="00665128">
        <w:rPr>
          <w:rFonts w:ascii="Times New Roman" w:eastAsia="Times New Roman" w:hAnsi="Times New Roman" w:cs="Times New Roman"/>
          <w:spacing w:val="10"/>
          <w:sz w:val="24"/>
          <w:szCs w:val="24"/>
          <w:lang w:val="x-none" w:eastAsia="ar-SA"/>
        </w:rPr>
        <w:t>) во время приемки Продукции недостачи и/или несоответствия качеству, требования к которому указаны в п</w:t>
      </w:r>
      <w:r w:rsidRPr="00665128">
        <w:rPr>
          <w:rFonts w:ascii="Times New Roman" w:eastAsia="Times New Roman" w:hAnsi="Times New Roman" w:cs="Times New Roman"/>
          <w:spacing w:val="10"/>
          <w:sz w:val="24"/>
          <w:szCs w:val="24"/>
          <w:lang w:eastAsia="ar-SA"/>
        </w:rPr>
        <w:t xml:space="preserve">унктах 1.1., </w:t>
      </w:r>
      <w:r w:rsidRPr="00665128">
        <w:rPr>
          <w:rFonts w:ascii="Times New Roman" w:eastAsia="Times New Roman" w:hAnsi="Times New Roman" w:cs="Times New Roman"/>
          <w:spacing w:val="10"/>
          <w:sz w:val="24"/>
          <w:szCs w:val="24"/>
          <w:lang w:val="x-none" w:eastAsia="ar-SA"/>
        </w:rPr>
        <w:t>3.</w:t>
      </w:r>
      <w:r w:rsidRPr="00665128">
        <w:rPr>
          <w:rFonts w:ascii="Times New Roman" w:eastAsia="Times New Roman" w:hAnsi="Times New Roman" w:cs="Times New Roman"/>
          <w:spacing w:val="10"/>
          <w:sz w:val="24"/>
          <w:szCs w:val="24"/>
          <w:lang w:eastAsia="ar-SA"/>
        </w:rPr>
        <w:t>1</w:t>
      </w:r>
      <w:r w:rsidRPr="00665128">
        <w:rPr>
          <w:rFonts w:ascii="Times New Roman" w:eastAsia="Times New Roman" w:hAnsi="Times New Roman" w:cs="Times New Roman"/>
          <w:spacing w:val="10"/>
          <w:sz w:val="24"/>
          <w:szCs w:val="24"/>
          <w:lang w:val="x-none" w:eastAsia="ar-SA"/>
        </w:rPr>
        <w:t>. настоящего Договора,</w:t>
      </w:r>
      <w:r w:rsidRPr="00665128">
        <w:rPr>
          <w:rFonts w:ascii="Times New Roman" w:eastAsia="Times New Roman" w:hAnsi="Times New Roman" w:cs="Times New Roman"/>
          <w:spacing w:val="10"/>
          <w:sz w:val="24"/>
          <w:szCs w:val="24"/>
          <w:lang w:eastAsia="ar-SA"/>
        </w:rPr>
        <w:t xml:space="preserve"> осуществляется </w:t>
      </w:r>
      <w:r w:rsidRPr="00665128">
        <w:rPr>
          <w:rFonts w:ascii="Times New Roman" w:eastAsia="Times New Roman" w:hAnsi="Times New Roman" w:cs="Times New Roman"/>
          <w:bCs/>
          <w:spacing w:val="10"/>
          <w:sz w:val="24"/>
          <w:szCs w:val="24"/>
          <w:lang w:val="x-none" w:eastAsia="ar-SA"/>
        </w:rPr>
        <w:t xml:space="preserve">вызов представителей Поставщика по круглосуточному тел./факсу </w:t>
      </w:r>
      <w:r w:rsidRPr="00665128">
        <w:rPr>
          <w:rFonts w:ascii="Times New Roman" w:eastAsia="Times New Roman" w:hAnsi="Times New Roman" w:cs="Times New Roman"/>
          <w:b/>
          <w:bCs/>
          <w:spacing w:val="10"/>
          <w:sz w:val="24"/>
          <w:szCs w:val="24"/>
          <w:lang w:eastAsia="ar-SA"/>
        </w:rPr>
        <w:t>______________</w:t>
      </w:r>
      <w:r w:rsidRPr="00665128">
        <w:rPr>
          <w:rFonts w:ascii="Times New Roman" w:eastAsia="Times New Roman" w:hAnsi="Times New Roman" w:cs="Times New Roman"/>
          <w:bCs/>
          <w:spacing w:val="14"/>
          <w:sz w:val="24"/>
          <w:szCs w:val="24"/>
          <w:lang w:eastAsia="ru-RU"/>
        </w:rPr>
        <w:t>.</w:t>
      </w:r>
    </w:p>
    <w:p w:rsidR="00665128" w:rsidRPr="00665128" w:rsidRDefault="00665128" w:rsidP="00665128">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665128">
        <w:rPr>
          <w:rFonts w:ascii="Times New Roman" w:eastAsia="Times New Roman" w:hAnsi="Times New Roman" w:cs="Times New Roman"/>
          <w:spacing w:val="10"/>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665128">
        <w:rPr>
          <w:rFonts w:ascii="Times New Roman" w:eastAsia="Times New Roman" w:hAnsi="Times New Roman" w:cs="Times New Roman"/>
          <w:spacing w:val="10"/>
          <w:sz w:val="24"/>
          <w:szCs w:val="24"/>
          <w:lang w:eastAsia="ar-SA"/>
        </w:rPr>
        <w:t>т.ч</w:t>
      </w:r>
      <w:proofErr w:type="spellEnd"/>
      <w:r w:rsidRPr="00665128">
        <w:rPr>
          <w:rFonts w:ascii="Times New Roman" w:eastAsia="Times New Roman" w:hAnsi="Times New Roman" w:cs="Times New Roman"/>
          <w:spacing w:val="10"/>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r w:rsidRPr="00665128">
        <w:rPr>
          <w:rFonts w:ascii="Times New Roman" w:eastAsia="Times New Roman" w:hAnsi="Times New Roman" w:cs="Times New Roman"/>
          <w:spacing w:val="10"/>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665128">
        <w:rPr>
          <w:rFonts w:ascii="Times New Roman" w:eastAsia="Times New Roman" w:hAnsi="Times New Roman" w:cs="Times New Roman"/>
          <w:spacing w:val="10"/>
          <w:sz w:val="24"/>
          <w:szCs w:val="24"/>
          <w:lang w:eastAsia="ar-SA"/>
        </w:rPr>
        <w:t>который</w:t>
      </w:r>
      <w:proofErr w:type="gramEnd"/>
      <w:r w:rsidRPr="00665128">
        <w:rPr>
          <w:rFonts w:ascii="Times New Roman" w:eastAsia="Times New Roman" w:hAnsi="Times New Roman" w:cs="Times New Roman"/>
          <w:spacing w:val="10"/>
          <w:sz w:val="24"/>
          <w:szCs w:val="24"/>
          <w:lang w:eastAsia="ar-SA"/>
        </w:rPr>
        <w:t xml:space="preserve">  служит основанием для расчетно-учетных операций между Сторонами по настоящему Договору.</w:t>
      </w:r>
    </w:p>
    <w:p w:rsidR="00665128" w:rsidRPr="00665128" w:rsidRDefault="00665128" w:rsidP="00665128">
      <w:pPr>
        <w:numPr>
          <w:ilvl w:val="1"/>
          <w:numId w:val="50"/>
        </w:numPr>
        <w:tabs>
          <w:tab w:val="left" w:pos="0"/>
          <w:tab w:val="left" w:pos="567"/>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665128">
        <w:rPr>
          <w:rFonts w:ascii="Times New Roman" w:eastAsia="Times New Roman" w:hAnsi="Times New Roman" w:cs="Times New Roman"/>
          <w:spacing w:val="10"/>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665128">
        <w:rPr>
          <w:rFonts w:ascii="Times New Roman" w:eastAsia="Times New Roman" w:hAnsi="Times New Roman" w:cs="Times New Roman"/>
          <w:spacing w:val="10"/>
          <w:sz w:val="24"/>
          <w:szCs w:val="24"/>
          <w:lang w:eastAsia="ru-RU"/>
        </w:rPr>
        <w:t>склад/эстакада (слива)/ резервуар Покупателя/грузополучателя)</w:t>
      </w:r>
      <w:r w:rsidRPr="00665128">
        <w:rPr>
          <w:rFonts w:ascii="Times New Roman" w:eastAsia="Times New Roman" w:hAnsi="Times New Roman" w:cs="Times New Roman"/>
          <w:spacing w:val="10"/>
          <w:sz w:val="24"/>
          <w:szCs w:val="24"/>
          <w:lang w:eastAsia="ar-SA"/>
        </w:rPr>
        <w:t xml:space="preserve"> Продукции. </w:t>
      </w:r>
    </w:p>
    <w:p w:rsidR="00665128" w:rsidRPr="00665128" w:rsidRDefault="00665128" w:rsidP="00665128">
      <w:pPr>
        <w:numPr>
          <w:ilvl w:val="1"/>
          <w:numId w:val="50"/>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665128">
        <w:rPr>
          <w:rFonts w:ascii="Times New Roman" w:eastAsia="Times New Roman" w:hAnsi="Times New Roman" w:cs="Times New Roman"/>
          <w:spacing w:val="10"/>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665128" w:rsidRPr="00665128" w:rsidRDefault="00665128" w:rsidP="00665128">
      <w:pPr>
        <w:tabs>
          <w:tab w:val="left" w:pos="1276"/>
        </w:tabs>
        <w:spacing w:after="0" w:line="240" w:lineRule="auto"/>
        <w:ind w:firstLine="851"/>
        <w:jc w:val="both"/>
        <w:rPr>
          <w:rFonts w:ascii="Times New Roman" w:eastAsia="Times New Roman" w:hAnsi="Times New Roman" w:cs="Times New Roman"/>
          <w:spacing w:val="10"/>
          <w:sz w:val="24"/>
          <w:szCs w:val="24"/>
          <w:lang w:eastAsia="ru-RU"/>
        </w:rPr>
      </w:pPr>
      <w:r w:rsidRPr="00665128">
        <w:rPr>
          <w:rFonts w:ascii="Times New Roman" w:eastAsia="Times New Roman" w:hAnsi="Times New Roman" w:cs="Times New Roman"/>
          <w:spacing w:val="10"/>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665128">
        <w:rPr>
          <w:rFonts w:ascii="Times New Roman" w:eastAsia="Times New Roman" w:hAnsi="Times New Roman" w:cs="Times New Roman"/>
          <w:spacing w:val="10"/>
          <w:sz w:val="24"/>
          <w:szCs w:val="24"/>
          <w:lang w:eastAsia="ru-RU"/>
        </w:rPr>
        <w:t>с даты начала</w:t>
      </w:r>
      <w:proofErr w:type="gramEnd"/>
      <w:r w:rsidRPr="00665128">
        <w:rPr>
          <w:rFonts w:ascii="Times New Roman" w:eastAsia="Times New Roman" w:hAnsi="Times New Roman" w:cs="Times New Roman"/>
          <w:spacing w:val="10"/>
          <w:sz w:val="24"/>
          <w:szCs w:val="24"/>
          <w:lang w:eastAsia="ru-RU"/>
        </w:rPr>
        <w:t xml:space="preserve"> слива топлива: </w:t>
      </w:r>
    </w:p>
    <w:p w:rsidR="00665128" w:rsidRPr="00665128" w:rsidRDefault="00665128" w:rsidP="00665128">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665128">
        <w:rPr>
          <w:rFonts w:ascii="Times New Roman" w:eastAsia="Times New Roman" w:hAnsi="Times New Roman" w:cs="EuropeCond"/>
          <w:spacing w:val="10"/>
          <w:sz w:val="24"/>
          <w:szCs w:val="24"/>
          <w:lang w:eastAsia="ar-SA"/>
        </w:rPr>
        <w:t xml:space="preserve">- </w:t>
      </w:r>
      <w:r w:rsidRPr="00665128">
        <w:rPr>
          <w:rFonts w:ascii="Times New Roman" w:eastAsia="Times New Roman" w:hAnsi="Times New Roman" w:cs="Times New Roman"/>
          <w:spacing w:val="10"/>
          <w:sz w:val="24"/>
          <w:szCs w:val="24"/>
          <w:lang w:eastAsia="ru-RU"/>
        </w:rPr>
        <w:t xml:space="preserve">при транспортировке </w:t>
      </w:r>
      <w:r w:rsidRPr="00665128">
        <w:rPr>
          <w:rFonts w:ascii="Times New Roman" w:eastAsia="Times New Roman" w:hAnsi="Times New Roman" w:cs="EuropeCond"/>
          <w:spacing w:val="10"/>
          <w:sz w:val="24"/>
          <w:szCs w:val="24"/>
          <w:lang w:eastAsia="ar-SA"/>
        </w:rPr>
        <w:t>железнодорожным транспортом –</w:t>
      </w:r>
      <w:r w:rsidRPr="00665128">
        <w:rPr>
          <w:rFonts w:ascii="Times New Roman" w:eastAsia="Times New Roman" w:hAnsi="Times New Roman" w:cs="Times New Roman"/>
          <w:spacing w:val="10"/>
          <w:sz w:val="24"/>
          <w:szCs w:val="24"/>
          <w:lang w:eastAsia="ru-RU"/>
        </w:rPr>
        <w:t xml:space="preserve"> из цистерн на склад/эстакаду (слива) Покупателя (грузополучателя), </w:t>
      </w:r>
    </w:p>
    <w:p w:rsidR="00665128" w:rsidRPr="00665128" w:rsidRDefault="00665128" w:rsidP="00665128">
      <w:pPr>
        <w:tabs>
          <w:tab w:val="left" w:pos="567"/>
          <w:tab w:val="left" w:pos="851"/>
        </w:tabs>
        <w:spacing w:after="0" w:line="240" w:lineRule="auto"/>
        <w:jc w:val="both"/>
        <w:rPr>
          <w:rFonts w:ascii="Times New Roman" w:eastAsia="Times New Roman" w:hAnsi="Times New Roman" w:cs="Times New Roman"/>
          <w:spacing w:val="10"/>
          <w:sz w:val="24"/>
          <w:szCs w:val="24"/>
          <w:lang w:eastAsia="ru-RU"/>
        </w:rPr>
      </w:pPr>
      <w:r w:rsidRPr="00665128">
        <w:rPr>
          <w:rFonts w:ascii="Times New Roman" w:eastAsia="Times New Roman" w:hAnsi="Times New Roman" w:cs="Times New Roman"/>
          <w:spacing w:val="10"/>
          <w:sz w:val="24"/>
          <w:szCs w:val="24"/>
          <w:lang w:eastAsia="ru-RU"/>
        </w:rPr>
        <w:tab/>
        <w:t xml:space="preserve">- при транспортировке водным/автомобильным транспортом - из судна/автотранспорта в резервуар/на склад Покупателя (грузополучателя).  </w:t>
      </w:r>
    </w:p>
    <w:p w:rsidR="00665128" w:rsidRPr="00665128" w:rsidRDefault="00665128" w:rsidP="00665128">
      <w:pPr>
        <w:spacing w:after="0" w:line="240" w:lineRule="auto"/>
        <w:jc w:val="both"/>
        <w:rPr>
          <w:rFonts w:ascii="Times New Roman" w:eastAsia="Times New Roman" w:hAnsi="Times New Roman" w:cs="Times New Roman"/>
          <w:b/>
          <w:spacing w:val="14"/>
          <w:sz w:val="24"/>
          <w:szCs w:val="24"/>
          <w:lang w:eastAsia="ru-RU"/>
        </w:rPr>
      </w:pPr>
    </w:p>
    <w:p w:rsidR="00665128" w:rsidRPr="00665128" w:rsidRDefault="00665128" w:rsidP="00665128">
      <w:pPr>
        <w:numPr>
          <w:ilvl w:val="0"/>
          <w:numId w:val="50"/>
        </w:numPr>
        <w:spacing w:after="0" w:line="240" w:lineRule="auto"/>
        <w:jc w:val="center"/>
        <w:rPr>
          <w:rFonts w:ascii="Times New Roman" w:eastAsia="Times New Roman" w:hAnsi="Times New Roman" w:cs="Times New Roman"/>
          <w:bCs/>
          <w:spacing w:val="14"/>
          <w:sz w:val="24"/>
          <w:szCs w:val="24"/>
          <w:lang w:eastAsia="ru-RU"/>
        </w:rPr>
      </w:pPr>
      <w:r w:rsidRPr="00665128">
        <w:rPr>
          <w:rFonts w:ascii="Times New Roman" w:eastAsia="Times New Roman" w:hAnsi="Times New Roman" w:cs="Times New Roman"/>
          <w:b/>
          <w:bCs/>
          <w:spacing w:val="14"/>
          <w:sz w:val="24"/>
          <w:szCs w:val="24"/>
          <w:lang w:eastAsia="ru-RU"/>
        </w:rPr>
        <w:t>ПОРЯДОК РАСЧЕТОВ</w:t>
      </w:r>
    </w:p>
    <w:p w:rsidR="00665128" w:rsidRPr="00665128" w:rsidRDefault="00665128" w:rsidP="00665128">
      <w:pPr>
        <w:spacing w:after="0" w:line="240" w:lineRule="auto"/>
        <w:ind w:firstLine="567"/>
        <w:rPr>
          <w:rFonts w:ascii="Times New Roman" w:eastAsia="Times New Roman" w:hAnsi="Times New Roman" w:cs="Times New Roman"/>
          <w:bCs/>
          <w:spacing w:val="14"/>
          <w:sz w:val="24"/>
          <w:szCs w:val="24"/>
          <w:lang w:eastAsia="ru-RU"/>
        </w:rPr>
      </w:pP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 </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Сведения о цене Договора предусмотрены </w:t>
      </w:r>
      <w:proofErr w:type="spellStart"/>
      <w:r w:rsidRPr="00665128">
        <w:rPr>
          <w:rFonts w:ascii="Times New Roman" w:eastAsia="Times New Roman" w:hAnsi="Times New Roman" w:cs="Times New Roman"/>
          <w:spacing w:val="14"/>
          <w:sz w:val="24"/>
          <w:szCs w:val="24"/>
          <w:lang w:eastAsia="ru-RU"/>
        </w:rPr>
        <w:t>п.п</w:t>
      </w:r>
      <w:proofErr w:type="spellEnd"/>
      <w:r w:rsidRPr="00665128">
        <w:rPr>
          <w:rFonts w:ascii="Times New Roman" w:eastAsia="Times New Roman" w:hAnsi="Times New Roman" w:cs="Times New Roman"/>
          <w:spacing w:val="14"/>
          <w:sz w:val="24"/>
          <w:szCs w:val="24"/>
          <w:lang w:eastAsia="ru-RU"/>
        </w:rPr>
        <w:t>. 1.5.2.</w:t>
      </w:r>
      <w:r w:rsidRPr="00665128">
        <w:rPr>
          <w:rFonts w:ascii="Times New Roman" w:eastAsia="Times New Roman" w:hAnsi="Times New Roman" w:cs="Times New Roman"/>
          <w:b/>
          <w:spacing w:val="14"/>
          <w:sz w:val="24"/>
          <w:szCs w:val="24"/>
          <w:lang w:eastAsia="ru-RU"/>
        </w:rPr>
        <w:t xml:space="preserve"> </w:t>
      </w:r>
      <w:r w:rsidRPr="00665128">
        <w:rPr>
          <w:rFonts w:ascii="Times New Roman" w:eastAsia="Times New Roman" w:hAnsi="Times New Roman" w:cs="Times New Roman"/>
          <w:spacing w:val="14"/>
          <w:sz w:val="24"/>
          <w:szCs w:val="24"/>
          <w:lang w:eastAsia="ru-RU"/>
        </w:rPr>
        <w:t>п. 1.5. настоящего Договора.</w:t>
      </w:r>
    </w:p>
    <w:p w:rsidR="00665128" w:rsidRPr="00665128" w:rsidRDefault="00665128" w:rsidP="00665128">
      <w:pPr>
        <w:numPr>
          <w:ilvl w:val="2"/>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Цена Договора </w:t>
      </w:r>
      <w:r w:rsidRPr="00665128">
        <w:rPr>
          <w:rFonts w:ascii="Times New Roman" w:eastAsia="Times New Roman" w:hAnsi="Times New Roman" w:cs="Times New Roman"/>
          <w:sz w:val="24"/>
          <w:szCs w:val="24"/>
          <w:lang w:eastAsia="ru-RU"/>
        </w:rPr>
        <w:t xml:space="preserve">при транспортировке железнодорожным транспортом  </w:t>
      </w:r>
      <w:r w:rsidRPr="00665128">
        <w:rPr>
          <w:rFonts w:ascii="Times New Roman" w:eastAsia="Times New Roman" w:hAnsi="Times New Roman" w:cs="Times New Roman"/>
          <w:spacing w:val="14"/>
          <w:sz w:val="24"/>
          <w:szCs w:val="24"/>
          <w:lang w:eastAsia="ru-RU"/>
        </w:rPr>
        <w:t xml:space="preserve">включает в себя: </w:t>
      </w:r>
    </w:p>
    <w:p w:rsidR="00665128" w:rsidRPr="00665128" w:rsidRDefault="00665128" w:rsidP="00665128">
      <w:pPr>
        <w:numPr>
          <w:ilvl w:val="3"/>
          <w:numId w:val="5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665128" w:rsidRPr="00665128" w:rsidRDefault="00665128" w:rsidP="00665128">
      <w:pPr>
        <w:numPr>
          <w:ilvl w:val="3"/>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Стоимость транспортных расходов по поставке Продукции  железнодорожным транспортом </w:t>
      </w:r>
      <w:proofErr w:type="gramStart"/>
      <w:r w:rsidRPr="00665128">
        <w:rPr>
          <w:rFonts w:ascii="Times New Roman" w:eastAsia="Times New Roman" w:hAnsi="Times New Roman" w:cs="Times New Roman"/>
          <w:spacing w:val="14"/>
          <w:sz w:val="24"/>
          <w:szCs w:val="24"/>
          <w:lang w:eastAsia="ru-RU"/>
        </w:rPr>
        <w:t>до ж</w:t>
      </w:r>
      <w:proofErr w:type="gramEnd"/>
      <w:r w:rsidRPr="00665128">
        <w:rPr>
          <w:rFonts w:ascii="Times New Roman" w:eastAsia="Times New Roman" w:hAnsi="Times New Roman" w:cs="Times New Roman"/>
          <w:spacing w:val="14"/>
          <w:sz w:val="24"/>
          <w:szCs w:val="24"/>
          <w:lang w:eastAsia="ru-RU"/>
        </w:rPr>
        <w:t xml:space="preserve">/д станции назначения, указанной в заявке Покупателя. </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lastRenderedPageBreak/>
        <w:t xml:space="preserve">Под транспортными расходами при поставке Продукции на </w:t>
      </w:r>
      <w:proofErr w:type="gramStart"/>
      <w:r w:rsidRPr="00665128">
        <w:rPr>
          <w:rFonts w:ascii="Times New Roman" w:eastAsia="Times New Roman" w:hAnsi="Times New Roman" w:cs="Times New Roman"/>
          <w:spacing w:val="14"/>
          <w:sz w:val="24"/>
          <w:szCs w:val="24"/>
          <w:lang w:eastAsia="ru-RU"/>
        </w:rPr>
        <w:t>условиях ж</w:t>
      </w:r>
      <w:proofErr w:type="gramEnd"/>
      <w:r w:rsidRPr="00665128">
        <w:rPr>
          <w:rFonts w:ascii="Times New Roman" w:eastAsia="Times New Roman" w:hAnsi="Times New Roman" w:cs="Times New Roman"/>
          <w:spacing w:val="14"/>
          <w:sz w:val="24"/>
          <w:szCs w:val="24"/>
          <w:lang w:eastAsia="ru-RU"/>
        </w:rPr>
        <w:t>/д станция назначения  Стороны понимают:</w:t>
      </w:r>
    </w:p>
    <w:p w:rsidR="00665128" w:rsidRPr="00665128" w:rsidRDefault="00665128" w:rsidP="00665128">
      <w:pPr>
        <w:numPr>
          <w:ilvl w:val="0"/>
          <w:numId w:val="52"/>
        </w:numPr>
        <w:spacing w:after="0" w:line="240" w:lineRule="auto"/>
        <w:ind w:left="0" w:firstLine="993"/>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spacing w:val="14"/>
          <w:sz w:val="24"/>
          <w:szCs w:val="24"/>
          <w:lang w:eastAsia="ru-RU"/>
        </w:rPr>
        <w:t>ж</w:t>
      </w:r>
      <w:proofErr w:type="gramEnd"/>
      <w:r w:rsidRPr="00665128">
        <w:rPr>
          <w:rFonts w:ascii="Times New Roman" w:eastAsia="Times New Roman" w:hAnsi="Times New Roman" w:cs="Times New Roman"/>
          <w:spacing w:val="14"/>
          <w:sz w:val="24"/>
          <w:szCs w:val="24"/>
          <w:lang w:eastAsia="ru-RU"/>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665128" w:rsidRPr="00665128" w:rsidRDefault="00665128" w:rsidP="00665128">
      <w:pPr>
        <w:numPr>
          <w:ilvl w:val="0"/>
          <w:numId w:val="52"/>
        </w:numPr>
        <w:spacing w:after="0" w:line="240" w:lineRule="auto"/>
        <w:ind w:firstLine="633"/>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665128" w:rsidRPr="00665128" w:rsidRDefault="00665128" w:rsidP="00665128">
      <w:pPr>
        <w:numPr>
          <w:ilvl w:val="0"/>
          <w:numId w:val="52"/>
        </w:numPr>
        <w:spacing w:after="0" w:line="240" w:lineRule="auto"/>
        <w:ind w:firstLine="633"/>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665128" w:rsidRPr="00665128" w:rsidRDefault="00665128" w:rsidP="00665128">
      <w:pPr>
        <w:numPr>
          <w:ilvl w:val="0"/>
          <w:numId w:val="52"/>
        </w:numPr>
        <w:spacing w:after="0" w:line="240" w:lineRule="auto"/>
        <w:ind w:firstLine="633"/>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ставку услуг транспортного экспедитора, предусмотренную договором Поставщика;</w:t>
      </w:r>
    </w:p>
    <w:p w:rsidR="00665128" w:rsidRPr="00665128" w:rsidRDefault="00665128" w:rsidP="00665128">
      <w:pPr>
        <w:numPr>
          <w:ilvl w:val="0"/>
          <w:numId w:val="52"/>
        </w:numPr>
        <w:spacing w:after="0" w:line="240" w:lineRule="auto"/>
        <w:ind w:firstLine="633"/>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сборы и тарифы, уплачиваемые отправителем при отправлении груза в прямом железнодорожном сообщении;</w:t>
      </w:r>
    </w:p>
    <w:p w:rsidR="00665128" w:rsidRPr="00665128" w:rsidRDefault="00665128" w:rsidP="00665128">
      <w:pPr>
        <w:numPr>
          <w:ilvl w:val="0"/>
          <w:numId w:val="52"/>
        </w:numPr>
        <w:spacing w:after="0" w:line="240" w:lineRule="auto"/>
        <w:ind w:firstLine="633"/>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расходы по наливу, подаче и уборке вагонов на станции отправления;</w:t>
      </w:r>
    </w:p>
    <w:p w:rsidR="00665128" w:rsidRPr="00665128" w:rsidRDefault="00665128" w:rsidP="00665128">
      <w:pPr>
        <w:numPr>
          <w:ilvl w:val="0"/>
          <w:numId w:val="53"/>
        </w:numPr>
        <w:spacing w:after="0" w:line="240" w:lineRule="auto"/>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все транспортные и иные дополнительные расходы на станции отправления, </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665128" w:rsidRPr="00665128" w:rsidRDefault="00665128" w:rsidP="00665128">
      <w:pPr>
        <w:numPr>
          <w:ilvl w:val="2"/>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Цена Договора при транспортировке водным/автомобильным транспортом включает в себя:</w:t>
      </w:r>
    </w:p>
    <w:p w:rsidR="00665128" w:rsidRPr="00665128" w:rsidRDefault="00665128" w:rsidP="00665128">
      <w:pPr>
        <w:numPr>
          <w:ilvl w:val="3"/>
          <w:numId w:val="5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665128" w:rsidRPr="00665128" w:rsidRDefault="00665128" w:rsidP="00665128">
      <w:pPr>
        <w:numPr>
          <w:ilvl w:val="3"/>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spacing w:val="14"/>
          <w:sz w:val="24"/>
          <w:szCs w:val="24"/>
          <w:lang w:eastAsia="ru-RU"/>
        </w:rPr>
        <w:t xml:space="preserve">В случае изменения </w:t>
      </w:r>
      <w:proofErr w:type="spellStart"/>
      <w:r w:rsidRPr="00665128">
        <w:rPr>
          <w:rFonts w:ascii="Times New Roman" w:eastAsia="Times New Roman" w:hAnsi="Times New Roman" w:cs="Times New Roman"/>
          <w:spacing w:val="14"/>
          <w:sz w:val="24"/>
          <w:szCs w:val="24"/>
          <w:lang w:eastAsia="ru-RU"/>
        </w:rPr>
        <w:t>ценообразующих</w:t>
      </w:r>
      <w:proofErr w:type="spellEnd"/>
      <w:r w:rsidRPr="00665128">
        <w:rPr>
          <w:rFonts w:ascii="Times New Roman" w:eastAsia="Times New Roman" w:hAnsi="Times New Roman" w:cs="Times New Roman"/>
          <w:spacing w:val="14"/>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roofErr w:type="gramEnd"/>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bCs/>
          <w:spacing w:val="14"/>
          <w:sz w:val="24"/>
          <w:szCs w:val="24"/>
          <w:lang w:eastAsia="ru-RU"/>
        </w:rPr>
        <w:t>Счета-фактуры и товарные накладные формы № ТОРГ-12 Поставщик обязан направить Покупателю по факсимильной связи ____________ или по электронной почте: _____________________ не позднее 10 числа месяца, следующего за отчетным, с обязательным последующим направлением оригиналов по почте не позднее 15 числа месяца, следующего за отчетным.</w:t>
      </w:r>
      <w:proofErr w:type="gramEnd"/>
      <w:r w:rsidRPr="00665128">
        <w:rPr>
          <w:rFonts w:ascii="Times New Roman" w:eastAsia="Times New Roman" w:hAnsi="Times New Roman" w:cs="Times New Roman"/>
          <w:bCs/>
          <w:spacing w:val="14"/>
          <w:sz w:val="24"/>
          <w:szCs w:val="24"/>
          <w:lang w:eastAsia="ru-RU"/>
        </w:rPr>
        <w:t xml:space="preserve"> 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665128">
        <w:rPr>
          <w:rFonts w:ascii="Times New Roman" w:eastAsia="Times New Roman" w:hAnsi="Times New Roman" w:cs="Times New Roman"/>
          <w:spacing w:val="14"/>
          <w:sz w:val="24"/>
          <w:szCs w:val="24"/>
          <w:lang w:eastAsia="ru-RU"/>
        </w:rPr>
        <w:t>.</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lastRenderedPageBreak/>
        <w:t>Покупатель производит оплату Продукции и транспортных расходов по поставке Продукции в течение</w:t>
      </w:r>
      <w:proofErr w:type="gramStart"/>
      <w:r w:rsidRPr="00665128">
        <w:rPr>
          <w:rFonts w:ascii="Times New Roman" w:eastAsia="Times New Roman" w:hAnsi="Times New Roman" w:cs="Times New Roman"/>
          <w:spacing w:val="14"/>
          <w:sz w:val="24"/>
          <w:szCs w:val="24"/>
          <w:lang w:eastAsia="ru-RU"/>
        </w:rPr>
        <w:t xml:space="preserve"> ___ (     ) </w:t>
      </w:r>
      <w:proofErr w:type="gramEnd"/>
      <w:r w:rsidRPr="00665128">
        <w:rPr>
          <w:rFonts w:ascii="Times New Roman" w:eastAsia="Times New Roman" w:hAnsi="Times New Roman" w:cs="Times New Roman"/>
          <w:spacing w:val="14"/>
          <w:sz w:val="24"/>
          <w:szCs w:val="24"/>
          <w:lang w:eastAsia="ru-RU"/>
        </w:rPr>
        <w:t xml:space="preserve">календарных дней с </w:t>
      </w:r>
      <w:r w:rsidRPr="00665128">
        <w:rPr>
          <w:rFonts w:ascii="Times New Roman" w:eastAsia="Times New Roman" w:hAnsi="Times New Roman" w:cs="Times New Roman"/>
          <w:bCs/>
          <w:spacing w:val="14"/>
          <w:sz w:val="24"/>
          <w:szCs w:val="24"/>
          <w:lang w:eastAsia="ru-RU"/>
        </w:rPr>
        <w:t>даты поставки</w:t>
      </w:r>
      <w:r w:rsidRPr="00665128">
        <w:rPr>
          <w:rFonts w:ascii="Times New Roman" w:eastAsia="Times New Roman" w:hAnsi="Times New Roman" w:cs="Times New Roman"/>
          <w:spacing w:val="14"/>
          <w:sz w:val="24"/>
          <w:szCs w:val="24"/>
          <w:lang w:eastAsia="ru-RU"/>
        </w:rPr>
        <w:t xml:space="preserve"> Продукции. Срок оплаты начинает исчисляться от даты, следующей за днем фактической </w:t>
      </w:r>
      <w:r w:rsidRPr="00665128">
        <w:rPr>
          <w:rFonts w:ascii="Times New Roman" w:eastAsia="Times New Roman" w:hAnsi="Times New Roman" w:cs="Times New Roman"/>
          <w:bCs/>
          <w:spacing w:val="14"/>
          <w:sz w:val="24"/>
          <w:szCs w:val="24"/>
          <w:lang w:eastAsia="ru-RU"/>
        </w:rPr>
        <w:t>поставки</w:t>
      </w:r>
      <w:r w:rsidRPr="00665128">
        <w:rPr>
          <w:rFonts w:ascii="Times New Roman" w:eastAsia="Times New Roman" w:hAnsi="Times New Roman" w:cs="Times New Roman"/>
          <w:spacing w:val="14"/>
          <w:sz w:val="24"/>
          <w:szCs w:val="24"/>
          <w:lang w:eastAsia="ru-RU"/>
        </w:rPr>
        <w:t xml:space="preserve"> Продукции. </w:t>
      </w:r>
      <w:proofErr w:type="gramStart"/>
      <w:r w:rsidRPr="00665128">
        <w:rPr>
          <w:rFonts w:ascii="Times New Roman" w:eastAsia="Times New Roman" w:hAnsi="Times New Roman" w:cs="Times New Roman"/>
          <w:spacing w:val="14"/>
          <w:sz w:val="24"/>
          <w:szCs w:val="24"/>
          <w:lang w:eastAsia="ru-RU"/>
        </w:rPr>
        <w:t xml:space="preserve">За Продукцию </w:t>
      </w:r>
      <w:proofErr w:type="spellStart"/>
      <w:r w:rsidRPr="00665128">
        <w:rPr>
          <w:rFonts w:ascii="Times New Roman" w:eastAsia="Times New Roman" w:hAnsi="Times New Roman" w:cs="Times New Roman"/>
          <w:spacing w:val="14"/>
          <w:sz w:val="24"/>
          <w:szCs w:val="24"/>
          <w:lang w:eastAsia="ru-RU"/>
        </w:rPr>
        <w:t>неприбывшую</w:t>
      </w:r>
      <w:proofErr w:type="spellEnd"/>
      <w:r w:rsidRPr="00665128">
        <w:rPr>
          <w:rFonts w:ascii="Times New Roman" w:eastAsia="Times New Roman" w:hAnsi="Times New Roman" w:cs="Times New Roman"/>
          <w:spacing w:val="14"/>
          <w:sz w:val="24"/>
          <w:szCs w:val="24"/>
          <w:lang w:eastAsia="ru-RU"/>
        </w:rPr>
        <w:t xml:space="preserve"> на склад (эстакаду (слива)/резервуар/склад оплата Покупателем не производится. </w:t>
      </w:r>
      <w:proofErr w:type="gramEnd"/>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В случае</w:t>
      </w:r>
      <w:proofErr w:type="gramStart"/>
      <w:r w:rsidRPr="00665128">
        <w:rPr>
          <w:rFonts w:ascii="Times New Roman" w:eastAsia="Times New Roman" w:hAnsi="Times New Roman" w:cs="Times New Roman"/>
          <w:spacing w:val="14"/>
          <w:sz w:val="24"/>
          <w:szCs w:val="24"/>
          <w:lang w:eastAsia="ru-RU"/>
        </w:rPr>
        <w:t>,</w:t>
      </w:r>
      <w:proofErr w:type="gramEnd"/>
      <w:r w:rsidRPr="00665128">
        <w:rPr>
          <w:rFonts w:ascii="Times New Roman" w:eastAsia="Times New Roman" w:hAnsi="Times New Roman" w:cs="Times New Roman"/>
          <w:spacing w:val="14"/>
          <w:sz w:val="24"/>
          <w:szCs w:val="24"/>
          <w:lang w:eastAsia="ru-RU"/>
        </w:rPr>
        <w:t xml:space="preserve">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665128" w:rsidRPr="00665128" w:rsidRDefault="00665128" w:rsidP="00665128">
      <w:pPr>
        <w:numPr>
          <w:ilvl w:val="1"/>
          <w:numId w:val="51"/>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Поставщик </w:t>
      </w:r>
      <w:proofErr w:type="gramStart"/>
      <w:r w:rsidRPr="00665128">
        <w:rPr>
          <w:rFonts w:ascii="Times New Roman" w:eastAsia="Times New Roman" w:hAnsi="Times New Roman" w:cs="Times New Roman"/>
          <w:spacing w:val="14"/>
          <w:sz w:val="24"/>
          <w:szCs w:val="24"/>
          <w:lang w:eastAsia="ru-RU"/>
        </w:rPr>
        <w:t>предоставляет Покупателю Отчет</w:t>
      </w:r>
      <w:proofErr w:type="gramEnd"/>
      <w:r w:rsidRPr="00665128">
        <w:rPr>
          <w:rFonts w:ascii="Times New Roman" w:eastAsia="Times New Roman" w:hAnsi="Times New Roman" w:cs="Times New Roman"/>
          <w:spacing w:val="14"/>
          <w:sz w:val="24"/>
          <w:szCs w:val="24"/>
          <w:lang w:eastAsia="ru-RU"/>
        </w:rPr>
        <w:t xml:space="preserve"> о транспортных расходах по поставке Продукции, с обязательным приложением документов, подтверждающих расходы Поставщика по организации транспортировки.</w:t>
      </w:r>
    </w:p>
    <w:p w:rsidR="00665128" w:rsidRPr="00665128" w:rsidRDefault="00665128" w:rsidP="00665128">
      <w:pPr>
        <w:numPr>
          <w:ilvl w:val="1"/>
          <w:numId w:val="51"/>
        </w:numPr>
        <w:spacing w:after="0" w:line="240" w:lineRule="auto"/>
        <w:ind w:left="0" w:firstLine="567"/>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665128" w:rsidRPr="00665128" w:rsidRDefault="00665128" w:rsidP="00665128">
      <w:pPr>
        <w:numPr>
          <w:ilvl w:val="1"/>
          <w:numId w:val="51"/>
        </w:numPr>
        <w:spacing w:after="0" w:line="240" w:lineRule="auto"/>
        <w:ind w:left="0" w:firstLine="567"/>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w:t>
      </w:r>
      <w:proofErr w:type="gramStart"/>
      <w:r w:rsidRPr="00665128">
        <w:rPr>
          <w:rFonts w:ascii="Times New Roman" w:eastAsia="Times New Roman" w:hAnsi="Times New Roman" w:cs="Times New Roman"/>
          <w:spacing w:val="14"/>
          <w:sz w:val="24"/>
          <w:szCs w:val="24"/>
          <w:lang w:eastAsia="ru-RU"/>
        </w:rPr>
        <w:t>дств с р</w:t>
      </w:r>
      <w:proofErr w:type="gramEnd"/>
      <w:r w:rsidRPr="00665128">
        <w:rPr>
          <w:rFonts w:ascii="Times New Roman" w:eastAsia="Times New Roman" w:hAnsi="Times New Roman" w:cs="Times New Roman"/>
          <w:spacing w:val="14"/>
          <w:sz w:val="24"/>
          <w:szCs w:val="24"/>
          <w:lang w:eastAsia="ru-RU"/>
        </w:rPr>
        <w:t>асчетного счета Покупателя.</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w:t>
      </w:r>
      <w:proofErr w:type="spellStart"/>
      <w:r w:rsidRPr="00665128">
        <w:rPr>
          <w:rFonts w:ascii="Times New Roman" w:eastAsia="Times New Roman" w:hAnsi="Times New Roman" w:cs="Times New Roman"/>
          <w:spacing w:val="14"/>
          <w:sz w:val="24"/>
          <w:szCs w:val="24"/>
          <w:lang w:eastAsia="ru-RU"/>
        </w:rPr>
        <w:t>т.ч</w:t>
      </w:r>
      <w:proofErr w:type="spellEnd"/>
      <w:r w:rsidRPr="00665128">
        <w:rPr>
          <w:rFonts w:ascii="Times New Roman" w:eastAsia="Times New Roman" w:hAnsi="Times New Roman" w:cs="Times New Roman"/>
          <w:spacing w:val="14"/>
          <w:sz w:val="24"/>
          <w:szCs w:val="24"/>
          <w:lang w:eastAsia="ru-RU"/>
        </w:rPr>
        <w:t>. НДС».</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p>
    <w:p w:rsidR="00665128" w:rsidRPr="00665128" w:rsidRDefault="00665128" w:rsidP="00665128">
      <w:pPr>
        <w:numPr>
          <w:ilvl w:val="0"/>
          <w:numId w:val="51"/>
        </w:numPr>
        <w:spacing w:after="0" w:line="240" w:lineRule="auto"/>
        <w:jc w:val="center"/>
        <w:rPr>
          <w:rFonts w:ascii="Times New Roman" w:eastAsia="Times New Roman" w:hAnsi="Times New Roman" w:cs="Times New Roman"/>
          <w:b/>
          <w:bCs/>
          <w:spacing w:val="14"/>
          <w:sz w:val="24"/>
          <w:szCs w:val="24"/>
          <w:lang w:eastAsia="ru-RU"/>
        </w:rPr>
      </w:pPr>
      <w:r w:rsidRPr="00665128">
        <w:rPr>
          <w:rFonts w:ascii="Times New Roman" w:eastAsia="Times New Roman" w:hAnsi="Times New Roman" w:cs="Times New Roman"/>
          <w:b/>
          <w:bCs/>
          <w:spacing w:val="14"/>
          <w:sz w:val="24"/>
          <w:szCs w:val="24"/>
          <w:lang w:eastAsia="ru-RU"/>
        </w:rPr>
        <w:t>ОТВЕТСТВЕННОСТЬ СТОРОН</w:t>
      </w:r>
    </w:p>
    <w:p w:rsidR="00665128" w:rsidRPr="00665128" w:rsidRDefault="00665128" w:rsidP="00665128">
      <w:pPr>
        <w:spacing w:after="0" w:line="240" w:lineRule="auto"/>
        <w:ind w:firstLine="567"/>
        <w:jc w:val="both"/>
        <w:rPr>
          <w:rFonts w:ascii="Times New Roman" w:eastAsia="Times New Roman" w:hAnsi="Times New Roman" w:cs="Times New Roman"/>
          <w:bCs/>
          <w:spacing w:val="14"/>
          <w:sz w:val="24"/>
          <w:szCs w:val="24"/>
          <w:lang w:eastAsia="ru-RU"/>
        </w:rPr>
      </w:pP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665128" w:rsidRPr="00665128" w:rsidRDefault="00665128" w:rsidP="00665128">
      <w:pPr>
        <w:numPr>
          <w:ilvl w:val="2"/>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665128" w:rsidRPr="00665128" w:rsidRDefault="00665128" w:rsidP="00665128">
      <w:pPr>
        <w:numPr>
          <w:ilvl w:val="2"/>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w:t>
      </w:r>
      <w:r w:rsidRPr="00665128">
        <w:rPr>
          <w:rFonts w:ascii="Times New Roman" w:eastAsia="Times New Roman" w:hAnsi="Times New Roman" w:cs="Times New Roman"/>
          <w:spacing w:val="14"/>
          <w:sz w:val="24"/>
          <w:szCs w:val="24"/>
          <w:lang w:eastAsia="ru-RU"/>
        </w:rPr>
        <w:lastRenderedPageBreak/>
        <w:t xml:space="preserve">Прекращение действия настоящего Договора, либо истечение срока поставки Продукции не прерывает начисление данной неустойки.  </w:t>
      </w:r>
    </w:p>
    <w:p w:rsidR="00665128" w:rsidRPr="00665128" w:rsidRDefault="00665128" w:rsidP="00665128">
      <w:pPr>
        <w:numPr>
          <w:ilvl w:val="2"/>
          <w:numId w:val="51"/>
        </w:numPr>
        <w:tabs>
          <w:tab w:val="left" w:pos="1080"/>
        </w:tabs>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spacing w:val="14"/>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sidRPr="00665128">
        <w:rPr>
          <w:rFonts w:ascii="Times New Roman" w:eastAsia="Times New Roman" w:hAnsi="Times New Roman" w:cs="Times New Roman"/>
          <w:spacing w:val="14"/>
          <w:sz w:val="24"/>
          <w:szCs w:val="24"/>
          <w:lang w:eastAsia="ru-RU"/>
        </w:rPr>
        <w:t xml:space="preserve"> (</w:t>
      </w:r>
      <w:proofErr w:type="gramStart"/>
      <w:r w:rsidRPr="00665128">
        <w:rPr>
          <w:rFonts w:ascii="Times New Roman" w:eastAsia="Times New Roman" w:hAnsi="Times New Roman" w:cs="Times New Roman"/>
          <w:spacing w:val="14"/>
          <w:sz w:val="24"/>
          <w:szCs w:val="24"/>
          <w:lang w:eastAsia="ru-RU"/>
        </w:rPr>
        <w:t>неустойки), транспортные ж/д накладные на возврат порожних в/цистерн и другие документы),</w:t>
      </w:r>
      <w:r w:rsidRPr="00665128">
        <w:rPr>
          <w:rFonts w:ascii="Times New Roman" w:eastAsia="Times New Roman" w:hAnsi="Times New Roman" w:cs="Times New Roman"/>
          <w:sz w:val="24"/>
          <w:szCs w:val="24"/>
          <w:lang w:eastAsia="ru-RU"/>
        </w:rPr>
        <w:t xml:space="preserve"> </w:t>
      </w:r>
      <w:r w:rsidRPr="00665128">
        <w:rPr>
          <w:rFonts w:ascii="Times New Roman" w:eastAsia="Times New Roman" w:hAnsi="Times New Roman" w:cs="Times New Roman"/>
          <w:spacing w:val="14"/>
          <w:sz w:val="24"/>
          <w:szCs w:val="24"/>
          <w:lang w:eastAsia="ru-RU"/>
        </w:rPr>
        <w:t>при наличии вины Покупателя и лишь в части срока нахождения «в/цистерн грузоперевозчика» у Покупателя под выгрузкой</w:t>
      </w:r>
      <w:r w:rsidRPr="00665128">
        <w:rPr>
          <w:rFonts w:ascii="Times New Roman" w:eastAsia="Times New Roman" w:hAnsi="Times New Roman" w:cs="Times New Roman"/>
          <w:b/>
          <w:spacing w:val="14"/>
          <w:sz w:val="24"/>
          <w:szCs w:val="24"/>
          <w:lang w:eastAsia="ru-RU"/>
        </w:rPr>
        <w:t>.</w:t>
      </w:r>
      <w:r w:rsidRPr="00665128">
        <w:rPr>
          <w:rFonts w:ascii="Times New Roman" w:eastAsia="Times New Roman" w:hAnsi="Times New Roman" w:cs="Times New Roman"/>
          <w:spacing w:val="14"/>
          <w:sz w:val="24"/>
          <w:szCs w:val="24"/>
          <w:lang w:eastAsia="ru-RU"/>
        </w:rPr>
        <w:t xml:space="preserve">  </w:t>
      </w:r>
      <w:proofErr w:type="gramEnd"/>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w:t>
      </w:r>
      <w:proofErr w:type="gramStart"/>
      <w:r w:rsidRPr="00665128">
        <w:rPr>
          <w:rFonts w:ascii="Times New Roman" w:eastAsia="Times New Roman" w:hAnsi="Times New Roman" w:cs="Times New Roman"/>
          <w:spacing w:val="14"/>
          <w:sz w:val="24"/>
          <w:szCs w:val="24"/>
          <w:lang w:eastAsia="ru-RU"/>
        </w:rPr>
        <w:t>с даты  получения</w:t>
      </w:r>
      <w:proofErr w:type="gramEnd"/>
      <w:r w:rsidRPr="00665128">
        <w:rPr>
          <w:rFonts w:ascii="Times New Roman" w:eastAsia="Times New Roman" w:hAnsi="Times New Roman" w:cs="Times New Roman"/>
          <w:spacing w:val="14"/>
          <w:sz w:val="24"/>
          <w:szCs w:val="24"/>
          <w:lang w:eastAsia="ru-RU"/>
        </w:rPr>
        <w:t xml:space="preserve"> претензии от Поставщика. </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665128">
        <w:rPr>
          <w:rFonts w:ascii="Times New Roman" w:eastAsia="Times New Roman" w:hAnsi="Times New Roman" w:cs="Times New Roman"/>
          <w:spacing w:val="14"/>
          <w:sz w:val="24"/>
          <w:szCs w:val="24"/>
          <w:lang w:eastAsia="ru-RU"/>
        </w:rPr>
        <w:t>перевыставляется</w:t>
      </w:r>
      <w:proofErr w:type="spellEnd"/>
      <w:r w:rsidRPr="00665128">
        <w:rPr>
          <w:rFonts w:ascii="Times New Roman" w:eastAsia="Times New Roman" w:hAnsi="Times New Roman" w:cs="Times New Roman"/>
          <w:spacing w:val="14"/>
          <w:sz w:val="24"/>
          <w:szCs w:val="24"/>
          <w:lang w:eastAsia="ru-RU"/>
        </w:rPr>
        <w:t xml:space="preserve"> Поставщику и возмещается Поставщиком;</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665128" w:rsidRPr="00665128" w:rsidRDefault="00665128" w:rsidP="00665128">
      <w:pPr>
        <w:numPr>
          <w:ilvl w:val="1"/>
          <w:numId w:val="51"/>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665128">
        <w:rPr>
          <w:rFonts w:ascii="Times New Roman" w:eastAsia="Times New Roman" w:hAnsi="Times New Roman" w:cs="Times New Roman"/>
          <w:spacing w:val="14"/>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665128" w:rsidRPr="00665128" w:rsidRDefault="00665128" w:rsidP="00665128">
      <w:pPr>
        <w:numPr>
          <w:ilvl w:val="1"/>
          <w:numId w:val="51"/>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proofErr w:type="gramStart"/>
      <w:r w:rsidRPr="00665128">
        <w:rPr>
          <w:rFonts w:ascii="Times New Roman" w:eastAsia="Times New Roman" w:hAnsi="Times New Roman" w:cs="Times New Roman"/>
          <w:spacing w:val="14"/>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roofErr w:type="gramEnd"/>
    </w:p>
    <w:p w:rsidR="00665128" w:rsidRPr="00665128" w:rsidRDefault="00665128" w:rsidP="00665128">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665128">
        <w:rPr>
          <w:rFonts w:ascii="Times New Roman" w:eastAsia="Times New Roman" w:hAnsi="Times New Roman" w:cs="Times New Roman"/>
          <w:spacing w:val="14"/>
          <w:sz w:val="24"/>
          <w:szCs w:val="24"/>
          <w:lang w:eastAsia="ru-RU"/>
        </w:rPr>
        <w:t xml:space="preserve">-денежные средства в размере стоимости </w:t>
      </w:r>
      <w:proofErr w:type="spellStart"/>
      <w:r w:rsidRPr="00665128">
        <w:rPr>
          <w:rFonts w:ascii="Times New Roman" w:eastAsia="Times New Roman" w:hAnsi="Times New Roman" w:cs="Times New Roman"/>
          <w:spacing w:val="14"/>
          <w:sz w:val="24"/>
          <w:szCs w:val="24"/>
          <w:lang w:eastAsia="ru-RU"/>
        </w:rPr>
        <w:t>непоставленной</w:t>
      </w:r>
      <w:proofErr w:type="spellEnd"/>
      <w:r w:rsidRPr="00665128">
        <w:rPr>
          <w:rFonts w:ascii="Times New Roman" w:eastAsia="Times New Roman" w:hAnsi="Times New Roman" w:cs="Times New Roman"/>
          <w:spacing w:val="14"/>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665128" w:rsidRPr="00665128" w:rsidRDefault="00665128" w:rsidP="00665128">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665128">
        <w:rPr>
          <w:rFonts w:ascii="Times New Roman" w:eastAsia="Times New Roman" w:hAnsi="Times New Roman" w:cs="Times New Roman"/>
          <w:spacing w:val="14"/>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665128">
        <w:rPr>
          <w:rFonts w:ascii="Times New Roman" w:eastAsia="Times New Roman" w:hAnsi="Times New Roman" w:cs="Times New Roman"/>
          <w:spacing w:val="14"/>
          <w:sz w:val="24"/>
          <w:szCs w:val="24"/>
          <w:lang w:eastAsia="ru-RU"/>
        </w:rPr>
        <w:lastRenderedPageBreak/>
        <w:t>непоставленной</w:t>
      </w:r>
      <w:proofErr w:type="spellEnd"/>
      <w:r w:rsidRPr="00665128">
        <w:rPr>
          <w:rFonts w:ascii="Times New Roman" w:eastAsia="Times New Roman" w:hAnsi="Times New Roman" w:cs="Times New Roman"/>
          <w:spacing w:val="14"/>
          <w:sz w:val="24"/>
          <w:szCs w:val="24"/>
          <w:lang w:eastAsia="ru-RU"/>
        </w:rPr>
        <w:t>/недопоставленной, несвоевременно поставленной Продукции и транспортные расходы по поставке Продукции); и/или</w:t>
      </w:r>
    </w:p>
    <w:p w:rsidR="00665128" w:rsidRPr="00665128" w:rsidRDefault="00665128" w:rsidP="00665128">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665128">
        <w:rPr>
          <w:rFonts w:ascii="Times New Roman" w:eastAsia="Times New Roman" w:hAnsi="Times New Roman" w:cs="Times New Roman"/>
          <w:spacing w:val="14"/>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665128" w:rsidRPr="00665128" w:rsidRDefault="00665128" w:rsidP="00665128">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spacing w:val="14"/>
          <w:sz w:val="24"/>
          <w:szCs w:val="24"/>
          <w:lang w:eastAsia="ru-RU"/>
        </w:rPr>
        <w:t>-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w:t>
      </w:r>
      <w:proofErr w:type="gramEnd"/>
      <w:r w:rsidRPr="00665128">
        <w:rPr>
          <w:rFonts w:ascii="Times New Roman" w:eastAsia="Times New Roman" w:hAnsi="Times New Roman" w:cs="Times New Roman"/>
          <w:spacing w:val="14"/>
          <w:sz w:val="24"/>
          <w:szCs w:val="24"/>
          <w:lang w:eastAsia="ru-RU"/>
        </w:rPr>
        <w:t xml:space="preserve"> суммы превышения).  </w:t>
      </w:r>
    </w:p>
    <w:p w:rsidR="00665128" w:rsidRPr="00665128" w:rsidRDefault="00665128" w:rsidP="00665128">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665128" w:rsidRPr="00665128" w:rsidRDefault="00665128" w:rsidP="00665128">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Покупатель вправе производить указанное удержание (не оплату) денежных сре</w:t>
      </w:r>
      <w:proofErr w:type="gramStart"/>
      <w:r w:rsidRPr="00665128">
        <w:rPr>
          <w:rFonts w:ascii="Times New Roman" w:eastAsia="Times New Roman" w:hAnsi="Times New Roman" w:cs="Times New Roman"/>
          <w:spacing w:val="14"/>
          <w:sz w:val="24"/>
          <w:szCs w:val="24"/>
          <w:lang w:eastAsia="ru-RU"/>
        </w:rPr>
        <w:t>дств в т</w:t>
      </w:r>
      <w:proofErr w:type="gramEnd"/>
      <w:r w:rsidRPr="00665128">
        <w:rPr>
          <w:rFonts w:ascii="Times New Roman" w:eastAsia="Times New Roman" w:hAnsi="Times New Roman" w:cs="Times New Roman"/>
          <w:spacing w:val="14"/>
          <w:sz w:val="24"/>
          <w:szCs w:val="24"/>
          <w:lang w:eastAsia="ru-RU"/>
        </w:rPr>
        <w:t xml:space="preserve">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665128" w:rsidRPr="00665128" w:rsidRDefault="00665128" w:rsidP="00665128">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665128" w:rsidRPr="00665128" w:rsidRDefault="00665128" w:rsidP="00665128">
      <w:pPr>
        <w:widowControl w:val="0"/>
        <w:suppressAutoHyphens/>
        <w:spacing w:after="0" w:line="240" w:lineRule="auto"/>
        <w:ind w:firstLine="567"/>
        <w:jc w:val="both"/>
        <w:rPr>
          <w:rFonts w:ascii="Times New Roman" w:eastAsia="Times New Roman" w:hAnsi="Times New Roman" w:cs="Times New Roman"/>
          <w:color w:val="000000"/>
          <w:spacing w:val="14"/>
          <w:sz w:val="24"/>
          <w:szCs w:val="24"/>
          <w:lang w:eastAsia="ar-SA"/>
        </w:rPr>
      </w:pPr>
      <w:r w:rsidRPr="00665128">
        <w:rPr>
          <w:rFonts w:ascii="Times New Roman" w:eastAsia="Times New Roman" w:hAnsi="Times New Roman" w:cs="Times New Roman"/>
          <w:spacing w:val="14"/>
          <w:sz w:val="24"/>
          <w:szCs w:val="24"/>
          <w:lang w:eastAsia="ar-SA"/>
        </w:rPr>
        <w:t xml:space="preserve">5.8. </w:t>
      </w:r>
      <w:proofErr w:type="gramStart"/>
      <w:r w:rsidRPr="00665128">
        <w:rPr>
          <w:rFonts w:ascii="Times New Roman" w:eastAsia="Times New Roman" w:hAnsi="Times New Roman" w:cs="Times New Roman"/>
          <w:spacing w:val="14"/>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665128">
        <w:rPr>
          <w:rFonts w:ascii="Times New Roman" w:eastAsia="Times New Roman" w:hAnsi="Times New Roman" w:cs="Times New Roman"/>
          <w:color w:val="000000"/>
          <w:spacing w:val="14"/>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665128">
        <w:rPr>
          <w:rFonts w:ascii="Times New Roman" w:eastAsia="Times New Roman" w:hAnsi="Times New Roman" w:cs="Times New Roman"/>
          <w:color w:val="000000"/>
          <w:spacing w:val="14"/>
          <w:sz w:val="24"/>
          <w:szCs w:val="24"/>
          <w:lang w:eastAsia="ar-SA"/>
        </w:rPr>
        <w:t xml:space="preserve"> </w:t>
      </w:r>
      <w:proofErr w:type="gramStart"/>
      <w:r w:rsidRPr="00665128">
        <w:rPr>
          <w:rFonts w:ascii="Times New Roman" w:eastAsia="Times New Roman" w:hAnsi="Times New Roman" w:cs="Times New Roman"/>
          <w:color w:val="000000"/>
          <w:spacing w:val="14"/>
          <w:sz w:val="24"/>
          <w:szCs w:val="24"/>
          <w:lang w:eastAsia="ar-SA"/>
        </w:rPr>
        <w:t>процентов по договорам займа, кредитным договорам, договорам факторинга и т.п.), и денежные средства в размере разницы между ценой Продукции</w:t>
      </w:r>
      <w:r w:rsidRPr="00665128">
        <w:rPr>
          <w:rFonts w:ascii="Times New Roman" w:eastAsia="Times New Roman" w:hAnsi="Times New Roman" w:cs="Times New Roman"/>
          <w:spacing w:val="14"/>
          <w:sz w:val="24"/>
          <w:szCs w:val="24"/>
          <w:lang w:eastAsia="ru-RU"/>
        </w:rPr>
        <w:t xml:space="preserve"> </w:t>
      </w:r>
      <w:r w:rsidRPr="00665128">
        <w:rPr>
          <w:rFonts w:ascii="Times New Roman" w:eastAsia="Times New Roman" w:hAnsi="Times New Roman" w:cs="Times New Roman"/>
          <w:color w:val="000000"/>
          <w:spacing w:val="14"/>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665128">
        <w:rPr>
          <w:rFonts w:ascii="Times New Roman" w:eastAsia="Times New Roman" w:hAnsi="Times New Roman" w:cs="Times New Roman"/>
          <w:spacing w:val="14"/>
          <w:sz w:val="24"/>
          <w:szCs w:val="24"/>
          <w:lang w:eastAsia="ru-RU"/>
        </w:rPr>
        <w:t xml:space="preserve"> </w:t>
      </w:r>
      <w:r w:rsidRPr="00665128">
        <w:rPr>
          <w:rFonts w:ascii="Times New Roman" w:eastAsia="Times New Roman" w:hAnsi="Times New Roman" w:cs="Times New Roman"/>
          <w:color w:val="000000"/>
          <w:spacing w:val="14"/>
          <w:sz w:val="24"/>
          <w:szCs w:val="24"/>
          <w:lang w:eastAsia="ar-SA"/>
        </w:rPr>
        <w:t>и транспортными расходами по поставке Продукции, приобретенной у третьих лиц, если цена Продукции</w:t>
      </w:r>
      <w:r w:rsidRPr="00665128">
        <w:rPr>
          <w:rFonts w:ascii="Times New Roman" w:eastAsia="Times New Roman" w:hAnsi="Times New Roman" w:cs="Times New Roman"/>
          <w:spacing w:val="14"/>
          <w:sz w:val="24"/>
          <w:szCs w:val="24"/>
          <w:lang w:eastAsia="ru-RU"/>
        </w:rPr>
        <w:t xml:space="preserve"> </w:t>
      </w:r>
      <w:r w:rsidRPr="00665128">
        <w:rPr>
          <w:rFonts w:ascii="Times New Roman" w:eastAsia="Times New Roman" w:hAnsi="Times New Roman" w:cs="Times New Roman"/>
          <w:color w:val="000000"/>
          <w:spacing w:val="14"/>
          <w:sz w:val="24"/>
          <w:szCs w:val="24"/>
          <w:lang w:eastAsia="ar-SA"/>
        </w:rPr>
        <w:t>и транспортные расходы по поставке Продукции, приобретенные у третьих лиц, превышает цену Продукции</w:t>
      </w:r>
      <w:r w:rsidRPr="00665128">
        <w:rPr>
          <w:rFonts w:ascii="Times New Roman" w:eastAsia="Times New Roman" w:hAnsi="Times New Roman" w:cs="Times New Roman"/>
          <w:spacing w:val="14"/>
          <w:sz w:val="24"/>
          <w:szCs w:val="24"/>
          <w:lang w:eastAsia="ru-RU"/>
        </w:rPr>
        <w:t xml:space="preserve"> </w:t>
      </w:r>
      <w:r w:rsidRPr="00665128">
        <w:rPr>
          <w:rFonts w:ascii="Times New Roman" w:eastAsia="Times New Roman" w:hAnsi="Times New Roman" w:cs="Times New Roman"/>
          <w:color w:val="000000"/>
          <w:spacing w:val="14"/>
          <w:sz w:val="24"/>
          <w:szCs w:val="24"/>
          <w:lang w:eastAsia="ar-SA"/>
        </w:rPr>
        <w:t>и</w:t>
      </w:r>
      <w:proofErr w:type="gramEnd"/>
      <w:r w:rsidRPr="00665128">
        <w:rPr>
          <w:rFonts w:ascii="Times New Roman" w:eastAsia="Times New Roman" w:hAnsi="Times New Roman" w:cs="Times New Roman"/>
          <w:color w:val="000000"/>
          <w:spacing w:val="14"/>
          <w:sz w:val="24"/>
          <w:szCs w:val="24"/>
          <w:lang w:eastAsia="ar-SA"/>
        </w:rPr>
        <w:t xml:space="preserve"> транспортные расходы по поставке Продукции, установленные настоящим Договором (в независимости от суммы превышения).  </w:t>
      </w:r>
    </w:p>
    <w:p w:rsidR="00665128" w:rsidRPr="00665128" w:rsidRDefault="00665128" w:rsidP="00665128">
      <w:pPr>
        <w:spacing w:after="0" w:line="240" w:lineRule="auto"/>
        <w:ind w:firstLine="567"/>
        <w:jc w:val="both"/>
        <w:rPr>
          <w:rFonts w:ascii="Times New Roman" w:eastAsia="Times New Roman" w:hAnsi="Times New Roman" w:cs="Times New Roman"/>
          <w:spacing w:val="10"/>
          <w:sz w:val="24"/>
          <w:szCs w:val="24"/>
          <w:lang w:eastAsia="ru-RU"/>
        </w:rPr>
      </w:pPr>
      <w:r w:rsidRPr="00665128">
        <w:rPr>
          <w:rFonts w:ascii="Times New Roman" w:eastAsia="Times New Roman" w:hAnsi="Times New Roman" w:cs="Times New Roman"/>
          <w:spacing w:val="14"/>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w:t>
      </w:r>
      <w:r w:rsidRPr="00665128">
        <w:rPr>
          <w:rFonts w:ascii="Times New Roman" w:eastAsia="Times New Roman" w:hAnsi="Times New Roman" w:cs="Times New Roman"/>
          <w:spacing w:val="10"/>
          <w:sz w:val="24"/>
          <w:szCs w:val="24"/>
          <w:lang w:eastAsia="ru-RU"/>
        </w:rPr>
        <w:t xml:space="preserve">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w:t>
      </w:r>
      <w:r w:rsidRPr="00665128">
        <w:rPr>
          <w:rFonts w:ascii="Times New Roman" w:eastAsia="Times New Roman" w:hAnsi="Times New Roman" w:cs="Times New Roman"/>
          <w:spacing w:val="10"/>
          <w:sz w:val="24"/>
          <w:szCs w:val="24"/>
          <w:lang w:eastAsia="ru-RU"/>
        </w:rPr>
        <w:lastRenderedPageBreak/>
        <w:t>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5.10. В случае неисполнения или ненадлежащего исполнения Поставщиком обязательств по настоящему Договору Поставщик </w:t>
      </w:r>
      <w:proofErr w:type="gramStart"/>
      <w:r w:rsidRPr="00665128">
        <w:rPr>
          <w:rFonts w:ascii="Times New Roman" w:eastAsia="Times New Roman" w:hAnsi="Times New Roman" w:cs="Times New Roman"/>
          <w:spacing w:val="14"/>
          <w:sz w:val="24"/>
          <w:szCs w:val="24"/>
          <w:lang w:eastAsia="ru-RU"/>
        </w:rPr>
        <w:t>помимо</w:t>
      </w:r>
      <w:proofErr w:type="gramEnd"/>
      <w:r w:rsidRPr="00665128">
        <w:rPr>
          <w:rFonts w:ascii="Times New Roman" w:eastAsia="Times New Roman" w:hAnsi="Times New Roman" w:cs="Times New Roman"/>
          <w:spacing w:val="14"/>
          <w:sz w:val="24"/>
          <w:szCs w:val="24"/>
          <w:lang w:eastAsia="ru-RU"/>
        </w:rPr>
        <w:t xml:space="preserve"> (</w:t>
      </w:r>
      <w:proofErr w:type="gramStart"/>
      <w:r w:rsidRPr="00665128">
        <w:rPr>
          <w:rFonts w:ascii="Times New Roman" w:eastAsia="Times New Roman" w:hAnsi="Times New Roman" w:cs="Times New Roman"/>
          <w:spacing w:val="14"/>
          <w:sz w:val="24"/>
          <w:szCs w:val="24"/>
          <w:lang w:eastAsia="ru-RU"/>
        </w:rPr>
        <w:t>сверх</w:t>
      </w:r>
      <w:proofErr w:type="gramEnd"/>
      <w:r w:rsidRPr="00665128">
        <w:rPr>
          <w:rFonts w:ascii="Times New Roman" w:eastAsia="Times New Roman" w:hAnsi="Times New Roman" w:cs="Times New Roman"/>
          <w:spacing w:val="14"/>
          <w:sz w:val="24"/>
          <w:szCs w:val="24"/>
          <w:lang w:eastAsia="ru-RU"/>
        </w:rPr>
        <w:t>) уплаты неустойки возмещает Покупателю все причиненные убытки, включая упущенную выгоду.</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5.11. </w:t>
      </w:r>
      <w:proofErr w:type="gramStart"/>
      <w:r w:rsidRPr="00665128">
        <w:rPr>
          <w:rFonts w:ascii="Times New Roman" w:eastAsia="Times New Roman" w:hAnsi="Times New Roman" w:cs="Times New Roman"/>
          <w:spacing w:val="14"/>
          <w:sz w:val="24"/>
          <w:szCs w:val="24"/>
          <w:lang w:eastAsia="ru-RU"/>
        </w:rPr>
        <w:t xml:space="preserve">В случае </w:t>
      </w:r>
      <w:proofErr w:type="spellStart"/>
      <w:r w:rsidRPr="00665128">
        <w:rPr>
          <w:rFonts w:ascii="Times New Roman" w:eastAsia="Times New Roman" w:hAnsi="Times New Roman" w:cs="Times New Roman"/>
          <w:spacing w:val="14"/>
          <w:sz w:val="24"/>
          <w:szCs w:val="24"/>
          <w:lang w:eastAsia="ru-RU"/>
        </w:rPr>
        <w:t>непоставки</w:t>
      </w:r>
      <w:proofErr w:type="spellEnd"/>
      <w:r w:rsidRPr="00665128">
        <w:rPr>
          <w:rFonts w:ascii="Times New Roman" w:eastAsia="Times New Roman" w:hAnsi="Times New Roman" w:cs="Times New Roman"/>
          <w:spacing w:val="14"/>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w:t>
      </w:r>
      <w:proofErr w:type="gramEnd"/>
      <w:r w:rsidRPr="00665128">
        <w:rPr>
          <w:rFonts w:ascii="Times New Roman" w:eastAsia="Times New Roman" w:hAnsi="Times New Roman" w:cs="Times New Roman"/>
          <w:spacing w:val="14"/>
          <w:sz w:val="24"/>
          <w:szCs w:val="24"/>
          <w:lang w:eastAsia="ru-RU"/>
        </w:rPr>
        <w:t xml:space="preserve"> </w:t>
      </w:r>
      <w:proofErr w:type="gramStart"/>
      <w:r w:rsidRPr="00665128">
        <w:rPr>
          <w:rFonts w:ascii="Times New Roman" w:eastAsia="Times New Roman" w:hAnsi="Times New Roman" w:cs="Times New Roman"/>
          <w:spacing w:val="14"/>
          <w:sz w:val="24"/>
          <w:szCs w:val="24"/>
          <w:lang w:eastAsia="ru-RU"/>
        </w:rPr>
        <w:t xml:space="preserve">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665128" w:rsidRPr="00665128" w:rsidRDefault="00665128" w:rsidP="00665128">
      <w:pPr>
        <w:numPr>
          <w:ilvl w:val="0"/>
          <w:numId w:val="51"/>
        </w:numPr>
        <w:spacing w:after="0" w:line="240" w:lineRule="auto"/>
        <w:jc w:val="center"/>
        <w:rPr>
          <w:rFonts w:ascii="Times New Roman" w:eastAsia="Times New Roman" w:hAnsi="Times New Roman" w:cs="Times New Roman"/>
          <w:b/>
          <w:bCs/>
          <w:spacing w:val="14"/>
          <w:sz w:val="24"/>
          <w:szCs w:val="24"/>
          <w:lang w:eastAsia="ru-RU"/>
        </w:rPr>
      </w:pPr>
      <w:r w:rsidRPr="00665128">
        <w:rPr>
          <w:rFonts w:ascii="Times New Roman" w:eastAsia="Times New Roman" w:hAnsi="Times New Roman" w:cs="Times New Roman"/>
          <w:b/>
          <w:bCs/>
          <w:spacing w:val="14"/>
          <w:sz w:val="24"/>
          <w:szCs w:val="24"/>
          <w:lang w:eastAsia="ru-RU"/>
        </w:rPr>
        <w:t>ФОРС-МАЖОР</w:t>
      </w:r>
    </w:p>
    <w:p w:rsidR="00665128" w:rsidRPr="00665128" w:rsidRDefault="00665128" w:rsidP="00665128">
      <w:pPr>
        <w:spacing w:after="0" w:line="240" w:lineRule="auto"/>
        <w:ind w:firstLine="567"/>
        <w:rPr>
          <w:rFonts w:ascii="Times New Roman" w:eastAsia="Times New Roman" w:hAnsi="Times New Roman" w:cs="Times New Roman"/>
          <w:bCs/>
          <w:spacing w:val="14"/>
          <w:sz w:val="24"/>
          <w:szCs w:val="24"/>
          <w:lang w:eastAsia="ru-RU"/>
        </w:rPr>
      </w:pPr>
    </w:p>
    <w:p w:rsidR="00665128" w:rsidRPr="00665128" w:rsidRDefault="00665128" w:rsidP="00665128">
      <w:pPr>
        <w:numPr>
          <w:ilvl w:val="1"/>
          <w:numId w:val="51"/>
        </w:numPr>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spacing w:val="14"/>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665128">
        <w:rPr>
          <w:rFonts w:ascii="Times New Roman" w:eastAsia="Times New Roman" w:hAnsi="Times New Roman" w:cs="Times New Roman"/>
          <w:spacing w:val="14"/>
          <w:sz w:val="24"/>
          <w:szCs w:val="24"/>
          <w:lang w:eastAsia="ru-RU"/>
        </w:rPr>
        <w:t>Неуведомление</w:t>
      </w:r>
      <w:proofErr w:type="spellEnd"/>
      <w:r w:rsidRPr="00665128">
        <w:rPr>
          <w:rFonts w:ascii="Times New Roman" w:eastAsia="Times New Roman" w:hAnsi="Times New Roman" w:cs="Times New Roman"/>
          <w:spacing w:val="14"/>
          <w:sz w:val="24"/>
          <w:szCs w:val="24"/>
          <w:lang w:eastAsia="ru-RU"/>
        </w:rPr>
        <w:t xml:space="preserve"> или несвоевременное уведомление лишает Стороны права ссылаться на такие обстоятельства, как на основани</w:t>
      </w:r>
      <w:proofErr w:type="gramStart"/>
      <w:r w:rsidRPr="00665128">
        <w:rPr>
          <w:rFonts w:ascii="Times New Roman" w:eastAsia="Times New Roman" w:hAnsi="Times New Roman" w:cs="Times New Roman"/>
          <w:spacing w:val="14"/>
          <w:sz w:val="24"/>
          <w:szCs w:val="24"/>
          <w:lang w:eastAsia="ru-RU"/>
        </w:rPr>
        <w:t>е</w:t>
      </w:r>
      <w:proofErr w:type="gramEnd"/>
      <w:r w:rsidRPr="00665128">
        <w:rPr>
          <w:rFonts w:ascii="Times New Roman" w:eastAsia="Times New Roman" w:hAnsi="Times New Roman" w:cs="Times New Roman"/>
          <w:spacing w:val="14"/>
          <w:sz w:val="24"/>
          <w:szCs w:val="24"/>
          <w:lang w:eastAsia="ru-RU"/>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665128">
        <w:rPr>
          <w:rFonts w:ascii="Times New Roman" w:eastAsia="Times New Roman" w:hAnsi="Times New Roman" w:cs="Times New Roman"/>
          <w:spacing w:val="14"/>
          <w:sz w:val="24"/>
          <w:szCs w:val="24"/>
          <w:lang w:eastAsia="ru-RU"/>
        </w:rPr>
        <w:t>неуведомления</w:t>
      </w:r>
      <w:proofErr w:type="spellEnd"/>
      <w:r w:rsidRPr="00665128">
        <w:rPr>
          <w:rFonts w:ascii="Times New Roman" w:eastAsia="Times New Roman" w:hAnsi="Times New Roman" w:cs="Times New Roman"/>
          <w:spacing w:val="14"/>
          <w:sz w:val="24"/>
          <w:szCs w:val="24"/>
          <w:lang w:eastAsia="ru-RU"/>
        </w:rPr>
        <w:t xml:space="preserve"> или задержки уведомления. </w:t>
      </w:r>
    </w:p>
    <w:p w:rsidR="00665128" w:rsidRPr="00665128" w:rsidRDefault="00665128" w:rsidP="00665128">
      <w:pPr>
        <w:numPr>
          <w:ilvl w:val="1"/>
          <w:numId w:val="51"/>
        </w:numPr>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665128" w:rsidRPr="00665128" w:rsidRDefault="00665128" w:rsidP="00665128">
      <w:pPr>
        <w:numPr>
          <w:ilvl w:val="1"/>
          <w:numId w:val="51"/>
        </w:numPr>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Стороны не освобождаются от выполнения обязательств, срок выполнения которых наступил до возникновения форс-мажорных обстоятельств.</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665128" w:rsidRPr="00665128" w:rsidRDefault="00665128" w:rsidP="00665128">
      <w:pPr>
        <w:spacing w:after="0" w:line="240" w:lineRule="auto"/>
        <w:ind w:firstLine="567"/>
        <w:jc w:val="both"/>
        <w:rPr>
          <w:rFonts w:ascii="Times New Roman" w:eastAsia="Times New Roman" w:hAnsi="Times New Roman" w:cs="Times New Roman"/>
          <w:b/>
          <w:spacing w:val="14"/>
          <w:sz w:val="24"/>
          <w:szCs w:val="24"/>
          <w:lang w:eastAsia="ru-RU"/>
        </w:rPr>
      </w:pPr>
    </w:p>
    <w:p w:rsidR="00665128" w:rsidRPr="00665128" w:rsidRDefault="00665128" w:rsidP="00665128">
      <w:pPr>
        <w:numPr>
          <w:ilvl w:val="0"/>
          <w:numId w:val="51"/>
        </w:numPr>
        <w:spacing w:after="0" w:line="240" w:lineRule="auto"/>
        <w:jc w:val="center"/>
        <w:rPr>
          <w:rFonts w:ascii="Times New Roman" w:eastAsia="Times New Roman" w:hAnsi="Times New Roman" w:cs="Times New Roman"/>
          <w:b/>
          <w:bCs/>
          <w:spacing w:val="14"/>
          <w:sz w:val="24"/>
          <w:szCs w:val="24"/>
          <w:lang w:eastAsia="ru-RU"/>
        </w:rPr>
      </w:pPr>
      <w:r w:rsidRPr="00665128">
        <w:rPr>
          <w:rFonts w:ascii="Times New Roman" w:eastAsia="Times New Roman" w:hAnsi="Times New Roman" w:cs="Times New Roman"/>
          <w:b/>
          <w:bCs/>
          <w:spacing w:val="14"/>
          <w:sz w:val="24"/>
          <w:szCs w:val="24"/>
          <w:lang w:eastAsia="ru-RU"/>
        </w:rPr>
        <w:t>ПРОЧИЕ УСЛОВИЯ</w:t>
      </w:r>
    </w:p>
    <w:p w:rsidR="00665128" w:rsidRPr="00665128" w:rsidRDefault="00665128" w:rsidP="00665128">
      <w:pPr>
        <w:spacing w:after="0" w:line="240" w:lineRule="auto"/>
        <w:ind w:left="390"/>
        <w:rPr>
          <w:rFonts w:ascii="Times New Roman" w:eastAsia="Times New Roman" w:hAnsi="Times New Roman" w:cs="Times New Roman"/>
          <w:bCs/>
          <w:spacing w:val="14"/>
          <w:sz w:val="24"/>
          <w:szCs w:val="24"/>
          <w:lang w:eastAsia="ru-RU"/>
        </w:rPr>
      </w:pP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lastRenderedPageBreak/>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665128" w:rsidRPr="00665128" w:rsidRDefault="00665128" w:rsidP="00665128">
      <w:pPr>
        <w:spacing w:after="0" w:line="240" w:lineRule="auto"/>
        <w:ind w:firstLine="567"/>
        <w:jc w:val="both"/>
        <w:rPr>
          <w:rFonts w:ascii="Times New Roman" w:eastAsia="Times New Roman" w:hAnsi="Times New Roman" w:cs="Times New Roman"/>
          <w:b/>
          <w:spacing w:val="14"/>
          <w:sz w:val="24"/>
          <w:szCs w:val="24"/>
          <w:lang w:eastAsia="ru-RU"/>
        </w:rPr>
      </w:pPr>
      <w:r w:rsidRPr="00665128">
        <w:rPr>
          <w:rFonts w:ascii="Times New Roman" w:eastAsia="Times New Roman" w:hAnsi="Times New Roman" w:cs="Times New Roman"/>
          <w:spacing w:val="14"/>
          <w:sz w:val="24"/>
          <w:szCs w:val="24"/>
          <w:lang w:eastAsia="ru-RU"/>
        </w:rPr>
        <w:t xml:space="preserve">Покупатель вправе в одностороннем внесудебном порядке по любым основаниям расторгнуть настоящий Договор. </w:t>
      </w:r>
      <w:r w:rsidRPr="00665128">
        <w:rPr>
          <w:rFonts w:ascii="Times New Roman" w:eastAsia="Times New Roman" w:hAnsi="Times New Roman" w:cs="Times New Roman"/>
          <w:spacing w:val="10"/>
          <w:sz w:val="24"/>
          <w:szCs w:val="24"/>
          <w:lang w:eastAsia="ru-RU"/>
        </w:rPr>
        <w:t>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665128">
        <w:rPr>
          <w:rFonts w:ascii="Times New Roman" w:eastAsia="Times New Roman" w:hAnsi="Times New Roman" w:cs="Times New Roman"/>
          <w:spacing w:val="14"/>
          <w:sz w:val="24"/>
          <w:szCs w:val="24"/>
          <w:lang w:eastAsia="ru-RU"/>
        </w:rPr>
        <w:t>.</w:t>
      </w:r>
      <w:r w:rsidRPr="00665128">
        <w:rPr>
          <w:rFonts w:ascii="Times New Roman" w:eastAsia="Times New Roman" w:hAnsi="Times New Roman" w:cs="Times New Roman"/>
          <w:b/>
          <w:spacing w:val="14"/>
          <w:sz w:val="24"/>
          <w:szCs w:val="24"/>
          <w:lang w:eastAsia="ru-RU"/>
        </w:rPr>
        <w:t xml:space="preserve"> </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Переданные вышеуказанными способами документы имеют полную юридическую силу.</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spacing w:val="14"/>
          <w:sz w:val="24"/>
          <w:szCs w:val="24"/>
          <w:lang w:eastAsia="ru-RU"/>
        </w:rPr>
        <w:t>Указанное</w:t>
      </w:r>
      <w:proofErr w:type="gramEnd"/>
      <w:r w:rsidRPr="00665128">
        <w:rPr>
          <w:rFonts w:ascii="Times New Roman" w:eastAsia="Times New Roman" w:hAnsi="Times New Roman" w:cs="Times New Roman"/>
          <w:spacing w:val="14"/>
          <w:sz w:val="24"/>
          <w:szCs w:val="24"/>
          <w:lang w:eastAsia="ru-RU"/>
        </w:rP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665128" w:rsidRPr="00665128" w:rsidRDefault="00665128" w:rsidP="00665128">
      <w:pPr>
        <w:spacing w:after="0" w:line="240" w:lineRule="auto"/>
        <w:ind w:firstLine="567"/>
        <w:jc w:val="both"/>
        <w:rPr>
          <w:rFonts w:ascii="Times New Roman" w:eastAsia="Times New Roman" w:hAnsi="Times New Roman" w:cs="Times New Roman"/>
          <w:bCs/>
          <w:spacing w:val="14"/>
          <w:sz w:val="24"/>
          <w:szCs w:val="24"/>
          <w:lang w:eastAsia="ru-RU"/>
        </w:rPr>
      </w:pPr>
      <w:r w:rsidRPr="00665128">
        <w:rPr>
          <w:rFonts w:ascii="Times New Roman" w:eastAsia="Times New Roman" w:hAnsi="Times New Roman" w:cs="Times New Roman"/>
          <w:spacing w:val="14"/>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665128">
        <w:rPr>
          <w:rFonts w:ascii="Times New Roman" w:eastAsia="Times New Roman" w:hAnsi="Times New Roman" w:cs="Times New Roman"/>
          <w:bCs/>
          <w:spacing w:val="14"/>
          <w:sz w:val="24"/>
          <w:szCs w:val="24"/>
          <w:lang w:eastAsia="ru-RU"/>
        </w:rPr>
        <w:t xml:space="preserve"> </w:t>
      </w:r>
      <w:r w:rsidRPr="00665128">
        <w:rPr>
          <w:rFonts w:ascii="Times New Roman" w:eastAsia="Times New Roman" w:hAnsi="Times New Roman" w:cs="Times New Roman"/>
          <w:spacing w:val="14"/>
          <w:sz w:val="24"/>
          <w:szCs w:val="24"/>
          <w:lang w:eastAsia="ru-RU"/>
        </w:rPr>
        <w:t>дней с даты их получения (без учета пробега почты),</w:t>
      </w:r>
      <w:r w:rsidRPr="00665128">
        <w:rPr>
          <w:rFonts w:ascii="Times New Roman" w:eastAsia="Times New Roman" w:hAnsi="Times New Roman" w:cs="Times New Roman"/>
          <w:bCs/>
          <w:spacing w:val="14"/>
          <w:sz w:val="24"/>
          <w:szCs w:val="24"/>
          <w:lang w:eastAsia="ru-RU"/>
        </w:rPr>
        <w:t xml:space="preserve"> за исключением случаев, предусмотренных настоящим Договором.</w:t>
      </w:r>
    </w:p>
    <w:p w:rsidR="00665128" w:rsidRPr="00665128" w:rsidRDefault="00665128" w:rsidP="00665128">
      <w:pPr>
        <w:spacing w:after="0" w:line="240" w:lineRule="auto"/>
        <w:ind w:firstLine="567"/>
        <w:jc w:val="both"/>
        <w:rPr>
          <w:rFonts w:ascii="Times New Roman" w:eastAsia="Times New Roman" w:hAnsi="Times New Roman" w:cs="Times New Roman"/>
          <w:bCs/>
          <w:spacing w:val="14"/>
          <w:sz w:val="24"/>
          <w:szCs w:val="24"/>
          <w:lang w:eastAsia="ru-RU"/>
        </w:rPr>
      </w:pPr>
      <w:r w:rsidRPr="00665128">
        <w:rPr>
          <w:rFonts w:ascii="Times New Roman" w:eastAsia="Times New Roman" w:hAnsi="Times New Roman" w:cs="Times New Roman"/>
          <w:bCs/>
          <w:spacing w:val="14"/>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665128">
        <w:rPr>
          <w:rFonts w:ascii="Times New Roman" w:eastAsia="Times New Roman" w:hAnsi="Times New Roman" w:cs="Times New Roman"/>
          <w:spacing w:val="14"/>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w:t>
      </w:r>
      <w:r w:rsidRPr="00665128">
        <w:rPr>
          <w:rFonts w:ascii="Times New Roman" w:eastAsia="Times New Roman" w:hAnsi="Times New Roman" w:cs="Times New Roman"/>
          <w:spacing w:val="14"/>
          <w:sz w:val="24"/>
          <w:szCs w:val="24"/>
          <w:lang w:eastAsia="ru-RU"/>
        </w:rPr>
        <w:lastRenderedPageBreak/>
        <w:t>сообщить об этом друг другу и предоставить заверенные, надлежащим образом копии документов, свидетельствующих о таких изменениях.</w:t>
      </w:r>
      <w:proofErr w:type="gramEnd"/>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 xml:space="preserve">При </w:t>
      </w:r>
      <w:proofErr w:type="spellStart"/>
      <w:r w:rsidRPr="00665128">
        <w:rPr>
          <w:rFonts w:ascii="Times New Roman" w:eastAsia="Times New Roman" w:hAnsi="Times New Roman" w:cs="Times New Roman"/>
          <w:spacing w:val="14"/>
          <w:sz w:val="24"/>
          <w:szCs w:val="24"/>
          <w:lang w:eastAsia="ru-RU"/>
        </w:rPr>
        <w:t>недостижении</w:t>
      </w:r>
      <w:proofErr w:type="spellEnd"/>
      <w:r w:rsidRPr="00665128">
        <w:rPr>
          <w:rFonts w:ascii="Times New Roman" w:eastAsia="Times New Roman" w:hAnsi="Times New Roman" w:cs="Times New Roman"/>
          <w:spacing w:val="14"/>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665128" w:rsidRPr="00665128" w:rsidRDefault="00665128" w:rsidP="00665128">
      <w:pPr>
        <w:numPr>
          <w:ilvl w:val="1"/>
          <w:numId w:val="51"/>
        </w:numPr>
        <w:spacing w:after="0" w:line="240" w:lineRule="auto"/>
        <w:ind w:left="0"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665128" w:rsidRPr="00665128" w:rsidRDefault="00665128" w:rsidP="00665128">
      <w:pPr>
        <w:spacing w:after="0" w:line="240" w:lineRule="auto"/>
        <w:ind w:firstLine="567"/>
        <w:jc w:val="both"/>
        <w:rPr>
          <w:rFonts w:ascii="Times New Roman" w:eastAsia="Times New Roman" w:hAnsi="Times New Roman" w:cs="Times New Roman"/>
          <w:spacing w:val="14"/>
          <w:sz w:val="24"/>
          <w:szCs w:val="24"/>
          <w:lang w:eastAsia="ru-RU"/>
        </w:rPr>
      </w:pPr>
    </w:p>
    <w:p w:rsidR="00665128" w:rsidRPr="00665128" w:rsidRDefault="00665128" w:rsidP="00665128">
      <w:pPr>
        <w:numPr>
          <w:ilvl w:val="0"/>
          <w:numId w:val="51"/>
        </w:numPr>
        <w:spacing w:after="0" w:line="240" w:lineRule="auto"/>
        <w:jc w:val="center"/>
        <w:rPr>
          <w:rFonts w:ascii="Times New Roman" w:eastAsia="Times New Roman" w:hAnsi="Times New Roman" w:cs="Times New Roman"/>
          <w:b/>
          <w:bCs/>
          <w:spacing w:val="14"/>
          <w:sz w:val="24"/>
          <w:szCs w:val="24"/>
          <w:lang w:eastAsia="ru-RU"/>
        </w:rPr>
      </w:pPr>
      <w:r w:rsidRPr="00665128">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665128" w:rsidRPr="00665128" w:rsidRDefault="00665128" w:rsidP="00665128">
      <w:pPr>
        <w:spacing w:after="0" w:line="240" w:lineRule="auto"/>
        <w:ind w:firstLine="567"/>
        <w:rPr>
          <w:rFonts w:ascii="Times New Roman" w:eastAsia="Times New Roman" w:hAnsi="Times New Roman" w:cs="Times New Roman"/>
          <w:spacing w:val="14"/>
          <w:sz w:val="24"/>
          <w:szCs w:val="24"/>
          <w:lang w:eastAsia="ru-RU"/>
        </w:rPr>
      </w:pPr>
    </w:p>
    <w:tbl>
      <w:tblPr>
        <w:tblW w:w="10266" w:type="dxa"/>
        <w:tblInd w:w="-34" w:type="dxa"/>
        <w:tblLayout w:type="fixed"/>
        <w:tblLook w:val="04A0" w:firstRow="1" w:lastRow="0" w:firstColumn="1" w:lastColumn="0" w:noHBand="0" w:noVBand="1"/>
      </w:tblPr>
      <w:tblGrid>
        <w:gridCol w:w="36"/>
        <w:gridCol w:w="4784"/>
        <w:gridCol w:w="27"/>
        <w:gridCol w:w="79"/>
        <w:gridCol w:w="4679"/>
        <w:gridCol w:w="106"/>
        <w:gridCol w:w="555"/>
      </w:tblGrid>
      <w:tr w:rsidR="00887BA6" w:rsidRPr="00887BA6" w:rsidTr="0096051A">
        <w:trPr>
          <w:gridBefore w:val="1"/>
          <w:gridAfter w:val="2"/>
          <w:wBefore w:w="36" w:type="dxa"/>
          <w:wAfter w:w="661" w:type="dxa"/>
          <w:trHeight w:val="959"/>
        </w:trPr>
        <w:tc>
          <w:tcPr>
            <w:tcW w:w="4784" w:type="dxa"/>
          </w:tcPr>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bCs/>
                <w:sz w:val="24"/>
                <w:szCs w:val="24"/>
                <w:lang w:eastAsia="ar-SA"/>
              </w:rPr>
              <w:t>ПОСТАВЩИК</w:t>
            </w: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p>
        </w:tc>
        <w:tc>
          <w:tcPr>
            <w:tcW w:w="4785" w:type="dxa"/>
            <w:gridSpan w:val="3"/>
          </w:tcPr>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bCs/>
                <w:sz w:val="24"/>
                <w:szCs w:val="24"/>
                <w:lang w:eastAsia="ar-SA"/>
              </w:rPr>
              <w:t>ПОКУПАТЕЛЬ</w:t>
            </w:r>
          </w:p>
          <w:p w:rsidR="00887BA6" w:rsidRPr="00887BA6" w:rsidRDefault="00887BA6" w:rsidP="00887BA6">
            <w:pPr>
              <w:suppressAutoHyphens/>
              <w:spacing w:after="0" w:line="24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Акционерное общество «</w:t>
            </w:r>
            <w:proofErr w:type="spellStart"/>
            <w:r w:rsidRPr="00887BA6">
              <w:rPr>
                <w:rFonts w:ascii="Times New Roman" w:eastAsia="Times New Roman" w:hAnsi="Times New Roman" w:cs="Times New Roman"/>
                <w:b/>
                <w:sz w:val="24"/>
                <w:szCs w:val="24"/>
                <w:lang w:eastAsia="ar-SA"/>
              </w:rPr>
              <w:t>Мурманэнергосбыт</w:t>
            </w:r>
            <w:proofErr w:type="spellEnd"/>
            <w:r w:rsidRPr="00887BA6">
              <w:rPr>
                <w:rFonts w:ascii="Times New Roman" w:eastAsia="Times New Roman" w:hAnsi="Times New Roman" w:cs="Times New Roman"/>
                <w:b/>
                <w:sz w:val="24"/>
                <w:szCs w:val="24"/>
                <w:lang w:eastAsia="ar-SA"/>
              </w:rPr>
              <w:t>»</w:t>
            </w:r>
          </w:p>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p>
          <w:p w:rsidR="00887BA6" w:rsidRDefault="00887BA6" w:rsidP="00E510E4">
            <w:pPr>
              <w:suppressAutoHyphens/>
              <w:spacing w:after="0" w:line="240" w:lineRule="auto"/>
              <w:rPr>
                <w:rFonts w:ascii="Times New Roman" w:eastAsia="Times New Roman" w:hAnsi="Times New Roman" w:cs="Times New Roman"/>
                <w:sz w:val="24"/>
                <w:szCs w:val="24"/>
                <w:lang w:eastAsia="ar-SA"/>
              </w:rPr>
            </w:pPr>
          </w:p>
          <w:p w:rsidR="005A616C" w:rsidRDefault="005A616C" w:rsidP="00E510E4">
            <w:pPr>
              <w:suppressAutoHyphens/>
              <w:spacing w:after="0" w:line="240" w:lineRule="auto"/>
              <w:rPr>
                <w:rFonts w:ascii="Times New Roman" w:eastAsia="Times New Roman" w:hAnsi="Times New Roman" w:cs="Times New Roman"/>
                <w:sz w:val="24"/>
                <w:szCs w:val="24"/>
                <w:lang w:eastAsia="ar-SA"/>
              </w:rPr>
            </w:pPr>
          </w:p>
          <w:p w:rsidR="005A616C" w:rsidRDefault="005A616C" w:rsidP="00E510E4">
            <w:pPr>
              <w:suppressAutoHyphens/>
              <w:spacing w:after="0" w:line="240" w:lineRule="auto"/>
              <w:rPr>
                <w:rFonts w:ascii="Times New Roman" w:eastAsia="Times New Roman" w:hAnsi="Times New Roman" w:cs="Times New Roman"/>
                <w:sz w:val="24"/>
                <w:szCs w:val="24"/>
                <w:lang w:eastAsia="ar-SA"/>
              </w:rPr>
            </w:pPr>
          </w:p>
          <w:p w:rsidR="005A616C" w:rsidRDefault="005A616C" w:rsidP="00E510E4">
            <w:pPr>
              <w:suppressAutoHyphens/>
              <w:spacing w:after="0" w:line="240" w:lineRule="auto"/>
              <w:rPr>
                <w:rFonts w:ascii="Times New Roman" w:eastAsia="Times New Roman" w:hAnsi="Times New Roman" w:cs="Times New Roman"/>
                <w:sz w:val="24"/>
                <w:szCs w:val="24"/>
                <w:lang w:eastAsia="ar-SA"/>
              </w:rPr>
            </w:pPr>
          </w:p>
          <w:p w:rsidR="005A616C" w:rsidRDefault="005A616C" w:rsidP="00E510E4">
            <w:pPr>
              <w:suppressAutoHyphens/>
              <w:spacing w:after="0" w:line="240" w:lineRule="auto"/>
              <w:rPr>
                <w:rFonts w:ascii="Times New Roman" w:eastAsia="Times New Roman" w:hAnsi="Times New Roman" w:cs="Times New Roman"/>
                <w:sz w:val="24"/>
                <w:szCs w:val="24"/>
                <w:lang w:eastAsia="ar-SA"/>
              </w:rPr>
            </w:pPr>
          </w:p>
          <w:p w:rsidR="005A616C" w:rsidRPr="00887BA6" w:rsidRDefault="005A616C" w:rsidP="00E510E4">
            <w:pPr>
              <w:suppressAutoHyphens/>
              <w:spacing w:after="0" w:line="240" w:lineRule="auto"/>
              <w:rPr>
                <w:rFonts w:ascii="Times New Roman" w:eastAsia="Times New Roman" w:hAnsi="Times New Roman" w:cs="Times New Roman"/>
                <w:sz w:val="24"/>
                <w:szCs w:val="24"/>
                <w:lang w:eastAsia="ar-SA"/>
              </w:rPr>
            </w:pPr>
          </w:p>
        </w:tc>
      </w:tr>
      <w:tr w:rsidR="00887BA6" w:rsidRPr="00887BA6" w:rsidTr="0096051A">
        <w:trPr>
          <w:gridAfter w:val="1"/>
          <w:wAfter w:w="555" w:type="dxa"/>
          <w:tblHeader/>
        </w:trPr>
        <w:tc>
          <w:tcPr>
            <w:tcW w:w="4926" w:type="dxa"/>
            <w:gridSpan w:val="4"/>
            <w:vAlign w:val="center"/>
          </w:tcPr>
          <w:p w:rsidR="00887BA6" w:rsidRPr="00887BA6" w:rsidRDefault="00887BA6" w:rsidP="00887BA6">
            <w:pPr>
              <w:suppressAutoHyphens/>
              <w:spacing w:after="0" w:line="240" w:lineRule="auto"/>
              <w:jc w:val="center"/>
              <w:rPr>
                <w:rFonts w:ascii="Times New Roman" w:eastAsia="Times New Roman" w:hAnsi="Times New Roman" w:cs="Times New Roman"/>
                <w:b/>
                <w:sz w:val="24"/>
                <w:szCs w:val="24"/>
                <w:lang w:eastAsia="ar-SA"/>
              </w:rPr>
            </w:pPr>
          </w:p>
        </w:tc>
        <w:tc>
          <w:tcPr>
            <w:tcW w:w="4785" w:type="dxa"/>
            <w:gridSpan w:val="2"/>
            <w:vAlign w:val="bottom"/>
          </w:tcPr>
          <w:p w:rsidR="00887BA6" w:rsidRPr="00887BA6" w:rsidRDefault="00887BA6" w:rsidP="00887BA6">
            <w:pPr>
              <w:suppressAutoHyphens/>
              <w:spacing w:after="0" w:line="240" w:lineRule="auto"/>
              <w:jc w:val="center"/>
              <w:rPr>
                <w:rFonts w:ascii="Times New Roman" w:eastAsia="Times New Roman" w:hAnsi="Times New Roman" w:cs="Times New Roman"/>
                <w:b/>
                <w:sz w:val="24"/>
                <w:szCs w:val="24"/>
                <w:lang w:eastAsia="ar-SA"/>
              </w:rPr>
            </w:pPr>
          </w:p>
        </w:tc>
      </w:tr>
      <w:tr w:rsidR="007217CE" w:rsidRPr="00665128" w:rsidTr="0096051A">
        <w:tblPrEx>
          <w:tblCellMar>
            <w:top w:w="113" w:type="dxa"/>
            <w:bottom w:w="113" w:type="dxa"/>
          </w:tblCellMar>
        </w:tblPrEx>
        <w:trPr>
          <w:gridBefore w:val="1"/>
          <w:wBefore w:w="36" w:type="dxa"/>
          <w:trHeight w:val="732"/>
        </w:trPr>
        <w:tc>
          <w:tcPr>
            <w:tcW w:w="4811" w:type="dxa"/>
            <w:gridSpan w:val="2"/>
          </w:tcPr>
          <w:p w:rsidR="007217CE" w:rsidRPr="00665128" w:rsidRDefault="007217CE" w:rsidP="00D10D90">
            <w:pPr>
              <w:shd w:val="clear" w:color="auto" w:fill="FFFFFF"/>
              <w:spacing w:after="0" w:line="240" w:lineRule="auto"/>
              <w:rPr>
                <w:rFonts w:ascii="Times New Roman" w:eastAsia="Times New Roman" w:hAnsi="Times New Roman" w:cs="Times New Roman"/>
                <w:bCs/>
                <w:spacing w:val="14"/>
                <w:sz w:val="24"/>
                <w:szCs w:val="24"/>
                <w:lang w:eastAsia="ru-RU"/>
              </w:rPr>
            </w:pPr>
            <w:r w:rsidRPr="00665128">
              <w:rPr>
                <w:rFonts w:ascii="Times New Roman" w:eastAsia="Times New Roman" w:hAnsi="Times New Roman" w:cs="Times New Roman"/>
                <w:bCs/>
                <w:spacing w:val="14"/>
                <w:sz w:val="24"/>
                <w:szCs w:val="24"/>
                <w:lang w:eastAsia="ru-RU"/>
              </w:rPr>
              <w:t>……………………</w:t>
            </w:r>
          </w:p>
          <w:p w:rsidR="007217CE" w:rsidRPr="00665128" w:rsidRDefault="007217CE" w:rsidP="00D10D90">
            <w:pPr>
              <w:shd w:val="clear" w:color="auto" w:fill="FFFFFF"/>
              <w:spacing w:after="0" w:line="240" w:lineRule="auto"/>
              <w:rPr>
                <w:rFonts w:ascii="Times New Roman" w:eastAsia="Times New Roman" w:hAnsi="Times New Roman" w:cs="Times New Roman"/>
                <w:bCs/>
                <w:spacing w:val="14"/>
                <w:sz w:val="24"/>
                <w:szCs w:val="24"/>
                <w:lang w:eastAsia="ru-RU"/>
              </w:rPr>
            </w:pPr>
          </w:p>
          <w:p w:rsidR="007217CE" w:rsidRPr="00665128" w:rsidRDefault="007217CE" w:rsidP="00D10D90">
            <w:pPr>
              <w:shd w:val="clear" w:color="auto" w:fill="FFFFFF"/>
              <w:spacing w:after="0" w:line="240" w:lineRule="auto"/>
              <w:rPr>
                <w:rFonts w:ascii="Times New Roman" w:eastAsia="Times New Roman" w:hAnsi="Times New Roman" w:cs="Times New Roman"/>
                <w:bCs/>
                <w:spacing w:val="14"/>
                <w:sz w:val="24"/>
                <w:szCs w:val="24"/>
                <w:lang w:eastAsia="ru-RU"/>
              </w:rPr>
            </w:pPr>
            <w:r w:rsidRPr="00665128">
              <w:rPr>
                <w:rFonts w:ascii="Times New Roman" w:eastAsia="Times New Roman" w:hAnsi="Times New Roman" w:cs="Times New Roman"/>
                <w:bCs/>
                <w:spacing w:val="14"/>
                <w:sz w:val="24"/>
                <w:szCs w:val="24"/>
                <w:lang w:eastAsia="ru-RU"/>
              </w:rPr>
              <w:t>______________/……..</w:t>
            </w:r>
          </w:p>
          <w:p w:rsidR="007217CE" w:rsidRPr="00665128" w:rsidRDefault="007217CE" w:rsidP="00D10D90">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М.П.</w:t>
            </w:r>
          </w:p>
        </w:tc>
        <w:tc>
          <w:tcPr>
            <w:tcW w:w="5419" w:type="dxa"/>
            <w:gridSpan w:val="4"/>
          </w:tcPr>
          <w:p w:rsidR="007217CE" w:rsidRPr="00665128" w:rsidRDefault="007217CE" w:rsidP="00D10D90">
            <w:pPr>
              <w:shd w:val="clear" w:color="auto" w:fill="FFFFFF"/>
              <w:spacing w:after="0" w:line="240" w:lineRule="auto"/>
              <w:rPr>
                <w:rFonts w:ascii="Times New Roman" w:eastAsia="Times New Roman" w:hAnsi="Times New Roman" w:cs="Times New Roman"/>
                <w:bCs/>
                <w:spacing w:val="14"/>
                <w:sz w:val="24"/>
                <w:szCs w:val="24"/>
                <w:lang w:eastAsia="ru-RU"/>
              </w:rPr>
            </w:pPr>
            <w:r w:rsidRPr="00665128">
              <w:rPr>
                <w:rFonts w:ascii="Times New Roman" w:eastAsia="Times New Roman" w:hAnsi="Times New Roman" w:cs="Times New Roman"/>
                <w:bCs/>
                <w:spacing w:val="14"/>
                <w:sz w:val="24"/>
                <w:szCs w:val="24"/>
                <w:lang w:eastAsia="ru-RU"/>
              </w:rPr>
              <w:t>…………….</w:t>
            </w:r>
          </w:p>
          <w:p w:rsidR="007217CE" w:rsidRPr="00665128" w:rsidRDefault="007217CE" w:rsidP="00D10D90">
            <w:pPr>
              <w:shd w:val="clear" w:color="auto" w:fill="FFFFFF"/>
              <w:spacing w:after="0" w:line="240" w:lineRule="auto"/>
              <w:rPr>
                <w:rFonts w:ascii="Times New Roman" w:eastAsia="Times New Roman" w:hAnsi="Times New Roman" w:cs="Times New Roman"/>
                <w:bCs/>
                <w:spacing w:val="14"/>
                <w:sz w:val="24"/>
                <w:szCs w:val="24"/>
                <w:lang w:eastAsia="ru-RU"/>
              </w:rPr>
            </w:pPr>
          </w:p>
          <w:p w:rsidR="007217CE" w:rsidRPr="00665128" w:rsidRDefault="007217CE" w:rsidP="00D10D90">
            <w:pPr>
              <w:shd w:val="clear" w:color="auto" w:fill="FFFFFF"/>
              <w:spacing w:after="0" w:line="240" w:lineRule="auto"/>
              <w:rPr>
                <w:rFonts w:ascii="Times New Roman" w:eastAsia="Times New Roman" w:hAnsi="Times New Roman" w:cs="Times New Roman"/>
                <w:bCs/>
                <w:spacing w:val="14"/>
                <w:sz w:val="24"/>
                <w:szCs w:val="24"/>
                <w:lang w:eastAsia="ru-RU"/>
              </w:rPr>
            </w:pPr>
            <w:r w:rsidRPr="00665128">
              <w:rPr>
                <w:rFonts w:ascii="Times New Roman" w:eastAsia="Times New Roman" w:hAnsi="Times New Roman" w:cs="Times New Roman"/>
                <w:bCs/>
                <w:spacing w:val="14"/>
                <w:sz w:val="24"/>
                <w:szCs w:val="24"/>
                <w:lang w:eastAsia="ru-RU"/>
              </w:rPr>
              <w:t>______________/……..</w:t>
            </w:r>
          </w:p>
          <w:p w:rsidR="007217CE" w:rsidRPr="00665128" w:rsidRDefault="007217CE" w:rsidP="00D10D90">
            <w:pPr>
              <w:spacing w:after="0" w:line="240" w:lineRule="auto"/>
              <w:ind w:firstLine="567"/>
              <w:jc w:val="both"/>
              <w:rPr>
                <w:rFonts w:ascii="Times New Roman" w:eastAsia="Times New Roman" w:hAnsi="Times New Roman" w:cs="Times New Roman"/>
                <w:spacing w:val="14"/>
                <w:sz w:val="24"/>
                <w:szCs w:val="24"/>
                <w:lang w:eastAsia="ru-RU"/>
              </w:rPr>
            </w:pPr>
            <w:r w:rsidRPr="00665128">
              <w:rPr>
                <w:rFonts w:ascii="Times New Roman" w:eastAsia="Times New Roman" w:hAnsi="Times New Roman" w:cs="Times New Roman"/>
                <w:spacing w:val="14"/>
                <w:sz w:val="24"/>
                <w:szCs w:val="24"/>
                <w:lang w:eastAsia="ru-RU"/>
              </w:rPr>
              <w:t>М.П.</w:t>
            </w:r>
          </w:p>
        </w:tc>
      </w:tr>
      <w:tr w:rsidR="00887BA6" w:rsidRPr="00887BA6" w:rsidTr="0096051A">
        <w:trPr>
          <w:gridAfter w:val="1"/>
          <w:wAfter w:w="555" w:type="dxa"/>
        </w:trPr>
        <w:tc>
          <w:tcPr>
            <w:tcW w:w="4926" w:type="dxa"/>
            <w:gridSpan w:val="4"/>
          </w:tcPr>
          <w:p w:rsidR="00887BA6" w:rsidRPr="00887BA6" w:rsidRDefault="00887BA6" w:rsidP="00887BA6">
            <w:pPr>
              <w:tabs>
                <w:tab w:val="right" w:pos="4500"/>
              </w:tabs>
              <w:suppressAutoHyphens/>
              <w:spacing w:after="0" w:line="240" w:lineRule="auto"/>
              <w:rPr>
                <w:rFonts w:ascii="Times New Roman" w:eastAsia="Times New Roman" w:hAnsi="Times New Roman" w:cs="Times New Roman"/>
                <w:sz w:val="24"/>
                <w:szCs w:val="24"/>
                <w:u w:val="single"/>
                <w:lang w:eastAsia="ar-SA"/>
              </w:rPr>
            </w:pPr>
          </w:p>
        </w:tc>
        <w:tc>
          <w:tcPr>
            <w:tcW w:w="4785" w:type="dxa"/>
            <w:gridSpan w:val="2"/>
          </w:tcPr>
          <w:p w:rsidR="00887BA6" w:rsidRPr="00887BA6" w:rsidRDefault="00887BA6" w:rsidP="00887BA6">
            <w:pPr>
              <w:tabs>
                <w:tab w:val="right" w:pos="4570"/>
              </w:tabs>
              <w:suppressAutoHyphens/>
              <w:spacing w:after="0" w:line="240" w:lineRule="auto"/>
              <w:rPr>
                <w:rFonts w:ascii="Times New Roman" w:eastAsia="Times New Roman" w:hAnsi="Times New Roman" w:cs="Times New Roman"/>
                <w:sz w:val="20"/>
                <w:szCs w:val="20"/>
                <w:lang w:eastAsia="ar-SA"/>
              </w:rPr>
            </w:pPr>
          </w:p>
        </w:tc>
      </w:tr>
    </w:tbl>
    <w:p w:rsidR="00887BA6" w:rsidRPr="00887BA6" w:rsidRDefault="00887BA6" w:rsidP="00887BA6">
      <w:pPr>
        <w:spacing w:after="0" w:line="240" w:lineRule="auto"/>
        <w:rPr>
          <w:rFonts w:ascii="Times New Roman" w:eastAsia="Times New Roman" w:hAnsi="Times New Roman" w:cs="Times New Roman"/>
          <w:sz w:val="24"/>
          <w:szCs w:val="24"/>
          <w:lang w:eastAsia="ar-SA"/>
        </w:rPr>
        <w:sectPr w:rsidR="00887BA6" w:rsidRPr="00887BA6">
          <w:pgSz w:w="11906" w:h="16838"/>
          <w:pgMar w:top="709" w:right="851" w:bottom="1134" w:left="1134" w:header="567" w:footer="119" w:gutter="0"/>
          <w:cols w:space="720"/>
        </w:sectPr>
      </w:pPr>
    </w:p>
    <w:tbl>
      <w:tblPr>
        <w:tblW w:w="16694" w:type="dxa"/>
        <w:tblInd w:w="93" w:type="dxa"/>
        <w:tblLayout w:type="fixed"/>
        <w:tblLook w:val="04A0" w:firstRow="1" w:lastRow="0" w:firstColumn="1" w:lastColumn="0" w:noHBand="0" w:noVBand="1"/>
      </w:tblPr>
      <w:tblGrid>
        <w:gridCol w:w="299"/>
        <w:gridCol w:w="601"/>
        <w:gridCol w:w="3759"/>
        <w:gridCol w:w="567"/>
        <w:gridCol w:w="34"/>
        <w:gridCol w:w="374"/>
        <w:gridCol w:w="117"/>
        <w:gridCol w:w="76"/>
        <w:gridCol w:w="525"/>
        <w:gridCol w:w="8"/>
        <w:gridCol w:w="517"/>
        <w:gridCol w:w="8"/>
        <w:gridCol w:w="76"/>
        <w:gridCol w:w="525"/>
        <w:gridCol w:w="8"/>
        <w:gridCol w:w="517"/>
        <w:gridCol w:w="84"/>
        <w:gridCol w:w="108"/>
        <w:gridCol w:w="417"/>
        <w:gridCol w:w="184"/>
        <w:gridCol w:w="108"/>
        <w:gridCol w:w="417"/>
        <w:gridCol w:w="184"/>
        <w:gridCol w:w="107"/>
        <w:gridCol w:w="601"/>
        <w:gridCol w:w="108"/>
        <w:gridCol w:w="601"/>
        <w:gridCol w:w="108"/>
        <w:gridCol w:w="601"/>
        <w:gridCol w:w="108"/>
        <w:gridCol w:w="601"/>
        <w:gridCol w:w="107"/>
        <w:gridCol w:w="601"/>
        <w:gridCol w:w="108"/>
        <w:gridCol w:w="601"/>
        <w:gridCol w:w="108"/>
        <w:gridCol w:w="601"/>
        <w:gridCol w:w="107"/>
        <w:gridCol w:w="176"/>
        <w:gridCol w:w="525"/>
        <w:gridCol w:w="1412"/>
      </w:tblGrid>
      <w:tr w:rsidR="00D9714C" w:rsidRPr="006A0186" w:rsidTr="00DB4AAE">
        <w:trPr>
          <w:trHeight w:val="405"/>
        </w:trPr>
        <w:tc>
          <w:tcPr>
            <w:tcW w:w="900" w:type="dxa"/>
            <w:gridSpan w:val="2"/>
            <w:tcBorders>
              <w:top w:val="nil"/>
              <w:left w:val="nil"/>
              <w:bottom w:val="nil"/>
              <w:right w:val="nil"/>
            </w:tcBorders>
            <w:shd w:val="clear" w:color="auto" w:fill="auto"/>
            <w:noWrap/>
            <w:vAlign w:val="bottom"/>
            <w:hideMark/>
          </w:tcPr>
          <w:p w:rsidR="00D9714C" w:rsidRPr="006A0186" w:rsidRDefault="00D9714C" w:rsidP="006A0186">
            <w:pPr>
              <w:spacing w:after="0" w:line="240" w:lineRule="auto"/>
              <w:jc w:val="right"/>
              <w:rPr>
                <w:rFonts w:ascii="Arial" w:eastAsia="Times New Roman" w:hAnsi="Arial" w:cs="Arial"/>
                <w:b/>
                <w:bCs/>
                <w:color w:val="000000"/>
                <w:sz w:val="28"/>
                <w:szCs w:val="28"/>
                <w:lang w:eastAsia="ru-RU"/>
              </w:rPr>
            </w:pPr>
          </w:p>
        </w:tc>
        <w:tc>
          <w:tcPr>
            <w:tcW w:w="4734" w:type="dxa"/>
            <w:gridSpan w:val="4"/>
            <w:tcBorders>
              <w:top w:val="nil"/>
              <w:left w:val="nil"/>
              <w:bottom w:val="nil"/>
              <w:right w:val="nil"/>
            </w:tcBorders>
            <w:shd w:val="clear" w:color="auto" w:fill="auto"/>
            <w:noWrap/>
            <w:vAlign w:val="bottom"/>
            <w:hideMark/>
          </w:tcPr>
          <w:p w:rsidR="00D9714C" w:rsidRPr="006A0186" w:rsidRDefault="00D9714C" w:rsidP="006A0186">
            <w:pPr>
              <w:spacing w:after="0" w:line="240" w:lineRule="auto"/>
              <w:jc w:val="right"/>
              <w:rPr>
                <w:rFonts w:ascii="Arial" w:eastAsia="Times New Roman" w:hAnsi="Arial" w:cs="Arial"/>
                <w:b/>
                <w:bCs/>
                <w:color w:val="000000"/>
                <w:sz w:val="28"/>
                <w:szCs w:val="28"/>
                <w:lang w:eastAsia="ru-RU"/>
              </w:rPr>
            </w:pPr>
          </w:p>
        </w:tc>
        <w:tc>
          <w:tcPr>
            <w:tcW w:w="718" w:type="dxa"/>
            <w:gridSpan w:val="3"/>
            <w:tcBorders>
              <w:top w:val="nil"/>
              <w:left w:val="nil"/>
              <w:bottom w:val="nil"/>
              <w:right w:val="nil"/>
            </w:tcBorders>
            <w:shd w:val="clear" w:color="auto" w:fill="auto"/>
            <w:noWrap/>
            <w:vAlign w:val="bottom"/>
            <w:hideMark/>
          </w:tcPr>
          <w:p w:rsidR="00D9714C" w:rsidRPr="006A0186" w:rsidRDefault="00D9714C" w:rsidP="006A0186">
            <w:pPr>
              <w:spacing w:after="0" w:line="240" w:lineRule="auto"/>
              <w:jc w:val="right"/>
              <w:rPr>
                <w:rFonts w:ascii="Arial" w:eastAsia="Times New Roman" w:hAnsi="Arial" w:cs="Arial"/>
                <w:b/>
                <w:bCs/>
                <w:color w:val="000000"/>
                <w:sz w:val="28"/>
                <w:szCs w:val="28"/>
                <w:lang w:eastAsia="ru-RU"/>
              </w:rPr>
            </w:pPr>
          </w:p>
        </w:tc>
        <w:tc>
          <w:tcPr>
            <w:tcW w:w="525" w:type="dxa"/>
            <w:gridSpan w:val="2"/>
            <w:tcBorders>
              <w:top w:val="nil"/>
              <w:left w:val="nil"/>
              <w:bottom w:val="nil"/>
              <w:right w:val="nil"/>
            </w:tcBorders>
            <w:shd w:val="clear" w:color="auto" w:fill="auto"/>
            <w:noWrap/>
            <w:vAlign w:val="bottom"/>
            <w:hideMark/>
          </w:tcPr>
          <w:p w:rsidR="00D9714C" w:rsidRPr="006A0186" w:rsidRDefault="00D9714C" w:rsidP="006A0186">
            <w:pPr>
              <w:spacing w:after="0" w:line="240" w:lineRule="auto"/>
              <w:jc w:val="right"/>
              <w:rPr>
                <w:rFonts w:ascii="Arial" w:eastAsia="Times New Roman" w:hAnsi="Arial" w:cs="Arial"/>
                <w:b/>
                <w:bCs/>
                <w:color w:val="000000"/>
                <w:sz w:val="28"/>
                <w:szCs w:val="28"/>
                <w:lang w:eastAsia="ru-RU"/>
              </w:rPr>
            </w:pPr>
          </w:p>
        </w:tc>
        <w:tc>
          <w:tcPr>
            <w:tcW w:w="609" w:type="dxa"/>
            <w:gridSpan w:val="3"/>
            <w:tcBorders>
              <w:top w:val="nil"/>
              <w:left w:val="nil"/>
              <w:bottom w:val="nil"/>
              <w:right w:val="nil"/>
            </w:tcBorders>
            <w:shd w:val="clear" w:color="auto" w:fill="auto"/>
            <w:noWrap/>
            <w:vAlign w:val="bottom"/>
            <w:hideMark/>
          </w:tcPr>
          <w:p w:rsidR="00D9714C" w:rsidRPr="006A0186" w:rsidRDefault="00D9714C" w:rsidP="006A0186">
            <w:pPr>
              <w:spacing w:after="0" w:line="240" w:lineRule="auto"/>
              <w:jc w:val="right"/>
              <w:rPr>
                <w:rFonts w:ascii="Arial" w:eastAsia="Times New Roman" w:hAnsi="Arial" w:cs="Arial"/>
                <w:b/>
                <w:bCs/>
                <w:color w:val="000000"/>
                <w:sz w:val="28"/>
                <w:szCs w:val="28"/>
                <w:lang w:eastAsia="ru-RU"/>
              </w:rPr>
            </w:pPr>
          </w:p>
        </w:tc>
        <w:tc>
          <w:tcPr>
            <w:tcW w:w="525" w:type="dxa"/>
            <w:gridSpan w:val="2"/>
            <w:tcBorders>
              <w:top w:val="nil"/>
              <w:left w:val="nil"/>
              <w:bottom w:val="nil"/>
              <w:right w:val="nil"/>
            </w:tcBorders>
            <w:shd w:val="clear" w:color="auto" w:fill="auto"/>
            <w:noWrap/>
            <w:vAlign w:val="bottom"/>
            <w:hideMark/>
          </w:tcPr>
          <w:p w:rsidR="00D9714C" w:rsidRPr="006A0186" w:rsidRDefault="00D9714C" w:rsidP="006A0186">
            <w:pPr>
              <w:spacing w:after="0" w:line="240" w:lineRule="auto"/>
              <w:jc w:val="right"/>
              <w:rPr>
                <w:rFonts w:ascii="Arial" w:eastAsia="Times New Roman" w:hAnsi="Arial" w:cs="Arial"/>
                <w:b/>
                <w:bCs/>
                <w:color w:val="000000"/>
                <w:sz w:val="28"/>
                <w:szCs w:val="28"/>
                <w:lang w:eastAsia="ru-RU"/>
              </w:rPr>
            </w:pPr>
          </w:p>
        </w:tc>
        <w:tc>
          <w:tcPr>
            <w:tcW w:w="609" w:type="dxa"/>
            <w:gridSpan w:val="3"/>
            <w:tcBorders>
              <w:top w:val="nil"/>
              <w:left w:val="nil"/>
              <w:bottom w:val="nil"/>
              <w:right w:val="nil"/>
            </w:tcBorders>
            <w:shd w:val="clear" w:color="auto" w:fill="auto"/>
            <w:noWrap/>
            <w:vAlign w:val="bottom"/>
            <w:hideMark/>
          </w:tcPr>
          <w:p w:rsidR="00D9714C" w:rsidRPr="006A0186" w:rsidRDefault="00D9714C" w:rsidP="006A0186">
            <w:pPr>
              <w:spacing w:after="0" w:line="240" w:lineRule="auto"/>
              <w:jc w:val="right"/>
              <w:rPr>
                <w:rFonts w:ascii="Arial" w:eastAsia="Times New Roman" w:hAnsi="Arial" w:cs="Arial"/>
                <w:b/>
                <w:bCs/>
                <w:color w:val="000000"/>
                <w:sz w:val="28"/>
                <w:szCs w:val="28"/>
                <w:lang w:eastAsia="ru-RU"/>
              </w:rPr>
            </w:pPr>
          </w:p>
        </w:tc>
        <w:tc>
          <w:tcPr>
            <w:tcW w:w="709" w:type="dxa"/>
            <w:gridSpan w:val="3"/>
            <w:tcBorders>
              <w:top w:val="nil"/>
              <w:left w:val="nil"/>
              <w:bottom w:val="nil"/>
              <w:right w:val="nil"/>
            </w:tcBorders>
            <w:shd w:val="clear" w:color="auto" w:fill="auto"/>
            <w:noWrap/>
            <w:vAlign w:val="bottom"/>
            <w:hideMark/>
          </w:tcPr>
          <w:p w:rsidR="00D9714C" w:rsidRPr="006A0186" w:rsidRDefault="00D9714C" w:rsidP="006A0186">
            <w:pPr>
              <w:spacing w:after="0" w:line="240" w:lineRule="auto"/>
              <w:jc w:val="right"/>
              <w:rPr>
                <w:rFonts w:ascii="Arial" w:eastAsia="Times New Roman" w:hAnsi="Arial" w:cs="Arial"/>
                <w:b/>
                <w:bCs/>
                <w:color w:val="000000"/>
                <w:sz w:val="28"/>
                <w:szCs w:val="28"/>
                <w:lang w:eastAsia="ru-RU"/>
              </w:rPr>
            </w:pPr>
          </w:p>
        </w:tc>
        <w:tc>
          <w:tcPr>
            <w:tcW w:w="7365" w:type="dxa"/>
            <w:gridSpan w:val="19"/>
            <w:tcBorders>
              <w:top w:val="nil"/>
              <w:left w:val="nil"/>
              <w:bottom w:val="nil"/>
              <w:right w:val="nil"/>
            </w:tcBorders>
            <w:shd w:val="clear" w:color="auto" w:fill="auto"/>
            <w:noWrap/>
            <w:vAlign w:val="bottom"/>
            <w:hideMark/>
          </w:tcPr>
          <w:p w:rsidR="00D9714C" w:rsidRPr="006A0186" w:rsidRDefault="00D9714C" w:rsidP="00D9714C">
            <w:pPr>
              <w:spacing w:after="0" w:line="240" w:lineRule="auto"/>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24"/>
                <w:szCs w:val="24"/>
                <w:lang w:eastAsia="ru-RU"/>
              </w:rPr>
              <w:t xml:space="preserve">                                                 </w:t>
            </w:r>
            <w:r w:rsidRPr="006A0186">
              <w:rPr>
                <w:rFonts w:ascii="Times New Roman" w:eastAsia="Times New Roman" w:hAnsi="Times New Roman" w:cs="Times New Roman"/>
                <w:b/>
                <w:bCs/>
                <w:color w:val="000000"/>
                <w:sz w:val="24"/>
                <w:szCs w:val="24"/>
                <w:lang w:eastAsia="ru-RU"/>
              </w:rPr>
              <w:t>Приложение № 1</w:t>
            </w:r>
          </w:p>
        </w:tc>
      </w:tr>
      <w:tr w:rsidR="00D9714C" w:rsidRPr="006A0186" w:rsidTr="00DB4AAE">
        <w:trPr>
          <w:gridAfter w:val="1"/>
          <w:wAfter w:w="1412" w:type="dxa"/>
          <w:trHeight w:val="405"/>
        </w:trPr>
        <w:tc>
          <w:tcPr>
            <w:tcW w:w="900" w:type="dxa"/>
            <w:gridSpan w:val="2"/>
            <w:tcBorders>
              <w:top w:val="nil"/>
              <w:left w:val="nil"/>
              <w:bottom w:val="nil"/>
              <w:right w:val="nil"/>
            </w:tcBorders>
            <w:shd w:val="clear" w:color="auto" w:fill="auto"/>
            <w:noWrap/>
            <w:vAlign w:val="bottom"/>
            <w:hideMark/>
          </w:tcPr>
          <w:p w:rsidR="00D9714C" w:rsidRPr="006A0186" w:rsidRDefault="00D9714C" w:rsidP="006A0186">
            <w:pPr>
              <w:spacing w:after="0" w:line="240" w:lineRule="auto"/>
              <w:jc w:val="right"/>
              <w:rPr>
                <w:rFonts w:ascii="Arial" w:eastAsia="Times New Roman" w:hAnsi="Arial" w:cs="Arial"/>
                <w:b/>
                <w:bCs/>
                <w:color w:val="000000"/>
                <w:sz w:val="28"/>
                <w:szCs w:val="28"/>
                <w:lang w:eastAsia="ru-RU"/>
              </w:rPr>
            </w:pPr>
          </w:p>
        </w:tc>
        <w:tc>
          <w:tcPr>
            <w:tcW w:w="4734" w:type="dxa"/>
            <w:gridSpan w:val="4"/>
            <w:tcBorders>
              <w:top w:val="nil"/>
              <w:left w:val="nil"/>
              <w:bottom w:val="nil"/>
              <w:right w:val="nil"/>
            </w:tcBorders>
            <w:shd w:val="clear" w:color="auto" w:fill="auto"/>
            <w:noWrap/>
            <w:vAlign w:val="bottom"/>
            <w:hideMark/>
          </w:tcPr>
          <w:p w:rsidR="00D9714C" w:rsidRPr="006A0186" w:rsidRDefault="00D9714C" w:rsidP="006A0186">
            <w:pPr>
              <w:spacing w:after="0" w:line="240" w:lineRule="auto"/>
              <w:jc w:val="right"/>
              <w:rPr>
                <w:rFonts w:ascii="Arial" w:eastAsia="Times New Roman" w:hAnsi="Arial" w:cs="Arial"/>
                <w:b/>
                <w:bCs/>
                <w:color w:val="000000"/>
                <w:sz w:val="28"/>
                <w:szCs w:val="28"/>
                <w:lang w:eastAsia="ru-RU"/>
              </w:rPr>
            </w:pPr>
          </w:p>
        </w:tc>
        <w:tc>
          <w:tcPr>
            <w:tcW w:w="718" w:type="dxa"/>
            <w:gridSpan w:val="3"/>
            <w:tcBorders>
              <w:top w:val="nil"/>
              <w:left w:val="nil"/>
              <w:bottom w:val="nil"/>
              <w:right w:val="nil"/>
            </w:tcBorders>
            <w:shd w:val="clear" w:color="auto" w:fill="auto"/>
            <w:noWrap/>
            <w:vAlign w:val="bottom"/>
            <w:hideMark/>
          </w:tcPr>
          <w:p w:rsidR="00D9714C" w:rsidRPr="006A0186" w:rsidRDefault="00D9714C" w:rsidP="006A0186">
            <w:pPr>
              <w:spacing w:after="0" w:line="240" w:lineRule="auto"/>
              <w:jc w:val="right"/>
              <w:rPr>
                <w:rFonts w:ascii="Arial" w:eastAsia="Times New Roman" w:hAnsi="Arial" w:cs="Arial"/>
                <w:b/>
                <w:bCs/>
                <w:color w:val="000000"/>
                <w:sz w:val="28"/>
                <w:szCs w:val="28"/>
                <w:lang w:eastAsia="ru-RU"/>
              </w:rPr>
            </w:pPr>
          </w:p>
        </w:tc>
        <w:tc>
          <w:tcPr>
            <w:tcW w:w="525" w:type="dxa"/>
            <w:gridSpan w:val="2"/>
            <w:tcBorders>
              <w:top w:val="nil"/>
              <w:left w:val="nil"/>
              <w:bottom w:val="nil"/>
              <w:right w:val="nil"/>
            </w:tcBorders>
            <w:shd w:val="clear" w:color="auto" w:fill="auto"/>
            <w:noWrap/>
            <w:vAlign w:val="bottom"/>
            <w:hideMark/>
          </w:tcPr>
          <w:p w:rsidR="00D9714C" w:rsidRPr="006A0186" w:rsidRDefault="00D9714C" w:rsidP="006A0186">
            <w:pPr>
              <w:spacing w:after="0" w:line="240" w:lineRule="auto"/>
              <w:jc w:val="right"/>
              <w:rPr>
                <w:rFonts w:ascii="Arial" w:eastAsia="Times New Roman" w:hAnsi="Arial" w:cs="Arial"/>
                <w:b/>
                <w:bCs/>
                <w:color w:val="000000"/>
                <w:sz w:val="28"/>
                <w:szCs w:val="28"/>
                <w:lang w:eastAsia="ru-RU"/>
              </w:rPr>
            </w:pPr>
          </w:p>
        </w:tc>
        <w:tc>
          <w:tcPr>
            <w:tcW w:w="8405" w:type="dxa"/>
            <w:gridSpan w:val="29"/>
            <w:tcBorders>
              <w:top w:val="nil"/>
              <w:left w:val="nil"/>
              <w:bottom w:val="nil"/>
            </w:tcBorders>
            <w:shd w:val="clear" w:color="auto" w:fill="auto"/>
            <w:noWrap/>
            <w:vAlign w:val="bottom"/>
            <w:hideMark/>
          </w:tcPr>
          <w:p w:rsidR="00D9714C" w:rsidRPr="006A0186" w:rsidRDefault="00D9714C" w:rsidP="006A0186">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Pr="006A0186">
              <w:rPr>
                <w:rFonts w:ascii="Times New Roman" w:eastAsia="Times New Roman" w:hAnsi="Times New Roman" w:cs="Times New Roman"/>
                <w:b/>
                <w:bCs/>
                <w:color w:val="000000"/>
                <w:sz w:val="24"/>
                <w:szCs w:val="24"/>
                <w:lang w:eastAsia="ru-RU"/>
              </w:rPr>
              <w:t>к Договору поставки № ____________ от __________20__ г.</w:t>
            </w:r>
          </w:p>
        </w:tc>
      </w:tr>
      <w:tr w:rsidR="006A0186" w:rsidRPr="006A0186" w:rsidTr="00DB4AAE">
        <w:trPr>
          <w:gridAfter w:val="4"/>
          <w:wAfter w:w="2220" w:type="dxa"/>
          <w:trHeight w:val="349"/>
        </w:trPr>
        <w:tc>
          <w:tcPr>
            <w:tcW w:w="900" w:type="dxa"/>
            <w:gridSpan w:val="2"/>
            <w:tcBorders>
              <w:top w:val="nil"/>
              <w:left w:val="nil"/>
              <w:bottom w:val="nil"/>
              <w:right w:val="nil"/>
            </w:tcBorders>
            <w:shd w:val="clear" w:color="auto" w:fill="auto"/>
            <w:noWrap/>
            <w:vAlign w:val="bottom"/>
            <w:hideMark/>
          </w:tcPr>
          <w:p w:rsidR="006A0186" w:rsidRPr="006A0186" w:rsidRDefault="006A0186" w:rsidP="006A0186">
            <w:pPr>
              <w:spacing w:after="0" w:line="240" w:lineRule="auto"/>
              <w:jc w:val="right"/>
              <w:rPr>
                <w:rFonts w:ascii="Arial" w:eastAsia="Times New Roman" w:hAnsi="Arial" w:cs="Arial"/>
                <w:b/>
                <w:bCs/>
                <w:color w:val="000000"/>
                <w:sz w:val="28"/>
                <w:szCs w:val="28"/>
                <w:lang w:eastAsia="ru-RU"/>
              </w:rPr>
            </w:pPr>
          </w:p>
        </w:tc>
        <w:tc>
          <w:tcPr>
            <w:tcW w:w="13574" w:type="dxa"/>
            <w:gridSpan w:val="35"/>
            <w:vMerge w:val="restart"/>
            <w:tcBorders>
              <w:top w:val="nil"/>
              <w:left w:val="nil"/>
              <w:bottom w:val="nil"/>
              <w:right w:val="nil"/>
            </w:tcBorders>
            <w:shd w:val="clear" w:color="auto" w:fill="auto"/>
            <w:noWrap/>
            <w:vAlign w:val="center"/>
            <w:hideMark/>
          </w:tcPr>
          <w:p w:rsidR="006A0186" w:rsidRPr="006A0186" w:rsidRDefault="006A0186" w:rsidP="006A0186">
            <w:pPr>
              <w:spacing w:after="0" w:line="240" w:lineRule="auto"/>
              <w:jc w:val="center"/>
              <w:rPr>
                <w:rFonts w:ascii="Times New Roman" w:eastAsia="Times New Roman" w:hAnsi="Times New Roman" w:cs="Times New Roman"/>
                <w:b/>
                <w:bCs/>
                <w:i/>
                <w:iCs/>
                <w:color w:val="000000"/>
                <w:sz w:val="24"/>
                <w:szCs w:val="24"/>
                <w:lang w:eastAsia="ru-RU"/>
              </w:rPr>
            </w:pPr>
            <w:r w:rsidRPr="006A0186">
              <w:rPr>
                <w:rFonts w:ascii="Times New Roman" w:eastAsia="Times New Roman" w:hAnsi="Times New Roman" w:cs="Times New Roman"/>
                <w:b/>
                <w:bCs/>
                <w:i/>
                <w:iCs/>
                <w:color w:val="000000"/>
                <w:sz w:val="24"/>
                <w:szCs w:val="24"/>
                <w:lang w:eastAsia="ru-RU"/>
              </w:rPr>
              <w:t>Форма заявки на поставку Продукции железнодорожным транспортом</w:t>
            </w:r>
          </w:p>
        </w:tc>
      </w:tr>
      <w:tr w:rsidR="006A0186" w:rsidRPr="006A0186" w:rsidTr="00DB4AAE">
        <w:trPr>
          <w:gridAfter w:val="4"/>
          <w:wAfter w:w="2220" w:type="dxa"/>
          <w:trHeight w:val="758"/>
        </w:trPr>
        <w:tc>
          <w:tcPr>
            <w:tcW w:w="900" w:type="dxa"/>
            <w:gridSpan w:val="2"/>
            <w:tcBorders>
              <w:top w:val="nil"/>
              <w:left w:val="nil"/>
              <w:bottom w:val="nil"/>
              <w:right w:val="nil"/>
            </w:tcBorders>
            <w:shd w:val="clear" w:color="auto" w:fill="auto"/>
            <w:noWrap/>
            <w:vAlign w:val="bottom"/>
            <w:hideMark/>
          </w:tcPr>
          <w:p w:rsidR="006A0186" w:rsidRPr="006A0186" w:rsidRDefault="006A0186" w:rsidP="006A0186">
            <w:pPr>
              <w:spacing w:after="0" w:line="240" w:lineRule="auto"/>
              <w:jc w:val="right"/>
              <w:rPr>
                <w:rFonts w:ascii="Arial" w:eastAsia="Times New Roman" w:hAnsi="Arial" w:cs="Arial"/>
                <w:b/>
                <w:bCs/>
                <w:color w:val="000000"/>
                <w:sz w:val="28"/>
                <w:szCs w:val="28"/>
                <w:lang w:eastAsia="ru-RU"/>
              </w:rPr>
            </w:pPr>
          </w:p>
        </w:tc>
        <w:tc>
          <w:tcPr>
            <w:tcW w:w="13574" w:type="dxa"/>
            <w:gridSpan w:val="35"/>
            <w:vMerge/>
            <w:tcBorders>
              <w:top w:val="nil"/>
              <w:left w:val="nil"/>
              <w:bottom w:val="nil"/>
              <w:right w:val="nil"/>
            </w:tcBorders>
            <w:vAlign w:val="center"/>
            <w:hideMark/>
          </w:tcPr>
          <w:p w:rsidR="006A0186" w:rsidRPr="006A0186" w:rsidRDefault="006A0186" w:rsidP="006A0186">
            <w:pPr>
              <w:spacing w:after="0" w:line="240" w:lineRule="auto"/>
              <w:rPr>
                <w:rFonts w:ascii="Times New Roman" w:eastAsia="Times New Roman" w:hAnsi="Times New Roman" w:cs="Times New Roman"/>
                <w:b/>
                <w:bCs/>
                <w:i/>
                <w:iCs/>
                <w:color w:val="000000"/>
                <w:sz w:val="24"/>
                <w:szCs w:val="24"/>
                <w:lang w:eastAsia="ru-RU"/>
              </w:rPr>
            </w:pPr>
          </w:p>
        </w:tc>
      </w:tr>
      <w:tr w:rsidR="006A0186" w:rsidRPr="006A0186" w:rsidTr="00DB4AAE">
        <w:trPr>
          <w:gridAfter w:val="2"/>
          <w:wAfter w:w="1937" w:type="dxa"/>
          <w:trHeight w:val="349"/>
        </w:trPr>
        <w:tc>
          <w:tcPr>
            <w:tcW w:w="14757" w:type="dxa"/>
            <w:gridSpan w:val="39"/>
            <w:tcBorders>
              <w:top w:val="nil"/>
              <w:left w:val="nil"/>
              <w:bottom w:val="nil"/>
              <w:right w:val="nil"/>
            </w:tcBorders>
            <w:shd w:val="clear" w:color="auto" w:fill="auto"/>
            <w:vAlign w:val="center"/>
          </w:tcPr>
          <w:p w:rsidR="006A0186" w:rsidRPr="006A0186" w:rsidRDefault="006A0186" w:rsidP="006A0186">
            <w:pPr>
              <w:spacing w:after="0" w:line="240" w:lineRule="auto"/>
              <w:jc w:val="right"/>
              <w:rPr>
                <w:rFonts w:ascii="Times New Roman" w:eastAsia="Times New Roman" w:hAnsi="Times New Roman" w:cs="Times New Roman"/>
                <w:i/>
                <w:iCs/>
                <w:color w:val="000000"/>
                <w:sz w:val="24"/>
                <w:szCs w:val="24"/>
                <w:lang w:eastAsia="ru-RU"/>
              </w:rPr>
            </w:pPr>
          </w:p>
        </w:tc>
      </w:tr>
      <w:tr w:rsidR="001F1D1F" w:rsidRPr="006A0186" w:rsidTr="00DB4AAE">
        <w:trPr>
          <w:gridAfter w:val="2"/>
          <w:wAfter w:w="1937" w:type="dxa"/>
          <w:trHeight w:val="349"/>
        </w:trPr>
        <w:tc>
          <w:tcPr>
            <w:tcW w:w="6961" w:type="dxa"/>
            <w:gridSpan w:val="13"/>
            <w:tcBorders>
              <w:top w:val="nil"/>
              <w:left w:val="nil"/>
              <w:bottom w:val="nil"/>
              <w:right w:val="nil"/>
            </w:tcBorders>
            <w:shd w:val="clear" w:color="auto" w:fill="auto"/>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r w:rsidRPr="006A0186">
              <w:rPr>
                <w:rFonts w:ascii="Times New Roman" w:eastAsia="Times New Roman" w:hAnsi="Times New Roman" w:cs="Times New Roman"/>
                <w:color w:val="000000"/>
                <w:sz w:val="24"/>
                <w:szCs w:val="24"/>
                <w:lang w:eastAsia="ru-RU"/>
              </w:rPr>
              <w:t>«____»________ 20___  № ________________</w:t>
            </w:r>
          </w:p>
        </w:tc>
        <w:tc>
          <w:tcPr>
            <w:tcW w:w="525" w:type="dxa"/>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c>
          <w:tcPr>
            <w:tcW w:w="609" w:type="dxa"/>
            <w:gridSpan w:val="3"/>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c>
          <w:tcPr>
            <w:tcW w:w="708" w:type="dxa"/>
            <w:gridSpan w:val="2"/>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c>
          <w:tcPr>
            <w:tcW w:w="708" w:type="dxa"/>
            <w:gridSpan w:val="2"/>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c>
          <w:tcPr>
            <w:tcW w:w="283" w:type="dxa"/>
            <w:gridSpan w:val="2"/>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r>
      <w:tr w:rsidR="006A0186" w:rsidRPr="006A0186" w:rsidTr="00DB4AAE">
        <w:trPr>
          <w:gridAfter w:val="2"/>
          <w:wAfter w:w="1937" w:type="dxa"/>
          <w:trHeight w:val="349"/>
        </w:trPr>
        <w:tc>
          <w:tcPr>
            <w:tcW w:w="14757" w:type="dxa"/>
            <w:gridSpan w:val="39"/>
            <w:tcBorders>
              <w:top w:val="nil"/>
              <w:left w:val="nil"/>
              <w:bottom w:val="nil"/>
              <w:right w:val="nil"/>
            </w:tcBorders>
            <w:shd w:val="clear" w:color="auto" w:fill="auto"/>
            <w:vAlign w:val="center"/>
            <w:hideMark/>
          </w:tcPr>
          <w:p w:rsidR="006A0186" w:rsidRPr="006A0186" w:rsidRDefault="001F1D1F" w:rsidP="001F1D1F">
            <w:pPr>
              <w:spacing w:after="0" w:line="240" w:lineRule="auto"/>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w:t>
            </w:r>
            <w:r w:rsidR="006A0186" w:rsidRPr="006A0186">
              <w:rPr>
                <w:rFonts w:ascii="Times New Roman" w:eastAsia="Times New Roman" w:hAnsi="Times New Roman" w:cs="Times New Roman"/>
                <w:b/>
                <w:bCs/>
                <w:i/>
                <w:iCs/>
                <w:color w:val="000000"/>
                <w:sz w:val="24"/>
                <w:szCs w:val="24"/>
                <w:lang w:eastAsia="ru-RU"/>
              </w:rPr>
              <w:t>Контрагент</w:t>
            </w:r>
          </w:p>
        </w:tc>
      </w:tr>
      <w:tr w:rsidR="006A0186" w:rsidRPr="006A0186" w:rsidTr="00DB4AAE">
        <w:trPr>
          <w:gridAfter w:val="2"/>
          <w:wAfter w:w="1937" w:type="dxa"/>
          <w:trHeight w:val="349"/>
        </w:trPr>
        <w:tc>
          <w:tcPr>
            <w:tcW w:w="14757" w:type="dxa"/>
            <w:gridSpan w:val="39"/>
            <w:tcBorders>
              <w:top w:val="nil"/>
              <w:left w:val="nil"/>
              <w:bottom w:val="nil"/>
              <w:right w:val="nil"/>
            </w:tcBorders>
            <w:shd w:val="clear" w:color="auto" w:fill="auto"/>
            <w:noWrap/>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r>
      <w:tr w:rsidR="001F1D1F" w:rsidRPr="006A0186" w:rsidTr="00DB4AAE">
        <w:trPr>
          <w:gridAfter w:val="2"/>
          <w:wAfter w:w="1937" w:type="dxa"/>
          <w:trHeight w:val="349"/>
        </w:trPr>
        <w:tc>
          <w:tcPr>
            <w:tcW w:w="13765" w:type="dxa"/>
            <w:gridSpan w:val="35"/>
            <w:tcBorders>
              <w:top w:val="nil"/>
              <w:left w:val="nil"/>
              <w:bottom w:val="nil"/>
              <w:right w:val="nil"/>
            </w:tcBorders>
            <w:shd w:val="clear" w:color="auto" w:fill="auto"/>
            <w:noWrap/>
            <w:vAlign w:val="center"/>
            <w:hideMark/>
          </w:tcPr>
          <w:p w:rsidR="001F1D1F" w:rsidRPr="006A0186" w:rsidRDefault="001F1D1F" w:rsidP="001F1D1F">
            <w:pPr>
              <w:spacing w:after="0" w:line="240" w:lineRule="auto"/>
              <w:jc w:val="center"/>
              <w:rPr>
                <w:rFonts w:ascii="Times New Roman" w:eastAsia="Times New Roman" w:hAnsi="Times New Roman" w:cs="Times New Roman"/>
                <w:color w:val="000000"/>
                <w:sz w:val="24"/>
                <w:szCs w:val="24"/>
                <w:lang w:eastAsia="ru-RU"/>
              </w:rPr>
            </w:pPr>
            <w:r w:rsidRPr="006A0186">
              <w:rPr>
                <w:rFonts w:ascii="Times New Roman" w:eastAsia="Times New Roman" w:hAnsi="Times New Roman" w:cs="Times New Roman"/>
                <w:b/>
                <w:bCs/>
                <w:color w:val="000000"/>
                <w:sz w:val="24"/>
                <w:szCs w:val="24"/>
                <w:lang w:eastAsia="ru-RU"/>
              </w:rPr>
              <w:t xml:space="preserve">ЗАЯВКА НА ПОСТАВКУ </w:t>
            </w:r>
            <w:r w:rsidRPr="006A0186">
              <w:rPr>
                <w:rFonts w:ascii="Times New Roman" w:eastAsia="Times New Roman" w:hAnsi="Times New Roman" w:cs="Times New Roman"/>
                <w:color w:val="000000"/>
                <w:sz w:val="24"/>
                <w:szCs w:val="24"/>
                <w:lang w:eastAsia="ru-RU"/>
              </w:rPr>
              <w:t>(железнодорожным транспортом)</w:t>
            </w:r>
          </w:p>
        </w:tc>
        <w:tc>
          <w:tcPr>
            <w:tcW w:w="709" w:type="dxa"/>
            <w:gridSpan w:val="2"/>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c>
          <w:tcPr>
            <w:tcW w:w="283" w:type="dxa"/>
            <w:gridSpan w:val="2"/>
            <w:tcBorders>
              <w:top w:val="nil"/>
              <w:left w:val="nil"/>
              <w:bottom w:val="nil"/>
              <w:right w:val="nil"/>
            </w:tcBorders>
            <w:shd w:val="clear" w:color="auto" w:fill="auto"/>
            <w:noWrap/>
            <w:vAlign w:val="center"/>
            <w:hideMark/>
          </w:tcPr>
          <w:p w:rsidR="001F1D1F" w:rsidRPr="006A0186" w:rsidRDefault="001F1D1F" w:rsidP="006A0186">
            <w:pPr>
              <w:spacing w:after="0" w:line="240" w:lineRule="auto"/>
              <w:rPr>
                <w:rFonts w:ascii="Times New Roman" w:eastAsia="Times New Roman" w:hAnsi="Times New Roman" w:cs="Times New Roman"/>
                <w:color w:val="000000"/>
                <w:sz w:val="24"/>
                <w:szCs w:val="24"/>
                <w:lang w:eastAsia="ru-RU"/>
              </w:rPr>
            </w:pPr>
          </w:p>
        </w:tc>
      </w:tr>
      <w:tr w:rsidR="006A0186" w:rsidRPr="006A0186" w:rsidTr="00DB4AAE">
        <w:trPr>
          <w:gridAfter w:val="2"/>
          <w:wAfter w:w="1937" w:type="dxa"/>
          <w:trHeight w:val="683"/>
        </w:trPr>
        <w:tc>
          <w:tcPr>
            <w:tcW w:w="14757" w:type="dxa"/>
            <w:gridSpan w:val="39"/>
            <w:tcBorders>
              <w:top w:val="nil"/>
              <w:left w:val="nil"/>
              <w:bottom w:val="nil"/>
              <w:right w:val="nil"/>
            </w:tcBorders>
            <w:shd w:val="clear" w:color="auto" w:fill="auto"/>
            <w:vAlign w:val="center"/>
            <w:hideMark/>
          </w:tcPr>
          <w:p w:rsidR="004D3AD3" w:rsidRDefault="004D3AD3" w:rsidP="0076265F">
            <w:pPr>
              <w:spacing w:after="0" w:line="240" w:lineRule="auto"/>
              <w:rPr>
                <w:rFonts w:ascii="Times New Roman" w:eastAsia="Times New Roman" w:hAnsi="Times New Roman" w:cs="Times New Roman"/>
                <w:color w:val="000000"/>
                <w:sz w:val="24"/>
                <w:szCs w:val="24"/>
                <w:lang w:eastAsia="ru-RU"/>
              </w:rPr>
            </w:pPr>
          </w:p>
          <w:p w:rsidR="004D3AD3" w:rsidRDefault="004D3AD3" w:rsidP="0076265F">
            <w:pPr>
              <w:spacing w:after="0" w:line="240" w:lineRule="auto"/>
              <w:rPr>
                <w:rFonts w:ascii="Times New Roman" w:eastAsia="Times New Roman" w:hAnsi="Times New Roman" w:cs="Times New Roman"/>
                <w:color w:val="000000"/>
                <w:sz w:val="24"/>
                <w:szCs w:val="24"/>
                <w:lang w:eastAsia="ru-RU"/>
              </w:rPr>
            </w:pPr>
          </w:p>
          <w:p w:rsidR="006A0186" w:rsidRPr="006A0186" w:rsidRDefault="006A0186" w:rsidP="0076265F">
            <w:pPr>
              <w:spacing w:after="0" w:line="240" w:lineRule="auto"/>
              <w:rPr>
                <w:rFonts w:ascii="Times New Roman" w:eastAsia="Times New Roman" w:hAnsi="Times New Roman" w:cs="Times New Roman"/>
                <w:color w:val="000000"/>
                <w:sz w:val="24"/>
                <w:szCs w:val="24"/>
                <w:lang w:eastAsia="ru-RU"/>
              </w:rPr>
            </w:pPr>
            <w:r w:rsidRPr="006A0186">
              <w:rPr>
                <w:rFonts w:ascii="Times New Roman" w:eastAsia="Times New Roman" w:hAnsi="Times New Roman" w:cs="Times New Roman"/>
                <w:color w:val="000000"/>
                <w:sz w:val="24"/>
                <w:szCs w:val="24"/>
                <w:lang w:eastAsia="ru-RU"/>
              </w:rPr>
              <w:t xml:space="preserve">              В рамках договора поставки № _________от  __________ г. просим произвести поставку Продукции  в   </w:t>
            </w:r>
            <w:r w:rsidRPr="006A0186">
              <w:rPr>
                <w:rFonts w:ascii="Times New Roman" w:eastAsia="Times New Roman" w:hAnsi="Times New Roman" w:cs="Times New Roman"/>
                <w:i/>
                <w:iCs/>
                <w:color w:val="000000"/>
                <w:sz w:val="24"/>
                <w:szCs w:val="24"/>
                <w:u w:val="single"/>
                <w:lang w:eastAsia="ru-RU"/>
              </w:rPr>
              <w:t xml:space="preserve">(период)  20   г., в количестве   </w:t>
            </w:r>
            <w:r w:rsidR="0076265F">
              <w:rPr>
                <w:rFonts w:ascii="Times New Roman" w:eastAsia="Times New Roman" w:hAnsi="Times New Roman" w:cs="Times New Roman"/>
                <w:i/>
                <w:iCs/>
                <w:color w:val="000000"/>
                <w:sz w:val="24"/>
                <w:szCs w:val="24"/>
                <w:u w:val="single"/>
                <w:lang w:eastAsia="ru-RU"/>
              </w:rPr>
              <w:t>40 000</w:t>
            </w:r>
            <w:r w:rsidR="001F1D1F">
              <w:rPr>
                <w:rFonts w:ascii="Times New Roman" w:eastAsia="Times New Roman" w:hAnsi="Times New Roman" w:cs="Times New Roman"/>
                <w:i/>
                <w:iCs/>
                <w:color w:val="000000"/>
                <w:sz w:val="24"/>
                <w:szCs w:val="24"/>
                <w:u w:val="single"/>
                <w:lang w:eastAsia="ru-RU"/>
              </w:rPr>
              <w:t xml:space="preserve"> </w:t>
            </w:r>
            <w:r w:rsidRPr="001F1D1F">
              <w:rPr>
                <w:rFonts w:ascii="Times New Roman" w:eastAsia="Times New Roman" w:hAnsi="Times New Roman" w:cs="Times New Roman"/>
                <w:color w:val="000000"/>
                <w:sz w:val="24"/>
                <w:szCs w:val="24"/>
                <w:lang w:eastAsia="ru-RU"/>
              </w:rPr>
              <w:t>тонн п</w:t>
            </w:r>
            <w:r w:rsidRPr="006A0186">
              <w:rPr>
                <w:rFonts w:ascii="Times New Roman" w:eastAsia="Times New Roman" w:hAnsi="Times New Roman" w:cs="Times New Roman"/>
                <w:color w:val="000000"/>
                <w:sz w:val="24"/>
                <w:szCs w:val="24"/>
                <w:lang w:eastAsia="ru-RU"/>
              </w:rPr>
              <w:t>о сроку и месту поставки:</w:t>
            </w:r>
          </w:p>
        </w:tc>
      </w:tr>
      <w:tr w:rsidR="006A0186" w:rsidRPr="006A0186" w:rsidTr="00DB4AAE">
        <w:trPr>
          <w:gridAfter w:val="2"/>
          <w:wAfter w:w="1937" w:type="dxa"/>
          <w:trHeight w:val="338"/>
        </w:trPr>
        <w:tc>
          <w:tcPr>
            <w:tcW w:w="900" w:type="dxa"/>
            <w:gridSpan w:val="2"/>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Arial" w:eastAsia="Times New Roman" w:hAnsi="Arial" w:cs="Arial"/>
                <w:color w:val="000000"/>
                <w:sz w:val="28"/>
                <w:szCs w:val="28"/>
                <w:lang w:eastAsia="ru-RU"/>
              </w:rPr>
            </w:pPr>
          </w:p>
        </w:tc>
        <w:tc>
          <w:tcPr>
            <w:tcW w:w="4360" w:type="dxa"/>
            <w:gridSpan w:val="3"/>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Arial" w:eastAsia="Times New Roman" w:hAnsi="Arial" w:cs="Arial"/>
                <w:color w:val="000000"/>
                <w:sz w:val="28"/>
                <w:szCs w:val="28"/>
                <w:lang w:eastAsia="ru-RU"/>
              </w:rPr>
            </w:pPr>
          </w:p>
        </w:tc>
        <w:tc>
          <w:tcPr>
            <w:tcW w:w="567" w:type="dxa"/>
            <w:gridSpan w:val="3"/>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Arial" w:eastAsia="Times New Roman" w:hAnsi="Arial" w:cs="Arial"/>
                <w:color w:val="000000"/>
                <w:sz w:val="28"/>
                <w:szCs w:val="28"/>
                <w:lang w:eastAsia="ru-RU"/>
              </w:rPr>
            </w:pPr>
          </w:p>
        </w:tc>
        <w:tc>
          <w:tcPr>
            <w:tcW w:w="525" w:type="dxa"/>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Arial" w:eastAsia="Times New Roman" w:hAnsi="Arial" w:cs="Arial"/>
                <w:color w:val="000000"/>
                <w:sz w:val="28"/>
                <w:szCs w:val="28"/>
                <w:lang w:eastAsia="ru-RU"/>
              </w:rPr>
            </w:pPr>
          </w:p>
        </w:tc>
        <w:tc>
          <w:tcPr>
            <w:tcW w:w="609" w:type="dxa"/>
            <w:gridSpan w:val="4"/>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c>
          <w:tcPr>
            <w:tcW w:w="525" w:type="dxa"/>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c>
          <w:tcPr>
            <w:tcW w:w="609" w:type="dxa"/>
            <w:gridSpan w:val="3"/>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c>
          <w:tcPr>
            <w:tcW w:w="708" w:type="dxa"/>
            <w:gridSpan w:val="2"/>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c>
          <w:tcPr>
            <w:tcW w:w="708" w:type="dxa"/>
            <w:gridSpan w:val="2"/>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c>
          <w:tcPr>
            <w:tcW w:w="283" w:type="dxa"/>
            <w:gridSpan w:val="2"/>
            <w:tcBorders>
              <w:top w:val="nil"/>
              <w:left w:val="nil"/>
              <w:bottom w:val="nil"/>
              <w:right w:val="nil"/>
            </w:tcBorders>
            <w:shd w:val="clear" w:color="auto" w:fill="auto"/>
            <w:vAlign w:val="center"/>
            <w:hideMark/>
          </w:tcPr>
          <w:p w:rsidR="006A0186" w:rsidRPr="006A0186" w:rsidRDefault="006A0186" w:rsidP="006A0186">
            <w:pPr>
              <w:spacing w:after="0" w:line="240" w:lineRule="auto"/>
              <w:rPr>
                <w:rFonts w:ascii="Times New Roman" w:eastAsia="Times New Roman" w:hAnsi="Times New Roman" w:cs="Times New Roman"/>
                <w:color w:val="000000"/>
                <w:sz w:val="24"/>
                <w:szCs w:val="24"/>
                <w:lang w:eastAsia="ru-RU"/>
              </w:rPr>
            </w:pPr>
          </w:p>
        </w:tc>
      </w:tr>
      <w:tr w:rsidR="006A0186" w:rsidRPr="006A0186" w:rsidTr="00DB4AAE">
        <w:trPr>
          <w:gridAfter w:val="2"/>
          <w:wAfter w:w="1937" w:type="dxa"/>
          <w:trHeight w:val="315"/>
        </w:trPr>
        <w:tc>
          <w:tcPr>
            <w:tcW w:w="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0186" w:rsidRPr="008251BC" w:rsidRDefault="006A0186"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Кол-во (тонн)</w:t>
            </w:r>
          </w:p>
        </w:tc>
        <w:tc>
          <w:tcPr>
            <w:tcW w:w="436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186" w:rsidRPr="008251BC" w:rsidRDefault="006A0186"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Место поставки</w:t>
            </w:r>
          </w:p>
        </w:tc>
        <w:tc>
          <w:tcPr>
            <w:tcW w:w="9497" w:type="dxa"/>
            <w:gridSpan w:val="34"/>
            <w:tcBorders>
              <w:top w:val="single" w:sz="4" w:space="0" w:color="auto"/>
              <w:left w:val="nil"/>
              <w:bottom w:val="single" w:sz="4" w:space="0" w:color="auto"/>
              <w:right w:val="single" w:sz="4" w:space="0" w:color="000000"/>
            </w:tcBorders>
            <w:shd w:val="clear" w:color="auto" w:fill="auto"/>
            <w:noWrap/>
            <w:vAlign w:val="bottom"/>
            <w:hideMark/>
          </w:tcPr>
          <w:p w:rsidR="006A0186" w:rsidRPr="008251BC" w:rsidRDefault="006A0186"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xml:space="preserve"> Поставка в тоннах, по датам </w:t>
            </w:r>
          </w:p>
        </w:tc>
      </w:tr>
      <w:tr w:rsidR="006A0186" w:rsidRPr="006A0186" w:rsidTr="00DB4AAE">
        <w:trPr>
          <w:gridAfter w:val="2"/>
          <w:wAfter w:w="1937" w:type="dxa"/>
          <w:trHeight w:val="315"/>
        </w:trPr>
        <w:tc>
          <w:tcPr>
            <w:tcW w:w="900" w:type="dxa"/>
            <w:gridSpan w:val="2"/>
            <w:vMerge/>
            <w:tcBorders>
              <w:top w:val="single" w:sz="4" w:space="0" w:color="auto"/>
              <w:left w:val="single" w:sz="4" w:space="0" w:color="auto"/>
              <w:bottom w:val="single" w:sz="4" w:space="0" w:color="auto"/>
              <w:right w:val="single" w:sz="4" w:space="0" w:color="auto"/>
            </w:tcBorders>
            <w:vAlign w:val="center"/>
            <w:hideMark/>
          </w:tcPr>
          <w:p w:rsidR="006A0186" w:rsidRPr="008251BC" w:rsidRDefault="006A0186" w:rsidP="006A0186">
            <w:pPr>
              <w:spacing w:after="0" w:line="240" w:lineRule="auto"/>
              <w:rPr>
                <w:rFonts w:ascii="Times New Roman" w:eastAsia="Times New Roman" w:hAnsi="Times New Roman" w:cs="Times New Roman"/>
                <w:b/>
                <w:bCs/>
                <w:color w:val="000000"/>
                <w:sz w:val="20"/>
                <w:szCs w:val="20"/>
                <w:lang w:eastAsia="ru-RU"/>
              </w:rPr>
            </w:pPr>
          </w:p>
        </w:tc>
        <w:tc>
          <w:tcPr>
            <w:tcW w:w="4360" w:type="dxa"/>
            <w:gridSpan w:val="3"/>
            <w:vMerge/>
            <w:tcBorders>
              <w:top w:val="single" w:sz="4" w:space="0" w:color="auto"/>
              <w:left w:val="single" w:sz="4" w:space="0" w:color="auto"/>
              <w:bottom w:val="single" w:sz="4" w:space="0" w:color="auto"/>
              <w:right w:val="single" w:sz="4" w:space="0" w:color="auto"/>
            </w:tcBorders>
            <w:vAlign w:val="center"/>
            <w:hideMark/>
          </w:tcPr>
          <w:p w:rsidR="006A0186" w:rsidRPr="008251BC" w:rsidRDefault="006A0186" w:rsidP="006A0186">
            <w:pPr>
              <w:spacing w:after="0" w:line="240" w:lineRule="auto"/>
              <w:rPr>
                <w:rFonts w:ascii="Times New Roman" w:eastAsia="Times New Roman" w:hAnsi="Times New Roman" w:cs="Times New Roman"/>
                <w:b/>
                <w:bCs/>
                <w:color w:val="000000"/>
                <w:sz w:val="20"/>
                <w:szCs w:val="20"/>
                <w:lang w:eastAsia="ru-RU"/>
              </w:rPr>
            </w:pPr>
          </w:p>
        </w:tc>
        <w:tc>
          <w:tcPr>
            <w:tcW w:w="9497" w:type="dxa"/>
            <w:gridSpan w:val="34"/>
            <w:tcBorders>
              <w:top w:val="single" w:sz="4" w:space="0" w:color="auto"/>
              <w:left w:val="nil"/>
              <w:bottom w:val="single" w:sz="4" w:space="0" w:color="auto"/>
              <w:right w:val="single" w:sz="4" w:space="0" w:color="000000"/>
            </w:tcBorders>
            <w:shd w:val="clear" w:color="auto" w:fill="auto"/>
            <w:noWrap/>
            <w:vAlign w:val="bottom"/>
            <w:hideMark/>
          </w:tcPr>
          <w:p w:rsidR="006A0186" w:rsidRPr="008251BC" w:rsidRDefault="003631CB" w:rsidP="003631CB">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август-сентябрь 2016 г.</w:t>
            </w:r>
          </w:p>
        </w:tc>
      </w:tr>
      <w:tr w:rsidR="00DB4AAE" w:rsidRPr="006A0186" w:rsidTr="00DB4AAE">
        <w:trPr>
          <w:gridAfter w:val="2"/>
          <w:wAfter w:w="1937" w:type="dxa"/>
          <w:trHeight w:val="315"/>
        </w:trPr>
        <w:tc>
          <w:tcPr>
            <w:tcW w:w="900" w:type="dxa"/>
            <w:gridSpan w:val="2"/>
            <w:vMerge/>
            <w:tcBorders>
              <w:top w:val="single" w:sz="4" w:space="0" w:color="auto"/>
              <w:left w:val="single" w:sz="4" w:space="0" w:color="auto"/>
              <w:bottom w:val="single" w:sz="4" w:space="0" w:color="auto"/>
              <w:right w:val="single" w:sz="4" w:space="0" w:color="auto"/>
            </w:tcBorders>
            <w:vAlign w:val="center"/>
            <w:hideMark/>
          </w:tcPr>
          <w:p w:rsidR="00DB4AAE" w:rsidRPr="008251BC" w:rsidRDefault="00DB4AAE" w:rsidP="006A0186">
            <w:pPr>
              <w:spacing w:after="0" w:line="240" w:lineRule="auto"/>
              <w:rPr>
                <w:rFonts w:ascii="Times New Roman" w:eastAsia="Times New Roman" w:hAnsi="Times New Roman" w:cs="Times New Roman"/>
                <w:b/>
                <w:bCs/>
                <w:color w:val="000000"/>
                <w:sz w:val="20"/>
                <w:szCs w:val="20"/>
                <w:lang w:eastAsia="ru-RU"/>
              </w:rPr>
            </w:pPr>
          </w:p>
        </w:tc>
        <w:tc>
          <w:tcPr>
            <w:tcW w:w="4360" w:type="dxa"/>
            <w:gridSpan w:val="3"/>
            <w:vMerge/>
            <w:tcBorders>
              <w:top w:val="single" w:sz="4" w:space="0" w:color="auto"/>
              <w:left w:val="single" w:sz="4" w:space="0" w:color="auto"/>
              <w:bottom w:val="single" w:sz="4" w:space="0" w:color="auto"/>
              <w:right w:val="single" w:sz="4" w:space="0" w:color="auto"/>
            </w:tcBorders>
            <w:vAlign w:val="center"/>
            <w:hideMark/>
          </w:tcPr>
          <w:p w:rsidR="00DB4AAE" w:rsidRPr="008251BC" w:rsidRDefault="00DB4AAE" w:rsidP="006A0186">
            <w:pPr>
              <w:spacing w:after="0" w:line="240" w:lineRule="auto"/>
              <w:rPr>
                <w:rFonts w:ascii="Times New Roman" w:eastAsia="Times New Roman" w:hAnsi="Times New Roman" w:cs="Times New Roman"/>
                <w:b/>
                <w:bCs/>
                <w:color w:val="000000"/>
                <w:sz w:val="20"/>
                <w:szCs w:val="20"/>
                <w:lang w:eastAsia="ru-RU"/>
              </w:rPr>
            </w:pPr>
          </w:p>
        </w:tc>
        <w:tc>
          <w:tcPr>
            <w:tcW w:w="567" w:type="dxa"/>
            <w:gridSpan w:val="3"/>
            <w:tcBorders>
              <w:top w:val="nil"/>
              <w:left w:val="nil"/>
              <w:bottom w:val="single" w:sz="4" w:space="0" w:color="auto"/>
              <w:right w:val="single" w:sz="4" w:space="0" w:color="auto"/>
            </w:tcBorders>
            <w:shd w:val="clear" w:color="auto" w:fill="auto"/>
            <w:noWrap/>
            <w:vAlign w:val="center"/>
          </w:tcPr>
          <w:p w:rsidR="00DB4AAE" w:rsidRPr="00583950" w:rsidRDefault="00DB4AAE" w:rsidP="00DB4AAE">
            <w:pPr>
              <w:spacing w:after="0" w:line="240" w:lineRule="auto"/>
              <w:jc w:val="center"/>
              <w:rPr>
                <w:rFonts w:ascii="Times New Roman" w:eastAsia="Times New Roman" w:hAnsi="Times New Roman" w:cs="Times New Roman"/>
                <w:b/>
                <w:bCs/>
                <w:color w:val="000000"/>
                <w:sz w:val="18"/>
                <w:szCs w:val="18"/>
                <w:lang w:eastAsia="ru-RU"/>
              </w:rPr>
            </w:pPr>
            <w:r w:rsidRPr="00583950">
              <w:rPr>
                <w:rFonts w:ascii="Times New Roman" w:eastAsia="Times New Roman" w:hAnsi="Times New Roman" w:cs="Times New Roman"/>
                <w:b/>
                <w:bCs/>
                <w:color w:val="000000"/>
                <w:sz w:val="18"/>
                <w:szCs w:val="18"/>
                <w:lang w:eastAsia="ru-RU"/>
              </w:rPr>
              <w:t xml:space="preserve">10 </w:t>
            </w:r>
          </w:p>
        </w:tc>
        <w:tc>
          <w:tcPr>
            <w:tcW w:w="525" w:type="dxa"/>
            <w:tcBorders>
              <w:top w:val="nil"/>
              <w:left w:val="nil"/>
              <w:bottom w:val="single" w:sz="4" w:space="0" w:color="auto"/>
              <w:right w:val="single" w:sz="4" w:space="0" w:color="auto"/>
            </w:tcBorders>
            <w:shd w:val="clear" w:color="auto" w:fill="auto"/>
            <w:noWrap/>
            <w:vAlign w:val="center"/>
          </w:tcPr>
          <w:p w:rsidR="00DB4AAE" w:rsidRPr="00583950" w:rsidRDefault="00DB4AAE" w:rsidP="00707186">
            <w:pPr>
              <w:spacing w:after="0" w:line="240" w:lineRule="auto"/>
              <w:ind w:left="-90" w:right="-126"/>
              <w:jc w:val="center"/>
              <w:rPr>
                <w:rFonts w:ascii="Times New Roman" w:eastAsia="Times New Roman" w:hAnsi="Times New Roman" w:cs="Times New Roman"/>
                <w:b/>
                <w:bCs/>
                <w:color w:val="000000"/>
                <w:sz w:val="18"/>
                <w:szCs w:val="18"/>
                <w:lang w:eastAsia="ru-RU"/>
              </w:rPr>
            </w:pPr>
            <w:r w:rsidRPr="00583950">
              <w:rPr>
                <w:rFonts w:ascii="Times New Roman" w:eastAsia="Times New Roman" w:hAnsi="Times New Roman" w:cs="Times New Roman"/>
                <w:b/>
                <w:bCs/>
                <w:color w:val="000000"/>
                <w:sz w:val="18"/>
                <w:szCs w:val="18"/>
                <w:lang w:eastAsia="ru-RU"/>
              </w:rPr>
              <w:t xml:space="preserve">11-12. </w:t>
            </w:r>
          </w:p>
        </w:tc>
        <w:tc>
          <w:tcPr>
            <w:tcW w:w="609" w:type="dxa"/>
            <w:gridSpan w:val="4"/>
            <w:tcBorders>
              <w:top w:val="nil"/>
              <w:left w:val="nil"/>
              <w:bottom w:val="single" w:sz="4" w:space="0" w:color="auto"/>
              <w:right w:val="single" w:sz="4" w:space="0" w:color="auto"/>
            </w:tcBorders>
            <w:shd w:val="clear" w:color="auto" w:fill="auto"/>
            <w:noWrap/>
            <w:vAlign w:val="center"/>
          </w:tcPr>
          <w:p w:rsidR="00DB4AAE" w:rsidRPr="00583950" w:rsidRDefault="00DB4AAE" w:rsidP="00E84F8E">
            <w:pPr>
              <w:spacing w:after="0" w:line="240" w:lineRule="auto"/>
              <w:ind w:left="-66" w:right="-108"/>
              <w:jc w:val="center"/>
              <w:rPr>
                <w:rFonts w:ascii="Times New Roman" w:eastAsia="Times New Roman" w:hAnsi="Times New Roman" w:cs="Times New Roman"/>
                <w:b/>
                <w:bCs/>
                <w:color w:val="000000"/>
                <w:sz w:val="18"/>
                <w:szCs w:val="18"/>
                <w:lang w:eastAsia="ru-RU"/>
              </w:rPr>
            </w:pPr>
            <w:r w:rsidRPr="00583950">
              <w:rPr>
                <w:rFonts w:ascii="Times New Roman" w:eastAsia="Times New Roman" w:hAnsi="Times New Roman" w:cs="Times New Roman"/>
                <w:b/>
                <w:bCs/>
                <w:color w:val="000000"/>
                <w:sz w:val="18"/>
                <w:szCs w:val="18"/>
                <w:lang w:eastAsia="ru-RU"/>
              </w:rPr>
              <w:t>13-1</w:t>
            </w:r>
            <w:r>
              <w:rPr>
                <w:rFonts w:ascii="Times New Roman" w:eastAsia="Times New Roman" w:hAnsi="Times New Roman" w:cs="Times New Roman"/>
                <w:b/>
                <w:bCs/>
                <w:color w:val="000000"/>
                <w:sz w:val="18"/>
                <w:szCs w:val="18"/>
                <w:lang w:eastAsia="ru-RU"/>
              </w:rPr>
              <w:t>4</w:t>
            </w:r>
            <w:r w:rsidRPr="00583950">
              <w:rPr>
                <w:rFonts w:ascii="Times New Roman" w:eastAsia="Times New Roman" w:hAnsi="Times New Roman" w:cs="Times New Roman"/>
                <w:b/>
                <w:bCs/>
                <w:color w:val="000000"/>
                <w:sz w:val="18"/>
                <w:szCs w:val="18"/>
                <w:lang w:eastAsia="ru-RU"/>
              </w:rPr>
              <w:t xml:space="preserve"> </w:t>
            </w:r>
          </w:p>
        </w:tc>
        <w:tc>
          <w:tcPr>
            <w:tcW w:w="525" w:type="dxa"/>
            <w:tcBorders>
              <w:top w:val="nil"/>
              <w:left w:val="nil"/>
              <w:bottom w:val="single" w:sz="4" w:space="0" w:color="auto"/>
              <w:right w:val="single" w:sz="4" w:space="0" w:color="auto"/>
            </w:tcBorders>
            <w:shd w:val="clear" w:color="000000" w:fill="FFFFFF"/>
            <w:noWrap/>
            <w:vAlign w:val="center"/>
          </w:tcPr>
          <w:p w:rsidR="00DB4AAE" w:rsidRPr="00583950" w:rsidRDefault="00DB4AAE" w:rsidP="003631CB">
            <w:pPr>
              <w:spacing w:after="0" w:line="240" w:lineRule="auto"/>
              <w:ind w:left="-108" w:right="-150"/>
              <w:jc w:val="center"/>
              <w:rPr>
                <w:rFonts w:ascii="Times New Roman" w:eastAsia="Times New Roman" w:hAnsi="Times New Roman" w:cs="Times New Roman"/>
                <w:b/>
                <w:bCs/>
                <w:color w:val="000000"/>
                <w:sz w:val="18"/>
                <w:szCs w:val="18"/>
                <w:lang w:eastAsia="ru-RU"/>
              </w:rPr>
            </w:pPr>
            <w:r w:rsidRPr="00583950">
              <w:rPr>
                <w:rFonts w:ascii="Times New Roman" w:eastAsia="Times New Roman" w:hAnsi="Times New Roman" w:cs="Times New Roman"/>
                <w:b/>
                <w:bCs/>
                <w:color w:val="000000"/>
                <w:sz w:val="18"/>
                <w:szCs w:val="18"/>
                <w:lang w:eastAsia="ru-RU"/>
              </w:rPr>
              <w:t>15-16</w:t>
            </w:r>
          </w:p>
        </w:tc>
        <w:tc>
          <w:tcPr>
            <w:tcW w:w="609" w:type="dxa"/>
            <w:gridSpan w:val="3"/>
            <w:tcBorders>
              <w:top w:val="nil"/>
              <w:left w:val="nil"/>
              <w:bottom w:val="single" w:sz="4" w:space="0" w:color="auto"/>
              <w:right w:val="single" w:sz="4" w:space="0" w:color="auto"/>
            </w:tcBorders>
            <w:shd w:val="clear" w:color="auto" w:fill="auto"/>
            <w:noWrap/>
            <w:vAlign w:val="center"/>
          </w:tcPr>
          <w:p w:rsidR="00DB4AAE" w:rsidRPr="00583950" w:rsidRDefault="00DB4AAE" w:rsidP="003631CB">
            <w:pPr>
              <w:spacing w:after="0" w:line="240" w:lineRule="auto"/>
              <w:ind w:left="-66"/>
              <w:jc w:val="center"/>
              <w:rPr>
                <w:rFonts w:ascii="Times New Roman" w:eastAsia="Times New Roman" w:hAnsi="Times New Roman" w:cs="Times New Roman"/>
                <w:b/>
                <w:bCs/>
                <w:color w:val="000000"/>
                <w:sz w:val="18"/>
                <w:szCs w:val="18"/>
                <w:lang w:eastAsia="ru-RU"/>
              </w:rPr>
            </w:pPr>
            <w:r w:rsidRPr="00583950">
              <w:rPr>
                <w:rFonts w:ascii="Times New Roman" w:eastAsia="Times New Roman" w:hAnsi="Times New Roman" w:cs="Times New Roman"/>
                <w:b/>
                <w:bCs/>
                <w:color w:val="000000"/>
                <w:sz w:val="18"/>
                <w:szCs w:val="18"/>
                <w:lang w:eastAsia="ru-RU"/>
              </w:rPr>
              <w:t>17-18</w:t>
            </w:r>
          </w:p>
        </w:tc>
        <w:tc>
          <w:tcPr>
            <w:tcW w:w="709" w:type="dxa"/>
            <w:gridSpan w:val="3"/>
            <w:tcBorders>
              <w:top w:val="nil"/>
              <w:left w:val="nil"/>
              <w:bottom w:val="single" w:sz="4" w:space="0" w:color="auto"/>
              <w:right w:val="single" w:sz="4" w:space="0" w:color="auto"/>
            </w:tcBorders>
            <w:shd w:val="clear" w:color="auto" w:fill="auto"/>
            <w:noWrap/>
            <w:vAlign w:val="center"/>
          </w:tcPr>
          <w:p w:rsidR="00DB4AAE" w:rsidRPr="00583950" w:rsidRDefault="00DB4AAE" w:rsidP="00707186">
            <w:pPr>
              <w:spacing w:after="0" w:line="240" w:lineRule="auto"/>
              <w:jc w:val="center"/>
              <w:rPr>
                <w:rFonts w:ascii="Times New Roman" w:eastAsia="Times New Roman" w:hAnsi="Times New Roman" w:cs="Times New Roman"/>
                <w:b/>
                <w:bCs/>
                <w:color w:val="000000"/>
                <w:sz w:val="18"/>
                <w:szCs w:val="18"/>
                <w:lang w:eastAsia="ru-RU"/>
              </w:rPr>
            </w:pPr>
            <w:r w:rsidRPr="00583950">
              <w:rPr>
                <w:rFonts w:ascii="Times New Roman" w:eastAsia="Times New Roman" w:hAnsi="Times New Roman" w:cs="Times New Roman"/>
                <w:b/>
                <w:bCs/>
                <w:color w:val="000000"/>
                <w:sz w:val="18"/>
                <w:szCs w:val="18"/>
                <w:lang w:eastAsia="ru-RU"/>
              </w:rPr>
              <w:t>19-20</w:t>
            </w:r>
          </w:p>
        </w:tc>
        <w:tc>
          <w:tcPr>
            <w:tcW w:w="709" w:type="dxa"/>
            <w:gridSpan w:val="3"/>
            <w:tcBorders>
              <w:top w:val="nil"/>
              <w:left w:val="nil"/>
              <w:bottom w:val="single" w:sz="4" w:space="0" w:color="auto"/>
              <w:right w:val="single" w:sz="4" w:space="0" w:color="auto"/>
            </w:tcBorders>
            <w:shd w:val="clear" w:color="auto" w:fill="auto"/>
            <w:noWrap/>
            <w:vAlign w:val="center"/>
          </w:tcPr>
          <w:p w:rsidR="00DB4AAE" w:rsidRPr="00583950" w:rsidRDefault="00DB4AAE" w:rsidP="00707186">
            <w:pPr>
              <w:spacing w:after="0" w:line="240" w:lineRule="auto"/>
              <w:jc w:val="center"/>
              <w:rPr>
                <w:rFonts w:ascii="Times New Roman" w:eastAsia="Times New Roman" w:hAnsi="Times New Roman" w:cs="Times New Roman"/>
                <w:b/>
                <w:bCs/>
                <w:color w:val="000000"/>
                <w:sz w:val="18"/>
                <w:szCs w:val="18"/>
                <w:lang w:eastAsia="ru-RU"/>
              </w:rPr>
            </w:pPr>
            <w:r w:rsidRPr="00583950">
              <w:rPr>
                <w:rFonts w:ascii="Times New Roman" w:eastAsia="Times New Roman" w:hAnsi="Times New Roman" w:cs="Times New Roman"/>
                <w:b/>
                <w:bCs/>
                <w:color w:val="000000"/>
                <w:sz w:val="18"/>
                <w:szCs w:val="18"/>
                <w:lang w:eastAsia="ru-RU"/>
              </w:rPr>
              <w:t>21-22</w:t>
            </w:r>
          </w:p>
        </w:tc>
        <w:tc>
          <w:tcPr>
            <w:tcW w:w="708" w:type="dxa"/>
            <w:gridSpan w:val="2"/>
            <w:tcBorders>
              <w:top w:val="nil"/>
              <w:left w:val="nil"/>
              <w:bottom w:val="single" w:sz="4" w:space="0" w:color="auto"/>
              <w:right w:val="single" w:sz="4" w:space="0" w:color="auto"/>
            </w:tcBorders>
            <w:shd w:val="clear" w:color="auto" w:fill="auto"/>
            <w:noWrap/>
            <w:vAlign w:val="center"/>
          </w:tcPr>
          <w:p w:rsidR="00DB4AAE" w:rsidRPr="00583950" w:rsidRDefault="00DB4AAE" w:rsidP="00707186">
            <w:pPr>
              <w:spacing w:after="0" w:line="240" w:lineRule="auto"/>
              <w:jc w:val="center"/>
              <w:rPr>
                <w:rFonts w:ascii="Times New Roman" w:eastAsia="Times New Roman" w:hAnsi="Times New Roman" w:cs="Times New Roman"/>
                <w:b/>
                <w:bCs/>
                <w:color w:val="000000"/>
                <w:sz w:val="18"/>
                <w:szCs w:val="18"/>
                <w:lang w:eastAsia="ru-RU"/>
              </w:rPr>
            </w:pPr>
            <w:r w:rsidRPr="00583950">
              <w:rPr>
                <w:rFonts w:ascii="Times New Roman" w:eastAsia="Times New Roman" w:hAnsi="Times New Roman" w:cs="Times New Roman"/>
                <w:b/>
                <w:bCs/>
                <w:color w:val="000000"/>
                <w:sz w:val="18"/>
                <w:szCs w:val="18"/>
                <w:lang w:eastAsia="ru-RU"/>
              </w:rPr>
              <w:t>23-24</w:t>
            </w:r>
          </w:p>
        </w:tc>
        <w:tc>
          <w:tcPr>
            <w:tcW w:w="709" w:type="dxa"/>
            <w:gridSpan w:val="2"/>
            <w:tcBorders>
              <w:top w:val="nil"/>
              <w:left w:val="nil"/>
              <w:bottom w:val="single" w:sz="4" w:space="0" w:color="auto"/>
              <w:right w:val="single" w:sz="4" w:space="0" w:color="auto"/>
            </w:tcBorders>
            <w:shd w:val="clear" w:color="auto" w:fill="auto"/>
            <w:noWrap/>
            <w:vAlign w:val="center"/>
          </w:tcPr>
          <w:p w:rsidR="00DB4AAE" w:rsidRPr="00583950" w:rsidRDefault="00DB4AAE" w:rsidP="00707186">
            <w:pPr>
              <w:spacing w:after="0" w:line="240" w:lineRule="auto"/>
              <w:jc w:val="center"/>
              <w:rPr>
                <w:rFonts w:ascii="Times New Roman" w:eastAsia="Times New Roman" w:hAnsi="Times New Roman" w:cs="Times New Roman"/>
                <w:b/>
                <w:bCs/>
                <w:color w:val="000000"/>
                <w:sz w:val="18"/>
                <w:szCs w:val="18"/>
                <w:lang w:eastAsia="ru-RU"/>
              </w:rPr>
            </w:pPr>
            <w:r w:rsidRPr="00583950">
              <w:rPr>
                <w:rFonts w:ascii="Times New Roman" w:eastAsia="Times New Roman" w:hAnsi="Times New Roman" w:cs="Times New Roman"/>
                <w:b/>
                <w:bCs/>
                <w:color w:val="000000"/>
                <w:sz w:val="18"/>
                <w:szCs w:val="18"/>
                <w:lang w:eastAsia="ru-RU"/>
              </w:rPr>
              <w:t xml:space="preserve">25-26 </w:t>
            </w:r>
          </w:p>
        </w:tc>
        <w:tc>
          <w:tcPr>
            <w:tcW w:w="709" w:type="dxa"/>
            <w:gridSpan w:val="2"/>
            <w:tcBorders>
              <w:top w:val="nil"/>
              <w:left w:val="nil"/>
              <w:bottom w:val="single" w:sz="4" w:space="0" w:color="auto"/>
              <w:right w:val="single" w:sz="4" w:space="0" w:color="auto"/>
            </w:tcBorders>
            <w:shd w:val="clear" w:color="auto" w:fill="auto"/>
            <w:noWrap/>
            <w:vAlign w:val="center"/>
          </w:tcPr>
          <w:p w:rsidR="00DB4AAE" w:rsidRPr="00583950" w:rsidRDefault="00DB4AAE" w:rsidP="003631CB">
            <w:pPr>
              <w:spacing w:after="0" w:line="240" w:lineRule="auto"/>
              <w:jc w:val="center"/>
              <w:rPr>
                <w:rFonts w:ascii="Times New Roman" w:eastAsia="Times New Roman" w:hAnsi="Times New Roman" w:cs="Times New Roman"/>
                <w:b/>
                <w:bCs/>
                <w:color w:val="000000"/>
                <w:sz w:val="18"/>
                <w:szCs w:val="18"/>
                <w:lang w:eastAsia="ru-RU"/>
              </w:rPr>
            </w:pPr>
            <w:r w:rsidRPr="00583950">
              <w:rPr>
                <w:rFonts w:ascii="Times New Roman" w:eastAsia="Times New Roman" w:hAnsi="Times New Roman" w:cs="Times New Roman"/>
                <w:b/>
                <w:bCs/>
                <w:color w:val="000000"/>
                <w:sz w:val="18"/>
                <w:szCs w:val="18"/>
                <w:lang w:eastAsia="ru-RU"/>
              </w:rPr>
              <w:t xml:space="preserve">27-28 </w:t>
            </w:r>
          </w:p>
        </w:tc>
        <w:tc>
          <w:tcPr>
            <w:tcW w:w="709" w:type="dxa"/>
            <w:gridSpan w:val="2"/>
            <w:tcBorders>
              <w:top w:val="nil"/>
              <w:left w:val="nil"/>
              <w:bottom w:val="single" w:sz="4" w:space="0" w:color="auto"/>
              <w:right w:val="single" w:sz="4" w:space="0" w:color="auto"/>
            </w:tcBorders>
            <w:shd w:val="clear" w:color="auto" w:fill="auto"/>
            <w:noWrap/>
            <w:vAlign w:val="center"/>
          </w:tcPr>
          <w:p w:rsidR="00DB4AAE" w:rsidRPr="00583950" w:rsidRDefault="00DB4AAE" w:rsidP="00707186">
            <w:pPr>
              <w:spacing w:after="0" w:line="240" w:lineRule="auto"/>
              <w:jc w:val="center"/>
              <w:rPr>
                <w:rFonts w:ascii="Times New Roman" w:eastAsia="Times New Roman" w:hAnsi="Times New Roman" w:cs="Times New Roman"/>
                <w:b/>
                <w:bCs/>
                <w:color w:val="000000"/>
                <w:sz w:val="18"/>
                <w:szCs w:val="18"/>
                <w:lang w:eastAsia="ru-RU"/>
              </w:rPr>
            </w:pPr>
            <w:r w:rsidRPr="00583950">
              <w:rPr>
                <w:rFonts w:ascii="Times New Roman" w:eastAsia="Times New Roman" w:hAnsi="Times New Roman" w:cs="Times New Roman"/>
                <w:b/>
                <w:bCs/>
                <w:color w:val="000000"/>
                <w:sz w:val="18"/>
                <w:szCs w:val="18"/>
                <w:lang w:eastAsia="ru-RU"/>
              </w:rPr>
              <w:t xml:space="preserve">29-31 </w:t>
            </w:r>
          </w:p>
        </w:tc>
        <w:tc>
          <w:tcPr>
            <w:tcW w:w="708" w:type="dxa"/>
            <w:gridSpan w:val="2"/>
            <w:tcBorders>
              <w:top w:val="nil"/>
              <w:left w:val="nil"/>
              <w:bottom w:val="single" w:sz="4" w:space="0" w:color="auto"/>
              <w:right w:val="single" w:sz="4" w:space="0" w:color="auto"/>
            </w:tcBorders>
            <w:shd w:val="clear" w:color="auto" w:fill="auto"/>
            <w:noWrap/>
            <w:vAlign w:val="center"/>
          </w:tcPr>
          <w:p w:rsidR="00DB4AAE" w:rsidRPr="00583950" w:rsidRDefault="00DB4AAE" w:rsidP="006A0186">
            <w:pPr>
              <w:spacing w:after="0" w:line="240" w:lineRule="auto"/>
              <w:jc w:val="center"/>
              <w:rPr>
                <w:rFonts w:ascii="Times New Roman" w:eastAsia="Times New Roman" w:hAnsi="Times New Roman" w:cs="Times New Roman"/>
                <w:b/>
                <w:bCs/>
                <w:color w:val="000000"/>
                <w:sz w:val="18"/>
                <w:szCs w:val="18"/>
                <w:lang w:eastAsia="ru-RU"/>
              </w:rPr>
            </w:pPr>
            <w:r w:rsidRPr="00583950">
              <w:rPr>
                <w:rFonts w:ascii="Times New Roman" w:eastAsia="Times New Roman" w:hAnsi="Times New Roman" w:cs="Times New Roman"/>
                <w:b/>
                <w:bCs/>
                <w:color w:val="000000"/>
                <w:sz w:val="18"/>
                <w:szCs w:val="18"/>
                <w:lang w:eastAsia="ru-RU"/>
              </w:rPr>
              <w:t>1-2</w:t>
            </w:r>
          </w:p>
        </w:tc>
        <w:tc>
          <w:tcPr>
            <w:tcW w:w="709" w:type="dxa"/>
            <w:gridSpan w:val="2"/>
            <w:tcBorders>
              <w:top w:val="nil"/>
              <w:left w:val="nil"/>
              <w:bottom w:val="single" w:sz="4" w:space="0" w:color="auto"/>
              <w:right w:val="single" w:sz="4" w:space="0" w:color="auto"/>
            </w:tcBorders>
            <w:shd w:val="clear" w:color="auto" w:fill="auto"/>
            <w:noWrap/>
            <w:vAlign w:val="center"/>
          </w:tcPr>
          <w:p w:rsidR="00DB4AAE" w:rsidRPr="00583950" w:rsidRDefault="00DB4AAE" w:rsidP="006A0186">
            <w:pPr>
              <w:spacing w:after="0" w:line="240" w:lineRule="auto"/>
              <w:jc w:val="center"/>
              <w:rPr>
                <w:rFonts w:ascii="Times New Roman" w:eastAsia="Times New Roman" w:hAnsi="Times New Roman" w:cs="Times New Roman"/>
                <w:b/>
                <w:bCs/>
                <w:color w:val="000000"/>
                <w:sz w:val="18"/>
                <w:szCs w:val="18"/>
                <w:lang w:eastAsia="ru-RU"/>
              </w:rPr>
            </w:pPr>
            <w:r w:rsidRPr="00583950">
              <w:rPr>
                <w:rFonts w:ascii="Times New Roman" w:eastAsia="Times New Roman" w:hAnsi="Times New Roman" w:cs="Times New Roman"/>
                <w:b/>
                <w:bCs/>
                <w:color w:val="000000"/>
                <w:sz w:val="18"/>
                <w:szCs w:val="18"/>
                <w:lang w:eastAsia="ru-RU"/>
              </w:rPr>
              <w:t>3-4</w:t>
            </w:r>
          </w:p>
        </w:tc>
        <w:tc>
          <w:tcPr>
            <w:tcW w:w="992" w:type="dxa"/>
            <w:gridSpan w:val="4"/>
            <w:tcBorders>
              <w:top w:val="nil"/>
              <w:left w:val="nil"/>
              <w:bottom w:val="single" w:sz="4" w:space="0" w:color="auto"/>
              <w:right w:val="single" w:sz="4" w:space="0" w:color="auto"/>
            </w:tcBorders>
            <w:shd w:val="clear" w:color="auto" w:fill="auto"/>
            <w:noWrap/>
            <w:vAlign w:val="center"/>
          </w:tcPr>
          <w:p w:rsidR="00DB4AAE" w:rsidRPr="00583950" w:rsidRDefault="00DB4AAE" w:rsidP="006A018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5</w:t>
            </w:r>
          </w:p>
        </w:tc>
      </w:tr>
      <w:tr w:rsidR="00DB4AAE" w:rsidRPr="006A0186" w:rsidTr="00DB4AAE">
        <w:trPr>
          <w:gridAfter w:val="2"/>
          <w:wAfter w:w="1937" w:type="dxa"/>
          <w:trHeight w:val="1718"/>
        </w:trPr>
        <w:tc>
          <w:tcPr>
            <w:tcW w:w="900" w:type="dxa"/>
            <w:gridSpan w:val="2"/>
            <w:tcBorders>
              <w:top w:val="nil"/>
              <w:left w:val="single" w:sz="4" w:space="0" w:color="auto"/>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12000</w:t>
            </w:r>
          </w:p>
        </w:tc>
        <w:tc>
          <w:tcPr>
            <w:tcW w:w="4360" w:type="dxa"/>
            <w:gridSpan w:val="3"/>
            <w:tcBorders>
              <w:top w:val="nil"/>
              <w:left w:val="nil"/>
              <w:bottom w:val="single" w:sz="4" w:space="0" w:color="auto"/>
              <w:right w:val="nil"/>
            </w:tcBorders>
            <w:shd w:val="clear" w:color="auto" w:fill="auto"/>
            <w:vAlign w:val="center"/>
            <w:hideMark/>
          </w:tcPr>
          <w:p w:rsidR="00DB4AAE" w:rsidRPr="008251BC" w:rsidRDefault="00DB4AAE" w:rsidP="006A0186">
            <w:pPr>
              <w:spacing w:after="0" w:line="240" w:lineRule="auto"/>
              <w:rPr>
                <w:rFonts w:ascii="Times New Roman" w:eastAsia="Times New Roman" w:hAnsi="Times New Roman" w:cs="Times New Roman"/>
                <w:color w:val="000000"/>
                <w:sz w:val="20"/>
                <w:szCs w:val="20"/>
                <w:lang w:eastAsia="ru-RU"/>
              </w:rPr>
            </w:pPr>
            <w:r w:rsidRPr="008251BC">
              <w:rPr>
                <w:rFonts w:ascii="Times New Roman" w:eastAsia="Times New Roman" w:hAnsi="Times New Roman" w:cs="Times New Roman"/>
                <w:b/>
                <w:bCs/>
                <w:color w:val="000000"/>
                <w:sz w:val="20"/>
                <w:szCs w:val="20"/>
                <w:lang w:eastAsia="ru-RU"/>
              </w:rPr>
              <w:t>Ст. Комсомольск-Мурманский Октябрьской ж/д, код: 018606</w:t>
            </w:r>
            <w:r w:rsidRPr="008251BC">
              <w:rPr>
                <w:rFonts w:ascii="Times New Roman" w:eastAsia="Times New Roman" w:hAnsi="Times New Roman" w:cs="Times New Roman"/>
                <w:color w:val="000000"/>
                <w:sz w:val="20"/>
                <w:szCs w:val="20"/>
                <w:lang w:eastAsia="ru-RU"/>
              </w:rPr>
              <w:t xml:space="preserve"> (</w:t>
            </w:r>
            <w:proofErr w:type="gramStart"/>
            <w:r w:rsidRPr="008251BC">
              <w:rPr>
                <w:rFonts w:ascii="Times New Roman" w:eastAsia="Times New Roman" w:hAnsi="Times New Roman" w:cs="Times New Roman"/>
                <w:color w:val="000000"/>
                <w:sz w:val="20"/>
                <w:szCs w:val="20"/>
                <w:lang w:eastAsia="ru-RU"/>
              </w:rPr>
              <w:t>п</w:t>
            </w:r>
            <w:proofErr w:type="gramEnd"/>
            <w:r w:rsidRPr="008251BC">
              <w:rPr>
                <w:rFonts w:ascii="Times New Roman" w:eastAsia="Times New Roman" w:hAnsi="Times New Roman" w:cs="Times New Roman"/>
                <w:color w:val="000000"/>
                <w:sz w:val="20"/>
                <w:szCs w:val="20"/>
                <w:lang w:eastAsia="ru-RU"/>
              </w:rPr>
              <w:t>/п грузополучателя)</w:t>
            </w:r>
            <w:r w:rsidRPr="008251BC">
              <w:rPr>
                <w:rFonts w:ascii="Times New Roman" w:eastAsia="Times New Roman" w:hAnsi="Times New Roman" w:cs="Times New Roman"/>
                <w:color w:val="000000"/>
                <w:sz w:val="20"/>
                <w:szCs w:val="20"/>
                <w:lang w:eastAsia="ru-RU"/>
              </w:rPr>
              <w:br/>
              <w:t>Получатель: Акционерное общество «</w:t>
            </w:r>
            <w:proofErr w:type="spellStart"/>
            <w:r w:rsidRPr="008251BC">
              <w:rPr>
                <w:rFonts w:ascii="Times New Roman" w:eastAsia="Times New Roman" w:hAnsi="Times New Roman" w:cs="Times New Roman"/>
                <w:color w:val="000000"/>
                <w:sz w:val="20"/>
                <w:szCs w:val="20"/>
                <w:lang w:eastAsia="ru-RU"/>
              </w:rPr>
              <w:t>Мурманэнергосбыт</w:t>
            </w:r>
            <w:proofErr w:type="spellEnd"/>
            <w:r w:rsidRPr="008251BC">
              <w:rPr>
                <w:rFonts w:ascii="Times New Roman" w:eastAsia="Times New Roman" w:hAnsi="Times New Roman" w:cs="Times New Roman"/>
                <w:color w:val="000000"/>
                <w:sz w:val="20"/>
                <w:szCs w:val="20"/>
                <w:lang w:eastAsia="ru-RU"/>
              </w:rPr>
              <w:t>», код 6396, ОКПО 88036460</w:t>
            </w:r>
            <w:r w:rsidRPr="008251BC">
              <w:rPr>
                <w:rFonts w:ascii="Times New Roman" w:eastAsia="Times New Roman" w:hAnsi="Times New Roman" w:cs="Times New Roman"/>
                <w:color w:val="000000"/>
                <w:sz w:val="20"/>
                <w:szCs w:val="20"/>
                <w:lang w:eastAsia="ru-RU"/>
              </w:rPr>
              <w:br/>
              <w:t>183034, г. Мурманск, Свердлова, 39.</w:t>
            </w:r>
          </w:p>
        </w:tc>
        <w:tc>
          <w:tcPr>
            <w:tcW w:w="567" w:type="dxa"/>
            <w:gridSpan w:val="3"/>
            <w:tcBorders>
              <w:top w:val="nil"/>
              <w:left w:val="single" w:sz="4" w:space="0" w:color="auto"/>
              <w:bottom w:val="single" w:sz="4" w:space="0" w:color="auto"/>
              <w:right w:val="single" w:sz="4" w:space="0" w:color="auto"/>
            </w:tcBorders>
            <w:shd w:val="clear" w:color="auto" w:fill="auto"/>
            <w:vAlign w:val="center"/>
            <w:hideMark/>
          </w:tcPr>
          <w:p w:rsidR="00DB4AAE" w:rsidRPr="008251BC" w:rsidRDefault="00DB4AAE" w:rsidP="003631CB">
            <w:pPr>
              <w:spacing w:after="0" w:line="240" w:lineRule="auto"/>
              <w:ind w:left="-108"/>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1000</w:t>
            </w:r>
          </w:p>
        </w:tc>
        <w:tc>
          <w:tcPr>
            <w:tcW w:w="525" w:type="dxa"/>
            <w:tcBorders>
              <w:top w:val="nil"/>
              <w:left w:val="nil"/>
              <w:bottom w:val="single" w:sz="4" w:space="0" w:color="auto"/>
              <w:right w:val="single" w:sz="4" w:space="0" w:color="auto"/>
            </w:tcBorders>
            <w:shd w:val="clear" w:color="auto" w:fill="auto"/>
            <w:vAlign w:val="center"/>
            <w:hideMark/>
          </w:tcPr>
          <w:p w:rsidR="00DB4AAE" w:rsidRPr="008251BC" w:rsidRDefault="00DB4AAE" w:rsidP="00583950">
            <w:pPr>
              <w:spacing w:after="0" w:line="240" w:lineRule="auto"/>
              <w:ind w:left="-108" w:right="-150"/>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1000</w:t>
            </w:r>
          </w:p>
        </w:tc>
        <w:tc>
          <w:tcPr>
            <w:tcW w:w="609" w:type="dxa"/>
            <w:gridSpan w:val="4"/>
            <w:tcBorders>
              <w:top w:val="nil"/>
              <w:left w:val="nil"/>
              <w:bottom w:val="single" w:sz="4" w:space="0" w:color="auto"/>
              <w:right w:val="single" w:sz="4" w:space="0" w:color="auto"/>
            </w:tcBorders>
            <w:shd w:val="clear" w:color="auto" w:fill="auto"/>
            <w:vAlign w:val="center"/>
            <w:hideMark/>
          </w:tcPr>
          <w:p w:rsidR="00DB4AAE" w:rsidRPr="008251BC" w:rsidRDefault="00DB4AAE" w:rsidP="00583950">
            <w:pPr>
              <w:spacing w:after="0" w:line="240" w:lineRule="auto"/>
              <w:ind w:right="-108"/>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1000</w:t>
            </w:r>
          </w:p>
        </w:tc>
        <w:tc>
          <w:tcPr>
            <w:tcW w:w="525" w:type="dxa"/>
            <w:tcBorders>
              <w:top w:val="nil"/>
              <w:left w:val="nil"/>
              <w:bottom w:val="single" w:sz="4" w:space="0" w:color="auto"/>
              <w:right w:val="single" w:sz="4" w:space="0" w:color="auto"/>
            </w:tcBorders>
            <w:shd w:val="clear" w:color="auto" w:fill="auto"/>
            <w:vAlign w:val="center"/>
            <w:hideMark/>
          </w:tcPr>
          <w:p w:rsidR="00DB4AAE" w:rsidRPr="008251BC" w:rsidRDefault="00DB4AAE" w:rsidP="005D297F">
            <w:pPr>
              <w:spacing w:after="0" w:line="240" w:lineRule="auto"/>
              <w:ind w:left="-108"/>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1000</w:t>
            </w:r>
          </w:p>
        </w:tc>
        <w:tc>
          <w:tcPr>
            <w:tcW w:w="6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583950">
            <w:pPr>
              <w:spacing w:after="0" w:line="240" w:lineRule="auto"/>
              <w:ind w:right="-108"/>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1000</w:t>
            </w:r>
          </w:p>
        </w:tc>
        <w:tc>
          <w:tcPr>
            <w:tcW w:w="7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3631CB">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1000 </w:t>
            </w:r>
          </w:p>
        </w:tc>
        <w:tc>
          <w:tcPr>
            <w:tcW w:w="7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3631CB">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1000</w:t>
            </w:r>
          </w:p>
        </w:tc>
        <w:tc>
          <w:tcPr>
            <w:tcW w:w="708"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3631CB">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1000 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3631CB">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1000</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3631CB">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1000</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3631CB">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1000</w:t>
            </w:r>
          </w:p>
        </w:tc>
        <w:tc>
          <w:tcPr>
            <w:tcW w:w="708"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3631CB">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1000 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3631CB">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992" w:type="dxa"/>
            <w:gridSpan w:val="4"/>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r>
      <w:tr w:rsidR="00DB4AAE" w:rsidRPr="006A0186" w:rsidTr="00DB4AAE">
        <w:trPr>
          <w:gridAfter w:val="2"/>
          <w:wAfter w:w="1937" w:type="dxa"/>
          <w:trHeight w:val="2003"/>
        </w:trPr>
        <w:tc>
          <w:tcPr>
            <w:tcW w:w="900" w:type="dxa"/>
            <w:gridSpan w:val="2"/>
            <w:tcBorders>
              <w:top w:val="nil"/>
              <w:left w:val="single" w:sz="4" w:space="0" w:color="auto"/>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lastRenderedPageBreak/>
              <w:t> 6500</w:t>
            </w:r>
          </w:p>
        </w:tc>
        <w:tc>
          <w:tcPr>
            <w:tcW w:w="4360" w:type="dxa"/>
            <w:gridSpan w:val="3"/>
            <w:tcBorders>
              <w:top w:val="nil"/>
              <w:left w:val="nil"/>
              <w:bottom w:val="single" w:sz="4" w:space="0" w:color="auto"/>
              <w:right w:val="nil"/>
            </w:tcBorders>
            <w:shd w:val="clear" w:color="auto" w:fill="auto"/>
            <w:vAlign w:val="center"/>
            <w:hideMark/>
          </w:tcPr>
          <w:p w:rsidR="00DB4AAE" w:rsidRPr="008251BC" w:rsidRDefault="00DB4AAE" w:rsidP="006A0186">
            <w:pPr>
              <w:spacing w:after="0" w:line="240" w:lineRule="auto"/>
              <w:rPr>
                <w:rFonts w:ascii="Times New Roman" w:eastAsia="Times New Roman" w:hAnsi="Times New Roman" w:cs="Times New Roman"/>
                <w:color w:val="000000"/>
                <w:sz w:val="20"/>
                <w:szCs w:val="20"/>
                <w:lang w:eastAsia="ru-RU"/>
              </w:rPr>
            </w:pPr>
            <w:r w:rsidRPr="008251BC">
              <w:rPr>
                <w:rFonts w:ascii="Times New Roman" w:eastAsia="Times New Roman" w:hAnsi="Times New Roman" w:cs="Times New Roman"/>
                <w:b/>
                <w:bCs/>
                <w:color w:val="000000"/>
                <w:sz w:val="20"/>
                <w:szCs w:val="20"/>
                <w:lang w:eastAsia="ru-RU"/>
              </w:rPr>
              <w:t xml:space="preserve">Ст. Мурманск  Октябрьской ж/д, код: 018409 </w:t>
            </w:r>
            <w:r w:rsidRPr="008251BC">
              <w:rPr>
                <w:rFonts w:ascii="Times New Roman" w:eastAsia="Times New Roman" w:hAnsi="Times New Roman" w:cs="Times New Roman"/>
                <w:color w:val="000000"/>
                <w:sz w:val="20"/>
                <w:szCs w:val="20"/>
                <w:lang w:eastAsia="ru-RU"/>
              </w:rPr>
              <w:t>(</w:t>
            </w:r>
            <w:proofErr w:type="gramStart"/>
            <w:r w:rsidRPr="008251BC">
              <w:rPr>
                <w:rFonts w:ascii="Times New Roman" w:eastAsia="Times New Roman" w:hAnsi="Times New Roman" w:cs="Times New Roman"/>
                <w:color w:val="000000"/>
                <w:sz w:val="20"/>
                <w:szCs w:val="20"/>
                <w:lang w:eastAsia="ru-RU"/>
              </w:rPr>
              <w:t>п</w:t>
            </w:r>
            <w:proofErr w:type="gramEnd"/>
            <w:r w:rsidRPr="008251BC">
              <w:rPr>
                <w:rFonts w:ascii="Times New Roman" w:eastAsia="Times New Roman" w:hAnsi="Times New Roman" w:cs="Times New Roman"/>
                <w:color w:val="000000"/>
                <w:sz w:val="20"/>
                <w:szCs w:val="20"/>
                <w:lang w:eastAsia="ru-RU"/>
              </w:rPr>
              <w:t>/п «35 СРЗ» АО «Звездочка»)</w:t>
            </w:r>
            <w:r w:rsidRPr="008251BC">
              <w:rPr>
                <w:rFonts w:ascii="Times New Roman" w:eastAsia="Times New Roman" w:hAnsi="Times New Roman" w:cs="Times New Roman"/>
                <w:color w:val="000000"/>
                <w:sz w:val="20"/>
                <w:szCs w:val="20"/>
                <w:lang w:eastAsia="ru-RU"/>
              </w:rPr>
              <w:br/>
              <w:t>Получатель: Акционерное общество «</w:t>
            </w:r>
            <w:proofErr w:type="spellStart"/>
            <w:r w:rsidRPr="008251BC">
              <w:rPr>
                <w:rFonts w:ascii="Times New Roman" w:eastAsia="Times New Roman" w:hAnsi="Times New Roman" w:cs="Times New Roman"/>
                <w:color w:val="000000"/>
                <w:sz w:val="20"/>
                <w:szCs w:val="20"/>
                <w:lang w:eastAsia="ru-RU"/>
              </w:rPr>
              <w:t>Мурманэнергосбыт</w:t>
            </w:r>
            <w:proofErr w:type="spellEnd"/>
            <w:r w:rsidRPr="008251BC">
              <w:rPr>
                <w:rFonts w:ascii="Times New Roman" w:eastAsia="Times New Roman" w:hAnsi="Times New Roman" w:cs="Times New Roman"/>
                <w:color w:val="000000"/>
                <w:sz w:val="20"/>
                <w:szCs w:val="20"/>
                <w:lang w:eastAsia="ru-RU"/>
              </w:rPr>
              <w:t>», код 6396, ОКПО 88036460</w:t>
            </w:r>
            <w:r w:rsidRPr="008251BC">
              <w:rPr>
                <w:rFonts w:ascii="Times New Roman" w:eastAsia="Times New Roman" w:hAnsi="Times New Roman" w:cs="Times New Roman"/>
                <w:color w:val="000000"/>
                <w:sz w:val="20"/>
                <w:szCs w:val="20"/>
                <w:lang w:eastAsia="ru-RU"/>
              </w:rPr>
              <w:br/>
              <w:t>183034, г. Мурманск, Свердлова, 39</w:t>
            </w:r>
            <w:r w:rsidRPr="008251BC">
              <w:rPr>
                <w:rFonts w:ascii="Times New Roman" w:eastAsia="Times New Roman" w:hAnsi="Times New Roman" w:cs="Times New Roman"/>
                <w:color w:val="FF0000"/>
                <w:sz w:val="20"/>
                <w:szCs w:val="20"/>
                <w:lang w:eastAsia="ru-RU"/>
              </w:rPr>
              <w:t>.</w:t>
            </w:r>
            <w:r w:rsidRPr="008251BC">
              <w:rPr>
                <w:rFonts w:ascii="Times New Roman" w:eastAsia="Times New Roman" w:hAnsi="Times New Roman" w:cs="Times New Roman"/>
                <w:sz w:val="20"/>
                <w:szCs w:val="20"/>
                <w:lang w:eastAsia="ru-RU"/>
              </w:rPr>
              <w:t>(ПРИНИМАЮТ ТОЛЬКО В 4-Х ОСНЫХ ЦИСТЕРНАХ)</w:t>
            </w:r>
          </w:p>
        </w:tc>
        <w:tc>
          <w:tcPr>
            <w:tcW w:w="567" w:type="dxa"/>
            <w:gridSpan w:val="3"/>
            <w:tcBorders>
              <w:top w:val="nil"/>
              <w:left w:val="single" w:sz="4" w:space="0" w:color="auto"/>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525" w:type="dxa"/>
            <w:tcBorders>
              <w:top w:val="nil"/>
              <w:left w:val="nil"/>
              <w:bottom w:val="single" w:sz="4" w:space="0" w:color="auto"/>
              <w:right w:val="single" w:sz="4" w:space="0" w:color="auto"/>
            </w:tcBorders>
            <w:shd w:val="clear" w:color="auto" w:fill="auto"/>
            <w:vAlign w:val="center"/>
            <w:hideMark/>
          </w:tcPr>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p>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609" w:type="dxa"/>
            <w:gridSpan w:val="4"/>
            <w:tcBorders>
              <w:top w:val="nil"/>
              <w:left w:val="nil"/>
              <w:bottom w:val="single" w:sz="4" w:space="0" w:color="auto"/>
              <w:right w:val="single" w:sz="4" w:space="0" w:color="auto"/>
            </w:tcBorders>
            <w:shd w:val="clear" w:color="auto" w:fill="auto"/>
            <w:vAlign w:val="center"/>
            <w:hideMark/>
          </w:tcPr>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525" w:type="dxa"/>
            <w:tcBorders>
              <w:top w:val="nil"/>
              <w:left w:val="nil"/>
              <w:bottom w:val="single" w:sz="4" w:space="0" w:color="auto"/>
              <w:right w:val="single" w:sz="4" w:space="0" w:color="auto"/>
            </w:tcBorders>
            <w:shd w:val="clear" w:color="auto" w:fill="auto"/>
            <w:vAlign w:val="center"/>
            <w:hideMark/>
          </w:tcPr>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p>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6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8"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8"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992" w:type="dxa"/>
            <w:gridSpan w:val="4"/>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r>
      <w:tr w:rsidR="00DB4AAE" w:rsidRPr="006A0186" w:rsidTr="00DB4AAE">
        <w:trPr>
          <w:gridAfter w:val="2"/>
          <w:wAfter w:w="1937" w:type="dxa"/>
          <w:trHeight w:val="1872"/>
        </w:trPr>
        <w:tc>
          <w:tcPr>
            <w:tcW w:w="900" w:type="dxa"/>
            <w:gridSpan w:val="2"/>
            <w:tcBorders>
              <w:top w:val="nil"/>
              <w:left w:val="single" w:sz="4" w:space="0" w:color="auto"/>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2000</w:t>
            </w:r>
          </w:p>
        </w:tc>
        <w:tc>
          <w:tcPr>
            <w:tcW w:w="4360"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rPr>
                <w:rFonts w:ascii="Times New Roman" w:eastAsia="Times New Roman" w:hAnsi="Times New Roman" w:cs="Times New Roman"/>
                <w:color w:val="000000"/>
                <w:sz w:val="20"/>
                <w:szCs w:val="20"/>
                <w:lang w:eastAsia="ru-RU"/>
              </w:rPr>
            </w:pPr>
            <w:proofErr w:type="spellStart"/>
            <w:r w:rsidRPr="008251BC">
              <w:rPr>
                <w:rFonts w:ascii="Times New Roman" w:eastAsia="Times New Roman" w:hAnsi="Times New Roman" w:cs="Times New Roman"/>
                <w:b/>
                <w:bCs/>
                <w:color w:val="000000"/>
                <w:sz w:val="20"/>
                <w:szCs w:val="20"/>
                <w:lang w:eastAsia="ru-RU"/>
              </w:rPr>
              <w:t>Ст</w:t>
            </w:r>
            <w:proofErr w:type="gramStart"/>
            <w:r w:rsidRPr="008251BC">
              <w:rPr>
                <w:rFonts w:ascii="Times New Roman" w:eastAsia="Times New Roman" w:hAnsi="Times New Roman" w:cs="Times New Roman"/>
                <w:b/>
                <w:bCs/>
                <w:color w:val="000000"/>
                <w:sz w:val="20"/>
                <w:szCs w:val="20"/>
                <w:lang w:eastAsia="ru-RU"/>
              </w:rPr>
              <w:t>.О</w:t>
            </w:r>
            <w:proofErr w:type="gramEnd"/>
            <w:r w:rsidRPr="008251BC">
              <w:rPr>
                <w:rFonts w:ascii="Times New Roman" w:eastAsia="Times New Roman" w:hAnsi="Times New Roman" w:cs="Times New Roman"/>
                <w:b/>
                <w:bCs/>
                <w:color w:val="000000"/>
                <w:sz w:val="20"/>
                <w:szCs w:val="20"/>
                <w:lang w:eastAsia="ru-RU"/>
              </w:rPr>
              <w:t>ленегорск</w:t>
            </w:r>
            <w:proofErr w:type="spellEnd"/>
            <w:r w:rsidRPr="008251BC">
              <w:rPr>
                <w:rFonts w:ascii="Times New Roman" w:eastAsia="Times New Roman" w:hAnsi="Times New Roman" w:cs="Times New Roman"/>
                <w:b/>
                <w:bCs/>
                <w:color w:val="000000"/>
                <w:sz w:val="20"/>
                <w:szCs w:val="20"/>
                <w:lang w:eastAsia="ru-RU"/>
              </w:rPr>
              <w:t xml:space="preserve"> Октябрьской ж/</w:t>
            </w:r>
            <w:proofErr w:type="spellStart"/>
            <w:r w:rsidRPr="008251BC">
              <w:rPr>
                <w:rFonts w:ascii="Times New Roman" w:eastAsia="Times New Roman" w:hAnsi="Times New Roman" w:cs="Times New Roman"/>
                <w:b/>
                <w:bCs/>
                <w:color w:val="000000"/>
                <w:sz w:val="20"/>
                <w:szCs w:val="20"/>
                <w:lang w:eastAsia="ru-RU"/>
              </w:rPr>
              <w:t>д,код</w:t>
            </w:r>
            <w:proofErr w:type="spellEnd"/>
            <w:r w:rsidRPr="008251BC">
              <w:rPr>
                <w:rFonts w:ascii="Times New Roman" w:eastAsia="Times New Roman" w:hAnsi="Times New Roman" w:cs="Times New Roman"/>
                <w:b/>
                <w:bCs/>
                <w:color w:val="000000"/>
                <w:sz w:val="20"/>
                <w:szCs w:val="20"/>
                <w:lang w:eastAsia="ru-RU"/>
              </w:rPr>
              <w:t>: 016308</w:t>
            </w:r>
            <w:r w:rsidRPr="008251BC">
              <w:rPr>
                <w:rFonts w:ascii="Times New Roman" w:eastAsia="Times New Roman" w:hAnsi="Times New Roman" w:cs="Times New Roman"/>
                <w:color w:val="000000"/>
                <w:sz w:val="20"/>
                <w:szCs w:val="20"/>
                <w:lang w:eastAsia="ru-RU"/>
              </w:rPr>
              <w:t xml:space="preserve">  (п/п грузополучателя)</w:t>
            </w:r>
            <w:r w:rsidRPr="008251BC">
              <w:rPr>
                <w:rFonts w:ascii="Times New Roman" w:eastAsia="Times New Roman" w:hAnsi="Times New Roman" w:cs="Times New Roman"/>
                <w:color w:val="000000"/>
                <w:sz w:val="20"/>
                <w:szCs w:val="20"/>
                <w:lang w:eastAsia="ru-RU"/>
              </w:rPr>
              <w:br/>
              <w:t>Получатель: Акционерное общество «</w:t>
            </w:r>
            <w:proofErr w:type="spellStart"/>
            <w:r w:rsidRPr="008251BC">
              <w:rPr>
                <w:rFonts w:ascii="Times New Roman" w:eastAsia="Times New Roman" w:hAnsi="Times New Roman" w:cs="Times New Roman"/>
                <w:color w:val="000000"/>
                <w:sz w:val="20"/>
                <w:szCs w:val="20"/>
                <w:lang w:eastAsia="ru-RU"/>
              </w:rPr>
              <w:t>Мурманэнергосбыт</w:t>
            </w:r>
            <w:proofErr w:type="spellEnd"/>
            <w:r w:rsidRPr="008251BC">
              <w:rPr>
                <w:rFonts w:ascii="Times New Roman" w:eastAsia="Times New Roman" w:hAnsi="Times New Roman" w:cs="Times New Roman"/>
                <w:color w:val="000000"/>
                <w:sz w:val="20"/>
                <w:szCs w:val="20"/>
                <w:lang w:eastAsia="ru-RU"/>
              </w:rPr>
              <w:t>», код 6396, ОКПО 88036460</w:t>
            </w:r>
            <w:r w:rsidRPr="008251BC">
              <w:rPr>
                <w:rFonts w:ascii="Times New Roman" w:eastAsia="Times New Roman" w:hAnsi="Times New Roman" w:cs="Times New Roman"/>
                <w:color w:val="000000"/>
                <w:sz w:val="20"/>
                <w:szCs w:val="20"/>
                <w:lang w:eastAsia="ru-RU"/>
              </w:rPr>
              <w:br/>
              <w:t xml:space="preserve">183034, г. Мурманск, Свердлова, 39. </w:t>
            </w:r>
            <w:r w:rsidRPr="008251BC">
              <w:rPr>
                <w:rFonts w:ascii="Times New Roman" w:eastAsia="Times New Roman" w:hAnsi="Times New Roman" w:cs="Times New Roman"/>
                <w:sz w:val="20"/>
                <w:szCs w:val="20"/>
                <w:lang w:eastAsia="ru-RU"/>
              </w:rPr>
              <w:t>(ПРИНИМАЮТ ТОЛЬКО В 4-Х ОСНЫХ ЦИСТЕРНАХ)</w:t>
            </w:r>
          </w:p>
        </w:tc>
        <w:tc>
          <w:tcPr>
            <w:tcW w:w="567"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500</w:t>
            </w:r>
          </w:p>
        </w:tc>
        <w:tc>
          <w:tcPr>
            <w:tcW w:w="525" w:type="dxa"/>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609" w:type="dxa"/>
            <w:gridSpan w:val="4"/>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525" w:type="dxa"/>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6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8"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992" w:type="dxa"/>
            <w:gridSpan w:val="4"/>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r>
      <w:tr w:rsidR="00DB4AAE" w:rsidRPr="006A0186" w:rsidTr="00DB4AAE">
        <w:trPr>
          <w:gridAfter w:val="2"/>
          <w:wAfter w:w="1937" w:type="dxa"/>
          <w:trHeight w:val="1669"/>
        </w:trPr>
        <w:tc>
          <w:tcPr>
            <w:tcW w:w="900" w:type="dxa"/>
            <w:gridSpan w:val="2"/>
            <w:tcBorders>
              <w:top w:val="nil"/>
              <w:left w:val="single" w:sz="4" w:space="0" w:color="auto"/>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10000</w:t>
            </w:r>
          </w:p>
        </w:tc>
        <w:tc>
          <w:tcPr>
            <w:tcW w:w="4360"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rPr>
                <w:rFonts w:ascii="Times New Roman" w:eastAsia="Times New Roman" w:hAnsi="Times New Roman" w:cs="Times New Roman"/>
                <w:color w:val="000000"/>
                <w:sz w:val="20"/>
                <w:szCs w:val="20"/>
                <w:lang w:eastAsia="ru-RU"/>
              </w:rPr>
            </w:pPr>
            <w:r w:rsidRPr="008251BC">
              <w:rPr>
                <w:rFonts w:ascii="Times New Roman" w:eastAsia="Times New Roman" w:hAnsi="Times New Roman" w:cs="Times New Roman"/>
                <w:b/>
                <w:bCs/>
                <w:color w:val="000000"/>
                <w:sz w:val="20"/>
                <w:szCs w:val="20"/>
                <w:lang w:eastAsia="ru-RU"/>
              </w:rPr>
              <w:t xml:space="preserve">Ст. </w:t>
            </w:r>
            <w:proofErr w:type="spellStart"/>
            <w:r w:rsidRPr="008251BC">
              <w:rPr>
                <w:rFonts w:ascii="Times New Roman" w:eastAsia="Times New Roman" w:hAnsi="Times New Roman" w:cs="Times New Roman"/>
                <w:b/>
                <w:bCs/>
                <w:color w:val="000000"/>
                <w:sz w:val="20"/>
                <w:szCs w:val="20"/>
                <w:lang w:eastAsia="ru-RU"/>
              </w:rPr>
              <w:t>Ваенга</w:t>
            </w:r>
            <w:proofErr w:type="spellEnd"/>
            <w:r w:rsidRPr="008251BC">
              <w:rPr>
                <w:rFonts w:ascii="Times New Roman" w:eastAsia="Times New Roman" w:hAnsi="Times New Roman" w:cs="Times New Roman"/>
                <w:b/>
                <w:bCs/>
                <w:color w:val="000000"/>
                <w:sz w:val="20"/>
                <w:szCs w:val="20"/>
                <w:lang w:eastAsia="ru-RU"/>
              </w:rPr>
              <w:t xml:space="preserve"> Октябрьской ж/д, код: 019007</w:t>
            </w:r>
            <w:r w:rsidRPr="008251BC">
              <w:rPr>
                <w:rFonts w:ascii="Times New Roman" w:eastAsia="Times New Roman" w:hAnsi="Times New Roman" w:cs="Times New Roman"/>
                <w:color w:val="000000"/>
                <w:sz w:val="20"/>
                <w:szCs w:val="20"/>
                <w:lang w:eastAsia="ru-RU"/>
              </w:rPr>
              <w:t xml:space="preserve"> (</w:t>
            </w:r>
            <w:proofErr w:type="gramStart"/>
            <w:r w:rsidRPr="008251BC">
              <w:rPr>
                <w:rFonts w:ascii="Times New Roman" w:eastAsia="Times New Roman" w:hAnsi="Times New Roman" w:cs="Times New Roman"/>
                <w:color w:val="000000"/>
                <w:sz w:val="20"/>
                <w:szCs w:val="20"/>
                <w:lang w:eastAsia="ru-RU"/>
              </w:rPr>
              <w:t>п</w:t>
            </w:r>
            <w:proofErr w:type="gramEnd"/>
            <w:r w:rsidRPr="008251BC">
              <w:rPr>
                <w:rFonts w:ascii="Times New Roman" w:eastAsia="Times New Roman" w:hAnsi="Times New Roman" w:cs="Times New Roman"/>
                <w:color w:val="000000"/>
                <w:sz w:val="20"/>
                <w:szCs w:val="20"/>
                <w:lang w:eastAsia="ru-RU"/>
              </w:rPr>
              <w:t>/п грузополучателя)</w:t>
            </w:r>
            <w:r w:rsidRPr="008251BC">
              <w:rPr>
                <w:rFonts w:ascii="Times New Roman" w:eastAsia="Times New Roman" w:hAnsi="Times New Roman" w:cs="Times New Roman"/>
                <w:color w:val="000000"/>
                <w:sz w:val="20"/>
                <w:szCs w:val="20"/>
                <w:lang w:eastAsia="ru-RU"/>
              </w:rPr>
              <w:br/>
              <w:t>Получатель: Акционерное общество «</w:t>
            </w:r>
            <w:proofErr w:type="spellStart"/>
            <w:r w:rsidRPr="008251BC">
              <w:rPr>
                <w:rFonts w:ascii="Times New Roman" w:eastAsia="Times New Roman" w:hAnsi="Times New Roman" w:cs="Times New Roman"/>
                <w:color w:val="000000"/>
                <w:sz w:val="20"/>
                <w:szCs w:val="20"/>
                <w:lang w:eastAsia="ru-RU"/>
              </w:rPr>
              <w:t>Мурманэнергосбыт</w:t>
            </w:r>
            <w:proofErr w:type="spellEnd"/>
            <w:r w:rsidRPr="008251BC">
              <w:rPr>
                <w:rFonts w:ascii="Times New Roman" w:eastAsia="Times New Roman" w:hAnsi="Times New Roman" w:cs="Times New Roman"/>
                <w:color w:val="000000"/>
                <w:sz w:val="20"/>
                <w:szCs w:val="20"/>
                <w:lang w:eastAsia="ru-RU"/>
              </w:rPr>
              <w:t>», код 6396, ОКПО 88036460</w:t>
            </w:r>
            <w:r w:rsidRPr="008251BC">
              <w:rPr>
                <w:rFonts w:ascii="Times New Roman" w:eastAsia="Times New Roman" w:hAnsi="Times New Roman" w:cs="Times New Roman"/>
                <w:color w:val="000000"/>
                <w:sz w:val="20"/>
                <w:szCs w:val="20"/>
                <w:lang w:eastAsia="ru-RU"/>
              </w:rPr>
              <w:br/>
              <w:t>183034, г. Мурманск, Свердлова, 39.</w:t>
            </w:r>
          </w:p>
        </w:tc>
        <w:tc>
          <w:tcPr>
            <w:tcW w:w="567"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500</w:t>
            </w:r>
          </w:p>
        </w:tc>
        <w:tc>
          <w:tcPr>
            <w:tcW w:w="525" w:type="dxa"/>
            <w:tcBorders>
              <w:top w:val="nil"/>
              <w:left w:val="nil"/>
              <w:bottom w:val="single" w:sz="4" w:space="0" w:color="auto"/>
              <w:right w:val="single" w:sz="4" w:space="0" w:color="auto"/>
            </w:tcBorders>
            <w:shd w:val="clear" w:color="auto" w:fill="auto"/>
            <w:vAlign w:val="center"/>
            <w:hideMark/>
          </w:tcPr>
          <w:p w:rsidR="00DB4AAE" w:rsidRPr="008251BC" w:rsidRDefault="00DB4AAE" w:rsidP="008251BC">
            <w:pPr>
              <w:spacing w:after="0" w:line="240" w:lineRule="auto"/>
              <w:ind w:left="-108" w:right="-150"/>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1000</w:t>
            </w:r>
            <w:r w:rsidRPr="008251BC">
              <w:rPr>
                <w:rFonts w:ascii="Times New Roman" w:eastAsia="Times New Roman" w:hAnsi="Times New Roman" w:cs="Times New Roman"/>
                <w:b/>
                <w:bCs/>
                <w:color w:val="000000"/>
                <w:sz w:val="20"/>
                <w:szCs w:val="20"/>
                <w:lang w:eastAsia="ru-RU"/>
              </w:rPr>
              <w:t> </w:t>
            </w:r>
          </w:p>
        </w:tc>
        <w:tc>
          <w:tcPr>
            <w:tcW w:w="609" w:type="dxa"/>
            <w:gridSpan w:val="4"/>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500</w:t>
            </w:r>
            <w:r w:rsidRPr="008251BC">
              <w:rPr>
                <w:rFonts w:ascii="Times New Roman" w:eastAsia="Times New Roman" w:hAnsi="Times New Roman" w:cs="Times New Roman"/>
                <w:b/>
                <w:bCs/>
                <w:color w:val="000000"/>
                <w:sz w:val="20"/>
                <w:szCs w:val="20"/>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rsidR="00DB4AAE" w:rsidRPr="008251BC" w:rsidRDefault="00DB4AAE" w:rsidP="008251BC">
            <w:pPr>
              <w:spacing w:after="0" w:line="240" w:lineRule="auto"/>
              <w:ind w:left="-108" w:right="-150"/>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1000</w:t>
            </w:r>
          </w:p>
        </w:tc>
        <w:tc>
          <w:tcPr>
            <w:tcW w:w="6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500</w:t>
            </w:r>
          </w:p>
        </w:tc>
        <w:tc>
          <w:tcPr>
            <w:tcW w:w="7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1000</w:t>
            </w:r>
            <w:r w:rsidRPr="008251BC">
              <w:rPr>
                <w:rFonts w:ascii="Times New Roman" w:eastAsia="Times New Roman" w:hAnsi="Times New Roman" w:cs="Times New Roman"/>
                <w:b/>
                <w:bCs/>
                <w:color w:val="000000"/>
                <w:sz w:val="20"/>
                <w:szCs w:val="20"/>
                <w:lang w:eastAsia="ru-RU"/>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500</w:t>
            </w:r>
            <w:r w:rsidRPr="008251BC">
              <w:rPr>
                <w:rFonts w:ascii="Times New Roman" w:eastAsia="Times New Roman" w:hAnsi="Times New Roman" w:cs="Times New Roman"/>
                <w:b/>
                <w:bCs/>
                <w:color w:val="000000"/>
                <w:sz w:val="20"/>
                <w:szCs w:val="20"/>
                <w:lang w:eastAsia="ru-RU"/>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1000</w:t>
            </w: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1000</w:t>
            </w: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1000</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1000</w:t>
            </w:r>
          </w:p>
        </w:tc>
        <w:tc>
          <w:tcPr>
            <w:tcW w:w="708"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1000</w:t>
            </w: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992" w:type="dxa"/>
            <w:gridSpan w:val="4"/>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r>
      <w:tr w:rsidR="00DB4AAE" w:rsidRPr="006A0186" w:rsidTr="00DB4AAE">
        <w:trPr>
          <w:gridAfter w:val="2"/>
          <w:wAfter w:w="1937" w:type="dxa"/>
          <w:trHeight w:val="2089"/>
        </w:trPr>
        <w:tc>
          <w:tcPr>
            <w:tcW w:w="900" w:type="dxa"/>
            <w:gridSpan w:val="2"/>
            <w:tcBorders>
              <w:top w:val="nil"/>
              <w:left w:val="single" w:sz="4" w:space="0" w:color="auto"/>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3500</w:t>
            </w:r>
            <w:r w:rsidRPr="008251BC">
              <w:rPr>
                <w:rFonts w:ascii="Times New Roman" w:eastAsia="Times New Roman" w:hAnsi="Times New Roman" w:cs="Times New Roman"/>
                <w:b/>
                <w:bCs/>
                <w:color w:val="000000"/>
                <w:sz w:val="20"/>
                <w:szCs w:val="20"/>
                <w:lang w:eastAsia="ru-RU"/>
              </w:rPr>
              <w:t> </w:t>
            </w:r>
          </w:p>
        </w:tc>
        <w:tc>
          <w:tcPr>
            <w:tcW w:w="4360"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rPr>
                <w:rFonts w:ascii="Times New Roman" w:eastAsia="Times New Roman" w:hAnsi="Times New Roman" w:cs="Times New Roman"/>
                <w:color w:val="000000"/>
                <w:sz w:val="20"/>
                <w:szCs w:val="20"/>
                <w:lang w:eastAsia="ru-RU"/>
              </w:rPr>
            </w:pPr>
            <w:r w:rsidRPr="008251BC">
              <w:rPr>
                <w:rFonts w:ascii="Times New Roman" w:eastAsia="Times New Roman" w:hAnsi="Times New Roman" w:cs="Times New Roman"/>
                <w:b/>
                <w:bCs/>
                <w:color w:val="000000"/>
                <w:sz w:val="20"/>
                <w:szCs w:val="20"/>
                <w:lang w:eastAsia="ru-RU"/>
              </w:rPr>
              <w:t xml:space="preserve">Ст. Никель-Мурманский Октябрьской ж/д, код: 018201 </w:t>
            </w:r>
            <w:r w:rsidRPr="008251BC">
              <w:rPr>
                <w:rFonts w:ascii="Times New Roman" w:eastAsia="Times New Roman" w:hAnsi="Times New Roman" w:cs="Times New Roman"/>
                <w:color w:val="000000"/>
                <w:sz w:val="20"/>
                <w:szCs w:val="20"/>
                <w:lang w:eastAsia="ru-RU"/>
              </w:rPr>
              <w:t>(</w:t>
            </w:r>
            <w:proofErr w:type="gramStart"/>
            <w:r w:rsidRPr="008251BC">
              <w:rPr>
                <w:rFonts w:ascii="Times New Roman" w:eastAsia="Times New Roman" w:hAnsi="Times New Roman" w:cs="Times New Roman"/>
                <w:color w:val="000000"/>
                <w:sz w:val="20"/>
                <w:szCs w:val="20"/>
                <w:lang w:eastAsia="ru-RU"/>
              </w:rPr>
              <w:t>п</w:t>
            </w:r>
            <w:proofErr w:type="gramEnd"/>
            <w:r w:rsidRPr="008251BC">
              <w:rPr>
                <w:rFonts w:ascii="Times New Roman" w:eastAsia="Times New Roman" w:hAnsi="Times New Roman" w:cs="Times New Roman"/>
                <w:color w:val="000000"/>
                <w:sz w:val="20"/>
                <w:szCs w:val="20"/>
                <w:lang w:eastAsia="ru-RU"/>
              </w:rPr>
              <w:t>/п грузополучателя)</w:t>
            </w:r>
            <w:r w:rsidRPr="008251BC">
              <w:rPr>
                <w:rFonts w:ascii="Times New Roman" w:eastAsia="Times New Roman" w:hAnsi="Times New Roman" w:cs="Times New Roman"/>
                <w:color w:val="000000"/>
                <w:sz w:val="20"/>
                <w:szCs w:val="20"/>
                <w:lang w:eastAsia="ru-RU"/>
              </w:rPr>
              <w:br/>
              <w:t>Получатель: АО «КГМК», код 4810, ОКПО 48200234 (для нужд Акционерного общества «</w:t>
            </w:r>
            <w:proofErr w:type="spellStart"/>
            <w:r w:rsidRPr="008251BC">
              <w:rPr>
                <w:rFonts w:ascii="Times New Roman" w:eastAsia="Times New Roman" w:hAnsi="Times New Roman" w:cs="Times New Roman"/>
                <w:color w:val="000000"/>
                <w:sz w:val="20"/>
                <w:szCs w:val="20"/>
                <w:lang w:eastAsia="ru-RU"/>
              </w:rPr>
              <w:t>Мурманэнергосбыт</w:t>
            </w:r>
            <w:proofErr w:type="spellEnd"/>
            <w:r w:rsidRPr="008251BC">
              <w:rPr>
                <w:rFonts w:ascii="Times New Roman" w:eastAsia="Times New Roman" w:hAnsi="Times New Roman" w:cs="Times New Roman"/>
                <w:color w:val="000000"/>
                <w:sz w:val="20"/>
                <w:szCs w:val="20"/>
                <w:lang w:eastAsia="ru-RU"/>
              </w:rPr>
              <w:t>», ОКПО 88036460)</w:t>
            </w:r>
            <w:r w:rsidRPr="008251BC">
              <w:rPr>
                <w:rFonts w:ascii="Times New Roman" w:eastAsia="Times New Roman" w:hAnsi="Times New Roman" w:cs="Times New Roman"/>
                <w:color w:val="000000"/>
                <w:sz w:val="20"/>
                <w:szCs w:val="20"/>
                <w:lang w:eastAsia="ru-RU"/>
              </w:rPr>
              <w:br/>
              <w:t xml:space="preserve">184430, </w:t>
            </w:r>
            <w:proofErr w:type="gramStart"/>
            <w:r w:rsidRPr="008251BC">
              <w:rPr>
                <w:rFonts w:ascii="Times New Roman" w:eastAsia="Times New Roman" w:hAnsi="Times New Roman" w:cs="Times New Roman"/>
                <w:color w:val="000000"/>
                <w:sz w:val="20"/>
                <w:szCs w:val="20"/>
                <w:lang w:eastAsia="ru-RU"/>
              </w:rPr>
              <w:t>Мурманская</w:t>
            </w:r>
            <w:proofErr w:type="gramEnd"/>
            <w:r w:rsidRPr="008251BC">
              <w:rPr>
                <w:rFonts w:ascii="Times New Roman" w:eastAsia="Times New Roman" w:hAnsi="Times New Roman" w:cs="Times New Roman"/>
                <w:color w:val="000000"/>
                <w:sz w:val="20"/>
                <w:szCs w:val="20"/>
                <w:lang w:eastAsia="ru-RU"/>
              </w:rPr>
              <w:t xml:space="preserve"> обл., Мончегорск, Мончегорск-7.</w:t>
            </w:r>
          </w:p>
        </w:tc>
        <w:tc>
          <w:tcPr>
            <w:tcW w:w="567"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500</w:t>
            </w:r>
            <w:r w:rsidRPr="008251BC">
              <w:rPr>
                <w:rFonts w:ascii="Times New Roman" w:eastAsia="Times New Roman" w:hAnsi="Times New Roman" w:cs="Times New Roman"/>
                <w:b/>
                <w:bCs/>
                <w:color w:val="000000"/>
                <w:sz w:val="20"/>
                <w:szCs w:val="20"/>
                <w:lang w:eastAsia="ru-RU"/>
              </w:rPr>
              <w:t> </w:t>
            </w:r>
          </w:p>
        </w:tc>
        <w:tc>
          <w:tcPr>
            <w:tcW w:w="609" w:type="dxa"/>
            <w:gridSpan w:val="4"/>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500</w:t>
            </w:r>
            <w:r w:rsidRPr="008251BC">
              <w:rPr>
                <w:rFonts w:ascii="Times New Roman" w:eastAsia="Times New Roman" w:hAnsi="Times New Roman" w:cs="Times New Roman"/>
                <w:b/>
                <w:bCs/>
                <w:color w:val="000000"/>
                <w:sz w:val="20"/>
                <w:szCs w:val="20"/>
                <w:lang w:eastAsia="ru-RU"/>
              </w:rPr>
              <w:t> </w:t>
            </w:r>
          </w:p>
        </w:tc>
        <w:tc>
          <w:tcPr>
            <w:tcW w:w="6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DB4AAE"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500</w:t>
            </w:r>
          </w:p>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p>
        </w:tc>
        <w:tc>
          <w:tcPr>
            <w:tcW w:w="709" w:type="dxa"/>
            <w:gridSpan w:val="3"/>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DB4AAE"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500</w:t>
            </w:r>
          </w:p>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500</w:t>
            </w:r>
          </w:p>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DB4AAE"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500</w:t>
            </w:r>
          </w:p>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992" w:type="dxa"/>
            <w:gridSpan w:val="4"/>
            <w:tcBorders>
              <w:top w:val="nil"/>
              <w:left w:val="nil"/>
              <w:bottom w:val="single" w:sz="4" w:space="0" w:color="auto"/>
              <w:right w:val="single" w:sz="4" w:space="0" w:color="auto"/>
            </w:tcBorders>
            <w:shd w:val="clear" w:color="auto" w:fill="auto"/>
            <w:vAlign w:val="center"/>
            <w:hideMark/>
          </w:tcPr>
          <w:p w:rsidR="00DB4AAE"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500</w:t>
            </w:r>
          </w:p>
          <w:p w:rsidR="00DB4AAE" w:rsidRPr="008251BC" w:rsidRDefault="00DB4AAE"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r>
      <w:tr w:rsidR="006E6D30" w:rsidRPr="006A0186" w:rsidTr="00A079EB">
        <w:trPr>
          <w:gridAfter w:val="2"/>
          <w:wAfter w:w="1937" w:type="dxa"/>
          <w:trHeight w:val="1823"/>
        </w:trPr>
        <w:tc>
          <w:tcPr>
            <w:tcW w:w="900" w:type="dxa"/>
            <w:gridSpan w:val="2"/>
            <w:tcBorders>
              <w:top w:val="nil"/>
              <w:left w:val="single" w:sz="4" w:space="0" w:color="auto"/>
              <w:bottom w:val="single" w:sz="4" w:space="0" w:color="auto"/>
              <w:right w:val="single" w:sz="4" w:space="0" w:color="auto"/>
            </w:tcBorders>
            <w:shd w:val="clear" w:color="auto" w:fill="auto"/>
            <w:vAlign w:val="center"/>
            <w:hideMark/>
          </w:tcPr>
          <w:p w:rsidR="006E6D30" w:rsidRPr="008251BC" w:rsidRDefault="006E6D30"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lastRenderedPageBreak/>
              <w:t> </w:t>
            </w:r>
            <w:r>
              <w:rPr>
                <w:rFonts w:ascii="Times New Roman" w:eastAsia="Times New Roman" w:hAnsi="Times New Roman" w:cs="Times New Roman"/>
                <w:b/>
                <w:bCs/>
                <w:color w:val="000000"/>
                <w:sz w:val="20"/>
                <w:szCs w:val="20"/>
                <w:lang w:eastAsia="ru-RU"/>
              </w:rPr>
              <w:t>6000</w:t>
            </w:r>
          </w:p>
        </w:tc>
        <w:tc>
          <w:tcPr>
            <w:tcW w:w="4360" w:type="dxa"/>
            <w:gridSpan w:val="3"/>
            <w:tcBorders>
              <w:top w:val="nil"/>
              <w:left w:val="nil"/>
              <w:bottom w:val="single" w:sz="4" w:space="0" w:color="auto"/>
              <w:right w:val="nil"/>
            </w:tcBorders>
            <w:shd w:val="clear" w:color="auto" w:fill="auto"/>
            <w:vAlign w:val="center"/>
            <w:hideMark/>
          </w:tcPr>
          <w:p w:rsidR="006E6D30" w:rsidRPr="008251BC" w:rsidRDefault="006E6D30" w:rsidP="006A0186">
            <w:pPr>
              <w:spacing w:after="0" w:line="240" w:lineRule="auto"/>
              <w:rPr>
                <w:rFonts w:ascii="Times New Roman" w:eastAsia="Times New Roman" w:hAnsi="Times New Roman" w:cs="Times New Roman"/>
                <w:color w:val="000000"/>
                <w:sz w:val="20"/>
                <w:szCs w:val="20"/>
                <w:lang w:eastAsia="ru-RU"/>
              </w:rPr>
            </w:pPr>
            <w:r w:rsidRPr="008251BC">
              <w:rPr>
                <w:rFonts w:ascii="Times New Roman" w:eastAsia="Times New Roman" w:hAnsi="Times New Roman" w:cs="Times New Roman"/>
                <w:b/>
                <w:bCs/>
                <w:color w:val="000000"/>
                <w:sz w:val="20"/>
                <w:szCs w:val="20"/>
                <w:lang w:eastAsia="ru-RU"/>
              </w:rPr>
              <w:t>Ст. Кандалакша Октябрьской ж/д, код: 014906</w:t>
            </w:r>
            <w:r w:rsidRPr="008251BC">
              <w:rPr>
                <w:rFonts w:ascii="Times New Roman" w:eastAsia="Times New Roman" w:hAnsi="Times New Roman" w:cs="Times New Roman"/>
                <w:color w:val="000000"/>
                <w:sz w:val="20"/>
                <w:szCs w:val="20"/>
                <w:lang w:eastAsia="ru-RU"/>
              </w:rPr>
              <w:t xml:space="preserve"> (</w:t>
            </w:r>
            <w:proofErr w:type="gramStart"/>
            <w:r w:rsidRPr="008251BC">
              <w:rPr>
                <w:rFonts w:ascii="Times New Roman" w:eastAsia="Times New Roman" w:hAnsi="Times New Roman" w:cs="Times New Roman"/>
                <w:color w:val="000000"/>
                <w:sz w:val="20"/>
                <w:szCs w:val="20"/>
                <w:lang w:eastAsia="ru-RU"/>
              </w:rPr>
              <w:t>п</w:t>
            </w:r>
            <w:proofErr w:type="gramEnd"/>
            <w:r w:rsidRPr="008251BC">
              <w:rPr>
                <w:rFonts w:ascii="Times New Roman" w:eastAsia="Times New Roman" w:hAnsi="Times New Roman" w:cs="Times New Roman"/>
                <w:color w:val="000000"/>
                <w:sz w:val="20"/>
                <w:szCs w:val="20"/>
                <w:lang w:eastAsia="ru-RU"/>
              </w:rPr>
              <w:t>/п грузополучателя)</w:t>
            </w:r>
            <w:r w:rsidRPr="008251BC">
              <w:rPr>
                <w:rFonts w:ascii="Times New Roman" w:eastAsia="Times New Roman" w:hAnsi="Times New Roman" w:cs="Times New Roman"/>
                <w:color w:val="000000"/>
                <w:sz w:val="20"/>
                <w:szCs w:val="20"/>
                <w:lang w:eastAsia="ru-RU"/>
              </w:rPr>
              <w:br/>
              <w:t>Получатель: Акционерное общество «</w:t>
            </w:r>
            <w:proofErr w:type="spellStart"/>
            <w:r w:rsidRPr="008251BC">
              <w:rPr>
                <w:rFonts w:ascii="Times New Roman" w:eastAsia="Times New Roman" w:hAnsi="Times New Roman" w:cs="Times New Roman"/>
                <w:color w:val="000000"/>
                <w:sz w:val="20"/>
                <w:szCs w:val="20"/>
                <w:lang w:eastAsia="ru-RU"/>
              </w:rPr>
              <w:t>Мурманэнергосбыт</w:t>
            </w:r>
            <w:proofErr w:type="spellEnd"/>
            <w:r w:rsidRPr="008251BC">
              <w:rPr>
                <w:rFonts w:ascii="Times New Roman" w:eastAsia="Times New Roman" w:hAnsi="Times New Roman" w:cs="Times New Roman"/>
                <w:color w:val="000000"/>
                <w:sz w:val="20"/>
                <w:szCs w:val="20"/>
                <w:lang w:eastAsia="ru-RU"/>
              </w:rPr>
              <w:t>», код 6396, ОКПО 88036460</w:t>
            </w:r>
            <w:r w:rsidRPr="008251BC">
              <w:rPr>
                <w:rFonts w:ascii="Times New Roman" w:eastAsia="Times New Roman" w:hAnsi="Times New Roman" w:cs="Times New Roman"/>
                <w:color w:val="000000"/>
                <w:sz w:val="20"/>
                <w:szCs w:val="20"/>
                <w:lang w:eastAsia="ru-RU"/>
              </w:rPr>
              <w:br/>
              <w:t>183034, г. Мурманск, Свердлова, 39.</w:t>
            </w:r>
            <w:r w:rsidRPr="008251BC">
              <w:rPr>
                <w:rFonts w:ascii="Times New Roman" w:eastAsia="Times New Roman" w:hAnsi="Times New Roman" w:cs="Times New Roman"/>
                <w:color w:val="FF0000"/>
                <w:sz w:val="20"/>
                <w:szCs w:val="20"/>
                <w:lang w:eastAsia="ru-RU"/>
              </w:rPr>
              <w:t xml:space="preserve"> </w:t>
            </w:r>
          </w:p>
        </w:tc>
        <w:tc>
          <w:tcPr>
            <w:tcW w:w="567" w:type="dxa"/>
            <w:gridSpan w:val="3"/>
            <w:tcBorders>
              <w:top w:val="nil"/>
              <w:left w:val="single" w:sz="4" w:space="0" w:color="auto"/>
              <w:bottom w:val="single" w:sz="4" w:space="0" w:color="auto"/>
              <w:right w:val="single" w:sz="4" w:space="0" w:color="auto"/>
            </w:tcBorders>
            <w:shd w:val="clear" w:color="auto" w:fill="auto"/>
            <w:vAlign w:val="center"/>
            <w:hideMark/>
          </w:tcPr>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525" w:type="dxa"/>
            <w:tcBorders>
              <w:top w:val="nil"/>
              <w:left w:val="nil"/>
              <w:bottom w:val="single" w:sz="4" w:space="0" w:color="auto"/>
              <w:right w:val="single" w:sz="4" w:space="0" w:color="auto"/>
            </w:tcBorders>
            <w:shd w:val="clear" w:color="auto" w:fill="auto"/>
            <w:vAlign w:val="center"/>
            <w:hideMark/>
          </w:tcPr>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p>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609" w:type="dxa"/>
            <w:gridSpan w:val="4"/>
            <w:tcBorders>
              <w:top w:val="nil"/>
              <w:left w:val="nil"/>
              <w:bottom w:val="single" w:sz="4" w:space="0" w:color="auto"/>
              <w:right w:val="single" w:sz="4" w:space="0" w:color="auto"/>
            </w:tcBorders>
            <w:shd w:val="clear" w:color="auto" w:fill="auto"/>
            <w:vAlign w:val="center"/>
            <w:hideMark/>
          </w:tcPr>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525" w:type="dxa"/>
            <w:tcBorders>
              <w:top w:val="nil"/>
              <w:left w:val="nil"/>
              <w:bottom w:val="single" w:sz="4" w:space="0" w:color="auto"/>
              <w:right w:val="single" w:sz="4" w:space="0" w:color="auto"/>
            </w:tcBorders>
            <w:shd w:val="clear" w:color="auto" w:fill="auto"/>
            <w:vAlign w:val="center"/>
            <w:hideMark/>
          </w:tcPr>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p>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609" w:type="dxa"/>
            <w:gridSpan w:val="3"/>
            <w:tcBorders>
              <w:top w:val="nil"/>
              <w:left w:val="nil"/>
              <w:bottom w:val="single" w:sz="4" w:space="0" w:color="auto"/>
              <w:right w:val="single" w:sz="4" w:space="0" w:color="auto"/>
            </w:tcBorders>
            <w:shd w:val="clear" w:color="auto" w:fill="auto"/>
            <w:vAlign w:val="center"/>
            <w:hideMark/>
          </w:tcPr>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9" w:type="dxa"/>
            <w:gridSpan w:val="3"/>
            <w:tcBorders>
              <w:top w:val="nil"/>
              <w:left w:val="nil"/>
              <w:bottom w:val="single" w:sz="4" w:space="0" w:color="auto"/>
              <w:right w:val="single" w:sz="4" w:space="0" w:color="auto"/>
            </w:tcBorders>
            <w:shd w:val="clear" w:color="auto" w:fill="auto"/>
            <w:vAlign w:val="center"/>
            <w:hideMark/>
          </w:tcPr>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9" w:type="dxa"/>
            <w:gridSpan w:val="3"/>
            <w:tcBorders>
              <w:top w:val="nil"/>
              <w:left w:val="nil"/>
              <w:bottom w:val="single" w:sz="4" w:space="0" w:color="auto"/>
              <w:right w:val="single" w:sz="4" w:space="0" w:color="auto"/>
            </w:tcBorders>
            <w:shd w:val="clear" w:color="auto" w:fill="auto"/>
            <w:vAlign w:val="center"/>
            <w:hideMark/>
          </w:tcPr>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8" w:type="dxa"/>
            <w:gridSpan w:val="2"/>
            <w:tcBorders>
              <w:top w:val="nil"/>
              <w:left w:val="nil"/>
              <w:bottom w:val="single" w:sz="4" w:space="0" w:color="auto"/>
              <w:right w:val="single" w:sz="4" w:space="0" w:color="auto"/>
            </w:tcBorders>
            <w:shd w:val="clear" w:color="auto" w:fill="auto"/>
            <w:vAlign w:val="center"/>
            <w:hideMark/>
          </w:tcPr>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9" w:type="dxa"/>
            <w:gridSpan w:val="2"/>
            <w:tcBorders>
              <w:top w:val="nil"/>
              <w:left w:val="nil"/>
              <w:bottom w:val="single" w:sz="4" w:space="0" w:color="auto"/>
              <w:right w:val="single" w:sz="4" w:space="0" w:color="auto"/>
            </w:tcBorders>
            <w:shd w:val="clear" w:color="auto" w:fill="auto"/>
            <w:vAlign w:val="center"/>
            <w:hideMark/>
          </w:tcPr>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9" w:type="dxa"/>
            <w:gridSpan w:val="2"/>
            <w:tcBorders>
              <w:top w:val="nil"/>
              <w:left w:val="nil"/>
              <w:bottom w:val="single" w:sz="4" w:space="0" w:color="auto"/>
              <w:right w:val="single" w:sz="4" w:space="0" w:color="auto"/>
            </w:tcBorders>
            <w:shd w:val="clear" w:color="auto" w:fill="auto"/>
            <w:vAlign w:val="center"/>
            <w:hideMark/>
          </w:tcPr>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9" w:type="dxa"/>
            <w:gridSpan w:val="2"/>
            <w:tcBorders>
              <w:top w:val="nil"/>
              <w:left w:val="nil"/>
              <w:bottom w:val="single" w:sz="4" w:space="0" w:color="auto"/>
              <w:right w:val="single" w:sz="4" w:space="0" w:color="auto"/>
            </w:tcBorders>
            <w:shd w:val="clear" w:color="auto" w:fill="auto"/>
            <w:vAlign w:val="center"/>
            <w:hideMark/>
          </w:tcPr>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8" w:type="dxa"/>
            <w:gridSpan w:val="2"/>
            <w:tcBorders>
              <w:top w:val="nil"/>
              <w:left w:val="nil"/>
              <w:bottom w:val="single" w:sz="4" w:space="0" w:color="auto"/>
              <w:right w:val="single" w:sz="4" w:space="0" w:color="auto"/>
            </w:tcBorders>
            <w:shd w:val="clear" w:color="auto" w:fill="auto"/>
            <w:vAlign w:val="center"/>
            <w:hideMark/>
          </w:tcPr>
          <w:p w:rsidR="006E6D30" w:rsidRPr="008251BC" w:rsidRDefault="006E6D30" w:rsidP="00707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500 </w:t>
            </w:r>
          </w:p>
        </w:tc>
        <w:tc>
          <w:tcPr>
            <w:tcW w:w="709" w:type="dxa"/>
            <w:gridSpan w:val="2"/>
            <w:tcBorders>
              <w:top w:val="nil"/>
              <w:left w:val="nil"/>
              <w:bottom w:val="single" w:sz="4" w:space="0" w:color="auto"/>
              <w:right w:val="single" w:sz="4" w:space="0" w:color="auto"/>
            </w:tcBorders>
            <w:shd w:val="clear" w:color="auto" w:fill="auto"/>
            <w:vAlign w:val="center"/>
            <w:hideMark/>
          </w:tcPr>
          <w:p w:rsidR="006E6D30" w:rsidRPr="008251BC" w:rsidRDefault="006E6D30"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992" w:type="dxa"/>
            <w:gridSpan w:val="4"/>
            <w:tcBorders>
              <w:top w:val="nil"/>
              <w:left w:val="nil"/>
              <w:bottom w:val="single" w:sz="4" w:space="0" w:color="auto"/>
              <w:right w:val="single" w:sz="4" w:space="0" w:color="auto"/>
            </w:tcBorders>
            <w:shd w:val="clear" w:color="auto" w:fill="auto"/>
            <w:vAlign w:val="center"/>
            <w:hideMark/>
          </w:tcPr>
          <w:p w:rsidR="006E6D30" w:rsidRPr="008251BC" w:rsidRDefault="006E6D30"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p w:rsidR="006E6D30" w:rsidRPr="008251BC" w:rsidRDefault="006E6D30" w:rsidP="006A0186">
            <w:pPr>
              <w:spacing w:after="0" w:line="240" w:lineRule="auto"/>
              <w:jc w:val="center"/>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r>
      <w:tr w:rsidR="006E6D30" w:rsidRPr="006A0186" w:rsidTr="00AB1963">
        <w:trPr>
          <w:gridAfter w:val="2"/>
          <w:wAfter w:w="1937" w:type="dxa"/>
          <w:trHeight w:val="315"/>
        </w:trPr>
        <w:tc>
          <w:tcPr>
            <w:tcW w:w="900" w:type="dxa"/>
            <w:gridSpan w:val="2"/>
            <w:tcBorders>
              <w:top w:val="nil"/>
              <w:left w:val="single" w:sz="4" w:space="0" w:color="auto"/>
              <w:bottom w:val="single" w:sz="4" w:space="0" w:color="auto"/>
              <w:right w:val="nil"/>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Итого</w:t>
            </w:r>
          </w:p>
        </w:tc>
        <w:tc>
          <w:tcPr>
            <w:tcW w:w="4360" w:type="dxa"/>
            <w:gridSpan w:val="3"/>
            <w:tcBorders>
              <w:top w:val="nil"/>
              <w:left w:val="nil"/>
              <w:bottom w:val="single" w:sz="4" w:space="0" w:color="auto"/>
              <w:right w:val="nil"/>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40000</w:t>
            </w:r>
          </w:p>
        </w:tc>
        <w:tc>
          <w:tcPr>
            <w:tcW w:w="567" w:type="dxa"/>
            <w:gridSpan w:val="3"/>
            <w:tcBorders>
              <w:top w:val="nil"/>
              <w:left w:val="single" w:sz="4" w:space="0" w:color="auto"/>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525" w:type="dxa"/>
            <w:tcBorders>
              <w:top w:val="nil"/>
              <w:left w:val="nil"/>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609" w:type="dxa"/>
            <w:gridSpan w:val="4"/>
            <w:tcBorders>
              <w:top w:val="nil"/>
              <w:left w:val="nil"/>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525" w:type="dxa"/>
            <w:tcBorders>
              <w:top w:val="nil"/>
              <w:left w:val="nil"/>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609" w:type="dxa"/>
            <w:gridSpan w:val="3"/>
            <w:tcBorders>
              <w:top w:val="nil"/>
              <w:left w:val="nil"/>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c>
          <w:tcPr>
            <w:tcW w:w="992" w:type="dxa"/>
            <w:gridSpan w:val="4"/>
            <w:tcBorders>
              <w:top w:val="nil"/>
              <w:left w:val="nil"/>
              <w:bottom w:val="single" w:sz="4" w:space="0" w:color="auto"/>
              <w:right w:val="single" w:sz="4" w:space="0" w:color="auto"/>
            </w:tcBorders>
            <w:shd w:val="clear" w:color="auto" w:fill="auto"/>
            <w:noWrap/>
            <w:vAlign w:val="bottom"/>
            <w:hideMark/>
          </w:tcPr>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p w:rsidR="006E6D30" w:rsidRPr="008251BC" w:rsidRDefault="006E6D30" w:rsidP="006A0186">
            <w:pPr>
              <w:spacing w:after="0" w:line="240" w:lineRule="auto"/>
              <w:rPr>
                <w:rFonts w:ascii="Times New Roman" w:eastAsia="Times New Roman" w:hAnsi="Times New Roman" w:cs="Times New Roman"/>
                <w:b/>
                <w:bCs/>
                <w:color w:val="000000"/>
                <w:sz w:val="20"/>
                <w:szCs w:val="20"/>
                <w:lang w:eastAsia="ru-RU"/>
              </w:rPr>
            </w:pPr>
            <w:r w:rsidRPr="008251BC">
              <w:rPr>
                <w:rFonts w:ascii="Times New Roman" w:eastAsia="Times New Roman" w:hAnsi="Times New Roman" w:cs="Times New Roman"/>
                <w:b/>
                <w:bCs/>
                <w:color w:val="000000"/>
                <w:sz w:val="20"/>
                <w:szCs w:val="20"/>
                <w:lang w:eastAsia="ru-RU"/>
              </w:rPr>
              <w:t> </w:t>
            </w:r>
          </w:p>
        </w:tc>
      </w:tr>
      <w:tr w:rsidR="006A4E0A" w:rsidRPr="006A0186" w:rsidTr="00DB4AAE">
        <w:trPr>
          <w:gridAfter w:val="2"/>
          <w:wAfter w:w="1937" w:type="dxa"/>
          <w:trHeight w:val="315"/>
        </w:trPr>
        <w:tc>
          <w:tcPr>
            <w:tcW w:w="900" w:type="dxa"/>
            <w:gridSpan w:val="2"/>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4360" w:type="dxa"/>
            <w:gridSpan w:val="3"/>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567" w:type="dxa"/>
            <w:gridSpan w:val="3"/>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525" w:type="dxa"/>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609" w:type="dxa"/>
            <w:gridSpan w:val="4"/>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525" w:type="dxa"/>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609" w:type="dxa"/>
            <w:gridSpan w:val="3"/>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709" w:type="dxa"/>
            <w:gridSpan w:val="3"/>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709" w:type="dxa"/>
            <w:gridSpan w:val="3"/>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708" w:type="dxa"/>
            <w:gridSpan w:val="2"/>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708" w:type="dxa"/>
            <w:gridSpan w:val="2"/>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c>
          <w:tcPr>
            <w:tcW w:w="283" w:type="dxa"/>
            <w:gridSpan w:val="2"/>
            <w:tcBorders>
              <w:top w:val="nil"/>
              <w:left w:val="nil"/>
              <w:bottom w:val="nil"/>
              <w:right w:val="nil"/>
            </w:tcBorders>
            <w:shd w:val="clear" w:color="auto" w:fill="auto"/>
            <w:noWrap/>
            <w:vAlign w:val="bottom"/>
            <w:hideMark/>
          </w:tcPr>
          <w:p w:rsidR="006A4E0A" w:rsidRPr="008251BC" w:rsidRDefault="006A4E0A" w:rsidP="006A0186">
            <w:pPr>
              <w:spacing w:after="0" w:line="240" w:lineRule="auto"/>
              <w:rPr>
                <w:rFonts w:ascii="Times New Roman" w:eastAsia="Times New Roman" w:hAnsi="Times New Roman" w:cs="Times New Roman"/>
                <w:b/>
                <w:bCs/>
                <w:color w:val="000000"/>
                <w:sz w:val="20"/>
                <w:szCs w:val="20"/>
                <w:lang w:eastAsia="ru-RU"/>
              </w:rPr>
            </w:pPr>
          </w:p>
        </w:tc>
      </w:tr>
      <w:tr w:rsidR="006A4E0A" w:rsidRPr="006A0186" w:rsidTr="00DB4AAE">
        <w:trPr>
          <w:gridAfter w:val="2"/>
          <w:wAfter w:w="1937" w:type="dxa"/>
          <w:trHeight w:val="315"/>
        </w:trPr>
        <w:tc>
          <w:tcPr>
            <w:tcW w:w="14757" w:type="dxa"/>
            <w:gridSpan w:val="39"/>
            <w:tcBorders>
              <w:top w:val="nil"/>
              <w:left w:val="nil"/>
              <w:bottom w:val="nil"/>
              <w:right w:val="nil"/>
            </w:tcBorders>
            <w:shd w:val="clear" w:color="auto" w:fill="auto"/>
            <w:noWrap/>
            <w:vAlign w:val="center"/>
            <w:hideMark/>
          </w:tcPr>
          <w:p w:rsidR="006A4E0A" w:rsidRPr="008251BC" w:rsidRDefault="006A4E0A" w:rsidP="006A0186">
            <w:pPr>
              <w:spacing w:after="0" w:line="240" w:lineRule="auto"/>
              <w:rPr>
                <w:rFonts w:ascii="Times New Roman" w:eastAsia="Times New Roman" w:hAnsi="Times New Roman" w:cs="Times New Roman"/>
                <w:color w:val="000000"/>
                <w:sz w:val="20"/>
                <w:szCs w:val="20"/>
                <w:lang w:eastAsia="ru-RU"/>
              </w:rPr>
            </w:pPr>
            <w:r w:rsidRPr="008251BC">
              <w:rPr>
                <w:rFonts w:ascii="Times New Roman" w:eastAsia="Times New Roman" w:hAnsi="Times New Roman" w:cs="Times New Roman"/>
                <w:color w:val="000000"/>
                <w:sz w:val="20"/>
                <w:szCs w:val="20"/>
                <w:lang w:eastAsia="ru-RU"/>
              </w:rPr>
              <w:t xml:space="preserve">                </w:t>
            </w:r>
            <w:r w:rsidRPr="008251BC">
              <w:rPr>
                <w:rFonts w:ascii="Times New Roman" w:eastAsia="Times New Roman" w:hAnsi="Times New Roman" w:cs="Times New Roman"/>
                <w:b/>
                <w:bCs/>
                <w:color w:val="000000"/>
                <w:sz w:val="20"/>
                <w:szCs w:val="20"/>
                <w:lang w:eastAsia="ru-RU"/>
              </w:rPr>
              <w:t>ВНИМАНИЕ</w:t>
            </w:r>
            <w:r w:rsidRPr="008251BC">
              <w:rPr>
                <w:rFonts w:ascii="Times New Roman" w:eastAsia="Times New Roman" w:hAnsi="Times New Roman" w:cs="Times New Roman"/>
                <w:color w:val="000000"/>
                <w:sz w:val="20"/>
                <w:szCs w:val="20"/>
                <w:lang w:eastAsia="ru-RU"/>
              </w:rPr>
              <w:t>!</w:t>
            </w:r>
            <w:r w:rsidRPr="008251BC">
              <w:rPr>
                <w:rFonts w:ascii="Times New Roman" w:eastAsia="Times New Roman" w:hAnsi="Times New Roman" w:cs="Times New Roman"/>
                <w:b/>
                <w:bCs/>
                <w:color w:val="000000"/>
                <w:sz w:val="20"/>
                <w:szCs w:val="20"/>
                <w:lang w:eastAsia="ru-RU"/>
              </w:rPr>
              <w:t xml:space="preserve"> На станцию Мурманск и Оленегорск отгрузки производить</w:t>
            </w:r>
            <w:r w:rsidRPr="008251BC">
              <w:rPr>
                <w:rFonts w:ascii="Times New Roman" w:eastAsia="Times New Roman" w:hAnsi="Times New Roman" w:cs="Times New Roman"/>
                <w:color w:val="000000"/>
                <w:sz w:val="20"/>
                <w:szCs w:val="20"/>
                <w:lang w:eastAsia="ru-RU"/>
              </w:rPr>
              <w:t xml:space="preserve"> </w:t>
            </w:r>
            <w:r w:rsidRPr="008251BC">
              <w:rPr>
                <w:rFonts w:ascii="Times New Roman" w:eastAsia="Times New Roman" w:hAnsi="Times New Roman" w:cs="Times New Roman"/>
                <w:b/>
                <w:bCs/>
                <w:color w:val="000000"/>
                <w:sz w:val="20"/>
                <w:szCs w:val="20"/>
                <w:lang w:eastAsia="ru-RU"/>
              </w:rPr>
              <w:t>ТОЛЬКО В 4-Х ОСНЫХ ЦИСТЕРНАХ!!!</w:t>
            </w:r>
          </w:p>
        </w:tc>
      </w:tr>
      <w:tr w:rsidR="006A4E0A" w:rsidRPr="006A0186" w:rsidTr="00DB4AAE">
        <w:trPr>
          <w:gridAfter w:val="2"/>
          <w:wAfter w:w="1937" w:type="dxa"/>
          <w:trHeight w:val="300"/>
        </w:trPr>
        <w:tc>
          <w:tcPr>
            <w:tcW w:w="900" w:type="dxa"/>
            <w:gridSpan w:val="2"/>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Arial" w:eastAsia="Times New Roman" w:hAnsi="Arial" w:cs="Arial"/>
                <w:color w:val="000000"/>
                <w:sz w:val="24"/>
                <w:szCs w:val="24"/>
                <w:lang w:eastAsia="ru-RU"/>
              </w:rPr>
            </w:pPr>
          </w:p>
        </w:tc>
        <w:tc>
          <w:tcPr>
            <w:tcW w:w="4360" w:type="dxa"/>
            <w:gridSpan w:val="3"/>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Arial" w:eastAsia="Times New Roman" w:hAnsi="Arial" w:cs="Arial"/>
                <w:color w:val="000000"/>
                <w:sz w:val="24"/>
                <w:szCs w:val="24"/>
                <w:lang w:eastAsia="ru-RU"/>
              </w:rPr>
            </w:pPr>
          </w:p>
        </w:tc>
        <w:tc>
          <w:tcPr>
            <w:tcW w:w="567" w:type="dxa"/>
            <w:gridSpan w:val="3"/>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Arial" w:eastAsia="Times New Roman" w:hAnsi="Arial" w:cs="Arial"/>
                <w:color w:val="000000"/>
                <w:sz w:val="24"/>
                <w:szCs w:val="24"/>
                <w:lang w:eastAsia="ru-RU"/>
              </w:rPr>
            </w:pPr>
          </w:p>
        </w:tc>
        <w:tc>
          <w:tcPr>
            <w:tcW w:w="525" w:type="dxa"/>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Arial" w:eastAsia="Times New Roman" w:hAnsi="Arial" w:cs="Arial"/>
                <w:color w:val="000000"/>
                <w:sz w:val="24"/>
                <w:szCs w:val="24"/>
                <w:lang w:eastAsia="ru-RU"/>
              </w:rPr>
            </w:pPr>
          </w:p>
        </w:tc>
        <w:tc>
          <w:tcPr>
            <w:tcW w:w="609" w:type="dxa"/>
            <w:gridSpan w:val="4"/>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525" w:type="dxa"/>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609" w:type="dxa"/>
            <w:gridSpan w:val="3"/>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708" w:type="dxa"/>
            <w:gridSpan w:val="2"/>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708" w:type="dxa"/>
            <w:gridSpan w:val="2"/>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283" w:type="dxa"/>
            <w:gridSpan w:val="2"/>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r>
      <w:tr w:rsidR="006A4E0A" w:rsidRPr="006A0186" w:rsidTr="00DB4AAE">
        <w:trPr>
          <w:gridAfter w:val="2"/>
          <w:wAfter w:w="1937" w:type="dxa"/>
          <w:trHeight w:val="315"/>
        </w:trPr>
        <w:tc>
          <w:tcPr>
            <w:tcW w:w="900" w:type="dxa"/>
            <w:gridSpan w:val="2"/>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Arial" w:eastAsia="Times New Roman" w:hAnsi="Arial" w:cs="Arial"/>
                <w:color w:val="000000"/>
                <w:sz w:val="24"/>
                <w:szCs w:val="24"/>
                <w:lang w:eastAsia="ru-RU"/>
              </w:rPr>
            </w:pPr>
          </w:p>
        </w:tc>
        <w:tc>
          <w:tcPr>
            <w:tcW w:w="12156" w:type="dxa"/>
            <w:gridSpan w:val="31"/>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b/>
                <w:bCs/>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c>
          <w:tcPr>
            <w:tcW w:w="283" w:type="dxa"/>
            <w:gridSpan w:val="2"/>
            <w:tcBorders>
              <w:top w:val="nil"/>
              <w:left w:val="nil"/>
              <w:bottom w:val="nil"/>
              <w:right w:val="nil"/>
            </w:tcBorders>
            <w:shd w:val="clear" w:color="auto" w:fill="auto"/>
            <w:noWrap/>
            <w:vAlign w:val="center"/>
            <w:hideMark/>
          </w:tcPr>
          <w:p w:rsidR="006A4E0A" w:rsidRPr="006A0186" w:rsidRDefault="006A4E0A" w:rsidP="006A0186">
            <w:pPr>
              <w:spacing w:after="0" w:line="240" w:lineRule="auto"/>
              <w:jc w:val="center"/>
              <w:rPr>
                <w:rFonts w:ascii="Times New Roman" w:eastAsia="Times New Roman" w:hAnsi="Times New Roman" w:cs="Times New Roman"/>
                <w:color w:val="000000"/>
                <w:sz w:val="24"/>
                <w:szCs w:val="24"/>
                <w:lang w:eastAsia="ru-RU"/>
              </w:rPr>
            </w:pPr>
          </w:p>
        </w:tc>
      </w:tr>
      <w:tr w:rsidR="006A4E0A" w:rsidRPr="006A0186" w:rsidTr="00DB4AAE">
        <w:trPr>
          <w:gridAfter w:val="2"/>
          <w:wAfter w:w="1937" w:type="dxa"/>
          <w:trHeight w:val="372"/>
        </w:trPr>
        <w:tc>
          <w:tcPr>
            <w:tcW w:w="900" w:type="dxa"/>
            <w:gridSpan w:val="2"/>
            <w:tcBorders>
              <w:top w:val="nil"/>
              <w:left w:val="nil"/>
              <w:bottom w:val="nil"/>
              <w:right w:val="nil"/>
            </w:tcBorders>
            <w:shd w:val="clear" w:color="auto" w:fill="auto"/>
            <w:noWrap/>
            <w:vAlign w:val="bottom"/>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4360" w:type="dxa"/>
            <w:gridSpan w:val="3"/>
            <w:tcBorders>
              <w:top w:val="nil"/>
              <w:left w:val="nil"/>
              <w:bottom w:val="nil"/>
              <w:right w:val="nil"/>
            </w:tcBorders>
            <w:shd w:val="clear" w:color="auto" w:fill="auto"/>
            <w:noWrap/>
            <w:vAlign w:val="bottom"/>
            <w:hideMark/>
          </w:tcPr>
          <w:p w:rsidR="006A4E0A" w:rsidRPr="006A0186" w:rsidRDefault="006A4E0A" w:rsidP="006A0186">
            <w:pPr>
              <w:spacing w:after="0" w:line="240" w:lineRule="auto"/>
              <w:rPr>
                <w:rFonts w:ascii="Arial" w:eastAsia="Times New Roman" w:hAnsi="Arial" w:cs="Arial"/>
                <w:b/>
                <w:bCs/>
                <w:color w:val="000000"/>
                <w:sz w:val="24"/>
                <w:szCs w:val="24"/>
                <w:lang w:eastAsia="ru-RU"/>
              </w:rPr>
            </w:pPr>
            <w:r w:rsidRPr="006A0186">
              <w:rPr>
                <w:rFonts w:ascii="Arial" w:eastAsia="Times New Roman" w:hAnsi="Arial" w:cs="Arial"/>
                <w:b/>
                <w:bCs/>
                <w:color w:val="000000"/>
                <w:sz w:val="24"/>
                <w:szCs w:val="24"/>
                <w:lang w:eastAsia="ru-RU"/>
              </w:rPr>
              <w:t>БАНКОВСКИЕ  реквизиты грузополучателей:</w:t>
            </w:r>
          </w:p>
        </w:tc>
        <w:tc>
          <w:tcPr>
            <w:tcW w:w="567" w:type="dxa"/>
            <w:gridSpan w:val="3"/>
            <w:tcBorders>
              <w:top w:val="nil"/>
              <w:left w:val="nil"/>
              <w:bottom w:val="nil"/>
              <w:right w:val="nil"/>
            </w:tcBorders>
            <w:shd w:val="clear" w:color="auto" w:fill="auto"/>
            <w:noWrap/>
            <w:vAlign w:val="bottom"/>
            <w:hideMark/>
          </w:tcPr>
          <w:p w:rsidR="006A4E0A" w:rsidRPr="006A0186" w:rsidRDefault="006A4E0A" w:rsidP="006A0186">
            <w:pPr>
              <w:spacing w:after="0" w:line="240" w:lineRule="auto"/>
              <w:rPr>
                <w:rFonts w:ascii="Arial" w:eastAsia="Times New Roman" w:hAnsi="Arial" w:cs="Arial"/>
                <w:b/>
                <w:bCs/>
                <w:color w:val="000000"/>
                <w:sz w:val="24"/>
                <w:szCs w:val="24"/>
                <w:lang w:eastAsia="ru-RU"/>
              </w:rPr>
            </w:pPr>
          </w:p>
        </w:tc>
        <w:tc>
          <w:tcPr>
            <w:tcW w:w="525" w:type="dxa"/>
            <w:tcBorders>
              <w:top w:val="nil"/>
              <w:left w:val="nil"/>
              <w:bottom w:val="nil"/>
              <w:right w:val="nil"/>
            </w:tcBorders>
            <w:shd w:val="clear" w:color="auto" w:fill="auto"/>
            <w:vAlign w:val="center"/>
            <w:hideMark/>
          </w:tcPr>
          <w:p w:rsidR="006A4E0A" w:rsidRPr="006A0186" w:rsidRDefault="006A4E0A" w:rsidP="006A0186">
            <w:pPr>
              <w:spacing w:after="0" w:line="240" w:lineRule="auto"/>
              <w:jc w:val="center"/>
              <w:rPr>
                <w:rFonts w:ascii="Arial" w:eastAsia="Times New Roman" w:hAnsi="Arial" w:cs="Arial"/>
                <w:b/>
                <w:bCs/>
                <w:color w:val="000000"/>
                <w:sz w:val="24"/>
                <w:szCs w:val="24"/>
                <w:lang w:eastAsia="ru-RU"/>
              </w:rPr>
            </w:pPr>
          </w:p>
        </w:tc>
        <w:tc>
          <w:tcPr>
            <w:tcW w:w="609" w:type="dxa"/>
            <w:gridSpan w:val="4"/>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b/>
                <w:bCs/>
                <w:color w:val="000000"/>
                <w:sz w:val="24"/>
                <w:szCs w:val="24"/>
                <w:lang w:eastAsia="ru-RU"/>
              </w:rPr>
            </w:pPr>
          </w:p>
        </w:tc>
        <w:tc>
          <w:tcPr>
            <w:tcW w:w="525" w:type="dxa"/>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b/>
                <w:bCs/>
                <w:color w:val="000000"/>
                <w:sz w:val="24"/>
                <w:szCs w:val="24"/>
                <w:lang w:eastAsia="ru-RU"/>
              </w:rPr>
            </w:pPr>
          </w:p>
        </w:tc>
        <w:tc>
          <w:tcPr>
            <w:tcW w:w="609" w:type="dxa"/>
            <w:gridSpan w:val="3"/>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8" w:type="dxa"/>
            <w:gridSpan w:val="2"/>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vAlign w:val="center"/>
            <w:hideMark/>
          </w:tcPr>
          <w:p w:rsidR="006A4E0A" w:rsidRPr="006A0186" w:rsidRDefault="006A4E0A" w:rsidP="006A0186">
            <w:pPr>
              <w:spacing w:after="0" w:line="240" w:lineRule="auto"/>
              <w:jc w:val="center"/>
              <w:rPr>
                <w:rFonts w:ascii="Times New Roman" w:eastAsia="Times New Roman" w:hAnsi="Times New Roman" w:cs="Times New Roman"/>
                <w:b/>
                <w:bCs/>
                <w:color w:val="000000"/>
                <w:sz w:val="24"/>
                <w:szCs w:val="24"/>
                <w:lang w:eastAsia="ru-RU"/>
              </w:rPr>
            </w:pPr>
          </w:p>
        </w:tc>
        <w:tc>
          <w:tcPr>
            <w:tcW w:w="709" w:type="dxa"/>
            <w:gridSpan w:val="2"/>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8" w:type="dxa"/>
            <w:gridSpan w:val="2"/>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vAlign w:val="center"/>
            <w:hideMark/>
          </w:tcPr>
          <w:p w:rsidR="006A4E0A" w:rsidRPr="006A0186" w:rsidRDefault="006A4E0A" w:rsidP="006A0186">
            <w:pPr>
              <w:spacing w:after="0" w:line="240" w:lineRule="auto"/>
              <w:jc w:val="center"/>
              <w:rPr>
                <w:rFonts w:ascii="Times New Roman" w:eastAsia="Times New Roman" w:hAnsi="Times New Roman" w:cs="Times New Roman"/>
                <w:b/>
                <w:bCs/>
                <w:color w:val="000000"/>
                <w:sz w:val="24"/>
                <w:szCs w:val="24"/>
                <w:lang w:eastAsia="ru-RU"/>
              </w:rPr>
            </w:pPr>
          </w:p>
        </w:tc>
        <w:tc>
          <w:tcPr>
            <w:tcW w:w="709" w:type="dxa"/>
            <w:gridSpan w:val="2"/>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283" w:type="dxa"/>
            <w:gridSpan w:val="2"/>
            <w:tcBorders>
              <w:top w:val="nil"/>
              <w:left w:val="nil"/>
              <w:bottom w:val="nil"/>
              <w:right w:val="nil"/>
            </w:tcBorders>
            <w:shd w:val="clear" w:color="auto" w:fill="auto"/>
            <w:vAlign w:val="center"/>
            <w:hideMark/>
          </w:tcPr>
          <w:p w:rsidR="006A4E0A" w:rsidRPr="006A0186" w:rsidRDefault="006A4E0A" w:rsidP="006A0186">
            <w:pPr>
              <w:spacing w:after="0" w:line="240" w:lineRule="auto"/>
              <w:jc w:val="center"/>
              <w:rPr>
                <w:rFonts w:ascii="Times New Roman" w:eastAsia="Times New Roman" w:hAnsi="Times New Roman" w:cs="Times New Roman"/>
                <w:b/>
                <w:bCs/>
                <w:color w:val="000000"/>
                <w:sz w:val="24"/>
                <w:szCs w:val="24"/>
                <w:lang w:eastAsia="ru-RU"/>
              </w:rPr>
            </w:pPr>
          </w:p>
        </w:tc>
      </w:tr>
      <w:tr w:rsidR="006A4E0A" w:rsidRPr="006A0186" w:rsidTr="00DB4AAE">
        <w:trPr>
          <w:gridAfter w:val="3"/>
          <w:wAfter w:w="2113" w:type="dxa"/>
          <w:trHeight w:val="660"/>
        </w:trPr>
        <w:tc>
          <w:tcPr>
            <w:tcW w:w="299" w:type="dxa"/>
            <w:tcBorders>
              <w:top w:val="nil"/>
              <w:left w:val="nil"/>
              <w:bottom w:val="nil"/>
              <w:right w:val="nil"/>
            </w:tcBorders>
            <w:shd w:val="clear" w:color="auto" w:fill="auto"/>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14282" w:type="dxa"/>
            <w:gridSpan w:val="37"/>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r w:rsidRPr="006A0186">
              <w:rPr>
                <w:rFonts w:ascii="Times New Roman" w:eastAsia="Times New Roman" w:hAnsi="Times New Roman" w:cs="Times New Roman"/>
                <w:color w:val="000000"/>
                <w:sz w:val="24"/>
                <w:szCs w:val="24"/>
                <w:lang w:eastAsia="ru-RU"/>
              </w:rPr>
              <w:t xml:space="preserve"> 1. Акционерное общество «</w:t>
            </w:r>
            <w:proofErr w:type="spellStart"/>
            <w:r w:rsidRPr="006A0186">
              <w:rPr>
                <w:rFonts w:ascii="Times New Roman" w:eastAsia="Times New Roman" w:hAnsi="Times New Roman" w:cs="Times New Roman"/>
                <w:color w:val="000000"/>
                <w:sz w:val="24"/>
                <w:szCs w:val="24"/>
                <w:lang w:eastAsia="ru-RU"/>
              </w:rPr>
              <w:t>Мурманэнергосбыт</w:t>
            </w:r>
            <w:proofErr w:type="spellEnd"/>
            <w:r w:rsidRPr="006A0186">
              <w:rPr>
                <w:rFonts w:ascii="Times New Roman" w:eastAsia="Times New Roman" w:hAnsi="Times New Roman" w:cs="Times New Roman"/>
                <w:color w:val="000000"/>
                <w:sz w:val="24"/>
                <w:szCs w:val="24"/>
                <w:lang w:eastAsia="ru-RU"/>
              </w:rPr>
              <w:t xml:space="preserve">»:  № </w:t>
            </w:r>
            <w:proofErr w:type="gramStart"/>
            <w:r w:rsidRPr="006A0186">
              <w:rPr>
                <w:rFonts w:ascii="Times New Roman" w:eastAsia="Times New Roman" w:hAnsi="Times New Roman" w:cs="Times New Roman"/>
                <w:color w:val="000000"/>
                <w:sz w:val="24"/>
                <w:szCs w:val="24"/>
                <w:lang w:eastAsia="ru-RU"/>
              </w:rPr>
              <w:t>р</w:t>
            </w:r>
            <w:proofErr w:type="gramEnd"/>
            <w:r w:rsidRPr="006A0186">
              <w:rPr>
                <w:rFonts w:ascii="Times New Roman" w:eastAsia="Times New Roman" w:hAnsi="Times New Roman" w:cs="Times New Roman"/>
                <w:color w:val="000000"/>
                <w:sz w:val="24"/>
                <w:szCs w:val="24"/>
                <w:lang w:eastAsia="ru-RU"/>
              </w:rPr>
              <w:t>/с 407 028 103 000 010 03 064, Филиал ГПБ (АО) в г. Санкт-Петербурге г. Санкт- Петербург; БИК банка: 044030827;                                                                                                                                                                                                                                                                                                                                                                                       № к/с 301 018 102 000 000 00 827</w:t>
            </w:r>
          </w:p>
        </w:tc>
      </w:tr>
      <w:tr w:rsidR="006A4E0A" w:rsidRPr="006A0186" w:rsidTr="00DB4AAE">
        <w:trPr>
          <w:gridAfter w:val="3"/>
          <w:wAfter w:w="2113" w:type="dxa"/>
          <w:trHeight w:val="338"/>
        </w:trPr>
        <w:tc>
          <w:tcPr>
            <w:tcW w:w="299" w:type="dxa"/>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14282" w:type="dxa"/>
            <w:gridSpan w:val="37"/>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r w:rsidRPr="006A0186">
              <w:rPr>
                <w:rFonts w:ascii="Times New Roman" w:eastAsia="Times New Roman" w:hAnsi="Times New Roman" w:cs="Times New Roman"/>
                <w:color w:val="000000"/>
                <w:sz w:val="24"/>
                <w:szCs w:val="24"/>
                <w:lang w:eastAsia="ru-RU"/>
              </w:rPr>
              <w:t xml:space="preserve"> 2. АО «КГМК»:№ </w:t>
            </w:r>
            <w:proofErr w:type="gramStart"/>
            <w:r w:rsidRPr="006A0186">
              <w:rPr>
                <w:rFonts w:ascii="Times New Roman" w:eastAsia="Times New Roman" w:hAnsi="Times New Roman" w:cs="Times New Roman"/>
                <w:color w:val="000000"/>
                <w:sz w:val="24"/>
                <w:szCs w:val="24"/>
                <w:lang w:eastAsia="ru-RU"/>
              </w:rPr>
              <w:t>р</w:t>
            </w:r>
            <w:proofErr w:type="gramEnd"/>
            <w:r w:rsidRPr="006A0186">
              <w:rPr>
                <w:rFonts w:ascii="Times New Roman" w:eastAsia="Times New Roman" w:hAnsi="Times New Roman" w:cs="Times New Roman"/>
                <w:color w:val="000000"/>
                <w:sz w:val="24"/>
                <w:szCs w:val="24"/>
                <w:lang w:eastAsia="ru-RU"/>
              </w:rPr>
              <w:t>/с 407 028 101 936 100 000 17; ОАО АКБ «РОСБАНК» в г. Санкт-Петербург;  БИК банка: 044030778;№ к/с  301 018 101 000 000 007 78</w:t>
            </w:r>
          </w:p>
        </w:tc>
      </w:tr>
      <w:tr w:rsidR="006A4E0A" w:rsidRPr="006A0186" w:rsidTr="00DB4AAE">
        <w:trPr>
          <w:gridAfter w:val="3"/>
          <w:wAfter w:w="2113" w:type="dxa"/>
          <w:trHeight w:val="338"/>
        </w:trPr>
        <w:tc>
          <w:tcPr>
            <w:tcW w:w="299" w:type="dxa"/>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4360"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525"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609"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525"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609"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8"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8"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8"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r>
      <w:tr w:rsidR="006A4E0A" w:rsidRPr="006A0186" w:rsidTr="00DB4AAE">
        <w:trPr>
          <w:gridAfter w:val="2"/>
          <w:wAfter w:w="1937" w:type="dxa"/>
          <w:trHeight w:val="458"/>
        </w:trPr>
        <w:tc>
          <w:tcPr>
            <w:tcW w:w="900" w:type="dxa"/>
            <w:gridSpan w:val="2"/>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4360"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Arial" w:eastAsia="Times New Roman" w:hAnsi="Arial" w:cs="Arial"/>
                <w:i/>
                <w:iCs/>
                <w:color w:val="000000"/>
                <w:sz w:val="24"/>
                <w:szCs w:val="24"/>
                <w:lang w:eastAsia="ru-RU"/>
              </w:rPr>
            </w:pPr>
            <w:r w:rsidRPr="006A0186">
              <w:rPr>
                <w:rFonts w:ascii="Arial" w:eastAsia="Times New Roman" w:hAnsi="Arial" w:cs="Arial"/>
                <w:i/>
                <w:iCs/>
                <w:color w:val="000000"/>
                <w:sz w:val="24"/>
                <w:szCs w:val="24"/>
                <w:lang w:eastAsia="ru-RU"/>
              </w:rPr>
              <w:t>Особые отметки при наличии</w:t>
            </w:r>
          </w:p>
        </w:tc>
        <w:tc>
          <w:tcPr>
            <w:tcW w:w="567"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525" w:type="dxa"/>
            <w:tcBorders>
              <w:top w:val="nil"/>
              <w:left w:val="nil"/>
              <w:bottom w:val="nil"/>
              <w:right w:val="nil"/>
            </w:tcBorders>
            <w:shd w:val="clear" w:color="auto" w:fill="auto"/>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609" w:type="dxa"/>
            <w:gridSpan w:val="4"/>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525" w:type="dxa"/>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609"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8"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8"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283" w:type="dxa"/>
            <w:gridSpan w:val="2"/>
            <w:tcBorders>
              <w:top w:val="nil"/>
              <w:left w:val="nil"/>
              <w:bottom w:val="nil"/>
              <w:right w:val="nil"/>
            </w:tcBorders>
            <w:shd w:val="clear" w:color="auto" w:fill="auto"/>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r>
      <w:tr w:rsidR="006A4E0A" w:rsidRPr="006A0186" w:rsidTr="00DB4AAE">
        <w:trPr>
          <w:gridAfter w:val="2"/>
          <w:wAfter w:w="1937" w:type="dxa"/>
          <w:trHeight w:val="818"/>
        </w:trPr>
        <w:tc>
          <w:tcPr>
            <w:tcW w:w="14757" w:type="dxa"/>
            <w:gridSpan w:val="39"/>
            <w:tcBorders>
              <w:top w:val="nil"/>
              <w:left w:val="nil"/>
              <w:bottom w:val="nil"/>
              <w:right w:val="nil"/>
            </w:tcBorders>
            <w:shd w:val="clear" w:color="auto" w:fill="auto"/>
            <w:noWrap/>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r w:rsidRPr="006A0186">
              <w:rPr>
                <w:rFonts w:ascii="Times New Roman" w:eastAsia="Times New Roman" w:hAnsi="Times New Roman" w:cs="Times New Roman"/>
                <w:color w:val="000000"/>
                <w:sz w:val="24"/>
                <w:szCs w:val="24"/>
                <w:lang w:eastAsia="ru-RU"/>
              </w:rPr>
              <w:t xml:space="preserve">                 </w:t>
            </w:r>
            <w:r w:rsidRPr="006A0186">
              <w:rPr>
                <w:rFonts w:ascii="Times New Roman" w:eastAsia="Times New Roman" w:hAnsi="Times New Roman" w:cs="Times New Roman"/>
                <w:i/>
                <w:iCs/>
                <w:color w:val="000000"/>
                <w:sz w:val="24"/>
                <w:szCs w:val="24"/>
                <w:lang w:eastAsia="ru-RU"/>
              </w:rPr>
              <w:t xml:space="preserve"> (Должность, подпись, ФИО)</w:t>
            </w:r>
            <w:r w:rsidRPr="006A0186">
              <w:rPr>
                <w:rFonts w:ascii="Times New Roman" w:eastAsia="Times New Roman" w:hAnsi="Times New Roman" w:cs="Times New Roman"/>
                <w:color w:val="000000"/>
                <w:sz w:val="24"/>
                <w:szCs w:val="24"/>
                <w:lang w:eastAsia="ru-RU"/>
              </w:rPr>
              <w:t>_____________________           ___________________________</w:t>
            </w:r>
          </w:p>
        </w:tc>
      </w:tr>
      <w:tr w:rsidR="006A4E0A" w:rsidRPr="006A0186" w:rsidTr="00DB4AAE">
        <w:trPr>
          <w:gridAfter w:val="2"/>
          <w:wAfter w:w="1937" w:type="dxa"/>
          <w:trHeight w:val="300"/>
        </w:trPr>
        <w:tc>
          <w:tcPr>
            <w:tcW w:w="900" w:type="dxa"/>
            <w:gridSpan w:val="2"/>
            <w:tcBorders>
              <w:top w:val="nil"/>
              <w:left w:val="nil"/>
              <w:bottom w:val="nil"/>
              <w:right w:val="nil"/>
            </w:tcBorders>
            <w:shd w:val="clear" w:color="auto" w:fill="auto"/>
            <w:noWrap/>
            <w:vAlign w:val="bottom"/>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4360" w:type="dxa"/>
            <w:gridSpan w:val="3"/>
            <w:vMerge w:val="restart"/>
            <w:tcBorders>
              <w:top w:val="nil"/>
              <w:left w:val="nil"/>
              <w:bottom w:val="nil"/>
              <w:right w:val="nil"/>
            </w:tcBorders>
            <w:shd w:val="clear" w:color="auto" w:fill="auto"/>
            <w:hideMark/>
          </w:tcPr>
          <w:p w:rsidR="006A4E0A" w:rsidRPr="006A0186" w:rsidRDefault="006A4E0A" w:rsidP="006A0186">
            <w:pPr>
              <w:spacing w:after="0" w:line="240" w:lineRule="auto"/>
              <w:jc w:val="center"/>
              <w:rPr>
                <w:rFonts w:ascii="Times New Roman" w:eastAsia="Times New Roman" w:hAnsi="Times New Roman" w:cs="Times New Roman"/>
                <w:b/>
                <w:bCs/>
                <w:color w:val="000000"/>
                <w:sz w:val="24"/>
                <w:szCs w:val="24"/>
                <w:lang w:eastAsia="ru-RU"/>
              </w:rPr>
            </w:pPr>
            <w:r w:rsidRPr="006A0186">
              <w:rPr>
                <w:rFonts w:ascii="Times New Roman" w:eastAsia="Times New Roman" w:hAnsi="Times New Roman" w:cs="Times New Roman"/>
                <w:b/>
                <w:bCs/>
                <w:color w:val="000000"/>
                <w:sz w:val="24"/>
                <w:szCs w:val="24"/>
                <w:lang w:eastAsia="ru-RU"/>
              </w:rPr>
              <w:t xml:space="preserve">Поставщик                                                                                                                                                                                                                  </w:t>
            </w:r>
          </w:p>
        </w:tc>
        <w:tc>
          <w:tcPr>
            <w:tcW w:w="567"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Arial" w:eastAsia="Times New Roman" w:hAnsi="Arial" w:cs="Arial"/>
                <w:b/>
                <w:bCs/>
                <w:color w:val="000000"/>
                <w:sz w:val="24"/>
                <w:szCs w:val="24"/>
                <w:lang w:eastAsia="ru-RU"/>
              </w:rPr>
            </w:pPr>
          </w:p>
        </w:tc>
        <w:tc>
          <w:tcPr>
            <w:tcW w:w="525" w:type="dxa"/>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609" w:type="dxa"/>
            <w:gridSpan w:val="4"/>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525" w:type="dxa"/>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b/>
                <w:bCs/>
                <w:color w:val="000000"/>
                <w:sz w:val="24"/>
                <w:szCs w:val="24"/>
                <w:lang w:eastAsia="ru-RU"/>
              </w:rPr>
            </w:pPr>
          </w:p>
        </w:tc>
        <w:tc>
          <w:tcPr>
            <w:tcW w:w="609" w:type="dxa"/>
            <w:gridSpan w:val="3"/>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709" w:type="dxa"/>
            <w:gridSpan w:val="3"/>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Times New Roman" w:eastAsia="Times New Roman" w:hAnsi="Times New Roman" w:cs="Times New Roman"/>
                <w:color w:val="000000"/>
                <w:sz w:val="24"/>
                <w:szCs w:val="24"/>
                <w:lang w:eastAsia="ru-RU"/>
              </w:rPr>
            </w:pPr>
          </w:p>
        </w:tc>
        <w:tc>
          <w:tcPr>
            <w:tcW w:w="5244" w:type="dxa"/>
            <w:gridSpan w:val="16"/>
            <w:vMerge w:val="restart"/>
            <w:tcBorders>
              <w:top w:val="nil"/>
              <w:left w:val="nil"/>
              <w:bottom w:val="nil"/>
              <w:right w:val="nil"/>
            </w:tcBorders>
            <w:shd w:val="clear" w:color="auto" w:fill="auto"/>
            <w:hideMark/>
          </w:tcPr>
          <w:p w:rsidR="006A4E0A" w:rsidRDefault="006A4E0A" w:rsidP="006A0186">
            <w:pPr>
              <w:spacing w:after="0" w:line="240" w:lineRule="auto"/>
              <w:jc w:val="center"/>
              <w:rPr>
                <w:rFonts w:ascii="Times New Roman" w:eastAsia="Times New Roman" w:hAnsi="Times New Roman" w:cs="Times New Roman"/>
                <w:b/>
                <w:bCs/>
                <w:color w:val="000000"/>
                <w:sz w:val="24"/>
                <w:szCs w:val="24"/>
                <w:lang w:eastAsia="ru-RU"/>
              </w:rPr>
            </w:pPr>
            <w:r w:rsidRPr="006A0186">
              <w:rPr>
                <w:rFonts w:ascii="Times New Roman" w:eastAsia="Times New Roman" w:hAnsi="Times New Roman" w:cs="Times New Roman"/>
                <w:b/>
                <w:bCs/>
                <w:color w:val="000000"/>
                <w:sz w:val="24"/>
                <w:szCs w:val="24"/>
                <w:lang w:eastAsia="ru-RU"/>
              </w:rPr>
              <w:t>Покупатель АО "МЭС"</w:t>
            </w:r>
          </w:p>
          <w:p w:rsidR="006A4E0A" w:rsidRDefault="006A4E0A" w:rsidP="006A0186">
            <w:pPr>
              <w:spacing w:after="0" w:line="240" w:lineRule="auto"/>
              <w:jc w:val="center"/>
              <w:rPr>
                <w:rFonts w:ascii="Times New Roman" w:eastAsia="Times New Roman" w:hAnsi="Times New Roman" w:cs="Times New Roman"/>
                <w:b/>
                <w:bCs/>
                <w:color w:val="000000"/>
                <w:sz w:val="24"/>
                <w:szCs w:val="24"/>
                <w:lang w:eastAsia="ru-RU"/>
              </w:rPr>
            </w:pPr>
          </w:p>
          <w:p w:rsidR="006A4E0A" w:rsidRPr="006A0186" w:rsidRDefault="006A4E0A" w:rsidP="006A0186">
            <w:pPr>
              <w:spacing w:after="0" w:line="240" w:lineRule="auto"/>
              <w:jc w:val="center"/>
              <w:rPr>
                <w:rFonts w:ascii="Times New Roman" w:eastAsia="Times New Roman" w:hAnsi="Times New Roman" w:cs="Times New Roman"/>
                <w:b/>
                <w:bCs/>
                <w:color w:val="000000"/>
                <w:sz w:val="24"/>
                <w:szCs w:val="24"/>
                <w:lang w:eastAsia="ru-RU"/>
              </w:rPr>
            </w:pPr>
          </w:p>
        </w:tc>
      </w:tr>
      <w:tr w:rsidR="006A4E0A" w:rsidRPr="006A0186" w:rsidTr="00DB4AAE">
        <w:trPr>
          <w:gridAfter w:val="2"/>
          <w:wAfter w:w="1937" w:type="dxa"/>
          <w:trHeight w:val="300"/>
        </w:trPr>
        <w:tc>
          <w:tcPr>
            <w:tcW w:w="900" w:type="dxa"/>
            <w:gridSpan w:val="2"/>
            <w:tcBorders>
              <w:top w:val="nil"/>
              <w:left w:val="nil"/>
              <w:bottom w:val="nil"/>
              <w:right w:val="nil"/>
            </w:tcBorders>
            <w:shd w:val="clear" w:color="auto" w:fill="auto"/>
            <w:noWrap/>
            <w:vAlign w:val="bottom"/>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4360" w:type="dxa"/>
            <w:gridSpan w:val="3"/>
            <w:vMerge/>
            <w:tcBorders>
              <w:top w:val="nil"/>
              <w:left w:val="nil"/>
              <w:bottom w:val="nil"/>
              <w:right w:val="nil"/>
            </w:tcBorders>
            <w:vAlign w:val="center"/>
            <w:hideMark/>
          </w:tcPr>
          <w:p w:rsidR="006A4E0A" w:rsidRPr="006A0186" w:rsidRDefault="006A4E0A" w:rsidP="006A0186">
            <w:pPr>
              <w:spacing w:after="0" w:line="240" w:lineRule="auto"/>
              <w:rPr>
                <w:rFonts w:ascii="Arial" w:eastAsia="Times New Roman" w:hAnsi="Arial" w:cs="Arial"/>
                <w:b/>
                <w:bCs/>
                <w:color w:val="000000"/>
                <w:sz w:val="28"/>
                <w:szCs w:val="28"/>
                <w:lang w:eastAsia="ru-RU"/>
              </w:rPr>
            </w:pPr>
          </w:p>
        </w:tc>
        <w:tc>
          <w:tcPr>
            <w:tcW w:w="567"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Arial" w:eastAsia="Times New Roman" w:hAnsi="Arial" w:cs="Arial"/>
                <w:b/>
                <w:bCs/>
                <w:color w:val="000000"/>
                <w:sz w:val="24"/>
                <w:szCs w:val="24"/>
                <w:lang w:eastAsia="ru-RU"/>
              </w:rPr>
            </w:pPr>
          </w:p>
        </w:tc>
        <w:tc>
          <w:tcPr>
            <w:tcW w:w="525" w:type="dxa"/>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609" w:type="dxa"/>
            <w:gridSpan w:val="4"/>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525" w:type="dxa"/>
            <w:tcBorders>
              <w:top w:val="nil"/>
              <w:left w:val="nil"/>
              <w:bottom w:val="nil"/>
              <w:right w:val="nil"/>
            </w:tcBorders>
            <w:shd w:val="clear" w:color="auto" w:fill="auto"/>
            <w:vAlign w:val="bottom"/>
            <w:hideMark/>
          </w:tcPr>
          <w:p w:rsidR="006A4E0A" w:rsidRPr="006A0186" w:rsidRDefault="006A4E0A" w:rsidP="006A0186">
            <w:pPr>
              <w:spacing w:after="0" w:line="240" w:lineRule="auto"/>
              <w:rPr>
                <w:rFonts w:ascii="Arial" w:eastAsia="Times New Roman" w:hAnsi="Arial" w:cs="Arial"/>
                <w:b/>
                <w:bCs/>
                <w:color w:val="000000"/>
                <w:sz w:val="24"/>
                <w:szCs w:val="24"/>
                <w:lang w:eastAsia="ru-RU"/>
              </w:rPr>
            </w:pPr>
          </w:p>
        </w:tc>
        <w:tc>
          <w:tcPr>
            <w:tcW w:w="609" w:type="dxa"/>
            <w:gridSpan w:val="3"/>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709" w:type="dxa"/>
            <w:gridSpan w:val="3"/>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709" w:type="dxa"/>
            <w:gridSpan w:val="3"/>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5244" w:type="dxa"/>
            <w:gridSpan w:val="16"/>
            <w:vMerge/>
            <w:tcBorders>
              <w:top w:val="nil"/>
              <w:left w:val="nil"/>
              <w:bottom w:val="nil"/>
              <w:right w:val="nil"/>
            </w:tcBorders>
            <w:vAlign w:val="center"/>
            <w:hideMark/>
          </w:tcPr>
          <w:p w:rsidR="006A4E0A" w:rsidRPr="006A0186" w:rsidRDefault="006A4E0A" w:rsidP="006A0186">
            <w:pPr>
              <w:spacing w:after="0" w:line="240" w:lineRule="auto"/>
              <w:rPr>
                <w:rFonts w:ascii="Arial" w:eastAsia="Times New Roman" w:hAnsi="Arial" w:cs="Arial"/>
                <w:b/>
                <w:bCs/>
                <w:color w:val="000000"/>
                <w:sz w:val="28"/>
                <w:szCs w:val="28"/>
                <w:lang w:eastAsia="ru-RU"/>
              </w:rPr>
            </w:pPr>
          </w:p>
        </w:tc>
      </w:tr>
      <w:tr w:rsidR="006A4E0A" w:rsidRPr="006A0186" w:rsidTr="00DB4AAE">
        <w:trPr>
          <w:gridAfter w:val="2"/>
          <w:wAfter w:w="1937" w:type="dxa"/>
          <w:trHeight w:val="563"/>
        </w:trPr>
        <w:tc>
          <w:tcPr>
            <w:tcW w:w="900" w:type="dxa"/>
            <w:gridSpan w:val="2"/>
            <w:tcBorders>
              <w:top w:val="nil"/>
              <w:left w:val="nil"/>
              <w:bottom w:val="nil"/>
              <w:right w:val="nil"/>
            </w:tcBorders>
            <w:shd w:val="clear" w:color="auto" w:fill="auto"/>
            <w:noWrap/>
            <w:vAlign w:val="bottom"/>
            <w:hideMark/>
          </w:tcPr>
          <w:p w:rsidR="006A4E0A" w:rsidRPr="006A0186" w:rsidRDefault="006A4E0A" w:rsidP="006A0186">
            <w:pPr>
              <w:spacing w:after="0" w:line="240" w:lineRule="auto"/>
              <w:rPr>
                <w:rFonts w:ascii="Arial" w:eastAsia="Times New Roman" w:hAnsi="Arial" w:cs="Arial"/>
                <w:color w:val="000000"/>
                <w:lang w:eastAsia="ru-RU"/>
              </w:rPr>
            </w:pPr>
          </w:p>
        </w:tc>
        <w:tc>
          <w:tcPr>
            <w:tcW w:w="4360" w:type="dxa"/>
            <w:gridSpan w:val="3"/>
            <w:vMerge/>
            <w:tcBorders>
              <w:top w:val="nil"/>
              <w:left w:val="nil"/>
              <w:bottom w:val="nil"/>
              <w:right w:val="nil"/>
            </w:tcBorders>
            <w:vAlign w:val="center"/>
            <w:hideMark/>
          </w:tcPr>
          <w:p w:rsidR="006A4E0A" w:rsidRPr="006A0186" w:rsidRDefault="006A4E0A" w:rsidP="006A0186">
            <w:pPr>
              <w:spacing w:after="0" w:line="240" w:lineRule="auto"/>
              <w:rPr>
                <w:rFonts w:ascii="Arial" w:eastAsia="Times New Roman" w:hAnsi="Arial" w:cs="Arial"/>
                <w:b/>
                <w:bCs/>
                <w:color w:val="000000"/>
                <w:sz w:val="28"/>
                <w:szCs w:val="28"/>
                <w:lang w:eastAsia="ru-RU"/>
              </w:rPr>
            </w:pPr>
          </w:p>
        </w:tc>
        <w:tc>
          <w:tcPr>
            <w:tcW w:w="567" w:type="dxa"/>
            <w:gridSpan w:val="3"/>
            <w:tcBorders>
              <w:top w:val="nil"/>
              <w:left w:val="nil"/>
              <w:bottom w:val="nil"/>
              <w:right w:val="nil"/>
            </w:tcBorders>
            <w:shd w:val="clear" w:color="auto" w:fill="auto"/>
            <w:hideMark/>
          </w:tcPr>
          <w:p w:rsidR="006A4E0A" w:rsidRPr="006A0186" w:rsidRDefault="006A4E0A" w:rsidP="006A0186">
            <w:pPr>
              <w:spacing w:after="0" w:line="240" w:lineRule="auto"/>
              <w:rPr>
                <w:rFonts w:ascii="Arial" w:eastAsia="Times New Roman" w:hAnsi="Arial" w:cs="Arial"/>
                <w:b/>
                <w:bCs/>
                <w:color w:val="000000"/>
                <w:sz w:val="24"/>
                <w:szCs w:val="24"/>
                <w:lang w:eastAsia="ru-RU"/>
              </w:rPr>
            </w:pPr>
          </w:p>
        </w:tc>
        <w:tc>
          <w:tcPr>
            <w:tcW w:w="525" w:type="dxa"/>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609" w:type="dxa"/>
            <w:gridSpan w:val="4"/>
            <w:tcBorders>
              <w:top w:val="nil"/>
              <w:left w:val="nil"/>
              <w:bottom w:val="nil"/>
              <w:right w:val="nil"/>
            </w:tcBorders>
            <w:shd w:val="clear" w:color="auto" w:fill="auto"/>
            <w:vAlign w:val="center"/>
            <w:hideMark/>
          </w:tcPr>
          <w:p w:rsidR="006A4E0A" w:rsidRDefault="006A4E0A" w:rsidP="006A0186">
            <w:pPr>
              <w:spacing w:after="0" w:line="240" w:lineRule="auto"/>
              <w:rPr>
                <w:rFonts w:ascii="Arial" w:eastAsia="Times New Roman" w:hAnsi="Arial" w:cs="Arial"/>
                <w:color w:val="000000"/>
                <w:sz w:val="24"/>
                <w:szCs w:val="24"/>
                <w:lang w:eastAsia="ru-RU"/>
              </w:rPr>
            </w:pPr>
          </w:p>
          <w:p w:rsidR="004F539A" w:rsidRDefault="004F539A" w:rsidP="006A0186">
            <w:pPr>
              <w:spacing w:after="0" w:line="240" w:lineRule="auto"/>
              <w:rPr>
                <w:rFonts w:ascii="Arial" w:eastAsia="Times New Roman" w:hAnsi="Arial" w:cs="Arial"/>
                <w:color w:val="000000"/>
                <w:sz w:val="24"/>
                <w:szCs w:val="24"/>
                <w:lang w:eastAsia="ru-RU"/>
              </w:rPr>
            </w:pPr>
          </w:p>
          <w:p w:rsidR="004F539A" w:rsidRDefault="004F539A" w:rsidP="006A0186">
            <w:pPr>
              <w:spacing w:after="0" w:line="240" w:lineRule="auto"/>
              <w:rPr>
                <w:rFonts w:ascii="Arial" w:eastAsia="Times New Roman" w:hAnsi="Arial" w:cs="Arial"/>
                <w:color w:val="000000"/>
                <w:sz w:val="24"/>
                <w:szCs w:val="24"/>
                <w:lang w:eastAsia="ru-RU"/>
              </w:rPr>
            </w:pPr>
          </w:p>
          <w:p w:rsidR="004F539A" w:rsidRPr="006A0186" w:rsidRDefault="004F539A" w:rsidP="006A0186">
            <w:pPr>
              <w:spacing w:after="0" w:line="240" w:lineRule="auto"/>
              <w:rPr>
                <w:rFonts w:ascii="Arial" w:eastAsia="Times New Roman" w:hAnsi="Arial" w:cs="Arial"/>
                <w:color w:val="000000"/>
                <w:sz w:val="24"/>
                <w:szCs w:val="24"/>
                <w:lang w:eastAsia="ru-RU"/>
              </w:rPr>
            </w:pPr>
          </w:p>
        </w:tc>
        <w:tc>
          <w:tcPr>
            <w:tcW w:w="525" w:type="dxa"/>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b/>
                <w:bCs/>
                <w:color w:val="000000"/>
                <w:sz w:val="24"/>
                <w:szCs w:val="24"/>
                <w:lang w:eastAsia="ru-RU"/>
              </w:rPr>
            </w:pPr>
          </w:p>
        </w:tc>
        <w:tc>
          <w:tcPr>
            <w:tcW w:w="609" w:type="dxa"/>
            <w:gridSpan w:val="3"/>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709" w:type="dxa"/>
            <w:gridSpan w:val="3"/>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709" w:type="dxa"/>
            <w:gridSpan w:val="3"/>
            <w:tcBorders>
              <w:top w:val="nil"/>
              <w:left w:val="nil"/>
              <w:bottom w:val="nil"/>
              <w:right w:val="nil"/>
            </w:tcBorders>
            <w:shd w:val="clear" w:color="auto" w:fill="auto"/>
            <w:vAlign w:val="center"/>
            <w:hideMark/>
          </w:tcPr>
          <w:p w:rsidR="006A4E0A" w:rsidRPr="006A0186" w:rsidRDefault="006A4E0A" w:rsidP="006A0186">
            <w:pPr>
              <w:spacing w:after="0" w:line="240" w:lineRule="auto"/>
              <w:rPr>
                <w:rFonts w:ascii="Arial" w:eastAsia="Times New Roman" w:hAnsi="Arial" w:cs="Arial"/>
                <w:color w:val="000000"/>
                <w:sz w:val="24"/>
                <w:szCs w:val="24"/>
                <w:lang w:eastAsia="ru-RU"/>
              </w:rPr>
            </w:pPr>
          </w:p>
        </w:tc>
        <w:tc>
          <w:tcPr>
            <w:tcW w:w="5244" w:type="dxa"/>
            <w:gridSpan w:val="16"/>
            <w:vMerge/>
            <w:tcBorders>
              <w:top w:val="nil"/>
              <w:left w:val="nil"/>
              <w:bottom w:val="nil"/>
              <w:right w:val="nil"/>
            </w:tcBorders>
            <w:vAlign w:val="center"/>
            <w:hideMark/>
          </w:tcPr>
          <w:p w:rsidR="006A4E0A" w:rsidRPr="006A0186" w:rsidRDefault="006A4E0A" w:rsidP="006A0186">
            <w:pPr>
              <w:spacing w:after="0" w:line="240" w:lineRule="auto"/>
              <w:rPr>
                <w:rFonts w:ascii="Arial" w:eastAsia="Times New Roman" w:hAnsi="Arial" w:cs="Arial"/>
                <w:b/>
                <w:bCs/>
                <w:color w:val="000000"/>
                <w:sz w:val="28"/>
                <w:szCs w:val="28"/>
                <w:lang w:eastAsia="ru-RU"/>
              </w:rPr>
            </w:pPr>
          </w:p>
        </w:tc>
      </w:tr>
    </w:tbl>
    <w:p w:rsidR="0076265F" w:rsidRDefault="0076265F" w:rsidP="00887BA6">
      <w:pPr>
        <w:spacing w:after="0" w:line="240" w:lineRule="auto"/>
        <w:jc w:val="right"/>
        <w:rPr>
          <w:rFonts w:ascii="Times New Roman" w:eastAsia="Times New Roman" w:hAnsi="Times New Roman" w:cs="Times New Roman"/>
          <w:b/>
          <w:sz w:val="24"/>
          <w:szCs w:val="20"/>
          <w:lang w:eastAsia="ru-RU"/>
        </w:rPr>
        <w:sectPr w:rsidR="0076265F" w:rsidSect="00D10D90">
          <w:headerReference w:type="default" r:id="rId26"/>
          <w:pgSz w:w="16838" w:h="11906" w:orient="landscape"/>
          <w:pgMar w:top="567" w:right="1134" w:bottom="1418" w:left="1418" w:header="567" w:footer="62" w:gutter="0"/>
          <w:cols w:space="720"/>
          <w:docGrid w:linePitch="600" w:charSpace="36864"/>
        </w:sectPr>
      </w:pPr>
    </w:p>
    <w:p w:rsidR="00887BA6" w:rsidRPr="00887BA6" w:rsidRDefault="00887BA6" w:rsidP="00887BA6">
      <w:pPr>
        <w:spacing w:after="0" w:line="240" w:lineRule="auto"/>
        <w:jc w:val="right"/>
        <w:rPr>
          <w:rFonts w:ascii="Times New Roman" w:eastAsia="Times New Roman" w:hAnsi="Times New Roman" w:cs="Times New Roman"/>
          <w:b/>
          <w:sz w:val="24"/>
          <w:szCs w:val="20"/>
          <w:lang w:eastAsia="ru-RU"/>
        </w:rPr>
      </w:pPr>
      <w:r w:rsidRPr="00887BA6">
        <w:rPr>
          <w:rFonts w:ascii="Times New Roman" w:eastAsia="Times New Roman" w:hAnsi="Times New Roman" w:cs="Times New Roman"/>
          <w:b/>
          <w:sz w:val="24"/>
          <w:szCs w:val="20"/>
          <w:lang w:eastAsia="ru-RU"/>
        </w:rPr>
        <w:lastRenderedPageBreak/>
        <w:t xml:space="preserve">ПРИЛОЖЕНИЕ № 2 </w:t>
      </w:r>
    </w:p>
    <w:p w:rsidR="00887BA6" w:rsidRDefault="00887BA6" w:rsidP="00887BA6">
      <w:pPr>
        <w:spacing w:after="0" w:line="240" w:lineRule="auto"/>
        <w:jc w:val="right"/>
        <w:rPr>
          <w:rFonts w:ascii="Times New Roman" w:eastAsia="Times New Roman" w:hAnsi="Times New Roman" w:cs="Times New Roman"/>
          <w:b/>
          <w:sz w:val="24"/>
          <w:szCs w:val="20"/>
          <w:lang w:eastAsia="ru-RU"/>
        </w:rPr>
      </w:pPr>
      <w:r w:rsidRPr="00887BA6">
        <w:rPr>
          <w:rFonts w:ascii="Times New Roman" w:eastAsia="Times New Roman" w:hAnsi="Times New Roman" w:cs="Times New Roman"/>
          <w:b/>
          <w:sz w:val="24"/>
          <w:szCs w:val="20"/>
          <w:lang w:eastAsia="ru-RU"/>
        </w:rPr>
        <w:t>к до</w:t>
      </w:r>
      <w:r w:rsidR="00CC38A2">
        <w:rPr>
          <w:rFonts w:ascii="Times New Roman" w:eastAsia="Times New Roman" w:hAnsi="Times New Roman" w:cs="Times New Roman"/>
          <w:b/>
          <w:sz w:val="24"/>
          <w:szCs w:val="20"/>
          <w:lang w:eastAsia="ru-RU"/>
        </w:rPr>
        <w:t>говору поставки № _____________</w:t>
      </w:r>
      <w:r w:rsidRPr="00887BA6">
        <w:rPr>
          <w:rFonts w:ascii="Times New Roman" w:eastAsia="Times New Roman" w:hAnsi="Times New Roman" w:cs="Times New Roman"/>
          <w:b/>
          <w:sz w:val="24"/>
          <w:szCs w:val="20"/>
          <w:lang w:eastAsia="ru-RU"/>
        </w:rPr>
        <w:t xml:space="preserve"> </w:t>
      </w:r>
      <w:proofErr w:type="gramStart"/>
      <w:r w:rsidRPr="00887BA6">
        <w:rPr>
          <w:rFonts w:ascii="Times New Roman" w:eastAsia="Times New Roman" w:hAnsi="Times New Roman" w:cs="Times New Roman"/>
          <w:b/>
          <w:sz w:val="24"/>
          <w:szCs w:val="20"/>
          <w:lang w:eastAsia="ru-RU"/>
        </w:rPr>
        <w:t>от</w:t>
      </w:r>
      <w:proofErr w:type="gramEnd"/>
      <w:r w:rsidRPr="00887BA6">
        <w:rPr>
          <w:rFonts w:ascii="Times New Roman" w:eastAsia="Times New Roman" w:hAnsi="Times New Roman" w:cs="Times New Roman"/>
          <w:b/>
          <w:sz w:val="24"/>
          <w:szCs w:val="20"/>
          <w:lang w:eastAsia="ru-RU"/>
        </w:rPr>
        <w:t xml:space="preserve"> ___.____.______</w:t>
      </w:r>
    </w:p>
    <w:p w:rsidR="0076265F" w:rsidRDefault="0076265F" w:rsidP="00887BA6">
      <w:pPr>
        <w:spacing w:after="0" w:line="240" w:lineRule="auto"/>
        <w:jc w:val="right"/>
        <w:rPr>
          <w:rFonts w:ascii="Times New Roman" w:eastAsia="Times New Roman" w:hAnsi="Times New Roman" w:cs="Times New Roman"/>
          <w:b/>
          <w:sz w:val="24"/>
          <w:szCs w:val="20"/>
          <w:lang w:eastAsia="ru-RU"/>
        </w:rPr>
      </w:pPr>
    </w:p>
    <w:p w:rsidR="0076265F" w:rsidRDefault="00AC32B3" w:rsidP="00887BA6">
      <w:pPr>
        <w:spacing w:after="0" w:line="240" w:lineRule="auto"/>
        <w:jc w:val="right"/>
        <w:rPr>
          <w:rFonts w:ascii="Times New Roman" w:eastAsia="Times New Roman" w:hAnsi="Times New Roman" w:cs="Times New Roman"/>
          <w:b/>
          <w:sz w:val="24"/>
          <w:szCs w:val="20"/>
          <w:lang w:eastAsia="ru-RU"/>
        </w:rPr>
      </w:pPr>
      <w:r>
        <w:rPr>
          <w:noProof/>
          <w:sz w:val="24"/>
          <w:szCs w:val="24"/>
          <w:lang w:eastAsia="ru-RU"/>
        </w:rPr>
        <w:drawing>
          <wp:inline distT="0" distB="0" distL="0" distR="0" wp14:anchorId="571FD711" wp14:editId="7B8A9BFC">
            <wp:extent cx="6519940" cy="16287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520873" cy="1629008"/>
                    </a:xfrm>
                    <a:prstGeom prst="rect">
                      <a:avLst/>
                    </a:prstGeom>
                    <a:noFill/>
                    <a:ln>
                      <a:noFill/>
                    </a:ln>
                  </pic:spPr>
                </pic:pic>
              </a:graphicData>
            </a:graphic>
          </wp:inline>
        </w:drawing>
      </w:r>
    </w:p>
    <w:p w:rsidR="0076265F" w:rsidRPr="00AC32B3" w:rsidRDefault="0076265F" w:rsidP="0076265F">
      <w:pPr>
        <w:spacing w:after="0"/>
        <w:jc w:val="center"/>
        <w:rPr>
          <w:rFonts w:ascii="Times New Roman" w:eastAsia="Calibri" w:hAnsi="Times New Roman" w:cs="Times New Roman"/>
          <w:b/>
          <w:i/>
          <w:sz w:val="24"/>
          <w:szCs w:val="24"/>
        </w:rPr>
      </w:pPr>
      <w:r w:rsidRPr="00AC32B3">
        <w:rPr>
          <w:rFonts w:ascii="Times New Roman" w:eastAsia="Calibri" w:hAnsi="Times New Roman" w:cs="Times New Roman"/>
          <w:b/>
          <w:i/>
          <w:sz w:val="24"/>
          <w:szCs w:val="24"/>
        </w:rPr>
        <w:t>Форма заявки на поставку Продукции водным/автомобильным транспортом</w:t>
      </w:r>
    </w:p>
    <w:p w:rsidR="0076265F" w:rsidRPr="00AC32B3" w:rsidRDefault="0076265F" w:rsidP="0076265F">
      <w:pPr>
        <w:spacing w:after="0"/>
        <w:rPr>
          <w:rFonts w:ascii="Times New Roman" w:eastAsia="Calibri" w:hAnsi="Times New Roman" w:cs="Times New Roman"/>
          <w:b/>
          <w:sz w:val="24"/>
          <w:szCs w:val="24"/>
        </w:rPr>
      </w:pP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p>
    <w:tbl>
      <w:tblPr>
        <w:tblpPr w:leftFromText="180" w:rightFromText="180" w:bottomFromText="200" w:vertAnchor="text" w:horzAnchor="margin" w:tblpX="-1404" w:tblpY="152"/>
        <w:tblW w:w="14283" w:type="dxa"/>
        <w:tblLayout w:type="fixed"/>
        <w:tblLook w:val="01E0" w:firstRow="1" w:lastRow="1" w:firstColumn="1" w:lastColumn="1" w:noHBand="0" w:noVBand="0"/>
      </w:tblPr>
      <w:tblGrid>
        <w:gridCol w:w="14283"/>
      </w:tblGrid>
      <w:tr w:rsidR="0076265F" w:rsidRPr="00AC32B3" w:rsidTr="0076265F">
        <w:trPr>
          <w:trHeight w:val="42"/>
        </w:trPr>
        <w:tc>
          <w:tcPr>
            <w:tcW w:w="14283" w:type="dxa"/>
            <w:vAlign w:val="bottom"/>
            <w:hideMark/>
          </w:tcPr>
          <w:p w:rsidR="0076265F" w:rsidRPr="00AC32B3" w:rsidRDefault="0076265F" w:rsidP="0076265F">
            <w:pPr>
              <w:spacing w:after="240"/>
              <w:contextualSpacing/>
              <w:rPr>
                <w:rFonts w:ascii="Times New Roman" w:eastAsia="Calibri" w:hAnsi="Times New Roman" w:cs="Times New Roman"/>
                <w:b/>
                <w:sz w:val="24"/>
                <w:szCs w:val="24"/>
              </w:rPr>
            </w:pPr>
            <w:r w:rsidRPr="00AC32B3">
              <w:rPr>
                <w:rFonts w:ascii="Times New Roman" w:eastAsia="Calibri" w:hAnsi="Times New Roman" w:cs="Times New Roman"/>
                <w:sz w:val="24"/>
                <w:szCs w:val="24"/>
              </w:rPr>
              <w:t xml:space="preserve">                      «____»________ 20___  № ___________                                                                          </w:t>
            </w:r>
            <w:r w:rsidRPr="00AC32B3">
              <w:rPr>
                <w:rFonts w:ascii="Times New Roman" w:eastAsia="Calibri" w:hAnsi="Times New Roman" w:cs="Times New Roman"/>
                <w:b/>
                <w:sz w:val="24"/>
                <w:szCs w:val="24"/>
              </w:rPr>
              <w:t>Контрагент</w:t>
            </w:r>
          </w:p>
          <w:p w:rsidR="0076265F" w:rsidRPr="00AC32B3" w:rsidRDefault="0076265F">
            <w:pPr>
              <w:spacing w:after="0" w:line="240" w:lineRule="auto"/>
              <w:jc w:val="center"/>
              <w:rPr>
                <w:rFonts w:ascii="Times New Roman" w:eastAsia="Calibri" w:hAnsi="Times New Roman" w:cs="Times New Roman"/>
                <w:b/>
                <w:sz w:val="24"/>
                <w:szCs w:val="24"/>
              </w:rPr>
            </w:pPr>
          </w:p>
        </w:tc>
      </w:tr>
    </w:tbl>
    <w:p w:rsidR="0076265F" w:rsidRPr="00AC32B3" w:rsidRDefault="0091094A" w:rsidP="0076265F">
      <w:pPr>
        <w:tabs>
          <w:tab w:val="left" w:pos="4320"/>
        </w:tabs>
        <w:spacing w:after="0" w:line="240" w:lineRule="auto"/>
        <w:jc w:val="center"/>
        <w:rPr>
          <w:rFonts w:ascii="Times New Roman" w:eastAsia="Times New Roman" w:hAnsi="Times New Roman" w:cs="Times New Roman"/>
          <w:b/>
          <w:bCs/>
          <w:sz w:val="24"/>
          <w:szCs w:val="24"/>
          <w:lang w:eastAsia="ru-RU"/>
        </w:rPr>
      </w:pPr>
      <w:r w:rsidRPr="00AC32B3">
        <w:rPr>
          <w:rFonts w:ascii="Times New Roman" w:eastAsia="Times New Roman" w:hAnsi="Times New Roman" w:cs="Times New Roman"/>
          <w:b/>
          <w:bCs/>
          <w:sz w:val="24"/>
          <w:szCs w:val="24"/>
          <w:lang w:eastAsia="ru-RU"/>
        </w:rPr>
        <w:t>ЗАЯВКА НА ПОСТАВКУ</w:t>
      </w:r>
    </w:p>
    <w:p w:rsidR="0091094A" w:rsidRPr="00AC32B3" w:rsidRDefault="0091094A" w:rsidP="0076265F">
      <w:pPr>
        <w:tabs>
          <w:tab w:val="left" w:pos="4320"/>
        </w:tabs>
        <w:spacing w:after="0" w:line="240" w:lineRule="auto"/>
        <w:jc w:val="center"/>
        <w:rPr>
          <w:rFonts w:ascii="Times New Roman" w:eastAsia="Times New Roman" w:hAnsi="Times New Roman" w:cs="Times New Roman"/>
          <w:bCs/>
          <w:sz w:val="24"/>
          <w:szCs w:val="24"/>
          <w:lang w:eastAsia="ru-RU"/>
        </w:rPr>
      </w:pPr>
      <w:r w:rsidRPr="00AC32B3">
        <w:rPr>
          <w:rFonts w:ascii="Times New Roman" w:eastAsia="Times New Roman" w:hAnsi="Times New Roman" w:cs="Times New Roman"/>
          <w:bCs/>
          <w:sz w:val="24"/>
          <w:szCs w:val="24"/>
          <w:lang w:eastAsia="ru-RU"/>
        </w:rPr>
        <w:t>(водным/автомобильным транспортом)</w:t>
      </w:r>
    </w:p>
    <w:p w:rsidR="0076265F" w:rsidRPr="00AC32B3" w:rsidRDefault="0076265F" w:rsidP="0076265F">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14"/>
        <w:gridCol w:w="1334"/>
        <w:gridCol w:w="2439"/>
        <w:gridCol w:w="1755"/>
      </w:tblGrid>
      <w:tr w:rsidR="0076265F" w:rsidRPr="00AC32B3" w:rsidTr="0076265F">
        <w:trPr>
          <w:trHeight w:val="267"/>
        </w:trPr>
        <w:tc>
          <w:tcPr>
            <w:tcW w:w="4253" w:type="dxa"/>
            <w:gridSpan w:val="2"/>
            <w:tcBorders>
              <w:top w:val="single" w:sz="4" w:space="0" w:color="auto"/>
              <w:left w:val="single" w:sz="4" w:space="0" w:color="auto"/>
              <w:bottom w:val="single" w:sz="4" w:space="0" w:color="auto"/>
              <w:right w:val="single" w:sz="4" w:space="0" w:color="auto"/>
            </w:tcBorders>
            <w:vAlign w:val="center"/>
          </w:tcPr>
          <w:p w:rsidR="0076265F" w:rsidRPr="00AC32B3" w:rsidRDefault="0076265F" w:rsidP="0091094A">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№/дата договора</w:t>
            </w:r>
          </w:p>
          <w:p w:rsidR="0076265F" w:rsidRPr="00AC32B3" w:rsidRDefault="0076265F" w:rsidP="0091094A">
            <w:pPr>
              <w:spacing w:after="0" w:line="240" w:lineRule="auto"/>
              <w:jc w:val="center"/>
              <w:rPr>
                <w:rFonts w:ascii="Times New Roman" w:eastAsia="Times New Roman" w:hAnsi="Times New Roman" w:cs="Times New Roman"/>
                <w:b/>
                <w:sz w:val="24"/>
                <w:szCs w:val="24"/>
                <w:lang w:eastAsia="ru-RU"/>
              </w:rPr>
            </w:pP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76265F" w:rsidRPr="00AC32B3" w:rsidRDefault="0076265F">
            <w:pPr>
              <w:spacing w:after="0" w:line="240" w:lineRule="auto"/>
              <w:rPr>
                <w:rFonts w:ascii="Times New Roman" w:eastAsia="Times New Roman" w:hAnsi="Times New Roman" w:cs="Times New Roman"/>
                <w:sz w:val="24"/>
                <w:szCs w:val="24"/>
                <w:lang w:eastAsia="ru-RU"/>
              </w:rPr>
            </w:pPr>
          </w:p>
        </w:tc>
      </w:tr>
      <w:tr w:rsidR="0076265F" w:rsidRPr="00AC32B3" w:rsidTr="0076265F">
        <w:trPr>
          <w:trHeight w:val="286"/>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76265F" w:rsidRPr="00AC32B3" w:rsidRDefault="0076265F" w:rsidP="0091094A">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Наименование Продукции</w:t>
            </w: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76265F" w:rsidRPr="00AC32B3" w:rsidRDefault="0076265F">
            <w:pPr>
              <w:spacing w:after="0" w:line="240" w:lineRule="auto"/>
              <w:rPr>
                <w:rFonts w:ascii="Times New Roman" w:eastAsia="Times New Roman" w:hAnsi="Times New Roman" w:cs="Times New Roman"/>
                <w:sz w:val="24"/>
                <w:szCs w:val="24"/>
                <w:lang w:eastAsia="ru-RU"/>
              </w:rPr>
            </w:pPr>
          </w:p>
        </w:tc>
      </w:tr>
      <w:tr w:rsidR="0076265F" w:rsidRPr="00AC32B3" w:rsidTr="0076265F">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76265F" w:rsidRPr="00AC32B3" w:rsidRDefault="0076265F" w:rsidP="0091094A">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 xml:space="preserve">Количество, </w:t>
            </w:r>
            <w:proofErr w:type="spellStart"/>
            <w:r w:rsidRPr="00AC32B3">
              <w:rPr>
                <w:rFonts w:ascii="Times New Roman" w:eastAsia="Times New Roman" w:hAnsi="Times New Roman" w:cs="Times New Roman"/>
                <w:b/>
                <w:sz w:val="24"/>
                <w:szCs w:val="24"/>
                <w:lang w:eastAsia="ru-RU"/>
              </w:rPr>
              <w:t>ед</w:t>
            </w:r>
            <w:proofErr w:type="gramStart"/>
            <w:r w:rsidRPr="00AC32B3">
              <w:rPr>
                <w:rFonts w:ascii="Times New Roman" w:eastAsia="Times New Roman" w:hAnsi="Times New Roman" w:cs="Times New Roman"/>
                <w:b/>
                <w:sz w:val="24"/>
                <w:szCs w:val="24"/>
                <w:lang w:eastAsia="ru-RU"/>
              </w:rPr>
              <w:t>.и</w:t>
            </w:r>
            <w:proofErr w:type="gramEnd"/>
            <w:r w:rsidRPr="00AC32B3">
              <w:rPr>
                <w:rFonts w:ascii="Times New Roman" w:eastAsia="Times New Roman" w:hAnsi="Times New Roman" w:cs="Times New Roman"/>
                <w:b/>
                <w:sz w:val="24"/>
                <w:szCs w:val="24"/>
                <w:lang w:eastAsia="ru-RU"/>
              </w:rPr>
              <w:t>зм</w:t>
            </w:r>
            <w:proofErr w:type="spellEnd"/>
            <w:r w:rsidRPr="00AC32B3">
              <w:rPr>
                <w:rFonts w:ascii="Times New Roman" w:eastAsia="Times New Roman" w:hAnsi="Times New Roman" w:cs="Times New Roman"/>
                <w:b/>
                <w:sz w:val="24"/>
                <w:szCs w:val="24"/>
                <w:lang w:eastAsia="ru-RU"/>
              </w:rPr>
              <w:t>.</w:t>
            </w: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76265F" w:rsidRPr="00AC32B3" w:rsidRDefault="0076265F">
            <w:pPr>
              <w:spacing w:after="0" w:line="240" w:lineRule="auto"/>
              <w:rPr>
                <w:rFonts w:ascii="Times New Roman" w:eastAsia="Times New Roman" w:hAnsi="Times New Roman" w:cs="Times New Roman"/>
                <w:sz w:val="24"/>
                <w:szCs w:val="24"/>
                <w:lang w:eastAsia="ru-RU"/>
              </w:rPr>
            </w:pPr>
          </w:p>
        </w:tc>
      </w:tr>
      <w:tr w:rsidR="0076265F" w:rsidRPr="00AC32B3" w:rsidTr="0076265F">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76265F" w:rsidRPr="00AC32B3" w:rsidRDefault="0076265F" w:rsidP="0091094A">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Место поставки (адрес доставки)</w:t>
            </w: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76265F" w:rsidRPr="00AC32B3" w:rsidRDefault="0076265F">
            <w:pPr>
              <w:spacing w:after="0" w:line="240" w:lineRule="auto"/>
              <w:rPr>
                <w:rFonts w:ascii="Times New Roman" w:eastAsia="Times New Roman" w:hAnsi="Times New Roman" w:cs="Times New Roman"/>
                <w:sz w:val="24"/>
                <w:szCs w:val="24"/>
                <w:lang w:eastAsia="ru-RU"/>
              </w:rPr>
            </w:pPr>
          </w:p>
        </w:tc>
      </w:tr>
      <w:tr w:rsidR="0076265F" w:rsidRPr="00AC32B3" w:rsidTr="0076265F">
        <w:trPr>
          <w:trHeight w:val="222"/>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76265F" w:rsidRPr="00AC32B3" w:rsidRDefault="0076265F" w:rsidP="0091094A">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Способ  поставки (вид транспортного средства)</w:t>
            </w: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76265F" w:rsidRPr="00AC32B3" w:rsidRDefault="0076265F">
            <w:pPr>
              <w:spacing w:after="0" w:line="240" w:lineRule="auto"/>
              <w:rPr>
                <w:rFonts w:ascii="Times New Roman" w:eastAsia="Times New Roman" w:hAnsi="Times New Roman" w:cs="Times New Roman"/>
                <w:sz w:val="24"/>
                <w:szCs w:val="24"/>
                <w:lang w:eastAsia="ru-RU"/>
              </w:rPr>
            </w:pPr>
          </w:p>
        </w:tc>
      </w:tr>
      <w:tr w:rsidR="0076265F" w:rsidRPr="00AC32B3" w:rsidTr="0076265F">
        <w:trPr>
          <w:trHeight w:val="476"/>
        </w:trPr>
        <w:tc>
          <w:tcPr>
            <w:tcW w:w="4253" w:type="dxa"/>
            <w:gridSpan w:val="2"/>
            <w:tcBorders>
              <w:top w:val="single" w:sz="4" w:space="0" w:color="auto"/>
              <w:left w:val="single" w:sz="4" w:space="0" w:color="auto"/>
              <w:bottom w:val="single" w:sz="4" w:space="0" w:color="auto"/>
              <w:right w:val="single" w:sz="4" w:space="0" w:color="auto"/>
            </w:tcBorders>
            <w:vAlign w:val="center"/>
          </w:tcPr>
          <w:p w:rsidR="0076265F" w:rsidRPr="00AC32B3" w:rsidRDefault="0076265F" w:rsidP="0091094A">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Срок поставки</w:t>
            </w:r>
          </w:p>
          <w:p w:rsidR="0076265F" w:rsidRPr="00AC32B3" w:rsidRDefault="0076265F" w:rsidP="0091094A">
            <w:pPr>
              <w:spacing w:after="0" w:line="240" w:lineRule="auto"/>
              <w:jc w:val="center"/>
              <w:rPr>
                <w:rFonts w:ascii="Times New Roman" w:eastAsia="Times New Roman" w:hAnsi="Times New Roman" w:cs="Times New Roman"/>
                <w:b/>
                <w:sz w:val="24"/>
                <w:szCs w:val="24"/>
                <w:lang w:eastAsia="ru-RU"/>
              </w:rPr>
            </w:pP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76265F" w:rsidRPr="00AC32B3" w:rsidRDefault="0076265F">
            <w:pPr>
              <w:spacing w:after="0" w:line="240" w:lineRule="auto"/>
              <w:rPr>
                <w:rFonts w:ascii="Times New Roman" w:eastAsia="Times New Roman" w:hAnsi="Times New Roman" w:cs="Times New Roman"/>
                <w:b/>
                <w:bCs/>
                <w:sz w:val="24"/>
                <w:szCs w:val="24"/>
                <w:lang w:eastAsia="ru-RU"/>
              </w:rPr>
            </w:pPr>
          </w:p>
        </w:tc>
      </w:tr>
      <w:tr w:rsidR="0076265F" w:rsidRPr="00AC32B3" w:rsidTr="0076265F">
        <w:trPr>
          <w:trHeight w:val="476"/>
        </w:trPr>
        <w:tc>
          <w:tcPr>
            <w:tcW w:w="4253" w:type="dxa"/>
            <w:gridSpan w:val="2"/>
            <w:tcBorders>
              <w:top w:val="single" w:sz="4" w:space="0" w:color="auto"/>
              <w:left w:val="single" w:sz="4" w:space="0" w:color="auto"/>
              <w:bottom w:val="single" w:sz="4" w:space="0" w:color="auto"/>
              <w:right w:val="single" w:sz="4" w:space="0" w:color="auto"/>
            </w:tcBorders>
            <w:vAlign w:val="center"/>
          </w:tcPr>
          <w:p w:rsidR="0076265F" w:rsidRPr="00AC32B3" w:rsidRDefault="0076265F" w:rsidP="0091094A">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Особые отметки</w:t>
            </w:r>
          </w:p>
          <w:p w:rsidR="0076265F" w:rsidRPr="00AC32B3" w:rsidRDefault="0076265F" w:rsidP="0091094A">
            <w:pPr>
              <w:spacing w:after="0" w:line="240" w:lineRule="auto"/>
              <w:jc w:val="center"/>
              <w:rPr>
                <w:rFonts w:ascii="Times New Roman" w:eastAsia="Times New Roman" w:hAnsi="Times New Roman" w:cs="Times New Roman"/>
                <w:b/>
                <w:sz w:val="24"/>
                <w:szCs w:val="24"/>
                <w:lang w:eastAsia="ru-RU"/>
              </w:rPr>
            </w:pPr>
          </w:p>
          <w:p w:rsidR="0076265F" w:rsidRPr="00AC32B3" w:rsidRDefault="0076265F" w:rsidP="0091094A">
            <w:pPr>
              <w:spacing w:after="0" w:line="240" w:lineRule="auto"/>
              <w:jc w:val="center"/>
              <w:rPr>
                <w:rFonts w:ascii="Times New Roman" w:eastAsia="Times New Roman" w:hAnsi="Times New Roman" w:cs="Times New Roman"/>
                <w:b/>
                <w:sz w:val="24"/>
                <w:szCs w:val="24"/>
                <w:lang w:eastAsia="ru-RU"/>
              </w:rPr>
            </w:pP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76265F" w:rsidRPr="00AC32B3" w:rsidRDefault="0076265F">
            <w:pPr>
              <w:spacing w:after="0" w:line="240" w:lineRule="auto"/>
              <w:rPr>
                <w:rFonts w:ascii="Times New Roman" w:eastAsia="Times New Roman" w:hAnsi="Times New Roman" w:cs="Times New Roman"/>
                <w:b/>
                <w:bCs/>
                <w:sz w:val="24"/>
                <w:szCs w:val="24"/>
                <w:lang w:eastAsia="ru-RU"/>
              </w:rPr>
            </w:pPr>
          </w:p>
        </w:tc>
      </w:tr>
      <w:tr w:rsidR="0076265F" w:rsidTr="0076265F">
        <w:tc>
          <w:tcPr>
            <w:tcW w:w="2439" w:type="dxa"/>
            <w:tcBorders>
              <w:top w:val="nil"/>
              <w:left w:val="nil"/>
              <w:bottom w:val="nil"/>
              <w:right w:val="nil"/>
            </w:tcBorders>
          </w:tcPr>
          <w:p w:rsidR="0076265F" w:rsidRDefault="0076265F">
            <w:pPr>
              <w:spacing w:after="0" w:line="240" w:lineRule="auto"/>
              <w:rPr>
                <w:rFonts w:ascii="Arial" w:eastAsia="Times New Roman" w:hAnsi="Arial" w:cs="Arial"/>
                <w:b/>
                <w:sz w:val="24"/>
                <w:szCs w:val="24"/>
                <w:lang w:eastAsia="ru-RU"/>
              </w:rPr>
            </w:pPr>
          </w:p>
          <w:p w:rsidR="0076265F" w:rsidRDefault="0076265F">
            <w:pPr>
              <w:spacing w:after="0" w:line="240" w:lineRule="auto"/>
              <w:rPr>
                <w:rFonts w:ascii="Arial" w:eastAsia="Times New Roman" w:hAnsi="Arial" w:cs="Arial"/>
                <w:b/>
                <w:sz w:val="24"/>
                <w:szCs w:val="24"/>
                <w:lang w:eastAsia="ru-RU"/>
              </w:rPr>
            </w:pPr>
          </w:p>
          <w:p w:rsidR="0076265F" w:rsidRDefault="0076265F">
            <w:pPr>
              <w:spacing w:after="0" w:line="240" w:lineRule="auto"/>
              <w:rPr>
                <w:rFonts w:ascii="Times New Roman" w:eastAsia="Times New Roman" w:hAnsi="Times New Roman" w:cs="Times New Roman"/>
                <w:b/>
                <w:sz w:val="28"/>
                <w:szCs w:val="28"/>
                <w:lang w:eastAsia="ru-RU"/>
              </w:rPr>
            </w:pPr>
          </w:p>
          <w:p w:rsidR="0076265F" w:rsidRDefault="0076265F">
            <w:pPr>
              <w:spacing w:after="0" w:line="240" w:lineRule="auto"/>
              <w:rPr>
                <w:rFonts w:ascii="Arial" w:eastAsia="Times New Roman" w:hAnsi="Arial" w:cs="Arial"/>
                <w:sz w:val="16"/>
                <w:szCs w:val="16"/>
                <w:lang w:eastAsia="ru-RU"/>
              </w:rPr>
            </w:pPr>
          </w:p>
          <w:p w:rsidR="0076265F" w:rsidRDefault="0076265F">
            <w:pPr>
              <w:spacing w:after="0" w:line="240" w:lineRule="auto"/>
              <w:rPr>
                <w:rFonts w:ascii="Arial" w:eastAsia="Times New Roman" w:hAnsi="Arial" w:cs="Arial"/>
                <w:sz w:val="16"/>
                <w:szCs w:val="16"/>
                <w:lang w:eastAsia="ru-RU"/>
              </w:rPr>
            </w:pPr>
            <w:r>
              <w:rPr>
                <w:rFonts w:ascii="Arial" w:eastAsia="Times New Roman" w:hAnsi="Arial" w:cs="Arial"/>
                <w:sz w:val="16"/>
                <w:szCs w:val="16"/>
                <w:lang w:eastAsia="ru-RU"/>
              </w:rPr>
              <w:t xml:space="preserve">                                 </w:t>
            </w:r>
          </w:p>
        </w:tc>
        <w:tc>
          <w:tcPr>
            <w:tcW w:w="3148" w:type="dxa"/>
            <w:gridSpan w:val="2"/>
            <w:tcBorders>
              <w:top w:val="nil"/>
              <w:left w:val="nil"/>
              <w:bottom w:val="nil"/>
              <w:right w:val="nil"/>
            </w:tcBorders>
          </w:tcPr>
          <w:p w:rsidR="0076265F" w:rsidRDefault="0076265F">
            <w:pPr>
              <w:spacing w:after="0" w:line="240" w:lineRule="auto"/>
              <w:jc w:val="center"/>
              <w:rPr>
                <w:rFonts w:ascii="Arial" w:eastAsia="Times New Roman" w:hAnsi="Arial" w:cs="Arial"/>
                <w:sz w:val="16"/>
                <w:szCs w:val="16"/>
                <w:lang w:eastAsia="ru-RU"/>
              </w:rPr>
            </w:pPr>
          </w:p>
          <w:p w:rsidR="0076265F" w:rsidRDefault="0076265F">
            <w:pPr>
              <w:pBdr>
                <w:bottom w:val="single" w:sz="12" w:space="1" w:color="auto"/>
              </w:pBdr>
              <w:spacing w:after="0" w:line="240" w:lineRule="auto"/>
              <w:jc w:val="center"/>
              <w:rPr>
                <w:rFonts w:ascii="Arial" w:eastAsia="Times New Roman" w:hAnsi="Arial" w:cs="Arial"/>
                <w:sz w:val="16"/>
                <w:szCs w:val="16"/>
                <w:lang w:eastAsia="ru-RU"/>
              </w:rPr>
            </w:pPr>
          </w:p>
          <w:p w:rsidR="0076265F" w:rsidRDefault="0076265F">
            <w:pPr>
              <w:pBdr>
                <w:bottom w:val="single" w:sz="12" w:space="1" w:color="auto"/>
              </w:pBdr>
              <w:spacing w:after="0" w:line="240" w:lineRule="auto"/>
              <w:jc w:val="center"/>
              <w:rPr>
                <w:rFonts w:ascii="Arial" w:eastAsia="Times New Roman" w:hAnsi="Arial" w:cs="Arial"/>
                <w:sz w:val="16"/>
                <w:szCs w:val="16"/>
                <w:lang w:eastAsia="ru-RU"/>
              </w:rPr>
            </w:pPr>
          </w:p>
          <w:p w:rsidR="0076265F" w:rsidRDefault="0076265F">
            <w:pPr>
              <w:pBdr>
                <w:bottom w:val="single" w:sz="12" w:space="1" w:color="auto"/>
              </w:pBdr>
              <w:spacing w:after="0" w:line="240" w:lineRule="auto"/>
              <w:jc w:val="center"/>
              <w:rPr>
                <w:rFonts w:ascii="Arial" w:eastAsia="Times New Roman" w:hAnsi="Arial" w:cs="Arial"/>
                <w:sz w:val="16"/>
                <w:szCs w:val="16"/>
                <w:lang w:eastAsia="ru-RU"/>
              </w:rPr>
            </w:pPr>
          </w:p>
          <w:p w:rsidR="0076265F" w:rsidRDefault="0076265F">
            <w:pPr>
              <w:spacing w:after="0" w:line="240" w:lineRule="auto"/>
              <w:jc w:val="center"/>
              <w:rPr>
                <w:rFonts w:ascii="Arial" w:eastAsia="Times New Roman" w:hAnsi="Arial" w:cs="Arial"/>
                <w:sz w:val="16"/>
                <w:szCs w:val="16"/>
                <w:lang w:eastAsia="ru-RU"/>
              </w:rPr>
            </w:pPr>
            <w:r>
              <w:rPr>
                <w:rFonts w:ascii="Arial" w:eastAsia="Times New Roman" w:hAnsi="Arial" w:cs="Arial"/>
                <w:sz w:val="16"/>
                <w:szCs w:val="16"/>
                <w:lang w:eastAsia="ru-RU"/>
              </w:rPr>
              <w:t>(Подпись)</w:t>
            </w:r>
          </w:p>
        </w:tc>
        <w:tc>
          <w:tcPr>
            <w:tcW w:w="2439" w:type="dxa"/>
            <w:tcBorders>
              <w:top w:val="nil"/>
              <w:left w:val="nil"/>
              <w:bottom w:val="nil"/>
              <w:right w:val="nil"/>
            </w:tcBorders>
          </w:tcPr>
          <w:p w:rsidR="0076265F" w:rsidRDefault="0076265F">
            <w:pPr>
              <w:spacing w:after="0" w:line="240" w:lineRule="auto"/>
              <w:jc w:val="center"/>
              <w:rPr>
                <w:rFonts w:ascii="Arial" w:eastAsia="Times New Roman" w:hAnsi="Arial" w:cs="Arial"/>
                <w:sz w:val="16"/>
                <w:szCs w:val="16"/>
                <w:lang w:eastAsia="ru-RU"/>
              </w:rPr>
            </w:pPr>
          </w:p>
          <w:p w:rsidR="0076265F" w:rsidRDefault="0076265F">
            <w:pPr>
              <w:pBdr>
                <w:bottom w:val="single" w:sz="12" w:space="1" w:color="auto"/>
              </w:pBdr>
              <w:spacing w:after="0" w:line="240" w:lineRule="auto"/>
              <w:jc w:val="center"/>
              <w:rPr>
                <w:rFonts w:ascii="Arial" w:eastAsia="Times New Roman" w:hAnsi="Arial" w:cs="Arial"/>
                <w:sz w:val="16"/>
                <w:szCs w:val="16"/>
                <w:lang w:eastAsia="ru-RU"/>
              </w:rPr>
            </w:pPr>
          </w:p>
          <w:p w:rsidR="0076265F" w:rsidRDefault="0076265F">
            <w:pPr>
              <w:pBdr>
                <w:bottom w:val="single" w:sz="12" w:space="1" w:color="auto"/>
              </w:pBdr>
              <w:spacing w:after="0" w:line="240" w:lineRule="auto"/>
              <w:jc w:val="center"/>
              <w:rPr>
                <w:rFonts w:ascii="Arial" w:eastAsia="Times New Roman" w:hAnsi="Arial" w:cs="Arial"/>
                <w:sz w:val="16"/>
                <w:szCs w:val="16"/>
                <w:lang w:eastAsia="ru-RU"/>
              </w:rPr>
            </w:pPr>
          </w:p>
          <w:p w:rsidR="0076265F" w:rsidRDefault="0076265F">
            <w:pPr>
              <w:pBdr>
                <w:bottom w:val="single" w:sz="12" w:space="1" w:color="auto"/>
              </w:pBdr>
              <w:spacing w:after="0" w:line="240" w:lineRule="auto"/>
              <w:jc w:val="center"/>
              <w:rPr>
                <w:rFonts w:ascii="Arial" w:eastAsia="Times New Roman" w:hAnsi="Arial" w:cs="Arial"/>
                <w:sz w:val="16"/>
                <w:szCs w:val="16"/>
                <w:lang w:eastAsia="ru-RU"/>
              </w:rPr>
            </w:pPr>
          </w:p>
          <w:p w:rsidR="0076265F" w:rsidRDefault="0076265F">
            <w:pPr>
              <w:spacing w:after="0" w:line="240" w:lineRule="auto"/>
              <w:jc w:val="center"/>
              <w:rPr>
                <w:rFonts w:ascii="Arial" w:eastAsia="Times New Roman" w:hAnsi="Arial" w:cs="Arial"/>
                <w:sz w:val="16"/>
                <w:szCs w:val="16"/>
                <w:lang w:eastAsia="ru-RU"/>
              </w:rPr>
            </w:pPr>
            <w:r>
              <w:rPr>
                <w:rFonts w:ascii="Arial" w:eastAsia="Times New Roman" w:hAnsi="Arial" w:cs="Arial"/>
                <w:sz w:val="16"/>
                <w:szCs w:val="16"/>
                <w:lang w:eastAsia="ru-RU"/>
              </w:rPr>
              <w:t>(Должность)</w:t>
            </w:r>
          </w:p>
        </w:tc>
        <w:tc>
          <w:tcPr>
            <w:tcW w:w="1755" w:type="dxa"/>
            <w:tcBorders>
              <w:top w:val="nil"/>
              <w:left w:val="nil"/>
              <w:bottom w:val="nil"/>
              <w:right w:val="nil"/>
            </w:tcBorders>
          </w:tcPr>
          <w:p w:rsidR="0076265F" w:rsidRDefault="0076265F">
            <w:pPr>
              <w:spacing w:after="0" w:line="240" w:lineRule="auto"/>
              <w:rPr>
                <w:rFonts w:ascii="Arial" w:eastAsia="Times New Roman" w:hAnsi="Arial" w:cs="Arial"/>
                <w:sz w:val="16"/>
                <w:szCs w:val="16"/>
                <w:lang w:eastAsia="ru-RU"/>
              </w:rPr>
            </w:pPr>
          </w:p>
          <w:p w:rsidR="0076265F" w:rsidRDefault="0076265F">
            <w:pPr>
              <w:pBdr>
                <w:bottom w:val="single" w:sz="12" w:space="1" w:color="auto"/>
              </w:pBdr>
              <w:spacing w:after="0" w:line="240" w:lineRule="auto"/>
              <w:rPr>
                <w:rFonts w:ascii="Arial" w:eastAsia="Times New Roman" w:hAnsi="Arial" w:cs="Arial"/>
                <w:sz w:val="16"/>
                <w:szCs w:val="16"/>
                <w:lang w:eastAsia="ru-RU"/>
              </w:rPr>
            </w:pPr>
          </w:p>
          <w:p w:rsidR="0076265F" w:rsidRDefault="0076265F">
            <w:pPr>
              <w:pBdr>
                <w:bottom w:val="single" w:sz="12" w:space="1" w:color="auto"/>
              </w:pBdr>
              <w:spacing w:after="0" w:line="240" w:lineRule="auto"/>
              <w:rPr>
                <w:rFonts w:ascii="Arial" w:eastAsia="Times New Roman" w:hAnsi="Arial" w:cs="Arial"/>
                <w:sz w:val="16"/>
                <w:szCs w:val="16"/>
                <w:lang w:eastAsia="ru-RU"/>
              </w:rPr>
            </w:pPr>
          </w:p>
          <w:p w:rsidR="0076265F" w:rsidRDefault="0076265F">
            <w:pPr>
              <w:pBdr>
                <w:bottom w:val="single" w:sz="12" w:space="1" w:color="auto"/>
              </w:pBdr>
              <w:spacing w:after="0" w:line="240" w:lineRule="auto"/>
              <w:rPr>
                <w:rFonts w:ascii="Arial" w:eastAsia="Times New Roman" w:hAnsi="Arial" w:cs="Arial"/>
                <w:sz w:val="16"/>
                <w:szCs w:val="16"/>
                <w:lang w:eastAsia="ru-RU"/>
              </w:rPr>
            </w:pPr>
          </w:p>
          <w:p w:rsidR="0076265F" w:rsidRDefault="0076265F">
            <w:pPr>
              <w:spacing w:after="0" w:line="240" w:lineRule="auto"/>
              <w:jc w:val="center"/>
              <w:rPr>
                <w:rFonts w:ascii="Arial" w:eastAsia="Times New Roman" w:hAnsi="Arial" w:cs="Arial"/>
                <w:sz w:val="16"/>
                <w:szCs w:val="16"/>
                <w:lang w:eastAsia="ru-RU"/>
              </w:rPr>
            </w:pPr>
            <w:r>
              <w:rPr>
                <w:rFonts w:ascii="Arial" w:eastAsia="Times New Roman" w:hAnsi="Arial" w:cs="Arial"/>
                <w:sz w:val="16"/>
                <w:szCs w:val="16"/>
                <w:lang w:eastAsia="ru-RU"/>
              </w:rPr>
              <w:t>(Фамилия И.О.)</w:t>
            </w:r>
          </w:p>
        </w:tc>
      </w:tr>
    </w:tbl>
    <w:p w:rsidR="0076265F" w:rsidRDefault="0076265F" w:rsidP="0076265F">
      <w:pPr>
        <w:spacing w:after="0" w:line="240" w:lineRule="auto"/>
        <w:rPr>
          <w:rFonts w:ascii="Times New Roman" w:eastAsia="Times New Roman" w:hAnsi="Times New Roman" w:cs="Times New Roman"/>
          <w:sz w:val="28"/>
          <w:szCs w:val="28"/>
          <w:lang w:eastAsia="ru-RU"/>
        </w:rPr>
      </w:pPr>
    </w:p>
    <w:tbl>
      <w:tblPr>
        <w:tblW w:w="9780" w:type="dxa"/>
        <w:tblInd w:w="108" w:type="dxa"/>
        <w:tblLayout w:type="fixed"/>
        <w:tblCellMar>
          <w:top w:w="113" w:type="dxa"/>
          <w:bottom w:w="113" w:type="dxa"/>
        </w:tblCellMar>
        <w:tblLook w:val="04A0" w:firstRow="1" w:lastRow="0" w:firstColumn="1" w:lastColumn="0" w:noHBand="0" w:noVBand="1"/>
      </w:tblPr>
      <w:tblGrid>
        <w:gridCol w:w="4820"/>
        <w:gridCol w:w="4960"/>
      </w:tblGrid>
      <w:tr w:rsidR="0076265F" w:rsidTr="0076265F">
        <w:trPr>
          <w:trHeight w:val="942"/>
        </w:trPr>
        <w:tc>
          <w:tcPr>
            <w:tcW w:w="4820" w:type="dxa"/>
          </w:tcPr>
          <w:p w:rsidR="0076265F" w:rsidRDefault="0076265F">
            <w:pPr>
              <w:spacing w:after="0" w:line="240" w:lineRule="auto"/>
              <w:jc w:val="both"/>
              <w:rPr>
                <w:rFonts w:ascii="Times New Roman" w:eastAsia="Times New Roman" w:hAnsi="Times New Roman" w:cs="Times New Roman"/>
                <w:b/>
                <w:bCs/>
                <w:spacing w:val="14"/>
                <w:sz w:val="24"/>
                <w:szCs w:val="24"/>
                <w:lang w:eastAsia="ru-RU"/>
              </w:rPr>
            </w:pPr>
            <w:r>
              <w:rPr>
                <w:rFonts w:ascii="Times New Roman" w:eastAsia="Times New Roman" w:hAnsi="Times New Roman" w:cs="Times New Roman"/>
                <w:b/>
                <w:bCs/>
                <w:spacing w:val="14"/>
                <w:sz w:val="24"/>
                <w:szCs w:val="24"/>
                <w:lang w:eastAsia="ru-RU"/>
              </w:rPr>
              <w:t>Поставщик:</w:t>
            </w:r>
          </w:p>
          <w:p w:rsidR="0076265F" w:rsidRDefault="0076265F">
            <w:pPr>
              <w:spacing w:after="0" w:line="240" w:lineRule="auto"/>
              <w:jc w:val="both"/>
              <w:rPr>
                <w:rFonts w:ascii="Times New Roman" w:eastAsia="Times New Roman" w:hAnsi="Times New Roman" w:cs="Times New Roman"/>
                <w:spacing w:val="14"/>
                <w:sz w:val="24"/>
                <w:szCs w:val="24"/>
                <w:lang w:eastAsia="ru-RU"/>
              </w:rPr>
            </w:pPr>
          </w:p>
        </w:tc>
        <w:tc>
          <w:tcPr>
            <w:tcW w:w="4961" w:type="dxa"/>
            <w:hideMark/>
          </w:tcPr>
          <w:p w:rsidR="0076265F" w:rsidRDefault="0076265F">
            <w:pPr>
              <w:spacing w:after="0" w:line="240" w:lineRule="auto"/>
              <w:jc w:val="both"/>
              <w:rPr>
                <w:rFonts w:ascii="Times New Roman" w:eastAsia="Times New Roman" w:hAnsi="Times New Roman" w:cs="Times New Roman"/>
                <w:b/>
                <w:bCs/>
                <w:spacing w:val="14"/>
                <w:sz w:val="24"/>
                <w:szCs w:val="24"/>
                <w:lang w:eastAsia="ru-RU"/>
              </w:rPr>
            </w:pPr>
            <w:r>
              <w:rPr>
                <w:rFonts w:ascii="Times New Roman" w:eastAsia="Times New Roman" w:hAnsi="Times New Roman" w:cs="Times New Roman"/>
                <w:b/>
                <w:bCs/>
                <w:spacing w:val="14"/>
                <w:sz w:val="24"/>
                <w:szCs w:val="24"/>
                <w:lang w:eastAsia="ru-RU"/>
              </w:rPr>
              <w:t>Покупатель:</w:t>
            </w:r>
          </w:p>
          <w:p w:rsidR="0076265F" w:rsidRDefault="0076265F">
            <w:pPr>
              <w:spacing w:after="0" w:line="240" w:lineRule="auto"/>
              <w:rPr>
                <w:rFonts w:ascii="Times New Roman" w:eastAsia="Times New Roman" w:hAnsi="Times New Roman" w:cs="Times New Roman"/>
                <w:bCs/>
                <w:spacing w:val="14"/>
                <w:sz w:val="24"/>
                <w:szCs w:val="24"/>
                <w:lang w:eastAsia="ru-RU"/>
              </w:rPr>
            </w:pPr>
            <w:r>
              <w:rPr>
                <w:rFonts w:ascii="Times New Roman" w:eastAsia="Times New Roman" w:hAnsi="Times New Roman" w:cs="Times New Roman"/>
                <w:b/>
                <w:bCs/>
                <w:spacing w:val="14"/>
                <w:sz w:val="24"/>
                <w:szCs w:val="24"/>
                <w:lang w:eastAsia="ru-RU"/>
              </w:rPr>
              <w:t>Акционерное общество «</w:t>
            </w:r>
            <w:proofErr w:type="spellStart"/>
            <w:r>
              <w:rPr>
                <w:rFonts w:ascii="Times New Roman" w:eastAsia="Times New Roman" w:hAnsi="Times New Roman" w:cs="Times New Roman"/>
                <w:b/>
                <w:bCs/>
                <w:spacing w:val="14"/>
                <w:sz w:val="24"/>
                <w:szCs w:val="24"/>
                <w:lang w:eastAsia="ru-RU"/>
              </w:rPr>
              <w:t>Мурманэнергосбыт</w:t>
            </w:r>
            <w:proofErr w:type="spellEnd"/>
            <w:r>
              <w:rPr>
                <w:rFonts w:ascii="Times New Roman" w:eastAsia="Times New Roman" w:hAnsi="Times New Roman" w:cs="Times New Roman"/>
                <w:b/>
                <w:bCs/>
                <w:spacing w:val="14"/>
                <w:sz w:val="24"/>
                <w:szCs w:val="24"/>
                <w:lang w:eastAsia="ru-RU"/>
              </w:rPr>
              <w:t>» (АО «МЭС»)</w:t>
            </w:r>
          </w:p>
        </w:tc>
      </w:tr>
      <w:tr w:rsidR="0076265F" w:rsidTr="0076265F">
        <w:trPr>
          <w:trHeight w:val="902"/>
        </w:trPr>
        <w:tc>
          <w:tcPr>
            <w:tcW w:w="4820" w:type="dxa"/>
            <w:hideMark/>
          </w:tcPr>
          <w:p w:rsidR="0076265F" w:rsidRDefault="0076265F">
            <w:pPr>
              <w:shd w:val="clear" w:color="auto" w:fill="FFFFFF"/>
              <w:spacing w:after="0" w:line="240" w:lineRule="auto"/>
              <w:rPr>
                <w:rFonts w:ascii="Times New Roman" w:eastAsia="Times New Roman" w:hAnsi="Times New Roman" w:cs="Times New Roman"/>
                <w:bCs/>
                <w:spacing w:val="14"/>
                <w:sz w:val="24"/>
                <w:szCs w:val="24"/>
                <w:lang w:eastAsia="ru-RU"/>
              </w:rPr>
            </w:pPr>
            <w:r>
              <w:rPr>
                <w:rFonts w:ascii="Times New Roman" w:eastAsia="Times New Roman" w:hAnsi="Times New Roman" w:cs="Times New Roman"/>
                <w:bCs/>
                <w:spacing w:val="14"/>
                <w:sz w:val="24"/>
                <w:szCs w:val="24"/>
                <w:lang w:eastAsia="ru-RU"/>
              </w:rPr>
              <w:t>______________/…..</w:t>
            </w:r>
          </w:p>
          <w:p w:rsidR="0076265F" w:rsidRDefault="0076265F">
            <w:pPr>
              <w:spacing w:after="0" w:line="240" w:lineRule="auto"/>
              <w:ind w:firstLine="567"/>
              <w:jc w:val="both"/>
              <w:rPr>
                <w:rFonts w:ascii="Times New Roman" w:eastAsia="Times New Roman" w:hAnsi="Times New Roman" w:cs="Times New Roman"/>
                <w:spacing w:val="14"/>
                <w:sz w:val="24"/>
                <w:szCs w:val="24"/>
                <w:lang w:eastAsia="ru-RU"/>
              </w:rPr>
            </w:pPr>
            <w:r>
              <w:rPr>
                <w:rFonts w:ascii="Times New Roman" w:eastAsia="Times New Roman" w:hAnsi="Times New Roman" w:cs="Times New Roman"/>
                <w:spacing w:val="14"/>
                <w:sz w:val="24"/>
                <w:szCs w:val="24"/>
                <w:lang w:eastAsia="ru-RU"/>
              </w:rPr>
              <w:t>М.П.</w:t>
            </w:r>
          </w:p>
        </w:tc>
        <w:tc>
          <w:tcPr>
            <w:tcW w:w="4961" w:type="dxa"/>
            <w:hideMark/>
          </w:tcPr>
          <w:p w:rsidR="0076265F" w:rsidRDefault="0076265F">
            <w:pPr>
              <w:shd w:val="clear" w:color="auto" w:fill="FFFFFF"/>
              <w:spacing w:after="0" w:line="240" w:lineRule="auto"/>
              <w:rPr>
                <w:rFonts w:ascii="Times New Roman" w:eastAsia="Times New Roman" w:hAnsi="Times New Roman" w:cs="Times New Roman"/>
                <w:bCs/>
                <w:spacing w:val="14"/>
                <w:sz w:val="24"/>
                <w:szCs w:val="24"/>
                <w:lang w:eastAsia="ru-RU"/>
              </w:rPr>
            </w:pPr>
            <w:r>
              <w:rPr>
                <w:rFonts w:ascii="Times New Roman" w:eastAsia="Times New Roman" w:hAnsi="Times New Roman" w:cs="Times New Roman"/>
                <w:bCs/>
                <w:spacing w:val="14"/>
                <w:sz w:val="24"/>
                <w:szCs w:val="24"/>
                <w:lang w:eastAsia="ru-RU"/>
              </w:rPr>
              <w:t>______________/……..</w:t>
            </w:r>
          </w:p>
          <w:p w:rsidR="0076265F" w:rsidRDefault="0076265F">
            <w:pPr>
              <w:spacing w:after="0" w:line="240" w:lineRule="auto"/>
              <w:ind w:firstLine="567"/>
              <w:jc w:val="both"/>
              <w:rPr>
                <w:rFonts w:ascii="Times New Roman" w:eastAsia="Times New Roman" w:hAnsi="Times New Roman" w:cs="Times New Roman"/>
                <w:spacing w:val="14"/>
                <w:sz w:val="24"/>
                <w:szCs w:val="24"/>
                <w:lang w:eastAsia="ru-RU"/>
              </w:rPr>
            </w:pPr>
            <w:r>
              <w:rPr>
                <w:rFonts w:ascii="Times New Roman" w:eastAsia="Times New Roman" w:hAnsi="Times New Roman" w:cs="Times New Roman"/>
                <w:spacing w:val="14"/>
                <w:sz w:val="24"/>
                <w:szCs w:val="24"/>
                <w:lang w:eastAsia="ru-RU"/>
              </w:rPr>
              <w:t>М.П.</w:t>
            </w:r>
          </w:p>
        </w:tc>
      </w:tr>
    </w:tbl>
    <w:p w:rsidR="0076265F" w:rsidRDefault="0076265F" w:rsidP="0076265F">
      <w:pPr>
        <w:spacing w:after="0" w:line="240" w:lineRule="auto"/>
        <w:jc w:val="center"/>
        <w:rPr>
          <w:rFonts w:ascii="Times New Roman" w:eastAsia="Times New Roman" w:hAnsi="Times New Roman" w:cs="Times New Roman"/>
          <w:b/>
          <w:sz w:val="24"/>
          <w:szCs w:val="20"/>
          <w:lang w:eastAsia="ru-RU"/>
        </w:rPr>
        <w:sectPr w:rsidR="0076265F" w:rsidSect="0076265F">
          <w:pgSz w:w="11906" w:h="16838"/>
          <w:pgMar w:top="1418" w:right="849" w:bottom="1134" w:left="1418" w:header="567" w:footer="62" w:gutter="0"/>
          <w:cols w:space="720"/>
          <w:docGrid w:linePitch="600" w:charSpace="36864"/>
        </w:sectPr>
      </w:pPr>
    </w:p>
    <w:p w:rsidR="006602E0" w:rsidRPr="00AF3C19" w:rsidRDefault="0012330C" w:rsidP="0012330C">
      <w:pPr>
        <w:pStyle w:val="1"/>
        <w:numPr>
          <w:ilvl w:val="0"/>
          <w:numId w:val="0"/>
        </w:numPr>
        <w:ind w:left="1134"/>
        <w:jc w:val="left"/>
        <w:rPr>
          <w:b/>
        </w:rPr>
      </w:pPr>
      <w:bookmarkStart w:id="161" w:name="_Toc454439824"/>
      <w:r>
        <w:rPr>
          <w:b/>
          <w:lang w:val="ru-RU"/>
        </w:rPr>
        <w:lastRenderedPageBreak/>
        <w:t xml:space="preserve">                                                           </w:t>
      </w:r>
      <w:bookmarkStart w:id="162" w:name="_GoBack"/>
      <w:bookmarkEnd w:id="162"/>
      <w:r w:rsidR="006602E0" w:rsidRPr="00AF3C19">
        <w:rPr>
          <w:b/>
        </w:rPr>
        <w:t>Приложение № 5</w:t>
      </w:r>
      <w:bookmarkEnd w:id="161"/>
    </w:p>
    <w:p w:rsidR="006602E0" w:rsidRPr="003A2F0D" w:rsidRDefault="006602E0" w:rsidP="006602E0">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6602E0" w:rsidRPr="003A2F0D" w:rsidTr="00F80501">
        <w:tc>
          <w:tcPr>
            <w:tcW w:w="3652" w:type="dxa"/>
            <w:shd w:val="clear" w:color="auto" w:fill="auto"/>
          </w:tcPr>
          <w:p w:rsidR="006602E0" w:rsidRPr="003A2F0D" w:rsidRDefault="006602E0" w:rsidP="00F80501">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6602E0" w:rsidRPr="000B4196" w:rsidRDefault="006602E0" w:rsidP="000B4196">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tc>
      </w:tr>
    </w:tbl>
    <w:p w:rsidR="006602E0" w:rsidRDefault="006602E0" w:rsidP="006602E0">
      <w:pPr>
        <w:tabs>
          <w:tab w:val="left" w:pos="-142"/>
          <w:tab w:val="left" w:pos="5424"/>
        </w:tabs>
        <w:rPr>
          <w:rFonts w:ascii="Calibri" w:eastAsia="Calibri" w:hAnsi="Calibri" w:cs="Times New Roman"/>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3A2F0D" w:rsidRPr="003A2F0D" w:rsidRDefault="005F08D3" w:rsidP="003A2F0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003A2F0D" w:rsidRPr="003A2F0D">
        <w:rPr>
          <w:rFonts w:ascii="Times New Roman" w:eastAsia="Times New Roman" w:hAnsi="Times New Roman" w:cs="Times New Roman"/>
          <w:sz w:val="24"/>
          <w:szCs w:val="24"/>
          <w:lang w:eastAsia="ar-SA"/>
        </w:rPr>
        <w:t>ЗАПРОСЕ ПРЕДЛОЖЕНИЙ</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63" w:name="_Toc394314190"/>
      <w:bookmarkStart w:id="164"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63"/>
      <w:bookmarkEnd w:id="164"/>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3A2F0D" w:rsidTr="00E76E82">
        <w:tc>
          <w:tcPr>
            <w:tcW w:w="10173" w:type="dxa"/>
            <w:gridSpan w:val="5"/>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3A2F0D" w:rsidRPr="003A2F0D" w:rsidRDefault="003A2F0D" w:rsidP="003A2F0D">
            <w:pPr>
              <w:suppressAutoHyphens/>
              <w:spacing w:after="0" w:line="240" w:lineRule="auto"/>
              <w:jc w:val="both"/>
              <w:rPr>
                <w:rFonts w:ascii="Calibri" w:eastAsia="Calibri" w:hAnsi="Calibri" w:cs="Times New Roman"/>
                <w:u w:val="single"/>
                <w:lang w:eastAsia="ar-SA"/>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BB12A5">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 </w:t>
            </w:r>
            <w:proofErr w:type="gramStart"/>
            <w:r w:rsidRPr="003A2F0D">
              <w:rPr>
                <w:rFonts w:ascii="Times New Roman" w:eastAsia="Times New Roman" w:hAnsi="Times New Roman" w:cs="Times New Roman"/>
                <w:sz w:val="24"/>
                <w:szCs w:val="24"/>
              </w:rPr>
              <w:t>п</w:t>
            </w:r>
            <w:proofErr w:type="gramEnd"/>
            <w:r w:rsidRPr="003A2F0D">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BB12A5">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BB12A5">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BB12A5">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BB12A5">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3A2F0D" w:rsidRPr="003A2F0D"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64DA2"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E64DA2"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45320B"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w:t>
            </w:r>
            <w:proofErr w:type="gramStart"/>
            <w:r w:rsidRPr="003A2F0D">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3A2F0D">
              <w:rPr>
                <w:rFonts w:ascii="Times New Roman" w:eastAsia="Calibri" w:hAnsi="Times New Roman" w:cs="Times New Roman"/>
                <w:sz w:val="24"/>
                <w:szCs w:val="24"/>
              </w:rPr>
              <w:t xml:space="preserve">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65" w:name="ОтчетностьЗаПрошлый2"/>
            <w:r w:rsidRPr="003A2F0D">
              <w:rPr>
                <w:rFonts w:ascii="Times New Roman" w:eastAsia="Times New Roman" w:hAnsi="Times New Roman" w:cs="Times New Roman"/>
                <w:sz w:val="24"/>
                <w:szCs w:val="24"/>
              </w:rPr>
              <w:instrText xml:space="preserve"> FORMTEXT </w:instrText>
            </w:r>
            <w:r w:rsidR="0012330C">
              <w:rPr>
                <w:rFonts w:ascii="Times New Roman" w:eastAsia="Times New Roman" w:hAnsi="Times New Roman" w:cs="Times New Roman"/>
                <w:sz w:val="24"/>
                <w:szCs w:val="24"/>
              </w:rPr>
            </w:r>
            <w:r w:rsidR="0012330C">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65"/>
            <w:r w:rsidRPr="003A2F0D">
              <w:rPr>
                <w:rFonts w:ascii="Times New Roman" w:eastAsia="Times New Roman" w:hAnsi="Times New Roman" w:cs="Times New Roman"/>
                <w:sz w:val="24"/>
                <w:szCs w:val="24"/>
              </w:rPr>
              <w:t xml:space="preserve"> </w:t>
            </w:r>
            <w:r w:rsidR="009B154B">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3A2F0D" w:rsidRPr="00F63DBF" w:rsidRDefault="003A2F0D" w:rsidP="003A2F0D">
            <w:pPr>
              <w:spacing w:after="0" w:line="240" w:lineRule="auto"/>
              <w:rPr>
                <w:rFonts w:ascii="Times New Roman" w:eastAsia="Calibri" w:hAnsi="Times New Roman" w:cs="Times New Roman"/>
                <w:i/>
                <w:sz w:val="24"/>
                <w:szCs w:val="24"/>
                <w:u w:val="single"/>
              </w:rPr>
            </w:pPr>
            <w:r w:rsidRPr="003A2F0D">
              <w:rPr>
                <w:rFonts w:ascii="Times New Roman" w:eastAsia="Times New Roman" w:hAnsi="Times New Roman" w:cs="Times New Roman"/>
                <w:bCs/>
                <w:sz w:val="24"/>
                <w:szCs w:val="24"/>
                <w:lang w:eastAsia="ru-RU"/>
              </w:rPr>
              <w:t xml:space="preserve">Заверенные уполномоченным лицом Участника </w:t>
            </w:r>
            <w:r w:rsidRPr="003A2F0D">
              <w:rPr>
                <w:rFonts w:ascii="Times New Roman" w:eastAsia="Times New Roman" w:hAnsi="Times New Roman" w:cs="Times New Roman"/>
                <w:sz w:val="24"/>
                <w:szCs w:val="24"/>
                <w:lang w:eastAsia="ru-RU"/>
              </w:rPr>
              <w:t xml:space="preserve">копии </w:t>
            </w:r>
            <w:r w:rsidRPr="003A2F0D">
              <w:rPr>
                <w:rFonts w:ascii="Times New Roman" w:eastAsia="Calibri" w:hAnsi="Times New Roman" w:cs="Times New Roman"/>
                <w:bCs/>
                <w:sz w:val="24"/>
                <w:szCs w:val="24"/>
                <w:lang w:eastAsia="x-none"/>
              </w:rPr>
              <w:t xml:space="preserve">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w:t>
            </w:r>
            <w:r w:rsidRPr="003A2F0D">
              <w:rPr>
                <w:rFonts w:ascii="Times New Roman" w:eastAsia="Times New Roman" w:hAnsi="Times New Roman" w:cs="Times New Roman"/>
                <w:sz w:val="24"/>
                <w:szCs w:val="24"/>
              </w:rPr>
              <w:t>заверены  уполномоченным лицом Участника закупки</w:t>
            </w:r>
            <w:r w:rsidRPr="003A2F0D">
              <w:rPr>
                <w:rFonts w:ascii="Times New Roman" w:eastAsia="Calibri" w:hAnsi="Times New Roman" w:cs="Times New Roman"/>
                <w:bCs/>
                <w:i/>
                <w:sz w:val="24"/>
                <w:szCs w:val="24"/>
                <w:u w:val="single"/>
                <w:lang w:eastAsia="x-none"/>
              </w:rPr>
              <w:t xml:space="preserve"> (на усмотрение Участ</w:t>
            </w:r>
            <w:r w:rsidR="00F63DBF">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color w:val="FF0000"/>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3A2F0D" w:rsidRPr="003A2F0D" w:rsidRDefault="00484606" w:rsidP="003D0BFD">
      <w:pPr>
        <w:spacing w:after="0"/>
        <w:jc w:val="both"/>
        <w:rPr>
          <w:rFonts w:ascii="Calibri" w:eastAsia="Calibri" w:hAnsi="Calibri" w:cs="Times New Roman"/>
        </w:rPr>
      </w:pPr>
      <w:r>
        <w:rPr>
          <w:rFonts w:ascii="Times New Roman" w:eastAsia="Times New Roman" w:hAnsi="Times New Roman" w:cs="Times New Roman"/>
          <w:sz w:val="24"/>
          <w:szCs w:val="24"/>
          <w:lang w:eastAsia="ar-SA"/>
        </w:rPr>
        <w:t>2</w:t>
      </w:r>
      <w:r w:rsidR="003A2F0D" w:rsidRPr="003A2F0D">
        <w:rPr>
          <w:rFonts w:ascii="Times New Roman" w:eastAsia="Times New Roman" w:hAnsi="Times New Roman" w:cs="Times New Roman"/>
          <w:sz w:val="24"/>
          <w:szCs w:val="24"/>
          <w:lang w:eastAsia="ar-SA"/>
        </w:rPr>
        <w:t xml:space="preserve">) </w:t>
      </w:r>
      <w:r w:rsidR="003D0BFD" w:rsidRPr="003D0BFD">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3D0BFD" w:rsidRPr="003D0BFD">
        <w:rPr>
          <w:rFonts w:ascii="Times New Roman" w:eastAsia="Times New Roman" w:hAnsi="Times New Roman" w:cs="Times New Roman"/>
          <w:sz w:val="24"/>
          <w:szCs w:val="24"/>
          <w:lang w:eastAsia="ar-SA"/>
        </w:rPr>
        <w:t>п.п</w:t>
      </w:r>
      <w:proofErr w:type="spellEnd"/>
      <w:r w:rsidR="003D0BFD" w:rsidRPr="003D0BFD">
        <w:rPr>
          <w:rFonts w:ascii="Times New Roman" w:eastAsia="Times New Roman" w:hAnsi="Times New Roman" w:cs="Times New Roman"/>
          <w:sz w:val="24"/>
          <w:szCs w:val="24"/>
          <w:lang w:eastAsia="ar-SA"/>
        </w:rPr>
        <w:t xml:space="preserve">. 4.4.5. п. 4.4. </w:t>
      </w:r>
      <w:proofErr w:type="gramStart"/>
      <w:r w:rsidR="003D0BFD" w:rsidRPr="003D0BFD">
        <w:rPr>
          <w:rFonts w:ascii="Times New Roman" w:eastAsia="Times New Roman" w:hAnsi="Times New Roman" w:cs="Times New Roman"/>
          <w:sz w:val="24"/>
          <w:szCs w:val="24"/>
          <w:lang w:eastAsia="ar-SA"/>
        </w:rPr>
        <w:t>Документации, пронумерованы согласно описи).</w:t>
      </w:r>
      <w:proofErr w:type="gramEnd"/>
    </w:p>
    <w:p w:rsidR="00933CAE" w:rsidRDefault="00933CAE"/>
    <w:sectPr w:rsidR="00933CAE" w:rsidSect="00386E25">
      <w:pgSz w:w="11906" w:h="16838"/>
      <w:pgMar w:top="1418" w:right="567" w:bottom="1134"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0E4" w:rsidRDefault="00E510E4" w:rsidP="003A2F0D">
      <w:pPr>
        <w:spacing w:after="0" w:line="240" w:lineRule="auto"/>
      </w:pPr>
      <w:r>
        <w:separator/>
      </w:r>
    </w:p>
  </w:endnote>
  <w:endnote w:type="continuationSeparator" w:id="0">
    <w:p w:rsidR="00E510E4" w:rsidRDefault="00E510E4"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0E4" w:rsidRDefault="00E510E4" w:rsidP="003A2F0D">
      <w:pPr>
        <w:spacing w:after="0" w:line="240" w:lineRule="auto"/>
      </w:pPr>
      <w:r>
        <w:separator/>
      </w:r>
    </w:p>
  </w:footnote>
  <w:footnote w:type="continuationSeparator" w:id="0">
    <w:p w:rsidR="00E510E4" w:rsidRDefault="00E510E4" w:rsidP="003A2F0D">
      <w:pPr>
        <w:spacing w:after="0" w:line="240" w:lineRule="auto"/>
      </w:pPr>
      <w:r>
        <w:continuationSeparator/>
      </w:r>
    </w:p>
  </w:footnote>
  <w:footnote w:id="1">
    <w:p w:rsidR="00E510E4" w:rsidRPr="00390286" w:rsidRDefault="00E510E4"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E510E4" w:rsidRDefault="00E510E4">
        <w:pPr>
          <w:pStyle w:val="aff9"/>
          <w:jc w:val="center"/>
        </w:pPr>
      </w:p>
      <w:p w:rsidR="00E510E4" w:rsidRDefault="00E510E4">
        <w:pPr>
          <w:pStyle w:val="aff9"/>
          <w:jc w:val="center"/>
        </w:pPr>
        <w:r>
          <w:fldChar w:fldCharType="begin"/>
        </w:r>
        <w:r>
          <w:instrText>PAGE   \* MERGEFORMAT</w:instrText>
        </w:r>
        <w:r>
          <w:fldChar w:fldCharType="separate"/>
        </w:r>
        <w:r w:rsidR="00CC38A2">
          <w:rPr>
            <w:noProof/>
          </w:rPr>
          <w:t>50</w:t>
        </w:r>
        <w:r>
          <w:fldChar w:fldCharType="end"/>
        </w:r>
      </w:p>
    </w:sdtContent>
  </w:sdt>
  <w:p w:rsidR="00E510E4" w:rsidRDefault="00E510E4"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0E4" w:rsidRDefault="00E510E4">
    <w:pPr>
      <w:pStyle w:val="aff9"/>
      <w:jc w:val="center"/>
    </w:pPr>
  </w:p>
  <w:p w:rsidR="00E510E4" w:rsidRDefault="00E510E4">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869774"/>
      <w:docPartObj>
        <w:docPartGallery w:val="Page Numbers (Top of Page)"/>
        <w:docPartUnique/>
      </w:docPartObj>
    </w:sdtPr>
    <w:sdtEndPr/>
    <w:sdtContent>
      <w:p w:rsidR="00E510E4" w:rsidRDefault="00E510E4">
        <w:pPr>
          <w:pStyle w:val="aff9"/>
          <w:jc w:val="center"/>
        </w:pPr>
        <w:r>
          <w:fldChar w:fldCharType="begin"/>
        </w:r>
        <w:r>
          <w:instrText>PAGE   \* MERGEFORMAT</w:instrText>
        </w:r>
        <w:r>
          <w:fldChar w:fldCharType="separate"/>
        </w:r>
        <w:r w:rsidR="0012330C">
          <w:rPr>
            <w:noProof/>
          </w:rPr>
          <w:t>55</w:t>
        </w:r>
        <w:r>
          <w:fldChar w:fldCharType="end"/>
        </w:r>
      </w:p>
    </w:sdtContent>
  </w:sdt>
  <w:p w:rsidR="00E510E4" w:rsidRDefault="00E510E4">
    <w:pPr>
      <w:pStyle w:val="aff9"/>
    </w:pPr>
  </w:p>
  <w:p w:rsidR="00E510E4" w:rsidRDefault="00E510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8">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9">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2">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3">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5">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6">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7">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8">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19">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3">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4">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8">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29">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1">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5">
    <w:nsid w:val="11D1333B"/>
    <w:multiLevelType w:val="hybridMultilevel"/>
    <w:tmpl w:val="A572B182"/>
    <w:lvl w:ilvl="0" w:tplc="04190005">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36">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7">
    <w:nsid w:val="18FD642D"/>
    <w:multiLevelType w:val="hybridMultilevel"/>
    <w:tmpl w:val="F52AF1C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nsid w:val="58224CE4"/>
    <w:multiLevelType w:val="hybridMultilevel"/>
    <w:tmpl w:val="320ED3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nsid w:val="7A5C780C"/>
    <w:multiLevelType w:val="hybridMultilevel"/>
    <w:tmpl w:val="9782D2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5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3"/>
  </w:num>
  <w:num w:numId="33">
    <w:abstractNumId w:val="39"/>
  </w:num>
  <w:num w:numId="34">
    <w:abstractNumId w:val="50"/>
  </w:num>
  <w:num w:numId="35">
    <w:abstractNumId w:val="32"/>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2"/>
  </w:num>
  <w:num w:numId="41">
    <w:abstractNumId w:val="48"/>
  </w:num>
  <w:num w:numId="42">
    <w:abstractNumId w:val="35"/>
  </w:num>
  <w:num w:numId="43">
    <w:abstractNumId w:val="46"/>
  </w:num>
  <w:num w:numId="44">
    <w:abstractNumId w:val="42"/>
  </w:num>
  <w:num w:numId="45">
    <w:abstractNumId w:val="37"/>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num>
  <w:num w:numId="53">
    <w:abstractNumId w:val="3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52CB"/>
    <w:rsid w:val="0000608D"/>
    <w:rsid w:val="0001367B"/>
    <w:rsid w:val="00020B7A"/>
    <w:rsid w:val="00026547"/>
    <w:rsid w:val="00031EA0"/>
    <w:rsid w:val="00034413"/>
    <w:rsid w:val="0004143F"/>
    <w:rsid w:val="0004274E"/>
    <w:rsid w:val="00046FE7"/>
    <w:rsid w:val="0005213E"/>
    <w:rsid w:val="00054BAD"/>
    <w:rsid w:val="00056A67"/>
    <w:rsid w:val="00061C70"/>
    <w:rsid w:val="00063491"/>
    <w:rsid w:val="0006606F"/>
    <w:rsid w:val="00072C68"/>
    <w:rsid w:val="000751F0"/>
    <w:rsid w:val="00081051"/>
    <w:rsid w:val="000819C4"/>
    <w:rsid w:val="00081D7B"/>
    <w:rsid w:val="000835BB"/>
    <w:rsid w:val="000873A9"/>
    <w:rsid w:val="0009390E"/>
    <w:rsid w:val="00094B29"/>
    <w:rsid w:val="00094CC2"/>
    <w:rsid w:val="000B3C88"/>
    <w:rsid w:val="000B4196"/>
    <w:rsid w:val="000C70E6"/>
    <w:rsid w:val="000E0514"/>
    <w:rsid w:val="000E7D6A"/>
    <w:rsid w:val="00114400"/>
    <w:rsid w:val="00120649"/>
    <w:rsid w:val="0012330C"/>
    <w:rsid w:val="0012629D"/>
    <w:rsid w:val="0012767C"/>
    <w:rsid w:val="00136358"/>
    <w:rsid w:val="001370AB"/>
    <w:rsid w:val="00142301"/>
    <w:rsid w:val="00147ECF"/>
    <w:rsid w:val="00152D0A"/>
    <w:rsid w:val="0016230C"/>
    <w:rsid w:val="0016235B"/>
    <w:rsid w:val="00176DE5"/>
    <w:rsid w:val="00182044"/>
    <w:rsid w:val="00182627"/>
    <w:rsid w:val="00191740"/>
    <w:rsid w:val="00192A74"/>
    <w:rsid w:val="00192D1D"/>
    <w:rsid w:val="001956F3"/>
    <w:rsid w:val="001B576F"/>
    <w:rsid w:val="001B7581"/>
    <w:rsid w:val="001C301A"/>
    <w:rsid w:val="001D04FD"/>
    <w:rsid w:val="001D5787"/>
    <w:rsid w:val="001D7F04"/>
    <w:rsid w:val="001F19FB"/>
    <w:rsid w:val="001F1D1F"/>
    <w:rsid w:val="001F413B"/>
    <w:rsid w:val="00200646"/>
    <w:rsid w:val="00206720"/>
    <w:rsid w:val="00222830"/>
    <w:rsid w:val="002233ED"/>
    <w:rsid w:val="00232161"/>
    <w:rsid w:val="002466AA"/>
    <w:rsid w:val="002469CF"/>
    <w:rsid w:val="00253DCE"/>
    <w:rsid w:val="00255FE3"/>
    <w:rsid w:val="0027498A"/>
    <w:rsid w:val="00274FF6"/>
    <w:rsid w:val="00281CCD"/>
    <w:rsid w:val="00296CC8"/>
    <w:rsid w:val="002B55CB"/>
    <w:rsid w:val="002B64EA"/>
    <w:rsid w:val="002C58C2"/>
    <w:rsid w:val="002D09CE"/>
    <w:rsid w:val="002D1D61"/>
    <w:rsid w:val="002D723C"/>
    <w:rsid w:val="002E0DEF"/>
    <w:rsid w:val="002F595F"/>
    <w:rsid w:val="00301428"/>
    <w:rsid w:val="003051E8"/>
    <w:rsid w:val="00306376"/>
    <w:rsid w:val="003134BF"/>
    <w:rsid w:val="0032660B"/>
    <w:rsid w:val="00336C65"/>
    <w:rsid w:val="0033729E"/>
    <w:rsid w:val="00340C98"/>
    <w:rsid w:val="0035032D"/>
    <w:rsid w:val="003512B1"/>
    <w:rsid w:val="00362D78"/>
    <w:rsid w:val="003631CB"/>
    <w:rsid w:val="0036595A"/>
    <w:rsid w:val="003735B4"/>
    <w:rsid w:val="00386E25"/>
    <w:rsid w:val="003A2F0D"/>
    <w:rsid w:val="003A49B4"/>
    <w:rsid w:val="003A6EE5"/>
    <w:rsid w:val="003C2487"/>
    <w:rsid w:val="003C2B70"/>
    <w:rsid w:val="003D0BFD"/>
    <w:rsid w:val="003D3EF7"/>
    <w:rsid w:val="003F424E"/>
    <w:rsid w:val="003F6A60"/>
    <w:rsid w:val="00401DA4"/>
    <w:rsid w:val="004033AE"/>
    <w:rsid w:val="00415C7D"/>
    <w:rsid w:val="00416C29"/>
    <w:rsid w:val="00423F1C"/>
    <w:rsid w:val="00424606"/>
    <w:rsid w:val="0042770A"/>
    <w:rsid w:val="00427DA2"/>
    <w:rsid w:val="00436562"/>
    <w:rsid w:val="00447F50"/>
    <w:rsid w:val="004518FA"/>
    <w:rsid w:val="0045320B"/>
    <w:rsid w:val="00462FD3"/>
    <w:rsid w:val="00464100"/>
    <w:rsid w:val="004737CE"/>
    <w:rsid w:val="00484606"/>
    <w:rsid w:val="00485C1B"/>
    <w:rsid w:val="00487DEA"/>
    <w:rsid w:val="0049175B"/>
    <w:rsid w:val="00494547"/>
    <w:rsid w:val="00496685"/>
    <w:rsid w:val="004B06D0"/>
    <w:rsid w:val="004B188D"/>
    <w:rsid w:val="004B62CE"/>
    <w:rsid w:val="004C3142"/>
    <w:rsid w:val="004C32E9"/>
    <w:rsid w:val="004D003F"/>
    <w:rsid w:val="004D3AD3"/>
    <w:rsid w:val="004D50E0"/>
    <w:rsid w:val="004D782D"/>
    <w:rsid w:val="004E0B18"/>
    <w:rsid w:val="004E2D47"/>
    <w:rsid w:val="004E50DC"/>
    <w:rsid w:val="004E6115"/>
    <w:rsid w:val="004F539A"/>
    <w:rsid w:val="00500951"/>
    <w:rsid w:val="00501886"/>
    <w:rsid w:val="005021CF"/>
    <w:rsid w:val="00503DB5"/>
    <w:rsid w:val="00506F39"/>
    <w:rsid w:val="005415B0"/>
    <w:rsid w:val="0054409D"/>
    <w:rsid w:val="00551C0A"/>
    <w:rsid w:val="00557928"/>
    <w:rsid w:val="00563D70"/>
    <w:rsid w:val="00563E73"/>
    <w:rsid w:val="00570277"/>
    <w:rsid w:val="00582437"/>
    <w:rsid w:val="00583950"/>
    <w:rsid w:val="005A0893"/>
    <w:rsid w:val="005A616C"/>
    <w:rsid w:val="005A6ECC"/>
    <w:rsid w:val="005C44DC"/>
    <w:rsid w:val="005D0E89"/>
    <w:rsid w:val="005D297F"/>
    <w:rsid w:val="005E7199"/>
    <w:rsid w:val="005F08D3"/>
    <w:rsid w:val="005F2344"/>
    <w:rsid w:val="005F25F0"/>
    <w:rsid w:val="00607D75"/>
    <w:rsid w:val="0062334F"/>
    <w:rsid w:val="00634A91"/>
    <w:rsid w:val="00635EA0"/>
    <w:rsid w:val="00636F5F"/>
    <w:rsid w:val="00647783"/>
    <w:rsid w:val="006562BB"/>
    <w:rsid w:val="00657F19"/>
    <w:rsid w:val="006602E0"/>
    <w:rsid w:val="00660D6E"/>
    <w:rsid w:val="00665128"/>
    <w:rsid w:val="00667AEB"/>
    <w:rsid w:val="00675F9F"/>
    <w:rsid w:val="00684A1C"/>
    <w:rsid w:val="006A0186"/>
    <w:rsid w:val="006A3E4F"/>
    <w:rsid w:val="006A4E0A"/>
    <w:rsid w:val="006B32A6"/>
    <w:rsid w:val="006B525F"/>
    <w:rsid w:val="006B7D60"/>
    <w:rsid w:val="006C3CA4"/>
    <w:rsid w:val="006C4043"/>
    <w:rsid w:val="006C5223"/>
    <w:rsid w:val="006C5AF5"/>
    <w:rsid w:val="006C5C76"/>
    <w:rsid w:val="006C6767"/>
    <w:rsid w:val="006D53BB"/>
    <w:rsid w:val="006E6D30"/>
    <w:rsid w:val="00705A8A"/>
    <w:rsid w:val="00707186"/>
    <w:rsid w:val="007217CE"/>
    <w:rsid w:val="00723AAF"/>
    <w:rsid w:val="00730D70"/>
    <w:rsid w:val="00735BA7"/>
    <w:rsid w:val="007475BD"/>
    <w:rsid w:val="007507CA"/>
    <w:rsid w:val="0075084E"/>
    <w:rsid w:val="007519F2"/>
    <w:rsid w:val="00755DE0"/>
    <w:rsid w:val="0076265F"/>
    <w:rsid w:val="00773BB3"/>
    <w:rsid w:val="00782655"/>
    <w:rsid w:val="00783229"/>
    <w:rsid w:val="007902C0"/>
    <w:rsid w:val="007A25D9"/>
    <w:rsid w:val="007A7022"/>
    <w:rsid w:val="007B6B9D"/>
    <w:rsid w:val="007C04EF"/>
    <w:rsid w:val="007E3903"/>
    <w:rsid w:val="007E3ADD"/>
    <w:rsid w:val="007F0086"/>
    <w:rsid w:val="007F3560"/>
    <w:rsid w:val="007F5765"/>
    <w:rsid w:val="0080224B"/>
    <w:rsid w:val="00804A56"/>
    <w:rsid w:val="00804A85"/>
    <w:rsid w:val="0081135D"/>
    <w:rsid w:val="00822E0F"/>
    <w:rsid w:val="008251BC"/>
    <w:rsid w:val="0083241A"/>
    <w:rsid w:val="00833977"/>
    <w:rsid w:val="008379B1"/>
    <w:rsid w:val="00842439"/>
    <w:rsid w:val="0084251A"/>
    <w:rsid w:val="00842C17"/>
    <w:rsid w:val="0085390C"/>
    <w:rsid w:val="00854496"/>
    <w:rsid w:val="00856459"/>
    <w:rsid w:val="00870992"/>
    <w:rsid w:val="00885369"/>
    <w:rsid w:val="00887BA6"/>
    <w:rsid w:val="008903EF"/>
    <w:rsid w:val="00894B43"/>
    <w:rsid w:val="008A3EFC"/>
    <w:rsid w:val="008C5879"/>
    <w:rsid w:val="008C783F"/>
    <w:rsid w:val="008D0F22"/>
    <w:rsid w:val="008E38AA"/>
    <w:rsid w:val="0091094A"/>
    <w:rsid w:val="00924767"/>
    <w:rsid w:val="00933CAE"/>
    <w:rsid w:val="00953452"/>
    <w:rsid w:val="00954223"/>
    <w:rsid w:val="0096051A"/>
    <w:rsid w:val="009660E0"/>
    <w:rsid w:val="00966542"/>
    <w:rsid w:val="00973599"/>
    <w:rsid w:val="009A1C8B"/>
    <w:rsid w:val="009A77DB"/>
    <w:rsid w:val="009B154B"/>
    <w:rsid w:val="009C5C82"/>
    <w:rsid w:val="009C6B97"/>
    <w:rsid w:val="009D7629"/>
    <w:rsid w:val="009F0D66"/>
    <w:rsid w:val="009F6FE3"/>
    <w:rsid w:val="00A14618"/>
    <w:rsid w:val="00A26C9E"/>
    <w:rsid w:val="00A32277"/>
    <w:rsid w:val="00A32ED9"/>
    <w:rsid w:val="00A37678"/>
    <w:rsid w:val="00A55FAB"/>
    <w:rsid w:val="00A63694"/>
    <w:rsid w:val="00A660EE"/>
    <w:rsid w:val="00A7781D"/>
    <w:rsid w:val="00A80BAC"/>
    <w:rsid w:val="00A90D05"/>
    <w:rsid w:val="00A90DA4"/>
    <w:rsid w:val="00A94708"/>
    <w:rsid w:val="00AA514D"/>
    <w:rsid w:val="00AB5610"/>
    <w:rsid w:val="00AC2F8A"/>
    <w:rsid w:val="00AC32B3"/>
    <w:rsid w:val="00AC5380"/>
    <w:rsid w:val="00AC6EF2"/>
    <w:rsid w:val="00AD4F10"/>
    <w:rsid w:val="00AD6E1B"/>
    <w:rsid w:val="00AE4BC2"/>
    <w:rsid w:val="00AF2E86"/>
    <w:rsid w:val="00AF356B"/>
    <w:rsid w:val="00AF3C19"/>
    <w:rsid w:val="00B04297"/>
    <w:rsid w:val="00B12361"/>
    <w:rsid w:val="00B23B38"/>
    <w:rsid w:val="00B2459E"/>
    <w:rsid w:val="00B30731"/>
    <w:rsid w:val="00B31185"/>
    <w:rsid w:val="00B41070"/>
    <w:rsid w:val="00B44AFA"/>
    <w:rsid w:val="00B45E26"/>
    <w:rsid w:val="00B676F6"/>
    <w:rsid w:val="00B728F0"/>
    <w:rsid w:val="00B7581B"/>
    <w:rsid w:val="00B80976"/>
    <w:rsid w:val="00BA1D95"/>
    <w:rsid w:val="00BA41B2"/>
    <w:rsid w:val="00BA7036"/>
    <w:rsid w:val="00BB12A5"/>
    <w:rsid w:val="00BD2BDD"/>
    <w:rsid w:val="00BD641C"/>
    <w:rsid w:val="00BD70E2"/>
    <w:rsid w:val="00BE6625"/>
    <w:rsid w:val="00C105DE"/>
    <w:rsid w:val="00C172A2"/>
    <w:rsid w:val="00C252AB"/>
    <w:rsid w:val="00C3087C"/>
    <w:rsid w:val="00C46094"/>
    <w:rsid w:val="00C6092F"/>
    <w:rsid w:val="00C67A15"/>
    <w:rsid w:val="00C73B3F"/>
    <w:rsid w:val="00C93E29"/>
    <w:rsid w:val="00C95410"/>
    <w:rsid w:val="00C95AB3"/>
    <w:rsid w:val="00CB559D"/>
    <w:rsid w:val="00CC38A2"/>
    <w:rsid w:val="00CC50E6"/>
    <w:rsid w:val="00CD4479"/>
    <w:rsid w:val="00CD6BBB"/>
    <w:rsid w:val="00CD7659"/>
    <w:rsid w:val="00CE4767"/>
    <w:rsid w:val="00CF32F6"/>
    <w:rsid w:val="00D10D90"/>
    <w:rsid w:val="00D12452"/>
    <w:rsid w:val="00D16090"/>
    <w:rsid w:val="00D21FB1"/>
    <w:rsid w:val="00D22E68"/>
    <w:rsid w:val="00D401FE"/>
    <w:rsid w:val="00D423E3"/>
    <w:rsid w:val="00D50884"/>
    <w:rsid w:val="00D51B21"/>
    <w:rsid w:val="00D528A7"/>
    <w:rsid w:val="00D55327"/>
    <w:rsid w:val="00D64DDB"/>
    <w:rsid w:val="00D77FBC"/>
    <w:rsid w:val="00D84BA7"/>
    <w:rsid w:val="00D875E2"/>
    <w:rsid w:val="00D900BC"/>
    <w:rsid w:val="00D90F2F"/>
    <w:rsid w:val="00D92A97"/>
    <w:rsid w:val="00D92FB2"/>
    <w:rsid w:val="00D9714C"/>
    <w:rsid w:val="00DB2676"/>
    <w:rsid w:val="00DB4AAE"/>
    <w:rsid w:val="00DB645B"/>
    <w:rsid w:val="00DC0A52"/>
    <w:rsid w:val="00DD5943"/>
    <w:rsid w:val="00DE267E"/>
    <w:rsid w:val="00DE6F5A"/>
    <w:rsid w:val="00DE7CDC"/>
    <w:rsid w:val="00DF43E8"/>
    <w:rsid w:val="00DF6DFC"/>
    <w:rsid w:val="00E10171"/>
    <w:rsid w:val="00E1243D"/>
    <w:rsid w:val="00E124A4"/>
    <w:rsid w:val="00E13055"/>
    <w:rsid w:val="00E13A04"/>
    <w:rsid w:val="00E165F1"/>
    <w:rsid w:val="00E361EF"/>
    <w:rsid w:val="00E415E8"/>
    <w:rsid w:val="00E43611"/>
    <w:rsid w:val="00E44A1E"/>
    <w:rsid w:val="00E451FD"/>
    <w:rsid w:val="00E45F2F"/>
    <w:rsid w:val="00E510E4"/>
    <w:rsid w:val="00E5378A"/>
    <w:rsid w:val="00E62A1A"/>
    <w:rsid w:val="00E64DA2"/>
    <w:rsid w:val="00E76E82"/>
    <w:rsid w:val="00E814EB"/>
    <w:rsid w:val="00E84F8E"/>
    <w:rsid w:val="00E97586"/>
    <w:rsid w:val="00EA050A"/>
    <w:rsid w:val="00EA2015"/>
    <w:rsid w:val="00EB6CDD"/>
    <w:rsid w:val="00EB7761"/>
    <w:rsid w:val="00EC6627"/>
    <w:rsid w:val="00ED61BF"/>
    <w:rsid w:val="00EE0D69"/>
    <w:rsid w:val="00EF39B3"/>
    <w:rsid w:val="00F01103"/>
    <w:rsid w:val="00F0369B"/>
    <w:rsid w:val="00F100F7"/>
    <w:rsid w:val="00F21262"/>
    <w:rsid w:val="00F224A9"/>
    <w:rsid w:val="00F42751"/>
    <w:rsid w:val="00F601ED"/>
    <w:rsid w:val="00F63DBF"/>
    <w:rsid w:val="00F71E57"/>
    <w:rsid w:val="00F80501"/>
    <w:rsid w:val="00F83C08"/>
    <w:rsid w:val="00F87C7D"/>
    <w:rsid w:val="00F91092"/>
    <w:rsid w:val="00F920D0"/>
    <w:rsid w:val="00F97274"/>
    <w:rsid w:val="00FB51CD"/>
    <w:rsid w:val="00FB53B7"/>
    <w:rsid w:val="00FB6A14"/>
    <w:rsid w:val="00FC658B"/>
    <w:rsid w:val="00FD10E9"/>
    <w:rsid w:val="00FE50FC"/>
    <w:rsid w:val="00FE557E"/>
    <w:rsid w:val="00FE768A"/>
    <w:rsid w:val="00FF6358"/>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0396169E38E4BC176B2CD2D0571691EF6F1316DA7FCsAw2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consultantplus://offline/ref=450CFA5A6A6F7D1F3501306841E58B07A0E258366E69E38E4BC176B2CDs2wDF"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consultantplus://offline/ref=450CFA5A6A6F7D1F3501306841E58B07A0E2533E696FE38E4BC176B2CDs2wDF" TargetMode="External"/><Relationship Id="rId2" Type="http://schemas.openxmlformats.org/officeDocument/2006/relationships/numbering" Target="numbering.xml"/><Relationship Id="rId16" Type="http://schemas.openxmlformats.org/officeDocument/2006/relationships/hyperlink" Target="mailto:bychkovavm@mures.ru" TargetMode="External"/><Relationship Id="rId20" Type="http://schemas.openxmlformats.org/officeDocument/2006/relationships/hyperlink" Target="consultantplus://offline/ref=450CFA5A6A6F7D1F3501306841E58B07A0E258366D63E38E4BC176B2CDs2w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450CFA5A6A6F7D1F3501306841E58B07A0E2533D686CE38E4BC176B2CDs2wDF" TargetMode="External"/><Relationship Id="rId5" Type="http://schemas.openxmlformats.org/officeDocument/2006/relationships/settings" Target="settings.xml"/><Relationship Id="rId15" Type="http://schemas.openxmlformats.org/officeDocument/2006/relationships/hyperlink" Target="mailto:bychkovavm@mures.ru" TargetMode="External"/><Relationship Id="rId23" Type="http://schemas.openxmlformats.org/officeDocument/2006/relationships/hyperlink" Target="consultantplus://offline/ref=450CFA5A6A6F7D1F3501306841E58B07A0E2533D686CE38E4BC176B2CDs2wDF" TargetMode="External"/><Relationship Id="rId28" Type="http://schemas.openxmlformats.org/officeDocument/2006/relationships/fontTable" Target="fontTable.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yperlink" Target="consultantplus://offline/ref=450CFA5A6A6F7D1F3501306841E58B07A0E258366D63E38E4BC176B2CDs2wDF" TargetMode="External"/><Relationship Id="rId2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B55B0-7276-47BE-A656-CAEB51F4C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56</Pages>
  <Words>20952</Words>
  <Characters>119431</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Вероника М. Бычкова</cp:lastModifiedBy>
  <cp:revision>193</cp:revision>
  <cp:lastPrinted>2016-07-25T13:52:00Z</cp:lastPrinted>
  <dcterms:created xsi:type="dcterms:W3CDTF">2016-02-17T06:22:00Z</dcterms:created>
  <dcterms:modified xsi:type="dcterms:W3CDTF">2016-07-25T16:31:00Z</dcterms:modified>
</cp:coreProperties>
</file>