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A9D" w:rsidRDefault="00613A9D" w:rsidP="00303239">
      <w:pPr>
        <w:suppressAutoHyphens/>
        <w:spacing w:after="0" w:line="240" w:lineRule="auto"/>
        <w:ind w:left="6237"/>
        <w:rPr>
          <w:rFonts w:ascii="Times New Roman" w:eastAsia="Times New Roman" w:hAnsi="Times New Roman" w:cs="Times New Roman"/>
          <w:sz w:val="24"/>
          <w:szCs w:val="24"/>
          <w:lang w:eastAsia="ar-SA"/>
        </w:rPr>
      </w:pPr>
      <w:r w:rsidRPr="00613A9D">
        <w:rPr>
          <w:rFonts w:ascii="Times New Roman" w:eastAsia="Times New Roman" w:hAnsi="Times New Roman" w:cs="Times New Roman"/>
          <w:sz w:val="24"/>
          <w:szCs w:val="24"/>
          <w:lang w:eastAsia="ar-SA"/>
        </w:rPr>
        <w:t>УТВЕРЖДАЮ</w:t>
      </w:r>
    </w:p>
    <w:p w:rsidR="00613A9D" w:rsidRDefault="00613A9D" w:rsidP="00303239">
      <w:pPr>
        <w:suppressAutoHyphens/>
        <w:spacing w:after="0" w:line="240" w:lineRule="auto"/>
        <w:ind w:left="6237"/>
        <w:rPr>
          <w:rFonts w:ascii="Times New Roman" w:eastAsia="Times New Roman" w:hAnsi="Times New Roman" w:cs="Times New Roman"/>
          <w:sz w:val="24"/>
          <w:szCs w:val="24"/>
          <w:lang w:eastAsia="ar-SA"/>
        </w:rPr>
      </w:pPr>
      <w:r w:rsidRPr="00613A9D">
        <w:rPr>
          <w:rFonts w:ascii="Times New Roman" w:eastAsia="Times New Roman" w:hAnsi="Times New Roman" w:cs="Times New Roman"/>
          <w:sz w:val="24"/>
          <w:szCs w:val="24"/>
          <w:lang w:eastAsia="ar-SA"/>
        </w:rPr>
        <w:t xml:space="preserve">Генеральный директор                                                       </w:t>
      </w:r>
    </w:p>
    <w:p w:rsidR="00613A9D" w:rsidRDefault="00613A9D" w:rsidP="00303239">
      <w:pPr>
        <w:suppressAutoHyphens/>
        <w:spacing w:after="0" w:line="240" w:lineRule="auto"/>
        <w:ind w:left="6237"/>
        <w:rPr>
          <w:rFonts w:ascii="Times New Roman" w:eastAsia="Times New Roman" w:hAnsi="Times New Roman" w:cs="Times New Roman"/>
          <w:sz w:val="24"/>
          <w:szCs w:val="24"/>
          <w:lang w:eastAsia="ar-SA"/>
        </w:rPr>
      </w:pPr>
      <w:r w:rsidRPr="00613A9D">
        <w:rPr>
          <w:rFonts w:ascii="Times New Roman" w:eastAsia="Times New Roman" w:hAnsi="Times New Roman" w:cs="Times New Roman"/>
          <w:sz w:val="24"/>
          <w:szCs w:val="24"/>
          <w:lang w:eastAsia="ar-SA"/>
        </w:rPr>
        <w:t>акционерного общества  «Мурманэнергосбыт»</w:t>
      </w:r>
    </w:p>
    <w:p w:rsidR="00613A9D" w:rsidRDefault="00613A9D" w:rsidP="00303239">
      <w:pPr>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r w:rsidRPr="00613A9D">
        <w:rPr>
          <w:rFonts w:ascii="Times New Roman" w:eastAsia="Times New Roman" w:hAnsi="Times New Roman" w:cs="Times New Roman"/>
          <w:sz w:val="24"/>
          <w:szCs w:val="24"/>
          <w:lang w:eastAsia="ar-SA"/>
        </w:rPr>
        <w:t xml:space="preserve"> </w:t>
      </w:r>
    </w:p>
    <w:p w:rsidR="00244A6A" w:rsidRPr="002B1CA6" w:rsidRDefault="00613A9D" w:rsidP="00303239">
      <w:pPr>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Приказ </w:t>
      </w:r>
      <w:r w:rsidRPr="00FF5EB9">
        <w:rPr>
          <w:rFonts w:ascii="Times New Roman" w:eastAsia="Times New Roman" w:hAnsi="Times New Roman" w:cs="Times New Roman"/>
          <w:sz w:val="24"/>
          <w:szCs w:val="24"/>
          <w:u w:val="single"/>
          <w:lang w:eastAsia="ar-SA"/>
        </w:rPr>
        <w:t xml:space="preserve">№ </w:t>
      </w:r>
      <w:r w:rsidR="00FF5EB9" w:rsidRPr="00FF5EB9">
        <w:rPr>
          <w:rFonts w:ascii="Times New Roman" w:eastAsia="Times New Roman" w:hAnsi="Times New Roman" w:cs="Times New Roman"/>
          <w:sz w:val="24"/>
          <w:szCs w:val="24"/>
          <w:u w:val="single"/>
          <w:lang w:eastAsia="ar-SA"/>
        </w:rPr>
        <w:t>242-з</w:t>
      </w:r>
      <w:r w:rsidRPr="00B857F1">
        <w:rPr>
          <w:rFonts w:ascii="Times New Roman" w:eastAsia="Times New Roman" w:hAnsi="Times New Roman" w:cs="Times New Roman"/>
          <w:sz w:val="24"/>
          <w:szCs w:val="24"/>
          <w:lang w:eastAsia="ar-SA"/>
        </w:rPr>
        <w:t xml:space="preserve"> </w:t>
      </w:r>
      <w:r w:rsidRPr="00FF64F3">
        <w:rPr>
          <w:rFonts w:ascii="Times New Roman" w:eastAsia="Times New Roman" w:hAnsi="Times New Roman" w:cs="Times New Roman"/>
          <w:sz w:val="24"/>
          <w:szCs w:val="24"/>
          <w:lang w:eastAsia="ar-SA"/>
        </w:rPr>
        <w:t xml:space="preserve">от </w:t>
      </w:r>
      <w:r w:rsidR="00303239" w:rsidRPr="00FF5EB9">
        <w:rPr>
          <w:rFonts w:ascii="Times New Roman" w:eastAsia="Times New Roman" w:hAnsi="Times New Roman" w:cs="Times New Roman"/>
          <w:sz w:val="24"/>
          <w:szCs w:val="24"/>
          <w:u w:val="single"/>
          <w:lang w:eastAsia="ar-SA"/>
        </w:rPr>
        <w:t>10 июня 2016 г.</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7C6A91" w:rsidRPr="00EB22DE" w:rsidRDefault="00521006" w:rsidP="007C6A91">
      <w:pPr>
        <w:tabs>
          <w:tab w:val="left" w:pos="851"/>
        </w:tabs>
        <w:suppressAutoHyphens/>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b/>
          <w:sz w:val="28"/>
          <w:szCs w:val="28"/>
          <w:lang w:eastAsia="ar-SA"/>
        </w:rPr>
        <w:t xml:space="preserve">о проведении </w:t>
      </w:r>
      <w:r w:rsidRPr="00C04D13">
        <w:rPr>
          <w:rFonts w:ascii="Times New Roman" w:eastAsia="Times New Roman" w:hAnsi="Times New Roman" w:cs="Times New Roman"/>
          <w:b/>
          <w:sz w:val="28"/>
          <w:szCs w:val="28"/>
          <w:lang w:eastAsia="ar-SA"/>
        </w:rPr>
        <w:t xml:space="preserve"> запроса предложений </w:t>
      </w:r>
      <w:r w:rsidRPr="00405AF1">
        <w:rPr>
          <w:rFonts w:ascii="Times New Roman" w:eastAsia="Times New Roman" w:hAnsi="Times New Roman" w:cs="Times New Roman"/>
          <w:b/>
          <w:sz w:val="28"/>
          <w:szCs w:val="28"/>
          <w:lang w:eastAsia="ar-SA"/>
        </w:rPr>
        <w:t xml:space="preserve">на право заключения договора </w:t>
      </w:r>
      <w:r w:rsidR="00EB22DE" w:rsidRPr="00603581">
        <w:rPr>
          <w:rFonts w:ascii="Times New Roman" w:hAnsi="Times New Roman" w:cs="Times New Roman"/>
          <w:b/>
          <w:sz w:val="28"/>
          <w:szCs w:val="28"/>
        </w:rPr>
        <w:t xml:space="preserve">по </w:t>
      </w:r>
      <w:r w:rsidR="00EB22DE" w:rsidRPr="00EB22DE">
        <w:rPr>
          <w:rFonts w:ascii="Times New Roman" w:hAnsi="Times New Roman" w:cs="Times New Roman"/>
          <w:b/>
          <w:sz w:val="28"/>
          <w:szCs w:val="28"/>
        </w:rPr>
        <w:t xml:space="preserve">капитальному ремонту с полной заменой поверхностей нагрева и техническому  освидетельствованию водогрейного котла ПТВМ-50 ст.№8 в котельном цехе </w:t>
      </w:r>
      <w:proofErr w:type="spellStart"/>
      <w:r w:rsidR="00EB22DE" w:rsidRPr="00EB22DE">
        <w:rPr>
          <w:rFonts w:ascii="Times New Roman" w:hAnsi="Times New Roman" w:cs="Times New Roman"/>
          <w:b/>
          <w:sz w:val="28"/>
          <w:szCs w:val="28"/>
        </w:rPr>
        <w:t>г.п</w:t>
      </w:r>
      <w:proofErr w:type="spellEnd"/>
      <w:r w:rsidR="00EB22DE" w:rsidRPr="00EB22DE">
        <w:rPr>
          <w:rFonts w:ascii="Times New Roman" w:hAnsi="Times New Roman" w:cs="Times New Roman"/>
          <w:b/>
          <w:sz w:val="28"/>
          <w:szCs w:val="28"/>
        </w:rPr>
        <w:t>. Никель</w:t>
      </w: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192717" w:rsidRDefault="0019271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Pr="00244A6A"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Pr="00244A6A"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w:t>
      </w:r>
      <w:r w:rsidR="00521006">
        <w:rPr>
          <w:rFonts w:ascii="Times New Roman" w:eastAsia="Times New Roman" w:hAnsi="Times New Roman" w:cs="Times New Roman"/>
          <w:sz w:val="24"/>
          <w:szCs w:val="24"/>
          <w:lang w:eastAsia="ar-SA"/>
        </w:rPr>
        <w:t>6</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Pr="00244A6A" w:rsidRDefault="00244A6A" w:rsidP="00244A6A">
      <w:pPr>
        <w:suppressAutoHyphens/>
        <w:rPr>
          <w:rFonts w:ascii="Calibri" w:eastAsia="Calibri" w:hAnsi="Calibri" w:cs="Times New Roman"/>
          <w:lang w:eastAsia="ar-SA"/>
        </w:rPr>
        <w:sectPr w:rsidR="00244A6A"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5F3D0B">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0" w:name="_Toc453688066"/>
      <w:r w:rsidRPr="00A3108C">
        <w:rPr>
          <w:rFonts w:ascii="Times New Roman" w:eastAsia="Times New Roman" w:hAnsi="Times New Roman" w:cs="Times New Roman"/>
          <w:b/>
          <w:iCs/>
          <w:sz w:val="24"/>
          <w:szCs w:val="24"/>
          <w:lang w:val="x-none" w:eastAsia="ar-SA"/>
        </w:rPr>
        <w:lastRenderedPageBreak/>
        <w:t>Информационная карта</w:t>
      </w:r>
      <w:bookmarkEnd w:id="0"/>
    </w:p>
    <w:p w:rsidR="00BC518D" w:rsidRPr="00BC518D" w:rsidRDefault="009F5839" w:rsidP="00BC518D">
      <w:pPr>
        <w:tabs>
          <w:tab w:val="left" w:pos="851"/>
        </w:tabs>
        <w:suppressAutoHyphens/>
        <w:spacing w:after="0" w:line="240" w:lineRule="auto"/>
        <w:jc w:val="center"/>
        <w:rPr>
          <w:rFonts w:ascii="Times New Roman" w:eastAsia="Times New Roman" w:hAnsi="Times New Roman" w:cs="Times New Roman"/>
          <w:sz w:val="24"/>
          <w:szCs w:val="24"/>
          <w:lang w:eastAsia="ar-SA"/>
        </w:rPr>
      </w:pPr>
      <w:proofErr w:type="gramStart"/>
      <w:r>
        <w:rPr>
          <w:rFonts w:ascii="Times New Roman" w:eastAsia="Times New Roman" w:hAnsi="Times New Roman" w:cs="Times New Roman"/>
          <w:b/>
          <w:sz w:val="24"/>
          <w:szCs w:val="24"/>
          <w:lang w:eastAsia="ar-SA"/>
        </w:rPr>
        <w:t xml:space="preserve">о проведении </w:t>
      </w:r>
      <w:r w:rsidRPr="009F2BA7">
        <w:rPr>
          <w:rFonts w:ascii="Times New Roman" w:eastAsia="Times New Roman" w:hAnsi="Times New Roman" w:cs="Times New Roman"/>
          <w:b/>
          <w:sz w:val="24"/>
          <w:szCs w:val="24"/>
          <w:lang w:eastAsia="ar-SA"/>
        </w:rPr>
        <w:t xml:space="preserve">запроса предложений на право заключения договора </w:t>
      </w:r>
      <w:r w:rsidRPr="00A4688B">
        <w:rPr>
          <w:rFonts w:ascii="Times New Roman" w:eastAsia="Times New Roman" w:hAnsi="Times New Roman" w:cs="Times New Roman"/>
          <w:b/>
          <w:sz w:val="24"/>
          <w:szCs w:val="24"/>
          <w:lang w:eastAsia="ru-RU"/>
        </w:rPr>
        <w:t xml:space="preserve">на выполнение </w:t>
      </w:r>
      <w:r w:rsidR="0047502A" w:rsidRPr="00E65485">
        <w:rPr>
          <w:rFonts w:ascii="Times New Roman" w:eastAsia="Times New Roman" w:hAnsi="Times New Roman" w:cs="Times New Roman"/>
          <w:b/>
          <w:sz w:val="24"/>
          <w:szCs w:val="24"/>
          <w:lang w:eastAsia="ru-RU"/>
        </w:rPr>
        <w:t xml:space="preserve">работ </w:t>
      </w:r>
      <w:r w:rsidR="00A3456F" w:rsidRPr="00BC518D">
        <w:rPr>
          <w:rFonts w:ascii="Times New Roman" w:eastAsia="Times New Roman" w:hAnsi="Times New Roman" w:cs="Times New Roman"/>
          <w:b/>
          <w:sz w:val="24"/>
          <w:szCs w:val="24"/>
          <w:lang w:eastAsia="ru-RU"/>
        </w:rPr>
        <w:t xml:space="preserve">по </w:t>
      </w:r>
      <w:r w:rsidR="00BC518D" w:rsidRPr="00BC518D">
        <w:rPr>
          <w:rFonts w:ascii="Times New Roman" w:hAnsi="Times New Roman" w:cs="Times New Roman"/>
          <w:b/>
          <w:sz w:val="24"/>
          <w:szCs w:val="24"/>
        </w:rPr>
        <w:t>капитальному ремонту с полной заменой</w:t>
      </w:r>
      <w:proofErr w:type="gramEnd"/>
      <w:r w:rsidR="00BC518D" w:rsidRPr="00BC518D">
        <w:rPr>
          <w:rFonts w:ascii="Times New Roman" w:hAnsi="Times New Roman" w:cs="Times New Roman"/>
          <w:b/>
          <w:sz w:val="24"/>
          <w:szCs w:val="24"/>
        </w:rPr>
        <w:t xml:space="preserve"> поверхностей нагрева и техническому  освидетельствованию водогрейного котла ПТВМ-50 ст.№8 в котельном цехе </w:t>
      </w:r>
      <w:proofErr w:type="spellStart"/>
      <w:r w:rsidR="00BC518D" w:rsidRPr="00BC518D">
        <w:rPr>
          <w:rFonts w:ascii="Times New Roman" w:hAnsi="Times New Roman" w:cs="Times New Roman"/>
          <w:b/>
          <w:sz w:val="24"/>
          <w:szCs w:val="24"/>
        </w:rPr>
        <w:t>г.п</w:t>
      </w:r>
      <w:proofErr w:type="spellEnd"/>
      <w:r w:rsidR="00BC518D" w:rsidRPr="00BC518D">
        <w:rPr>
          <w:rFonts w:ascii="Times New Roman" w:hAnsi="Times New Roman" w:cs="Times New Roman"/>
          <w:b/>
          <w:sz w:val="24"/>
          <w:szCs w:val="24"/>
        </w:rPr>
        <w:t>. Никель</w:t>
      </w:r>
    </w:p>
    <w:p w:rsidR="00DC1A35" w:rsidRDefault="00DC1A35" w:rsidP="00422FA3">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244A6A" w:rsidRPr="009F5839" w:rsidRDefault="00244A6A" w:rsidP="003C5345">
      <w:pPr>
        <w:pStyle w:val="afffa"/>
        <w:numPr>
          <w:ilvl w:val="0"/>
          <w:numId w:val="36"/>
        </w:numPr>
        <w:tabs>
          <w:tab w:val="left" w:pos="6987"/>
        </w:tabs>
        <w:spacing w:after="0" w:line="240" w:lineRule="auto"/>
        <w:jc w:val="both"/>
        <w:rPr>
          <w:rFonts w:ascii="Times New Roman" w:eastAsia="Times New Roman" w:hAnsi="Times New Roman"/>
          <w:sz w:val="24"/>
          <w:szCs w:val="24"/>
        </w:rPr>
      </w:pPr>
      <w:r w:rsidRPr="009F5839">
        <w:rPr>
          <w:rFonts w:ascii="Times New Roman" w:eastAsia="Times New Roman" w:hAnsi="Times New Roman"/>
          <w:b/>
          <w:sz w:val="24"/>
          <w:szCs w:val="24"/>
        </w:rPr>
        <w:t>Способ проведения закупки:</w:t>
      </w:r>
      <w:r w:rsidRPr="009F5839">
        <w:rPr>
          <w:rFonts w:ascii="Times New Roman" w:eastAsia="Times New Roman" w:hAnsi="Times New Roman"/>
          <w:sz w:val="24"/>
          <w:szCs w:val="24"/>
        </w:rPr>
        <w:t xml:space="preserve"> запрос предложений</w:t>
      </w:r>
      <w:r w:rsidR="00C04D13" w:rsidRPr="009F5839">
        <w:rPr>
          <w:rFonts w:ascii="Times New Roman" w:eastAsia="Times New Roman" w:hAnsi="Times New Roman"/>
          <w:sz w:val="24"/>
          <w:szCs w:val="24"/>
        </w:rPr>
        <w:t>.</w:t>
      </w:r>
    </w:p>
    <w:p w:rsidR="009F5839" w:rsidRDefault="009F5839"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2. Сведения о Заказчике проведения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xml:space="preserve">. </w:t>
      </w:r>
      <w:r w:rsidR="009F5839" w:rsidRPr="00B728D9">
        <w:rPr>
          <w:rFonts w:ascii="Times New Roman" w:eastAsia="Times New Roman" w:hAnsi="Times New Roman" w:cs="Times New Roman"/>
          <w:b/>
          <w:sz w:val="24"/>
          <w:szCs w:val="24"/>
          <w:lang w:eastAsia="ar-SA"/>
        </w:rPr>
        <w:t>Наименование:</w:t>
      </w:r>
      <w:r w:rsidR="009F5839" w:rsidRPr="00244A6A">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А</w:t>
      </w:r>
      <w:r w:rsidR="009F5839" w:rsidRPr="00244A6A">
        <w:rPr>
          <w:rFonts w:ascii="Times New Roman" w:eastAsia="Times New Roman" w:hAnsi="Times New Roman" w:cs="Times New Roman"/>
          <w:sz w:val="24"/>
          <w:szCs w:val="24"/>
          <w:lang w:eastAsia="ar-SA"/>
        </w:rPr>
        <w:t>кционерное о</w:t>
      </w:r>
      <w:r w:rsidR="009F5839">
        <w:rPr>
          <w:rFonts w:ascii="Times New Roman" w:eastAsia="Times New Roman" w:hAnsi="Times New Roman" w:cs="Times New Roman"/>
          <w:sz w:val="24"/>
          <w:szCs w:val="24"/>
          <w:lang w:eastAsia="ar-SA"/>
        </w:rPr>
        <w:t>бщество «Мурманэнергосбыт» (АО «МЭС</w:t>
      </w:r>
      <w:r w:rsidR="009F5839"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w:t>
      </w:r>
      <w:r w:rsidRPr="009F5839">
        <w:rPr>
          <w:rFonts w:ascii="Times New Roman" w:eastAsia="Times New Roman" w:hAnsi="Times New Roman" w:cs="Times New Roman"/>
          <w:b/>
          <w:sz w:val="24"/>
          <w:szCs w:val="24"/>
          <w:lang w:eastAsia="ar-SA"/>
        </w:rPr>
        <w:t>Место нахождения:</w:t>
      </w:r>
      <w:r w:rsidRPr="00244A6A">
        <w:rPr>
          <w:rFonts w:ascii="Times New Roman" w:eastAsia="Times New Roman" w:hAnsi="Times New Roman" w:cs="Times New Roman"/>
          <w:sz w:val="24"/>
          <w:szCs w:val="24"/>
          <w:lang w:eastAsia="ar-SA"/>
        </w:rPr>
        <w:t xml:space="preserve">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w:t>
      </w:r>
      <w:proofErr w:type="gramStart"/>
      <w:r w:rsidR="009F5839" w:rsidRPr="00B728D9">
        <w:rPr>
          <w:rFonts w:ascii="Times New Roman" w:eastAsia="Times New Roman" w:hAnsi="Times New Roman" w:cs="Times New Roman"/>
          <w:b/>
          <w:sz w:val="24"/>
          <w:szCs w:val="24"/>
          <w:lang w:eastAsia="ar-SA"/>
        </w:rPr>
        <w:t>Адрес предоставления</w:t>
      </w:r>
      <w:r w:rsidR="009F5839" w:rsidRPr="00244A6A">
        <w:rPr>
          <w:rFonts w:ascii="Times New Roman" w:eastAsia="Times New Roman" w:hAnsi="Times New Roman" w:cs="Times New Roman"/>
          <w:sz w:val="24"/>
          <w:szCs w:val="24"/>
          <w:lang w:eastAsia="ar-SA"/>
        </w:rPr>
        <w:t xml:space="preserve"> </w:t>
      </w:r>
      <w:r w:rsidR="009F5839" w:rsidRPr="00D64217">
        <w:rPr>
          <w:rFonts w:ascii="Times New Roman" w:eastAsia="Times New Roman" w:hAnsi="Times New Roman" w:cs="Times New Roman"/>
          <w:b/>
          <w:sz w:val="24"/>
          <w:szCs w:val="24"/>
          <w:lang w:eastAsia="ar-SA"/>
        </w:rPr>
        <w:t>заявок на участие:</w:t>
      </w:r>
      <w:r w:rsidR="009F5839" w:rsidRPr="00244A6A">
        <w:rPr>
          <w:rFonts w:ascii="Times New Roman" w:eastAsia="Times New Roman" w:hAnsi="Times New Roman" w:cs="Times New Roman"/>
          <w:sz w:val="24"/>
          <w:szCs w:val="24"/>
          <w:lang w:eastAsia="ar-SA"/>
        </w:rPr>
        <w:t xml:space="preserve"> 183034, г. Мурманск, ул. Промы</w:t>
      </w:r>
      <w:r w:rsidR="009F5839">
        <w:rPr>
          <w:rFonts w:ascii="Times New Roman" w:eastAsia="Times New Roman" w:hAnsi="Times New Roman" w:cs="Times New Roman"/>
          <w:sz w:val="24"/>
          <w:szCs w:val="24"/>
          <w:lang w:eastAsia="ar-SA"/>
        </w:rPr>
        <w:t xml:space="preserve">шленная, д. 15, </w:t>
      </w:r>
      <w:proofErr w:type="spellStart"/>
      <w:r w:rsidR="009F5839" w:rsidRPr="00455F77">
        <w:rPr>
          <w:rFonts w:ascii="Times New Roman" w:eastAsia="Times New Roman" w:hAnsi="Times New Roman" w:cs="Times New Roman"/>
          <w:sz w:val="24"/>
          <w:szCs w:val="24"/>
          <w:lang w:eastAsia="ar-SA"/>
        </w:rPr>
        <w:t>каб</w:t>
      </w:r>
      <w:proofErr w:type="spellEnd"/>
      <w:r w:rsidR="009F5839" w:rsidRPr="00455F77">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15</w:t>
      </w:r>
      <w:r w:rsidR="009F5839" w:rsidRPr="00455F77">
        <w:rPr>
          <w:rFonts w:ascii="Times New Roman" w:eastAsia="Times New Roman" w:hAnsi="Times New Roman" w:cs="Times New Roman"/>
          <w:sz w:val="24"/>
          <w:szCs w:val="24"/>
          <w:lang w:eastAsia="ar-SA"/>
        </w:rPr>
        <w:t xml:space="preserve"> </w:t>
      </w:r>
      <w:r w:rsidR="009F5839" w:rsidRPr="00455F77">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009F5839" w:rsidRPr="00455F77">
        <w:rPr>
          <w:rFonts w:ascii="Times New Roman" w:eastAsia="Times New Roman" w:hAnsi="Times New Roman" w:cs="Times New Roman"/>
          <w:sz w:val="24"/>
          <w:szCs w:val="24"/>
          <w:lang w:eastAsia="ar-SA"/>
        </w:rPr>
        <w:t>.</w:t>
      </w:r>
      <w:proofErr w:type="gramEnd"/>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w:t>
      </w:r>
      <w:r w:rsidR="005F5B50" w:rsidRPr="005F5B50">
        <w:rPr>
          <w:rFonts w:ascii="Times New Roman" w:eastAsia="Times New Roman" w:hAnsi="Times New Roman" w:cs="Times New Roman"/>
          <w:sz w:val="24"/>
          <w:szCs w:val="24"/>
          <w:lang w:eastAsia="ar-SA"/>
        </w:rPr>
        <w:t xml:space="preserve">8(8152) 68 62 57 доб. </w:t>
      </w:r>
      <w:r w:rsidR="004A53C6">
        <w:rPr>
          <w:rFonts w:ascii="Times New Roman" w:eastAsia="Times New Roman" w:hAnsi="Times New Roman" w:cs="Times New Roman"/>
          <w:sz w:val="24"/>
          <w:szCs w:val="24"/>
          <w:lang w:eastAsia="ar-SA"/>
        </w:rPr>
        <w:t>524</w:t>
      </w:r>
      <w:r w:rsidR="005F5B50" w:rsidRPr="005F5B50">
        <w:rPr>
          <w:rFonts w:ascii="Times New Roman" w:eastAsia="Times New Roman" w:hAnsi="Times New Roman" w:cs="Times New Roman"/>
          <w:sz w:val="24"/>
          <w:szCs w:val="24"/>
          <w:lang w:eastAsia="ar-SA"/>
        </w:rPr>
        <w:t>; 8 (953) 753 06 95</w:t>
      </w:r>
      <w:r w:rsidR="00244A6A" w:rsidRPr="00244A6A">
        <w:rPr>
          <w:rFonts w:ascii="Times New Roman" w:eastAsia="Times New Roman" w:hAnsi="Times New Roman" w:cs="Times New Roman"/>
          <w:sz w:val="24"/>
          <w:szCs w:val="24"/>
          <w:lang w:eastAsia="ar-SA"/>
        </w:rPr>
        <w:t>.</w:t>
      </w:r>
    </w:p>
    <w:p w:rsidR="009F5839" w:rsidRPr="0094304A" w:rsidRDefault="00BC7445" w:rsidP="00BC7445">
      <w:pPr>
        <w:tabs>
          <w:tab w:val="left" w:pos="6987"/>
        </w:tabs>
        <w:suppressAutoHyphens/>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ar-SA"/>
        </w:rPr>
        <w:t xml:space="preserve">         </w:t>
      </w:r>
      <w:r w:rsidR="00244A6A" w:rsidRPr="00F269FF">
        <w:rPr>
          <w:rFonts w:ascii="Times New Roman" w:eastAsia="Times New Roman" w:hAnsi="Times New Roman" w:cs="Times New Roman"/>
          <w:b/>
          <w:sz w:val="24"/>
          <w:szCs w:val="24"/>
          <w:lang w:eastAsia="ar-SA"/>
        </w:rPr>
        <w:t>2.5</w:t>
      </w:r>
      <w:r w:rsidR="00244A6A" w:rsidRPr="00F269FF">
        <w:rPr>
          <w:rFonts w:ascii="Times New Roman" w:eastAsia="Times New Roman" w:hAnsi="Times New Roman" w:cs="Times New Roman"/>
          <w:sz w:val="24"/>
          <w:szCs w:val="24"/>
          <w:lang w:eastAsia="ar-SA"/>
        </w:rPr>
        <w:t xml:space="preserve">. </w:t>
      </w:r>
      <w:proofErr w:type="gramStart"/>
      <w:r w:rsidR="00244A6A" w:rsidRPr="00244A6A">
        <w:rPr>
          <w:rFonts w:ascii="Times New Roman" w:eastAsia="Times New Roman" w:hAnsi="Times New Roman" w:cs="Times New Roman"/>
          <w:sz w:val="24"/>
          <w:szCs w:val="24"/>
          <w:lang w:eastAsia="ar-SA"/>
        </w:rPr>
        <w:t>Е</w:t>
      </w:r>
      <w:proofErr w:type="gramEnd"/>
      <w:r w:rsidR="00244A6A" w:rsidRPr="00F269FF">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val="en-US" w:eastAsia="ar-SA"/>
        </w:rPr>
        <w:t>mail</w:t>
      </w:r>
      <w:r w:rsidR="00244A6A" w:rsidRPr="00F269FF">
        <w:rPr>
          <w:rFonts w:ascii="Times New Roman" w:eastAsia="Times New Roman" w:hAnsi="Times New Roman" w:cs="Times New Roman"/>
          <w:sz w:val="24"/>
          <w:szCs w:val="24"/>
          <w:lang w:eastAsia="ar-SA"/>
        </w:rPr>
        <w:t xml:space="preserve">: </w:t>
      </w:r>
      <w:hyperlink r:id="rId11" w:history="1">
        <w:r w:rsidR="0094304A" w:rsidRPr="0094304A">
          <w:rPr>
            <w:rStyle w:val="af"/>
            <w:rFonts w:ascii="Times New Roman" w:hAnsi="Times New Roman" w:cs="Times New Roman"/>
            <w:sz w:val="24"/>
            <w:szCs w:val="24"/>
          </w:rPr>
          <w:t>bychkovavm@mures.ru</w:t>
        </w:r>
      </w:hyperlink>
    </w:p>
    <w:p w:rsidR="0094304A" w:rsidRPr="00F269FF" w:rsidRDefault="0094304A"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244A6A" w:rsidRPr="00C47D8E"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sz w:val="24"/>
          <w:szCs w:val="24"/>
          <w:lang w:eastAsia="ar-SA"/>
        </w:rPr>
        <w:t xml:space="preserve">3. Предмет запроса предложений: </w:t>
      </w:r>
    </w:p>
    <w:p w:rsidR="001D79BD" w:rsidRPr="001D79BD" w:rsidRDefault="00C04D13" w:rsidP="00A04CD0">
      <w:pPr>
        <w:tabs>
          <w:tab w:val="left" w:pos="6987"/>
        </w:tabs>
        <w:autoSpaceDE w:val="0"/>
        <w:autoSpaceDN w:val="0"/>
        <w:adjustRightInd w:val="0"/>
        <w:spacing w:after="0"/>
        <w:ind w:firstLine="709"/>
        <w:jc w:val="both"/>
        <w:rPr>
          <w:rFonts w:ascii="Times New Roman" w:hAnsi="Times New Roman" w:cs="Times New Roman"/>
          <w:bCs/>
          <w:sz w:val="24"/>
          <w:szCs w:val="24"/>
        </w:rPr>
      </w:pPr>
      <w:r w:rsidRPr="00C47D8E">
        <w:rPr>
          <w:rFonts w:ascii="Times New Roman" w:eastAsia="Times New Roman" w:hAnsi="Times New Roman" w:cs="Times New Roman"/>
          <w:b/>
          <w:bCs/>
          <w:sz w:val="24"/>
          <w:szCs w:val="24"/>
          <w:lang w:eastAsia="ru-RU"/>
        </w:rPr>
        <w:t>3.1.</w:t>
      </w:r>
      <w:r w:rsidR="003A68D0">
        <w:rPr>
          <w:rFonts w:ascii="Times New Roman" w:eastAsia="Times New Roman" w:hAnsi="Times New Roman" w:cs="Times New Roman"/>
          <w:b/>
          <w:bCs/>
          <w:sz w:val="24"/>
          <w:szCs w:val="24"/>
          <w:lang w:eastAsia="ru-RU"/>
        </w:rPr>
        <w:t xml:space="preserve"> </w:t>
      </w:r>
      <w:r w:rsidRPr="00C04D13">
        <w:rPr>
          <w:rFonts w:ascii="Times New Roman" w:eastAsia="Times New Roman" w:hAnsi="Times New Roman" w:cs="Times New Roman"/>
          <w:b/>
          <w:bCs/>
          <w:sz w:val="24"/>
          <w:szCs w:val="24"/>
          <w:lang w:eastAsia="ru-RU"/>
        </w:rPr>
        <w:t xml:space="preserve">Предмет договора: </w:t>
      </w:r>
      <w:r w:rsidR="001D79BD" w:rsidRPr="001D79BD">
        <w:rPr>
          <w:rFonts w:ascii="Times New Roman" w:hAnsi="Times New Roman" w:cs="Times New Roman"/>
          <w:bCs/>
          <w:sz w:val="24"/>
          <w:szCs w:val="24"/>
        </w:rPr>
        <w:t>выполнение работ</w:t>
      </w:r>
      <w:r w:rsidR="001D79BD" w:rsidRPr="001D79BD">
        <w:rPr>
          <w:rFonts w:ascii="Times New Roman" w:hAnsi="Times New Roman" w:cs="Times New Roman"/>
          <w:b/>
          <w:bCs/>
          <w:sz w:val="24"/>
          <w:szCs w:val="24"/>
        </w:rPr>
        <w:t xml:space="preserve"> </w:t>
      </w:r>
      <w:r w:rsidR="001D79BD" w:rsidRPr="001D79BD">
        <w:rPr>
          <w:rFonts w:ascii="Times New Roman" w:hAnsi="Times New Roman" w:cs="Times New Roman"/>
          <w:bCs/>
          <w:sz w:val="24"/>
          <w:szCs w:val="24"/>
        </w:rPr>
        <w:t xml:space="preserve">по </w:t>
      </w:r>
      <w:r w:rsidR="001D79BD" w:rsidRPr="001D79BD">
        <w:rPr>
          <w:rFonts w:ascii="Times New Roman" w:hAnsi="Times New Roman" w:cs="Times New Roman"/>
          <w:sz w:val="24"/>
          <w:szCs w:val="24"/>
        </w:rPr>
        <w:t xml:space="preserve">капитальному ремонту с полной заменой поверхностей нагрева и техническому освидетельствованию водогрейного котла ПТВМ-50 ст.№8 в котельном цехе </w:t>
      </w:r>
      <w:proofErr w:type="spellStart"/>
      <w:r w:rsidR="001D79BD" w:rsidRPr="001D79BD">
        <w:rPr>
          <w:rFonts w:ascii="Times New Roman" w:hAnsi="Times New Roman" w:cs="Times New Roman"/>
          <w:sz w:val="24"/>
          <w:szCs w:val="24"/>
        </w:rPr>
        <w:t>г.п</w:t>
      </w:r>
      <w:proofErr w:type="spellEnd"/>
      <w:r w:rsidR="001D79BD" w:rsidRPr="001D79BD">
        <w:rPr>
          <w:rFonts w:ascii="Times New Roman" w:hAnsi="Times New Roman" w:cs="Times New Roman"/>
          <w:sz w:val="24"/>
          <w:szCs w:val="24"/>
        </w:rPr>
        <w:t>. Никель</w:t>
      </w:r>
      <w:r w:rsidR="001D79BD">
        <w:rPr>
          <w:rFonts w:ascii="Times New Roman" w:hAnsi="Times New Roman" w:cs="Times New Roman"/>
          <w:bCs/>
          <w:sz w:val="24"/>
          <w:szCs w:val="24"/>
        </w:rPr>
        <w:t>.</w:t>
      </w:r>
      <w:r w:rsidR="001D79BD" w:rsidRPr="001D79BD">
        <w:rPr>
          <w:rFonts w:ascii="Times New Roman" w:hAnsi="Times New Roman" w:cs="Times New Roman"/>
          <w:bCs/>
          <w:sz w:val="24"/>
          <w:szCs w:val="24"/>
        </w:rPr>
        <w:t xml:space="preserve"> </w:t>
      </w:r>
    </w:p>
    <w:p w:rsidR="001C1439" w:rsidRPr="00E65485" w:rsidRDefault="00C04D13" w:rsidP="00A04CD0">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C47D8E">
        <w:rPr>
          <w:rFonts w:ascii="Times New Roman" w:eastAsia="Times New Roman" w:hAnsi="Times New Roman"/>
          <w:b/>
          <w:bCs/>
          <w:sz w:val="24"/>
          <w:szCs w:val="24"/>
          <w:lang w:eastAsia="ru-RU"/>
        </w:rPr>
        <w:t>3</w:t>
      </w:r>
      <w:r w:rsidRPr="00C04D13">
        <w:rPr>
          <w:rFonts w:ascii="Times New Roman" w:eastAsia="Times New Roman" w:hAnsi="Times New Roman"/>
          <w:b/>
          <w:bCs/>
          <w:sz w:val="24"/>
          <w:szCs w:val="24"/>
          <w:lang w:eastAsia="ru-RU"/>
        </w:rPr>
        <w:t xml:space="preserve">.2. </w:t>
      </w:r>
      <w:r w:rsidR="00A36DE3">
        <w:rPr>
          <w:rFonts w:ascii="Times New Roman" w:hAnsi="Times New Roman"/>
          <w:b/>
          <w:bCs/>
          <w:sz w:val="24"/>
          <w:szCs w:val="24"/>
        </w:rPr>
        <w:t xml:space="preserve">Общее количество выполняемых </w:t>
      </w:r>
      <w:r w:rsidR="00B83F97">
        <w:rPr>
          <w:rFonts w:ascii="Times New Roman" w:hAnsi="Times New Roman"/>
          <w:b/>
          <w:bCs/>
          <w:sz w:val="24"/>
          <w:szCs w:val="24"/>
        </w:rPr>
        <w:t>р</w:t>
      </w:r>
      <w:r w:rsidR="003A68D0" w:rsidRPr="003A68D0">
        <w:rPr>
          <w:rFonts w:ascii="Times New Roman" w:hAnsi="Times New Roman"/>
          <w:b/>
          <w:bCs/>
          <w:sz w:val="24"/>
          <w:szCs w:val="24"/>
        </w:rPr>
        <w:t xml:space="preserve">абот: </w:t>
      </w:r>
      <w:r w:rsidR="00A3456F" w:rsidRPr="00A3456F">
        <w:rPr>
          <w:rFonts w:ascii="Times New Roman" w:hAnsi="Times New Roman" w:cs="Times New Roman"/>
          <w:sz w:val="24"/>
          <w:szCs w:val="24"/>
        </w:rPr>
        <w:t>1 ед.</w:t>
      </w:r>
    </w:p>
    <w:p w:rsidR="001C1439" w:rsidRDefault="00C04D13" w:rsidP="001C1439">
      <w:pPr>
        <w:tabs>
          <w:tab w:val="left" w:pos="851"/>
        </w:tabs>
        <w:suppressAutoHyphens/>
        <w:spacing w:after="0" w:line="240" w:lineRule="auto"/>
        <w:ind w:firstLine="567"/>
        <w:jc w:val="both"/>
        <w:rPr>
          <w:rFonts w:ascii="Times New Roman" w:eastAsia="Times New Roman" w:hAnsi="Times New Roman" w:cs="Times New Roman"/>
          <w:bCs/>
          <w:sz w:val="24"/>
          <w:szCs w:val="24"/>
          <w:lang w:eastAsia="ru-RU"/>
        </w:rPr>
      </w:pPr>
      <w:r w:rsidRPr="00E65485">
        <w:rPr>
          <w:rFonts w:ascii="Times New Roman" w:eastAsia="Times New Roman" w:hAnsi="Times New Roman" w:cs="Times New Roman"/>
          <w:b/>
          <w:bCs/>
          <w:sz w:val="24"/>
          <w:szCs w:val="24"/>
          <w:lang w:eastAsia="ru-RU"/>
        </w:rPr>
        <w:t xml:space="preserve">3.3. </w:t>
      </w:r>
      <w:r w:rsidR="00B83F97" w:rsidRPr="00E65485">
        <w:rPr>
          <w:rFonts w:ascii="Times New Roman" w:eastAsia="Times New Roman" w:hAnsi="Times New Roman" w:cs="Times New Roman"/>
          <w:b/>
          <w:bCs/>
          <w:sz w:val="24"/>
          <w:szCs w:val="24"/>
          <w:lang w:eastAsia="ru-RU"/>
        </w:rPr>
        <w:t>Содержание выполняемых р</w:t>
      </w:r>
      <w:r w:rsidR="007F3024" w:rsidRPr="00E65485">
        <w:rPr>
          <w:rFonts w:ascii="Times New Roman" w:eastAsia="Times New Roman" w:hAnsi="Times New Roman" w:cs="Times New Roman"/>
          <w:b/>
          <w:bCs/>
          <w:sz w:val="24"/>
          <w:szCs w:val="24"/>
          <w:lang w:eastAsia="ru-RU"/>
        </w:rPr>
        <w:t xml:space="preserve">абот: </w:t>
      </w:r>
      <w:r w:rsidR="009F5839" w:rsidRPr="00E65485">
        <w:rPr>
          <w:rFonts w:ascii="Times New Roman" w:eastAsia="Times New Roman" w:hAnsi="Times New Roman" w:cs="Times New Roman"/>
          <w:bCs/>
          <w:sz w:val="24"/>
          <w:szCs w:val="24"/>
          <w:lang w:eastAsia="ru-RU"/>
        </w:rPr>
        <w:t>подробный перечень и объемы</w:t>
      </w:r>
      <w:r w:rsidR="009F5839" w:rsidRPr="007F3024">
        <w:rPr>
          <w:rFonts w:ascii="Times New Roman" w:eastAsia="Times New Roman" w:hAnsi="Times New Roman" w:cs="Times New Roman"/>
          <w:bCs/>
          <w:sz w:val="24"/>
          <w:szCs w:val="24"/>
          <w:lang w:eastAsia="ru-RU"/>
        </w:rPr>
        <w:t xml:space="preserve"> выполняемых Работ изложены в Разделе 5 «Техническое задание» Документации о проведении запроса предложений на право заключения договора на выполнение </w:t>
      </w:r>
      <w:r w:rsidR="00A3456F" w:rsidRPr="00E65485">
        <w:rPr>
          <w:rFonts w:ascii="Times New Roman" w:eastAsia="Times New Roman" w:hAnsi="Times New Roman" w:cs="Times New Roman"/>
          <w:sz w:val="24"/>
          <w:szCs w:val="24"/>
          <w:lang w:eastAsia="ru-RU"/>
        </w:rPr>
        <w:t xml:space="preserve">работ </w:t>
      </w:r>
      <w:r w:rsidR="00961461" w:rsidRPr="001D79BD">
        <w:rPr>
          <w:rFonts w:ascii="Times New Roman" w:hAnsi="Times New Roman" w:cs="Times New Roman"/>
          <w:bCs/>
          <w:sz w:val="24"/>
          <w:szCs w:val="24"/>
        </w:rPr>
        <w:t xml:space="preserve">по </w:t>
      </w:r>
      <w:r w:rsidR="00961461" w:rsidRPr="001D79BD">
        <w:rPr>
          <w:rFonts w:ascii="Times New Roman" w:hAnsi="Times New Roman" w:cs="Times New Roman"/>
          <w:sz w:val="24"/>
          <w:szCs w:val="24"/>
        </w:rPr>
        <w:t xml:space="preserve">капитальному ремонту с полной заменой поверхностей нагрева и техническому освидетельствованию водогрейного котла ПТВМ-50 ст.№8 в котельном цехе </w:t>
      </w:r>
      <w:proofErr w:type="spellStart"/>
      <w:r w:rsidR="00961461" w:rsidRPr="001D79BD">
        <w:rPr>
          <w:rFonts w:ascii="Times New Roman" w:hAnsi="Times New Roman" w:cs="Times New Roman"/>
          <w:sz w:val="24"/>
          <w:szCs w:val="24"/>
        </w:rPr>
        <w:t>г.п</w:t>
      </w:r>
      <w:proofErr w:type="spellEnd"/>
      <w:r w:rsidR="00961461" w:rsidRPr="001D79BD">
        <w:rPr>
          <w:rFonts w:ascii="Times New Roman" w:hAnsi="Times New Roman" w:cs="Times New Roman"/>
          <w:sz w:val="24"/>
          <w:szCs w:val="24"/>
        </w:rPr>
        <w:t>. Никель</w:t>
      </w:r>
      <w:r w:rsidR="00961461" w:rsidRPr="007D33D8">
        <w:rPr>
          <w:rFonts w:ascii="Times New Roman" w:eastAsia="Times New Roman" w:hAnsi="Times New Roman" w:cs="Times New Roman"/>
          <w:sz w:val="24"/>
          <w:szCs w:val="24"/>
          <w:lang w:eastAsia="ar-SA"/>
        </w:rPr>
        <w:t xml:space="preserve"> </w:t>
      </w:r>
      <w:r w:rsidR="009F5839" w:rsidRPr="007D33D8">
        <w:rPr>
          <w:rFonts w:ascii="Times New Roman" w:eastAsia="Times New Roman" w:hAnsi="Times New Roman" w:cs="Times New Roman"/>
          <w:sz w:val="24"/>
          <w:szCs w:val="24"/>
          <w:lang w:eastAsia="ar-SA"/>
        </w:rPr>
        <w:t>(далее по тексту – Документация)</w:t>
      </w:r>
      <w:r w:rsidR="007F3024" w:rsidRPr="007D33D8">
        <w:rPr>
          <w:rFonts w:ascii="Times New Roman" w:eastAsia="Times New Roman" w:hAnsi="Times New Roman" w:cs="Times New Roman"/>
          <w:bCs/>
          <w:sz w:val="24"/>
          <w:szCs w:val="24"/>
          <w:lang w:eastAsia="ru-RU"/>
        </w:rPr>
        <w:t>.</w:t>
      </w:r>
    </w:p>
    <w:p w:rsidR="00A142E0" w:rsidRPr="00A142E0" w:rsidRDefault="00A142E0" w:rsidP="00A142E0">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3973FB">
        <w:rPr>
          <w:rFonts w:ascii="Times New Roman" w:eastAsia="Times New Roman" w:hAnsi="Times New Roman" w:cs="Times New Roman"/>
          <w:sz w:val="24"/>
          <w:szCs w:val="24"/>
          <w:lang w:eastAsia="ru-RU"/>
        </w:rPr>
        <w:t>В случае возникновения необходимости изменения объема работ, предусмотренного Договором, но не более чем на 10 %, Стороны могут заключить дополнительное соглашение на основании дополнительной сметы, подписанной Сторонами.</w:t>
      </w:r>
      <w:r w:rsidRPr="00A142E0">
        <w:rPr>
          <w:rFonts w:ascii="Times New Roman" w:eastAsia="Times New Roman" w:hAnsi="Times New Roman" w:cs="Times New Roman"/>
          <w:sz w:val="24"/>
          <w:szCs w:val="24"/>
          <w:lang w:eastAsia="ru-RU"/>
        </w:rPr>
        <w:t xml:space="preserve"> </w:t>
      </w:r>
    </w:p>
    <w:p w:rsidR="00A142E0" w:rsidRDefault="00A142E0" w:rsidP="00A142E0">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585DD5">
        <w:rPr>
          <w:rFonts w:ascii="Times New Roman" w:eastAsia="Times New Roman" w:hAnsi="Times New Roman" w:cs="Times New Roman"/>
          <w:sz w:val="24"/>
          <w:szCs w:val="24"/>
          <w:lang w:eastAsia="ru-RU"/>
        </w:rPr>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p>
    <w:p w:rsidR="00F4710F" w:rsidRPr="00165D95" w:rsidRDefault="00F4710F" w:rsidP="00F4710F">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Цена работ по Договору может быть изменена при изменении объемов работ </w:t>
      </w:r>
      <w:proofErr w:type="gramStart"/>
      <w:r>
        <w:rPr>
          <w:rFonts w:ascii="Times New Roman" w:hAnsi="Times New Roman" w:cs="Times New Roman"/>
          <w:sz w:val="24"/>
          <w:szCs w:val="24"/>
          <w:lang w:eastAsia="ru-RU"/>
        </w:rPr>
        <w:t>согласно абзаца</w:t>
      </w:r>
      <w:proofErr w:type="gramEnd"/>
      <w:r>
        <w:rPr>
          <w:rFonts w:ascii="Times New Roman" w:hAnsi="Times New Roman" w:cs="Times New Roman"/>
          <w:sz w:val="24"/>
          <w:szCs w:val="24"/>
          <w:lang w:eastAsia="ru-RU"/>
        </w:rPr>
        <w:t xml:space="preserve"> 2 настоящего пункта</w:t>
      </w:r>
      <w:r w:rsidRPr="00165D95">
        <w:rPr>
          <w:rFonts w:ascii="Times New Roman" w:hAnsi="Times New Roman" w:cs="Times New Roman"/>
          <w:sz w:val="24"/>
          <w:szCs w:val="24"/>
          <w:lang w:eastAsia="ru-RU"/>
        </w:rPr>
        <w:t>.</w:t>
      </w:r>
    </w:p>
    <w:p w:rsidR="000918B6" w:rsidRPr="000918B6" w:rsidRDefault="001C1439" w:rsidP="000918B6">
      <w:pPr>
        <w:autoSpaceDE w:val="0"/>
        <w:autoSpaceDN w:val="0"/>
        <w:adjustRightInd w:val="0"/>
        <w:spacing w:after="0"/>
        <w:ind w:firstLine="709"/>
        <w:jc w:val="both"/>
        <w:rPr>
          <w:rFonts w:ascii="Times New Roman" w:eastAsia="Calibri" w:hAnsi="Times New Roman" w:cs="Times New Roman"/>
          <w:i/>
          <w:sz w:val="24"/>
          <w:szCs w:val="24"/>
          <w:lang w:eastAsia="ar-SA"/>
        </w:rPr>
      </w:pPr>
      <w:r w:rsidRPr="000918B6">
        <w:rPr>
          <w:rFonts w:ascii="Times New Roman" w:eastAsia="Times New Roman" w:hAnsi="Times New Roman" w:cs="Times New Roman"/>
          <w:b/>
          <w:sz w:val="24"/>
          <w:szCs w:val="24"/>
          <w:lang w:eastAsia="ru-RU"/>
        </w:rPr>
        <w:t>3.4.</w:t>
      </w:r>
      <w:r w:rsidRPr="000918B6">
        <w:rPr>
          <w:rFonts w:ascii="Times New Roman" w:eastAsia="Times New Roman" w:hAnsi="Times New Roman" w:cs="Times New Roman"/>
          <w:sz w:val="24"/>
          <w:szCs w:val="24"/>
          <w:lang w:eastAsia="ru-RU"/>
        </w:rPr>
        <w:t xml:space="preserve"> </w:t>
      </w:r>
      <w:r w:rsidR="00C04D13" w:rsidRPr="000918B6">
        <w:rPr>
          <w:rFonts w:ascii="Times New Roman" w:eastAsia="Times New Roman" w:hAnsi="Times New Roman" w:cs="Times New Roman"/>
          <w:b/>
          <w:bCs/>
          <w:sz w:val="24"/>
          <w:szCs w:val="24"/>
          <w:lang w:eastAsia="ru-RU"/>
        </w:rPr>
        <w:t xml:space="preserve">Начальная (максимальная) цена договора: </w:t>
      </w:r>
      <w:r w:rsidR="003203A1">
        <w:rPr>
          <w:rFonts w:ascii="Times New Roman" w:hAnsi="Times New Roman" w:cs="Times New Roman"/>
          <w:sz w:val="24"/>
          <w:szCs w:val="24"/>
        </w:rPr>
        <w:t xml:space="preserve">24 611 897 </w:t>
      </w:r>
      <w:r w:rsidR="003203A1" w:rsidRPr="00F4710F">
        <w:rPr>
          <w:rFonts w:ascii="Times New Roman" w:hAnsi="Times New Roman" w:cs="Times New Roman"/>
          <w:sz w:val="24"/>
          <w:szCs w:val="24"/>
        </w:rPr>
        <w:t>(Д</w:t>
      </w:r>
      <w:r w:rsidR="000918B6" w:rsidRPr="00F4710F">
        <w:rPr>
          <w:rFonts w:ascii="Times New Roman" w:hAnsi="Times New Roman" w:cs="Times New Roman"/>
          <w:sz w:val="24"/>
          <w:szCs w:val="24"/>
        </w:rPr>
        <w:t>вадцать четыре миллиона шестьсот одиннадцать тысяч восемьсот девяносто семь) рублей 20 копеек</w:t>
      </w:r>
      <w:r w:rsidR="000918B6" w:rsidRPr="00F4710F">
        <w:rPr>
          <w:rFonts w:ascii="Times New Roman" w:hAnsi="Times New Roman" w:cs="Times New Roman"/>
          <w:bCs/>
          <w:sz w:val="24"/>
          <w:szCs w:val="24"/>
        </w:rPr>
        <w:t>, в т</w:t>
      </w:r>
      <w:r w:rsidR="003203A1" w:rsidRPr="00F4710F">
        <w:rPr>
          <w:rFonts w:ascii="Times New Roman" w:hAnsi="Times New Roman" w:cs="Times New Roman"/>
          <w:bCs/>
          <w:sz w:val="24"/>
          <w:szCs w:val="24"/>
        </w:rPr>
        <w:t xml:space="preserve">ом </w:t>
      </w:r>
      <w:r w:rsidR="000918B6" w:rsidRPr="00F4710F">
        <w:rPr>
          <w:rFonts w:ascii="Times New Roman" w:hAnsi="Times New Roman" w:cs="Times New Roman"/>
          <w:bCs/>
          <w:sz w:val="24"/>
          <w:szCs w:val="24"/>
        </w:rPr>
        <w:t>ч</w:t>
      </w:r>
      <w:r w:rsidR="003203A1" w:rsidRPr="00F4710F">
        <w:rPr>
          <w:rFonts w:ascii="Times New Roman" w:hAnsi="Times New Roman" w:cs="Times New Roman"/>
          <w:bCs/>
          <w:sz w:val="24"/>
          <w:szCs w:val="24"/>
        </w:rPr>
        <w:t>исле</w:t>
      </w:r>
      <w:r w:rsidR="000918B6" w:rsidRPr="000918B6">
        <w:rPr>
          <w:rFonts w:ascii="Times New Roman" w:hAnsi="Times New Roman" w:cs="Times New Roman"/>
          <w:bCs/>
          <w:sz w:val="24"/>
          <w:szCs w:val="24"/>
        </w:rPr>
        <w:t xml:space="preserve"> НДС</w:t>
      </w:r>
      <w:r w:rsidR="000918B6" w:rsidRPr="000918B6">
        <w:rPr>
          <w:rFonts w:ascii="Times New Roman" w:eastAsia="Calibri" w:hAnsi="Times New Roman" w:cs="Times New Roman"/>
          <w:i/>
          <w:sz w:val="24"/>
          <w:szCs w:val="24"/>
          <w:lang w:eastAsia="ar-SA"/>
        </w:rPr>
        <w:t xml:space="preserve"> </w:t>
      </w:r>
      <w:r w:rsidR="000918B6" w:rsidRPr="000918B6">
        <w:rPr>
          <w:rFonts w:ascii="Times New Roman" w:eastAsia="Calibri" w:hAnsi="Times New Roman" w:cs="Times New Roman"/>
          <w:sz w:val="24"/>
          <w:szCs w:val="24"/>
          <w:lang w:eastAsia="ar-SA"/>
        </w:rPr>
        <w:t>и</w:t>
      </w:r>
      <w:r w:rsidR="000918B6" w:rsidRPr="000918B6">
        <w:rPr>
          <w:rFonts w:ascii="Times New Roman" w:eastAsia="Calibri" w:hAnsi="Times New Roman" w:cs="Times New Roman"/>
          <w:i/>
          <w:sz w:val="24"/>
          <w:szCs w:val="24"/>
          <w:lang w:eastAsia="ar-SA"/>
        </w:rPr>
        <w:t xml:space="preserve">  </w:t>
      </w:r>
      <w:r w:rsidR="000918B6" w:rsidRPr="000918B6">
        <w:rPr>
          <w:rFonts w:ascii="Times New Roman" w:eastAsia="Calibri" w:hAnsi="Times New Roman" w:cs="Times New Roman"/>
          <w:sz w:val="24"/>
          <w:szCs w:val="24"/>
          <w:lang w:eastAsia="ar-SA"/>
        </w:rPr>
        <w:t>включает в себя все расходы (</w:t>
      </w:r>
      <w:r w:rsidR="000918B6" w:rsidRPr="000918B6">
        <w:rPr>
          <w:rFonts w:ascii="Times New Roman" w:hAnsi="Times New Roman" w:cs="Times New Roman"/>
          <w:sz w:val="24"/>
          <w:szCs w:val="24"/>
        </w:rPr>
        <w:t>в том числе стоимость используемых материалов</w:t>
      </w:r>
      <w:r w:rsidR="000918B6" w:rsidRPr="000918B6">
        <w:rPr>
          <w:rFonts w:ascii="Times New Roman" w:eastAsia="Calibri" w:hAnsi="Times New Roman" w:cs="Times New Roman"/>
          <w:sz w:val="24"/>
          <w:szCs w:val="24"/>
          <w:lang w:eastAsia="ar-SA"/>
        </w:rPr>
        <w:t xml:space="preserve">), а также затраты, связанные с выездом персонала </w:t>
      </w:r>
      <w:r w:rsidR="000918B6" w:rsidRPr="00F4710F">
        <w:rPr>
          <w:rFonts w:ascii="Times New Roman" w:eastAsia="Calibri" w:hAnsi="Times New Roman" w:cs="Times New Roman"/>
          <w:sz w:val="24"/>
          <w:szCs w:val="24"/>
          <w:lang w:eastAsia="ar-SA"/>
        </w:rPr>
        <w:t>(командировочные расходы, проживание, стоимость проезда).</w:t>
      </w:r>
    </w:p>
    <w:p w:rsidR="00586020" w:rsidRDefault="00A60754" w:rsidP="000918B6">
      <w:pPr>
        <w:tabs>
          <w:tab w:val="left" w:pos="567"/>
        </w:tabs>
        <w:suppressAutoHyphen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Arial"/>
          <w:sz w:val="24"/>
          <w:szCs w:val="24"/>
          <w:lang w:eastAsia="ru-RU"/>
        </w:rPr>
        <w:tab/>
      </w:r>
      <w:r w:rsidR="00586020" w:rsidRPr="00586020">
        <w:rPr>
          <w:rFonts w:ascii="Times New Roman" w:eastAsia="Times New Roman" w:hAnsi="Times New Roman" w:cs="Times New Roman"/>
          <w:b/>
          <w:bCs/>
          <w:sz w:val="24"/>
          <w:szCs w:val="24"/>
          <w:lang w:eastAsia="ru-RU"/>
        </w:rPr>
        <w:t>3.</w:t>
      </w:r>
      <w:r w:rsidR="001C1439">
        <w:rPr>
          <w:rFonts w:ascii="Times New Roman" w:eastAsia="Times New Roman" w:hAnsi="Times New Roman" w:cs="Times New Roman"/>
          <w:b/>
          <w:bCs/>
          <w:sz w:val="24"/>
          <w:szCs w:val="24"/>
          <w:lang w:eastAsia="ru-RU"/>
        </w:rPr>
        <w:t>5</w:t>
      </w:r>
      <w:r w:rsidR="00586020" w:rsidRPr="00586020">
        <w:rPr>
          <w:rFonts w:ascii="Times New Roman" w:eastAsia="Times New Roman" w:hAnsi="Times New Roman" w:cs="Times New Roman"/>
          <w:b/>
          <w:bCs/>
          <w:sz w:val="24"/>
          <w:szCs w:val="24"/>
          <w:lang w:eastAsia="ru-RU"/>
        </w:rPr>
        <w:t xml:space="preserve">. </w:t>
      </w:r>
      <w:r w:rsidR="003A68D0" w:rsidRPr="003A68D0">
        <w:rPr>
          <w:rFonts w:ascii="Times New Roman" w:eastAsia="Times New Roman" w:hAnsi="Times New Roman" w:cs="Times New Roman"/>
          <w:b/>
          <w:bCs/>
          <w:sz w:val="24"/>
          <w:szCs w:val="24"/>
          <w:lang w:eastAsia="ru-RU"/>
        </w:rPr>
        <w:t xml:space="preserve">Срок выполнения </w:t>
      </w:r>
      <w:r w:rsidR="00B83F97">
        <w:rPr>
          <w:rFonts w:ascii="Times New Roman" w:eastAsia="Times New Roman" w:hAnsi="Times New Roman" w:cs="Times New Roman"/>
          <w:b/>
          <w:bCs/>
          <w:sz w:val="24"/>
          <w:szCs w:val="24"/>
          <w:lang w:eastAsia="ru-RU"/>
        </w:rPr>
        <w:t>р</w:t>
      </w:r>
      <w:r w:rsidR="003A68D0" w:rsidRPr="003A68D0">
        <w:rPr>
          <w:rFonts w:ascii="Times New Roman" w:eastAsia="Times New Roman" w:hAnsi="Times New Roman" w:cs="Times New Roman"/>
          <w:b/>
          <w:bCs/>
          <w:sz w:val="24"/>
          <w:szCs w:val="24"/>
          <w:lang w:eastAsia="ru-RU"/>
        </w:rPr>
        <w:t xml:space="preserve">абот: </w:t>
      </w:r>
      <w:r w:rsidR="00AB4852" w:rsidRPr="00AB4852">
        <w:rPr>
          <w:rFonts w:ascii="Times New Roman" w:eastAsia="Times New Roman" w:hAnsi="Times New Roman" w:cs="Times New Roman"/>
          <w:bCs/>
          <w:sz w:val="24"/>
          <w:szCs w:val="24"/>
          <w:lang w:eastAsia="ru-RU"/>
        </w:rPr>
        <w:t xml:space="preserve">с момента подписания </w:t>
      </w:r>
      <w:r w:rsidR="008B5365">
        <w:rPr>
          <w:rFonts w:ascii="Times New Roman" w:eastAsia="Times New Roman" w:hAnsi="Times New Roman" w:cs="Times New Roman"/>
          <w:bCs/>
          <w:sz w:val="24"/>
          <w:szCs w:val="24"/>
          <w:lang w:eastAsia="ru-RU"/>
        </w:rPr>
        <w:t>Д</w:t>
      </w:r>
      <w:r w:rsidR="00AB4852" w:rsidRPr="00AB4852">
        <w:rPr>
          <w:rFonts w:ascii="Times New Roman" w:eastAsia="Times New Roman" w:hAnsi="Times New Roman" w:cs="Times New Roman"/>
          <w:bCs/>
          <w:sz w:val="24"/>
          <w:szCs w:val="24"/>
          <w:lang w:eastAsia="ru-RU"/>
        </w:rPr>
        <w:t>оговора по 3</w:t>
      </w:r>
      <w:r w:rsidR="008B5365">
        <w:rPr>
          <w:rFonts w:ascii="Times New Roman" w:eastAsia="Times New Roman" w:hAnsi="Times New Roman" w:cs="Times New Roman"/>
          <w:bCs/>
          <w:sz w:val="24"/>
          <w:szCs w:val="24"/>
          <w:lang w:eastAsia="ru-RU"/>
        </w:rPr>
        <w:t>1</w:t>
      </w:r>
      <w:r w:rsidR="00AB4852" w:rsidRPr="00AB4852">
        <w:rPr>
          <w:rFonts w:ascii="Times New Roman" w:eastAsia="Times New Roman" w:hAnsi="Times New Roman" w:cs="Times New Roman"/>
          <w:bCs/>
          <w:sz w:val="24"/>
          <w:szCs w:val="24"/>
          <w:lang w:eastAsia="ru-RU"/>
        </w:rPr>
        <w:t>.</w:t>
      </w:r>
      <w:r w:rsidR="008B5365">
        <w:rPr>
          <w:rFonts w:ascii="Times New Roman" w:eastAsia="Times New Roman" w:hAnsi="Times New Roman" w:cs="Times New Roman"/>
          <w:bCs/>
          <w:sz w:val="24"/>
          <w:szCs w:val="24"/>
          <w:lang w:eastAsia="ru-RU"/>
        </w:rPr>
        <w:t>10</w:t>
      </w:r>
      <w:r w:rsidR="00AB4852" w:rsidRPr="00AB4852">
        <w:rPr>
          <w:rFonts w:ascii="Times New Roman" w:eastAsia="Times New Roman" w:hAnsi="Times New Roman" w:cs="Times New Roman"/>
          <w:bCs/>
          <w:sz w:val="24"/>
          <w:szCs w:val="24"/>
          <w:lang w:eastAsia="ru-RU"/>
        </w:rPr>
        <w:t>.2016 года</w:t>
      </w:r>
      <w:r w:rsidR="000A1F0B" w:rsidRPr="000A1F0B">
        <w:rPr>
          <w:rFonts w:ascii="Times New Roman" w:eastAsia="Times New Roman" w:hAnsi="Times New Roman" w:cs="Times New Roman"/>
          <w:bCs/>
          <w:sz w:val="24"/>
          <w:szCs w:val="24"/>
          <w:lang w:eastAsia="ru-RU"/>
        </w:rPr>
        <w:t>.</w:t>
      </w:r>
    </w:p>
    <w:p w:rsidR="008A7814" w:rsidRDefault="00C04D13" w:rsidP="008A7814">
      <w:pPr>
        <w:autoSpaceDE w:val="0"/>
        <w:autoSpaceDN w:val="0"/>
        <w:adjustRightInd w:val="0"/>
        <w:spacing w:after="0" w:line="240" w:lineRule="auto"/>
        <w:ind w:firstLine="567"/>
        <w:jc w:val="both"/>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w:t>
      </w:r>
      <w:r w:rsidR="001C1439">
        <w:rPr>
          <w:rFonts w:ascii="Times New Roman" w:eastAsia="Times New Roman" w:hAnsi="Times New Roman" w:cs="Times New Roman"/>
          <w:b/>
          <w:bCs/>
          <w:sz w:val="24"/>
          <w:szCs w:val="24"/>
          <w:lang w:eastAsia="ru-RU"/>
        </w:rPr>
        <w:t>6</w:t>
      </w:r>
      <w:r w:rsidR="003A68D0">
        <w:rPr>
          <w:rFonts w:ascii="Times New Roman" w:eastAsia="Times New Roman" w:hAnsi="Times New Roman" w:cs="Times New Roman"/>
          <w:b/>
          <w:bCs/>
          <w:sz w:val="24"/>
          <w:szCs w:val="24"/>
          <w:lang w:eastAsia="ru-RU"/>
        </w:rPr>
        <w:t xml:space="preserve">. </w:t>
      </w:r>
      <w:r w:rsidR="00543602" w:rsidRPr="00631B41">
        <w:rPr>
          <w:rFonts w:ascii="Times New Roman" w:eastAsia="Times New Roman" w:hAnsi="Times New Roman" w:cs="Times New Roman"/>
          <w:b/>
          <w:bCs/>
          <w:sz w:val="24"/>
          <w:szCs w:val="24"/>
          <w:lang w:eastAsia="ru-RU"/>
        </w:rPr>
        <w:t xml:space="preserve">Место </w:t>
      </w:r>
      <w:r w:rsidR="00543602" w:rsidRPr="00631B41">
        <w:rPr>
          <w:rFonts w:ascii="Times New Roman" w:hAnsi="Times New Roman"/>
          <w:b/>
          <w:bCs/>
          <w:sz w:val="24"/>
          <w:szCs w:val="24"/>
          <w:lang w:eastAsia="ru-RU"/>
        </w:rPr>
        <w:t xml:space="preserve">выполнения </w:t>
      </w:r>
      <w:r w:rsidR="00B83F97">
        <w:rPr>
          <w:rFonts w:ascii="Times New Roman" w:hAnsi="Times New Roman"/>
          <w:b/>
          <w:bCs/>
          <w:sz w:val="24"/>
          <w:szCs w:val="24"/>
          <w:lang w:eastAsia="ru-RU"/>
        </w:rPr>
        <w:t>р</w:t>
      </w:r>
      <w:r w:rsidR="00543602" w:rsidRPr="00631B41">
        <w:rPr>
          <w:rFonts w:ascii="Times New Roman" w:hAnsi="Times New Roman"/>
          <w:b/>
          <w:bCs/>
          <w:sz w:val="24"/>
          <w:szCs w:val="24"/>
          <w:lang w:eastAsia="ru-RU"/>
        </w:rPr>
        <w:t>абот:</w:t>
      </w:r>
      <w:r w:rsidR="00A72855" w:rsidRPr="00A72855">
        <w:rPr>
          <w:rFonts w:ascii="Times New Roman" w:eastAsia="Calibri" w:hAnsi="Times New Roman" w:cs="Times New Roman"/>
          <w:sz w:val="24"/>
          <w:szCs w:val="24"/>
          <w:lang w:eastAsia="ar-SA"/>
        </w:rPr>
        <w:t xml:space="preserve"> </w:t>
      </w:r>
      <w:r w:rsidR="008A7814" w:rsidRPr="008A7814">
        <w:rPr>
          <w:rFonts w:ascii="Times New Roman" w:hAnsi="Times New Roman" w:cs="Times New Roman"/>
          <w:sz w:val="24"/>
          <w:szCs w:val="24"/>
        </w:rPr>
        <w:t xml:space="preserve">Мурманская область, </w:t>
      </w:r>
      <w:proofErr w:type="spellStart"/>
      <w:r w:rsidR="008A7814" w:rsidRPr="008A7814">
        <w:rPr>
          <w:rFonts w:ascii="Times New Roman" w:hAnsi="Times New Roman" w:cs="Times New Roman"/>
          <w:sz w:val="24"/>
          <w:szCs w:val="24"/>
        </w:rPr>
        <w:t>г.п</w:t>
      </w:r>
      <w:proofErr w:type="spellEnd"/>
      <w:r w:rsidR="008A7814" w:rsidRPr="008A7814">
        <w:rPr>
          <w:rFonts w:ascii="Times New Roman" w:hAnsi="Times New Roman" w:cs="Times New Roman"/>
          <w:sz w:val="24"/>
          <w:szCs w:val="24"/>
        </w:rPr>
        <w:t xml:space="preserve">. Никель, ул. </w:t>
      </w:r>
      <w:proofErr w:type="gramStart"/>
      <w:r w:rsidR="008A7814" w:rsidRPr="008A7814">
        <w:rPr>
          <w:rFonts w:ascii="Times New Roman" w:hAnsi="Times New Roman" w:cs="Times New Roman"/>
          <w:sz w:val="24"/>
          <w:szCs w:val="24"/>
        </w:rPr>
        <w:t>Советская</w:t>
      </w:r>
      <w:proofErr w:type="gramEnd"/>
      <w:r w:rsidR="008A7814" w:rsidRPr="008A7814">
        <w:rPr>
          <w:rFonts w:ascii="Times New Roman" w:hAnsi="Times New Roman" w:cs="Times New Roman"/>
          <w:sz w:val="24"/>
          <w:szCs w:val="24"/>
        </w:rPr>
        <w:t xml:space="preserve"> 14а.</w:t>
      </w:r>
      <w:r w:rsidR="008A7814" w:rsidRPr="00B157F6">
        <w:t xml:space="preserve"> </w:t>
      </w:r>
    </w:p>
    <w:p w:rsidR="003203A1" w:rsidRDefault="00EF66A5" w:rsidP="003203A1">
      <w:pPr>
        <w:spacing w:after="0"/>
        <w:ind w:firstLine="567"/>
        <w:jc w:val="both"/>
        <w:rPr>
          <w:rFonts w:ascii="Times New Roman" w:hAnsi="Times New Roman" w:cs="Times New Roman"/>
          <w:sz w:val="24"/>
          <w:szCs w:val="24"/>
        </w:rPr>
      </w:pPr>
      <w:r w:rsidRPr="003203A1">
        <w:rPr>
          <w:rFonts w:ascii="Times New Roman" w:eastAsia="Times New Roman" w:hAnsi="Times New Roman" w:cs="Times New Roman"/>
          <w:b/>
          <w:bCs/>
          <w:sz w:val="24"/>
          <w:szCs w:val="24"/>
          <w:lang w:eastAsia="ru-RU"/>
        </w:rPr>
        <w:t>3.</w:t>
      </w:r>
      <w:r w:rsidR="001C1439" w:rsidRPr="003203A1">
        <w:rPr>
          <w:rFonts w:ascii="Times New Roman" w:eastAsia="Times New Roman" w:hAnsi="Times New Roman" w:cs="Times New Roman"/>
          <w:b/>
          <w:bCs/>
          <w:sz w:val="24"/>
          <w:szCs w:val="24"/>
          <w:lang w:eastAsia="ru-RU"/>
        </w:rPr>
        <w:t>7</w:t>
      </w:r>
      <w:r w:rsidRPr="003203A1">
        <w:rPr>
          <w:rFonts w:ascii="Times New Roman" w:eastAsia="Times New Roman" w:hAnsi="Times New Roman" w:cs="Times New Roman"/>
          <w:b/>
          <w:bCs/>
          <w:sz w:val="24"/>
          <w:szCs w:val="24"/>
          <w:lang w:eastAsia="ru-RU"/>
        </w:rPr>
        <w:t xml:space="preserve">. </w:t>
      </w:r>
      <w:r w:rsidR="003A68D0" w:rsidRPr="003203A1">
        <w:rPr>
          <w:rFonts w:ascii="Times New Roman" w:eastAsia="Times New Roman" w:hAnsi="Times New Roman" w:cs="Times New Roman"/>
          <w:b/>
          <w:bCs/>
          <w:sz w:val="24"/>
          <w:szCs w:val="24"/>
          <w:lang w:eastAsia="ru-RU"/>
        </w:rPr>
        <w:t>Условия оплаты:</w:t>
      </w:r>
      <w:r w:rsidR="003A68D0" w:rsidRPr="003203A1">
        <w:rPr>
          <w:rFonts w:ascii="Times New Roman" w:eastAsia="Times New Roman" w:hAnsi="Times New Roman" w:cs="Times New Roman"/>
          <w:sz w:val="24"/>
          <w:szCs w:val="24"/>
          <w:lang w:eastAsia="ru-RU"/>
        </w:rPr>
        <w:t xml:space="preserve"> </w:t>
      </w:r>
      <w:r w:rsidR="00B72880" w:rsidRPr="003203A1">
        <w:rPr>
          <w:rFonts w:ascii="Times New Roman" w:hAnsi="Times New Roman" w:cs="Times New Roman"/>
          <w:sz w:val="24"/>
          <w:szCs w:val="24"/>
        </w:rPr>
        <w:t>авансовый платеж не предусматривается.</w:t>
      </w:r>
    </w:p>
    <w:p w:rsidR="00B72880" w:rsidRPr="003203A1" w:rsidRDefault="00B72880" w:rsidP="003203A1">
      <w:pPr>
        <w:spacing w:after="0"/>
        <w:ind w:firstLine="567"/>
        <w:jc w:val="both"/>
        <w:rPr>
          <w:rFonts w:ascii="Times New Roman" w:hAnsi="Times New Roman" w:cs="Times New Roman"/>
          <w:sz w:val="24"/>
          <w:szCs w:val="24"/>
        </w:rPr>
      </w:pPr>
      <w:r w:rsidRPr="003203A1">
        <w:rPr>
          <w:rFonts w:ascii="Times New Roman" w:hAnsi="Times New Roman" w:cs="Times New Roman"/>
          <w:sz w:val="24"/>
          <w:szCs w:val="24"/>
        </w:rPr>
        <w:t xml:space="preserve">Оплата работ производится по факту их выполнения </w:t>
      </w:r>
      <w:r w:rsidRPr="003203A1">
        <w:rPr>
          <w:rFonts w:ascii="Times New Roman" w:hAnsi="Times New Roman" w:cs="Times New Roman"/>
          <w:b/>
          <w:sz w:val="24"/>
          <w:szCs w:val="24"/>
        </w:rPr>
        <w:t>ежемесячно</w:t>
      </w:r>
      <w:r w:rsidRPr="003203A1">
        <w:rPr>
          <w:rFonts w:ascii="Times New Roman" w:hAnsi="Times New Roman" w:cs="Times New Roman"/>
          <w:sz w:val="24"/>
          <w:szCs w:val="24"/>
        </w:rPr>
        <w:t xml:space="preserve"> согласно счету, счету-фактуре,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 не позднее 20 банковских дней с момента получения Заказчиком счета и счета-фактуры. </w:t>
      </w:r>
    </w:p>
    <w:p w:rsidR="00B72880" w:rsidRPr="003203A1" w:rsidRDefault="00B72880" w:rsidP="003203A1">
      <w:pPr>
        <w:ind w:firstLine="567"/>
        <w:jc w:val="both"/>
        <w:rPr>
          <w:rFonts w:ascii="Times New Roman" w:eastAsia="Calibri" w:hAnsi="Times New Roman" w:cs="Times New Roman"/>
          <w:color w:val="FF0000"/>
          <w:sz w:val="24"/>
          <w:szCs w:val="24"/>
        </w:rPr>
      </w:pPr>
      <w:r w:rsidRPr="003203A1">
        <w:rPr>
          <w:rFonts w:ascii="Times New Roman" w:hAnsi="Times New Roman" w:cs="Times New Roman"/>
          <w:sz w:val="24"/>
          <w:szCs w:val="24"/>
        </w:rPr>
        <w:lastRenderedPageBreak/>
        <w:t>Окончательный расчет производится Заказчиком не позднее 20 банковских дней с момента подписания Заказчиком Акта приема-передачи выполненных работ (Приложение № 5 к Договору).</w:t>
      </w:r>
      <w:r w:rsidRPr="003203A1">
        <w:rPr>
          <w:rFonts w:ascii="Times New Roman" w:eastAsia="Calibri" w:hAnsi="Times New Roman" w:cs="Times New Roman"/>
          <w:color w:val="FF0000"/>
          <w:sz w:val="24"/>
          <w:szCs w:val="24"/>
        </w:rPr>
        <w:t xml:space="preserve"> </w:t>
      </w:r>
    </w:p>
    <w:p w:rsidR="000A1F0B" w:rsidRDefault="00C04D13" w:rsidP="00B7288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w:t>
      </w:r>
      <w:r w:rsidR="001C1439">
        <w:rPr>
          <w:rFonts w:ascii="Times New Roman" w:eastAsia="Times New Roman" w:hAnsi="Times New Roman" w:cs="Times New Roman"/>
          <w:b/>
          <w:bCs/>
          <w:sz w:val="24"/>
          <w:szCs w:val="24"/>
          <w:lang w:eastAsia="ru-RU"/>
        </w:rPr>
        <w:t>8</w:t>
      </w:r>
      <w:r w:rsidRPr="00C04D13">
        <w:rPr>
          <w:rFonts w:ascii="Times New Roman" w:eastAsia="Times New Roman" w:hAnsi="Times New Roman" w:cs="Times New Roman"/>
          <w:b/>
          <w:bCs/>
          <w:sz w:val="24"/>
          <w:szCs w:val="24"/>
          <w:lang w:eastAsia="ru-RU"/>
        </w:rPr>
        <w:t xml:space="preserve">. </w:t>
      </w:r>
      <w:r w:rsidR="003A68D0" w:rsidRPr="003A68D0">
        <w:rPr>
          <w:rFonts w:ascii="Times New Roman" w:eastAsia="Times New Roman" w:hAnsi="Times New Roman" w:cs="Times New Roman"/>
          <w:b/>
          <w:sz w:val="24"/>
          <w:szCs w:val="24"/>
          <w:lang w:eastAsia="ru-RU"/>
        </w:rPr>
        <w:t>Гарантийный срок работ</w:t>
      </w:r>
      <w:r w:rsidR="003A68D0" w:rsidRPr="003A68D0">
        <w:rPr>
          <w:rFonts w:ascii="Times New Roman" w:eastAsia="Times New Roman" w:hAnsi="Times New Roman" w:cs="Times New Roman"/>
          <w:sz w:val="24"/>
          <w:szCs w:val="24"/>
          <w:lang w:eastAsia="ru-RU"/>
        </w:rPr>
        <w:t xml:space="preserve"> </w:t>
      </w:r>
      <w:r w:rsidR="00FF467A" w:rsidRPr="00FF467A">
        <w:rPr>
          <w:rFonts w:ascii="Times New Roman" w:eastAsia="Times New Roman" w:hAnsi="Times New Roman" w:cs="Times New Roman"/>
          <w:sz w:val="24"/>
          <w:szCs w:val="24"/>
          <w:lang w:eastAsia="ru-RU"/>
        </w:rPr>
        <w:t>-  24 месяца с момента подписания Акта приема-передачи выполненных работ, применяемых материалов - не менее срока, установленного производителем</w:t>
      </w:r>
      <w:r w:rsidR="003A68D0" w:rsidRPr="003A68D0">
        <w:rPr>
          <w:rFonts w:ascii="Times New Roman" w:eastAsia="Times New Roman" w:hAnsi="Times New Roman" w:cs="Times New Roman"/>
          <w:sz w:val="24"/>
          <w:szCs w:val="24"/>
          <w:lang w:eastAsia="ru-RU"/>
        </w:rPr>
        <w:t>.</w:t>
      </w:r>
    </w:p>
    <w:p w:rsidR="004A5E24" w:rsidRDefault="004A5E24" w:rsidP="000A1F0B">
      <w:pPr>
        <w:spacing w:after="0" w:line="240" w:lineRule="auto"/>
        <w:ind w:firstLine="567"/>
        <w:jc w:val="both"/>
        <w:rPr>
          <w:rFonts w:ascii="Times New Roman" w:eastAsia="Times New Roman" w:hAnsi="Times New Roman" w:cs="Times New Roman"/>
          <w:sz w:val="24"/>
          <w:szCs w:val="24"/>
          <w:lang w:eastAsia="ru-RU"/>
        </w:rPr>
      </w:pPr>
    </w:p>
    <w:p w:rsidR="00A906E0" w:rsidRPr="00135C7E" w:rsidRDefault="00244A6A" w:rsidP="00A906E0">
      <w:pPr>
        <w:tabs>
          <w:tab w:val="left" w:pos="6987"/>
        </w:tabs>
        <w:suppressAutoHyphens/>
        <w:spacing w:after="0" w:line="240" w:lineRule="auto"/>
        <w:jc w:val="both"/>
        <w:rPr>
          <w:rFonts w:ascii="Times New Roman" w:eastAsia="Calibri" w:hAnsi="Times New Roman" w:cs="Times New Roman"/>
          <w:sz w:val="24"/>
          <w:szCs w:val="24"/>
          <w:lang w:eastAsia="ar-SA"/>
        </w:rPr>
      </w:pPr>
      <w:r w:rsidRPr="00B07264">
        <w:rPr>
          <w:rFonts w:ascii="Times New Roman" w:eastAsia="Times New Roman" w:hAnsi="Times New Roman" w:cs="Times New Roman"/>
          <w:b/>
          <w:sz w:val="24"/>
          <w:szCs w:val="24"/>
          <w:lang w:eastAsia="ar-SA"/>
        </w:rPr>
        <w:t>4</w:t>
      </w:r>
      <w:r w:rsidR="00A906E0" w:rsidRPr="00B07264">
        <w:rPr>
          <w:rFonts w:ascii="Times New Roman" w:eastAsia="Times New Roman" w:hAnsi="Times New Roman" w:cs="Times New Roman"/>
          <w:b/>
          <w:sz w:val="24"/>
          <w:szCs w:val="24"/>
          <w:lang w:eastAsia="ar-SA"/>
        </w:rPr>
        <w:t xml:space="preserve">. </w:t>
      </w:r>
      <w:r w:rsidR="00A906E0" w:rsidRPr="00B07264">
        <w:rPr>
          <w:rFonts w:ascii="Times New Roman" w:eastAsia="Calibri" w:hAnsi="Times New Roman" w:cs="Times New Roman"/>
          <w:b/>
          <w:sz w:val="24"/>
          <w:szCs w:val="24"/>
          <w:lang w:eastAsia="ar-SA"/>
        </w:rPr>
        <w:t>Дата, время и место</w:t>
      </w:r>
      <w:r w:rsidR="00A906E0" w:rsidRPr="00B07264">
        <w:rPr>
          <w:rFonts w:ascii="Times New Roman" w:eastAsia="Calibri" w:hAnsi="Times New Roman" w:cs="Times New Roman"/>
          <w:sz w:val="24"/>
          <w:szCs w:val="24"/>
          <w:lang w:eastAsia="ar-SA"/>
        </w:rPr>
        <w:t xml:space="preserve"> </w:t>
      </w:r>
      <w:r w:rsidR="00A906E0" w:rsidRPr="00B07264">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итогов: </w:t>
      </w:r>
      <w:r w:rsidR="00AA28D9" w:rsidRPr="00B07264">
        <w:rPr>
          <w:rFonts w:ascii="Times New Roman" w:eastAsia="Calibri" w:hAnsi="Times New Roman" w:cs="Times New Roman"/>
          <w:b/>
          <w:sz w:val="24"/>
          <w:szCs w:val="24"/>
          <w:lang w:eastAsia="ar-SA"/>
        </w:rPr>
        <w:t>2</w:t>
      </w:r>
      <w:r w:rsidR="00693FA2">
        <w:rPr>
          <w:rFonts w:ascii="Times New Roman" w:eastAsia="Calibri" w:hAnsi="Times New Roman" w:cs="Times New Roman"/>
          <w:b/>
          <w:sz w:val="24"/>
          <w:szCs w:val="24"/>
          <w:lang w:eastAsia="ar-SA"/>
        </w:rPr>
        <w:t>4</w:t>
      </w:r>
      <w:r w:rsidR="00A906E0" w:rsidRPr="00B07264">
        <w:rPr>
          <w:rFonts w:ascii="Times New Roman" w:eastAsia="Calibri" w:hAnsi="Times New Roman" w:cs="Times New Roman"/>
          <w:b/>
          <w:sz w:val="24"/>
          <w:szCs w:val="24"/>
          <w:lang w:eastAsia="ar-SA"/>
        </w:rPr>
        <w:t xml:space="preserve"> </w:t>
      </w:r>
      <w:r w:rsidR="0098061F" w:rsidRPr="00B07264">
        <w:rPr>
          <w:rFonts w:ascii="Times New Roman" w:eastAsia="Calibri" w:hAnsi="Times New Roman" w:cs="Times New Roman"/>
          <w:b/>
          <w:sz w:val="24"/>
          <w:szCs w:val="24"/>
          <w:lang w:eastAsia="ar-SA"/>
        </w:rPr>
        <w:t>июня</w:t>
      </w:r>
      <w:r w:rsidR="00A906E0" w:rsidRPr="00B07264">
        <w:rPr>
          <w:rFonts w:ascii="Times New Roman" w:eastAsia="Calibri" w:hAnsi="Times New Roman" w:cs="Times New Roman"/>
          <w:b/>
          <w:sz w:val="24"/>
          <w:szCs w:val="24"/>
          <w:lang w:eastAsia="ar-SA"/>
        </w:rPr>
        <w:t xml:space="preserve"> 2016 </w:t>
      </w:r>
      <w:r w:rsidR="00A906E0" w:rsidRPr="00B07264">
        <w:rPr>
          <w:rFonts w:ascii="Times New Roman" w:eastAsia="Times New Roman" w:hAnsi="Times New Roman" w:cs="Times New Roman"/>
          <w:b/>
          <w:sz w:val="24"/>
          <w:szCs w:val="24"/>
          <w:lang w:eastAsia="ar-SA"/>
        </w:rPr>
        <w:t xml:space="preserve">года в </w:t>
      </w:r>
      <w:r w:rsidR="00AA28D9" w:rsidRPr="00B07264">
        <w:rPr>
          <w:rFonts w:ascii="Times New Roman" w:eastAsia="Calibri" w:hAnsi="Times New Roman" w:cs="Times New Roman"/>
          <w:b/>
          <w:noProof/>
          <w:sz w:val="24"/>
          <w:szCs w:val="24"/>
          <w:lang w:eastAsia="ar-SA"/>
        </w:rPr>
        <w:t>1</w:t>
      </w:r>
      <w:r w:rsidR="002B7068">
        <w:rPr>
          <w:rFonts w:ascii="Times New Roman" w:eastAsia="Calibri" w:hAnsi="Times New Roman" w:cs="Times New Roman"/>
          <w:b/>
          <w:noProof/>
          <w:sz w:val="24"/>
          <w:szCs w:val="24"/>
          <w:lang w:eastAsia="ar-SA"/>
        </w:rPr>
        <w:t>0</w:t>
      </w:r>
      <w:r w:rsidR="00A906E0" w:rsidRPr="00B07264">
        <w:rPr>
          <w:rFonts w:ascii="Times New Roman" w:eastAsia="Calibri" w:hAnsi="Times New Roman" w:cs="Times New Roman"/>
          <w:b/>
          <w:noProof/>
          <w:sz w:val="24"/>
          <w:szCs w:val="24"/>
          <w:lang w:eastAsia="ar-SA"/>
        </w:rPr>
        <w:t xml:space="preserve">:00 </w:t>
      </w:r>
      <w:r w:rsidR="00A906E0" w:rsidRPr="00B07264">
        <w:rPr>
          <w:rFonts w:ascii="Times New Roman" w:eastAsia="Times New Roman" w:hAnsi="Times New Roman" w:cs="Times New Roman"/>
          <w:sz w:val="24"/>
          <w:szCs w:val="24"/>
          <w:lang w:eastAsia="ar-SA"/>
        </w:rPr>
        <w:t>(</w:t>
      </w:r>
      <w:proofErr w:type="gramStart"/>
      <w:r w:rsidR="00A906E0" w:rsidRPr="00B07264">
        <w:rPr>
          <w:rFonts w:ascii="Times New Roman" w:eastAsia="Times New Roman" w:hAnsi="Times New Roman" w:cs="Times New Roman"/>
          <w:sz w:val="24"/>
          <w:szCs w:val="24"/>
          <w:lang w:eastAsia="ar-SA"/>
        </w:rPr>
        <w:t>МСК</w:t>
      </w:r>
      <w:proofErr w:type="gramEnd"/>
      <w:r w:rsidR="00A906E0" w:rsidRPr="00B07264">
        <w:rPr>
          <w:rFonts w:ascii="Times New Roman" w:eastAsia="Times New Roman" w:hAnsi="Times New Roman" w:cs="Times New Roman"/>
          <w:sz w:val="24"/>
          <w:szCs w:val="24"/>
          <w:lang w:eastAsia="ar-SA"/>
        </w:rPr>
        <w:t>),</w:t>
      </w:r>
      <w:r w:rsidR="00A906E0" w:rsidRPr="00B07264">
        <w:rPr>
          <w:rFonts w:ascii="Times New Roman" w:eastAsia="Calibri" w:hAnsi="Times New Roman" w:cs="Times New Roman"/>
          <w:sz w:val="24"/>
          <w:szCs w:val="24"/>
          <w:lang w:eastAsia="ar-SA"/>
        </w:rPr>
        <w:t xml:space="preserve"> г. Мурманск, ул. Промышленная, д. 15, каб.17.</w:t>
      </w:r>
    </w:p>
    <w:p w:rsidR="00586020" w:rsidRPr="00135C7E" w:rsidRDefault="00586020" w:rsidP="00A906E0">
      <w:pPr>
        <w:spacing w:after="0" w:line="240" w:lineRule="auto"/>
        <w:ind w:firstLine="567"/>
        <w:jc w:val="both"/>
        <w:rPr>
          <w:rFonts w:ascii="Times New Roman" w:eastAsia="Times New Roman" w:hAnsi="Times New Roman" w:cs="Times New Roman"/>
          <w:sz w:val="24"/>
          <w:szCs w:val="24"/>
          <w:u w:val="single"/>
          <w:lang w:eastAsia="ar-SA"/>
        </w:rPr>
      </w:pPr>
    </w:p>
    <w:p w:rsidR="00244A6A" w:rsidRPr="00135C7E" w:rsidRDefault="00244A6A" w:rsidP="00A906E0">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135C7E">
        <w:rPr>
          <w:rFonts w:ascii="Times New Roman" w:eastAsia="Times New Roman" w:hAnsi="Times New Roman" w:cs="Times New Roman"/>
          <w:b/>
          <w:sz w:val="24"/>
          <w:szCs w:val="24"/>
          <w:lang w:eastAsia="ar-SA"/>
        </w:rPr>
        <w:t xml:space="preserve">5. Требования к Участникам закупки. </w:t>
      </w:r>
      <w:r w:rsidRPr="00135C7E">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p>
    <w:p w:rsidR="00B539D3" w:rsidRPr="00135C7E" w:rsidRDefault="00B539D3" w:rsidP="00BC7445">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087E22" w:rsidRPr="00135C7E" w:rsidRDefault="00A906E0"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135C7E">
        <w:rPr>
          <w:rFonts w:ascii="Times New Roman" w:eastAsia="Times New Roman" w:hAnsi="Times New Roman" w:cs="Times New Roman"/>
          <w:b/>
          <w:sz w:val="24"/>
          <w:szCs w:val="24"/>
          <w:lang w:eastAsia="ar-SA"/>
        </w:rPr>
        <w:t>6</w:t>
      </w:r>
      <w:r w:rsidR="00244A6A" w:rsidRPr="00135C7E">
        <w:rPr>
          <w:rFonts w:ascii="Times New Roman" w:eastAsia="Times New Roman" w:hAnsi="Times New Roman" w:cs="Times New Roman"/>
          <w:b/>
          <w:sz w:val="24"/>
          <w:szCs w:val="24"/>
          <w:lang w:eastAsia="ar-SA"/>
        </w:rPr>
        <w:t xml:space="preserve">. Порядок и сроки предоставления Документации. </w:t>
      </w:r>
    </w:p>
    <w:p w:rsidR="00657AA6" w:rsidRPr="00657AA6"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57AA6">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657AA6">
        <w:rPr>
          <w:rFonts w:ascii="Times New Roman" w:eastAsia="Times New Roman" w:hAnsi="Times New Roman" w:cs="Times New Roman"/>
          <w:sz w:val="24"/>
          <w:szCs w:val="24"/>
          <w:lang w:eastAsia="ar-SA"/>
        </w:rPr>
        <w:t>п.п</w:t>
      </w:r>
      <w:proofErr w:type="spellEnd"/>
      <w:r w:rsidRPr="00657AA6">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r w:rsidRPr="002926F5">
        <w:rPr>
          <w:rFonts w:ascii="Times New Roman" w:eastAsia="Times New Roman" w:hAnsi="Times New Roman" w:cs="Times New Roman"/>
          <w:sz w:val="24"/>
          <w:szCs w:val="24"/>
          <w:lang w:eastAsia="ar-SA"/>
        </w:rPr>
        <w:t>bychkovavm@mures.ru с указанием</w:t>
      </w:r>
      <w:r w:rsidRPr="00657AA6">
        <w:rPr>
          <w:rFonts w:ascii="Times New Roman" w:eastAsia="Times New Roman" w:hAnsi="Times New Roman" w:cs="Times New Roman"/>
          <w:sz w:val="24"/>
          <w:szCs w:val="24"/>
          <w:lang w:eastAsia="ar-SA"/>
        </w:rPr>
        <w:t xml:space="preserve"> способа получения Документации.</w:t>
      </w:r>
    </w:p>
    <w:p w:rsidR="00657AA6" w:rsidRPr="00657AA6"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657AA6">
        <w:rPr>
          <w:rFonts w:ascii="Times New Roman" w:eastAsia="Times New Roman" w:hAnsi="Times New Roman" w:cs="Times New Roman"/>
          <w:sz w:val="24"/>
          <w:szCs w:val="24"/>
          <w:lang w:eastAsia="ar-SA"/>
        </w:rPr>
        <w:t xml:space="preserve">В период с </w:t>
      </w:r>
      <w:r w:rsidRPr="002926F5">
        <w:rPr>
          <w:rFonts w:ascii="Times New Roman" w:eastAsia="Times New Roman" w:hAnsi="Times New Roman" w:cs="Times New Roman"/>
          <w:b/>
          <w:sz w:val="24"/>
          <w:szCs w:val="24"/>
          <w:lang w:eastAsia="ar-SA"/>
        </w:rPr>
        <w:t>«</w:t>
      </w:r>
      <w:r w:rsidR="002926F5" w:rsidRPr="002926F5">
        <w:rPr>
          <w:rFonts w:ascii="Times New Roman" w:eastAsia="Times New Roman" w:hAnsi="Times New Roman" w:cs="Times New Roman"/>
          <w:b/>
          <w:sz w:val="24"/>
          <w:szCs w:val="24"/>
          <w:lang w:eastAsia="ar-SA"/>
        </w:rPr>
        <w:t>1</w:t>
      </w:r>
      <w:r w:rsidR="00F45E55">
        <w:rPr>
          <w:rFonts w:ascii="Times New Roman" w:eastAsia="Times New Roman" w:hAnsi="Times New Roman" w:cs="Times New Roman"/>
          <w:b/>
          <w:sz w:val="24"/>
          <w:szCs w:val="24"/>
          <w:lang w:eastAsia="ar-SA"/>
        </w:rPr>
        <w:t>5</w:t>
      </w:r>
      <w:r w:rsidRPr="002926F5">
        <w:rPr>
          <w:rFonts w:ascii="Times New Roman" w:eastAsia="Times New Roman" w:hAnsi="Times New Roman" w:cs="Times New Roman"/>
          <w:b/>
          <w:sz w:val="24"/>
          <w:szCs w:val="24"/>
          <w:lang w:eastAsia="ar-SA"/>
        </w:rPr>
        <w:t>» июня 2016 г. по  «</w:t>
      </w:r>
      <w:r w:rsidR="002926F5" w:rsidRPr="002926F5">
        <w:rPr>
          <w:rFonts w:ascii="Times New Roman" w:eastAsia="Times New Roman" w:hAnsi="Times New Roman" w:cs="Times New Roman"/>
          <w:b/>
          <w:sz w:val="24"/>
          <w:szCs w:val="24"/>
          <w:lang w:eastAsia="ar-SA"/>
        </w:rPr>
        <w:t>2</w:t>
      </w:r>
      <w:r w:rsidR="00F45E55">
        <w:rPr>
          <w:rFonts w:ascii="Times New Roman" w:eastAsia="Times New Roman" w:hAnsi="Times New Roman" w:cs="Times New Roman"/>
          <w:b/>
          <w:sz w:val="24"/>
          <w:szCs w:val="24"/>
          <w:lang w:eastAsia="ar-SA"/>
        </w:rPr>
        <w:t>3</w:t>
      </w:r>
      <w:r w:rsidRPr="002926F5">
        <w:rPr>
          <w:rFonts w:ascii="Times New Roman" w:eastAsia="Times New Roman" w:hAnsi="Times New Roman" w:cs="Times New Roman"/>
          <w:b/>
          <w:sz w:val="24"/>
          <w:szCs w:val="24"/>
          <w:lang w:eastAsia="ar-SA"/>
        </w:rPr>
        <w:t>» июня 2016 г.</w:t>
      </w:r>
      <w:r w:rsidRPr="00657AA6">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657AA6">
        <w:rPr>
          <w:rFonts w:ascii="Times New Roman" w:eastAsia="Times New Roman" w:hAnsi="Times New Roman" w:cs="Times New Roman"/>
          <w:sz w:val="24"/>
          <w:szCs w:val="24"/>
          <w:lang w:eastAsia="ar-SA"/>
        </w:rPr>
        <w:t>п.п</w:t>
      </w:r>
      <w:proofErr w:type="spellEnd"/>
      <w:r w:rsidRPr="00657AA6">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w:t>
      </w:r>
      <w:proofErr w:type="gramEnd"/>
      <w:r w:rsidRPr="00657AA6">
        <w:rPr>
          <w:rFonts w:ascii="Times New Roman" w:eastAsia="Times New Roman" w:hAnsi="Times New Roman" w:cs="Times New Roman"/>
          <w:sz w:val="24"/>
          <w:szCs w:val="24"/>
          <w:lang w:eastAsia="ar-SA"/>
        </w:rPr>
        <w:t xml:space="preserve"> по указанному в обращении почтовому либо электронному адресу. Предоставление Документации осуществляется бесплатно.</w:t>
      </w:r>
    </w:p>
    <w:p w:rsidR="00657AA6" w:rsidRPr="00657AA6"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57AA6">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244A6A"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57AA6">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B539D3" w:rsidRPr="00244A6A" w:rsidRDefault="00B539D3" w:rsidP="00BC7445">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rsidR="00A906E0" w:rsidRPr="00244A6A" w:rsidRDefault="00A906E0" w:rsidP="00A906E0">
      <w:pPr>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7</w:t>
      </w:r>
      <w:r w:rsidR="00244A6A"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b/>
          <w:sz w:val="24"/>
          <w:szCs w:val="24"/>
          <w:lang w:eastAsia="ar-SA"/>
        </w:rPr>
        <w:t xml:space="preserve">Порядок </w:t>
      </w:r>
      <w:r>
        <w:rPr>
          <w:rFonts w:ascii="Times New Roman" w:eastAsia="Times New Roman" w:hAnsi="Times New Roman" w:cs="Times New Roman"/>
          <w:b/>
          <w:sz w:val="24"/>
          <w:szCs w:val="24"/>
          <w:lang w:eastAsia="ar-SA"/>
        </w:rPr>
        <w:t>подачи</w:t>
      </w:r>
      <w:r w:rsidRPr="00244A6A">
        <w:rPr>
          <w:rFonts w:ascii="Times New Roman" w:eastAsia="Times New Roman" w:hAnsi="Times New Roman" w:cs="Times New Roman"/>
          <w:b/>
          <w:sz w:val="24"/>
          <w:szCs w:val="24"/>
          <w:lang w:eastAsia="ar-SA"/>
        </w:rPr>
        <w:t xml:space="preserve"> заявок.</w:t>
      </w:r>
    </w:p>
    <w:p w:rsidR="00A906E0" w:rsidRPr="007519F2" w:rsidRDefault="00A906E0" w:rsidP="00A906E0">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r>
        <w:rPr>
          <w:rFonts w:ascii="Times New Roman" w:eastAsia="Times New Roman" w:hAnsi="Times New Roman" w:cs="Times New Roman"/>
          <w:sz w:val="24"/>
          <w:szCs w:val="24"/>
          <w:lang w:eastAsia="ar-SA"/>
        </w:rPr>
        <w:t xml:space="preserve"> </w:t>
      </w:r>
    </w:p>
    <w:p w:rsidR="00A906E0" w:rsidRPr="00737D89" w:rsidRDefault="00A906E0" w:rsidP="00A906E0">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737D89">
        <w:rPr>
          <w:rFonts w:ascii="Times New Roman" w:eastAsia="Times New Roman" w:hAnsi="Times New Roman" w:cs="Times New Roman"/>
          <w:b/>
          <w:sz w:val="24"/>
          <w:szCs w:val="24"/>
          <w:lang w:eastAsia="ar-SA"/>
        </w:rPr>
        <w:t xml:space="preserve">Дата и время начала приема заявок на участие в запросе предложений: </w:t>
      </w:r>
      <w:r w:rsidR="00436706" w:rsidRPr="00737D89">
        <w:rPr>
          <w:rFonts w:ascii="Times New Roman" w:eastAsia="Times New Roman" w:hAnsi="Times New Roman" w:cs="Times New Roman"/>
          <w:b/>
          <w:sz w:val="24"/>
          <w:szCs w:val="24"/>
          <w:lang w:eastAsia="ar-SA"/>
        </w:rPr>
        <w:t>1</w:t>
      </w:r>
      <w:r w:rsidR="00F45E55">
        <w:rPr>
          <w:rFonts w:ascii="Times New Roman" w:eastAsia="Times New Roman" w:hAnsi="Times New Roman" w:cs="Times New Roman"/>
          <w:b/>
          <w:sz w:val="24"/>
          <w:szCs w:val="24"/>
          <w:lang w:eastAsia="ar-SA"/>
        </w:rPr>
        <w:t>5</w:t>
      </w:r>
      <w:r w:rsidRPr="00737D89">
        <w:rPr>
          <w:rFonts w:ascii="Times New Roman" w:eastAsia="Times New Roman" w:hAnsi="Times New Roman" w:cs="Times New Roman"/>
          <w:b/>
          <w:sz w:val="24"/>
          <w:szCs w:val="24"/>
          <w:lang w:eastAsia="ar-SA"/>
        </w:rPr>
        <w:t xml:space="preserve"> </w:t>
      </w:r>
      <w:r w:rsidR="005B44CC" w:rsidRPr="00737D89">
        <w:rPr>
          <w:rFonts w:ascii="Times New Roman" w:eastAsia="Times New Roman" w:hAnsi="Times New Roman" w:cs="Times New Roman"/>
          <w:b/>
          <w:sz w:val="24"/>
          <w:szCs w:val="24"/>
          <w:lang w:eastAsia="ar-SA"/>
        </w:rPr>
        <w:t xml:space="preserve">июня </w:t>
      </w:r>
      <w:r w:rsidRPr="00737D89">
        <w:rPr>
          <w:rFonts w:ascii="Times New Roman" w:eastAsia="Times New Roman" w:hAnsi="Times New Roman" w:cs="Times New Roman"/>
          <w:b/>
          <w:sz w:val="24"/>
          <w:szCs w:val="24"/>
          <w:lang w:eastAsia="ar-SA"/>
        </w:rPr>
        <w:t>2016 г. 08:30 (</w:t>
      </w:r>
      <w:proofErr w:type="gramStart"/>
      <w:r w:rsidRPr="00737D89">
        <w:rPr>
          <w:rFonts w:ascii="Times New Roman" w:eastAsia="Times New Roman" w:hAnsi="Times New Roman" w:cs="Times New Roman"/>
          <w:b/>
          <w:sz w:val="24"/>
          <w:szCs w:val="24"/>
          <w:lang w:eastAsia="ar-SA"/>
        </w:rPr>
        <w:t>МСК</w:t>
      </w:r>
      <w:proofErr w:type="gramEnd"/>
      <w:r w:rsidRPr="00737D89">
        <w:rPr>
          <w:rFonts w:ascii="Times New Roman" w:eastAsia="Times New Roman" w:hAnsi="Times New Roman" w:cs="Times New Roman"/>
          <w:b/>
          <w:sz w:val="24"/>
          <w:szCs w:val="24"/>
          <w:lang w:eastAsia="ar-SA"/>
        </w:rPr>
        <w:t>).</w:t>
      </w:r>
    </w:p>
    <w:p w:rsidR="00244A6A" w:rsidRDefault="00A906E0" w:rsidP="000B737E">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737D89">
        <w:rPr>
          <w:rFonts w:ascii="Times New Roman" w:eastAsia="Times New Roman" w:hAnsi="Times New Roman" w:cs="Times New Roman"/>
          <w:b/>
          <w:sz w:val="24"/>
          <w:szCs w:val="24"/>
          <w:lang w:eastAsia="ar-SA"/>
        </w:rPr>
        <w:t xml:space="preserve">Дата и время окончания срока подачи заявок на участие в запросе предложений: </w:t>
      </w:r>
      <w:r w:rsidR="00436706" w:rsidRPr="00737D89">
        <w:rPr>
          <w:rFonts w:ascii="Times New Roman" w:eastAsia="Times New Roman" w:hAnsi="Times New Roman" w:cs="Times New Roman"/>
          <w:b/>
          <w:sz w:val="24"/>
          <w:szCs w:val="24"/>
          <w:lang w:eastAsia="ar-SA"/>
        </w:rPr>
        <w:t>2</w:t>
      </w:r>
      <w:r w:rsidR="00F45E55">
        <w:rPr>
          <w:rFonts w:ascii="Times New Roman" w:eastAsia="Times New Roman" w:hAnsi="Times New Roman" w:cs="Times New Roman"/>
          <w:b/>
          <w:sz w:val="24"/>
          <w:szCs w:val="24"/>
          <w:lang w:eastAsia="ar-SA"/>
        </w:rPr>
        <w:t>3</w:t>
      </w:r>
      <w:r w:rsidR="001837C1" w:rsidRPr="00737D89">
        <w:rPr>
          <w:rFonts w:ascii="Times New Roman" w:eastAsia="Times New Roman" w:hAnsi="Times New Roman" w:cs="Times New Roman"/>
          <w:b/>
          <w:sz w:val="24"/>
          <w:szCs w:val="24"/>
          <w:lang w:eastAsia="ar-SA"/>
        </w:rPr>
        <w:t xml:space="preserve"> июня </w:t>
      </w:r>
      <w:r w:rsidRPr="00737D89">
        <w:rPr>
          <w:rFonts w:ascii="Times New Roman" w:eastAsia="Times New Roman" w:hAnsi="Times New Roman" w:cs="Times New Roman"/>
          <w:b/>
          <w:sz w:val="24"/>
          <w:szCs w:val="24"/>
          <w:lang w:eastAsia="ar-SA"/>
        </w:rPr>
        <w:t>2016 года. 16:42 (</w:t>
      </w:r>
      <w:proofErr w:type="gramStart"/>
      <w:r w:rsidRPr="00737D89">
        <w:rPr>
          <w:rFonts w:ascii="Times New Roman" w:eastAsia="Times New Roman" w:hAnsi="Times New Roman" w:cs="Times New Roman"/>
          <w:b/>
          <w:sz w:val="24"/>
          <w:szCs w:val="24"/>
          <w:lang w:eastAsia="ar-SA"/>
        </w:rPr>
        <w:t>МСК</w:t>
      </w:r>
      <w:proofErr w:type="gramEnd"/>
      <w:r w:rsidRPr="00737D89">
        <w:rPr>
          <w:rFonts w:ascii="Times New Roman" w:eastAsia="Times New Roman" w:hAnsi="Times New Roman" w:cs="Times New Roman"/>
          <w:b/>
          <w:sz w:val="24"/>
          <w:szCs w:val="24"/>
          <w:lang w:eastAsia="ar-SA"/>
        </w:rPr>
        <w:t>)</w:t>
      </w:r>
      <w:r w:rsidR="00244A6A" w:rsidRPr="00737D89">
        <w:rPr>
          <w:rFonts w:ascii="Times New Roman" w:eastAsia="Times New Roman" w:hAnsi="Times New Roman" w:cs="Times New Roman"/>
          <w:sz w:val="24"/>
          <w:szCs w:val="24"/>
          <w:lang w:eastAsia="ar-SA"/>
        </w:rPr>
        <w:t>.</w:t>
      </w:r>
    </w:p>
    <w:p w:rsidR="00B539D3" w:rsidRPr="00244A6A" w:rsidRDefault="00B539D3"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A906E0"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8</w:t>
      </w:r>
      <w:r w:rsidR="00244A6A" w:rsidRPr="00244A6A">
        <w:rPr>
          <w:rFonts w:ascii="Times New Roman" w:eastAsia="Times New Roman" w:hAnsi="Times New Roman" w:cs="Times New Roman"/>
          <w:b/>
          <w:sz w:val="24"/>
          <w:szCs w:val="24"/>
          <w:lang w:eastAsia="ar-SA"/>
        </w:rPr>
        <w:t>. Разъяснение положений Документации.</w:t>
      </w:r>
    </w:p>
    <w:p w:rsidR="00A906E0" w:rsidRPr="00135C7E"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4B7F01">
        <w:rPr>
          <w:rFonts w:ascii="Times New Roman" w:eastAsia="Times New Roman" w:hAnsi="Times New Roman" w:cs="Times New Roman"/>
          <w:sz w:val="24"/>
          <w:szCs w:val="24"/>
          <w:lang w:eastAsia="ar-SA"/>
        </w:rPr>
        <w:t>Любой Участник закупки вправе</w:t>
      </w:r>
      <w:r w:rsidRPr="004B7F01">
        <w:rPr>
          <w:rFonts w:ascii="Times New Roman" w:eastAsia="Times New Roman" w:hAnsi="Times New Roman" w:cs="Times New Roman"/>
          <w:color w:val="FF0000"/>
          <w:sz w:val="24"/>
          <w:szCs w:val="24"/>
          <w:lang w:eastAsia="ar-SA"/>
        </w:rPr>
        <w:t xml:space="preserve"> </w:t>
      </w:r>
      <w:r w:rsidRPr="004B7F01">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по адресу</w:t>
      </w:r>
      <w:r w:rsidRPr="009E46D5">
        <w:rPr>
          <w:rFonts w:ascii="Times New Roman" w:eastAsia="Times New Roman" w:hAnsi="Times New Roman" w:cs="Times New Roman"/>
          <w:sz w:val="24"/>
          <w:szCs w:val="24"/>
          <w:lang w:eastAsia="ar-SA"/>
        </w:rPr>
        <w:t xml:space="preserve">, указанному в </w:t>
      </w:r>
      <w:proofErr w:type="spellStart"/>
      <w:r w:rsidRPr="009E46D5">
        <w:rPr>
          <w:rFonts w:ascii="Times New Roman" w:eastAsia="Times New Roman" w:hAnsi="Times New Roman" w:cs="Times New Roman"/>
          <w:sz w:val="24"/>
          <w:szCs w:val="24"/>
          <w:lang w:eastAsia="ar-SA"/>
        </w:rPr>
        <w:t>п.п</w:t>
      </w:r>
      <w:proofErr w:type="spellEnd"/>
      <w:r w:rsidRPr="009E46D5">
        <w:rPr>
          <w:rFonts w:ascii="Times New Roman" w:eastAsia="Times New Roman" w:hAnsi="Times New Roman" w:cs="Times New Roman"/>
          <w:sz w:val="24"/>
          <w:szCs w:val="24"/>
          <w:lang w:eastAsia="ar-SA"/>
        </w:rPr>
        <w:t>. 2.3. п. 2. Информационной карты</w:t>
      </w:r>
      <w:r w:rsidR="00AC64CC" w:rsidRPr="00AC64CC">
        <w:rPr>
          <w:rFonts w:ascii="Times New Roman" w:eastAsia="Times New Roman" w:hAnsi="Times New Roman" w:cs="Times New Roman"/>
          <w:sz w:val="24"/>
          <w:szCs w:val="24"/>
          <w:lang w:eastAsia="ar-SA"/>
        </w:rPr>
        <w:t xml:space="preserve"> </w:t>
      </w:r>
      <w:r w:rsidR="00AC64CC" w:rsidRPr="004B7F01">
        <w:rPr>
          <w:rFonts w:ascii="Times New Roman" w:eastAsia="Times New Roman" w:hAnsi="Times New Roman" w:cs="Times New Roman"/>
          <w:sz w:val="24"/>
          <w:szCs w:val="24"/>
          <w:lang w:eastAsia="ar-SA"/>
        </w:rPr>
        <w:t>Документации</w:t>
      </w:r>
      <w:r w:rsidRPr="009E46D5">
        <w:rPr>
          <w:rFonts w:ascii="Times New Roman" w:eastAsia="Times New Roman" w:hAnsi="Times New Roman" w:cs="Times New Roman"/>
          <w:sz w:val="24"/>
          <w:szCs w:val="24"/>
          <w:lang w:eastAsia="ar-SA"/>
        </w:rPr>
        <w:t xml:space="preserve">, либо на электронную </w:t>
      </w:r>
      <w:r w:rsidRPr="004B7F01">
        <w:rPr>
          <w:rFonts w:ascii="Times New Roman" w:eastAsia="Times New Roman" w:hAnsi="Times New Roman" w:cs="Times New Roman"/>
          <w:sz w:val="24"/>
          <w:szCs w:val="24"/>
          <w:lang w:eastAsia="ar-SA"/>
        </w:rPr>
        <w:t xml:space="preserve">почту </w:t>
      </w:r>
      <w:r w:rsidR="002F52E6" w:rsidRPr="00737D89">
        <w:rPr>
          <w:rFonts w:ascii="Times New Roman" w:eastAsia="Times New Roman" w:hAnsi="Times New Roman" w:cs="Times New Roman"/>
          <w:sz w:val="24"/>
          <w:szCs w:val="24"/>
          <w:lang w:eastAsia="ar-SA"/>
        </w:rPr>
        <w:t>bychkovavm@mures.ru</w:t>
      </w:r>
      <w:r w:rsidRPr="004B7F01">
        <w:rPr>
          <w:rFonts w:ascii="Times New Roman" w:eastAsia="Times New Roman" w:hAnsi="Times New Roman" w:cs="Times New Roman"/>
          <w:sz w:val="24"/>
          <w:szCs w:val="24"/>
          <w:u w:val="single"/>
          <w:lang w:eastAsia="ar-SA"/>
        </w:rPr>
        <w:t>,</w:t>
      </w:r>
      <w:r w:rsidRPr="004B7F01">
        <w:rPr>
          <w:rFonts w:ascii="Times New Roman" w:eastAsia="Times New Roman" w:hAnsi="Times New Roman" w:cs="Times New Roman"/>
          <w:sz w:val="24"/>
          <w:szCs w:val="24"/>
          <w:lang w:eastAsia="ar-SA"/>
        </w:rPr>
        <w:t xml:space="preserve"> </w:t>
      </w:r>
      <w:r w:rsidRPr="00813E66">
        <w:rPr>
          <w:rFonts w:ascii="Times New Roman" w:eastAsia="Times New Roman" w:hAnsi="Times New Roman" w:cs="Times New Roman"/>
          <w:sz w:val="24"/>
          <w:szCs w:val="24"/>
          <w:lang w:eastAsia="ar-SA"/>
        </w:rPr>
        <w:t xml:space="preserve">с указанием способа получения </w:t>
      </w:r>
      <w:r w:rsidRPr="004B7F01">
        <w:rPr>
          <w:rFonts w:ascii="Times New Roman" w:eastAsia="Times New Roman" w:hAnsi="Times New Roman" w:cs="Times New Roman"/>
          <w:sz w:val="24"/>
          <w:szCs w:val="24"/>
          <w:lang w:eastAsia="ar-SA"/>
        </w:rPr>
        <w:t xml:space="preserve">разъяснений положений </w:t>
      </w:r>
      <w:r w:rsidRPr="00135C7E">
        <w:rPr>
          <w:rFonts w:ascii="Times New Roman" w:eastAsia="Times New Roman" w:hAnsi="Times New Roman" w:cs="Times New Roman"/>
          <w:sz w:val="24"/>
          <w:szCs w:val="24"/>
          <w:lang w:eastAsia="ar-SA"/>
        </w:rPr>
        <w:t xml:space="preserve">Документации, не позднее, чем за 2 (два) </w:t>
      </w:r>
      <w:r w:rsidRPr="00135C7E">
        <w:rPr>
          <w:rFonts w:ascii="Times New Roman" w:eastAsia="Calibri" w:hAnsi="Times New Roman" w:cs="Times New Roman"/>
          <w:sz w:val="24"/>
          <w:szCs w:val="24"/>
          <w:lang w:eastAsia="ar-SA"/>
        </w:rPr>
        <w:t>рабочих</w:t>
      </w:r>
      <w:r w:rsidRPr="00135C7E">
        <w:rPr>
          <w:rFonts w:ascii="Calibri" w:eastAsia="Calibri" w:hAnsi="Calibri" w:cs="Times New Roman"/>
          <w:lang w:eastAsia="ar-SA"/>
        </w:rPr>
        <w:t xml:space="preserve"> </w:t>
      </w:r>
      <w:r w:rsidRPr="00135C7E">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A906E0" w:rsidRPr="0014791B"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14791B">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Pr="0014791B">
        <w:rPr>
          <w:rFonts w:ascii="Times New Roman" w:eastAsia="Times New Roman" w:hAnsi="Times New Roman" w:cs="Times New Roman"/>
          <w:sz w:val="24"/>
          <w:szCs w:val="24"/>
          <w:lang w:eastAsia="ar-SA"/>
        </w:rPr>
        <w:t xml:space="preserve"> </w:t>
      </w:r>
      <w:r w:rsidR="0014791B" w:rsidRPr="0014791B">
        <w:rPr>
          <w:rFonts w:ascii="Times New Roman" w:eastAsia="Times New Roman" w:hAnsi="Times New Roman" w:cs="Times New Roman"/>
          <w:sz w:val="24"/>
          <w:szCs w:val="24"/>
          <w:lang w:eastAsia="ar-SA"/>
        </w:rPr>
        <w:t>1</w:t>
      </w:r>
      <w:r w:rsidR="008B57A1">
        <w:rPr>
          <w:rFonts w:ascii="Times New Roman" w:eastAsia="Times New Roman" w:hAnsi="Times New Roman" w:cs="Times New Roman"/>
          <w:sz w:val="24"/>
          <w:szCs w:val="24"/>
          <w:lang w:eastAsia="ar-SA"/>
        </w:rPr>
        <w:t>5</w:t>
      </w:r>
      <w:r w:rsidR="001837C1" w:rsidRPr="0014791B">
        <w:rPr>
          <w:rFonts w:ascii="Times New Roman" w:eastAsia="Times New Roman" w:hAnsi="Times New Roman" w:cs="Times New Roman"/>
          <w:sz w:val="24"/>
          <w:szCs w:val="24"/>
          <w:lang w:eastAsia="ar-SA"/>
        </w:rPr>
        <w:t xml:space="preserve"> июня</w:t>
      </w:r>
      <w:r w:rsidR="001837C1" w:rsidRPr="0014791B">
        <w:rPr>
          <w:rFonts w:ascii="Times New Roman" w:eastAsia="Times New Roman" w:hAnsi="Times New Roman" w:cs="Times New Roman"/>
          <w:b/>
          <w:sz w:val="24"/>
          <w:szCs w:val="24"/>
          <w:lang w:eastAsia="ar-SA"/>
        </w:rPr>
        <w:t xml:space="preserve"> </w:t>
      </w:r>
      <w:r w:rsidRPr="0014791B">
        <w:rPr>
          <w:rFonts w:ascii="Times New Roman" w:eastAsia="Times New Roman" w:hAnsi="Times New Roman" w:cs="Times New Roman"/>
          <w:sz w:val="24"/>
          <w:szCs w:val="24"/>
          <w:lang w:eastAsia="ar-SA"/>
        </w:rPr>
        <w:t>2016 г. 08:30 (</w:t>
      </w:r>
      <w:proofErr w:type="gramStart"/>
      <w:r w:rsidRPr="0014791B">
        <w:rPr>
          <w:rFonts w:ascii="Times New Roman" w:eastAsia="Times New Roman" w:hAnsi="Times New Roman" w:cs="Times New Roman"/>
          <w:sz w:val="24"/>
          <w:szCs w:val="24"/>
          <w:lang w:eastAsia="ar-SA"/>
        </w:rPr>
        <w:t>МСК</w:t>
      </w:r>
      <w:proofErr w:type="gramEnd"/>
      <w:r w:rsidRPr="0014791B">
        <w:rPr>
          <w:rFonts w:ascii="Times New Roman" w:eastAsia="Times New Roman" w:hAnsi="Times New Roman" w:cs="Times New Roman"/>
          <w:sz w:val="24"/>
          <w:szCs w:val="24"/>
          <w:lang w:eastAsia="ar-SA"/>
        </w:rPr>
        <w:t>).</w:t>
      </w:r>
    </w:p>
    <w:p w:rsidR="00A906E0" w:rsidRPr="00135C7E"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14791B">
        <w:rPr>
          <w:rFonts w:ascii="Times New Roman" w:eastAsia="Times New Roman" w:hAnsi="Times New Roman" w:cs="Times New Roman"/>
          <w:b/>
          <w:sz w:val="24"/>
          <w:szCs w:val="24"/>
          <w:lang w:eastAsia="ar-SA"/>
        </w:rPr>
        <w:lastRenderedPageBreak/>
        <w:t xml:space="preserve">Дата и время окончания приема запросов о разъяснении положений Документации от Участников закупки: </w:t>
      </w:r>
      <w:r w:rsidR="0014791B" w:rsidRPr="0014791B">
        <w:rPr>
          <w:rFonts w:ascii="Times New Roman" w:eastAsia="Times New Roman" w:hAnsi="Times New Roman" w:cs="Times New Roman"/>
          <w:sz w:val="24"/>
          <w:szCs w:val="24"/>
          <w:lang w:eastAsia="ar-SA"/>
        </w:rPr>
        <w:t>2</w:t>
      </w:r>
      <w:r w:rsidR="008B57A1">
        <w:rPr>
          <w:rFonts w:ascii="Times New Roman" w:eastAsia="Times New Roman" w:hAnsi="Times New Roman" w:cs="Times New Roman"/>
          <w:sz w:val="24"/>
          <w:szCs w:val="24"/>
          <w:lang w:eastAsia="ar-SA"/>
        </w:rPr>
        <w:t>1</w:t>
      </w:r>
      <w:r w:rsidR="001837C1" w:rsidRPr="0014791B">
        <w:rPr>
          <w:rFonts w:ascii="Times New Roman" w:eastAsia="Times New Roman" w:hAnsi="Times New Roman" w:cs="Times New Roman"/>
          <w:sz w:val="24"/>
          <w:szCs w:val="24"/>
          <w:lang w:eastAsia="ar-SA"/>
        </w:rPr>
        <w:t xml:space="preserve"> июня</w:t>
      </w:r>
      <w:r w:rsidR="001837C1" w:rsidRPr="0014791B">
        <w:rPr>
          <w:rFonts w:ascii="Times New Roman" w:eastAsia="Times New Roman" w:hAnsi="Times New Roman" w:cs="Times New Roman"/>
          <w:b/>
          <w:sz w:val="24"/>
          <w:szCs w:val="24"/>
          <w:lang w:eastAsia="ar-SA"/>
        </w:rPr>
        <w:t xml:space="preserve"> </w:t>
      </w:r>
      <w:r w:rsidRPr="0014791B">
        <w:rPr>
          <w:rFonts w:ascii="Times New Roman" w:eastAsia="Times New Roman" w:hAnsi="Times New Roman" w:cs="Times New Roman"/>
          <w:sz w:val="24"/>
          <w:szCs w:val="24"/>
          <w:lang w:eastAsia="ar-SA"/>
        </w:rPr>
        <w:t>2016 года 16:42 (</w:t>
      </w:r>
      <w:proofErr w:type="gramStart"/>
      <w:r w:rsidRPr="0014791B">
        <w:rPr>
          <w:rFonts w:ascii="Times New Roman" w:eastAsia="Times New Roman" w:hAnsi="Times New Roman" w:cs="Times New Roman"/>
          <w:sz w:val="24"/>
          <w:szCs w:val="24"/>
          <w:lang w:eastAsia="ar-SA"/>
        </w:rPr>
        <w:t>МСК</w:t>
      </w:r>
      <w:proofErr w:type="gramEnd"/>
      <w:r w:rsidRPr="0014791B">
        <w:rPr>
          <w:rFonts w:ascii="Times New Roman" w:eastAsia="Times New Roman" w:hAnsi="Times New Roman" w:cs="Times New Roman"/>
          <w:sz w:val="24"/>
          <w:szCs w:val="24"/>
          <w:lang w:eastAsia="ar-SA"/>
        </w:rPr>
        <w:t>).</w:t>
      </w:r>
    </w:p>
    <w:p w:rsidR="00244A6A" w:rsidRPr="00244A6A" w:rsidRDefault="00A906E0" w:rsidP="00A906E0">
      <w:pPr>
        <w:suppressAutoHyphens/>
        <w:autoSpaceDE w:val="0"/>
        <w:spacing w:after="0" w:line="240" w:lineRule="auto"/>
        <w:ind w:firstLine="426"/>
        <w:jc w:val="both"/>
        <w:rPr>
          <w:rFonts w:ascii="Calibri" w:eastAsia="Calibri" w:hAnsi="Calibri" w:cs="Times New Roman"/>
          <w:lang w:eastAsia="ar-SA"/>
        </w:rPr>
        <w:sectPr w:rsidR="00244A6A" w:rsidRPr="00244A6A" w:rsidSect="00DF2787">
          <w:type w:val="continuous"/>
          <w:pgSz w:w="11906" w:h="16838"/>
          <w:pgMar w:top="1134" w:right="567" w:bottom="1134" w:left="1418" w:header="720" w:footer="567" w:gutter="0"/>
          <w:cols w:space="720"/>
          <w:docGrid w:linePitch="600" w:charSpace="36864"/>
        </w:sectPr>
      </w:pPr>
      <w:proofErr w:type="gramStart"/>
      <w:r w:rsidRPr="00135C7E">
        <w:rPr>
          <w:rFonts w:ascii="Times New Roman" w:eastAsia="Times New Roman" w:hAnsi="Times New Roman" w:cs="Times New Roman"/>
          <w:sz w:val="24"/>
          <w:szCs w:val="24"/>
          <w:lang w:eastAsia="ar-SA"/>
        </w:rPr>
        <w:t xml:space="preserve">Заказчик в течение одного рабочего дня </w:t>
      </w:r>
      <w:r w:rsidRPr="00135C7E">
        <w:rPr>
          <w:rFonts w:ascii="Times New Roman" w:eastAsia="Calibri" w:hAnsi="Times New Roman" w:cs="Times New Roman"/>
          <w:sz w:val="24"/>
          <w:szCs w:val="24"/>
          <w:lang w:eastAsia="ar-SA"/>
        </w:rPr>
        <w:t xml:space="preserve">со дня поступления запроса </w:t>
      </w:r>
      <w:r w:rsidRPr="00135C7E">
        <w:rPr>
          <w:rFonts w:ascii="Times New Roman" w:eastAsia="Times New Roman" w:hAnsi="Times New Roman" w:cs="Times New Roman"/>
          <w:sz w:val="24"/>
          <w:szCs w:val="24"/>
          <w:lang w:eastAsia="ar-SA"/>
        </w:rPr>
        <w:t>о предоставлении разъяснений</w:t>
      </w:r>
      <w:r w:rsidRPr="00135C7E">
        <w:rPr>
          <w:rFonts w:ascii="Times New Roman" w:eastAsia="Times New Roman" w:hAnsi="Times New Roman" w:cs="Times New Roman"/>
          <w:color w:val="FF0000"/>
          <w:sz w:val="24"/>
          <w:szCs w:val="24"/>
          <w:lang w:eastAsia="ar-SA"/>
        </w:rPr>
        <w:t xml:space="preserve"> </w:t>
      </w:r>
      <w:r w:rsidRPr="00135C7E">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w:t>
      </w:r>
      <w:r w:rsidRPr="00135C7E">
        <w:t xml:space="preserve"> </w:t>
      </w:r>
      <w:r w:rsidRPr="00135C7E">
        <w:rPr>
          <w:rFonts w:ascii="Times New Roman" w:eastAsia="Times New Roman" w:hAnsi="Times New Roman" w:cs="Times New Roman"/>
          <w:sz w:val="24"/>
          <w:szCs w:val="24"/>
          <w:lang w:eastAsia="ar-SA"/>
        </w:rPr>
        <w:t>и размещает в единой информационной</w:t>
      </w:r>
      <w:r w:rsidRPr="00813E66">
        <w:rPr>
          <w:rFonts w:ascii="Times New Roman" w:eastAsia="Times New Roman" w:hAnsi="Times New Roman" w:cs="Times New Roman"/>
          <w:sz w:val="24"/>
          <w:szCs w:val="24"/>
          <w:lang w:eastAsia="ar-SA"/>
        </w:rPr>
        <w:t xml:space="preserve"> системе в сфере закупок товаров, работ, услуг  разъяснения</w:t>
      </w:r>
      <w:r w:rsidRPr="003A2F0D">
        <w:rPr>
          <w:rFonts w:ascii="Times New Roman" w:eastAsia="Times New Roman" w:hAnsi="Times New Roman" w:cs="Times New Roman"/>
          <w:sz w:val="24"/>
          <w:szCs w:val="24"/>
          <w:lang w:eastAsia="ar-SA"/>
        </w:rPr>
        <w:t xml:space="preserve"> положений Документации с указанием предмета запроса, но без указания </w:t>
      </w:r>
      <w:r>
        <w:rPr>
          <w:rFonts w:ascii="Times New Roman" w:eastAsia="Times New Roman" w:hAnsi="Times New Roman" w:cs="Times New Roman"/>
          <w:sz w:val="24"/>
          <w:szCs w:val="24"/>
          <w:lang w:eastAsia="ar-SA"/>
        </w:rPr>
        <w:t>Участника закупки</w:t>
      </w:r>
      <w:r w:rsidRPr="003A2F0D">
        <w:rPr>
          <w:rFonts w:ascii="Times New Roman" w:eastAsia="Times New Roman" w:hAnsi="Times New Roman" w:cs="Times New Roman"/>
          <w:sz w:val="24"/>
          <w:szCs w:val="24"/>
          <w:lang w:eastAsia="ar-SA"/>
        </w:rPr>
        <w:t>, от которого поступил запрос</w:t>
      </w:r>
      <w:r>
        <w:rPr>
          <w:rFonts w:ascii="Times New Roman" w:eastAsia="Times New Roman" w:hAnsi="Times New Roman" w:cs="Times New Roman"/>
          <w:sz w:val="24"/>
          <w:szCs w:val="24"/>
          <w:lang w:eastAsia="ar-SA"/>
        </w:rPr>
        <w:t>, при условии, что</w:t>
      </w:r>
      <w:r w:rsidRPr="003A2F0D">
        <w:rPr>
          <w:rFonts w:ascii="Times New Roman" w:eastAsia="Times New Roman" w:hAnsi="Times New Roman" w:cs="Times New Roman"/>
          <w:sz w:val="24"/>
          <w:szCs w:val="24"/>
          <w:lang w:eastAsia="ar-SA"/>
        </w:rPr>
        <w:t xml:space="preserve"> указанный запрос поступил к Заказчику</w:t>
      </w:r>
      <w:proofErr w:type="gramEnd"/>
      <w:r w:rsidRPr="003A2F0D">
        <w:rPr>
          <w:rFonts w:ascii="Times New Roman" w:eastAsia="Times New Roman" w:hAnsi="Times New Roman" w:cs="Times New Roman"/>
          <w:sz w:val="24"/>
          <w:szCs w:val="24"/>
          <w:lang w:eastAsia="ar-SA"/>
        </w:rPr>
        <w:t xml:space="preserve"> не позднее, чем за 2 (два) рабочих дня до окончания срока подачи заявок на участие</w:t>
      </w:r>
      <w:r w:rsidRPr="005F08D3">
        <w:t xml:space="preserve"> </w:t>
      </w:r>
      <w:r w:rsidRPr="005F08D3">
        <w:rPr>
          <w:rFonts w:ascii="Times New Roman" w:eastAsia="Times New Roman" w:hAnsi="Times New Roman" w:cs="Times New Roman"/>
          <w:sz w:val="24"/>
          <w:szCs w:val="24"/>
          <w:lang w:eastAsia="ar-SA"/>
        </w:rPr>
        <w:t>в запросе предложений</w:t>
      </w:r>
      <w:r w:rsidRPr="003A2F0D">
        <w:rPr>
          <w:rFonts w:ascii="Times New Roman" w:eastAsia="Times New Roman" w:hAnsi="Times New Roman" w:cs="Times New Roman"/>
          <w:sz w:val="24"/>
          <w:szCs w:val="24"/>
          <w:lang w:eastAsia="ar-SA"/>
        </w:rPr>
        <w:t>. Разъяснения положений Документации не должны изменять ее суть.</w:t>
      </w: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Pr="007D33D8" w:rsidRDefault="00A906E0" w:rsidP="00901C30">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9</w:t>
      </w:r>
      <w:r w:rsidRPr="00244A6A">
        <w:rPr>
          <w:rFonts w:ascii="Times New Roman" w:eastAsia="Times New Roman" w:hAnsi="Times New Roman" w:cs="Times New Roman"/>
          <w:b/>
          <w:sz w:val="24"/>
          <w:szCs w:val="24"/>
          <w:lang w:eastAsia="ar-SA"/>
        </w:rPr>
        <w:t xml:space="preserve">. </w:t>
      </w:r>
      <w:r w:rsidRPr="007D33D8">
        <w:rPr>
          <w:rFonts w:ascii="Times New Roman" w:eastAsia="Times New Roman" w:hAnsi="Times New Roman" w:cs="Times New Roman"/>
          <w:b/>
          <w:sz w:val="24"/>
          <w:szCs w:val="24"/>
          <w:lang w:eastAsia="ar-SA"/>
        </w:rPr>
        <w:t>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2"/>
        <w:gridCol w:w="6928"/>
        <w:gridCol w:w="1701"/>
      </w:tblGrid>
      <w:tr w:rsidR="007D33D8" w:rsidRPr="007D33D8" w:rsidTr="00644114">
        <w:trPr>
          <w:trHeight w:val="390"/>
        </w:trPr>
        <w:tc>
          <w:tcPr>
            <w:tcW w:w="1152" w:type="dxa"/>
          </w:tcPr>
          <w:p w:rsidR="00A906E0" w:rsidRPr="007D33D8" w:rsidRDefault="00A906E0" w:rsidP="00644114">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Номер</w:t>
            </w:r>
          </w:p>
          <w:p w:rsidR="00A906E0" w:rsidRPr="007D33D8" w:rsidRDefault="00A906E0" w:rsidP="00644114">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критерия</w:t>
            </w:r>
          </w:p>
        </w:tc>
        <w:tc>
          <w:tcPr>
            <w:tcW w:w="6928" w:type="dxa"/>
          </w:tcPr>
          <w:p w:rsidR="00A906E0" w:rsidRPr="007D33D8" w:rsidRDefault="00A906E0" w:rsidP="00644114">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Критерии оценки заявки по запросу предложений</w:t>
            </w:r>
          </w:p>
        </w:tc>
        <w:tc>
          <w:tcPr>
            <w:tcW w:w="1701" w:type="dxa"/>
          </w:tcPr>
          <w:p w:rsidR="00A906E0" w:rsidRPr="007D33D8" w:rsidRDefault="00A906E0" w:rsidP="00644114">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Значимость критерия, %</w:t>
            </w:r>
          </w:p>
        </w:tc>
      </w:tr>
      <w:tr w:rsidR="005F0F8B" w:rsidRPr="007D33D8" w:rsidTr="00644114">
        <w:trPr>
          <w:trHeight w:val="389"/>
        </w:trPr>
        <w:tc>
          <w:tcPr>
            <w:tcW w:w="1152" w:type="dxa"/>
          </w:tcPr>
          <w:p w:rsidR="005F0F8B" w:rsidRPr="007D33D8" w:rsidRDefault="005F0F8B" w:rsidP="00A906E0">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1.</w:t>
            </w:r>
          </w:p>
        </w:tc>
        <w:tc>
          <w:tcPr>
            <w:tcW w:w="6928" w:type="dxa"/>
          </w:tcPr>
          <w:p w:rsidR="005F0F8B" w:rsidRPr="005F0F8B" w:rsidRDefault="005F0F8B" w:rsidP="00FC0550">
            <w:pPr>
              <w:jc w:val="both"/>
              <w:rPr>
                <w:rFonts w:ascii="Times New Roman" w:hAnsi="Times New Roman" w:cs="Times New Roman"/>
                <w:sz w:val="24"/>
                <w:szCs w:val="24"/>
              </w:rPr>
            </w:pPr>
            <w:r w:rsidRPr="005F0F8B">
              <w:rPr>
                <w:rFonts w:ascii="Times New Roman" w:hAnsi="Times New Roman" w:cs="Times New Roman"/>
                <w:sz w:val="24"/>
                <w:szCs w:val="24"/>
              </w:rPr>
              <w:t>Цена договора</w:t>
            </w:r>
          </w:p>
        </w:tc>
        <w:tc>
          <w:tcPr>
            <w:tcW w:w="1701" w:type="dxa"/>
          </w:tcPr>
          <w:p w:rsidR="005F0F8B" w:rsidRPr="005F0F8B" w:rsidRDefault="00990CA0" w:rsidP="00FC0550">
            <w:pPr>
              <w:jc w:val="center"/>
              <w:rPr>
                <w:rFonts w:ascii="Times New Roman" w:hAnsi="Times New Roman" w:cs="Times New Roman"/>
                <w:sz w:val="24"/>
                <w:szCs w:val="24"/>
              </w:rPr>
            </w:pPr>
            <w:r>
              <w:rPr>
                <w:rFonts w:ascii="Times New Roman" w:hAnsi="Times New Roman" w:cs="Times New Roman"/>
                <w:sz w:val="24"/>
                <w:szCs w:val="24"/>
              </w:rPr>
              <w:t>5</w:t>
            </w:r>
            <w:r w:rsidR="005F0F8B" w:rsidRPr="005F0F8B">
              <w:rPr>
                <w:rFonts w:ascii="Times New Roman" w:hAnsi="Times New Roman" w:cs="Times New Roman"/>
                <w:sz w:val="24"/>
                <w:szCs w:val="24"/>
              </w:rPr>
              <w:t>0</w:t>
            </w:r>
          </w:p>
        </w:tc>
      </w:tr>
      <w:tr w:rsidR="005F0F8B" w:rsidRPr="007D33D8" w:rsidTr="00644114">
        <w:trPr>
          <w:trHeight w:val="345"/>
        </w:trPr>
        <w:tc>
          <w:tcPr>
            <w:tcW w:w="1152" w:type="dxa"/>
          </w:tcPr>
          <w:p w:rsidR="005F0F8B" w:rsidRPr="007D33D8" w:rsidRDefault="005F0F8B" w:rsidP="00A906E0">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2.</w:t>
            </w:r>
          </w:p>
        </w:tc>
        <w:tc>
          <w:tcPr>
            <w:tcW w:w="6928" w:type="dxa"/>
          </w:tcPr>
          <w:p w:rsidR="005F0F8B" w:rsidRPr="005F0F8B" w:rsidRDefault="005F0F8B" w:rsidP="00FC0550">
            <w:pPr>
              <w:jc w:val="both"/>
              <w:rPr>
                <w:rFonts w:ascii="Times New Roman" w:hAnsi="Times New Roman" w:cs="Times New Roman"/>
                <w:sz w:val="24"/>
                <w:szCs w:val="24"/>
              </w:rPr>
            </w:pPr>
            <w:r w:rsidRPr="005F0F8B">
              <w:rPr>
                <w:rFonts w:ascii="Times New Roman" w:hAnsi="Times New Roman" w:cs="Times New Roman"/>
                <w:sz w:val="24"/>
                <w:szCs w:val="24"/>
              </w:rPr>
              <w:t>Опыт выполнения аналогичных работ</w:t>
            </w:r>
          </w:p>
        </w:tc>
        <w:tc>
          <w:tcPr>
            <w:tcW w:w="1701" w:type="dxa"/>
          </w:tcPr>
          <w:p w:rsidR="005F0F8B" w:rsidRPr="005F0F8B" w:rsidRDefault="00990CA0" w:rsidP="00FC0550">
            <w:pPr>
              <w:jc w:val="center"/>
              <w:rPr>
                <w:rFonts w:ascii="Times New Roman" w:hAnsi="Times New Roman" w:cs="Times New Roman"/>
                <w:sz w:val="24"/>
                <w:szCs w:val="24"/>
              </w:rPr>
            </w:pPr>
            <w:r>
              <w:rPr>
                <w:rFonts w:ascii="Times New Roman" w:hAnsi="Times New Roman" w:cs="Times New Roman"/>
                <w:sz w:val="24"/>
                <w:szCs w:val="24"/>
              </w:rPr>
              <w:t>3</w:t>
            </w:r>
            <w:r w:rsidR="005F0F8B" w:rsidRPr="005F0F8B">
              <w:rPr>
                <w:rFonts w:ascii="Times New Roman" w:hAnsi="Times New Roman" w:cs="Times New Roman"/>
                <w:sz w:val="24"/>
                <w:szCs w:val="24"/>
              </w:rPr>
              <w:t>0</w:t>
            </w:r>
          </w:p>
        </w:tc>
      </w:tr>
      <w:tr w:rsidR="005F0F8B" w:rsidRPr="007D33D8" w:rsidTr="00644114">
        <w:trPr>
          <w:trHeight w:val="327"/>
        </w:trPr>
        <w:tc>
          <w:tcPr>
            <w:tcW w:w="1152" w:type="dxa"/>
          </w:tcPr>
          <w:p w:rsidR="005F0F8B" w:rsidRPr="007D33D8" w:rsidRDefault="005F0F8B" w:rsidP="00A906E0">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3.</w:t>
            </w:r>
          </w:p>
        </w:tc>
        <w:tc>
          <w:tcPr>
            <w:tcW w:w="6928" w:type="dxa"/>
          </w:tcPr>
          <w:p w:rsidR="005F0F8B" w:rsidRPr="00AB5784" w:rsidRDefault="00AB5784" w:rsidP="00FC0550">
            <w:pPr>
              <w:jc w:val="both"/>
              <w:rPr>
                <w:rFonts w:ascii="Times New Roman" w:hAnsi="Times New Roman" w:cs="Times New Roman"/>
                <w:sz w:val="24"/>
                <w:szCs w:val="24"/>
              </w:rPr>
            </w:pPr>
            <w:r w:rsidRPr="00AB5784">
              <w:rPr>
                <w:rFonts w:ascii="Times New Roman" w:hAnsi="Times New Roman" w:cs="Times New Roman"/>
                <w:sz w:val="24"/>
                <w:szCs w:val="24"/>
                <w:lang w:eastAsia="ar-SA"/>
              </w:rPr>
              <w:t>Деловая репутация</w:t>
            </w:r>
          </w:p>
        </w:tc>
        <w:tc>
          <w:tcPr>
            <w:tcW w:w="1701" w:type="dxa"/>
          </w:tcPr>
          <w:p w:rsidR="005F0F8B" w:rsidRPr="005F0F8B" w:rsidRDefault="005F0F8B" w:rsidP="00FC0550">
            <w:pPr>
              <w:jc w:val="center"/>
              <w:rPr>
                <w:rFonts w:ascii="Times New Roman" w:hAnsi="Times New Roman" w:cs="Times New Roman"/>
                <w:sz w:val="24"/>
                <w:szCs w:val="24"/>
              </w:rPr>
            </w:pPr>
            <w:r w:rsidRPr="005F0F8B">
              <w:rPr>
                <w:rFonts w:ascii="Times New Roman" w:hAnsi="Times New Roman" w:cs="Times New Roman"/>
                <w:sz w:val="24"/>
                <w:szCs w:val="24"/>
              </w:rPr>
              <w:t>20</w:t>
            </w:r>
          </w:p>
        </w:tc>
      </w:tr>
    </w:tbl>
    <w:p w:rsidR="002D07FA" w:rsidRPr="007D33D8" w:rsidRDefault="002D07FA" w:rsidP="00244A6A">
      <w:pPr>
        <w:suppressAutoHyphens/>
        <w:autoSpaceDE w:val="0"/>
        <w:spacing w:after="0" w:line="240" w:lineRule="auto"/>
        <w:jc w:val="both"/>
        <w:rPr>
          <w:rFonts w:ascii="Times New Roman" w:eastAsia="Times New Roman" w:hAnsi="Times New Roman" w:cs="Times New Roman"/>
          <w:sz w:val="24"/>
          <w:szCs w:val="24"/>
          <w:lang w:eastAsia="ar-SA"/>
        </w:rPr>
      </w:pPr>
    </w:p>
    <w:p w:rsidR="00A906E0" w:rsidRPr="009C1718" w:rsidRDefault="00A906E0" w:rsidP="00901C30">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9C1718">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Документации. </w:t>
      </w:r>
    </w:p>
    <w:p w:rsidR="00A906E0" w:rsidRPr="009C1718" w:rsidRDefault="00A906E0" w:rsidP="00A906E0">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802991" w:rsidRDefault="0080299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802991" w:rsidRDefault="0080299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04986" w:rsidRDefault="00104986"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802991" w:rsidRDefault="0080299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1" w:name="_Toc453688067"/>
      <w:r w:rsidRPr="00244A6A">
        <w:rPr>
          <w:rFonts w:ascii="Times New Roman" w:eastAsia="Times New Roman" w:hAnsi="Times New Roman" w:cs="Times New Roman"/>
          <w:iCs/>
          <w:sz w:val="24"/>
          <w:szCs w:val="24"/>
          <w:lang w:val="x-none" w:eastAsia="ar-SA"/>
        </w:rPr>
        <w:t>СОДЕРЖАНИЕ</w:t>
      </w:r>
      <w:bookmarkEnd w:id="1"/>
    </w:p>
    <w:p w:rsidR="00F20C94" w:rsidRDefault="00244A6A">
      <w:pPr>
        <w:pStyle w:val="1fc"/>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53688066" w:history="1">
        <w:r w:rsidR="00F20C94" w:rsidRPr="005C3B1D">
          <w:rPr>
            <w:rStyle w:val="af"/>
            <w:rFonts w:eastAsia="Times New Roman"/>
            <w:iCs/>
            <w:noProof/>
            <w:lang w:val="x-none"/>
          </w:rPr>
          <w:t>Информационная карта</w:t>
        </w:r>
        <w:r w:rsidR="00F20C94">
          <w:rPr>
            <w:noProof/>
            <w:webHidden/>
          </w:rPr>
          <w:tab/>
        </w:r>
        <w:r w:rsidR="00F20C94">
          <w:rPr>
            <w:noProof/>
            <w:webHidden/>
          </w:rPr>
          <w:fldChar w:fldCharType="begin"/>
        </w:r>
        <w:r w:rsidR="00F20C94">
          <w:rPr>
            <w:noProof/>
            <w:webHidden/>
          </w:rPr>
          <w:instrText xml:space="preserve"> PAGEREF _Toc453688066 \h </w:instrText>
        </w:r>
        <w:r w:rsidR="00F20C94">
          <w:rPr>
            <w:noProof/>
            <w:webHidden/>
          </w:rPr>
        </w:r>
        <w:r w:rsidR="00F20C94">
          <w:rPr>
            <w:noProof/>
            <w:webHidden/>
          </w:rPr>
          <w:fldChar w:fldCharType="separate"/>
        </w:r>
        <w:r w:rsidR="00045D43">
          <w:rPr>
            <w:noProof/>
            <w:webHidden/>
          </w:rPr>
          <w:t>2</w:t>
        </w:r>
        <w:r w:rsidR="00F20C94">
          <w:rPr>
            <w:noProof/>
            <w:webHidden/>
          </w:rPr>
          <w:fldChar w:fldCharType="end"/>
        </w:r>
      </w:hyperlink>
    </w:p>
    <w:p w:rsidR="00F20C94" w:rsidRDefault="00045D43">
      <w:pPr>
        <w:pStyle w:val="1fc"/>
        <w:rPr>
          <w:rFonts w:asciiTheme="minorHAnsi" w:eastAsiaTheme="minorEastAsia" w:hAnsiTheme="minorHAnsi" w:cstheme="minorBidi"/>
          <w:b w:val="0"/>
          <w:bCs w:val="0"/>
          <w:caps w:val="0"/>
          <w:noProof/>
          <w:sz w:val="22"/>
          <w:szCs w:val="22"/>
          <w:lang w:eastAsia="ru-RU"/>
        </w:rPr>
      </w:pPr>
      <w:hyperlink w:anchor="_Toc453688067" w:history="1">
        <w:r w:rsidR="00F20C94" w:rsidRPr="005C3B1D">
          <w:rPr>
            <w:rStyle w:val="af"/>
            <w:rFonts w:eastAsia="Times New Roman"/>
            <w:iCs/>
            <w:noProof/>
            <w:lang w:val="x-none"/>
          </w:rPr>
          <w:t>СОДЕРЖАНИЕ</w:t>
        </w:r>
        <w:r w:rsidR="00F20C94">
          <w:rPr>
            <w:noProof/>
            <w:webHidden/>
          </w:rPr>
          <w:tab/>
        </w:r>
        <w:r w:rsidR="00F20C94">
          <w:rPr>
            <w:noProof/>
            <w:webHidden/>
          </w:rPr>
          <w:fldChar w:fldCharType="begin"/>
        </w:r>
        <w:r w:rsidR="00F20C94">
          <w:rPr>
            <w:noProof/>
            <w:webHidden/>
          </w:rPr>
          <w:instrText xml:space="preserve"> PAGEREF _Toc453688067 \h </w:instrText>
        </w:r>
        <w:r w:rsidR="00F20C94">
          <w:rPr>
            <w:noProof/>
            <w:webHidden/>
          </w:rPr>
        </w:r>
        <w:r w:rsidR="00F20C94">
          <w:rPr>
            <w:noProof/>
            <w:webHidden/>
          </w:rPr>
          <w:fldChar w:fldCharType="separate"/>
        </w:r>
        <w:r>
          <w:rPr>
            <w:noProof/>
            <w:webHidden/>
          </w:rPr>
          <w:t>5</w:t>
        </w:r>
        <w:r w:rsidR="00F20C94">
          <w:rPr>
            <w:noProof/>
            <w:webHidden/>
          </w:rPr>
          <w:fldChar w:fldCharType="end"/>
        </w:r>
      </w:hyperlink>
    </w:p>
    <w:p w:rsidR="00F20C94" w:rsidRDefault="00045D43">
      <w:pPr>
        <w:pStyle w:val="1fc"/>
        <w:rPr>
          <w:rFonts w:asciiTheme="minorHAnsi" w:eastAsiaTheme="minorEastAsia" w:hAnsiTheme="minorHAnsi" w:cstheme="minorBidi"/>
          <w:b w:val="0"/>
          <w:bCs w:val="0"/>
          <w:caps w:val="0"/>
          <w:noProof/>
          <w:sz w:val="22"/>
          <w:szCs w:val="22"/>
          <w:lang w:eastAsia="ru-RU"/>
        </w:rPr>
      </w:pPr>
      <w:hyperlink w:anchor="_Toc453688068" w:history="1">
        <w:r w:rsidR="00F20C94" w:rsidRPr="005C3B1D">
          <w:rPr>
            <w:rStyle w:val="af"/>
            <w:rFonts w:eastAsia="Times New Roman"/>
            <w:iCs/>
            <w:noProof/>
          </w:rPr>
          <w:t xml:space="preserve">1. </w:t>
        </w:r>
        <w:r w:rsidR="00F20C94" w:rsidRPr="005C3B1D">
          <w:rPr>
            <w:rStyle w:val="af"/>
            <w:rFonts w:eastAsia="Times New Roman"/>
            <w:iCs/>
            <w:noProof/>
            <w:lang w:val="x-none"/>
          </w:rPr>
          <w:t>Термины и определения</w:t>
        </w:r>
        <w:r w:rsidR="00F20C94">
          <w:rPr>
            <w:noProof/>
            <w:webHidden/>
          </w:rPr>
          <w:tab/>
        </w:r>
        <w:r w:rsidR="00F20C94">
          <w:rPr>
            <w:noProof/>
            <w:webHidden/>
          </w:rPr>
          <w:fldChar w:fldCharType="begin"/>
        </w:r>
        <w:r w:rsidR="00F20C94">
          <w:rPr>
            <w:noProof/>
            <w:webHidden/>
          </w:rPr>
          <w:instrText xml:space="preserve"> PAGEREF _Toc453688068 \h </w:instrText>
        </w:r>
        <w:r w:rsidR="00F20C94">
          <w:rPr>
            <w:noProof/>
            <w:webHidden/>
          </w:rPr>
        </w:r>
        <w:r w:rsidR="00F20C94">
          <w:rPr>
            <w:noProof/>
            <w:webHidden/>
          </w:rPr>
          <w:fldChar w:fldCharType="separate"/>
        </w:r>
        <w:r>
          <w:rPr>
            <w:noProof/>
            <w:webHidden/>
          </w:rPr>
          <w:t>6</w:t>
        </w:r>
        <w:r w:rsidR="00F20C94">
          <w:rPr>
            <w:noProof/>
            <w:webHidden/>
          </w:rPr>
          <w:fldChar w:fldCharType="end"/>
        </w:r>
      </w:hyperlink>
    </w:p>
    <w:p w:rsidR="00F20C94" w:rsidRDefault="00045D43">
      <w:pPr>
        <w:pStyle w:val="1fc"/>
        <w:tabs>
          <w:tab w:val="left" w:pos="440"/>
        </w:tabs>
        <w:rPr>
          <w:rFonts w:asciiTheme="minorHAnsi" w:eastAsiaTheme="minorEastAsia" w:hAnsiTheme="minorHAnsi" w:cstheme="minorBidi"/>
          <w:b w:val="0"/>
          <w:bCs w:val="0"/>
          <w:caps w:val="0"/>
          <w:noProof/>
          <w:sz w:val="22"/>
          <w:szCs w:val="22"/>
          <w:lang w:eastAsia="ru-RU"/>
        </w:rPr>
      </w:pPr>
      <w:hyperlink w:anchor="_Toc453688069" w:history="1">
        <w:r w:rsidR="00F20C94" w:rsidRPr="005C3B1D">
          <w:rPr>
            <w:rStyle w:val="af"/>
            <w:rFonts w:eastAsia="Times New Roman"/>
            <w:iCs/>
            <w:noProof/>
            <w:lang w:val="x-none"/>
          </w:rPr>
          <w:t>2.</w:t>
        </w:r>
        <w:r w:rsidR="00F20C94">
          <w:rPr>
            <w:rFonts w:asciiTheme="minorHAnsi" w:eastAsiaTheme="minorEastAsia" w:hAnsiTheme="minorHAnsi" w:cstheme="minorBidi"/>
            <w:b w:val="0"/>
            <w:bCs w:val="0"/>
            <w:caps w:val="0"/>
            <w:noProof/>
            <w:sz w:val="22"/>
            <w:szCs w:val="22"/>
            <w:lang w:eastAsia="ru-RU"/>
          </w:rPr>
          <w:tab/>
        </w:r>
        <w:r w:rsidR="00F20C94" w:rsidRPr="005C3B1D">
          <w:rPr>
            <w:rStyle w:val="af"/>
            <w:rFonts w:eastAsia="Times New Roman"/>
            <w:iCs/>
            <w:noProof/>
            <w:lang w:val="x-none"/>
          </w:rPr>
          <w:t>Общие положения</w:t>
        </w:r>
        <w:r w:rsidR="00F20C94">
          <w:rPr>
            <w:noProof/>
            <w:webHidden/>
          </w:rPr>
          <w:tab/>
        </w:r>
        <w:r w:rsidR="00F20C94">
          <w:rPr>
            <w:noProof/>
            <w:webHidden/>
          </w:rPr>
          <w:fldChar w:fldCharType="begin"/>
        </w:r>
        <w:r w:rsidR="00F20C94">
          <w:rPr>
            <w:noProof/>
            <w:webHidden/>
          </w:rPr>
          <w:instrText xml:space="preserve"> PAGEREF _Toc453688069 \h </w:instrText>
        </w:r>
        <w:r w:rsidR="00F20C94">
          <w:rPr>
            <w:noProof/>
            <w:webHidden/>
          </w:rPr>
        </w:r>
        <w:r w:rsidR="00F20C94">
          <w:rPr>
            <w:noProof/>
            <w:webHidden/>
          </w:rPr>
          <w:fldChar w:fldCharType="separate"/>
        </w:r>
        <w:r>
          <w:rPr>
            <w:noProof/>
            <w:webHidden/>
          </w:rPr>
          <w:t>7</w:t>
        </w:r>
        <w:r w:rsidR="00F20C94">
          <w:rPr>
            <w:noProof/>
            <w:webHidden/>
          </w:rPr>
          <w:fldChar w:fldCharType="end"/>
        </w:r>
      </w:hyperlink>
    </w:p>
    <w:p w:rsidR="00F20C94" w:rsidRDefault="00045D43">
      <w:pPr>
        <w:pStyle w:val="1fc"/>
        <w:rPr>
          <w:rFonts w:asciiTheme="minorHAnsi" w:eastAsiaTheme="minorEastAsia" w:hAnsiTheme="minorHAnsi" w:cstheme="minorBidi"/>
          <w:b w:val="0"/>
          <w:bCs w:val="0"/>
          <w:caps w:val="0"/>
          <w:noProof/>
          <w:sz w:val="22"/>
          <w:szCs w:val="22"/>
          <w:lang w:eastAsia="ru-RU"/>
        </w:rPr>
      </w:pPr>
      <w:hyperlink w:anchor="_Toc453688070" w:history="1">
        <w:r w:rsidR="00F20C94" w:rsidRPr="005C3B1D">
          <w:rPr>
            <w:rStyle w:val="af"/>
            <w:rFonts w:eastAsia="Times New Roman"/>
            <w:iCs/>
            <w:noProof/>
            <w:lang w:val="x-none"/>
          </w:rPr>
          <w:t>3. Требования к участникам закупки. Заявка и прилагаемые к ней документы.</w:t>
        </w:r>
        <w:r w:rsidR="00F20C94">
          <w:rPr>
            <w:noProof/>
            <w:webHidden/>
          </w:rPr>
          <w:tab/>
        </w:r>
        <w:r w:rsidR="00F20C94">
          <w:rPr>
            <w:noProof/>
            <w:webHidden/>
          </w:rPr>
          <w:fldChar w:fldCharType="begin"/>
        </w:r>
        <w:r w:rsidR="00F20C94">
          <w:rPr>
            <w:noProof/>
            <w:webHidden/>
          </w:rPr>
          <w:instrText xml:space="preserve"> PAGEREF _Toc453688070 \h </w:instrText>
        </w:r>
        <w:r w:rsidR="00F20C94">
          <w:rPr>
            <w:noProof/>
            <w:webHidden/>
          </w:rPr>
        </w:r>
        <w:r w:rsidR="00F20C94">
          <w:rPr>
            <w:noProof/>
            <w:webHidden/>
          </w:rPr>
          <w:fldChar w:fldCharType="separate"/>
        </w:r>
        <w:r>
          <w:rPr>
            <w:noProof/>
            <w:webHidden/>
          </w:rPr>
          <w:t>8</w:t>
        </w:r>
        <w:r w:rsidR="00F20C94">
          <w:rPr>
            <w:noProof/>
            <w:webHidden/>
          </w:rPr>
          <w:fldChar w:fldCharType="end"/>
        </w:r>
      </w:hyperlink>
    </w:p>
    <w:p w:rsidR="00F20C94" w:rsidRDefault="00045D43">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3688071" w:history="1">
        <w:r w:rsidR="00F20C94" w:rsidRPr="005C3B1D">
          <w:rPr>
            <w:rStyle w:val="af"/>
            <w:rFonts w:ascii="Times New Roman" w:hAnsi="Times New Roman" w:cs="Times New Roman"/>
            <w:noProof/>
          </w:rPr>
          <w:t>3.1.</w:t>
        </w:r>
        <w:r w:rsidR="00F20C94">
          <w:rPr>
            <w:rFonts w:asciiTheme="minorHAnsi" w:eastAsiaTheme="minorEastAsia" w:hAnsiTheme="minorHAnsi" w:cstheme="minorBidi"/>
            <w:smallCaps w:val="0"/>
            <w:noProof/>
            <w:sz w:val="22"/>
            <w:szCs w:val="22"/>
            <w:lang w:eastAsia="ru-RU"/>
          </w:rPr>
          <w:tab/>
        </w:r>
        <w:r w:rsidR="00F20C94" w:rsidRPr="005C3B1D">
          <w:rPr>
            <w:rStyle w:val="af"/>
            <w:rFonts w:ascii="Times New Roman" w:hAnsi="Times New Roman" w:cs="Times New Roman"/>
            <w:noProof/>
          </w:rPr>
          <w:t>К Участнику закупки предъявляются следующие обязательные требования:</w:t>
        </w:r>
        <w:r w:rsidR="00F20C94">
          <w:rPr>
            <w:noProof/>
            <w:webHidden/>
          </w:rPr>
          <w:tab/>
        </w:r>
        <w:r w:rsidR="00F20C94">
          <w:rPr>
            <w:noProof/>
            <w:webHidden/>
          </w:rPr>
          <w:fldChar w:fldCharType="begin"/>
        </w:r>
        <w:r w:rsidR="00F20C94">
          <w:rPr>
            <w:noProof/>
            <w:webHidden/>
          </w:rPr>
          <w:instrText xml:space="preserve"> PAGEREF _Toc453688071 \h </w:instrText>
        </w:r>
        <w:r w:rsidR="00F20C94">
          <w:rPr>
            <w:noProof/>
            <w:webHidden/>
          </w:rPr>
        </w:r>
        <w:r w:rsidR="00F20C94">
          <w:rPr>
            <w:noProof/>
            <w:webHidden/>
          </w:rPr>
          <w:fldChar w:fldCharType="separate"/>
        </w:r>
        <w:r>
          <w:rPr>
            <w:noProof/>
            <w:webHidden/>
          </w:rPr>
          <w:t>8</w:t>
        </w:r>
        <w:r w:rsidR="00F20C94">
          <w:rPr>
            <w:noProof/>
            <w:webHidden/>
          </w:rPr>
          <w:fldChar w:fldCharType="end"/>
        </w:r>
      </w:hyperlink>
    </w:p>
    <w:p w:rsidR="00F20C94" w:rsidRDefault="00045D43">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3688072" w:history="1">
        <w:r w:rsidR="00F20C94" w:rsidRPr="005C3B1D">
          <w:rPr>
            <w:rStyle w:val="af"/>
            <w:rFonts w:ascii="Times New Roman" w:hAnsi="Times New Roman"/>
            <w:noProof/>
          </w:rPr>
          <w:t>3.2.</w:t>
        </w:r>
        <w:r w:rsidR="00F20C94">
          <w:rPr>
            <w:rFonts w:asciiTheme="minorHAnsi" w:eastAsiaTheme="minorEastAsia" w:hAnsiTheme="minorHAnsi" w:cstheme="minorBidi"/>
            <w:smallCaps w:val="0"/>
            <w:noProof/>
            <w:sz w:val="22"/>
            <w:szCs w:val="22"/>
            <w:lang w:eastAsia="ru-RU"/>
          </w:rPr>
          <w:tab/>
        </w:r>
        <w:r w:rsidR="00F20C94" w:rsidRPr="005C3B1D">
          <w:rPr>
            <w:rStyle w:val="af"/>
            <w:rFonts w:ascii="Times New Roman" w:hAnsi="Times New Roman"/>
            <w:noProof/>
          </w:rPr>
          <w:t>Требование о наличии трудовых ресурсов Участника закупки</w:t>
        </w:r>
        <w:r w:rsidR="00F20C94">
          <w:rPr>
            <w:noProof/>
            <w:webHidden/>
          </w:rPr>
          <w:tab/>
        </w:r>
        <w:r w:rsidR="00F20C94">
          <w:rPr>
            <w:noProof/>
            <w:webHidden/>
          </w:rPr>
          <w:fldChar w:fldCharType="begin"/>
        </w:r>
        <w:r w:rsidR="00F20C94">
          <w:rPr>
            <w:noProof/>
            <w:webHidden/>
          </w:rPr>
          <w:instrText xml:space="preserve"> PAGEREF _Toc453688072 \h </w:instrText>
        </w:r>
        <w:r w:rsidR="00F20C94">
          <w:rPr>
            <w:noProof/>
            <w:webHidden/>
          </w:rPr>
        </w:r>
        <w:r w:rsidR="00F20C94">
          <w:rPr>
            <w:noProof/>
            <w:webHidden/>
          </w:rPr>
          <w:fldChar w:fldCharType="separate"/>
        </w:r>
        <w:r>
          <w:rPr>
            <w:noProof/>
            <w:webHidden/>
          </w:rPr>
          <w:t>9</w:t>
        </w:r>
        <w:r w:rsidR="00F20C94">
          <w:rPr>
            <w:noProof/>
            <w:webHidden/>
          </w:rPr>
          <w:fldChar w:fldCharType="end"/>
        </w:r>
      </w:hyperlink>
    </w:p>
    <w:p w:rsidR="00F20C94" w:rsidRDefault="00045D43">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3688073" w:history="1">
        <w:r w:rsidR="00F20C94" w:rsidRPr="005C3B1D">
          <w:rPr>
            <w:rStyle w:val="af"/>
            <w:rFonts w:ascii="Times New Roman" w:hAnsi="Times New Roman"/>
            <w:noProof/>
          </w:rPr>
          <w:t>3.3.</w:t>
        </w:r>
        <w:r w:rsidR="00F20C94">
          <w:rPr>
            <w:rFonts w:asciiTheme="minorHAnsi" w:eastAsiaTheme="minorEastAsia" w:hAnsiTheme="minorHAnsi" w:cstheme="minorBidi"/>
            <w:smallCaps w:val="0"/>
            <w:noProof/>
            <w:sz w:val="22"/>
            <w:szCs w:val="22"/>
            <w:lang w:eastAsia="ru-RU"/>
          </w:rPr>
          <w:tab/>
        </w:r>
        <w:r w:rsidR="00F20C94" w:rsidRPr="005C3B1D">
          <w:rPr>
            <w:rStyle w:val="af"/>
            <w:rFonts w:ascii="Times New Roman" w:hAnsi="Times New Roman"/>
            <w:noProof/>
          </w:rPr>
          <w:t>Формирование заявки Участника закупки</w:t>
        </w:r>
        <w:r w:rsidR="00F20C94">
          <w:rPr>
            <w:noProof/>
            <w:webHidden/>
          </w:rPr>
          <w:tab/>
        </w:r>
        <w:r w:rsidR="00F20C94">
          <w:rPr>
            <w:noProof/>
            <w:webHidden/>
          </w:rPr>
          <w:fldChar w:fldCharType="begin"/>
        </w:r>
        <w:r w:rsidR="00F20C94">
          <w:rPr>
            <w:noProof/>
            <w:webHidden/>
          </w:rPr>
          <w:instrText xml:space="preserve"> PAGEREF _Toc453688073 \h </w:instrText>
        </w:r>
        <w:r w:rsidR="00F20C94">
          <w:rPr>
            <w:noProof/>
            <w:webHidden/>
          </w:rPr>
        </w:r>
        <w:r w:rsidR="00F20C94">
          <w:rPr>
            <w:noProof/>
            <w:webHidden/>
          </w:rPr>
          <w:fldChar w:fldCharType="separate"/>
        </w:r>
        <w:r>
          <w:rPr>
            <w:noProof/>
            <w:webHidden/>
          </w:rPr>
          <w:t>10</w:t>
        </w:r>
        <w:r w:rsidR="00F20C94">
          <w:rPr>
            <w:noProof/>
            <w:webHidden/>
          </w:rPr>
          <w:fldChar w:fldCharType="end"/>
        </w:r>
      </w:hyperlink>
    </w:p>
    <w:p w:rsidR="00F20C94" w:rsidRDefault="00045D43">
      <w:pPr>
        <w:pStyle w:val="1fc"/>
        <w:tabs>
          <w:tab w:val="left" w:pos="440"/>
        </w:tabs>
        <w:rPr>
          <w:rFonts w:asciiTheme="minorHAnsi" w:eastAsiaTheme="minorEastAsia" w:hAnsiTheme="minorHAnsi" w:cstheme="minorBidi"/>
          <w:b w:val="0"/>
          <w:bCs w:val="0"/>
          <w:caps w:val="0"/>
          <w:noProof/>
          <w:sz w:val="22"/>
          <w:szCs w:val="22"/>
          <w:lang w:eastAsia="ru-RU"/>
        </w:rPr>
      </w:pPr>
      <w:hyperlink w:anchor="_Toc453688074" w:history="1">
        <w:r w:rsidR="00F20C94" w:rsidRPr="005C3B1D">
          <w:rPr>
            <w:rStyle w:val="af"/>
            <w:rFonts w:eastAsia="Times New Roman"/>
            <w:iCs/>
            <w:noProof/>
            <w:lang w:val="x-none"/>
          </w:rPr>
          <w:t>4.</w:t>
        </w:r>
        <w:r w:rsidR="00F20C94">
          <w:rPr>
            <w:rFonts w:asciiTheme="minorHAnsi" w:eastAsiaTheme="minorEastAsia" w:hAnsiTheme="minorHAnsi" w:cstheme="minorBidi"/>
            <w:b w:val="0"/>
            <w:bCs w:val="0"/>
            <w:caps w:val="0"/>
            <w:noProof/>
            <w:sz w:val="22"/>
            <w:szCs w:val="22"/>
            <w:lang w:eastAsia="ru-RU"/>
          </w:rPr>
          <w:tab/>
        </w:r>
        <w:r w:rsidR="00F20C94" w:rsidRPr="005C3B1D">
          <w:rPr>
            <w:rStyle w:val="af"/>
            <w:rFonts w:eastAsia="Times New Roman"/>
            <w:iCs/>
            <w:noProof/>
            <w:lang w:val="x-none"/>
          </w:rPr>
          <w:t>Порядок проведения запроса предложений</w:t>
        </w:r>
        <w:r w:rsidR="00F20C94">
          <w:rPr>
            <w:noProof/>
            <w:webHidden/>
          </w:rPr>
          <w:tab/>
        </w:r>
        <w:r w:rsidR="00F20C94">
          <w:rPr>
            <w:noProof/>
            <w:webHidden/>
          </w:rPr>
          <w:fldChar w:fldCharType="begin"/>
        </w:r>
        <w:r w:rsidR="00F20C94">
          <w:rPr>
            <w:noProof/>
            <w:webHidden/>
          </w:rPr>
          <w:instrText xml:space="preserve"> PAGEREF _Toc453688074 \h </w:instrText>
        </w:r>
        <w:r w:rsidR="00F20C94">
          <w:rPr>
            <w:noProof/>
            <w:webHidden/>
          </w:rPr>
        </w:r>
        <w:r w:rsidR="00F20C94">
          <w:rPr>
            <w:noProof/>
            <w:webHidden/>
          </w:rPr>
          <w:fldChar w:fldCharType="separate"/>
        </w:r>
        <w:r>
          <w:rPr>
            <w:noProof/>
            <w:webHidden/>
          </w:rPr>
          <w:t>14</w:t>
        </w:r>
        <w:r w:rsidR="00F20C94">
          <w:rPr>
            <w:noProof/>
            <w:webHidden/>
          </w:rPr>
          <w:fldChar w:fldCharType="end"/>
        </w:r>
      </w:hyperlink>
    </w:p>
    <w:p w:rsidR="00F20C94" w:rsidRDefault="00045D43">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3688075" w:history="1">
        <w:r w:rsidR="00F20C94" w:rsidRPr="005C3B1D">
          <w:rPr>
            <w:rStyle w:val="af"/>
            <w:rFonts w:ascii="Times New Roman" w:eastAsia="Times New Roman" w:hAnsi="Times New Roman" w:cs="Times New Roman"/>
            <w:b/>
            <w:bCs/>
            <w:iCs/>
            <w:noProof/>
          </w:rPr>
          <w:t>4.1.</w:t>
        </w:r>
        <w:r w:rsidR="00F20C94">
          <w:rPr>
            <w:rFonts w:asciiTheme="minorHAnsi" w:eastAsiaTheme="minorEastAsia" w:hAnsiTheme="minorHAnsi" w:cstheme="minorBidi"/>
            <w:smallCaps w:val="0"/>
            <w:noProof/>
            <w:sz w:val="22"/>
            <w:szCs w:val="22"/>
            <w:lang w:eastAsia="ru-RU"/>
          </w:rPr>
          <w:tab/>
        </w:r>
        <w:r w:rsidR="00F20C94" w:rsidRPr="005C3B1D">
          <w:rPr>
            <w:rStyle w:val="af"/>
            <w:rFonts w:ascii="Times New Roman" w:eastAsia="Times New Roman" w:hAnsi="Times New Roman" w:cs="Arial"/>
            <w:b/>
            <w:noProof/>
          </w:rPr>
          <w:t>Получение Документации</w:t>
        </w:r>
        <w:r w:rsidR="00F20C94">
          <w:rPr>
            <w:noProof/>
            <w:webHidden/>
          </w:rPr>
          <w:tab/>
        </w:r>
        <w:r w:rsidR="00F20C94">
          <w:rPr>
            <w:noProof/>
            <w:webHidden/>
          </w:rPr>
          <w:fldChar w:fldCharType="begin"/>
        </w:r>
        <w:r w:rsidR="00F20C94">
          <w:rPr>
            <w:noProof/>
            <w:webHidden/>
          </w:rPr>
          <w:instrText xml:space="preserve"> PAGEREF _Toc453688075 \h </w:instrText>
        </w:r>
        <w:r w:rsidR="00F20C94">
          <w:rPr>
            <w:noProof/>
            <w:webHidden/>
          </w:rPr>
        </w:r>
        <w:r w:rsidR="00F20C94">
          <w:rPr>
            <w:noProof/>
            <w:webHidden/>
          </w:rPr>
          <w:fldChar w:fldCharType="separate"/>
        </w:r>
        <w:r>
          <w:rPr>
            <w:noProof/>
            <w:webHidden/>
          </w:rPr>
          <w:t>14</w:t>
        </w:r>
        <w:r w:rsidR="00F20C94">
          <w:rPr>
            <w:noProof/>
            <w:webHidden/>
          </w:rPr>
          <w:fldChar w:fldCharType="end"/>
        </w:r>
      </w:hyperlink>
    </w:p>
    <w:p w:rsidR="00F20C94" w:rsidRDefault="00045D43">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3688076" w:history="1">
        <w:r w:rsidR="00F20C94" w:rsidRPr="005C3B1D">
          <w:rPr>
            <w:rStyle w:val="af"/>
            <w:rFonts w:ascii="Times New Roman" w:eastAsia="Times New Roman" w:hAnsi="Times New Roman" w:cs="Times New Roman"/>
            <w:b/>
            <w:bCs/>
            <w:iCs/>
            <w:noProof/>
          </w:rPr>
          <w:t>4.2.</w:t>
        </w:r>
        <w:r w:rsidR="00F20C94">
          <w:rPr>
            <w:rFonts w:asciiTheme="minorHAnsi" w:eastAsiaTheme="minorEastAsia" w:hAnsiTheme="minorHAnsi" w:cstheme="minorBidi"/>
            <w:smallCaps w:val="0"/>
            <w:noProof/>
            <w:sz w:val="22"/>
            <w:szCs w:val="22"/>
            <w:lang w:eastAsia="ru-RU"/>
          </w:rPr>
          <w:tab/>
        </w:r>
        <w:r w:rsidR="00F20C94" w:rsidRPr="005C3B1D">
          <w:rPr>
            <w:rStyle w:val="af"/>
            <w:rFonts w:ascii="Times New Roman" w:eastAsia="Times New Roman" w:hAnsi="Times New Roman" w:cs="Arial"/>
            <w:b/>
            <w:noProof/>
          </w:rPr>
          <w:t>Разъяснение положений Документации</w:t>
        </w:r>
        <w:r w:rsidR="00F20C94">
          <w:rPr>
            <w:noProof/>
            <w:webHidden/>
          </w:rPr>
          <w:tab/>
        </w:r>
        <w:r w:rsidR="00F20C94">
          <w:rPr>
            <w:noProof/>
            <w:webHidden/>
          </w:rPr>
          <w:fldChar w:fldCharType="begin"/>
        </w:r>
        <w:r w:rsidR="00F20C94">
          <w:rPr>
            <w:noProof/>
            <w:webHidden/>
          </w:rPr>
          <w:instrText xml:space="preserve"> PAGEREF _Toc453688076 \h </w:instrText>
        </w:r>
        <w:r w:rsidR="00F20C94">
          <w:rPr>
            <w:noProof/>
            <w:webHidden/>
          </w:rPr>
        </w:r>
        <w:r w:rsidR="00F20C94">
          <w:rPr>
            <w:noProof/>
            <w:webHidden/>
          </w:rPr>
          <w:fldChar w:fldCharType="separate"/>
        </w:r>
        <w:r>
          <w:rPr>
            <w:noProof/>
            <w:webHidden/>
          </w:rPr>
          <w:t>14</w:t>
        </w:r>
        <w:r w:rsidR="00F20C94">
          <w:rPr>
            <w:noProof/>
            <w:webHidden/>
          </w:rPr>
          <w:fldChar w:fldCharType="end"/>
        </w:r>
      </w:hyperlink>
    </w:p>
    <w:p w:rsidR="00F20C94" w:rsidRDefault="00045D43">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3688077" w:history="1">
        <w:r w:rsidR="00F20C94" w:rsidRPr="005C3B1D">
          <w:rPr>
            <w:rStyle w:val="af"/>
            <w:rFonts w:ascii="Times New Roman" w:eastAsia="Times New Roman" w:hAnsi="Times New Roman" w:cs="Times New Roman"/>
            <w:b/>
            <w:bCs/>
            <w:iCs/>
            <w:noProof/>
          </w:rPr>
          <w:t>4.3.</w:t>
        </w:r>
        <w:r w:rsidR="00F20C94">
          <w:rPr>
            <w:rFonts w:asciiTheme="minorHAnsi" w:eastAsiaTheme="minorEastAsia" w:hAnsiTheme="minorHAnsi" w:cstheme="minorBidi"/>
            <w:smallCaps w:val="0"/>
            <w:noProof/>
            <w:sz w:val="22"/>
            <w:szCs w:val="22"/>
            <w:lang w:eastAsia="ru-RU"/>
          </w:rPr>
          <w:tab/>
        </w:r>
        <w:r w:rsidR="00F20C94" w:rsidRPr="005C3B1D">
          <w:rPr>
            <w:rStyle w:val="af"/>
            <w:rFonts w:ascii="Times New Roman" w:eastAsia="Times New Roman" w:hAnsi="Times New Roman" w:cs="Arial"/>
            <w:b/>
            <w:noProof/>
          </w:rPr>
          <w:t>Внесение изменений в Документацию</w:t>
        </w:r>
        <w:r w:rsidR="00F20C94">
          <w:rPr>
            <w:noProof/>
            <w:webHidden/>
          </w:rPr>
          <w:tab/>
        </w:r>
        <w:r w:rsidR="00F20C94">
          <w:rPr>
            <w:noProof/>
            <w:webHidden/>
          </w:rPr>
          <w:fldChar w:fldCharType="begin"/>
        </w:r>
        <w:r w:rsidR="00F20C94">
          <w:rPr>
            <w:noProof/>
            <w:webHidden/>
          </w:rPr>
          <w:instrText xml:space="preserve"> PAGEREF _Toc453688077 \h </w:instrText>
        </w:r>
        <w:r w:rsidR="00F20C94">
          <w:rPr>
            <w:noProof/>
            <w:webHidden/>
          </w:rPr>
        </w:r>
        <w:r w:rsidR="00F20C94">
          <w:rPr>
            <w:noProof/>
            <w:webHidden/>
          </w:rPr>
          <w:fldChar w:fldCharType="separate"/>
        </w:r>
        <w:r>
          <w:rPr>
            <w:noProof/>
            <w:webHidden/>
          </w:rPr>
          <w:t>14</w:t>
        </w:r>
        <w:r w:rsidR="00F20C94">
          <w:rPr>
            <w:noProof/>
            <w:webHidden/>
          </w:rPr>
          <w:fldChar w:fldCharType="end"/>
        </w:r>
      </w:hyperlink>
    </w:p>
    <w:p w:rsidR="00F20C94" w:rsidRDefault="00045D43">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3688078" w:history="1">
        <w:r w:rsidR="00F20C94" w:rsidRPr="005C3B1D">
          <w:rPr>
            <w:rStyle w:val="af"/>
            <w:rFonts w:ascii="Times New Roman" w:eastAsia="Times New Roman" w:hAnsi="Times New Roman" w:cs="Arial"/>
            <w:b/>
            <w:bCs/>
            <w:iCs/>
            <w:noProof/>
          </w:rPr>
          <w:t>4.4.</w:t>
        </w:r>
        <w:r w:rsidR="00F20C94">
          <w:rPr>
            <w:rFonts w:asciiTheme="minorHAnsi" w:eastAsiaTheme="minorEastAsia" w:hAnsiTheme="minorHAnsi" w:cstheme="minorBidi"/>
            <w:smallCaps w:val="0"/>
            <w:noProof/>
            <w:sz w:val="22"/>
            <w:szCs w:val="22"/>
            <w:lang w:eastAsia="ru-RU"/>
          </w:rPr>
          <w:tab/>
        </w:r>
        <w:r w:rsidR="00F20C94" w:rsidRPr="005C3B1D">
          <w:rPr>
            <w:rStyle w:val="af"/>
            <w:rFonts w:ascii="Times New Roman" w:eastAsia="Times New Roman" w:hAnsi="Times New Roman" w:cs="Arial"/>
            <w:b/>
            <w:noProof/>
          </w:rPr>
          <w:t xml:space="preserve">Общие требования к заявке на участие в </w:t>
        </w:r>
        <w:r w:rsidR="00F20C94" w:rsidRPr="005C3B1D">
          <w:rPr>
            <w:rStyle w:val="af"/>
            <w:rFonts w:ascii="Times New Roman" w:eastAsia="Times New Roman" w:hAnsi="Times New Roman" w:cs="Arial"/>
            <w:b/>
            <w:bCs/>
            <w:iCs/>
            <w:noProof/>
          </w:rPr>
          <w:t>запросе предложений</w:t>
        </w:r>
        <w:r w:rsidR="00F20C94">
          <w:rPr>
            <w:noProof/>
            <w:webHidden/>
          </w:rPr>
          <w:tab/>
        </w:r>
        <w:r w:rsidR="00F20C94">
          <w:rPr>
            <w:noProof/>
            <w:webHidden/>
          </w:rPr>
          <w:fldChar w:fldCharType="begin"/>
        </w:r>
        <w:r w:rsidR="00F20C94">
          <w:rPr>
            <w:noProof/>
            <w:webHidden/>
          </w:rPr>
          <w:instrText xml:space="preserve"> PAGEREF _Toc453688078 \h </w:instrText>
        </w:r>
        <w:r w:rsidR="00F20C94">
          <w:rPr>
            <w:noProof/>
            <w:webHidden/>
          </w:rPr>
        </w:r>
        <w:r w:rsidR="00F20C94">
          <w:rPr>
            <w:noProof/>
            <w:webHidden/>
          </w:rPr>
          <w:fldChar w:fldCharType="separate"/>
        </w:r>
        <w:r>
          <w:rPr>
            <w:noProof/>
            <w:webHidden/>
          </w:rPr>
          <w:t>15</w:t>
        </w:r>
        <w:r w:rsidR="00F20C94">
          <w:rPr>
            <w:noProof/>
            <w:webHidden/>
          </w:rPr>
          <w:fldChar w:fldCharType="end"/>
        </w:r>
      </w:hyperlink>
    </w:p>
    <w:p w:rsidR="00F20C94" w:rsidRDefault="00045D43">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3688079" w:history="1">
        <w:r w:rsidR="00F20C94" w:rsidRPr="005C3B1D">
          <w:rPr>
            <w:rStyle w:val="af"/>
            <w:rFonts w:ascii="Times New Roman" w:eastAsia="Times New Roman" w:hAnsi="Times New Roman" w:cs="Arial"/>
            <w:b/>
            <w:bCs/>
            <w:iCs/>
            <w:noProof/>
          </w:rPr>
          <w:t>4.5.</w:t>
        </w:r>
        <w:r w:rsidR="00F20C94">
          <w:rPr>
            <w:rFonts w:asciiTheme="minorHAnsi" w:eastAsiaTheme="minorEastAsia" w:hAnsiTheme="minorHAnsi" w:cstheme="minorBidi"/>
            <w:smallCaps w:val="0"/>
            <w:noProof/>
            <w:sz w:val="22"/>
            <w:szCs w:val="22"/>
            <w:lang w:eastAsia="ru-RU"/>
          </w:rPr>
          <w:tab/>
        </w:r>
        <w:r w:rsidR="00F20C94" w:rsidRPr="005C3B1D">
          <w:rPr>
            <w:rStyle w:val="af"/>
            <w:rFonts w:ascii="Times New Roman" w:eastAsia="Times New Roman" w:hAnsi="Times New Roman" w:cs="Arial"/>
            <w:b/>
            <w:noProof/>
          </w:rPr>
          <w:t xml:space="preserve">Официальный язык </w:t>
        </w:r>
        <w:r w:rsidR="00F20C94" w:rsidRPr="005C3B1D">
          <w:rPr>
            <w:rStyle w:val="af"/>
            <w:rFonts w:ascii="Times New Roman" w:eastAsia="Times New Roman" w:hAnsi="Times New Roman" w:cs="Arial"/>
            <w:b/>
            <w:bCs/>
            <w:iCs/>
            <w:noProof/>
          </w:rPr>
          <w:t>запроса предложений</w:t>
        </w:r>
        <w:r w:rsidR="00F20C94">
          <w:rPr>
            <w:noProof/>
            <w:webHidden/>
          </w:rPr>
          <w:tab/>
        </w:r>
        <w:r w:rsidR="00F20C94">
          <w:rPr>
            <w:noProof/>
            <w:webHidden/>
          </w:rPr>
          <w:fldChar w:fldCharType="begin"/>
        </w:r>
        <w:r w:rsidR="00F20C94">
          <w:rPr>
            <w:noProof/>
            <w:webHidden/>
          </w:rPr>
          <w:instrText xml:space="preserve"> PAGEREF _Toc453688079 \h </w:instrText>
        </w:r>
        <w:r w:rsidR="00F20C94">
          <w:rPr>
            <w:noProof/>
            <w:webHidden/>
          </w:rPr>
        </w:r>
        <w:r w:rsidR="00F20C94">
          <w:rPr>
            <w:noProof/>
            <w:webHidden/>
          </w:rPr>
          <w:fldChar w:fldCharType="separate"/>
        </w:r>
        <w:r>
          <w:rPr>
            <w:noProof/>
            <w:webHidden/>
          </w:rPr>
          <w:t>15</w:t>
        </w:r>
        <w:r w:rsidR="00F20C94">
          <w:rPr>
            <w:noProof/>
            <w:webHidden/>
          </w:rPr>
          <w:fldChar w:fldCharType="end"/>
        </w:r>
      </w:hyperlink>
    </w:p>
    <w:p w:rsidR="00F20C94" w:rsidRDefault="00045D43">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3688080" w:history="1">
        <w:r w:rsidR="00F20C94" w:rsidRPr="005C3B1D">
          <w:rPr>
            <w:rStyle w:val="af"/>
            <w:rFonts w:ascii="Times New Roman" w:eastAsia="Times New Roman" w:hAnsi="Times New Roman" w:cs="Times New Roman"/>
            <w:b/>
            <w:bCs/>
            <w:iCs/>
            <w:noProof/>
          </w:rPr>
          <w:t>4.6.</w:t>
        </w:r>
        <w:r w:rsidR="00F20C94">
          <w:rPr>
            <w:rFonts w:asciiTheme="minorHAnsi" w:eastAsiaTheme="minorEastAsia" w:hAnsiTheme="minorHAnsi" w:cstheme="minorBidi"/>
            <w:smallCaps w:val="0"/>
            <w:noProof/>
            <w:sz w:val="22"/>
            <w:szCs w:val="22"/>
            <w:lang w:eastAsia="ru-RU"/>
          </w:rPr>
          <w:tab/>
        </w:r>
        <w:r w:rsidR="00F20C94" w:rsidRPr="005C3B1D">
          <w:rPr>
            <w:rStyle w:val="af"/>
            <w:rFonts w:ascii="Times New Roman" w:eastAsia="Times New Roman" w:hAnsi="Times New Roman" w:cs="Arial"/>
            <w:b/>
            <w:noProof/>
          </w:rPr>
          <w:t xml:space="preserve">Валюта </w:t>
        </w:r>
        <w:r w:rsidR="00F20C94" w:rsidRPr="005C3B1D">
          <w:rPr>
            <w:rStyle w:val="af"/>
            <w:rFonts w:ascii="Times New Roman" w:eastAsia="Times New Roman" w:hAnsi="Times New Roman" w:cs="Arial"/>
            <w:b/>
            <w:bCs/>
            <w:iCs/>
            <w:noProof/>
          </w:rPr>
          <w:t>запроса предложений</w:t>
        </w:r>
        <w:r w:rsidR="00F20C94">
          <w:rPr>
            <w:noProof/>
            <w:webHidden/>
          </w:rPr>
          <w:tab/>
        </w:r>
        <w:r w:rsidR="00F20C94">
          <w:rPr>
            <w:noProof/>
            <w:webHidden/>
          </w:rPr>
          <w:fldChar w:fldCharType="begin"/>
        </w:r>
        <w:r w:rsidR="00F20C94">
          <w:rPr>
            <w:noProof/>
            <w:webHidden/>
          </w:rPr>
          <w:instrText xml:space="preserve"> PAGEREF _Toc453688080 \h </w:instrText>
        </w:r>
        <w:r w:rsidR="00F20C94">
          <w:rPr>
            <w:noProof/>
            <w:webHidden/>
          </w:rPr>
        </w:r>
        <w:r w:rsidR="00F20C94">
          <w:rPr>
            <w:noProof/>
            <w:webHidden/>
          </w:rPr>
          <w:fldChar w:fldCharType="separate"/>
        </w:r>
        <w:r>
          <w:rPr>
            <w:noProof/>
            <w:webHidden/>
          </w:rPr>
          <w:t>16</w:t>
        </w:r>
        <w:r w:rsidR="00F20C94">
          <w:rPr>
            <w:noProof/>
            <w:webHidden/>
          </w:rPr>
          <w:fldChar w:fldCharType="end"/>
        </w:r>
      </w:hyperlink>
    </w:p>
    <w:p w:rsidR="00F20C94" w:rsidRDefault="00045D43">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3688081" w:history="1">
        <w:r w:rsidR="00F20C94" w:rsidRPr="005C3B1D">
          <w:rPr>
            <w:rStyle w:val="af"/>
            <w:rFonts w:ascii="Times New Roman" w:eastAsia="Times New Roman" w:hAnsi="Times New Roman" w:cs="Times New Roman"/>
            <w:b/>
            <w:bCs/>
            <w:iCs/>
            <w:noProof/>
          </w:rPr>
          <w:t>4.7.</w:t>
        </w:r>
        <w:r w:rsidR="00F20C94">
          <w:rPr>
            <w:rFonts w:asciiTheme="minorHAnsi" w:eastAsiaTheme="minorEastAsia" w:hAnsiTheme="minorHAnsi" w:cstheme="minorBidi"/>
            <w:smallCaps w:val="0"/>
            <w:noProof/>
            <w:sz w:val="22"/>
            <w:szCs w:val="22"/>
            <w:lang w:eastAsia="ru-RU"/>
          </w:rPr>
          <w:tab/>
        </w:r>
        <w:r w:rsidR="00F20C94" w:rsidRPr="005C3B1D">
          <w:rPr>
            <w:rStyle w:val="af"/>
            <w:rFonts w:ascii="Times New Roman" w:eastAsia="Times New Roman" w:hAnsi="Times New Roman" w:cs="Arial"/>
            <w:b/>
            <w:noProof/>
          </w:rPr>
          <w:t>Сведения о цене Договора</w:t>
        </w:r>
        <w:r w:rsidR="00F20C94">
          <w:rPr>
            <w:noProof/>
            <w:webHidden/>
          </w:rPr>
          <w:tab/>
        </w:r>
        <w:r w:rsidR="00F20C94">
          <w:rPr>
            <w:noProof/>
            <w:webHidden/>
          </w:rPr>
          <w:fldChar w:fldCharType="begin"/>
        </w:r>
        <w:r w:rsidR="00F20C94">
          <w:rPr>
            <w:noProof/>
            <w:webHidden/>
          </w:rPr>
          <w:instrText xml:space="preserve"> PAGEREF _Toc453688081 \h </w:instrText>
        </w:r>
        <w:r w:rsidR="00F20C94">
          <w:rPr>
            <w:noProof/>
            <w:webHidden/>
          </w:rPr>
        </w:r>
        <w:r w:rsidR="00F20C94">
          <w:rPr>
            <w:noProof/>
            <w:webHidden/>
          </w:rPr>
          <w:fldChar w:fldCharType="separate"/>
        </w:r>
        <w:r>
          <w:rPr>
            <w:noProof/>
            <w:webHidden/>
          </w:rPr>
          <w:t>16</w:t>
        </w:r>
        <w:r w:rsidR="00F20C94">
          <w:rPr>
            <w:noProof/>
            <w:webHidden/>
          </w:rPr>
          <w:fldChar w:fldCharType="end"/>
        </w:r>
      </w:hyperlink>
    </w:p>
    <w:p w:rsidR="00F20C94" w:rsidRDefault="00045D43">
      <w:pPr>
        <w:pStyle w:val="2c"/>
        <w:tabs>
          <w:tab w:val="right" w:leader="dot" w:pos="9911"/>
        </w:tabs>
        <w:rPr>
          <w:rFonts w:asciiTheme="minorHAnsi" w:eastAsiaTheme="minorEastAsia" w:hAnsiTheme="minorHAnsi" w:cstheme="minorBidi"/>
          <w:smallCaps w:val="0"/>
          <w:noProof/>
          <w:sz w:val="22"/>
          <w:szCs w:val="22"/>
          <w:lang w:eastAsia="ru-RU"/>
        </w:rPr>
      </w:pPr>
      <w:hyperlink w:anchor="_Toc453688082" w:history="1">
        <w:r w:rsidR="00F20C94" w:rsidRPr="005C3B1D">
          <w:rPr>
            <w:rStyle w:val="af"/>
            <w:rFonts w:ascii="Times New Roman" w:eastAsia="Times New Roman" w:hAnsi="Times New Roman" w:cs="Times New Roman"/>
            <w:b/>
            <w:noProof/>
          </w:rPr>
          <w:t>4.8. Порядок предоставления заявок</w:t>
        </w:r>
        <w:r w:rsidR="00F20C94">
          <w:rPr>
            <w:noProof/>
            <w:webHidden/>
          </w:rPr>
          <w:tab/>
        </w:r>
        <w:r w:rsidR="00F20C94">
          <w:rPr>
            <w:noProof/>
            <w:webHidden/>
          </w:rPr>
          <w:fldChar w:fldCharType="begin"/>
        </w:r>
        <w:r w:rsidR="00F20C94">
          <w:rPr>
            <w:noProof/>
            <w:webHidden/>
          </w:rPr>
          <w:instrText xml:space="preserve"> PAGEREF _Toc453688082 \h </w:instrText>
        </w:r>
        <w:r w:rsidR="00F20C94">
          <w:rPr>
            <w:noProof/>
            <w:webHidden/>
          </w:rPr>
        </w:r>
        <w:r w:rsidR="00F20C94">
          <w:rPr>
            <w:noProof/>
            <w:webHidden/>
          </w:rPr>
          <w:fldChar w:fldCharType="separate"/>
        </w:r>
        <w:r>
          <w:rPr>
            <w:noProof/>
            <w:webHidden/>
          </w:rPr>
          <w:t>16</w:t>
        </w:r>
        <w:r w:rsidR="00F20C94">
          <w:rPr>
            <w:noProof/>
            <w:webHidden/>
          </w:rPr>
          <w:fldChar w:fldCharType="end"/>
        </w:r>
      </w:hyperlink>
    </w:p>
    <w:p w:rsidR="00F20C94" w:rsidRDefault="00045D43">
      <w:pPr>
        <w:pStyle w:val="2c"/>
        <w:tabs>
          <w:tab w:val="right" w:leader="dot" w:pos="9911"/>
        </w:tabs>
        <w:rPr>
          <w:rFonts w:asciiTheme="minorHAnsi" w:eastAsiaTheme="minorEastAsia" w:hAnsiTheme="minorHAnsi" w:cstheme="minorBidi"/>
          <w:smallCaps w:val="0"/>
          <w:noProof/>
          <w:sz w:val="22"/>
          <w:szCs w:val="22"/>
          <w:lang w:eastAsia="ru-RU"/>
        </w:rPr>
      </w:pPr>
      <w:hyperlink w:anchor="_Toc453688083" w:history="1">
        <w:r w:rsidR="00F20C94" w:rsidRPr="005C3B1D">
          <w:rPr>
            <w:rStyle w:val="af"/>
            <w:rFonts w:ascii="Times New Roman" w:eastAsia="Times New Roman" w:hAnsi="Times New Roman" w:cs="Times New Roman"/>
            <w:b/>
            <w:bCs/>
            <w:iCs/>
            <w:noProof/>
          </w:rPr>
          <w:t>4.9. Изменение и отзыв заявок</w:t>
        </w:r>
        <w:r w:rsidR="00F20C94">
          <w:rPr>
            <w:noProof/>
            <w:webHidden/>
          </w:rPr>
          <w:tab/>
        </w:r>
        <w:r w:rsidR="00F20C94">
          <w:rPr>
            <w:noProof/>
            <w:webHidden/>
          </w:rPr>
          <w:fldChar w:fldCharType="begin"/>
        </w:r>
        <w:r w:rsidR="00F20C94">
          <w:rPr>
            <w:noProof/>
            <w:webHidden/>
          </w:rPr>
          <w:instrText xml:space="preserve"> PAGEREF _Toc453688083 \h </w:instrText>
        </w:r>
        <w:r w:rsidR="00F20C94">
          <w:rPr>
            <w:noProof/>
            <w:webHidden/>
          </w:rPr>
        </w:r>
        <w:r w:rsidR="00F20C94">
          <w:rPr>
            <w:noProof/>
            <w:webHidden/>
          </w:rPr>
          <w:fldChar w:fldCharType="separate"/>
        </w:r>
        <w:r>
          <w:rPr>
            <w:noProof/>
            <w:webHidden/>
          </w:rPr>
          <w:t>16</w:t>
        </w:r>
        <w:r w:rsidR="00F20C94">
          <w:rPr>
            <w:noProof/>
            <w:webHidden/>
          </w:rPr>
          <w:fldChar w:fldCharType="end"/>
        </w:r>
      </w:hyperlink>
    </w:p>
    <w:p w:rsidR="00F20C94" w:rsidRDefault="00045D43">
      <w:pPr>
        <w:pStyle w:val="2c"/>
        <w:tabs>
          <w:tab w:val="right" w:leader="dot" w:pos="9911"/>
        </w:tabs>
        <w:rPr>
          <w:rFonts w:asciiTheme="minorHAnsi" w:eastAsiaTheme="minorEastAsia" w:hAnsiTheme="minorHAnsi" w:cstheme="minorBidi"/>
          <w:smallCaps w:val="0"/>
          <w:noProof/>
          <w:sz w:val="22"/>
          <w:szCs w:val="22"/>
          <w:lang w:eastAsia="ru-RU"/>
        </w:rPr>
      </w:pPr>
      <w:hyperlink w:anchor="_Toc453688084" w:history="1">
        <w:r w:rsidR="00F20C94" w:rsidRPr="005C3B1D">
          <w:rPr>
            <w:rStyle w:val="af"/>
            <w:rFonts w:ascii="Times New Roman" w:eastAsia="Times New Roman" w:hAnsi="Times New Roman" w:cs="Arial"/>
            <w:b/>
            <w:noProof/>
          </w:rPr>
          <w:t>4.10. Вскрытие конвертов с заявками на участие в запросе предложений и рассмотрение заявок</w:t>
        </w:r>
        <w:r w:rsidR="00F20C94">
          <w:rPr>
            <w:noProof/>
            <w:webHidden/>
          </w:rPr>
          <w:tab/>
        </w:r>
        <w:r w:rsidR="00F20C94">
          <w:rPr>
            <w:noProof/>
            <w:webHidden/>
          </w:rPr>
          <w:fldChar w:fldCharType="begin"/>
        </w:r>
        <w:r w:rsidR="00F20C94">
          <w:rPr>
            <w:noProof/>
            <w:webHidden/>
          </w:rPr>
          <w:instrText xml:space="preserve"> PAGEREF _Toc453688084 \h </w:instrText>
        </w:r>
        <w:r w:rsidR="00F20C94">
          <w:rPr>
            <w:noProof/>
            <w:webHidden/>
          </w:rPr>
        </w:r>
        <w:r w:rsidR="00F20C94">
          <w:rPr>
            <w:noProof/>
            <w:webHidden/>
          </w:rPr>
          <w:fldChar w:fldCharType="separate"/>
        </w:r>
        <w:r>
          <w:rPr>
            <w:noProof/>
            <w:webHidden/>
          </w:rPr>
          <w:t>17</w:t>
        </w:r>
        <w:r w:rsidR="00F20C94">
          <w:rPr>
            <w:noProof/>
            <w:webHidden/>
          </w:rPr>
          <w:fldChar w:fldCharType="end"/>
        </w:r>
      </w:hyperlink>
    </w:p>
    <w:p w:rsidR="00F20C94" w:rsidRDefault="00045D43">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3688085" w:history="1">
        <w:r w:rsidR="00F20C94" w:rsidRPr="005C3B1D">
          <w:rPr>
            <w:rStyle w:val="af"/>
            <w:rFonts w:ascii="Times New Roman" w:eastAsia="Times New Roman" w:hAnsi="Times New Roman" w:cs="Arial"/>
            <w:b/>
            <w:bCs/>
            <w:iCs/>
            <w:noProof/>
          </w:rPr>
          <w:t>4.11.</w:t>
        </w:r>
        <w:r w:rsidR="00F20C94">
          <w:rPr>
            <w:rFonts w:asciiTheme="minorHAnsi" w:eastAsiaTheme="minorEastAsia" w:hAnsiTheme="minorHAnsi" w:cstheme="minorBidi"/>
            <w:smallCaps w:val="0"/>
            <w:noProof/>
            <w:sz w:val="22"/>
            <w:szCs w:val="22"/>
            <w:lang w:eastAsia="ru-RU"/>
          </w:rPr>
          <w:tab/>
        </w:r>
        <w:r w:rsidR="00F20C94" w:rsidRPr="005C3B1D">
          <w:rPr>
            <w:rStyle w:val="af"/>
            <w:rFonts w:ascii="Times New Roman" w:eastAsia="Times New Roman" w:hAnsi="Times New Roman" w:cs="Arial"/>
            <w:b/>
            <w:noProof/>
          </w:rPr>
          <w:t>Опоздавшие заявки</w:t>
        </w:r>
        <w:r w:rsidR="00F20C94">
          <w:rPr>
            <w:noProof/>
            <w:webHidden/>
          </w:rPr>
          <w:tab/>
        </w:r>
        <w:r w:rsidR="00F20C94">
          <w:rPr>
            <w:noProof/>
            <w:webHidden/>
          </w:rPr>
          <w:fldChar w:fldCharType="begin"/>
        </w:r>
        <w:r w:rsidR="00F20C94">
          <w:rPr>
            <w:noProof/>
            <w:webHidden/>
          </w:rPr>
          <w:instrText xml:space="preserve"> PAGEREF _Toc453688085 \h </w:instrText>
        </w:r>
        <w:r w:rsidR="00F20C94">
          <w:rPr>
            <w:noProof/>
            <w:webHidden/>
          </w:rPr>
        </w:r>
        <w:r w:rsidR="00F20C94">
          <w:rPr>
            <w:noProof/>
            <w:webHidden/>
          </w:rPr>
          <w:fldChar w:fldCharType="separate"/>
        </w:r>
        <w:r>
          <w:rPr>
            <w:noProof/>
            <w:webHidden/>
          </w:rPr>
          <w:t>18</w:t>
        </w:r>
        <w:r w:rsidR="00F20C94">
          <w:rPr>
            <w:noProof/>
            <w:webHidden/>
          </w:rPr>
          <w:fldChar w:fldCharType="end"/>
        </w:r>
      </w:hyperlink>
    </w:p>
    <w:p w:rsidR="00F20C94" w:rsidRDefault="00045D43">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3688086" w:history="1">
        <w:r w:rsidR="00F20C94" w:rsidRPr="005C3B1D">
          <w:rPr>
            <w:rStyle w:val="af"/>
            <w:rFonts w:ascii="Times New Roman" w:eastAsia="Times New Roman" w:hAnsi="Times New Roman" w:cs="Arial"/>
            <w:b/>
            <w:bCs/>
            <w:iCs/>
            <w:noProof/>
          </w:rPr>
          <w:t>4.12.</w:t>
        </w:r>
        <w:r w:rsidR="00F20C94">
          <w:rPr>
            <w:rFonts w:asciiTheme="minorHAnsi" w:eastAsiaTheme="minorEastAsia" w:hAnsiTheme="minorHAnsi" w:cstheme="minorBidi"/>
            <w:smallCaps w:val="0"/>
            <w:noProof/>
            <w:sz w:val="22"/>
            <w:szCs w:val="22"/>
            <w:lang w:eastAsia="ru-RU"/>
          </w:rPr>
          <w:tab/>
        </w:r>
        <w:r w:rsidR="00F20C94" w:rsidRPr="005C3B1D">
          <w:rPr>
            <w:rStyle w:val="af"/>
            <w:rFonts w:ascii="Times New Roman" w:eastAsia="Times New Roman" w:hAnsi="Times New Roman" w:cs="Arial"/>
            <w:b/>
            <w:noProof/>
          </w:rPr>
          <w:t xml:space="preserve">Отбор Участников закупки и </w:t>
        </w:r>
        <w:r w:rsidR="00F20C94" w:rsidRPr="005C3B1D">
          <w:rPr>
            <w:rStyle w:val="af"/>
            <w:rFonts w:ascii="Times New Roman" w:eastAsia="Times New Roman" w:hAnsi="Times New Roman" w:cs="Arial"/>
            <w:b/>
            <w:iCs/>
            <w:noProof/>
          </w:rPr>
          <w:t>оформление решения</w:t>
        </w:r>
        <w:r w:rsidR="00F20C94">
          <w:rPr>
            <w:noProof/>
            <w:webHidden/>
          </w:rPr>
          <w:tab/>
        </w:r>
        <w:r w:rsidR="00F20C94">
          <w:rPr>
            <w:noProof/>
            <w:webHidden/>
          </w:rPr>
          <w:fldChar w:fldCharType="begin"/>
        </w:r>
        <w:r w:rsidR="00F20C94">
          <w:rPr>
            <w:noProof/>
            <w:webHidden/>
          </w:rPr>
          <w:instrText xml:space="preserve"> PAGEREF _Toc453688086 \h </w:instrText>
        </w:r>
        <w:r w:rsidR="00F20C94">
          <w:rPr>
            <w:noProof/>
            <w:webHidden/>
          </w:rPr>
        </w:r>
        <w:r w:rsidR="00F20C94">
          <w:rPr>
            <w:noProof/>
            <w:webHidden/>
          </w:rPr>
          <w:fldChar w:fldCharType="separate"/>
        </w:r>
        <w:r>
          <w:rPr>
            <w:noProof/>
            <w:webHidden/>
          </w:rPr>
          <w:t>18</w:t>
        </w:r>
        <w:r w:rsidR="00F20C94">
          <w:rPr>
            <w:noProof/>
            <w:webHidden/>
          </w:rPr>
          <w:fldChar w:fldCharType="end"/>
        </w:r>
      </w:hyperlink>
    </w:p>
    <w:p w:rsidR="00F20C94" w:rsidRDefault="00045D43">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3688087" w:history="1">
        <w:r w:rsidR="00F20C94" w:rsidRPr="005C3B1D">
          <w:rPr>
            <w:rStyle w:val="af"/>
            <w:rFonts w:ascii="Times New Roman" w:eastAsia="Times New Roman" w:hAnsi="Times New Roman" w:cs="Times New Roman"/>
            <w:b/>
            <w:noProof/>
          </w:rPr>
          <w:t>4.13.</w:t>
        </w:r>
        <w:r w:rsidR="00F20C94">
          <w:rPr>
            <w:rFonts w:asciiTheme="minorHAnsi" w:eastAsiaTheme="minorEastAsia" w:hAnsiTheme="minorHAnsi" w:cstheme="minorBidi"/>
            <w:smallCaps w:val="0"/>
            <w:noProof/>
            <w:sz w:val="22"/>
            <w:szCs w:val="22"/>
            <w:lang w:eastAsia="ru-RU"/>
          </w:rPr>
          <w:tab/>
        </w:r>
        <w:r w:rsidR="00F20C94" w:rsidRPr="005C3B1D">
          <w:rPr>
            <w:rStyle w:val="af"/>
            <w:rFonts w:ascii="Times New Roman" w:eastAsia="Times New Roman" w:hAnsi="Times New Roman" w:cs="Times New Roman"/>
            <w:b/>
            <w:noProof/>
          </w:rPr>
          <w:t>Заключение Договора</w:t>
        </w:r>
        <w:r w:rsidR="00F20C94">
          <w:rPr>
            <w:noProof/>
            <w:webHidden/>
          </w:rPr>
          <w:tab/>
        </w:r>
        <w:r w:rsidR="00F20C94">
          <w:rPr>
            <w:noProof/>
            <w:webHidden/>
          </w:rPr>
          <w:fldChar w:fldCharType="begin"/>
        </w:r>
        <w:r w:rsidR="00F20C94">
          <w:rPr>
            <w:noProof/>
            <w:webHidden/>
          </w:rPr>
          <w:instrText xml:space="preserve"> PAGEREF _Toc453688087 \h </w:instrText>
        </w:r>
        <w:r w:rsidR="00F20C94">
          <w:rPr>
            <w:noProof/>
            <w:webHidden/>
          </w:rPr>
        </w:r>
        <w:r w:rsidR="00F20C94">
          <w:rPr>
            <w:noProof/>
            <w:webHidden/>
          </w:rPr>
          <w:fldChar w:fldCharType="separate"/>
        </w:r>
        <w:r>
          <w:rPr>
            <w:noProof/>
            <w:webHidden/>
          </w:rPr>
          <w:t>21</w:t>
        </w:r>
        <w:r w:rsidR="00F20C94">
          <w:rPr>
            <w:noProof/>
            <w:webHidden/>
          </w:rPr>
          <w:fldChar w:fldCharType="end"/>
        </w:r>
      </w:hyperlink>
    </w:p>
    <w:p w:rsidR="00F20C94" w:rsidRDefault="00045D43">
      <w:pPr>
        <w:pStyle w:val="2c"/>
        <w:tabs>
          <w:tab w:val="right" w:leader="dot" w:pos="9911"/>
        </w:tabs>
        <w:rPr>
          <w:rFonts w:asciiTheme="minorHAnsi" w:eastAsiaTheme="minorEastAsia" w:hAnsiTheme="minorHAnsi" w:cstheme="minorBidi"/>
          <w:smallCaps w:val="0"/>
          <w:noProof/>
          <w:sz w:val="22"/>
          <w:szCs w:val="22"/>
          <w:lang w:eastAsia="ru-RU"/>
        </w:rPr>
      </w:pPr>
      <w:hyperlink w:anchor="_Toc453688088" w:history="1">
        <w:r w:rsidR="00F20C94" w:rsidRPr="005C3B1D">
          <w:rPr>
            <w:rStyle w:val="af"/>
            <w:rFonts w:ascii="Times New Roman" w:eastAsia="Times New Roman" w:hAnsi="Times New Roman" w:cs="Times New Roman"/>
            <w:b/>
            <w:noProof/>
          </w:rPr>
          <w:t>4.14. Обеспечение заявки</w:t>
        </w:r>
        <w:r w:rsidR="00F20C94">
          <w:rPr>
            <w:noProof/>
            <w:webHidden/>
          </w:rPr>
          <w:tab/>
        </w:r>
        <w:r w:rsidR="00F20C94">
          <w:rPr>
            <w:noProof/>
            <w:webHidden/>
          </w:rPr>
          <w:fldChar w:fldCharType="begin"/>
        </w:r>
        <w:r w:rsidR="00F20C94">
          <w:rPr>
            <w:noProof/>
            <w:webHidden/>
          </w:rPr>
          <w:instrText xml:space="preserve"> PAGEREF _Toc453688088 \h </w:instrText>
        </w:r>
        <w:r w:rsidR="00F20C94">
          <w:rPr>
            <w:noProof/>
            <w:webHidden/>
          </w:rPr>
        </w:r>
        <w:r w:rsidR="00F20C94">
          <w:rPr>
            <w:noProof/>
            <w:webHidden/>
          </w:rPr>
          <w:fldChar w:fldCharType="separate"/>
        </w:r>
        <w:r>
          <w:rPr>
            <w:noProof/>
            <w:webHidden/>
          </w:rPr>
          <w:t>22</w:t>
        </w:r>
        <w:r w:rsidR="00F20C94">
          <w:rPr>
            <w:noProof/>
            <w:webHidden/>
          </w:rPr>
          <w:fldChar w:fldCharType="end"/>
        </w:r>
      </w:hyperlink>
    </w:p>
    <w:p w:rsidR="00F20C94" w:rsidRDefault="00045D43">
      <w:pPr>
        <w:pStyle w:val="2c"/>
        <w:tabs>
          <w:tab w:val="right" w:leader="dot" w:pos="9911"/>
        </w:tabs>
        <w:rPr>
          <w:rFonts w:asciiTheme="minorHAnsi" w:eastAsiaTheme="minorEastAsia" w:hAnsiTheme="minorHAnsi" w:cstheme="minorBidi"/>
          <w:smallCaps w:val="0"/>
          <w:noProof/>
          <w:sz w:val="22"/>
          <w:szCs w:val="22"/>
          <w:lang w:eastAsia="ru-RU"/>
        </w:rPr>
      </w:pPr>
      <w:hyperlink w:anchor="_Toc453688089" w:history="1">
        <w:r w:rsidR="00F20C94" w:rsidRPr="005C3B1D">
          <w:rPr>
            <w:rStyle w:val="af"/>
            <w:rFonts w:ascii="Times New Roman" w:eastAsia="Times New Roman" w:hAnsi="Times New Roman" w:cs="Times New Roman"/>
            <w:b/>
            <w:noProof/>
          </w:rPr>
          <w:t>4.15. П</w:t>
        </w:r>
        <w:r w:rsidR="00F20C94" w:rsidRPr="005C3B1D">
          <w:rPr>
            <w:rStyle w:val="af"/>
            <w:rFonts w:ascii="Times New Roman" w:eastAsia="Times New Roman" w:hAnsi="Times New Roman" w:cs="Times New Roman"/>
            <w:b/>
            <w:noProof/>
            <w:spacing w:val="1"/>
          </w:rPr>
          <w:t>р</w:t>
        </w:r>
        <w:r w:rsidR="00F20C94" w:rsidRPr="005C3B1D">
          <w:rPr>
            <w:rStyle w:val="af"/>
            <w:rFonts w:ascii="Times New Roman" w:eastAsia="Times New Roman" w:hAnsi="Times New Roman" w:cs="Times New Roman"/>
            <w:b/>
            <w:noProof/>
          </w:rPr>
          <w:t>авовое</w:t>
        </w:r>
        <w:r w:rsidR="00F20C94" w:rsidRPr="005C3B1D">
          <w:rPr>
            <w:rStyle w:val="af"/>
            <w:rFonts w:ascii="Times New Roman" w:eastAsia="Times New Roman" w:hAnsi="Times New Roman" w:cs="Times New Roman"/>
            <w:b/>
            <w:noProof/>
            <w:spacing w:val="-1"/>
          </w:rPr>
          <w:t xml:space="preserve"> </w:t>
        </w:r>
        <w:r w:rsidR="00F20C94" w:rsidRPr="005C3B1D">
          <w:rPr>
            <w:rStyle w:val="af"/>
            <w:rFonts w:ascii="Times New Roman" w:eastAsia="Times New Roman" w:hAnsi="Times New Roman" w:cs="Times New Roman"/>
            <w:b/>
            <w:noProof/>
            <w:spacing w:val="1"/>
          </w:rPr>
          <w:t>р</w:t>
        </w:r>
        <w:r w:rsidR="00F20C94" w:rsidRPr="005C3B1D">
          <w:rPr>
            <w:rStyle w:val="af"/>
            <w:rFonts w:ascii="Times New Roman" w:eastAsia="Times New Roman" w:hAnsi="Times New Roman" w:cs="Times New Roman"/>
            <w:b/>
            <w:noProof/>
            <w:spacing w:val="-1"/>
          </w:rPr>
          <w:t>ег</w:t>
        </w:r>
        <w:r w:rsidR="00F20C94" w:rsidRPr="005C3B1D">
          <w:rPr>
            <w:rStyle w:val="af"/>
            <w:rFonts w:ascii="Times New Roman" w:eastAsia="Times New Roman" w:hAnsi="Times New Roman" w:cs="Times New Roman"/>
            <w:b/>
            <w:noProof/>
          </w:rPr>
          <w:t>ул</w:t>
        </w:r>
        <w:r w:rsidR="00F20C94" w:rsidRPr="005C3B1D">
          <w:rPr>
            <w:rStyle w:val="af"/>
            <w:rFonts w:ascii="Times New Roman" w:eastAsia="Times New Roman" w:hAnsi="Times New Roman" w:cs="Times New Roman"/>
            <w:b/>
            <w:noProof/>
            <w:spacing w:val="1"/>
          </w:rPr>
          <w:t>ир</w:t>
        </w:r>
        <w:r w:rsidR="00F20C94" w:rsidRPr="005C3B1D">
          <w:rPr>
            <w:rStyle w:val="af"/>
            <w:rFonts w:ascii="Times New Roman" w:eastAsia="Times New Roman" w:hAnsi="Times New Roman" w:cs="Times New Roman"/>
            <w:b/>
            <w:noProof/>
          </w:rPr>
          <w:t>ова</w:t>
        </w:r>
        <w:r w:rsidR="00F20C94" w:rsidRPr="005C3B1D">
          <w:rPr>
            <w:rStyle w:val="af"/>
            <w:rFonts w:ascii="Times New Roman" w:eastAsia="Times New Roman" w:hAnsi="Times New Roman" w:cs="Times New Roman"/>
            <w:b/>
            <w:noProof/>
            <w:spacing w:val="1"/>
          </w:rPr>
          <w:t>ни</w:t>
        </w:r>
        <w:r w:rsidR="00F20C94" w:rsidRPr="005C3B1D">
          <w:rPr>
            <w:rStyle w:val="af"/>
            <w:rFonts w:ascii="Times New Roman" w:eastAsia="Times New Roman" w:hAnsi="Times New Roman" w:cs="Times New Roman"/>
            <w:b/>
            <w:noProof/>
          </w:rPr>
          <w:t>е</w:t>
        </w:r>
        <w:r w:rsidR="00F20C94">
          <w:rPr>
            <w:noProof/>
            <w:webHidden/>
          </w:rPr>
          <w:tab/>
        </w:r>
        <w:r w:rsidR="00F20C94">
          <w:rPr>
            <w:noProof/>
            <w:webHidden/>
          </w:rPr>
          <w:fldChar w:fldCharType="begin"/>
        </w:r>
        <w:r w:rsidR="00F20C94">
          <w:rPr>
            <w:noProof/>
            <w:webHidden/>
          </w:rPr>
          <w:instrText xml:space="preserve"> PAGEREF _Toc453688089 \h </w:instrText>
        </w:r>
        <w:r w:rsidR="00F20C94">
          <w:rPr>
            <w:noProof/>
            <w:webHidden/>
          </w:rPr>
        </w:r>
        <w:r w:rsidR="00F20C94">
          <w:rPr>
            <w:noProof/>
            <w:webHidden/>
          </w:rPr>
          <w:fldChar w:fldCharType="separate"/>
        </w:r>
        <w:r>
          <w:rPr>
            <w:noProof/>
            <w:webHidden/>
          </w:rPr>
          <w:t>22</w:t>
        </w:r>
        <w:r w:rsidR="00F20C94">
          <w:rPr>
            <w:noProof/>
            <w:webHidden/>
          </w:rPr>
          <w:fldChar w:fldCharType="end"/>
        </w:r>
      </w:hyperlink>
    </w:p>
    <w:p w:rsidR="00F20C94" w:rsidRDefault="00045D43">
      <w:pPr>
        <w:pStyle w:val="1fc"/>
        <w:rPr>
          <w:rFonts w:asciiTheme="minorHAnsi" w:eastAsiaTheme="minorEastAsia" w:hAnsiTheme="minorHAnsi" w:cstheme="minorBidi"/>
          <w:b w:val="0"/>
          <w:bCs w:val="0"/>
          <w:caps w:val="0"/>
          <w:noProof/>
          <w:sz w:val="22"/>
          <w:szCs w:val="22"/>
          <w:lang w:eastAsia="ru-RU"/>
        </w:rPr>
      </w:pPr>
      <w:hyperlink w:anchor="_Toc453688090" w:history="1">
        <w:r w:rsidR="00F20C94" w:rsidRPr="005C3B1D">
          <w:rPr>
            <w:rStyle w:val="af"/>
            <w:rFonts w:eastAsia="MS Mincho"/>
            <w:noProof/>
            <w:snapToGrid w:val="0"/>
          </w:rPr>
          <w:t>5. Техническое задание</w:t>
        </w:r>
        <w:r w:rsidR="00F20C94">
          <w:rPr>
            <w:noProof/>
            <w:webHidden/>
          </w:rPr>
          <w:tab/>
        </w:r>
        <w:r w:rsidR="00F20C94">
          <w:rPr>
            <w:noProof/>
            <w:webHidden/>
          </w:rPr>
          <w:fldChar w:fldCharType="begin"/>
        </w:r>
        <w:r w:rsidR="00F20C94">
          <w:rPr>
            <w:noProof/>
            <w:webHidden/>
          </w:rPr>
          <w:instrText xml:space="preserve"> PAGEREF _Toc453688090 \h </w:instrText>
        </w:r>
        <w:r w:rsidR="00F20C94">
          <w:rPr>
            <w:noProof/>
            <w:webHidden/>
          </w:rPr>
        </w:r>
        <w:r w:rsidR="00F20C94">
          <w:rPr>
            <w:noProof/>
            <w:webHidden/>
          </w:rPr>
          <w:fldChar w:fldCharType="separate"/>
        </w:r>
        <w:r>
          <w:rPr>
            <w:noProof/>
            <w:webHidden/>
          </w:rPr>
          <w:t>22</w:t>
        </w:r>
        <w:r w:rsidR="00F20C94">
          <w:rPr>
            <w:noProof/>
            <w:webHidden/>
          </w:rPr>
          <w:fldChar w:fldCharType="end"/>
        </w:r>
      </w:hyperlink>
    </w:p>
    <w:p w:rsidR="00F20C94" w:rsidRDefault="00045D43">
      <w:pPr>
        <w:pStyle w:val="1fc"/>
        <w:rPr>
          <w:rFonts w:asciiTheme="minorHAnsi" w:eastAsiaTheme="minorEastAsia" w:hAnsiTheme="minorHAnsi" w:cstheme="minorBidi"/>
          <w:b w:val="0"/>
          <w:bCs w:val="0"/>
          <w:caps w:val="0"/>
          <w:noProof/>
          <w:sz w:val="22"/>
          <w:szCs w:val="22"/>
          <w:lang w:eastAsia="ru-RU"/>
        </w:rPr>
      </w:pPr>
      <w:hyperlink w:anchor="_Toc453688091" w:history="1">
        <w:r w:rsidR="00F20C94" w:rsidRPr="005C3B1D">
          <w:rPr>
            <w:rStyle w:val="af"/>
            <w:noProof/>
          </w:rPr>
          <w:t>Приложение № 1 к Документации</w:t>
        </w:r>
        <w:r w:rsidR="00F20C94">
          <w:rPr>
            <w:noProof/>
            <w:webHidden/>
          </w:rPr>
          <w:tab/>
        </w:r>
        <w:r w:rsidR="00F20C94">
          <w:rPr>
            <w:noProof/>
            <w:webHidden/>
          </w:rPr>
          <w:fldChar w:fldCharType="begin"/>
        </w:r>
        <w:r w:rsidR="00F20C94">
          <w:rPr>
            <w:noProof/>
            <w:webHidden/>
          </w:rPr>
          <w:instrText xml:space="preserve"> PAGEREF _Toc453688091 \h </w:instrText>
        </w:r>
        <w:r w:rsidR="00F20C94">
          <w:rPr>
            <w:noProof/>
            <w:webHidden/>
          </w:rPr>
        </w:r>
        <w:r w:rsidR="00F20C94">
          <w:rPr>
            <w:noProof/>
            <w:webHidden/>
          </w:rPr>
          <w:fldChar w:fldCharType="separate"/>
        </w:r>
        <w:r>
          <w:rPr>
            <w:noProof/>
            <w:webHidden/>
          </w:rPr>
          <w:t>30</w:t>
        </w:r>
        <w:r w:rsidR="00F20C94">
          <w:rPr>
            <w:noProof/>
            <w:webHidden/>
          </w:rPr>
          <w:fldChar w:fldCharType="end"/>
        </w:r>
      </w:hyperlink>
    </w:p>
    <w:p w:rsidR="00F20C94" w:rsidRDefault="00045D43">
      <w:pPr>
        <w:pStyle w:val="2c"/>
        <w:tabs>
          <w:tab w:val="right" w:leader="dot" w:pos="9911"/>
        </w:tabs>
        <w:rPr>
          <w:rFonts w:asciiTheme="minorHAnsi" w:eastAsiaTheme="minorEastAsia" w:hAnsiTheme="minorHAnsi" w:cstheme="minorBidi"/>
          <w:smallCaps w:val="0"/>
          <w:noProof/>
          <w:sz w:val="22"/>
          <w:szCs w:val="22"/>
          <w:lang w:eastAsia="ru-RU"/>
        </w:rPr>
      </w:pPr>
      <w:hyperlink w:anchor="_Toc453688092" w:history="1">
        <w:r w:rsidR="00F20C94" w:rsidRPr="005C3B1D">
          <w:rPr>
            <w:rStyle w:val="af"/>
            <w:rFonts w:ascii="Times New Roman" w:hAnsi="Times New Roman" w:cs="Times New Roman"/>
            <w:noProof/>
          </w:rPr>
          <w:t>Коммерческое предложение (форма 1)</w:t>
        </w:r>
        <w:r w:rsidR="00F20C94">
          <w:rPr>
            <w:noProof/>
            <w:webHidden/>
          </w:rPr>
          <w:tab/>
        </w:r>
        <w:r w:rsidR="00F20C94">
          <w:rPr>
            <w:noProof/>
            <w:webHidden/>
          </w:rPr>
          <w:fldChar w:fldCharType="begin"/>
        </w:r>
        <w:r w:rsidR="00F20C94">
          <w:rPr>
            <w:noProof/>
            <w:webHidden/>
          </w:rPr>
          <w:instrText xml:space="preserve"> PAGEREF _Toc453688092 \h </w:instrText>
        </w:r>
        <w:r w:rsidR="00F20C94">
          <w:rPr>
            <w:noProof/>
            <w:webHidden/>
          </w:rPr>
        </w:r>
        <w:r w:rsidR="00F20C94">
          <w:rPr>
            <w:noProof/>
            <w:webHidden/>
          </w:rPr>
          <w:fldChar w:fldCharType="separate"/>
        </w:r>
        <w:r>
          <w:rPr>
            <w:noProof/>
            <w:webHidden/>
          </w:rPr>
          <w:t>32</w:t>
        </w:r>
        <w:r w:rsidR="00F20C94">
          <w:rPr>
            <w:noProof/>
            <w:webHidden/>
          </w:rPr>
          <w:fldChar w:fldCharType="end"/>
        </w:r>
      </w:hyperlink>
    </w:p>
    <w:p w:rsidR="00F20C94" w:rsidRDefault="00045D43">
      <w:pPr>
        <w:pStyle w:val="2c"/>
        <w:tabs>
          <w:tab w:val="right" w:leader="dot" w:pos="9911"/>
        </w:tabs>
        <w:rPr>
          <w:rFonts w:asciiTheme="minorHAnsi" w:eastAsiaTheme="minorEastAsia" w:hAnsiTheme="minorHAnsi" w:cstheme="minorBidi"/>
          <w:smallCaps w:val="0"/>
          <w:noProof/>
          <w:sz w:val="22"/>
          <w:szCs w:val="22"/>
          <w:lang w:eastAsia="ru-RU"/>
        </w:rPr>
      </w:pPr>
      <w:hyperlink w:anchor="_Toc453688093" w:history="1">
        <w:r w:rsidR="00F20C94" w:rsidRPr="005C3B1D">
          <w:rPr>
            <w:rStyle w:val="af"/>
            <w:rFonts w:ascii="Times New Roman" w:hAnsi="Times New Roman" w:cs="Times New Roman"/>
            <w:noProof/>
          </w:rPr>
          <w:t>Техническое предложение (форма 2)</w:t>
        </w:r>
        <w:r w:rsidR="00F20C94">
          <w:rPr>
            <w:noProof/>
            <w:webHidden/>
          </w:rPr>
          <w:tab/>
        </w:r>
        <w:r w:rsidR="00F20C94">
          <w:rPr>
            <w:noProof/>
            <w:webHidden/>
          </w:rPr>
          <w:fldChar w:fldCharType="begin"/>
        </w:r>
        <w:r w:rsidR="00F20C94">
          <w:rPr>
            <w:noProof/>
            <w:webHidden/>
          </w:rPr>
          <w:instrText xml:space="preserve"> PAGEREF _Toc453688093 \h </w:instrText>
        </w:r>
        <w:r w:rsidR="00F20C94">
          <w:rPr>
            <w:noProof/>
            <w:webHidden/>
          </w:rPr>
        </w:r>
        <w:r w:rsidR="00F20C94">
          <w:rPr>
            <w:noProof/>
            <w:webHidden/>
          </w:rPr>
          <w:fldChar w:fldCharType="separate"/>
        </w:r>
        <w:r>
          <w:rPr>
            <w:noProof/>
            <w:webHidden/>
          </w:rPr>
          <w:t>33</w:t>
        </w:r>
        <w:r w:rsidR="00F20C94">
          <w:rPr>
            <w:noProof/>
            <w:webHidden/>
          </w:rPr>
          <w:fldChar w:fldCharType="end"/>
        </w:r>
      </w:hyperlink>
    </w:p>
    <w:p w:rsidR="00F20C94" w:rsidRDefault="00045D43">
      <w:pPr>
        <w:pStyle w:val="2c"/>
        <w:tabs>
          <w:tab w:val="right" w:leader="dot" w:pos="9911"/>
        </w:tabs>
        <w:rPr>
          <w:rFonts w:asciiTheme="minorHAnsi" w:eastAsiaTheme="minorEastAsia" w:hAnsiTheme="minorHAnsi" w:cstheme="minorBidi"/>
          <w:smallCaps w:val="0"/>
          <w:noProof/>
          <w:sz w:val="22"/>
          <w:szCs w:val="22"/>
          <w:lang w:eastAsia="ru-RU"/>
        </w:rPr>
      </w:pPr>
      <w:hyperlink w:anchor="_Toc453688094" w:history="1">
        <w:r w:rsidR="00F20C94" w:rsidRPr="005C3B1D">
          <w:rPr>
            <w:rStyle w:val="af"/>
            <w:rFonts w:ascii="Times New Roman" w:hAnsi="Times New Roman" w:cs="Times New Roman"/>
            <w:noProof/>
          </w:rPr>
          <w:t>Анкета Участника закупки (форма 3)</w:t>
        </w:r>
        <w:r w:rsidR="00F20C94">
          <w:rPr>
            <w:noProof/>
            <w:webHidden/>
          </w:rPr>
          <w:tab/>
        </w:r>
        <w:r w:rsidR="00F20C94">
          <w:rPr>
            <w:noProof/>
            <w:webHidden/>
          </w:rPr>
          <w:fldChar w:fldCharType="begin"/>
        </w:r>
        <w:r w:rsidR="00F20C94">
          <w:rPr>
            <w:noProof/>
            <w:webHidden/>
          </w:rPr>
          <w:instrText xml:space="preserve"> PAGEREF _Toc453688094 \h </w:instrText>
        </w:r>
        <w:r w:rsidR="00F20C94">
          <w:rPr>
            <w:noProof/>
            <w:webHidden/>
          </w:rPr>
        </w:r>
        <w:r w:rsidR="00F20C94">
          <w:rPr>
            <w:noProof/>
            <w:webHidden/>
          </w:rPr>
          <w:fldChar w:fldCharType="separate"/>
        </w:r>
        <w:r>
          <w:rPr>
            <w:noProof/>
            <w:webHidden/>
          </w:rPr>
          <w:t>37</w:t>
        </w:r>
        <w:r w:rsidR="00F20C94">
          <w:rPr>
            <w:noProof/>
            <w:webHidden/>
          </w:rPr>
          <w:fldChar w:fldCharType="end"/>
        </w:r>
      </w:hyperlink>
    </w:p>
    <w:p w:rsidR="00F20C94" w:rsidRDefault="00045D43">
      <w:pPr>
        <w:pStyle w:val="2c"/>
        <w:tabs>
          <w:tab w:val="right" w:leader="dot" w:pos="9911"/>
        </w:tabs>
        <w:rPr>
          <w:rFonts w:asciiTheme="minorHAnsi" w:eastAsiaTheme="minorEastAsia" w:hAnsiTheme="minorHAnsi" w:cstheme="minorBidi"/>
          <w:smallCaps w:val="0"/>
          <w:noProof/>
          <w:sz w:val="22"/>
          <w:szCs w:val="22"/>
          <w:lang w:eastAsia="ru-RU"/>
        </w:rPr>
      </w:pPr>
      <w:hyperlink w:anchor="_Toc453688095" w:history="1">
        <w:r w:rsidR="00F20C94" w:rsidRPr="005C3B1D">
          <w:rPr>
            <w:rStyle w:val="af"/>
            <w:rFonts w:ascii="Times New Roman" w:hAnsi="Times New Roman" w:cs="Times New Roman"/>
            <w:noProof/>
          </w:rPr>
          <w:t>Декларация о соответствии Участника закупки</w:t>
        </w:r>
        <w:r w:rsidR="00F20C94">
          <w:rPr>
            <w:noProof/>
            <w:webHidden/>
          </w:rPr>
          <w:tab/>
        </w:r>
        <w:r w:rsidR="00F20C94">
          <w:rPr>
            <w:noProof/>
            <w:webHidden/>
          </w:rPr>
          <w:fldChar w:fldCharType="begin"/>
        </w:r>
        <w:r w:rsidR="00F20C94">
          <w:rPr>
            <w:noProof/>
            <w:webHidden/>
          </w:rPr>
          <w:instrText xml:space="preserve"> PAGEREF _Toc453688095 \h </w:instrText>
        </w:r>
        <w:r w:rsidR="00F20C94">
          <w:rPr>
            <w:noProof/>
            <w:webHidden/>
          </w:rPr>
        </w:r>
        <w:r w:rsidR="00F20C94">
          <w:rPr>
            <w:noProof/>
            <w:webHidden/>
          </w:rPr>
          <w:fldChar w:fldCharType="separate"/>
        </w:r>
        <w:r>
          <w:rPr>
            <w:noProof/>
            <w:webHidden/>
          </w:rPr>
          <w:t>39</w:t>
        </w:r>
        <w:r w:rsidR="00F20C94">
          <w:rPr>
            <w:noProof/>
            <w:webHidden/>
          </w:rPr>
          <w:fldChar w:fldCharType="end"/>
        </w:r>
      </w:hyperlink>
    </w:p>
    <w:p w:rsidR="00F20C94" w:rsidRDefault="00045D43">
      <w:pPr>
        <w:pStyle w:val="2c"/>
        <w:tabs>
          <w:tab w:val="right" w:leader="dot" w:pos="9911"/>
        </w:tabs>
        <w:rPr>
          <w:rFonts w:asciiTheme="minorHAnsi" w:eastAsiaTheme="minorEastAsia" w:hAnsiTheme="minorHAnsi" w:cstheme="minorBidi"/>
          <w:smallCaps w:val="0"/>
          <w:noProof/>
          <w:sz w:val="22"/>
          <w:szCs w:val="22"/>
          <w:lang w:eastAsia="ru-RU"/>
        </w:rPr>
      </w:pPr>
      <w:hyperlink w:anchor="_Toc453688096" w:history="1">
        <w:r w:rsidR="00F20C94" w:rsidRPr="005C3B1D">
          <w:rPr>
            <w:rStyle w:val="af"/>
            <w:rFonts w:ascii="Times New Roman" w:hAnsi="Times New Roman" w:cs="Times New Roman"/>
            <w:noProof/>
          </w:rPr>
          <w:t>Справка о перечне и объемах выполнения аналогичных работ за 2011-2015 годы (форма 5)</w:t>
        </w:r>
        <w:r w:rsidR="00F20C94">
          <w:rPr>
            <w:noProof/>
            <w:webHidden/>
          </w:rPr>
          <w:tab/>
        </w:r>
        <w:r w:rsidR="00F20C94">
          <w:rPr>
            <w:noProof/>
            <w:webHidden/>
          </w:rPr>
          <w:fldChar w:fldCharType="begin"/>
        </w:r>
        <w:r w:rsidR="00F20C94">
          <w:rPr>
            <w:noProof/>
            <w:webHidden/>
          </w:rPr>
          <w:instrText xml:space="preserve"> PAGEREF _Toc453688096 \h </w:instrText>
        </w:r>
        <w:r w:rsidR="00F20C94">
          <w:rPr>
            <w:noProof/>
            <w:webHidden/>
          </w:rPr>
        </w:r>
        <w:r w:rsidR="00F20C94">
          <w:rPr>
            <w:noProof/>
            <w:webHidden/>
          </w:rPr>
          <w:fldChar w:fldCharType="separate"/>
        </w:r>
        <w:r>
          <w:rPr>
            <w:noProof/>
            <w:webHidden/>
          </w:rPr>
          <w:t>43</w:t>
        </w:r>
        <w:r w:rsidR="00F20C94">
          <w:rPr>
            <w:noProof/>
            <w:webHidden/>
          </w:rPr>
          <w:fldChar w:fldCharType="end"/>
        </w:r>
      </w:hyperlink>
    </w:p>
    <w:p w:rsidR="00F20C94" w:rsidRDefault="00045D43">
      <w:pPr>
        <w:pStyle w:val="2c"/>
        <w:tabs>
          <w:tab w:val="right" w:leader="dot" w:pos="9911"/>
        </w:tabs>
        <w:rPr>
          <w:rFonts w:asciiTheme="minorHAnsi" w:eastAsiaTheme="minorEastAsia" w:hAnsiTheme="minorHAnsi" w:cstheme="minorBidi"/>
          <w:smallCaps w:val="0"/>
          <w:noProof/>
          <w:sz w:val="22"/>
          <w:szCs w:val="22"/>
          <w:lang w:eastAsia="ru-RU"/>
        </w:rPr>
      </w:pPr>
      <w:hyperlink w:anchor="_Toc453688097" w:history="1">
        <w:r w:rsidR="00F20C94" w:rsidRPr="005C3B1D">
          <w:rPr>
            <w:rStyle w:val="af"/>
            <w:rFonts w:ascii="Times New Roman" w:hAnsi="Times New Roman"/>
            <w:noProof/>
            <w:lang w:eastAsia="ru-RU"/>
          </w:rPr>
          <w:t>Справка о кадровых ресурсах (форма 6)</w:t>
        </w:r>
        <w:r w:rsidR="00F20C94">
          <w:rPr>
            <w:noProof/>
            <w:webHidden/>
          </w:rPr>
          <w:tab/>
        </w:r>
        <w:r w:rsidR="00F20C94">
          <w:rPr>
            <w:noProof/>
            <w:webHidden/>
          </w:rPr>
          <w:fldChar w:fldCharType="begin"/>
        </w:r>
        <w:r w:rsidR="00F20C94">
          <w:rPr>
            <w:noProof/>
            <w:webHidden/>
          </w:rPr>
          <w:instrText xml:space="preserve"> PAGEREF _Toc453688097 \h </w:instrText>
        </w:r>
        <w:r w:rsidR="00F20C94">
          <w:rPr>
            <w:noProof/>
            <w:webHidden/>
          </w:rPr>
        </w:r>
        <w:r w:rsidR="00F20C94">
          <w:rPr>
            <w:noProof/>
            <w:webHidden/>
          </w:rPr>
          <w:fldChar w:fldCharType="separate"/>
        </w:r>
        <w:r>
          <w:rPr>
            <w:noProof/>
            <w:webHidden/>
          </w:rPr>
          <w:t>45</w:t>
        </w:r>
        <w:r w:rsidR="00F20C94">
          <w:rPr>
            <w:noProof/>
            <w:webHidden/>
          </w:rPr>
          <w:fldChar w:fldCharType="end"/>
        </w:r>
      </w:hyperlink>
    </w:p>
    <w:p w:rsidR="00F20C94" w:rsidRDefault="00045D43">
      <w:pPr>
        <w:pStyle w:val="1fc"/>
        <w:rPr>
          <w:rFonts w:asciiTheme="minorHAnsi" w:eastAsiaTheme="minorEastAsia" w:hAnsiTheme="minorHAnsi" w:cstheme="minorBidi"/>
          <w:b w:val="0"/>
          <w:bCs w:val="0"/>
          <w:caps w:val="0"/>
          <w:noProof/>
          <w:sz w:val="22"/>
          <w:szCs w:val="22"/>
          <w:lang w:eastAsia="ru-RU"/>
        </w:rPr>
      </w:pPr>
      <w:hyperlink w:anchor="_Toc453688098" w:history="1">
        <w:r w:rsidR="00F20C94" w:rsidRPr="005C3B1D">
          <w:rPr>
            <w:rStyle w:val="af"/>
            <w:noProof/>
          </w:rPr>
          <w:t>Приложение № 2 к Документации</w:t>
        </w:r>
        <w:r w:rsidR="00F20C94">
          <w:rPr>
            <w:noProof/>
            <w:webHidden/>
          </w:rPr>
          <w:tab/>
        </w:r>
        <w:r w:rsidR="00F20C94">
          <w:rPr>
            <w:noProof/>
            <w:webHidden/>
          </w:rPr>
          <w:fldChar w:fldCharType="begin"/>
        </w:r>
        <w:r w:rsidR="00F20C94">
          <w:rPr>
            <w:noProof/>
            <w:webHidden/>
          </w:rPr>
          <w:instrText xml:space="preserve"> PAGEREF _Toc453688098 \h </w:instrText>
        </w:r>
        <w:r w:rsidR="00F20C94">
          <w:rPr>
            <w:noProof/>
            <w:webHidden/>
          </w:rPr>
        </w:r>
        <w:r w:rsidR="00F20C94">
          <w:rPr>
            <w:noProof/>
            <w:webHidden/>
          </w:rPr>
          <w:fldChar w:fldCharType="separate"/>
        </w:r>
        <w:r>
          <w:rPr>
            <w:noProof/>
            <w:webHidden/>
          </w:rPr>
          <w:t>47</w:t>
        </w:r>
        <w:r w:rsidR="00F20C94">
          <w:rPr>
            <w:noProof/>
            <w:webHidden/>
          </w:rPr>
          <w:fldChar w:fldCharType="end"/>
        </w:r>
      </w:hyperlink>
    </w:p>
    <w:p w:rsidR="00F20C94" w:rsidRDefault="00045D43">
      <w:pPr>
        <w:pStyle w:val="1fc"/>
        <w:rPr>
          <w:rFonts w:asciiTheme="minorHAnsi" w:eastAsiaTheme="minorEastAsia" w:hAnsiTheme="minorHAnsi" w:cstheme="minorBidi"/>
          <w:b w:val="0"/>
          <w:bCs w:val="0"/>
          <w:caps w:val="0"/>
          <w:noProof/>
          <w:sz w:val="22"/>
          <w:szCs w:val="22"/>
          <w:lang w:eastAsia="ru-RU"/>
        </w:rPr>
      </w:pPr>
      <w:hyperlink w:anchor="_Toc453688099" w:history="1">
        <w:r w:rsidR="00F20C94" w:rsidRPr="005C3B1D">
          <w:rPr>
            <w:rStyle w:val="af"/>
            <w:noProof/>
          </w:rPr>
          <w:t>Приложение № 3 к Документации</w:t>
        </w:r>
        <w:r w:rsidR="00F20C94">
          <w:rPr>
            <w:noProof/>
            <w:webHidden/>
          </w:rPr>
          <w:tab/>
        </w:r>
        <w:r w:rsidR="00F20C94">
          <w:rPr>
            <w:noProof/>
            <w:webHidden/>
          </w:rPr>
          <w:fldChar w:fldCharType="begin"/>
        </w:r>
        <w:r w:rsidR="00F20C94">
          <w:rPr>
            <w:noProof/>
            <w:webHidden/>
          </w:rPr>
          <w:instrText xml:space="preserve"> PAGEREF _Toc453688099 \h </w:instrText>
        </w:r>
        <w:r w:rsidR="00F20C94">
          <w:rPr>
            <w:noProof/>
            <w:webHidden/>
          </w:rPr>
        </w:r>
        <w:r w:rsidR="00F20C94">
          <w:rPr>
            <w:noProof/>
            <w:webHidden/>
          </w:rPr>
          <w:fldChar w:fldCharType="separate"/>
        </w:r>
        <w:r>
          <w:rPr>
            <w:noProof/>
            <w:webHidden/>
          </w:rPr>
          <w:t>49</w:t>
        </w:r>
        <w:r w:rsidR="00F20C94">
          <w:rPr>
            <w:noProof/>
            <w:webHidden/>
          </w:rPr>
          <w:fldChar w:fldCharType="end"/>
        </w:r>
      </w:hyperlink>
    </w:p>
    <w:p w:rsidR="00F20C94" w:rsidRDefault="00045D43">
      <w:pPr>
        <w:pStyle w:val="1fc"/>
        <w:rPr>
          <w:rFonts w:asciiTheme="minorHAnsi" w:eastAsiaTheme="minorEastAsia" w:hAnsiTheme="minorHAnsi" w:cstheme="minorBidi"/>
          <w:b w:val="0"/>
          <w:bCs w:val="0"/>
          <w:caps w:val="0"/>
          <w:noProof/>
          <w:sz w:val="22"/>
          <w:szCs w:val="22"/>
          <w:lang w:eastAsia="ru-RU"/>
        </w:rPr>
      </w:pPr>
      <w:hyperlink w:anchor="_Toc453688100" w:history="1">
        <w:r w:rsidR="00F20C94" w:rsidRPr="005C3B1D">
          <w:rPr>
            <w:rStyle w:val="af"/>
            <w:noProof/>
          </w:rPr>
          <w:t>Приложение № 4 к Документации</w:t>
        </w:r>
        <w:r w:rsidR="00F20C94">
          <w:rPr>
            <w:noProof/>
            <w:webHidden/>
          </w:rPr>
          <w:tab/>
        </w:r>
        <w:r w:rsidR="00F20C94">
          <w:rPr>
            <w:noProof/>
            <w:webHidden/>
          </w:rPr>
          <w:fldChar w:fldCharType="begin"/>
        </w:r>
        <w:r w:rsidR="00F20C94">
          <w:rPr>
            <w:noProof/>
            <w:webHidden/>
          </w:rPr>
          <w:instrText xml:space="preserve"> PAGEREF _Toc453688100 \h </w:instrText>
        </w:r>
        <w:r w:rsidR="00F20C94">
          <w:rPr>
            <w:noProof/>
            <w:webHidden/>
          </w:rPr>
        </w:r>
        <w:r w:rsidR="00F20C94">
          <w:rPr>
            <w:noProof/>
            <w:webHidden/>
          </w:rPr>
          <w:fldChar w:fldCharType="separate"/>
        </w:r>
        <w:r>
          <w:rPr>
            <w:noProof/>
            <w:webHidden/>
          </w:rPr>
          <w:t>50</w:t>
        </w:r>
        <w:r w:rsidR="00F20C94">
          <w:rPr>
            <w:noProof/>
            <w:webHidden/>
          </w:rPr>
          <w:fldChar w:fldCharType="end"/>
        </w:r>
      </w:hyperlink>
    </w:p>
    <w:p w:rsidR="00F20C94" w:rsidRDefault="00045D43">
      <w:pPr>
        <w:pStyle w:val="1fc"/>
        <w:rPr>
          <w:rFonts w:asciiTheme="minorHAnsi" w:eastAsiaTheme="minorEastAsia" w:hAnsiTheme="minorHAnsi" w:cstheme="minorBidi"/>
          <w:b w:val="0"/>
          <w:bCs w:val="0"/>
          <w:caps w:val="0"/>
          <w:noProof/>
          <w:sz w:val="22"/>
          <w:szCs w:val="22"/>
          <w:lang w:eastAsia="ru-RU"/>
        </w:rPr>
      </w:pPr>
      <w:hyperlink w:anchor="_Toc453688101" w:history="1">
        <w:r w:rsidR="00F20C94" w:rsidRPr="005C3B1D">
          <w:rPr>
            <w:rStyle w:val="af"/>
            <w:noProof/>
          </w:rPr>
          <w:t>Приложение № 5 к Документации</w:t>
        </w:r>
        <w:r w:rsidR="00F20C94">
          <w:rPr>
            <w:noProof/>
            <w:webHidden/>
          </w:rPr>
          <w:tab/>
        </w:r>
        <w:r w:rsidR="00F20C94">
          <w:rPr>
            <w:noProof/>
            <w:webHidden/>
          </w:rPr>
          <w:fldChar w:fldCharType="begin"/>
        </w:r>
        <w:r w:rsidR="00F20C94">
          <w:rPr>
            <w:noProof/>
            <w:webHidden/>
          </w:rPr>
          <w:instrText xml:space="preserve"> PAGEREF _Toc453688101 \h </w:instrText>
        </w:r>
        <w:r w:rsidR="00F20C94">
          <w:rPr>
            <w:noProof/>
            <w:webHidden/>
          </w:rPr>
        </w:r>
        <w:r w:rsidR="00F20C94">
          <w:rPr>
            <w:noProof/>
            <w:webHidden/>
          </w:rPr>
          <w:fldChar w:fldCharType="separate"/>
        </w:r>
        <w:r>
          <w:rPr>
            <w:noProof/>
            <w:webHidden/>
          </w:rPr>
          <w:t>69</w:t>
        </w:r>
        <w:r w:rsidR="00F20C94">
          <w:rPr>
            <w:noProof/>
            <w:webHidden/>
          </w:rPr>
          <w:fldChar w:fldCharType="end"/>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bookmarkStart w:id="2" w:name="_GoBack"/>
      <w:bookmarkEnd w:id="2"/>
    </w:p>
    <w:p w:rsid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C97EE8" w:rsidRDefault="00C97EE8"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C97EE8" w:rsidRPr="00244A6A" w:rsidRDefault="00C97EE8"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A62E3B" w:rsidRPr="00244A6A" w:rsidRDefault="00A62E3B" w:rsidP="00244A6A">
      <w:pPr>
        <w:suppressAutoHyphens/>
        <w:spacing w:after="0" w:line="240" w:lineRule="auto"/>
        <w:jc w:val="both"/>
        <w:rPr>
          <w:rFonts w:ascii="Times New Roman" w:eastAsia="Times New Roman" w:hAnsi="Times New Roman" w:cs="Times New Roman"/>
          <w:sz w:val="28"/>
          <w:szCs w:val="28"/>
          <w:lang w:eastAsia="ar-SA"/>
        </w:rPr>
      </w:pPr>
    </w:p>
    <w:p w:rsidR="00A21CC7" w:rsidRPr="00A21CC7" w:rsidRDefault="005B450F" w:rsidP="00A21CC7">
      <w:pPr>
        <w:pStyle w:val="afffa"/>
        <w:keepNext/>
        <w:spacing w:after="0" w:line="240" w:lineRule="auto"/>
        <w:jc w:val="center"/>
        <w:outlineLvl w:val="0"/>
        <w:rPr>
          <w:rFonts w:ascii="Times New Roman" w:eastAsia="Times New Roman" w:hAnsi="Times New Roman"/>
          <w:b/>
          <w:bCs/>
          <w:iCs/>
          <w:sz w:val="24"/>
          <w:szCs w:val="24"/>
        </w:rPr>
      </w:pPr>
      <w:bookmarkStart w:id="3" w:name="_Toc453688068"/>
      <w:r>
        <w:rPr>
          <w:rFonts w:ascii="Times New Roman" w:eastAsia="Times New Roman" w:hAnsi="Times New Roman"/>
          <w:b/>
          <w:iCs/>
          <w:sz w:val="24"/>
          <w:szCs w:val="24"/>
        </w:rPr>
        <w:lastRenderedPageBreak/>
        <w:t xml:space="preserve">1. </w:t>
      </w:r>
      <w:r w:rsidR="00244A6A" w:rsidRPr="006F43E8">
        <w:rPr>
          <w:rFonts w:ascii="Times New Roman" w:eastAsia="Times New Roman" w:hAnsi="Times New Roman"/>
          <w:b/>
          <w:iCs/>
          <w:sz w:val="24"/>
          <w:szCs w:val="24"/>
          <w:lang w:val="x-none"/>
        </w:rPr>
        <w:t>Термины и определения</w:t>
      </w:r>
      <w:bookmarkEnd w:id="3"/>
      <w:r w:rsidR="00A21CC7">
        <w:rPr>
          <w:rFonts w:ascii="Times New Roman" w:eastAsia="Times New Roman" w:hAnsi="Times New Roman"/>
          <w:b/>
          <w:iCs/>
          <w:vanish/>
          <w:sz w:val="24"/>
          <w:szCs w:val="24"/>
        </w:rPr>
        <w:cr/>
        <w:t xml:space="preserve">          </w:t>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p>
    <w:p w:rsidR="0052107E" w:rsidRDefault="0052107E"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8418CD"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8418CD">
        <w:rPr>
          <w:rFonts w:ascii="Times New Roman" w:eastAsia="Times New Roman" w:hAnsi="Times New Roman" w:cs="Times New Roman"/>
          <w:b/>
          <w:bCs/>
          <w:sz w:val="24"/>
          <w:szCs w:val="24"/>
          <w:lang w:eastAsia="ar-SA"/>
        </w:rPr>
        <w:t>Заказчик</w:t>
      </w:r>
      <w:r w:rsidRPr="008418CD">
        <w:rPr>
          <w:rFonts w:ascii="Times New Roman" w:eastAsia="Times New Roman" w:hAnsi="Times New Roman" w:cs="Times New Roman"/>
          <w:bCs/>
          <w:sz w:val="24"/>
          <w:szCs w:val="24"/>
          <w:lang w:eastAsia="ar-SA"/>
        </w:rPr>
        <w:t xml:space="preserve"> – </w:t>
      </w:r>
      <w:r w:rsidR="003525AE" w:rsidRPr="008418CD">
        <w:rPr>
          <w:rFonts w:ascii="Times New Roman" w:eastAsia="Calibri" w:hAnsi="Times New Roman" w:cs="Times New Roman"/>
          <w:sz w:val="24"/>
          <w:szCs w:val="24"/>
        </w:rPr>
        <w:t>Акционерное общество «Мурманэнергосбыт» (АО «МЭС»)</w:t>
      </w:r>
      <w:r w:rsidRPr="008418CD">
        <w:rPr>
          <w:rFonts w:ascii="Times New Roman" w:eastAsia="Times New Roman" w:hAnsi="Times New Roman" w:cs="Times New Roman"/>
          <w:bCs/>
          <w:sz w:val="24"/>
          <w:szCs w:val="24"/>
          <w:lang w:eastAsia="ar-SA"/>
        </w:rPr>
        <w:t>.</w:t>
      </w:r>
    </w:p>
    <w:p w:rsidR="008418CD" w:rsidRDefault="008418CD" w:rsidP="008418CD">
      <w:pPr>
        <w:spacing w:after="0" w:line="240" w:lineRule="auto"/>
        <w:jc w:val="both"/>
        <w:rPr>
          <w:rFonts w:ascii="Times New Roman" w:eastAsia="Calibri" w:hAnsi="Times New Roman" w:cs="Times New Roman"/>
          <w:b/>
          <w:bCs/>
          <w:sz w:val="24"/>
          <w:szCs w:val="24"/>
          <w:highlight w:val="yellow"/>
        </w:rPr>
      </w:pPr>
    </w:p>
    <w:p w:rsidR="008418CD" w:rsidRPr="003A5C71" w:rsidRDefault="008418CD" w:rsidP="008418CD">
      <w:pPr>
        <w:spacing w:after="0" w:line="240" w:lineRule="auto"/>
        <w:jc w:val="both"/>
        <w:rPr>
          <w:rFonts w:ascii="Times New Roman" w:eastAsia="Calibri" w:hAnsi="Times New Roman" w:cs="Times New Roman"/>
          <w:sz w:val="24"/>
          <w:szCs w:val="24"/>
        </w:rPr>
      </w:pPr>
      <w:proofErr w:type="gramStart"/>
      <w:r w:rsidRPr="003A5C71">
        <w:rPr>
          <w:rFonts w:ascii="Times New Roman" w:eastAsia="Calibri" w:hAnsi="Times New Roman" w:cs="Times New Roman"/>
          <w:b/>
          <w:bCs/>
          <w:sz w:val="24"/>
          <w:szCs w:val="24"/>
        </w:rPr>
        <w:t>Участник закупки</w:t>
      </w:r>
      <w:r w:rsidRPr="003A5C71">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proofErr w:type="gramEnd"/>
      <w:r w:rsidRPr="003A5C71">
        <w:rPr>
          <w:rFonts w:ascii="Times New Roman" w:eastAsia="Calibri" w:hAnsi="Times New Roman" w:cs="Times New Roman"/>
          <w:sz w:val="24"/>
          <w:szCs w:val="24"/>
        </w:rPr>
        <w:t xml:space="preserve"> Заказчиком в соответствии с настоящим Положением о закупке.</w:t>
      </w:r>
    </w:p>
    <w:p w:rsidR="008418CD" w:rsidRPr="003A5C71" w:rsidRDefault="008418CD" w:rsidP="008418CD">
      <w:pPr>
        <w:suppressAutoHyphens/>
        <w:spacing w:after="0" w:line="240" w:lineRule="auto"/>
        <w:jc w:val="both"/>
        <w:rPr>
          <w:rFonts w:ascii="Times New Roman" w:eastAsia="Calibri" w:hAnsi="Times New Roman" w:cs="Times New Roman"/>
          <w:b/>
          <w:bCs/>
          <w:sz w:val="24"/>
          <w:szCs w:val="24"/>
        </w:rPr>
      </w:pPr>
    </w:p>
    <w:p w:rsidR="008418CD" w:rsidRP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r w:rsidRPr="003A5C71">
        <w:rPr>
          <w:rFonts w:ascii="Times New Roman" w:eastAsia="Calibri" w:hAnsi="Times New Roman" w:cs="Times New Roman"/>
          <w:b/>
          <w:bCs/>
          <w:sz w:val="24"/>
          <w:szCs w:val="24"/>
        </w:rPr>
        <w:t xml:space="preserve">Подрядчик </w:t>
      </w:r>
      <w:r w:rsidRPr="003A5C71">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r w:rsidR="003A5C71">
        <w:rPr>
          <w:rFonts w:ascii="Times New Roman" w:eastAsia="Calibri" w:hAnsi="Times New Roman" w:cs="Times New Roman"/>
          <w:sz w:val="24"/>
          <w:szCs w:val="24"/>
        </w:rPr>
        <w:t>.</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w:t>
      </w:r>
    </w:p>
    <w:p w:rsidR="008418CD" w:rsidRDefault="008418CD"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w:t>
      </w:r>
      <w:r w:rsidR="003525AE" w:rsidRPr="009E46D5">
        <w:rPr>
          <w:rFonts w:ascii="Times New Roman" w:eastAsia="Times New Roman" w:hAnsi="Times New Roman" w:cs="Times New Roman"/>
          <w:bCs/>
          <w:sz w:val="24"/>
          <w:szCs w:val="24"/>
          <w:lang w:eastAsia="ar-SA"/>
        </w:rPr>
        <w:t xml:space="preserve">конкурентный </w:t>
      </w:r>
      <w:r w:rsidR="003525AE" w:rsidRPr="009E46D5">
        <w:rPr>
          <w:rFonts w:ascii="Times New Roman" w:eastAsia="Calibri" w:hAnsi="Times New Roman" w:cs="Times New Roman"/>
          <w:sz w:val="24"/>
          <w:szCs w:val="24"/>
        </w:rPr>
        <w:t>способ закупки, при котором Победителем признается</w:t>
      </w:r>
      <w:r w:rsidR="003525AE" w:rsidRPr="009E46D5">
        <w:rPr>
          <w:rFonts w:ascii="Times New Roman" w:eastAsia="Calibri" w:hAnsi="Times New Roman" w:cs="Times New Roman"/>
          <w:b/>
          <w:sz w:val="24"/>
          <w:szCs w:val="24"/>
        </w:rPr>
        <w:t xml:space="preserve"> </w:t>
      </w:r>
      <w:r w:rsidR="003525AE" w:rsidRPr="009E46D5">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r w:rsidRPr="00244A6A">
        <w:rPr>
          <w:rFonts w:ascii="Times New Roman" w:eastAsia="Times New Roman" w:hAnsi="Times New Roman" w:cs="Times New Roman"/>
          <w:bCs/>
          <w:sz w:val="24"/>
          <w:szCs w:val="24"/>
          <w:lang w:eastAsia="ar-SA"/>
        </w:rPr>
        <w:t xml:space="preserve">. </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525AE" w:rsidRPr="003A2F0D" w:rsidRDefault="003525AE" w:rsidP="008418CD">
      <w:pPr>
        <w:suppressAutoHyphens/>
        <w:spacing w:after="0" w:line="240" w:lineRule="auto"/>
        <w:jc w:val="both"/>
        <w:rPr>
          <w:rFonts w:ascii="Times New Roman" w:eastAsia="Times New Roman" w:hAnsi="Times New Roman" w:cs="Times New Roman"/>
          <w:b/>
          <w:sz w:val="24"/>
          <w:szCs w:val="24"/>
          <w:lang w:eastAsia="ar-SA"/>
        </w:rPr>
      </w:pPr>
    </w:p>
    <w:p w:rsidR="003525AE" w:rsidRPr="00A67989" w:rsidRDefault="003525AE" w:rsidP="008418C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Pr>
          <w:rFonts w:ascii="Times New Roman" w:eastAsia="Times New Roman" w:hAnsi="Times New Roman" w:cs="Times New Roman"/>
          <w:b/>
          <w:sz w:val="24"/>
          <w:szCs w:val="24"/>
          <w:lang w:eastAsia="ar-SA"/>
        </w:rPr>
        <w:t xml:space="preserve"> для обеспечения государственных и муниципальных нужд</w:t>
      </w:r>
      <w:r w:rsidRPr="00D52B8C">
        <w:rPr>
          <w:rFonts w:ascii="Times New Roman" w:eastAsia="Times New Roman" w:hAnsi="Times New Roman" w:cs="Times New Roman"/>
          <w:sz w:val="24"/>
          <w:szCs w:val="24"/>
          <w:lang w:eastAsia="ar-SA"/>
        </w:rPr>
        <w:t xml:space="preserve"> (</w:t>
      </w:r>
      <w:hyperlink r:id="rId12"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D2511D">
        <w:rPr>
          <w:rFonts w:ascii="Times New Roman" w:eastAsia="Times New Roman" w:hAnsi="Times New Roman" w:cs="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система) </w:t>
      </w:r>
      <w:r w:rsidRPr="00E451FD">
        <w:rPr>
          <w:rFonts w:ascii="Times New Roman" w:eastAsia="Times New Roman" w:hAnsi="Times New Roman" w:cs="Times New Roman"/>
          <w:b/>
          <w:sz w:val="24"/>
          <w:szCs w:val="24"/>
          <w:lang w:eastAsia="ar-SA"/>
        </w:rPr>
        <w:t>–</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w:t>
      </w:r>
      <w:proofErr w:type="gramEnd"/>
      <w:r w:rsidRPr="00E77AF8">
        <w:rPr>
          <w:rFonts w:ascii="Times New Roman" w:eastAsia="Times New Roman" w:hAnsi="Times New Roman" w:cs="Times New Roman"/>
          <w:sz w:val="24"/>
          <w:szCs w:val="24"/>
          <w:lang w:eastAsia="ar-SA"/>
        </w:rPr>
        <w:t xml:space="preserve"> единой информационной системе в сфере закупок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244A6A" w:rsidRPr="00244A6A" w:rsidRDefault="003525AE" w:rsidP="008418CD">
      <w:pPr>
        <w:suppressAutoHyphens/>
        <w:spacing w:after="0" w:line="240" w:lineRule="auto"/>
        <w:jc w:val="both"/>
        <w:rPr>
          <w:rFonts w:ascii="Times New Roman" w:eastAsia="Times New Roman" w:hAnsi="Times New Roman" w:cs="Times New Roman"/>
          <w:b/>
          <w:sz w:val="24"/>
          <w:szCs w:val="24"/>
          <w:lang w:eastAsia="ar-SA"/>
        </w:rPr>
      </w:pPr>
      <w:proofErr w:type="gramStart"/>
      <w:r w:rsidRPr="003A2F0D">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w:t>
      </w:r>
      <w:r w:rsidRPr="003A2F0D">
        <w:rPr>
          <w:rFonts w:ascii="Times New Roman" w:eastAsia="Times New Roman" w:hAnsi="Times New Roman" w:cs="Times New Roman"/>
          <w:sz w:val="24"/>
          <w:szCs w:val="24"/>
          <w:lang w:eastAsia="ar-SA"/>
        </w:rPr>
        <w:lastRenderedPageBreak/>
        <w:t>ФЗ «О закупках товаров, работ, услуг отдельными видами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юридических лиц» и Положением о закупке товаров, работ, услуг </w:t>
      </w:r>
      <w:r>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3"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244A6A" w:rsidRPr="00244A6A">
        <w:rPr>
          <w:rFonts w:ascii="Times New Roman" w:eastAsia="Times New Roman" w:hAnsi="Times New Roman" w:cs="Times New Roman"/>
          <w:bCs/>
          <w:sz w:val="24"/>
          <w:szCs w:val="24"/>
          <w:lang w:eastAsia="ar-SA"/>
        </w:rPr>
        <w:t>.</w:t>
      </w:r>
      <w:proofErr w:type="gramEnd"/>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6F43E8" w:rsidRDefault="00244A6A" w:rsidP="00221B62">
      <w:pPr>
        <w:pStyle w:val="afffa"/>
        <w:keepNext/>
        <w:numPr>
          <w:ilvl w:val="0"/>
          <w:numId w:val="27"/>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4" w:name="_Toc453688069"/>
      <w:r w:rsidRPr="006F43E8">
        <w:rPr>
          <w:rFonts w:ascii="Times New Roman" w:eastAsia="Times New Roman" w:hAnsi="Times New Roman"/>
          <w:b/>
          <w:iCs/>
          <w:sz w:val="24"/>
          <w:szCs w:val="24"/>
          <w:lang w:val="x-none"/>
        </w:rPr>
        <w:t>Общие положения</w:t>
      </w:r>
      <w:bookmarkEnd w:id="4"/>
    </w:p>
    <w:p w:rsidR="00244A6A" w:rsidRPr="00244A6A" w:rsidRDefault="00244A6A" w:rsidP="00221B62">
      <w:pPr>
        <w:keepNext/>
        <w:numPr>
          <w:ilvl w:val="1"/>
          <w:numId w:val="27"/>
        </w:numPr>
        <w:tabs>
          <w:tab w:val="left" w:pos="426"/>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901C30" w:rsidP="00A50C78">
      <w:pPr>
        <w:suppressAutoHyphens/>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Pr>
          <w:rFonts w:ascii="Times New Roman" w:eastAsia="Times New Roman" w:hAnsi="Times New Roman" w:cs="Times New Roman"/>
          <w:iCs/>
          <w:sz w:val="24"/>
          <w:szCs w:val="28"/>
          <w:lang w:eastAsia="ar-SA"/>
        </w:rPr>
        <w:t>,</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sz w:val="24"/>
          <w:szCs w:val="24"/>
          <w:lang w:val="x-none" w:eastAsia="ar-SA"/>
        </w:rPr>
        <w:t>.</w:t>
      </w:r>
    </w:p>
    <w:p w:rsidR="00244A6A" w:rsidRPr="002D07FA" w:rsidRDefault="00244A6A"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Наименование и требование к </w:t>
      </w:r>
      <w:r w:rsidR="00130858">
        <w:rPr>
          <w:rFonts w:ascii="Times New Roman" w:eastAsia="Times New Roman" w:hAnsi="Times New Roman" w:cs="Times New Roman"/>
          <w:bCs/>
          <w:sz w:val="24"/>
          <w:szCs w:val="24"/>
          <w:lang w:eastAsia="ar-SA"/>
        </w:rPr>
        <w:t xml:space="preserve">выполняемым </w:t>
      </w:r>
      <w:r w:rsidR="00901C30">
        <w:rPr>
          <w:rFonts w:ascii="Times New Roman" w:eastAsia="Calibri" w:hAnsi="Times New Roman" w:cs="Times New Roman"/>
          <w:sz w:val="24"/>
          <w:szCs w:val="24"/>
          <w:lang w:eastAsia="ar-SA"/>
        </w:rPr>
        <w:t>работам</w:t>
      </w:r>
      <w:r w:rsidRPr="00244A6A">
        <w:rPr>
          <w:rFonts w:ascii="Times New Roman" w:eastAsia="Times New Roman" w:hAnsi="Times New Roman" w:cs="Times New Roman"/>
          <w:bCs/>
          <w:sz w:val="24"/>
          <w:szCs w:val="24"/>
          <w:lang w:eastAsia="ar-SA"/>
        </w:rPr>
        <w:t xml:space="preserve"> указаны в разделе 5 «Техническое задание» Документации</w:t>
      </w:r>
      <w:r w:rsidRPr="002D07FA">
        <w:rPr>
          <w:rFonts w:ascii="Times New Roman" w:eastAsia="Times New Roman" w:hAnsi="Times New Roman" w:cs="Times New Roman"/>
          <w:bCs/>
          <w:sz w:val="24"/>
          <w:szCs w:val="24"/>
          <w:lang w:eastAsia="ar-SA"/>
        </w:rPr>
        <w:t xml:space="preserve">. </w:t>
      </w:r>
    </w:p>
    <w:p w:rsidR="00244A6A" w:rsidRPr="00D359A8" w:rsidRDefault="00244A6A" w:rsidP="00DC5347">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2D07FA">
        <w:rPr>
          <w:rFonts w:ascii="Times New Roman" w:eastAsia="Times New Roman" w:hAnsi="Times New Roman" w:cs="Times New Roman"/>
          <w:sz w:val="24"/>
          <w:szCs w:val="24"/>
          <w:lang w:eastAsia="ar-SA"/>
        </w:rPr>
        <w:t>Предмет</w:t>
      </w:r>
      <w:r w:rsidR="00027865">
        <w:rPr>
          <w:rFonts w:ascii="Times New Roman" w:eastAsia="Times New Roman" w:hAnsi="Times New Roman" w:cs="Times New Roman"/>
          <w:sz w:val="24"/>
          <w:szCs w:val="24"/>
          <w:lang w:eastAsia="ar-SA"/>
        </w:rPr>
        <w:t>, с</w:t>
      </w:r>
      <w:r w:rsidR="00732D11" w:rsidRPr="00D359A8">
        <w:rPr>
          <w:rFonts w:ascii="Times New Roman" w:eastAsia="Times New Roman" w:hAnsi="Times New Roman" w:cs="Times New Roman"/>
          <w:sz w:val="24"/>
          <w:szCs w:val="24"/>
          <w:lang w:eastAsia="ar-SA"/>
        </w:rPr>
        <w:t xml:space="preserve">роки и место </w:t>
      </w:r>
      <w:r w:rsidR="00130858">
        <w:rPr>
          <w:rFonts w:ascii="Times New Roman" w:eastAsia="Times New Roman" w:hAnsi="Times New Roman" w:cs="Times New Roman"/>
          <w:sz w:val="24"/>
          <w:szCs w:val="24"/>
          <w:lang w:eastAsia="ar-SA"/>
        </w:rPr>
        <w:t xml:space="preserve">выполнения работ </w:t>
      </w:r>
      <w:r w:rsidR="00732D11" w:rsidRPr="00D359A8">
        <w:rPr>
          <w:rFonts w:ascii="Times New Roman" w:eastAsia="Times New Roman" w:hAnsi="Times New Roman" w:cs="Times New Roman"/>
          <w:sz w:val="24"/>
          <w:szCs w:val="24"/>
          <w:lang w:eastAsia="ar-SA"/>
        </w:rPr>
        <w:t xml:space="preserve">указаны </w:t>
      </w:r>
      <w:r w:rsidRPr="00D359A8">
        <w:rPr>
          <w:rFonts w:ascii="Times New Roman" w:eastAsia="Times New Roman" w:hAnsi="Times New Roman" w:cs="Times New Roman"/>
          <w:sz w:val="24"/>
          <w:szCs w:val="24"/>
          <w:lang w:eastAsia="ar-SA"/>
        </w:rPr>
        <w:t xml:space="preserve">в Информационной карте </w:t>
      </w:r>
      <w:r w:rsidR="00130858">
        <w:rPr>
          <w:rFonts w:ascii="Times New Roman" w:eastAsia="Times New Roman" w:hAnsi="Times New Roman" w:cs="Times New Roman"/>
          <w:sz w:val="24"/>
          <w:szCs w:val="24"/>
          <w:lang w:eastAsia="ar-SA"/>
        </w:rPr>
        <w:t>Документации</w:t>
      </w:r>
      <w:r w:rsidRPr="00D359A8">
        <w:rPr>
          <w:rFonts w:ascii="Times New Roman" w:eastAsia="Times New Roman" w:hAnsi="Times New Roman" w:cs="Times New Roman"/>
          <w:sz w:val="24"/>
          <w:szCs w:val="24"/>
          <w:lang w:eastAsia="ar-SA"/>
        </w:rPr>
        <w:t xml:space="preserve">.  </w:t>
      </w:r>
    </w:p>
    <w:p w:rsidR="00244A6A" w:rsidRPr="00244A6A" w:rsidRDefault="00244A6A"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A50C78" w:rsidP="00221B62">
      <w:pPr>
        <w:numPr>
          <w:ilvl w:val="2"/>
          <w:numId w:val="27"/>
        </w:numPr>
        <w:tabs>
          <w:tab w:val="left" w:pos="-142"/>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8"/>
          <w:lang w:eastAsia="ar-SA"/>
        </w:rPr>
        <w:t xml:space="preserve"> </w:t>
      </w:r>
      <w:r w:rsidR="00244A6A" w:rsidRPr="00244A6A">
        <w:rPr>
          <w:rFonts w:ascii="Times New Roman" w:eastAsia="Times New Roman" w:hAnsi="Times New Roman" w:cs="Times New Roman"/>
          <w:bCs/>
          <w:sz w:val="24"/>
          <w:szCs w:val="28"/>
          <w:lang w:eastAsia="ar-SA"/>
        </w:rPr>
        <w:t xml:space="preserve">К этапу проведения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00244A6A" w:rsidRPr="00244A6A">
        <w:rPr>
          <w:rFonts w:ascii="Times New Roman" w:eastAsia="Times New Roman" w:hAnsi="Times New Roman" w:cs="Times New Roman"/>
          <w:bCs/>
          <w:sz w:val="24"/>
          <w:lang w:eastAsia="ar-SA"/>
        </w:rPr>
        <w:t xml:space="preserve">, </w:t>
      </w:r>
      <w:r w:rsidR="00244A6A"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D7528B" w:rsidP="00221B62">
      <w:pPr>
        <w:numPr>
          <w:ilvl w:val="2"/>
          <w:numId w:val="27"/>
        </w:numPr>
        <w:tabs>
          <w:tab w:val="clear" w:pos="720"/>
          <w:tab w:val="left" w:pos="709"/>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к этапу проведения запроса предложений  принимает Комиссия по закупке</w:t>
      </w:r>
      <w:r w:rsidR="00244A6A" w:rsidRPr="00244A6A">
        <w:rPr>
          <w:rFonts w:ascii="Times New Roman" w:eastAsia="Times New Roman" w:hAnsi="Times New Roman" w:cs="Times New Roman"/>
          <w:bCs/>
          <w:sz w:val="24"/>
          <w:szCs w:val="24"/>
          <w:lang w:eastAsia="ar-SA"/>
        </w:rPr>
        <w:t xml:space="preserve">. </w:t>
      </w:r>
    </w:p>
    <w:p w:rsidR="00244A6A" w:rsidRPr="00244A6A" w:rsidRDefault="00D7528B"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Комиссия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w:t>
      </w: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 xml:space="preserve">противоречит действующему законодательству Российской Федерации, отстранить Участника от </w:t>
      </w:r>
      <w:r w:rsidR="00244A6A" w:rsidRPr="00244A6A">
        <w:rPr>
          <w:rFonts w:ascii="Times New Roman" w:eastAsia="Times New Roman" w:hAnsi="Times New Roman" w:cs="Times New Roman"/>
          <w:sz w:val="24"/>
          <w:szCs w:val="24"/>
          <w:lang w:eastAsia="ar-SA"/>
        </w:rPr>
        <w:t>участия в</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запросе предложений</w:t>
      </w:r>
      <w:r>
        <w:rPr>
          <w:rFonts w:ascii="Times New Roman" w:eastAsia="Times New Roman" w:hAnsi="Times New Roman" w:cs="Times New Roman"/>
          <w:bCs/>
          <w:sz w:val="24"/>
          <w:szCs w:val="24"/>
          <w:lang w:eastAsia="ar-SA"/>
        </w:rPr>
        <w:t xml:space="preserve"> на любом этапе</w:t>
      </w:r>
      <w:r w:rsidR="00244A6A" w:rsidRPr="00244A6A">
        <w:rPr>
          <w:rFonts w:ascii="Times New Roman" w:eastAsia="Times New Roman" w:hAnsi="Times New Roman" w:cs="Times New Roman"/>
          <w:bCs/>
          <w:sz w:val="24"/>
          <w:szCs w:val="24"/>
          <w:lang w:eastAsia="ar-SA"/>
        </w:rPr>
        <w:t>.</w:t>
      </w:r>
      <w:bookmarkStart w:id="5" w:name="_Ref56231144"/>
      <w:bookmarkStart w:id="6" w:name="_Ref56231140"/>
      <w:bookmarkStart w:id="7" w:name="_Ref55313246"/>
    </w:p>
    <w:p w:rsidR="00244A6A" w:rsidRPr="00244A6A" w:rsidRDefault="00244A6A" w:rsidP="00DC5347">
      <w:pPr>
        <w:tabs>
          <w:tab w:val="left" w:pos="0"/>
          <w:tab w:val="left" w:pos="993"/>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221B62">
      <w:pPr>
        <w:keepNext/>
        <w:numPr>
          <w:ilvl w:val="1"/>
          <w:numId w:val="27"/>
        </w:numPr>
        <w:tabs>
          <w:tab w:val="clear" w:pos="2629"/>
          <w:tab w:val="num"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 xml:space="preserve">Правовой статус </w:t>
      </w:r>
      <w:r w:rsidR="00D7528B" w:rsidRPr="003A2F0D">
        <w:rPr>
          <w:rFonts w:ascii="Times New Roman" w:eastAsia="Times New Roman" w:hAnsi="Times New Roman" w:cs="Times New Roman"/>
          <w:b/>
          <w:bCs/>
          <w:sz w:val="24"/>
          <w:szCs w:val="24"/>
          <w:lang w:eastAsia="ar-SA"/>
        </w:rPr>
        <w:t>запроса предложений</w:t>
      </w:r>
      <w:r w:rsidR="00D7528B" w:rsidRPr="003A2F0D">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
          <w:sz w:val="24"/>
          <w:szCs w:val="24"/>
          <w:lang w:eastAsia="ar-SA"/>
        </w:rPr>
        <w:t>и документов</w:t>
      </w:r>
      <w:bookmarkEnd w:id="5"/>
      <w:bookmarkEnd w:id="6"/>
      <w:bookmarkEnd w:id="7"/>
    </w:p>
    <w:p w:rsidR="00244A6A" w:rsidRPr="00244A6A" w:rsidRDefault="00D7528B" w:rsidP="00221B62">
      <w:pPr>
        <w:numPr>
          <w:ilvl w:val="2"/>
          <w:numId w:val="27"/>
        </w:numPr>
        <w:tabs>
          <w:tab w:val="clear" w:pos="720"/>
          <w:tab w:val="left" w:pos="709"/>
          <w:tab w:val="left" w:pos="96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Pr>
          <w:rFonts w:ascii="Times New Roman" w:eastAsia="Times New Roman" w:hAnsi="Times New Roman" w:cs="Times New Roman"/>
          <w:bCs/>
          <w:sz w:val="24"/>
          <w:szCs w:val="24"/>
          <w:lang w:eastAsia="ar-SA"/>
        </w:rPr>
        <w:t>АО «МЭС»</w:t>
      </w:r>
      <w:r>
        <w:rPr>
          <w:rFonts w:ascii="Times New Roman" w:eastAsia="Calibri" w:hAnsi="Times New Roman" w:cs="Times New Roman"/>
          <w:bCs/>
          <w:sz w:val="24"/>
          <w:szCs w:val="24"/>
          <w:lang w:eastAsia="ar-SA"/>
        </w:rPr>
        <w:t xml:space="preserve"> (ИНН </w:t>
      </w:r>
      <w:r w:rsidRPr="003A2F0D">
        <w:rPr>
          <w:rFonts w:ascii="Times New Roman" w:eastAsia="Calibri" w:hAnsi="Times New Roman" w:cs="Times New Roman"/>
          <w:bCs/>
          <w:sz w:val="24"/>
          <w:szCs w:val="24"/>
          <w:lang w:eastAsia="ar-SA"/>
        </w:rPr>
        <w:t>5190907139, ОГРН 1095190009111) в действующей редакции</w:t>
      </w:r>
      <w:r w:rsidR="00244A6A" w:rsidRPr="00244A6A">
        <w:rPr>
          <w:rFonts w:ascii="Times New Roman" w:eastAsia="Times New Roman" w:hAnsi="Times New Roman" w:cs="Times New Roman"/>
          <w:bCs/>
          <w:sz w:val="24"/>
          <w:szCs w:val="24"/>
          <w:lang w:eastAsia="ar-SA"/>
        </w:rPr>
        <w:t xml:space="preserve">. </w:t>
      </w:r>
    </w:p>
    <w:p w:rsidR="00244A6A" w:rsidRPr="00DC5347" w:rsidRDefault="00D7528B"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не является конкурсом, и </w:t>
      </w:r>
      <w:r>
        <w:rPr>
          <w:rFonts w:ascii="Times New Roman" w:eastAsia="Times New Roman" w:hAnsi="Times New Roman" w:cs="Times New Roman"/>
          <w:bCs/>
          <w:sz w:val="24"/>
          <w:szCs w:val="24"/>
          <w:lang w:eastAsia="ar-SA"/>
        </w:rPr>
        <w:t>его</w:t>
      </w:r>
      <w:r w:rsidR="00244A6A" w:rsidRPr="00244A6A">
        <w:rPr>
          <w:rFonts w:ascii="Times New Roman" w:eastAsia="Times New Roman" w:hAnsi="Times New Roman" w:cs="Times New Roman"/>
          <w:bCs/>
          <w:sz w:val="24"/>
          <w:szCs w:val="24"/>
          <w:lang w:eastAsia="ar-SA"/>
        </w:rPr>
        <w:t xml:space="preserve"> проведение не регулируется статьями 447-449 части первой Гражданского кодекса Российской Федерации. </w:t>
      </w:r>
      <w:r>
        <w:rPr>
          <w:rFonts w:ascii="Times New Roman" w:eastAsia="Times New Roman" w:hAnsi="Times New Roman" w:cs="Times New Roman"/>
          <w:bCs/>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w:t>
      </w:r>
      <w:r>
        <w:rPr>
          <w:rFonts w:ascii="Times New Roman" w:eastAsia="Times New Roman" w:hAnsi="Times New Roman" w:cs="Times New Roman"/>
          <w:bCs/>
          <w:sz w:val="24"/>
          <w:szCs w:val="24"/>
          <w:lang w:eastAsia="ar-SA"/>
        </w:rPr>
        <w:t>ый</w:t>
      </w:r>
      <w:r w:rsidR="00244A6A" w:rsidRPr="00244A6A">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sz w:val="24"/>
          <w:szCs w:val="24"/>
          <w:lang w:eastAsia="ar-SA"/>
        </w:rPr>
        <w:t>запрос предложений</w:t>
      </w:r>
      <w:r w:rsidR="00244A6A"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DC5347" w:rsidRPr="00244A6A" w:rsidRDefault="00DC5347" w:rsidP="00DC5347">
      <w:pPr>
        <w:tabs>
          <w:tab w:val="left" w:pos="709"/>
          <w:tab w:val="left" w:pos="960"/>
          <w:tab w:val="left" w:pos="1134"/>
        </w:tabs>
        <w:suppressAutoHyphens/>
        <w:overflowPunct w:val="0"/>
        <w:autoSpaceDE w:val="0"/>
        <w:spacing w:after="0" w:line="240" w:lineRule="auto"/>
        <w:jc w:val="both"/>
        <w:rPr>
          <w:rFonts w:ascii="Times New Roman" w:eastAsia="Times New Roman" w:hAnsi="Times New Roman" w:cs="Times New Roman"/>
          <w:sz w:val="24"/>
          <w:szCs w:val="24"/>
          <w:lang w:eastAsia="ar-SA"/>
        </w:rPr>
      </w:pPr>
    </w:p>
    <w:p w:rsidR="00244A6A" w:rsidRPr="00244A6A" w:rsidRDefault="00244A6A" w:rsidP="00221B62">
      <w:pPr>
        <w:keepNext/>
        <w:numPr>
          <w:ilvl w:val="1"/>
          <w:numId w:val="27"/>
        </w:numPr>
        <w:tabs>
          <w:tab w:val="left"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DC5347">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 xml:space="preserve">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w:t>
      </w:r>
      <w:r w:rsidRPr="00244A6A">
        <w:rPr>
          <w:rFonts w:ascii="Times New Roman" w:eastAsia="Times New Roman" w:hAnsi="Times New Roman" w:cs="Times New Roman"/>
          <w:bCs/>
          <w:sz w:val="24"/>
          <w:szCs w:val="24"/>
          <w:lang w:eastAsia="ar-SA"/>
        </w:rPr>
        <w:lastRenderedPageBreak/>
        <w:t>требованиям Документации, представляют собой риск для Участника</w:t>
      </w:r>
      <w:r w:rsidR="00DC5347">
        <w:rPr>
          <w:rFonts w:ascii="Times New Roman" w:eastAsia="Times New Roman" w:hAnsi="Times New Roman" w:cs="Times New Roman"/>
          <w:bCs/>
          <w:sz w:val="24"/>
          <w:szCs w:val="24"/>
          <w:lang w:eastAsia="ar-SA"/>
        </w:rPr>
        <w:t xml:space="preserve"> закупки</w:t>
      </w:r>
      <w:r w:rsidRPr="00244A6A">
        <w:rPr>
          <w:rFonts w:ascii="Times New Roman" w:eastAsia="Times New Roman" w:hAnsi="Times New Roman" w:cs="Times New Roman"/>
          <w:bCs/>
          <w:sz w:val="24"/>
          <w:szCs w:val="24"/>
          <w:lang w:eastAsia="ar-SA"/>
        </w:rPr>
        <w:t>, и может привести к отклонению его заявки.</w:t>
      </w:r>
    </w:p>
    <w:p w:rsidR="00244A6A" w:rsidRPr="00244A6A" w:rsidRDefault="00244A6A"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221B62">
      <w:pPr>
        <w:keepNext/>
        <w:numPr>
          <w:ilvl w:val="1"/>
          <w:numId w:val="27"/>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Отказ от проведения запроса предложений</w:t>
      </w:r>
    </w:p>
    <w:p w:rsidR="00244A6A" w:rsidRPr="00244A6A" w:rsidRDefault="009F7EE1" w:rsidP="00221B62">
      <w:pPr>
        <w:numPr>
          <w:ilvl w:val="2"/>
          <w:numId w:val="27"/>
        </w:numPr>
        <w:tabs>
          <w:tab w:val="left" w:pos="0"/>
          <w:tab w:val="left" w:pos="567"/>
          <w:tab w:val="left" w:pos="113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r w:rsidR="00244A6A" w:rsidRPr="00244A6A">
        <w:rPr>
          <w:rFonts w:ascii="Times New Roman" w:eastAsia="Times New Roman" w:hAnsi="Times New Roman" w:cs="Times New Roman"/>
          <w:sz w:val="24"/>
          <w:szCs w:val="24"/>
          <w:lang w:eastAsia="ar-SA"/>
        </w:rPr>
        <w:t xml:space="preserve">. </w:t>
      </w:r>
    </w:p>
    <w:p w:rsidR="009F7EE1" w:rsidRPr="009F7EE1" w:rsidRDefault="009F7EE1" w:rsidP="00221B62">
      <w:pPr>
        <w:numPr>
          <w:ilvl w:val="2"/>
          <w:numId w:val="27"/>
        </w:numPr>
        <w:tabs>
          <w:tab w:val="left" w:pos="0"/>
          <w:tab w:val="left" w:pos="1134"/>
        </w:tabs>
        <w:suppressAutoHyphens/>
        <w:spacing w:after="0" w:line="240" w:lineRule="auto"/>
        <w:ind w:left="0"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Pr>
          <w:rFonts w:ascii="Times New Roman" w:eastAsia="Times New Roman" w:hAnsi="Times New Roman" w:cs="Times New Roman"/>
          <w:bCs/>
          <w:sz w:val="24"/>
          <w:szCs w:val="24"/>
          <w:lang w:eastAsia="ar-SA"/>
        </w:rPr>
        <w:t>.</w:t>
      </w:r>
    </w:p>
    <w:p w:rsidR="00244A6A" w:rsidRPr="00244A6A" w:rsidRDefault="00244A6A" w:rsidP="009F7EE1">
      <w:pPr>
        <w:tabs>
          <w:tab w:val="left" w:pos="0"/>
          <w:tab w:val="left" w:pos="1134"/>
        </w:tabs>
        <w:suppressAutoHyphens/>
        <w:spacing w:after="0" w:line="240" w:lineRule="auto"/>
        <w:ind w:left="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221B62">
      <w:pPr>
        <w:keepNext/>
        <w:numPr>
          <w:ilvl w:val="1"/>
          <w:numId w:val="27"/>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Default="00440FD1" w:rsidP="006D6131">
      <w:pPr>
        <w:tabs>
          <w:tab w:val="left" w:pos="0"/>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Pr>
          <w:rFonts w:ascii="Times New Roman" w:eastAsia="Times New Roman" w:hAnsi="Times New Roman" w:cs="Times New Roman"/>
          <w:sz w:val="24"/>
          <w:szCs w:val="24"/>
          <w:lang w:eastAsia="ar-SA"/>
        </w:rPr>
        <w:t>направленные</w:t>
      </w:r>
      <w:r w:rsidRPr="003A2F0D">
        <w:rPr>
          <w:rFonts w:ascii="Times New Roman" w:eastAsia="Times New Roman" w:hAnsi="Times New Roman" w:cs="Times New Roman"/>
          <w:sz w:val="24"/>
          <w:szCs w:val="24"/>
          <w:lang w:eastAsia="ar-SA"/>
        </w:rPr>
        <w:t xml:space="preserve"> на </w:t>
      </w:r>
      <w:r w:rsidR="00305A11">
        <w:rPr>
          <w:rFonts w:ascii="Times New Roman" w:eastAsia="Times New Roman" w:hAnsi="Times New Roman" w:cs="Times New Roman"/>
          <w:sz w:val="24"/>
          <w:szCs w:val="24"/>
          <w:lang w:eastAsia="ar-SA"/>
        </w:rPr>
        <w:t xml:space="preserve">участие в </w:t>
      </w:r>
      <w:r w:rsidRPr="003A2F0D">
        <w:rPr>
          <w:rFonts w:ascii="Times New Roman" w:eastAsia="Times New Roman" w:hAnsi="Times New Roman" w:cs="Times New Roman"/>
          <w:sz w:val="24"/>
          <w:szCs w:val="24"/>
          <w:lang w:eastAsia="ar-SA"/>
        </w:rPr>
        <w:t>запрос</w:t>
      </w:r>
      <w:r w:rsidR="00305A11">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w:t>
      </w:r>
      <w:proofErr w:type="gramEnd"/>
      <w:r w:rsidRPr="003A2F0D">
        <w:rPr>
          <w:rFonts w:ascii="Times New Roman" w:eastAsia="Times New Roman" w:hAnsi="Times New Roman" w:cs="Times New Roman"/>
          <w:sz w:val="24"/>
          <w:szCs w:val="24"/>
          <w:lang w:eastAsia="ar-SA"/>
        </w:rPr>
        <w:t> причине возврата) (по письменному запросу Участника закупки)</w:t>
      </w:r>
      <w:r w:rsidR="00244A6A" w:rsidRPr="00244A6A">
        <w:rPr>
          <w:rFonts w:ascii="Times New Roman" w:eastAsia="Times New Roman" w:hAnsi="Times New Roman" w:cs="Times New Roman"/>
          <w:sz w:val="24"/>
          <w:szCs w:val="24"/>
          <w:lang w:eastAsia="ar-SA"/>
        </w:rPr>
        <w:t>.</w:t>
      </w:r>
    </w:p>
    <w:p w:rsidR="00440FD1" w:rsidRPr="00C310E8" w:rsidRDefault="00440FD1" w:rsidP="006D6131">
      <w:pPr>
        <w:tabs>
          <w:tab w:val="left" w:pos="0"/>
        </w:tabs>
        <w:suppressAutoHyphens/>
        <w:spacing w:after="0" w:line="240" w:lineRule="auto"/>
        <w:ind w:firstLine="426"/>
        <w:jc w:val="both"/>
        <w:rPr>
          <w:rFonts w:ascii="Times New Roman" w:eastAsia="Times New Roman" w:hAnsi="Times New Roman" w:cs="Times New Roman"/>
          <w:b/>
          <w:bCs/>
          <w:iCs/>
          <w:sz w:val="24"/>
          <w:szCs w:val="24"/>
          <w:lang w:val="x-none" w:eastAsia="ar-SA"/>
        </w:rPr>
      </w:pPr>
    </w:p>
    <w:p w:rsidR="00244A6A" w:rsidRDefault="00244A6A" w:rsidP="002770A1">
      <w:pPr>
        <w:keepNext/>
        <w:suppressAutoHyphens/>
        <w:spacing w:after="0" w:line="240" w:lineRule="auto"/>
        <w:ind w:firstLine="426"/>
        <w:jc w:val="center"/>
        <w:outlineLvl w:val="0"/>
        <w:rPr>
          <w:rFonts w:ascii="Times New Roman" w:eastAsia="Times New Roman" w:hAnsi="Times New Roman" w:cs="Times New Roman"/>
          <w:b/>
          <w:iCs/>
          <w:sz w:val="24"/>
          <w:szCs w:val="24"/>
          <w:lang w:eastAsia="ar-SA"/>
        </w:rPr>
      </w:pPr>
      <w:bookmarkStart w:id="8" w:name="_Toc453688070"/>
      <w:r w:rsidRPr="00244A6A">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8"/>
    </w:p>
    <w:p w:rsidR="00C93978" w:rsidRPr="00C93978" w:rsidRDefault="00C93978" w:rsidP="002770A1">
      <w:pPr>
        <w:spacing w:after="0" w:line="240" w:lineRule="auto"/>
        <w:ind w:firstLine="426"/>
        <w:rPr>
          <w:rFonts w:ascii="Times New Roman" w:eastAsia="Times New Roman" w:hAnsi="Times New Roman" w:cs="Times New Roman"/>
          <w:b/>
          <w:iCs/>
          <w:sz w:val="24"/>
          <w:szCs w:val="24"/>
          <w:lang w:eastAsia="ar-SA"/>
        </w:rPr>
      </w:pPr>
    </w:p>
    <w:p w:rsidR="00C93978" w:rsidRPr="002770A1" w:rsidRDefault="002770A1" w:rsidP="003C5345">
      <w:pPr>
        <w:pStyle w:val="2"/>
        <w:numPr>
          <w:ilvl w:val="1"/>
          <w:numId w:val="37"/>
        </w:numPr>
        <w:spacing w:before="0" w:after="0"/>
        <w:rPr>
          <w:rFonts w:ascii="Times New Roman" w:hAnsi="Times New Roman" w:cs="Times New Roman"/>
          <w:i w:val="0"/>
          <w:sz w:val="24"/>
          <w:szCs w:val="24"/>
        </w:rPr>
      </w:pPr>
      <w:bookmarkStart w:id="9" w:name="_Toc386463992"/>
      <w:r w:rsidRPr="002770A1">
        <w:rPr>
          <w:rFonts w:ascii="Times New Roman" w:hAnsi="Times New Roman" w:cs="Times New Roman"/>
          <w:i w:val="0"/>
          <w:sz w:val="24"/>
          <w:szCs w:val="24"/>
        </w:rPr>
        <w:t xml:space="preserve"> </w:t>
      </w:r>
      <w:bookmarkStart w:id="10" w:name="_Toc453688071"/>
      <w:r w:rsidR="00244A6A" w:rsidRPr="002770A1">
        <w:rPr>
          <w:rFonts w:ascii="Times New Roman" w:hAnsi="Times New Roman" w:cs="Times New Roman"/>
          <w:i w:val="0"/>
          <w:sz w:val="24"/>
          <w:szCs w:val="24"/>
        </w:rPr>
        <w:t>К Участнику закупки предъявляются следующие обязательные требования:</w:t>
      </w:r>
      <w:bookmarkEnd w:id="9"/>
      <w:bookmarkEnd w:id="10"/>
    </w:p>
    <w:p w:rsidR="00AC04DE" w:rsidRPr="00AC04DE" w:rsidRDefault="00AC04DE" w:rsidP="00CE281F">
      <w:pPr>
        <w:tabs>
          <w:tab w:val="left" w:pos="993"/>
        </w:tabs>
        <w:overflowPunct w:val="0"/>
        <w:autoSpaceDE w:val="0"/>
        <w:autoSpaceDN w:val="0"/>
        <w:adjustRightInd w:val="0"/>
        <w:spacing w:after="0" w:line="240" w:lineRule="auto"/>
        <w:ind w:firstLine="426"/>
        <w:jc w:val="both"/>
        <w:rPr>
          <w:rFonts w:ascii="Times New Roman" w:eastAsia="Calibri" w:hAnsi="Times New Roman" w:cs="Times New Roman"/>
          <w:sz w:val="24"/>
          <w:szCs w:val="24"/>
        </w:rPr>
      </w:pPr>
      <w:r w:rsidRPr="00AC04DE">
        <w:rPr>
          <w:rFonts w:ascii="Times New Roman" w:eastAsia="Times New Roman" w:hAnsi="Times New Roman" w:cs="Times New Roman"/>
          <w:b/>
          <w:bCs/>
          <w:sz w:val="24"/>
          <w:szCs w:val="24"/>
          <w:lang w:eastAsia="ar-SA"/>
        </w:rPr>
        <w:t>3.1.1.</w:t>
      </w:r>
      <w:r w:rsidRPr="00AC04DE">
        <w:rPr>
          <w:rFonts w:ascii="Times New Roman" w:eastAsia="Times New Roman" w:hAnsi="Times New Roman" w:cs="Times New Roman"/>
          <w:bCs/>
          <w:sz w:val="24"/>
          <w:szCs w:val="24"/>
          <w:lang w:eastAsia="ar-SA"/>
        </w:rPr>
        <w:t xml:space="preserve"> </w:t>
      </w:r>
      <w:r w:rsidR="00852536">
        <w:rPr>
          <w:rFonts w:ascii="Times New Roman" w:eastAsia="Times New Roman" w:hAnsi="Times New Roman" w:cs="Times New Roman"/>
          <w:bCs/>
          <w:sz w:val="24"/>
          <w:szCs w:val="24"/>
          <w:lang w:eastAsia="ar-SA"/>
        </w:rPr>
        <w:t>У</w:t>
      </w:r>
      <w:r w:rsidRPr="00AC04DE">
        <w:rPr>
          <w:rFonts w:ascii="Times New Roman" w:eastAsia="Times New Roman" w:hAnsi="Times New Roman" w:cs="Times New Roman"/>
          <w:bCs/>
          <w:sz w:val="24"/>
          <w:szCs w:val="24"/>
          <w:lang w:eastAsia="ar-SA"/>
        </w:rPr>
        <w:t xml:space="preserve"> Участника закупки </w:t>
      </w:r>
      <w:r w:rsidR="00852536">
        <w:rPr>
          <w:rFonts w:ascii="Times New Roman" w:eastAsia="Times New Roman" w:hAnsi="Times New Roman" w:cs="Times New Roman"/>
          <w:bCs/>
          <w:sz w:val="24"/>
          <w:szCs w:val="24"/>
          <w:lang w:eastAsia="ar-SA"/>
        </w:rPr>
        <w:t xml:space="preserve">должно быть в наличии </w:t>
      </w:r>
      <w:r w:rsidRPr="00AC04DE">
        <w:rPr>
          <w:rFonts w:ascii="Times New Roman" w:eastAsia="Calibri" w:hAnsi="Times New Roman" w:cs="Times New Roman"/>
          <w:b/>
          <w:sz w:val="24"/>
          <w:szCs w:val="24"/>
        </w:rPr>
        <w:t>действующе</w:t>
      </w:r>
      <w:r w:rsidR="00852536">
        <w:rPr>
          <w:rFonts w:ascii="Times New Roman" w:eastAsia="Calibri" w:hAnsi="Times New Roman" w:cs="Times New Roman"/>
          <w:b/>
          <w:sz w:val="24"/>
          <w:szCs w:val="24"/>
        </w:rPr>
        <w:t>е</w:t>
      </w:r>
      <w:r w:rsidRPr="00AC04DE">
        <w:rPr>
          <w:rFonts w:ascii="Times New Roman" w:eastAsia="Calibri" w:hAnsi="Times New Roman" w:cs="Times New Roman"/>
          <w:b/>
          <w:sz w:val="24"/>
          <w:szCs w:val="24"/>
        </w:rPr>
        <w:t xml:space="preserve"> свидетельств</w:t>
      </w:r>
      <w:r w:rsidR="00852536">
        <w:rPr>
          <w:rFonts w:ascii="Times New Roman" w:eastAsia="Calibri" w:hAnsi="Times New Roman" w:cs="Times New Roman"/>
          <w:b/>
          <w:sz w:val="24"/>
          <w:szCs w:val="24"/>
        </w:rPr>
        <w:t>о</w:t>
      </w:r>
      <w:r w:rsidRPr="00AC04DE">
        <w:rPr>
          <w:rFonts w:ascii="Times New Roman" w:eastAsia="Calibri" w:hAnsi="Times New Roman" w:cs="Times New Roman"/>
          <w:b/>
          <w:sz w:val="24"/>
          <w:szCs w:val="24"/>
        </w:rPr>
        <w:t xml:space="preserve"> СРО</w:t>
      </w:r>
      <w:r w:rsidRPr="00AC04DE">
        <w:rPr>
          <w:rFonts w:ascii="Times New Roman" w:eastAsia="Calibri" w:hAnsi="Times New Roman" w:cs="Times New Roman"/>
          <w:sz w:val="24"/>
          <w:szCs w:val="24"/>
        </w:rPr>
        <w:t xml:space="preserve"> к определенному виду или видам работ, которые оказывают влияние на безопасность объектов капитального строительства (с приложениями) в объеме Технического задания:</w:t>
      </w:r>
    </w:p>
    <w:p w:rsidR="00AC04DE" w:rsidRPr="00AC04DE" w:rsidRDefault="00AC04DE" w:rsidP="00AC04DE">
      <w:pPr>
        <w:numPr>
          <w:ilvl w:val="0"/>
          <w:numId w:val="42"/>
        </w:numPr>
        <w:tabs>
          <w:tab w:val="left" w:pos="993"/>
        </w:tabs>
        <w:overflowPunct w:val="0"/>
        <w:autoSpaceDE w:val="0"/>
        <w:autoSpaceDN w:val="0"/>
        <w:adjustRightInd w:val="0"/>
        <w:spacing w:after="0" w:line="240" w:lineRule="auto"/>
        <w:ind w:left="0" w:firstLine="786"/>
        <w:jc w:val="both"/>
        <w:rPr>
          <w:rFonts w:ascii="Times New Roman" w:eastAsia="Calibri" w:hAnsi="Times New Roman" w:cs="Times New Roman"/>
          <w:sz w:val="24"/>
          <w:szCs w:val="24"/>
        </w:rPr>
      </w:pPr>
      <w:r w:rsidRPr="00AC04DE">
        <w:rPr>
          <w:rFonts w:ascii="Times New Roman" w:eastAsia="Calibri" w:hAnsi="Times New Roman" w:cs="Times New Roman"/>
          <w:sz w:val="24"/>
          <w:szCs w:val="24"/>
        </w:rPr>
        <w:t>п.10.1 Монтаж, усиление и демонтаж конструктивных элементов и ограждающих конструкций зданий и сооружений;</w:t>
      </w:r>
    </w:p>
    <w:p w:rsidR="00AC04DE" w:rsidRPr="00AC04DE" w:rsidRDefault="00AC04DE" w:rsidP="00AC04DE">
      <w:pPr>
        <w:numPr>
          <w:ilvl w:val="0"/>
          <w:numId w:val="42"/>
        </w:numPr>
        <w:tabs>
          <w:tab w:val="left" w:pos="993"/>
        </w:tabs>
        <w:overflowPunct w:val="0"/>
        <w:autoSpaceDE w:val="0"/>
        <w:autoSpaceDN w:val="0"/>
        <w:adjustRightInd w:val="0"/>
        <w:spacing w:after="0" w:line="240" w:lineRule="auto"/>
        <w:ind w:left="0" w:firstLine="786"/>
        <w:jc w:val="both"/>
        <w:rPr>
          <w:rFonts w:ascii="Times New Roman" w:eastAsia="Calibri" w:hAnsi="Times New Roman" w:cs="Times New Roman"/>
          <w:sz w:val="24"/>
          <w:szCs w:val="24"/>
        </w:rPr>
      </w:pPr>
      <w:r w:rsidRPr="00AC04DE">
        <w:rPr>
          <w:rFonts w:ascii="Times New Roman" w:eastAsia="Calibri" w:hAnsi="Times New Roman" w:cs="Times New Roman"/>
          <w:sz w:val="24"/>
          <w:szCs w:val="24"/>
        </w:rPr>
        <w:t xml:space="preserve">п.12.1  </w:t>
      </w:r>
      <w:proofErr w:type="spellStart"/>
      <w:r w:rsidRPr="00AC04DE">
        <w:rPr>
          <w:rFonts w:ascii="Times New Roman" w:eastAsia="Calibri" w:hAnsi="Times New Roman" w:cs="Times New Roman"/>
          <w:sz w:val="24"/>
          <w:szCs w:val="24"/>
        </w:rPr>
        <w:t>Футеровочные</w:t>
      </w:r>
      <w:proofErr w:type="spellEnd"/>
      <w:r w:rsidRPr="00AC04DE">
        <w:rPr>
          <w:rFonts w:ascii="Times New Roman" w:eastAsia="Calibri" w:hAnsi="Times New Roman" w:cs="Times New Roman"/>
          <w:sz w:val="24"/>
          <w:szCs w:val="24"/>
        </w:rPr>
        <w:t xml:space="preserve"> работы;</w:t>
      </w:r>
    </w:p>
    <w:p w:rsidR="00AC04DE" w:rsidRPr="00AC04DE" w:rsidRDefault="00AC04DE" w:rsidP="00AC04DE">
      <w:pPr>
        <w:numPr>
          <w:ilvl w:val="0"/>
          <w:numId w:val="42"/>
        </w:numPr>
        <w:tabs>
          <w:tab w:val="left" w:pos="993"/>
        </w:tabs>
        <w:overflowPunct w:val="0"/>
        <w:autoSpaceDE w:val="0"/>
        <w:autoSpaceDN w:val="0"/>
        <w:adjustRightInd w:val="0"/>
        <w:spacing w:after="0" w:line="240" w:lineRule="auto"/>
        <w:ind w:left="0" w:firstLine="786"/>
        <w:jc w:val="both"/>
        <w:rPr>
          <w:rFonts w:ascii="Times New Roman" w:eastAsia="Calibri" w:hAnsi="Times New Roman" w:cs="Times New Roman"/>
          <w:sz w:val="24"/>
          <w:szCs w:val="24"/>
        </w:rPr>
      </w:pPr>
      <w:r w:rsidRPr="00AC04DE">
        <w:rPr>
          <w:rFonts w:ascii="Times New Roman" w:eastAsia="Calibri" w:hAnsi="Times New Roman" w:cs="Times New Roman"/>
          <w:sz w:val="24"/>
          <w:szCs w:val="24"/>
        </w:rPr>
        <w:t>п.12.10 Работы по теплоизоляции зданий, строительных конструкций и оборудования;</w:t>
      </w:r>
    </w:p>
    <w:p w:rsidR="00AC04DE" w:rsidRPr="00AC04DE" w:rsidRDefault="00AC04DE" w:rsidP="00AC04DE">
      <w:pPr>
        <w:numPr>
          <w:ilvl w:val="0"/>
          <w:numId w:val="42"/>
        </w:numPr>
        <w:tabs>
          <w:tab w:val="left" w:pos="993"/>
        </w:tabs>
        <w:overflowPunct w:val="0"/>
        <w:autoSpaceDE w:val="0"/>
        <w:autoSpaceDN w:val="0"/>
        <w:adjustRightInd w:val="0"/>
        <w:spacing w:after="0" w:line="240" w:lineRule="auto"/>
        <w:ind w:left="0" w:firstLine="786"/>
        <w:jc w:val="both"/>
        <w:rPr>
          <w:rFonts w:ascii="Times New Roman" w:eastAsia="Calibri" w:hAnsi="Times New Roman" w:cs="Times New Roman"/>
          <w:sz w:val="24"/>
          <w:szCs w:val="24"/>
        </w:rPr>
      </w:pPr>
      <w:r w:rsidRPr="00AC04DE">
        <w:rPr>
          <w:rFonts w:ascii="Times New Roman" w:eastAsia="Calibri" w:hAnsi="Times New Roman" w:cs="Times New Roman"/>
          <w:sz w:val="24"/>
          <w:szCs w:val="24"/>
        </w:rPr>
        <w:t>п.23.4 Монтаж оборудования котельных;</w:t>
      </w:r>
    </w:p>
    <w:p w:rsidR="00AC04DE" w:rsidRPr="00060778" w:rsidRDefault="00AC04DE" w:rsidP="00AC04DE">
      <w:pPr>
        <w:numPr>
          <w:ilvl w:val="0"/>
          <w:numId w:val="42"/>
        </w:numPr>
        <w:tabs>
          <w:tab w:val="left" w:pos="993"/>
        </w:tabs>
        <w:overflowPunct w:val="0"/>
        <w:autoSpaceDE w:val="0"/>
        <w:autoSpaceDN w:val="0"/>
        <w:adjustRightInd w:val="0"/>
        <w:spacing w:after="0" w:line="240" w:lineRule="auto"/>
        <w:ind w:left="0" w:firstLine="786"/>
        <w:jc w:val="both"/>
        <w:rPr>
          <w:rFonts w:ascii="Times New Roman" w:eastAsia="Calibri" w:hAnsi="Times New Roman" w:cs="Times New Roman"/>
          <w:sz w:val="24"/>
          <w:szCs w:val="24"/>
        </w:rPr>
      </w:pPr>
      <w:r w:rsidRPr="00060778">
        <w:rPr>
          <w:rFonts w:ascii="Times New Roman" w:eastAsia="Calibri" w:hAnsi="Times New Roman" w:cs="Times New Roman"/>
          <w:sz w:val="24"/>
          <w:szCs w:val="24"/>
        </w:rPr>
        <w:t>п.33.5 Объекты теплоснабжения.</w:t>
      </w:r>
    </w:p>
    <w:p w:rsidR="00AC04DE" w:rsidRDefault="00AC04DE" w:rsidP="00AC04DE">
      <w:pPr>
        <w:pStyle w:val="afffa"/>
        <w:tabs>
          <w:tab w:val="left" w:pos="0"/>
        </w:tabs>
        <w:overflowPunct w:val="0"/>
        <w:autoSpaceDE w:val="0"/>
        <w:autoSpaceDN w:val="0"/>
        <w:adjustRightInd w:val="0"/>
        <w:spacing w:after="0" w:line="240" w:lineRule="auto"/>
        <w:ind w:left="0" w:firstLine="360"/>
        <w:jc w:val="both"/>
        <w:rPr>
          <w:rFonts w:ascii="Times New Roman" w:hAnsi="Times New Roman"/>
          <w:sz w:val="24"/>
          <w:szCs w:val="24"/>
        </w:rPr>
      </w:pPr>
      <w:r w:rsidRPr="00060778">
        <w:rPr>
          <w:rFonts w:ascii="Times New Roman" w:hAnsi="Times New Roman"/>
          <w:b/>
          <w:sz w:val="24"/>
          <w:szCs w:val="24"/>
        </w:rPr>
        <w:t xml:space="preserve">3.1.2. </w:t>
      </w:r>
      <w:r w:rsidR="00060778" w:rsidRPr="00E402C2">
        <w:rPr>
          <w:rFonts w:ascii="Times New Roman" w:hAnsi="Times New Roman"/>
          <w:sz w:val="24"/>
          <w:szCs w:val="24"/>
        </w:rPr>
        <w:t>У Участника</w:t>
      </w:r>
      <w:r w:rsidR="00060778" w:rsidRPr="00060778">
        <w:rPr>
          <w:rFonts w:ascii="Times New Roman" w:hAnsi="Times New Roman"/>
          <w:b/>
          <w:sz w:val="24"/>
          <w:szCs w:val="24"/>
        </w:rPr>
        <w:t xml:space="preserve"> </w:t>
      </w:r>
      <w:r w:rsidRPr="00AC04DE">
        <w:rPr>
          <w:rFonts w:ascii="Times New Roman" w:eastAsia="Times New Roman" w:hAnsi="Times New Roman"/>
          <w:bCs/>
          <w:sz w:val="24"/>
          <w:szCs w:val="24"/>
        </w:rPr>
        <w:t>закупки</w:t>
      </w:r>
      <w:r w:rsidR="00060778">
        <w:rPr>
          <w:rFonts w:ascii="Times New Roman" w:eastAsia="Times New Roman" w:hAnsi="Times New Roman"/>
          <w:bCs/>
          <w:sz w:val="24"/>
          <w:szCs w:val="24"/>
        </w:rPr>
        <w:t xml:space="preserve"> должно быть</w:t>
      </w:r>
      <w:r w:rsidRPr="00AC04DE">
        <w:rPr>
          <w:rFonts w:ascii="Times New Roman" w:eastAsia="Times New Roman" w:hAnsi="Times New Roman"/>
          <w:bCs/>
          <w:sz w:val="24"/>
          <w:szCs w:val="24"/>
        </w:rPr>
        <w:t xml:space="preserve"> </w:t>
      </w:r>
      <w:r w:rsidRPr="00AC04DE">
        <w:rPr>
          <w:rFonts w:ascii="Times New Roman" w:eastAsia="Times New Roman" w:hAnsi="Times New Roman"/>
          <w:b/>
          <w:bCs/>
          <w:sz w:val="24"/>
          <w:szCs w:val="24"/>
        </w:rPr>
        <w:t>действующе</w:t>
      </w:r>
      <w:r w:rsidR="00060778">
        <w:rPr>
          <w:rFonts w:ascii="Times New Roman" w:eastAsia="Times New Roman" w:hAnsi="Times New Roman"/>
          <w:b/>
          <w:bCs/>
          <w:sz w:val="24"/>
          <w:szCs w:val="24"/>
        </w:rPr>
        <w:t>е</w:t>
      </w:r>
      <w:r w:rsidRPr="00AC04DE">
        <w:rPr>
          <w:rFonts w:ascii="Times New Roman" w:eastAsia="Times New Roman" w:hAnsi="Times New Roman"/>
          <w:bCs/>
          <w:sz w:val="24"/>
          <w:szCs w:val="24"/>
        </w:rPr>
        <w:t xml:space="preserve"> </w:t>
      </w:r>
      <w:r w:rsidRPr="00AC04DE">
        <w:rPr>
          <w:rFonts w:ascii="Times New Roman" w:hAnsi="Times New Roman"/>
          <w:b/>
          <w:sz w:val="24"/>
          <w:szCs w:val="24"/>
        </w:rPr>
        <w:t>свидетельств</w:t>
      </w:r>
      <w:r w:rsidR="00060778">
        <w:rPr>
          <w:rFonts w:ascii="Times New Roman" w:hAnsi="Times New Roman"/>
          <w:b/>
          <w:sz w:val="24"/>
          <w:szCs w:val="24"/>
        </w:rPr>
        <w:t>о</w:t>
      </w:r>
      <w:r w:rsidRPr="00AC04DE">
        <w:rPr>
          <w:rFonts w:ascii="Times New Roman" w:hAnsi="Times New Roman"/>
          <w:b/>
          <w:sz w:val="24"/>
          <w:szCs w:val="24"/>
        </w:rPr>
        <w:t xml:space="preserve"> НАКС </w:t>
      </w:r>
      <w:r w:rsidRPr="00AC04DE">
        <w:rPr>
          <w:rFonts w:ascii="Times New Roman" w:hAnsi="Times New Roman"/>
          <w:sz w:val="24"/>
          <w:szCs w:val="24"/>
        </w:rPr>
        <w:t>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p>
    <w:p w:rsidR="00305A11" w:rsidRPr="003A2F0D" w:rsidRDefault="00305A11" w:rsidP="00305A1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E402C2">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B78AF">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05A11" w:rsidRPr="003A2F0D" w:rsidRDefault="00AE6E0C"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3.1.</w:t>
      </w:r>
      <w:r w:rsidR="008B78AF">
        <w:rPr>
          <w:rFonts w:ascii="Times New Roman" w:eastAsia="Times New Roman" w:hAnsi="Times New Roman" w:cs="Times New Roman"/>
          <w:b/>
          <w:sz w:val="24"/>
          <w:szCs w:val="24"/>
          <w:lang w:eastAsia="ar-SA"/>
        </w:rPr>
        <w:t>5</w:t>
      </w:r>
      <w:r w:rsidR="00305A11" w:rsidRPr="003A2F0D">
        <w:rPr>
          <w:rFonts w:ascii="Times New Roman" w:eastAsia="Times New Roman" w:hAnsi="Times New Roman" w:cs="Times New Roman"/>
          <w:b/>
          <w:sz w:val="24"/>
          <w:szCs w:val="24"/>
          <w:lang w:eastAsia="ar-SA"/>
        </w:rPr>
        <w:t xml:space="preserve">. </w:t>
      </w:r>
      <w:proofErr w:type="gramStart"/>
      <w:r w:rsidR="00305A11" w:rsidRPr="003A2F0D">
        <w:rPr>
          <w:rFonts w:ascii="Times New Roman" w:eastAsia="Times New Roman" w:hAnsi="Times New Roman" w:cs="Times New Roman"/>
          <w:sz w:val="24"/>
          <w:szCs w:val="24"/>
          <w:lang w:eastAsia="ar-SA"/>
        </w:rPr>
        <w:t>У</w:t>
      </w:r>
      <w:r w:rsidR="00305A11" w:rsidRPr="003A2F0D">
        <w:rPr>
          <w:rFonts w:ascii="Times New Roman" w:eastAsia="Times New Roman" w:hAnsi="Times New Roman" w:cs="Times New Roman"/>
          <w:b/>
          <w:sz w:val="24"/>
          <w:szCs w:val="24"/>
          <w:lang w:eastAsia="ar-SA"/>
        </w:rPr>
        <w:t xml:space="preserve"> </w:t>
      </w:r>
      <w:r w:rsidR="00305A11" w:rsidRPr="003A2F0D">
        <w:rPr>
          <w:rFonts w:ascii="Times New Roman" w:eastAsia="Times New Roman" w:hAnsi="Times New Roman" w:cs="Times New Roman"/>
          <w:sz w:val="24"/>
          <w:szCs w:val="24"/>
          <w:lang w:eastAsia="ar-SA"/>
        </w:rPr>
        <w:t xml:space="preserve">Участника закупки должно быть </w:t>
      </w:r>
      <w:r w:rsidR="00305A11"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00305A11" w:rsidRPr="003A2F0D">
        <w:rPr>
          <w:rFonts w:ascii="Times New Roman" w:eastAsia="Calibri" w:hAnsi="Times New Roman" w:cs="Times New Roman"/>
          <w:sz w:val="24"/>
          <w:szCs w:val="24"/>
        </w:rPr>
        <w:t xml:space="preserve"> признании обязанности </w:t>
      </w:r>
      <w:proofErr w:type="gramStart"/>
      <w:r w:rsidR="00305A11" w:rsidRPr="003A2F0D">
        <w:rPr>
          <w:rFonts w:ascii="Times New Roman" w:eastAsia="Calibri" w:hAnsi="Times New Roman" w:cs="Times New Roman"/>
          <w:sz w:val="24"/>
          <w:szCs w:val="24"/>
        </w:rPr>
        <w:t>заявителя</w:t>
      </w:r>
      <w:proofErr w:type="gramEnd"/>
      <w:r w:rsidR="00305A11" w:rsidRPr="003A2F0D">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w:t>
      </w:r>
      <w:r w:rsidR="00305A11" w:rsidRPr="003A2F0D">
        <w:rPr>
          <w:rFonts w:ascii="Times New Roman" w:eastAsia="Calibri" w:hAnsi="Times New Roman" w:cs="Times New Roman"/>
          <w:sz w:val="24"/>
          <w:szCs w:val="24"/>
        </w:rPr>
        <w:lastRenderedPageBreak/>
        <w:t xml:space="preserve">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00305A11" w:rsidRPr="003A2F0D">
        <w:rPr>
          <w:rFonts w:ascii="Times New Roman" w:eastAsia="Calibri" w:hAnsi="Times New Roman" w:cs="Times New Roman"/>
          <w:sz w:val="24"/>
          <w:szCs w:val="24"/>
        </w:rPr>
        <w:t>указанных</w:t>
      </w:r>
      <w:proofErr w:type="gramEnd"/>
      <w:r w:rsidR="00305A11" w:rsidRPr="003A2F0D">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305A11" w:rsidRPr="003A2F0D">
        <w:rPr>
          <w:rFonts w:ascii="Times New Roman" w:eastAsia="Times New Roman" w:hAnsi="Times New Roman" w:cs="Times New Roman"/>
          <w:sz w:val="24"/>
          <w:szCs w:val="24"/>
          <w:lang w:eastAsia="ar-SA"/>
        </w:rPr>
        <w:t xml:space="preserve">. </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B78AF">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Pr="003A2F0D">
        <w:rPr>
          <w:rFonts w:ascii="Times New Roman" w:eastAsia="Calibri" w:hAnsi="Times New Roman" w:cs="Times New Roman"/>
          <w:sz w:val="24"/>
          <w:szCs w:val="24"/>
        </w:rPr>
        <w:t xml:space="preserve">, которые 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B78AF">
        <w:rPr>
          <w:rFonts w:ascii="Times New Roman" w:eastAsia="Calibri" w:hAnsi="Times New Roman" w:cs="Times New Roman"/>
          <w:b/>
          <w:sz w:val="24"/>
          <w:szCs w:val="24"/>
        </w:rPr>
        <w:t>7</w:t>
      </w:r>
      <w:r w:rsidRPr="003A2F0D">
        <w:rPr>
          <w:rFonts w:ascii="Times New Roman" w:eastAsia="Calibri" w:hAnsi="Times New Roman" w:cs="Times New Roman"/>
          <w:b/>
          <w:sz w:val="24"/>
          <w:szCs w:val="24"/>
        </w:rPr>
        <w:t xml:space="preserve">. </w:t>
      </w:r>
      <w:proofErr w:type="gramStart"/>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3A2F0D">
        <w:rPr>
          <w:rFonts w:ascii="Times New Roman" w:eastAsia="Calibri" w:hAnsi="Times New Roman" w:cs="Times New Roman"/>
          <w:sz w:val="24"/>
          <w:szCs w:val="24"/>
        </w:rPr>
        <w:t xml:space="preserve"> </w:t>
      </w:r>
      <w:proofErr w:type="gramStart"/>
      <w:r w:rsidRPr="003A2F0D">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44A6A" w:rsidRDefault="00305A11" w:rsidP="002770A1">
      <w:pPr>
        <w:tabs>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3.1.</w:t>
      </w:r>
      <w:r w:rsidR="00486384">
        <w:rPr>
          <w:rFonts w:ascii="Times New Roman" w:eastAsia="Times New Roman" w:hAnsi="Times New Roman" w:cs="Times New Roman"/>
          <w:b/>
          <w:sz w:val="24"/>
          <w:szCs w:val="24"/>
          <w:lang w:eastAsia="ar-SA"/>
        </w:rPr>
        <w:t>8</w:t>
      </w:r>
      <w:r w:rsidRPr="003A2F0D">
        <w:rPr>
          <w:rFonts w:ascii="Times New Roman" w:eastAsia="Times New Roman" w:hAnsi="Times New Roman" w:cs="Times New Roman"/>
          <w:b/>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roofErr w:type="gramEnd"/>
    </w:p>
    <w:p w:rsidR="00BC088E" w:rsidRDefault="00BC088E" w:rsidP="002770A1">
      <w:pPr>
        <w:tabs>
          <w:tab w:val="left" w:pos="709"/>
        </w:tabs>
        <w:suppressAutoHyphens/>
        <w:overflowPunct w:val="0"/>
        <w:autoSpaceDE w:val="0"/>
        <w:spacing w:after="0" w:line="240" w:lineRule="auto"/>
        <w:ind w:firstLine="426"/>
        <w:jc w:val="both"/>
        <w:rPr>
          <w:rFonts w:ascii="Times New Roman" w:hAnsi="Times New Roman"/>
          <w:b/>
          <w:spacing w:val="-2"/>
          <w:sz w:val="24"/>
          <w:szCs w:val="24"/>
        </w:rPr>
      </w:pPr>
    </w:p>
    <w:p w:rsidR="00244A6A" w:rsidRDefault="00852536" w:rsidP="00852536">
      <w:pPr>
        <w:pStyle w:val="2"/>
        <w:numPr>
          <w:ilvl w:val="1"/>
          <w:numId w:val="37"/>
        </w:numPr>
        <w:spacing w:before="0" w:after="0"/>
        <w:rPr>
          <w:rFonts w:ascii="Times New Roman" w:hAnsi="Times New Roman"/>
          <w:bCs w:val="0"/>
          <w:i w:val="0"/>
          <w:iCs w:val="0"/>
          <w:sz w:val="24"/>
          <w:szCs w:val="24"/>
        </w:rPr>
      </w:pPr>
      <w:bookmarkStart w:id="11" w:name="_Toc386463993"/>
      <w:bookmarkStart w:id="12" w:name="_Toc453688072"/>
      <w:r>
        <w:rPr>
          <w:rFonts w:ascii="Times New Roman" w:hAnsi="Times New Roman"/>
          <w:bCs w:val="0"/>
          <w:i w:val="0"/>
          <w:iCs w:val="0"/>
          <w:sz w:val="24"/>
          <w:szCs w:val="24"/>
        </w:rPr>
        <w:t xml:space="preserve">Требование о наличии трудовых ресурсов </w:t>
      </w:r>
      <w:r w:rsidR="00244A6A" w:rsidRPr="002770A1">
        <w:rPr>
          <w:rFonts w:ascii="Times New Roman" w:hAnsi="Times New Roman"/>
          <w:bCs w:val="0"/>
          <w:i w:val="0"/>
          <w:iCs w:val="0"/>
          <w:sz w:val="24"/>
          <w:szCs w:val="24"/>
        </w:rPr>
        <w:t>Участника</w:t>
      </w:r>
      <w:bookmarkEnd w:id="11"/>
      <w:r w:rsidR="00403FE4">
        <w:rPr>
          <w:rFonts w:ascii="Times New Roman" w:hAnsi="Times New Roman"/>
          <w:bCs w:val="0"/>
          <w:i w:val="0"/>
          <w:iCs w:val="0"/>
          <w:sz w:val="24"/>
          <w:szCs w:val="24"/>
        </w:rPr>
        <w:t xml:space="preserve"> </w:t>
      </w:r>
      <w:r w:rsidR="00403FE4" w:rsidRPr="00403FE4">
        <w:rPr>
          <w:rFonts w:ascii="Times New Roman" w:hAnsi="Times New Roman"/>
          <w:bCs w:val="0"/>
          <w:i w:val="0"/>
          <w:iCs w:val="0"/>
          <w:sz w:val="24"/>
          <w:szCs w:val="24"/>
        </w:rPr>
        <w:t>закупки</w:t>
      </w:r>
      <w:bookmarkEnd w:id="12"/>
    </w:p>
    <w:p w:rsidR="00852536" w:rsidRPr="00F20C94" w:rsidRDefault="00852536" w:rsidP="00852536">
      <w:pPr>
        <w:tabs>
          <w:tab w:val="left" w:pos="993"/>
        </w:tabs>
        <w:overflowPunct w:val="0"/>
        <w:autoSpaceDE w:val="0"/>
        <w:autoSpaceDN w:val="0"/>
        <w:adjustRightInd w:val="0"/>
        <w:spacing w:after="0" w:line="240" w:lineRule="auto"/>
        <w:ind w:firstLine="426"/>
        <w:jc w:val="both"/>
        <w:rPr>
          <w:rFonts w:ascii="Times New Roman" w:eastAsia="Calibri" w:hAnsi="Times New Roman" w:cs="Times New Roman"/>
          <w:sz w:val="24"/>
          <w:szCs w:val="24"/>
        </w:rPr>
      </w:pPr>
      <w:r w:rsidRPr="00F20C94">
        <w:rPr>
          <w:rFonts w:ascii="Times New Roman" w:hAnsi="Times New Roman" w:cs="Times New Roman"/>
          <w:b/>
          <w:sz w:val="24"/>
          <w:szCs w:val="24"/>
        </w:rPr>
        <w:t>3.</w:t>
      </w:r>
      <w:r w:rsidR="00F20C94" w:rsidRPr="00F20C94">
        <w:rPr>
          <w:rFonts w:ascii="Times New Roman" w:hAnsi="Times New Roman" w:cs="Times New Roman"/>
          <w:b/>
          <w:sz w:val="24"/>
          <w:szCs w:val="24"/>
        </w:rPr>
        <w:t>2</w:t>
      </w:r>
      <w:r w:rsidRPr="00F20C94">
        <w:rPr>
          <w:rFonts w:ascii="Times New Roman" w:hAnsi="Times New Roman" w:cs="Times New Roman"/>
          <w:b/>
          <w:sz w:val="24"/>
          <w:szCs w:val="24"/>
        </w:rPr>
        <w:t>.</w:t>
      </w:r>
      <w:r w:rsidR="00F20C94" w:rsidRPr="00F20C94">
        <w:rPr>
          <w:rFonts w:ascii="Times New Roman" w:hAnsi="Times New Roman" w:cs="Times New Roman"/>
          <w:b/>
          <w:sz w:val="24"/>
          <w:szCs w:val="24"/>
        </w:rPr>
        <w:t>1</w:t>
      </w:r>
      <w:r w:rsidRPr="00F20C94">
        <w:rPr>
          <w:rFonts w:ascii="Times New Roman" w:hAnsi="Times New Roman" w:cs="Times New Roman"/>
          <w:b/>
          <w:sz w:val="24"/>
          <w:szCs w:val="24"/>
        </w:rPr>
        <w:t xml:space="preserve">. </w:t>
      </w:r>
      <w:r w:rsidR="00F20C94" w:rsidRPr="00F20C94">
        <w:rPr>
          <w:rFonts w:ascii="Times New Roman" w:hAnsi="Times New Roman" w:cs="Times New Roman"/>
          <w:sz w:val="24"/>
          <w:szCs w:val="24"/>
        </w:rPr>
        <w:t>У</w:t>
      </w:r>
      <w:r w:rsidRPr="00F20C94">
        <w:rPr>
          <w:rFonts w:ascii="Times New Roman" w:eastAsia="Times New Roman" w:hAnsi="Times New Roman"/>
          <w:bCs/>
          <w:sz w:val="24"/>
          <w:szCs w:val="24"/>
        </w:rPr>
        <w:t xml:space="preserve"> Участника закупки</w:t>
      </w:r>
      <w:r w:rsidRPr="00F20C94">
        <w:rPr>
          <w:rFonts w:ascii="Times New Roman" w:eastAsia="Calibri" w:hAnsi="Times New Roman" w:cs="Times New Roman"/>
          <w:sz w:val="24"/>
          <w:szCs w:val="24"/>
        </w:rPr>
        <w:t xml:space="preserve"> </w:t>
      </w:r>
      <w:r w:rsidRPr="00F20C94">
        <w:rPr>
          <w:rFonts w:ascii="Times New Roman" w:eastAsia="Calibri" w:hAnsi="Times New Roman" w:cs="Times New Roman"/>
          <w:b/>
          <w:sz w:val="24"/>
          <w:szCs w:val="24"/>
        </w:rPr>
        <w:t>должны быть</w:t>
      </w:r>
      <w:r w:rsidRPr="00F20C94">
        <w:rPr>
          <w:rFonts w:ascii="Times New Roman" w:eastAsia="Calibri" w:hAnsi="Times New Roman" w:cs="Times New Roman"/>
          <w:sz w:val="24"/>
          <w:szCs w:val="24"/>
        </w:rPr>
        <w:t xml:space="preserve"> в наличии собственные квалифицированные специалисты рабочих специальностей, ответственны</w:t>
      </w:r>
      <w:r w:rsidR="00F20C94" w:rsidRPr="00F20C94">
        <w:rPr>
          <w:rFonts w:ascii="Times New Roman" w:eastAsia="Calibri" w:hAnsi="Times New Roman" w:cs="Times New Roman"/>
          <w:sz w:val="24"/>
          <w:szCs w:val="24"/>
        </w:rPr>
        <w:t>е</w:t>
      </w:r>
      <w:r w:rsidRPr="00F20C94">
        <w:rPr>
          <w:rFonts w:ascii="Times New Roman" w:eastAsia="Calibri" w:hAnsi="Times New Roman" w:cs="Times New Roman"/>
          <w:sz w:val="24"/>
          <w:szCs w:val="24"/>
        </w:rPr>
        <w:t xml:space="preserve"> руководител</w:t>
      </w:r>
      <w:r w:rsidR="00F20C94" w:rsidRPr="00F20C94">
        <w:rPr>
          <w:rFonts w:ascii="Times New Roman" w:eastAsia="Calibri" w:hAnsi="Times New Roman" w:cs="Times New Roman"/>
          <w:sz w:val="24"/>
          <w:szCs w:val="24"/>
        </w:rPr>
        <w:t>и</w:t>
      </w:r>
      <w:r w:rsidRPr="00F20C94">
        <w:rPr>
          <w:rFonts w:ascii="Times New Roman" w:eastAsia="Calibri" w:hAnsi="Times New Roman" w:cs="Times New Roman"/>
          <w:sz w:val="24"/>
          <w:szCs w:val="24"/>
        </w:rPr>
        <w:t xml:space="preserve"> работ, имеющи</w:t>
      </w:r>
      <w:r w:rsidR="00F20C94" w:rsidRPr="00F20C94">
        <w:rPr>
          <w:rFonts w:ascii="Times New Roman" w:eastAsia="Calibri" w:hAnsi="Times New Roman" w:cs="Times New Roman"/>
          <w:sz w:val="24"/>
          <w:szCs w:val="24"/>
        </w:rPr>
        <w:t>е</w:t>
      </w:r>
      <w:r w:rsidRPr="00F20C94">
        <w:rPr>
          <w:rFonts w:ascii="Times New Roman" w:eastAsia="Calibri" w:hAnsi="Times New Roman" w:cs="Times New Roman"/>
          <w:sz w:val="24"/>
          <w:szCs w:val="24"/>
        </w:rPr>
        <w:t xml:space="preserve"> специальную подготовку, соответствующие удостоверения. Квалификация руководителей, специалистов и ремонтного персонала должна соответствовать виду выполняемых работ. </w:t>
      </w:r>
    </w:p>
    <w:p w:rsidR="00852536" w:rsidRPr="003A760B" w:rsidRDefault="00852536" w:rsidP="00852536">
      <w:pPr>
        <w:tabs>
          <w:tab w:val="left" w:pos="993"/>
        </w:tabs>
        <w:overflowPunct w:val="0"/>
        <w:autoSpaceDE w:val="0"/>
        <w:autoSpaceDN w:val="0"/>
        <w:adjustRightInd w:val="0"/>
        <w:spacing w:after="0" w:line="240" w:lineRule="auto"/>
        <w:jc w:val="both"/>
        <w:rPr>
          <w:rFonts w:ascii="Times New Roman" w:eastAsia="Calibri" w:hAnsi="Times New Roman" w:cs="Times New Roman"/>
          <w:b/>
          <w:sz w:val="24"/>
          <w:szCs w:val="24"/>
        </w:rPr>
      </w:pPr>
      <w:r w:rsidRPr="003A760B">
        <w:rPr>
          <w:rFonts w:ascii="Times New Roman" w:eastAsia="Calibri" w:hAnsi="Times New Roman" w:cs="Times New Roman"/>
          <w:b/>
          <w:sz w:val="24"/>
          <w:szCs w:val="24"/>
        </w:rPr>
        <w:t xml:space="preserve">Минимальное количество квалифицированных специалистов: </w:t>
      </w:r>
    </w:p>
    <w:p w:rsidR="00852536" w:rsidRPr="00F20C94" w:rsidRDefault="00852536" w:rsidP="00852536">
      <w:pPr>
        <w:numPr>
          <w:ilvl w:val="0"/>
          <w:numId w:val="43"/>
        </w:numPr>
        <w:tabs>
          <w:tab w:val="left" w:pos="993"/>
        </w:tabs>
        <w:overflowPunct w:val="0"/>
        <w:autoSpaceDE w:val="0"/>
        <w:autoSpaceDN w:val="0"/>
        <w:adjustRightInd w:val="0"/>
        <w:spacing w:after="0" w:line="240" w:lineRule="auto"/>
        <w:jc w:val="both"/>
        <w:rPr>
          <w:rFonts w:ascii="Times New Roman" w:eastAsia="Calibri" w:hAnsi="Times New Roman" w:cs="Times New Roman"/>
          <w:sz w:val="24"/>
          <w:szCs w:val="24"/>
        </w:rPr>
      </w:pPr>
      <w:r w:rsidRPr="00F20C94">
        <w:rPr>
          <w:rFonts w:ascii="Times New Roman" w:eastAsia="Calibri" w:hAnsi="Times New Roman" w:cs="Times New Roman"/>
          <w:sz w:val="24"/>
          <w:szCs w:val="24"/>
        </w:rPr>
        <w:t>Сварщики — 3 (три) человека, аттестация НАКС I уровень - национальное агентство контроля сварки  «Котельное оборудование»;</w:t>
      </w:r>
    </w:p>
    <w:p w:rsidR="00852536" w:rsidRPr="00F20C94" w:rsidRDefault="00852536" w:rsidP="00852536">
      <w:pPr>
        <w:numPr>
          <w:ilvl w:val="0"/>
          <w:numId w:val="43"/>
        </w:numPr>
        <w:tabs>
          <w:tab w:val="left" w:pos="993"/>
        </w:tabs>
        <w:overflowPunct w:val="0"/>
        <w:autoSpaceDE w:val="0"/>
        <w:autoSpaceDN w:val="0"/>
        <w:adjustRightInd w:val="0"/>
        <w:spacing w:after="0" w:line="240" w:lineRule="auto"/>
        <w:jc w:val="both"/>
        <w:rPr>
          <w:rFonts w:ascii="Times New Roman" w:eastAsia="Calibri" w:hAnsi="Times New Roman" w:cs="Times New Roman"/>
          <w:sz w:val="24"/>
          <w:szCs w:val="24"/>
        </w:rPr>
      </w:pPr>
      <w:r w:rsidRPr="00F20C94">
        <w:rPr>
          <w:rFonts w:ascii="Times New Roman" w:eastAsia="Calibri" w:hAnsi="Times New Roman" w:cs="Times New Roman"/>
          <w:sz w:val="24"/>
          <w:szCs w:val="24"/>
        </w:rPr>
        <w:t xml:space="preserve">Слесари - 3 (три) человека; </w:t>
      </w:r>
    </w:p>
    <w:p w:rsidR="00852536" w:rsidRPr="00F20C94" w:rsidRDefault="00852536" w:rsidP="00852536">
      <w:pPr>
        <w:numPr>
          <w:ilvl w:val="0"/>
          <w:numId w:val="43"/>
        </w:numPr>
        <w:tabs>
          <w:tab w:val="left" w:pos="993"/>
        </w:tabs>
        <w:overflowPunct w:val="0"/>
        <w:autoSpaceDE w:val="0"/>
        <w:autoSpaceDN w:val="0"/>
        <w:adjustRightInd w:val="0"/>
        <w:spacing w:after="0" w:line="240" w:lineRule="auto"/>
        <w:jc w:val="both"/>
        <w:rPr>
          <w:rFonts w:ascii="Times New Roman" w:eastAsia="Calibri" w:hAnsi="Times New Roman" w:cs="Times New Roman"/>
          <w:sz w:val="24"/>
          <w:szCs w:val="24"/>
        </w:rPr>
      </w:pPr>
      <w:r w:rsidRPr="00F20C94">
        <w:rPr>
          <w:rFonts w:ascii="Times New Roman" w:eastAsia="Calibri" w:hAnsi="Times New Roman" w:cs="Times New Roman"/>
          <w:sz w:val="24"/>
          <w:szCs w:val="24"/>
        </w:rPr>
        <w:t>Руководитель и технический контроль сварочных работ -1 человек, аттестация НАКС руководитель работ «Котельное оборудование;</w:t>
      </w:r>
    </w:p>
    <w:p w:rsidR="00852536" w:rsidRPr="00F20C94" w:rsidRDefault="00852536" w:rsidP="00852536">
      <w:pPr>
        <w:numPr>
          <w:ilvl w:val="0"/>
          <w:numId w:val="43"/>
        </w:numPr>
        <w:tabs>
          <w:tab w:val="left" w:pos="993"/>
        </w:tabs>
        <w:overflowPunct w:val="0"/>
        <w:autoSpaceDE w:val="0"/>
        <w:autoSpaceDN w:val="0"/>
        <w:adjustRightInd w:val="0"/>
        <w:spacing w:after="0" w:line="240" w:lineRule="auto"/>
        <w:jc w:val="both"/>
        <w:rPr>
          <w:rFonts w:ascii="Times New Roman" w:eastAsia="Calibri" w:hAnsi="Times New Roman" w:cs="Times New Roman"/>
          <w:sz w:val="24"/>
          <w:szCs w:val="24"/>
        </w:rPr>
      </w:pPr>
      <w:r w:rsidRPr="00F20C94">
        <w:rPr>
          <w:rFonts w:ascii="Times New Roman" w:eastAsia="Calibri" w:hAnsi="Times New Roman" w:cs="Times New Roman"/>
          <w:sz w:val="24"/>
          <w:szCs w:val="24"/>
        </w:rPr>
        <w:t>Инженерно-технический работник: группа по электробезопасности не ниже III до 1000В и аттестация</w:t>
      </w:r>
      <w:proofErr w:type="gramStart"/>
      <w:r w:rsidRPr="00F20C94">
        <w:rPr>
          <w:rFonts w:ascii="Times New Roman" w:eastAsia="Calibri" w:hAnsi="Times New Roman" w:cs="Times New Roman"/>
          <w:sz w:val="24"/>
          <w:szCs w:val="24"/>
        </w:rPr>
        <w:t xml:space="preserve">  А</w:t>
      </w:r>
      <w:proofErr w:type="gramEnd"/>
      <w:r w:rsidRPr="00F20C94">
        <w:rPr>
          <w:rFonts w:ascii="Times New Roman" w:eastAsia="Calibri" w:hAnsi="Times New Roman" w:cs="Times New Roman"/>
          <w:sz w:val="24"/>
          <w:szCs w:val="24"/>
        </w:rPr>
        <w:t xml:space="preserve">, Б8 </w:t>
      </w:r>
      <w:proofErr w:type="spellStart"/>
      <w:r w:rsidRPr="00F20C94">
        <w:rPr>
          <w:rFonts w:ascii="Times New Roman" w:eastAsia="Calibri" w:hAnsi="Times New Roman" w:cs="Times New Roman"/>
          <w:sz w:val="24"/>
          <w:szCs w:val="24"/>
        </w:rPr>
        <w:t>Ростехнадзора</w:t>
      </w:r>
      <w:proofErr w:type="spellEnd"/>
      <w:r w:rsidRPr="00F20C94">
        <w:rPr>
          <w:rFonts w:ascii="Times New Roman" w:eastAsia="Calibri" w:hAnsi="Times New Roman" w:cs="Times New Roman"/>
          <w:sz w:val="24"/>
          <w:szCs w:val="24"/>
        </w:rPr>
        <w:t xml:space="preserve"> РФ - 1(один) человек;</w:t>
      </w:r>
    </w:p>
    <w:p w:rsidR="00852536" w:rsidRPr="00F20C94" w:rsidRDefault="00852536" w:rsidP="00852536">
      <w:pPr>
        <w:numPr>
          <w:ilvl w:val="0"/>
          <w:numId w:val="43"/>
        </w:numPr>
        <w:tabs>
          <w:tab w:val="left" w:pos="993"/>
        </w:tabs>
        <w:overflowPunct w:val="0"/>
        <w:autoSpaceDE w:val="0"/>
        <w:autoSpaceDN w:val="0"/>
        <w:adjustRightInd w:val="0"/>
        <w:spacing w:after="0" w:line="240" w:lineRule="auto"/>
        <w:jc w:val="both"/>
        <w:rPr>
          <w:rFonts w:ascii="Times New Roman" w:eastAsia="Calibri" w:hAnsi="Times New Roman" w:cs="Times New Roman"/>
          <w:sz w:val="24"/>
          <w:szCs w:val="24"/>
        </w:rPr>
      </w:pPr>
      <w:r w:rsidRPr="00F20C94">
        <w:rPr>
          <w:rFonts w:ascii="Times New Roman" w:eastAsia="Calibri" w:hAnsi="Times New Roman" w:cs="Times New Roman"/>
          <w:sz w:val="24"/>
          <w:szCs w:val="24"/>
        </w:rPr>
        <w:lastRenderedPageBreak/>
        <w:t>Ответственный руководитель работ- группа по электробезопасности не ниже III до 1000В ; аттестация</w:t>
      </w:r>
      <w:proofErr w:type="gramStart"/>
      <w:r w:rsidRPr="00F20C94">
        <w:rPr>
          <w:rFonts w:ascii="Times New Roman" w:eastAsia="Calibri" w:hAnsi="Times New Roman" w:cs="Times New Roman"/>
          <w:sz w:val="24"/>
          <w:szCs w:val="24"/>
        </w:rPr>
        <w:t xml:space="preserve">  А</w:t>
      </w:r>
      <w:proofErr w:type="gramEnd"/>
      <w:r w:rsidRPr="00F20C94">
        <w:rPr>
          <w:rFonts w:ascii="Times New Roman" w:eastAsia="Calibri" w:hAnsi="Times New Roman" w:cs="Times New Roman"/>
          <w:sz w:val="24"/>
          <w:szCs w:val="24"/>
        </w:rPr>
        <w:t xml:space="preserve">, Б8 </w:t>
      </w:r>
      <w:proofErr w:type="spellStart"/>
      <w:r w:rsidRPr="00F20C94">
        <w:rPr>
          <w:rFonts w:ascii="Times New Roman" w:eastAsia="Calibri" w:hAnsi="Times New Roman" w:cs="Times New Roman"/>
          <w:sz w:val="24"/>
          <w:szCs w:val="24"/>
        </w:rPr>
        <w:t>Росте</w:t>
      </w:r>
      <w:r w:rsidR="00F20C94" w:rsidRPr="00F20C94">
        <w:rPr>
          <w:rFonts w:ascii="Times New Roman" w:eastAsia="Calibri" w:hAnsi="Times New Roman" w:cs="Times New Roman"/>
          <w:sz w:val="24"/>
          <w:szCs w:val="24"/>
        </w:rPr>
        <w:t>хнадзора</w:t>
      </w:r>
      <w:proofErr w:type="spellEnd"/>
      <w:r w:rsidR="00F20C94" w:rsidRPr="00F20C94">
        <w:rPr>
          <w:rFonts w:ascii="Times New Roman" w:eastAsia="Calibri" w:hAnsi="Times New Roman" w:cs="Times New Roman"/>
          <w:sz w:val="24"/>
          <w:szCs w:val="24"/>
        </w:rPr>
        <w:t xml:space="preserve"> РФ) - 1 (один) человек.</w:t>
      </w:r>
    </w:p>
    <w:p w:rsidR="00F20C94" w:rsidRPr="00A91C61" w:rsidRDefault="00F20C94" w:rsidP="00F20C94">
      <w:pPr>
        <w:suppressAutoHyphens/>
        <w:spacing w:after="0"/>
        <w:jc w:val="both"/>
        <w:rPr>
          <w:rFonts w:ascii="Times New Roman" w:hAnsi="Times New Roman" w:cs="Times New Roman"/>
          <w:sz w:val="24"/>
          <w:szCs w:val="24"/>
        </w:rPr>
      </w:pPr>
      <w:proofErr w:type="gramStart"/>
      <w:r w:rsidRPr="00A91C61">
        <w:rPr>
          <w:rFonts w:ascii="Times New Roman" w:hAnsi="Times New Roman" w:cs="Times New Roman"/>
          <w:sz w:val="24"/>
          <w:szCs w:val="24"/>
        </w:rPr>
        <w:t xml:space="preserve">В случае не </w:t>
      </w:r>
      <w:r>
        <w:rPr>
          <w:rFonts w:ascii="Times New Roman" w:hAnsi="Times New Roman" w:cs="Times New Roman"/>
          <w:sz w:val="24"/>
          <w:szCs w:val="24"/>
        </w:rPr>
        <w:t xml:space="preserve">указания </w:t>
      </w:r>
      <w:r w:rsidR="003A760B">
        <w:rPr>
          <w:rFonts w:ascii="Times New Roman" w:hAnsi="Times New Roman" w:cs="Times New Roman"/>
          <w:sz w:val="24"/>
          <w:szCs w:val="24"/>
        </w:rPr>
        <w:t>сведений о вышеуказанных квалифицированных специалистах в «Справке</w:t>
      </w:r>
      <w:r w:rsidR="003A760B" w:rsidRPr="003A760B">
        <w:rPr>
          <w:rFonts w:ascii="Times New Roman" w:hAnsi="Times New Roman" w:cs="Times New Roman"/>
          <w:sz w:val="24"/>
          <w:szCs w:val="24"/>
        </w:rPr>
        <w:t xml:space="preserve"> о кадровых ресурсах</w:t>
      </w:r>
      <w:r w:rsidR="003A760B">
        <w:rPr>
          <w:rFonts w:ascii="Times New Roman" w:hAnsi="Times New Roman" w:cs="Times New Roman"/>
          <w:sz w:val="24"/>
          <w:szCs w:val="24"/>
        </w:rPr>
        <w:t>» (форма 6 Приложения № 1 к Документации)</w:t>
      </w:r>
      <w:r w:rsidR="003A760B" w:rsidRPr="003A760B">
        <w:rPr>
          <w:rFonts w:ascii="Times New Roman" w:hAnsi="Times New Roman" w:cs="Times New Roman"/>
          <w:sz w:val="24"/>
          <w:szCs w:val="24"/>
        </w:rPr>
        <w:t xml:space="preserve"> </w:t>
      </w:r>
      <w:r w:rsidR="003A760B">
        <w:rPr>
          <w:rFonts w:ascii="Times New Roman" w:hAnsi="Times New Roman" w:cs="Times New Roman"/>
          <w:sz w:val="24"/>
          <w:szCs w:val="24"/>
        </w:rPr>
        <w:t xml:space="preserve">и не </w:t>
      </w:r>
      <w:r w:rsidRPr="00A91C61">
        <w:rPr>
          <w:rFonts w:ascii="Times New Roman" w:hAnsi="Times New Roman" w:cs="Times New Roman"/>
          <w:sz w:val="24"/>
          <w:szCs w:val="24"/>
        </w:rPr>
        <w:t xml:space="preserve">предоставления </w:t>
      </w:r>
      <w:r w:rsidR="003A760B" w:rsidRPr="003A760B">
        <w:rPr>
          <w:rFonts w:ascii="Times New Roman" w:hAnsi="Times New Roman" w:cs="Times New Roman"/>
          <w:sz w:val="24"/>
          <w:szCs w:val="24"/>
        </w:rPr>
        <w:t>копи</w:t>
      </w:r>
      <w:r w:rsidR="003A760B">
        <w:rPr>
          <w:rFonts w:ascii="Times New Roman" w:hAnsi="Times New Roman" w:cs="Times New Roman"/>
          <w:sz w:val="24"/>
          <w:szCs w:val="24"/>
        </w:rPr>
        <w:t>й</w:t>
      </w:r>
      <w:r w:rsidR="003A760B" w:rsidRPr="003A760B">
        <w:rPr>
          <w:rFonts w:ascii="Times New Roman" w:hAnsi="Times New Roman" w:cs="Times New Roman"/>
          <w:sz w:val="24"/>
          <w:szCs w:val="24"/>
        </w:rPr>
        <w:t xml:space="preserve"> трудовых книжек и/или трудовых договоров с работниками, указанными в Справке о кадровых ресурсах (форма 6 Приложения № 1 к Документации), документов, подтверждающих квалификацию сотрудников, их образование и опыт</w:t>
      </w:r>
      <w:r w:rsidRPr="00A91C61">
        <w:rPr>
          <w:rFonts w:ascii="Times New Roman" w:hAnsi="Times New Roman" w:cs="Times New Roman"/>
          <w:sz w:val="24"/>
          <w:szCs w:val="24"/>
        </w:rPr>
        <w:t>, заявк</w:t>
      </w:r>
      <w:r w:rsidR="003A760B">
        <w:rPr>
          <w:rFonts w:ascii="Times New Roman" w:hAnsi="Times New Roman" w:cs="Times New Roman"/>
          <w:sz w:val="24"/>
          <w:szCs w:val="24"/>
        </w:rPr>
        <w:t>а</w:t>
      </w:r>
      <w:r w:rsidRPr="00A91C61">
        <w:rPr>
          <w:rFonts w:ascii="Times New Roman" w:hAnsi="Times New Roman" w:cs="Times New Roman"/>
          <w:sz w:val="24"/>
          <w:szCs w:val="24"/>
        </w:rPr>
        <w:t xml:space="preserve"> такого Участника будет  </w:t>
      </w:r>
      <w:r w:rsidR="003A760B">
        <w:rPr>
          <w:rFonts w:ascii="Times New Roman" w:hAnsi="Times New Roman" w:cs="Times New Roman"/>
          <w:sz w:val="24"/>
          <w:szCs w:val="24"/>
        </w:rPr>
        <w:t>отклонена</w:t>
      </w:r>
      <w:r w:rsidRPr="00A91C61">
        <w:rPr>
          <w:rFonts w:ascii="Times New Roman" w:hAnsi="Times New Roman" w:cs="Times New Roman"/>
          <w:sz w:val="24"/>
          <w:szCs w:val="24"/>
        </w:rPr>
        <w:t>.</w:t>
      </w:r>
      <w:proofErr w:type="gramEnd"/>
    </w:p>
    <w:p w:rsidR="00F20C94" w:rsidRPr="00F20C94" w:rsidRDefault="00F20C94" w:rsidP="00F20C94">
      <w:pPr>
        <w:tabs>
          <w:tab w:val="left" w:pos="993"/>
        </w:tabs>
        <w:overflowPunct w:val="0"/>
        <w:autoSpaceDE w:val="0"/>
        <w:autoSpaceDN w:val="0"/>
        <w:adjustRightInd w:val="0"/>
        <w:spacing w:after="0" w:line="240" w:lineRule="auto"/>
        <w:jc w:val="both"/>
        <w:rPr>
          <w:rFonts w:ascii="Times New Roman" w:eastAsia="Calibri" w:hAnsi="Times New Roman" w:cs="Times New Roman"/>
          <w:sz w:val="24"/>
          <w:szCs w:val="24"/>
        </w:rPr>
      </w:pPr>
    </w:p>
    <w:p w:rsidR="00F20C94" w:rsidRPr="00F20C94" w:rsidRDefault="00F20C94" w:rsidP="00F20C94">
      <w:pPr>
        <w:tabs>
          <w:tab w:val="left" w:pos="993"/>
        </w:tabs>
        <w:overflowPunct w:val="0"/>
        <w:autoSpaceDE w:val="0"/>
        <w:autoSpaceDN w:val="0"/>
        <w:adjustRightInd w:val="0"/>
        <w:spacing w:after="0" w:line="240" w:lineRule="auto"/>
        <w:ind w:left="720"/>
        <w:jc w:val="both"/>
        <w:rPr>
          <w:rFonts w:ascii="Times New Roman" w:eastAsia="Calibri" w:hAnsi="Times New Roman" w:cs="Times New Roman"/>
          <w:sz w:val="24"/>
          <w:szCs w:val="24"/>
        </w:rPr>
      </w:pPr>
    </w:p>
    <w:p w:rsidR="00852536" w:rsidRPr="00F20C94" w:rsidRDefault="00852536" w:rsidP="00852536">
      <w:pPr>
        <w:pStyle w:val="2"/>
        <w:numPr>
          <w:ilvl w:val="1"/>
          <w:numId w:val="37"/>
        </w:numPr>
        <w:spacing w:before="0" w:after="0"/>
        <w:rPr>
          <w:rFonts w:ascii="Times New Roman" w:hAnsi="Times New Roman"/>
          <w:bCs w:val="0"/>
          <w:i w:val="0"/>
          <w:iCs w:val="0"/>
          <w:sz w:val="24"/>
          <w:szCs w:val="24"/>
        </w:rPr>
      </w:pPr>
      <w:bookmarkStart w:id="13" w:name="_Toc453688073"/>
      <w:r w:rsidRPr="00F20C94">
        <w:rPr>
          <w:rFonts w:ascii="Times New Roman" w:hAnsi="Times New Roman"/>
          <w:bCs w:val="0"/>
          <w:i w:val="0"/>
          <w:iCs w:val="0"/>
          <w:sz w:val="24"/>
          <w:szCs w:val="24"/>
        </w:rPr>
        <w:t>Формирование заявки Участника закупки</w:t>
      </w:r>
      <w:bookmarkEnd w:id="13"/>
    </w:p>
    <w:p w:rsidR="00305A11" w:rsidRPr="00F20C94" w:rsidRDefault="00305A11" w:rsidP="002770A1">
      <w:pPr>
        <w:tabs>
          <w:tab w:val="left" w:pos="709"/>
        </w:tabs>
        <w:suppressAutoHyphens/>
        <w:overflowPunct w:val="0"/>
        <w:autoSpaceDE w:val="0"/>
        <w:spacing w:after="0" w:line="240" w:lineRule="auto"/>
        <w:ind w:firstLine="426"/>
        <w:jc w:val="both"/>
        <w:rPr>
          <w:rFonts w:ascii="Times New Roman" w:eastAsia="Calibri" w:hAnsi="Times New Roman" w:cs="Times New Roman"/>
          <w:sz w:val="24"/>
          <w:szCs w:val="24"/>
          <w:lang w:eastAsia="ar-SA"/>
        </w:rPr>
      </w:pPr>
      <w:r w:rsidRPr="00F20C94">
        <w:rPr>
          <w:rFonts w:ascii="Times New Roman" w:eastAsia="Times New Roman" w:hAnsi="Times New Roman" w:cs="Times New Roman"/>
          <w:bCs/>
          <w:sz w:val="24"/>
          <w:lang w:eastAsia="ar-SA"/>
        </w:rPr>
        <w:t xml:space="preserve">Участник </w:t>
      </w:r>
      <w:r w:rsidRPr="00F20C94">
        <w:rPr>
          <w:rFonts w:ascii="Times New Roman" w:eastAsia="Calibri" w:hAnsi="Times New Roman" w:cs="Times New Roman"/>
          <w:sz w:val="24"/>
          <w:szCs w:val="24"/>
          <w:lang w:eastAsia="ar-SA"/>
        </w:rPr>
        <w:t>закупки</w:t>
      </w:r>
      <w:r w:rsidRPr="00F20C94">
        <w:rPr>
          <w:rFonts w:ascii="Calibri" w:eastAsia="Calibri" w:hAnsi="Calibri" w:cs="Times New Roman"/>
          <w:lang w:eastAsia="ar-SA"/>
        </w:rPr>
        <w:t xml:space="preserve"> </w:t>
      </w:r>
      <w:r w:rsidRPr="00F20C94">
        <w:rPr>
          <w:rFonts w:ascii="Times New Roman" w:eastAsia="Times New Roman" w:hAnsi="Times New Roman" w:cs="Times New Roman"/>
          <w:bCs/>
          <w:sz w:val="24"/>
          <w:lang w:eastAsia="ar-SA"/>
        </w:rPr>
        <w:t xml:space="preserve">предоставляет Заказчику заявку на участие в </w:t>
      </w:r>
      <w:r w:rsidRPr="00F20C94">
        <w:rPr>
          <w:rFonts w:ascii="Times New Roman" w:eastAsia="Times New Roman" w:hAnsi="Times New Roman" w:cs="Times New Roman"/>
          <w:sz w:val="24"/>
          <w:szCs w:val="24"/>
          <w:lang w:eastAsia="ar-SA"/>
        </w:rPr>
        <w:t>запросе предложений</w:t>
      </w:r>
      <w:r w:rsidRPr="00F20C94">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244A6A" w:rsidRPr="00F20C94" w:rsidRDefault="00305A11" w:rsidP="00305A11">
      <w:pPr>
        <w:tabs>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lang w:eastAsia="ar-SA"/>
        </w:rPr>
      </w:pPr>
      <w:proofErr w:type="gramStart"/>
      <w:r w:rsidRPr="00F20C94">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244A6A" w:rsidRPr="00F20C94">
        <w:rPr>
          <w:rFonts w:ascii="Times New Roman" w:eastAsia="Calibri" w:hAnsi="Times New Roman" w:cs="Times New Roman"/>
          <w:sz w:val="24"/>
          <w:szCs w:val="24"/>
          <w:lang w:eastAsia="ar-SA"/>
        </w:rPr>
        <w:t>.</w:t>
      </w:r>
      <w:proofErr w:type="gramEnd"/>
    </w:p>
    <w:p w:rsidR="00305A11" w:rsidRPr="00F20C94" w:rsidRDefault="004A13BC" w:rsidP="00305A11">
      <w:pPr>
        <w:suppressAutoHyphens/>
        <w:spacing w:after="0" w:line="240" w:lineRule="auto"/>
        <w:ind w:firstLine="426"/>
        <w:jc w:val="both"/>
        <w:rPr>
          <w:rFonts w:ascii="Times New Roman" w:eastAsia="Times New Roman" w:hAnsi="Times New Roman" w:cs="Times New Roman"/>
          <w:bCs/>
          <w:sz w:val="24"/>
          <w:lang w:eastAsia="ar-SA"/>
        </w:rPr>
      </w:pPr>
      <w:r w:rsidRPr="00F20C94">
        <w:rPr>
          <w:rFonts w:ascii="Times New Roman" w:eastAsia="Times New Roman" w:hAnsi="Times New Roman" w:cs="Times New Roman"/>
          <w:bCs/>
          <w:sz w:val="24"/>
          <w:lang w:eastAsia="ar-SA"/>
        </w:rPr>
        <w:t>З</w:t>
      </w:r>
      <w:r w:rsidR="008F6DBF" w:rsidRPr="00F20C94">
        <w:rPr>
          <w:rFonts w:ascii="Times New Roman" w:eastAsia="Times New Roman" w:hAnsi="Times New Roman" w:cs="Times New Roman"/>
          <w:bCs/>
          <w:sz w:val="24"/>
          <w:lang w:eastAsia="ar-SA"/>
        </w:rPr>
        <w:t>аявк</w:t>
      </w:r>
      <w:r w:rsidRPr="00F20C94">
        <w:rPr>
          <w:rFonts w:ascii="Times New Roman" w:eastAsia="Times New Roman" w:hAnsi="Times New Roman" w:cs="Times New Roman"/>
          <w:bCs/>
          <w:sz w:val="24"/>
          <w:lang w:eastAsia="ar-SA"/>
        </w:rPr>
        <w:t>а</w:t>
      </w:r>
      <w:r w:rsidR="008F6DBF" w:rsidRPr="00F20C94">
        <w:rPr>
          <w:rFonts w:ascii="Times New Roman" w:eastAsia="Times New Roman" w:hAnsi="Times New Roman" w:cs="Times New Roman"/>
          <w:bCs/>
          <w:sz w:val="24"/>
          <w:lang w:eastAsia="ar-SA"/>
        </w:rPr>
        <w:t xml:space="preserve"> в обязательном порядке </w:t>
      </w:r>
      <w:r w:rsidRPr="00F20C94">
        <w:rPr>
          <w:rFonts w:ascii="Times New Roman" w:eastAsia="Times New Roman" w:hAnsi="Times New Roman" w:cs="Times New Roman"/>
          <w:bCs/>
          <w:sz w:val="24"/>
          <w:lang w:eastAsia="ar-SA"/>
        </w:rPr>
        <w:t>должна содержать следующие документы</w:t>
      </w:r>
      <w:r w:rsidR="008F6DBF" w:rsidRPr="00F20C94">
        <w:rPr>
          <w:rFonts w:ascii="Times New Roman" w:eastAsia="Times New Roman" w:hAnsi="Times New Roman" w:cs="Times New Roman"/>
          <w:bCs/>
          <w:sz w:val="24"/>
          <w:lang w:eastAsia="ar-SA"/>
        </w:rPr>
        <w:t>:</w:t>
      </w:r>
    </w:p>
    <w:p w:rsidR="008F6DBF" w:rsidRPr="00F20C94" w:rsidRDefault="008F6DBF" w:rsidP="00305A11">
      <w:pPr>
        <w:suppressAutoHyphens/>
        <w:spacing w:after="0" w:line="240" w:lineRule="auto"/>
        <w:ind w:firstLine="426"/>
        <w:jc w:val="both"/>
        <w:rPr>
          <w:rFonts w:ascii="Times New Roman" w:eastAsia="Times New Roman" w:hAnsi="Times New Roman" w:cs="Times New Roman"/>
          <w:bCs/>
          <w:sz w:val="24"/>
          <w:lang w:eastAsia="ar-SA"/>
        </w:rPr>
      </w:pPr>
      <w:r w:rsidRPr="00F20C94">
        <w:rPr>
          <w:rFonts w:ascii="Times New Roman" w:eastAsia="Times New Roman" w:hAnsi="Times New Roman" w:cs="Times New Roman"/>
          <w:bCs/>
          <w:sz w:val="24"/>
          <w:lang w:eastAsia="ar-SA"/>
        </w:rPr>
        <w:t xml:space="preserve"> </w:t>
      </w:r>
    </w:p>
    <w:p w:rsidR="00305A11" w:rsidRPr="00F20C94" w:rsidRDefault="00305A11" w:rsidP="00305A11">
      <w:pPr>
        <w:suppressAutoHyphens/>
        <w:spacing w:after="0" w:line="240" w:lineRule="auto"/>
        <w:jc w:val="both"/>
        <w:rPr>
          <w:rFonts w:ascii="Times New Roman" w:eastAsia="Times New Roman" w:hAnsi="Times New Roman" w:cs="Times New Roman"/>
          <w:bCs/>
          <w:sz w:val="24"/>
          <w:lang w:eastAsia="ar-SA"/>
        </w:rPr>
      </w:pPr>
      <w:r w:rsidRPr="00F20C94">
        <w:rPr>
          <w:rFonts w:ascii="Times New Roman" w:eastAsia="Times New Roman" w:hAnsi="Times New Roman" w:cs="Times New Roman"/>
          <w:bCs/>
          <w:sz w:val="24"/>
          <w:lang w:eastAsia="ar-SA"/>
        </w:rPr>
        <w:t>-</w:t>
      </w:r>
      <w:r w:rsidRPr="00F20C94">
        <w:rPr>
          <w:rFonts w:ascii="Times New Roman" w:eastAsia="Times New Roman" w:hAnsi="Times New Roman" w:cs="Times New Roman"/>
          <w:b/>
          <w:bCs/>
          <w:sz w:val="24"/>
          <w:lang w:eastAsia="ar-SA"/>
        </w:rPr>
        <w:t xml:space="preserve"> опись документов </w:t>
      </w:r>
      <w:r w:rsidRPr="00F20C94">
        <w:rPr>
          <w:rFonts w:ascii="Times New Roman" w:eastAsia="Times New Roman" w:hAnsi="Times New Roman" w:cs="Times New Roman"/>
          <w:bCs/>
          <w:sz w:val="24"/>
          <w:lang w:eastAsia="ar-SA"/>
        </w:rPr>
        <w:t>(</w:t>
      </w:r>
      <w:hyperlink w:anchor="_Приложение_№_5" w:history="1">
        <w:r w:rsidRPr="00F20C94">
          <w:rPr>
            <w:rFonts w:ascii="Times New Roman" w:eastAsia="Times New Roman" w:hAnsi="Times New Roman" w:cs="Times New Roman"/>
            <w:bCs/>
            <w:sz w:val="24"/>
            <w:lang w:eastAsia="ar-SA"/>
          </w:rPr>
          <w:t>приложение №5</w:t>
        </w:r>
      </w:hyperlink>
      <w:r w:rsidRPr="00F20C94">
        <w:rPr>
          <w:rFonts w:ascii="Times New Roman" w:eastAsia="Times New Roman" w:hAnsi="Times New Roman" w:cs="Times New Roman"/>
          <w:bCs/>
          <w:sz w:val="24"/>
          <w:lang w:eastAsia="ar-SA"/>
        </w:rPr>
        <w:t xml:space="preserve"> к Документации);</w:t>
      </w:r>
    </w:p>
    <w:p w:rsidR="00305A11" w:rsidRPr="00F20C94"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F20C94" w:rsidRDefault="00305A11" w:rsidP="00305A11">
      <w:pPr>
        <w:suppressAutoHyphens/>
        <w:spacing w:after="0" w:line="240" w:lineRule="auto"/>
        <w:jc w:val="both"/>
        <w:rPr>
          <w:rFonts w:ascii="Times New Roman" w:eastAsia="Times New Roman" w:hAnsi="Times New Roman" w:cs="Times New Roman"/>
          <w:bCs/>
          <w:sz w:val="24"/>
          <w:lang w:eastAsia="ar-SA"/>
        </w:rPr>
      </w:pPr>
      <w:r w:rsidRPr="00F20C94">
        <w:rPr>
          <w:rFonts w:ascii="Times New Roman" w:eastAsia="Times New Roman" w:hAnsi="Times New Roman" w:cs="Times New Roman"/>
          <w:bCs/>
          <w:sz w:val="24"/>
          <w:lang w:eastAsia="ar-SA"/>
        </w:rPr>
        <w:t xml:space="preserve">- </w:t>
      </w:r>
      <w:hyperlink w:anchor="_Приложение_№_1_1" w:history="1">
        <w:r w:rsidRPr="00F20C94">
          <w:rPr>
            <w:rFonts w:ascii="Times New Roman" w:eastAsia="Times New Roman" w:hAnsi="Times New Roman" w:cs="Times New Roman"/>
            <w:b/>
            <w:bCs/>
            <w:sz w:val="24"/>
            <w:lang w:eastAsia="ar-SA"/>
          </w:rPr>
          <w:t>приложение № 1</w:t>
        </w:r>
      </w:hyperlink>
      <w:r w:rsidRPr="00F20C94">
        <w:rPr>
          <w:rFonts w:ascii="Times New Roman" w:eastAsia="Times New Roman" w:hAnsi="Times New Roman" w:cs="Times New Roman"/>
          <w:b/>
          <w:bCs/>
          <w:sz w:val="24"/>
          <w:lang w:eastAsia="ar-SA"/>
        </w:rPr>
        <w:t xml:space="preserve"> к Документации, формы 1 – </w:t>
      </w:r>
      <w:r w:rsidR="00AB76ED" w:rsidRPr="00F20C94">
        <w:rPr>
          <w:rFonts w:ascii="Times New Roman" w:eastAsia="Times New Roman" w:hAnsi="Times New Roman" w:cs="Times New Roman"/>
          <w:b/>
          <w:bCs/>
          <w:sz w:val="24"/>
          <w:lang w:eastAsia="ar-SA"/>
        </w:rPr>
        <w:t>6</w:t>
      </w:r>
      <w:r w:rsidRPr="00F20C94">
        <w:rPr>
          <w:rFonts w:ascii="Times New Roman" w:eastAsia="Times New Roman" w:hAnsi="Times New Roman" w:cs="Times New Roman"/>
          <w:b/>
          <w:bCs/>
          <w:sz w:val="24"/>
          <w:lang w:eastAsia="ar-SA"/>
        </w:rPr>
        <w:t xml:space="preserve"> </w:t>
      </w:r>
      <w:hyperlink w:anchor="_Приложение_№_5" w:history="1">
        <w:r w:rsidRPr="00F20C94">
          <w:rPr>
            <w:rFonts w:ascii="Times New Roman" w:eastAsia="Times New Roman" w:hAnsi="Times New Roman" w:cs="Times New Roman"/>
            <w:b/>
            <w:bCs/>
            <w:sz w:val="24"/>
            <w:lang w:eastAsia="ar-SA"/>
          </w:rPr>
          <w:t>Приложения № 1</w:t>
        </w:r>
      </w:hyperlink>
      <w:r w:rsidRPr="00F20C94">
        <w:rPr>
          <w:rFonts w:ascii="Times New Roman" w:eastAsia="Times New Roman" w:hAnsi="Times New Roman" w:cs="Times New Roman"/>
          <w:b/>
          <w:bCs/>
          <w:sz w:val="24"/>
          <w:lang w:eastAsia="ar-SA"/>
        </w:rPr>
        <w:t xml:space="preserve"> к Документации </w:t>
      </w:r>
      <w:r w:rsidRPr="00F20C94">
        <w:rPr>
          <w:rFonts w:ascii="Times New Roman" w:eastAsia="Times New Roman" w:hAnsi="Times New Roman" w:cs="Times New Roman"/>
          <w:bCs/>
          <w:sz w:val="24"/>
          <w:lang w:eastAsia="ar-SA"/>
        </w:rPr>
        <w:t>(форма 4 заполняется Участниками закупки, относящимися к категории субъекта малого или среднего предпринимательства в соответствии со статьей 4 Федерального закона от 24 июля 2007 № 209-ФЗ «О развитии малого и среднего предпринимательства в Российской Федерации»);</w:t>
      </w:r>
    </w:p>
    <w:p w:rsidR="00305A11" w:rsidRPr="00F20C94"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F20C94" w:rsidRDefault="00305A11" w:rsidP="00305A11">
      <w:pPr>
        <w:suppressAutoHyphens/>
        <w:spacing w:after="0" w:line="240" w:lineRule="auto"/>
        <w:jc w:val="both"/>
        <w:rPr>
          <w:rFonts w:ascii="Times New Roman" w:eastAsia="Times New Roman" w:hAnsi="Times New Roman" w:cs="Times New Roman"/>
          <w:bCs/>
          <w:sz w:val="24"/>
          <w:lang w:eastAsia="ar-SA"/>
        </w:rPr>
      </w:pPr>
      <w:r w:rsidRPr="00F20C94">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20C94">
        <w:rPr>
          <w:rFonts w:ascii="Times New Roman" w:eastAsia="Times New Roman" w:hAnsi="Times New Roman" w:cs="Times New Roman"/>
          <w:b/>
          <w:bCs/>
          <w:sz w:val="24"/>
          <w:lang w:eastAsia="ar-SA"/>
        </w:rPr>
        <w:t>Приложения № 2 к Документации</w:t>
      </w:r>
      <w:r w:rsidRPr="00F20C94">
        <w:rPr>
          <w:rFonts w:ascii="Times New Roman" w:eastAsia="Times New Roman" w:hAnsi="Times New Roman" w:cs="Times New Roman"/>
          <w:bCs/>
          <w:sz w:val="24"/>
          <w:lang w:eastAsia="ar-SA"/>
        </w:rPr>
        <w:t>;</w:t>
      </w:r>
    </w:p>
    <w:p w:rsidR="00305A11" w:rsidRPr="00F20C94" w:rsidRDefault="00305A11" w:rsidP="00305A11">
      <w:pPr>
        <w:suppressAutoHyphens/>
        <w:spacing w:after="0" w:line="240" w:lineRule="auto"/>
        <w:jc w:val="both"/>
        <w:rPr>
          <w:rFonts w:ascii="Times New Roman" w:eastAsia="Times New Roman" w:hAnsi="Times New Roman" w:cs="Times New Roman"/>
          <w:b/>
          <w:bCs/>
          <w:sz w:val="24"/>
          <w:lang w:eastAsia="ar-SA"/>
        </w:rPr>
      </w:pPr>
    </w:p>
    <w:p w:rsidR="00305A11" w:rsidRPr="00F20C94" w:rsidRDefault="00305A11" w:rsidP="00305A11">
      <w:pPr>
        <w:suppressAutoHyphens/>
        <w:spacing w:after="0" w:line="240" w:lineRule="auto"/>
        <w:jc w:val="both"/>
        <w:rPr>
          <w:rFonts w:ascii="Times New Roman" w:eastAsia="Times New Roman" w:hAnsi="Times New Roman" w:cs="Times New Roman"/>
          <w:b/>
          <w:bCs/>
          <w:sz w:val="24"/>
          <w:lang w:eastAsia="ar-SA"/>
        </w:rPr>
      </w:pPr>
      <w:r w:rsidRPr="00F20C94">
        <w:rPr>
          <w:rFonts w:ascii="Times New Roman" w:eastAsia="Times New Roman" w:hAnsi="Times New Roman" w:cs="Times New Roman"/>
          <w:bCs/>
          <w:sz w:val="24"/>
          <w:lang w:eastAsia="ar-SA"/>
        </w:rPr>
        <w:t xml:space="preserve">- </w:t>
      </w:r>
      <w:r w:rsidRPr="00F20C94">
        <w:rPr>
          <w:rFonts w:ascii="Times New Roman" w:eastAsia="Times New Roman" w:hAnsi="Times New Roman" w:cs="Times New Roman"/>
          <w:bCs/>
          <w:sz w:val="24"/>
          <w:u w:val="single"/>
          <w:lang w:eastAsia="ar-SA"/>
        </w:rPr>
        <w:t>для юридического лица</w:t>
      </w:r>
      <w:r w:rsidRPr="00F20C94">
        <w:rPr>
          <w:rFonts w:ascii="Times New Roman" w:eastAsia="Times New Roman" w:hAnsi="Times New Roman" w:cs="Times New Roman"/>
          <w:bCs/>
          <w:sz w:val="24"/>
          <w:lang w:eastAsia="ar-SA"/>
        </w:rPr>
        <w:t xml:space="preserve">: полученную не ранее чем за </w:t>
      </w:r>
      <w:r w:rsidRPr="00F20C94">
        <w:rPr>
          <w:rFonts w:ascii="Times New Roman" w:eastAsia="Times New Roman" w:hAnsi="Times New Roman" w:cs="Times New Roman"/>
          <w:b/>
          <w:bCs/>
          <w:sz w:val="24"/>
          <w:lang w:eastAsia="ar-SA"/>
        </w:rPr>
        <w:t>шесть</w:t>
      </w:r>
      <w:r w:rsidRPr="00F20C94">
        <w:rPr>
          <w:rFonts w:ascii="Times New Roman" w:eastAsia="Times New Roman" w:hAnsi="Times New Roman" w:cs="Times New Roman"/>
          <w:bCs/>
          <w:sz w:val="24"/>
          <w:lang w:eastAsia="ar-SA"/>
        </w:rPr>
        <w:t xml:space="preserve"> месяцев до дня размещения в единой информационной системе в сфере закупок товаров, работ, услуг извещения о проведении </w:t>
      </w:r>
      <w:r w:rsidRPr="00F20C94">
        <w:rPr>
          <w:rFonts w:ascii="Times New Roman" w:eastAsia="Times New Roman" w:hAnsi="Times New Roman" w:cs="Times New Roman"/>
          <w:sz w:val="24"/>
          <w:szCs w:val="24"/>
          <w:lang w:eastAsia="ar-SA"/>
        </w:rPr>
        <w:t>запроса предложений</w:t>
      </w:r>
      <w:r w:rsidRPr="00F20C94">
        <w:rPr>
          <w:rFonts w:ascii="Times New Roman" w:eastAsia="Times New Roman" w:hAnsi="Times New Roman" w:cs="Times New Roman"/>
          <w:bCs/>
          <w:sz w:val="24"/>
          <w:lang w:eastAsia="ar-SA"/>
        </w:rPr>
        <w:t xml:space="preserve"> </w:t>
      </w:r>
      <w:r w:rsidRPr="00F20C94">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p>
    <w:p w:rsidR="00305A11" w:rsidRPr="00F20C94" w:rsidRDefault="00305A11" w:rsidP="00305A11">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F20C94">
        <w:rPr>
          <w:rFonts w:ascii="Times New Roman" w:hAnsi="Times New Roman" w:cs="Times New Roman"/>
          <w:b/>
          <w:bCs/>
          <w:sz w:val="24"/>
          <w:szCs w:val="24"/>
          <w:lang w:eastAsia="ru-RU"/>
        </w:rPr>
        <w:t>Внимание!</w:t>
      </w:r>
    </w:p>
    <w:p w:rsidR="00305A11" w:rsidRPr="00F20C94" w:rsidRDefault="00305A11" w:rsidP="00305A11">
      <w:pPr>
        <w:suppressAutoHyphens/>
        <w:spacing w:after="0" w:line="240" w:lineRule="auto"/>
        <w:ind w:firstLine="426"/>
        <w:jc w:val="both"/>
        <w:rPr>
          <w:rFonts w:ascii="Times New Roman" w:eastAsia="Times New Roman" w:hAnsi="Times New Roman" w:cs="Times New Roman"/>
          <w:bCs/>
          <w:sz w:val="24"/>
          <w:szCs w:val="24"/>
          <w:lang w:eastAsia="ar-SA"/>
        </w:rPr>
      </w:pPr>
      <w:r w:rsidRPr="00F20C94">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F20C94">
        <w:rPr>
          <w:rFonts w:ascii="Times New Roman" w:hAnsi="Times New Roman" w:cs="Times New Roman"/>
          <w:b/>
          <w:bCs/>
          <w:sz w:val="24"/>
          <w:szCs w:val="24"/>
          <w:lang w:eastAsia="ru-RU"/>
        </w:rPr>
        <w:t>полученная Участником закупки в электронной форме</w:t>
      </w:r>
      <w:r w:rsidRPr="00F20C94">
        <w:rPr>
          <w:rFonts w:ascii="Times New Roman" w:hAnsi="Times New Roman" w:cs="Times New Roman"/>
          <w:bCs/>
          <w:sz w:val="24"/>
          <w:szCs w:val="24"/>
          <w:lang w:eastAsia="ru-RU"/>
        </w:rPr>
        <w:t xml:space="preserve"> с </w:t>
      </w:r>
      <w:proofErr w:type="gramStart"/>
      <w:r w:rsidRPr="00F20C94">
        <w:rPr>
          <w:rFonts w:ascii="Times New Roman" w:hAnsi="Times New Roman" w:cs="Times New Roman"/>
          <w:bCs/>
          <w:sz w:val="24"/>
          <w:szCs w:val="24"/>
          <w:lang w:eastAsia="ru-RU"/>
        </w:rPr>
        <w:t>использованием</w:t>
      </w:r>
      <w:proofErr w:type="gramEnd"/>
      <w:r w:rsidRPr="00F20C94">
        <w:rPr>
          <w:rFonts w:ascii="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F20C94">
        <w:rPr>
          <w:rFonts w:ascii="Times New Roman" w:hAnsi="Times New Roman" w:cs="Times New Roman"/>
          <w:b/>
          <w:bCs/>
          <w:sz w:val="24"/>
          <w:szCs w:val="24"/>
          <w:lang w:eastAsia="ru-RU"/>
        </w:rPr>
        <w:t xml:space="preserve"> и </w:t>
      </w:r>
      <w:proofErr w:type="gramStart"/>
      <w:r w:rsidRPr="00F20C94">
        <w:rPr>
          <w:rFonts w:ascii="Times New Roman" w:hAnsi="Times New Roman" w:cs="Times New Roman"/>
          <w:b/>
          <w:bCs/>
          <w:sz w:val="24"/>
          <w:szCs w:val="24"/>
          <w:lang w:eastAsia="ru-RU"/>
        </w:rPr>
        <w:t>распечатанная</w:t>
      </w:r>
      <w:proofErr w:type="gramEnd"/>
      <w:r w:rsidRPr="00F20C94">
        <w:rPr>
          <w:rFonts w:ascii="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F20C94">
        <w:rPr>
          <w:rFonts w:ascii="Times New Roman" w:eastAsia="Times New Roman" w:hAnsi="Times New Roman" w:cs="Times New Roman"/>
          <w:bCs/>
          <w:sz w:val="24"/>
          <w:szCs w:val="24"/>
          <w:lang w:eastAsia="ar-SA"/>
        </w:rPr>
        <w:t xml:space="preserve">; </w:t>
      </w:r>
    </w:p>
    <w:p w:rsidR="00305A11" w:rsidRPr="00F20C94" w:rsidRDefault="00305A11" w:rsidP="00305A11">
      <w:pPr>
        <w:suppressAutoHyphens/>
        <w:spacing w:after="0" w:line="240" w:lineRule="auto"/>
        <w:jc w:val="both"/>
        <w:rPr>
          <w:rFonts w:ascii="Times New Roman" w:eastAsia="Times New Roman" w:hAnsi="Times New Roman" w:cs="Times New Roman"/>
          <w:bCs/>
          <w:sz w:val="24"/>
          <w:lang w:eastAsia="ar-SA"/>
        </w:rPr>
      </w:pPr>
    </w:p>
    <w:p w:rsidR="00A74286" w:rsidRDefault="00305A11" w:rsidP="006D10E1">
      <w:pPr>
        <w:suppressAutoHyphens/>
        <w:spacing w:after="0" w:line="240" w:lineRule="auto"/>
        <w:ind w:firstLine="426"/>
        <w:jc w:val="both"/>
        <w:rPr>
          <w:rFonts w:ascii="Times New Roman" w:eastAsia="Times New Roman" w:hAnsi="Times New Roman" w:cs="Times New Roman"/>
          <w:b/>
          <w:bCs/>
          <w:sz w:val="24"/>
          <w:lang w:eastAsia="ar-SA"/>
        </w:rPr>
      </w:pPr>
      <w:r w:rsidRPr="00F20C94">
        <w:rPr>
          <w:rFonts w:ascii="Times New Roman" w:eastAsia="Times New Roman" w:hAnsi="Times New Roman" w:cs="Times New Roman"/>
          <w:bCs/>
          <w:sz w:val="24"/>
          <w:u w:val="single"/>
          <w:lang w:eastAsia="ar-SA"/>
        </w:rPr>
        <w:t>для физического лица (индивидуального</w:t>
      </w:r>
      <w:r w:rsidRPr="003A2F0D">
        <w:rPr>
          <w:rFonts w:ascii="Times New Roman" w:eastAsia="Times New Roman" w:hAnsi="Times New Roman" w:cs="Times New Roman"/>
          <w:bCs/>
          <w:sz w:val="24"/>
          <w:u w:val="single"/>
          <w:lang w:eastAsia="ar-SA"/>
        </w:rPr>
        <w:t xml:space="preserve"> предпринимателя)</w:t>
      </w:r>
      <w:r w:rsidRPr="003A2F0D">
        <w:rPr>
          <w:rFonts w:ascii="Times New Roman" w:eastAsia="Times New Roman" w:hAnsi="Times New Roman" w:cs="Times New Roman"/>
          <w:bCs/>
          <w:sz w:val="24"/>
          <w:lang w:eastAsia="ar-SA"/>
        </w:rPr>
        <w:t xml:space="preserve">: полученную не ранее чем за </w:t>
      </w:r>
      <w:r w:rsidRPr="006D10E1">
        <w:rPr>
          <w:rFonts w:ascii="Times New Roman" w:eastAsia="Times New Roman" w:hAnsi="Times New Roman" w:cs="Times New Roman"/>
          <w:b/>
          <w:bCs/>
          <w:sz w:val="24"/>
          <w:lang w:eastAsia="ar-SA"/>
        </w:rPr>
        <w:t>шесть</w:t>
      </w:r>
      <w:r w:rsidRPr="003A2F0D">
        <w:rPr>
          <w:rFonts w:ascii="Times New Roman" w:eastAsia="Times New Roman" w:hAnsi="Times New Roman" w:cs="Times New Roman"/>
          <w:bCs/>
          <w:sz w:val="24"/>
          <w:lang w:eastAsia="ar-SA"/>
        </w:rPr>
        <w:t xml:space="preserve"> месяцев со дня размещения </w:t>
      </w:r>
      <w:r w:rsidRPr="009660E0">
        <w:rPr>
          <w:rFonts w:ascii="Times New Roman" w:eastAsia="Times New Roman" w:hAnsi="Times New Roman" w:cs="Times New Roman"/>
          <w:bCs/>
          <w:sz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lang w:eastAsia="ar-SA"/>
        </w:rPr>
        <w:t xml:space="preserve">Извещения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00A74286">
        <w:rPr>
          <w:rFonts w:ascii="Times New Roman" w:eastAsia="Times New Roman" w:hAnsi="Times New Roman" w:cs="Times New Roman"/>
          <w:b/>
          <w:bCs/>
          <w:sz w:val="24"/>
          <w:lang w:eastAsia="ar-SA"/>
        </w:rPr>
        <w:t>.</w:t>
      </w:r>
    </w:p>
    <w:p w:rsidR="00A74286" w:rsidRPr="00A74286" w:rsidRDefault="00A74286" w:rsidP="00A74286">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A74286">
        <w:rPr>
          <w:rFonts w:ascii="Times New Roman" w:eastAsia="Times New Roman" w:hAnsi="Times New Roman" w:cs="Times New Roman"/>
          <w:b/>
          <w:bCs/>
          <w:sz w:val="24"/>
          <w:szCs w:val="24"/>
          <w:lang w:eastAsia="ru-RU"/>
        </w:rPr>
        <w:lastRenderedPageBreak/>
        <w:t>Внимание!</w:t>
      </w:r>
    </w:p>
    <w:p w:rsidR="00305A11" w:rsidRPr="003A2F0D" w:rsidRDefault="00A74286" w:rsidP="00A74286">
      <w:pPr>
        <w:suppressAutoHyphens/>
        <w:spacing w:after="0" w:line="240" w:lineRule="auto"/>
        <w:ind w:firstLine="426"/>
        <w:jc w:val="both"/>
        <w:rPr>
          <w:rFonts w:ascii="Times New Roman" w:eastAsia="Times New Roman" w:hAnsi="Times New Roman" w:cs="Times New Roman"/>
          <w:bCs/>
          <w:sz w:val="24"/>
          <w:lang w:eastAsia="ar-SA"/>
        </w:rPr>
      </w:pPr>
      <w:r w:rsidRPr="00A74286">
        <w:rPr>
          <w:rFonts w:ascii="Times New Roman" w:eastAsia="Times New Roman" w:hAnsi="Times New Roman" w:cs="Times New Roman"/>
          <w:bCs/>
          <w:sz w:val="24"/>
          <w:szCs w:val="24"/>
          <w:lang w:eastAsia="ru-RU"/>
        </w:rPr>
        <w:t xml:space="preserve">Выписка из Единого государственного реестра </w:t>
      </w:r>
      <w:r w:rsidRPr="00A74286">
        <w:rPr>
          <w:rFonts w:ascii="Times New Roman" w:eastAsia="Times New Roman" w:hAnsi="Times New Roman" w:cs="Times New Roman"/>
          <w:bCs/>
          <w:sz w:val="24"/>
          <w:lang w:eastAsia="ru-RU"/>
        </w:rPr>
        <w:t>индивидуальных предпринимателей</w:t>
      </w:r>
      <w:r w:rsidRPr="00A74286">
        <w:rPr>
          <w:rFonts w:ascii="Times New Roman" w:eastAsia="Times New Roman" w:hAnsi="Times New Roman" w:cs="Times New Roman"/>
          <w:bCs/>
          <w:sz w:val="24"/>
          <w:szCs w:val="24"/>
          <w:lang w:eastAsia="ru-RU"/>
        </w:rPr>
        <w:t xml:space="preserve">, </w:t>
      </w:r>
      <w:r w:rsidRPr="00A74286">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A74286">
        <w:rPr>
          <w:rFonts w:ascii="Times New Roman" w:eastAsia="Times New Roman" w:hAnsi="Times New Roman" w:cs="Times New Roman"/>
          <w:bCs/>
          <w:sz w:val="24"/>
          <w:szCs w:val="24"/>
          <w:lang w:eastAsia="ru-RU"/>
        </w:rPr>
        <w:t xml:space="preserve">с </w:t>
      </w:r>
      <w:proofErr w:type="gramStart"/>
      <w:r w:rsidRPr="00A74286">
        <w:rPr>
          <w:rFonts w:ascii="Times New Roman" w:eastAsia="Times New Roman" w:hAnsi="Times New Roman" w:cs="Times New Roman"/>
          <w:bCs/>
          <w:sz w:val="24"/>
          <w:szCs w:val="24"/>
          <w:lang w:eastAsia="ru-RU"/>
        </w:rPr>
        <w:t>использованием</w:t>
      </w:r>
      <w:proofErr w:type="gramEnd"/>
      <w:r w:rsidRPr="00A74286">
        <w:rPr>
          <w:rFonts w:ascii="Times New Roman" w:eastAsia="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A74286">
        <w:rPr>
          <w:rFonts w:ascii="Times New Roman" w:eastAsia="Times New Roman" w:hAnsi="Times New Roman" w:cs="Times New Roman"/>
          <w:b/>
          <w:bCs/>
          <w:sz w:val="24"/>
          <w:szCs w:val="24"/>
          <w:lang w:eastAsia="ru-RU"/>
        </w:rPr>
        <w:t xml:space="preserve"> и </w:t>
      </w:r>
      <w:proofErr w:type="gramStart"/>
      <w:r w:rsidRPr="00A74286">
        <w:rPr>
          <w:rFonts w:ascii="Times New Roman" w:eastAsia="Times New Roman" w:hAnsi="Times New Roman" w:cs="Times New Roman"/>
          <w:b/>
          <w:bCs/>
          <w:sz w:val="24"/>
          <w:szCs w:val="24"/>
          <w:lang w:eastAsia="ru-RU"/>
        </w:rPr>
        <w:t>распечатанная</w:t>
      </w:r>
      <w:proofErr w:type="gramEnd"/>
      <w:r w:rsidRPr="00A74286">
        <w:rPr>
          <w:rFonts w:ascii="Times New Roman" w:eastAsia="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00305A11" w:rsidRPr="003A2F0D">
        <w:rPr>
          <w:rFonts w:ascii="Times New Roman" w:eastAsia="Times New Roman" w:hAnsi="Times New Roman" w:cs="Times New Roman"/>
          <w:bCs/>
          <w:sz w:val="24"/>
          <w:lang w:eastAsia="ar-SA"/>
        </w:rPr>
        <w:t>;</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3A2F0D" w:rsidRDefault="00305A11" w:rsidP="00305A11">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Pr>
          <w:rFonts w:ascii="Times New Roman" w:eastAsia="Times New Roman" w:hAnsi="Times New Roman" w:cs="Times New Roman"/>
          <w:sz w:val="24"/>
          <w:szCs w:val="24"/>
          <w:lang w:eastAsia="ar-SA"/>
        </w:rPr>
        <w:t>,</w:t>
      </w:r>
      <w:r w:rsidRPr="00FB6A14">
        <w:rPr>
          <w:highlight w:val="yellow"/>
        </w:rPr>
        <w:t xml:space="preserve"> </w:t>
      </w:r>
      <w:r w:rsidRPr="00FB6A14">
        <w:rPr>
          <w:rFonts w:ascii="Times New Roman" w:hAnsi="Times New Roman" w:cs="Times New Roman"/>
          <w:sz w:val="24"/>
          <w:szCs w:val="24"/>
        </w:rPr>
        <w:t>заверенная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rsidR="00305A11" w:rsidRPr="00FB51C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proofErr w:type="gramStart"/>
      <w:r w:rsidRPr="00FB51CD">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(возможная форма приведена в Приложении №</w:t>
      </w:r>
      <w:r w:rsidR="00A74286">
        <w:rPr>
          <w:rFonts w:ascii="Times New Roman" w:eastAsia="Times New Roman" w:hAnsi="Times New Roman" w:cs="Times New Roman"/>
          <w:b/>
          <w:bCs/>
          <w:sz w:val="24"/>
          <w:lang w:eastAsia="ru-RU"/>
        </w:rPr>
        <w:t> </w:t>
      </w:r>
      <w:r w:rsidRPr="00FB51CD">
        <w:rPr>
          <w:rFonts w:ascii="Times New Roman" w:eastAsia="Times New Roman" w:hAnsi="Times New Roman" w:cs="Times New Roman"/>
          <w:b/>
          <w:bCs/>
          <w:sz w:val="24"/>
          <w:lang w:eastAsia="ru-RU"/>
        </w:rPr>
        <w:t>3 к Документации)</w:t>
      </w:r>
      <w:r w:rsidRPr="00FB51CD">
        <w:rPr>
          <w:rFonts w:ascii="Times New Roman" w:eastAsia="Times New Roman" w:hAnsi="Times New Roman" w:cs="Times New Roman"/>
          <w:sz w:val="24"/>
          <w:szCs w:val="24"/>
          <w:lang w:eastAsia="ar-SA"/>
        </w:rPr>
        <w:t>.</w:t>
      </w:r>
      <w:proofErr w:type="gramEnd"/>
      <w:r w:rsidRPr="00FB51CD">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05A11" w:rsidRPr="00FB51CD" w:rsidRDefault="00305A11" w:rsidP="00A74286">
      <w:pPr>
        <w:spacing w:after="0" w:line="240" w:lineRule="auto"/>
        <w:ind w:firstLine="426"/>
        <w:jc w:val="both"/>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 </w:t>
      </w:r>
      <w:r w:rsidRPr="00FB51CD">
        <w:rPr>
          <w:rFonts w:ascii="Times New Roman" w:eastAsia="Calibri" w:hAnsi="Times New Roman" w:cs="Times New Roman"/>
          <w:sz w:val="24"/>
          <w:szCs w:val="24"/>
        </w:rPr>
        <w:t>заверенная физическим лицом (индивидуальным предпринимателем</w:t>
      </w:r>
      <w:r>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proofErr w:type="gramStart"/>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w:t>
      </w:r>
      <w:r w:rsidR="00A74286">
        <w:rPr>
          <w:rFonts w:ascii="Times New Roman" w:eastAsia="Times New Roman" w:hAnsi="Times New Roman" w:cs="Times New Roman"/>
          <w:b/>
          <w:bCs/>
          <w:sz w:val="24"/>
          <w:lang w:eastAsia="ru-RU"/>
        </w:rPr>
        <w:t> </w:t>
      </w:r>
      <w:r w:rsidRPr="00FB51CD">
        <w:rPr>
          <w:rFonts w:ascii="Times New Roman" w:eastAsia="Times New Roman" w:hAnsi="Times New Roman" w:cs="Times New Roman"/>
          <w:b/>
          <w:bCs/>
          <w:sz w:val="24"/>
          <w:lang w:eastAsia="ru-RU"/>
        </w:rPr>
        <w:t>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305A11" w:rsidRPr="003A2F0D" w:rsidRDefault="00305A11" w:rsidP="00305A11">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05A11" w:rsidRPr="001370AB" w:rsidRDefault="00305A11" w:rsidP="00305A11">
      <w:pPr>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Pr="001370AB">
        <w:rPr>
          <w:rFonts w:ascii="Times New Roman" w:eastAsia="Times New Roman" w:hAnsi="Times New Roman" w:cs="Times New Roman"/>
          <w:sz w:val="24"/>
          <w:szCs w:val="24"/>
          <w:lang w:eastAsia="ar-SA"/>
        </w:rPr>
        <w:t xml:space="preserve">оригинал </w:t>
      </w:r>
      <w:r w:rsidRPr="001370AB">
        <w:rPr>
          <w:rFonts w:ascii="Times New Roman" w:eastAsia="Times New Roman" w:hAnsi="Times New Roman" w:cs="Times New Roman"/>
          <w:b/>
          <w:sz w:val="24"/>
          <w:szCs w:val="24"/>
          <w:lang w:eastAsia="ar-SA"/>
        </w:rPr>
        <w:t>решения об одобрении крупной сделки</w:t>
      </w:r>
      <w:r w:rsidRPr="001370AB">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w:t>
      </w:r>
      <w:r w:rsidRPr="001370AB">
        <w:rPr>
          <w:rFonts w:ascii="Times New Roman" w:eastAsia="Times New Roman" w:hAnsi="Times New Roman" w:cs="Times New Roman"/>
          <w:sz w:val="24"/>
          <w:szCs w:val="24"/>
          <w:lang w:eastAsia="ar-SA"/>
        </w:rPr>
        <w:lastRenderedPageBreak/>
        <w:t xml:space="preserve">Российской Федерации и/или если для Участника закупки </w:t>
      </w:r>
      <w:r w:rsidR="00ED2748">
        <w:rPr>
          <w:rFonts w:ascii="Times New Roman" w:eastAsia="Times New Roman" w:hAnsi="Times New Roman" w:cs="Times New Roman"/>
          <w:sz w:val="24"/>
          <w:szCs w:val="24"/>
          <w:lang w:eastAsia="ar-SA"/>
        </w:rPr>
        <w:t>выполнение</w:t>
      </w:r>
      <w:r w:rsidRPr="001370AB">
        <w:rPr>
          <w:rFonts w:ascii="Times New Roman" w:eastAsia="Times New Roman" w:hAnsi="Times New Roman" w:cs="Times New Roman"/>
          <w:sz w:val="24"/>
          <w:szCs w:val="24"/>
          <w:lang w:eastAsia="ar-SA"/>
        </w:rPr>
        <w:t xml:space="preserve"> </w:t>
      </w:r>
      <w:r w:rsidR="00ED2748">
        <w:rPr>
          <w:rFonts w:ascii="Times New Roman" w:eastAsia="Times New Roman" w:hAnsi="Times New Roman" w:cs="Times New Roman"/>
          <w:sz w:val="24"/>
          <w:szCs w:val="24"/>
          <w:lang w:eastAsia="ar-SA"/>
        </w:rPr>
        <w:t>работ</w:t>
      </w:r>
      <w:r w:rsidRPr="001370AB">
        <w:rPr>
          <w:rFonts w:ascii="Times New Roman" w:eastAsia="Times New Roman" w:hAnsi="Times New Roman" w:cs="Times New Roman"/>
          <w:sz w:val="24"/>
          <w:szCs w:val="24"/>
          <w:lang w:eastAsia="ar-SA"/>
        </w:rPr>
        <w:t>, являющ</w:t>
      </w:r>
      <w:r w:rsidR="00ED2748">
        <w:rPr>
          <w:rFonts w:ascii="Times New Roman" w:eastAsia="Times New Roman" w:hAnsi="Times New Roman" w:cs="Times New Roman"/>
          <w:sz w:val="24"/>
          <w:szCs w:val="24"/>
          <w:lang w:eastAsia="ar-SA"/>
        </w:rPr>
        <w:t>ее</w:t>
      </w:r>
      <w:r w:rsidRPr="001370AB">
        <w:rPr>
          <w:rFonts w:ascii="Times New Roman" w:eastAsia="Times New Roman" w:hAnsi="Times New Roman" w:cs="Times New Roman"/>
          <w:sz w:val="24"/>
          <w:szCs w:val="24"/>
          <w:lang w:eastAsia="ar-SA"/>
        </w:rPr>
        <w:t xml:space="preserve">ся предметом договора, является крупной сделкой. </w:t>
      </w:r>
    </w:p>
    <w:p w:rsidR="00305A11" w:rsidRPr="001370AB" w:rsidRDefault="00305A11" w:rsidP="00ED2748">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370AB">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1370AB">
        <w:rPr>
          <w:rFonts w:ascii="Times New Roman" w:eastAsia="Times New Roman" w:hAnsi="Times New Roman" w:cs="Times New Roman"/>
          <w:sz w:val="24"/>
          <w:szCs w:val="24"/>
          <w:u w:val="single"/>
          <w:lang w:eastAsia="ar-SA"/>
        </w:rPr>
        <w:t>закупки</w:t>
      </w:r>
      <w:proofErr w:type="gramEnd"/>
      <w:r w:rsidRPr="001370AB">
        <w:rPr>
          <w:rFonts w:ascii="Times New Roman" w:eastAsia="Times New Roman" w:hAnsi="Times New Roman" w:cs="Times New Roman"/>
          <w:sz w:val="24"/>
          <w:szCs w:val="24"/>
          <w:u w:val="single"/>
          <w:lang w:eastAsia="ar-SA"/>
        </w:rPr>
        <w:t xml:space="preserve"> невозможно</w:t>
      </w:r>
      <w:r w:rsidRPr="001370AB">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1370AB">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1370AB">
        <w:rPr>
          <w:rFonts w:ascii="Times New Roman" w:eastAsia="Times New Roman" w:hAnsi="Times New Roman" w:cs="Times New Roman"/>
          <w:sz w:val="24"/>
          <w:szCs w:val="24"/>
          <w:lang w:eastAsia="ar-SA"/>
        </w:rPr>
        <w:t>в случае признания его Победителем закупки</w:t>
      </w:r>
      <w:r w:rsidR="00ED2748">
        <w:rPr>
          <w:rFonts w:ascii="Times New Roman" w:eastAsia="Times New Roman" w:hAnsi="Times New Roman" w:cs="Times New Roman"/>
          <w:sz w:val="24"/>
          <w:szCs w:val="24"/>
          <w:lang w:eastAsia="ar-SA"/>
        </w:rPr>
        <w:t xml:space="preserve"> до момента заключения договора.</w:t>
      </w:r>
    </w:p>
    <w:p w:rsidR="00305A11" w:rsidRPr="001370AB" w:rsidRDefault="00305A11" w:rsidP="002A4C0B">
      <w:pPr>
        <w:tabs>
          <w:tab w:val="left" w:pos="425"/>
          <w:tab w:val="left" w:pos="567"/>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1370AB">
        <w:rPr>
          <w:rFonts w:ascii="Times New Roman" w:eastAsia="Times New Roman" w:hAnsi="Times New Roman" w:cs="Times New Roman"/>
          <w:sz w:val="24"/>
          <w:szCs w:val="24"/>
          <w:u w:val="single"/>
          <w:lang w:eastAsia="ar-SA"/>
        </w:rPr>
        <w:t>В случае</w:t>
      </w:r>
      <w:proofErr w:type="gramStart"/>
      <w:r w:rsidRPr="001370AB">
        <w:rPr>
          <w:rFonts w:ascii="Times New Roman" w:eastAsia="Times New Roman" w:hAnsi="Times New Roman" w:cs="Times New Roman"/>
          <w:sz w:val="24"/>
          <w:szCs w:val="24"/>
          <w:u w:val="single"/>
          <w:lang w:eastAsia="ar-SA"/>
        </w:rPr>
        <w:t>,</w:t>
      </w:r>
      <w:proofErr w:type="gramEnd"/>
      <w:r w:rsidRPr="001370AB">
        <w:rPr>
          <w:rFonts w:ascii="Times New Roman" w:eastAsia="Times New Roman" w:hAnsi="Times New Roman" w:cs="Times New Roman"/>
          <w:sz w:val="24"/>
          <w:szCs w:val="24"/>
          <w:u w:val="single"/>
          <w:lang w:eastAsia="ar-SA"/>
        </w:rPr>
        <w:t xml:space="preserve"> если для Участника закупки </w:t>
      </w:r>
      <w:r w:rsidR="002A4C0B" w:rsidRPr="002A4C0B">
        <w:rPr>
          <w:rFonts w:ascii="Times New Roman" w:eastAsia="Times New Roman" w:hAnsi="Times New Roman" w:cs="Times New Roman"/>
          <w:sz w:val="24"/>
          <w:szCs w:val="24"/>
          <w:u w:val="single"/>
          <w:lang w:eastAsia="ar-SA"/>
        </w:rPr>
        <w:t>выполнение работ</w:t>
      </w:r>
      <w:r w:rsidRPr="001370AB">
        <w:rPr>
          <w:rFonts w:ascii="Times New Roman" w:eastAsia="Times New Roman" w:hAnsi="Times New Roman" w:cs="Times New Roman"/>
          <w:sz w:val="24"/>
          <w:szCs w:val="24"/>
          <w:u w:val="single"/>
          <w:lang w:eastAsia="ar-SA"/>
        </w:rPr>
        <w:t>, являющ</w:t>
      </w:r>
      <w:r w:rsidR="002A4C0B">
        <w:rPr>
          <w:rFonts w:ascii="Times New Roman" w:eastAsia="Times New Roman" w:hAnsi="Times New Roman" w:cs="Times New Roman"/>
          <w:sz w:val="24"/>
          <w:szCs w:val="24"/>
          <w:u w:val="single"/>
          <w:lang w:eastAsia="ar-SA"/>
        </w:rPr>
        <w:t>ее</w:t>
      </w:r>
      <w:r w:rsidRPr="001370AB">
        <w:rPr>
          <w:rFonts w:ascii="Times New Roman" w:eastAsia="Times New Roman" w:hAnsi="Times New Roman" w:cs="Times New Roman"/>
          <w:sz w:val="24"/>
          <w:szCs w:val="24"/>
          <w:u w:val="single"/>
          <w:lang w:eastAsia="ar-SA"/>
        </w:rPr>
        <w:t>ся предметом договора, не является крупной сделкой</w:t>
      </w:r>
      <w:r w:rsidRPr="001370AB">
        <w:rPr>
          <w:rFonts w:ascii="Times New Roman" w:eastAsia="Times New Roman" w:hAnsi="Times New Roman" w:cs="Times New Roman"/>
          <w:sz w:val="24"/>
          <w:szCs w:val="24"/>
          <w:lang w:eastAsia="ar-SA"/>
        </w:rPr>
        <w:t xml:space="preserve">, такой Участник закупки </w:t>
      </w:r>
      <w:r w:rsidRPr="001370AB">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305A11" w:rsidRPr="001370AB" w:rsidRDefault="00305A11" w:rsidP="00305A1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305A11" w:rsidRPr="001370AB" w:rsidRDefault="00305A11" w:rsidP="00305A11">
      <w:pPr>
        <w:spacing w:after="0" w:line="240" w:lineRule="auto"/>
        <w:jc w:val="both"/>
        <w:rPr>
          <w:rFonts w:ascii="Times New Roman" w:eastAsia="Times New Roman" w:hAnsi="Times New Roman" w:cs="Times New Roman"/>
          <w:bCs/>
          <w:sz w:val="24"/>
          <w:szCs w:val="24"/>
          <w:lang w:eastAsia="ru-RU"/>
        </w:rPr>
      </w:pPr>
      <w:r w:rsidRPr="001370AB">
        <w:rPr>
          <w:rFonts w:ascii="Times New Roman" w:eastAsia="Times New Roman" w:hAnsi="Times New Roman" w:cs="Times New Roman"/>
          <w:bCs/>
          <w:sz w:val="24"/>
          <w:lang w:eastAsia="ar-SA"/>
        </w:rPr>
        <w:t xml:space="preserve">- </w:t>
      </w:r>
      <w:r w:rsidRPr="001370AB">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Pr="001370AB">
        <w:rPr>
          <w:rFonts w:ascii="Times New Roman" w:eastAsia="Times New Roman" w:hAnsi="Times New Roman" w:cs="Times New Roman"/>
          <w:b/>
          <w:bCs/>
          <w:sz w:val="24"/>
          <w:szCs w:val="24"/>
          <w:lang w:eastAsia="ru-RU"/>
        </w:rPr>
        <w:t xml:space="preserve">копии бухгалтерского баланса и отчета о финансовых результатах за 2015 год </w:t>
      </w:r>
      <w:r w:rsidRPr="001370AB">
        <w:rPr>
          <w:rFonts w:ascii="Times New Roman" w:eastAsia="Times New Roman" w:hAnsi="Times New Roman" w:cs="Times New Roman"/>
          <w:bCs/>
          <w:sz w:val="24"/>
          <w:szCs w:val="24"/>
          <w:lang w:eastAsia="ru-RU"/>
        </w:rPr>
        <w:t xml:space="preserve">поданных </w:t>
      </w:r>
      <w:proofErr w:type="gramStart"/>
      <w:r w:rsidRPr="001370AB">
        <w:rPr>
          <w:rFonts w:ascii="Times New Roman" w:eastAsia="Times New Roman" w:hAnsi="Times New Roman" w:cs="Times New Roman"/>
          <w:bCs/>
          <w:sz w:val="24"/>
          <w:szCs w:val="24"/>
          <w:lang w:eastAsia="ru-RU"/>
        </w:rPr>
        <w:t>в установленном порядке в налоговую инспекцию по месту регистрации Участника закупки с отметкой о приеме</w:t>
      </w:r>
      <w:proofErr w:type="gramEnd"/>
      <w:r w:rsidRPr="001370AB">
        <w:rPr>
          <w:rFonts w:ascii="Times New Roman" w:eastAsia="Times New Roman" w:hAnsi="Times New Roman" w:cs="Times New Roman"/>
          <w:bCs/>
          <w:sz w:val="24"/>
          <w:szCs w:val="24"/>
          <w:lang w:eastAsia="ru-RU"/>
        </w:rPr>
        <w:t xml:space="preserve">. </w:t>
      </w:r>
    </w:p>
    <w:p w:rsidR="00305A11" w:rsidRPr="001370AB" w:rsidRDefault="00305A11" w:rsidP="00305A11">
      <w:pPr>
        <w:spacing w:after="0" w:line="240" w:lineRule="auto"/>
        <w:ind w:firstLine="426"/>
        <w:jc w:val="both"/>
        <w:rPr>
          <w:rFonts w:ascii="Times New Roman" w:eastAsia="Times New Roman" w:hAnsi="Times New Roman" w:cs="Times New Roman"/>
          <w:b/>
          <w:bCs/>
          <w:sz w:val="24"/>
          <w:lang w:eastAsia="ru-RU"/>
        </w:rPr>
      </w:pPr>
      <w:r w:rsidRPr="001370AB">
        <w:rPr>
          <w:rFonts w:ascii="Times New Roman" w:eastAsia="Times New Roman" w:hAnsi="Times New Roman" w:cs="Times New Roman"/>
          <w:bCs/>
          <w:sz w:val="24"/>
          <w:lang w:eastAsia="ru-RU"/>
        </w:rPr>
        <w:t>Если бухгалтерский баланс</w:t>
      </w:r>
      <w:r w:rsidRPr="001370AB">
        <w:rPr>
          <w:rFonts w:ascii="Calibri" w:eastAsia="Calibri" w:hAnsi="Calibri" w:cs="Times New Roman"/>
        </w:rPr>
        <w:t xml:space="preserve"> </w:t>
      </w:r>
      <w:r w:rsidRPr="001370AB">
        <w:rPr>
          <w:rFonts w:ascii="Times New Roman" w:eastAsia="Times New Roman" w:hAnsi="Times New Roman" w:cs="Times New Roman"/>
          <w:bCs/>
          <w:sz w:val="24"/>
          <w:lang w:eastAsia="ru-RU"/>
        </w:rPr>
        <w:t>и отчет о финансовых результатах были поданы в электронном виде - необходимо предоставить заверенн</w:t>
      </w:r>
      <w:r w:rsidR="00A16679">
        <w:rPr>
          <w:rFonts w:ascii="Times New Roman" w:eastAsia="Times New Roman" w:hAnsi="Times New Roman" w:cs="Times New Roman"/>
          <w:bCs/>
          <w:sz w:val="24"/>
          <w:lang w:eastAsia="ru-RU"/>
        </w:rPr>
        <w:t>ые</w:t>
      </w:r>
      <w:r w:rsidRPr="001370AB">
        <w:rPr>
          <w:rFonts w:ascii="Times New Roman" w:eastAsia="Times New Roman" w:hAnsi="Times New Roman" w:cs="Times New Roman"/>
          <w:bCs/>
          <w:sz w:val="24"/>
          <w:lang w:eastAsia="ru-RU"/>
        </w:rPr>
        <w:t xml:space="preserve"> уполномоченным лицом Участника закупки </w:t>
      </w:r>
      <w:r w:rsidRPr="001370AB">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305A11" w:rsidRPr="001370AB" w:rsidRDefault="00305A11" w:rsidP="00305A11">
      <w:pPr>
        <w:suppressAutoHyphens/>
        <w:spacing w:after="0" w:line="240" w:lineRule="auto"/>
        <w:ind w:firstLine="426"/>
        <w:jc w:val="both"/>
        <w:rPr>
          <w:rFonts w:ascii="Times New Roman" w:eastAsia="Times New Roman" w:hAnsi="Times New Roman" w:cs="Times New Roman"/>
          <w:bCs/>
          <w:sz w:val="24"/>
          <w:u w:val="single"/>
          <w:lang w:eastAsia="ru-RU"/>
        </w:rPr>
      </w:pPr>
      <w:r w:rsidRPr="001370AB">
        <w:rPr>
          <w:rFonts w:ascii="Times New Roman" w:eastAsia="Times New Roman" w:hAnsi="Times New Roman" w:cs="Times New Roman"/>
          <w:bCs/>
          <w:sz w:val="24"/>
          <w:u w:val="single"/>
          <w:lang w:eastAsia="ru-RU"/>
        </w:rPr>
        <w:t>Некоммерческие организации</w:t>
      </w:r>
      <w:r w:rsidRPr="001370AB">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1370AB">
        <w:rPr>
          <w:rFonts w:ascii="Times New Roman" w:eastAsia="Times New Roman" w:hAnsi="Times New Roman" w:cs="Times New Roman"/>
          <w:b/>
          <w:bCs/>
          <w:sz w:val="24"/>
          <w:lang w:eastAsia="ru-RU"/>
        </w:rPr>
        <w:t>копии баланса и отчета о целевом использовании средств</w:t>
      </w:r>
      <w:r w:rsidRPr="001370AB">
        <w:rPr>
          <w:rFonts w:ascii="Times New Roman" w:eastAsia="Times New Roman" w:hAnsi="Times New Roman" w:cs="Times New Roman"/>
          <w:bCs/>
          <w:sz w:val="24"/>
          <w:lang w:eastAsia="ru-RU"/>
        </w:rPr>
        <w:t>.</w:t>
      </w:r>
      <w:r w:rsidRPr="001370AB">
        <w:rPr>
          <w:rFonts w:ascii="Times New Roman" w:eastAsia="Times New Roman" w:hAnsi="Times New Roman" w:cs="Times New Roman"/>
          <w:bCs/>
          <w:sz w:val="24"/>
          <w:u w:val="single"/>
          <w:lang w:eastAsia="ru-RU"/>
        </w:rPr>
        <w:t xml:space="preserve"> </w:t>
      </w:r>
    </w:p>
    <w:p w:rsidR="00305A11" w:rsidRPr="001370AB" w:rsidRDefault="00305A11" w:rsidP="00305A11">
      <w:pPr>
        <w:suppressAutoHyphens/>
        <w:spacing w:after="0" w:line="240" w:lineRule="auto"/>
        <w:ind w:firstLine="426"/>
        <w:jc w:val="both"/>
        <w:rPr>
          <w:rFonts w:ascii="Times New Roman" w:eastAsia="Times New Roman" w:hAnsi="Times New Roman" w:cs="Times New Roman"/>
          <w:bCs/>
          <w:sz w:val="24"/>
          <w:lang w:eastAsia="ru-RU"/>
        </w:rPr>
      </w:pPr>
      <w:r w:rsidRPr="001370AB">
        <w:rPr>
          <w:rFonts w:ascii="Times New Roman" w:eastAsia="Times New Roman" w:hAnsi="Times New Roman" w:cs="Times New Roman"/>
          <w:bCs/>
          <w:sz w:val="24"/>
          <w:u w:val="single"/>
          <w:lang w:eastAsia="ru-RU"/>
        </w:rPr>
        <w:t>Организации, зарегистрированные после 1 января 2016</w:t>
      </w:r>
      <w:r w:rsidRPr="001370AB">
        <w:rPr>
          <w:rFonts w:ascii="Times New Roman" w:eastAsia="Times New Roman" w:hAnsi="Times New Roman" w:cs="Times New Roman"/>
          <w:bCs/>
          <w:sz w:val="24"/>
          <w:szCs w:val="24"/>
          <w:u w:val="single"/>
          <w:lang w:eastAsia="ru-RU"/>
        </w:rPr>
        <w:t xml:space="preserve"> </w:t>
      </w:r>
      <w:r w:rsidRPr="001370AB">
        <w:rPr>
          <w:rFonts w:ascii="Times New Roman" w:eastAsia="Times New Roman" w:hAnsi="Times New Roman" w:cs="Times New Roman"/>
          <w:bCs/>
          <w:sz w:val="24"/>
          <w:u w:val="single"/>
          <w:lang w:eastAsia="ru-RU"/>
        </w:rPr>
        <w:t>года</w:t>
      </w:r>
      <w:r w:rsidRPr="001370AB">
        <w:rPr>
          <w:rFonts w:ascii="Times New Roman" w:eastAsia="Times New Roman" w:hAnsi="Times New Roman" w:cs="Times New Roman"/>
          <w:bCs/>
          <w:sz w:val="24"/>
          <w:lang w:eastAsia="ru-RU"/>
        </w:rPr>
        <w:t xml:space="preserve">, предоставляют: </w:t>
      </w:r>
      <w:r w:rsidRPr="001370AB">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1370AB">
        <w:rPr>
          <w:rFonts w:ascii="Times New Roman" w:eastAsia="Times New Roman" w:hAnsi="Times New Roman" w:cs="Times New Roman"/>
          <w:bCs/>
          <w:sz w:val="24"/>
          <w:lang w:eastAsia="ru-RU"/>
        </w:rPr>
        <w:t>.</w:t>
      </w:r>
    </w:p>
    <w:p w:rsidR="00305A11" w:rsidRDefault="00305A11" w:rsidP="00305A11">
      <w:pPr>
        <w:suppressAutoHyphens/>
        <w:spacing w:after="0" w:line="240" w:lineRule="auto"/>
        <w:ind w:firstLine="426"/>
        <w:jc w:val="both"/>
        <w:rPr>
          <w:rFonts w:ascii="Times New Roman" w:eastAsia="Times New Roman" w:hAnsi="Times New Roman" w:cs="Times New Roman"/>
          <w:bCs/>
          <w:sz w:val="24"/>
          <w:lang w:eastAsia="ar-SA"/>
        </w:rPr>
      </w:pPr>
      <w:r w:rsidRPr="001370AB">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1370AB">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1370AB">
        <w:rPr>
          <w:rFonts w:ascii="Times New Roman" w:eastAsia="Times New Roman" w:hAnsi="Times New Roman" w:cs="Times New Roman"/>
          <w:sz w:val="24"/>
          <w:szCs w:val="24"/>
          <w:lang w:eastAsia="ar-SA"/>
        </w:rPr>
        <w:t xml:space="preserve"> В таком случае, и</w:t>
      </w:r>
      <w:r w:rsidRPr="001370AB">
        <w:rPr>
          <w:rFonts w:ascii="Times New Roman" w:eastAsia="Times New Roman" w:hAnsi="Times New Roman" w:cs="Times New Roman"/>
          <w:bCs/>
          <w:sz w:val="24"/>
          <w:lang w:eastAsia="ru-RU"/>
        </w:rPr>
        <w:t xml:space="preserve">ндивидуальные предприниматели предоставляют </w:t>
      </w:r>
      <w:r w:rsidRPr="001370AB">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1370AB">
        <w:rPr>
          <w:rFonts w:ascii="Times New Roman" w:eastAsia="Times New Roman" w:hAnsi="Times New Roman" w:cs="Times New Roman"/>
          <w:bCs/>
          <w:sz w:val="24"/>
          <w:lang w:eastAsia="ar-SA"/>
        </w:rPr>
        <w:t>;</w:t>
      </w:r>
    </w:p>
    <w:p w:rsidR="001C0369" w:rsidRDefault="001C0369" w:rsidP="00305A11">
      <w:pPr>
        <w:suppressAutoHyphens/>
        <w:spacing w:after="0" w:line="240" w:lineRule="auto"/>
        <w:ind w:firstLine="426"/>
        <w:jc w:val="both"/>
        <w:rPr>
          <w:rFonts w:ascii="Times New Roman" w:eastAsia="Times New Roman" w:hAnsi="Times New Roman" w:cs="Times New Roman"/>
          <w:bCs/>
          <w:sz w:val="24"/>
          <w:lang w:eastAsia="ar-SA"/>
        </w:rPr>
      </w:pPr>
    </w:p>
    <w:p w:rsidR="00745C31" w:rsidRPr="00CA308B" w:rsidRDefault="001C0369" w:rsidP="00305A11">
      <w:pPr>
        <w:suppressAutoHyphens/>
        <w:spacing w:after="0" w:line="240" w:lineRule="auto"/>
        <w:ind w:firstLine="426"/>
        <w:jc w:val="both"/>
        <w:rPr>
          <w:rFonts w:ascii="Times New Roman" w:hAnsi="Times New Roman"/>
          <w:b/>
          <w:bCs/>
          <w:sz w:val="24"/>
          <w:szCs w:val="24"/>
          <w:lang w:eastAsia="ru-RU"/>
        </w:rPr>
      </w:pPr>
      <w:r w:rsidRPr="00CA308B">
        <w:rPr>
          <w:rFonts w:ascii="Times New Roman" w:eastAsia="Times New Roman" w:hAnsi="Times New Roman" w:cs="Times New Roman"/>
          <w:bCs/>
          <w:sz w:val="24"/>
          <w:lang w:eastAsia="ar-SA"/>
        </w:rPr>
        <w:t>-</w:t>
      </w:r>
      <w:r w:rsidR="002D32E2" w:rsidRPr="00CA308B">
        <w:rPr>
          <w:rFonts w:ascii="Times New Roman" w:eastAsia="Times New Roman" w:hAnsi="Times New Roman" w:cs="Times New Roman"/>
          <w:bCs/>
          <w:sz w:val="24"/>
          <w:lang w:eastAsia="ar-SA"/>
        </w:rPr>
        <w:t xml:space="preserve"> </w:t>
      </w:r>
      <w:r w:rsidR="002D32E2" w:rsidRPr="00CA308B">
        <w:rPr>
          <w:rFonts w:ascii="Times New Roman" w:eastAsia="Times New Roman" w:hAnsi="Times New Roman" w:cs="Times New Roman"/>
          <w:bCs/>
          <w:sz w:val="24"/>
          <w:szCs w:val="24"/>
          <w:lang w:eastAsia="ar-SA"/>
        </w:rPr>
        <w:t xml:space="preserve">заверенная уполномоченным лицом Участника </w:t>
      </w:r>
      <w:r w:rsidR="002D32E2" w:rsidRPr="00CA308B">
        <w:rPr>
          <w:rFonts w:ascii="Times New Roman" w:eastAsia="Times New Roman" w:hAnsi="Times New Roman" w:cs="Times New Roman"/>
          <w:bCs/>
          <w:sz w:val="24"/>
          <w:lang w:eastAsia="ru-RU"/>
        </w:rPr>
        <w:t xml:space="preserve">закупки </w:t>
      </w:r>
      <w:r w:rsidR="002D32E2" w:rsidRPr="00CA308B">
        <w:rPr>
          <w:rFonts w:ascii="Times New Roman" w:eastAsia="Times New Roman" w:hAnsi="Times New Roman" w:cs="Times New Roman"/>
          <w:b/>
          <w:bCs/>
          <w:sz w:val="24"/>
          <w:szCs w:val="24"/>
          <w:lang w:eastAsia="ar-SA"/>
        </w:rPr>
        <w:t xml:space="preserve">копия действующего </w:t>
      </w:r>
      <w:r w:rsidR="002D32E2" w:rsidRPr="00CA308B">
        <w:rPr>
          <w:rFonts w:ascii="Times New Roman" w:hAnsi="Times New Roman"/>
          <w:b/>
          <w:bCs/>
          <w:sz w:val="24"/>
          <w:szCs w:val="24"/>
          <w:lang w:eastAsia="ru-RU"/>
        </w:rPr>
        <w:t>свидетельства СРО о допуске к определенному виду или видам работ, которые оказывают влияние</w:t>
      </w:r>
      <w:r w:rsidR="002D32E2" w:rsidRPr="00CA308B">
        <w:rPr>
          <w:rFonts w:ascii="Times New Roman" w:hAnsi="Times New Roman"/>
          <w:b/>
          <w:spacing w:val="-2"/>
          <w:sz w:val="24"/>
          <w:szCs w:val="24"/>
        </w:rPr>
        <w:t xml:space="preserve"> на безопасность объектов капитального строительства в объеме Технического задания</w:t>
      </w:r>
      <w:r w:rsidR="00CA308B" w:rsidRPr="00CA308B">
        <w:rPr>
          <w:rFonts w:ascii="Times New Roman" w:hAnsi="Times New Roman"/>
          <w:b/>
          <w:spacing w:val="-2"/>
          <w:sz w:val="24"/>
          <w:szCs w:val="24"/>
        </w:rPr>
        <w:t>.</w:t>
      </w:r>
      <w:r w:rsidR="002D32E2" w:rsidRPr="00CA308B">
        <w:rPr>
          <w:rFonts w:ascii="Times New Roman" w:hAnsi="Times New Roman"/>
          <w:b/>
          <w:spacing w:val="-2"/>
          <w:sz w:val="24"/>
          <w:szCs w:val="24"/>
        </w:rPr>
        <w:t xml:space="preserve"> </w:t>
      </w:r>
    </w:p>
    <w:p w:rsidR="00F269FF" w:rsidRPr="00B02758" w:rsidRDefault="00F269FF" w:rsidP="008A157E">
      <w:pPr>
        <w:numPr>
          <w:ilvl w:val="0"/>
          <w:numId w:val="42"/>
        </w:numPr>
        <w:tabs>
          <w:tab w:val="left" w:pos="993"/>
        </w:tabs>
        <w:overflowPunct w:val="0"/>
        <w:autoSpaceDE w:val="0"/>
        <w:autoSpaceDN w:val="0"/>
        <w:adjustRightInd w:val="0"/>
        <w:spacing w:after="0" w:line="240" w:lineRule="auto"/>
        <w:ind w:left="0" w:firstLine="786"/>
        <w:jc w:val="both"/>
        <w:rPr>
          <w:rFonts w:ascii="Times New Roman" w:eastAsia="Calibri" w:hAnsi="Times New Roman" w:cs="Times New Roman"/>
          <w:sz w:val="24"/>
          <w:szCs w:val="24"/>
        </w:rPr>
      </w:pPr>
      <w:r w:rsidRPr="00B02758">
        <w:rPr>
          <w:rFonts w:ascii="Times New Roman" w:eastAsia="Calibri" w:hAnsi="Times New Roman" w:cs="Times New Roman"/>
          <w:sz w:val="24"/>
          <w:szCs w:val="24"/>
        </w:rPr>
        <w:t>п.10.1 Монтаж, усиление и демонтаж конструктивных элементов и ограждающих конструкций зданий и сооружений;</w:t>
      </w:r>
    </w:p>
    <w:p w:rsidR="00F269FF" w:rsidRPr="00B02758" w:rsidRDefault="00F269FF" w:rsidP="008A157E">
      <w:pPr>
        <w:numPr>
          <w:ilvl w:val="0"/>
          <w:numId w:val="42"/>
        </w:numPr>
        <w:tabs>
          <w:tab w:val="left" w:pos="993"/>
        </w:tabs>
        <w:overflowPunct w:val="0"/>
        <w:autoSpaceDE w:val="0"/>
        <w:autoSpaceDN w:val="0"/>
        <w:adjustRightInd w:val="0"/>
        <w:spacing w:after="0" w:line="240" w:lineRule="auto"/>
        <w:ind w:left="0" w:firstLine="786"/>
        <w:jc w:val="both"/>
        <w:rPr>
          <w:rFonts w:ascii="Times New Roman" w:eastAsia="Calibri" w:hAnsi="Times New Roman" w:cs="Times New Roman"/>
          <w:sz w:val="24"/>
          <w:szCs w:val="24"/>
        </w:rPr>
      </w:pPr>
      <w:r w:rsidRPr="00B02758">
        <w:rPr>
          <w:rFonts w:ascii="Times New Roman" w:eastAsia="Calibri" w:hAnsi="Times New Roman" w:cs="Times New Roman"/>
          <w:sz w:val="24"/>
          <w:szCs w:val="24"/>
        </w:rPr>
        <w:t xml:space="preserve">п.12.1  </w:t>
      </w:r>
      <w:proofErr w:type="spellStart"/>
      <w:r w:rsidRPr="00B02758">
        <w:rPr>
          <w:rFonts w:ascii="Times New Roman" w:eastAsia="Calibri" w:hAnsi="Times New Roman" w:cs="Times New Roman"/>
          <w:sz w:val="24"/>
          <w:szCs w:val="24"/>
        </w:rPr>
        <w:t>Футеровочные</w:t>
      </w:r>
      <w:proofErr w:type="spellEnd"/>
      <w:r w:rsidRPr="00B02758">
        <w:rPr>
          <w:rFonts w:ascii="Times New Roman" w:eastAsia="Calibri" w:hAnsi="Times New Roman" w:cs="Times New Roman"/>
          <w:sz w:val="24"/>
          <w:szCs w:val="24"/>
        </w:rPr>
        <w:t xml:space="preserve"> работы;</w:t>
      </w:r>
    </w:p>
    <w:p w:rsidR="00F269FF" w:rsidRPr="00B02758" w:rsidRDefault="00F269FF" w:rsidP="008A157E">
      <w:pPr>
        <w:numPr>
          <w:ilvl w:val="0"/>
          <w:numId w:val="42"/>
        </w:numPr>
        <w:tabs>
          <w:tab w:val="left" w:pos="993"/>
        </w:tabs>
        <w:overflowPunct w:val="0"/>
        <w:autoSpaceDE w:val="0"/>
        <w:autoSpaceDN w:val="0"/>
        <w:adjustRightInd w:val="0"/>
        <w:spacing w:after="0" w:line="240" w:lineRule="auto"/>
        <w:ind w:left="0" w:firstLine="786"/>
        <w:jc w:val="both"/>
        <w:rPr>
          <w:rFonts w:ascii="Times New Roman" w:eastAsia="Calibri" w:hAnsi="Times New Roman" w:cs="Times New Roman"/>
          <w:sz w:val="24"/>
          <w:szCs w:val="24"/>
        </w:rPr>
      </w:pPr>
      <w:r w:rsidRPr="00B02758">
        <w:rPr>
          <w:rFonts w:ascii="Times New Roman" w:eastAsia="Calibri" w:hAnsi="Times New Roman" w:cs="Times New Roman"/>
          <w:sz w:val="24"/>
          <w:szCs w:val="24"/>
        </w:rPr>
        <w:t>п.12.10 Работы по теплоизоляции зданий, строительных конструкций и оборудования;</w:t>
      </w:r>
    </w:p>
    <w:p w:rsidR="00F269FF" w:rsidRPr="00B02758" w:rsidRDefault="00F269FF" w:rsidP="008A157E">
      <w:pPr>
        <w:numPr>
          <w:ilvl w:val="0"/>
          <w:numId w:val="42"/>
        </w:numPr>
        <w:tabs>
          <w:tab w:val="left" w:pos="993"/>
        </w:tabs>
        <w:overflowPunct w:val="0"/>
        <w:autoSpaceDE w:val="0"/>
        <w:autoSpaceDN w:val="0"/>
        <w:adjustRightInd w:val="0"/>
        <w:spacing w:after="0" w:line="240" w:lineRule="auto"/>
        <w:ind w:left="0" w:firstLine="786"/>
        <w:jc w:val="both"/>
        <w:rPr>
          <w:rFonts w:ascii="Times New Roman" w:eastAsia="Calibri" w:hAnsi="Times New Roman" w:cs="Times New Roman"/>
          <w:sz w:val="24"/>
          <w:szCs w:val="24"/>
        </w:rPr>
      </w:pPr>
      <w:r w:rsidRPr="00B02758">
        <w:rPr>
          <w:rFonts w:ascii="Times New Roman" w:eastAsia="Calibri" w:hAnsi="Times New Roman" w:cs="Times New Roman"/>
          <w:sz w:val="24"/>
          <w:szCs w:val="24"/>
        </w:rPr>
        <w:t>п.23.4 Монтаж оборудования котельных;</w:t>
      </w:r>
    </w:p>
    <w:p w:rsidR="00F269FF" w:rsidRPr="00B02758" w:rsidRDefault="00F269FF" w:rsidP="008A157E">
      <w:pPr>
        <w:numPr>
          <w:ilvl w:val="0"/>
          <w:numId w:val="42"/>
        </w:numPr>
        <w:tabs>
          <w:tab w:val="left" w:pos="993"/>
        </w:tabs>
        <w:overflowPunct w:val="0"/>
        <w:autoSpaceDE w:val="0"/>
        <w:autoSpaceDN w:val="0"/>
        <w:adjustRightInd w:val="0"/>
        <w:spacing w:after="0" w:line="240" w:lineRule="auto"/>
        <w:ind w:left="0" w:firstLine="786"/>
        <w:jc w:val="both"/>
        <w:rPr>
          <w:rFonts w:ascii="Times New Roman" w:eastAsia="Calibri" w:hAnsi="Times New Roman" w:cs="Times New Roman"/>
          <w:sz w:val="24"/>
          <w:szCs w:val="24"/>
        </w:rPr>
      </w:pPr>
      <w:r w:rsidRPr="00B02758">
        <w:rPr>
          <w:rFonts w:ascii="Times New Roman" w:eastAsia="Calibri" w:hAnsi="Times New Roman" w:cs="Times New Roman"/>
          <w:sz w:val="24"/>
          <w:szCs w:val="24"/>
        </w:rPr>
        <w:t>п.33.5 Объекты теплоснабжения</w:t>
      </w:r>
      <w:r w:rsidR="00F20C94">
        <w:rPr>
          <w:rFonts w:ascii="Times New Roman" w:eastAsia="Calibri" w:hAnsi="Times New Roman" w:cs="Times New Roman"/>
          <w:sz w:val="24"/>
          <w:szCs w:val="24"/>
          <w:lang w:val="en-US"/>
        </w:rPr>
        <w:t>;</w:t>
      </w:r>
    </w:p>
    <w:p w:rsidR="00745C31" w:rsidRDefault="00745C31" w:rsidP="00305A11">
      <w:pPr>
        <w:suppressAutoHyphens/>
        <w:spacing w:after="0" w:line="240" w:lineRule="auto"/>
        <w:ind w:firstLine="426"/>
        <w:jc w:val="both"/>
        <w:rPr>
          <w:rFonts w:ascii="Times New Roman" w:hAnsi="Times New Roman"/>
          <w:b/>
          <w:bCs/>
          <w:sz w:val="24"/>
          <w:szCs w:val="24"/>
          <w:highlight w:val="yellow"/>
          <w:lang w:eastAsia="ru-RU"/>
        </w:rPr>
      </w:pPr>
    </w:p>
    <w:p w:rsidR="00750905" w:rsidRDefault="00750905" w:rsidP="00750905">
      <w:pPr>
        <w:tabs>
          <w:tab w:val="left" w:pos="993"/>
        </w:tabs>
        <w:suppressAutoHyphens/>
        <w:overflowPunct w:val="0"/>
        <w:autoSpaceDE w:val="0"/>
        <w:autoSpaceDN w:val="0"/>
        <w:adjustRightInd w:val="0"/>
        <w:spacing w:after="0" w:line="240" w:lineRule="auto"/>
        <w:ind w:firstLine="426"/>
        <w:jc w:val="both"/>
        <w:rPr>
          <w:rFonts w:ascii="Times New Roman" w:eastAsia="Calibri" w:hAnsi="Times New Roman" w:cs="Times New Roman"/>
          <w:sz w:val="24"/>
          <w:szCs w:val="24"/>
        </w:rPr>
      </w:pPr>
      <w:r>
        <w:rPr>
          <w:rFonts w:ascii="Times New Roman" w:eastAsia="Times New Roman" w:hAnsi="Times New Roman" w:cs="Times New Roman"/>
          <w:bCs/>
          <w:sz w:val="24"/>
          <w:szCs w:val="24"/>
          <w:lang w:eastAsia="ar-SA"/>
        </w:rPr>
        <w:t xml:space="preserve">- </w:t>
      </w:r>
      <w:r w:rsidRPr="005227FF">
        <w:rPr>
          <w:rFonts w:ascii="Times New Roman" w:eastAsia="Times New Roman" w:hAnsi="Times New Roman" w:cs="Times New Roman"/>
          <w:bCs/>
          <w:sz w:val="24"/>
          <w:szCs w:val="24"/>
          <w:lang w:eastAsia="ar-SA"/>
        </w:rPr>
        <w:t xml:space="preserve">заверенная уполномоченным лицом Участника </w:t>
      </w:r>
      <w:r w:rsidRPr="005227FF">
        <w:rPr>
          <w:rFonts w:ascii="Times New Roman" w:eastAsia="Times New Roman" w:hAnsi="Times New Roman" w:cs="Times New Roman"/>
          <w:bCs/>
          <w:sz w:val="24"/>
          <w:lang w:eastAsia="ru-RU"/>
        </w:rPr>
        <w:t xml:space="preserve">закупки </w:t>
      </w:r>
      <w:r w:rsidRPr="005227FF">
        <w:rPr>
          <w:rFonts w:ascii="Times New Roman" w:eastAsia="Times New Roman" w:hAnsi="Times New Roman" w:cs="Times New Roman"/>
          <w:b/>
          <w:bCs/>
          <w:sz w:val="24"/>
          <w:szCs w:val="24"/>
          <w:lang w:eastAsia="ar-SA"/>
        </w:rPr>
        <w:t>копия</w:t>
      </w:r>
      <w:r w:rsidRPr="005227FF">
        <w:rPr>
          <w:rFonts w:ascii="Times New Roman" w:eastAsia="Times New Roman" w:hAnsi="Times New Roman" w:cs="Times New Roman"/>
          <w:bCs/>
          <w:sz w:val="24"/>
          <w:szCs w:val="24"/>
          <w:lang w:eastAsia="ar-SA"/>
        </w:rPr>
        <w:t xml:space="preserve"> </w:t>
      </w:r>
      <w:r w:rsidRPr="00721013">
        <w:rPr>
          <w:rFonts w:ascii="Times New Roman" w:eastAsia="Calibri" w:hAnsi="Times New Roman" w:cs="Times New Roman"/>
          <w:b/>
          <w:sz w:val="24"/>
          <w:szCs w:val="24"/>
        </w:rPr>
        <w:t xml:space="preserve">свидетельства НАКС </w:t>
      </w:r>
      <w:r w:rsidRPr="00721013">
        <w:rPr>
          <w:rFonts w:ascii="Times New Roman" w:eastAsia="Calibri" w:hAnsi="Times New Roman" w:cs="Times New Roman"/>
          <w:sz w:val="24"/>
          <w:szCs w:val="24"/>
        </w:rPr>
        <w:t>о готовности организации-заявителя к использованию аттестованной технологии сварки в соответствии с требованиями РД 03-615-03 (с прило</w:t>
      </w:r>
      <w:r>
        <w:rPr>
          <w:rFonts w:ascii="Times New Roman" w:eastAsia="Calibri" w:hAnsi="Times New Roman" w:cs="Times New Roman"/>
          <w:sz w:val="24"/>
          <w:szCs w:val="24"/>
        </w:rPr>
        <w:t>жением области распространения);</w:t>
      </w:r>
    </w:p>
    <w:p w:rsidR="00750905" w:rsidRPr="00CA749D" w:rsidRDefault="00750905" w:rsidP="00B91C93">
      <w:pPr>
        <w:suppressAutoHyphens/>
        <w:spacing w:after="0" w:line="240" w:lineRule="auto"/>
        <w:ind w:firstLine="426"/>
        <w:jc w:val="right"/>
        <w:rPr>
          <w:rFonts w:ascii="Times New Roman" w:hAnsi="Times New Roman"/>
          <w:b/>
          <w:bCs/>
          <w:sz w:val="24"/>
          <w:szCs w:val="24"/>
          <w:highlight w:val="yellow"/>
          <w:lang w:eastAsia="ru-RU"/>
        </w:rPr>
      </w:pPr>
    </w:p>
    <w:p w:rsidR="001C0369" w:rsidRDefault="00745C31" w:rsidP="00305A11">
      <w:pPr>
        <w:suppressAutoHyphens/>
        <w:spacing w:after="0" w:line="240" w:lineRule="auto"/>
        <w:ind w:firstLine="426"/>
        <w:jc w:val="both"/>
        <w:rPr>
          <w:rFonts w:ascii="Times New Roman" w:eastAsia="Times New Roman" w:hAnsi="Times New Roman" w:cs="Times New Roman"/>
          <w:b/>
          <w:bCs/>
          <w:sz w:val="24"/>
          <w:szCs w:val="24"/>
          <w:lang w:eastAsia="ar-SA"/>
        </w:rPr>
      </w:pPr>
      <w:r w:rsidRPr="00F269FF">
        <w:rPr>
          <w:rFonts w:ascii="Times New Roman" w:hAnsi="Times New Roman"/>
          <w:b/>
          <w:bCs/>
          <w:sz w:val="24"/>
          <w:szCs w:val="24"/>
          <w:lang w:eastAsia="ru-RU"/>
        </w:rPr>
        <w:t xml:space="preserve">- </w:t>
      </w:r>
      <w:r w:rsidR="002D32E2" w:rsidRPr="00F269FF">
        <w:rPr>
          <w:rFonts w:ascii="Times New Roman" w:hAnsi="Times New Roman"/>
          <w:b/>
          <w:bCs/>
          <w:sz w:val="24"/>
          <w:szCs w:val="24"/>
          <w:lang w:eastAsia="ru-RU"/>
        </w:rPr>
        <w:t xml:space="preserve"> </w:t>
      </w:r>
      <w:r w:rsidRPr="00F269FF">
        <w:rPr>
          <w:rFonts w:ascii="Times New Roman" w:eastAsia="Times New Roman" w:hAnsi="Times New Roman" w:cs="Times New Roman"/>
          <w:bCs/>
          <w:sz w:val="24"/>
          <w:szCs w:val="24"/>
          <w:lang w:eastAsia="ar-SA"/>
        </w:rPr>
        <w:t xml:space="preserve">заверенная уполномоченным лицом Участника </w:t>
      </w:r>
      <w:r w:rsidRPr="00F269FF">
        <w:rPr>
          <w:rFonts w:ascii="Times New Roman" w:eastAsia="Times New Roman" w:hAnsi="Times New Roman" w:cs="Times New Roman"/>
          <w:bCs/>
          <w:sz w:val="24"/>
          <w:lang w:eastAsia="ru-RU"/>
        </w:rPr>
        <w:t xml:space="preserve">закупки </w:t>
      </w:r>
      <w:r w:rsidRPr="00F269FF">
        <w:rPr>
          <w:rFonts w:ascii="Times New Roman" w:eastAsia="Times New Roman" w:hAnsi="Times New Roman" w:cs="Times New Roman"/>
          <w:b/>
          <w:bCs/>
          <w:sz w:val="24"/>
          <w:szCs w:val="24"/>
          <w:lang w:eastAsia="ar-SA"/>
        </w:rPr>
        <w:t>копия</w:t>
      </w:r>
      <w:r w:rsidRPr="00F269FF">
        <w:rPr>
          <w:rFonts w:ascii="Times New Roman" w:eastAsia="Times New Roman" w:hAnsi="Times New Roman" w:cs="Times New Roman"/>
          <w:bCs/>
          <w:sz w:val="24"/>
          <w:szCs w:val="24"/>
          <w:lang w:eastAsia="ar-SA"/>
        </w:rPr>
        <w:t xml:space="preserve"> </w:t>
      </w:r>
      <w:r w:rsidRPr="00F269FF">
        <w:rPr>
          <w:rFonts w:ascii="Times New Roman" w:eastAsia="Times New Roman" w:hAnsi="Times New Roman" w:cs="Times New Roman"/>
          <w:b/>
          <w:bCs/>
          <w:sz w:val="24"/>
          <w:szCs w:val="24"/>
          <w:lang w:eastAsia="ar-SA"/>
        </w:rPr>
        <w:t xml:space="preserve">действующего на момент </w:t>
      </w:r>
      <w:proofErr w:type="gramStart"/>
      <w:r w:rsidRPr="00F269FF">
        <w:rPr>
          <w:rFonts w:ascii="Times New Roman" w:eastAsia="Times New Roman" w:hAnsi="Times New Roman" w:cs="Times New Roman"/>
          <w:b/>
          <w:bCs/>
          <w:sz w:val="24"/>
          <w:szCs w:val="24"/>
          <w:lang w:eastAsia="ar-SA"/>
        </w:rPr>
        <w:t>подписания договора полиса страхования ответственности</w:t>
      </w:r>
      <w:proofErr w:type="gramEnd"/>
      <w:r w:rsidRPr="00F269FF">
        <w:rPr>
          <w:rFonts w:ascii="Times New Roman" w:eastAsia="Times New Roman" w:hAnsi="Times New Roman" w:cs="Times New Roman"/>
          <w:b/>
          <w:bCs/>
          <w:sz w:val="24"/>
          <w:szCs w:val="24"/>
          <w:lang w:eastAsia="ar-SA"/>
        </w:rPr>
        <w:t xml:space="preserve"> при осуществлении деятельности в качестве Подрядчика (при установлении СРО требования к страхованию);</w:t>
      </w:r>
    </w:p>
    <w:p w:rsidR="0023313A" w:rsidRDefault="0023313A" w:rsidP="00305A11">
      <w:pPr>
        <w:suppressAutoHyphens/>
        <w:spacing w:after="0" w:line="240" w:lineRule="auto"/>
        <w:ind w:firstLine="426"/>
        <w:jc w:val="both"/>
        <w:rPr>
          <w:rFonts w:ascii="Times New Roman" w:eastAsia="Times New Roman" w:hAnsi="Times New Roman" w:cs="Times New Roman"/>
          <w:b/>
          <w:bCs/>
          <w:sz w:val="24"/>
          <w:szCs w:val="24"/>
          <w:lang w:eastAsia="ar-SA"/>
        </w:rPr>
      </w:pPr>
    </w:p>
    <w:p w:rsidR="00BB3D7B" w:rsidRPr="008051CE" w:rsidRDefault="00413367" w:rsidP="001C0369">
      <w:pPr>
        <w:suppressAutoHyphens/>
        <w:spacing w:after="0" w:line="240" w:lineRule="auto"/>
        <w:ind w:firstLine="426"/>
        <w:jc w:val="both"/>
        <w:rPr>
          <w:rFonts w:ascii="Times New Roman" w:eastAsia="Calibri" w:hAnsi="Times New Roman" w:cs="Times New Roman"/>
          <w:sz w:val="24"/>
          <w:szCs w:val="24"/>
          <w:lang w:eastAsia="ru-RU"/>
        </w:rPr>
      </w:pPr>
      <w:proofErr w:type="gramStart"/>
      <w:r w:rsidRPr="00487E2F">
        <w:rPr>
          <w:rFonts w:ascii="Times New Roman" w:eastAsia="Times New Roman" w:hAnsi="Times New Roman" w:cs="Times New Roman"/>
          <w:bCs/>
          <w:sz w:val="24"/>
          <w:szCs w:val="24"/>
          <w:lang w:eastAsia="ar-SA"/>
        </w:rPr>
        <w:lastRenderedPageBreak/>
        <w:t xml:space="preserve">- </w:t>
      </w:r>
      <w:r w:rsidRPr="00487E2F">
        <w:rPr>
          <w:rFonts w:ascii="Times New Roman" w:eastAsia="Calibri" w:hAnsi="Times New Roman" w:cs="Times New Roman"/>
          <w:sz w:val="24"/>
          <w:szCs w:val="24"/>
          <w:lang w:eastAsia="ar-SA"/>
        </w:rPr>
        <w:t xml:space="preserve">заверенные </w:t>
      </w:r>
      <w:r w:rsidRPr="00487E2F">
        <w:rPr>
          <w:rFonts w:ascii="Times New Roman" w:eastAsia="Calibri" w:hAnsi="Times New Roman" w:cs="Times New Roman"/>
          <w:bCs/>
          <w:sz w:val="24"/>
          <w:szCs w:val="24"/>
          <w:lang w:eastAsia="ar-SA"/>
        </w:rPr>
        <w:t>уполномоченным лицом Участника</w:t>
      </w:r>
      <w:r w:rsidRPr="00487E2F">
        <w:rPr>
          <w:rFonts w:ascii="Times New Roman" w:eastAsia="Calibri" w:hAnsi="Times New Roman" w:cs="Times New Roman"/>
          <w:b/>
          <w:sz w:val="24"/>
          <w:szCs w:val="24"/>
          <w:lang w:eastAsia="ru-RU"/>
        </w:rPr>
        <w:t xml:space="preserve"> </w:t>
      </w:r>
      <w:r w:rsidR="00A16679" w:rsidRPr="00487E2F">
        <w:rPr>
          <w:rFonts w:ascii="Times New Roman" w:eastAsia="Times New Roman" w:hAnsi="Times New Roman" w:cs="Times New Roman"/>
          <w:bCs/>
          <w:sz w:val="24"/>
          <w:lang w:eastAsia="ru-RU"/>
        </w:rPr>
        <w:t xml:space="preserve">закупки </w:t>
      </w:r>
      <w:r w:rsidRPr="00487E2F">
        <w:rPr>
          <w:rFonts w:ascii="Times New Roman" w:eastAsia="Calibri" w:hAnsi="Times New Roman" w:cs="Times New Roman"/>
          <w:b/>
          <w:sz w:val="24"/>
          <w:szCs w:val="24"/>
          <w:lang w:eastAsia="ru-RU"/>
        </w:rPr>
        <w:t xml:space="preserve">копии </w:t>
      </w:r>
      <w:r w:rsidR="00B80550" w:rsidRPr="00B80550">
        <w:rPr>
          <w:rFonts w:ascii="Times New Roman" w:eastAsia="Calibri" w:hAnsi="Times New Roman" w:cs="Times New Roman"/>
          <w:b/>
          <w:sz w:val="24"/>
          <w:szCs w:val="24"/>
          <w:lang w:eastAsia="ru-RU"/>
        </w:rPr>
        <w:t xml:space="preserve">документов, подтверждающих выполнение </w:t>
      </w:r>
      <w:r w:rsidR="00B80550" w:rsidRPr="008051CE">
        <w:rPr>
          <w:rFonts w:ascii="Times New Roman" w:eastAsia="Calibri" w:hAnsi="Times New Roman" w:cs="Times New Roman"/>
          <w:b/>
          <w:sz w:val="24"/>
          <w:szCs w:val="24"/>
          <w:lang w:eastAsia="ru-RU"/>
        </w:rPr>
        <w:t xml:space="preserve">аналогичных работ </w:t>
      </w:r>
      <w:r w:rsidR="00B80550" w:rsidRPr="00B80550">
        <w:rPr>
          <w:rFonts w:ascii="Times New Roman" w:eastAsia="Calibri" w:hAnsi="Times New Roman" w:cs="Times New Roman"/>
          <w:b/>
          <w:sz w:val="24"/>
          <w:szCs w:val="24"/>
          <w:lang w:eastAsia="ru-RU"/>
        </w:rPr>
        <w:t>(справка о стоимости выполненных работ и затрат (форма КС-3 и т.п.)</w:t>
      </w:r>
      <w:r w:rsidRPr="00487E2F">
        <w:rPr>
          <w:rFonts w:ascii="Times New Roman" w:eastAsia="Calibri" w:hAnsi="Times New Roman" w:cs="Times New Roman"/>
          <w:b/>
          <w:sz w:val="24"/>
          <w:szCs w:val="24"/>
          <w:lang w:eastAsia="ru-RU"/>
        </w:rPr>
        <w:t xml:space="preserve">, указанных в </w:t>
      </w:r>
      <w:r w:rsidR="00F4710F">
        <w:rPr>
          <w:rFonts w:ascii="Times New Roman" w:eastAsia="Calibri" w:hAnsi="Times New Roman" w:cs="Times New Roman"/>
          <w:b/>
          <w:sz w:val="24"/>
          <w:szCs w:val="24"/>
          <w:lang w:eastAsia="ru-RU"/>
        </w:rPr>
        <w:t>«С</w:t>
      </w:r>
      <w:r w:rsidRPr="00487E2F">
        <w:rPr>
          <w:rFonts w:ascii="Times New Roman" w:eastAsia="Calibri" w:hAnsi="Times New Roman" w:cs="Times New Roman"/>
          <w:b/>
          <w:sz w:val="24"/>
          <w:szCs w:val="24"/>
          <w:lang w:eastAsia="ru-RU"/>
        </w:rPr>
        <w:t xml:space="preserve">правке о перечне и объемах выполнения </w:t>
      </w:r>
      <w:r w:rsidR="00920AAF" w:rsidRPr="00487E2F">
        <w:rPr>
          <w:rFonts w:ascii="Times New Roman" w:eastAsia="Calibri" w:hAnsi="Times New Roman" w:cs="Times New Roman"/>
          <w:b/>
          <w:sz w:val="24"/>
          <w:szCs w:val="24"/>
          <w:lang w:eastAsia="ru-RU"/>
        </w:rPr>
        <w:t xml:space="preserve">аналогичных </w:t>
      </w:r>
      <w:r w:rsidR="00F4710F">
        <w:rPr>
          <w:rFonts w:ascii="Times New Roman" w:eastAsia="Calibri" w:hAnsi="Times New Roman" w:cs="Times New Roman"/>
          <w:b/>
          <w:sz w:val="24"/>
          <w:szCs w:val="24"/>
          <w:lang w:eastAsia="ru-RU"/>
        </w:rPr>
        <w:t>работ</w:t>
      </w:r>
      <w:r w:rsidRPr="00487E2F">
        <w:rPr>
          <w:rFonts w:ascii="Times New Roman" w:eastAsia="Calibri" w:hAnsi="Times New Roman" w:cs="Times New Roman"/>
          <w:b/>
          <w:sz w:val="24"/>
          <w:szCs w:val="24"/>
          <w:lang w:eastAsia="ru-RU"/>
        </w:rPr>
        <w:t xml:space="preserve"> за 201</w:t>
      </w:r>
      <w:r w:rsidR="00BB3D7B">
        <w:rPr>
          <w:rFonts w:ascii="Times New Roman" w:eastAsia="Calibri" w:hAnsi="Times New Roman" w:cs="Times New Roman"/>
          <w:b/>
          <w:sz w:val="24"/>
          <w:szCs w:val="24"/>
          <w:lang w:eastAsia="ru-RU"/>
        </w:rPr>
        <w:t>1</w:t>
      </w:r>
      <w:r w:rsidRPr="00487E2F">
        <w:rPr>
          <w:rFonts w:ascii="Times New Roman" w:eastAsia="Calibri" w:hAnsi="Times New Roman" w:cs="Times New Roman"/>
          <w:b/>
          <w:sz w:val="24"/>
          <w:szCs w:val="24"/>
          <w:lang w:eastAsia="ru-RU"/>
        </w:rPr>
        <w:t>-201</w:t>
      </w:r>
      <w:r w:rsidR="00920AAF" w:rsidRPr="00487E2F">
        <w:rPr>
          <w:rFonts w:ascii="Times New Roman" w:eastAsia="Calibri" w:hAnsi="Times New Roman" w:cs="Times New Roman"/>
          <w:b/>
          <w:sz w:val="24"/>
          <w:szCs w:val="24"/>
          <w:lang w:eastAsia="ru-RU"/>
        </w:rPr>
        <w:t>5</w:t>
      </w:r>
      <w:r w:rsidRPr="00487E2F">
        <w:rPr>
          <w:rFonts w:ascii="Times New Roman" w:eastAsia="Calibri" w:hAnsi="Times New Roman" w:cs="Times New Roman"/>
          <w:b/>
          <w:sz w:val="24"/>
          <w:szCs w:val="24"/>
          <w:lang w:eastAsia="ru-RU"/>
        </w:rPr>
        <w:t xml:space="preserve"> годы</w:t>
      </w:r>
      <w:r w:rsidR="00F4710F">
        <w:rPr>
          <w:rFonts w:ascii="Times New Roman" w:eastAsia="Calibri" w:hAnsi="Times New Roman" w:cs="Times New Roman"/>
          <w:b/>
          <w:sz w:val="24"/>
          <w:szCs w:val="24"/>
          <w:lang w:eastAsia="ru-RU"/>
        </w:rPr>
        <w:t>»</w:t>
      </w:r>
      <w:r w:rsidRPr="00487E2F">
        <w:rPr>
          <w:rFonts w:ascii="Times New Roman" w:eastAsia="Calibri" w:hAnsi="Times New Roman" w:cs="Times New Roman"/>
          <w:bCs/>
          <w:sz w:val="24"/>
          <w:szCs w:val="24"/>
          <w:lang w:eastAsia="ar-SA"/>
        </w:rPr>
        <w:t xml:space="preserve"> </w:t>
      </w:r>
      <w:r w:rsidRPr="00D549E1">
        <w:rPr>
          <w:rFonts w:ascii="Times New Roman" w:eastAsia="Calibri" w:hAnsi="Times New Roman" w:cs="Times New Roman"/>
          <w:bCs/>
          <w:sz w:val="24"/>
          <w:szCs w:val="24"/>
          <w:lang w:eastAsia="ar-SA"/>
        </w:rPr>
        <w:t>(форма </w:t>
      </w:r>
      <w:r w:rsidR="00AC3F79" w:rsidRPr="00D549E1">
        <w:rPr>
          <w:rFonts w:ascii="Times New Roman" w:eastAsia="Calibri" w:hAnsi="Times New Roman" w:cs="Times New Roman"/>
          <w:bCs/>
          <w:sz w:val="24"/>
          <w:szCs w:val="24"/>
          <w:lang w:eastAsia="ar-SA"/>
        </w:rPr>
        <w:t>5</w:t>
      </w:r>
      <w:r w:rsidRPr="00D549E1">
        <w:rPr>
          <w:rFonts w:ascii="Times New Roman" w:eastAsia="Calibri" w:hAnsi="Times New Roman" w:cs="Times New Roman"/>
          <w:sz w:val="24"/>
          <w:szCs w:val="24"/>
          <w:lang w:eastAsia="ru-RU"/>
        </w:rPr>
        <w:t xml:space="preserve"> Приложения </w:t>
      </w:r>
      <w:r w:rsidRPr="00487E2F">
        <w:rPr>
          <w:rFonts w:ascii="Times New Roman" w:eastAsia="Calibri" w:hAnsi="Times New Roman" w:cs="Times New Roman"/>
          <w:sz w:val="24"/>
          <w:szCs w:val="24"/>
          <w:lang w:eastAsia="ru-RU"/>
        </w:rPr>
        <w:t>№</w:t>
      </w:r>
      <w:r w:rsidR="00920AAF" w:rsidRPr="00487E2F">
        <w:rPr>
          <w:rFonts w:ascii="Times New Roman" w:eastAsia="Calibri" w:hAnsi="Times New Roman" w:cs="Times New Roman"/>
          <w:sz w:val="24"/>
          <w:szCs w:val="24"/>
          <w:lang w:eastAsia="ru-RU"/>
        </w:rPr>
        <w:t> </w:t>
      </w:r>
      <w:r w:rsidRPr="00487E2F">
        <w:rPr>
          <w:rFonts w:ascii="Times New Roman" w:eastAsia="Calibri" w:hAnsi="Times New Roman" w:cs="Times New Roman"/>
          <w:sz w:val="24"/>
          <w:szCs w:val="24"/>
          <w:lang w:eastAsia="ru-RU"/>
        </w:rPr>
        <w:t xml:space="preserve">1 </w:t>
      </w:r>
      <w:r w:rsidR="00AC3F79">
        <w:rPr>
          <w:rFonts w:ascii="Times New Roman" w:eastAsia="Calibri" w:hAnsi="Times New Roman" w:cs="Times New Roman"/>
          <w:sz w:val="24"/>
          <w:szCs w:val="24"/>
          <w:lang w:eastAsia="ru-RU"/>
        </w:rPr>
        <w:t xml:space="preserve">к </w:t>
      </w:r>
      <w:r w:rsidRPr="00487E2F">
        <w:rPr>
          <w:rFonts w:ascii="Times New Roman" w:eastAsia="Calibri" w:hAnsi="Times New Roman" w:cs="Times New Roman"/>
          <w:sz w:val="24"/>
          <w:szCs w:val="24"/>
          <w:lang w:eastAsia="ru-RU"/>
        </w:rPr>
        <w:t>Документации)</w:t>
      </w:r>
      <w:r w:rsidRPr="00487E2F">
        <w:rPr>
          <w:rFonts w:ascii="Times New Roman" w:eastAsia="Calibri" w:hAnsi="Times New Roman" w:cs="Times New Roman"/>
          <w:b/>
          <w:sz w:val="24"/>
          <w:szCs w:val="24"/>
          <w:lang w:eastAsia="ru-RU"/>
        </w:rPr>
        <w:t xml:space="preserve"> </w:t>
      </w:r>
      <w:r w:rsidRPr="00F20C94">
        <w:rPr>
          <w:rFonts w:ascii="Times New Roman" w:eastAsia="Calibri" w:hAnsi="Times New Roman" w:cs="Times New Roman"/>
          <w:sz w:val="24"/>
          <w:szCs w:val="24"/>
          <w:lang w:eastAsia="ru-RU"/>
        </w:rPr>
        <w:t>(на усмотрение Участника).</w:t>
      </w:r>
      <w:proofErr w:type="gramEnd"/>
      <w:r w:rsidRPr="00487E2F">
        <w:rPr>
          <w:rFonts w:ascii="Times New Roman" w:eastAsia="Calibri" w:hAnsi="Times New Roman" w:cs="Times New Roman"/>
          <w:b/>
          <w:sz w:val="24"/>
          <w:szCs w:val="24"/>
          <w:lang w:eastAsia="ru-RU"/>
        </w:rPr>
        <w:t xml:space="preserve"> </w:t>
      </w:r>
      <w:r w:rsidR="008051CE" w:rsidRPr="00453F98">
        <w:rPr>
          <w:rFonts w:ascii="Times New Roman" w:eastAsia="Calibri" w:hAnsi="Times New Roman" w:cs="Times New Roman"/>
          <w:b/>
          <w:sz w:val="24"/>
          <w:szCs w:val="24"/>
          <w:lang w:eastAsia="ru-RU"/>
        </w:rPr>
        <w:t>Аналогичными признаются работы по ремонту котлов</w:t>
      </w:r>
      <w:r w:rsidR="008051CE" w:rsidRPr="008051CE">
        <w:rPr>
          <w:rFonts w:ascii="Times New Roman" w:eastAsia="Calibri" w:hAnsi="Times New Roman" w:cs="Times New Roman"/>
          <w:sz w:val="24"/>
          <w:szCs w:val="24"/>
          <w:lang w:eastAsia="ru-RU"/>
        </w:rPr>
        <w:t>.</w:t>
      </w:r>
    </w:p>
    <w:p w:rsidR="00A31C6C" w:rsidRPr="00BB3D7B" w:rsidRDefault="00413367" w:rsidP="001C0369">
      <w:pPr>
        <w:suppressAutoHyphens/>
        <w:spacing w:after="0" w:line="240" w:lineRule="auto"/>
        <w:ind w:firstLine="426"/>
        <w:jc w:val="both"/>
        <w:rPr>
          <w:rFonts w:ascii="Times New Roman" w:eastAsia="Calibri" w:hAnsi="Times New Roman" w:cs="Times New Roman"/>
          <w:i/>
          <w:sz w:val="24"/>
          <w:szCs w:val="24"/>
          <w:lang w:eastAsia="ru-RU"/>
        </w:rPr>
      </w:pPr>
      <w:proofErr w:type="gramStart"/>
      <w:r w:rsidRPr="00BB3D7B">
        <w:rPr>
          <w:rFonts w:ascii="Times New Roman" w:eastAsia="Calibri" w:hAnsi="Times New Roman" w:cs="Times New Roman"/>
          <w:i/>
          <w:sz w:val="24"/>
          <w:szCs w:val="24"/>
          <w:lang w:eastAsia="ru-RU"/>
        </w:rPr>
        <w:t>Так как</w:t>
      </w:r>
      <w:r w:rsidRPr="00BB3D7B">
        <w:rPr>
          <w:rFonts w:ascii="Times New Roman" w:eastAsia="Calibri" w:hAnsi="Times New Roman" w:cs="Times New Roman"/>
          <w:i/>
          <w:sz w:val="24"/>
          <w:lang w:eastAsia="ar-SA"/>
        </w:rPr>
        <w:t xml:space="preserve"> </w:t>
      </w:r>
      <w:r w:rsidRPr="00BB3D7B">
        <w:rPr>
          <w:rFonts w:ascii="Times New Roman" w:eastAsia="Calibri" w:hAnsi="Times New Roman" w:cs="Times New Roman"/>
          <w:i/>
          <w:sz w:val="24"/>
          <w:szCs w:val="24"/>
          <w:lang w:eastAsia="ru-RU"/>
        </w:rPr>
        <w:t xml:space="preserve">опыт выполнения </w:t>
      </w:r>
      <w:r w:rsidR="00920AAF" w:rsidRPr="00BB3D7B">
        <w:rPr>
          <w:rFonts w:ascii="Times New Roman" w:eastAsia="Calibri" w:hAnsi="Times New Roman" w:cs="Times New Roman"/>
          <w:i/>
          <w:sz w:val="24"/>
          <w:szCs w:val="24"/>
          <w:lang w:eastAsia="ru-RU"/>
        </w:rPr>
        <w:t>аналогичных</w:t>
      </w:r>
      <w:r w:rsidR="00920AAF" w:rsidRPr="00BB3D7B">
        <w:rPr>
          <w:rFonts w:ascii="Times New Roman" w:eastAsia="Calibri" w:hAnsi="Times New Roman" w:cs="Times New Roman"/>
          <w:b/>
          <w:i/>
          <w:sz w:val="24"/>
          <w:szCs w:val="24"/>
          <w:lang w:eastAsia="ru-RU"/>
        </w:rPr>
        <w:t xml:space="preserve"> </w:t>
      </w:r>
      <w:r w:rsidRPr="00BB3D7B">
        <w:rPr>
          <w:rFonts w:ascii="Times New Roman" w:eastAsia="Calibri" w:hAnsi="Times New Roman" w:cs="Times New Roman"/>
          <w:i/>
          <w:sz w:val="24"/>
          <w:szCs w:val="24"/>
          <w:lang w:eastAsia="ru-RU"/>
        </w:rPr>
        <w:t xml:space="preserve">работ является критерием оценки Участников, то в случае не указания сведений по объему выполнения </w:t>
      </w:r>
      <w:r w:rsidR="00920AAF" w:rsidRPr="00BB3D7B">
        <w:rPr>
          <w:rFonts w:ascii="Times New Roman" w:eastAsia="Calibri" w:hAnsi="Times New Roman" w:cs="Times New Roman"/>
          <w:i/>
          <w:sz w:val="24"/>
          <w:szCs w:val="24"/>
          <w:lang w:eastAsia="ru-RU"/>
        </w:rPr>
        <w:t>аналогичных</w:t>
      </w:r>
      <w:r w:rsidR="00920AAF" w:rsidRPr="00BB3D7B">
        <w:rPr>
          <w:rFonts w:ascii="Times New Roman" w:eastAsia="Calibri" w:hAnsi="Times New Roman" w:cs="Times New Roman"/>
          <w:b/>
          <w:i/>
          <w:sz w:val="24"/>
          <w:szCs w:val="24"/>
          <w:lang w:eastAsia="ru-RU"/>
        </w:rPr>
        <w:t xml:space="preserve"> </w:t>
      </w:r>
      <w:r w:rsidR="00F20C94" w:rsidRPr="00F20C94">
        <w:rPr>
          <w:rFonts w:ascii="Times New Roman" w:eastAsia="Calibri" w:hAnsi="Times New Roman" w:cs="Times New Roman"/>
          <w:i/>
          <w:sz w:val="24"/>
          <w:szCs w:val="24"/>
          <w:lang w:eastAsia="ru-RU"/>
        </w:rPr>
        <w:t>работ</w:t>
      </w:r>
      <w:r w:rsidRPr="00F20C94">
        <w:rPr>
          <w:rFonts w:ascii="Times New Roman" w:eastAsia="Calibri" w:hAnsi="Times New Roman" w:cs="Times New Roman"/>
          <w:i/>
          <w:sz w:val="24"/>
          <w:szCs w:val="24"/>
          <w:lang w:eastAsia="ru-RU"/>
        </w:rPr>
        <w:t xml:space="preserve"> </w:t>
      </w:r>
      <w:r w:rsidRPr="00BE312B">
        <w:rPr>
          <w:rFonts w:ascii="Times New Roman" w:eastAsia="Calibri" w:hAnsi="Times New Roman" w:cs="Times New Roman"/>
          <w:i/>
          <w:sz w:val="24"/>
          <w:szCs w:val="24"/>
          <w:lang w:eastAsia="ru-RU"/>
        </w:rPr>
        <w:t xml:space="preserve">в </w:t>
      </w:r>
      <w:r w:rsidR="00666519" w:rsidRPr="0023313A">
        <w:rPr>
          <w:rFonts w:ascii="Times New Roman" w:eastAsia="Calibri" w:hAnsi="Times New Roman" w:cs="Times New Roman"/>
          <w:sz w:val="24"/>
          <w:szCs w:val="24"/>
          <w:lang w:eastAsia="ru-RU"/>
        </w:rPr>
        <w:t xml:space="preserve">«Справке о </w:t>
      </w:r>
      <w:r w:rsidR="00666519" w:rsidRPr="00666519">
        <w:rPr>
          <w:rFonts w:ascii="Times New Roman" w:eastAsia="Calibri" w:hAnsi="Times New Roman" w:cs="Times New Roman"/>
          <w:i/>
          <w:sz w:val="24"/>
          <w:szCs w:val="24"/>
          <w:lang w:eastAsia="ru-RU"/>
        </w:rPr>
        <w:t xml:space="preserve">перечне и объемах выполнения аналогичных договоров» за 2011-2015 годы </w:t>
      </w:r>
      <w:r w:rsidRPr="00666519">
        <w:rPr>
          <w:rFonts w:ascii="Times New Roman" w:eastAsia="Calibri" w:hAnsi="Times New Roman" w:cs="Times New Roman"/>
          <w:i/>
          <w:sz w:val="24"/>
          <w:szCs w:val="24"/>
          <w:lang w:eastAsia="ru-RU"/>
        </w:rPr>
        <w:t xml:space="preserve">(форма </w:t>
      </w:r>
      <w:r w:rsidR="00AC3F79" w:rsidRPr="00666519">
        <w:rPr>
          <w:rFonts w:ascii="Times New Roman" w:eastAsia="Calibri" w:hAnsi="Times New Roman" w:cs="Times New Roman"/>
          <w:i/>
          <w:sz w:val="24"/>
          <w:szCs w:val="24"/>
          <w:lang w:eastAsia="ru-RU"/>
        </w:rPr>
        <w:t>5</w:t>
      </w:r>
      <w:r w:rsidRPr="00D549E1">
        <w:rPr>
          <w:rFonts w:ascii="Times New Roman" w:eastAsia="Calibri" w:hAnsi="Times New Roman" w:cs="Times New Roman"/>
          <w:i/>
          <w:sz w:val="24"/>
          <w:szCs w:val="24"/>
          <w:lang w:eastAsia="ru-RU"/>
        </w:rPr>
        <w:t xml:space="preserve"> </w:t>
      </w:r>
      <w:r w:rsidRPr="00BB3D7B">
        <w:rPr>
          <w:rFonts w:ascii="Times New Roman" w:eastAsia="Calibri" w:hAnsi="Times New Roman" w:cs="Times New Roman"/>
          <w:i/>
          <w:sz w:val="24"/>
          <w:szCs w:val="24"/>
          <w:lang w:eastAsia="ru-RU"/>
        </w:rPr>
        <w:t>Приложения №</w:t>
      </w:r>
      <w:r w:rsidR="00920AAF" w:rsidRPr="00BB3D7B">
        <w:rPr>
          <w:rFonts w:ascii="Times New Roman" w:eastAsia="Calibri" w:hAnsi="Times New Roman" w:cs="Times New Roman"/>
          <w:i/>
          <w:sz w:val="24"/>
          <w:szCs w:val="24"/>
          <w:lang w:eastAsia="ru-RU"/>
        </w:rPr>
        <w:t> </w:t>
      </w:r>
      <w:r w:rsidRPr="00BB3D7B">
        <w:rPr>
          <w:rFonts w:ascii="Times New Roman" w:eastAsia="Calibri" w:hAnsi="Times New Roman" w:cs="Times New Roman"/>
          <w:i/>
          <w:sz w:val="24"/>
          <w:szCs w:val="24"/>
          <w:lang w:eastAsia="ru-RU"/>
        </w:rPr>
        <w:t xml:space="preserve">1 </w:t>
      </w:r>
      <w:r w:rsidR="00AC3F79" w:rsidRPr="00BB3D7B">
        <w:rPr>
          <w:rFonts w:ascii="Times New Roman" w:eastAsia="Calibri" w:hAnsi="Times New Roman" w:cs="Times New Roman"/>
          <w:i/>
          <w:sz w:val="24"/>
          <w:szCs w:val="24"/>
          <w:lang w:eastAsia="ru-RU"/>
        </w:rPr>
        <w:t xml:space="preserve">к </w:t>
      </w:r>
      <w:r w:rsidRPr="00BB3D7B">
        <w:rPr>
          <w:rFonts w:ascii="Times New Roman" w:eastAsia="Calibri" w:hAnsi="Times New Roman" w:cs="Times New Roman"/>
          <w:i/>
          <w:sz w:val="24"/>
          <w:szCs w:val="24"/>
          <w:lang w:eastAsia="ru-RU"/>
        </w:rPr>
        <w:t xml:space="preserve">Документации), а также не предоставления копий </w:t>
      </w:r>
      <w:r w:rsidR="00B80550" w:rsidRPr="00BB3D7B">
        <w:rPr>
          <w:rFonts w:ascii="Times New Roman" w:hAnsi="Times New Roman" w:cs="Times New Roman"/>
          <w:i/>
          <w:sz w:val="24"/>
          <w:szCs w:val="24"/>
        </w:rPr>
        <w:t>документов, подтверждающих выполнение аналогичных работ</w:t>
      </w:r>
      <w:r w:rsidR="00666519">
        <w:rPr>
          <w:rFonts w:ascii="Times New Roman" w:hAnsi="Times New Roman" w:cs="Times New Roman"/>
          <w:i/>
          <w:sz w:val="24"/>
          <w:szCs w:val="24"/>
        </w:rPr>
        <w:t xml:space="preserve"> (справка о стоимости выполненных работ и затрат (форма КС-3) и т</w:t>
      </w:r>
      <w:proofErr w:type="gramEnd"/>
      <w:r w:rsidR="00666519">
        <w:rPr>
          <w:rFonts w:ascii="Times New Roman" w:hAnsi="Times New Roman" w:cs="Times New Roman"/>
          <w:i/>
          <w:sz w:val="24"/>
          <w:szCs w:val="24"/>
        </w:rPr>
        <w:t>.п.)</w:t>
      </w:r>
      <w:r w:rsidRPr="00BB3D7B">
        <w:rPr>
          <w:rFonts w:ascii="Times New Roman" w:eastAsia="Calibri" w:hAnsi="Times New Roman" w:cs="Times New Roman"/>
          <w:i/>
          <w:sz w:val="24"/>
          <w:szCs w:val="24"/>
          <w:lang w:eastAsia="ru-RU"/>
        </w:rPr>
        <w:t>, заявке такого Участника будет присуждаться 0 баллов по данному критерию</w:t>
      </w:r>
      <w:r w:rsidR="00A31C6C" w:rsidRPr="00BB3D7B">
        <w:rPr>
          <w:rFonts w:ascii="Times New Roman" w:eastAsia="Calibri" w:hAnsi="Times New Roman" w:cs="Times New Roman"/>
          <w:i/>
          <w:sz w:val="24"/>
          <w:szCs w:val="24"/>
          <w:lang w:eastAsia="ru-RU"/>
        </w:rPr>
        <w:t>.</w:t>
      </w:r>
    </w:p>
    <w:p w:rsidR="00E02DEA" w:rsidRPr="00F20C94" w:rsidRDefault="00A31C6C" w:rsidP="001C0369">
      <w:pPr>
        <w:suppressAutoHyphens/>
        <w:spacing w:after="0" w:line="240" w:lineRule="auto"/>
        <w:ind w:firstLine="426"/>
        <w:jc w:val="both"/>
        <w:rPr>
          <w:rFonts w:ascii="Times New Roman" w:hAnsi="Times New Roman"/>
          <w:bCs/>
          <w:i/>
          <w:sz w:val="24"/>
          <w:szCs w:val="24"/>
          <w:lang w:eastAsia="ar-SA"/>
        </w:rPr>
      </w:pPr>
      <w:r w:rsidRPr="00BB3D7B">
        <w:rPr>
          <w:rFonts w:ascii="Times New Roman" w:hAnsi="Times New Roman"/>
          <w:bCs/>
          <w:i/>
          <w:sz w:val="24"/>
          <w:szCs w:val="24"/>
          <w:lang w:eastAsia="ar-SA"/>
        </w:rPr>
        <w:t>С</w:t>
      </w:r>
      <w:r w:rsidR="00E02DEA" w:rsidRPr="00BB3D7B">
        <w:rPr>
          <w:rFonts w:ascii="Times New Roman" w:hAnsi="Times New Roman"/>
          <w:bCs/>
          <w:i/>
          <w:sz w:val="24"/>
          <w:szCs w:val="24"/>
          <w:lang w:eastAsia="ar-SA"/>
        </w:rPr>
        <w:t xml:space="preserve">ведения, указанные в </w:t>
      </w:r>
      <w:r w:rsidR="00F20C94">
        <w:rPr>
          <w:rFonts w:ascii="Times New Roman" w:hAnsi="Times New Roman"/>
          <w:bCs/>
          <w:i/>
          <w:sz w:val="24"/>
          <w:szCs w:val="24"/>
          <w:lang w:eastAsia="ar-SA"/>
        </w:rPr>
        <w:t>«С</w:t>
      </w:r>
      <w:r w:rsidR="00E02DEA" w:rsidRPr="00BB3D7B">
        <w:rPr>
          <w:rFonts w:ascii="Times New Roman" w:hAnsi="Times New Roman"/>
          <w:bCs/>
          <w:i/>
          <w:sz w:val="24"/>
          <w:szCs w:val="24"/>
          <w:lang w:eastAsia="ar-SA"/>
        </w:rPr>
        <w:t xml:space="preserve">правке о перечне и объемах выполнения аналогичных </w:t>
      </w:r>
      <w:r w:rsidR="00F20C94">
        <w:rPr>
          <w:rFonts w:ascii="Times New Roman" w:hAnsi="Times New Roman"/>
          <w:bCs/>
          <w:i/>
          <w:sz w:val="24"/>
          <w:szCs w:val="24"/>
          <w:lang w:eastAsia="ar-SA"/>
        </w:rPr>
        <w:t>работ</w:t>
      </w:r>
      <w:r w:rsidR="007475E1">
        <w:rPr>
          <w:rFonts w:ascii="Times New Roman" w:hAnsi="Times New Roman"/>
          <w:bCs/>
          <w:i/>
          <w:sz w:val="24"/>
          <w:szCs w:val="24"/>
          <w:lang w:eastAsia="ar-SA"/>
        </w:rPr>
        <w:t xml:space="preserve"> за 2011-2015 годы</w:t>
      </w:r>
      <w:r w:rsidR="00F20C94">
        <w:rPr>
          <w:rFonts w:ascii="Times New Roman" w:hAnsi="Times New Roman"/>
          <w:bCs/>
          <w:i/>
          <w:sz w:val="24"/>
          <w:szCs w:val="24"/>
          <w:lang w:eastAsia="ar-SA"/>
        </w:rPr>
        <w:t>»</w:t>
      </w:r>
      <w:r w:rsidR="00E02DEA" w:rsidRPr="00BB3D7B">
        <w:rPr>
          <w:rFonts w:ascii="Times New Roman" w:hAnsi="Times New Roman"/>
          <w:bCs/>
          <w:i/>
          <w:sz w:val="24"/>
          <w:szCs w:val="24"/>
          <w:lang w:eastAsia="ar-SA"/>
        </w:rPr>
        <w:t>, но не подтвержденные документами о выполнении работ, а также выполненные не в указанный п</w:t>
      </w:r>
      <w:r w:rsidR="00F20C94">
        <w:rPr>
          <w:rFonts w:ascii="Times New Roman" w:hAnsi="Times New Roman"/>
          <w:bCs/>
          <w:i/>
          <w:sz w:val="24"/>
          <w:szCs w:val="24"/>
          <w:lang w:eastAsia="ar-SA"/>
        </w:rPr>
        <w:t>ериод не учитываются при оценке</w:t>
      </w:r>
      <w:r w:rsidR="00F20C94" w:rsidRPr="00F20C94">
        <w:rPr>
          <w:rFonts w:ascii="Times New Roman" w:hAnsi="Times New Roman"/>
          <w:bCs/>
          <w:i/>
          <w:sz w:val="24"/>
          <w:szCs w:val="24"/>
          <w:lang w:eastAsia="ar-SA"/>
        </w:rPr>
        <w:t>;</w:t>
      </w:r>
    </w:p>
    <w:p w:rsidR="00997FEF" w:rsidRDefault="00997FEF" w:rsidP="00997FEF">
      <w:pPr>
        <w:suppressAutoHyphens/>
        <w:spacing w:after="0" w:line="240" w:lineRule="auto"/>
        <w:ind w:firstLine="567"/>
        <w:jc w:val="both"/>
        <w:rPr>
          <w:rFonts w:ascii="Times New Roman" w:eastAsia="Calibri" w:hAnsi="Times New Roman" w:cs="Times New Roman"/>
          <w:sz w:val="24"/>
          <w:szCs w:val="24"/>
          <w:lang w:eastAsia="ru-RU"/>
        </w:rPr>
      </w:pPr>
    </w:p>
    <w:p w:rsidR="00216958" w:rsidRPr="008051CE" w:rsidRDefault="0023313A" w:rsidP="00216958">
      <w:pPr>
        <w:suppressAutoHyphens/>
        <w:spacing w:after="0" w:line="240" w:lineRule="auto"/>
        <w:ind w:firstLine="426"/>
        <w:jc w:val="both"/>
        <w:rPr>
          <w:rFonts w:ascii="Times New Roman" w:eastAsia="Calibri" w:hAnsi="Times New Roman" w:cs="Times New Roman"/>
          <w:sz w:val="24"/>
          <w:szCs w:val="24"/>
          <w:lang w:eastAsia="ru-RU"/>
        </w:rPr>
      </w:pPr>
      <w:r w:rsidRPr="0023313A">
        <w:rPr>
          <w:rFonts w:ascii="Times New Roman" w:eastAsia="Calibri" w:hAnsi="Times New Roman" w:cs="Times New Roman"/>
          <w:sz w:val="24"/>
          <w:szCs w:val="24"/>
          <w:lang w:eastAsia="ru-RU"/>
        </w:rPr>
        <w:t xml:space="preserve">- заверенные уполномоченным лицом Участника </w:t>
      </w:r>
      <w:r w:rsidRPr="0023313A">
        <w:rPr>
          <w:rFonts w:ascii="Times New Roman" w:eastAsia="Times New Roman" w:hAnsi="Times New Roman" w:cs="Times New Roman"/>
          <w:bCs/>
          <w:sz w:val="24"/>
          <w:szCs w:val="24"/>
          <w:lang w:eastAsia="ru-RU"/>
        </w:rPr>
        <w:t xml:space="preserve">закупки </w:t>
      </w:r>
      <w:r w:rsidRPr="0023313A">
        <w:rPr>
          <w:rFonts w:ascii="Times New Roman" w:eastAsia="Calibri" w:hAnsi="Times New Roman" w:cs="Times New Roman"/>
          <w:b/>
          <w:sz w:val="24"/>
          <w:szCs w:val="24"/>
          <w:lang w:eastAsia="ru-RU"/>
        </w:rPr>
        <w:t xml:space="preserve">копии рекомендательных писем и отзывов </w:t>
      </w:r>
      <w:r w:rsidRPr="0023313A">
        <w:rPr>
          <w:rFonts w:ascii="Times New Roman" w:eastAsia="Calibri" w:hAnsi="Times New Roman" w:cs="Times New Roman"/>
          <w:sz w:val="24"/>
          <w:szCs w:val="24"/>
          <w:lang w:eastAsia="ru-RU"/>
        </w:rPr>
        <w:t xml:space="preserve">о выполнении </w:t>
      </w:r>
      <w:r w:rsidR="00216958">
        <w:rPr>
          <w:rFonts w:ascii="Times New Roman" w:eastAsia="Calibri" w:hAnsi="Times New Roman" w:cs="Times New Roman"/>
          <w:sz w:val="24"/>
          <w:szCs w:val="24"/>
          <w:lang w:eastAsia="ru-RU"/>
        </w:rPr>
        <w:t xml:space="preserve">аналогичных </w:t>
      </w:r>
      <w:r w:rsidRPr="0023313A">
        <w:rPr>
          <w:rFonts w:ascii="Times New Roman" w:eastAsia="Calibri" w:hAnsi="Times New Roman" w:cs="Times New Roman"/>
          <w:sz w:val="24"/>
          <w:szCs w:val="24"/>
          <w:lang w:eastAsia="ru-RU"/>
        </w:rPr>
        <w:t xml:space="preserve">работ, указанных в «Справке о перечне и объемах выполнения </w:t>
      </w:r>
      <w:r w:rsidR="00216958">
        <w:rPr>
          <w:rFonts w:ascii="Times New Roman" w:eastAsia="Calibri" w:hAnsi="Times New Roman" w:cs="Times New Roman"/>
          <w:sz w:val="24"/>
          <w:szCs w:val="24"/>
          <w:lang w:eastAsia="ru-RU"/>
        </w:rPr>
        <w:t xml:space="preserve">аналогичных </w:t>
      </w:r>
      <w:r w:rsidR="00F4710F">
        <w:rPr>
          <w:rFonts w:ascii="Times New Roman" w:eastAsia="Calibri" w:hAnsi="Times New Roman" w:cs="Times New Roman"/>
          <w:sz w:val="24"/>
          <w:szCs w:val="24"/>
          <w:lang w:eastAsia="ru-RU"/>
        </w:rPr>
        <w:t>работ</w:t>
      </w:r>
      <w:r w:rsidR="00216958">
        <w:rPr>
          <w:rFonts w:ascii="Times New Roman" w:eastAsia="Calibri" w:hAnsi="Times New Roman" w:cs="Times New Roman"/>
          <w:sz w:val="24"/>
          <w:szCs w:val="24"/>
          <w:lang w:eastAsia="ru-RU"/>
        </w:rPr>
        <w:t xml:space="preserve"> </w:t>
      </w:r>
      <w:r w:rsidRPr="0023313A">
        <w:rPr>
          <w:rFonts w:ascii="Times New Roman" w:eastAsia="Calibri" w:hAnsi="Times New Roman" w:cs="Times New Roman"/>
          <w:sz w:val="24"/>
          <w:szCs w:val="24"/>
          <w:lang w:eastAsia="ru-RU"/>
        </w:rPr>
        <w:t>за 201</w:t>
      </w:r>
      <w:r w:rsidR="00216958">
        <w:rPr>
          <w:rFonts w:ascii="Times New Roman" w:eastAsia="Calibri" w:hAnsi="Times New Roman" w:cs="Times New Roman"/>
          <w:sz w:val="24"/>
          <w:szCs w:val="24"/>
          <w:lang w:eastAsia="ru-RU"/>
        </w:rPr>
        <w:t>1</w:t>
      </w:r>
      <w:r w:rsidRPr="0023313A">
        <w:rPr>
          <w:rFonts w:ascii="Times New Roman" w:eastAsia="Calibri" w:hAnsi="Times New Roman" w:cs="Times New Roman"/>
          <w:sz w:val="24"/>
          <w:szCs w:val="24"/>
          <w:lang w:eastAsia="ru-RU"/>
        </w:rPr>
        <w:t>-2015 годы</w:t>
      </w:r>
      <w:r w:rsidR="00F4710F">
        <w:rPr>
          <w:rFonts w:ascii="Times New Roman" w:eastAsia="Calibri" w:hAnsi="Times New Roman" w:cs="Times New Roman"/>
          <w:sz w:val="24"/>
          <w:szCs w:val="24"/>
          <w:lang w:eastAsia="ru-RU"/>
        </w:rPr>
        <w:t>»</w:t>
      </w:r>
      <w:r w:rsidRPr="0023313A">
        <w:rPr>
          <w:rFonts w:ascii="Times New Roman" w:eastAsia="Calibri" w:hAnsi="Times New Roman" w:cs="Times New Roman"/>
          <w:bCs/>
          <w:sz w:val="24"/>
          <w:szCs w:val="24"/>
          <w:lang w:eastAsia="ar-SA"/>
        </w:rPr>
        <w:t xml:space="preserve"> (форма 5</w:t>
      </w:r>
      <w:r w:rsidRPr="0023313A">
        <w:rPr>
          <w:rFonts w:ascii="Times New Roman" w:eastAsia="Calibri" w:hAnsi="Times New Roman" w:cs="Times New Roman"/>
          <w:sz w:val="24"/>
          <w:szCs w:val="24"/>
          <w:lang w:eastAsia="ru-RU"/>
        </w:rPr>
        <w:t xml:space="preserve"> Приложения № 1 к Документации)</w:t>
      </w:r>
      <w:r w:rsidRPr="0023313A">
        <w:rPr>
          <w:rFonts w:ascii="Times New Roman" w:eastAsia="Calibri" w:hAnsi="Times New Roman" w:cs="Times New Roman"/>
          <w:b/>
          <w:sz w:val="24"/>
          <w:szCs w:val="24"/>
          <w:lang w:eastAsia="ru-RU"/>
        </w:rPr>
        <w:t xml:space="preserve"> </w:t>
      </w:r>
      <w:r w:rsidRPr="00F20C94">
        <w:rPr>
          <w:rFonts w:ascii="Times New Roman" w:eastAsia="Calibri" w:hAnsi="Times New Roman" w:cs="Times New Roman"/>
          <w:sz w:val="24"/>
          <w:szCs w:val="24"/>
          <w:lang w:eastAsia="ru-RU"/>
        </w:rPr>
        <w:t>(на усмотрение Участника закупки).</w:t>
      </w:r>
      <w:r w:rsidRPr="0023313A">
        <w:rPr>
          <w:rFonts w:ascii="Times New Roman" w:eastAsia="Calibri" w:hAnsi="Times New Roman" w:cs="Times New Roman"/>
          <w:b/>
          <w:sz w:val="24"/>
          <w:szCs w:val="24"/>
          <w:lang w:eastAsia="ru-RU"/>
        </w:rPr>
        <w:t xml:space="preserve"> </w:t>
      </w:r>
      <w:r w:rsidR="00216958" w:rsidRPr="00453F98">
        <w:rPr>
          <w:rFonts w:ascii="Times New Roman" w:eastAsia="Calibri" w:hAnsi="Times New Roman" w:cs="Times New Roman"/>
          <w:b/>
          <w:sz w:val="24"/>
          <w:szCs w:val="24"/>
          <w:lang w:eastAsia="ru-RU"/>
        </w:rPr>
        <w:t>Аналогичными признаются работы по ремонту котлов</w:t>
      </w:r>
      <w:r w:rsidR="00216958" w:rsidRPr="008051CE">
        <w:rPr>
          <w:rFonts w:ascii="Times New Roman" w:eastAsia="Calibri" w:hAnsi="Times New Roman" w:cs="Times New Roman"/>
          <w:sz w:val="24"/>
          <w:szCs w:val="24"/>
          <w:lang w:eastAsia="ru-RU"/>
        </w:rPr>
        <w:t>.</w:t>
      </w:r>
    </w:p>
    <w:p w:rsidR="0023313A" w:rsidRPr="0023313A" w:rsidRDefault="0023313A" w:rsidP="0023313A">
      <w:pPr>
        <w:suppressAutoHyphens/>
        <w:spacing w:line="240" w:lineRule="auto"/>
        <w:ind w:firstLine="567"/>
        <w:jc w:val="both"/>
        <w:rPr>
          <w:rFonts w:ascii="Times New Roman" w:hAnsi="Times New Roman" w:cs="Times New Roman"/>
          <w:i/>
          <w:sz w:val="24"/>
          <w:szCs w:val="24"/>
          <w:lang w:eastAsia="ru-RU"/>
        </w:rPr>
      </w:pPr>
      <w:proofErr w:type="gramStart"/>
      <w:r w:rsidRPr="0023313A">
        <w:rPr>
          <w:rFonts w:ascii="Times New Roman" w:hAnsi="Times New Roman" w:cs="Times New Roman"/>
          <w:i/>
          <w:sz w:val="24"/>
          <w:szCs w:val="24"/>
          <w:lang w:eastAsia="ru-RU"/>
        </w:rPr>
        <w:t>Так как оценка заявок по критерию «Деловая репутация»</w:t>
      </w:r>
      <w:r w:rsidRPr="0023313A">
        <w:rPr>
          <w:rFonts w:ascii="Times New Roman" w:hAnsi="Times New Roman" w:cs="Times New Roman"/>
          <w:i/>
          <w:color w:val="FF0000"/>
          <w:sz w:val="24"/>
          <w:szCs w:val="24"/>
          <w:lang w:eastAsia="ru-RU"/>
        </w:rPr>
        <w:t xml:space="preserve"> </w:t>
      </w:r>
      <w:r w:rsidRPr="0023313A">
        <w:rPr>
          <w:rFonts w:ascii="Times New Roman" w:hAnsi="Times New Roman" w:cs="Times New Roman"/>
          <w:i/>
          <w:sz w:val="24"/>
          <w:szCs w:val="24"/>
          <w:lang w:eastAsia="ru-RU"/>
        </w:rPr>
        <w:t>осуществляется на основании анализа предоставленных в составе заявки рекомендательных писем и отзывов</w:t>
      </w:r>
      <w:r w:rsidRPr="0023313A">
        <w:rPr>
          <w:rFonts w:ascii="Times New Roman" w:eastAsia="Times New Roman" w:hAnsi="Times New Roman" w:cs="Times New Roman"/>
          <w:sz w:val="24"/>
          <w:szCs w:val="24"/>
          <w:lang w:eastAsia="ar-SA"/>
        </w:rPr>
        <w:t xml:space="preserve"> </w:t>
      </w:r>
      <w:r w:rsidRPr="0023313A">
        <w:rPr>
          <w:rFonts w:ascii="Times New Roman" w:hAnsi="Times New Roman" w:cs="Times New Roman"/>
          <w:i/>
          <w:sz w:val="24"/>
          <w:szCs w:val="24"/>
          <w:lang w:eastAsia="ru-RU"/>
        </w:rPr>
        <w:t xml:space="preserve">о выполнении </w:t>
      </w:r>
      <w:r w:rsidRPr="0023313A">
        <w:rPr>
          <w:rFonts w:ascii="Times New Roman" w:hAnsi="Times New Roman" w:cs="Times New Roman"/>
          <w:bCs/>
          <w:i/>
          <w:sz w:val="24"/>
          <w:szCs w:val="24"/>
          <w:lang w:eastAsia="ru-RU"/>
        </w:rPr>
        <w:t xml:space="preserve"> </w:t>
      </w:r>
      <w:r w:rsidR="0058423F">
        <w:rPr>
          <w:rFonts w:ascii="Times New Roman" w:hAnsi="Times New Roman" w:cs="Times New Roman"/>
          <w:bCs/>
          <w:i/>
          <w:sz w:val="24"/>
          <w:szCs w:val="24"/>
          <w:lang w:eastAsia="ru-RU"/>
        </w:rPr>
        <w:t xml:space="preserve">аналогичных </w:t>
      </w:r>
      <w:r w:rsidRPr="0023313A">
        <w:rPr>
          <w:rFonts w:ascii="Times New Roman" w:hAnsi="Times New Roman" w:cs="Times New Roman"/>
          <w:bCs/>
          <w:i/>
          <w:sz w:val="24"/>
          <w:szCs w:val="24"/>
          <w:lang w:eastAsia="ru-RU"/>
        </w:rPr>
        <w:t>работ</w:t>
      </w:r>
      <w:r w:rsidRPr="0023313A">
        <w:rPr>
          <w:rFonts w:ascii="Times New Roman" w:hAnsi="Times New Roman" w:cs="Times New Roman"/>
          <w:i/>
          <w:sz w:val="24"/>
          <w:szCs w:val="24"/>
          <w:lang w:eastAsia="ru-RU"/>
        </w:rPr>
        <w:t>,</w:t>
      </w:r>
      <w:r w:rsidRPr="0023313A">
        <w:rPr>
          <w:rFonts w:ascii="Times New Roman" w:hAnsi="Times New Roman" w:cs="Times New Roman"/>
          <w:bCs/>
          <w:i/>
          <w:sz w:val="24"/>
          <w:szCs w:val="24"/>
          <w:lang w:eastAsia="ru-RU"/>
        </w:rPr>
        <w:t xml:space="preserve"> указанных  в «Справке о перечне и объемах выполнения</w:t>
      </w:r>
      <w:r w:rsidR="0058423F">
        <w:rPr>
          <w:rFonts w:ascii="Times New Roman" w:hAnsi="Times New Roman" w:cs="Times New Roman"/>
          <w:bCs/>
          <w:i/>
          <w:sz w:val="24"/>
          <w:szCs w:val="24"/>
          <w:lang w:eastAsia="ru-RU"/>
        </w:rPr>
        <w:t xml:space="preserve"> аналогичных </w:t>
      </w:r>
      <w:r w:rsidR="00F4710F">
        <w:rPr>
          <w:rFonts w:ascii="Times New Roman" w:hAnsi="Times New Roman" w:cs="Times New Roman"/>
          <w:bCs/>
          <w:i/>
          <w:sz w:val="24"/>
          <w:szCs w:val="24"/>
          <w:lang w:eastAsia="ru-RU"/>
        </w:rPr>
        <w:t xml:space="preserve"> работ</w:t>
      </w:r>
      <w:r w:rsidRPr="0023313A">
        <w:rPr>
          <w:rFonts w:ascii="Times New Roman" w:hAnsi="Times New Roman" w:cs="Times New Roman"/>
          <w:bCs/>
          <w:i/>
          <w:sz w:val="24"/>
          <w:szCs w:val="24"/>
          <w:lang w:eastAsia="ru-RU"/>
        </w:rPr>
        <w:t xml:space="preserve"> за 201</w:t>
      </w:r>
      <w:r w:rsidR="00971590">
        <w:rPr>
          <w:rFonts w:ascii="Times New Roman" w:hAnsi="Times New Roman" w:cs="Times New Roman"/>
          <w:bCs/>
          <w:i/>
          <w:sz w:val="24"/>
          <w:szCs w:val="24"/>
          <w:lang w:eastAsia="ru-RU"/>
        </w:rPr>
        <w:t>1</w:t>
      </w:r>
      <w:r w:rsidRPr="0023313A">
        <w:rPr>
          <w:rFonts w:ascii="Times New Roman" w:hAnsi="Times New Roman" w:cs="Times New Roman"/>
          <w:bCs/>
          <w:i/>
          <w:sz w:val="24"/>
          <w:szCs w:val="24"/>
          <w:lang w:eastAsia="ru-RU"/>
        </w:rPr>
        <w:t>-2015 годы</w:t>
      </w:r>
      <w:r w:rsidR="00F4710F">
        <w:rPr>
          <w:rFonts w:ascii="Times New Roman" w:hAnsi="Times New Roman" w:cs="Times New Roman"/>
          <w:bCs/>
          <w:i/>
          <w:sz w:val="24"/>
          <w:szCs w:val="24"/>
          <w:lang w:eastAsia="ru-RU"/>
        </w:rPr>
        <w:t>»</w:t>
      </w:r>
      <w:r w:rsidRPr="0023313A">
        <w:rPr>
          <w:rFonts w:ascii="Times New Roman" w:hAnsi="Times New Roman" w:cs="Times New Roman"/>
          <w:bCs/>
          <w:i/>
          <w:sz w:val="24"/>
          <w:szCs w:val="24"/>
          <w:lang w:eastAsia="ru-RU"/>
        </w:rPr>
        <w:t xml:space="preserve"> (форма 5</w:t>
      </w:r>
      <w:r w:rsidRPr="0023313A">
        <w:rPr>
          <w:rFonts w:ascii="Times New Roman" w:hAnsi="Times New Roman" w:cs="Times New Roman"/>
          <w:i/>
          <w:sz w:val="24"/>
          <w:szCs w:val="24"/>
          <w:lang w:eastAsia="ru-RU"/>
        </w:rPr>
        <w:t xml:space="preserve"> Приложения № 1 к Документации), то в случае не предоставления рекомендательных писем и отзывов о выполнении  </w:t>
      </w:r>
      <w:r w:rsidR="00971590">
        <w:rPr>
          <w:rFonts w:ascii="Times New Roman" w:hAnsi="Times New Roman" w:cs="Times New Roman"/>
          <w:i/>
          <w:sz w:val="24"/>
          <w:szCs w:val="24"/>
          <w:lang w:eastAsia="ru-RU"/>
        </w:rPr>
        <w:t xml:space="preserve">аналогичных </w:t>
      </w:r>
      <w:r w:rsidRPr="0023313A">
        <w:rPr>
          <w:rFonts w:ascii="Times New Roman" w:hAnsi="Times New Roman" w:cs="Times New Roman"/>
          <w:i/>
          <w:sz w:val="24"/>
          <w:szCs w:val="24"/>
          <w:lang w:eastAsia="ru-RU"/>
        </w:rPr>
        <w:t>работ, заявке такого Участника закупки</w:t>
      </w:r>
      <w:proofErr w:type="gramEnd"/>
      <w:r w:rsidRPr="0023313A">
        <w:rPr>
          <w:rFonts w:ascii="Times New Roman" w:hAnsi="Times New Roman" w:cs="Times New Roman"/>
          <w:i/>
          <w:sz w:val="24"/>
          <w:szCs w:val="24"/>
          <w:lang w:eastAsia="ru-RU"/>
        </w:rPr>
        <w:t xml:space="preserve"> будет  присуждаться 0 баллов по данному критерию. Все рекомендательные письма и отзывы от одного юридического лица будут считаться как один отзыв. </w:t>
      </w:r>
    </w:p>
    <w:p w:rsidR="0023313A" w:rsidRPr="0023313A" w:rsidRDefault="0023313A" w:rsidP="0023313A">
      <w:pPr>
        <w:suppressAutoHyphens/>
        <w:spacing w:line="240" w:lineRule="auto"/>
        <w:ind w:firstLine="567"/>
        <w:jc w:val="both"/>
        <w:rPr>
          <w:rFonts w:ascii="Times New Roman" w:eastAsia="Calibri" w:hAnsi="Times New Roman" w:cs="Times New Roman"/>
          <w:i/>
          <w:sz w:val="24"/>
          <w:szCs w:val="24"/>
          <w:lang w:eastAsia="ru-RU"/>
        </w:rPr>
      </w:pPr>
      <w:r w:rsidRPr="0023313A">
        <w:rPr>
          <w:rFonts w:ascii="Times New Roman" w:hAnsi="Times New Roman" w:cs="Times New Roman"/>
          <w:i/>
          <w:sz w:val="24"/>
          <w:szCs w:val="24"/>
          <w:lang w:eastAsia="ru-RU"/>
        </w:rPr>
        <w:t>Рекомендательные письма и отзывы о выполнении</w:t>
      </w:r>
      <w:r w:rsidR="00FB1C77">
        <w:rPr>
          <w:rFonts w:ascii="Times New Roman" w:hAnsi="Times New Roman" w:cs="Times New Roman"/>
          <w:i/>
          <w:sz w:val="24"/>
          <w:szCs w:val="24"/>
          <w:lang w:eastAsia="ru-RU"/>
        </w:rPr>
        <w:t xml:space="preserve"> аналогичных</w:t>
      </w:r>
      <w:r w:rsidRPr="0023313A">
        <w:rPr>
          <w:rFonts w:ascii="Times New Roman" w:hAnsi="Times New Roman" w:cs="Times New Roman"/>
          <w:i/>
          <w:sz w:val="24"/>
          <w:szCs w:val="24"/>
          <w:lang w:eastAsia="ru-RU"/>
        </w:rPr>
        <w:t xml:space="preserve"> работ, не указанных в </w:t>
      </w:r>
      <w:r w:rsidRPr="0023313A">
        <w:rPr>
          <w:rFonts w:ascii="Times New Roman" w:hAnsi="Times New Roman" w:cs="Times New Roman"/>
          <w:bCs/>
          <w:i/>
          <w:sz w:val="24"/>
          <w:szCs w:val="24"/>
          <w:lang w:eastAsia="ru-RU"/>
        </w:rPr>
        <w:t xml:space="preserve">«Справке о перечне и объемах выполнения </w:t>
      </w:r>
      <w:r w:rsidR="00A7283C">
        <w:rPr>
          <w:rFonts w:ascii="Times New Roman" w:hAnsi="Times New Roman" w:cs="Times New Roman"/>
          <w:bCs/>
          <w:i/>
          <w:sz w:val="24"/>
          <w:szCs w:val="24"/>
          <w:lang w:eastAsia="ru-RU"/>
        </w:rPr>
        <w:t xml:space="preserve">аналогичных </w:t>
      </w:r>
      <w:r w:rsidR="00F4710F">
        <w:rPr>
          <w:rFonts w:ascii="Times New Roman" w:hAnsi="Times New Roman" w:cs="Times New Roman"/>
          <w:bCs/>
          <w:i/>
          <w:sz w:val="24"/>
          <w:szCs w:val="24"/>
          <w:lang w:eastAsia="ru-RU"/>
        </w:rPr>
        <w:t xml:space="preserve">работ </w:t>
      </w:r>
      <w:r w:rsidRPr="0023313A">
        <w:rPr>
          <w:rFonts w:ascii="Times New Roman" w:hAnsi="Times New Roman" w:cs="Times New Roman"/>
          <w:bCs/>
          <w:i/>
          <w:sz w:val="24"/>
          <w:szCs w:val="24"/>
          <w:lang w:eastAsia="ru-RU"/>
        </w:rPr>
        <w:t>за 201</w:t>
      </w:r>
      <w:r w:rsidR="00FB1C77">
        <w:rPr>
          <w:rFonts w:ascii="Times New Roman" w:hAnsi="Times New Roman" w:cs="Times New Roman"/>
          <w:bCs/>
          <w:i/>
          <w:sz w:val="24"/>
          <w:szCs w:val="24"/>
          <w:lang w:eastAsia="ru-RU"/>
        </w:rPr>
        <w:t>1</w:t>
      </w:r>
      <w:r w:rsidRPr="0023313A">
        <w:rPr>
          <w:rFonts w:ascii="Times New Roman" w:hAnsi="Times New Roman" w:cs="Times New Roman"/>
          <w:bCs/>
          <w:i/>
          <w:sz w:val="24"/>
          <w:szCs w:val="24"/>
          <w:lang w:eastAsia="ru-RU"/>
        </w:rPr>
        <w:t>-2015 годы</w:t>
      </w:r>
      <w:r w:rsidR="00F4710F">
        <w:rPr>
          <w:rFonts w:ascii="Times New Roman" w:hAnsi="Times New Roman" w:cs="Times New Roman"/>
          <w:bCs/>
          <w:i/>
          <w:sz w:val="24"/>
          <w:szCs w:val="24"/>
          <w:lang w:eastAsia="ru-RU"/>
        </w:rPr>
        <w:t>»</w:t>
      </w:r>
      <w:r w:rsidRPr="0023313A">
        <w:rPr>
          <w:rFonts w:ascii="Times New Roman" w:hAnsi="Times New Roman" w:cs="Times New Roman"/>
          <w:bCs/>
          <w:i/>
          <w:sz w:val="24"/>
          <w:szCs w:val="24"/>
          <w:lang w:eastAsia="ru-RU"/>
        </w:rPr>
        <w:t xml:space="preserve"> (форма 5</w:t>
      </w:r>
      <w:r w:rsidRPr="0023313A">
        <w:rPr>
          <w:rFonts w:ascii="Times New Roman" w:hAnsi="Times New Roman" w:cs="Times New Roman"/>
          <w:i/>
          <w:sz w:val="24"/>
          <w:szCs w:val="24"/>
          <w:lang w:eastAsia="ru-RU"/>
        </w:rPr>
        <w:t xml:space="preserve"> Приложения № 1 к Документации), не учитываются при оценке;</w:t>
      </w:r>
    </w:p>
    <w:p w:rsidR="00817B45" w:rsidRPr="007A59CC" w:rsidRDefault="00817B45" w:rsidP="00817B45">
      <w:pPr>
        <w:tabs>
          <w:tab w:val="num" w:pos="0"/>
          <w:tab w:val="left" w:pos="425"/>
          <w:tab w:val="left" w:pos="567"/>
          <w:tab w:val="left" w:pos="709"/>
        </w:tabs>
        <w:spacing w:after="0" w:line="240" w:lineRule="auto"/>
        <w:ind w:firstLine="567"/>
        <w:jc w:val="both"/>
        <w:rPr>
          <w:rFonts w:ascii="Times New Roman" w:eastAsia="Calibri" w:hAnsi="Times New Roman" w:cs="Times New Roman"/>
          <w:sz w:val="24"/>
          <w:szCs w:val="24"/>
          <w:lang w:eastAsia="ru-RU"/>
        </w:rPr>
      </w:pPr>
      <w:r w:rsidRPr="007A59CC">
        <w:rPr>
          <w:rFonts w:ascii="Times New Roman" w:eastAsia="Calibri" w:hAnsi="Times New Roman" w:cs="Times New Roman"/>
          <w:sz w:val="24"/>
          <w:szCs w:val="24"/>
          <w:lang w:eastAsia="ru-RU"/>
        </w:rPr>
        <w:t>-</w:t>
      </w:r>
      <w:r w:rsidRPr="007A59CC">
        <w:rPr>
          <w:rFonts w:ascii="Times New Roman" w:eastAsia="Calibri" w:hAnsi="Times New Roman" w:cs="Times New Roman"/>
          <w:sz w:val="24"/>
          <w:szCs w:val="24"/>
          <w:lang w:eastAsia="ar-SA"/>
        </w:rPr>
        <w:t xml:space="preserve"> заверенные </w:t>
      </w:r>
      <w:r w:rsidRPr="007A59CC">
        <w:rPr>
          <w:rFonts w:ascii="Times New Roman" w:eastAsia="Calibri" w:hAnsi="Times New Roman" w:cs="Times New Roman"/>
          <w:bCs/>
          <w:sz w:val="24"/>
          <w:szCs w:val="24"/>
          <w:lang w:eastAsia="ar-SA"/>
        </w:rPr>
        <w:t>уполномоченным лицом Участника</w:t>
      </w:r>
      <w:r w:rsidRPr="007A59CC">
        <w:rPr>
          <w:rFonts w:ascii="Times New Roman" w:eastAsia="Calibri" w:hAnsi="Times New Roman" w:cs="Times New Roman"/>
          <w:b/>
          <w:sz w:val="24"/>
          <w:szCs w:val="24"/>
          <w:lang w:eastAsia="ru-RU"/>
        </w:rPr>
        <w:t xml:space="preserve"> копии трудовых книжек и/или трудовых договоров</w:t>
      </w:r>
      <w:r w:rsidRPr="007A59CC">
        <w:rPr>
          <w:rFonts w:ascii="Times New Roman" w:eastAsia="Calibri" w:hAnsi="Times New Roman" w:cs="Times New Roman"/>
          <w:sz w:val="24"/>
          <w:szCs w:val="24"/>
          <w:lang w:eastAsia="ru-RU"/>
        </w:rPr>
        <w:t xml:space="preserve"> </w:t>
      </w:r>
      <w:r w:rsidRPr="007A59CC">
        <w:rPr>
          <w:rFonts w:ascii="Times New Roman" w:eastAsia="Calibri" w:hAnsi="Times New Roman" w:cs="Times New Roman"/>
          <w:b/>
          <w:sz w:val="24"/>
          <w:szCs w:val="24"/>
          <w:lang w:eastAsia="ru-RU"/>
        </w:rPr>
        <w:t>с работниками, указанными в Справке о кадровых ресурсах (форма 6 Приложения № 1 к Документации), документов, подтверждающих квалификацию сотрудников, их образование и опыт</w:t>
      </w:r>
      <w:r w:rsidRPr="007A59CC">
        <w:rPr>
          <w:rFonts w:ascii="Times New Roman" w:eastAsia="Calibri" w:hAnsi="Times New Roman" w:cs="Times New Roman"/>
          <w:sz w:val="24"/>
          <w:szCs w:val="24"/>
          <w:lang w:eastAsia="ru-RU"/>
        </w:rPr>
        <w:t>.</w:t>
      </w:r>
    </w:p>
    <w:p w:rsidR="00817B45" w:rsidRDefault="003A760B" w:rsidP="001C0369">
      <w:pPr>
        <w:tabs>
          <w:tab w:val="left" w:pos="851"/>
        </w:tabs>
        <w:spacing w:after="0" w:line="240" w:lineRule="auto"/>
        <w:ind w:firstLine="426"/>
        <w:contextualSpacing/>
        <w:jc w:val="both"/>
        <w:rPr>
          <w:rFonts w:ascii="Times New Roman" w:eastAsia="Calibri" w:hAnsi="Times New Roman" w:cs="Times New Roman"/>
          <w:sz w:val="24"/>
          <w:szCs w:val="24"/>
          <w:lang w:eastAsia="ru-RU"/>
        </w:rPr>
      </w:pPr>
      <w:proofErr w:type="gramStart"/>
      <w:r w:rsidRPr="00A91C61">
        <w:rPr>
          <w:rFonts w:ascii="Times New Roman" w:hAnsi="Times New Roman" w:cs="Times New Roman"/>
          <w:sz w:val="24"/>
          <w:szCs w:val="24"/>
        </w:rPr>
        <w:t xml:space="preserve">В случае не </w:t>
      </w:r>
      <w:r>
        <w:rPr>
          <w:rFonts w:ascii="Times New Roman" w:hAnsi="Times New Roman" w:cs="Times New Roman"/>
          <w:sz w:val="24"/>
          <w:szCs w:val="24"/>
        </w:rPr>
        <w:t>указания сведений о вышеуказанных квалифицированных специалистах в «Справке</w:t>
      </w:r>
      <w:r w:rsidRPr="003A760B">
        <w:rPr>
          <w:rFonts w:ascii="Times New Roman" w:hAnsi="Times New Roman" w:cs="Times New Roman"/>
          <w:sz w:val="24"/>
          <w:szCs w:val="24"/>
        </w:rPr>
        <w:t xml:space="preserve"> о кадровых ресурсах</w:t>
      </w:r>
      <w:r>
        <w:rPr>
          <w:rFonts w:ascii="Times New Roman" w:hAnsi="Times New Roman" w:cs="Times New Roman"/>
          <w:sz w:val="24"/>
          <w:szCs w:val="24"/>
        </w:rPr>
        <w:t>» (форма 6 Приложения № 1 к Документации)</w:t>
      </w:r>
      <w:r w:rsidRPr="003A760B">
        <w:rPr>
          <w:rFonts w:ascii="Times New Roman" w:hAnsi="Times New Roman" w:cs="Times New Roman"/>
          <w:sz w:val="24"/>
          <w:szCs w:val="24"/>
        </w:rPr>
        <w:t xml:space="preserve"> </w:t>
      </w:r>
      <w:r>
        <w:rPr>
          <w:rFonts w:ascii="Times New Roman" w:hAnsi="Times New Roman" w:cs="Times New Roman"/>
          <w:sz w:val="24"/>
          <w:szCs w:val="24"/>
        </w:rPr>
        <w:t xml:space="preserve">и не </w:t>
      </w:r>
      <w:r w:rsidRPr="00A91C61">
        <w:rPr>
          <w:rFonts w:ascii="Times New Roman" w:hAnsi="Times New Roman" w:cs="Times New Roman"/>
          <w:sz w:val="24"/>
          <w:szCs w:val="24"/>
        </w:rPr>
        <w:t xml:space="preserve">предоставления </w:t>
      </w:r>
      <w:r w:rsidRPr="003A760B">
        <w:rPr>
          <w:rFonts w:ascii="Times New Roman" w:hAnsi="Times New Roman" w:cs="Times New Roman"/>
          <w:sz w:val="24"/>
          <w:szCs w:val="24"/>
        </w:rPr>
        <w:t>копи</w:t>
      </w:r>
      <w:r>
        <w:rPr>
          <w:rFonts w:ascii="Times New Roman" w:hAnsi="Times New Roman" w:cs="Times New Roman"/>
          <w:sz w:val="24"/>
          <w:szCs w:val="24"/>
        </w:rPr>
        <w:t>й</w:t>
      </w:r>
      <w:r w:rsidRPr="003A760B">
        <w:rPr>
          <w:rFonts w:ascii="Times New Roman" w:hAnsi="Times New Roman" w:cs="Times New Roman"/>
          <w:sz w:val="24"/>
          <w:szCs w:val="24"/>
        </w:rPr>
        <w:t xml:space="preserve"> трудовых книжек и/или трудовых договоров с работниками, указанными в Справке о кадровых ресурсах (форма 6 Приложения № 1 к Документации), документов, подтверждающих квалификацию сотрудников, их образование и опыт</w:t>
      </w:r>
      <w:r w:rsidRPr="00A91C61">
        <w:rPr>
          <w:rFonts w:ascii="Times New Roman" w:hAnsi="Times New Roman" w:cs="Times New Roman"/>
          <w:sz w:val="24"/>
          <w:szCs w:val="24"/>
        </w:rPr>
        <w:t>, заявк</w:t>
      </w:r>
      <w:r>
        <w:rPr>
          <w:rFonts w:ascii="Times New Roman" w:hAnsi="Times New Roman" w:cs="Times New Roman"/>
          <w:sz w:val="24"/>
          <w:szCs w:val="24"/>
        </w:rPr>
        <w:t>а</w:t>
      </w:r>
      <w:r w:rsidRPr="00A91C61">
        <w:rPr>
          <w:rFonts w:ascii="Times New Roman" w:hAnsi="Times New Roman" w:cs="Times New Roman"/>
          <w:sz w:val="24"/>
          <w:szCs w:val="24"/>
        </w:rPr>
        <w:t xml:space="preserve"> такого Участника будет  </w:t>
      </w:r>
      <w:r>
        <w:rPr>
          <w:rFonts w:ascii="Times New Roman" w:hAnsi="Times New Roman" w:cs="Times New Roman"/>
          <w:sz w:val="24"/>
          <w:szCs w:val="24"/>
        </w:rPr>
        <w:t>отклонена</w:t>
      </w:r>
      <w:r w:rsidRPr="00A91C61">
        <w:rPr>
          <w:rFonts w:ascii="Times New Roman" w:hAnsi="Times New Roman" w:cs="Times New Roman"/>
          <w:sz w:val="24"/>
          <w:szCs w:val="24"/>
        </w:rPr>
        <w:t>.</w:t>
      </w:r>
      <w:proofErr w:type="gramEnd"/>
    </w:p>
    <w:p w:rsidR="008F6DBF" w:rsidRDefault="00305A11" w:rsidP="00853FD9">
      <w:pPr>
        <w:suppressAutoHyphens/>
        <w:spacing w:after="0" w:line="240" w:lineRule="auto"/>
        <w:ind w:firstLine="426"/>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008F6DBF" w:rsidRPr="008F6DBF">
        <w:rPr>
          <w:rFonts w:ascii="Times New Roman" w:eastAsia="Times New Roman" w:hAnsi="Times New Roman" w:cs="Times New Roman"/>
          <w:bCs/>
          <w:sz w:val="24"/>
          <w:lang w:eastAsia="ar-SA"/>
        </w:rPr>
        <w:t>.</w:t>
      </w:r>
    </w:p>
    <w:p w:rsidR="00C87732" w:rsidRPr="008F6DBF" w:rsidRDefault="00C87732" w:rsidP="00853FD9">
      <w:pPr>
        <w:suppressAutoHyphens/>
        <w:spacing w:after="0" w:line="240" w:lineRule="auto"/>
        <w:ind w:firstLine="426"/>
        <w:jc w:val="both"/>
        <w:rPr>
          <w:rFonts w:ascii="Times New Roman" w:eastAsia="Times New Roman" w:hAnsi="Times New Roman" w:cs="Times New Roman"/>
          <w:bCs/>
          <w:sz w:val="24"/>
          <w:lang w:eastAsia="ar-SA"/>
        </w:rPr>
      </w:pPr>
    </w:p>
    <w:p w:rsidR="00244A6A" w:rsidRPr="00853FD9" w:rsidRDefault="00244A6A" w:rsidP="00221B62">
      <w:pPr>
        <w:pStyle w:val="afffa"/>
        <w:keepNext/>
        <w:numPr>
          <w:ilvl w:val="0"/>
          <w:numId w:val="19"/>
        </w:numPr>
        <w:spacing w:after="0" w:line="240" w:lineRule="auto"/>
        <w:ind w:left="0"/>
        <w:jc w:val="center"/>
        <w:outlineLvl w:val="0"/>
        <w:rPr>
          <w:rFonts w:ascii="Times New Roman" w:eastAsia="Times New Roman" w:hAnsi="Times New Roman"/>
          <w:b/>
          <w:iCs/>
          <w:sz w:val="24"/>
          <w:szCs w:val="24"/>
        </w:rPr>
      </w:pPr>
      <w:bookmarkStart w:id="14" w:name="_Toc453688074"/>
      <w:r w:rsidRPr="00853FD9">
        <w:rPr>
          <w:rFonts w:ascii="Times New Roman" w:eastAsia="Times New Roman" w:hAnsi="Times New Roman"/>
          <w:b/>
          <w:iCs/>
          <w:sz w:val="24"/>
          <w:szCs w:val="24"/>
          <w:lang w:val="x-none"/>
        </w:rPr>
        <w:lastRenderedPageBreak/>
        <w:t>Порядок проведения запроса предложений</w:t>
      </w:r>
      <w:bookmarkEnd w:id="14"/>
    </w:p>
    <w:p w:rsidR="00853FD9" w:rsidRPr="00853FD9" w:rsidRDefault="00853FD9" w:rsidP="00BE21FD">
      <w:pPr>
        <w:pStyle w:val="afffa"/>
        <w:keepNext/>
        <w:spacing w:after="0" w:line="240" w:lineRule="auto"/>
        <w:ind w:left="0"/>
        <w:rPr>
          <w:rFonts w:ascii="Times New Roman" w:eastAsia="Times New Roman" w:hAnsi="Times New Roman"/>
          <w:b/>
          <w:bCs/>
          <w:iCs/>
          <w:color w:val="FF0000"/>
          <w:sz w:val="24"/>
          <w:szCs w:val="24"/>
        </w:rPr>
      </w:pPr>
    </w:p>
    <w:p w:rsidR="00244A6A" w:rsidRPr="00853FD9" w:rsidRDefault="00853FD9" w:rsidP="00221B62">
      <w:pPr>
        <w:keepNext/>
        <w:numPr>
          <w:ilvl w:val="1"/>
          <w:numId w:val="19"/>
        </w:numPr>
        <w:tabs>
          <w:tab w:val="clear" w:pos="708"/>
          <w:tab w:val="num" w:pos="142"/>
          <w:tab w:val="left" w:pos="426"/>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5" w:name="_Toc386463995"/>
      <w:bookmarkStart w:id="16" w:name="_Toc403634871"/>
      <w:bookmarkStart w:id="17" w:name="_Toc403725255"/>
      <w:bookmarkStart w:id="18" w:name="_Toc403725326"/>
      <w:bookmarkStart w:id="19" w:name="_Toc447784629"/>
      <w:bookmarkStart w:id="20" w:name="_Toc453688075"/>
      <w:r>
        <w:rPr>
          <w:rFonts w:ascii="Times New Roman" w:eastAsia="Times New Roman" w:hAnsi="Times New Roman" w:cs="Arial"/>
          <w:b/>
          <w:sz w:val="24"/>
          <w:szCs w:val="24"/>
          <w:lang w:eastAsia="ar-SA"/>
        </w:rPr>
        <w:t>Получение Д</w:t>
      </w:r>
      <w:r w:rsidR="00244A6A" w:rsidRPr="00853FD9">
        <w:rPr>
          <w:rFonts w:ascii="Times New Roman" w:eastAsia="Times New Roman" w:hAnsi="Times New Roman" w:cs="Arial"/>
          <w:b/>
          <w:sz w:val="24"/>
          <w:szCs w:val="24"/>
          <w:lang w:eastAsia="ar-SA"/>
        </w:rPr>
        <w:t>окументации</w:t>
      </w:r>
      <w:bookmarkEnd w:id="15"/>
      <w:bookmarkEnd w:id="16"/>
      <w:bookmarkEnd w:id="17"/>
      <w:bookmarkEnd w:id="18"/>
      <w:bookmarkEnd w:id="19"/>
      <w:bookmarkEnd w:id="20"/>
    </w:p>
    <w:p w:rsidR="00244A6A" w:rsidRPr="00244A6A" w:rsidRDefault="00853FD9" w:rsidP="00221B62">
      <w:pPr>
        <w:numPr>
          <w:ilvl w:val="2"/>
          <w:numId w:val="19"/>
        </w:numPr>
        <w:tabs>
          <w:tab w:val="left" w:pos="0"/>
          <w:tab w:val="num" w:pos="142"/>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1D442C" w:rsidRPr="001D442C">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001D442C" w:rsidRPr="001D442C">
        <w:rPr>
          <w:rFonts w:ascii="Times New Roman" w:eastAsia="Times New Roman" w:hAnsi="Times New Roman" w:cs="Times New Roman"/>
          <w:sz w:val="24"/>
          <w:szCs w:val="24"/>
          <w:lang w:eastAsia="ar-SA"/>
        </w:rPr>
        <w:t>п.п</w:t>
      </w:r>
      <w:proofErr w:type="spellEnd"/>
      <w:r w:rsidR="001D442C" w:rsidRPr="001D442C">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r w:rsidR="001D442C" w:rsidRPr="006200CA">
        <w:rPr>
          <w:rFonts w:ascii="Times New Roman" w:eastAsia="Times New Roman" w:hAnsi="Times New Roman" w:cs="Times New Roman"/>
          <w:sz w:val="24"/>
          <w:szCs w:val="24"/>
          <w:u w:val="single"/>
          <w:lang w:eastAsia="ar-SA"/>
        </w:rPr>
        <w:fldChar w:fldCharType="begin">
          <w:ffData>
            <w:name w:val="Email3"/>
            <w:enabled/>
            <w:calcOnExit w:val="0"/>
            <w:textInput>
              <w:default w:val="Email3"/>
            </w:textInput>
          </w:ffData>
        </w:fldChar>
      </w:r>
      <w:bookmarkStart w:id="21" w:name="Email3"/>
      <w:r w:rsidR="001D442C" w:rsidRPr="006200CA">
        <w:rPr>
          <w:rFonts w:ascii="Times New Roman" w:eastAsia="Times New Roman" w:hAnsi="Times New Roman" w:cs="Times New Roman"/>
          <w:sz w:val="24"/>
          <w:szCs w:val="24"/>
          <w:u w:val="single"/>
          <w:lang w:eastAsia="ar-SA"/>
        </w:rPr>
        <w:instrText xml:space="preserve"> FORMTEXT </w:instrText>
      </w:r>
      <w:r w:rsidR="001D442C" w:rsidRPr="006200CA">
        <w:rPr>
          <w:rFonts w:ascii="Times New Roman" w:eastAsia="Times New Roman" w:hAnsi="Times New Roman" w:cs="Times New Roman"/>
          <w:sz w:val="24"/>
          <w:szCs w:val="24"/>
          <w:u w:val="single"/>
          <w:lang w:eastAsia="ar-SA"/>
        </w:rPr>
      </w:r>
      <w:r w:rsidR="001D442C" w:rsidRPr="006200CA">
        <w:rPr>
          <w:rFonts w:ascii="Times New Roman" w:eastAsia="Times New Roman" w:hAnsi="Times New Roman" w:cs="Times New Roman"/>
          <w:sz w:val="24"/>
          <w:szCs w:val="24"/>
          <w:u w:val="single"/>
          <w:lang w:eastAsia="ar-SA"/>
        </w:rPr>
        <w:fldChar w:fldCharType="separate"/>
      </w:r>
      <w:r w:rsidR="001D442C" w:rsidRPr="006200CA">
        <w:rPr>
          <w:rFonts w:ascii="Times New Roman" w:eastAsia="Times New Roman" w:hAnsi="Times New Roman" w:cs="Times New Roman"/>
          <w:sz w:val="24"/>
          <w:szCs w:val="24"/>
          <w:u w:val="single"/>
          <w:lang w:eastAsia="ar-SA"/>
        </w:rPr>
        <w:t>bychkovavm@mures.ru</w:t>
      </w:r>
      <w:r w:rsidR="001D442C" w:rsidRPr="006200CA">
        <w:rPr>
          <w:rFonts w:ascii="Times New Roman" w:eastAsia="Times New Roman" w:hAnsi="Times New Roman" w:cs="Times New Roman"/>
          <w:sz w:val="24"/>
          <w:szCs w:val="24"/>
          <w:lang w:eastAsia="ar-SA"/>
        </w:rPr>
        <w:fldChar w:fldCharType="end"/>
      </w:r>
      <w:bookmarkEnd w:id="21"/>
      <w:r w:rsidR="001D442C" w:rsidRPr="001D442C">
        <w:rPr>
          <w:rFonts w:ascii="Times New Roman" w:eastAsia="Times New Roman" w:hAnsi="Times New Roman" w:cs="Times New Roman"/>
          <w:sz w:val="24"/>
          <w:szCs w:val="24"/>
          <w:lang w:eastAsia="ar-SA"/>
        </w:rPr>
        <w:t>, с указанием способа получения Документации</w:t>
      </w:r>
      <w:r w:rsidR="00244A6A" w:rsidRPr="00244A6A">
        <w:rPr>
          <w:rFonts w:ascii="Times New Roman" w:eastAsia="Times New Roman" w:hAnsi="Times New Roman" w:cs="Times New Roman"/>
          <w:sz w:val="24"/>
          <w:szCs w:val="24"/>
          <w:lang w:eastAsia="ar-SA"/>
        </w:rPr>
        <w:t xml:space="preserve">. </w:t>
      </w:r>
    </w:p>
    <w:p w:rsidR="001D442C" w:rsidRPr="001D442C" w:rsidRDefault="00853FD9" w:rsidP="001D442C">
      <w:pPr>
        <w:numPr>
          <w:ilvl w:val="2"/>
          <w:numId w:val="19"/>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1D442C" w:rsidRPr="001D442C">
        <w:rPr>
          <w:rFonts w:ascii="Times New Roman" w:eastAsia="Times New Roman" w:hAnsi="Times New Roman" w:cs="Times New Roman"/>
          <w:sz w:val="24"/>
          <w:szCs w:val="24"/>
          <w:lang w:eastAsia="ar-SA"/>
        </w:rPr>
        <w:t xml:space="preserve">В период </w:t>
      </w:r>
      <w:r w:rsidR="001D442C" w:rsidRPr="001D442C">
        <w:rPr>
          <w:rFonts w:ascii="Times New Roman" w:eastAsia="Times New Roman" w:hAnsi="Times New Roman" w:cs="Times New Roman"/>
          <w:b/>
          <w:sz w:val="24"/>
          <w:szCs w:val="24"/>
          <w:lang w:eastAsia="ar-SA"/>
        </w:rPr>
        <w:t>с «</w:t>
      </w:r>
      <w:r w:rsidR="00913410">
        <w:rPr>
          <w:rFonts w:ascii="Times New Roman" w:eastAsia="Times New Roman" w:hAnsi="Times New Roman" w:cs="Times New Roman"/>
          <w:b/>
          <w:sz w:val="24"/>
          <w:szCs w:val="24"/>
          <w:lang w:eastAsia="ar-SA"/>
        </w:rPr>
        <w:t>1</w:t>
      </w:r>
      <w:r w:rsidR="007C38EB">
        <w:rPr>
          <w:rFonts w:ascii="Times New Roman" w:eastAsia="Times New Roman" w:hAnsi="Times New Roman" w:cs="Times New Roman"/>
          <w:b/>
          <w:sz w:val="24"/>
          <w:szCs w:val="24"/>
          <w:lang w:eastAsia="ar-SA"/>
        </w:rPr>
        <w:t>5</w:t>
      </w:r>
      <w:r w:rsidR="001D442C" w:rsidRPr="001D442C">
        <w:rPr>
          <w:rFonts w:ascii="Times New Roman" w:eastAsia="Times New Roman" w:hAnsi="Times New Roman" w:cs="Times New Roman"/>
          <w:b/>
          <w:sz w:val="24"/>
          <w:szCs w:val="24"/>
          <w:lang w:eastAsia="ar-SA"/>
        </w:rPr>
        <w:t>» июня 2016 г. по  «</w:t>
      </w:r>
      <w:r w:rsidR="00913410">
        <w:rPr>
          <w:rFonts w:ascii="Times New Roman" w:eastAsia="Times New Roman" w:hAnsi="Times New Roman" w:cs="Times New Roman"/>
          <w:b/>
          <w:sz w:val="24"/>
          <w:szCs w:val="24"/>
          <w:lang w:eastAsia="ar-SA"/>
        </w:rPr>
        <w:t>2</w:t>
      </w:r>
      <w:r w:rsidR="007C38EB">
        <w:rPr>
          <w:rFonts w:ascii="Times New Roman" w:eastAsia="Times New Roman" w:hAnsi="Times New Roman" w:cs="Times New Roman"/>
          <w:b/>
          <w:sz w:val="24"/>
          <w:szCs w:val="24"/>
          <w:lang w:eastAsia="ar-SA"/>
        </w:rPr>
        <w:t>3</w:t>
      </w:r>
      <w:r w:rsidR="001D442C" w:rsidRPr="001D442C">
        <w:rPr>
          <w:rFonts w:ascii="Times New Roman" w:eastAsia="Times New Roman" w:hAnsi="Times New Roman" w:cs="Times New Roman"/>
          <w:b/>
          <w:sz w:val="24"/>
          <w:szCs w:val="24"/>
          <w:lang w:eastAsia="ar-SA"/>
        </w:rPr>
        <w:t>» июня 2016 г.</w:t>
      </w:r>
      <w:r w:rsidR="001D442C" w:rsidRPr="00657AA6">
        <w:rPr>
          <w:rFonts w:ascii="Times New Roman" w:eastAsia="Times New Roman" w:hAnsi="Times New Roman" w:cs="Times New Roman"/>
          <w:sz w:val="24"/>
          <w:szCs w:val="24"/>
          <w:lang w:eastAsia="ar-SA"/>
        </w:rPr>
        <w:t xml:space="preserve"> </w:t>
      </w:r>
      <w:r w:rsidR="001D442C" w:rsidRPr="001D442C">
        <w:rPr>
          <w:rFonts w:ascii="Times New Roman" w:eastAsia="Times New Roman" w:hAnsi="Times New Roman" w:cs="Times New Roman"/>
          <w:sz w:val="24"/>
          <w:szCs w:val="24"/>
          <w:lang w:eastAsia="ar-SA"/>
        </w:rPr>
        <w:t xml:space="preserve">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001D442C" w:rsidRPr="001D442C">
        <w:rPr>
          <w:rFonts w:ascii="Times New Roman" w:eastAsia="Times New Roman" w:hAnsi="Times New Roman" w:cs="Times New Roman"/>
          <w:sz w:val="24"/>
          <w:szCs w:val="24"/>
          <w:lang w:eastAsia="ar-SA"/>
        </w:rPr>
        <w:t>п.п</w:t>
      </w:r>
      <w:proofErr w:type="spellEnd"/>
      <w:r w:rsidR="001D442C" w:rsidRPr="001D442C">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w:t>
      </w:r>
      <w:proofErr w:type="gramEnd"/>
      <w:r w:rsidR="001D442C" w:rsidRPr="001D442C">
        <w:rPr>
          <w:rFonts w:ascii="Times New Roman" w:eastAsia="Times New Roman" w:hAnsi="Times New Roman" w:cs="Times New Roman"/>
          <w:sz w:val="24"/>
          <w:szCs w:val="24"/>
          <w:lang w:eastAsia="ar-SA"/>
        </w:rPr>
        <w:t xml:space="preserve"> по указанному в обращении почтовому либо электронному адресу. Предоставление Документации осуществляется бесплатно.</w:t>
      </w:r>
    </w:p>
    <w:p w:rsidR="00244A6A" w:rsidRPr="00244A6A" w:rsidRDefault="001D442C" w:rsidP="008D3581">
      <w:pPr>
        <w:tabs>
          <w:tab w:val="left" w:pos="0"/>
          <w:tab w:val="num" w:pos="1004"/>
        </w:tabs>
        <w:suppressAutoHyphens/>
        <w:spacing w:after="0" w:line="240" w:lineRule="auto"/>
        <w:ind w:firstLine="426"/>
        <w:jc w:val="both"/>
        <w:rPr>
          <w:rFonts w:ascii="Times New Roman" w:eastAsia="Times New Roman" w:hAnsi="Times New Roman" w:cs="Times New Roman"/>
          <w:sz w:val="24"/>
          <w:szCs w:val="24"/>
          <w:lang w:eastAsia="ar-SA"/>
        </w:rPr>
      </w:pPr>
      <w:r w:rsidRPr="001D442C">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r w:rsidR="00244A6A" w:rsidRPr="00244A6A">
        <w:rPr>
          <w:rFonts w:ascii="Times New Roman" w:eastAsia="Times New Roman" w:hAnsi="Times New Roman" w:cs="Times New Roman"/>
          <w:sz w:val="24"/>
          <w:szCs w:val="24"/>
          <w:lang w:eastAsia="ar-SA"/>
        </w:rPr>
        <w:t xml:space="preserve">. </w:t>
      </w:r>
    </w:p>
    <w:p w:rsidR="00244A6A" w:rsidRPr="00244A6A" w:rsidRDefault="004E7A9E" w:rsidP="00221B62">
      <w:pPr>
        <w:numPr>
          <w:ilvl w:val="2"/>
          <w:numId w:val="19"/>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Документация, размещенная </w:t>
      </w:r>
      <w:r w:rsidRPr="009660E0">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доступна для ознакомления.</w:t>
      </w:r>
    </w:p>
    <w:p w:rsidR="00244A6A" w:rsidRPr="00244A6A" w:rsidRDefault="00244A6A" w:rsidP="004E7A9E">
      <w:pPr>
        <w:tabs>
          <w:tab w:val="left" w:pos="0"/>
          <w:tab w:val="left" w:pos="284"/>
          <w:tab w:val="num" w:pos="1004"/>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244A6A" w:rsidRDefault="004E7A9E" w:rsidP="00221B62">
      <w:pPr>
        <w:keepNext/>
        <w:numPr>
          <w:ilvl w:val="1"/>
          <w:numId w:val="19"/>
        </w:numPr>
        <w:tabs>
          <w:tab w:val="clear" w:pos="708"/>
          <w:tab w:val="num" w:pos="426"/>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2" w:name="_Toc386463996"/>
      <w:bookmarkStart w:id="23" w:name="_Toc403634872"/>
      <w:bookmarkStart w:id="24" w:name="_Toc403725256"/>
      <w:bookmarkStart w:id="25" w:name="_Toc403725327"/>
      <w:bookmarkStart w:id="26" w:name="_Toc447784630"/>
      <w:bookmarkStart w:id="27" w:name="_Toc453688076"/>
      <w:r>
        <w:rPr>
          <w:rFonts w:ascii="Times New Roman" w:eastAsia="Times New Roman" w:hAnsi="Times New Roman" w:cs="Arial"/>
          <w:b/>
          <w:sz w:val="24"/>
          <w:szCs w:val="24"/>
          <w:lang w:eastAsia="ar-SA"/>
        </w:rPr>
        <w:t>Разъяснение положений Д</w:t>
      </w:r>
      <w:r w:rsidR="00244A6A" w:rsidRPr="00244A6A">
        <w:rPr>
          <w:rFonts w:ascii="Times New Roman" w:eastAsia="Times New Roman" w:hAnsi="Times New Roman" w:cs="Arial"/>
          <w:b/>
          <w:sz w:val="24"/>
          <w:szCs w:val="24"/>
          <w:lang w:eastAsia="ar-SA"/>
        </w:rPr>
        <w:t>окументации</w:t>
      </w:r>
      <w:bookmarkEnd w:id="22"/>
      <w:bookmarkEnd w:id="23"/>
      <w:bookmarkEnd w:id="24"/>
      <w:bookmarkEnd w:id="25"/>
      <w:bookmarkEnd w:id="26"/>
      <w:bookmarkEnd w:id="27"/>
    </w:p>
    <w:p w:rsidR="00244A6A" w:rsidRPr="00244A6A" w:rsidRDefault="004E7A9E"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244A6A" w:rsidRPr="00244A6A">
        <w:rPr>
          <w:rFonts w:ascii="Times New Roman" w:eastAsia="Times New Roman" w:hAnsi="Times New Roman" w:cs="Times New Roman"/>
          <w:sz w:val="24"/>
          <w:szCs w:val="24"/>
          <w:lang w:eastAsia="ar-SA"/>
        </w:rPr>
        <w:t>Любой Участник закупки вправе</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направить </w:t>
      </w:r>
      <w:r w:rsidR="0095574B">
        <w:rPr>
          <w:rFonts w:ascii="Times New Roman" w:eastAsia="Times New Roman" w:hAnsi="Times New Roman" w:cs="Times New Roman"/>
          <w:sz w:val="24"/>
          <w:szCs w:val="24"/>
          <w:lang w:eastAsia="ar-SA"/>
        </w:rPr>
        <w:t>в письменной форме З</w:t>
      </w:r>
      <w:r w:rsidR="00244A6A" w:rsidRPr="00244A6A">
        <w:rPr>
          <w:rFonts w:ascii="Times New Roman" w:eastAsia="Times New Roman" w:hAnsi="Times New Roman" w:cs="Times New Roman"/>
          <w:sz w:val="24"/>
          <w:szCs w:val="24"/>
          <w:lang w:eastAsia="ar-SA"/>
        </w:rPr>
        <w:t>аказчику запрос</w:t>
      </w:r>
      <w:r w:rsidR="0095574B">
        <w:rPr>
          <w:rFonts w:ascii="Times New Roman" w:eastAsia="Times New Roman" w:hAnsi="Times New Roman" w:cs="Times New Roman"/>
          <w:sz w:val="24"/>
          <w:szCs w:val="24"/>
          <w:lang w:eastAsia="ar-SA"/>
        </w:rPr>
        <w:t xml:space="preserve"> о</w:t>
      </w:r>
      <w:r w:rsidR="00244A6A" w:rsidRPr="00244A6A">
        <w:rPr>
          <w:rFonts w:ascii="Times New Roman" w:eastAsia="Times New Roman" w:hAnsi="Times New Roman" w:cs="Times New Roman"/>
          <w:sz w:val="24"/>
          <w:szCs w:val="24"/>
          <w:lang w:eastAsia="ar-SA"/>
        </w:rPr>
        <w:t xml:space="preserve"> </w:t>
      </w:r>
      <w:r w:rsidR="0095574B" w:rsidRPr="00244A6A">
        <w:rPr>
          <w:rFonts w:ascii="Times New Roman" w:eastAsia="Times New Roman" w:hAnsi="Times New Roman" w:cs="Times New Roman"/>
          <w:sz w:val="24"/>
          <w:szCs w:val="24"/>
          <w:lang w:eastAsia="ar-SA"/>
        </w:rPr>
        <w:t>разъяснении положений</w:t>
      </w:r>
      <w:r w:rsidR="0095574B" w:rsidRPr="00244A6A">
        <w:rPr>
          <w:rFonts w:ascii="Times New Roman" w:eastAsia="Times New Roman" w:hAnsi="Times New Roman" w:cs="Times New Roman"/>
          <w:color w:val="FF0000"/>
          <w:sz w:val="24"/>
          <w:szCs w:val="24"/>
          <w:lang w:eastAsia="ar-SA"/>
        </w:rPr>
        <w:t xml:space="preserve"> </w:t>
      </w:r>
      <w:r w:rsidR="0095574B" w:rsidRPr="0095574B">
        <w:rPr>
          <w:rFonts w:ascii="Times New Roman" w:eastAsia="Times New Roman" w:hAnsi="Times New Roman" w:cs="Times New Roman"/>
          <w:sz w:val="24"/>
          <w:szCs w:val="24"/>
          <w:lang w:eastAsia="ar-SA"/>
        </w:rPr>
        <w:t xml:space="preserve">Документации </w:t>
      </w:r>
      <w:r w:rsidR="00244A6A" w:rsidRPr="00244A6A">
        <w:rPr>
          <w:rFonts w:ascii="Times New Roman" w:eastAsia="Times New Roman" w:hAnsi="Times New Roman" w:cs="Times New Roman"/>
          <w:sz w:val="24"/>
          <w:szCs w:val="24"/>
          <w:lang w:eastAsia="ar-SA"/>
        </w:rPr>
        <w:t xml:space="preserve">за подписью уполномоченного лица Участника закупки по адресу, указанному в </w:t>
      </w:r>
      <w:proofErr w:type="spellStart"/>
      <w:r w:rsidR="00244A6A" w:rsidRPr="00244A6A">
        <w:rPr>
          <w:rFonts w:ascii="Times New Roman" w:eastAsia="Times New Roman" w:hAnsi="Times New Roman" w:cs="Times New Roman"/>
          <w:sz w:val="24"/>
          <w:szCs w:val="24"/>
          <w:lang w:eastAsia="ar-SA"/>
        </w:rPr>
        <w:t>п.п</w:t>
      </w:r>
      <w:proofErr w:type="spellEnd"/>
      <w:r w:rsidR="00244A6A" w:rsidRPr="00244A6A">
        <w:rPr>
          <w:rFonts w:ascii="Times New Roman" w:eastAsia="Times New Roman" w:hAnsi="Times New Roman" w:cs="Times New Roman"/>
          <w:sz w:val="24"/>
          <w:szCs w:val="24"/>
          <w:lang w:eastAsia="ar-SA"/>
        </w:rPr>
        <w:t>. 2.3. п. 2 Информационной карты</w:t>
      </w:r>
      <w:r w:rsidR="00244A6A" w:rsidRPr="00244A6A">
        <w:rPr>
          <w:rFonts w:ascii="Times New Roman" w:eastAsia="Times New Roman" w:hAnsi="Times New Roman" w:cs="Times New Roman"/>
          <w:color w:val="FF0000"/>
          <w:sz w:val="24"/>
          <w:szCs w:val="24"/>
          <w:lang w:eastAsia="ar-SA"/>
        </w:rPr>
        <w:t xml:space="preserve"> </w:t>
      </w:r>
      <w:r w:rsidR="0095574B" w:rsidRPr="0095574B">
        <w:rPr>
          <w:rFonts w:ascii="Times New Roman" w:eastAsia="Times New Roman" w:hAnsi="Times New Roman" w:cs="Times New Roman"/>
          <w:sz w:val="24"/>
          <w:szCs w:val="24"/>
          <w:lang w:eastAsia="ar-SA"/>
        </w:rPr>
        <w:t xml:space="preserve">Документации </w:t>
      </w:r>
      <w:r w:rsidR="00244A6A" w:rsidRPr="00244A6A">
        <w:rPr>
          <w:rFonts w:ascii="Times New Roman" w:eastAsia="Times New Roman" w:hAnsi="Times New Roman" w:cs="Times New Roman"/>
          <w:sz w:val="24"/>
          <w:szCs w:val="24"/>
          <w:lang w:eastAsia="ar-SA"/>
        </w:rPr>
        <w:t>либо на</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электронную почту</w:t>
      </w:r>
      <w:r w:rsidR="00244A6A" w:rsidRPr="00244A6A">
        <w:rPr>
          <w:rFonts w:ascii="Times New Roman" w:eastAsia="Times New Roman" w:hAnsi="Times New Roman" w:cs="Times New Roman"/>
          <w:color w:val="FF0000"/>
          <w:sz w:val="24"/>
          <w:szCs w:val="24"/>
          <w:lang w:eastAsia="ar-SA"/>
        </w:rPr>
        <w:t xml:space="preserve"> </w:t>
      </w:r>
      <w:r w:rsidR="00BA43A5" w:rsidRPr="006200CA">
        <w:rPr>
          <w:rFonts w:ascii="Times New Roman" w:eastAsia="Times New Roman" w:hAnsi="Times New Roman" w:cs="Times New Roman"/>
          <w:sz w:val="24"/>
          <w:szCs w:val="24"/>
          <w:u w:val="single"/>
          <w:lang w:eastAsia="ar-SA"/>
        </w:rPr>
        <w:fldChar w:fldCharType="begin">
          <w:ffData>
            <w:name w:val="Email3"/>
            <w:enabled/>
            <w:calcOnExit w:val="0"/>
            <w:textInput>
              <w:default w:val="Email3"/>
            </w:textInput>
          </w:ffData>
        </w:fldChar>
      </w:r>
      <w:r w:rsidR="00BA43A5" w:rsidRPr="006200CA">
        <w:rPr>
          <w:rFonts w:ascii="Times New Roman" w:eastAsia="Times New Roman" w:hAnsi="Times New Roman" w:cs="Times New Roman"/>
          <w:sz w:val="24"/>
          <w:szCs w:val="24"/>
          <w:u w:val="single"/>
          <w:lang w:eastAsia="ar-SA"/>
        </w:rPr>
        <w:instrText xml:space="preserve"> FORMTEXT </w:instrText>
      </w:r>
      <w:r w:rsidR="00BA43A5" w:rsidRPr="006200CA">
        <w:rPr>
          <w:rFonts w:ascii="Times New Roman" w:eastAsia="Times New Roman" w:hAnsi="Times New Roman" w:cs="Times New Roman"/>
          <w:sz w:val="24"/>
          <w:szCs w:val="24"/>
          <w:u w:val="single"/>
          <w:lang w:eastAsia="ar-SA"/>
        </w:rPr>
      </w:r>
      <w:r w:rsidR="00BA43A5" w:rsidRPr="006200CA">
        <w:rPr>
          <w:rFonts w:ascii="Times New Roman" w:eastAsia="Times New Roman" w:hAnsi="Times New Roman" w:cs="Times New Roman"/>
          <w:sz w:val="24"/>
          <w:szCs w:val="24"/>
          <w:u w:val="single"/>
          <w:lang w:eastAsia="ar-SA"/>
        </w:rPr>
        <w:fldChar w:fldCharType="separate"/>
      </w:r>
      <w:r w:rsidR="00BA43A5" w:rsidRPr="006200CA">
        <w:rPr>
          <w:rFonts w:ascii="Times New Roman" w:eastAsia="Times New Roman" w:hAnsi="Times New Roman" w:cs="Times New Roman"/>
          <w:sz w:val="24"/>
          <w:szCs w:val="24"/>
          <w:u w:val="single"/>
          <w:lang w:eastAsia="ar-SA"/>
        </w:rPr>
        <w:t>bychkovavm@mures.ru</w:t>
      </w:r>
      <w:r w:rsidR="00BA43A5" w:rsidRPr="006200CA">
        <w:rPr>
          <w:rFonts w:ascii="Times New Roman" w:eastAsia="Times New Roman" w:hAnsi="Times New Roman" w:cs="Times New Roman"/>
          <w:sz w:val="24"/>
          <w:szCs w:val="24"/>
          <w:lang w:eastAsia="ar-SA"/>
        </w:rPr>
        <w:fldChar w:fldCharType="end"/>
      </w:r>
      <w:r w:rsidR="00244A6A" w:rsidRPr="00BA43A5">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 указанием способа получения разъяснени</w:t>
      </w:r>
      <w:r w:rsidR="0095574B">
        <w:rPr>
          <w:rFonts w:ascii="Times New Roman" w:eastAsia="Times New Roman" w:hAnsi="Times New Roman" w:cs="Times New Roman"/>
          <w:sz w:val="24"/>
          <w:szCs w:val="24"/>
          <w:lang w:eastAsia="ar-SA"/>
        </w:rPr>
        <w:t>й</w:t>
      </w:r>
      <w:r w:rsidR="00244A6A" w:rsidRPr="00244A6A">
        <w:rPr>
          <w:rFonts w:ascii="Times New Roman" w:eastAsia="Times New Roman" w:hAnsi="Times New Roman" w:cs="Times New Roman"/>
          <w:sz w:val="24"/>
          <w:szCs w:val="24"/>
          <w:lang w:eastAsia="ar-SA"/>
        </w:rPr>
        <w:t xml:space="preserve"> положений Документации, не позднее, чем за 2 (два) рабочих дня до окончания </w:t>
      </w:r>
      <w:r w:rsidR="0095574B">
        <w:rPr>
          <w:rFonts w:ascii="Times New Roman" w:eastAsia="Times New Roman" w:hAnsi="Times New Roman" w:cs="Times New Roman"/>
          <w:sz w:val="24"/>
          <w:szCs w:val="24"/>
          <w:lang w:eastAsia="ar-SA"/>
        </w:rPr>
        <w:t xml:space="preserve">срока </w:t>
      </w:r>
      <w:r w:rsidR="00244A6A" w:rsidRPr="00244A6A">
        <w:rPr>
          <w:rFonts w:ascii="Times New Roman" w:eastAsia="Times New Roman" w:hAnsi="Times New Roman" w:cs="Times New Roman"/>
          <w:sz w:val="24"/>
          <w:szCs w:val="24"/>
          <w:lang w:eastAsia="ar-SA"/>
        </w:rPr>
        <w:t>подачи заявок на</w:t>
      </w:r>
      <w:proofErr w:type="gramEnd"/>
      <w:r w:rsidR="00244A6A" w:rsidRPr="00244A6A">
        <w:rPr>
          <w:rFonts w:ascii="Times New Roman" w:eastAsia="Times New Roman" w:hAnsi="Times New Roman" w:cs="Times New Roman"/>
          <w:sz w:val="24"/>
          <w:szCs w:val="24"/>
          <w:lang w:eastAsia="ar-SA"/>
        </w:rPr>
        <w:t xml:space="preserve"> участие в запрос</w:t>
      </w:r>
      <w:r w:rsidR="0095574B">
        <w:rPr>
          <w:rFonts w:ascii="Times New Roman" w:eastAsia="Times New Roman" w:hAnsi="Times New Roman" w:cs="Times New Roman"/>
          <w:sz w:val="24"/>
          <w:szCs w:val="24"/>
          <w:lang w:eastAsia="ar-SA"/>
        </w:rPr>
        <w:t>е</w:t>
      </w:r>
      <w:r w:rsidR="00244A6A" w:rsidRPr="00244A6A">
        <w:rPr>
          <w:rFonts w:ascii="Times New Roman" w:eastAsia="Times New Roman" w:hAnsi="Times New Roman" w:cs="Times New Roman"/>
          <w:sz w:val="24"/>
          <w:szCs w:val="24"/>
          <w:lang w:eastAsia="ar-SA"/>
        </w:rPr>
        <w:t xml:space="preserve"> предложений. </w:t>
      </w:r>
    </w:p>
    <w:p w:rsidR="00A36DE3" w:rsidRPr="00135C7E"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Дата и время </w:t>
      </w:r>
      <w:r w:rsidRPr="00135C7E">
        <w:rPr>
          <w:rFonts w:ascii="Times New Roman" w:eastAsia="Times New Roman" w:hAnsi="Times New Roman" w:cs="Times New Roman"/>
          <w:b/>
          <w:sz w:val="24"/>
          <w:szCs w:val="24"/>
          <w:lang w:eastAsia="ar-SA"/>
        </w:rPr>
        <w:t xml:space="preserve">начала приема запросов </w:t>
      </w:r>
      <w:r w:rsidR="000077CC" w:rsidRPr="00135C7E">
        <w:rPr>
          <w:rFonts w:ascii="Times New Roman" w:eastAsia="Times New Roman" w:hAnsi="Times New Roman" w:cs="Times New Roman"/>
          <w:b/>
          <w:sz w:val="24"/>
          <w:szCs w:val="24"/>
          <w:lang w:eastAsia="ar-SA"/>
        </w:rPr>
        <w:t>о разъяснении</w:t>
      </w:r>
      <w:r w:rsidRPr="00135C7E">
        <w:rPr>
          <w:rFonts w:ascii="Times New Roman" w:eastAsia="Times New Roman" w:hAnsi="Times New Roman" w:cs="Times New Roman"/>
          <w:b/>
          <w:sz w:val="24"/>
          <w:szCs w:val="24"/>
          <w:lang w:eastAsia="ar-SA"/>
        </w:rPr>
        <w:t xml:space="preserve"> положений Документации от Участников закупки:</w:t>
      </w:r>
      <w:r w:rsidRPr="00135C7E">
        <w:rPr>
          <w:rFonts w:ascii="Times New Roman" w:eastAsia="Times New Roman" w:hAnsi="Times New Roman" w:cs="Times New Roman"/>
          <w:sz w:val="24"/>
          <w:szCs w:val="24"/>
          <w:lang w:eastAsia="ar-SA"/>
        </w:rPr>
        <w:t xml:space="preserve"> </w:t>
      </w:r>
      <w:r w:rsidR="00D83DCA">
        <w:rPr>
          <w:rFonts w:ascii="Times New Roman" w:eastAsia="Times New Roman" w:hAnsi="Times New Roman" w:cs="Times New Roman"/>
          <w:b/>
          <w:sz w:val="24"/>
          <w:szCs w:val="24"/>
          <w:lang w:eastAsia="ar-SA"/>
        </w:rPr>
        <w:t>1</w:t>
      </w:r>
      <w:r w:rsidR="00150910">
        <w:rPr>
          <w:rFonts w:ascii="Times New Roman" w:eastAsia="Times New Roman" w:hAnsi="Times New Roman" w:cs="Times New Roman"/>
          <w:b/>
          <w:sz w:val="24"/>
          <w:szCs w:val="24"/>
          <w:lang w:eastAsia="ar-SA"/>
        </w:rPr>
        <w:t>5</w:t>
      </w:r>
      <w:r w:rsidR="007379ED" w:rsidRPr="00135C7E">
        <w:rPr>
          <w:rFonts w:ascii="Times New Roman" w:eastAsia="Times New Roman" w:hAnsi="Times New Roman" w:cs="Times New Roman"/>
          <w:b/>
          <w:sz w:val="24"/>
          <w:szCs w:val="24"/>
          <w:lang w:eastAsia="ar-SA"/>
        </w:rPr>
        <w:t xml:space="preserve"> </w:t>
      </w:r>
      <w:r w:rsidR="00956FEF" w:rsidRPr="001D442C">
        <w:rPr>
          <w:rFonts w:ascii="Times New Roman" w:eastAsia="Times New Roman" w:hAnsi="Times New Roman" w:cs="Times New Roman"/>
          <w:b/>
          <w:sz w:val="24"/>
          <w:szCs w:val="24"/>
          <w:lang w:eastAsia="ar-SA"/>
        </w:rPr>
        <w:t xml:space="preserve">июня </w:t>
      </w:r>
      <w:r w:rsidRPr="00135C7E">
        <w:rPr>
          <w:rFonts w:ascii="Times New Roman" w:eastAsia="Times New Roman" w:hAnsi="Times New Roman" w:cs="Times New Roman"/>
          <w:b/>
          <w:sz w:val="24"/>
          <w:szCs w:val="24"/>
          <w:lang w:eastAsia="ar-SA"/>
        </w:rPr>
        <w:t>201</w:t>
      </w:r>
      <w:r w:rsidR="000077CC" w:rsidRPr="00135C7E">
        <w:rPr>
          <w:rFonts w:ascii="Times New Roman" w:eastAsia="Times New Roman" w:hAnsi="Times New Roman" w:cs="Times New Roman"/>
          <w:b/>
          <w:sz w:val="24"/>
          <w:szCs w:val="24"/>
          <w:lang w:eastAsia="ar-SA"/>
        </w:rPr>
        <w:t>6</w:t>
      </w:r>
      <w:r w:rsidRPr="00135C7E">
        <w:rPr>
          <w:rFonts w:ascii="Times New Roman" w:eastAsia="Times New Roman" w:hAnsi="Times New Roman" w:cs="Times New Roman"/>
          <w:b/>
          <w:sz w:val="24"/>
          <w:szCs w:val="24"/>
          <w:lang w:eastAsia="ar-SA"/>
        </w:rPr>
        <w:t xml:space="preserve"> г. </w:t>
      </w:r>
      <w:r w:rsidR="00A36DE3" w:rsidRPr="00135C7E">
        <w:rPr>
          <w:rFonts w:ascii="Times New Roman" w:eastAsia="Times New Roman" w:hAnsi="Times New Roman" w:cs="Times New Roman"/>
          <w:b/>
          <w:sz w:val="24"/>
          <w:szCs w:val="24"/>
          <w:lang w:eastAsia="ar-SA"/>
        </w:rPr>
        <w:t xml:space="preserve">08:30 </w:t>
      </w:r>
      <w:r w:rsidR="000077CC" w:rsidRPr="00135C7E">
        <w:rPr>
          <w:rFonts w:ascii="Times New Roman" w:eastAsia="Times New Roman" w:hAnsi="Times New Roman" w:cs="Times New Roman"/>
          <w:b/>
          <w:sz w:val="24"/>
          <w:szCs w:val="24"/>
          <w:lang w:eastAsia="ar-SA"/>
        </w:rPr>
        <w:t>(</w:t>
      </w:r>
      <w:proofErr w:type="gramStart"/>
      <w:r w:rsidR="000077CC" w:rsidRPr="00135C7E">
        <w:rPr>
          <w:rFonts w:ascii="Times New Roman" w:eastAsia="Times New Roman" w:hAnsi="Times New Roman" w:cs="Times New Roman"/>
          <w:b/>
          <w:sz w:val="24"/>
          <w:szCs w:val="24"/>
          <w:lang w:eastAsia="ar-SA"/>
        </w:rPr>
        <w:t>МСК</w:t>
      </w:r>
      <w:proofErr w:type="gramEnd"/>
      <w:r w:rsidR="000077CC" w:rsidRPr="00135C7E">
        <w:rPr>
          <w:rFonts w:ascii="Times New Roman" w:eastAsia="Times New Roman" w:hAnsi="Times New Roman" w:cs="Times New Roman"/>
          <w:b/>
          <w:sz w:val="24"/>
          <w:szCs w:val="24"/>
          <w:lang w:eastAsia="ar-SA"/>
        </w:rPr>
        <w:t>)</w:t>
      </w:r>
      <w:r w:rsidR="00A36DE3" w:rsidRPr="00135C7E">
        <w:rPr>
          <w:rFonts w:ascii="Times New Roman" w:eastAsia="Times New Roman" w:hAnsi="Times New Roman" w:cs="Times New Roman"/>
          <w:sz w:val="24"/>
          <w:szCs w:val="24"/>
          <w:lang w:eastAsia="ar-SA"/>
        </w:rPr>
        <w:t>.</w:t>
      </w:r>
    </w:p>
    <w:p w:rsidR="00244A6A" w:rsidRPr="00135C7E"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135C7E">
        <w:rPr>
          <w:rFonts w:ascii="Times New Roman" w:eastAsia="Times New Roman" w:hAnsi="Times New Roman" w:cs="Times New Roman"/>
          <w:b/>
          <w:sz w:val="24"/>
          <w:szCs w:val="24"/>
          <w:lang w:eastAsia="ar-SA"/>
        </w:rPr>
        <w:t xml:space="preserve">Дата и время окончания приема запросов </w:t>
      </w:r>
      <w:r w:rsidR="000077CC" w:rsidRPr="00135C7E">
        <w:rPr>
          <w:rFonts w:ascii="Times New Roman" w:eastAsia="Times New Roman" w:hAnsi="Times New Roman" w:cs="Times New Roman"/>
          <w:b/>
          <w:sz w:val="24"/>
          <w:szCs w:val="24"/>
          <w:lang w:eastAsia="ar-SA"/>
        </w:rPr>
        <w:t>о</w:t>
      </w:r>
      <w:r w:rsidRPr="00135C7E">
        <w:rPr>
          <w:rFonts w:ascii="Times New Roman" w:eastAsia="Times New Roman" w:hAnsi="Times New Roman" w:cs="Times New Roman"/>
          <w:b/>
          <w:sz w:val="24"/>
          <w:szCs w:val="24"/>
          <w:lang w:eastAsia="ar-SA"/>
        </w:rPr>
        <w:t xml:space="preserve"> разъяснени</w:t>
      </w:r>
      <w:r w:rsidR="000077CC" w:rsidRPr="00135C7E">
        <w:rPr>
          <w:rFonts w:ascii="Times New Roman" w:eastAsia="Times New Roman" w:hAnsi="Times New Roman" w:cs="Times New Roman"/>
          <w:b/>
          <w:sz w:val="24"/>
          <w:szCs w:val="24"/>
          <w:lang w:eastAsia="ar-SA"/>
        </w:rPr>
        <w:t>и</w:t>
      </w:r>
      <w:r w:rsidRPr="00135C7E">
        <w:rPr>
          <w:rFonts w:ascii="Times New Roman" w:eastAsia="Times New Roman" w:hAnsi="Times New Roman" w:cs="Times New Roman"/>
          <w:b/>
          <w:sz w:val="24"/>
          <w:szCs w:val="24"/>
          <w:lang w:eastAsia="ar-SA"/>
        </w:rPr>
        <w:t xml:space="preserve"> положений Документации от Участников закупки: </w:t>
      </w:r>
      <w:r w:rsidR="00D83DCA">
        <w:rPr>
          <w:rFonts w:ascii="Times New Roman" w:eastAsia="Times New Roman" w:hAnsi="Times New Roman" w:cs="Times New Roman"/>
          <w:b/>
          <w:sz w:val="24"/>
          <w:szCs w:val="24"/>
          <w:lang w:eastAsia="ar-SA"/>
        </w:rPr>
        <w:t>2</w:t>
      </w:r>
      <w:r w:rsidR="00150910">
        <w:rPr>
          <w:rFonts w:ascii="Times New Roman" w:eastAsia="Times New Roman" w:hAnsi="Times New Roman" w:cs="Times New Roman"/>
          <w:b/>
          <w:sz w:val="24"/>
          <w:szCs w:val="24"/>
          <w:lang w:eastAsia="ar-SA"/>
        </w:rPr>
        <w:t>1</w:t>
      </w:r>
      <w:r w:rsidR="000077CC" w:rsidRPr="00135C7E">
        <w:rPr>
          <w:rFonts w:ascii="Times New Roman" w:eastAsia="Times New Roman" w:hAnsi="Times New Roman" w:cs="Times New Roman"/>
          <w:b/>
          <w:sz w:val="24"/>
          <w:szCs w:val="24"/>
          <w:lang w:eastAsia="ar-SA"/>
        </w:rPr>
        <w:t xml:space="preserve"> </w:t>
      </w:r>
      <w:r w:rsidR="00956FEF" w:rsidRPr="001D442C">
        <w:rPr>
          <w:rFonts w:ascii="Times New Roman" w:eastAsia="Times New Roman" w:hAnsi="Times New Roman" w:cs="Times New Roman"/>
          <w:b/>
          <w:sz w:val="24"/>
          <w:szCs w:val="24"/>
          <w:lang w:eastAsia="ar-SA"/>
        </w:rPr>
        <w:t xml:space="preserve">июня </w:t>
      </w:r>
      <w:r w:rsidR="000077CC" w:rsidRPr="00135C7E">
        <w:rPr>
          <w:rFonts w:ascii="Times New Roman" w:eastAsia="Times New Roman" w:hAnsi="Times New Roman" w:cs="Times New Roman"/>
          <w:b/>
          <w:sz w:val="24"/>
          <w:szCs w:val="24"/>
          <w:lang w:eastAsia="ar-SA"/>
        </w:rPr>
        <w:t xml:space="preserve">2016 г. </w:t>
      </w:r>
      <w:r w:rsidR="005919C0" w:rsidRPr="00135C7E">
        <w:rPr>
          <w:rFonts w:ascii="Times New Roman" w:eastAsia="Times New Roman" w:hAnsi="Times New Roman" w:cs="Times New Roman"/>
          <w:b/>
          <w:sz w:val="24"/>
          <w:szCs w:val="24"/>
          <w:lang w:eastAsia="ar-SA"/>
        </w:rPr>
        <w:t>16:42</w:t>
      </w:r>
      <w:r w:rsidR="000077CC" w:rsidRPr="00135C7E">
        <w:rPr>
          <w:rFonts w:ascii="Times New Roman" w:eastAsia="Times New Roman" w:hAnsi="Times New Roman" w:cs="Times New Roman"/>
          <w:b/>
          <w:sz w:val="24"/>
          <w:szCs w:val="24"/>
          <w:lang w:eastAsia="ar-SA"/>
        </w:rPr>
        <w:t xml:space="preserve"> (</w:t>
      </w:r>
      <w:proofErr w:type="gramStart"/>
      <w:r w:rsidR="000077CC" w:rsidRPr="00135C7E">
        <w:rPr>
          <w:rFonts w:ascii="Times New Roman" w:eastAsia="Times New Roman" w:hAnsi="Times New Roman" w:cs="Times New Roman"/>
          <w:b/>
          <w:sz w:val="24"/>
          <w:szCs w:val="24"/>
          <w:lang w:eastAsia="ar-SA"/>
        </w:rPr>
        <w:t>МСК</w:t>
      </w:r>
      <w:proofErr w:type="gramEnd"/>
      <w:r w:rsidR="000077CC" w:rsidRPr="00135C7E">
        <w:rPr>
          <w:rFonts w:ascii="Times New Roman" w:eastAsia="Times New Roman" w:hAnsi="Times New Roman" w:cs="Times New Roman"/>
          <w:b/>
          <w:sz w:val="24"/>
          <w:szCs w:val="24"/>
          <w:lang w:eastAsia="ar-SA"/>
        </w:rPr>
        <w:t>)</w:t>
      </w:r>
      <w:r w:rsidR="00A36DE3" w:rsidRPr="00135C7E">
        <w:rPr>
          <w:rFonts w:ascii="Times New Roman" w:eastAsia="Times New Roman" w:hAnsi="Times New Roman" w:cs="Times New Roman"/>
          <w:sz w:val="24"/>
          <w:szCs w:val="24"/>
          <w:lang w:eastAsia="ar-SA"/>
        </w:rPr>
        <w:t>.</w:t>
      </w:r>
      <w:r w:rsidRPr="00135C7E">
        <w:rPr>
          <w:rFonts w:ascii="Times New Roman" w:eastAsia="Times New Roman" w:hAnsi="Times New Roman" w:cs="Times New Roman"/>
          <w:color w:val="FF0000"/>
          <w:sz w:val="24"/>
          <w:szCs w:val="24"/>
          <w:lang w:eastAsia="ar-SA"/>
        </w:rPr>
        <w:t xml:space="preserve"> </w:t>
      </w:r>
    </w:p>
    <w:p w:rsidR="00244A6A" w:rsidRPr="00565CD0" w:rsidRDefault="00265C91"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b/>
          <w:bCs/>
          <w:iCs/>
          <w:sz w:val="24"/>
          <w:szCs w:val="24"/>
          <w:lang w:eastAsia="ar-SA"/>
        </w:rPr>
      </w:pPr>
      <w:proofErr w:type="gramStart"/>
      <w:r w:rsidRPr="00135C7E">
        <w:rPr>
          <w:rFonts w:ascii="Times New Roman" w:eastAsia="Times New Roman" w:hAnsi="Times New Roman" w:cs="Times New Roman"/>
          <w:sz w:val="24"/>
          <w:szCs w:val="24"/>
          <w:lang w:eastAsia="ar-SA"/>
        </w:rPr>
        <w:t>Заказчик в течение одного рабочего</w:t>
      </w:r>
      <w:r w:rsidRPr="00265C91">
        <w:rPr>
          <w:rFonts w:ascii="Times New Roman" w:eastAsia="Times New Roman" w:hAnsi="Times New Roman" w:cs="Times New Roman"/>
          <w:sz w:val="24"/>
          <w:szCs w:val="24"/>
          <w:lang w:eastAsia="ar-SA"/>
        </w:rPr>
        <w:t xml:space="preserve"> дня </w:t>
      </w:r>
      <w:r w:rsidRPr="00265C91">
        <w:rPr>
          <w:rFonts w:ascii="Times New Roman" w:eastAsia="Calibri" w:hAnsi="Times New Roman" w:cs="Times New Roman"/>
          <w:sz w:val="24"/>
          <w:szCs w:val="24"/>
          <w:lang w:eastAsia="ar-SA"/>
        </w:rPr>
        <w:t xml:space="preserve">со дня поступления запроса </w:t>
      </w:r>
      <w:r w:rsidRPr="00265C91">
        <w:rPr>
          <w:rFonts w:ascii="Times New Roman" w:eastAsia="Times New Roman" w:hAnsi="Times New Roman" w:cs="Times New Roman"/>
          <w:sz w:val="24"/>
          <w:szCs w:val="24"/>
          <w:lang w:eastAsia="ar-SA"/>
        </w:rPr>
        <w:t>о предоставлении разъяснений</w:t>
      </w:r>
      <w:r w:rsidRPr="00265C91">
        <w:rPr>
          <w:rFonts w:ascii="Times New Roman" w:eastAsia="Times New Roman" w:hAnsi="Times New Roman" w:cs="Times New Roman"/>
          <w:color w:val="FF0000"/>
          <w:sz w:val="24"/>
          <w:szCs w:val="24"/>
          <w:lang w:eastAsia="ar-SA"/>
        </w:rPr>
        <w:t xml:space="preserve"> </w:t>
      </w:r>
      <w:r w:rsidRPr="00265C91">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и размещает </w:t>
      </w:r>
      <w:r w:rsidRPr="00265C91">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разъяснения </w:t>
      </w:r>
      <w:r w:rsidRPr="00265C91">
        <w:rPr>
          <w:rFonts w:ascii="Times New Roman" w:eastAsia="Times New Roman" w:hAnsi="Times New Roman" w:cs="Times New Roman"/>
          <w:sz w:val="24"/>
          <w:szCs w:val="24"/>
          <w:lang w:eastAsia="ar-SA"/>
        </w:rPr>
        <w:t>положений Документации с указанием предмета запроса, но без указания Участника закупки, от которого поступил запрос,</w:t>
      </w:r>
      <w:r>
        <w:rPr>
          <w:rFonts w:ascii="Times New Roman" w:eastAsia="Times New Roman" w:hAnsi="Times New Roman" w:cs="Times New Roman"/>
          <w:sz w:val="24"/>
          <w:szCs w:val="24"/>
          <w:lang w:eastAsia="ar-SA"/>
        </w:rPr>
        <w:t xml:space="preserve"> при условии, что</w:t>
      </w:r>
      <w:r w:rsidRPr="00265C91">
        <w:rPr>
          <w:rFonts w:ascii="Times New Roman" w:eastAsia="Times New Roman" w:hAnsi="Times New Roman" w:cs="Times New Roman"/>
          <w:sz w:val="24"/>
          <w:szCs w:val="24"/>
          <w:lang w:eastAsia="ar-SA"/>
        </w:rPr>
        <w:t xml:space="preserve"> указанный запрос поступил к Заказчику</w:t>
      </w:r>
      <w:proofErr w:type="gramEnd"/>
      <w:r w:rsidRPr="00265C91">
        <w:rPr>
          <w:rFonts w:ascii="Times New Roman" w:eastAsia="Times New Roman" w:hAnsi="Times New Roman" w:cs="Times New Roman"/>
          <w:sz w:val="24"/>
          <w:szCs w:val="24"/>
          <w:lang w:eastAsia="ar-SA"/>
        </w:rPr>
        <w:t xml:space="preserve"> не </w:t>
      </w:r>
      <w:proofErr w:type="gramStart"/>
      <w:r w:rsidRPr="00265C91">
        <w:rPr>
          <w:rFonts w:ascii="Times New Roman" w:eastAsia="Times New Roman" w:hAnsi="Times New Roman" w:cs="Times New Roman"/>
          <w:sz w:val="24"/>
          <w:szCs w:val="24"/>
          <w:lang w:eastAsia="ar-SA"/>
        </w:rPr>
        <w:t>позднее</w:t>
      </w:r>
      <w:proofErr w:type="gramEnd"/>
      <w:r w:rsidRPr="00265C91">
        <w:rPr>
          <w:rFonts w:ascii="Times New Roman" w:eastAsia="Times New Roman" w:hAnsi="Times New Roman" w:cs="Times New Roman"/>
          <w:sz w:val="24"/>
          <w:szCs w:val="24"/>
          <w:lang w:eastAsia="ar-SA"/>
        </w:rPr>
        <w:t xml:space="preserve"> чем за 2 (два) </w:t>
      </w:r>
      <w:r w:rsidRPr="00265C91">
        <w:rPr>
          <w:rFonts w:ascii="Times New Roman" w:eastAsia="Calibri" w:hAnsi="Times New Roman" w:cs="Times New Roman"/>
          <w:sz w:val="24"/>
          <w:szCs w:val="24"/>
          <w:lang w:eastAsia="ar-SA"/>
        </w:rPr>
        <w:t>рабочих</w:t>
      </w:r>
      <w:r w:rsidRPr="00265C91">
        <w:rPr>
          <w:rFonts w:ascii="Calibri" w:eastAsia="Calibri" w:hAnsi="Calibri" w:cs="Times New Roman"/>
          <w:lang w:eastAsia="ar-SA"/>
        </w:rPr>
        <w:t xml:space="preserve"> </w:t>
      </w:r>
      <w:r w:rsidRPr="00265C91">
        <w:rPr>
          <w:rFonts w:ascii="Times New Roman" w:eastAsia="Times New Roman" w:hAnsi="Times New Roman" w:cs="Times New Roman"/>
          <w:sz w:val="24"/>
          <w:szCs w:val="24"/>
          <w:lang w:eastAsia="ar-SA"/>
        </w:rPr>
        <w:t xml:space="preserve">дня до окончания </w:t>
      </w:r>
      <w:r w:rsidRPr="00265C91">
        <w:rPr>
          <w:rFonts w:ascii="Times New Roman" w:eastAsia="Calibri" w:hAnsi="Times New Roman" w:cs="Times New Roman"/>
          <w:sz w:val="24"/>
          <w:szCs w:val="24"/>
          <w:lang w:eastAsia="ar-SA"/>
        </w:rPr>
        <w:t xml:space="preserve">срока </w:t>
      </w:r>
      <w:r w:rsidRPr="00265C91">
        <w:rPr>
          <w:rFonts w:ascii="Times New Roman" w:eastAsia="Times New Roman" w:hAnsi="Times New Roman" w:cs="Times New Roman"/>
          <w:sz w:val="24"/>
          <w:szCs w:val="24"/>
          <w:lang w:eastAsia="ar-SA"/>
        </w:rPr>
        <w:t>подачи заявок на участие</w:t>
      </w:r>
      <w:r>
        <w:rPr>
          <w:rFonts w:ascii="Times New Roman" w:eastAsia="Times New Roman" w:hAnsi="Times New Roman" w:cs="Times New Roman"/>
          <w:sz w:val="24"/>
          <w:szCs w:val="24"/>
          <w:lang w:eastAsia="ar-SA"/>
        </w:rPr>
        <w:t xml:space="preserve"> в запросе предложений</w:t>
      </w:r>
      <w:r w:rsidRPr="00265C91">
        <w:rPr>
          <w:rFonts w:ascii="Times New Roman" w:eastAsia="Times New Roman" w:hAnsi="Times New Roman" w:cs="Times New Roman"/>
          <w:sz w:val="24"/>
          <w:szCs w:val="24"/>
          <w:lang w:eastAsia="ar-SA"/>
        </w:rPr>
        <w:t>. Разъяснения положений Документации не должны изменять ее суть</w:t>
      </w:r>
      <w:r w:rsidR="00244A6A" w:rsidRPr="00265C91">
        <w:rPr>
          <w:rFonts w:ascii="Times New Roman" w:eastAsia="Times New Roman" w:hAnsi="Times New Roman" w:cs="Times New Roman"/>
          <w:sz w:val="24"/>
          <w:szCs w:val="24"/>
          <w:lang w:eastAsia="ar-SA"/>
        </w:rPr>
        <w:t>.</w:t>
      </w:r>
    </w:p>
    <w:p w:rsidR="00565CD0" w:rsidRPr="00265C91" w:rsidRDefault="00565CD0" w:rsidP="00565CD0">
      <w:pPr>
        <w:tabs>
          <w:tab w:val="left" w:pos="0"/>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244A6A" w:rsidRDefault="00244A6A" w:rsidP="00221B62">
      <w:pPr>
        <w:keepNext/>
        <w:numPr>
          <w:ilvl w:val="1"/>
          <w:numId w:val="19"/>
        </w:numPr>
        <w:tabs>
          <w:tab w:val="clear" w:pos="708"/>
          <w:tab w:val="num" w:pos="0"/>
          <w:tab w:val="num"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8" w:name="_Toc447784631"/>
      <w:bookmarkStart w:id="29" w:name="_Toc453688077"/>
      <w:bookmarkStart w:id="30" w:name="_Toc386463997"/>
      <w:bookmarkStart w:id="31" w:name="_Toc403634873"/>
      <w:bookmarkStart w:id="32" w:name="_Toc403725257"/>
      <w:bookmarkStart w:id="33" w:name="_Toc403725328"/>
      <w:r w:rsidRPr="00244A6A">
        <w:rPr>
          <w:rFonts w:ascii="Times New Roman" w:eastAsia="Times New Roman" w:hAnsi="Times New Roman" w:cs="Arial"/>
          <w:b/>
          <w:sz w:val="24"/>
          <w:szCs w:val="24"/>
          <w:lang w:eastAsia="ar-SA"/>
        </w:rPr>
        <w:t>Внесение изменений в Документацию</w:t>
      </w:r>
      <w:bookmarkEnd w:id="28"/>
      <w:bookmarkEnd w:id="29"/>
      <w:r w:rsidRPr="00244A6A">
        <w:rPr>
          <w:rFonts w:ascii="Times New Roman" w:eastAsia="Times New Roman" w:hAnsi="Times New Roman" w:cs="Arial"/>
          <w:b/>
          <w:sz w:val="24"/>
          <w:szCs w:val="24"/>
          <w:lang w:eastAsia="ar-SA"/>
        </w:rPr>
        <w:t xml:space="preserve"> </w:t>
      </w:r>
      <w:bookmarkEnd w:id="30"/>
      <w:bookmarkEnd w:id="31"/>
      <w:bookmarkEnd w:id="32"/>
      <w:bookmarkEnd w:id="33"/>
    </w:p>
    <w:p w:rsidR="00244A6A" w:rsidRDefault="00565CD0"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D155C7" w:rsidRDefault="00D155C7"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D155C7">
        <w:rPr>
          <w:rFonts w:ascii="Times New Roman" w:eastAsia="Times New Roman" w:hAnsi="Times New Roman" w:cs="Times New Roman"/>
          <w:sz w:val="24"/>
          <w:szCs w:val="24"/>
          <w:lang w:eastAsia="ar-SA"/>
        </w:rPr>
        <w:t>Изменения, вносимые в извещение о проведении запроса предложений, Документацию, размещаются Заказчиком в единой информационной системе в сфере закупок товаров, работ, услуг не позднее чем в течение трех дней со дня принятия решения о внесении указанных изменений.</w:t>
      </w:r>
    </w:p>
    <w:p w:rsidR="00D155C7" w:rsidRDefault="00D155C7" w:rsidP="00D155C7">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D155C7">
        <w:rPr>
          <w:rFonts w:ascii="Times New Roman" w:eastAsia="Times New Roman" w:hAnsi="Times New Roman" w:cs="Times New Roman"/>
          <w:sz w:val="24"/>
          <w:szCs w:val="24"/>
          <w:lang w:eastAsia="ar-SA"/>
        </w:rPr>
        <w:t>В случае внесения изменений в извещение, Документацию</w:t>
      </w:r>
      <w:r>
        <w:rPr>
          <w:rFonts w:ascii="Times New Roman" w:eastAsia="Times New Roman" w:hAnsi="Times New Roman" w:cs="Times New Roman"/>
          <w:sz w:val="24"/>
          <w:szCs w:val="24"/>
          <w:lang w:eastAsia="ar-SA"/>
        </w:rPr>
        <w:t>,</w:t>
      </w:r>
      <w:r w:rsidRPr="00D155C7">
        <w:rPr>
          <w:rFonts w:ascii="Times New Roman" w:eastAsia="Times New Roman" w:hAnsi="Times New Roman" w:cs="Times New Roman"/>
          <w:sz w:val="24"/>
          <w:szCs w:val="24"/>
          <w:lang w:eastAsia="ar-SA"/>
        </w:rPr>
        <w:t xml:space="preserve"> срок подачи заявок должен быть продлен Заказчиком так, чтобы со дня размещения в единой информационной системе в сфере закупок товаров, работ, услуг внесенных изменений до даты окончания срока подачи заявок на участие в запросе предложений срок составлял не менее чем пять дней.</w:t>
      </w:r>
    </w:p>
    <w:p w:rsidR="00D155C7" w:rsidRPr="00D155C7" w:rsidRDefault="00717CB4" w:rsidP="00221B62">
      <w:pPr>
        <w:pStyle w:val="afffa"/>
        <w:numPr>
          <w:ilvl w:val="2"/>
          <w:numId w:val="19"/>
        </w:numPr>
        <w:tabs>
          <w:tab w:val="clear" w:pos="1004"/>
          <w:tab w:val="num" w:pos="0"/>
          <w:tab w:val="left" w:pos="993"/>
        </w:tabs>
        <w:spacing w:after="0" w:line="240" w:lineRule="auto"/>
        <w:ind w:left="0" w:firstLine="426"/>
        <w:jc w:val="both"/>
        <w:rPr>
          <w:rFonts w:ascii="Times New Roman" w:eastAsia="Times New Roman" w:hAnsi="Times New Roman"/>
          <w:sz w:val="24"/>
          <w:szCs w:val="24"/>
        </w:rPr>
      </w:pPr>
      <w:r w:rsidRPr="00D155C7">
        <w:rPr>
          <w:rFonts w:ascii="Times New Roman" w:eastAsia="Times New Roman" w:hAnsi="Times New Roman"/>
          <w:sz w:val="24"/>
          <w:szCs w:val="24"/>
        </w:rPr>
        <w:lastRenderedPageBreak/>
        <w:t xml:space="preserve">Если Участник закупки подал заявку на участие в запросе предложений до внесения Заказчиком изменений в </w:t>
      </w:r>
      <w:r w:rsidR="00D155C7" w:rsidRPr="00D155C7">
        <w:rPr>
          <w:rFonts w:ascii="Times New Roman" w:eastAsia="Times New Roman" w:hAnsi="Times New Roman"/>
          <w:sz w:val="24"/>
          <w:szCs w:val="24"/>
        </w:rPr>
        <w:t>и</w:t>
      </w:r>
      <w:r w:rsidRPr="00D155C7">
        <w:rPr>
          <w:rFonts w:ascii="Times New Roman" w:eastAsia="Times New Roman" w:hAnsi="Times New Roman"/>
          <w:sz w:val="24"/>
          <w:szCs w:val="24"/>
        </w:rPr>
        <w:t xml:space="preserve">звещение и Документацию, то такой Участник закупки имеет право предоставить изменения к своей заявке в соответствии с </w:t>
      </w:r>
      <w:proofErr w:type="spellStart"/>
      <w:r w:rsidRPr="00D155C7">
        <w:rPr>
          <w:rFonts w:ascii="Times New Roman" w:eastAsia="Times New Roman" w:hAnsi="Times New Roman"/>
          <w:sz w:val="24"/>
          <w:szCs w:val="24"/>
        </w:rPr>
        <w:t>п.п</w:t>
      </w:r>
      <w:proofErr w:type="spellEnd"/>
      <w:r w:rsidRPr="00D155C7">
        <w:rPr>
          <w:rFonts w:ascii="Times New Roman" w:eastAsia="Times New Roman" w:hAnsi="Times New Roman"/>
          <w:sz w:val="24"/>
          <w:szCs w:val="24"/>
        </w:rPr>
        <w:t>. 4.9.</w:t>
      </w:r>
      <w:r w:rsidR="00D155C7" w:rsidRPr="00D155C7">
        <w:rPr>
          <w:rFonts w:ascii="Times New Roman" w:eastAsia="Times New Roman" w:hAnsi="Times New Roman"/>
          <w:sz w:val="24"/>
          <w:szCs w:val="24"/>
        </w:rPr>
        <w:t>2.</w:t>
      </w:r>
      <w:r w:rsidRPr="00D155C7">
        <w:rPr>
          <w:rFonts w:ascii="Times New Roman" w:eastAsia="Times New Roman" w:hAnsi="Times New Roman"/>
          <w:sz w:val="24"/>
          <w:szCs w:val="24"/>
        </w:rPr>
        <w:t xml:space="preserve"> п. 4.</w:t>
      </w:r>
      <w:r w:rsidR="00D155C7" w:rsidRPr="00D155C7">
        <w:rPr>
          <w:rFonts w:ascii="Times New Roman" w:eastAsia="Times New Roman" w:hAnsi="Times New Roman"/>
          <w:sz w:val="24"/>
          <w:szCs w:val="24"/>
        </w:rPr>
        <w:t>9</w:t>
      </w:r>
      <w:r w:rsidRPr="00D155C7">
        <w:rPr>
          <w:rFonts w:ascii="Times New Roman" w:eastAsia="Times New Roman" w:hAnsi="Times New Roman"/>
          <w:sz w:val="24"/>
          <w:szCs w:val="24"/>
        </w:rPr>
        <w:t>. Документации</w:t>
      </w:r>
      <w:r w:rsidR="00D155C7" w:rsidRPr="00D155C7">
        <w:rPr>
          <w:rFonts w:ascii="Times New Roman" w:eastAsia="Times New Roman" w:hAnsi="Times New Roman"/>
          <w:sz w:val="24"/>
          <w:szCs w:val="24"/>
        </w:rPr>
        <w:t>.</w:t>
      </w:r>
    </w:p>
    <w:p w:rsidR="00244A6A" w:rsidRPr="00717CB4" w:rsidRDefault="00717CB4" w:rsidP="00221B62">
      <w:pPr>
        <w:pStyle w:val="afffa"/>
        <w:numPr>
          <w:ilvl w:val="2"/>
          <w:numId w:val="19"/>
        </w:numPr>
        <w:tabs>
          <w:tab w:val="clear" w:pos="1004"/>
          <w:tab w:val="left" w:pos="720"/>
          <w:tab w:val="left" w:pos="993"/>
        </w:tabs>
        <w:spacing w:after="0" w:line="240" w:lineRule="auto"/>
        <w:ind w:left="0" w:firstLine="426"/>
        <w:jc w:val="both"/>
        <w:rPr>
          <w:rFonts w:ascii="Times New Roman" w:eastAsia="Times New Roman" w:hAnsi="Times New Roman"/>
          <w:b/>
          <w:bCs/>
          <w:iCs/>
          <w:sz w:val="24"/>
          <w:szCs w:val="24"/>
        </w:rPr>
      </w:pPr>
      <w:r w:rsidRPr="00D155C7">
        <w:rPr>
          <w:rFonts w:ascii="Times New Roman" w:eastAsia="Times New Roman" w:hAnsi="Times New Roman"/>
          <w:sz w:val="24"/>
          <w:szCs w:val="24"/>
        </w:rPr>
        <w:t xml:space="preserve"> </w:t>
      </w:r>
      <w:r w:rsidR="00244A6A" w:rsidRPr="00717CB4">
        <w:rPr>
          <w:rFonts w:ascii="Times New Roman" w:eastAsia="Times New Roman" w:hAnsi="Times New Roman"/>
          <w:sz w:val="24"/>
          <w:szCs w:val="24"/>
        </w:rPr>
        <w:t xml:space="preserve">Заказчик вправе принять решение </w:t>
      </w:r>
      <w:proofErr w:type="gramStart"/>
      <w:r w:rsidR="00244A6A" w:rsidRPr="00717CB4">
        <w:rPr>
          <w:rFonts w:ascii="Times New Roman" w:eastAsia="Times New Roman" w:hAnsi="Times New Roman"/>
          <w:sz w:val="24"/>
          <w:szCs w:val="24"/>
        </w:rPr>
        <w:t>о продлении срока подачи заявок на участие в запросе предложений в любое время до даты</w:t>
      </w:r>
      <w:proofErr w:type="gramEnd"/>
      <w:r w:rsidR="00244A6A" w:rsidRPr="00717CB4">
        <w:rPr>
          <w:rFonts w:ascii="Times New Roman" w:eastAsia="Times New Roman" w:hAnsi="Times New Roman"/>
          <w:sz w:val="24"/>
          <w:szCs w:val="24"/>
        </w:rPr>
        <w:t xml:space="preserve"> окончания </w:t>
      </w:r>
      <w:r w:rsidR="00D155C7">
        <w:rPr>
          <w:rFonts w:ascii="Times New Roman" w:eastAsia="Times New Roman" w:hAnsi="Times New Roman"/>
          <w:sz w:val="24"/>
          <w:szCs w:val="24"/>
        </w:rPr>
        <w:t xml:space="preserve">срока </w:t>
      </w:r>
      <w:r w:rsidR="00244A6A" w:rsidRPr="00717CB4">
        <w:rPr>
          <w:rFonts w:ascii="Times New Roman" w:eastAsia="Times New Roman" w:hAnsi="Times New Roman"/>
          <w:sz w:val="24"/>
          <w:szCs w:val="24"/>
        </w:rPr>
        <w:t>подачи заявок</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на</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w:t>
      </w:r>
      <w:r w:rsidR="00D155C7">
        <w:rPr>
          <w:rFonts w:ascii="Times New Roman" w:eastAsia="Times New Roman" w:hAnsi="Times New Roman"/>
          <w:sz w:val="24"/>
          <w:szCs w:val="24"/>
        </w:rPr>
        <w:t>З</w:t>
      </w:r>
      <w:r w:rsidR="00244A6A" w:rsidRPr="00717CB4">
        <w:rPr>
          <w:rFonts w:ascii="Times New Roman" w:eastAsia="Times New Roman" w:hAnsi="Times New Roman"/>
          <w:sz w:val="24"/>
          <w:szCs w:val="24"/>
        </w:rPr>
        <w:t xml:space="preserve">аказчиком </w:t>
      </w:r>
      <w:r w:rsidR="00D155C7" w:rsidRPr="001D7F04">
        <w:rPr>
          <w:rFonts w:ascii="Times New Roman" w:eastAsia="Times New Roman" w:hAnsi="Times New Roman"/>
          <w:sz w:val="24"/>
          <w:szCs w:val="24"/>
        </w:rPr>
        <w:t>в единой информационной системе в сфере закупок товаров, работ, услуг</w:t>
      </w:r>
      <w:r w:rsidR="00244A6A" w:rsidRPr="00717CB4">
        <w:rPr>
          <w:rFonts w:ascii="Times New Roman" w:eastAsia="Times New Roman" w:hAnsi="Times New Roman"/>
          <w:sz w:val="24"/>
          <w:szCs w:val="24"/>
        </w:rPr>
        <w:t>.</w:t>
      </w:r>
    </w:p>
    <w:p w:rsidR="00244A6A" w:rsidRPr="00717CB4" w:rsidRDefault="00244A6A" w:rsidP="00221B62">
      <w:pPr>
        <w:pStyle w:val="afffa"/>
        <w:keepNext/>
        <w:numPr>
          <w:ilvl w:val="1"/>
          <w:numId w:val="35"/>
        </w:numPr>
        <w:spacing w:before="240" w:after="60" w:line="240" w:lineRule="auto"/>
        <w:outlineLvl w:val="1"/>
        <w:rPr>
          <w:rFonts w:ascii="Times New Roman" w:eastAsia="Times New Roman" w:hAnsi="Times New Roman" w:cs="Arial"/>
          <w:b/>
          <w:bCs/>
          <w:iCs/>
          <w:sz w:val="24"/>
          <w:szCs w:val="24"/>
        </w:rPr>
      </w:pPr>
      <w:bookmarkStart w:id="34" w:name="_Toc386463998"/>
      <w:bookmarkStart w:id="35" w:name="_Toc403634874"/>
      <w:bookmarkStart w:id="36" w:name="_Toc403725258"/>
      <w:bookmarkStart w:id="37" w:name="_Toc403725329"/>
      <w:bookmarkStart w:id="38" w:name="_Toc447784632"/>
      <w:bookmarkStart w:id="39" w:name="_Toc453688078"/>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34"/>
      <w:bookmarkEnd w:id="35"/>
      <w:bookmarkEnd w:id="36"/>
      <w:bookmarkEnd w:id="37"/>
      <w:bookmarkEnd w:id="38"/>
      <w:bookmarkEnd w:id="39"/>
    </w:p>
    <w:p w:rsidR="00244A6A" w:rsidRPr="00717CB4" w:rsidRDefault="00244A6A" w:rsidP="00221B62">
      <w:pPr>
        <w:pStyle w:val="afffa"/>
        <w:numPr>
          <w:ilvl w:val="2"/>
          <w:numId w:val="35"/>
        </w:numPr>
        <w:tabs>
          <w:tab w:val="num" w:pos="1004"/>
        </w:tabs>
        <w:spacing w:after="0" w:line="240" w:lineRule="auto"/>
        <w:ind w:left="0" w:firstLine="426"/>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w:t>
      </w:r>
      <w:r w:rsidR="00B457D5">
        <w:rPr>
          <w:rFonts w:ascii="Times New Roman" w:eastAsia="Times New Roman" w:hAnsi="Times New Roman"/>
          <w:sz w:val="24"/>
          <w:szCs w:val="24"/>
        </w:rPr>
        <w:t xml:space="preserve">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B457D5"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w:t>
      </w:r>
      <w:r w:rsidR="00B457D5">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z w:val="24"/>
          <w:szCs w:val="24"/>
          <w:lang w:eastAsia="ar-SA"/>
        </w:rPr>
        <w:t xml:space="preserve">абот. </w:t>
      </w:r>
    </w:p>
    <w:p w:rsidR="00B457D5"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B457D5">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6C23C4" w:rsidRDefault="006C23C4"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0B3C88">
        <w:rPr>
          <w:rFonts w:ascii="Times New Roman" w:eastAsia="Times New Roman" w:hAnsi="Times New Roman" w:cs="Times New Roman"/>
          <w:sz w:val="24"/>
          <w:szCs w:val="24"/>
          <w:lang w:eastAsia="ar-SA"/>
        </w:rPr>
        <w:t>исправленному</w:t>
      </w:r>
      <w:proofErr w:type="gramEnd"/>
      <w:r w:rsidRPr="000B3C88">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r w:rsidR="0035093A" w:rsidRPr="00B457D5">
        <w:rPr>
          <w:rFonts w:ascii="Times New Roman" w:eastAsia="Times New Roman" w:hAnsi="Times New Roman"/>
          <w:sz w:val="24"/>
          <w:szCs w:val="24"/>
        </w:rPr>
        <w:t>.</w:t>
      </w:r>
    </w:p>
    <w:p w:rsidR="006C23C4" w:rsidRDefault="006C23C4"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w:t>
        </w:r>
        <w:r>
          <w:rPr>
            <w:rFonts w:ascii="Times New Roman" w:eastAsia="Times New Roman" w:hAnsi="Times New Roman" w:cs="Times New Roman"/>
            <w:sz w:val="24"/>
            <w:szCs w:val="24"/>
            <w:lang w:eastAsia="ar-SA"/>
          </w:rPr>
          <w:t> </w:t>
        </w:r>
        <w:r w:rsidRPr="003A2F0D">
          <w:rPr>
            <w:rFonts w:ascii="Times New Roman" w:eastAsia="Times New Roman" w:hAnsi="Times New Roman" w:cs="Times New Roman"/>
            <w:sz w:val="24"/>
            <w:szCs w:val="24"/>
            <w:lang w:eastAsia="ar-SA"/>
          </w:rPr>
          <w:t>5</w:t>
        </w:r>
      </w:hyperlink>
      <w:r w:rsidRPr="003A2F0D">
        <w:rPr>
          <w:rFonts w:ascii="Times New Roman" w:eastAsia="Times New Roman" w:hAnsi="Times New Roman" w:cs="Times New Roman"/>
          <w:sz w:val="24"/>
          <w:szCs w:val="24"/>
          <w:lang w:eastAsia="ar-SA"/>
        </w:rPr>
        <w:t xml:space="preserve">), а также </w:t>
      </w:r>
      <w:r>
        <w:rPr>
          <w:rFonts w:ascii="Times New Roman" w:eastAsia="Times New Roman" w:hAnsi="Times New Roman" w:cs="Times New Roman"/>
          <w:sz w:val="24"/>
          <w:szCs w:val="24"/>
          <w:lang w:eastAsia="ar-SA"/>
        </w:rPr>
        <w:t xml:space="preserve">все </w:t>
      </w:r>
      <w:r w:rsidRPr="003A2F0D">
        <w:rPr>
          <w:rFonts w:ascii="Times New Roman" w:eastAsia="Times New Roman" w:hAnsi="Times New Roman" w:cs="Times New Roman"/>
          <w:sz w:val="24"/>
          <w:szCs w:val="24"/>
          <w:lang w:eastAsia="ar-SA"/>
        </w:rPr>
        <w:t>приложенные документы (указанные в п. 3.</w:t>
      </w:r>
      <w:r w:rsidR="00F20C94">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3A2F0D">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244A6A" w:rsidRPr="006C23C4">
        <w:rPr>
          <w:rFonts w:ascii="Times New Roman" w:eastAsia="Times New Roman" w:hAnsi="Times New Roman" w:cs="Times New Roman"/>
          <w:sz w:val="24"/>
          <w:szCs w:val="24"/>
          <w:lang w:eastAsia="ar-SA"/>
        </w:rPr>
        <w:t>.</w:t>
      </w:r>
    </w:p>
    <w:p w:rsidR="006C23C4"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1408A4"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Заявки должны сохранять свое действие до завершения </w:t>
      </w:r>
      <w:r w:rsidR="006C23C4">
        <w:rPr>
          <w:rFonts w:ascii="Times New Roman" w:eastAsia="Times New Roman" w:hAnsi="Times New Roman" w:cs="Times New Roman"/>
          <w:sz w:val="24"/>
          <w:szCs w:val="24"/>
          <w:lang w:eastAsia="ar-SA"/>
        </w:rPr>
        <w:t>запроса предложений</w:t>
      </w:r>
      <w:r w:rsidRPr="006C23C4">
        <w:rPr>
          <w:rFonts w:ascii="Times New Roman" w:eastAsia="Times New Roman" w:hAnsi="Times New Roman" w:cs="Times New Roman"/>
          <w:sz w:val="24"/>
          <w:szCs w:val="24"/>
          <w:lang w:eastAsia="ar-SA"/>
        </w:rPr>
        <w:t>.</w:t>
      </w:r>
    </w:p>
    <w:p w:rsidR="00244A6A" w:rsidRPr="006C23C4" w:rsidRDefault="00244A6A" w:rsidP="005F02C7">
      <w:pPr>
        <w:suppressAutoHyphens/>
        <w:spacing w:after="0" w:line="240" w:lineRule="auto"/>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                                                                                </w:t>
      </w:r>
    </w:p>
    <w:p w:rsidR="00244A6A" w:rsidRPr="001408A4" w:rsidRDefault="00244A6A" w:rsidP="00221B62">
      <w:pPr>
        <w:pStyle w:val="afffa"/>
        <w:keepNext/>
        <w:numPr>
          <w:ilvl w:val="1"/>
          <w:numId w:val="35"/>
        </w:numPr>
        <w:tabs>
          <w:tab w:val="left" w:pos="567"/>
        </w:tabs>
        <w:spacing w:after="0" w:line="240" w:lineRule="auto"/>
        <w:ind w:left="0" w:firstLine="0"/>
        <w:outlineLvl w:val="1"/>
        <w:rPr>
          <w:rFonts w:ascii="Times New Roman" w:eastAsia="Times New Roman" w:hAnsi="Times New Roman" w:cs="Arial"/>
          <w:b/>
          <w:bCs/>
          <w:iCs/>
          <w:sz w:val="24"/>
          <w:szCs w:val="24"/>
        </w:rPr>
      </w:pPr>
      <w:bookmarkStart w:id="40" w:name="_Toc386463999"/>
      <w:bookmarkStart w:id="41" w:name="_Toc403634875"/>
      <w:bookmarkStart w:id="42" w:name="_Toc403725259"/>
      <w:bookmarkStart w:id="43" w:name="_Toc403725330"/>
      <w:bookmarkStart w:id="44" w:name="_Toc447784633"/>
      <w:bookmarkStart w:id="45" w:name="_Toc453688079"/>
      <w:r w:rsidRPr="001408A4">
        <w:rPr>
          <w:rFonts w:ascii="Times New Roman" w:eastAsia="Times New Roman" w:hAnsi="Times New Roman" w:cs="Arial"/>
          <w:b/>
          <w:sz w:val="24"/>
          <w:szCs w:val="24"/>
        </w:rPr>
        <w:t xml:space="preserve">Официальный язык </w:t>
      </w:r>
      <w:r w:rsidRPr="001408A4">
        <w:rPr>
          <w:rFonts w:ascii="Times New Roman" w:eastAsia="Times New Roman" w:hAnsi="Times New Roman" w:cs="Arial"/>
          <w:b/>
          <w:bCs/>
          <w:iCs/>
          <w:sz w:val="24"/>
          <w:szCs w:val="24"/>
        </w:rPr>
        <w:t>запроса предложений</w:t>
      </w:r>
      <w:bookmarkEnd w:id="40"/>
      <w:bookmarkEnd w:id="41"/>
      <w:bookmarkEnd w:id="42"/>
      <w:bookmarkEnd w:id="43"/>
      <w:bookmarkEnd w:id="44"/>
      <w:bookmarkEnd w:id="45"/>
    </w:p>
    <w:p w:rsidR="00244A6A" w:rsidRPr="005F02C7" w:rsidRDefault="005F02C7" w:rsidP="00221B62">
      <w:pPr>
        <w:pStyle w:val="afffa"/>
        <w:numPr>
          <w:ilvl w:val="2"/>
          <w:numId w:val="35"/>
        </w:numPr>
        <w:tabs>
          <w:tab w:val="left" w:pos="851"/>
          <w:tab w:val="left" w:pos="1134"/>
        </w:tabs>
        <w:spacing w:after="0" w:line="240" w:lineRule="auto"/>
        <w:ind w:left="0" w:firstLine="426"/>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5F02C7">
        <w:rPr>
          <w:rFonts w:ascii="Times New Roman" w:eastAsia="Times New Roman" w:hAnsi="Times New Roman"/>
          <w:sz w:val="24"/>
          <w:szCs w:val="24"/>
        </w:rPr>
        <w:t>Заявка</w:t>
      </w:r>
      <w:r>
        <w:rPr>
          <w:rFonts w:ascii="Times New Roman" w:eastAsia="Times New Roman" w:hAnsi="Times New Roman"/>
          <w:sz w:val="24"/>
          <w:szCs w:val="24"/>
        </w:rPr>
        <w:t>, подготовленная У</w:t>
      </w:r>
      <w:r w:rsidR="00244A6A" w:rsidRPr="005F02C7">
        <w:rPr>
          <w:rFonts w:ascii="Times New Roman" w:eastAsia="Times New Roman" w:hAnsi="Times New Roman"/>
          <w:sz w:val="24"/>
          <w:szCs w:val="24"/>
        </w:rPr>
        <w:t xml:space="preserve">частником закупки, а также вся корреспонденция и документация, связанная с запросом предложений, которой обмениваются </w:t>
      </w:r>
      <w:r>
        <w:rPr>
          <w:rFonts w:ascii="Times New Roman" w:eastAsia="Times New Roman" w:hAnsi="Times New Roman"/>
          <w:sz w:val="24"/>
          <w:szCs w:val="24"/>
        </w:rPr>
        <w:t>У</w:t>
      </w:r>
      <w:r w:rsidR="00244A6A" w:rsidRPr="005F02C7">
        <w:rPr>
          <w:rFonts w:ascii="Times New Roman" w:eastAsia="Times New Roman" w:hAnsi="Times New Roman"/>
          <w:sz w:val="24"/>
          <w:szCs w:val="24"/>
        </w:rPr>
        <w:t>час</w:t>
      </w:r>
      <w:r>
        <w:rPr>
          <w:rFonts w:ascii="Times New Roman" w:eastAsia="Times New Roman" w:hAnsi="Times New Roman"/>
          <w:sz w:val="24"/>
          <w:szCs w:val="24"/>
        </w:rPr>
        <w:t>тники закупки и З</w:t>
      </w:r>
      <w:r w:rsidR="00244A6A" w:rsidRPr="005F02C7">
        <w:rPr>
          <w:rFonts w:ascii="Times New Roman" w:eastAsia="Times New Roman" w:hAnsi="Times New Roman"/>
          <w:sz w:val="24"/>
          <w:szCs w:val="24"/>
        </w:rPr>
        <w:t xml:space="preserve">аказчик, должны быть написаны на русском языке. </w:t>
      </w:r>
    </w:p>
    <w:p w:rsidR="00244A6A" w:rsidRPr="00244A6A" w:rsidRDefault="00244A6A" w:rsidP="00221B62">
      <w:pPr>
        <w:numPr>
          <w:ilvl w:val="2"/>
          <w:numId w:val="35"/>
        </w:numPr>
        <w:tabs>
          <w:tab w:val="left" w:pos="0"/>
          <w:tab w:val="left" w:pos="851"/>
          <w:tab w:val="left" w:pos="1134"/>
        </w:tabs>
        <w:suppressAutoHyphens/>
        <w:spacing w:after="0" w:line="240" w:lineRule="auto"/>
        <w:ind w:left="0" w:firstLine="426"/>
        <w:jc w:val="both"/>
        <w:rPr>
          <w:rFonts w:ascii="Times New Roman" w:eastAsia="Times New Roman" w:hAnsi="Times New Roman" w:cs="Times New Roman"/>
          <w:b/>
          <w:bCs/>
          <w:iCs/>
          <w:sz w:val="24"/>
          <w:szCs w:val="24"/>
          <w:lang w:eastAsia="ar-SA"/>
        </w:rPr>
      </w:pPr>
      <w:proofErr w:type="gramStart"/>
      <w:r w:rsidRPr="00244A6A">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w:t>
      </w:r>
      <w:r w:rsidR="005F02C7">
        <w:rPr>
          <w:rFonts w:ascii="Times New Roman" w:eastAsia="Times New Roman" w:hAnsi="Times New Roman" w:cs="Times New Roman"/>
          <w:sz w:val="24"/>
          <w:szCs w:val="24"/>
          <w:lang w:eastAsia="ar-SA"/>
        </w:rPr>
        <w:t>У</w:t>
      </w:r>
      <w:r w:rsidRPr="00244A6A">
        <w:rPr>
          <w:rFonts w:ascii="Times New Roman" w:eastAsia="Times New Roman" w:hAnsi="Times New Roman" w:cs="Times New Roman"/>
          <w:sz w:val="24"/>
          <w:szCs w:val="24"/>
          <w:lang w:eastAsia="ar-SA"/>
        </w:rPr>
        <w:t xml:space="preserve">частником закупки, могут быть составлены на иностранном языке, если такие материалы сопровождаются точным, </w:t>
      </w:r>
      <w:r w:rsidR="005F02C7">
        <w:rPr>
          <w:rFonts w:ascii="Times New Roman" w:eastAsia="Times New Roman" w:hAnsi="Times New Roman" w:cs="Times New Roman"/>
          <w:sz w:val="24"/>
          <w:szCs w:val="24"/>
          <w:lang w:eastAsia="ar-SA"/>
        </w:rPr>
        <w:t>надлежащим образом</w:t>
      </w:r>
      <w:r w:rsidRPr="00244A6A">
        <w:rPr>
          <w:rFonts w:ascii="Times New Roman" w:eastAsia="Times New Roman" w:hAnsi="Times New Roman" w:cs="Times New Roman"/>
          <w:sz w:val="24"/>
          <w:szCs w:val="24"/>
          <w:lang w:eastAsia="ar-SA"/>
        </w:rPr>
        <w:t xml:space="preserve"> заверенным переводом на русский язык </w:t>
      </w:r>
      <w:r w:rsidR="005F02C7">
        <w:rPr>
          <w:rFonts w:ascii="Times New Roman" w:eastAsia="Times New Roman" w:hAnsi="Times New Roman" w:cs="Times New Roman"/>
          <w:sz w:val="24"/>
          <w:szCs w:val="24"/>
          <w:lang w:eastAsia="ar-SA"/>
        </w:rPr>
        <w:t xml:space="preserve">таких документов </w:t>
      </w:r>
      <w:r w:rsidR="005F02C7" w:rsidRPr="003A2F0D">
        <w:rPr>
          <w:rFonts w:ascii="Times New Roman" w:eastAsia="Times New Roman" w:hAnsi="Times New Roman" w:cs="Times New Roman"/>
          <w:sz w:val="24"/>
          <w:szCs w:val="24"/>
          <w:lang w:eastAsia="ar-SA"/>
        </w:rPr>
        <w:t xml:space="preserve">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5F02C7" w:rsidRPr="003A2F0D">
        <w:rPr>
          <w:rFonts w:ascii="Times New Roman" w:eastAsia="Times New Roman" w:hAnsi="Times New Roman" w:cs="Times New Roman"/>
          <w:sz w:val="24"/>
          <w:szCs w:val="24"/>
          <w:lang w:eastAsia="ar-SA"/>
        </w:rPr>
        <w:t>апостиль</w:t>
      </w:r>
      <w:proofErr w:type="spellEnd"/>
      <w:r w:rsidR="005F02C7"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Pr="00244A6A">
        <w:rPr>
          <w:rFonts w:ascii="Times New Roman" w:eastAsia="Times New Roman" w:hAnsi="Times New Roman" w:cs="Times New Roman"/>
          <w:sz w:val="24"/>
          <w:szCs w:val="24"/>
          <w:lang w:eastAsia="ar-SA"/>
        </w:rPr>
        <w:t>.</w:t>
      </w:r>
      <w:proofErr w:type="gramEnd"/>
    </w:p>
    <w:p w:rsidR="00244A6A" w:rsidRPr="009A064A" w:rsidRDefault="00244A6A" w:rsidP="00221B62">
      <w:pPr>
        <w:keepNext/>
        <w:numPr>
          <w:ilvl w:val="1"/>
          <w:numId w:val="2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6" w:name="_Toc386464000"/>
      <w:bookmarkStart w:id="47" w:name="_Toc403634876"/>
      <w:bookmarkStart w:id="48" w:name="_Toc403725260"/>
      <w:bookmarkStart w:id="49" w:name="_Toc403725331"/>
      <w:bookmarkStart w:id="50" w:name="_Toc447784634"/>
      <w:bookmarkStart w:id="51" w:name="_Toc453688080"/>
      <w:r w:rsidRPr="009A064A">
        <w:rPr>
          <w:rFonts w:ascii="Times New Roman" w:eastAsia="Times New Roman" w:hAnsi="Times New Roman" w:cs="Arial"/>
          <w:b/>
          <w:sz w:val="24"/>
          <w:szCs w:val="24"/>
          <w:lang w:eastAsia="ar-SA"/>
        </w:rPr>
        <w:lastRenderedPageBreak/>
        <w:t xml:space="preserve">Валюта </w:t>
      </w:r>
      <w:r w:rsidRPr="009A064A">
        <w:rPr>
          <w:rFonts w:ascii="Times New Roman" w:eastAsia="Times New Roman" w:hAnsi="Times New Roman" w:cs="Arial"/>
          <w:b/>
          <w:bCs/>
          <w:iCs/>
          <w:sz w:val="24"/>
          <w:szCs w:val="24"/>
          <w:lang w:eastAsia="ar-SA"/>
        </w:rPr>
        <w:t>запроса предложений</w:t>
      </w:r>
      <w:bookmarkEnd w:id="46"/>
      <w:bookmarkEnd w:id="47"/>
      <w:bookmarkEnd w:id="48"/>
      <w:bookmarkEnd w:id="49"/>
      <w:bookmarkEnd w:id="50"/>
      <w:bookmarkEnd w:id="51"/>
    </w:p>
    <w:p w:rsidR="00244A6A" w:rsidRPr="00244A6A" w:rsidRDefault="005F02C7" w:rsidP="00221B62">
      <w:pPr>
        <w:numPr>
          <w:ilvl w:val="2"/>
          <w:numId w:val="24"/>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Все суммы денежных сре</w:t>
      </w:r>
      <w:proofErr w:type="gramStart"/>
      <w:r w:rsidR="00244A6A" w:rsidRPr="00244A6A">
        <w:rPr>
          <w:rFonts w:ascii="Times New Roman" w:eastAsia="Times New Roman" w:hAnsi="Times New Roman" w:cs="Times New Roman"/>
          <w:sz w:val="24"/>
          <w:szCs w:val="24"/>
          <w:lang w:eastAsia="ar-SA"/>
        </w:rPr>
        <w:t>дств в з</w:t>
      </w:r>
      <w:proofErr w:type="gramEnd"/>
      <w:r w:rsidR="00244A6A" w:rsidRPr="00244A6A">
        <w:rPr>
          <w:rFonts w:ascii="Times New Roman" w:eastAsia="Times New Roman" w:hAnsi="Times New Roman" w:cs="Times New Roman"/>
          <w:sz w:val="24"/>
          <w:szCs w:val="24"/>
          <w:lang w:eastAsia="ar-SA"/>
        </w:rPr>
        <w:t>аявке должны быть выражены в валюте - российский рубль.</w:t>
      </w:r>
    </w:p>
    <w:p w:rsidR="00244A6A" w:rsidRPr="005F02C7" w:rsidRDefault="005F02C7" w:rsidP="00221B62">
      <w:pPr>
        <w:numPr>
          <w:ilvl w:val="2"/>
          <w:numId w:val="24"/>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Выражение денежных сумм в других валютах, может быть расценено Комиссией </w:t>
      </w:r>
      <w:r>
        <w:rPr>
          <w:rFonts w:ascii="Times New Roman" w:eastAsia="Times New Roman" w:hAnsi="Times New Roman" w:cs="Times New Roman"/>
          <w:sz w:val="24"/>
          <w:szCs w:val="24"/>
          <w:lang w:eastAsia="ar-SA"/>
        </w:rPr>
        <w:t xml:space="preserve">по закупке </w:t>
      </w:r>
      <w:r w:rsidR="00244A6A" w:rsidRPr="00244A6A">
        <w:rPr>
          <w:rFonts w:ascii="Times New Roman" w:eastAsia="Times New Roman" w:hAnsi="Times New Roman" w:cs="Times New Roman"/>
          <w:sz w:val="24"/>
          <w:szCs w:val="24"/>
          <w:lang w:eastAsia="ar-SA"/>
        </w:rPr>
        <w:t>как</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несоответствие заявки требованиям, установленным </w:t>
      </w:r>
      <w:r>
        <w:rPr>
          <w:rFonts w:ascii="Times New Roman" w:eastAsia="Times New Roman" w:hAnsi="Times New Roman" w:cs="Times New Roman"/>
          <w:sz w:val="24"/>
          <w:szCs w:val="24"/>
          <w:lang w:eastAsia="ar-SA"/>
        </w:rPr>
        <w:t>Д</w:t>
      </w:r>
      <w:r w:rsidR="00244A6A" w:rsidRPr="00244A6A">
        <w:rPr>
          <w:rFonts w:ascii="Times New Roman" w:eastAsia="Times New Roman" w:hAnsi="Times New Roman" w:cs="Times New Roman"/>
          <w:sz w:val="24"/>
          <w:szCs w:val="24"/>
          <w:lang w:eastAsia="ar-SA"/>
        </w:rPr>
        <w:t>окументацией.</w:t>
      </w:r>
    </w:p>
    <w:p w:rsidR="005F02C7" w:rsidRPr="00244A6A" w:rsidRDefault="005F02C7" w:rsidP="005F02C7">
      <w:pPr>
        <w:tabs>
          <w:tab w:val="left" w:pos="851"/>
          <w:tab w:val="left" w:pos="993"/>
        </w:tabs>
        <w:suppressAutoHyphens/>
        <w:spacing w:after="0" w:line="240" w:lineRule="auto"/>
        <w:ind w:left="426"/>
        <w:jc w:val="both"/>
        <w:rPr>
          <w:rFonts w:ascii="Times New Roman" w:eastAsia="Times New Roman" w:hAnsi="Times New Roman" w:cs="Times New Roman"/>
          <w:b/>
          <w:bCs/>
          <w:iCs/>
          <w:sz w:val="24"/>
          <w:szCs w:val="24"/>
          <w:lang w:eastAsia="ar-SA"/>
        </w:rPr>
      </w:pPr>
    </w:p>
    <w:p w:rsidR="00244A6A" w:rsidRPr="00810D4E" w:rsidRDefault="005F02C7" w:rsidP="00221B62">
      <w:pPr>
        <w:keepNext/>
        <w:numPr>
          <w:ilvl w:val="1"/>
          <w:numId w:val="2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2" w:name="_Toc386464001"/>
      <w:bookmarkStart w:id="53" w:name="_Toc403634877"/>
      <w:bookmarkStart w:id="54" w:name="_Toc403725261"/>
      <w:bookmarkStart w:id="55" w:name="_Toc403725332"/>
      <w:bookmarkStart w:id="56" w:name="_Toc447784635"/>
      <w:bookmarkStart w:id="57" w:name="_Toc453688081"/>
      <w:r>
        <w:rPr>
          <w:rFonts w:ascii="Times New Roman" w:eastAsia="Times New Roman" w:hAnsi="Times New Roman" w:cs="Arial"/>
          <w:b/>
          <w:sz w:val="24"/>
          <w:szCs w:val="24"/>
          <w:lang w:eastAsia="ar-SA"/>
        </w:rPr>
        <w:t>Сведения о цене Д</w:t>
      </w:r>
      <w:r w:rsidR="00244A6A" w:rsidRPr="00810D4E">
        <w:rPr>
          <w:rFonts w:ascii="Times New Roman" w:eastAsia="Times New Roman" w:hAnsi="Times New Roman" w:cs="Arial"/>
          <w:b/>
          <w:sz w:val="24"/>
          <w:szCs w:val="24"/>
          <w:lang w:eastAsia="ar-SA"/>
        </w:rPr>
        <w:t>оговора</w:t>
      </w:r>
      <w:bookmarkEnd w:id="52"/>
      <w:bookmarkEnd w:id="53"/>
      <w:bookmarkEnd w:id="54"/>
      <w:bookmarkEnd w:id="55"/>
      <w:bookmarkEnd w:id="56"/>
      <w:bookmarkEnd w:id="57"/>
      <w:r w:rsidR="00244A6A" w:rsidRPr="00810D4E">
        <w:rPr>
          <w:rFonts w:ascii="Times New Roman" w:eastAsia="Times New Roman" w:hAnsi="Times New Roman" w:cs="Arial"/>
          <w:b/>
          <w:sz w:val="24"/>
          <w:szCs w:val="24"/>
          <w:lang w:eastAsia="ar-SA"/>
        </w:rPr>
        <w:t xml:space="preserve"> </w:t>
      </w:r>
    </w:p>
    <w:p w:rsidR="0012664F" w:rsidRPr="001264EF" w:rsidRDefault="0072365D" w:rsidP="00EB615D">
      <w:pPr>
        <w:pStyle w:val="afffa"/>
        <w:numPr>
          <w:ilvl w:val="2"/>
          <w:numId w:val="24"/>
        </w:numPr>
        <w:tabs>
          <w:tab w:val="left" w:pos="851"/>
          <w:tab w:val="left" w:pos="1134"/>
        </w:tabs>
        <w:spacing w:after="0" w:line="240" w:lineRule="auto"/>
        <w:ind w:left="0" w:firstLine="426"/>
        <w:jc w:val="both"/>
        <w:rPr>
          <w:rFonts w:ascii="Times New Roman" w:eastAsia="Times New Roman" w:hAnsi="Times New Roman"/>
          <w:b/>
          <w:sz w:val="24"/>
          <w:szCs w:val="24"/>
        </w:rPr>
      </w:pPr>
      <w:r w:rsidRPr="009A73A8">
        <w:rPr>
          <w:rFonts w:ascii="Times New Roman" w:eastAsia="Times New Roman" w:hAnsi="Times New Roman"/>
          <w:sz w:val="24"/>
          <w:szCs w:val="24"/>
        </w:rPr>
        <w:t xml:space="preserve">Начальная (максимальная) цена </w:t>
      </w:r>
      <w:r w:rsidR="005F02C7">
        <w:rPr>
          <w:rFonts w:ascii="Times New Roman" w:eastAsia="Times New Roman" w:hAnsi="Times New Roman"/>
          <w:sz w:val="24"/>
          <w:szCs w:val="24"/>
        </w:rPr>
        <w:t>Д</w:t>
      </w:r>
      <w:r w:rsidRPr="009A73A8">
        <w:rPr>
          <w:rFonts w:ascii="Times New Roman" w:eastAsia="Times New Roman" w:hAnsi="Times New Roman"/>
          <w:sz w:val="24"/>
          <w:szCs w:val="24"/>
        </w:rPr>
        <w:t xml:space="preserve">оговора </w:t>
      </w:r>
      <w:r w:rsidRPr="001D064D">
        <w:rPr>
          <w:rFonts w:ascii="Times New Roman" w:eastAsia="Times New Roman" w:hAnsi="Times New Roman"/>
          <w:sz w:val="24"/>
          <w:szCs w:val="24"/>
        </w:rPr>
        <w:t xml:space="preserve">составляет </w:t>
      </w:r>
      <w:r w:rsidR="001264EF" w:rsidRPr="001264EF">
        <w:rPr>
          <w:rFonts w:ascii="Times New Roman" w:hAnsi="Times New Roman"/>
          <w:b/>
          <w:sz w:val="24"/>
          <w:szCs w:val="24"/>
        </w:rPr>
        <w:t>24 611 897 (двадцать четыре миллиона шестьсот одиннадцать тысяч восемьсот девяносто семь) рублей 20 копеек</w:t>
      </w:r>
      <w:r w:rsidR="001264EF" w:rsidRPr="001264EF">
        <w:rPr>
          <w:rFonts w:ascii="Times New Roman" w:hAnsi="Times New Roman"/>
          <w:b/>
          <w:bCs/>
          <w:sz w:val="24"/>
          <w:szCs w:val="24"/>
        </w:rPr>
        <w:t>, в т</w:t>
      </w:r>
      <w:r w:rsidR="00BF1270">
        <w:rPr>
          <w:rFonts w:ascii="Times New Roman" w:hAnsi="Times New Roman"/>
          <w:b/>
          <w:bCs/>
          <w:sz w:val="24"/>
          <w:szCs w:val="24"/>
        </w:rPr>
        <w:t>ом числе</w:t>
      </w:r>
      <w:r w:rsidR="001264EF" w:rsidRPr="001264EF">
        <w:rPr>
          <w:rFonts w:ascii="Times New Roman" w:hAnsi="Times New Roman"/>
          <w:b/>
          <w:bCs/>
          <w:sz w:val="24"/>
          <w:szCs w:val="24"/>
        </w:rPr>
        <w:t xml:space="preserve"> НДС</w:t>
      </w:r>
      <w:r w:rsidR="0012664F" w:rsidRPr="001264EF">
        <w:rPr>
          <w:rFonts w:ascii="Times New Roman" w:eastAsia="Times New Roman" w:hAnsi="Times New Roman"/>
          <w:b/>
          <w:sz w:val="24"/>
          <w:szCs w:val="24"/>
        </w:rPr>
        <w:t>.</w:t>
      </w:r>
    </w:p>
    <w:p w:rsidR="00956CCE" w:rsidRDefault="009A73A8" w:rsidP="00D77CBD">
      <w:pPr>
        <w:tabs>
          <w:tab w:val="left" w:pos="0"/>
        </w:tabs>
        <w:spacing w:after="0" w:line="240" w:lineRule="auto"/>
        <w:ind w:firstLine="426"/>
        <w:jc w:val="both"/>
        <w:rPr>
          <w:rFonts w:ascii="Times New Roman" w:eastAsia="Times New Roman" w:hAnsi="Times New Roman" w:cs="Times New Roman"/>
          <w:sz w:val="24"/>
          <w:szCs w:val="24"/>
          <w:lang w:eastAsia="ar-SA"/>
        </w:rPr>
      </w:pPr>
      <w:r w:rsidRPr="00BA0FC5">
        <w:rPr>
          <w:rFonts w:ascii="Times New Roman" w:eastAsia="Times New Roman" w:hAnsi="Times New Roman" w:cs="Times New Roman"/>
          <w:sz w:val="24"/>
          <w:szCs w:val="24"/>
          <w:lang w:eastAsia="ar-SA"/>
        </w:rPr>
        <w:t xml:space="preserve">Источником информации о стоимости </w:t>
      </w:r>
      <w:r w:rsidR="005F02C7">
        <w:rPr>
          <w:rFonts w:ascii="Times New Roman" w:eastAsia="Times New Roman" w:hAnsi="Times New Roman" w:cs="Times New Roman"/>
          <w:sz w:val="24"/>
          <w:szCs w:val="24"/>
          <w:lang w:eastAsia="ar-SA"/>
        </w:rPr>
        <w:t>р</w:t>
      </w:r>
      <w:r w:rsidRPr="00BA0FC5">
        <w:rPr>
          <w:rFonts w:ascii="Times New Roman" w:eastAsia="Times New Roman" w:hAnsi="Times New Roman" w:cs="Times New Roman"/>
          <w:sz w:val="24"/>
          <w:szCs w:val="24"/>
          <w:lang w:eastAsia="ar-SA"/>
        </w:rPr>
        <w:t xml:space="preserve">абот, являющихся предметом закупки, </w:t>
      </w:r>
      <w:r w:rsidRPr="00BA0FC5">
        <w:rPr>
          <w:rFonts w:ascii="Times New Roman" w:eastAsia="Times New Roman" w:hAnsi="Times New Roman" w:cs="Times New Roman"/>
          <w:bCs/>
          <w:sz w:val="24"/>
          <w:szCs w:val="24"/>
          <w:lang w:eastAsia="ar-SA"/>
        </w:rPr>
        <w:t>служит смета, составленная сотрудником Заказчика</w:t>
      </w:r>
      <w:r w:rsidR="00B50538">
        <w:rPr>
          <w:rFonts w:ascii="Times New Roman" w:eastAsia="Times New Roman" w:hAnsi="Times New Roman" w:cs="Times New Roman"/>
          <w:sz w:val="24"/>
          <w:szCs w:val="24"/>
          <w:lang w:eastAsia="ar-SA"/>
        </w:rPr>
        <w:t xml:space="preserve">, </w:t>
      </w:r>
      <w:r w:rsidR="00B50538" w:rsidRPr="00D76D99">
        <w:rPr>
          <w:rFonts w:ascii="Times New Roman" w:eastAsia="Times New Roman" w:hAnsi="Times New Roman" w:cs="Times New Roman"/>
          <w:sz w:val="24"/>
          <w:szCs w:val="24"/>
          <w:lang w:eastAsia="ar-SA"/>
        </w:rPr>
        <w:t xml:space="preserve">начальная (максимальная) цена Договора была </w:t>
      </w:r>
      <w:r w:rsidR="00B50538" w:rsidRPr="008A27BE">
        <w:rPr>
          <w:rFonts w:ascii="Times New Roman" w:eastAsia="Times New Roman" w:hAnsi="Times New Roman" w:cs="Times New Roman"/>
          <w:sz w:val="24"/>
          <w:szCs w:val="24"/>
          <w:lang w:eastAsia="ar-SA"/>
        </w:rPr>
        <w:t>определена затратным методом.</w:t>
      </w:r>
    </w:p>
    <w:p w:rsidR="00244A6A" w:rsidRPr="00B50538" w:rsidRDefault="00244A6A" w:rsidP="006F6689">
      <w:pPr>
        <w:pStyle w:val="afffa"/>
        <w:numPr>
          <w:ilvl w:val="2"/>
          <w:numId w:val="24"/>
        </w:numPr>
        <w:tabs>
          <w:tab w:val="left" w:pos="0"/>
          <w:tab w:val="left" w:pos="709"/>
          <w:tab w:val="left" w:pos="1134"/>
        </w:tabs>
        <w:spacing w:after="0" w:line="240" w:lineRule="auto"/>
        <w:ind w:left="0" w:firstLine="426"/>
        <w:jc w:val="both"/>
        <w:rPr>
          <w:rFonts w:ascii="Times New Roman" w:eastAsia="Times New Roman" w:hAnsi="Times New Roman" w:cstheme="minorBidi"/>
          <w:sz w:val="24"/>
          <w:szCs w:val="24"/>
          <w:lang w:eastAsia="en-US"/>
        </w:rPr>
      </w:pPr>
      <w:r w:rsidRPr="00B50538">
        <w:rPr>
          <w:rFonts w:ascii="Times New Roman" w:eastAsia="Times New Roman" w:hAnsi="Times New Roman"/>
          <w:b/>
          <w:sz w:val="24"/>
          <w:szCs w:val="24"/>
        </w:rPr>
        <w:t>Порядок формирования цены</w:t>
      </w:r>
      <w:r w:rsidRPr="00B50538">
        <w:rPr>
          <w:rFonts w:ascii="Times New Roman" w:eastAsia="Times New Roman" w:hAnsi="Times New Roman"/>
          <w:sz w:val="24"/>
          <w:szCs w:val="24"/>
        </w:rPr>
        <w:t xml:space="preserve"> </w:t>
      </w:r>
    </w:p>
    <w:p w:rsidR="009A73A8" w:rsidRDefault="009A73A8" w:rsidP="001E1084">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Цена </w:t>
      </w:r>
      <w:r>
        <w:rPr>
          <w:rFonts w:ascii="Times New Roman" w:eastAsia="Times New Roman" w:hAnsi="Times New Roman"/>
          <w:iCs/>
          <w:sz w:val="24"/>
          <w:szCs w:val="24"/>
        </w:rPr>
        <w:t xml:space="preserve">включает в </w:t>
      </w:r>
      <w:r w:rsidRPr="00484E27">
        <w:rPr>
          <w:rFonts w:ascii="Times New Roman" w:eastAsia="Times New Roman" w:hAnsi="Times New Roman"/>
          <w:iCs/>
          <w:sz w:val="24"/>
          <w:szCs w:val="24"/>
        </w:rPr>
        <w:t xml:space="preserve">себя </w:t>
      </w:r>
      <w:r w:rsidRPr="00484E27">
        <w:rPr>
          <w:rFonts w:ascii="Times New Roman" w:hAnsi="Times New Roman"/>
          <w:sz w:val="24"/>
          <w:szCs w:val="24"/>
        </w:rPr>
        <w:t>все расходы</w:t>
      </w:r>
      <w:r w:rsidR="00A44C19">
        <w:rPr>
          <w:rFonts w:ascii="Times New Roman" w:hAnsi="Times New Roman"/>
          <w:sz w:val="24"/>
          <w:szCs w:val="24"/>
        </w:rPr>
        <w:t xml:space="preserve"> </w:t>
      </w:r>
      <w:r w:rsidR="00A44C19">
        <w:rPr>
          <w:rFonts w:ascii="Times New Roman" w:eastAsia="Times New Roman" w:hAnsi="Times New Roman" w:cs="Times New Roman"/>
          <w:sz w:val="24"/>
          <w:szCs w:val="24"/>
          <w:lang w:eastAsia="ar-SA"/>
        </w:rPr>
        <w:t>(в том числе стоимость используемых материалов)</w:t>
      </w:r>
      <w:r w:rsidRPr="00484E27">
        <w:rPr>
          <w:rFonts w:ascii="Times New Roman" w:hAnsi="Times New Roman"/>
          <w:sz w:val="24"/>
          <w:szCs w:val="24"/>
        </w:rPr>
        <w:t>, а также затраты, связанные с выездом персонала (командировочные расходы, проживание, стоимость проезда)</w:t>
      </w:r>
      <w:r w:rsidRPr="00484E27">
        <w:rPr>
          <w:rFonts w:ascii="Times New Roman" w:eastAsia="Times New Roman" w:hAnsi="Times New Roman"/>
          <w:iCs/>
          <w:sz w:val="24"/>
          <w:szCs w:val="24"/>
        </w:rPr>
        <w:t>.</w:t>
      </w:r>
      <w:bookmarkStart w:id="58" w:name="_Toc386464002"/>
    </w:p>
    <w:p w:rsidR="007E2E60" w:rsidRPr="00155C28" w:rsidRDefault="007E2E60" w:rsidP="001E1084">
      <w:pPr>
        <w:spacing w:after="0" w:line="240" w:lineRule="auto"/>
        <w:ind w:firstLine="426"/>
        <w:jc w:val="both"/>
        <w:rPr>
          <w:rFonts w:ascii="Times New Roman" w:eastAsia="Times New Roman" w:hAnsi="Times New Roman" w:cs="Times New Roman"/>
          <w:sz w:val="24"/>
          <w:szCs w:val="24"/>
          <w:lang w:eastAsia="ar-SA"/>
        </w:rPr>
      </w:pPr>
      <w:r w:rsidRPr="00155C28">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52107E" w:rsidRPr="00155C28">
        <w:rPr>
          <w:rFonts w:ascii="Times New Roman" w:eastAsia="Times New Roman" w:hAnsi="Times New Roman" w:cs="Times New Roman"/>
          <w:sz w:val="24"/>
          <w:szCs w:val="24"/>
          <w:lang w:eastAsia="ar-SA"/>
        </w:rPr>
        <w:t>выполняемых работ</w:t>
      </w:r>
      <w:r w:rsidRPr="00155C28">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w:t>
      </w:r>
      <w:r w:rsidRPr="00A5005C">
        <w:rPr>
          <w:rFonts w:ascii="Times New Roman" w:eastAsia="Times New Roman" w:hAnsi="Times New Roman" w:cs="Times New Roman"/>
          <w:sz w:val="24"/>
          <w:szCs w:val="24"/>
          <w:lang w:eastAsia="ar-SA"/>
        </w:rPr>
        <w:t>закупки</w:t>
      </w:r>
      <w:r w:rsidRPr="00155C28">
        <w:rPr>
          <w:rFonts w:ascii="Times New Roman" w:eastAsia="Times New Roman" w:hAnsi="Times New Roman" w:cs="Times New Roman"/>
          <w:sz w:val="24"/>
          <w:szCs w:val="24"/>
          <w:lang w:eastAsia="ar-SA"/>
        </w:rPr>
        <w:t xml:space="preserve"> без учета НДС </w:t>
      </w:r>
      <w:r w:rsidRPr="00155C28">
        <w:rPr>
          <w:rFonts w:ascii="Times New Roman" w:eastAsia="Times New Roman" w:hAnsi="Times New Roman" w:cs="Times New Roman"/>
          <w:bCs/>
          <w:sz w:val="24"/>
          <w:szCs w:val="24"/>
          <w:lang w:eastAsia="ar-SA"/>
        </w:rPr>
        <w:t xml:space="preserve">(в случае, когда Участниками </w:t>
      </w:r>
      <w:r w:rsidRPr="00A5005C">
        <w:rPr>
          <w:rFonts w:ascii="Times New Roman" w:eastAsia="Times New Roman" w:hAnsi="Times New Roman" w:cs="Times New Roman"/>
          <w:bCs/>
          <w:sz w:val="24"/>
          <w:szCs w:val="24"/>
          <w:lang w:eastAsia="ar-SA"/>
        </w:rPr>
        <w:t>закупки</w:t>
      </w:r>
      <w:r w:rsidRPr="00155C28">
        <w:rPr>
          <w:rFonts w:ascii="Times New Roman" w:eastAsia="Times New Roman" w:hAnsi="Times New Roman" w:cs="Times New Roman"/>
          <w:bCs/>
          <w:sz w:val="24"/>
          <w:szCs w:val="24"/>
          <w:lang w:eastAsia="ar-SA"/>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155C28">
        <w:rPr>
          <w:rFonts w:ascii="Times New Roman" w:eastAsia="Times New Roman" w:hAnsi="Times New Roman" w:cs="Times New Roman"/>
          <w:sz w:val="24"/>
          <w:szCs w:val="24"/>
          <w:lang w:eastAsia="ar-SA"/>
        </w:rPr>
        <w:t>.</w:t>
      </w:r>
    </w:p>
    <w:p w:rsidR="00972946" w:rsidRPr="00155C28" w:rsidRDefault="00972946" w:rsidP="005F02C7">
      <w:pPr>
        <w:spacing w:after="0" w:line="240" w:lineRule="auto"/>
        <w:ind w:firstLine="567"/>
        <w:jc w:val="both"/>
        <w:rPr>
          <w:rFonts w:ascii="Times New Roman" w:eastAsia="Times New Roman" w:hAnsi="Times New Roman"/>
          <w:sz w:val="24"/>
          <w:szCs w:val="24"/>
        </w:rPr>
      </w:pPr>
    </w:p>
    <w:p w:rsidR="00244A6A" w:rsidRPr="00244A6A" w:rsidRDefault="00244A6A" w:rsidP="005F02C7">
      <w:pPr>
        <w:keepNext/>
        <w:suppressAutoHyphens/>
        <w:spacing w:after="0" w:line="240" w:lineRule="auto"/>
        <w:outlineLvl w:val="1"/>
        <w:rPr>
          <w:rFonts w:ascii="Times New Roman" w:eastAsia="Times New Roman" w:hAnsi="Times New Roman" w:cs="Times New Roman"/>
          <w:b/>
          <w:bCs/>
          <w:i/>
          <w:iCs/>
          <w:sz w:val="24"/>
          <w:szCs w:val="24"/>
          <w:lang w:eastAsia="ar-SA"/>
        </w:rPr>
      </w:pPr>
      <w:bookmarkStart w:id="59" w:name="_Toc447784636"/>
      <w:bookmarkStart w:id="60" w:name="_Toc453688082"/>
      <w:bookmarkStart w:id="61" w:name="_Toc403634878"/>
      <w:bookmarkStart w:id="62" w:name="_Toc403725262"/>
      <w:bookmarkStart w:id="63" w:name="_Toc403725333"/>
      <w:r w:rsidRPr="00244A6A">
        <w:rPr>
          <w:rFonts w:ascii="Times New Roman" w:eastAsia="Times New Roman" w:hAnsi="Times New Roman" w:cs="Times New Roman"/>
          <w:b/>
          <w:sz w:val="24"/>
          <w:szCs w:val="24"/>
          <w:lang w:eastAsia="ar-SA"/>
        </w:rPr>
        <w:t>4.8. Порядок предоставления заявок</w:t>
      </w:r>
      <w:bookmarkEnd w:id="59"/>
      <w:bookmarkEnd w:id="60"/>
      <w:r w:rsidRPr="00244A6A">
        <w:rPr>
          <w:rFonts w:ascii="Times New Roman" w:eastAsia="Times New Roman" w:hAnsi="Times New Roman" w:cs="Times New Roman"/>
          <w:b/>
          <w:sz w:val="24"/>
          <w:szCs w:val="24"/>
          <w:lang w:eastAsia="ar-SA"/>
        </w:rPr>
        <w:t xml:space="preserve"> </w:t>
      </w:r>
      <w:bookmarkEnd w:id="58"/>
      <w:bookmarkEnd w:id="61"/>
      <w:bookmarkEnd w:id="62"/>
      <w:bookmarkEnd w:id="63"/>
    </w:p>
    <w:p w:rsidR="007C5C04" w:rsidRPr="00135C7E" w:rsidRDefault="007C5C04" w:rsidP="007C5C04">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FF7C87">
        <w:rPr>
          <w:rFonts w:ascii="Times New Roman" w:eastAsia="Calibri" w:hAnsi="Times New Roman" w:cs="Times New Roman"/>
          <w:sz w:val="24"/>
          <w:szCs w:val="24"/>
          <w:lang w:eastAsia="ar-SA"/>
        </w:rPr>
        <w:t xml:space="preserve">Участник </w:t>
      </w:r>
      <w:r>
        <w:rPr>
          <w:rFonts w:ascii="Times New Roman" w:eastAsia="Calibri" w:hAnsi="Times New Roman" w:cs="Times New Roman"/>
          <w:sz w:val="24"/>
          <w:szCs w:val="24"/>
          <w:lang w:eastAsia="ar-SA"/>
        </w:rPr>
        <w:t xml:space="preserve">закупки </w:t>
      </w:r>
      <w:r w:rsidRPr="00135C7E">
        <w:rPr>
          <w:rFonts w:ascii="Times New Roman" w:eastAsia="Calibri" w:hAnsi="Times New Roman" w:cs="Times New Roman"/>
          <w:sz w:val="24"/>
          <w:szCs w:val="24"/>
          <w:lang w:eastAsia="ar-SA"/>
        </w:rPr>
        <w:t xml:space="preserve">обязан подать заявку на участие в </w:t>
      </w:r>
      <w:r w:rsidRPr="00135C7E">
        <w:rPr>
          <w:rFonts w:ascii="Times New Roman" w:eastAsia="Times New Roman" w:hAnsi="Times New Roman" w:cs="Times New Roman"/>
          <w:sz w:val="24"/>
          <w:szCs w:val="24"/>
          <w:lang w:eastAsia="ar-SA"/>
        </w:rPr>
        <w:t>запросе предложений</w:t>
      </w:r>
      <w:r w:rsidRPr="00135C7E">
        <w:rPr>
          <w:rFonts w:ascii="Times New Roman" w:eastAsia="Calibri" w:hAnsi="Times New Roman" w:cs="Times New Roman"/>
          <w:sz w:val="24"/>
          <w:szCs w:val="24"/>
          <w:lang w:eastAsia="ar-SA"/>
        </w:rPr>
        <w:t xml:space="preserve"> в период с </w:t>
      </w:r>
      <w:r w:rsidR="00D77CBD" w:rsidRPr="00135C7E">
        <w:rPr>
          <w:rFonts w:ascii="Times New Roman" w:eastAsia="Calibri" w:hAnsi="Times New Roman" w:cs="Times New Roman"/>
          <w:b/>
          <w:noProof/>
          <w:sz w:val="24"/>
          <w:szCs w:val="24"/>
          <w:lang w:eastAsia="ar-SA"/>
        </w:rPr>
        <w:t>08:30</w:t>
      </w:r>
      <w:r w:rsidRPr="00135C7E">
        <w:rPr>
          <w:rFonts w:ascii="Times New Roman" w:eastAsia="Calibri" w:hAnsi="Times New Roman" w:cs="Times New Roman"/>
          <w:b/>
          <w:sz w:val="24"/>
          <w:szCs w:val="24"/>
          <w:lang w:eastAsia="ar-SA"/>
        </w:rPr>
        <w:t xml:space="preserve"> (</w:t>
      </w:r>
      <w:proofErr w:type="gramStart"/>
      <w:r w:rsidRPr="00135C7E">
        <w:rPr>
          <w:rFonts w:ascii="Times New Roman" w:eastAsia="Calibri" w:hAnsi="Times New Roman" w:cs="Times New Roman"/>
          <w:b/>
          <w:sz w:val="24"/>
          <w:szCs w:val="24"/>
          <w:lang w:eastAsia="ar-SA"/>
        </w:rPr>
        <w:t>МСК</w:t>
      </w:r>
      <w:proofErr w:type="gramEnd"/>
      <w:r w:rsidRPr="00135C7E">
        <w:rPr>
          <w:rFonts w:ascii="Times New Roman" w:eastAsia="Calibri" w:hAnsi="Times New Roman" w:cs="Times New Roman"/>
          <w:b/>
          <w:sz w:val="24"/>
          <w:szCs w:val="24"/>
          <w:lang w:eastAsia="ar-SA"/>
        </w:rPr>
        <w:t xml:space="preserve">) </w:t>
      </w:r>
      <w:r w:rsidR="007108DA">
        <w:rPr>
          <w:rFonts w:ascii="Times New Roman" w:eastAsia="Calibri" w:hAnsi="Times New Roman" w:cs="Times New Roman"/>
          <w:b/>
          <w:sz w:val="24"/>
          <w:szCs w:val="24"/>
          <w:lang w:eastAsia="ar-SA"/>
        </w:rPr>
        <w:t>1</w:t>
      </w:r>
      <w:r w:rsidR="009B6F92">
        <w:rPr>
          <w:rFonts w:ascii="Times New Roman" w:eastAsia="Calibri" w:hAnsi="Times New Roman" w:cs="Times New Roman"/>
          <w:b/>
          <w:sz w:val="24"/>
          <w:szCs w:val="24"/>
          <w:lang w:eastAsia="ar-SA"/>
        </w:rPr>
        <w:t>5</w:t>
      </w:r>
      <w:r w:rsidR="00D77CBD" w:rsidRPr="00135C7E">
        <w:rPr>
          <w:rFonts w:ascii="Times New Roman" w:eastAsia="Calibri" w:hAnsi="Times New Roman" w:cs="Times New Roman"/>
          <w:b/>
          <w:sz w:val="24"/>
          <w:szCs w:val="24"/>
          <w:lang w:eastAsia="ar-SA"/>
        </w:rPr>
        <w:t xml:space="preserve"> </w:t>
      </w:r>
      <w:r w:rsidR="0040050C">
        <w:rPr>
          <w:rFonts w:ascii="Times New Roman" w:eastAsia="Calibri" w:hAnsi="Times New Roman" w:cs="Times New Roman"/>
          <w:b/>
          <w:sz w:val="24"/>
          <w:szCs w:val="24"/>
          <w:lang w:eastAsia="ar-SA"/>
        </w:rPr>
        <w:t>июня</w:t>
      </w:r>
      <w:r w:rsidR="00D77CBD" w:rsidRPr="00135C7E">
        <w:rPr>
          <w:rFonts w:ascii="Times New Roman" w:eastAsia="Calibri" w:hAnsi="Times New Roman" w:cs="Times New Roman"/>
          <w:b/>
          <w:sz w:val="24"/>
          <w:szCs w:val="24"/>
          <w:lang w:eastAsia="ar-SA"/>
        </w:rPr>
        <w:t xml:space="preserve"> 2016</w:t>
      </w:r>
      <w:r w:rsidRPr="00135C7E">
        <w:rPr>
          <w:rFonts w:ascii="Times New Roman" w:eastAsia="Calibri" w:hAnsi="Times New Roman" w:cs="Times New Roman"/>
          <w:b/>
          <w:sz w:val="24"/>
          <w:szCs w:val="24"/>
          <w:lang w:eastAsia="ar-SA"/>
        </w:rPr>
        <w:t xml:space="preserve"> г. по </w:t>
      </w:r>
      <w:r w:rsidR="00D77CBD" w:rsidRPr="00135C7E">
        <w:rPr>
          <w:rFonts w:ascii="Times New Roman" w:eastAsia="Calibri" w:hAnsi="Times New Roman" w:cs="Times New Roman"/>
          <w:b/>
          <w:sz w:val="24"/>
          <w:szCs w:val="24"/>
          <w:lang w:eastAsia="ar-SA"/>
        </w:rPr>
        <w:t>16:42</w:t>
      </w:r>
      <w:r w:rsidRPr="00135C7E">
        <w:rPr>
          <w:rFonts w:ascii="Times New Roman" w:eastAsia="Calibri" w:hAnsi="Times New Roman" w:cs="Times New Roman"/>
          <w:b/>
          <w:sz w:val="24"/>
          <w:szCs w:val="24"/>
          <w:lang w:eastAsia="ar-SA"/>
        </w:rPr>
        <w:t xml:space="preserve"> (МСК) </w:t>
      </w:r>
      <w:r w:rsidR="007108DA">
        <w:rPr>
          <w:rFonts w:ascii="Times New Roman" w:eastAsia="Calibri" w:hAnsi="Times New Roman" w:cs="Times New Roman"/>
          <w:b/>
          <w:sz w:val="24"/>
          <w:szCs w:val="24"/>
          <w:lang w:eastAsia="ar-SA"/>
        </w:rPr>
        <w:t>2</w:t>
      </w:r>
      <w:r w:rsidR="00C969CC">
        <w:rPr>
          <w:rFonts w:ascii="Times New Roman" w:eastAsia="Calibri" w:hAnsi="Times New Roman" w:cs="Times New Roman"/>
          <w:b/>
          <w:sz w:val="24"/>
          <w:szCs w:val="24"/>
          <w:lang w:eastAsia="ar-SA"/>
        </w:rPr>
        <w:t>3</w:t>
      </w:r>
      <w:r w:rsidR="00D77CBD" w:rsidRPr="00135C7E">
        <w:rPr>
          <w:rFonts w:ascii="Times New Roman" w:eastAsia="Calibri" w:hAnsi="Times New Roman" w:cs="Times New Roman"/>
          <w:b/>
          <w:sz w:val="24"/>
          <w:szCs w:val="24"/>
          <w:lang w:eastAsia="ar-SA"/>
        </w:rPr>
        <w:t xml:space="preserve"> </w:t>
      </w:r>
      <w:r w:rsidR="0040050C">
        <w:rPr>
          <w:rFonts w:ascii="Times New Roman" w:eastAsia="Calibri" w:hAnsi="Times New Roman" w:cs="Times New Roman"/>
          <w:b/>
          <w:sz w:val="24"/>
          <w:szCs w:val="24"/>
          <w:lang w:eastAsia="ar-SA"/>
        </w:rPr>
        <w:t>июня</w:t>
      </w:r>
      <w:r w:rsidR="0040050C" w:rsidRPr="00135C7E">
        <w:rPr>
          <w:rFonts w:ascii="Times New Roman" w:eastAsia="Calibri" w:hAnsi="Times New Roman" w:cs="Times New Roman"/>
          <w:b/>
          <w:sz w:val="24"/>
          <w:szCs w:val="24"/>
          <w:lang w:eastAsia="ar-SA"/>
        </w:rPr>
        <w:t xml:space="preserve"> </w:t>
      </w:r>
      <w:r w:rsidR="00D77CBD" w:rsidRPr="00135C7E">
        <w:rPr>
          <w:rFonts w:ascii="Times New Roman" w:eastAsia="Calibri" w:hAnsi="Times New Roman" w:cs="Times New Roman"/>
          <w:b/>
          <w:sz w:val="24"/>
          <w:szCs w:val="24"/>
          <w:lang w:eastAsia="ar-SA"/>
        </w:rPr>
        <w:t>2016</w:t>
      </w:r>
      <w:r w:rsidRPr="00135C7E">
        <w:rPr>
          <w:rFonts w:ascii="Times New Roman" w:eastAsia="Calibri" w:hAnsi="Times New Roman" w:cs="Times New Roman"/>
          <w:b/>
          <w:sz w:val="24"/>
          <w:szCs w:val="24"/>
          <w:lang w:eastAsia="ar-SA"/>
        </w:rPr>
        <w:t xml:space="preserve"> г.</w:t>
      </w:r>
      <w:r w:rsidRPr="00135C7E">
        <w:rPr>
          <w:rFonts w:ascii="Times New Roman" w:eastAsia="Calibri" w:hAnsi="Times New Roman" w:cs="Times New Roman"/>
          <w:sz w:val="24"/>
          <w:szCs w:val="24"/>
          <w:lang w:eastAsia="ar-SA"/>
        </w:rPr>
        <w:t xml:space="preserve"> </w:t>
      </w:r>
      <w:r w:rsidRPr="00135C7E">
        <w:rPr>
          <w:rFonts w:ascii="Times New Roman" w:eastAsia="Calibri" w:hAnsi="Times New Roman" w:cs="Times New Roman"/>
          <w:b/>
          <w:sz w:val="24"/>
          <w:szCs w:val="24"/>
          <w:lang w:eastAsia="ar-SA"/>
        </w:rPr>
        <w:t>в письменной форме.</w:t>
      </w:r>
      <w:r w:rsidRPr="00135C7E">
        <w:rPr>
          <w:rFonts w:ascii="Times New Roman" w:eastAsia="Times New Roman" w:hAnsi="Times New Roman" w:cs="Times New Roman"/>
          <w:b/>
          <w:sz w:val="24"/>
          <w:szCs w:val="24"/>
          <w:lang w:eastAsia="ar-SA"/>
        </w:rPr>
        <w:t xml:space="preserve"> </w:t>
      </w:r>
    </w:p>
    <w:p w:rsidR="00244A6A" w:rsidRPr="00244A6A" w:rsidRDefault="00734A22"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135C7E">
        <w:rPr>
          <w:rFonts w:ascii="Times New Roman" w:eastAsia="Times New Roman" w:hAnsi="Times New Roman" w:cs="Times New Roman"/>
          <w:sz w:val="24"/>
          <w:szCs w:val="24"/>
          <w:lang w:eastAsia="ar-SA"/>
        </w:rPr>
        <w:t>Заявка с приложенными к ней документами должна быть</w:t>
      </w:r>
      <w:r w:rsidRPr="00020744">
        <w:rPr>
          <w:rFonts w:ascii="Times New Roman" w:eastAsia="Times New Roman" w:hAnsi="Times New Roman" w:cs="Times New Roman"/>
          <w:sz w:val="24"/>
          <w:szCs w:val="24"/>
          <w:lang w:eastAsia="ar-SA"/>
        </w:rPr>
        <w:t xml:space="preserve"> сшита в соответствии с </w:t>
      </w:r>
      <w:proofErr w:type="spellStart"/>
      <w:r>
        <w:rPr>
          <w:rFonts w:ascii="Times New Roman" w:eastAsia="Times New Roman" w:hAnsi="Times New Roman" w:cs="Times New Roman"/>
          <w:sz w:val="24"/>
          <w:szCs w:val="24"/>
          <w:lang w:eastAsia="ar-SA"/>
        </w:rPr>
        <w:t>п.</w:t>
      </w:r>
      <w:r w:rsidRPr="00020744">
        <w:rPr>
          <w:rFonts w:ascii="Times New Roman" w:eastAsia="Times New Roman" w:hAnsi="Times New Roman" w:cs="Times New Roman"/>
          <w:sz w:val="24"/>
          <w:szCs w:val="24"/>
          <w:lang w:eastAsia="ar-SA"/>
        </w:rPr>
        <w:t>п</w:t>
      </w:r>
      <w:proofErr w:type="spellEnd"/>
      <w:r w:rsidRPr="00020744">
        <w:rPr>
          <w:rFonts w:ascii="Times New Roman" w:eastAsia="Times New Roman" w:hAnsi="Times New Roman" w:cs="Times New Roman"/>
          <w:sz w:val="24"/>
          <w:szCs w:val="24"/>
          <w:lang w:eastAsia="ar-SA"/>
        </w:rPr>
        <w:t xml:space="preserve">. 4.4.5. </w:t>
      </w:r>
      <w:r>
        <w:rPr>
          <w:rFonts w:ascii="Times New Roman" w:eastAsia="Times New Roman" w:hAnsi="Times New Roman" w:cs="Times New Roman"/>
          <w:sz w:val="24"/>
          <w:szCs w:val="24"/>
          <w:lang w:eastAsia="ar-SA"/>
        </w:rPr>
        <w:t xml:space="preserve">п. 4.4. </w:t>
      </w:r>
      <w:r w:rsidRPr="00020744">
        <w:rPr>
          <w:rFonts w:ascii="Times New Roman" w:eastAsia="Times New Roman" w:hAnsi="Times New Roman" w:cs="Times New Roman"/>
          <w:sz w:val="24"/>
          <w:szCs w:val="24"/>
          <w:lang w:eastAsia="ar-SA"/>
        </w:rPr>
        <w:t xml:space="preserve">Документации и </w:t>
      </w:r>
      <w:proofErr w:type="gramStart"/>
      <w:r w:rsidRPr="00020744">
        <w:rPr>
          <w:rFonts w:ascii="Times New Roman" w:eastAsia="Times New Roman" w:hAnsi="Times New Roman" w:cs="Times New Roman"/>
          <w:sz w:val="24"/>
          <w:szCs w:val="24"/>
          <w:lang w:eastAsia="ar-SA"/>
        </w:rPr>
        <w:t>вложена</w:t>
      </w:r>
      <w:proofErr w:type="gramEnd"/>
      <w:r w:rsidRPr="00020744">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Запечатанные конверты с заявками на участие в запросе предложени</w:t>
      </w:r>
      <w:r w:rsidR="00734A22">
        <w:rPr>
          <w:rFonts w:ascii="Times New Roman" w:eastAsia="Times New Roman" w:hAnsi="Times New Roman" w:cs="Times New Roman"/>
          <w:sz w:val="24"/>
          <w:szCs w:val="24"/>
          <w:lang w:eastAsia="ar-SA"/>
        </w:rPr>
        <w:t>й должны быть предоставлены З</w:t>
      </w:r>
      <w:r w:rsidRPr="00244A6A">
        <w:rPr>
          <w:rFonts w:ascii="Times New Roman" w:eastAsia="Times New Roman" w:hAnsi="Times New Roman" w:cs="Times New Roman"/>
          <w:sz w:val="24"/>
          <w:szCs w:val="24"/>
          <w:lang w:eastAsia="ar-SA"/>
        </w:rPr>
        <w:t xml:space="preserve">аказчику по адресу, указанному в </w:t>
      </w:r>
      <w:proofErr w:type="spellStart"/>
      <w:r w:rsidR="00C32B0E" w:rsidRPr="00244A6A">
        <w:rPr>
          <w:rFonts w:ascii="Times New Roman" w:eastAsia="Times New Roman" w:hAnsi="Times New Roman" w:cs="Times New Roman"/>
          <w:sz w:val="24"/>
          <w:szCs w:val="24"/>
          <w:lang w:eastAsia="ar-SA"/>
        </w:rPr>
        <w:t>п.п</w:t>
      </w:r>
      <w:proofErr w:type="spellEnd"/>
      <w:r w:rsidR="00C32B0E" w:rsidRPr="00244A6A">
        <w:rPr>
          <w:rFonts w:ascii="Times New Roman" w:eastAsia="Times New Roman" w:hAnsi="Times New Roman" w:cs="Times New Roman"/>
          <w:sz w:val="24"/>
          <w:szCs w:val="24"/>
          <w:lang w:eastAsia="ar-SA"/>
        </w:rPr>
        <w:t>. 2.3. п. 2. Информационной карты Документации</w:t>
      </w:r>
      <w:r w:rsidRPr="00244A6A">
        <w:rPr>
          <w:rFonts w:ascii="Times New Roman" w:eastAsia="Times New Roman" w:hAnsi="Times New Roman" w:cs="Times New Roman"/>
          <w:sz w:val="24"/>
          <w:szCs w:val="24"/>
          <w:lang w:eastAsia="ar-SA"/>
        </w:rPr>
        <w:t xml:space="preserve">.   </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w:t>
      </w:r>
      <w:r w:rsidR="00635271">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удостоверяющего личность, </w:t>
      </w:r>
      <w:r w:rsidR="00635271" w:rsidRPr="00020744">
        <w:rPr>
          <w:rFonts w:ascii="Times New Roman" w:eastAsia="Times New Roman" w:hAnsi="Times New Roman" w:cs="Times New Roman"/>
          <w:sz w:val="24"/>
          <w:szCs w:val="24"/>
          <w:lang w:eastAsia="ar-SA"/>
        </w:rPr>
        <w:t>при подаче конверта с заявкой на участие в запросе предложений</w:t>
      </w:r>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00635271">
        <w:rPr>
          <w:rFonts w:ascii="Times New Roman" w:eastAsia="Times New Roman" w:hAnsi="Times New Roman" w:cs="Times New Roman"/>
          <w:sz w:val="24"/>
          <w:szCs w:val="24"/>
          <w:lang w:eastAsia="ar-SA"/>
        </w:rPr>
        <w:t>участие в запросе предложений, З</w:t>
      </w:r>
      <w:r w:rsidRPr="00244A6A">
        <w:rPr>
          <w:rFonts w:ascii="Times New Roman" w:eastAsia="Times New Roman" w:hAnsi="Times New Roman" w:cs="Times New Roman"/>
          <w:sz w:val="24"/>
          <w:szCs w:val="24"/>
          <w:lang w:eastAsia="ar-SA"/>
        </w:rPr>
        <w:t>аказчик выдает расписку в получении конверта с заявкой н</w:t>
      </w:r>
      <w:r w:rsidR="00635271">
        <w:rPr>
          <w:rFonts w:ascii="Times New Roman" w:eastAsia="Times New Roman" w:hAnsi="Times New Roman" w:cs="Times New Roman"/>
          <w:sz w:val="24"/>
          <w:szCs w:val="24"/>
          <w:lang w:eastAsia="ar-SA"/>
        </w:rPr>
        <w:t>а участие в запросе предложений</w:t>
      </w:r>
      <w:r w:rsidRPr="00244A6A">
        <w:rPr>
          <w:rFonts w:ascii="Times New Roman" w:eastAsia="Times New Roman" w:hAnsi="Times New Roman" w:cs="Times New Roman"/>
          <w:sz w:val="24"/>
          <w:szCs w:val="24"/>
          <w:lang w:eastAsia="ar-SA"/>
        </w:rPr>
        <w:t xml:space="preserve"> с указанием даты и времени получения конверта.</w:t>
      </w:r>
    </w:p>
    <w:p w:rsidR="00635271"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244A6A">
        <w:rPr>
          <w:rFonts w:ascii="Times New Roman" w:eastAsia="Times New Roman" w:hAnsi="Times New Roman" w:cs="Times New Roman"/>
          <w:sz w:val="24"/>
          <w:szCs w:val="24"/>
          <w:lang w:eastAsia="ar-SA"/>
        </w:rPr>
        <w:t xml:space="preserve">с заявками на участие в запросе предложений в </w:t>
      </w:r>
      <w:r w:rsidR="00635271">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z w:val="24"/>
          <w:szCs w:val="24"/>
          <w:lang w:eastAsia="ar-SA"/>
        </w:rPr>
        <w:t xml:space="preserve">урнале регистрации конвертов </w:t>
      </w:r>
      <w:r w:rsidR="00635271">
        <w:rPr>
          <w:rFonts w:ascii="Times New Roman" w:eastAsia="Times New Roman" w:hAnsi="Times New Roman" w:cs="Times New Roman"/>
          <w:sz w:val="24"/>
          <w:szCs w:val="24"/>
          <w:lang w:eastAsia="ar-SA"/>
        </w:rPr>
        <w:t xml:space="preserve">с </w:t>
      </w:r>
      <w:r w:rsidRPr="00244A6A">
        <w:rPr>
          <w:rFonts w:ascii="Times New Roman" w:eastAsia="Calibri" w:hAnsi="Times New Roman" w:cs="Times New Roman"/>
          <w:sz w:val="24"/>
          <w:szCs w:val="24"/>
          <w:lang w:eastAsia="ar-SA"/>
        </w:rPr>
        <w:t>заявк</w:t>
      </w:r>
      <w:r w:rsidR="00635271">
        <w:rPr>
          <w:rFonts w:ascii="Times New Roman" w:eastAsia="Calibri" w:hAnsi="Times New Roman" w:cs="Times New Roman"/>
          <w:sz w:val="24"/>
          <w:szCs w:val="24"/>
          <w:lang w:eastAsia="ar-SA"/>
        </w:rPr>
        <w:t>ами</w:t>
      </w:r>
      <w:proofErr w:type="gramEnd"/>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
    <w:p w:rsidR="00244A6A" w:rsidRPr="001E001F" w:rsidRDefault="00244A6A" w:rsidP="001E001F">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64" w:name="_Toc386464003"/>
      <w:bookmarkStart w:id="65" w:name="_Toc403634879"/>
      <w:bookmarkStart w:id="66" w:name="_Toc403725263"/>
      <w:bookmarkStart w:id="67" w:name="_Toc403725334"/>
      <w:bookmarkStart w:id="68" w:name="_Toc447784637"/>
      <w:bookmarkStart w:id="69" w:name="_Toc453688083"/>
      <w:r w:rsidRPr="001E001F">
        <w:rPr>
          <w:rFonts w:ascii="Times New Roman" w:eastAsia="Times New Roman" w:hAnsi="Times New Roman" w:cs="Times New Roman"/>
          <w:b/>
          <w:bCs/>
          <w:iCs/>
          <w:sz w:val="24"/>
          <w:szCs w:val="24"/>
          <w:lang w:eastAsia="ar-SA"/>
        </w:rPr>
        <w:t xml:space="preserve">4.9. </w:t>
      </w:r>
      <w:bookmarkEnd w:id="64"/>
      <w:bookmarkEnd w:id="65"/>
      <w:bookmarkEnd w:id="66"/>
      <w:bookmarkEnd w:id="67"/>
      <w:r w:rsidR="001E001F" w:rsidRPr="001E001F">
        <w:rPr>
          <w:rFonts w:ascii="Times New Roman" w:eastAsia="Times New Roman" w:hAnsi="Times New Roman" w:cs="Times New Roman"/>
          <w:b/>
          <w:bCs/>
          <w:iCs/>
          <w:sz w:val="24"/>
          <w:szCs w:val="24"/>
          <w:lang w:eastAsia="ar-SA"/>
        </w:rPr>
        <w:t>Изменение и отзыв заявок</w:t>
      </w:r>
      <w:bookmarkEnd w:id="68"/>
      <w:bookmarkEnd w:id="69"/>
    </w:p>
    <w:p w:rsidR="001E001F"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70" w:name="_Toc386464004"/>
      <w:bookmarkStart w:id="71" w:name="_Toc403634880"/>
      <w:bookmarkStart w:id="72" w:name="_Toc403725264"/>
      <w:bookmarkStart w:id="73" w:name="_Toc403725335"/>
      <w:r w:rsidRPr="00DB263E">
        <w:rPr>
          <w:rFonts w:ascii="Times New Roman" w:eastAsia="Times New Roman" w:hAnsi="Times New Roman" w:cs="Times New Roman"/>
          <w:b/>
          <w:sz w:val="24"/>
          <w:szCs w:val="24"/>
          <w:lang w:eastAsia="ar-SA"/>
        </w:rPr>
        <w:t>4.9.1.</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Участник закупки</w:t>
      </w:r>
      <w:r w:rsidR="000A004C">
        <w:rPr>
          <w:rFonts w:ascii="Times New Roman" w:eastAsia="Times New Roman" w:hAnsi="Times New Roman" w:cs="Times New Roman"/>
          <w:sz w:val="24"/>
          <w:szCs w:val="24"/>
          <w:lang w:eastAsia="ar-SA"/>
        </w:rPr>
        <w:t>, подавший заявку на участие в запросе предложений</w:t>
      </w:r>
      <w:r w:rsidR="00F84353">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w:t>
      </w:r>
      <w:r w:rsidR="00F84353">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z w:val="24"/>
          <w:szCs w:val="24"/>
          <w:lang w:eastAsia="ar-SA"/>
        </w:rPr>
        <w:t>прав</w:t>
      </w:r>
      <w:r w:rsidR="00F84353">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изменить или отозвать заявку</w:t>
      </w:r>
      <w:r w:rsidR="00F84353" w:rsidRPr="00F84353">
        <w:t xml:space="preserve"> </w:t>
      </w:r>
      <w:r w:rsidR="00F84353" w:rsidRPr="00F84353">
        <w:rPr>
          <w:rFonts w:ascii="Times New Roman" w:eastAsia="Times New Roman" w:hAnsi="Times New Roman" w:cs="Times New Roman"/>
          <w:sz w:val="24"/>
          <w:szCs w:val="24"/>
          <w:lang w:eastAsia="ar-SA"/>
        </w:rPr>
        <w:t>на участие в запросе предложений</w:t>
      </w:r>
      <w:r w:rsidR="00F84353">
        <w:rPr>
          <w:rFonts w:ascii="Times New Roman" w:eastAsia="Times New Roman" w:hAnsi="Times New Roman" w:cs="Times New Roman"/>
          <w:sz w:val="24"/>
          <w:szCs w:val="24"/>
          <w:lang w:eastAsia="ar-SA"/>
        </w:rPr>
        <w:t xml:space="preserve"> в любое время до окончания срока подачи заявок на участие в запросе предложений</w:t>
      </w:r>
      <w:r w:rsidRPr="007519F2">
        <w:rPr>
          <w:rFonts w:ascii="Times New Roman" w:eastAsia="Times New Roman" w:hAnsi="Times New Roman" w:cs="Times New Roman"/>
          <w:sz w:val="24"/>
          <w:szCs w:val="24"/>
          <w:lang w:eastAsia="ar-SA"/>
        </w:rPr>
        <w:t>.</w:t>
      </w:r>
    </w:p>
    <w:p w:rsidR="00671CE1"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Pr="001D7F04">
        <w:rPr>
          <w:rFonts w:ascii="Times New Roman" w:eastAsia="Times New Roman" w:hAnsi="Times New Roman" w:cs="Times New Roman"/>
          <w:sz w:val="24"/>
          <w:szCs w:val="24"/>
          <w:lang w:eastAsia="ar-SA"/>
        </w:rPr>
        <w:t>п.п</w:t>
      </w:r>
      <w:proofErr w:type="spellEnd"/>
      <w:r w:rsidRPr="001D7F04">
        <w:rPr>
          <w:rFonts w:ascii="Times New Roman" w:eastAsia="Times New Roman" w:hAnsi="Times New Roman" w:cs="Times New Roman"/>
          <w:sz w:val="24"/>
          <w:szCs w:val="24"/>
          <w:lang w:eastAsia="ar-SA"/>
        </w:rPr>
        <w:t xml:space="preserve">. 4.4.4.-4.4.7. п. 4.4. Документации с официальным письмом </w:t>
      </w:r>
      <w:r w:rsidRPr="001D7F04">
        <w:rPr>
          <w:rFonts w:ascii="Times New Roman" w:eastAsia="Times New Roman" w:hAnsi="Times New Roman" w:cs="Times New Roman"/>
          <w:sz w:val="24"/>
          <w:szCs w:val="24"/>
          <w:lang w:eastAsia="ar-SA"/>
        </w:rPr>
        <w:lastRenderedPageBreak/>
        <w:t>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w:t>
      </w:r>
      <w:r w:rsidR="00671CE1" w:rsidRPr="00244A6A">
        <w:rPr>
          <w:rFonts w:ascii="Times New Roman" w:eastAsia="Times New Roman" w:hAnsi="Times New Roman" w:cs="Times New Roman"/>
          <w:sz w:val="24"/>
          <w:szCs w:val="24"/>
          <w:lang w:eastAsia="ar-SA"/>
        </w:rPr>
        <w:t xml:space="preserve">в </w:t>
      </w:r>
      <w:proofErr w:type="spellStart"/>
      <w:r w:rsidR="00671CE1" w:rsidRPr="00244A6A">
        <w:rPr>
          <w:rFonts w:ascii="Times New Roman" w:eastAsia="Times New Roman" w:hAnsi="Times New Roman" w:cs="Times New Roman"/>
          <w:sz w:val="24"/>
          <w:szCs w:val="24"/>
          <w:lang w:eastAsia="ar-SA"/>
        </w:rPr>
        <w:t>п.п</w:t>
      </w:r>
      <w:proofErr w:type="spellEnd"/>
      <w:r w:rsidR="00671CE1" w:rsidRPr="00244A6A">
        <w:rPr>
          <w:rFonts w:ascii="Times New Roman" w:eastAsia="Times New Roman" w:hAnsi="Times New Roman" w:cs="Times New Roman"/>
          <w:sz w:val="24"/>
          <w:szCs w:val="24"/>
          <w:lang w:eastAsia="ar-SA"/>
        </w:rPr>
        <w:t>. 2.3. п. 2. Информационной карты Документации</w:t>
      </w:r>
      <w:r w:rsidRPr="001D7F04">
        <w:rPr>
          <w:rFonts w:ascii="Times New Roman" w:eastAsia="Times New Roman" w:hAnsi="Times New Roman" w:cs="Times New Roman"/>
          <w:sz w:val="24"/>
          <w:szCs w:val="24"/>
          <w:lang w:eastAsia="ar-SA"/>
        </w:rPr>
        <w:t>.</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1D7F04">
        <w:rPr>
          <w:rFonts w:ascii="Times New Roman" w:eastAsia="Times New Roman" w:hAnsi="Times New Roman" w:cs="Times New Roman"/>
          <w:sz w:val="24"/>
          <w:szCs w:val="24"/>
          <w:lang w:eastAsia="ar-SA"/>
        </w:rPr>
        <w:t xml:space="preserve">с изменениями к заявке на участие в запросе предложений в </w:t>
      </w:r>
      <w:r w:rsidR="006E07FD">
        <w:rPr>
          <w:rFonts w:ascii="Times New Roman" w:eastAsia="Times New Roman" w:hAnsi="Times New Roman" w:cs="Times New Roman"/>
          <w:sz w:val="24"/>
          <w:szCs w:val="24"/>
          <w:lang w:eastAsia="ar-SA"/>
        </w:rPr>
        <w:t>ж</w:t>
      </w:r>
      <w:r w:rsidRPr="001D7F04">
        <w:rPr>
          <w:rFonts w:ascii="Times New Roman" w:eastAsia="Times New Roman" w:hAnsi="Times New Roman" w:cs="Times New Roman"/>
          <w:sz w:val="24"/>
          <w:szCs w:val="24"/>
          <w:lang w:eastAsia="ar-SA"/>
        </w:rPr>
        <w:t>урнале</w:t>
      </w:r>
      <w:proofErr w:type="gramEnd"/>
      <w:r w:rsidRPr="001D7F04">
        <w:rPr>
          <w:rFonts w:ascii="Times New Roman" w:eastAsia="Times New Roman" w:hAnsi="Times New Roman" w:cs="Times New Roman"/>
          <w:sz w:val="24"/>
          <w:szCs w:val="24"/>
          <w:lang w:eastAsia="ar-SA"/>
        </w:rPr>
        <w:t xml:space="preserve"> регистрации конвертов</w:t>
      </w:r>
      <w:r>
        <w:rPr>
          <w:rFonts w:ascii="Times New Roman" w:eastAsia="Times New Roman" w:hAnsi="Times New Roman" w:cs="Times New Roman"/>
          <w:sz w:val="24"/>
          <w:szCs w:val="24"/>
          <w:lang w:eastAsia="ar-SA"/>
        </w:rPr>
        <w:t xml:space="preserve"> с заявками</w:t>
      </w:r>
      <w:r w:rsidRPr="001D7F04">
        <w:rPr>
          <w:rFonts w:ascii="Times New Roman" w:eastAsia="Times New Roman" w:hAnsi="Times New Roman" w:cs="Times New Roman"/>
          <w:sz w:val="24"/>
          <w:szCs w:val="24"/>
          <w:lang w:eastAsia="ar-SA"/>
        </w:rPr>
        <w:t xml:space="preserve"> с указанием, что это изменения заявки.</w:t>
      </w:r>
    </w:p>
    <w:p w:rsidR="001E001F"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F15974">
        <w:rPr>
          <w:rFonts w:ascii="Times New Roman" w:eastAsia="Times New Roman" w:hAnsi="Times New Roman" w:cs="Times New Roman"/>
          <w:sz w:val="24"/>
          <w:szCs w:val="24"/>
          <w:lang w:eastAsia="ar-SA"/>
        </w:rPr>
        <w:t>.</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w:t>
      </w:r>
      <w:r w:rsidR="00E44A0D">
        <w:rPr>
          <w:rFonts w:ascii="Times New Roman" w:eastAsia="Times New Roman" w:hAnsi="Times New Roman" w:cs="Times New Roman"/>
          <w:sz w:val="24"/>
          <w:szCs w:val="24"/>
          <w:lang w:eastAsia="ar-SA"/>
        </w:rPr>
        <w:t>й</w:t>
      </w:r>
      <w:r w:rsidRPr="003A2F0D">
        <w:rPr>
          <w:rFonts w:ascii="Times New Roman" w:eastAsia="Times New Roman" w:hAnsi="Times New Roman" w:cs="Times New Roman"/>
          <w:sz w:val="24"/>
          <w:szCs w:val="24"/>
          <w:lang w:eastAsia="ar-SA"/>
        </w:rPr>
        <w:t xml:space="preserve"> отзывается заявка, наименование и</w:t>
      </w:r>
      <w:r w:rsidR="006E07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почтовый адрес Участника закупки, отзывающего заявку, способ возврата заявки </w:t>
      </w:r>
      <w:r w:rsidRPr="00A4568F">
        <w:rPr>
          <w:rFonts w:ascii="Times New Roman" w:eastAsia="Times New Roman" w:hAnsi="Times New Roman" w:cs="Times New Roman"/>
          <w:sz w:val="24"/>
          <w:szCs w:val="24"/>
          <w:lang w:eastAsia="ar-SA"/>
        </w:rPr>
        <w:t>(в случае такой необходимости)</w:t>
      </w:r>
      <w:r w:rsidRPr="003A2F0D">
        <w:rPr>
          <w:rFonts w:ascii="Times New Roman" w:eastAsia="Times New Roman" w:hAnsi="Times New Roman" w:cs="Times New Roman"/>
          <w:sz w:val="24"/>
          <w:szCs w:val="24"/>
          <w:lang w:eastAsia="ar-SA"/>
        </w:rPr>
        <w:t xml:space="preserve">. </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w:t>
      </w:r>
      <w:r w:rsidR="00834591">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Документации. </w:t>
      </w:r>
    </w:p>
    <w:p w:rsidR="001E001F" w:rsidRDefault="001E001F" w:rsidP="00E911B9">
      <w:pPr>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834591" w:rsidRDefault="00834591" w:rsidP="00E911B9">
      <w:pPr>
        <w:spacing w:after="0" w:line="240" w:lineRule="auto"/>
        <w:rPr>
          <w:rFonts w:ascii="Times New Roman" w:eastAsia="Times New Roman" w:hAnsi="Times New Roman" w:cs="Times New Roman"/>
          <w:sz w:val="24"/>
          <w:szCs w:val="24"/>
          <w:lang w:eastAsia="ar-SA"/>
        </w:rPr>
      </w:pPr>
    </w:p>
    <w:p w:rsidR="00244A6A" w:rsidRPr="00244A6A" w:rsidRDefault="00244A6A" w:rsidP="00E911B9">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74" w:name="_Toc447784638"/>
      <w:bookmarkStart w:id="75" w:name="_Toc453688084"/>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70"/>
      <w:bookmarkEnd w:id="71"/>
      <w:bookmarkEnd w:id="72"/>
      <w:bookmarkEnd w:id="73"/>
      <w:bookmarkEnd w:id="74"/>
      <w:bookmarkEnd w:id="75"/>
      <w:r w:rsidRPr="00244A6A">
        <w:rPr>
          <w:rFonts w:ascii="Times New Roman" w:eastAsia="Times New Roman" w:hAnsi="Times New Roman" w:cs="Arial"/>
          <w:b/>
          <w:sz w:val="24"/>
          <w:szCs w:val="24"/>
          <w:lang w:eastAsia="ar-SA"/>
        </w:rPr>
        <w:t xml:space="preserve"> </w:t>
      </w:r>
    </w:p>
    <w:p w:rsidR="00244A6A" w:rsidRPr="00244A6A" w:rsidRDefault="00244A6A" w:rsidP="00E911B9">
      <w:pPr>
        <w:tabs>
          <w:tab w:val="left" w:pos="567"/>
          <w:tab w:val="left" w:pos="709"/>
          <w:tab w:val="left" w:pos="1701"/>
        </w:tabs>
        <w:suppressAutoHyphens/>
        <w:spacing w:after="0" w:line="240" w:lineRule="auto"/>
        <w:ind w:firstLine="426"/>
        <w:jc w:val="both"/>
        <w:rPr>
          <w:rFonts w:ascii="Times New Roman" w:eastAsia="Times New Roman" w:hAnsi="Times New Roman" w:cs="Times New Roman"/>
          <w:sz w:val="24"/>
          <w:szCs w:val="24"/>
          <w:lang w:eastAsia="ar-SA"/>
        </w:rPr>
      </w:pPr>
      <w:bookmarkStart w:id="76" w:name="_Ref125771274"/>
      <w:r w:rsidRPr="00E46352">
        <w:rPr>
          <w:rFonts w:ascii="Times New Roman" w:eastAsia="Times New Roman" w:hAnsi="Times New Roman" w:cs="Times New Roman"/>
          <w:b/>
          <w:sz w:val="24"/>
          <w:szCs w:val="24"/>
          <w:lang w:eastAsia="ar-SA"/>
        </w:rPr>
        <w:t>4.10.1.</w:t>
      </w:r>
      <w:r w:rsidRPr="00244A6A">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w:t>
      </w:r>
      <w:r w:rsidR="00E46352" w:rsidRPr="003A2F0D">
        <w:rPr>
          <w:rFonts w:ascii="Times New Roman" w:eastAsia="Times New Roman" w:hAnsi="Times New Roman" w:cs="Times New Roman"/>
          <w:sz w:val="24"/>
          <w:szCs w:val="24"/>
          <w:lang w:eastAsia="ar-SA"/>
        </w:rPr>
        <w:t>по данному способу проведения закупки - запросу предложений, не предусматривается</w:t>
      </w:r>
      <w:r w:rsidRPr="00244A6A">
        <w:rPr>
          <w:rFonts w:ascii="Times New Roman" w:eastAsia="Times New Roman" w:hAnsi="Times New Roman" w:cs="Times New Roman"/>
          <w:sz w:val="24"/>
          <w:szCs w:val="24"/>
          <w:lang w:eastAsia="ar-SA"/>
        </w:rPr>
        <w:t>.</w:t>
      </w:r>
    </w:p>
    <w:p w:rsidR="00244A6A" w:rsidRPr="00244A6A" w:rsidRDefault="00244A6A" w:rsidP="00E911B9">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46352">
        <w:rPr>
          <w:rFonts w:ascii="Times New Roman" w:eastAsia="Times New Roman" w:hAnsi="Times New Roman" w:cs="Times New Roman"/>
          <w:b/>
          <w:sz w:val="24"/>
          <w:szCs w:val="24"/>
          <w:lang w:eastAsia="ar-SA"/>
        </w:rPr>
        <w:t>4.10.2.</w:t>
      </w:r>
      <w:r w:rsidRPr="00244A6A">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244A6A" w:rsidRDefault="006F175D" w:rsidP="00834591">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наличие существенных ошибок в данных при расч</w:t>
      </w:r>
      <w:r w:rsidR="00E46352">
        <w:rPr>
          <w:rFonts w:ascii="Times New Roman" w:eastAsia="Times New Roman" w:hAnsi="Times New Roman" w:cs="Times New Roman"/>
          <w:sz w:val="24"/>
          <w:szCs w:val="24"/>
          <w:lang w:eastAsia="ar-SA"/>
        </w:rPr>
        <w:t>е</w:t>
      </w:r>
      <w:r w:rsidR="00244A6A" w:rsidRPr="00244A6A">
        <w:rPr>
          <w:rFonts w:ascii="Times New Roman" w:eastAsia="Times New Roman" w:hAnsi="Times New Roman" w:cs="Times New Roman"/>
          <w:sz w:val="24"/>
          <w:szCs w:val="24"/>
          <w:lang w:eastAsia="ar-SA"/>
        </w:rPr>
        <w:t>тах;</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rsidR="00244A6A" w:rsidRPr="00244A6A" w:rsidRDefault="00CA387F"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разъяснения или дополнения по </w:t>
      </w:r>
      <w:r>
        <w:rPr>
          <w:rFonts w:ascii="Times New Roman" w:eastAsia="Times New Roman" w:hAnsi="Times New Roman" w:cs="Times New Roman"/>
          <w:sz w:val="24"/>
          <w:szCs w:val="24"/>
          <w:lang w:eastAsia="ar-SA"/>
        </w:rPr>
        <w:t xml:space="preserve">их </w:t>
      </w:r>
      <w:r w:rsidRPr="009C6B97">
        <w:rPr>
          <w:rFonts w:ascii="Times New Roman" w:eastAsia="Times New Roman" w:hAnsi="Times New Roman" w:cs="Times New Roman"/>
          <w:sz w:val="24"/>
          <w:szCs w:val="24"/>
          <w:lang w:eastAsia="ar-SA"/>
        </w:rPr>
        <w:t>заявкам, в том числе представления к определенному сроку представленных не в полном объеме или в нечитаемом виде сведений и документов</w:t>
      </w:r>
      <w:r w:rsidR="00244A6A" w:rsidRPr="00244A6A">
        <w:rPr>
          <w:rFonts w:ascii="Times New Roman" w:eastAsia="Times New Roman" w:hAnsi="Times New Roman" w:cs="Times New Roman"/>
          <w:sz w:val="24"/>
          <w:szCs w:val="24"/>
          <w:lang w:eastAsia="ar-SA"/>
        </w:rPr>
        <w:t>.</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244A6A">
        <w:rPr>
          <w:rFonts w:ascii="Times New Roman" w:eastAsia="Times New Roman" w:hAnsi="Times New Roman" w:cs="Times New Roman"/>
          <w:sz w:val="24"/>
          <w:szCs w:val="24"/>
          <w:lang w:eastAsia="ar-SA"/>
        </w:rPr>
        <w:t>не обращать внимание</w:t>
      </w:r>
      <w:proofErr w:type="gramEnd"/>
      <w:r w:rsidRPr="00244A6A">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796B98">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796B98">
        <w:rPr>
          <w:rFonts w:ascii="Times New Roman" w:eastAsia="Times New Roman" w:hAnsi="Times New Roman" w:cs="Times New Roman"/>
          <w:b/>
          <w:sz w:val="24"/>
          <w:szCs w:val="24"/>
          <w:lang w:eastAsia="ar-SA"/>
        </w:rPr>
        <w:t>отклонить</w:t>
      </w:r>
      <w:r w:rsidR="00796B98">
        <w:rPr>
          <w:rFonts w:ascii="Times New Roman" w:eastAsia="Times New Roman" w:hAnsi="Times New Roman" w:cs="Times New Roman"/>
          <w:sz w:val="24"/>
          <w:szCs w:val="24"/>
          <w:lang w:eastAsia="ar-SA"/>
        </w:rPr>
        <w:t xml:space="preserve"> заявку</w:t>
      </w:r>
      <w:r w:rsidRPr="00244A6A">
        <w:rPr>
          <w:rFonts w:ascii="Times New Roman" w:eastAsia="Times New Roman" w:hAnsi="Times New Roman" w:cs="Times New Roman"/>
          <w:sz w:val="24"/>
          <w:szCs w:val="24"/>
          <w:lang w:eastAsia="ar-SA"/>
        </w:rPr>
        <w:t xml:space="preserve"> в </w:t>
      </w:r>
      <w:r w:rsidR="00796B98">
        <w:rPr>
          <w:rFonts w:ascii="Times New Roman" w:eastAsia="Times New Roman" w:hAnsi="Times New Roman" w:cs="Times New Roman"/>
          <w:sz w:val="24"/>
          <w:szCs w:val="24"/>
          <w:lang w:eastAsia="ar-SA"/>
        </w:rPr>
        <w:t>с</w:t>
      </w:r>
      <w:r w:rsidRPr="00244A6A">
        <w:rPr>
          <w:rFonts w:ascii="Times New Roman" w:eastAsia="Times New Roman" w:hAnsi="Times New Roman" w:cs="Times New Roman"/>
          <w:sz w:val="24"/>
          <w:szCs w:val="24"/>
          <w:lang w:eastAsia="ar-SA"/>
        </w:rPr>
        <w:t>луча</w:t>
      </w:r>
      <w:r w:rsidR="00796B98">
        <w:rPr>
          <w:rFonts w:ascii="Times New Roman" w:eastAsia="Times New Roman" w:hAnsi="Times New Roman" w:cs="Times New Roman"/>
          <w:sz w:val="24"/>
          <w:szCs w:val="24"/>
          <w:lang w:eastAsia="ar-SA"/>
        </w:rPr>
        <w:t>е</w:t>
      </w:r>
      <w:r w:rsidRPr="00244A6A">
        <w:rPr>
          <w:rFonts w:ascii="Times New Roman" w:eastAsia="Times New Roman" w:hAnsi="Times New Roman" w:cs="Times New Roman"/>
          <w:sz w:val="24"/>
          <w:szCs w:val="24"/>
          <w:lang w:eastAsia="ar-SA"/>
        </w:rPr>
        <w:t>:</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 непредставления документов, установленных Документацией</w:t>
      </w:r>
      <w:r w:rsidR="00D77CB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либо наличия в документах недостоверных сведений;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244A6A" w:rsidRPr="00244A6A"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r w:rsidR="00244A6A" w:rsidRPr="00244A6A">
        <w:rPr>
          <w:rFonts w:ascii="Times New Roman" w:eastAsia="Times New Roman" w:hAnsi="Times New Roman" w:cs="Times New Roman"/>
          <w:sz w:val="24"/>
          <w:szCs w:val="24"/>
          <w:lang w:eastAsia="ar-SA"/>
        </w:rPr>
        <w:t>.</w:t>
      </w:r>
    </w:p>
    <w:p w:rsidR="00244A6A" w:rsidRPr="00244A6A" w:rsidRDefault="00244A6A" w:rsidP="001014D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w:t>
      </w:r>
      <w:r w:rsidR="00796B98">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w:t>
      </w:r>
    </w:p>
    <w:bookmarkEnd w:id="76"/>
    <w:p w:rsidR="00AC598F" w:rsidRDefault="00AC598F" w:rsidP="001014D1">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21B62">
      <w:pPr>
        <w:keepNext/>
        <w:numPr>
          <w:ilvl w:val="1"/>
          <w:numId w:val="3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t xml:space="preserve"> </w:t>
      </w:r>
      <w:bookmarkStart w:id="77" w:name="_Toc386464005"/>
      <w:bookmarkStart w:id="78" w:name="_Toc403634881"/>
      <w:bookmarkStart w:id="79" w:name="_Toc403725265"/>
      <w:bookmarkStart w:id="80" w:name="_Toc403725336"/>
      <w:bookmarkStart w:id="81" w:name="_Toc447784639"/>
      <w:bookmarkStart w:id="82" w:name="_Toc453688085"/>
      <w:r w:rsidRPr="00244A6A">
        <w:rPr>
          <w:rFonts w:ascii="Times New Roman" w:eastAsia="Times New Roman" w:hAnsi="Times New Roman" w:cs="Arial"/>
          <w:b/>
          <w:sz w:val="24"/>
          <w:szCs w:val="24"/>
          <w:lang w:eastAsia="ar-SA"/>
        </w:rPr>
        <w:t>Опоздавшие заявки</w:t>
      </w:r>
      <w:bookmarkEnd w:id="77"/>
      <w:bookmarkEnd w:id="78"/>
      <w:bookmarkEnd w:id="79"/>
      <w:bookmarkEnd w:id="80"/>
      <w:bookmarkEnd w:id="81"/>
      <w:bookmarkEnd w:id="82"/>
    </w:p>
    <w:p w:rsidR="001014D1" w:rsidRPr="001014D1" w:rsidRDefault="001014D1" w:rsidP="001014D1">
      <w:pPr>
        <w:tabs>
          <w:tab w:val="left" w:pos="0"/>
          <w:tab w:val="left" w:pos="425"/>
          <w:tab w:val="left" w:pos="567"/>
          <w:tab w:val="left" w:pos="709"/>
        </w:tabs>
        <w:spacing w:after="0" w:line="240" w:lineRule="auto"/>
        <w:ind w:firstLine="426"/>
        <w:jc w:val="both"/>
        <w:rPr>
          <w:rFonts w:ascii="Times New Roman" w:eastAsia="Times New Roman" w:hAnsi="Times New Roman"/>
          <w:sz w:val="24"/>
          <w:szCs w:val="24"/>
        </w:rPr>
      </w:pPr>
      <w:r w:rsidRPr="001014D1">
        <w:rPr>
          <w:rFonts w:ascii="Times New Roman" w:eastAsia="Times New Roman" w:hAnsi="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w:t>
      </w:r>
      <w:proofErr w:type="gramStart"/>
      <w:r w:rsidRPr="001014D1">
        <w:rPr>
          <w:rFonts w:ascii="Times New Roman" w:eastAsia="Times New Roman" w:hAnsi="Times New Roman"/>
          <w:sz w:val="24"/>
          <w:szCs w:val="24"/>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1014D1">
        <w:rPr>
          <w:rFonts w:ascii="Times New Roman" w:eastAsia="Times New Roman" w:hAnsi="Times New Roman"/>
          <w:sz w:val="24"/>
          <w:szCs w:val="24"/>
        </w:rPr>
        <w:t xml:space="preserve"> о вручении (с отметкой об отказе в приеме). </w:t>
      </w:r>
    </w:p>
    <w:p w:rsidR="00244A6A" w:rsidRDefault="001014D1" w:rsidP="001014D1">
      <w:pPr>
        <w:pStyle w:val="afffa"/>
        <w:tabs>
          <w:tab w:val="left" w:pos="0"/>
          <w:tab w:val="left" w:pos="709"/>
        </w:tabs>
        <w:spacing w:after="0" w:line="240" w:lineRule="auto"/>
        <w:ind w:left="0" w:firstLine="426"/>
        <w:jc w:val="both"/>
        <w:rPr>
          <w:rFonts w:ascii="Times New Roman" w:eastAsia="Times New Roman" w:hAnsi="Times New Roman"/>
          <w:bCs/>
          <w:sz w:val="24"/>
          <w:szCs w:val="24"/>
        </w:rPr>
      </w:pPr>
      <w:r w:rsidRPr="001014D1">
        <w:rPr>
          <w:rFonts w:ascii="Times New Roman" w:eastAsia="Times New Roman" w:hAnsi="Times New Roman"/>
          <w:sz w:val="24"/>
          <w:szCs w:val="24"/>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00244A6A" w:rsidRPr="001014D1">
        <w:rPr>
          <w:rFonts w:ascii="Times New Roman" w:eastAsia="Times New Roman" w:hAnsi="Times New Roman"/>
          <w:bCs/>
          <w:sz w:val="24"/>
          <w:szCs w:val="24"/>
        </w:rPr>
        <w:t>.</w:t>
      </w:r>
    </w:p>
    <w:p w:rsidR="001014D1" w:rsidRPr="001014D1" w:rsidRDefault="001014D1" w:rsidP="001014D1">
      <w:pPr>
        <w:pStyle w:val="afffa"/>
        <w:tabs>
          <w:tab w:val="left" w:pos="0"/>
          <w:tab w:val="left" w:pos="709"/>
        </w:tabs>
        <w:spacing w:after="0" w:line="240" w:lineRule="auto"/>
        <w:ind w:left="0" w:firstLine="426"/>
        <w:jc w:val="both"/>
        <w:rPr>
          <w:rFonts w:ascii="Times New Roman" w:eastAsia="Times New Roman" w:hAnsi="Times New Roman"/>
          <w:b/>
          <w:bCs/>
          <w:iCs/>
          <w:sz w:val="24"/>
          <w:szCs w:val="24"/>
        </w:rPr>
      </w:pPr>
    </w:p>
    <w:p w:rsidR="00244A6A" w:rsidRPr="00244A6A" w:rsidRDefault="00F04ECF" w:rsidP="00221B62">
      <w:pPr>
        <w:keepNext/>
        <w:numPr>
          <w:ilvl w:val="1"/>
          <w:numId w:val="3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83" w:name="_Toc386464006"/>
      <w:bookmarkStart w:id="84" w:name="_Toc403634882"/>
      <w:r>
        <w:rPr>
          <w:rFonts w:ascii="Times New Roman" w:eastAsia="Times New Roman" w:hAnsi="Times New Roman" w:cs="Arial"/>
          <w:b/>
          <w:sz w:val="24"/>
          <w:szCs w:val="24"/>
          <w:lang w:eastAsia="ar-SA"/>
        </w:rPr>
        <w:t xml:space="preserve"> </w:t>
      </w:r>
      <w:bookmarkStart w:id="85" w:name="_Toc403725266"/>
      <w:bookmarkStart w:id="86" w:name="_Toc403725337"/>
      <w:bookmarkStart w:id="87" w:name="_Toc447784640"/>
      <w:bookmarkStart w:id="88" w:name="_Toc453688086"/>
      <w:r w:rsidR="00244A6A" w:rsidRPr="00244A6A">
        <w:rPr>
          <w:rFonts w:ascii="Times New Roman" w:eastAsia="Times New Roman" w:hAnsi="Times New Roman" w:cs="Arial"/>
          <w:b/>
          <w:sz w:val="24"/>
          <w:szCs w:val="24"/>
          <w:lang w:eastAsia="ar-SA"/>
        </w:rPr>
        <w:t xml:space="preserve">Отбор </w:t>
      </w:r>
      <w:r w:rsidR="009270E6">
        <w:rPr>
          <w:rFonts w:ascii="Times New Roman" w:eastAsia="Times New Roman" w:hAnsi="Times New Roman" w:cs="Arial"/>
          <w:b/>
          <w:sz w:val="24"/>
          <w:szCs w:val="24"/>
          <w:lang w:eastAsia="ar-SA"/>
        </w:rPr>
        <w:t>У</w:t>
      </w:r>
      <w:r w:rsidR="00244A6A" w:rsidRPr="00244A6A">
        <w:rPr>
          <w:rFonts w:ascii="Times New Roman" w:eastAsia="Times New Roman" w:hAnsi="Times New Roman" w:cs="Arial"/>
          <w:b/>
          <w:sz w:val="24"/>
          <w:szCs w:val="24"/>
          <w:lang w:eastAsia="ar-SA"/>
        </w:rPr>
        <w:t xml:space="preserve">частников </w:t>
      </w:r>
      <w:r w:rsidR="009270E6">
        <w:rPr>
          <w:rFonts w:ascii="Times New Roman" w:eastAsia="Times New Roman" w:hAnsi="Times New Roman" w:cs="Arial"/>
          <w:b/>
          <w:sz w:val="24"/>
          <w:szCs w:val="24"/>
          <w:lang w:eastAsia="ar-SA"/>
        </w:rPr>
        <w:t xml:space="preserve">закупки </w:t>
      </w:r>
      <w:r w:rsidR="00244A6A" w:rsidRPr="00244A6A">
        <w:rPr>
          <w:rFonts w:ascii="Times New Roman" w:eastAsia="Times New Roman" w:hAnsi="Times New Roman" w:cs="Arial"/>
          <w:b/>
          <w:sz w:val="24"/>
          <w:szCs w:val="24"/>
          <w:lang w:eastAsia="ar-SA"/>
        </w:rPr>
        <w:t xml:space="preserve">и </w:t>
      </w:r>
      <w:r w:rsidR="00244A6A" w:rsidRPr="00244A6A">
        <w:rPr>
          <w:rFonts w:ascii="Times New Roman" w:eastAsia="Times New Roman" w:hAnsi="Times New Roman" w:cs="Arial"/>
          <w:b/>
          <w:iCs/>
          <w:sz w:val="24"/>
          <w:szCs w:val="24"/>
          <w:lang w:eastAsia="ar-SA"/>
        </w:rPr>
        <w:t>оформление решения</w:t>
      </w:r>
      <w:bookmarkEnd w:id="83"/>
      <w:bookmarkEnd w:id="84"/>
      <w:bookmarkEnd w:id="85"/>
      <w:bookmarkEnd w:id="86"/>
      <w:bookmarkEnd w:id="87"/>
      <w:bookmarkEnd w:id="88"/>
    </w:p>
    <w:p w:rsidR="00244A6A" w:rsidRPr="009270E6" w:rsidRDefault="00244A6A" w:rsidP="009270E6">
      <w:pPr>
        <w:suppressAutoHyphens/>
        <w:spacing w:after="0" w:line="240" w:lineRule="auto"/>
        <w:ind w:firstLine="426"/>
        <w:jc w:val="both"/>
        <w:rPr>
          <w:rFonts w:ascii="Times New Roman" w:eastAsia="Times New Roman" w:hAnsi="Times New Roman" w:cs="Times New Roman"/>
          <w:b/>
          <w:bCs/>
          <w:sz w:val="24"/>
          <w:szCs w:val="24"/>
          <w:lang w:eastAsia="ar-SA"/>
        </w:rPr>
      </w:pPr>
      <w:r w:rsidRPr="009270E6">
        <w:rPr>
          <w:rFonts w:ascii="Times New Roman" w:eastAsia="Times New Roman" w:hAnsi="Times New Roman" w:cs="Times New Roman"/>
          <w:b/>
          <w:sz w:val="24"/>
          <w:szCs w:val="24"/>
          <w:lang w:eastAsia="ar-SA"/>
        </w:rPr>
        <w:t>4.12.1.</w:t>
      </w:r>
      <w:r w:rsidRPr="00244A6A">
        <w:rPr>
          <w:rFonts w:ascii="Times New Roman" w:eastAsia="Times New Roman" w:hAnsi="Times New Roman" w:cs="Times New Roman"/>
          <w:b/>
          <w:sz w:val="24"/>
          <w:szCs w:val="24"/>
          <w:lang w:eastAsia="ar-SA"/>
        </w:rPr>
        <w:t xml:space="preserve"> </w:t>
      </w:r>
      <w:r w:rsidR="000F14E3">
        <w:rPr>
          <w:rFonts w:ascii="Times New Roman" w:eastAsia="Times New Roman" w:hAnsi="Times New Roman" w:cs="Times New Roman"/>
          <w:b/>
          <w:sz w:val="24"/>
          <w:szCs w:val="24"/>
          <w:lang w:eastAsia="ar-SA"/>
        </w:rPr>
        <w:t>Оценка заявок. Общие положения</w:t>
      </w:r>
    </w:p>
    <w:p w:rsidR="00244A6A" w:rsidRPr="001D064D" w:rsidRDefault="00244A6A" w:rsidP="009270E6">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1D064D">
        <w:rPr>
          <w:rFonts w:ascii="Times New Roman" w:eastAsia="Times New Roman" w:hAnsi="Times New Roman" w:cs="Times New Roman"/>
          <w:sz w:val="24"/>
          <w:szCs w:val="24"/>
          <w:lang w:eastAsia="ar-SA"/>
        </w:rPr>
        <w:t xml:space="preserve"> </w:t>
      </w:r>
      <w:r w:rsidRPr="001D064D">
        <w:rPr>
          <w:rFonts w:ascii="Times New Roman" w:eastAsia="Times New Roman" w:hAnsi="Times New Roman" w:cs="Times New Roman"/>
          <w:bCs/>
          <w:sz w:val="24"/>
          <w:szCs w:val="24"/>
          <w:lang w:eastAsia="ar-SA"/>
        </w:rPr>
        <w:t>по закупке.</w:t>
      </w:r>
    </w:p>
    <w:p w:rsidR="00244A6A" w:rsidRPr="001D064D" w:rsidRDefault="00244A6A" w:rsidP="009270E6">
      <w:pPr>
        <w:suppressAutoHyphens/>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10075" w:type="dxa"/>
        <w:tblInd w:w="108" w:type="dxa"/>
        <w:tblLayout w:type="fixed"/>
        <w:tblLook w:val="0000" w:firstRow="0" w:lastRow="0" w:firstColumn="0" w:lastColumn="0" w:noHBand="0" w:noVBand="0"/>
      </w:tblPr>
      <w:tblGrid>
        <w:gridCol w:w="993"/>
        <w:gridCol w:w="2551"/>
        <w:gridCol w:w="6531"/>
      </w:tblGrid>
      <w:tr w:rsidR="00E65485" w:rsidRPr="00E65485" w:rsidTr="00B80B90">
        <w:trPr>
          <w:trHeight w:val="390"/>
        </w:trPr>
        <w:tc>
          <w:tcPr>
            <w:tcW w:w="993" w:type="dxa"/>
            <w:tcBorders>
              <w:top w:val="single" w:sz="4" w:space="0" w:color="000000"/>
              <w:left w:val="single" w:sz="4" w:space="0" w:color="000000"/>
              <w:bottom w:val="single" w:sz="4" w:space="0" w:color="000000"/>
            </w:tcBorders>
            <w:shd w:val="clear" w:color="auto" w:fill="auto"/>
          </w:tcPr>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Номер</w:t>
            </w:r>
          </w:p>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Критерии оценка заявки по запросу предложений, значимость критерия</w:t>
            </w:r>
            <w:proofErr w:type="gramStart"/>
            <w:r w:rsidRPr="001D064D">
              <w:rPr>
                <w:rFonts w:ascii="Times New Roman" w:eastAsia="Times New Roman" w:hAnsi="Times New Roman"/>
                <w:sz w:val="24"/>
                <w:szCs w:val="24"/>
              </w:rPr>
              <w:t xml:space="preserve"> (%).</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1168D" w:rsidRDefault="00A1168D" w:rsidP="00777D7B">
            <w:pPr>
              <w:spacing w:after="0" w:line="240" w:lineRule="auto"/>
              <w:jc w:val="center"/>
              <w:rPr>
                <w:rFonts w:ascii="Times New Roman" w:eastAsia="Times New Roman" w:hAnsi="Times New Roman"/>
                <w:sz w:val="24"/>
                <w:szCs w:val="24"/>
              </w:rPr>
            </w:pPr>
          </w:p>
          <w:p w:rsidR="00A1168D" w:rsidRDefault="00A1168D" w:rsidP="00777D7B">
            <w:pPr>
              <w:spacing w:after="0" w:line="240" w:lineRule="auto"/>
              <w:jc w:val="center"/>
              <w:rPr>
                <w:rFonts w:ascii="Times New Roman" w:eastAsia="Times New Roman" w:hAnsi="Times New Roman"/>
                <w:sz w:val="24"/>
                <w:szCs w:val="24"/>
              </w:rPr>
            </w:pPr>
          </w:p>
          <w:p w:rsidR="009270E6" w:rsidRPr="001D064D" w:rsidRDefault="009270E6" w:rsidP="00777D7B">
            <w:pPr>
              <w:spacing w:after="0" w:line="240" w:lineRule="auto"/>
              <w:jc w:val="center"/>
            </w:pPr>
            <w:r w:rsidRPr="001D064D">
              <w:rPr>
                <w:rFonts w:ascii="Times New Roman" w:eastAsia="Times New Roman" w:hAnsi="Times New Roman"/>
                <w:sz w:val="24"/>
                <w:szCs w:val="24"/>
              </w:rPr>
              <w:t>Порядок оценки:</w:t>
            </w:r>
          </w:p>
        </w:tc>
      </w:tr>
      <w:tr w:rsidR="009270E6" w:rsidTr="00B80B90">
        <w:trPr>
          <w:trHeight w:val="236"/>
        </w:trPr>
        <w:tc>
          <w:tcPr>
            <w:tcW w:w="993" w:type="dxa"/>
            <w:tcBorders>
              <w:top w:val="single" w:sz="4" w:space="0" w:color="000000"/>
              <w:left w:val="single" w:sz="4" w:space="0" w:color="000000"/>
              <w:bottom w:val="single" w:sz="4" w:space="0" w:color="000000"/>
            </w:tcBorders>
            <w:shd w:val="clear" w:color="auto" w:fill="auto"/>
          </w:tcPr>
          <w:p w:rsidR="009270E6" w:rsidRPr="00076FED"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1D064D" w:rsidRDefault="001D064D" w:rsidP="00777D7B">
            <w:pPr>
              <w:spacing w:after="0" w:line="240" w:lineRule="auto"/>
              <w:jc w:val="both"/>
              <w:rPr>
                <w:rFonts w:ascii="Times New Roman" w:eastAsia="Times New Roman" w:hAnsi="Times New Roman"/>
                <w:sz w:val="24"/>
                <w:szCs w:val="24"/>
                <w:lang w:val="en-US"/>
              </w:rPr>
            </w:pPr>
            <w:r>
              <w:rPr>
                <w:rFonts w:ascii="Times New Roman" w:eastAsia="Times New Roman" w:hAnsi="Times New Roman"/>
                <w:sz w:val="24"/>
                <w:szCs w:val="24"/>
              </w:rPr>
              <w:t>Цена</w:t>
            </w:r>
            <w:r w:rsidRPr="001D064D">
              <w:rPr>
                <w:rFonts w:ascii="Times New Roman" w:eastAsia="Times New Roman" w:hAnsi="Times New Roman"/>
                <w:sz w:val="24"/>
                <w:szCs w:val="24"/>
                <w:lang w:val="en-US"/>
              </w:rPr>
              <w:t xml:space="preserve"> </w:t>
            </w:r>
            <w:r>
              <w:rPr>
                <w:rFonts w:ascii="Times New Roman" w:eastAsia="Times New Roman" w:hAnsi="Times New Roman"/>
                <w:sz w:val="24"/>
                <w:szCs w:val="24"/>
              </w:rPr>
              <w:t>договора</w:t>
            </w:r>
            <w:r w:rsidR="00594F8D">
              <w:rPr>
                <w:rFonts w:ascii="Times New Roman" w:eastAsia="Times New Roman" w:hAnsi="Times New Roman"/>
                <w:sz w:val="24"/>
                <w:szCs w:val="24"/>
                <w:lang w:val="en-US"/>
              </w:rPr>
              <w:t xml:space="preserve"> (</w:t>
            </w:r>
            <w:r w:rsidR="003441DD">
              <w:rPr>
                <w:rFonts w:ascii="Times New Roman" w:eastAsia="Times New Roman" w:hAnsi="Times New Roman"/>
                <w:sz w:val="24"/>
                <w:szCs w:val="24"/>
              </w:rPr>
              <w:t>5</w:t>
            </w:r>
            <w:r w:rsidRPr="001D064D">
              <w:rPr>
                <w:rFonts w:ascii="Times New Roman" w:eastAsia="Times New Roman" w:hAnsi="Times New Roman"/>
                <w:sz w:val="24"/>
                <w:szCs w:val="24"/>
                <w:lang w:val="en-US"/>
              </w:rPr>
              <w:t>0%)</w:t>
            </w:r>
          </w:p>
          <w:p w:rsidR="009270E6" w:rsidRPr="001D064D" w:rsidRDefault="009270E6" w:rsidP="001D064D">
            <w:pPr>
              <w:rPr>
                <w:rFonts w:ascii="Times New Roman" w:eastAsia="Times New Roman" w:hAnsi="Times New Roman"/>
                <w:sz w:val="24"/>
                <w:szCs w:val="24"/>
                <w:lang w:val="en-US"/>
              </w:rPr>
            </w:pP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9270E6" w:rsidRPr="00CF4BC0" w:rsidRDefault="009270E6" w:rsidP="00777D7B">
            <w:pPr>
              <w:tabs>
                <w:tab w:val="left" w:pos="284"/>
              </w:tabs>
              <w:spacing w:after="0" w:line="240" w:lineRule="auto"/>
              <w:contextualSpacing/>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Оценка з</w:t>
            </w:r>
            <w:r>
              <w:rPr>
                <w:rFonts w:ascii="Times New Roman" w:eastAsia="Times New Roman" w:hAnsi="Times New Roman" w:cs="Times New Roman"/>
                <w:sz w:val="24"/>
                <w:szCs w:val="24"/>
              </w:rPr>
              <w:t>аявок по критерию «Цена</w:t>
            </w:r>
            <w:r w:rsidR="00D77CBD">
              <w:rPr>
                <w:rFonts w:ascii="Times New Roman" w:eastAsia="Times New Roman" w:hAnsi="Times New Roman" w:cs="Times New Roman"/>
                <w:sz w:val="24"/>
                <w:szCs w:val="24"/>
              </w:rPr>
              <w:t xml:space="preserve"> </w:t>
            </w:r>
            <w:r w:rsidR="00D77CBD" w:rsidRPr="00D77CBD">
              <w:rPr>
                <w:rFonts w:ascii="Times New Roman" w:eastAsia="Times New Roman" w:hAnsi="Times New Roman"/>
                <w:sz w:val="24"/>
                <w:szCs w:val="24"/>
              </w:rPr>
              <w:t>договора</w:t>
            </w:r>
            <w:r w:rsidRPr="00854496">
              <w:rPr>
                <w:rFonts w:ascii="Times New Roman" w:eastAsia="Times New Roman" w:hAnsi="Times New Roman" w:cs="Times New Roman"/>
                <w:sz w:val="24"/>
                <w:szCs w:val="24"/>
              </w:rPr>
              <w:t xml:space="preserve">» </w:t>
            </w:r>
            <w:r w:rsidRPr="00CF4BC0">
              <w:rPr>
                <w:rFonts w:ascii="Times New Roman" w:eastAsia="Times New Roman" w:hAnsi="Times New Roman" w:cs="Times New Roman"/>
                <w:sz w:val="24"/>
                <w:szCs w:val="24"/>
              </w:rPr>
              <w:t>осуществляется на основании данных, указанных в заявке Участника.</w:t>
            </w:r>
          </w:p>
          <w:p w:rsidR="009270E6" w:rsidRPr="00CF4BC0" w:rsidRDefault="009270E6" w:rsidP="00777D7B">
            <w:pPr>
              <w:spacing w:after="0" w:line="240" w:lineRule="auto"/>
              <w:jc w:val="both"/>
              <w:rPr>
                <w:rFonts w:ascii="Times New Roman" w:eastAsia="Times New Roman" w:hAnsi="Times New Roman" w:cs="Times New Roman"/>
                <w:sz w:val="24"/>
                <w:szCs w:val="24"/>
              </w:rPr>
            </w:pPr>
            <w:r w:rsidRPr="00CF4BC0">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9270E6" w:rsidRPr="00CF4BC0" w:rsidRDefault="009270E6" w:rsidP="00777D7B">
            <w:pPr>
              <w:spacing w:after="0" w:line="240" w:lineRule="auto"/>
              <w:jc w:val="both"/>
              <w:rPr>
                <w:rFonts w:ascii="Times New Roman" w:eastAsia="Times New Roman" w:hAnsi="Times New Roman" w:cs="Times New Roman"/>
                <w:bCs/>
                <w:sz w:val="24"/>
                <w:szCs w:val="24"/>
                <w:lang w:eastAsia="ru-RU"/>
              </w:rPr>
            </w:pPr>
            <w:r w:rsidRPr="00867CAF">
              <w:rPr>
                <w:rFonts w:ascii="Times New Roman" w:eastAsia="Times New Roman" w:hAnsi="Times New Roman" w:cs="Times New Roman"/>
                <w:b/>
                <w:bCs/>
                <w:iCs/>
                <w:sz w:val="24"/>
                <w:szCs w:val="24"/>
                <w:lang w:eastAsia="ru-RU"/>
              </w:rPr>
              <w:t xml:space="preserve">Цена договора, указанная в заявке Участника закупки, </w:t>
            </w:r>
            <w:r w:rsidRPr="00867CAF">
              <w:rPr>
                <w:rFonts w:ascii="Times New Roman" w:eastAsia="Times New Roman" w:hAnsi="Times New Roman" w:cs="Times New Roman"/>
                <w:b/>
                <w:bCs/>
                <w:iCs/>
                <w:sz w:val="24"/>
                <w:szCs w:val="24"/>
                <w:lang w:eastAsia="ru-RU"/>
              </w:rPr>
              <w:lastRenderedPageBreak/>
              <w:t>не должна превышать начальную (максимальную) цену договора, установленную Заказчиком</w:t>
            </w:r>
            <w:r w:rsidRPr="00CF4BC0">
              <w:rPr>
                <w:rFonts w:ascii="Times New Roman" w:eastAsia="Times New Roman" w:hAnsi="Times New Roman" w:cs="Times New Roman"/>
                <w:bCs/>
                <w:iCs/>
                <w:sz w:val="24"/>
                <w:szCs w:val="24"/>
                <w:lang w:eastAsia="ru-RU"/>
              </w:rPr>
              <w:t>.</w:t>
            </w:r>
          </w:p>
          <w:p w:rsidR="00594F8D" w:rsidRPr="00594F8D" w:rsidRDefault="009270E6" w:rsidP="006E7610">
            <w:pPr>
              <w:spacing w:after="0" w:line="240" w:lineRule="auto"/>
              <w:jc w:val="both"/>
              <w:rPr>
                <w:rFonts w:ascii="Times New Roman" w:eastAsia="Times New Roman" w:hAnsi="Times New Roman" w:cs="Times New Roman"/>
                <w:sz w:val="24"/>
                <w:szCs w:val="24"/>
                <w:lang w:eastAsia="ru-RU"/>
              </w:rPr>
            </w:pPr>
            <w:r w:rsidRPr="00CF4BC0">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w:t>
            </w:r>
            <w:r w:rsidRPr="00854496">
              <w:rPr>
                <w:rFonts w:ascii="Times New Roman" w:eastAsia="Times New Roman" w:hAnsi="Times New Roman" w:cs="Times New Roman"/>
                <w:sz w:val="24"/>
                <w:szCs w:val="24"/>
                <w:lang w:eastAsia="ru-RU"/>
              </w:rPr>
              <w:t xml:space="preserve">в отношении </w:t>
            </w:r>
            <w:r w:rsidR="00594F8D" w:rsidRPr="00594F8D">
              <w:rPr>
                <w:rFonts w:ascii="Times New Roman" w:eastAsia="Times New Roman" w:hAnsi="Times New Roman" w:cs="Times New Roman"/>
                <w:sz w:val="24"/>
                <w:szCs w:val="24"/>
                <w:lang w:eastAsia="ru-RU"/>
              </w:rPr>
              <w:t>выполняемых работ</w:t>
            </w:r>
            <w:r w:rsidRPr="00854496">
              <w:rPr>
                <w:rFonts w:ascii="Times New Roman" w:eastAsia="Times New Roman" w:hAnsi="Times New Roman" w:cs="Times New Roman"/>
                <w:sz w:val="24"/>
                <w:szCs w:val="24"/>
                <w:lang w:eastAsia="ru-RU"/>
              </w:rPr>
              <w:t xml:space="preserve">. Поэтому для оценки и в качестве единого базиса сравнения ценовых предложений используются цены предложений Участников </w:t>
            </w:r>
            <w:r w:rsidRPr="00854496">
              <w:rPr>
                <w:rFonts w:ascii="Times New Roman" w:eastAsia="Times New Roman" w:hAnsi="Times New Roman" w:cs="Times New Roman"/>
                <w:snapToGrid w:val="0"/>
                <w:sz w:val="24"/>
                <w:szCs w:val="24"/>
                <w:lang w:eastAsia="ru-RU"/>
              </w:rPr>
              <w:t xml:space="preserve">запроса предложений </w:t>
            </w:r>
            <w:r w:rsidRPr="00854496">
              <w:rPr>
                <w:rFonts w:ascii="Times New Roman" w:eastAsia="Times New Roman" w:hAnsi="Times New Roman" w:cs="Times New Roman"/>
                <w:sz w:val="24"/>
                <w:szCs w:val="24"/>
                <w:lang w:eastAsia="ru-RU"/>
              </w:rPr>
              <w:t>без уч</w:t>
            </w:r>
            <w:r w:rsidR="006E7610">
              <w:rPr>
                <w:rFonts w:ascii="Times New Roman" w:eastAsia="Times New Roman" w:hAnsi="Times New Roman" w:cs="Times New Roman"/>
                <w:sz w:val="24"/>
                <w:szCs w:val="24"/>
                <w:lang w:eastAsia="ru-RU"/>
              </w:rPr>
              <w:t>е</w:t>
            </w:r>
            <w:r w:rsidRPr="00854496">
              <w:rPr>
                <w:rFonts w:ascii="Times New Roman" w:eastAsia="Times New Roman" w:hAnsi="Times New Roman" w:cs="Times New Roman"/>
                <w:sz w:val="24"/>
                <w:szCs w:val="24"/>
                <w:lang w:eastAsia="ru-RU"/>
              </w:rPr>
              <w:t xml:space="preserve">та НДС (в случае, когда Участниками </w:t>
            </w:r>
            <w:r w:rsidRPr="00854496">
              <w:rPr>
                <w:rFonts w:ascii="Times New Roman" w:eastAsia="Times New Roman" w:hAnsi="Times New Roman" w:cs="Times New Roman"/>
                <w:snapToGrid w:val="0"/>
                <w:sz w:val="24"/>
                <w:szCs w:val="24"/>
                <w:lang w:eastAsia="ru-RU"/>
              </w:rPr>
              <w:t xml:space="preserve">запроса предложений </w:t>
            </w:r>
            <w:r w:rsidRPr="00854496">
              <w:rPr>
                <w:rFonts w:ascii="Times New Roman" w:eastAsia="Times New Roman" w:hAnsi="Times New Roman" w:cs="Times New Roman"/>
                <w:sz w:val="24"/>
                <w:szCs w:val="24"/>
                <w:lang w:eastAsia="ru-RU"/>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9270E6" w:rsidTr="00D04160">
        <w:trPr>
          <w:trHeight w:val="7075"/>
        </w:trPr>
        <w:tc>
          <w:tcPr>
            <w:tcW w:w="993" w:type="dxa"/>
            <w:tcBorders>
              <w:top w:val="single" w:sz="4" w:space="0" w:color="000000"/>
              <w:left w:val="single" w:sz="4" w:space="0" w:color="000000"/>
              <w:bottom w:val="single" w:sz="4" w:space="0" w:color="000000"/>
            </w:tcBorders>
            <w:shd w:val="clear" w:color="auto" w:fill="auto"/>
          </w:tcPr>
          <w:p w:rsidR="009270E6" w:rsidRPr="00940FD9"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rsidR="009270E6" w:rsidRPr="001D064D" w:rsidRDefault="00FC0550" w:rsidP="003441DD">
            <w:pPr>
              <w:spacing w:after="0" w:line="240" w:lineRule="auto"/>
              <w:rPr>
                <w:rFonts w:ascii="Times New Roman" w:eastAsia="Times New Roman" w:hAnsi="Times New Roman"/>
                <w:sz w:val="24"/>
                <w:szCs w:val="24"/>
              </w:rPr>
            </w:pPr>
            <w:r w:rsidRPr="00867CAF">
              <w:rPr>
                <w:rFonts w:ascii="Times New Roman" w:hAnsi="Times New Roman" w:cs="Times New Roman"/>
                <w:sz w:val="24"/>
                <w:szCs w:val="24"/>
                <w:lang w:eastAsia="ar-SA"/>
              </w:rPr>
              <w:t>Опыт выполнения аналогичных работ</w:t>
            </w:r>
            <w:r>
              <w:rPr>
                <w:rFonts w:ascii="Times New Roman" w:eastAsia="Times New Roman" w:hAnsi="Times New Roman"/>
                <w:sz w:val="24"/>
                <w:szCs w:val="24"/>
              </w:rPr>
              <w:t xml:space="preserve"> (</w:t>
            </w:r>
            <w:r w:rsidR="003441DD">
              <w:rPr>
                <w:rFonts w:ascii="Times New Roman" w:eastAsia="Times New Roman" w:hAnsi="Times New Roman"/>
                <w:sz w:val="24"/>
                <w:szCs w:val="24"/>
              </w:rPr>
              <w:t>3</w:t>
            </w:r>
            <w:r>
              <w:rPr>
                <w:rFonts w:ascii="Times New Roman" w:eastAsia="Times New Roman" w:hAnsi="Times New Roman"/>
                <w:sz w:val="24"/>
                <w:szCs w:val="24"/>
                <w:lang w:val="en-US"/>
              </w:rPr>
              <w:t>0%</w:t>
            </w:r>
            <w:r>
              <w:rPr>
                <w:rFonts w:ascii="Times New Roman" w:eastAsia="Times New Roman" w:hAnsi="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747521" w:rsidRDefault="00747521" w:rsidP="00747521">
            <w:pPr>
              <w:spacing w:after="0" w:line="240" w:lineRule="auto"/>
              <w:jc w:val="both"/>
              <w:rPr>
                <w:rFonts w:ascii="Times New Roman" w:hAnsi="Times New Roman"/>
                <w:bCs/>
                <w:sz w:val="24"/>
                <w:szCs w:val="24"/>
                <w:lang w:eastAsia="ar-SA"/>
              </w:rPr>
            </w:pPr>
            <w:proofErr w:type="gramStart"/>
            <w:r w:rsidRPr="00747521">
              <w:rPr>
                <w:rFonts w:ascii="Times New Roman" w:hAnsi="Times New Roman"/>
                <w:sz w:val="24"/>
                <w:szCs w:val="24"/>
                <w:lang w:eastAsia="ar-SA"/>
              </w:rPr>
              <w:t>Оценка заявок по критерию</w:t>
            </w:r>
            <w:r w:rsidRPr="00747521">
              <w:rPr>
                <w:rFonts w:ascii="Times New Roman" w:hAnsi="Times New Roman"/>
                <w:color w:val="000000"/>
                <w:sz w:val="24"/>
                <w:szCs w:val="24"/>
                <w:shd w:val="clear" w:color="auto" w:fill="FFFFFF"/>
                <w:lang w:eastAsia="ar-SA"/>
              </w:rPr>
              <w:t xml:space="preserve"> «Опыт </w:t>
            </w:r>
            <w:r w:rsidRPr="00747521">
              <w:rPr>
                <w:rFonts w:ascii="Times New Roman" w:hAnsi="Times New Roman"/>
                <w:bCs/>
                <w:sz w:val="24"/>
                <w:szCs w:val="24"/>
                <w:lang w:eastAsia="ar-SA"/>
              </w:rPr>
              <w:t>выполнения аналогичных работ</w:t>
            </w:r>
            <w:r w:rsidRPr="00747521">
              <w:rPr>
                <w:rFonts w:ascii="Times New Roman" w:hAnsi="Times New Roman"/>
                <w:color w:val="000000"/>
                <w:sz w:val="24"/>
                <w:szCs w:val="24"/>
                <w:shd w:val="clear" w:color="auto" w:fill="FFFFFF"/>
                <w:lang w:eastAsia="ar-SA"/>
              </w:rPr>
              <w:t xml:space="preserve">» </w:t>
            </w:r>
            <w:r w:rsidRPr="00747521">
              <w:rPr>
                <w:rFonts w:ascii="Times New Roman" w:hAnsi="Times New Roman"/>
                <w:sz w:val="24"/>
                <w:szCs w:val="24"/>
                <w:lang w:eastAsia="ar-SA"/>
              </w:rPr>
              <w:t xml:space="preserve">осуществляется на основании анализа </w:t>
            </w:r>
            <w:r w:rsidRPr="00747521">
              <w:rPr>
                <w:rFonts w:ascii="Times New Roman" w:hAnsi="Times New Roman"/>
                <w:bCs/>
                <w:sz w:val="24"/>
                <w:szCs w:val="24"/>
                <w:lang w:eastAsia="ar-SA"/>
              </w:rPr>
              <w:t xml:space="preserve">сведений, указанных в </w:t>
            </w:r>
            <w:r w:rsidR="00BF1270">
              <w:rPr>
                <w:rFonts w:ascii="Times New Roman" w:hAnsi="Times New Roman"/>
                <w:bCs/>
                <w:sz w:val="24"/>
                <w:szCs w:val="24"/>
                <w:lang w:eastAsia="ar-SA"/>
              </w:rPr>
              <w:t>«С</w:t>
            </w:r>
            <w:r w:rsidRPr="00747521">
              <w:rPr>
                <w:rFonts w:ascii="Times New Roman" w:hAnsi="Times New Roman"/>
                <w:bCs/>
                <w:sz w:val="24"/>
                <w:szCs w:val="24"/>
                <w:lang w:eastAsia="ar-SA"/>
              </w:rPr>
              <w:t xml:space="preserve">правке о перечне и объемах выполнения аналогичных </w:t>
            </w:r>
            <w:r w:rsidR="00BF1270">
              <w:rPr>
                <w:rFonts w:ascii="Times New Roman" w:hAnsi="Times New Roman"/>
                <w:bCs/>
                <w:sz w:val="24"/>
                <w:szCs w:val="24"/>
                <w:lang w:eastAsia="ar-SA"/>
              </w:rPr>
              <w:t>работ</w:t>
            </w:r>
            <w:r w:rsidRPr="00747521">
              <w:rPr>
                <w:rFonts w:ascii="Times New Roman" w:hAnsi="Times New Roman"/>
                <w:bCs/>
                <w:sz w:val="24"/>
                <w:szCs w:val="24"/>
                <w:lang w:eastAsia="ar-SA"/>
              </w:rPr>
              <w:t xml:space="preserve"> </w:t>
            </w:r>
            <w:r w:rsidR="00BF1270" w:rsidRPr="00747521">
              <w:rPr>
                <w:rFonts w:ascii="Times New Roman" w:hAnsi="Times New Roman"/>
                <w:bCs/>
                <w:sz w:val="24"/>
                <w:szCs w:val="24"/>
                <w:lang w:eastAsia="ar-SA"/>
              </w:rPr>
              <w:t>за 201</w:t>
            </w:r>
            <w:r w:rsidR="00BF1270">
              <w:rPr>
                <w:rFonts w:ascii="Times New Roman" w:hAnsi="Times New Roman"/>
                <w:bCs/>
                <w:sz w:val="24"/>
                <w:szCs w:val="24"/>
                <w:lang w:eastAsia="ar-SA"/>
              </w:rPr>
              <w:t>1</w:t>
            </w:r>
            <w:r w:rsidR="00BF1270" w:rsidRPr="00747521">
              <w:rPr>
                <w:rFonts w:ascii="Times New Roman" w:hAnsi="Times New Roman"/>
                <w:bCs/>
                <w:sz w:val="24"/>
                <w:szCs w:val="24"/>
                <w:lang w:eastAsia="ar-SA"/>
              </w:rPr>
              <w:t>-2015 годы</w:t>
            </w:r>
            <w:r w:rsidR="00BF1270">
              <w:rPr>
                <w:rFonts w:ascii="Times New Roman" w:hAnsi="Times New Roman"/>
                <w:bCs/>
                <w:sz w:val="24"/>
                <w:szCs w:val="24"/>
                <w:lang w:eastAsia="ar-SA"/>
              </w:rPr>
              <w:t>»</w:t>
            </w:r>
            <w:r w:rsidR="00BF1270" w:rsidRPr="006E7610">
              <w:rPr>
                <w:rFonts w:ascii="Times New Roman" w:hAnsi="Times New Roman"/>
                <w:bCs/>
                <w:sz w:val="24"/>
                <w:szCs w:val="24"/>
                <w:lang w:eastAsia="ar-SA"/>
              </w:rPr>
              <w:t xml:space="preserve"> </w:t>
            </w:r>
            <w:r w:rsidRPr="006E7610">
              <w:rPr>
                <w:rFonts w:ascii="Times New Roman" w:hAnsi="Times New Roman"/>
                <w:bCs/>
                <w:sz w:val="24"/>
                <w:szCs w:val="24"/>
                <w:lang w:eastAsia="ar-SA"/>
              </w:rPr>
              <w:t xml:space="preserve">(форма </w:t>
            </w:r>
            <w:r>
              <w:rPr>
                <w:rFonts w:ascii="Times New Roman" w:hAnsi="Times New Roman"/>
                <w:bCs/>
                <w:sz w:val="24"/>
                <w:szCs w:val="24"/>
                <w:lang w:eastAsia="ar-SA"/>
              </w:rPr>
              <w:t>5</w:t>
            </w:r>
            <w:r w:rsidRPr="006E7610">
              <w:rPr>
                <w:rFonts w:ascii="Times New Roman" w:hAnsi="Times New Roman"/>
                <w:bCs/>
                <w:sz w:val="24"/>
                <w:szCs w:val="24"/>
                <w:lang w:eastAsia="ar-SA"/>
              </w:rPr>
              <w:t xml:space="preserve"> Приложения №</w:t>
            </w:r>
            <w:r>
              <w:rPr>
                <w:rFonts w:ascii="Times New Roman" w:hAnsi="Times New Roman"/>
                <w:bCs/>
                <w:sz w:val="24"/>
                <w:szCs w:val="24"/>
                <w:lang w:eastAsia="ar-SA"/>
              </w:rPr>
              <w:t> </w:t>
            </w:r>
            <w:r w:rsidRPr="006E7610">
              <w:rPr>
                <w:rFonts w:ascii="Times New Roman" w:hAnsi="Times New Roman"/>
                <w:bCs/>
                <w:sz w:val="24"/>
                <w:szCs w:val="24"/>
                <w:lang w:eastAsia="ar-SA"/>
              </w:rPr>
              <w:t xml:space="preserve">1 </w:t>
            </w:r>
            <w:r>
              <w:rPr>
                <w:rFonts w:ascii="Times New Roman" w:hAnsi="Times New Roman"/>
                <w:bCs/>
                <w:sz w:val="24"/>
                <w:szCs w:val="24"/>
                <w:lang w:eastAsia="ar-SA"/>
              </w:rPr>
              <w:t xml:space="preserve">к </w:t>
            </w:r>
            <w:r w:rsidRPr="006E7610">
              <w:rPr>
                <w:rFonts w:ascii="Times New Roman" w:hAnsi="Times New Roman"/>
                <w:bCs/>
                <w:sz w:val="24"/>
                <w:szCs w:val="24"/>
                <w:lang w:eastAsia="ar-SA"/>
              </w:rPr>
              <w:t>Документации)</w:t>
            </w:r>
            <w:r w:rsidRPr="00747521">
              <w:rPr>
                <w:rFonts w:ascii="Times New Roman" w:hAnsi="Times New Roman"/>
                <w:sz w:val="24"/>
                <w:szCs w:val="24"/>
                <w:lang w:eastAsia="ar-SA"/>
              </w:rPr>
              <w:t xml:space="preserve">, </w:t>
            </w:r>
            <w:r w:rsidRPr="00747521">
              <w:rPr>
                <w:rFonts w:ascii="Times New Roman" w:hAnsi="Times New Roman"/>
                <w:bCs/>
                <w:sz w:val="24"/>
                <w:szCs w:val="24"/>
                <w:lang w:eastAsia="ar-SA"/>
              </w:rPr>
              <w:t>подтвержденных представленными в заявке копиями документов, подтверждающих выполнение аналогичных работ</w:t>
            </w:r>
            <w:r w:rsidR="00E65E43" w:rsidRPr="00E65E43">
              <w:rPr>
                <w:rFonts w:ascii="Times New Roman" w:hAnsi="Times New Roman"/>
                <w:b/>
                <w:bCs/>
                <w:sz w:val="24"/>
                <w:szCs w:val="24"/>
                <w:lang w:eastAsia="ar-SA"/>
              </w:rPr>
              <w:t>*</w:t>
            </w:r>
            <w:r w:rsidRPr="00747521">
              <w:rPr>
                <w:rFonts w:ascii="Times New Roman" w:hAnsi="Times New Roman"/>
                <w:bCs/>
                <w:sz w:val="24"/>
                <w:szCs w:val="24"/>
                <w:lang w:eastAsia="ar-SA"/>
              </w:rPr>
              <w:t xml:space="preserve"> (справка о стоимости выполненных работ и затрат (форма КС-3) и т.п.), заверенными уполномоченным лицом Участника закупки</w:t>
            </w:r>
            <w:proofErr w:type="gramEnd"/>
          </w:p>
          <w:p w:rsidR="003441DD" w:rsidRPr="003441DD" w:rsidRDefault="003441DD" w:rsidP="003441DD">
            <w:pPr>
              <w:suppressAutoHyphens/>
              <w:spacing w:after="0" w:line="240" w:lineRule="atLeast"/>
              <w:jc w:val="both"/>
              <w:rPr>
                <w:rFonts w:ascii="Times New Roman" w:hAnsi="Times New Roman" w:cs="Times New Roman"/>
                <w:sz w:val="24"/>
                <w:szCs w:val="24"/>
              </w:rPr>
            </w:pPr>
            <w:r w:rsidRPr="003441DD">
              <w:rPr>
                <w:rFonts w:ascii="Times New Roman" w:hAnsi="Times New Roman" w:cs="Times New Roman"/>
                <w:sz w:val="24"/>
                <w:szCs w:val="24"/>
              </w:rPr>
              <w:t xml:space="preserve">5 баллов – от 200 000 001 рубля и более; </w:t>
            </w:r>
          </w:p>
          <w:p w:rsidR="003441DD" w:rsidRPr="003441DD" w:rsidRDefault="003441DD" w:rsidP="003441DD">
            <w:pPr>
              <w:suppressAutoHyphens/>
              <w:spacing w:after="0" w:line="240" w:lineRule="atLeast"/>
              <w:jc w:val="both"/>
              <w:rPr>
                <w:rFonts w:ascii="Times New Roman" w:hAnsi="Times New Roman" w:cs="Times New Roman"/>
                <w:sz w:val="24"/>
                <w:szCs w:val="24"/>
              </w:rPr>
            </w:pPr>
            <w:r w:rsidRPr="003441DD">
              <w:rPr>
                <w:rFonts w:ascii="Times New Roman" w:hAnsi="Times New Roman" w:cs="Times New Roman"/>
                <w:sz w:val="24"/>
                <w:szCs w:val="24"/>
              </w:rPr>
              <w:t>4 балла – от 150 000 001 рубля до 200 000 000 рублей включительно;</w:t>
            </w:r>
          </w:p>
          <w:p w:rsidR="003441DD" w:rsidRPr="003441DD" w:rsidRDefault="003441DD" w:rsidP="003441DD">
            <w:pPr>
              <w:suppressAutoHyphens/>
              <w:spacing w:after="0" w:line="240" w:lineRule="atLeast"/>
              <w:jc w:val="both"/>
              <w:rPr>
                <w:rFonts w:ascii="Times New Roman" w:hAnsi="Times New Roman" w:cs="Times New Roman"/>
                <w:sz w:val="24"/>
                <w:szCs w:val="24"/>
              </w:rPr>
            </w:pPr>
            <w:r w:rsidRPr="003441DD">
              <w:rPr>
                <w:rFonts w:ascii="Times New Roman" w:hAnsi="Times New Roman" w:cs="Times New Roman"/>
                <w:sz w:val="24"/>
                <w:szCs w:val="24"/>
              </w:rPr>
              <w:t>3 балла – от100 000 001 рубля до 150 000 000 рублей включительно;</w:t>
            </w:r>
          </w:p>
          <w:p w:rsidR="003441DD" w:rsidRPr="003441DD" w:rsidRDefault="003441DD" w:rsidP="003441DD">
            <w:pPr>
              <w:suppressAutoHyphens/>
              <w:spacing w:after="0" w:line="240" w:lineRule="atLeast"/>
              <w:jc w:val="both"/>
              <w:rPr>
                <w:rFonts w:ascii="Times New Roman" w:hAnsi="Times New Roman" w:cs="Times New Roman"/>
                <w:sz w:val="24"/>
                <w:szCs w:val="24"/>
              </w:rPr>
            </w:pPr>
            <w:r w:rsidRPr="003441DD">
              <w:rPr>
                <w:rFonts w:ascii="Times New Roman" w:hAnsi="Times New Roman" w:cs="Times New Roman"/>
                <w:sz w:val="24"/>
                <w:szCs w:val="24"/>
              </w:rPr>
              <w:t>2 балла – от 50 000 001 рубля до 100 000 000 рублей включительно;</w:t>
            </w:r>
          </w:p>
          <w:p w:rsidR="003441DD" w:rsidRPr="003441DD" w:rsidRDefault="003441DD" w:rsidP="003441DD">
            <w:pPr>
              <w:suppressAutoHyphens/>
              <w:spacing w:after="0" w:line="240" w:lineRule="atLeast"/>
              <w:jc w:val="both"/>
              <w:rPr>
                <w:rFonts w:ascii="Times New Roman" w:hAnsi="Times New Roman" w:cs="Times New Roman"/>
                <w:sz w:val="24"/>
                <w:szCs w:val="24"/>
              </w:rPr>
            </w:pPr>
            <w:r w:rsidRPr="003441DD">
              <w:rPr>
                <w:rFonts w:ascii="Times New Roman" w:hAnsi="Times New Roman" w:cs="Times New Roman"/>
                <w:sz w:val="24"/>
                <w:szCs w:val="24"/>
              </w:rPr>
              <w:t>1 балл – от 1 000 001 рубля до 50 000 000 рублей включительно;</w:t>
            </w:r>
          </w:p>
          <w:p w:rsidR="003441DD" w:rsidRPr="003441DD" w:rsidRDefault="003441DD" w:rsidP="003441DD">
            <w:pPr>
              <w:suppressAutoHyphens/>
              <w:spacing w:after="0" w:line="240" w:lineRule="atLeast"/>
              <w:jc w:val="both"/>
              <w:rPr>
                <w:rFonts w:ascii="Times New Roman" w:hAnsi="Times New Roman" w:cs="Times New Roman"/>
                <w:sz w:val="24"/>
                <w:szCs w:val="24"/>
              </w:rPr>
            </w:pPr>
            <w:r w:rsidRPr="003441DD">
              <w:rPr>
                <w:rFonts w:ascii="Times New Roman" w:hAnsi="Times New Roman" w:cs="Times New Roman"/>
                <w:sz w:val="24"/>
                <w:szCs w:val="24"/>
              </w:rPr>
              <w:t>0 баллов – 1 000 000 рублей и менее.</w:t>
            </w:r>
          </w:p>
          <w:p w:rsidR="00747521" w:rsidRDefault="00747521" w:rsidP="00C81C4D">
            <w:pPr>
              <w:tabs>
                <w:tab w:val="left" w:pos="6987"/>
              </w:tabs>
              <w:suppressAutoHyphens/>
              <w:spacing w:after="0" w:line="240" w:lineRule="auto"/>
              <w:jc w:val="both"/>
              <w:rPr>
                <w:rFonts w:ascii="Times New Roman" w:hAnsi="Times New Roman"/>
                <w:bCs/>
                <w:sz w:val="24"/>
                <w:szCs w:val="24"/>
                <w:lang w:eastAsia="ar-SA"/>
              </w:rPr>
            </w:pPr>
            <w:proofErr w:type="gramStart"/>
            <w:r w:rsidRPr="00747521">
              <w:rPr>
                <w:rFonts w:ascii="Times New Roman" w:hAnsi="Times New Roman"/>
                <w:bCs/>
                <w:sz w:val="24"/>
                <w:szCs w:val="24"/>
                <w:lang w:eastAsia="ar-SA"/>
              </w:rPr>
              <w:t xml:space="preserve">В случае не указания сведений по объему выполнения  аналогичных договоров в </w:t>
            </w:r>
            <w:r w:rsidR="00BF1270">
              <w:rPr>
                <w:rFonts w:ascii="Times New Roman" w:hAnsi="Times New Roman"/>
                <w:bCs/>
                <w:sz w:val="24"/>
                <w:szCs w:val="24"/>
                <w:lang w:eastAsia="ar-SA"/>
              </w:rPr>
              <w:t>«С</w:t>
            </w:r>
            <w:r w:rsidR="00BF1270" w:rsidRPr="00747521">
              <w:rPr>
                <w:rFonts w:ascii="Times New Roman" w:hAnsi="Times New Roman"/>
                <w:bCs/>
                <w:sz w:val="24"/>
                <w:szCs w:val="24"/>
                <w:lang w:eastAsia="ar-SA"/>
              </w:rPr>
              <w:t xml:space="preserve">правке о перечне и объемах выполнения аналогичных </w:t>
            </w:r>
            <w:r w:rsidR="00BF1270">
              <w:rPr>
                <w:rFonts w:ascii="Times New Roman" w:hAnsi="Times New Roman"/>
                <w:bCs/>
                <w:sz w:val="24"/>
                <w:szCs w:val="24"/>
                <w:lang w:eastAsia="ar-SA"/>
              </w:rPr>
              <w:t>работ</w:t>
            </w:r>
            <w:r w:rsidR="00BF1270" w:rsidRPr="00747521">
              <w:rPr>
                <w:rFonts w:ascii="Times New Roman" w:hAnsi="Times New Roman"/>
                <w:bCs/>
                <w:sz w:val="24"/>
                <w:szCs w:val="24"/>
                <w:lang w:eastAsia="ar-SA"/>
              </w:rPr>
              <w:t xml:space="preserve"> за 201</w:t>
            </w:r>
            <w:r w:rsidR="00BF1270">
              <w:rPr>
                <w:rFonts w:ascii="Times New Roman" w:hAnsi="Times New Roman"/>
                <w:bCs/>
                <w:sz w:val="24"/>
                <w:szCs w:val="24"/>
                <w:lang w:eastAsia="ar-SA"/>
              </w:rPr>
              <w:t>1</w:t>
            </w:r>
            <w:r w:rsidR="00BF1270" w:rsidRPr="00747521">
              <w:rPr>
                <w:rFonts w:ascii="Times New Roman" w:hAnsi="Times New Roman"/>
                <w:bCs/>
                <w:sz w:val="24"/>
                <w:szCs w:val="24"/>
                <w:lang w:eastAsia="ar-SA"/>
              </w:rPr>
              <w:t>-2015 годы</w:t>
            </w:r>
            <w:r w:rsidR="00BF1270">
              <w:rPr>
                <w:rFonts w:ascii="Times New Roman" w:hAnsi="Times New Roman"/>
                <w:bCs/>
                <w:sz w:val="24"/>
                <w:szCs w:val="24"/>
                <w:lang w:eastAsia="ar-SA"/>
              </w:rPr>
              <w:t>»</w:t>
            </w:r>
            <w:r w:rsidR="00BF1270" w:rsidRPr="006E7610">
              <w:rPr>
                <w:rFonts w:ascii="Times New Roman" w:hAnsi="Times New Roman"/>
                <w:bCs/>
                <w:sz w:val="24"/>
                <w:szCs w:val="24"/>
                <w:lang w:eastAsia="ar-SA"/>
              </w:rPr>
              <w:t xml:space="preserve"> (форма </w:t>
            </w:r>
            <w:r w:rsidR="00BF1270">
              <w:rPr>
                <w:rFonts w:ascii="Times New Roman" w:hAnsi="Times New Roman"/>
                <w:bCs/>
                <w:sz w:val="24"/>
                <w:szCs w:val="24"/>
                <w:lang w:eastAsia="ar-SA"/>
              </w:rPr>
              <w:t>5</w:t>
            </w:r>
            <w:r w:rsidR="00BF1270" w:rsidRPr="006E7610">
              <w:rPr>
                <w:rFonts w:ascii="Times New Roman" w:hAnsi="Times New Roman"/>
                <w:bCs/>
                <w:sz w:val="24"/>
                <w:szCs w:val="24"/>
                <w:lang w:eastAsia="ar-SA"/>
              </w:rPr>
              <w:t xml:space="preserve"> Приложения №</w:t>
            </w:r>
            <w:r w:rsidR="00BF1270">
              <w:rPr>
                <w:rFonts w:ascii="Times New Roman" w:hAnsi="Times New Roman"/>
                <w:bCs/>
                <w:sz w:val="24"/>
                <w:szCs w:val="24"/>
                <w:lang w:eastAsia="ar-SA"/>
              </w:rPr>
              <w:t> </w:t>
            </w:r>
            <w:r w:rsidR="00BF1270" w:rsidRPr="006E7610">
              <w:rPr>
                <w:rFonts w:ascii="Times New Roman" w:hAnsi="Times New Roman"/>
                <w:bCs/>
                <w:sz w:val="24"/>
                <w:szCs w:val="24"/>
                <w:lang w:eastAsia="ar-SA"/>
              </w:rPr>
              <w:t xml:space="preserve">1 </w:t>
            </w:r>
            <w:r w:rsidR="00BF1270">
              <w:rPr>
                <w:rFonts w:ascii="Times New Roman" w:hAnsi="Times New Roman"/>
                <w:bCs/>
                <w:sz w:val="24"/>
                <w:szCs w:val="24"/>
                <w:lang w:eastAsia="ar-SA"/>
              </w:rPr>
              <w:t xml:space="preserve">к </w:t>
            </w:r>
            <w:r w:rsidR="00BF1270" w:rsidRPr="006E7610">
              <w:rPr>
                <w:rFonts w:ascii="Times New Roman" w:hAnsi="Times New Roman"/>
                <w:bCs/>
                <w:sz w:val="24"/>
                <w:szCs w:val="24"/>
                <w:lang w:eastAsia="ar-SA"/>
              </w:rPr>
              <w:t>Документации)</w:t>
            </w:r>
            <w:r w:rsidRPr="00747521">
              <w:rPr>
                <w:rFonts w:ascii="Times New Roman" w:hAnsi="Times New Roman"/>
                <w:bCs/>
                <w:sz w:val="24"/>
                <w:szCs w:val="24"/>
                <w:lang w:eastAsia="ar-SA"/>
              </w:rPr>
              <w:t>, а также не предоставления копий документов, подтверждающих выполнение аналогичных работ (справка о стоимости выполненных работ и затрат (форма КС-3) и т.п.), заявке такого Участника будет присуждаться 0 баллов по данному критерию.</w:t>
            </w:r>
            <w:proofErr w:type="gramEnd"/>
          </w:p>
          <w:p w:rsidR="00B065A5" w:rsidRPr="00D04160" w:rsidRDefault="00747521" w:rsidP="00747521">
            <w:pPr>
              <w:spacing w:after="0" w:line="240" w:lineRule="auto"/>
              <w:jc w:val="both"/>
              <w:rPr>
                <w:rFonts w:ascii="Times New Roman" w:eastAsia="Times New Roman" w:hAnsi="Times New Roman"/>
                <w:sz w:val="24"/>
                <w:szCs w:val="24"/>
              </w:rPr>
            </w:pPr>
            <w:r w:rsidRPr="00747521">
              <w:rPr>
                <w:rFonts w:ascii="Times New Roman" w:hAnsi="Times New Roman"/>
                <w:b/>
                <w:bCs/>
                <w:sz w:val="24"/>
                <w:szCs w:val="24"/>
                <w:lang w:eastAsia="ar-SA"/>
              </w:rPr>
              <w:t xml:space="preserve">Сведения, указанные в </w:t>
            </w:r>
            <w:r w:rsidR="00BF1270" w:rsidRPr="00BF1270">
              <w:rPr>
                <w:rFonts w:ascii="Times New Roman" w:hAnsi="Times New Roman"/>
                <w:b/>
                <w:bCs/>
                <w:sz w:val="24"/>
                <w:szCs w:val="24"/>
                <w:lang w:eastAsia="ar-SA"/>
              </w:rPr>
              <w:t>«Справке о перечне и объемах выполнения аналогичных работ за 2011-2015 годы» (форма 5 Приложения № 1 к Документации)</w:t>
            </w:r>
            <w:r w:rsidRPr="00747521">
              <w:rPr>
                <w:rFonts w:ascii="Times New Roman" w:hAnsi="Times New Roman"/>
                <w:b/>
                <w:bCs/>
                <w:sz w:val="24"/>
                <w:szCs w:val="24"/>
                <w:lang w:eastAsia="ar-SA"/>
              </w:rPr>
              <w:t>, но не подтвержденные документами о выполнении работ, а также выполненные не в указанный период не учитываются при оценке.</w:t>
            </w:r>
          </w:p>
        </w:tc>
      </w:tr>
      <w:tr w:rsidR="00B065A5" w:rsidTr="00B80B90">
        <w:trPr>
          <w:trHeight w:val="632"/>
        </w:trPr>
        <w:tc>
          <w:tcPr>
            <w:tcW w:w="993" w:type="dxa"/>
            <w:tcBorders>
              <w:top w:val="single" w:sz="4" w:space="0" w:color="000000"/>
              <w:left w:val="single" w:sz="4" w:space="0" w:color="000000"/>
              <w:bottom w:val="single" w:sz="4" w:space="0" w:color="000000"/>
            </w:tcBorders>
            <w:shd w:val="clear" w:color="auto" w:fill="auto"/>
          </w:tcPr>
          <w:p w:rsidR="00B065A5" w:rsidRPr="00076FED" w:rsidRDefault="00B065A5"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B065A5" w:rsidRPr="00A91C61" w:rsidRDefault="00A91C61" w:rsidP="005B23DC">
            <w:pPr>
              <w:spacing w:after="0" w:line="240" w:lineRule="auto"/>
              <w:rPr>
                <w:rFonts w:ascii="Times New Roman" w:eastAsia="Times New Roman" w:hAnsi="Times New Roman" w:cs="Times New Roman"/>
                <w:sz w:val="24"/>
                <w:szCs w:val="24"/>
              </w:rPr>
            </w:pPr>
            <w:r w:rsidRPr="00A91C61">
              <w:rPr>
                <w:rFonts w:ascii="Times New Roman" w:hAnsi="Times New Roman" w:cs="Times New Roman"/>
                <w:sz w:val="24"/>
                <w:szCs w:val="24"/>
                <w:lang w:eastAsia="ar-SA"/>
              </w:rPr>
              <w:t>Деловая репутация (20%)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91C61" w:rsidRPr="00A91C61" w:rsidRDefault="00A91C61" w:rsidP="00A91C61">
            <w:pPr>
              <w:suppressAutoHyphens/>
              <w:spacing w:after="0"/>
              <w:jc w:val="both"/>
              <w:rPr>
                <w:rFonts w:ascii="Times New Roman" w:hAnsi="Times New Roman" w:cs="Times New Roman"/>
                <w:sz w:val="24"/>
                <w:szCs w:val="24"/>
              </w:rPr>
            </w:pPr>
            <w:r w:rsidRPr="00A91C61">
              <w:rPr>
                <w:rFonts w:ascii="Times New Roman" w:hAnsi="Times New Roman" w:cs="Times New Roman"/>
                <w:sz w:val="24"/>
                <w:szCs w:val="24"/>
              </w:rPr>
              <w:t xml:space="preserve">Оценка заявок по критерию «Деловая репутация»  осуществляется  на основании анализа предоставленных в составе заявки рекомендательных писем и отзывов о </w:t>
            </w:r>
            <w:r w:rsidRPr="00A91C61">
              <w:rPr>
                <w:rFonts w:ascii="Times New Roman" w:hAnsi="Times New Roman" w:cs="Times New Roman"/>
                <w:sz w:val="24"/>
                <w:szCs w:val="24"/>
              </w:rPr>
              <w:lastRenderedPageBreak/>
              <w:t>выполнении аналогичных работ</w:t>
            </w:r>
            <w:r w:rsidR="001D5F34">
              <w:rPr>
                <w:rFonts w:ascii="Times New Roman" w:hAnsi="Times New Roman" w:cs="Times New Roman"/>
                <w:sz w:val="24"/>
                <w:szCs w:val="24"/>
              </w:rPr>
              <w:t>*</w:t>
            </w:r>
            <w:r w:rsidR="00F4710F">
              <w:rPr>
                <w:rFonts w:ascii="Times New Roman" w:hAnsi="Times New Roman" w:cs="Times New Roman"/>
                <w:sz w:val="24"/>
                <w:szCs w:val="24"/>
              </w:rPr>
              <w:t xml:space="preserve"> (далее – отзывов)</w:t>
            </w:r>
            <w:r w:rsidRPr="00A91C61">
              <w:rPr>
                <w:rFonts w:ascii="Times New Roman" w:hAnsi="Times New Roman" w:cs="Times New Roman"/>
                <w:sz w:val="24"/>
                <w:szCs w:val="24"/>
              </w:rPr>
              <w:t xml:space="preserve">, указанных в </w:t>
            </w:r>
            <w:r w:rsidR="00BF1270">
              <w:rPr>
                <w:rFonts w:ascii="Times New Roman" w:hAnsi="Times New Roman"/>
                <w:bCs/>
                <w:sz w:val="24"/>
                <w:szCs w:val="24"/>
                <w:lang w:eastAsia="ar-SA"/>
              </w:rPr>
              <w:t>«С</w:t>
            </w:r>
            <w:r w:rsidR="00BF1270" w:rsidRPr="00747521">
              <w:rPr>
                <w:rFonts w:ascii="Times New Roman" w:hAnsi="Times New Roman"/>
                <w:bCs/>
                <w:sz w:val="24"/>
                <w:szCs w:val="24"/>
                <w:lang w:eastAsia="ar-SA"/>
              </w:rPr>
              <w:t xml:space="preserve">правке о перечне и объемах выполнения аналогичных </w:t>
            </w:r>
            <w:r w:rsidR="00BF1270">
              <w:rPr>
                <w:rFonts w:ascii="Times New Roman" w:hAnsi="Times New Roman"/>
                <w:bCs/>
                <w:sz w:val="24"/>
                <w:szCs w:val="24"/>
                <w:lang w:eastAsia="ar-SA"/>
              </w:rPr>
              <w:t>работ</w:t>
            </w:r>
            <w:r w:rsidR="00BF1270" w:rsidRPr="00747521">
              <w:rPr>
                <w:rFonts w:ascii="Times New Roman" w:hAnsi="Times New Roman"/>
                <w:bCs/>
                <w:sz w:val="24"/>
                <w:szCs w:val="24"/>
                <w:lang w:eastAsia="ar-SA"/>
              </w:rPr>
              <w:t xml:space="preserve"> за 201</w:t>
            </w:r>
            <w:r w:rsidR="00BF1270">
              <w:rPr>
                <w:rFonts w:ascii="Times New Roman" w:hAnsi="Times New Roman"/>
                <w:bCs/>
                <w:sz w:val="24"/>
                <w:szCs w:val="24"/>
                <w:lang w:eastAsia="ar-SA"/>
              </w:rPr>
              <w:t>1</w:t>
            </w:r>
            <w:r w:rsidR="00BF1270" w:rsidRPr="00747521">
              <w:rPr>
                <w:rFonts w:ascii="Times New Roman" w:hAnsi="Times New Roman"/>
                <w:bCs/>
                <w:sz w:val="24"/>
                <w:szCs w:val="24"/>
                <w:lang w:eastAsia="ar-SA"/>
              </w:rPr>
              <w:t>-2015 годы</w:t>
            </w:r>
            <w:r w:rsidR="00BF1270">
              <w:rPr>
                <w:rFonts w:ascii="Times New Roman" w:hAnsi="Times New Roman"/>
                <w:bCs/>
                <w:sz w:val="24"/>
                <w:szCs w:val="24"/>
                <w:lang w:eastAsia="ar-SA"/>
              </w:rPr>
              <w:t>»</w:t>
            </w:r>
            <w:r w:rsidR="00BF1270" w:rsidRPr="006E7610">
              <w:rPr>
                <w:rFonts w:ascii="Times New Roman" w:hAnsi="Times New Roman"/>
                <w:bCs/>
                <w:sz w:val="24"/>
                <w:szCs w:val="24"/>
                <w:lang w:eastAsia="ar-SA"/>
              </w:rPr>
              <w:t xml:space="preserve"> (форма </w:t>
            </w:r>
            <w:r w:rsidR="00BF1270">
              <w:rPr>
                <w:rFonts w:ascii="Times New Roman" w:hAnsi="Times New Roman"/>
                <w:bCs/>
                <w:sz w:val="24"/>
                <w:szCs w:val="24"/>
                <w:lang w:eastAsia="ar-SA"/>
              </w:rPr>
              <w:t>5</w:t>
            </w:r>
            <w:r w:rsidR="00BF1270" w:rsidRPr="006E7610">
              <w:rPr>
                <w:rFonts w:ascii="Times New Roman" w:hAnsi="Times New Roman"/>
                <w:bCs/>
                <w:sz w:val="24"/>
                <w:szCs w:val="24"/>
                <w:lang w:eastAsia="ar-SA"/>
              </w:rPr>
              <w:t xml:space="preserve"> Приложения №</w:t>
            </w:r>
            <w:r w:rsidR="00BF1270">
              <w:rPr>
                <w:rFonts w:ascii="Times New Roman" w:hAnsi="Times New Roman"/>
                <w:bCs/>
                <w:sz w:val="24"/>
                <w:szCs w:val="24"/>
                <w:lang w:eastAsia="ar-SA"/>
              </w:rPr>
              <w:t> </w:t>
            </w:r>
            <w:r w:rsidR="00BF1270" w:rsidRPr="006E7610">
              <w:rPr>
                <w:rFonts w:ascii="Times New Roman" w:hAnsi="Times New Roman"/>
                <w:bCs/>
                <w:sz w:val="24"/>
                <w:szCs w:val="24"/>
                <w:lang w:eastAsia="ar-SA"/>
              </w:rPr>
              <w:t xml:space="preserve">1 </w:t>
            </w:r>
            <w:r w:rsidR="00BF1270">
              <w:rPr>
                <w:rFonts w:ascii="Times New Roman" w:hAnsi="Times New Roman"/>
                <w:bCs/>
                <w:sz w:val="24"/>
                <w:szCs w:val="24"/>
                <w:lang w:eastAsia="ar-SA"/>
              </w:rPr>
              <w:t xml:space="preserve">к </w:t>
            </w:r>
            <w:r w:rsidR="00BF1270" w:rsidRPr="006E7610">
              <w:rPr>
                <w:rFonts w:ascii="Times New Roman" w:hAnsi="Times New Roman"/>
                <w:bCs/>
                <w:sz w:val="24"/>
                <w:szCs w:val="24"/>
                <w:lang w:eastAsia="ar-SA"/>
              </w:rPr>
              <w:t>Документации)</w:t>
            </w:r>
            <w:r w:rsidRPr="00A91C61">
              <w:rPr>
                <w:rFonts w:ascii="Times New Roman" w:hAnsi="Times New Roman" w:cs="Times New Roman"/>
                <w:sz w:val="24"/>
                <w:szCs w:val="24"/>
              </w:rPr>
              <w:t xml:space="preserve">. </w:t>
            </w:r>
          </w:p>
          <w:p w:rsidR="00A91C61" w:rsidRPr="00A91C61" w:rsidRDefault="00A91C61" w:rsidP="00A91C61">
            <w:pPr>
              <w:suppressAutoHyphens/>
              <w:spacing w:after="0"/>
              <w:jc w:val="both"/>
              <w:rPr>
                <w:rFonts w:ascii="Times New Roman" w:hAnsi="Times New Roman" w:cs="Times New Roman"/>
                <w:sz w:val="24"/>
                <w:szCs w:val="24"/>
              </w:rPr>
            </w:pPr>
            <w:r w:rsidRPr="00A91C61">
              <w:rPr>
                <w:rFonts w:ascii="Times New Roman" w:hAnsi="Times New Roman" w:cs="Times New Roman"/>
                <w:sz w:val="24"/>
                <w:szCs w:val="24"/>
              </w:rPr>
              <w:t>5 баллов - 9 отзывов и более;</w:t>
            </w:r>
          </w:p>
          <w:p w:rsidR="00A91C61" w:rsidRPr="00A91C61" w:rsidRDefault="00A91C61" w:rsidP="00A91C61">
            <w:pPr>
              <w:suppressAutoHyphens/>
              <w:spacing w:after="0"/>
              <w:jc w:val="both"/>
              <w:rPr>
                <w:rFonts w:ascii="Times New Roman" w:hAnsi="Times New Roman" w:cs="Times New Roman"/>
                <w:sz w:val="24"/>
                <w:szCs w:val="24"/>
              </w:rPr>
            </w:pPr>
            <w:r w:rsidRPr="00A91C61">
              <w:rPr>
                <w:rFonts w:ascii="Times New Roman" w:hAnsi="Times New Roman" w:cs="Times New Roman"/>
                <w:sz w:val="24"/>
                <w:szCs w:val="24"/>
              </w:rPr>
              <w:t>4 балла - 7-8 отзывов;</w:t>
            </w:r>
          </w:p>
          <w:p w:rsidR="00A91C61" w:rsidRPr="00A91C61" w:rsidRDefault="00A91C61" w:rsidP="00A91C61">
            <w:pPr>
              <w:suppressAutoHyphens/>
              <w:spacing w:after="0"/>
              <w:jc w:val="both"/>
              <w:rPr>
                <w:rFonts w:ascii="Times New Roman" w:hAnsi="Times New Roman" w:cs="Times New Roman"/>
                <w:sz w:val="24"/>
                <w:szCs w:val="24"/>
              </w:rPr>
            </w:pPr>
            <w:r w:rsidRPr="00A91C61">
              <w:rPr>
                <w:rFonts w:ascii="Times New Roman" w:hAnsi="Times New Roman" w:cs="Times New Roman"/>
                <w:sz w:val="24"/>
                <w:szCs w:val="24"/>
              </w:rPr>
              <w:t>3 балла- 5-6 отзывов;</w:t>
            </w:r>
          </w:p>
          <w:p w:rsidR="00A91C61" w:rsidRPr="00A91C61" w:rsidRDefault="00A91C61" w:rsidP="00A91C61">
            <w:pPr>
              <w:suppressAutoHyphens/>
              <w:spacing w:after="0"/>
              <w:jc w:val="both"/>
              <w:rPr>
                <w:rFonts w:ascii="Times New Roman" w:hAnsi="Times New Roman" w:cs="Times New Roman"/>
                <w:sz w:val="24"/>
                <w:szCs w:val="24"/>
              </w:rPr>
            </w:pPr>
            <w:r w:rsidRPr="00A91C61">
              <w:rPr>
                <w:rFonts w:ascii="Times New Roman" w:hAnsi="Times New Roman" w:cs="Times New Roman"/>
                <w:sz w:val="24"/>
                <w:szCs w:val="24"/>
              </w:rPr>
              <w:t>2 балла- 3-4 отзыва;</w:t>
            </w:r>
          </w:p>
          <w:p w:rsidR="00A91C61" w:rsidRPr="00A91C61" w:rsidRDefault="00A91C61" w:rsidP="00A91C61">
            <w:pPr>
              <w:suppressAutoHyphens/>
              <w:spacing w:after="0"/>
              <w:jc w:val="both"/>
              <w:rPr>
                <w:rFonts w:ascii="Times New Roman" w:hAnsi="Times New Roman" w:cs="Times New Roman"/>
                <w:sz w:val="24"/>
                <w:szCs w:val="24"/>
              </w:rPr>
            </w:pPr>
            <w:r w:rsidRPr="00A91C61">
              <w:rPr>
                <w:rFonts w:ascii="Times New Roman" w:hAnsi="Times New Roman" w:cs="Times New Roman"/>
                <w:sz w:val="24"/>
                <w:szCs w:val="24"/>
              </w:rPr>
              <w:t>1балл- 1-2 отзыва;</w:t>
            </w:r>
          </w:p>
          <w:p w:rsidR="00A91C61" w:rsidRPr="00A91C61" w:rsidRDefault="00A91C61" w:rsidP="00A91C61">
            <w:pPr>
              <w:suppressAutoHyphens/>
              <w:spacing w:after="0"/>
              <w:jc w:val="both"/>
              <w:rPr>
                <w:rFonts w:ascii="Times New Roman" w:hAnsi="Times New Roman" w:cs="Times New Roman"/>
                <w:sz w:val="24"/>
                <w:szCs w:val="24"/>
              </w:rPr>
            </w:pPr>
            <w:r w:rsidRPr="00A91C61">
              <w:rPr>
                <w:rFonts w:ascii="Times New Roman" w:hAnsi="Times New Roman" w:cs="Times New Roman"/>
                <w:sz w:val="24"/>
                <w:szCs w:val="24"/>
              </w:rPr>
              <w:t>0 баллов - 0 отзывов.</w:t>
            </w:r>
          </w:p>
          <w:p w:rsidR="00A91C61" w:rsidRPr="00A91C61" w:rsidRDefault="00A91C61" w:rsidP="00A91C61">
            <w:pPr>
              <w:suppressAutoHyphens/>
              <w:spacing w:after="0"/>
              <w:jc w:val="both"/>
              <w:rPr>
                <w:rFonts w:ascii="Times New Roman" w:hAnsi="Times New Roman" w:cs="Times New Roman"/>
                <w:sz w:val="24"/>
                <w:szCs w:val="24"/>
              </w:rPr>
            </w:pPr>
            <w:r w:rsidRPr="00A91C61">
              <w:rPr>
                <w:rFonts w:ascii="Times New Roman" w:hAnsi="Times New Roman" w:cs="Times New Roman"/>
                <w:sz w:val="24"/>
                <w:szCs w:val="24"/>
              </w:rPr>
              <w:t>Все отзывы от одного юридического лица будут считаться как один отзыв.</w:t>
            </w:r>
          </w:p>
          <w:p w:rsidR="00A91C61" w:rsidRPr="00A91C61" w:rsidRDefault="00A91C61" w:rsidP="00A91C61">
            <w:pPr>
              <w:suppressAutoHyphens/>
              <w:spacing w:after="0"/>
              <w:jc w:val="both"/>
              <w:rPr>
                <w:rFonts w:ascii="Times New Roman" w:hAnsi="Times New Roman" w:cs="Times New Roman"/>
                <w:sz w:val="24"/>
                <w:szCs w:val="24"/>
              </w:rPr>
            </w:pPr>
            <w:r w:rsidRPr="00A91C61">
              <w:rPr>
                <w:rFonts w:ascii="Times New Roman" w:hAnsi="Times New Roman" w:cs="Times New Roman"/>
                <w:sz w:val="24"/>
                <w:szCs w:val="24"/>
              </w:rPr>
              <w:t>В случае не предоставления отзывов о выполнении аналогичных работ, заявке такого Участника будет  присуждаться 0 баллов по данному критерию.</w:t>
            </w:r>
          </w:p>
          <w:p w:rsidR="00664B48" w:rsidRPr="006C0748" w:rsidRDefault="00852536" w:rsidP="00A91C61">
            <w:pPr>
              <w:tabs>
                <w:tab w:val="left" w:pos="6987"/>
              </w:tabs>
              <w:spacing w:after="0" w:line="240" w:lineRule="auto"/>
              <w:jc w:val="both"/>
              <w:rPr>
                <w:rFonts w:ascii="Times New Roman" w:eastAsia="Calibri" w:hAnsi="Times New Roman" w:cs="Times New Roman"/>
                <w:sz w:val="24"/>
                <w:szCs w:val="24"/>
                <w:lang w:eastAsia="ru-RU"/>
              </w:rPr>
            </w:pPr>
            <w:r>
              <w:rPr>
                <w:rFonts w:ascii="Times New Roman" w:hAnsi="Times New Roman" w:cs="Times New Roman"/>
                <w:sz w:val="24"/>
                <w:szCs w:val="24"/>
              </w:rPr>
              <w:t>О</w:t>
            </w:r>
            <w:r w:rsidR="00A91C61" w:rsidRPr="00A91C61">
              <w:rPr>
                <w:rFonts w:ascii="Times New Roman" w:hAnsi="Times New Roman" w:cs="Times New Roman"/>
                <w:sz w:val="24"/>
                <w:szCs w:val="24"/>
              </w:rPr>
              <w:t xml:space="preserve">тзывы о выполнении работ, не указанных в </w:t>
            </w:r>
            <w:r w:rsidR="00BF1270">
              <w:rPr>
                <w:rFonts w:ascii="Times New Roman" w:hAnsi="Times New Roman"/>
                <w:bCs/>
                <w:sz w:val="24"/>
                <w:szCs w:val="24"/>
                <w:lang w:eastAsia="ar-SA"/>
              </w:rPr>
              <w:t>«С</w:t>
            </w:r>
            <w:r w:rsidR="00BF1270" w:rsidRPr="00747521">
              <w:rPr>
                <w:rFonts w:ascii="Times New Roman" w:hAnsi="Times New Roman"/>
                <w:bCs/>
                <w:sz w:val="24"/>
                <w:szCs w:val="24"/>
                <w:lang w:eastAsia="ar-SA"/>
              </w:rPr>
              <w:t xml:space="preserve">правке о перечне и объемах выполнения аналогичных </w:t>
            </w:r>
            <w:r w:rsidR="00BF1270">
              <w:rPr>
                <w:rFonts w:ascii="Times New Roman" w:hAnsi="Times New Roman"/>
                <w:bCs/>
                <w:sz w:val="24"/>
                <w:szCs w:val="24"/>
                <w:lang w:eastAsia="ar-SA"/>
              </w:rPr>
              <w:t>работ</w:t>
            </w:r>
            <w:r w:rsidR="00BF1270" w:rsidRPr="00747521">
              <w:rPr>
                <w:rFonts w:ascii="Times New Roman" w:hAnsi="Times New Roman"/>
                <w:bCs/>
                <w:sz w:val="24"/>
                <w:szCs w:val="24"/>
                <w:lang w:eastAsia="ar-SA"/>
              </w:rPr>
              <w:t xml:space="preserve"> за 201</w:t>
            </w:r>
            <w:r w:rsidR="00BF1270">
              <w:rPr>
                <w:rFonts w:ascii="Times New Roman" w:hAnsi="Times New Roman"/>
                <w:bCs/>
                <w:sz w:val="24"/>
                <w:szCs w:val="24"/>
                <w:lang w:eastAsia="ar-SA"/>
              </w:rPr>
              <w:t>1</w:t>
            </w:r>
            <w:r w:rsidR="00BF1270" w:rsidRPr="00747521">
              <w:rPr>
                <w:rFonts w:ascii="Times New Roman" w:hAnsi="Times New Roman"/>
                <w:bCs/>
                <w:sz w:val="24"/>
                <w:szCs w:val="24"/>
                <w:lang w:eastAsia="ar-SA"/>
              </w:rPr>
              <w:t>-2015 годы</w:t>
            </w:r>
            <w:r w:rsidR="00BF1270">
              <w:rPr>
                <w:rFonts w:ascii="Times New Roman" w:hAnsi="Times New Roman"/>
                <w:bCs/>
                <w:sz w:val="24"/>
                <w:szCs w:val="24"/>
                <w:lang w:eastAsia="ar-SA"/>
              </w:rPr>
              <w:t>»</w:t>
            </w:r>
            <w:r w:rsidR="00BF1270" w:rsidRPr="006E7610">
              <w:rPr>
                <w:rFonts w:ascii="Times New Roman" w:hAnsi="Times New Roman"/>
                <w:bCs/>
                <w:sz w:val="24"/>
                <w:szCs w:val="24"/>
                <w:lang w:eastAsia="ar-SA"/>
              </w:rPr>
              <w:t xml:space="preserve"> (форма </w:t>
            </w:r>
            <w:r w:rsidR="00BF1270">
              <w:rPr>
                <w:rFonts w:ascii="Times New Roman" w:hAnsi="Times New Roman"/>
                <w:bCs/>
                <w:sz w:val="24"/>
                <w:szCs w:val="24"/>
                <w:lang w:eastAsia="ar-SA"/>
              </w:rPr>
              <w:t>5</w:t>
            </w:r>
            <w:r w:rsidR="00BF1270" w:rsidRPr="006E7610">
              <w:rPr>
                <w:rFonts w:ascii="Times New Roman" w:hAnsi="Times New Roman"/>
                <w:bCs/>
                <w:sz w:val="24"/>
                <w:szCs w:val="24"/>
                <w:lang w:eastAsia="ar-SA"/>
              </w:rPr>
              <w:t xml:space="preserve"> Приложения №</w:t>
            </w:r>
            <w:r w:rsidR="00BF1270">
              <w:rPr>
                <w:rFonts w:ascii="Times New Roman" w:hAnsi="Times New Roman"/>
                <w:bCs/>
                <w:sz w:val="24"/>
                <w:szCs w:val="24"/>
                <w:lang w:eastAsia="ar-SA"/>
              </w:rPr>
              <w:t> </w:t>
            </w:r>
            <w:r w:rsidR="00BF1270" w:rsidRPr="006E7610">
              <w:rPr>
                <w:rFonts w:ascii="Times New Roman" w:hAnsi="Times New Roman"/>
                <w:bCs/>
                <w:sz w:val="24"/>
                <w:szCs w:val="24"/>
                <w:lang w:eastAsia="ar-SA"/>
              </w:rPr>
              <w:t xml:space="preserve">1 </w:t>
            </w:r>
            <w:r w:rsidR="00BF1270">
              <w:rPr>
                <w:rFonts w:ascii="Times New Roman" w:hAnsi="Times New Roman"/>
                <w:bCs/>
                <w:sz w:val="24"/>
                <w:szCs w:val="24"/>
                <w:lang w:eastAsia="ar-SA"/>
              </w:rPr>
              <w:t xml:space="preserve">к </w:t>
            </w:r>
            <w:r w:rsidR="00BF1270" w:rsidRPr="006E7610">
              <w:rPr>
                <w:rFonts w:ascii="Times New Roman" w:hAnsi="Times New Roman"/>
                <w:bCs/>
                <w:sz w:val="24"/>
                <w:szCs w:val="24"/>
                <w:lang w:eastAsia="ar-SA"/>
              </w:rPr>
              <w:t>Документации)</w:t>
            </w:r>
            <w:r w:rsidR="00A91C61" w:rsidRPr="00A91C61">
              <w:rPr>
                <w:rFonts w:ascii="Times New Roman" w:hAnsi="Times New Roman" w:cs="Times New Roman"/>
                <w:sz w:val="24"/>
                <w:szCs w:val="24"/>
              </w:rPr>
              <w:t>, не учитываются при оценке.</w:t>
            </w:r>
          </w:p>
        </w:tc>
      </w:tr>
    </w:tbl>
    <w:p w:rsid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E65E43" w:rsidRPr="003A70E9" w:rsidRDefault="00E65E43" w:rsidP="00220653">
      <w:pPr>
        <w:suppressAutoHyphens/>
        <w:spacing w:after="0" w:line="240" w:lineRule="auto"/>
        <w:jc w:val="both"/>
        <w:rPr>
          <w:rFonts w:ascii="Times New Roman" w:eastAsia="Times New Roman" w:hAnsi="Times New Roman" w:cs="Times New Roman"/>
          <w:b/>
          <w:sz w:val="24"/>
          <w:szCs w:val="24"/>
          <w:lang w:eastAsia="ar-SA"/>
        </w:rPr>
      </w:pPr>
      <w:r w:rsidRPr="003A70E9">
        <w:rPr>
          <w:rFonts w:ascii="Times New Roman" w:eastAsia="Times New Roman" w:hAnsi="Times New Roman" w:cs="Times New Roman"/>
          <w:b/>
          <w:sz w:val="24"/>
          <w:szCs w:val="24"/>
          <w:lang w:eastAsia="ar-SA"/>
        </w:rPr>
        <w:t>* Аналогичными признаются работы по ремонту котлов</w:t>
      </w:r>
      <w:r w:rsidR="00AE0A21">
        <w:rPr>
          <w:rFonts w:ascii="Times New Roman" w:eastAsia="Times New Roman" w:hAnsi="Times New Roman" w:cs="Times New Roman"/>
          <w:b/>
          <w:sz w:val="24"/>
          <w:szCs w:val="24"/>
          <w:lang w:eastAsia="ar-SA"/>
        </w:rPr>
        <w:t>.</w:t>
      </w:r>
    </w:p>
    <w:p w:rsidR="00E65E43" w:rsidRPr="00244A6A" w:rsidRDefault="00E65E43" w:rsidP="00220653">
      <w:pPr>
        <w:suppressAutoHyphens/>
        <w:spacing w:after="0" w:line="240" w:lineRule="auto"/>
        <w:jc w:val="both"/>
        <w:rPr>
          <w:rFonts w:ascii="Times New Roman" w:eastAsia="Times New Roman" w:hAnsi="Times New Roman" w:cs="Times New Roman"/>
          <w:sz w:val="24"/>
          <w:szCs w:val="24"/>
          <w:lang w:eastAsia="ar-SA"/>
        </w:rPr>
      </w:pPr>
    </w:p>
    <w:p w:rsidR="000D69BB" w:rsidRPr="003A2F0D" w:rsidRDefault="000D69BB" w:rsidP="000D69BB">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3A2F0D">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3A2F0D">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w:t>
      </w:r>
      <w:r w:rsidR="00C02FFF">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z w:val="24"/>
          <w:szCs w:val="24"/>
          <w:lang w:eastAsia="ar-SA"/>
        </w:rPr>
        <w:t>.3. п. 4.</w:t>
      </w:r>
      <w:r w:rsidR="00C02FFF">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z w:val="24"/>
          <w:szCs w:val="24"/>
          <w:lang w:eastAsia="ar-SA"/>
        </w:rPr>
        <w:t>.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44C7D" w:rsidRDefault="000D69BB" w:rsidP="00644C7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244A6A"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C53F17">
        <w:rPr>
          <w:rFonts w:ascii="Times New Roman" w:eastAsia="Times New Roman" w:hAnsi="Times New Roman" w:cs="Times New Roman"/>
          <w:b/>
          <w:sz w:val="24"/>
          <w:szCs w:val="24"/>
          <w:lang w:eastAsia="ar-SA"/>
        </w:rPr>
        <w:t>4.12.2.</w:t>
      </w:r>
      <w:r w:rsidRPr="00244A6A">
        <w:rPr>
          <w:rFonts w:ascii="Times New Roman" w:eastAsia="Times New Roman" w:hAnsi="Times New Roman" w:cs="Times New Roman"/>
          <w:sz w:val="24"/>
          <w:szCs w:val="24"/>
          <w:lang w:eastAsia="ar-SA"/>
        </w:rPr>
        <w:t xml:space="preserve"> </w:t>
      </w:r>
      <w:r w:rsidRPr="00F15974">
        <w:rPr>
          <w:rFonts w:ascii="Times New Roman" w:eastAsia="Times New Roman" w:hAnsi="Times New Roman" w:cs="Times New Roman"/>
          <w:b/>
          <w:sz w:val="24"/>
          <w:szCs w:val="24"/>
          <w:lang w:eastAsia="ar-SA"/>
        </w:rPr>
        <w:t>Оформле</w:t>
      </w:r>
      <w:r w:rsidR="000F14E3">
        <w:rPr>
          <w:rFonts w:ascii="Times New Roman" w:eastAsia="Times New Roman" w:hAnsi="Times New Roman" w:cs="Times New Roman"/>
          <w:b/>
          <w:sz w:val="24"/>
          <w:szCs w:val="24"/>
          <w:lang w:eastAsia="ar-SA"/>
        </w:rPr>
        <w:t>ние решения Комиссии по закупке</w:t>
      </w:r>
    </w:p>
    <w:p w:rsidR="00D14062" w:rsidRPr="003A2F0D" w:rsidRDefault="00D14062"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и оценивает такие заявки</w:t>
      </w:r>
      <w:r w:rsidRPr="003A2F0D">
        <w:rPr>
          <w:rFonts w:ascii="Times New Roman" w:eastAsia="Times New Roman" w:hAnsi="Times New Roman" w:cs="Times New Roman"/>
          <w:sz w:val="24"/>
          <w:szCs w:val="24"/>
          <w:lang w:eastAsia="ar-SA"/>
        </w:rPr>
        <w:t>.</w:t>
      </w:r>
    </w:p>
    <w:p w:rsidR="00D14062" w:rsidRPr="003A2F0D" w:rsidRDefault="00D14062" w:rsidP="00D14062">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D14062" w:rsidRDefault="00D14062" w:rsidP="00D14062">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w:t>
      </w:r>
      <w:r>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z w:val="24"/>
          <w:szCs w:val="24"/>
          <w:lang w:eastAsia="ar-SA"/>
        </w:rPr>
        <w:t xml:space="preserve">оговора, обо всех Участниках закупки, подавших заявки, об отклоненных заявках с обоснованием причин отклонения, о принятом </w:t>
      </w:r>
      <w:proofErr w:type="gramStart"/>
      <w:r w:rsidRPr="003A2F0D">
        <w:rPr>
          <w:rFonts w:ascii="Times New Roman" w:eastAsia="Times New Roman" w:hAnsi="Times New Roman" w:cs="Times New Roman"/>
          <w:sz w:val="24"/>
          <w:szCs w:val="24"/>
          <w:lang w:eastAsia="ar-SA"/>
        </w:rPr>
        <w:t>решении</w:t>
      </w:r>
      <w:proofErr w:type="gramEnd"/>
      <w:r w:rsidRPr="003A2F0D">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3A2F0D">
        <w:rPr>
          <w:rFonts w:ascii="Times New Roman" w:eastAsia="Times New Roman" w:hAnsi="Times New Roman" w:cs="Times New Roman"/>
          <w:sz w:val="24"/>
          <w:szCs w:val="24"/>
          <w:lang w:eastAsia="ar-SA"/>
        </w:rPr>
        <w:t>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w:t>
      </w:r>
      <w:proofErr w:type="gramEnd"/>
      <w:r w:rsidRPr="003A2F0D">
        <w:rPr>
          <w:rFonts w:ascii="Times New Roman" w:eastAsia="Times New Roman" w:hAnsi="Times New Roman" w:cs="Times New Roman"/>
          <w:sz w:val="24"/>
          <w:szCs w:val="24"/>
          <w:lang w:eastAsia="ar-SA"/>
        </w:rPr>
        <w:t xml:space="preserve">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5675F5" w:rsidRPr="003A2F0D" w:rsidRDefault="005675F5" w:rsidP="00C42A5C">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При наличии единственного Участника запроса предложений его заявка </w:t>
      </w:r>
      <w:r w:rsidRPr="005675F5">
        <w:rPr>
          <w:rFonts w:ascii="Times New Roman" w:eastAsia="Times New Roman" w:hAnsi="Times New Roman" w:cs="Times New Roman"/>
          <w:sz w:val="24"/>
          <w:szCs w:val="24"/>
          <w:lang w:eastAsia="ar-SA"/>
        </w:rPr>
        <w:t>оценивается</w:t>
      </w:r>
      <w:r w:rsidRPr="003A2F0D">
        <w:rPr>
          <w:rFonts w:ascii="Times New Roman" w:eastAsia="Times New Roman" w:hAnsi="Times New Roman" w:cs="Times New Roman"/>
          <w:sz w:val="24"/>
          <w:szCs w:val="24"/>
          <w:lang w:eastAsia="ar-SA"/>
        </w:rPr>
        <w:t>,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244A6A" w:rsidRPr="00244A6A" w:rsidRDefault="00244A6A" w:rsidP="00C42A5C">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C42A5C">
      <w:pPr>
        <w:suppressAutoHyphens/>
        <w:spacing w:after="0" w:line="240" w:lineRule="auto"/>
        <w:outlineLvl w:val="1"/>
        <w:rPr>
          <w:rFonts w:ascii="Times New Roman" w:eastAsia="Times New Roman" w:hAnsi="Times New Roman" w:cs="Times New Roman"/>
          <w:sz w:val="24"/>
          <w:szCs w:val="24"/>
          <w:lang w:eastAsia="ar-SA"/>
        </w:rPr>
      </w:pPr>
      <w:bookmarkStart w:id="89" w:name="_Toc386464007"/>
      <w:bookmarkStart w:id="90" w:name="_Toc403634883"/>
      <w:bookmarkStart w:id="91" w:name="_Toc403725267"/>
      <w:bookmarkStart w:id="92" w:name="_Toc403725338"/>
      <w:bookmarkStart w:id="93" w:name="_Toc447784641"/>
      <w:bookmarkStart w:id="94" w:name="_Toc453688087"/>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89"/>
      <w:bookmarkEnd w:id="90"/>
      <w:bookmarkEnd w:id="91"/>
      <w:bookmarkEnd w:id="92"/>
      <w:bookmarkEnd w:id="93"/>
      <w:bookmarkEnd w:id="94"/>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4B5530">
        <w:rPr>
          <w:rFonts w:ascii="Times New Roman" w:eastAsia="Times New Roman" w:hAnsi="Times New Roman" w:cs="Times New Roman"/>
          <w:b/>
          <w:sz w:val="24"/>
          <w:szCs w:val="24"/>
          <w:lang w:eastAsia="ar-SA"/>
        </w:rPr>
        <w:t>4.13.1.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с которым заключается Договор в соответствии с п. 4.</w:t>
      </w:r>
      <w:r>
        <w:rPr>
          <w:rFonts w:ascii="Times New Roman" w:eastAsia="Times New Roman" w:hAnsi="Times New Roman" w:cs="Times New Roman"/>
          <w:sz w:val="24"/>
          <w:szCs w:val="24"/>
          <w:lang w:eastAsia="ar-SA"/>
        </w:rPr>
        <w:t>12.3., обязан заключить Договор</w:t>
      </w:r>
      <w:r w:rsidRPr="003A2F0D">
        <w:rPr>
          <w:rFonts w:ascii="Times New Roman" w:eastAsia="Times New Roman" w:hAnsi="Times New Roman" w:cs="Times New Roman"/>
          <w:sz w:val="24"/>
          <w:szCs w:val="24"/>
          <w:lang w:eastAsia="ar-SA"/>
        </w:rPr>
        <w:t xml:space="preserve">,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Документации, с учетом существенных условий, указанных в протоколе Комиссии по закупке.</w:t>
      </w:r>
    </w:p>
    <w:p w:rsidR="00C42A5C"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w:t>
      </w:r>
      <w:proofErr w:type="gramStart"/>
      <w:r>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sidR="00F96F09">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такой Участник запроса предложений признается </w:t>
      </w:r>
      <w:proofErr w:type="gramStart"/>
      <w:r w:rsidRPr="003A2F0D">
        <w:rPr>
          <w:rFonts w:ascii="Times New Roman" w:eastAsia="Times New Roman" w:hAnsi="Times New Roman" w:cs="Times New Roman"/>
          <w:sz w:val="24"/>
          <w:szCs w:val="24"/>
          <w:lang w:eastAsia="ar-SA"/>
        </w:rPr>
        <w:t>Заказчиком</w:t>
      </w:r>
      <w:proofErr w:type="gramEnd"/>
      <w:r w:rsidRPr="003A2F0D">
        <w:rPr>
          <w:rFonts w:ascii="Times New Roman" w:eastAsia="Times New Roman" w:hAnsi="Times New Roman" w:cs="Times New Roman"/>
          <w:sz w:val="24"/>
          <w:szCs w:val="24"/>
          <w:lang w:eastAsia="ar-SA"/>
        </w:rPr>
        <w:t xml:space="preserve"> уклонившимся от заключения Договора.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 xml:space="preserve">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w:t>
      </w:r>
      <w:proofErr w:type="gramStart"/>
      <w:r w:rsidRPr="003A2F0D">
        <w:rPr>
          <w:rFonts w:ascii="Times New Roman" w:eastAsia="Times New Roman" w:hAnsi="Times New Roman" w:cs="Times New Roman"/>
          <w:sz w:val="24"/>
          <w:szCs w:val="24"/>
          <w:lang w:eastAsia="ar-SA"/>
        </w:rPr>
        <w:t xml:space="preserve">В течение 5 календарных дней с момента получения от Заказчика уведомления по любым каналам </w:t>
      </w:r>
      <w:r w:rsidRPr="003A2F0D">
        <w:rPr>
          <w:rFonts w:ascii="Times New Roman" w:eastAsia="Times New Roman" w:hAnsi="Times New Roman" w:cs="Times New Roman"/>
          <w:sz w:val="24"/>
          <w:szCs w:val="24"/>
          <w:lang w:eastAsia="ar-SA"/>
        </w:rPr>
        <w:lastRenderedPageBreak/>
        <w:t>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w:t>
      </w:r>
      <w:proofErr w:type="gramEnd"/>
      <w:r w:rsidRPr="003A2F0D">
        <w:rPr>
          <w:rFonts w:ascii="Times New Roman" w:eastAsia="Times New Roman" w:hAnsi="Times New Roman" w:cs="Times New Roman"/>
          <w:sz w:val="24"/>
          <w:szCs w:val="24"/>
          <w:lang w:eastAsia="ar-SA"/>
        </w:rPr>
        <w:t xml:space="preserve"> Документации. 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3A2F0D">
        <w:rPr>
          <w:rFonts w:ascii="Times New Roman" w:eastAsia="Times New Roman" w:hAnsi="Times New Roman" w:cs="Times New Roman"/>
          <w:sz w:val="24"/>
          <w:szCs w:val="24"/>
          <w:lang w:eastAsia="ar-SA"/>
        </w:rPr>
        <w:t xml:space="preserve"> Документации.</w:t>
      </w:r>
    </w:p>
    <w:p w:rsidR="00244A6A" w:rsidRPr="00244A6A" w:rsidRDefault="00C42A5C" w:rsidP="00F96F09">
      <w:pPr>
        <w:tabs>
          <w:tab w:val="left" w:pos="709"/>
        </w:tabs>
        <w:suppressAutoHyphens/>
        <w:spacing w:after="0" w:line="240" w:lineRule="auto"/>
        <w:ind w:firstLine="426"/>
        <w:jc w:val="both"/>
        <w:rPr>
          <w:rFonts w:ascii="Times New Roman" w:eastAsia="Calibri" w:hAnsi="Times New Roman" w:cs="Times New Roman"/>
          <w:b/>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00C754DB">
        <w:rPr>
          <w:rFonts w:ascii="Times New Roman" w:eastAsia="Times New Roman" w:hAnsi="Times New Roman" w:cs="Times New Roman"/>
          <w:sz w:val="24"/>
          <w:szCs w:val="24"/>
          <w:lang w:eastAsia="ar-SA"/>
        </w:rPr>
        <w:t>.</w:t>
      </w:r>
    </w:p>
    <w:p w:rsidR="00F96F09" w:rsidRDefault="00F96F09" w:rsidP="00FF565A">
      <w:pPr>
        <w:spacing w:after="0" w:line="240" w:lineRule="auto"/>
        <w:rPr>
          <w:rFonts w:ascii="Times New Roman" w:eastAsia="Times New Roman" w:hAnsi="Times New Roman" w:cs="Times New Roman"/>
          <w:b/>
          <w:sz w:val="24"/>
          <w:szCs w:val="24"/>
          <w:lang w:eastAsia="ar-SA"/>
        </w:rPr>
      </w:pPr>
      <w:bookmarkStart w:id="95" w:name="_Toc386464008"/>
      <w:bookmarkStart w:id="96" w:name="_Toc403634884"/>
      <w:bookmarkStart w:id="97" w:name="_Toc403725268"/>
      <w:bookmarkStart w:id="98" w:name="_Toc403725339"/>
    </w:p>
    <w:p w:rsidR="00F96F09" w:rsidRPr="00244A6A" w:rsidRDefault="00244A6A" w:rsidP="00FF565A">
      <w:pPr>
        <w:suppressAutoHyphens/>
        <w:spacing w:after="0" w:line="240" w:lineRule="auto"/>
        <w:outlineLvl w:val="1"/>
        <w:rPr>
          <w:rFonts w:ascii="Times New Roman" w:eastAsia="Times New Roman" w:hAnsi="Times New Roman" w:cs="Times New Roman"/>
          <w:bCs/>
          <w:sz w:val="24"/>
          <w:szCs w:val="24"/>
          <w:lang w:eastAsia="ar-SA"/>
        </w:rPr>
      </w:pPr>
      <w:bookmarkStart w:id="99" w:name="_Toc447784642"/>
      <w:bookmarkStart w:id="100" w:name="_Toc453688088"/>
      <w:r w:rsidRPr="00244A6A">
        <w:rPr>
          <w:rFonts w:ascii="Times New Roman" w:eastAsia="Times New Roman" w:hAnsi="Times New Roman" w:cs="Times New Roman"/>
          <w:b/>
          <w:sz w:val="24"/>
          <w:szCs w:val="24"/>
          <w:lang w:eastAsia="ar-SA"/>
        </w:rPr>
        <w:t>4.14.</w:t>
      </w:r>
      <w:bookmarkEnd w:id="95"/>
      <w:bookmarkEnd w:id="96"/>
      <w:bookmarkEnd w:id="97"/>
      <w:bookmarkEnd w:id="98"/>
      <w:r w:rsidR="00F96F09">
        <w:rPr>
          <w:rFonts w:ascii="Times New Roman" w:eastAsia="Times New Roman" w:hAnsi="Times New Roman" w:cs="Times New Roman"/>
          <w:b/>
          <w:sz w:val="24"/>
          <w:szCs w:val="24"/>
          <w:lang w:eastAsia="ar-SA"/>
        </w:rPr>
        <w:t xml:space="preserve"> </w:t>
      </w:r>
      <w:r w:rsidR="00F96F09" w:rsidRPr="00244A6A">
        <w:rPr>
          <w:rFonts w:ascii="Times New Roman" w:eastAsia="Times New Roman" w:hAnsi="Times New Roman" w:cs="Times New Roman"/>
          <w:b/>
          <w:sz w:val="24"/>
          <w:szCs w:val="24"/>
          <w:lang w:eastAsia="ar-SA"/>
        </w:rPr>
        <w:t>Обеспечение заявки</w:t>
      </w:r>
      <w:bookmarkEnd w:id="99"/>
      <w:bookmarkEnd w:id="100"/>
    </w:p>
    <w:p w:rsidR="00F96F09" w:rsidRPr="00244A6A" w:rsidRDefault="00F96F09" w:rsidP="00010A89">
      <w:pPr>
        <w:suppressAutoHyphens/>
        <w:spacing w:after="0" w:line="240" w:lineRule="auto"/>
        <w:ind w:firstLine="426"/>
        <w:jc w:val="both"/>
        <w:rPr>
          <w:rFonts w:ascii="Times New Roman" w:eastAsia="Times New Roman" w:hAnsi="Times New Roman" w:cs="Times New Roman"/>
          <w:b/>
          <w:sz w:val="24"/>
          <w:szCs w:val="24"/>
          <w:lang w:eastAsia="ar-SA"/>
        </w:rPr>
      </w:pPr>
      <w:r w:rsidRPr="00EC32D3">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Pr>
          <w:rFonts w:ascii="Times New Roman" w:eastAsia="Times New Roman" w:hAnsi="Times New Roman" w:cs="Times New Roman"/>
          <w:bCs/>
          <w:sz w:val="24"/>
          <w:szCs w:val="24"/>
          <w:lang w:eastAsia="ar-SA"/>
        </w:rPr>
        <w:t>.</w:t>
      </w:r>
      <w:r w:rsidRPr="00244A6A">
        <w:rPr>
          <w:rFonts w:ascii="Times New Roman" w:eastAsia="Times New Roman" w:hAnsi="Times New Roman" w:cs="Times New Roman"/>
          <w:bCs/>
          <w:sz w:val="24"/>
          <w:szCs w:val="24"/>
          <w:lang w:eastAsia="ar-SA"/>
        </w:rPr>
        <w:t xml:space="preserve"> </w:t>
      </w:r>
    </w:p>
    <w:p w:rsidR="00244A6A" w:rsidRPr="00244A6A" w:rsidRDefault="00244A6A" w:rsidP="00FF565A">
      <w:pPr>
        <w:spacing w:after="0" w:line="240" w:lineRule="auto"/>
        <w:rPr>
          <w:rFonts w:ascii="Times New Roman" w:eastAsia="Times New Roman" w:hAnsi="Times New Roman" w:cs="Times New Roman"/>
          <w:b/>
          <w:sz w:val="24"/>
          <w:szCs w:val="24"/>
          <w:lang w:eastAsia="ar-SA"/>
        </w:rPr>
      </w:pPr>
    </w:p>
    <w:p w:rsidR="00244A6A" w:rsidRPr="00244A6A" w:rsidRDefault="00244A6A" w:rsidP="00F96F09">
      <w:pPr>
        <w:suppressAutoHyphens/>
        <w:spacing w:after="0" w:line="240" w:lineRule="auto"/>
        <w:outlineLvl w:val="1"/>
        <w:rPr>
          <w:rFonts w:ascii="Times New Roman" w:eastAsia="Times New Roman" w:hAnsi="Times New Roman" w:cs="Times New Roman"/>
          <w:sz w:val="24"/>
          <w:szCs w:val="24"/>
          <w:lang w:eastAsia="ar-SA"/>
        </w:rPr>
      </w:pPr>
      <w:bookmarkStart w:id="101" w:name="_Toc386464009"/>
      <w:bookmarkStart w:id="102" w:name="_Toc403634885"/>
      <w:bookmarkStart w:id="103" w:name="_Toc403725269"/>
      <w:bookmarkStart w:id="104" w:name="_Toc403725340"/>
      <w:bookmarkStart w:id="105" w:name="_Toc447784643"/>
      <w:bookmarkStart w:id="106" w:name="_Toc453688089"/>
      <w:r w:rsidRPr="00244A6A">
        <w:rPr>
          <w:rFonts w:ascii="Times New Roman" w:eastAsia="Times New Roman" w:hAnsi="Times New Roman" w:cs="Times New Roman"/>
          <w:b/>
          <w:sz w:val="24"/>
          <w:szCs w:val="24"/>
          <w:lang w:eastAsia="ar-SA"/>
        </w:rPr>
        <w:t xml:space="preserve">4.15. </w:t>
      </w:r>
      <w:bookmarkStart w:id="107" w:name="_Toc386464010"/>
      <w:bookmarkStart w:id="108" w:name="_Toc403634886"/>
      <w:bookmarkStart w:id="109" w:name="_Toc403725270"/>
      <w:bookmarkStart w:id="110" w:name="_Toc403725341"/>
      <w:bookmarkEnd w:id="101"/>
      <w:bookmarkEnd w:id="102"/>
      <w:bookmarkEnd w:id="103"/>
      <w:bookmarkEnd w:id="104"/>
      <w:r w:rsidRPr="00244A6A">
        <w:rPr>
          <w:rFonts w:ascii="Times New Roman" w:eastAsia="Times New Roman" w:hAnsi="Times New Roman" w:cs="Times New Roman"/>
          <w:b/>
          <w:sz w:val="24"/>
          <w:szCs w:val="24"/>
          <w:lang w:eastAsia="ar-SA"/>
        </w:rPr>
        <w:t>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107"/>
      <w:bookmarkEnd w:id="108"/>
      <w:bookmarkEnd w:id="109"/>
      <w:bookmarkEnd w:id="110"/>
      <w:bookmarkEnd w:id="105"/>
      <w:bookmarkEnd w:id="106"/>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E00637">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E00637">
        <w:rPr>
          <w:rFonts w:ascii="Times New Roman" w:eastAsia="Times New Roman" w:hAnsi="Times New Roman" w:cs="Times New Roman"/>
          <w:b/>
          <w:sz w:val="24"/>
          <w:szCs w:val="24"/>
          <w:lang w:eastAsia="ar-SA"/>
        </w:rPr>
        <w:t>.1.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Закупка, проводимая в соответствии с Документацией, регулируется Положением о закупке товаров, работ, услуг </w:t>
      </w:r>
      <w:r w:rsidRPr="00494547">
        <w:rPr>
          <w:rFonts w:ascii="Times New Roman" w:eastAsia="Times New Roman" w:hAnsi="Times New Roman" w:cs="Times New Roman"/>
          <w:sz w:val="24"/>
          <w:szCs w:val="24"/>
          <w:lang w:eastAsia="ar-SA"/>
        </w:rPr>
        <w:t>АО «МЭС»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D5A20" w:rsidRPr="00244A6A"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r w:rsidR="00244A6A" w:rsidRPr="00244A6A">
        <w:rPr>
          <w:rFonts w:ascii="Times New Roman" w:eastAsia="Times New Roman" w:hAnsi="Times New Roman" w:cs="Times New Roman"/>
          <w:spacing w:val="1"/>
          <w:sz w:val="24"/>
          <w:szCs w:val="24"/>
          <w:lang w:eastAsia="ar-SA"/>
        </w:rPr>
        <w:t>.</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11" w:name="_Ref55336310"/>
      <w:bookmarkStart w:id="112" w:name="_Ref93265116"/>
      <w:bookmarkStart w:id="113" w:name="_Ref93264992"/>
      <w:bookmarkStart w:id="114" w:name="_Ref89649494"/>
      <w:bookmarkStart w:id="115" w:name="_Ref34763774"/>
    </w:p>
    <w:p w:rsidR="00413FD3" w:rsidRPr="00EC2A9F" w:rsidRDefault="00413FD3" w:rsidP="00EC2A9F">
      <w:pPr>
        <w:pStyle w:val="1"/>
        <w:numPr>
          <w:ilvl w:val="0"/>
          <w:numId w:val="0"/>
        </w:numPr>
        <w:jc w:val="center"/>
        <w:rPr>
          <w:rFonts w:eastAsia="MS Mincho"/>
          <w:b/>
          <w:snapToGrid w:val="0"/>
          <w:lang w:val="ru-RU"/>
        </w:rPr>
      </w:pPr>
      <w:bookmarkStart w:id="116" w:name="_Toc453688090"/>
      <w:r w:rsidRPr="00EC2A9F">
        <w:rPr>
          <w:rFonts w:eastAsia="MS Mincho"/>
          <w:b/>
          <w:snapToGrid w:val="0"/>
        </w:rPr>
        <w:t>5. Т</w:t>
      </w:r>
      <w:r w:rsidR="00EC2A9F">
        <w:rPr>
          <w:rFonts w:eastAsia="MS Mincho"/>
          <w:b/>
          <w:snapToGrid w:val="0"/>
          <w:lang w:val="ru-RU"/>
        </w:rPr>
        <w:t>ехническое</w:t>
      </w:r>
      <w:r w:rsidRPr="00EC2A9F">
        <w:rPr>
          <w:rFonts w:eastAsia="MS Mincho"/>
          <w:b/>
          <w:snapToGrid w:val="0"/>
        </w:rPr>
        <w:t xml:space="preserve"> </w:t>
      </w:r>
      <w:r w:rsidR="00EC2A9F">
        <w:rPr>
          <w:rFonts w:eastAsia="MS Mincho"/>
          <w:b/>
          <w:snapToGrid w:val="0"/>
          <w:lang w:val="ru-RU"/>
        </w:rPr>
        <w:t>задание</w:t>
      </w:r>
      <w:bookmarkEnd w:id="116"/>
    </w:p>
    <w:p w:rsidR="00DD5A20" w:rsidRPr="00644C7D" w:rsidRDefault="00413FD3" w:rsidP="003B6FE3">
      <w:pPr>
        <w:spacing w:after="0" w:line="240" w:lineRule="auto"/>
        <w:rPr>
          <w:rFonts w:ascii="Times New Roman" w:eastAsia="Times New Roman" w:hAnsi="Times New Roman" w:cs="Times New Roman"/>
          <w:b/>
          <w:sz w:val="24"/>
          <w:szCs w:val="24"/>
          <w:lang w:eastAsia="ru-RU"/>
        </w:rPr>
      </w:pPr>
      <w:bookmarkStart w:id="117" w:name="_Toc348353686"/>
      <w:r w:rsidRPr="00644C7D">
        <w:rPr>
          <w:rFonts w:ascii="Times New Roman" w:eastAsia="MS Mincho" w:hAnsi="Times New Roman" w:cs="Times New Roman"/>
          <w:b/>
          <w:bCs/>
          <w:snapToGrid w:val="0"/>
          <w:spacing w:val="20"/>
          <w:sz w:val="24"/>
          <w:szCs w:val="24"/>
          <w:lang w:eastAsia="ar-SA"/>
        </w:rPr>
        <w:t xml:space="preserve">5.1. </w:t>
      </w:r>
      <w:bookmarkEnd w:id="117"/>
      <w:r w:rsidR="000C2F53" w:rsidRPr="000C2F53">
        <w:rPr>
          <w:rFonts w:ascii="Times New Roman" w:eastAsia="Times New Roman" w:hAnsi="Times New Roman" w:cs="Times New Roman"/>
          <w:b/>
          <w:sz w:val="24"/>
          <w:szCs w:val="24"/>
          <w:lang w:eastAsia="ru-RU"/>
        </w:rPr>
        <w:t>Общие положения</w:t>
      </w:r>
    </w:p>
    <w:p w:rsidR="00335731" w:rsidRDefault="00335731" w:rsidP="00335731">
      <w:pPr>
        <w:tabs>
          <w:tab w:val="left" w:pos="567"/>
        </w:tabs>
        <w:autoSpaceDE w:val="0"/>
        <w:autoSpaceDN w:val="0"/>
        <w:adjustRightInd w:val="0"/>
        <w:ind w:firstLine="567"/>
        <w:jc w:val="both"/>
        <w:rPr>
          <w:rFonts w:ascii="Times New Roman" w:hAnsi="Times New Roman" w:cs="Times New Roman"/>
          <w:sz w:val="24"/>
          <w:szCs w:val="24"/>
          <w:lang w:eastAsia="ru-RU"/>
        </w:rPr>
      </w:pPr>
      <w:r w:rsidRPr="00335731">
        <w:rPr>
          <w:rFonts w:ascii="Times New Roman" w:hAnsi="Times New Roman" w:cs="Times New Roman"/>
          <w:sz w:val="24"/>
          <w:szCs w:val="24"/>
          <w:lang w:eastAsia="ru-RU"/>
        </w:rPr>
        <w:t xml:space="preserve">Основанием для выполнения работ по </w:t>
      </w:r>
      <w:r w:rsidRPr="00335731">
        <w:rPr>
          <w:rFonts w:ascii="Times New Roman" w:hAnsi="Times New Roman" w:cs="Times New Roman"/>
          <w:b/>
          <w:sz w:val="24"/>
          <w:szCs w:val="24"/>
          <w:lang w:eastAsia="ru-RU"/>
        </w:rPr>
        <w:t xml:space="preserve">капитальному ремонту с полной заменой поверхностей нагрева и техническому освидетельствованию водогрейного котла ПТВМ-50 ст. №8 в котельном цехе </w:t>
      </w:r>
      <w:proofErr w:type="spellStart"/>
      <w:r w:rsidRPr="00335731">
        <w:rPr>
          <w:rFonts w:ascii="Times New Roman" w:hAnsi="Times New Roman" w:cs="Times New Roman"/>
          <w:b/>
          <w:sz w:val="24"/>
          <w:szCs w:val="24"/>
          <w:lang w:eastAsia="ru-RU"/>
        </w:rPr>
        <w:t>г.п</w:t>
      </w:r>
      <w:proofErr w:type="spellEnd"/>
      <w:r w:rsidRPr="00335731">
        <w:rPr>
          <w:rFonts w:ascii="Times New Roman" w:hAnsi="Times New Roman" w:cs="Times New Roman"/>
          <w:b/>
          <w:sz w:val="24"/>
          <w:szCs w:val="24"/>
          <w:lang w:eastAsia="ru-RU"/>
        </w:rPr>
        <w:t>. Никель</w:t>
      </w:r>
      <w:r w:rsidRPr="00335731">
        <w:rPr>
          <w:rFonts w:ascii="Times New Roman" w:hAnsi="Times New Roman" w:cs="Times New Roman"/>
          <w:sz w:val="24"/>
          <w:szCs w:val="24"/>
          <w:lang w:eastAsia="ru-RU"/>
        </w:rPr>
        <w:t xml:space="preserve"> является план капитального ремонта основных фондов АО «МЭС» на  2016 год.</w:t>
      </w:r>
    </w:p>
    <w:p w:rsidR="00700F1E" w:rsidRPr="00AA262A" w:rsidRDefault="00700F1E" w:rsidP="00AA262A">
      <w:pPr>
        <w:rPr>
          <w:rFonts w:ascii="Times New Roman" w:hAnsi="Times New Roman" w:cs="Times New Roman"/>
          <w:b/>
          <w:sz w:val="24"/>
          <w:szCs w:val="24"/>
          <w:lang w:eastAsia="ru-RU"/>
        </w:rPr>
      </w:pPr>
      <w:r w:rsidRPr="00AA262A">
        <w:rPr>
          <w:rFonts w:ascii="Times New Roman" w:hAnsi="Times New Roman" w:cs="Times New Roman"/>
          <w:b/>
          <w:sz w:val="24"/>
          <w:szCs w:val="24"/>
          <w:lang w:eastAsia="ru-RU"/>
        </w:rPr>
        <w:t>5.2. 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6508"/>
      </w:tblGrid>
      <w:tr w:rsidR="00700F1E" w:rsidRPr="00700F1E" w:rsidTr="00240C1B">
        <w:tc>
          <w:tcPr>
            <w:tcW w:w="2977" w:type="dxa"/>
          </w:tcPr>
          <w:p w:rsidR="00700F1E" w:rsidRPr="00700F1E" w:rsidRDefault="00700F1E" w:rsidP="00700F1E">
            <w:pPr>
              <w:spacing w:line="240" w:lineRule="auto"/>
              <w:jc w:val="both"/>
              <w:rPr>
                <w:rFonts w:ascii="Times New Roman" w:hAnsi="Times New Roman" w:cs="Times New Roman"/>
                <w:color w:val="000000"/>
                <w:sz w:val="24"/>
                <w:szCs w:val="24"/>
              </w:rPr>
            </w:pPr>
            <w:r w:rsidRPr="00700F1E">
              <w:rPr>
                <w:rFonts w:ascii="Times New Roman" w:hAnsi="Times New Roman" w:cs="Times New Roman"/>
                <w:color w:val="000000"/>
                <w:sz w:val="24"/>
                <w:szCs w:val="24"/>
              </w:rPr>
              <w:t xml:space="preserve">Заказчик </w:t>
            </w:r>
            <w:r w:rsidRPr="00700F1E">
              <w:rPr>
                <w:rFonts w:ascii="Times New Roman" w:hAnsi="Times New Roman" w:cs="Times New Roman"/>
                <w:sz w:val="24"/>
                <w:szCs w:val="24"/>
              </w:rPr>
              <w:t>работ</w:t>
            </w:r>
          </w:p>
        </w:tc>
        <w:tc>
          <w:tcPr>
            <w:tcW w:w="6508" w:type="dxa"/>
          </w:tcPr>
          <w:p w:rsidR="00700F1E" w:rsidRPr="00700F1E" w:rsidRDefault="00700F1E" w:rsidP="00700F1E">
            <w:pPr>
              <w:spacing w:line="240" w:lineRule="auto"/>
              <w:jc w:val="both"/>
              <w:rPr>
                <w:rFonts w:ascii="Times New Roman" w:hAnsi="Times New Roman" w:cs="Times New Roman"/>
                <w:color w:val="000000"/>
                <w:sz w:val="24"/>
                <w:szCs w:val="24"/>
              </w:rPr>
            </w:pPr>
            <w:r w:rsidRPr="00700F1E">
              <w:rPr>
                <w:rFonts w:ascii="Times New Roman" w:hAnsi="Times New Roman" w:cs="Times New Roman"/>
                <w:color w:val="000000"/>
                <w:sz w:val="24"/>
                <w:szCs w:val="24"/>
              </w:rPr>
              <w:t>Акционерное общество «</w:t>
            </w:r>
            <w:proofErr w:type="spellStart"/>
            <w:r w:rsidRPr="00700F1E">
              <w:rPr>
                <w:rFonts w:ascii="Times New Roman" w:hAnsi="Times New Roman" w:cs="Times New Roman"/>
                <w:color w:val="000000"/>
                <w:sz w:val="24"/>
                <w:szCs w:val="24"/>
              </w:rPr>
              <w:t>Мурманэнергосбыт</w:t>
            </w:r>
            <w:proofErr w:type="spellEnd"/>
            <w:r w:rsidRPr="00700F1E">
              <w:rPr>
                <w:rFonts w:ascii="Times New Roman" w:hAnsi="Times New Roman" w:cs="Times New Roman"/>
                <w:color w:val="000000"/>
                <w:sz w:val="24"/>
                <w:szCs w:val="24"/>
              </w:rPr>
              <w:t>» (АО «МЭС»)</w:t>
            </w:r>
          </w:p>
        </w:tc>
      </w:tr>
      <w:tr w:rsidR="00700F1E" w:rsidRPr="00700F1E" w:rsidTr="00240C1B">
        <w:tc>
          <w:tcPr>
            <w:tcW w:w="2977" w:type="dxa"/>
          </w:tcPr>
          <w:p w:rsidR="00700F1E" w:rsidRPr="00700F1E" w:rsidRDefault="00700F1E" w:rsidP="00700F1E">
            <w:pPr>
              <w:spacing w:line="240" w:lineRule="auto"/>
              <w:jc w:val="both"/>
              <w:rPr>
                <w:rFonts w:ascii="Times New Roman" w:hAnsi="Times New Roman" w:cs="Times New Roman"/>
                <w:color w:val="000000"/>
                <w:sz w:val="24"/>
                <w:szCs w:val="24"/>
              </w:rPr>
            </w:pPr>
            <w:r w:rsidRPr="00700F1E">
              <w:rPr>
                <w:rFonts w:ascii="Times New Roman" w:hAnsi="Times New Roman" w:cs="Times New Roman"/>
                <w:color w:val="000000"/>
                <w:sz w:val="24"/>
                <w:szCs w:val="24"/>
              </w:rPr>
              <w:t>Адрес заказчика</w:t>
            </w:r>
          </w:p>
        </w:tc>
        <w:tc>
          <w:tcPr>
            <w:tcW w:w="6508" w:type="dxa"/>
          </w:tcPr>
          <w:p w:rsidR="00700F1E" w:rsidRPr="00700F1E" w:rsidRDefault="00700F1E" w:rsidP="00700F1E">
            <w:pPr>
              <w:spacing w:line="240" w:lineRule="auto"/>
              <w:jc w:val="both"/>
              <w:rPr>
                <w:rFonts w:ascii="Times New Roman" w:hAnsi="Times New Roman" w:cs="Times New Roman"/>
                <w:color w:val="000000"/>
                <w:sz w:val="24"/>
                <w:szCs w:val="24"/>
              </w:rPr>
            </w:pPr>
            <w:smartTag w:uri="urn:schemas-microsoft-com:office:smarttags" w:element="metricconverter">
              <w:smartTagPr>
                <w:attr w:name="ProductID" w:val="183034, г"/>
              </w:smartTagPr>
              <w:r w:rsidRPr="00700F1E">
                <w:rPr>
                  <w:rFonts w:ascii="Times New Roman" w:hAnsi="Times New Roman" w:cs="Times New Roman"/>
                  <w:color w:val="000000"/>
                  <w:sz w:val="24"/>
                  <w:szCs w:val="24"/>
                </w:rPr>
                <w:t>183034, г</w:t>
              </w:r>
            </w:smartTag>
            <w:r w:rsidRPr="00700F1E">
              <w:rPr>
                <w:rFonts w:ascii="Times New Roman" w:hAnsi="Times New Roman" w:cs="Times New Roman"/>
                <w:color w:val="000000"/>
                <w:sz w:val="24"/>
                <w:szCs w:val="24"/>
              </w:rPr>
              <w:t>. Мурманск, ул. Свердлова, д.39</w:t>
            </w:r>
          </w:p>
        </w:tc>
      </w:tr>
      <w:tr w:rsidR="00700F1E" w:rsidRPr="00700F1E" w:rsidTr="00240C1B">
        <w:tc>
          <w:tcPr>
            <w:tcW w:w="2977" w:type="dxa"/>
          </w:tcPr>
          <w:p w:rsidR="00700F1E" w:rsidRPr="00700F1E" w:rsidRDefault="00700F1E" w:rsidP="00700F1E">
            <w:pPr>
              <w:spacing w:line="240" w:lineRule="auto"/>
              <w:jc w:val="both"/>
              <w:rPr>
                <w:rFonts w:ascii="Times New Roman" w:hAnsi="Times New Roman" w:cs="Times New Roman"/>
                <w:color w:val="000000"/>
                <w:sz w:val="24"/>
                <w:szCs w:val="24"/>
              </w:rPr>
            </w:pPr>
            <w:r w:rsidRPr="00700F1E">
              <w:rPr>
                <w:rFonts w:ascii="Times New Roman" w:hAnsi="Times New Roman" w:cs="Times New Roman"/>
                <w:color w:val="000000"/>
                <w:sz w:val="24"/>
                <w:szCs w:val="24"/>
              </w:rPr>
              <w:t xml:space="preserve">Срок выполнения работ </w:t>
            </w:r>
          </w:p>
        </w:tc>
        <w:tc>
          <w:tcPr>
            <w:tcW w:w="6508" w:type="dxa"/>
          </w:tcPr>
          <w:p w:rsidR="00700F1E" w:rsidRPr="00700F1E" w:rsidRDefault="00700F1E" w:rsidP="00700F1E">
            <w:pPr>
              <w:spacing w:line="240" w:lineRule="auto"/>
              <w:jc w:val="both"/>
              <w:rPr>
                <w:rFonts w:ascii="Times New Roman" w:hAnsi="Times New Roman" w:cs="Times New Roman"/>
                <w:sz w:val="24"/>
                <w:szCs w:val="24"/>
              </w:rPr>
            </w:pPr>
            <w:r w:rsidRPr="00700F1E">
              <w:rPr>
                <w:rFonts w:ascii="Times New Roman" w:hAnsi="Times New Roman" w:cs="Times New Roman"/>
                <w:sz w:val="24"/>
                <w:szCs w:val="24"/>
              </w:rPr>
              <w:t>с момента подписания договора по 31.10.2016 г. включительно</w:t>
            </w:r>
          </w:p>
        </w:tc>
      </w:tr>
      <w:tr w:rsidR="00700F1E" w:rsidRPr="00700F1E" w:rsidTr="00240C1B">
        <w:tc>
          <w:tcPr>
            <w:tcW w:w="2977" w:type="dxa"/>
          </w:tcPr>
          <w:p w:rsidR="00700F1E" w:rsidRPr="00700F1E" w:rsidRDefault="00700F1E" w:rsidP="00700F1E">
            <w:pPr>
              <w:spacing w:line="240" w:lineRule="auto"/>
              <w:jc w:val="both"/>
              <w:rPr>
                <w:rFonts w:ascii="Times New Roman" w:hAnsi="Times New Roman" w:cs="Times New Roman"/>
                <w:color w:val="000000"/>
                <w:sz w:val="24"/>
                <w:szCs w:val="24"/>
              </w:rPr>
            </w:pPr>
            <w:r w:rsidRPr="00700F1E">
              <w:rPr>
                <w:rFonts w:ascii="Times New Roman" w:hAnsi="Times New Roman" w:cs="Times New Roman"/>
                <w:color w:val="000000"/>
                <w:sz w:val="24"/>
                <w:szCs w:val="24"/>
              </w:rPr>
              <w:t>Место выполнения работ</w:t>
            </w:r>
          </w:p>
        </w:tc>
        <w:tc>
          <w:tcPr>
            <w:tcW w:w="6508" w:type="dxa"/>
          </w:tcPr>
          <w:p w:rsidR="00700F1E" w:rsidRPr="00700F1E" w:rsidRDefault="00700F1E" w:rsidP="00700F1E">
            <w:pPr>
              <w:spacing w:line="240" w:lineRule="auto"/>
              <w:jc w:val="both"/>
              <w:rPr>
                <w:rFonts w:ascii="Times New Roman" w:hAnsi="Times New Roman" w:cs="Times New Roman"/>
                <w:b/>
                <w:color w:val="000000"/>
                <w:sz w:val="24"/>
                <w:szCs w:val="24"/>
              </w:rPr>
            </w:pPr>
            <w:r w:rsidRPr="00700F1E">
              <w:rPr>
                <w:rFonts w:ascii="Times New Roman" w:hAnsi="Times New Roman" w:cs="Times New Roman"/>
                <w:b/>
                <w:color w:val="000000"/>
                <w:sz w:val="24"/>
                <w:szCs w:val="24"/>
              </w:rPr>
              <w:t xml:space="preserve">184420 </w:t>
            </w:r>
            <w:proofErr w:type="gramStart"/>
            <w:r w:rsidRPr="00700F1E">
              <w:rPr>
                <w:rFonts w:ascii="Times New Roman" w:hAnsi="Times New Roman" w:cs="Times New Roman"/>
                <w:b/>
                <w:color w:val="000000"/>
                <w:sz w:val="24"/>
                <w:szCs w:val="24"/>
              </w:rPr>
              <w:t>Мурманская</w:t>
            </w:r>
            <w:proofErr w:type="gramEnd"/>
            <w:r w:rsidRPr="00700F1E">
              <w:rPr>
                <w:rFonts w:ascii="Times New Roman" w:hAnsi="Times New Roman" w:cs="Times New Roman"/>
                <w:b/>
                <w:color w:val="000000"/>
                <w:sz w:val="24"/>
                <w:szCs w:val="24"/>
              </w:rPr>
              <w:t xml:space="preserve"> обл., г. п. Никель, ул. Советская, 14а</w:t>
            </w:r>
          </w:p>
        </w:tc>
      </w:tr>
      <w:tr w:rsidR="00700F1E" w:rsidRPr="00700F1E" w:rsidTr="00240C1B">
        <w:tc>
          <w:tcPr>
            <w:tcW w:w="2977" w:type="dxa"/>
          </w:tcPr>
          <w:p w:rsidR="00700F1E" w:rsidRPr="00700F1E" w:rsidRDefault="00700F1E" w:rsidP="00700F1E">
            <w:pPr>
              <w:spacing w:line="240" w:lineRule="auto"/>
              <w:jc w:val="both"/>
              <w:rPr>
                <w:rFonts w:ascii="Times New Roman" w:hAnsi="Times New Roman" w:cs="Times New Roman"/>
                <w:color w:val="000000"/>
                <w:sz w:val="24"/>
                <w:szCs w:val="24"/>
              </w:rPr>
            </w:pPr>
            <w:r w:rsidRPr="00700F1E">
              <w:rPr>
                <w:rFonts w:ascii="Times New Roman" w:hAnsi="Times New Roman" w:cs="Times New Roman"/>
                <w:color w:val="000000"/>
                <w:sz w:val="24"/>
                <w:szCs w:val="24"/>
              </w:rPr>
              <w:lastRenderedPageBreak/>
              <w:t>Завод-изготовитель,    год изготовления котла</w:t>
            </w:r>
          </w:p>
        </w:tc>
        <w:tc>
          <w:tcPr>
            <w:tcW w:w="6508" w:type="dxa"/>
          </w:tcPr>
          <w:p w:rsidR="00700F1E" w:rsidRPr="00700F1E" w:rsidRDefault="00700F1E" w:rsidP="00700F1E">
            <w:pPr>
              <w:spacing w:line="240" w:lineRule="auto"/>
              <w:jc w:val="both"/>
              <w:rPr>
                <w:rFonts w:ascii="Times New Roman" w:hAnsi="Times New Roman" w:cs="Times New Roman"/>
                <w:color w:val="000000"/>
                <w:sz w:val="24"/>
                <w:szCs w:val="24"/>
              </w:rPr>
            </w:pPr>
            <w:r w:rsidRPr="00700F1E">
              <w:rPr>
                <w:rFonts w:ascii="Times New Roman" w:hAnsi="Times New Roman" w:cs="Times New Roman"/>
                <w:sz w:val="24"/>
                <w:szCs w:val="24"/>
                <w:lang w:eastAsia="ru-RU"/>
              </w:rPr>
              <w:t>Дорогобужский</w:t>
            </w:r>
            <w:r w:rsidRPr="00700F1E">
              <w:rPr>
                <w:rFonts w:ascii="Times New Roman" w:hAnsi="Times New Roman" w:cs="Times New Roman"/>
                <w:color w:val="000000"/>
                <w:sz w:val="24"/>
                <w:szCs w:val="24"/>
              </w:rPr>
              <w:t xml:space="preserve"> котельный завод, 1965 год</w:t>
            </w:r>
          </w:p>
        </w:tc>
      </w:tr>
      <w:tr w:rsidR="00700F1E" w:rsidRPr="00700F1E" w:rsidTr="00240C1B">
        <w:tc>
          <w:tcPr>
            <w:tcW w:w="2977" w:type="dxa"/>
          </w:tcPr>
          <w:p w:rsidR="00700F1E" w:rsidRPr="00700F1E" w:rsidRDefault="00700F1E" w:rsidP="00700F1E">
            <w:pPr>
              <w:spacing w:line="240" w:lineRule="auto"/>
              <w:jc w:val="both"/>
              <w:rPr>
                <w:rFonts w:ascii="Times New Roman" w:hAnsi="Times New Roman" w:cs="Times New Roman"/>
                <w:color w:val="000000"/>
                <w:sz w:val="24"/>
                <w:szCs w:val="24"/>
              </w:rPr>
            </w:pPr>
            <w:r w:rsidRPr="00700F1E">
              <w:rPr>
                <w:rFonts w:ascii="Times New Roman" w:hAnsi="Times New Roman" w:cs="Times New Roman"/>
                <w:color w:val="000000"/>
                <w:sz w:val="24"/>
                <w:szCs w:val="24"/>
              </w:rPr>
              <w:t>Заводской номер</w:t>
            </w:r>
          </w:p>
        </w:tc>
        <w:tc>
          <w:tcPr>
            <w:tcW w:w="6508" w:type="dxa"/>
          </w:tcPr>
          <w:p w:rsidR="00700F1E" w:rsidRPr="00700F1E" w:rsidRDefault="00700F1E" w:rsidP="00700F1E">
            <w:pPr>
              <w:spacing w:line="240" w:lineRule="auto"/>
              <w:jc w:val="both"/>
              <w:rPr>
                <w:rFonts w:ascii="Times New Roman" w:hAnsi="Times New Roman" w:cs="Times New Roman"/>
                <w:color w:val="000000"/>
                <w:sz w:val="24"/>
                <w:szCs w:val="24"/>
              </w:rPr>
            </w:pPr>
            <w:r w:rsidRPr="00700F1E">
              <w:rPr>
                <w:rFonts w:ascii="Times New Roman" w:hAnsi="Times New Roman" w:cs="Times New Roman"/>
                <w:color w:val="000000"/>
                <w:sz w:val="24"/>
                <w:szCs w:val="24"/>
              </w:rPr>
              <w:t>№ 228</w:t>
            </w:r>
          </w:p>
        </w:tc>
      </w:tr>
      <w:tr w:rsidR="00700F1E" w:rsidRPr="00700F1E" w:rsidTr="00240C1B">
        <w:tc>
          <w:tcPr>
            <w:tcW w:w="2977" w:type="dxa"/>
          </w:tcPr>
          <w:p w:rsidR="00700F1E" w:rsidRPr="00700F1E" w:rsidRDefault="00700F1E" w:rsidP="00700F1E">
            <w:pPr>
              <w:spacing w:line="240" w:lineRule="auto"/>
              <w:jc w:val="both"/>
              <w:rPr>
                <w:rFonts w:ascii="Times New Roman" w:hAnsi="Times New Roman" w:cs="Times New Roman"/>
                <w:color w:val="000000"/>
                <w:sz w:val="24"/>
                <w:szCs w:val="24"/>
              </w:rPr>
            </w:pPr>
            <w:r w:rsidRPr="00700F1E">
              <w:rPr>
                <w:rFonts w:ascii="Times New Roman" w:hAnsi="Times New Roman" w:cs="Times New Roman"/>
                <w:color w:val="000000"/>
                <w:sz w:val="24"/>
                <w:szCs w:val="24"/>
              </w:rPr>
              <w:t>Вид топлива</w:t>
            </w:r>
          </w:p>
        </w:tc>
        <w:tc>
          <w:tcPr>
            <w:tcW w:w="6508" w:type="dxa"/>
          </w:tcPr>
          <w:p w:rsidR="00700F1E" w:rsidRPr="00700F1E" w:rsidRDefault="00700F1E" w:rsidP="00700F1E">
            <w:pPr>
              <w:spacing w:line="240" w:lineRule="auto"/>
              <w:jc w:val="both"/>
              <w:rPr>
                <w:rFonts w:ascii="Times New Roman" w:hAnsi="Times New Roman" w:cs="Times New Roman"/>
                <w:color w:val="000000"/>
                <w:sz w:val="24"/>
                <w:szCs w:val="24"/>
              </w:rPr>
            </w:pPr>
            <w:r w:rsidRPr="00700F1E">
              <w:rPr>
                <w:rFonts w:ascii="Times New Roman" w:hAnsi="Times New Roman" w:cs="Times New Roman"/>
                <w:color w:val="000000"/>
                <w:sz w:val="24"/>
                <w:szCs w:val="24"/>
              </w:rPr>
              <w:t>Мазут топочный М-100</w:t>
            </w:r>
          </w:p>
        </w:tc>
      </w:tr>
    </w:tbl>
    <w:p w:rsidR="00700F1E" w:rsidRPr="00335731" w:rsidRDefault="00700F1E" w:rsidP="00335731">
      <w:pPr>
        <w:tabs>
          <w:tab w:val="left" w:pos="567"/>
        </w:tabs>
        <w:autoSpaceDE w:val="0"/>
        <w:autoSpaceDN w:val="0"/>
        <w:adjustRightInd w:val="0"/>
        <w:ind w:firstLine="567"/>
        <w:jc w:val="both"/>
        <w:rPr>
          <w:rFonts w:ascii="Times New Roman" w:hAnsi="Times New Roman" w:cs="Times New Roman"/>
          <w:sz w:val="24"/>
          <w:szCs w:val="24"/>
          <w:lang w:eastAsia="ru-RU"/>
        </w:rPr>
      </w:pPr>
    </w:p>
    <w:p w:rsidR="00A71444" w:rsidRDefault="00413FD3" w:rsidP="00AE178D">
      <w:pPr>
        <w:spacing w:after="0" w:line="240" w:lineRule="auto"/>
        <w:jc w:val="both"/>
        <w:rPr>
          <w:rFonts w:ascii="Times New Roman" w:eastAsia="Times New Roman" w:hAnsi="Times New Roman" w:cs="Times New Roman"/>
          <w:sz w:val="24"/>
          <w:szCs w:val="24"/>
          <w:lang w:eastAsia="ar-SA"/>
        </w:rPr>
      </w:pPr>
      <w:bookmarkStart w:id="118" w:name="_Toc348353687"/>
      <w:r w:rsidRPr="00844291">
        <w:rPr>
          <w:rFonts w:ascii="Times New Roman" w:eastAsia="Times New Roman" w:hAnsi="Times New Roman" w:cs="Times New Roman"/>
          <w:b/>
          <w:sz w:val="24"/>
          <w:szCs w:val="24"/>
          <w:lang w:eastAsia="ar-SA"/>
        </w:rPr>
        <w:t>5.</w:t>
      </w:r>
      <w:r w:rsidR="00704E1D">
        <w:rPr>
          <w:rFonts w:ascii="Times New Roman" w:eastAsia="Times New Roman" w:hAnsi="Times New Roman" w:cs="Times New Roman"/>
          <w:b/>
          <w:sz w:val="24"/>
          <w:szCs w:val="24"/>
          <w:lang w:eastAsia="ar-SA"/>
        </w:rPr>
        <w:t>3</w:t>
      </w:r>
      <w:r w:rsidRPr="00844291">
        <w:rPr>
          <w:rFonts w:ascii="Times New Roman" w:eastAsia="Times New Roman" w:hAnsi="Times New Roman" w:cs="Times New Roman"/>
          <w:b/>
          <w:sz w:val="24"/>
          <w:szCs w:val="24"/>
          <w:lang w:eastAsia="ar-SA"/>
        </w:rPr>
        <w:t>.</w:t>
      </w:r>
      <w:r w:rsidRPr="00844291">
        <w:rPr>
          <w:rFonts w:ascii="Times New Roman" w:eastAsia="Times New Roman" w:hAnsi="Times New Roman" w:cs="Times New Roman"/>
          <w:sz w:val="24"/>
          <w:szCs w:val="24"/>
          <w:lang w:eastAsia="ar-SA"/>
        </w:rPr>
        <w:t xml:space="preserve"> </w:t>
      </w:r>
      <w:bookmarkStart w:id="119" w:name="_Toc339531947"/>
      <w:bookmarkStart w:id="120" w:name="_Toc348353688"/>
      <w:bookmarkStart w:id="121" w:name="_Toc339531948"/>
      <w:bookmarkStart w:id="122" w:name="_Toc348353689"/>
      <w:bookmarkEnd w:id="118"/>
      <w:r w:rsidR="00A71444" w:rsidRPr="0056066D">
        <w:rPr>
          <w:rFonts w:ascii="Times New Roman" w:eastAsia="Times New Roman" w:hAnsi="Times New Roman" w:cs="Times New Roman"/>
          <w:b/>
          <w:color w:val="000000"/>
          <w:sz w:val="24"/>
          <w:szCs w:val="24"/>
          <w:lang w:val="x-none" w:eastAsia="ru-RU"/>
        </w:rPr>
        <w:t xml:space="preserve">Цель </w:t>
      </w:r>
      <w:bookmarkEnd w:id="119"/>
      <w:r w:rsidR="00A71444" w:rsidRPr="0056066D">
        <w:rPr>
          <w:rFonts w:ascii="Times New Roman" w:eastAsia="Times New Roman" w:hAnsi="Times New Roman" w:cs="Times New Roman"/>
          <w:b/>
          <w:sz w:val="24"/>
          <w:szCs w:val="24"/>
          <w:lang w:val="x-none" w:eastAsia="ru-RU"/>
        </w:rPr>
        <w:t>выполнения работ</w:t>
      </w:r>
      <w:bookmarkEnd w:id="120"/>
    </w:p>
    <w:p w:rsidR="00840EFB" w:rsidRPr="00A100A7" w:rsidRDefault="00840EFB" w:rsidP="00840EFB">
      <w:pPr>
        <w:ind w:firstLine="567"/>
        <w:jc w:val="both"/>
        <w:rPr>
          <w:rFonts w:ascii="Times New Roman" w:hAnsi="Times New Roman" w:cs="Times New Roman"/>
          <w:b/>
          <w:sz w:val="24"/>
          <w:szCs w:val="24"/>
          <w:lang w:eastAsia="ru-RU"/>
        </w:rPr>
      </w:pPr>
      <w:r w:rsidRPr="00A100A7">
        <w:rPr>
          <w:rFonts w:ascii="Times New Roman" w:hAnsi="Times New Roman" w:cs="Times New Roman"/>
          <w:sz w:val="24"/>
          <w:szCs w:val="24"/>
        </w:rPr>
        <w:t>Выполнение работ по капитальному ремонту водогрейного котла ПТВМ-50 ст. №8 производится в целях приведения конструкций котла в соответствие требованиям промышленной безопасности, обеспечения и поддержания эксплуатационной надежности котельной, улучшения технико-экономических показателей работы котельного оборудования.</w:t>
      </w:r>
    </w:p>
    <w:p w:rsidR="00413FD3" w:rsidRPr="00844291" w:rsidRDefault="00A71444" w:rsidP="00AE178D">
      <w:pPr>
        <w:spacing w:after="0" w:line="240" w:lineRule="auto"/>
        <w:jc w:val="both"/>
        <w:rPr>
          <w:rFonts w:ascii="Times New Roman" w:eastAsia="Times New Roman" w:hAnsi="Times New Roman" w:cs="Times New Roman"/>
          <w:sz w:val="24"/>
          <w:szCs w:val="24"/>
          <w:lang w:eastAsia="ar-SA"/>
        </w:rPr>
      </w:pPr>
      <w:r w:rsidRPr="00A71444">
        <w:rPr>
          <w:rFonts w:ascii="Times New Roman" w:eastAsia="Times New Roman" w:hAnsi="Times New Roman" w:cs="Times New Roman"/>
          <w:b/>
          <w:sz w:val="24"/>
          <w:szCs w:val="24"/>
          <w:lang w:eastAsia="ar-SA"/>
        </w:rPr>
        <w:t>5.</w:t>
      </w:r>
      <w:r w:rsidR="009E27C6">
        <w:rPr>
          <w:rFonts w:ascii="Times New Roman" w:eastAsia="Times New Roman" w:hAnsi="Times New Roman" w:cs="Times New Roman"/>
          <w:b/>
          <w:sz w:val="24"/>
          <w:szCs w:val="24"/>
          <w:lang w:eastAsia="ar-SA"/>
        </w:rPr>
        <w:t>4</w:t>
      </w:r>
      <w:r w:rsidRPr="00A71444">
        <w:rPr>
          <w:rFonts w:ascii="Times New Roman" w:eastAsia="Times New Roman" w:hAnsi="Times New Roman" w:cs="Times New Roman"/>
          <w:b/>
          <w:sz w:val="24"/>
          <w:szCs w:val="24"/>
          <w:lang w:eastAsia="ar-SA"/>
        </w:rPr>
        <w:t>.</w:t>
      </w:r>
      <w:r>
        <w:rPr>
          <w:rFonts w:ascii="Times New Roman" w:eastAsia="Times New Roman" w:hAnsi="Times New Roman" w:cs="Times New Roman"/>
          <w:sz w:val="24"/>
          <w:szCs w:val="24"/>
          <w:lang w:eastAsia="ar-SA"/>
        </w:rPr>
        <w:t xml:space="preserve"> </w:t>
      </w:r>
      <w:r w:rsidR="00413FD3" w:rsidRPr="00844291">
        <w:rPr>
          <w:rFonts w:ascii="Times New Roman" w:eastAsia="Times New Roman" w:hAnsi="Times New Roman" w:cs="Times New Roman"/>
          <w:b/>
          <w:bCs/>
          <w:sz w:val="24"/>
          <w:szCs w:val="24"/>
          <w:lang w:eastAsia="ru-RU"/>
        </w:rPr>
        <w:t xml:space="preserve">Состав и объем </w:t>
      </w:r>
      <w:bookmarkEnd w:id="121"/>
      <w:r w:rsidR="00413FD3" w:rsidRPr="00844291">
        <w:rPr>
          <w:rFonts w:ascii="Times New Roman" w:eastAsia="Times New Roman" w:hAnsi="Times New Roman" w:cs="Times New Roman"/>
          <w:b/>
          <w:bCs/>
          <w:sz w:val="24"/>
          <w:szCs w:val="24"/>
          <w:lang w:eastAsia="ru-RU"/>
        </w:rPr>
        <w:t>работ</w:t>
      </w:r>
      <w:bookmarkEnd w:id="122"/>
    </w:p>
    <w:p w:rsidR="00705DC3" w:rsidRPr="00705DC3" w:rsidRDefault="00705DC3" w:rsidP="00705DC3">
      <w:pPr>
        <w:autoSpaceDE w:val="0"/>
        <w:autoSpaceDN w:val="0"/>
        <w:adjustRightInd w:val="0"/>
        <w:ind w:firstLine="540"/>
        <w:jc w:val="both"/>
        <w:rPr>
          <w:rFonts w:ascii="Times New Roman" w:hAnsi="Times New Roman" w:cs="Times New Roman"/>
          <w:sz w:val="24"/>
          <w:szCs w:val="24"/>
          <w:lang w:eastAsia="ru-RU"/>
        </w:rPr>
      </w:pPr>
      <w:r w:rsidRPr="00705DC3">
        <w:rPr>
          <w:rFonts w:ascii="Times New Roman" w:hAnsi="Times New Roman" w:cs="Times New Roman"/>
          <w:color w:val="000000"/>
          <w:sz w:val="24"/>
          <w:szCs w:val="24"/>
        </w:rPr>
        <w:t>Работы необходимо выполнить, обеспечив их надлежащее качество в установленные сроки и в полном объеме: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6226"/>
        <w:gridCol w:w="1292"/>
        <w:gridCol w:w="1076"/>
      </w:tblGrid>
      <w:tr w:rsidR="00705DC3" w:rsidRPr="00705DC3" w:rsidTr="0058423F">
        <w:trPr>
          <w:trHeight w:val="465"/>
        </w:trPr>
        <w:tc>
          <w:tcPr>
            <w:tcW w:w="693" w:type="dxa"/>
            <w:shd w:val="clear" w:color="auto" w:fill="auto"/>
          </w:tcPr>
          <w:p w:rsidR="00705DC3" w:rsidRPr="00705DC3" w:rsidRDefault="00705DC3" w:rsidP="00B17C50">
            <w:pPr>
              <w:autoSpaceDE w:val="0"/>
              <w:autoSpaceDN w:val="0"/>
              <w:adjustRightInd w:val="0"/>
              <w:spacing w:after="0"/>
              <w:jc w:val="both"/>
              <w:rPr>
                <w:rFonts w:ascii="Times New Roman" w:hAnsi="Times New Roman" w:cs="Times New Roman"/>
                <w:sz w:val="24"/>
                <w:szCs w:val="24"/>
                <w:lang w:eastAsia="ru-RU"/>
              </w:rPr>
            </w:pPr>
            <w:r w:rsidRPr="00705DC3">
              <w:rPr>
                <w:rFonts w:ascii="Times New Roman" w:hAnsi="Times New Roman" w:cs="Times New Roman"/>
                <w:sz w:val="24"/>
                <w:szCs w:val="24"/>
                <w:lang w:eastAsia="ru-RU"/>
              </w:rPr>
              <w:t>№</w:t>
            </w:r>
            <w:r w:rsidRPr="00705DC3">
              <w:rPr>
                <w:rFonts w:ascii="Times New Roman" w:hAnsi="Times New Roman" w:cs="Times New Roman"/>
                <w:sz w:val="24"/>
                <w:szCs w:val="24"/>
                <w:lang w:eastAsia="ru-RU"/>
              </w:rPr>
              <w:br/>
            </w:r>
            <w:proofErr w:type="gramStart"/>
            <w:r w:rsidRPr="00705DC3">
              <w:rPr>
                <w:rFonts w:ascii="Times New Roman" w:hAnsi="Times New Roman" w:cs="Times New Roman"/>
                <w:sz w:val="24"/>
                <w:szCs w:val="24"/>
                <w:lang w:eastAsia="ru-RU"/>
              </w:rPr>
              <w:t>п</w:t>
            </w:r>
            <w:proofErr w:type="gramEnd"/>
            <w:r w:rsidRPr="00705DC3">
              <w:rPr>
                <w:rFonts w:ascii="Times New Roman" w:hAnsi="Times New Roman" w:cs="Times New Roman"/>
                <w:sz w:val="24"/>
                <w:szCs w:val="24"/>
                <w:lang w:eastAsia="ru-RU"/>
              </w:rPr>
              <w:t>/п</w:t>
            </w:r>
          </w:p>
        </w:tc>
        <w:tc>
          <w:tcPr>
            <w:tcW w:w="6226" w:type="dxa"/>
            <w:shd w:val="clear" w:color="auto" w:fill="auto"/>
            <w:noWrap/>
          </w:tcPr>
          <w:p w:rsidR="00705DC3" w:rsidRPr="00705DC3" w:rsidRDefault="00705DC3" w:rsidP="00B17C50">
            <w:pPr>
              <w:autoSpaceDE w:val="0"/>
              <w:autoSpaceDN w:val="0"/>
              <w:adjustRightInd w:val="0"/>
              <w:spacing w:after="0"/>
              <w:jc w:val="both"/>
              <w:rPr>
                <w:rFonts w:ascii="Times New Roman" w:hAnsi="Times New Roman" w:cs="Times New Roman"/>
                <w:sz w:val="24"/>
                <w:szCs w:val="24"/>
                <w:lang w:eastAsia="ru-RU"/>
              </w:rPr>
            </w:pPr>
            <w:r w:rsidRPr="00705DC3">
              <w:rPr>
                <w:rFonts w:ascii="Times New Roman" w:hAnsi="Times New Roman" w:cs="Times New Roman"/>
                <w:sz w:val="24"/>
                <w:szCs w:val="24"/>
                <w:lang w:eastAsia="ru-RU"/>
              </w:rPr>
              <w:t>Наименование работ</w:t>
            </w:r>
          </w:p>
        </w:tc>
        <w:tc>
          <w:tcPr>
            <w:tcW w:w="1292" w:type="dxa"/>
            <w:shd w:val="clear" w:color="auto" w:fill="auto"/>
          </w:tcPr>
          <w:p w:rsidR="00705DC3" w:rsidRPr="00705DC3" w:rsidRDefault="00705DC3" w:rsidP="00B17C50">
            <w:pPr>
              <w:autoSpaceDE w:val="0"/>
              <w:autoSpaceDN w:val="0"/>
              <w:adjustRightInd w:val="0"/>
              <w:spacing w:after="0"/>
              <w:jc w:val="both"/>
              <w:rPr>
                <w:rFonts w:ascii="Times New Roman" w:hAnsi="Times New Roman" w:cs="Times New Roman"/>
                <w:sz w:val="24"/>
                <w:szCs w:val="24"/>
                <w:lang w:eastAsia="ru-RU"/>
              </w:rPr>
            </w:pPr>
            <w:r w:rsidRPr="00705DC3">
              <w:rPr>
                <w:rFonts w:ascii="Times New Roman" w:hAnsi="Times New Roman" w:cs="Times New Roman"/>
                <w:sz w:val="24"/>
                <w:szCs w:val="24"/>
                <w:lang w:eastAsia="ru-RU"/>
              </w:rPr>
              <w:t>Единица</w:t>
            </w:r>
            <w:r w:rsidRPr="00705DC3">
              <w:rPr>
                <w:rFonts w:ascii="Times New Roman" w:hAnsi="Times New Roman" w:cs="Times New Roman"/>
                <w:sz w:val="24"/>
                <w:szCs w:val="24"/>
                <w:lang w:eastAsia="ru-RU"/>
              </w:rPr>
              <w:br/>
              <w:t>измерения</w:t>
            </w:r>
          </w:p>
        </w:tc>
        <w:tc>
          <w:tcPr>
            <w:tcW w:w="1076" w:type="dxa"/>
            <w:shd w:val="clear" w:color="auto" w:fill="auto"/>
            <w:noWrap/>
          </w:tcPr>
          <w:p w:rsidR="00705DC3" w:rsidRPr="00705DC3" w:rsidRDefault="00705DC3" w:rsidP="00B17C50">
            <w:pPr>
              <w:autoSpaceDE w:val="0"/>
              <w:autoSpaceDN w:val="0"/>
              <w:adjustRightInd w:val="0"/>
              <w:spacing w:after="0"/>
              <w:jc w:val="both"/>
              <w:rPr>
                <w:rFonts w:ascii="Times New Roman" w:hAnsi="Times New Roman" w:cs="Times New Roman"/>
                <w:sz w:val="24"/>
                <w:szCs w:val="24"/>
                <w:lang w:eastAsia="ru-RU"/>
              </w:rPr>
            </w:pPr>
            <w:r w:rsidRPr="00705DC3">
              <w:rPr>
                <w:rFonts w:ascii="Times New Roman" w:hAnsi="Times New Roman" w:cs="Times New Roman"/>
                <w:sz w:val="24"/>
                <w:szCs w:val="24"/>
                <w:lang w:eastAsia="ru-RU"/>
              </w:rPr>
              <w:t>Кол-во</w:t>
            </w:r>
          </w:p>
        </w:tc>
      </w:tr>
      <w:tr w:rsidR="00705DC3" w:rsidRPr="00705DC3" w:rsidTr="0058423F">
        <w:trPr>
          <w:trHeight w:val="225"/>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c>
          <w:tcPr>
            <w:tcW w:w="6226" w:type="dxa"/>
            <w:shd w:val="clear" w:color="auto" w:fill="auto"/>
          </w:tcPr>
          <w:p w:rsidR="00705DC3" w:rsidRPr="00705DC3" w:rsidRDefault="00705DC3" w:rsidP="00B17C50">
            <w:pPr>
              <w:spacing w:after="0"/>
              <w:rPr>
                <w:rFonts w:ascii="Times New Roman" w:hAnsi="Times New Roman" w:cs="Times New Roman"/>
                <w:b/>
                <w:sz w:val="24"/>
                <w:szCs w:val="24"/>
                <w:lang w:eastAsia="ru-RU"/>
              </w:rPr>
            </w:pPr>
            <w:r w:rsidRPr="00705DC3">
              <w:rPr>
                <w:rFonts w:ascii="Times New Roman" w:hAnsi="Times New Roman" w:cs="Times New Roman"/>
                <w:b/>
                <w:sz w:val="24"/>
                <w:szCs w:val="24"/>
                <w:lang w:eastAsia="ru-RU"/>
              </w:rPr>
              <w:t>Раздел  1.     Подготовительные работы</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1</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 xml:space="preserve">Установка и разборка внутренних трубчатых инвентарных лесов до высоты </w:t>
            </w:r>
            <w:smartTag w:uri="urn:schemas-microsoft-com:office:smarttags" w:element="metricconverter">
              <w:smartTagPr>
                <w:attr w:name="ProductID" w:val="12 м"/>
              </w:smartTagPr>
              <w:r w:rsidRPr="00705DC3">
                <w:rPr>
                  <w:rFonts w:ascii="Times New Roman" w:hAnsi="Times New Roman" w:cs="Times New Roman"/>
                  <w:sz w:val="24"/>
                  <w:szCs w:val="24"/>
                  <w:lang w:eastAsia="ru-RU"/>
                </w:rPr>
                <w:t>12 м</w:t>
              </w:r>
            </w:smartTag>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м</w:t>
            </w:r>
            <w:proofErr w:type="gramStart"/>
            <w:r w:rsidRPr="00705DC3">
              <w:rPr>
                <w:rFonts w:ascii="Times New Roman" w:hAnsi="Times New Roman" w:cs="Times New Roman"/>
                <w:sz w:val="24"/>
                <w:szCs w:val="24"/>
                <w:lang w:eastAsia="ru-RU"/>
              </w:rPr>
              <w:t>2</w:t>
            </w:r>
            <w:proofErr w:type="gramEnd"/>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36</w:t>
            </w:r>
          </w:p>
        </w:tc>
      </w:tr>
      <w:tr w:rsidR="00705DC3" w:rsidRPr="00705DC3" w:rsidTr="0058423F">
        <w:trPr>
          <w:trHeight w:val="225"/>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c>
          <w:tcPr>
            <w:tcW w:w="6226" w:type="dxa"/>
            <w:shd w:val="clear" w:color="auto" w:fill="auto"/>
          </w:tcPr>
          <w:p w:rsidR="00705DC3" w:rsidRPr="00705DC3" w:rsidRDefault="00705DC3" w:rsidP="00B17C50">
            <w:pPr>
              <w:spacing w:after="0"/>
              <w:rPr>
                <w:rFonts w:ascii="Times New Roman" w:hAnsi="Times New Roman" w:cs="Times New Roman"/>
                <w:b/>
                <w:sz w:val="24"/>
                <w:szCs w:val="24"/>
                <w:lang w:eastAsia="ru-RU"/>
              </w:rPr>
            </w:pPr>
            <w:r w:rsidRPr="00705DC3">
              <w:rPr>
                <w:rFonts w:ascii="Times New Roman" w:hAnsi="Times New Roman" w:cs="Times New Roman"/>
                <w:b/>
                <w:sz w:val="24"/>
                <w:szCs w:val="24"/>
                <w:lang w:eastAsia="ru-RU"/>
              </w:rPr>
              <w:t>Раздел  2.     Экраны и гарнитура котла</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r>
      <w:tr w:rsidR="00705DC3" w:rsidRPr="00705DC3" w:rsidTr="0058423F">
        <w:trPr>
          <w:trHeight w:val="262"/>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2</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 xml:space="preserve">Демонтаж экранных труб котла </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т</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10,780</w:t>
            </w:r>
          </w:p>
        </w:tc>
      </w:tr>
      <w:tr w:rsidR="00705DC3" w:rsidRPr="00705DC3" w:rsidTr="0058423F">
        <w:trPr>
          <w:trHeight w:val="447"/>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3</w:t>
            </w:r>
          </w:p>
        </w:tc>
        <w:tc>
          <w:tcPr>
            <w:tcW w:w="6226" w:type="dxa"/>
            <w:shd w:val="clear" w:color="auto" w:fill="auto"/>
          </w:tcPr>
          <w:p w:rsidR="00705DC3" w:rsidRPr="00705DC3" w:rsidRDefault="00705DC3" w:rsidP="00B17C50">
            <w:pPr>
              <w:spacing w:after="0"/>
              <w:rPr>
                <w:rFonts w:ascii="Times New Roman" w:hAnsi="Times New Roman" w:cs="Times New Roman"/>
                <w:b/>
                <w:sz w:val="24"/>
                <w:szCs w:val="24"/>
                <w:lang w:eastAsia="ru-RU"/>
              </w:rPr>
            </w:pPr>
            <w:r w:rsidRPr="00705DC3">
              <w:rPr>
                <w:rFonts w:ascii="Times New Roman" w:hAnsi="Times New Roman" w:cs="Times New Roman"/>
                <w:sz w:val="24"/>
                <w:szCs w:val="24"/>
                <w:lang w:eastAsia="ru-RU"/>
              </w:rPr>
              <w:t xml:space="preserve">Изготовление или приобретение экранов из котловых труб диаметром 60*3,5 мм </w:t>
            </w:r>
            <w:r w:rsidRPr="00705DC3">
              <w:rPr>
                <w:rFonts w:ascii="Times New Roman" w:hAnsi="Times New Roman" w:cs="Times New Roman"/>
                <w:b/>
                <w:sz w:val="24"/>
                <w:szCs w:val="24"/>
                <w:lang w:eastAsia="ru-RU"/>
              </w:rPr>
              <w:t>ст.20 ТУ 14-3Р-55-2001</w:t>
            </w:r>
            <w:r w:rsidRPr="00705DC3">
              <w:rPr>
                <w:rFonts w:ascii="Times New Roman" w:hAnsi="Times New Roman" w:cs="Times New Roman"/>
                <w:color w:val="000000"/>
                <w:sz w:val="24"/>
                <w:szCs w:val="24"/>
                <w:shd w:val="clear" w:color="auto" w:fill="FFFFFF"/>
                <w:lang w:eastAsia="ru-RU" w:bidi="ru-RU"/>
              </w:rPr>
              <w:t xml:space="preserve">* </w:t>
            </w:r>
            <w:r w:rsidRPr="00705DC3">
              <w:rPr>
                <w:rFonts w:ascii="Times New Roman" w:hAnsi="Times New Roman" w:cs="Times New Roman"/>
                <w:b/>
                <w:sz w:val="24"/>
                <w:szCs w:val="24"/>
                <w:lang w:eastAsia="ru-RU"/>
              </w:rPr>
              <w:t xml:space="preserve"> </w:t>
            </w:r>
          </w:p>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(260 шт., вес 12064 кг)</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м</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2475</w:t>
            </w:r>
          </w:p>
        </w:tc>
      </w:tr>
      <w:tr w:rsidR="00705DC3" w:rsidRPr="00705DC3" w:rsidTr="0058423F">
        <w:trPr>
          <w:trHeight w:val="447"/>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4</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Изготовление деталей дистанционирования из швеллера №12 (24шт., длина 2,64 м)</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т</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0,659</w:t>
            </w:r>
          </w:p>
        </w:tc>
      </w:tr>
      <w:tr w:rsidR="00705DC3" w:rsidRPr="00705DC3" w:rsidTr="0058423F">
        <w:trPr>
          <w:trHeight w:val="447"/>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5</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Изготовление фланцев на горелки из листового металла δ=8 мм (12 шт.)</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т</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0,132</w:t>
            </w:r>
          </w:p>
        </w:tc>
      </w:tr>
      <w:tr w:rsidR="00705DC3" w:rsidRPr="00705DC3" w:rsidTr="0058423F">
        <w:trPr>
          <w:trHeight w:val="425"/>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6</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Монтаж экранных труб котла с деталями дистанционирования, фланцами</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т</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12,855</w:t>
            </w:r>
          </w:p>
        </w:tc>
      </w:tr>
      <w:tr w:rsidR="00705DC3" w:rsidRPr="00705DC3" w:rsidTr="0058423F">
        <w:trPr>
          <w:trHeight w:val="425"/>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7</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 xml:space="preserve">Демонтаж </w:t>
            </w:r>
            <w:proofErr w:type="gramStart"/>
            <w:r w:rsidRPr="00705DC3">
              <w:rPr>
                <w:rFonts w:ascii="Times New Roman" w:hAnsi="Times New Roman" w:cs="Times New Roman"/>
                <w:sz w:val="24"/>
                <w:szCs w:val="24"/>
                <w:lang w:eastAsia="ru-RU"/>
              </w:rPr>
              <w:t>гляделок</w:t>
            </w:r>
            <w:proofErr w:type="gramEnd"/>
            <w:r w:rsidRPr="00705DC3">
              <w:rPr>
                <w:rFonts w:ascii="Times New Roman" w:hAnsi="Times New Roman" w:cs="Times New Roman"/>
                <w:sz w:val="24"/>
                <w:szCs w:val="24"/>
                <w:lang w:eastAsia="ru-RU"/>
              </w:rPr>
              <w:t xml:space="preserve"> (8 шт.) и лазов (2 шт.)</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т</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0,280</w:t>
            </w:r>
          </w:p>
        </w:tc>
      </w:tr>
      <w:tr w:rsidR="00705DC3" w:rsidRPr="00705DC3" w:rsidTr="0058423F">
        <w:trPr>
          <w:trHeight w:val="425"/>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8</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 xml:space="preserve">Установка новых </w:t>
            </w:r>
            <w:proofErr w:type="gramStart"/>
            <w:r w:rsidRPr="00705DC3">
              <w:rPr>
                <w:rFonts w:ascii="Times New Roman" w:hAnsi="Times New Roman" w:cs="Times New Roman"/>
                <w:sz w:val="24"/>
                <w:szCs w:val="24"/>
                <w:lang w:eastAsia="ru-RU"/>
              </w:rPr>
              <w:t>гляделок</w:t>
            </w:r>
            <w:proofErr w:type="gramEnd"/>
            <w:r w:rsidRPr="00705DC3">
              <w:rPr>
                <w:rFonts w:ascii="Times New Roman" w:hAnsi="Times New Roman" w:cs="Times New Roman"/>
                <w:sz w:val="24"/>
                <w:szCs w:val="24"/>
                <w:lang w:eastAsia="ru-RU"/>
              </w:rPr>
              <w:t xml:space="preserve"> (8 шт.) и лазов (2 шт.)</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т</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0,280</w:t>
            </w:r>
          </w:p>
        </w:tc>
      </w:tr>
      <w:tr w:rsidR="00705DC3" w:rsidRPr="00705DC3" w:rsidTr="0058423F">
        <w:trPr>
          <w:trHeight w:val="301"/>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c>
          <w:tcPr>
            <w:tcW w:w="6226" w:type="dxa"/>
            <w:shd w:val="clear" w:color="auto" w:fill="auto"/>
          </w:tcPr>
          <w:p w:rsidR="00705DC3" w:rsidRPr="00705DC3" w:rsidRDefault="00705DC3" w:rsidP="00B17C50">
            <w:pPr>
              <w:spacing w:after="0"/>
              <w:rPr>
                <w:rFonts w:ascii="Times New Roman" w:hAnsi="Times New Roman" w:cs="Times New Roman"/>
                <w:b/>
                <w:sz w:val="24"/>
                <w:szCs w:val="24"/>
                <w:lang w:eastAsia="ru-RU"/>
              </w:rPr>
            </w:pPr>
            <w:r w:rsidRPr="00705DC3">
              <w:rPr>
                <w:rFonts w:ascii="Times New Roman" w:hAnsi="Times New Roman" w:cs="Times New Roman"/>
                <w:b/>
                <w:sz w:val="24"/>
                <w:szCs w:val="24"/>
                <w:lang w:eastAsia="ru-RU"/>
              </w:rPr>
              <w:t>Раздел  3.     Конвективный пучок</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r>
      <w:tr w:rsidR="00705DC3" w:rsidRPr="00705DC3" w:rsidTr="0058423F">
        <w:trPr>
          <w:trHeight w:val="381"/>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9</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 xml:space="preserve">Демонтаж. Поверхность конвективная  котла </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т</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27,000</w:t>
            </w: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10</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 xml:space="preserve">Изготовление, сборка в пакеты или приобретение змеевиков конвективной части из труб диаметром 28*3 мм </w:t>
            </w:r>
            <w:r w:rsidRPr="00705DC3">
              <w:rPr>
                <w:rFonts w:ascii="Times New Roman" w:hAnsi="Times New Roman" w:cs="Times New Roman"/>
                <w:b/>
                <w:sz w:val="24"/>
                <w:szCs w:val="24"/>
                <w:lang w:eastAsia="ru-RU"/>
              </w:rPr>
              <w:t>ст.20 ТУ 14-3Р-55-2001</w:t>
            </w:r>
            <w:r w:rsidRPr="00705DC3">
              <w:rPr>
                <w:rFonts w:ascii="Times New Roman" w:hAnsi="Times New Roman" w:cs="Times New Roman"/>
                <w:color w:val="000000"/>
                <w:sz w:val="24"/>
                <w:szCs w:val="24"/>
                <w:shd w:val="clear" w:color="auto" w:fill="FFFFFF"/>
                <w:lang w:eastAsia="ru-RU" w:bidi="ru-RU"/>
              </w:rPr>
              <w:t xml:space="preserve">* </w:t>
            </w:r>
            <w:r w:rsidRPr="00705DC3">
              <w:rPr>
                <w:rFonts w:ascii="Times New Roman" w:hAnsi="Times New Roman" w:cs="Times New Roman"/>
                <w:b/>
                <w:sz w:val="24"/>
                <w:szCs w:val="24"/>
                <w:lang w:eastAsia="ru-RU"/>
              </w:rPr>
              <w:t xml:space="preserve"> </w:t>
            </w:r>
            <w:r w:rsidRPr="00705DC3">
              <w:rPr>
                <w:rFonts w:ascii="Times New Roman" w:hAnsi="Times New Roman" w:cs="Times New Roman"/>
                <w:sz w:val="24"/>
                <w:szCs w:val="24"/>
                <w:lang w:eastAsia="ru-RU"/>
              </w:rPr>
              <w:t>(1584 шт., вес 24700 кг)</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м</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13334</w:t>
            </w: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11</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 xml:space="preserve">Изготовление стояков конвективной части из труб  диаметр 83*3,5 мм </w:t>
            </w:r>
            <w:r w:rsidRPr="00705DC3">
              <w:rPr>
                <w:rFonts w:ascii="Times New Roman" w:hAnsi="Times New Roman" w:cs="Times New Roman"/>
                <w:b/>
                <w:sz w:val="24"/>
                <w:szCs w:val="24"/>
                <w:lang w:eastAsia="ru-RU"/>
              </w:rPr>
              <w:t>ст.20 ТУ 14-3Р-55-2001</w:t>
            </w:r>
            <w:r w:rsidRPr="00705DC3">
              <w:rPr>
                <w:rFonts w:ascii="Times New Roman" w:hAnsi="Times New Roman" w:cs="Times New Roman"/>
                <w:color w:val="000000"/>
                <w:sz w:val="24"/>
                <w:szCs w:val="24"/>
                <w:shd w:val="clear" w:color="auto" w:fill="FFFFFF"/>
                <w:lang w:eastAsia="ru-RU" w:bidi="ru-RU"/>
              </w:rPr>
              <w:t xml:space="preserve">* </w:t>
            </w:r>
            <w:r w:rsidRPr="00705DC3">
              <w:rPr>
                <w:rFonts w:ascii="Times New Roman" w:hAnsi="Times New Roman" w:cs="Times New Roman"/>
                <w:b/>
                <w:sz w:val="24"/>
                <w:szCs w:val="24"/>
                <w:lang w:eastAsia="ru-RU"/>
              </w:rPr>
              <w:t xml:space="preserve"> </w:t>
            </w:r>
            <w:r w:rsidRPr="00705DC3">
              <w:rPr>
                <w:rFonts w:ascii="Times New Roman" w:hAnsi="Times New Roman" w:cs="Times New Roman"/>
                <w:sz w:val="24"/>
                <w:szCs w:val="24"/>
                <w:lang w:eastAsia="ru-RU"/>
              </w:rPr>
              <w:t>(66шт., вес 1350 кг)</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м</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196</w:t>
            </w: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12</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 xml:space="preserve">Изготовление деталей гребенок из листовой стали δ=4 мм, весом по </w:t>
            </w:r>
            <w:smartTag w:uri="urn:schemas-microsoft-com:office:smarttags" w:element="metricconverter">
              <w:smartTagPr>
                <w:attr w:name="ProductID" w:val="1,7 кг"/>
              </w:smartTagPr>
              <w:r w:rsidRPr="00705DC3">
                <w:rPr>
                  <w:rFonts w:ascii="Times New Roman" w:hAnsi="Times New Roman" w:cs="Times New Roman"/>
                  <w:sz w:val="24"/>
                  <w:szCs w:val="24"/>
                  <w:lang w:eastAsia="ru-RU"/>
                </w:rPr>
                <w:t>1,7 кг</w:t>
              </w:r>
            </w:smartTag>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т</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0,843</w:t>
            </w: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lastRenderedPageBreak/>
              <w:t>13</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 xml:space="preserve">Изготовление перегородок (на стояки) из листовой стали δ=10 мм, диаметром </w:t>
            </w:r>
            <w:smartTag w:uri="urn:schemas-microsoft-com:office:smarttags" w:element="metricconverter">
              <w:smartTagPr>
                <w:attr w:name="ProductID" w:val="83 мм"/>
              </w:smartTagPr>
              <w:r w:rsidRPr="00705DC3">
                <w:rPr>
                  <w:rFonts w:ascii="Times New Roman" w:hAnsi="Times New Roman" w:cs="Times New Roman"/>
                  <w:sz w:val="24"/>
                  <w:szCs w:val="24"/>
                  <w:lang w:eastAsia="ru-RU"/>
                </w:rPr>
                <w:t>83 мм</w:t>
              </w:r>
            </w:smartTag>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т</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0,098</w:t>
            </w: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14</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Монтаж. Поверхность конвективная котла</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т</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27,000</w:t>
            </w:r>
          </w:p>
        </w:tc>
      </w:tr>
      <w:tr w:rsidR="00705DC3" w:rsidRPr="00705DC3" w:rsidTr="0058423F">
        <w:trPr>
          <w:trHeight w:val="333"/>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b/>
                <w:sz w:val="24"/>
                <w:szCs w:val="24"/>
                <w:lang w:eastAsia="ru-RU"/>
              </w:rPr>
              <w:t>Раздел  4.     Замена и ремонт коллекторов</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15</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 xml:space="preserve">Демонтаж камер (коллекторов) котла (18 </w:t>
            </w:r>
            <w:proofErr w:type="spellStart"/>
            <w:proofErr w:type="gramStart"/>
            <w:r w:rsidRPr="00705DC3">
              <w:rPr>
                <w:rFonts w:ascii="Times New Roman" w:hAnsi="Times New Roman" w:cs="Times New Roman"/>
                <w:sz w:val="24"/>
                <w:szCs w:val="24"/>
                <w:lang w:eastAsia="ru-RU"/>
              </w:rPr>
              <w:t>шт</w:t>
            </w:r>
            <w:proofErr w:type="spellEnd"/>
            <w:proofErr w:type="gramEnd"/>
            <w:r w:rsidRPr="00705DC3">
              <w:rPr>
                <w:rFonts w:ascii="Times New Roman" w:hAnsi="Times New Roman" w:cs="Times New Roman"/>
                <w:sz w:val="24"/>
                <w:szCs w:val="24"/>
                <w:lang w:eastAsia="ru-RU"/>
              </w:rPr>
              <w:t>).</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т</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3,250</w:t>
            </w: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16</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 xml:space="preserve">Демонтаж подвесок котла (14 </w:t>
            </w:r>
            <w:proofErr w:type="spellStart"/>
            <w:proofErr w:type="gramStart"/>
            <w:r w:rsidRPr="00705DC3">
              <w:rPr>
                <w:rFonts w:ascii="Times New Roman" w:hAnsi="Times New Roman" w:cs="Times New Roman"/>
                <w:sz w:val="24"/>
                <w:szCs w:val="24"/>
                <w:lang w:eastAsia="ru-RU"/>
              </w:rPr>
              <w:t>шт</w:t>
            </w:r>
            <w:proofErr w:type="spellEnd"/>
            <w:proofErr w:type="gramEnd"/>
            <w:r w:rsidRPr="00705DC3">
              <w:rPr>
                <w:rFonts w:ascii="Times New Roman" w:hAnsi="Times New Roman" w:cs="Times New Roman"/>
                <w:sz w:val="24"/>
                <w:szCs w:val="24"/>
                <w:lang w:eastAsia="ru-RU"/>
              </w:rPr>
              <w:t>).</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т</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0,298</w:t>
            </w: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17</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 xml:space="preserve">Изготовление или приобретение камер (коллекторов) верхних конвективной части (2 шт.) Д273*12 мм длиной 2*4180 мм и верхних боковых (4 шт.) Д273*11 длиной 4*2479 мм </w:t>
            </w:r>
            <w:r w:rsidRPr="00705DC3">
              <w:rPr>
                <w:rFonts w:ascii="Times New Roman" w:hAnsi="Times New Roman" w:cs="Times New Roman"/>
                <w:b/>
                <w:sz w:val="24"/>
                <w:szCs w:val="24"/>
                <w:lang w:eastAsia="ru-RU"/>
              </w:rPr>
              <w:t>ст.20 ТУ 14-3Р-55-2001</w:t>
            </w:r>
            <w:r w:rsidRPr="00705DC3">
              <w:rPr>
                <w:rFonts w:ascii="Times New Roman" w:hAnsi="Times New Roman" w:cs="Times New Roman"/>
                <w:color w:val="000000"/>
                <w:sz w:val="24"/>
                <w:szCs w:val="24"/>
                <w:shd w:val="clear" w:color="auto" w:fill="FFFFFF"/>
                <w:lang w:eastAsia="ru-RU" w:bidi="ru-RU"/>
              </w:rPr>
              <w:t xml:space="preserve">* </w:t>
            </w:r>
            <w:r w:rsidRPr="00705DC3">
              <w:rPr>
                <w:rFonts w:ascii="Times New Roman" w:hAnsi="Times New Roman" w:cs="Times New Roman"/>
                <w:sz w:val="24"/>
                <w:szCs w:val="24"/>
                <w:lang w:eastAsia="ru-RU"/>
              </w:rPr>
              <w:t xml:space="preserve">с донышками </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т</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1,350</w:t>
            </w: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18</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Изготовление подвесок котла (тяга 14 шт., валик 14 шт., шайба 14 шт., гайка 28 шт., планка 28 шт., ухо -28 шт.)</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т</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0,298</w:t>
            </w: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19</w:t>
            </w:r>
          </w:p>
        </w:tc>
        <w:tc>
          <w:tcPr>
            <w:tcW w:w="6226" w:type="dxa"/>
            <w:shd w:val="clear" w:color="auto" w:fill="auto"/>
          </w:tcPr>
          <w:p w:rsidR="00705DC3" w:rsidRPr="00705DC3" w:rsidRDefault="00705DC3" w:rsidP="00B17C50">
            <w:pPr>
              <w:spacing w:after="0"/>
              <w:rPr>
                <w:rFonts w:ascii="Times New Roman" w:hAnsi="Times New Roman" w:cs="Times New Roman"/>
                <w:b/>
                <w:sz w:val="24"/>
                <w:szCs w:val="24"/>
                <w:lang w:eastAsia="ru-RU"/>
              </w:rPr>
            </w:pPr>
            <w:r w:rsidRPr="00705DC3">
              <w:rPr>
                <w:rFonts w:ascii="Times New Roman" w:hAnsi="Times New Roman" w:cs="Times New Roman"/>
                <w:sz w:val="24"/>
                <w:szCs w:val="24"/>
                <w:lang w:eastAsia="ru-RU"/>
              </w:rPr>
              <w:t xml:space="preserve">Монтаж камер (коллекторов) котла (18 </w:t>
            </w:r>
            <w:proofErr w:type="spellStart"/>
            <w:proofErr w:type="gramStart"/>
            <w:r w:rsidRPr="00705DC3">
              <w:rPr>
                <w:rFonts w:ascii="Times New Roman" w:hAnsi="Times New Roman" w:cs="Times New Roman"/>
                <w:sz w:val="24"/>
                <w:szCs w:val="24"/>
                <w:lang w:eastAsia="ru-RU"/>
              </w:rPr>
              <w:t>шт</w:t>
            </w:r>
            <w:proofErr w:type="spellEnd"/>
            <w:proofErr w:type="gramEnd"/>
            <w:r w:rsidRPr="00705DC3">
              <w:rPr>
                <w:rFonts w:ascii="Times New Roman" w:hAnsi="Times New Roman" w:cs="Times New Roman"/>
                <w:sz w:val="24"/>
                <w:szCs w:val="24"/>
                <w:lang w:eastAsia="ru-RU"/>
              </w:rPr>
              <w:t xml:space="preserve">). </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т</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3,250</w:t>
            </w: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20</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 xml:space="preserve">Монтаж подвесок котла (14 </w:t>
            </w:r>
            <w:proofErr w:type="spellStart"/>
            <w:proofErr w:type="gramStart"/>
            <w:r w:rsidRPr="00705DC3">
              <w:rPr>
                <w:rFonts w:ascii="Times New Roman" w:hAnsi="Times New Roman" w:cs="Times New Roman"/>
                <w:sz w:val="24"/>
                <w:szCs w:val="24"/>
                <w:lang w:eastAsia="ru-RU"/>
              </w:rPr>
              <w:t>шт</w:t>
            </w:r>
            <w:proofErr w:type="spellEnd"/>
            <w:proofErr w:type="gramEnd"/>
            <w:r w:rsidRPr="00705DC3">
              <w:rPr>
                <w:rFonts w:ascii="Times New Roman" w:hAnsi="Times New Roman" w:cs="Times New Roman"/>
                <w:sz w:val="24"/>
                <w:szCs w:val="24"/>
                <w:lang w:eastAsia="ru-RU"/>
              </w:rPr>
              <w:t>).</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т</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0,298</w:t>
            </w:r>
          </w:p>
        </w:tc>
      </w:tr>
      <w:tr w:rsidR="00705DC3" w:rsidRPr="00705DC3" w:rsidTr="0058423F">
        <w:trPr>
          <w:trHeight w:val="28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c>
          <w:tcPr>
            <w:tcW w:w="6226" w:type="dxa"/>
            <w:shd w:val="clear" w:color="auto" w:fill="auto"/>
          </w:tcPr>
          <w:p w:rsidR="00705DC3" w:rsidRPr="00705DC3" w:rsidRDefault="00705DC3" w:rsidP="00B17C50">
            <w:pPr>
              <w:spacing w:after="0"/>
              <w:rPr>
                <w:rFonts w:ascii="Times New Roman" w:hAnsi="Times New Roman" w:cs="Times New Roman"/>
                <w:b/>
                <w:sz w:val="24"/>
                <w:szCs w:val="24"/>
                <w:lang w:eastAsia="ru-RU"/>
              </w:rPr>
            </w:pPr>
            <w:r w:rsidRPr="00705DC3">
              <w:rPr>
                <w:rFonts w:ascii="Times New Roman" w:hAnsi="Times New Roman" w:cs="Times New Roman"/>
                <w:b/>
                <w:sz w:val="24"/>
                <w:szCs w:val="24"/>
                <w:lang w:eastAsia="ru-RU"/>
              </w:rPr>
              <w:t>Раздел  5.    Система обмывки котла</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21</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Демонтаж. Трубопроводы системы обмывки котла</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т</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0,418</w:t>
            </w: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22</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Изготовление штуцеров 480 шт. из труб диаметром 25*2 мм (</w:t>
            </w:r>
            <w:smartTag w:uri="urn:schemas-microsoft-com:office:smarttags" w:element="metricconverter">
              <w:smartTagPr>
                <w:attr w:name="ProductID" w:val="18 кг"/>
              </w:smartTagPr>
              <w:r w:rsidRPr="00705DC3">
                <w:rPr>
                  <w:rFonts w:ascii="Times New Roman" w:hAnsi="Times New Roman" w:cs="Times New Roman"/>
                  <w:sz w:val="24"/>
                  <w:szCs w:val="24"/>
                  <w:lang w:eastAsia="ru-RU"/>
                </w:rPr>
                <w:t>18 кг</w:t>
              </w:r>
            </w:smartTag>
            <w:r w:rsidRPr="00705DC3">
              <w:rPr>
                <w:rFonts w:ascii="Times New Roman" w:hAnsi="Times New Roman" w:cs="Times New Roman"/>
                <w:sz w:val="24"/>
                <w:szCs w:val="24"/>
                <w:lang w:eastAsia="ru-RU"/>
              </w:rPr>
              <w:t>)</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м</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15,79</w:t>
            </w: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23</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Изготовление узлов трубопроводов из бесшовных труб диаметром 60*3,5 мм (</w:t>
            </w:r>
            <w:smartTag w:uri="urn:schemas-microsoft-com:office:smarttags" w:element="metricconverter">
              <w:smartTagPr>
                <w:attr w:name="ProductID" w:val="400 кг"/>
              </w:smartTagPr>
              <w:r w:rsidRPr="00705DC3">
                <w:rPr>
                  <w:rFonts w:ascii="Times New Roman" w:hAnsi="Times New Roman" w:cs="Times New Roman"/>
                  <w:sz w:val="24"/>
                  <w:szCs w:val="24"/>
                  <w:lang w:eastAsia="ru-RU"/>
                </w:rPr>
                <w:t>400 кг</w:t>
              </w:r>
            </w:smartTag>
            <w:r w:rsidRPr="00705DC3">
              <w:rPr>
                <w:rFonts w:ascii="Times New Roman" w:hAnsi="Times New Roman" w:cs="Times New Roman"/>
                <w:sz w:val="24"/>
                <w:szCs w:val="24"/>
                <w:lang w:eastAsia="ru-RU"/>
              </w:rPr>
              <w:t>)</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м</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82</w:t>
            </w: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24</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 xml:space="preserve">Монтаж. Трубопроводы системы обмывки котла </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т</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0,418</w:t>
            </w:r>
          </w:p>
        </w:tc>
      </w:tr>
      <w:tr w:rsidR="00705DC3" w:rsidRPr="00705DC3" w:rsidTr="0058423F">
        <w:trPr>
          <w:trHeight w:val="328"/>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c>
          <w:tcPr>
            <w:tcW w:w="6226" w:type="dxa"/>
            <w:shd w:val="clear" w:color="auto" w:fill="auto"/>
          </w:tcPr>
          <w:p w:rsidR="00705DC3" w:rsidRPr="00705DC3" w:rsidRDefault="00705DC3" w:rsidP="00B17C50">
            <w:pPr>
              <w:spacing w:after="0"/>
              <w:rPr>
                <w:rFonts w:ascii="Times New Roman" w:hAnsi="Times New Roman" w:cs="Times New Roman"/>
                <w:b/>
                <w:sz w:val="24"/>
                <w:szCs w:val="24"/>
                <w:lang w:eastAsia="ru-RU"/>
              </w:rPr>
            </w:pPr>
            <w:r w:rsidRPr="00705DC3">
              <w:rPr>
                <w:rFonts w:ascii="Times New Roman" w:hAnsi="Times New Roman" w:cs="Times New Roman"/>
                <w:b/>
                <w:sz w:val="24"/>
                <w:szCs w:val="24"/>
                <w:lang w:eastAsia="ru-RU"/>
              </w:rPr>
              <w:t>Раздел  6.    Газоход (устройство тепловой изоляции)</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25</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Обмуровка газохода с внешней стороны жаростойким бетоном: толщиной слоя 30 мм по сетке</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м3</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0,9</w:t>
            </w: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26</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 xml:space="preserve">Изоляция газохода плитами теплоизоляционными </w:t>
            </w:r>
          </w:p>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δ=100 мм</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м3</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3</w:t>
            </w: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27</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Покрытие изоляции теплоизоляционным бетоном толщиной слоя 30 мм по сетке</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м3</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0,9</w:t>
            </w:r>
          </w:p>
        </w:tc>
      </w:tr>
      <w:tr w:rsidR="00705DC3" w:rsidRPr="00705DC3" w:rsidTr="0058423F">
        <w:trPr>
          <w:trHeight w:val="277"/>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c>
          <w:tcPr>
            <w:tcW w:w="6226" w:type="dxa"/>
            <w:shd w:val="clear" w:color="auto" w:fill="auto"/>
          </w:tcPr>
          <w:p w:rsidR="00705DC3" w:rsidRPr="00705DC3" w:rsidRDefault="00705DC3" w:rsidP="00B17C50">
            <w:pPr>
              <w:spacing w:after="0"/>
              <w:rPr>
                <w:rFonts w:ascii="Times New Roman" w:hAnsi="Times New Roman" w:cs="Times New Roman"/>
                <w:b/>
                <w:sz w:val="24"/>
                <w:szCs w:val="24"/>
                <w:lang w:eastAsia="ru-RU"/>
              </w:rPr>
            </w:pPr>
            <w:r w:rsidRPr="00705DC3">
              <w:rPr>
                <w:rFonts w:ascii="Times New Roman" w:hAnsi="Times New Roman" w:cs="Times New Roman"/>
                <w:b/>
                <w:sz w:val="24"/>
                <w:szCs w:val="24"/>
                <w:lang w:eastAsia="ru-RU"/>
              </w:rPr>
              <w:t>Раздел  7.     Обмуровка котла</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r>
      <w:tr w:rsidR="00705DC3" w:rsidRPr="00705DC3" w:rsidTr="0058423F">
        <w:trPr>
          <w:trHeight w:val="277"/>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28</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 xml:space="preserve">Разборка кладки из шамотного кирпича </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м3</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8</w:t>
            </w:r>
          </w:p>
        </w:tc>
      </w:tr>
      <w:tr w:rsidR="00705DC3" w:rsidRPr="00705DC3" w:rsidTr="0058423F">
        <w:trPr>
          <w:trHeight w:val="277"/>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rPr>
            </w:pPr>
            <w:r w:rsidRPr="00705DC3">
              <w:rPr>
                <w:rFonts w:ascii="Times New Roman" w:hAnsi="Times New Roman" w:cs="Times New Roman"/>
                <w:sz w:val="24"/>
                <w:szCs w:val="24"/>
              </w:rPr>
              <w:t>29</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rPr>
            </w:pPr>
            <w:r w:rsidRPr="00705DC3">
              <w:rPr>
                <w:rFonts w:ascii="Times New Roman" w:hAnsi="Times New Roman" w:cs="Times New Roman"/>
                <w:sz w:val="24"/>
                <w:szCs w:val="24"/>
              </w:rPr>
              <w:t xml:space="preserve">Демонтаж покрытия изоляции фасонных поверхностей листовым металлом </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rPr>
            </w:pPr>
            <w:r w:rsidRPr="00705DC3">
              <w:rPr>
                <w:rFonts w:ascii="Times New Roman" w:hAnsi="Times New Roman" w:cs="Times New Roman"/>
                <w:sz w:val="24"/>
                <w:szCs w:val="24"/>
              </w:rPr>
              <w:t>м</w:t>
            </w:r>
            <w:proofErr w:type="gramStart"/>
            <w:r w:rsidRPr="00705DC3">
              <w:rPr>
                <w:rFonts w:ascii="Times New Roman" w:hAnsi="Times New Roman" w:cs="Times New Roman"/>
                <w:sz w:val="24"/>
                <w:szCs w:val="24"/>
              </w:rPr>
              <w:t>2</w:t>
            </w:r>
            <w:proofErr w:type="gramEnd"/>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rPr>
            </w:pPr>
            <w:r w:rsidRPr="00705DC3">
              <w:rPr>
                <w:rFonts w:ascii="Times New Roman" w:hAnsi="Times New Roman" w:cs="Times New Roman"/>
                <w:sz w:val="24"/>
                <w:szCs w:val="24"/>
              </w:rPr>
              <w:t>40</w:t>
            </w:r>
          </w:p>
        </w:tc>
      </w:tr>
      <w:tr w:rsidR="00705DC3" w:rsidRPr="00705DC3" w:rsidTr="0058423F">
        <w:trPr>
          <w:trHeight w:val="277"/>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30</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Демонтаж покрытия изоляции плоских (криволинейных) поверхностей листовым металлом</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м</w:t>
            </w:r>
            <w:proofErr w:type="gramStart"/>
            <w:r w:rsidRPr="00705DC3">
              <w:rPr>
                <w:rFonts w:ascii="Times New Roman" w:hAnsi="Times New Roman" w:cs="Times New Roman"/>
                <w:sz w:val="24"/>
                <w:szCs w:val="24"/>
                <w:lang w:eastAsia="ru-RU"/>
              </w:rPr>
              <w:t>2</w:t>
            </w:r>
            <w:proofErr w:type="gramEnd"/>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280</w:t>
            </w:r>
          </w:p>
        </w:tc>
      </w:tr>
      <w:tr w:rsidR="00705DC3" w:rsidRPr="00705DC3" w:rsidTr="0058423F">
        <w:trPr>
          <w:trHeight w:val="277"/>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31</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Демонтаж каркаса изоляции из сетки</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м</w:t>
            </w:r>
            <w:proofErr w:type="gramStart"/>
            <w:r w:rsidRPr="00705DC3">
              <w:rPr>
                <w:rFonts w:ascii="Times New Roman" w:hAnsi="Times New Roman" w:cs="Times New Roman"/>
                <w:sz w:val="24"/>
                <w:szCs w:val="24"/>
                <w:lang w:eastAsia="ru-RU"/>
              </w:rPr>
              <w:t>2</w:t>
            </w:r>
            <w:proofErr w:type="gramEnd"/>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280</w:t>
            </w: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32</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Демонтаж. Обмуровка поверхности котлов плитами теплоизоляционными δ=120мм</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м3</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33,6</w:t>
            </w: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33</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Монтаж. Обмуровка экранов жаростойким бетоном: толщиной слоя до 40 мм по сетке</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м3</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5,9</w:t>
            </w: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34</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Монтаж Обмуровка поверхности котлов плитами теплоизоляционными огнеупорными δ=100мм</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м3</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20</w:t>
            </w: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lastRenderedPageBreak/>
              <w:t>35</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Обмуровка экранов теплоизоляционным бетоном: толщина слоя до 70 мм по сетке</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м3</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5,6</w:t>
            </w: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36</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 xml:space="preserve">Уплотнительная обмазка гарнитуры и амбразур котла раствором огнеупорным </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м</w:t>
            </w:r>
            <w:proofErr w:type="gramStart"/>
            <w:r w:rsidRPr="00705DC3">
              <w:rPr>
                <w:rFonts w:ascii="Times New Roman" w:hAnsi="Times New Roman" w:cs="Times New Roman"/>
                <w:sz w:val="24"/>
                <w:szCs w:val="24"/>
                <w:lang w:eastAsia="ru-RU"/>
              </w:rPr>
              <w:t>2</w:t>
            </w:r>
            <w:proofErr w:type="gramEnd"/>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36</w:t>
            </w:r>
          </w:p>
        </w:tc>
      </w:tr>
      <w:tr w:rsidR="00705DC3" w:rsidRPr="00705DC3" w:rsidTr="0058423F">
        <w:trPr>
          <w:trHeight w:val="397"/>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37</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Испытание котла на газовую плотность</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котел</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1</w:t>
            </w:r>
          </w:p>
        </w:tc>
      </w:tr>
      <w:tr w:rsidR="00705DC3" w:rsidRPr="00705DC3" w:rsidTr="0058423F">
        <w:trPr>
          <w:trHeight w:val="303"/>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c>
          <w:tcPr>
            <w:tcW w:w="6226" w:type="dxa"/>
            <w:shd w:val="clear" w:color="auto" w:fill="auto"/>
          </w:tcPr>
          <w:p w:rsidR="00705DC3" w:rsidRPr="00705DC3" w:rsidRDefault="00705DC3" w:rsidP="00B17C50">
            <w:pPr>
              <w:spacing w:after="0"/>
              <w:rPr>
                <w:rFonts w:ascii="Times New Roman" w:hAnsi="Times New Roman" w:cs="Times New Roman"/>
                <w:b/>
                <w:sz w:val="24"/>
                <w:szCs w:val="24"/>
                <w:lang w:eastAsia="ru-RU"/>
              </w:rPr>
            </w:pPr>
            <w:r w:rsidRPr="00705DC3">
              <w:rPr>
                <w:rFonts w:ascii="Times New Roman" w:hAnsi="Times New Roman" w:cs="Times New Roman"/>
                <w:b/>
                <w:sz w:val="24"/>
                <w:szCs w:val="24"/>
                <w:lang w:eastAsia="ru-RU"/>
              </w:rPr>
              <w:t>Раздел  8.     Камера топки</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r>
      <w:tr w:rsidR="00705DC3" w:rsidRPr="00705DC3" w:rsidTr="0058423F">
        <w:trPr>
          <w:trHeight w:val="407"/>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38</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Демонтаж. Обшивка топочной камеры из листовой стали δ до 4 мм</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т</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4,88</w:t>
            </w:r>
          </w:p>
        </w:tc>
      </w:tr>
      <w:tr w:rsidR="00705DC3" w:rsidRPr="00705DC3" w:rsidTr="0058423F">
        <w:trPr>
          <w:trHeight w:val="265"/>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c>
          <w:tcPr>
            <w:tcW w:w="6226" w:type="dxa"/>
            <w:shd w:val="clear" w:color="auto" w:fill="auto"/>
          </w:tcPr>
          <w:p w:rsidR="00705DC3" w:rsidRPr="00705DC3" w:rsidRDefault="00705DC3" w:rsidP="00B17C50">
            <w:pPr>
              <w:spacing w:after="0"/>
              <w:rPr>
                <w:rFonts w:ascii="Times New Roman" w:hAnsi="Times New Roman" w:cs="Times New Roman"/>
                <w:b/>
                <w:sz w:val="24"/>
                <w:szCs w:val="24"/>
                <w:lang w:eastAsia="ru-RU"/>
              </w:rPr>
            </w:pPr>
            <w:r w:rsidRPr="00705DC3">
              <w:rPr>
                <w:rFonts w:ascii="Times New Roman" w:hAnsi="Times New Roman" w:cs="Times New Roman"/>
                <w:b/>
                <w:sz w:val="24"/>
                <w:szCs w:val="24"/>
                <w:lang w:eastAsia="ru-RU"/>
              </w:rPr>
              <w:t>Раздел  9.     Конструкции пода и поддона котла</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r>
      <w:tr w:rsidR="00705DC3" w:rsidRPr="00705DC3" w:rsidTr="0058423F">
        <w:trPr>
          <w:trHeight w:val="399"/>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39</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Изготовление поддона котла из стали ст.20</w:t>
            </w:r>
          </w:p>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 xml:space="preserve">лист δ= </w:t>
            </w:r>
            <w:smartTag w:uri="urn:schemas-microsoft-com:office:smarttags" w:element="metricconverter">
              <w:smartTagPr>
                <w:attr w:name="ProductID" w:val="3 мм"/>
              </w:smartTagPr>
              <w:r w:rsidRPr="00705DC3">
                <w:rPr>
                  <w:rFonts w:ascii="Times New Roman" w:hAnsi="Times New Roman" w:cs="Times New Roman"/>
                  <w:sz w:val="24"/>
                  <w:szCs w:val="24"/>
                  <w:lang w:eastAsia="ru-RU"/>
                </w:rPr>
                <w:t>3 мм</w:t>
              </w:r>
            </w:smartTag>
            <w:r w:rsidRPr="00705DC3">
              <w:rPr>
                <w:rFonts w:ascii="Times New Roman" w:hAnsi="Times New Roman" w:cs="Times New Roman"/>
                <w:sz w:val="24"/>
                <w:szCs w:val="24"/>
                <w:lang w:eastAsia="ru-RU"/>
              </w:rPr>
              <w:t xml:space="preserve"> - 40м2*23,55кг=942 кг,</w:t>
            </w:r>
          </w:p>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уголок 50*50*5  30м*3,73кг=112 кг</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т</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1,054</w:t>
            </w:r>
          </w:p>
        </w:tc>
      </w:tr>
      <w:tr w:rsidR="00705DC3" w:rsidRPr="00705DC3" w:rsidTr="0058423F">
        <w:trPr>
          <w:trHeight w:val="419"/>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40</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Демонтаж существующего пода котла</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т</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3,000</w:t>
            </w:r>
          </w:p>
        </w:tc>
      </w:tr>
      <w:tr w:rsidR="00705DC3" w:rsidRPr="00705DC3" w:rsidTr="0058423F">
        <w:trPr>
          <w:trHeight w:val="412"/>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41</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Монтаж поддона котла</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т</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1,054</w:t>
            </w:r>
          </w:p>
        </w:tc>
      </w:tr>
      <w:tr w:rsidR="00705DC3" w:rsidRPr="00705DC3" w:rsidTr="0058423F">
        <w:trPr>
          <w:trHeight w:val="412"/>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42</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Очистка пода топки от шлака, боя кирпича</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м3</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11</w:t>
            </w:r>
          </w:p>
        </w:tc>
      </w:tr>
      <w:tr w:rsidR="00705DC3" w:rsidRPr="00705DC3" w:rsidTr="0058423F">
        <w:trPr>
          <w:trHeight w:val="328"/>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c>
          <w:tcPr>
            <w:tcW w:w="6226" w:type="dxa"/>
            <w:shd w:val="clear" w:color="auto" w:fill="auto"/>
          </w:tcPr>
          <w:p w:rsidR="00705DC3" w:rsidRPr="00705DC3" w:rsidRDefault="00705DC3" w:rsidP="00B17C50">
            <w:pPr>
              <w:spacing w:after="0"/>
              <w:rPr>
                <w:rFonts w:ascii="Times New Roman" w:hAnsi="Times New Roman" w:cs="Times New Roman"/>
                <w:b/>
                <w:sz w:val="24"/>
                <w:szCs w:val="24"/>
                <w:lang w:eastAsia="ru-RU"/>
              </w:rPr>
            </w:pPr>
            <w:r w:rsidRPr="00705DC3">
              <w:rPr>
                <w:rFonts w:ascii="Times New Roman" w:hAnsi="Times New Roman" w:cs="Times New Roman"/>
                <w:b/>
                <w:sz w:val="24"/>
                <w:szCs w:val="24"/>
                <w:lang w:eastAsia="ru-RU"/>
              </w:rPr>
              <w:t>Раздел  10.     Дренажи и воздушники</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r>
      <w:tr w:rsidR="00E65D94" w:rsidRPr="00705DC3" w:rsidTr="0058423F">
        <w:trPr>
          <w:trHeight w:val="328"/>
        </w:trPr>
        <w:tc>
          <w:tcPr>
            <w:tcW w:w="693" w:type="dxa"/>
            <w:shd w:val="clear" w:color="auto" w:fill="auto"/>
            <w:noWrap/>
          </w:tcPr>
          <w:p w:rsidR="00E65D94" w:rsidRPr="00705DC3" w:rsidRDefault="00E65D94"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43</w:t>
            </w:r>
          </w:p>
        </w:tc>
        <w:tc>
          <w:tcPr>
            <w:tcW w:w="6226" w:type="dxa"/>
            <w:shd w:val="clear" w:color="auto" w:fill="auto"/>
          </w:tcPr>
          <w:p w:rsidR="00E65D94" w:rsidRPr="00852536" w:rsidRDefault="00E65D94" w:rsidP="00E65D94">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 xml:space="preserve">Демонтаж воздушных линий Ду20 мм: трубы длиной 100м, запорная арматура Ду20 мм, </w:t>
            </w:r>
            <w:proofErr w:type="spellStart"/>
            <w:r w:rsidRPr="00852536">
              <w:rPr>
                <w:rFonts w:ascii="Times New Roman" w:hAnsi="Times New Roman" w:cs="Times New Roman"/>
                <w:sz w:val="24"/>
                <w:szCs w:val="24"/>
                <w:lang w:eastAsia="ru-RU"/>
              </w:rPr>
              <w:t>Ру</w:t>
            </w:r>
            <w:proofErr w:type="spellEnd"/>
            <w:r w:rsidRPr="00852536">
              <w:rPr>
                <w:rFonts w:ascii="Times New Roman" w:hAnsi="Times New Roman" w:cs="Times New Roman"/>
                <w:sz w:val="24"/>
                <w:szCs w:val="24"/>
                <w:lang w:eastAsia="ru-RU"/>
              </w:rPr>
              <w:t xml:space="preserve"> 25 – 5 шт.</w:t>
            </w:r>
          </w:p>
        </w:tc>
        <w:tc>
          <w:tcPr>
            <w:tcW w:w="1292" w:type="dxa"/>
            <w:shd w:val="clear" w:color="auto" w:fill="auto"/>
            <w:noWrap/>
          </w:tcPr>
          <w:p w:rsidR="00E65D94" w:rsidRPr="00852536" w:rsidRDefault="00E65D94" w:rsidP="00E65D94">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т</w:t>
            </w:r>
          </w:p>
        </w:tc>
        <w:tc>
          <w:tcPr>
            <w:tcW w:w="1076" w:type="dxa"/>
            <w:shd w:val="clear" w:color="auto" w:fill="auto"/>
            <w:noWrap/>
          </w:tcPr>
          <w:p w:rsidR="00E65D94" w:rsidRPr="00852536" w:rsidRDefault="00E65D94" w:rsidP="00E65D94">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0,145</w:t>
            </w:r>
          </w:p>
        </w:tc>
      </w:tr>
      <w:tr w:rsidR="00E65D94" w:rsidRPr="00705DC3" w:rsidTr="0058423F">
        <w:trPr>
          <w:trHeight w:val="328"/>
        </w:trPr>
        <w:tc>
          <w:tcPr>
            <w:tcW w:w="693" w:type="dxa"/>
            <w:shd w:val="clear" w:color="auto" w:fill="auto"/>
            <w:noWrap/>
          </w:tcPr>
          <w:p w:rsidR="00E65D94" w:rsidRPr="00705DC3" w:rsidRDefault="00E65D94"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44</w:t>
            </w:r>
          </w:p>
        </w:tc>
        <w:tc>
          <w:tcPr>
            <w:tcW w:w="6226" w:type="dxa"/>
            <w:shd w:val="clear" w:color="auto" w:fill="auto"/>
          </w:tcPr>
          <w:p w:rsidR="00E65D94" w:rsidRPr="00852536" w:rsidRDefault="00E65D94" w:rsidP="00E65D94">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 xml:space="preserve">Изготовление и монтаж воздушных линий Ду20 мм: трубы длиной 100 м, запорная арматура Ду20мм, </w:t>
            </w:r>
            <w:proofErr w:type="spellStart"/>
            <w:r w:rsidRPr="00852536">
              <w:rPr>
                <w:rFonts w:ascii="Times New Roman" w:hAnsi="Times New Roman" w:cs="Times New Roman"/>
                <w:sz w:val="24"/>
                <w:szCs w:val="24"/>
                <w:lang w:eastAsia="ru-RU"/>
              </w:rPr>
              <w:t>Ру</w:t>
            </w:r>
            <w:proofErr w:type="spellEnd"/>
            <w:r w:rsidRPr="00852536">
              <w:rPr>
                <w:rFonts w:ascii="Times New Roman" w:hAnsi="Times New Roman" w:cs="Times New Roman"/>
                <w:sz w:val="24"/>
                <w:szCs w:val="24"/>
                <w:lang w:eastAsia="ru-RU"/>
              </w:rPr>
              <w:t xml:space="preserve"> 25 – 5 шт.</w:t>
            </w:r>
          </w:p>
        </w:tc>
        <w:tc>
          <w:tcPr>
            <w:tcW w:w="1292" w:type="dxa"/>
            <w:shd w:val="clear" w:color="auto" w:fill="auto"/>
            <w:noWrap/>
          </w:tcPr>
          <w:p w:rsidR="00E65D94" w:rsidRPr="00852536" w:rsidRDefault="00E65D94" w:rsidP="00E65D94">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т</w:t>
            </w:r>
          </w:p>
        </w:tc>
        <w:tc>
          <w:tcPr>
            <w:tcW w:w="1076" w:type="dxa"/>
            <w:shd w:val="clear" w:color="auto" w:fill="auto"/>
            <w:noWrap/>
          </w:tcPr>
          <w:p w:rsidR="00E65D94" w:rsidRPr="00852536" w:rsidRDefault="00E65D94" w:rsidP="00E65D94">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0,145</w:t>
            </w:r>
          </w:p>
        </w:tc>
      </w:tr>
      <w:tr w:rsidR="00E65D94" w:rsidRPr="00705DC3" w:rsidTr="0058423F">
        <w:trPr>
          <w:trHeight w:val="328"/>
        </w:trPr>
        <w:tc>
          <w:tcPr>
            <w:tcW w:w="693" w:type="dxa"/>
            <w:shd w:val="clear" w:color="auto" w:fill="auto"/>
            <w:noWrap/>
          </w:tcPr>
          <w:p w:rsidR="00E65D94" w:rsidRPr="00705DC3" w:rsidRDefault="00E65D94"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45</w:t>
            </w:r>
          </w:p>
        </w:tc>
        <w:tc>
          <w:tcPr>
            <w:tcW w:w="6226" w:type="dxa"/>
            <w:shd w:val="clear" w:color="auto" w:fill="auto"/>
          </w:tcPr>
          <w:p w:rsidR="00E65D94" w:rsidRPr="00852536" w:rsidRDefault="00E65D94" w:rsidP="00E65D94">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Демонтаж дренажных линий Ду50 мм: трубы длиной 20м, запорная арматура Ду50 Ру25 – 8 шт.</w:t>
            </w:r>
          </w:p>
        </w:tc>
        <w:tc>
          <w:tcPr>
            <w:tcW w:w="1292" w:type="dxa"/>
            <w:shd w:val="clear" w:color="auto" w:fill="auto"/>
            <w:noWrap/>
          </w:tcPr>
          <w:p w:rsidR="00E65D94" w:rsidRPr="00852536" w:rsidRDefault="00E65D94" w:rsidP="00E65D94">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т</w:t>
            </w:r>
          </w:p>
        </w:tc>
        <w:tc>
          <w:tcPr>
            <w:tcW w:w="1076" w:type="dxa"/>
            <w:shd w:val="clear" w:color="auto" w:fill="auto"/>
            <w:noWrap/>
          </w:tcPr>
          <w:p w:rsidR="00E65D94" w:rsidRPr="00852536" w:rsidRDefault="00E65D94" w:rsidP="00E65D94">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0,100</w:t>
            </w:r>
          </w:p>
        </w:tc>
      </w:tr>
      <w:tr w:rsidR="00E65D94" w:rsidRPr="00705DC3" w:rsidTr="0058423F">
        <w:trPr>
          <w:trHeight w:val="328"/>
        </w:trPr>
        <w:tc>
          <w:tcPr>
            <w:tcW w:w="693" w:type="dxa"/>
            <w:shd w:val="clear" w:color="auto" w:fill="auto"/>
            <w:noWrap/>
          </w:tcPr>
          <w:p w:rsidR="00E65D94" w:rsidRPr="00705DC3" w:rsidRDefault="00E65D94"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46</w:t>
            </w:r>
          </w:p>
        </w:tc>
        <w:tc>
          <w:tcPr>
            <w:tcW w:w="6226" w:type="dxa"/>
            <w:shd w:val="clear" w:color="auto" w:fill="auto"/>
          </w:tcPr>
          <w:p w:rsidR="00E65D94" w:rsidRPr="00852536" w:rsidRDefault="00E65D94" w:rsidP="00E65D94">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Изготовление и монтаж дренажных линий Ду50 мм: трубы длиной 20 м, запорная арматура Ду50 Ру25 – 8 шт.</w:t>
            </w:r>
          </w:p>
        </w:tc>
        <w:tc>
          <w:tcPr>
            <w:tcW w:w="1292" w:type="dxa"/>
            <w:shd w:val="clear" w:color="auto" w:fill="auto"/>
            <w:noWrap/>
          </w:tcPr>
          <w:p w:rsidR="00E65D94" w:rsidRPr="00852536" w:rsidRDefault="00E65D94" w:rsidP="00E65D94">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т</w:t>
            </w:r>
          </w:p>
        </w:tc>
        <w:tc>
          <w:tcPr>
            <w:tcW w:w="1076" w:type="dxa"/>
            <w:shd w:val="clear" w:color="auto" w:fill="auto"/>
            <w:noWrap/>
          </w:tcPr>
          <w:p w:rsidR="00E65D94" w:rsidRPr="00852536" w:rsidRDefault="00E65D94" w:rsidP="00E65D94">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0,100</w:t>
            </w:r>
          </w:p>
        </w:tc>
      </w:tr>
      <w:tr w:rsidR="00705DC3" w:rsidRPr="00705DC3" w:rsidTr="0058423F">
        <w:trPr>
          <w:trHeight w:val="299"/>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b/>
                <w:sz w:val="24"/>
                <w:szCs w:val="24"/>
                <w:lang w:eastAsia="ru-RU"/>
              </w:rPr>
              <w:t>Раздел  11.     Вывоз мусора</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r>
      <w:tr w:rsidR="00705DC3" w:rsidRPr="00705DC3" w:rsidTr="0058423F">
        <w:trPr>
          <w:trHeight w:val="412"/>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47</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 xml:space="preserve">Погрузка и вывоз мусора на расстояние до </w:t>
            </w:r>
            <w:smartTag w:uri="urn:schemas-microsoft-com:office:smarttags" w:element="metricconverter">
              <w:smartTagPr>
                <w:attr w:name="ProductID" w:val="10 км"/>
              </w:smartTagPr>
              <w:r w:rsidRPr="00705DC3">
                <w:rPr>
                  <w:rFonts w:ascii="Times New Roman" w:hAnsi="Times New Roman" w:cs="Times New Roman"/>
                  <w:sz w:val="24"/>
                  <w:szCs w:val="24"/>
                  <w:lang w:eastAsia="ru-RU"/>
                </w:rPr>
                <w:t>10 км</w:t>
              </w:r>
            </w:smartTag>
            <w:r w:rsidRPr="00705DC3">
              <w:rPr>
                <w:rFonts w:ascii="Times New Roman" w:hAnsi="Times New Roman" w:cs="Times New Roman"/>
                <w:sz w:val="24"/>
                <w:szCs w:val="24"/>
                <w:lang w:eastAsia="ru-RU"/>
              </w:rPr>
              <w:t xml:space="preserve"> (тепловая изоляция 33,6м3*0,2т/м3=6,72 т,  сажи 10 т, </w:t>
            </w:r>
            <w:proofErr w:type="spellStart"/>
            <w:r w:rsidRPr="00705DC3">
              <w:rPr>
                <w:rFonts w:ascii="Times New Roman" w:hAnsi="Times New Roman" w:cs="Times New Roman"/>
                <w:sz w:val="24"/>
                <w:szCs w:val="24"/>
                <w:lang w:eastAsia="ru-RU"/>
              </w:rPr>
              <w:t>шлак</w:t>
            </w:r>
            <w:proofErr w:type="gramStart"/>
            <w:r w:rsidRPr="00705DC3">
              <w:rPr>
                <w:rFonts w:ascii="Times New Roman" w:hAnsi="Times New Roman" w:cs="Times New Roman"/>
                <w:sz w:val="24"/>
                <w:szCs w:val="24"/>
                <w:lang w:eastAsia="ru-RU"/>
              </w:rPr>
              <w:t>,б</w:t>
            </w:r>
            <w:proofErr w:type="gramEnd"/>
            <w:r w:rsidRPr="00705DC3">
              <w:rPr>
                <w:rFonts w:ascii="Times New Roman" w:hAnsi="Times New Roman" w:cs="Times New Roman"/>
                <w:sz w:val="24"/>
                <w:szCs w:val="24"/>
                <w:lang w:eastAsia="ru-RU"/>
              </w:rPr>
              <w:t>ой</w:t>
            </w:r>
            <w:proofErr w:type="spellEnd"/>
            <w:r w:rsidRPr="00705DC3">
              <w:rPr>
                <w:rFonts w:ascii="Times New Roman" w:hAnsi="Times New Roman" w:cs="Times New Roman"/>
                <w:sz w:val="24"/>
                <w:szCs w:val="24"/>
                <w:lang w:eastAsia="ru-RU"/>
              </w:rPr>
              <w:t xml:space="preserve"> кирпича 11*1 т/м3=11 т)</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т</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27,72</w:t>
            </w: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c>
          <w:tcPr>
            <w:tcW w:w="6226" w:type="dxa"/>
            <w:shd w:val="clear" w:color="auto" w:fill="auto"/>
          </w:tcPr>
          <w:p w:rsidR="00705DC3" w:rsidRPr="00705DC3" w:rsidRDefault="00705DC3" w:rsidP="00B17C50">
            <w:pPr>
              <w:spacing w:after="0"/>
              <w:rPr>
                <w:rFonts w:ascii="Times New Roman" w:hAnsi="Times New Roman" w:cs="Times New Roman"/>
                <w:b/>
                <w:sz w:val="24"/>
                <w:szCs w:val="24"/>
                <w:lang w:eastAsia="ru-RU"/>
              </w:rPr>
            </w:pPr>
            <w:r w:rsidRPr="00705DC3">
              <w:rPr>
                <w:rFonts w:ascii="Times New Roman" w:hAnsi="Times New Roman" w:cs="Times New Roman"/>
                <w:b/>
                <w:sz w:val="24"/>
                <w:szCs w:val="24"/>
                <w:lang w:eastAsia="ru-RU"/>
              </w:rPr>
              <w:t xml:space="preserve">Раздел  12.     </w:t>
            </w:r>
            <w:proofErr w:type="spellStart"/>
            <w:r w:rsidRPr="00705DC3">
              <w:rPr>
                <w:rFonts w:ascii="Times New Roman" w:hAnsi="Times New Roman" w:cs="Times New Roman"/>
                <w:b/>
                <w:sz w:val="24"/>
                <w:szCs w:val="24"/>
                <w:lang w:eastAsia="ru-RU"/>
              </w:rPr>
              <w:t>Режимноналадочные</w:t>
            </w:r>
            <w:proofErr w:type="spellEnd"/>
            <w:r w:rsidRPr="00705DC3">
              <w:rPr>
                <w:rFonts w:ascii="Times New Roman" w:hAnsi="Times New Roman" w:cs="Times New Roman"/>
                <w:b/>
                <w:sz w:val="24"/>
                <w:szCs w:val="24"/>
                <w:lang w:eastAsia="ru-RU"/>
              </w:rPr>
              <w:t xml:space="preserve"> и гидравлические испытания, сдача котла </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48</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Гидравлическое испытание котла после монтажа трубной системы</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комплект</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1</w:t>
            </w:r>
          </w:p>
        </w:tc>
      </w:tr>
      <w:tr w:rsidR="00705DC3" w:rsidRPr="00705DC3" w:rsidTr="0058423F">
        <w:trPr>
          <w:trHeight w:val="292"/>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49</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 xml:space="preserve">Техническое освидетельствование котла с внесением записи в паспорт котла </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котел</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1</w:t>
            </w:r>
          </w:p>
        </w:tc>
      </w:tr>
      <w:tr w:rsidR="00705DC3" w:rsidRPr="00705DC3" w:rsidTr="0058423F">
        <w:trPr>
          <w:trHeight w:val="292"/>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50</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Щелочение котла</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котел</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1</w:t>
            </w: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51</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 xml:space="preserve">Режимно-наладочные испытания (не менее 4 режимов работы) с составлением технического отчета и режимной карты. Котел водогрейный, работающий на жидком или газообразном топливе, </w:t>
            </w:r>
            <w:proofErr w:type="spellStart"/>
            <w:r w:rsidRPr="00705DC3">
              <w:rPr>
                <w:rFonts w:ascii="Times New Roman" w:hAnsi="Times New Roman" w:cs="Times New Roman"/>
                <w:sz w:val="24"/>
                <w:szCs w:val="24"/>
                <w:lang w:eastAsia="ru-RU"/>
              </w:rPr>
              <w:t>теплопроизводительность</w:t>
            </w:r>
            <w:proofErr w:type="spellEnd"/>
            <w:r w:rsidRPr="00705DC3">
              <w:rPr>
                <w:rFonts w:ascii="Times New Roman" w:hAnsi="Times New Roman" w:cs="Times New Roman"/>
                <w:sz w:val="24"/>
                <w:szCs w:val="24"/>
                <w:lang w:eastAsia="ru-RU"/>
              </w:rPr>
              <w:t xml:space="preserve"> 50 Гкал/</w:t>
            </w:r>
            <w:proofErr w:type="gramStart"/>
            <w:r w:rsidRPr="00705DC3">
              <w:rPr>
                <w:rFonts w:ascii="Times New Roman" w:hAnsi="Times New Roman" w:cs="Times New Roman"/>
                <w:sz w:val="24"/>
                <w:szCs w:val="24"/>
                <w:lang w:eastAsia="ru-RU"/>
              </w:rPr>
              <w:t>ч</w:t>
            </w:r>
            <w:proofErr w:type="gramEnd"/>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котел</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1</w:t>
            </w:r>
          </w:p>
        </w:tc>
      </w:tr>
      <w:tr w:rsidR="00705DC3" w:rsidRPr="00705DC3" w:rsidTr="0058423F">
        <w:trPr>
          <w:trHeight w:val="450"/>
        </w:trPr>
        <w:tc>
          <w:tcPr>
            <w:tcW w:w="693"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52</w:t>
            </w:r>
          </w:p>
        </w:tc>
        <w:tc>
          <w:tcPr>
            <w:tcW w:w="6226" w:type="dxa"/>
            <w:shd w:val="clear" w:color="auto" w:fill="auto"/>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 xml:space="preserve">Сдача Заказчику технической документации </w:t>
            </w:r>
            <w:r w:rsidRPr="00705DC3">
              <w:rPr>
                <w:rFonts w:ascii="Times New Roman" w:hAnsi="Times New Roman" w:cs="Times New Roman"/>
                <w:sz w:val="24"/>
                <w:szCs w:val="24"/>
              </w:rPr>
              <w:t>в объеме, предусмотренном Техническим заданием.</w:t>
            </w:r>
          </w:p>
        </w:tc>
        <w:tc>
          <w:tcPr>
            <w:tcW w:w="1292"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комплект</w:t>
            </w:r>
          </w:p>
        </w:tc>
        <w:tc>
          <w:tcPr>
            <w:tcW w:w="1076" w:type="dxa"/>
            <w:shd w:val="clear" w:color="auto" w:fill="auto"/>
            <w:noWrap/>
          </w:tcPr>
          <w:p w:rsidR="00705DC3" w:rsidRPr="00705DC3" w:rsidRDefault="00705DC3" w:rsidP="00B17C50">
            <w:pPr>
              <w:spacing w:after="0"/>
              <w:rPr>
                <w:rFonts w:ascii="Times New Roman" w:hAnsi="Times New Roman" w:cs="Times New Roman"/>
                <w:sz w:val="24"/>
                <w:szCs w:val="24"/>
                <w:lang w:eastAsia="ru-RU"/>
              </w:rPr>
            </w:pPr>
            <w:r w:rsidRPr="00705DC3">
              <w:rPr>
                <w:rFonts w:ascii="Times New Roman" w:hAnsi="Times New Roman" w:cs="Times New Roman"/>
                <w:sz w:val="24"/>
                <w:szCs w:val="24"/>
                <w:lang w:eastAsia="ru-RU"/>
              </w:rPr>
              <w:t>1</w:t>
            </w:r>
          </w:p>
        </w:tc>
      </w:tr>
    </w:tbl>
    <w:p w:rsidR="00705DC3" w:rsidRPr="00705DC3" w:rsidRDefault="00705DC3" w:rsidP="00B17C50">
      <w:pPr>
        <w:spacing w:after="0"/>
        <w:jc w:val="both"/>
        <w:rPr>
          <w:rFonts w:ascii="Times New Roman" w:hAnsi="Times New Roman" w:cs="Times New Roman"/>
          <w:b/>
          <w:color w:val="000000"/>
          <w:sz w:val="24"/>
          <w:szCs w:val="24"/>
          <w:shd w:val="clear" w:color="auto" w:fill="FFFFFF"/>
          <w:lang w:eastAsia="ru-RU" w:bidi="ru-RU"/>
        </w:rPr>
      </w:pPr>
    </w:p>
    <w:p w:rsidR="00705DC3" w:rsidRPr="00705DC3" w:rsidRDefault="00705DC3" w:rsidP="00B17C50">
      <w:pPr>
        <w:spacing w:after="0"/>
        <w:jc w:val="both"/>
        <w:rPr>
          <w:rFonts w:ascii="Times New Roman" w:hAnsi="Times New Roman" w:cs="Times New Roman"/>
          <w:b/>
          <w:bCs/>
          <w:sz w:val="24"/>
          <w:szCs w:val="24"/>
          <w:lang w:eastAsia="ru-RU"/>
        </w:rPr>
      </w:pPr>
      <w:r w:rsidRPr="00705DC3">
        <w:rPr>
          <w:rFonts w:ascii="Times New Roman" w:hAnsi="Times New Roman" w:cs="Times New Roman"/>
          <w:b/>
          <w:i/>
          <w:color w:val="000000"/>
          <w:sz w:val="24"/>
          <w:szCs w:val="24"/>
          <w:shd w:val="clear" w:color="auto" w:fill="FFFFFF"/>
          <w:lang w:eastAsia="ru-RU" w:bidi="ru-RU"/>
        </w:rPr>
        <w:lastRenderedPageBreak/>
        <w:t>* Требования стандарта организации СТО ЦКТИ 10.002-2007</w:t>
      </w:r>
      <w:r w:rsidRPr="00705DC3">
        <w:rPr>
          <w:rFonts w:ascii="Times New Roman" w:hAnsi="Times New Roman" w:cs="Times New Roman"/>
          <w:b/>
          <w:i/>
          <w:sz w:val="24"/>
          <w:szCs w:val="24"/>
        </w:rPr>
        <w:t xml:space="preserve"> </w:t>
      </w:r>
      <w:r w:rsidRPr="00705DC3">
        <w:rPr>
          <w:rFonts w:ascii="Times New Roman" w:hAnsi="Times New Roman" w:cs="Times New Roman"/>
          <w:b/>
          <w:i/>
          <w:color w:val="000000"/>
          <w:sz w:val="24"/>
          <w:szCs w:val="24"/>
          <w:shd w:val="clear" w:color="auto" w:fill="FFFFFF"/>
          <w:lang w:eastAsia="ru-RU" w:bidi="ru-RU"/>
        </w:rPr>
        <w:t>Элементы трубные поверхностей нагрева, трубы соединительные в пределах котла и коллекторы стационарных котлов. Общие технические требования к изготовлению</w:t>
      </w:r>
      <w:r w:rsidRPr="00705DC3">
        <w:rPr>
          <w:rFonts w:ascii="Times New Roman" w:hAnsi="Times New Roman" w:cs="Times New Roman"/>
          <w:b/>
          <w:color w:val="000000"/>
          <w:sz w:val="24"/>
          <w:szCs w:val="24"/>
          <w:shd w:val="clear" w:color="auto" w:fill="FFFFFF"/>
          <w:lang w:eastAsia="ru-RU" w:bidi="ru-RU"/>
        </w:rPr>
        <w:t>.</w:t>
      </w:r>
    </w:p>
    <w:p w:rsidR="0099194A" w:rsidRDefault="0099194A" w:rsidP="006F1E01">
      <w:pPr>
        <w:tabs>
          <w:tab w:val="left" w:pos="993"/>
        </w:tabs>
        <w:spacing w:after="0" w:line="240" w:lineRule="auto"/>
        <w:ind w:firstLine="426"/>
        <w:jc w:val="both"/>
        <w:rPr>
          <w:rFonts w:ascii="Times New Roman" w:eastAsia="Times New Roman" w:hAnsi="Times New Roman" w:cs="Times New Roman"/>
          <w:sz w:val="24"/>
          <w:szCs w:val="24"/>
          <w:lang w:eastAsia="ar-SA"/>
        </w:rPr>
      </w:pPr>
    </w:p>
    <w:p w:rsidR="00AE178D" w:rsidRPr="00B755D3" w:rsidRDefault="00BA1951" w:rsidP="00B755D3">
      <w:pPr>
        <w:pStyle w:val="afffa"/>
        <w:keepNext/>
        <w:numPr>
          <w:ilvl w:val="1"/>
          <w:numId w:val="49"/>
        </w:numPr>
        <w:tabs>
          <w:tab w:val="left" w:pos="426"/>
        </w:tabs>
        <w:spacing w:after="0" w:line="240" w:lineRule="auto"/>
        <w:rPr>
          <w:rFonts w:ascii="Times New Roman" w:hAnsi="Times New Roman"/>
          <w:b/>
          <w:bCs/>
          <w:iCs/>
          <w:sz w:val="24"/>
          <w:szCs w:val="28"/>
        </w:rPr>
      </w:pPr>
      <w:bookmarkStart w:id="123" w:name="_Toc348075500"/>
      <w:r w:rsidRPr="00B755D3">
        <w:rPr>
          <w:rFonts w:ascii="Times New Roman" w:hAnsi="Times New Roman"/>
          <w:b/>
          <w:bCs/>
          <w:iCs/>
          <w:sz w:val="24"/>
          <w:szCs w:val="28"/>
        </w:rPr>
        <w:t xml:space="preserve"> </w:t>
      </w:r>
      <w:bookmarkEnd w:id="123"/>
      <w:r w:rsidRPr="00B755D3">
        <w:rPr>
          <w:rFonts w:ascii="Times New Roman" w:hAnsi="Times New Roman"/>
          <w:b/>
          <w:bCs/>
          <w:iCs/>
          <w:sz w:val="24"/>
          <w:szCs w:val="28"/>
        </w:rPr>
        <w:tab/>
        <w:t>Требования к Подрядчику</w:t>
      </w:r>
    </w:p>
    <w:p w:rsidR="00C34CC3" w:rsidRPr="00E13D84" w:rsidRDefault="00B755D3" w:rsidP="00E13D84">
      <w:pPr>
        <w:tabs>
          <w:tab w:val="left" w:pos="993"/>
        </w:tabs>
        <w:overflowPunct w:val="0"/>
        <w:autoSpaceDE w:val="0"/>
        <w:autoSpaceDN w:val="0"/>
        <w:adjustRightInd w:val="0"/>
        <w:spacing w:after="0" w:line="240" w:lineRule="auto"/>
        <w:ind w:firstLine="426"/>
        <w:jc w:val="both"/>
        <w:rPr>
          <w:rFonts w:ascii="Times New Roman" w:eastAsia="Calibri" w:hAnsi="Times New Roman" w:cs="Times New Roman"/>
          <w:sz w:val="24"/>
          <w:szCs w:val="24"/>
        </w:rPr>
      </w:pPr>
      <w:r>
        <w:rPr>
          <w:rFonts w:ascii="Times New Roman" w:eastAsia="Calibri" w:hAnsi="Times New Roman" w:cs="Times New Roman"/>
          <w:b/>
          <w:sz w:val="24"/>
          <w:szCs w:val="24"/>
        </w:rPr>
        <w:t>5.5</w:t>
      </w:r>
      <w:r w:rsidR="00E13D84" w:rsidRPr="009E1C1D">
        <w:rPr>
          <w:rFonts w:ascii="Times New Roman" w:eastAsia="Calibri" w:hAnsi="Times New Roman" w:cs="Times New Roman"/>
          <w:b/>
          <w:sz w:val="24"/>
          <w:szCs w:val="24"/>
        </w:rPr>
        <w:t>.1.</w:t>
      </w:r>
      <w:r w:rsidR="00E13D84">
        <w:rPr>
          <w:rFonts w:ascii="Times New Roman" w:eastAsia="Calibri" w:hAnsi="Times New Roman" w:cs="Times New Roman"/>
          <w:sz w:val="24"/>
          <w:szCs w:val="24"/>
        </w:rPr>
        <w:t xml:space="preserve"> </w:t>
      </w:r>
      <w:r w:rsidR="00C34CC3" w:rsidRPr="00E13D84">
        <w:rPr>
          <w:rFonts w:ascii="Times New Roman" w:eastAsia="Calibri" w:hAnsi="Times New Roman" w:cs="Times New Roman"/>
          <w:sz w:val="24"/>
          <w:szCs w:val="24"/>
        </w:rPr>
        <w:t xml:space="preserve">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 </w:t>
      </w:r>
    </w:p>
    <w:p w:rsidR="00C34CC3" w:rsidRPr="00B755D3" w:rsidRDefault="00C34CC3" w:rsidP="00B755D3">
      <w:pPr>
        <w:pStyle w:val="afffa"/>
        <w:numPr>
          <w:ilvl w:val="2"/>
          <w:numId w:val="50"/>
        </w:numPr>
        <w:tabs>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sidRPr="00B755D3">
        <w:rPr>
          <w:rFonts w:ascii="Times New Roman" w:hAnsi="Times New Roman"/>
          <w:sz w:val="24"/>
          <w:szCs w:val="24"/>
        </w:rPr>
        <w:t>Наличие действующего свидетельства СРО к определенному виду или видам работ, которые оказывают влияние на безопасность объектов капитального строительства (с приложениями) в объеме Технического задания:</w:t>
      </w:r>
    </w:p>
    <w:p w:rsidR="00C34CC3" w:rsidRPr="00E13D84" w:rsidRDefault="00C34CC3" w:rsidP="008A157E">
      <w:pPr>
        <w:numPr>
          <w:ilvl w:val="0"/>
          <w:numId w:val="42"/>
        </w:numPr>
        <w:tabs>
          <w:tab w:val="left" w:pos="993"/>
        </w:tabs>
        <w:overflowPunct w:val="0"/>
        <w:autoSpaceDE w:val="0"/>
        <w:autoSpaceDN w:val="0"/>
        <w:adjustRightInd w:val="0"/>
        <w:spacing w:after="0" w:line="240" w:lineRule="auto"/>
        <w:ind w:left="0" w:firstLine="426"/>
        <w:jc w:val="both"/>
        <w:rPr>
          <w:rFonts w:ascii="Times New Roman" w:eastAsia="Calibri" w:hAnsi="Times New Roman" w:cs="Times New Roman"/>
          <w:sz w:val="24"/>
          <w:szCs w:val="24"/>
        </w:rPr>
      </w:pPr>
      <w:r w:rsidRPr="00E13D84">
        <w:rPr>
          <w:rFonts w:ascii="Times New Roman" w:eastAsia="Calibri" w:hAnsi="Times New Roman" w:cs="Times New Roman"/>
          <w:sz w:val="24"/>
          <w:szCs w:val="24"/>
        </w:rPr>
        <w:t>п.10.1 Монтаж, усиление и демонтаж конструктивных элементов и ограждающих конструкций зданий и сооружений;</w:t>
      </w:r>
    </w:p>
    <w:p w:rsidR="00C34CC3" w:rsidRPr="00E13D84" w:rsidRDefault="00C34CC3" w:rsidP="008A157E">
      <w:pPr>
        <w:numPr>
          <w:ilvl w:val="0"/>
          <w:numId w:val="42"/>
        </w:numPr>
        <w:tabs>
          <w:tab w:val="left" w:pos="993"/>
        </w:tabs>
        <w:overflowPunct w:val="0"/>
        <w:autoSpaceDE w:val="0"/>
        <w:autoSpaceDN w:val="0"/>
        <w:adjustRightInd w:val="0"/>
        <w:spacing w:after="0" w:line="240" w:lineRule="auto"/>
        <w:ind w:left="0" w:firstLine="426"/>
        <w:jc w:val="both"/>
        <w:rPr>
          <w:rFonts w:ascii="Times New Roman" w:eastAsia="Calibri" w:hAnsi="Times New Roman" w:cs="Times New Roman"/>
          <w:sz w:val="24"/>
          <w:szCs w:val="24"/>
        </w:rPr>
      </w:pPr>
      <w:r w:rsidRPr="00E13D84">
        <w:rPr>
          <w:rFonts w:ascii="Times New Roman" w:eastAsia="Calibri" w:hAnsi="Times New Roman" w:cs="Times New Roman"/>
          <w:sz w:val="24"/>
          <w:szCs w:val="24"/>
        </w:rPr>
        <w:t xml:space="preserve">п.12.1  </w:t>
      </w:r>
      <w:proofErr w:type="spellStart"/>
      <w:r w:rsidRPr="00E13D84">
        <w:rPr>
          <w:rFonts w:ascii="Times New Roman" w:eastAsia="Calibri" w:hAnsi="Times New Roman" w:cs="Times New Roman"/>
          <w:sz w:val="24"/>
          <w:szCs w:val="24"/>
        </w:rPr>
        <w:t>Футеровочные</w:t>
      </w:r>
      <w:proofErr w:type="spellEnd"/>
      <w:r w:rsidRPr="00E13D84">
        <w:rPr>
          <w:rFonts w:ascii="Times New Roman" w:eastAsia="Calibri" w:hAnsi="Times New Roman" w:cs="Times New Roman"/>
          <w:sz w:val="24"/>
          <w:szCs w:val="24"/>
        </w:rPr>
        <w:t xml:space="preserve"> работы;</w:t>
      </w:r>
    </w:p>
    <w:p w:rsidR="00C34CC3" w:rsidRPr="00E13D84" w:rsidRDefault="00C34CC3" w:rsidP="008A157E">
      <w:pPr>
        <w:numPr>
          <w:ilvl w:val="0"/>
          <w:numId w:val="42"/>
        </w:numPr>
        <w:tabs>
          <w:tab w:val="left" w:pos="993"/>
        </w:tabs>
        <w:overflowPunct w:val="0"/>
        <w:autoSpaceDE w:val="0"/>
        <w:autoSpaceDN w:val="0"/>
        <w:adjustRightInd w:val="0"/>
        <w:spacing w:after="0" w:line="240" w:lineRule="auto"/>
        <w:ind w:left="0" w:firstLine="426"/>
        <w:jc w:val="both"/>
        <w:rPr>
          <w:rFonts w:ascii="Times New Roman" w:eastAsia="Calibri" w:hAnsi="Times New Roman" w:cs="Times New Roman"/>
          <w:sz w:val="24"/>
          <w:szCs w:val="24"/>
        </w:rPr>
      </w:pPr>
      <w:r w:rsidRPr="00E13D84">
        <w:rPr>
          <w:rFonts w:ascii="Times New Roman" w:eastAsia="Calibri" w:hAnsi="Times New Roman" w:cs="Times New Roman"/>
          <w:sz w:val="24"/>
          <w:szCs w:val="24"/>
        </w:rPr>
        <w:t>п.12.10 Работы по теплоизоляции зданий, строительных конструкций и оборудования;</w:t>
      </w:r>
    </w:p>
    <w:p w:rsidR="00C34CC3" w:rsidRPr="00E13D84" w:rsidRDefault="00C34CC3" w:rsidP="008A157E">
      <w:pPr>
        <w:numPr>
          <w:ilvl w:val="0"/>
          <w:numId w:val="42"/>
        </w:numPr>
        <w:tabs>
          <w:tab w:val="left" w:pos="993"/>
        </w:tabs>
        <w:overflowPunct w:val="0"/>
        <w:autoSpaceDE w:val="0"/>
        <w:autoSpaceDN w:val="0"/>
        <w:adjustRightInd w:val="0"/>
        <w:spacing w:after="0" w:line="240" w:lineRule="auto"/>
        <w:ind w:left="0" w:firstLine="426"/>
        <w:jc w:val="both"/>
        <w:rPr>
          <w:rFonts w:ascii="Times New Roman" w:eastAsia="Calibri" w:hAnsi="Times New Roman" w:cs="Times New Roman"/>
          <w:sz w:val="24"/>
          <w:szCs w:val="24"/>
        </w:rPr>
      </w:pPr>
      <w:r w:rsidRPr="00E13D84">
        <w:rPr>
          <w:rFonts w:ascii="Times New Roman" w:eastAsia="Calibri" w:hAnsi="Times New Roman" w:cs="Times New Roman"/>
          <w:sz w:val="24"/>
          <w:szCs w:val="24"/>
        </w:rPr>
        <w:t>п.23.4 Монтаж оборудования котельных;</w:t>
      </w:r>
    </w:p>
    <w:p w:rsidR="00C34CC3" w:rsidRPr="00E13D84" w:rsidRDefault="00C34CC3" w:rsidP="008A157E">
      <w:pPr>
        <w:numPr>
          <w:ilvl w:val="0"/>
          <w:numId w:val="42"/>
        </w:numPr>
        <w:tabs>
          <w:tab w:val="left" w:pos="993"/>
        </w:tabs>
        <w:overflowPunct w:val="0"/>
        <w:autoSpaceDE w:val="0"/>
        <w:autoSpaceDN w:val="0"/>
        <w:adjustRightInd w:val="0"/>
        <w:spacing w:after="0" w:line="240" w:lineRule="auto"/>
        <w:ind w:left="0" w:firstLine="426"/>
        <w:jc w:val="both"/>
        <w:rPr>
          <w:rFonts w:ascii="Times New Roman" w:eastAsia="Calibri" w:hAnsi="Times New Roman" w:cs="Times New Roman"/>
          <w:sz w:val="24"/>
          <w:szCs w:val="24"/>
        </w:rPr>
      </w:pPr>
      <w:r w:rsidRPr="00E13D84">
        <w:rPr>
          <w:rFonts w:ascii="Times New Roman" w:eastAsia="Calibri" w:hAnsi="Times New Roman" w:cs="Times New Roman"/>
          <w:sz w:val="24"/>
          <w:szCs w:val="24"/>
        </w:rPr>
        <w:t>п.33.5 Объекты теплоснабжения.</w:t>
      </w:r>
    </w:p>
    <w:p w:rsidR="00C34CC3" w:rsidRPr="004478DB" w:rsidRDefault="00983B74" w:rsidP="004478DB">
      <w:pPr>
        <w:pStyle w:val="afffa"/>
        <w:numPr>
          <w:ilvl w:val="2"/>
          <w:numId w:val="50"/>
        </w:numPr>
        <w:tabs>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Pr>
          <w:rFonts w:ascii="Times New Roman" w:hAnsi="Times New Roman"/>
          <w:sz w:val="24"/>
          <w:szCs w:val="24"/>
        </w:rPr>
        <w:t xml:space="preserve"> </w:t>
      </w:r>
      <w:r w:rsidR="00C34CC3" w:rsidRPr="004478DB">
        <w:rPr>
          <w:rFonts w:ascii="Times New Roman" w:hAnsi="Times New Roman"/>
          <w:sz w:val="24"/>
          <w:szCs w:val="24"/>
        </w:rPr>
        <w:t>Наличие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p>
    <w:p w:rsidR="00C34CC3" w:rsidRPr="00E13D84" w:rsidRDefault="00983B74" w:rsidP="004478DB">
      <w:pPr>
        <w:pStyle w:val="afffa"/>
        <w:numPr>
          <w:ilvl w:val="2"/>
          <w:numId w:val="50"/>
        </w:numPr>
        <w:tabs>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Pr>
          <w:rFonts w:ascii="Times New Roman" w:hAnsi="Times New Roman"/>
          <w:sz w:val="24"/>
          <w:szCs w:val="24"/>
        </w:rPr>
        <w:t xml:space="preserve"> </w:t>
      </w:r>
      <w:r w:rsidR="00C34CC3" w:rsidRPr="00E13D84">
        <w:rPr>
          <w:rFonts w:ascii="Times New Roman" w:hAnsi="Times New Roman"/>
          <w:sz w:val="24"/>
          <w:szCs w:val="24"/>
        </w:rPr>
        <w:t>Наличие действующего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p>
    <w:p w:rsidR="00C34CC3" w:rsidRPr="00E13D84" w:rsidRDefault="00983B74" w:rsidP="004478DB">
      <w:pPr>
        <w:pStyle w:val="afffa"/>
        <w:numPr>
          <w:ilvl w:val="2"/>
          <w:numId w:val="50"/>
        </w:numPr>
        <w:tabs>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Pr>
          <w:rFonts w:ascii="Times New Roman" w:hAnsi="Times New Roman"/>
          <w:sz w:val="24"/>
          <w:szCs w:val="24"/>
        </w:rPr>
        <w:t xml:space="preserve"> </w:t>
      </w:r>
      <w:r w:rsidR="00C34CC3" w:rsidRPr="00E13D84">
        <w:rPr>
          <w:rFonts w:ascii="Times New Roman" w:hAnsi="Times New Roman"/>
          <w:sz w:val="24"/>
          <w:szCs w:val="24"/>
        </w:rPr>
        <w:t xml:space="preserve">Наличие собственных квалифицированных специалистов рабочих специальностей, ответственных руководителей работ, имеющих специальную подготовку, соответствующие удостоверения. Квалификация руководителей, специалистов и ремонтного персонала должна соответствовать виду выполняемых работ. </w:t>
      </w:r>
    </w:p>
    <w:p w:rsidR="00C34CC3" w:rsidRPr="00E13D84" w:rsidRDefault="00C34CC3" w:rsidP="00C34CC3">
      <w:pPr>
        <w:tabs>
          <w:tab w:val="left" w:pos="993"/>
        </w:tabs>
        <w:overflowPunct w:val="0"/>
        <w:autoSpaceDE w:val="0"/>
        <w:autoSpaceDN w:val="0"/>
        <w:adjustRightInd w:val="0"/>
        <w:jc w:val="both"/>
        <w:rPr>
          <w:rFonts w:ascii="Times New Roman" w:eastAsia="Calibri" w:hAnsi="Times New Roman" w:cs="Times New Roman"/>
          <w:sz w:val="24"/>
          <w:szCs w:val="24"/>
        </w:rPr>
      </w:pPr>
      <w:r w:rsidRPr="00E13D84">
        <w:rPr>
          <w:rFonts w:ascii="Times New Roman" w:eastAsia="Calibri" w:hAnsi="Times New Roman" w:cs="Times New Roman"/>
          <w:sz w:val="24"/>
          <w:szCs w:val="24"/>
        </w:rPr>
        <w:t xml:space="preserve">Минимальное количество квалифицированных специалистов: </w:t>
      </w:r>
    </w:p>
    <w:p w:rsidR="00C34CC3" w:rsidRPr="00E13D84" w:rsidRDefault="00C34CC3" w:rsidP="008A157E">
      <w:pPr>
        <w:numPr>
          <w:ilvl w:val="0"/>
          <w:numId w:val="43"/>
        </w:numPr>
        <w:tabs>
          <w:tab w:val="left" w:pos="993"/>
        </w:tabs>
        <w:overflowPunct w:val="0"/>
        <w:autoSpaceDE w:val="0"/>
        <w:autoSpaceDN w:val="0"/>
        <w:adjustRightInd w:val="0"/>
        <w:spacing w:after="0" w:line="240" w:lineRule="auto"/>
        <w:jc w:val="both"/>
        <w:rPr>
          <w:rFonts w:ascii="Times New Roman" w:eastAsia="Calibri" w:hAnsi="Times New Roman" w:cs="Times New Roman"/>
          <w:sz w:val="24"/>
          <w:szCs w:val="24"/>
        </w:rPr>
      </w:pPr>
      <w:r w:rsidRPr="00E13D84">
        <w:rPr>
          <w:rFonts w:ascii="Times New Roman" w:eastAsia="Calibri" w:hAnsi="Times New Roman" w:cs="Times New Roman"/>
          <w:sz w:val="24"/>
          <w:szCs w:val="24"/>
        </w:rPr>
        <w:t>Сварщики — 3 (три) человека, аттестация НАКС I уровень - национальное агентство контроля сварки  «Котельное оборудование»;</w:t>
      </w:r>
    </w:p>
    <w:p w:rsidR="00C34CC3" w:rsidRPr="00E13D84" w:rsidRDefault="00C34CC3" w:rsidP="008A157E">
      <w:pPr>
        <w:numPr>
          <w:ilvl w:val="0"/>
          <w:numId w:val="43"/>
        </w:numPr>
        <w:tabs>
          <w:tab w:val="left" w:pos="993"/>
        </w:tabs>
        <w:overflowPunct w:val="0"/>
        <w:autoSpaceDE w:val="0"/>
        <w:autoSpaceDN w:val="0"/>
        <w:adjustRightInd w:val="0"/>
        <w:spacing w:after="0" w:line="240" w:lineRule="auto"/>
        <w:jc w:val="both"/>
        <w:rPr>
          <w:rFonts w:ascii="Times New Roman" w:eastAsia="Calibri" w:hAnsi="Times New Roman" w:cs="Times New Roman"/>
          <w:sz w:val="24"/>
          <w:szCs w:val="24"/>
        </w:rPr>
      </w:pPr>
      <w:r w:rsidRPr="00E13D84">
        <w:rPr>
          <w:rFonts w:ascii="Times New Roman" w:eastAsia="Calibri" w:hAnsi="Times New Roman" w:cs="Times New Roman"/>
          <w:sz w:val="24"/>
          <w:szCs w:val="24"/>
        </w:rPr>
        <w:t xml:space="preserve">Слесари - 3 (три) человека; </w:t>
      </w:r>
    </w:p>
    <w:p w:rsidR="00C34CC3" w:rsidRPr="00E13D84" w:rsidRDefault="00C34CC3" w:rsidP="008A157E">
      <w:pPr>
        <w:numPr>
          <w:ilvl w:val="0"/>
          <w:numId w:val="43"/>
        </w:numPr>
        <w:tabs>
          <w:tab w:val="left" w:pos="993"/>
        </w:tabs>
        <w:overflowPunct w:val="0"/>
        <w:autoSpaceDE w:val="0"/>
        <w:autoSpaceDN w:val="0"/>
        <w:adjustRightInd w:val="0"/>
        <w:spacing w:after="0" w:line="240" w:lineRule="auto"/>
        <w:jc w:val="both"/>
        <w:rPr>
          <w:rFonts w:ascii="Times New Roman" w:eastAsia="Calibri" w:hAnsi="Times New Roman" w:cs="Times New Roman"/>
          <w:sz w:val="24"/>
          <w:szCs w:val="24"/>
        </w:rPr>
      </w:pPr>
      <w:r w:rsidRPr="00E13D84">
        <w:rPr>
          <w:rFonts w:ascii="Times New Roman" w:eastAsia="Calibri" w:hAnsi="Times New Roman" w:cs="Times New Roman"/>
          <w:sz w:val="24"/>
          <w:szCs w:val="24"/>
        </w:rPr>
        <w:t>Руководитель и технический контроль сварочных работ -1 человек, аттестация НАКС руководитель работ «Котельное оборудование;</w:t>
      </w:r>
    </w:p>
    <w:p w:rsidR="00C34CC3" w:rsidRPr="00E13D84" w:rsidRDefault="00C34CC3" w:rsidP="008A157E">
      <w:pPr>
        <w:numPr>
          <w:ilvl w:val="0"/>
          <w:numId w:val="43"/>
        </w:numPr>
        <w:tabs>
          <w:tab w:val="left" w:pos="993"/>
        </w:tabs>
        <w:overflowPunct w:val="0"/>
        <w:autoSpaceDE w:val="0"/>
        <w:autoSpaceDN w:val="0"/>
        <w:adjustRightInd w:val="0"/>
        <w:spacing w:after="0" w:line="240" w:lineRule="auto"/>
        <w:jc w:val="both"/>
        <w:rPr>
          <w:rFonts w:ascii="Times New Roman" w:eastAsia="Calibri" w:hAnsi="Times New Roman" w:cs="Times New Roman"/>
          <w:sz w:val="24"/>
          <w:szCs w:val="24"/>
        </w:rPr>
      </w:pPr>
      <w:r w:rsidRPr="00E13D84">
        <w:rPr>
          <w:rFonts w:ascii="Times New Roman" w:eastAsia="Calibri" w:hAnsi="Times New Roman" w:cs="Times New Roman"/>
          <w:sz w:val="24"/>
          <w:szCs w:val="24"/>
        </w:rPr>
        <w:t>Инженерно-технический работник: группа по электробезопасности не ниже III до 1000В и аттестация</w:t>
      </w:r>
      <w:proofErr w:type="gramStart"/>
      <w:r w:rsidRPr="00E13D84">
        <w:rPr>
          <w:rFonts w:ascii="Times New Roman" w:eastAsia="Calibri" w:hAnsi="Times New Roman" w:cs="Times New Roman"/>
          <w:sz w:val="24"/>
          <w:szCs w:val="24"/>
        </w:rPr>
        <w:t xml:space="preserve">  А</w:t>
      </w:r>
      <w:proofErr w:type="gramEnd"/>
      <w:r w:rsidRPr="00E13D84">
        <w:rPr>
          <w:rFonts w:ascii="Times New Roman" w:eastAsia="Calibri" w:hAnsi="Times New Roman" w:cs="Times New Roman"/>
          <w:sz w:val="24"/>
          <w:szCs w:val="24"/>
        </w:rPr>
        <w:t xml:space="preserve">, Б8 </w:t>
      </w:r>
      <w:proofErr w:type="spellStart"/>
      <w:r w:rsidRPr="00E13D84">
        <w:rPr>
          <w:rFonts w:ascii="Times New Roman" w:eastAsia="Calibri" w:hAnsi="Times New Roman" w:cs="Times New Roman"/>
          <w:sz w:val="24"/>
          <w:szCs w:val="24"/>
        </w:rPr>
        <w:t>Ростехнадзора</w:t>
      </w:r>
      <w:proofErr w:type="spellEnd"/>
      <w:r w:rsidRPr="00E13D84">
        <w:rPr>
          <w:rFonts w:ascii="Times New Roman" w:eastAsia="Calibri" w:hAnsi="Times New Roman" w:cs="Times New Roman"/>
          <w:sz w:val="24"/>
          <w:szCs w:val="24"/>
        </w:rPr>
        <w:t xml:space="preserve"> РФ - 1(один) человек;</w:t>
      </w:r>
    </w:p>
    <w:p w:rsidR="00C34CC3" w:rsidRPr="00E13D84" w:rsidRDefault="00C34CC3" w:rsidP="008A157E">
      <w:pPr>
        <w:numPr>
          <w:ilvl w:val="0"/>
          <w:numId w:val="43"/>
        </w:numPr>
        <w:tabs>
          <w:tab w:val="left" w:pos="993"/>
        </w:tabs>
        <w:overflowPunct w:val="0"/>
        <w:autoSpaceDE w:val="0"/>
        <w:autoSpaceDN w:val="0"/>
        <w:adjustRightInd w:val="0"/>
        <w:spacing w:after="0" w:line="240" w:lineRule="auto"/>
        <w:jc w:val="both"/>
        <w:rPr>
          <w:rFonts w:ascii="Times New Roman" w:eastAsia="Calibri" w:hAnsi="Times New Roman" w:cs="Times New Roman"/>
          <w:sz w:val="24"/>
          <w:szCs w:val="24"/>
        </w:rPr>
      </w:pPr>
      <w:r w:rsidRPr="00E13D84">
        <w:rPr>
          <w:rFonts w:ascii="Times New Roman" w:eastAsia="Calibri" w:hAnsi="Times New Roman" w:cs="Times New Roman"/>
          <w:sz w:val="24"/>
          <w:szCs w:val="24"/>
        </w:rPr>
        <w:t xml:space="preserve">Ответственный руководитель работ- группа по электробезопасности не ниже </w:t>
      </w:r>
      <w:r w:rsidR="00FB1D38" w:rsidRPr="00852536">
        <w:rPr>
          <w:rFonts w:ascii="Times New Roman" w:eastAsia="Calibri" w:hAnsi="Times New Roman" w:cs="Times New Roman"/>
          <w:sz w:val="24"/>
          <w:szCs w:val="24"/>
        </w:rPr>
        <w:t>III</w:t>
      </w:r>
      <w:r w:rsidRPr="00852536">
        <w:rPr>
          <w:rFonts w:ascii="Times New Roman" w:eastAsia="Calibri" w:hAnsi="Times New Roman" w:cs="Times New Roman"/>
          <w:sz w:val="24"/>
          <w:szCs w:val="24"/>
        </w:rPr>
        <w:t xml:space="preserve"> до 1000В ; аттестация</w:t>
      </w:r>
      <w:proofErr w:type="gramStart"/>
      <w:r w:rsidRPr="00852536">
        <w:rPr>
          <w:rFonts w:ascii="Times New Roman" w:eastAsia="Calibri" w:hAnsi="Times New Roman" w:cs="Times New Roman"/>
          <w:sz w:val="24"/>
          <w:szCs w:val="24"/>
        </w:rPr>
        <w:t xml:space="preserve">  А</w:t>
      </w:r>
      <w:proofErr w:type="gramEnd"/>
      <w:r w:rsidRPr="00852536">
        <w:rPr>
          <w:rFonts w:ascii="Times New Roman" w:eastAsia="Calibri" w:hAnsi="Times New Roman" w:cs="Times New Roman"/>
          <w:sz w:val="24"/>
          <w:szCs w:val="24"/>
        </w:rPr>
        <w:t xml:space="preserve">, Б8 </w:t>
      </w:r>
      <w:proofErr w:type="spellStart"/>
      <w:r w:rsidRPr="00852536">
        <w:rPr>
          <w:rFonts w:ascii="Times New Roman" w:eastAsia="Calibri" w:hAnsi="Times New Roman" w:cs="Times New Roman"/>
          <w:sz w:val="24"/>
          <w:szCs w:val="24"/>
        </w:rPr>
        <w:t>Ростехнадзора</w:t>
      </w:r>
      <w:proofErr w:type="spellEnd"/>
      <w:r w:rsidRPr="00852536">
        <w:rPr>
          <w:rFonts w:ascii="Times New Roman" w:eastAsia="Calibri" w:hAnsi="Times New Roman" w:cs="Times New Roman"/>
          <w:sz w:val="24"/>
          <w:szCs w:val="24"/>
        </w:rPr>
        <w:t xml:space="preserve"> РФ) - 1 (один) человек;</w:t>
      </w:r>
    </w:p>
    <w:p w:rsidR="00C34CC3" w:rsidRPr="00693FCE" w:rsidRDefault="009D6932" w:rsidP="004478DB">
      <w:pPr>
        <w:pStyle w:val="afffa"/>
        <w:numPr>
          <w:ilvl w:val="2"/>
          <w:numId w:val="50"/>
        </w:numPr>
        <w:tabs>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Pr>
          <w:rFonts w:ascii="Times New Roman" w:hAnsi="Times New Roman"/>
          <w:sz w:val="24"/>
          <w:szCs w:val="24"/>
        </w:rPr>
        <w:t xml:space="preserve"> </w:t>
      </w:r>
      <w:r w:rsidR="00C34CC3" w:rsidRPr="00693FCE">
        <w:rPr>
          <w:rFonts w:ascii="Times New Roman" w:hAnsi="Times New Roman"/>
          <w:sz w:val="24"/>
          <w:szCs w:val="24"/>
        </w:rPr>
        <w:t>Наличие 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C34CC3" w:rsidRPr="00693FCE" w:rsidRDefault="009D6932" w:rsidP="004478DB">
      <w:pPr>
        <w:pStyle w:val="afffa"/>
        <w:numPr>
          <w:ilvl w:val="2"/>
          <w:numId w:val="50"/>
        </w:numPr>
        <w:tabs>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Pr>
          <w:rFonts w:ascii="Times New Roman" w:hAnsi="Times New Roman"/>
          <w:sz w:val="24"/>
          <w:szCs w:val="24"/>
        </w:rPr>
        <w:t xml:space="preserve"> </w:t>
      </w:r>
      <w:r w:rsidR="00C34CC3" w:rsidRPr="00693FCE">
        <w:rPr>
          <w:rFonts w:ascii="Times New Roman" w:hAnsi="Times New Roman"/>
          <w:sz w:val="24"/>
          <w:szCs w:val="24"/>
        </w:rPr>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C34CC3" w:rsidRPr="00E13D84" w:rsidRDefault="00C34CC3" w:rsidP="00AF6E52">
      <w:pPr>
        <w:tabs>
          <w:tab w:val="left" w:pos="567"/>
        </w:tabs>
        <w:overflowPunct w:val="0"/>
        <w:autoSpaceDE w:val="0"/>
        <w:autoSpaceDN w:val="0"/>
        <w:adjustRightInd w:val="0"/>
        <w:spacing w:after="0"/>
        <w:ind w:firstLine="425"/>
        <w:jc w:val="both"/>
        <w:rPr>
          <w:rFonts w:ascii="Times New Roman" w:eastAsia="Calibri" w:hAnsi="Times New Roman" w:cs="Times New Roman"/>
          <w:sz w:val="24"/>
          <w:szCs w:val="24"/>
        </w:rPr>
      </w:pPr>
      <w:r w:rsidRPr="00E13D84">
        <w:rPr>
          <w:rFonts w:ascii="Times New Roman" w:eastAsia="Calibri" w:hAnsi="Times New Roman" w:cs="Times New Roman"/>
          <w:sz w:val="24"/>
          <w:szCs w:val="24"/>
        </w:rPr>
        <w:t xml:space="preserve">    Элементы котла, используемые для выполнения работ должны соответствовать  требованиям Технического Регламента Таможенного Союза </w:t>
      </w:r>
      <w:proofErr w:type="gramStart"/>
      <w:r w:rsidRPr="00E13D84">
        <w:rPr>
          <w:rFonts w:ascii="Times New Roman" w:eastAsia="Calibri" w:hAnsi="Times New Roman" w:cs="Times New Roman"/>
          <w:sz w:val="24"/>
          <w:szCs w:val="24"/>
        </w:rPr>
        <w:t>ТР</w:t>
      </w:r>
      <w:proofErr w:type="gramEnd"/>
      <w:r w:rsidRPr="00E13D84">
        <w:rPr>
          <w:rFonts w:ascii="Times New Roman" w:eastAsia="Calibri" w:hAnsi="Times New Roman" w:cs="Times New Roman"/>
          <w:sz w:val="24"/>
          <w:szCs w:val="24"/>
        </w:rPr>
        <w:t xml:space="preserve"> ТС 032/2013 «О безопасности оборудования, работающего под избыточным давлением», утвержденного Решением Совета ЕЭК от 2 июля 2013 года № 41, по ТУ 3113-005-00264199-2015 «Элементы трубные поверхностей нагрева, трубы соединительные в пределах котла, коллекторы паровых и </w:t>
      </w:r>
      <w:r w:rsidRPr="00E13D84">
        <w:rPr>
          <w:rFonts w:ascii="Times New Roman" w:eastAsia="Calibri" w:hAnsi="Times New Roman" w:cs="Times New Roman"/>
          <w:sz w:val="24"/>
          <w:szCs w:val="24"/>
        </w:rPr>
        <w:lastRenderedPageBreak/>
        <w:t>водогрейных котлов с избыточным давлением свыше 0,05 Мпа», что подтверждается Декларацией о соответствии.</w:t>
      </w:r>
    </w:p>
    <w:p w:rsidR="00C34CC3" w:rsidRPr="00693FCE" w:rsidRDefault="006E3F63" w:rsidP="004478DB">
      <w:pPr>
        <w:pStyle w:val="afffa"/>
        <w:numPr>
          <w:ilvl w:val="2"/>
          <w:numId w:val="50"/>
        </w:numPr>
        <w:tabs>
          <w:tab w:val="left" w:pos="993"/>
        </w:tabs>
        <w:overflowPunct w:val="0"/>
        <w:autoSpaceDE w:val="0"/>
        <w:autoSpaceDN w:val="0"/>
        <w:adjustRightInd w:val="0"/>
        <w:spacing w:after="0" w:line="240" w:lineRule="auto"/>
        <w:ind w:left="0" w:firstLine="425"/>
        <w:jc w:val="both"/>
        <w:rPr>
          <w:rFonts w:ascii="Times New Roman" w:hAnsi="Times New Roman"/>
          <w:sz w:val="24"/>
          <w:szCs w:val="24"/>
        </w:rPr>
      </w:pPr>
      <w:r>
        <w:rPr>
          <w:rFonts w:ascii="Times New Roman" w:hAnsi="Times New Roman"/>
          <w:sz w:val="24"/>
          <w:szCs w:val="24"/>
        </w:rPr>
        <w:t xml:space="preserve"> </w:t>
      </w:r>
      <w:r w:rsidR="00C34CC3" w:rsidRPr="00693FCE">
        <w:rPr>
          <w:rFonts w:ascii="Times New Roman" w:hAnsi="Times New Roman"/>
          <w:sz w:val="24"/>
          <w:szCs w:val="24"/>
        </w:rPr>
        <w:t>Наличие нормативно-технической документации на ремонт и контроль качества, необходимой для производства работ.</w:t>
      </w:r>
    </w:p>
    <w:p w:rsidR="00C34CC3" w:rsidRPr="00E13D84" w:rsidRDefault="003929F7" w:rsidP="00693FCE">
      <w:pPr>
        <w:tabs>
          <w:tab w:val="left" w:pos="993"/>
        </w:tabs>
        <w:overflowPunct w:val="0"/>
        <w:autoSpaceDE w:val="0"/>
        <w:autoSpaceDN w:val="0"/>
        <w:adjustRightInd w:val="0"/>
        <w:spacing w:after="0" w:line="240" w:lineRule="auto"/>
        <w:ind w:firstLine="426"/>
        <w:jc w:val="both"/>
        <w:rPr>
          <w:rFonts w:ascii="Times New Roman" w:eastAsia="Calibri" w:hAnsi="Times New Roman" w:cs="Times New Roman"/>
          <w:sz w:val="24"/>
          <w:szCs w:val="24"/>
        </w:rPr>
      </w:pPr>
      <w:r>
        <w:rPr>
          <w:rFonts w:ascii="Times New Roman" w:eastAsia="Calibri" w:hAnsi="Times New Roman" w:cs="Times New Roman"/>
          <w:b/>
          <w:sz w:val="24"/>
          <w:szCs w:val="24"/>
        </w:rPr>
        <w:t>5.5</w:t>
      </w:r>
      <w:r w:rsidR="00693FCE" w:rsidRPr="009E1C1D">
        <w:rPr>
          <w:rFonts w:ascii="Times New Roman" w:eastAsia="Calibri" w:hAnsi="Times New Roman" w:cs="Times New Roman"/>
          <w:b/>
          <w:sz w:val="24"/>
          <w:szCs w:val="24"/>
        </w:rPr>
        <w:t>.9.</w:t>
      </w:r>
      <w:r w:rsidR="00693FCE">
        <w:rPr>
          <w:rFonts w:ascii="Times New Roman" w:eastAsia="Calibri" w:hAnsi="Times New Roman" w:cs="Times New Roman"/>
          <w:sz w:val="24"/>
          <w:szCs w:val="24"/>
        </w:rPr>
        <w:t xml:space="preserve"> </w:t>
      </w:r>
      <w:r w:rsidR="00C34CC3" w:rsidRPr="00E13D84">
        <w:rPr>
          <w:rFonts w:ascii="Times New Roman" w:eastAsia="Calibri" w:hAnsi="Times New Roman" w:cs="Times New Roman"/>
          <w:sz w:val="24"/>
          <w:szCs w:val="24"/>
        </w:rPr>
        <w:t>Все инструменты, оснастка, приспособления, используемые при выполнении работ, должны быть технически исправны, изготовлены в соответствии с требованиями проекта производства работ и пройти испытания.</w:t>
      </w:r>
    </w:p>
    <w:p w:rsidR="00C34CC3" w:rsidRPr="003929F7" w:rsidRDefault="00C34CC3" w:rsidP="006E3F63">
      <w:pPr>
        <w:pStyle w:val="afffa"/>
        <w:numPr>
          <w:ilvl w:val="2"/>
          <w:numId w:val="51"/>
        </w:numPr>
        <w:tabs>
          <w:tab w:val="left" w:pos="993"/>
          <w:tab w:val="left" w:pos="1134"/>
        </w:tabs>
        <w:overflowPunct w:val="0"/>
        <w:autoSpaceDE w:val="0"/>
        <w:autoSpaceDN w:val="0"/>
        <w:adjustRightInd w:val="0"/>
        <w:spacing w:after="0" w:line="240" w:lineRule="auto"/>
        <w:ind w:left="0" w:firstLine="424"/>
        <w:jc w:val="both"/>
        <w:rPr>
          <w:rFonts w:ascii="Times New Roman" w:hAnsi="Times New Roman"/>
          <w:sz w:val="24"/>
          <w:szCs w:val="24"/>
        </w:rPr>
      </w:pPr>
      <w:r w:rsidRPr="003929F7">
        <w:rPr>
          <w:rFonts w:ascii="Times New Roman" w:hAnsi="Times New Roman"/>
          <w:sz w:val="24"/>
          <w:szCs w:val="24"/>
        </w:rPr>
        <w:t>Привлечение субподрядных организаций допускается не более чем на 10% от стоимости работ.</w:t>
      </w:r>
    </w:p>
    <w:p w:rsidR="0099194A" w:rsidRDefault="0099194A" w:rsidP="00DD5A20">
      <w:pPr>
        <w:tabs>
          <w:tab w:val="left" w:pos="993"/>
        </w:tabs>
        <w:spacing w:after="0" w:line="240" w:lineRule="auto"/>
        <w:jc w:val="both"/>
        <w:rPr>
          <w:rFonts w:ascii="Times New Roman" w:eastAsia="Times New Roman" w:hAnsi="Times New Roman" w:cs="Times New Roman"/>
          <w:sz w:val="24"/>
          <w:szCs w:val="24"/>
          <w:lang w:eastAsia="ar-SA"/>
        </w:rPr>
      </w:pPr>
    </w:p>
    <w:p w:rsidR="00413FD3" w:rsidRPr="00192614" w:rsidRDefault="00413FD3" w:rsidP="00413FD3">
      <w:pPr>
        <w:suppressAutoHyphens/>
        <w:spacing w:after="0" w:line="240" w:lineRule="auto"/>
        <w:contextualSpacing/>
        <w:rPr>
          <w:rFonts w:ascii="Times New Roman" w:eastAsia="Times New Roman" w:hAnsi="Times New Roman" w:cs="Times New Roman"/>
          <w:b/>
          <w:sz w:val="24"/>
          <w:szCs w:val="24"/>
          <w:lang w:eastAsia="ru-RU"/>
        </w:rPr>
      </w:pPr>
      <w:bookmarkStart w:id="124" w:name="_Toc348353690"/>
      <w:r w:rsidRPr="00192614">
        <w:rPr>
          <w:rFonts w:ascii="Times New Roman" w:eastAsia="Times New Roman" w:hAnsi="Times New Roman" w:cs="Times New Roman"/>
          <w:b/>
          <w:sz w:val="24"/>
          <w:szCs w:val="24"/>
          <w:lang w:eastAsia="ar-SA"/>
        </w:rPr>
        <w:t>5.</w:t>
      </w:r>
      <w:r w:rsidR="002F1E1A">
        <w:rPr>
          <w:rFonts w:ascii="Times New Roman" w:eastAsia="Times New Roman" w:hAnsi="Times New Roman" w:cs="Times New Roman"/>
          <w:b/>
          <w:sz w:val="24"/>
          <w:szCs w:val="24"/>
          <w:lang w:eastAsia="ar-SA"/>
        </w:rPr>
        <w:t>6</w:t>
      </w:r>
      <w:r w:rsidRPr="00192614">
        <w:rPr>
          <w:rFonts w:ascii="Times New Roman" w:eastAsia="Times New Roman" w:hAnsi="Times New Roman" w:cs="Times New Roman"/>
          <w:b/>
          <w:sz w:val="24"/>
          <w:szCs w:val="24"/>
          <w:lang w:eastAsia="ar-SA"/>
        </w:rPr>
        <w:t xml:space="preserve">. </w:t>
      </w:r>
      <w:bookmarkEnd w:id="124"/>
      <w:r w:rsidR="00912119" w:rsidRPr="0056066D">
        <w:rPr>
          <w:rFonts w:ascii="Times New Roman" w:eastAsia="Times New Roman" w:hAnsi="Times New Roman" w:cs="Times New Roman"/>
          <w:b/>
          <w:sz w:val="24"/>
          <w:szCs w:val="24"/>
          <w:lang w:val="x-none" w:eastAsia="ru-RU"/>
        </w:rPr>
        <w:t>Требования</w:t>
      </w:r>
      <w:r w:rsidR="00912119" w:rsidRPr="0056066D">
        <w:rPr>
          <w:rFonts w:ascii="Times New Roman" w:eastAsia="Times New Roman" w:hAnsi="Times New Roman" w:cs="Times New Roman"/>
          <w:b/>
          <w:color w:val="000000"/>
          <w:sz w:val="24"/>
          <w:szCs w:val="24"/>
          <w:lang w:val="x-none" w:eastAsia="ru-RU"/>
        </w:rPr>
        <w:t xml:space="preserve"> к организации и выполнению работ</w:t>
      </w:r>
    </w:p>
    <w:p w:rsidR="00312849" w:rsidRPr="00312849" w:rsidRDefault="00312849" w:rsidP="00312849">
      <w:pPr>
        <w:tabs>
          <w:tab w:val="left" w:pos="993"/>
        </w:tabs>
        <w:spacing w:after="0" w:line="240" w:lineRule="auto"/>
        <w:ind w:firstLine="426"/>
        <w:jc w:val="both"/>
        <w:rPr>
          <w:rFonts w:ascii="Times New Roman" w:eastAsia="Calibri" w:hAnsi="Times New Roman" w:cs="Times New Roman"/>
          <w:sz w:val="24"/>
          <w:szCs w:val="24"/>
        </w:rPr>
      </w:pPr>
      <w:r w:rsidRPr="009E1C1D">
        <w:rPr>
          <w:rFonts w:ascii="Times New Roman" w:eastAsia="Calibri" w:hAnsi="Times New Roman" w:cs="Times New Roman"/>
          <w:b/>
          <w:sz w:val="24"/>
          <w:szCs w:val="24"/>
        </w:rPr>
        <w:t>5.</w:t>
      </w:r>
      <w:r w:rsidR="002F1E1A">
        <w:rPr>
          <w:rFonts w:ascii="Times New Roman" w:eastAsia="Calibri" w:hAnsi="Times New Roman" w:cs="Times New Roman"/>
          <w:b/>
          <w:sz w:val="24"/>
          <w:szCs w:val="24"/>
        </w:rPr>
        <w:t>6</w:t>
      </w:r>
      <w:r w:rsidRPr="009E1C1D">
        <w:rPr>
          <w:rFonts w:ascii="Times New Roman" w:eastAsia="Calibri" w:hAnsi="Times New Roman" w:cs="Times New Roman"/>
          <w:b/>
          <w:sz w:val="24"/>
          <w:szCs w:val="24"/>
        </w:rPr>
        <w:t>.1.</w:t>
      </w:r>
      <w:r>
        <w:rPr>
          <w:rFonts w:ascii="Times New Roman" w:eastAsia="Calibri" w:hAnsi="Times New Roman" w:cs="Times New Roman"/>
          <w:sz w:val="24"/>
          <w:szCs w:val="24"/>
        </w:rPr>
        <w:t xml:space="preserve"> </w:t>
      </w:r>
      <w:proofErr w:type="gramStart"/>
      <w:r w:rsidRPr="00312849">
        <w:rPr>
          <w:rFonts w:ascii="Times New Roman" w:eastAsia="Calibri" w:hAnsi="Times New Roman" w:cs="Times New Roman"/>
          <w:sz w:val="24"/>
          <w:szCs w:val="24"/>
        </w:rPr>
        <w:t>До начала работ Подрядчик направляет Заказчику письмо с заверенными копиями паспортов (</w:t>
      </w:r>
      <w:r w:rsidRPr="00312849">
        <w:rPr>
          <w:rFonts w:ascii="Times New Roman" w:hAnsi="Times New Roman" w:cs="Times New Roman"/>
          <w:sz w:val="24"/>
          <w:szCs w:val="24"/>
        </w:rPr>
        <w:t xml:space="preserve">2,3 и 5 листы), трудовых книжек (1 лист и лист с записью о работе в данной организации) либо трудовых договоров </w:t>
      </w:r>
      <w:r w:rsidRPr="00312849">
        <w:rPr>
          <w:rFonts w:ascii="Times New Roman" w:eastAsia="Calibri" w:hAnsi="Times New Roman" w:cs="Times New Roman"/>
          <w:sz w:val="24"/>
          <w:szCs w:val="24"/>
        </w:rPr>
        <w:t xml:space="preserve">руководителей, специалистов, ремонтного персонала, c указанием марки, </w:t>
      </w:r>
      <w:proofErr w:type="spellStart"/>
      <w:r w:rsidRPr="00312849">
        <w:rPr>
          <w:rFonts w:ascii="Times New Roman" w:eastAsia="Calibri" w:hAnsi="Times New Roman" w:cs="Times New Roman"/>
          <w:sz w:val="24"/>
          <w:szCs w:val="24"/>
        </w:rPr>
        <w:t>госномера</w:t>
      </w:r>
      <w:proofErr w:type="spellEnd"/>
      <w:r w:rsidRPr="00312849">
        <w:rPr>
          <w:rFonts w:ascii="Times New Roman" w:eastAsia="Calibri" w:hAnsi="Times New Roman" w:cs="Times New Roman"/>
          <w:sz w:val="24"/>
          <w:szCs w:val="24"/>
        </w:rPr>
        <w:t xml:space="preserve"> автотранспорта, перечня материалов, инструмента, механизмов, техники для оформления пропуска на территорию Объекта. </w:t>
      </w:r>
      <w:proofErr w:type="gramEnd"/>
    </w:p>
    <w:p w:rsidR="00312849" w:rsidRPr="00312849" w:rsidRDefault="00312849" w:rsidP="00312849">
      <w:pPr>
        <w:tabs>
          <w:tab w:val="left" w:pos="993"/>
        </w:tabs>
        <w:spacing w:after="0"/>
        <w:jc w:val="both"/>
        <w:rPr>
          <w:rFonts w:ascii="Times New Roman" w:eastAsia="Calibri" w:hAnsi="Times New Roman" w:cs="Times New Roman"/>
          <w:sz w:val="24"/>
          <w:szCs w:val="24"/>
        </w:rPr>
      </w:pPr>
      <w:r w:rsidRPr="00312849">
        <w:rPr>
          <w:rFonts w:ascii="Times New Roman" w:eastAsia="Calibri" w:hAnsi="Times New Roman" w:cs="Times New Roman"/>
          <w:sz w:val="24"/>
          <w:szCs w:val="24"/>
        </w:rPr>
        <w:t>По окончании выполнения работ пропуска сдаются Заказчику.</w:t>
      </w:r>
    </w:p>
    <w:p w:rsidR="00312849" w:rsidRPr="002F1E1A" w:rsidRDefault="00312849" w:rsidP="002F1E1A">
      <w:pPr>
        <w:pStyle w:val="afffa"/>
        <w:numPr>
          <w:ilvl w:val="2"/>
          <w:numId w:val="52"/>
        </w:numPr>
        <w:tabs>
          <w:tab w:val="left" w:pos="993"/>
        </w:tabs>
        <w:spacing w:after="0" w:line="240" w:lineRule="auto"/>
        <w:ind w:left="0" w:firstLine="426"/>
        <w:jc w:val="both"/>
        <w:rPr>
          <w:rFonts w:ascii="Times New Roman" w:hAnsi="Times New Roman"/>
          <w:sz w:val="24"/>
          <w:szCs w:val="24"/>
        </w:rPr>
      </w:pPr>
      <w:r w:rsidRPr="002F1E1A">
        <w:rPr>
          <w:rFonts w:ascii="Times New Roman" w:hAnsi="Times New Roman"/>
          <w:sz w:val="24"/>
          <w:szCs w:val="24"/>
        </w:rPr>
        <w:t>Подрядчик представляет Заказчику список  и приказ о назначении ответственных лиц за производство работ для оформления акта-допуска.</w:t>
      </w:r>
    </w:p>
    <w:p w:rsidR="00312849" w:rsidRPr="00AD58AC" w:rsidRDefault="00312849" w:rsidP="00AD58AC">
      <w:pPr>
        <w:pStyle w:val="afffa"/>
        <w:numPr>
          <w:ilvl w:val="2"/>
          <w:numId w:val="52"/>
        </w:numPr>
        <w:tabs>
          <w:tab w:val="left" w:pos="993"/>
        </w:tabs>
        <w:spacing w:after="0" w:line="240" w:lineRule="auto"/>
        <w:ind w:left="0" w:firstLine="426"/>
        <w:jc w:val="both"/>
        <w:rPr>
          <w:rFonts w:ascii="Times New Roman" w:hAnsi="Times New Roman"/>
          <w:sz w:val="24"/>
          <w:szCs w:val="24"/>
        </w:rPr>
      </w:pPr>
      <w:r w:rsidRPr="00AD58AC">
        <w:rPr>
          <w:rFonts w:ascii="Times New Roman" w:hAnsi="Times New Roman"/>
          <w:sz w:val="24"/>
          <w:szCs w:val="24"/>
        </w:rPr>
        <w:t>Подрядчик назначает руководителей работ в соответствии с объемом выполняемых работ, лиц, ответственных за охрану труда и материально-техническое обеспечение.</w:t>
      </w:r>
    </w:p>
    <w:p w:rsidR="00312849" w:rsidRPr="00AD58AC" w:rsidRDefault="00312849" w:rsidP="00AD58AC">
      <w:pPr>
        <w:pStyle w:val="afffa"/>
        <w:numPr>
          <w:ilvl w:val="2"/>
          <w:numId w:val="52"/>
        </w:numPr>
        <w:tabs>
          <w:tab w:val="left" w:pos="993"/>
        </w:tabs>
        <w:spacing w:after="0" w:line="240" w:lineRule="auto"/>
        <w:ind w:left="0" w:firstLine="426"/>
        <w:jc w:val="both"/>
        <w:rPr>
          <w:rFonts w:ascii="Times New Roman" w:hAnsi="Times New Roman"/>
          <w:sz w:val="24"/>
          <w:szCs w:val="24"/>
        </w:rPr>
      </w:pPr>
      <w:r w:rsidRPr="00AD58AC">
        <w:rPr>
          <w:rFonts w:ascii="Times New Roman" w:hAnsi="Times New Roman"/>
          <w:sz w:val="24"/>
          <w:szCs w:val="24"/>
        </w:rPr>
        <w:t>Подрядчик определяет состав бригад по численности, квалификации и профессиям в соответствии с объемом выполняемых работ.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312849" w:rsidRPr="00312849" w:rsidRDefault="00312849" w:rsidP="00AD58AC">
      <w:pPr>
        <w:pStyle w:val="afffa"/>
        <w:numPr>
          <w:ilvl w:val="2"/>
          <w:numId w:val="52"/>
        </w:numPr>
        <w:tabs>
          <w:tab w:val="left" w:pos="993"/>
        </w:tabs>
        <w:spacing w:after="0" w:line="240" w:lineRule="auto"/>
        <w:ind w:left="0" w:firstLine="426"/>
        <w:jc w:val="both"/>
        <w:rPr>
          <w:rFonts w:ascii="Times New Roman" w:hAnsi="Times New Roman"/>
          <w:sz w:val="24"/>
          <w:szCs w:val="24"/>
        </w:rPr>
      </w:pPr>
      <w:r w:rsidRPr="00312849">
        <w:rPr>
          <w:rFonts w:ascii="Times New Roman" w:hAnsi="Times New Roman"/>
          <w:sz w:val="24"/>
          <w:szCs w:val="24"/>
        </w:rPr>
        <w:t>Подрядчик должен пройти инструктаж по охране труда и пожарной безопасности в отделе охраны труда АО «МЭС».</w:t>
      </w:r>
    </w:p>
    <w:p w:rsidR="00312849" w:rsidRPr="00312849" w:rsidRDefault="00312849" w:rsidP="00AD58AC">
      <w:pPr>
        <w:pStyle w:val="afffa"/>
        <w:numPr>
          <w:ilvl w:val="2"/>
          <w:numId w:val="52"/>
        </w:numPr>
        <w:tabs>
          <w:tab w:val="left" w:pos="993"/>
        </w:tabs>
        <w:spacing w:after="0" w:line="240" w:lineRule="auto"/>
        <w:ind w:left="0" w:firstLine="426"/>
        <w:jc w:val="both"/>
        <w:rPr>
          <w:rFonts w:ascii="Times New Roman" w:hAnsi="Times New Roman"/>
          <w:sz w:val="24"/>
          <w:szCs w:val="24"/>
        </w:rPr>
      </w:pPr>
      <w:r w:rsidRPr="00312849">
        <w:rPr>
          <w:rFonts w:ascii="Times New Roman" w:hAnsi="Times New Roman"/>
          <w:sz w:val="24"/>
          <w:szCs w:val="24"/>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положениями и требованиями нормативно-технической, технологической и организационно-распорядительной документации.   </w:t>
      </w:r>
    </w:p>
    <w:p w:rsidR="00312849" w:rsidRPr="00263BAF" w:rsidRDefault="00312849" w:rsidP="00AD58AC">
      <w:pPr>
        <w:pStyle w:val="afffa"/>
        <w:numPr>
          <w:ilvl w:val="2"/>
          <w:numId w:val="52"/>
        </w:numPr>
        <w:tabs>
          <w:tab w:val="left" w:pos="993"/>
        </w:tabs>
        <w:spacing w:after="0" w:line="240" w:lineRule="auto"/>
        <w:ind w:left="0" w:firstLine="426"/>
        <w:jc w:val="both"/>
        <w:rPr>
          <w:rFonts w:ascii="Times New Roman" w:hAnsi="Times New Roman"/>
          <w:sz w:val="24"/>
          <w:szCs w:val="24"/>
        </w:rPr>
      </w:pPr>
      <w:r w:rsidRPr="00263BAF">
        <w:rPr>
          <w:rFonts w:ascii="Times New Roman" w:hAnsi="Times New Roman"/>
          <w:sz w:val="24"/>
          <w:szCs w:val="24"/>
        </w:rPr>
        <w:t xml:space="preserve">Для подготовки и производства ремонта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 </w:t>
      </w:r>
    </w:p>
    <w:p w:rsidR="00312849" w:rsidRPr="00C26EF2" w:rsidRDefault="00312849" w:rsidP="00AD58AC">
      <w:pPr>
        <w:pStyle w:val="afffa"/>
        <w:numPr>
          <w:ilvl w:val="2"/>
          <w:numId w:val="52"/>
        </w:numPr>
        <w:tabs>
          <w:tab w:val="left" w:pos="993"/>
        </w:tabs>
        <w:spacing w:after="0" w:line="240" w:lineRule="auto"/>
        <w:ind w:left="0" w:firstLine="426"/>
        <w:jc w:val="both"/>
        <w:rPr>
          <w:rFonts w:ascii="Times New Roman" w:hAnsi="Times New Roman"/>
          <w:sz w:val="24"/>
          <w:szCs w:val="24"/>
        </w:rPr>
      </w:pPr>
      <w:r w:rsidRPr="00C26EF2">
        <w:rPr>
          <w:rFonts w:ascii="Times New Roman" w:hAnsi="Times New Roman"/>
          <w:sz w:val="24"/>
          <w:szCs w:val="24"/>
        </w:rPr>
        <w:t>В ППР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312849" w:rsidRPr="00C26EF2" w:rsidRDefault="00312849" w:rsidP="00AD58AC">
      <w:pPr>
        <w:pStyle w:val="afffa"/>
        <w:numPr>
          <w:ilvl w:val="2"/>
          <w:numId w:val="52"/>
        </w:numPr>
        <w:tabs>
          <w:tab w:val="left" w:pos="993"/>
          <w:tab w:val="left" w:pos="1134"/>
        </w:tabs>
        <w:overflowPunct w:val="0"/>
        <w:autoSpaceDE w:val="0"/>
        <w:autoSpaceDN w:val="0"/>
        <w:adjustRightInd w:val="0"/>
        <w:spacing w:after="0" w:line="240" w:lineRule="auto"/>
        <w:ind w:left="0" w:firstLine="426"/>
        <w:jc w:val="both"/>
        <w:rPr>
          <w:rFonts w:ascii="Times New Roman" w:hAnsi="Times New Roman"/>
          <w:sz w:val="24"/>
          <w:szCs w:val="24"/>
        </w:rPr>
      </w:pPr>
      <w:r w:rsidRPr="00C26EF2">
        <w:rPr>
          <w:rFonts w:ascii="Times New Roman" w:hAnsi="Times New Roman"/>
          <w:sz w:val="24"/>
          <w:szCs w:val="24"/>
        </w:rPr>
        <w:t xml:space="preserve">Работы проводятся вблизи действующих установок. </w:t>
      </w:r>
    </w:p>
    <w:p w:rsidR="00312849" w:rsidRPr="00C26EF2" w:rsidRDefault="00312849" w:rsidP="00AD58AC">
      <w:pPr>
        <w:pStyle w:val="afffa"/>
        <w:numPr>
          <w:ilvl w:val="2"/>
          <w:numId w:val="52"/>
        </w:numPr>
        <w:tabs>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sidRPr="00C26EF2">
        <w:rPr>
          <w:rFonts w:ascii="Times New Roman" w:hAnsi="Times New Roman"/>
          <w:sz w:val="24"/>
          <w:szCs w:val="24"/>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312849" w:rsidRPr="00C26EF2" w:rsidRDefault="00312849" w:rsidP="00AD58AC">
      <w:pPr>
        <w:pStyle w:val="afffa"/>
        <w:numPr>
          <w:ilvl w:val="2"/>
          <w:numId w:val="52"/>
        </w:numPr>
        <w:tabs>
          <w:tab w:val="left" w:pos="0"/>
          <w:tab w:val="left" w:pos="993"/>
          <w:tab w:val="left" w:pos="1134"/>
          <w:tab w:val="left" w:pos="1276"/>
        </w:tabs>
        <w:spacing w:after="0" w:line="240" w:lineRule="auto"/>
        <w:ind w:left="0" w:firstLine="426"/>
        <w:jc w:val="both"/>
        <w:rPr>
          <w:rFonts w:ascii="Times New Roman" w:hAnsi="Times New Roman"/>
          <w:sz w:val="24"/>
          <w:szCs w:val="24"/>
        </w:rPr>
      </w:pPr>
      <w:r w:rsidRPr="00C26EF2">
        <w:rPr>
          <w:rFonts w:ascii="Times New Roman" w:hAnsi="Times New Roman"/>
          <w:sz w:val="24"/>
          <w:szCs w:val="24"/>
        </w:rPr>
        <w:t>Заказчик предоставляет площадку для хранения материалов и инструментов.</w:t>
      </w:r>
    </w:p>
    <w:p w:rsidR="00312849" w:rsidRPr="00C26EF2" w:rsidRDefault="00312849" w:rsidP="00AD58AC">
      <w:pPr>
        <w:pStyle w:val="afffa"/>
        <w:numPr>
          <w:ilvl w:val="2"/>
          <w:numId w:val="52"/>
        </w:numPr>
        <w:tabs>
          <w:tab w:val="left" w:pos="0"/>
          <w:tab w:val="left" w:pos="993"/>
          <w:tab w:val="left" w:pos="1134"/>
          <w:tab w:val="left" w:pos="1276"/>
        </w:tabs>
        <w:spacing w:after="0" w:line="240" w:lineRule="auto"/>
        <w:ind w:left="0" w:firstLine="426"/>
        <w:jc w:val="both"/>
        <w:rPr>
          <w:rFonts w:ascii="Times New Roman" w:hAnsi="Times New Roman"/>
          <w:sz w:val="24"/>
          <w:szCs w:val="24"/>
        </w:rPr>
      </w:pPr>
      <w:r w:rsidRPr="00C26EF2">
        <w:rPr>
          <w:rFonts w:ascii="Times New Roman" w:hAnsi="Times New Roman"/>
          <w:sz w:val="24"/>
          <w:szCs w:val="24"/>
        </w:rPr>
        <w:t>При выполнении работ Подрядчик обеспечивает соблюдение  правил пожарной, промышленной безопасности, правил техники безопасности.</w:t>
      </w:r>
    </w:p>
    <w:p w:rsidR="00312849" w:rsidRPr="00C26EF2" w:rsidRDefault="00312849" w:rsidP="00AD58AC">
      <w:pPr>
        <w:pStyle w:val="afffa"/>
        <w:numPr>
          <w:ilvl w:val="2"/>
          <w:numId w:val="52"/>
        </w:numPr>
        <w:tabs>
          <w:tab w:val="left" w:pos="993"/>
          <w:tab w:val="left" w:pos="1134"/>
          <w:tab w:val="left" w:pos="1276"/>
        </w:tabs>
        <w:spacing w:after="0" w:line="240" w:lineRule="auto"/>
        <w:ind w:left="0" w:firstLine="426"/>
        <w:jc w:val="both"/>
        <w:rPr>
          <w:rFonts w:ascii="Times New Roman" w:hAnsi="Times New Roman"/>
          <w:sz w:val="24"/>
          <w:szCs w:val="24"/>
          <w:lang w:eastAsia="ru-RU"/>
        </w:rPr>
      </w:pPr>
      <w:r w:rsidRPr="00C26EF2">
        <w:rPr>
          <w:rFonts w:ascii="Times New Roman" w:hAnsi="Times New Roman"/>
          <w:sz w:val="24"/>
          <w:szCs w:val="24"/>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r w:rsidRPr="00C26EF2">
        <w:rPr>
          <w:rFonts w:ascii="Times New Roman" w:hAnsi="Times New Roman"/>
          <w:sz w:val="24"/>
          <w:szCs w:val="24"/>
          <w:lang w:eastAsia="ru-RU"/>
        </w:rPr>
        <w:t xml:space="preserve"> </w:t>
      </w:r>
    </w:p>
    <w:p w:rsidR="00413FD3" w:rsidRPr="0071013D" w:rsidRDefault="00413FD3" w:rsidP="00C714AE">
      <w:pPr>
        <w:widowControl w:val="0"/>
        <w:tabs>
          <w:tab w:val="left" w:pos="0"/>
        </w:tabs>
        <w:autoSpaceDE w:val="0"/>
        <w:autoSpaceDN w:val="0"/>
        <w:adjustRightInd w:val="0"/>
        <w:spacing w:after="0" w:line="259" w:lineRule="exact"/>
        <w:ind w:right="-2"/>
        <w:jc w:val="both"/>
        <w:rPr>
          <w:rFonts w:ascii="Times New Roman" w:eastAsia="Times New Roman" w:hAnsi="Times New Roman" w:cs="Times New Roman"/>
          <w:color w:val="FF0000"/>
          <w:sz w:val="24"/>
          <w:szCs w:val="24"/>
          <w:lang w:eastAsia="ru-RU"/>
        </w:rPr>
      </w:pPr>
      <w:r w:rsidRPr="0071013D">
        <w:rPr>
          <w:rFonts w:ascii="Times New Roman" w:eastAsia="Times New Roman" w:hAnsi="Times New Roman" w:cs="Times New Roman"/>
          <w:color w:val="FF0000"/>
          <w:sz w:val="24"/>
          <w:szCs w:val="24"/>
          <w:lang w:eastAsia="ru-RU"/>
        </w:rPr>
        <w:t xml:space="preserve">  </w:t>
      </w:r>
      <w:bookmarkStart w:id="125" w:name="_Toc348353693"/>
    </w:p>
    <w:p w:rsidR="00413FD3" w:rsidRPr="00BE6D9E" w:rsidRDefault="00413FD3" w:rsidP="00DD5A20">
      <w:pPr>
        <w:spacing w:after="0"/>
        <w:rPr>
          <w:rFonts w:ascii="Times New Roman" w:eastAsia="Times New Roman" w:hAnsi="Times New Roman" w:cs="Times New Roman"/>
          <w:b/>
          <w:sz w:val="24"/>
          <w:szCs w:val="24"/>
          <w:lang w:eastAsia="ar-SA"/>
        </w:rPr>
      </w:pPr>
      <w:bookmarkStart w:id="126" w:name="_Toc348353691"/>
      <w:r w:rsidRPr="00BE6D9E">
        <w:rPr>
          <w:rFonts w:ascii="Times New Roman" w:eastAsia="Times New Roman" w:hAnsi="Times New Roman" w:cs="Times New Roman"/>
          <w:b/>
          <w:sz w:val="24"/>
          <w:szCs w:val="24"/>
          <w:lang w:eastAsia="ar-SA"/>
        </w:rPr>
        <w:lastRenderedPageBreak/>
        <w:t>5.</w:t>
      </w:r>
      <w:r w:rsidR="00631273">
        <w:rPr>
          <w:rFonts w:ascii="Times New Roman" w:eastAsia="Times New Roman" w:hAnsi="Times New Roman" w:cs="Times New Roman"/>
          <w:b/>
          <w:sz w:val="24"/>
          <w:szCs w:val="24"/>
          <w:lang w:eastAsia="ar-SA"/>
        </w:rPr>
        <w:t>7</w:t>
      </w:r>
      <w:r w:rsidRPr="00BE6D9E">
        <w:rPr>
          <w:rFonts w:ascii="Times New Roman" w:eastAsia="Times New Roman" w:hAnsi="Times New Roman" w:cs="Times New Roman"/>
          <w:b/>
          <w:sz w:val="24"/>
          <w:szCs w:val="24"/>
          <w:lang w:eastAsia="ar-SA"/>
        </w:rPr>
        <w:t xml:space="preserve">. </w:t>
      </w:r>
      <w:bookmarkEnd w:id="126"/>
      <w:r w:rsidR="00486120" w:rsidRPr="00486120">
        <w:rPr>
          <w:rFonts w:ascii="Times New Roman" w:eastAsia="Times New Roman" w:hAnsi="Times New Roman" w:cs="Times New Roman"/>
          <w:b/>
          <w:sz w:val="24"/>
          <w:szCs w:val="24"/>
          <w:lang w:eastAsia="ar-SA"/>
        </w:rPr>
        <w:t>Требования к составу документации</w:t>
      </w:r>
    </w:p>
    <w:p w:rsidR="009E1C1D" w:rsidRPr="009E1C1D" w:rsidRDefault="00486120" w:rsidP="00320F24">
      <w:pPr>
        <w:tabs>
          <w:tab w:val="left" w:pos="1134"/>
        </w:tabs>
        <w:spacing w:after="0" w:line="240" w:lineRule="auto"/>
        <w:ind w:firstLine="426"/>
        <w:jc w:val="both"/>
        <w:rPr>
          <w:rFonts w:ascii="Times New Roman" w:eastAsia="Calibri" w:hAnsi="Times New Roman" w:cs="Times New Roman"/>
          <w:sz w:val="24"/>
          <w:szCs w:val="24"/>
        </w:rPr>
      </w:pPr>
      <w:r w:rsidRPr="00486120">
        <w:rPr>
          <w:rFonts w:ascii="Times New Roman" w:eastAsia="Calibri" w:hAnsi="Times New Roman" w:cs="Times New Roman"/>
          <w:b/>
          <w:sz w:val="24"/>
          <w:szCs w:val="24"/>
        </w:rPr>
        <w:t>5.</w:t>
      </w:r>
      <w:r w:rsidR="00631631">
        <w:rPr>
          <w:rFonts w:ascii="Times New Roman" w:eastAsia="Calibri" w:hAnsi="Times New Roman" w:cs="Times New Roman"/>
          <w:b/>
          <w:sz w:val="24"/>
          <w:szCs w:val="24"/>
        </w:rPr>
        <w:t>7</w:t>
      </w:r>
      <w:r w:rsidRPr="00486120">
        <w:rPr>
          <w:rFonts w:ascii="Times New Roman" w:eastAsia="Calibri" w:hAnsi="Times New Roman" w:cs="Times New Roman"/>
          <w:b/>
          <w:sz w:val="24"/>
          <w:szCs w:val="24"/>
        </w:rPr>
        <w:t>.1.</w:t>
      </w:r>
      <w:r>
        <w:rPr>
          <w:rFonts w:ascii="Times New Roman" w:eastAsia="Calibri" w:hAnsi="Times New Roman" w:cs="Times New Roman"/>
          <w:sz w:val="24"/>
          <w:szCs w:val="24"/>
        </w:rPr>
        <w:t xml:space="preserve"> </w:t>
      </w:r>
      <w:bookmarkStart w:id="127" w:name="_Toc348353692"/>
      <w:r w:rsidR="009E1C1D" w:rsidRPr="009E1C1D">
        <w:rPr>
          <w:rFonts w:ascii="Times New Roman" w:eastAsia="Calibri" w:hAnsi="Times New Roman" w:cs="Times New Roman"/>
          <w:sz w:val="24"/>
          <w:szCs w:val="24"/>
        </w:rPr>
        <w:t>Подрядчик своевременно и одновременно с предоставлением акта о приемке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9E1C1D" w:rsidRPr="009E1C1D" w:rsidRDefault="00320F24" w:rsidP="00320F24">
      <w:pPr>
        <w:tabs>
          <w:tab w:val="left" w:pos="0"/>
          <w:tab w:val="left" w:pos="1134"/>
        </w:tabs>
        <w:spacing w:after="0" w:line="240" w:lineRule="auto"/>
        <w:ind w:left="567" w:hanging="141"/>
        <w:jc w:val="both"/>
        <w:rPr>
          <w:rFonts w:ascii="Times New Roman" w:eastAsia="Calibri" w:hAnsi="Times New Roman" w:cs="Times New Roman"/>
          <w:sz w:val="24"/>
          <w:szCs w:val="24"/>
        </w:rPr>
      </w:pPr>
      <w:r w:rsidRPr="00320F24">
        <w:rPr>
          <w:rFonts w:ascii="Times New Roman" w:eastAsia="Calibri" w:hAnsi="Times New Roman" w:cs="Times New Roman"/>
          <w:b/>
          <w:sz w:val="24"/>
          <w:szCs w:val="24"/>
        </w:rPr>
        <w:t>5.</w:t>
      </w:r>
      <w:r w:rsidR="00631631">
        <w:rPr>
          <w:rFonts w:ascii="Times New Roman" w:eastAsia="Calibri" w:hAnsi="Times New Roman" w:cs="Times New Roman"/>
          <w:b/>
          <w:sz w:val="24"/>
          <w:szCs w:val="24"/>
        </w:rPr>
        <w:t>7</w:t>
      </w:r>
      <w:r w:rsidRPr="00320F24">
        <w:rPr>
          <w:rFonts w:ascii="Times New Roman" w:eastAsia="Calibri" w:hAnsi="Times New Roman" w:cs="Times New Roman"/>
          <w:b/>
          <w:sz w:val="24"/>
          <w:szCs w:val="24"/>
        </w:rPr>
        <w:t>.2.</w:t>
      </w:r>
      <w:r>
        <w:rPr>
          <w:rFonts w:ascii="Times New Roman" w:eastAsia="Calibri" w:hAnsi="Times New Roman" w:cs="Times New Roman"/>
          <w:sz w:val="24"/>
          <w:szCs w:val="24"/>
        </w:rPr>
        <w:t xml:space="preserve"> </w:t>
      </w:r>
      <w:r w:rsidR="009E1C1D" w:rsidRPr="009E1C1D">
        <w:rPr>
          <w:rFonts w:ascii="Times New Roman" w:eastAsia="Calibri" w:hAnsi="Times New Roman" w:cs="Times New Roman"/>
          <w:sz w:val="24"/>
          <w:szCs w:val="24"/>
        </w:rPr>
        <w:t>Ремонтная документация на выполненные работы должна включать:</w:t>
      </w:r>
    </w:p>
    <w:p w:rsidR="009E1C1D" w:rsidRPr="009E1C1D" w:rsidRDefault="009E1C1D" w:rsidP="008A157E">
      <w:pPr>
        <w:numPr>
          <w:ilvl w:val="0"/>
          <w:numId w:val="40"/>
        </w:numPr>
        <w:tabs>
          <w:tab w:val="clear" w:pos="644"/>
          <w:tab w:val="left" w:pos="0"/>
          <w:tab w:val="num" w:pos="720"/>
          <w:tab w:val="num" w:pos="900"/>
          <w:tab w:val="left" w:pos="1134"/>
        </w:tabs>
        <w:spacing w:after="0" w:line="240" w:lineRule="auto"/>
        <w:ind w:left="0" w:firstLine="426"/>
        <w:jc w:val="both"/>
        <w:rPr>
          <w:rFonts w:ascii="Times New Roman" w:eastAsia="Calibri" w:hAnsi="Times New Roman" w:cs="Times New Roman"/>
          <w:sz w:val="24"/>
          <w:szCs w:val="24"/>
        </w:rPr>
      </w:pPr>
      <w:r w:rsidRPr="009E1C1D">
        <w:rPr>
          <w:rFonts w:ascii="Times New Roman" w:eastAsia="Calibri" w:hAnsi="Times New Roman" w:cs="Times New Roman"/>
          <w:sz w:val="24"/>
          <w:szCs w:val="24"/>
        </w:rPr>
        <w:t>удостоверение о качестве изготовления элементов котла;</w:t>
      </w:r>
    </w:p>
    <w:p w:rsidR="009E1C1D" w:rsidRPr="009E1C1D" w:rsidRDefault="009E1C1D" w:rsidP="008A157E">
      <w:pPr>
        <w:numPr>
          <w:ilvl w:val="0"/>
          <w:numId w:val="40"/>
        </w:numPr>
        <w:tabs>
          <w:tab w:val="clear" w:pos="644"/>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9E1C1D">
        <w:rPr>
          <w:rFonts w:ascii="Times New Roman" w:eastAsia="Calibri" w:hAnsi="Times New Roman" w:cs="Times New Roman"/>
          <w:sz w:val="24"/>
          <w:szCs w:val="24"/>
        </w:rPr>
        <w:t>паспорта качества, сертификаты на все применяемые материалы, полуфабрикаты;</w:t>
      </w:r>
    </w:p>
    <w:p w:rsidR="009E1C1D" w:rsidRPr="009E1C1D" w:rsidRDefault="009E1C1D" w:rsidP="008A157E">
      <w:pPr>
        <w:numPr>
          <w:ilvl w:val="0"/>
          <w:numId w:val="40"/>
        </w:numPr>
        <w:tabs>
          <w:tab w:val="clear" w:pos="644"/>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9E1C1D">
        <w:rPr>
          <w:rFonts w:ascii="Times New Roman" w:eastAsia="Calibri" w:hAnsi="Times New Roman" w:cs="Times New Roman"/>
          <w:sz w:val="24"/>
          <w:szCs w:val="24"/>
        </w:rPr>
        <w:t>проект производства работ;</w:t>
      </w:r>
    </w:p>
    <w:p w:rsidR="009E1C1D" w:rsidRPr="009E1C1D" w:rsidRDefault="009E1C1D" w:rsidP="008A157E">
      <w:pPr>
        <w:numPr>
          <w:ilvl w:val="0"/>
          <w:numId w:val="40"/>
        </w:numPr>
        <w:tabs>
          <w:tab w:val="clear" w:pos="644"/>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9E1C1D">
        <w:rPr>
          <w:rFonts w:ascii="Times New Roman" w:eastAsia="Calibri" w:hAnsi="Times New Roman" w:cs="Times New Roman"/>
          <w:sz w:val="24"/>
          <w:szCs w:val="24"/>
        </w:rPr>
        <w:t>исполнительные схемы и чертежи;</w:t>
      </w:r>
    </w:p>
    <w:p w:rsidR="009E1C1D" w:rsidRPr="009E1C1D" w:rsidRDefault="009E1C1D" w:rsidP="008A157E">
      <w:pPr>
        <w:numPr>
          <w:ilvl w:val="0"/>
          <w:numId w:val="40"/>
        </w:numPr>
        <w:tabs>
          <w:tab w:val="clear" w:pos="644"/>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9E1C1D">
        <w:rPr>
          <w:rFonts w:ascii="Times New Roman" w:eastAsia="Calibri" w:hAnsi="Times New Roman" w:cs="Times New Roman"/>
          <w:sz w:val="24"/>
          <w:szCs w:val="24"/>
        </w:rPr>
        <w:t>журнал сварочных работ;</w:t>
      </w:r>
    </w:p>
    <w:p w:rsidR="009E1C1D" w:rsidRPr="009E1C1D" w:rsidRDefault="009E1C1D" w:rsidP="008A157E">
      <w:pPr>
        <w:numPr>
          <w:ilvl w:val="0"/>
          <w:numId w:val="40"/>
        </w:numPr>
        <w:tabs>
          <w:tab w:val="clear" w:pos="644"/>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9E1C1D">
        <w:rPr>
          <w:rFonts w:ascii="Times New Roman" w:eastAsia="Calibri" w:hAnsi="Times New Roman" w:cs="Times New Roman"/>
          <w:sz w:val="24"/>
          <w:szCs w:val="24"/>
        </w:rPr>
        <w:t>протоколы по результатам внешнего осмотра и измерений сварных соединений;</w:t>
      </w:r>
    </w:p>
    <w:p w:rsidR="009E1C1D" w:rsidRPr="009E1C1D" w:rsidRDefault="009E1C1D" w:rsidP="008A157E">
      <w:pPr>
        <w:numPr>
          <w:ilvl w:val="0"/>
          <w:numId w:val="40"/>
        </w:numPr>
        <w:tabs>
          <w:tab w:val="clear" w:pos="644"/>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9E1C1D">
        <w:rPr>
          <w:rFonts w:ascii="Times New Roman" w:eastAsia="Calibri" w:hAnsi="Times New Roman" w:cs="Times New Roman"/>
          <w:sz w:val="24"/>
          <w:szCs w:val="24"/>
        </w:rPr>
        <w:t xml:space="preserve">протоколы по результатам ультразвукового </w:t>
      </w:r>
      <w:r w:rsidR="00007279">
        <w:rPr>
          <w:rFonts w:ascii="Times New Roman" w:eastAsia="Calibri" w:hAnsi="Times New Roman" w:cs="Times New Roman"/>
          <w:sz w:val="24"/>
          <w:szCs w:val="24"/>
        </w:rPr>
        <w:t>и (</w:t>
      </w:r>
      <w:r w:rsidRPr="009E1C1D">
        <w:rPr>
          <w:rFonts w:ascii="Times New Roman" w:eastAsia="Calibri" w:hAnsi="Times New Roman" w:cs="Times New Roman"/>
          <w:sz w:val="24"/>
          <w:szCs w:val="24"/>
        </w:rPr>
        <w:t>или</w:t>
      </w:r>
      <w:r w:rsidR="00007279">
        <w:rPr>
          <w:rFonts w:ascii="Times New Roman" w:eastAsia="Calibri" w:hAnsi="Times New Roman" w:cs="Times New Roman"/>
          <w:sz w:val="24"/>
          <w:szCs w:val="24"/>
        </w:rPr>
        <w:t>)</w:t>
      </w:r>
      <w:r w:rsidRPr="009E1C1D">
        <w:rPr>
          <w:rFonts w:ascii="Times New Roman" w:eastAsia="Calibri" w:hAnsi="Times New Roman" w:cs="Times New Roman"/>
          <w:sz w:val="24"/>
          <w:szCs w:val="24"/>
        </w:rPr>
        <w:t xml:space="preserve"> радиографического контроля сварных  соединений (при необходимости);</w:t>
      </w:r>
    </w:p>
    <w:p w:rsidR="009E1C1D" w:rsidRPr="009E1C1D" w:rsidRDefault="009E1C1D" w:rsidP="008A157E">
      <w:pPr>
        <w:numPr>
          <w:ilvl w:val="0"/>
          <w:numId w:val="40"/>
        </w:numPr>
        <w:tabs>
          <w:tab w:val="clear" w:pos="644"/>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9E1C1D">
        <w:rPr>
          <w:rFonts w:ascii="Times New Roman" w:eastAsia="Calibri" w:hAnsi="Times New Roman" w:cs="Times New Roman"/>
          <w:sz w:val="24"/>
          <w:szCs w:val="24"/>
        </w:rPr>
        <w:t>акты проверки технологических свойств электродов;</w:t>
      </w:r>
    </w:p>
    <w:p w:rsidR="009E1C1D" w:rsidRPr="009E1C1D" w:rsidRDefault="009E1C1D" w:rsidP="008A157E">
      <w:pPr>
        <w:numPr>
          <w:ilvl w:val="0"/>
          <w:numId w:val="40"/>
        </w:numPr>
        <w:tabs>
          <w:tab w:val="clear" w:pos="644"/>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9E1C1D">
        <w:rPr>
          <w:rFonts w:ascii="Times New Roman" w:eastAsia="Calibri" w:hAnsi="Times New Roman" w:cs="Times New Roman"/>
          <w:sz w:val="24"/>
          <w:szCs w:val="24"/>
        </w:rPr>
        <w:t>акты на заварку (вырезку)  контрольных сварных соединений;</w:t>
      </w:r>
    </w:p>
    <w:p w:rsidR="009E1C1D" w:rsidRPr="009E1C1D" w:rsidRDefault="009E1C1D" w:rsidP="008A157E">
      <w:pPr>
        <w:numPr>
          <w:ilvl w:val="0"/>
          <w:numId w:val="40"/>
        </w:numPr>
        <w:tabs>
          <w:tab w:val="clear" w:pos="644"/>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9E1C1D">
        <w:rPr>
          <w:rFonts w:ascii="Times New Roman" w:eastAsia="Calibri" w:hAnsi="Times New Roman" w:cs="Times New Roman"/>
          <w:sz w:val="24"/>
          <w:szCs w:val="24"/>
        </w:rPr>
        <w:t>акты на скрытые работы;</w:t>
      </w:r>
    </w:p>
    <w:p w:rsidR="009E1C1D" w:rsidRPr="009E1C1D" w:rsidRDefault="009E1C1D" w:rsidP="008A157E">
      <w:pPr>
        <w:numPr>
          <w:ilvl w:val="0"/>
          <w:numId w:val="40"/>
        </w:numPr>
        <w:tabs>
          <w:tab w:val="clear" w:pos="644"/>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9E1C1D">
        <w:rPr>
          <w:rFonts w:ascii="Times New Roman" w:eastAsia="Calibri" w:hAnsi="Times New Roman" w:cs="Times New Roman"/>
          <w:sz w:val="24"/>
          <w:szCs w:val="24"/>
        </w:rPr>
        <w:t>акты-допуски;</w:t>
      </w:r>
    </w:p>
    <w:p w:rsidR="009E1C1D" w:rsidRPr="009E1C1D" w:rsidRDefault="009E1C1D" w:rsidP="008A157E">
      <w:pPr>
        <w:numPr>
          <w:ilvl w:val="0"/>
          <w:numId w:val="40"/>
        </w:numPr>
        <w:tabs>
          <w:tab w:val="clear" w:pos="644"/>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9E1C1D">
        <w:rPr>
          <w:rFonts w:ascii="Times New Roman" w:eastAsia="Calibri" w:hAnsi="Times New Roman" w:cs="Times New Roman"/>
          <w:sz w:val="24"/>
          <w:szCs w:val="24"/>
        </w:rPr>
        <w:t>наряды на выполнение работ;</w:t>
      </w:r>
    </w:p>
    <w:p w:rsidR="009E1C1D" w:rsidRPr="009E1C1D" w:rsidRDefault="009E1C1D" w:rsidP="008A157E">
      <w:pPr>
        <w:numPr>
          <w:ilvl w:val="0"/>
          <w:numId w:val="40"/>
        </w:numPr>
        <w:tabs>
          <w:tab w:val="clear" w:pos="644"/>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9E1C1D">
        <w:rPr>
          <w:rFonts w:ascii="Times New Roman" w:eastAsia="Calibri" w:hAnsi="Times New Roman" w:cs="Times New Roman"/>
          <w:sz w:val="24"/>
          <w:szCs w:val="24"/>
        </w:rPr>
        <w:t>акт на гидравлическое испытание;</w:t>
      </w:r>
    </w:p>
    <w:p w:rsidR="009E1C1D" w:rsidRPr="009E1C1D" w:rsidRDefault="00007279" w:rsidP="008A157E">
      <w:pPr>
        <w:numPr>
          <w:ilvl w:val="0"/>
          <w:numId w:val="40"/>
        </w:numPr>
        <w:tabs>
          <w:tab w:val="clear" w:pos="644"/>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заверенные надлежащим образом </w:t>
      </w:r>
      <w:r w:rsidR="009E1C1D" w:rsidRPr="009E1C1D">
        <w:rPr>
          <w:rFonts w:ascii="Times New Roman" w:eastAsia="Calibri" w:hAnsi="Times New Roman" w:cs="Times New Roman"/>
          <w:sz w:val="24"/>
          <w:szCs w:val="24"/>
        </w:rPr>
        <w:t>копии всех разрешительных документов, дающих право на проведение ремонтных работ,</w:t>
      </w:r>
      <w:r w:rsidR="00BF1270">
        <w:rPr>
          <w:rFonts w:ascii="Times New Roman" w:eastAsia="Calibri" w:hAnsi="Times New Roman" w:cs="Times New Roman"/>
          <w:sz w:val="24"/>
          <w:szCs w:val="24"/>
        </w:rPr>
        <w:t xml:space="preserve"> в том </w:t>
      </w:r>
      <w:r w:rsidR="009E1C1D" w:rsidRPr="009E1C1D">
        <w:rPr>
          <w:rFonts w:ascii="Times New Roman" w:eastAsia="Calibri" w:hAnsi="Times New Roman" w:cs="Times New Roman"/>
          <w:sz w:val="24"/>
          <w:szCs w:val="24"/>
        </w:rPr>
        <w:t>ч</w:t>
      </w:r>
      <w:r w:rsidR="00BF1270">
        <w:rPr>
          <w:rFonts w:ascii="Times New Roman" w:eastAsia="Calibri" w:hAnsi="Times New Roman" w:cs="Times New Roman"/>
          <w:sz w:val="24"/>
          <w:szCs w:val="24"/>
        </w:rPr>
        <w:t>исле</w:t>
      </w:r>
      <w:r w:rsidR="009E1C1D" w:rsidRPr="009E1C1D">
        <w:rPr>
          <w:rFonts w:ascii="Times New Roman" w:eastAsia="Calibri" w:hAnsi="Times New Roman" w:cs="Times New Roman"/>
          <w:sz w:val="24"/>
          <w:szCs w:val="24"/>
        </w:rPr>
        <w:t xml:space="preserve"> квалификационные удостоверения руководителей, специалистов и ремонтного персонала.</w:t>
      </w:r>
    </w:p>
    <w:p w:rsidR="000F066C" w:rsidRPr="000F066C" w:rsidRDefault="000F066C" w:rsidP="009E1C1D">
      <w:pPr>
        <w:tabs>
          <w:tab w:val="left" w:pos="1134"/>
        </w:tabs>
        <w:spacing w:after="0" w:line="240" w:lineRule="auto"/>
        <w:ind w:firstLine="426"/>
        <w:jc w:val="both"/>
        <w:rPr>
          <w:rFonts w:ascii="Times New Roman" w:eastAsia="Times New Roman" w:hAnsi="Times New Roman" w:cs="Times New Roman"/>
          <w:color w:val="FF0000"/>
          <w:sz w:val="24"/>
          <w:szCs w:val="24"/>
          <w:lang w:eastAsia="ar-SA"/>
        </w:rPr>
      </w:pPr>
    </w:p>
    <w:p w:rsidR="00413FD3" w:rsidRPr="00305663" w:rsidRDefault="00413FD3" w:rsidP="00DD5A20">
      <w:pPr>
        <w:spacing w:after="0"/>
        <w:rPr>
          <w:rFonts w:ascii="Times New Roman" w:eastAsia="Times New Roman" w:hAnsi="Times New Roman" w:cs="Times New Roman"/>
          <w:b/>
          <w:sz w:val="24"/>
          <w:szCs w:val="24"/>
          <w:lang w:eastAsia="ar-SA"/>
        </w:rPr>
      </w:pPr>
      <w:r w:rsidRPr="00305663">
        <w:rPr>
          <w:rFonts w:ascii="Times New Roman" w:eastAsia="Times New Roman" w:hAnsi="Times New Roman" w:cs="Times New Roman"/>
          <w:b/>
          <w:sz w:val="24"/>
          <w:szCs w:val="24"/>
          <w:lang w:eastAsia="ar-SA"/>
        </w:rPr>
        <w:t>5.</w:t>
      </w:r>
      <w:r w:rsidR="00A04516">
        <w:rPr>
          <w:rFonts w:ascii="Times New Roman" w:eastAsia="Times New Roman" w:hAnsi="Times New Roman" w:cs="Times New Roman"/>
          <w:b/>
          <w:sz w:val="24"/>
          <w:szCs w:val="24"/>
          <w:lang w:eastAsia="ar-SA"/>
        </w:rPr>
        <w:t>8</w:t>
      </w:r>
      <w:r w:rsidRPr="00305663">
        <w:rPr>
          <w:rFonts w:ascii="Times New Roman" w:eastAsia="Times New Roman" w:hAnsi="Times New Roman" w:cs="Times New Roman"/>
          <w:b/>
          <w:sz w:val="24"/>
          <w:szCs w:val="24"/>
          <w:lang w:eastAsia="ar-SA"/>
        </w:rPr>
        <w:t>.</w:t>
      </w:r>
      <w:bookmarkEnd w:id="127"/>
      <w:r w:rsidR="00613526" w:rsidRPr="00613526">
        <w:rPr>
          <w:rFonts w:ascii="Times New Roman" w:eastAsia="Times New Roman" w:hAnsi="Times New Roman" w:cs="Times New Roman"/>
          <w:b/>
          <w:sz w:val="24"/>
          <w:szCs w:val="24"/>
          <w:lang w:eastAsia="ar-SA"/>
        </w:rPr>
        <w:tab/>
        <w:t>Основные технические требования</w:t>
      </w:r>
    </w:p>
    <w:bookmarkEnd w:id="125"/>
    <w:p w:rsidR="00A04516" w:rsidRDefault="00723783" w:rsidP="00A04516">
      <w:pPr>
        <w:spacing w:after="0" w:line="240" w:lineRule="auto"/>
        <w:ind w:firstLine="567"/>
        <w:jc w:val="both"/>
        <w:rPr>
          <w:rFonts w:ascii="Times New Roman" w:eastAsia="Calibri" w:hAnsi="Times New Roman" w:cs="Times New Roman"/>
          <w:sz w:val="24"/>
          <w:szCs w:val="24"/>
        </w:rPr>
      </w:pPr>
      <w:r w:rsidRPr="00723783">
        <w:rPr>
          <w:rFonts w:ascii="Times New Roman" w:eastAsia="Calibri" w:hAnsi="Times New Roman" w:cs="Times New Roman"/>
          <w:sz w:val="24"/>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723783" w:rsidRPr="00723783" w:rsidRDefault="00C856ED" w:rsidP="00C856ED">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lang w:eastAsia="ru-RU"/>
        </w:rPr>
        <w:t xml:space="preserve">  − </w:t>
      </w:r>
      <w:r w:rsidR="00723783" w:rsidRPr="00723783">
        <w:rPr>
          <w:rFonts w:ascii="Times New Roman" w:hAnsi="Times New Roman" w:cs="Times New Roman"/>
          <w:sz w:val="24"/>
          <w:szCs w:val="24"/>
          <w:lang w:eastAsia="ru-RU"/>
        </w:rPr>
        <w:t>Федеральный закон №116-ФЗ</w:t>
      </w:r>
      <w:r w:rsidR="00723783" w:rsidRPr="00723783">
        <w:rPr>
          <w:rFonts w:ascii="Times New Roman" w:hAnsi="Times New Roman" w:cs="Times New Roman"/>
          <w:color w:val="000000"/>
          <w:sz w:val="24"/>
          <w:szCs w:val="24"/>
          <w:shd w:val="clear" w:color="auto" w:fill="FFFFFF"/>
          <w:lang w:eastAsia="ru-RU" w:bidi="ru-RU"/>
        </w:rPr>
        <w:t xml:space="preserve"> от 21.07.1997 «О промышленной безопасности опасных производственных объектов»; </w:t>
      </w:r>
    </w:p>
    <w:p w:rsidR="00723783" w:rsidRPr="00723783" w:rsidRDefault="00723783" w:rsidP="00C856ED">
      <w:pPr>
        <w:numPr>
          <w:ilvl w:val="0"/>
          <w:numId w:val="40"/>
        </w:numPr>
        <w:tabs>
          <w:tab w:val="clear" w:pos="644"/>
          <w:tab w:val="num" w:pos="720"/>
        </w:tabs>
        <w:spacing w:after="0" w:line="240" w:lineRule="auto"/>
        <w:ind w:left="720" w:hanging="153"/>
        <w:jc w:val="both"/>
        <w:rPr>
          <w:rFonts w:ascii="Times New Roman" w:hAnsi="Times New Roman" w:cs="Times New Roman"/>
          <w:sz w:val="24"/>
          <w:szCs w:val="24"/>
        </w:rPr>
      </w:pPr>
      <w:r w:rsidRPr="00723783">
        <w:rPr>
          <w:rFonts w:ascii="Times New Roman" w:hAnsi="Times New Roman" w:cs="Times New Roman"/>
          <w:color w:val="000000"/>
          <w:sz w:val="24"/>
          <w:szCs w:val="24"/>
          <w:shd w:val="clear" w:color="auto" w:fill="FFFFFF"/>
          <w:lang w:eastAsia="ru-RU" w:bidi="ru-RU"/>
        </w:rPr>
        <w:t>ОП 501 ЦД -97</w:t>
      </w:r>
      <w:r w:rsidRPr="00723783">
        <w:rPr>
          <w:rFonts w:ascii="Times New Roman" w:hAnsi="Times New Roman" w:cs="Times New Roman"/>
          <w:sz w:val="24"/>
          <w:szCs w:val="24"/>
          <w:lang w:eastAsia="ru-RU"/>
        </w:rPr>
        <w:t xml:space="preserve"> «</w:t>
      </w:r>
      <w:r w:rsidRPr="00723783">
        <w:rPr>
          <w:rFonts w:ascii="Times New Roman" w:hAnsi="Times New Roman" w:cs="Times New Roman"/>
          <w:color w:val="000000"/>
          <w:sz w:val="24"/>
          <w:szCs w:val="24"/>
          <w:shd w:val="clear" w:color="auto" w:fill="FFFFFF"/>
          <w:lang w:eastAsia="ru-RU" w:bidi="ru-RU"/>
        </w:rPr>
        <w:t>Котлы  паровые и водогрейные.  Трубопроводы  пара и горячей воды, сосуды.  Сварные соединения. Контроль качества. Ультразвуковой контроль. Основные положения»;</w:t>
      </w:r>
    </w:p>
    <w:p w:rsidR="00723783" w:rsidRPr="00723783" w:rsidRDefault="00C856ED" w:rsidP="00C856ED">
      <w:pPr>
        <w:numPr>
          <w:ilvl w:val="0"/>
          <w:numId w:val="40"/>
        </w:numPr>
        <w:tabs>
          <w:tab w:val="clear" w:pos="644"/>
          <w:tab w:val="num" w:pos="567"/>
        </w:tabs>
        <w:spacing w:after="0"/>
        <w:ind w:left="567" w:firstLine="0"/>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lang w:eastAsia="ru-RU" w:bidi="ru-RU"/>
        </w:rPr>
        <w:t xml:space="preserve"> </w:t>
      </w:r>
      <w:r w:rsidR="00723783" w:rsidRPr="00723783">
        <w:rPr>
          <w:rFonts w:ascii="Times New Roman" w:hAnsi="Times New Roman" w:cs="Times New Roman"/>
          <w:color w:val="000000"/>
          <w:sz w:val="24"/>
          <w:szCs w:val="24"/>
          <w:shd w:val="clear" w:color="auto" w:fill="FFFFFF"/>
          <w:lang w:eastAsia="ru-RU" w:bidi="ru-RU"/>
        </w:rPr>
        <w:t>СТО ЦКТИ 10.002-2007;</w:t>
      </w:r>
    </w:p>
    <w:p w:rsidR="00723783" w:rsidRPr="00723783" w:rsidRDefault="00723783" w:rsidP="008A157E">
      <w:pPr>
        <w:numPr>
          <w:ilvl w:val="0"/>
          <w:numId w:val="40"/>
        </w:numPr>
        <w:tabs>
          <w:tab w:val="clear" w:pos="644"/>
          <w:tab w:val="left" w:pos="0"/>
          <w:tab w:val="num" w:pos="720"/>
          <w:tab w:val="num" w:pos="900"/>
          <w:tab w:val="left" w:pos="1134"/>
        </w:tabs>
        <w:spacing w:after="0"/>
        <w:ind w:left="0" w:firstLine="540"/>
        <w:jc w:val="both"/>
        <w:rPr>
          <w:rFonts w:ascii="Times New Roman" w:eastAsia="Calibri" w:hAnsi="Times New Roman" w:cs="Times New Roman"/>
          <w:sz w:val="24"/>
          <w:szCs w:val="24"/>
        </w:rPr>
      </w:pPr>
      <w:r w:rsidRPr="00723783">
        <w:rPr>
          <w:rFonts w:ascii="Times New Roman" w:eastAsia="Calibri" w:hAnsi="Times New Roman" w:cs="Times New Roman"/>
          <w:sz w:val="24"/>
          <w:szCs w:val="24"/>
        </w:rPr>
        <w:t>СП 48.13330.2011 «Организация строительства»;</w:t>
      </w:r>
    </w:p>
    <w:p w:rsidR="00723783" w:rsidRPr="00723783" w:rsidRDefault="00723783" w:rsidP="008A157E">
      <w:pPr>
        <w:numPr>
          <w:ilvl w:val="0"/>
          <w:numId w:val="40"/>
        </w:numPr>
        <w:tabs>
          <w:tab w:val="clear" w:pos="644"/>
          <w:tab w:val="left" w:pos="0"/>
          <w:tab w:val="num" w:pos="720"/>
          <w:tab w:val="num" w:pos="900"/>
          <w:tab w:val="left" w:pos="1134"/>
        </w:tabs>
        <w:spacing w:after="0"/>
        <w:ind w:left="0" w:firstLine="540"/>
        <w:jc w:val="both"/>
        <w:rPr>
          <w:rFonts w:ascii="Times New Roman" w:eastAsia="Calibri" w:hAnsi="Times New Roman" w:cs="Times New Roman"/>
          <w:sz w:val="24"/>
          <w:szCs w:val="24"/>
        </w:rPr>
      </w:pPr>
      <w:r w:rsidRPr="00723783">
        <w:rPr>
          <w:rFonts w:ascii="Times New Roman" w:eastAsia="Calibri" w:hAnsi="Times New Roman" w:cs="Times New Roman"/>
          <w:sz w:val="24"/>
          <w:szCs w:val="24"/>
        </w:rPr>
        <w:t>СНиП III-4-80* «Техника безопасности в строительстве»;</w:t>
      </w:r>
    </w:p>
    <w:p w:rsidR="00723783" w:rsidRPr="00723783" w:rsidRDefault="00723783" w:rsidP="008A157E">
      <w:pPr>
        <w:numPr>
          <w:ilvl w:val="0"/>
          <w:numId w:val="40"/>
        </w:numPr>
        <w:tabs>
          <w:tab w:val="clear" w:pos="644"/>
          <w:tab w:val="left" w:pos="0"/>
          <w:tab w:val="num" w:pos="720"/>
          <w:tab w:val="num" w:pos="900"/>
          <w:tab w:val="left" w:pos="1134"/>
        </w:tabs>
        <w:spacing w:after="0"/>
        <w:ind w:left="0" w:firstLine="540"/>
        <w:jc w:val="both"/>
        <w:rPr>
          <w:rFonts w:ascii="Times New Roman" w:eastAsia="Calibri" w:hAnsi="Times New Roman" w:cs="Times New Roman"/>
          <w:sz w:val="24"/>
          <w:szCs w:val="24"/>
        </w:rPr>
      </w:pPr>
      <w:r w:rsidRPr="00723783">
        <w:rPr>
          <w:rFonts w:ascii="Times New Roman" w:eastAsia="Calibri" w:hAnsi="Times New Roman" w:cs="Times New Roman"/>
          <w:sz w:val="24"/>
          <w:szCs w:val="24"/>
        </w:rPr>
        <w:t>СНиП 2-35-76 «Котельные установки»;</w:t>
      </w:r>
    </w:p>
    <w:p w:rsidR="00723783" w:rsidRPr="00723783" w:rsidRDefault="00723783" w:rsidP="008A157E">
      <w:pPr>
        <w:numPr>
          <w:ilvl w:val="0"/>
          <w:numId w:val="40"/>
        </w:numPr>
        <w:tabs>
          <w:tab w:val="clear" w:pos="644"/>
          <w:tab w:val="left" w:pos="0"/>
          <w:tab w:val="num" w:pos="720"/>
          <w:tab w:val="num" w:pos="900"/>
          <w:tab w:val="left" w:pos="1134"/>
        </w:tabs>
        <w:spacing w:after="0"/>
        <w:ind w:left="0" w:firstLine="540"/>
        <w:jc w:val="both"/>
        <w:rPr>
          <w:rFonts w:ascii="Times New Roman" w:eastAsia="Calibri" w:hAnsi="Times New Roman" w:cs="Times New Roman"/>
          <w:sz w:val="24"/>
          <w:szCs w:val="24"/>
        </w:rPr>
      </w:pPr>
      <w:r w:rsidRPr="00723783">
        <w:rPr>
          <w:rFonts w:ascii="Times New Roman" w:eastAsia="Calibri" w:hAnsi="Times New Roman" w:cs="Times New Roman"/>
          <w:sz w:val="24"/>
          <w:szCs w:val="24"/>
        </w:rPr>
        <w:t>СНиП 12.01-2004 «Организация строительного производства»;</w:t>
      </w:r>
    </w:p>
    <w:p w:rsidR="00723783" w:rsidRPr="00723783" w:rsidRDefault="00723783" w:rsidP="008A157E">
      <w:pPr>
        <w:numPr>
          <w:ilvl w:val="0"/>
          <w:numId w:val="40"/>
        </w:numPr>
        <w:tabs>
          <w:tab w:val="clear" w:pos="644"/>
          <w:tab w:val="left" w:pos="0"/>
          <w:tab w:val="num" w:pos="720"/>
          <w:tab w:val="num" w:pos="900"/>
          <w:tab w:val="left" w:pos="1134"/>
        </w:tabs>
        <w:spacing w:after="0"/>
        <w:ind w:left="0" w:firstLine="540"/>
        <w:jc w:val="both"/>
        <w:rPr>
          <w:rFonts w:ascii="Times New Roman" w:eastAsia="Calibri" w:hAnsi="Times New Roman" w:cs="Times New Roman"/>
          <w:sz w:val="24"/>
          <w:szCs w:val="24"/>
        </w:rPr>
      </w:pPr>
      <w:r w:rsidRPr="00723783">
        <w:rPr>
          <w:rFonts w:ascii="Times New Roman" w:eastAsia="Calibri" w:hAnsi="Times New Roman" w:cs="Times New Roman"/>
          <w:sz w:val="24"/>
          <w:szCs w:val="24"/>
        </w:rPr>
        <w:t>СНиП 3.05.05-84 «Технологическое оборудование  и технологические трубопроводы;</w:t>
      </w:r>
    </w:p>
    <w:p w:rsidR="00723783" w:rsidRPr="00723783" w:rsidRDefault="00723783" w:rsidP="008A157E">
      <w:pPr>
        <w:numPr>
          <w:ilvl w:val="0"/>
          <w:numId w:val="40"/>
        </w:numPr>
        <w:tabs>
          <w:tab w:val="clear" w:pos="644"/>
          <w:tab w:val="left" w:pos="0"/>
          <w:tab w:val="num" w:pos="720"/>
          <w:tab w:val="num" w:pos="900"/>
          <w:tab w:val="left" w:pos="1134"/>
        </w:tabs>
        <w:spacing w:after="0"/>
        <w:ind w:left="0" w:firstLine="540"/>
        <w:jc w:val="both"/>
        <w:rPr>
          <w:rFonts w:ascii="Times New Roman" w:eastAsia="Calibri" w:hAnsi="Times New Roman" w:cs="Times New Roman"/>
          <w:sz w:val="24"/>
          <w:szCs w:val="24"/>
        </w:rPr>
      </w:pPr>
      <w:r w:rsidRPr="00723783">
        <w:rPr>
          <w:rFonts w:ascii="Times New Roman" w:eastAsia="Calibri" w:hAnsi="Times New Roman" w:cs="Times New Roman"/>
          <w:sz w:val="24"/>
          <w:szCs w:val="24"/>
        </w:rPr>
        <w:t>СНиП 3.04.01-87 «Изоляционные и отделочные покрытия»;</w:t>
      </w:r>
    </w:p>
    <w:p w:rsidR="00723783" w:rsidRPr="00723783" w:rsidRDefault="00723783" w:rsidP="008A157E">
      <w:pPr>
        <w:numPr>
          <w:ilvl w:val="0"/>
          <w:numId w:val="40"/>
        </w:numPr>
        <w:tabs>
          <w:tab w:val="clear" w:pos="644"/>
          <w:tab w:val="left" w:pos="0"/>
          <w:tab w:val="num" w:pos="720"/>
          <w:tab w:val="num" w:pos="900"/>
          <w:tab w:val="left" w:pos="1134"/>
        </w:tabs>
        <w:spacing w:after="0"/>
        <w:ind w:left="0" w:firstLine="540"/>
        <w:jc w:val="both"/>
        <w:rPr>
          <w:rFonts w:ascii="Times New Roman" w:eastAsia="Calibri" w:hAnsi="Times New Roman" w:cs="Times New Roman"/>
          <w:sz w:val="24"/>
          <w:szCs w:val="24"/>
        </w:rPr>
      </w:pPr>
      <w:r w:rsidRPr="00723783">
        <w:rPr>
          <w:rFonts w:ascii="Times New Roman" w:eastAsia="Calibri" w:hAnsi="Times New Roman" w:cs="Times New Roman"/>
          <w:sz w:val="24"/>
          <w:szCs w:val="24"/>
        </w:rPr>
        <w:t>РД 10-69-94 «Типовые технические условия на ремонт паровых и водогрейных котлов промышленной энергетики;</w:t>
      </w:r>
    </w:p>
    <w:p w:rsidR="00723783" w:rsidRPr="00723783" w:rsidRDefault="00723783" w:rsidP="008A157E">
      <w:pPr>
        <w:numPr>
          <w:ilvl w:val="0"/>
          <w:numId w:val="40"/>
        </w:numPr>
        <w:tabs>
          <w:tab w:val="clear" w:pos="644"/>
          <w:tab w:val="left" w:pos="0"/>
          <w:tab w:val="num" w:pos="720"/>
          <w:tab w:val="num" w:pos="900"/>
          <w:tab w:val="left" w:pos="1134"/>
        </w:tabs>
        <w:spacing w:after="0"/>
        <w:ind w:left="0" w:firstLine="540"/>
        <w:jc w:val="both"/>
        <w:rPr>
          <w:rFonts w:ascii="Times New Roman" w:eastAsia="Calibri" w:hAnsi="Times New Roman" w:cs="Times New Roman"/>
          <w:sz w:val="24"/>
          <w:szCs w:val="24"/>
        </w:rPr>
      </w:pPr>
      <w:r w:rsidRPr="00723783">
        <w:rPr>
          <w:rFonts w:ascii="Times New Roman" w:eastAsia="Calibri" w:hAnsi="Times New Roman" w:cs="Times New Roman"/>
          <w:sz w:val="24"/>
          <w:szCs w:val="24"/>
        </w:rPr>
        <w:t>СНиП 12-03-2001, 12-4-2002 «Безопасность труда в строительстве»;</w:t>
      </w:r>
    </w:p>
    <w:p w:rsidR="00723783" w:rsidRPr="00723783" w:rsidRDefault="00723783" w:rsidP="008A157E">
      <w:pPr>
        <w:numPr>
          <w:ilvl w:val="0"/>
          <w:numId w:val="40"/>
        </w:numPr>
        <w:tabs>
          <w:tab w:val="clear" w:pos="644"/>
          <w:tab w:val="left" w:pos="0"/>
          <w:tab w:val="num" w:pos="720"/>
          <w:tab w:val="num" w:pos="900"/>
          <w:tab w:val="left" w:pos="1134"/>
        </w:tabs>
        <w:spacing w:after="0"/>
        <w:ind w:left="0" w:firstLine="540"/>
        <w:jc w:val="both"/>
        <w:rPr>
          <w:rFonts w:ascii="Times New Roman" w:eastAsia="Calibri" w:hAnsi="Times New Roman" w:cs="Times New Roman"/>
          <w:sz w:val="24"/>
          <w:szCs w:val="24"/>
        </w:rPr>
      </w:pPr>
      <w:r w:rsidRPr="00723783">
        <w:rPr>
          <w:rFonts w:ascii="Times New Roman" w:hAnsi="Times New Roman" w:cs="Times New Roman"/>
          <w:sz w:val="24"/>
          <w:szCs w:val="24"/>
        </w:rPr>
        <w:t>Правила безопасности для объектов, использующих сжиженные углеводородные газы ПБ 12-609-03;</w:t>
      </w:r>
    </w:p>
    <w:p w:rsidR="00723783" w:rsidRPr="00723783" w:rsidRDefault="00CA051E" w:rsidP="008A157E">
      <w:pPr>
        <w:numPr>
          <w:ilvl w:val="0"/>
          <w:numId w:val="40"/>
        </w:numPr>
        <w:tabs>
          <w:tab w:val="clear" w:pos="644"/>
          <w:tab w:val="left" w:pos="0"/>
          <w:tab w:val="num" w:pos="720"/>
          <w:tab w:val="num" w:pos="900"/>
          <w:tab w:val="left" w:pos="1134"/>
        </w:tabs>
        <w:spacing w:after="0"/>
        <w:ind w:left="0" w:firstLine="540"/>
        <w:jc w:val="both"/>
        <w:rPr>
          <w:rFonts w:ascii="Times New Roman" w:eastAsia="Calibri" w:hAnsi="Times New Roman" w:cs="Times New Roman"/>
          <w:sz w:val="24"/>
          <w:szCs w:val="24"/>
        </w:rPr>
      </w:pPr>
      <w:r>
        <w:rPr>
          <w:rFonts w:ascii="Times New Roman" w:hAnsi="Times New Roman" w:cs="Times New Roman"/>
          <w:sz w:val="24"/>
          <w:szCs w:val="24"/>
        </w:rPr>
        <w:t xml:space="preserve"> </w:t>
      </w:r>
      <w:r w:rsidR="00723783" w:rsidRPr="00723783">
        <w:rPr>
          <w:rFonts w:ascii="Times New Roman" w:hAnsi="Times New Roman" w:cs="Times New Roman"/>
          <w:sz w:val="24"/>
          <w:szCs w:val="24"/>
        </w:rPr>
        <w:t>Правила технической эксплуатации тепловых энергоустановок;</w:t>
      </w:r>
    </w:p>
    <w:p w:rsidR="00723783" w:rsidRPr="00723783" w:rsidRDefault="00CA051E" w:rsidP="00CA051E">
      <w:pPr>
        <w:numPr>
          <w:ilvl w:val="0"/>
          <w:numId w:val="40"/>
        </w:numPr>
        <w:tabs>
          <w:tab w:val="clear" w:pos="644"/>
          <w:tab w:val="num" w:pos="720"/>
        </w:tabs>
        <w:spacing w:after="0"/>
        <w:ind w:left="720" w:hanging="153"/>
        <w:jc w:val="both"/>
        <w:rPr>
          <w:rFonts w:ascii="Times New Roman" w:hAnsi="Times New Roman" w:cs="Times New Roman"/>
          <w:sz w:val="24"/>
          <w:szCs w:val="24"/>
        </w:rPr>
      </w:pPr>
      <w:r>
        <w:rPr>
          <w:rFonts w:ascii="Times New Roman" w:hAnsi="Times New Roman" w:cs="Times New Roman"/>
          <w:sz w:val="24"/>
          <w:szCs w:val="24"/>
        </w:rPr>
        <w:t xml:space="preserve"> </w:t>
      </w:r>
      <w:r w:rsidR="00723783" w:rsidRPr="00723783">
        <w:rPr>
          <w:rFonts w:ascii="Times New Roman" w:hAnsi="Times New Roman" w:cs="Times New Roman"/>
          <w:sz w:val="24"/>
          <w:szCs w:val="24"/>
        </w:rPr>
        <w:t>Инструкция по визуальному и измерительному контролю (РД 34.10.130-96, РД 03-606-03);</w:t>
      </w:r>
    </w:p>
    <w:p w:rsidR="00723783" w:rsidRPr="00723783" w:rsidRDefault="00CA051E" w:rsidP="00CA051E">
      <w:pPr>
        <w:numPr>
          <w:ilvl w:val="0"/>
          <w:numId w:val="40"/>
        </w:numPr>
        <w:tabs>
          <w:tab w:val="clear" w:pos="644"/>
          <w:tab w:val="num" w:pos="720"/>
        </w:tabs>
        <w:spacing w:after="0"/>
        <w:ind w:left="720" w:hanging="15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723783" w:rsidRPr="00723783">
        <w:rPr>
          <w:rFonts w:ascii="Times New Roman" w:hAnsi="Times New Roman" w:cs="Times New Roman"/>
          <w:sz w:val="24"/>
          <w:szCs w:val="24"/>
        </w:rPr>
        <w:t>Правила безопасности в газовом хозяйстве;</w:t>
      </w:r>
    </w:p>
    <w:p w:rsidR="00723783" w:rsidRPr="00723783" w:rsidRDefault="00CA051E" w:rsidP="00CA051E">
      <w:pPr>
        <w:numPr>
          <w:ilvl w:val="0"/>
          <w:numId w:val="40"/>
        </w:numPr>
        <w:tabs>
          <w:tab w:val="clear" w:pos="644"/>
          <w:tab w:val="num" w:pos="720"/>
        </w:tabs>
        <w:spacing w:after="0"/>
        <w:ind w:left="720" w:hanging="153"/>
        <w:jc w:val="both"/>
        <w:rPr>
          <w:rFonts w:ascii="Times New Roman" w:hAnsi="Times New Roman" w:cs="Times New Roman"/>
          <w:sz w:val="24"/>
          <w:szCs w:val="24"/>
        </w:rPr>
      </w:pPr>
      <w:r>
        <w:rPr>
          <w:rFonts w:ascii="Times New Roman" w:hAnsi="Times New Roman" w:cs="Times New Roman"/>
          <w:color w:val="000000"/>
          <w:sz w:val="24"/>
          <w:szCs w:val="24"/>
          <w:lang w:eastAsia="ru-RU" w:bidi="ru-RU"/>
        </w:rPr>
        <w:t xml:space="preserve"> </w:t>
      </w:r>
      <w:r w:rsidR="00723783" w:rsidRPr="00723783">
        <w:rPr>
          <w:rFonts w:ascii="Times New Roman" w:hAnsi="Times New Roman" w:cs="Times New Roman"/>
          <w:color w:val="000000"/>
          <w:sz w:val="24"/>
          <w:szCs w:val="24"/>
          <w:lang w:eastAsia="ru-RU" w:bidi="ru-RU"/>
        </w:rPr>
        <w:t>Правила техники безопасности при эксплуатации Тепломеханического оборудования электростанций и тепловых сетей /РД 34.03.201-97/.</w:t>
      </w:r>
    </w:p>
    <w:p w:rsidR="00723783" w:rsidRPr="00723783" w:rsidRDefault="00723783" w:rsidP="00CA051E">
      <w:pPr>
        <w:numPr>
          <w:ilvl w:val="0"/>
          <w:numId w:val="40"/>
        </w:numPr>
        <w:tabs>
          <w:tab w:val="clear" w:pos="644"/>
          <w:tab w:val="num" w:pos="567"/>
          <w:tab w:val="left" w:pos="851"/>
        </w:tabs>
        <w:spacing w:after="0"/>
        <w:ind w:left="567" w:hanging="11"/>
        <w:jc w:val="both"/>
        <w:rPr>
          <w:rFonts w:ascii="Times New Roman" w:hAnsi="Times New Roman" w:cs="Times New Roman"/>
          <w:sz w:val="24"/>
          <w:szCs w:val="24"/>
        </w:rPr>
      </w:pPr>
      <w:r w:rsidRPr="00723783">
        <w:rPr>
          <w:rFonts w:ascii="Times New Roman" w:hAnsi="Times New Roman" w:cs="Times New Roman"/>
          <w:color w:val="000000"/>
          <w:sz w:val="24"/>
          <w:szCs w:val="24"/>
          <w:lang w:eastAsia="ru-RU" w:bidi="ru-RU"/>
        </w:rPr>
        <w:t>СО 34.04.181-2003 «Правила организации технического обслуживания и ремонта оборудования, зданий и сооружений электростанций и сетей».</w:t>
      </w:r>
    </w:p>
    <w:p w:rsidR="00723783" w:rsidRPr="00723783" w:rsidRDefault="00E75E66" w:rsidP="00E75E66">
      <w:pPr>
        <w:numPr>
          <w:ilvl w:val="0"/>
          <w:numId w:val="40"/>
        </w:numPr>
        <w:tabs>
          <w:tab w:val="clear" w:pos="644"/>
          <w:tab w:val="num" w:pos="720"/>
        </w:tabs>
        <w:spacing w:after="0"/>
        <w:ind w:left="720" w:hanging="153"/>
        <w:jc w:val="both"/>
        <w:rPr>
          <w:rFonts w:ascii="Times New Roman" w:hAnsi="Times New Roman" w:cs="Times New Roman"/>
          <w:sz w:val="24"/>
          <w:szCs w:val="24"/>
        </w:rPr>
      </w:pPr>
      <w:r>
        <w:rPr>
          <w:rFonts w:ascii="Times New Roman" w:hAnsi="Times New Roman" w:cs="Times New Roman"/>
          <w:color w:val="000000"/>
          <w:sz w:val="24"/>
          <w:szCs w:val="24"/>
          <w:lang w:eastAsia="ru-RU" w:bidi="ru-RU"/>
        </w:rPr>
        <w:t xml:space="preserve"> </w:t>
      </w:r>
      <w:r w:rsidR="00723783" w:rsidRPr="00723783">
        <w:rPr>
          <w:rFonts w:ascii="Times New Roman" w:hAnsi="Times New Roman" w:cs="Times New Roman"/>
          <w:color w:val="000000"/>
          <w:sz w:val="24"/>
          <w:szCs w:val="24"/>
          <w:lang w:eastAsia="ru-RU" w:bidi="ru-RU"/>
        </w:rPr>
        <w:t>Правила противопожарного режима в Российской Федерации (утверждены постановлением Правительства Российской Федерации от 25.04.2012г. № 390).</w:t>
      </w:r>
    </w:p>
    <w:p w:rsidR="00723783" w:rsidRPr="00723783" w:rsidRDefault="00E75E66" w:rsidP="00E75E66">
      <w:pPr>
        <w:numPr>
          <w:ilvl w:val="0"/>
          <w:numId w:val="40"/>
        </w:numPr>
        <w:tabs>
          <w:tab w:val="clear" w:pos="644"/>
          <w:tab w:val="num" w:pos="720"/>
        </w:tabs>
        <w:spacing w:after="0"/>
        <w:ind w:left="720" w:hanging="153"/>
        <w:jc w:val="both"/>
        <w:rPr>
          <w:rFonts w:ascii="Times New Roman" w:hAnsi="Times New Roman" w:cs="Times New Roman"/>
          <w:sz w:val="24"/>
          <w:szCs w:val="24"/>
        </w:rPr>
      </w:pPr>
      <w:r>
        <w:rPr>
          <w:rFonts w:ascii="Times New Roman" w:hAnsi="Times New Roman" w:cs="Times New Roman"/>
          <w:sz w:val="24"/>
          <w:szCs w:val="24"/>
          <w:lang w:eastAsia="ru-RU"/>
        </w:rPr>
        <w:t xml:space="preserve"> </w:t>
      </w:r>
      <w:r w:rsidR="00723783" w:rsidRPr="00723783">
        <w:rPr>
          <w:rFonts w:ascii="Times New Roman" w:hAnsi="Times New Roman" w:cs="Times New Roman"/>
          <w:sz w:val="24"/>
          <w:szCs w:val="24"/>
          <w:lang w:eastAsia="ru-RU"/>
        </w:rPr>
        <w:t xml:space="preserve">Приказ Госстроя России </w:t>
      </w:r>
      <w:r w:rsidR="00723783" w:rsidRPr="00723783">
        <w:rPr>
          <w:rFonts w:ascii="Times New Roman" w:hAnsi="Times New Roman" w:cs="Times New Roman"/>
          <w:color w:val="000000"/>
          <w:sz w:val="24"/>
          <w:szCs w:val="24"/>
          <w:lang w:eastAsia="ru-RU" w:bidi="ru-RU"/>
        </w:rPr>
        <w:t>от</w:t>
      </w:r>
      <w:r w:rsidR="00723783" w:rsidRPr="00723783">
        <w:rPr>
          <w:rFonts w:ascii="Times New Roman" w:hAnsi="Times New Roman" w:cs="Times New Roman"/>
          <w:sz w:val="24"/>
          <w:szCs w:val="24"/>
          <w:lang w:eastAsia="ru-RU"/>
        </w:rPr>
        <w:t xml:space="preserve"> 21.06.2000г. №141 «Особенности работы с персоналом </w:t>
      </w:r>
      <w:r w:rsidR="00723783" w:rsidRPr="00723783">
        <w:rPr>
          <w:rFonts w:ascii="Times New Roman" w:hAnsi="Times New Roman" w:cs="Times New Roman"/>
          <w:color w:val="000000"/>
          <w:sz w:val="24"/>
          <w:szCs w:val="24"/>
          <w:lang w:eastAsia="ru-RU" w:bidi="ru-RU"/>
        </w:rPr>
        <w:t xml:space="preserve">в </w:t>
      </w:r>
      <w:r w:rsidR="00723783" w:rsidRPr="00723783">
        <w:rPr>
          <w:rFonts w:ascii="Times New Roman" w:hAnsi="Times New Roman" w:cs="Times New Roman"/>
          <w:sz w:val="24"/>
          <w:szCs w:val="24"/>
          <w:lang w:eastAsia="ru-RU"/>
        </w:rPr>
        <w:t>энергетических организациях системы ЖКХ РФ».</w:t>
      </w:r>
    </w:p>
    <w:p w:rsidR="00723783" w:rsidRPr="00723783" w:rsidRDefault="00E75E66" w:rsidP="00E75E66">
      <w:pPr>
        <w:numPr>
          <w:ilvl w:val="0"/>
          <w:numId w:val="40"/>
        </w:numPr>
        <w:tabs>
          <w:tab w:val="clear" w:pos="644"/>
          <w:tab w:val="num" w:pos="720"/>
        </w:tabs>
        <w:spacing w:after="0"/>
        <w:ind w:left="720" w:hanging="153"/>
        <w:jc w:val="both"/>
        <w:rPr>
          <w:rFonts w:ascii="Times New Roman" w:hAnsi="Times New Roman" w:cs="Times New Roman"/>
          <w:sz w:val="24"/>
          <w:szCs w:val="24"/>
        </w:rPr>
      </w:pPr>
      <w:r>
        <w:rPr>
          <w:rFonts w:ascii="Times New Roman" w:hAnsi="Times New Roman" w:cs="Times New Roman"/>
          <w:color w:val="000000"/>
          <w:sz w:val="24"/>
          <w:szCs w:val="24"/>
          <w:lang w:eastAsia="ru-RU" w:bidi="ru-RU"/>
        </w:rPr>
        <w:t xml:space="preserve"> </w:t>
      </w:r>
      <w:r w:rsidR="00723783" w:rsidRPr="00723783">
        <w:rPr>
          <w:rFonts w:ascii="Times New Roman" w:hAnsi="Times New Roman" w:cs="Times New Roman"/>
          <w:color w:val="000000"/>
          <w:sz w:val="24"/>
          <w:szCs w:val="24"/>
          <w:lang w:eastAsia="ru-RU" w:bidi="ru-RU"/>
        </w:rPr>
        <w:t>Правила пожарной безопасности в Российской Федерации ППБ 01-03.</w:t>
      </w:r>
    </w:p>
    <w:p w:rsidR="00723783" w:rsidRPr="00723783" w:rsidRDefault="00E75E66" w:rsidP="00E75E66">
      <w:pPr>
        <w:numPr>
          <w:ilvl w:val="0"/>
          <w:numId w:val="40"/>
        </w:numPr>
        <w:tabs>
          <w:tab w:val="clear" w:pos="644"/>
          <w:tab w:val="num" w:pos="720"/>
        </w:tabs>
        <w:spacing w:after="0"/>
        <w:ind w:left="720" w:hanging="153"/>
        <w:jc w:val="both"/>
        <w:rPr>
          <w:rFonts w:ascii="Times New Roman" w:hAnsi="Times New Roman" w:cs="Times New Roman"/>
          <w:sz w:val="24"/>
          <w:szCs w:val="24"/>
        </w:rPr>
      </w:pPr>
      <w:r>
        <w:rPr>
          <w:rFonts w:ascii="Times New Roman" w:hAnsi="Times New Roman" w:cs="Times New Roman"/>
          <w:bCs/>
          <w:color w:val="000000"/>
          <w:sz w:val="24"/>
          <w:szCs w:val="24"/>
          <w:lang w:eastAsia="ru-RU" w:bidi="ru-RU"/>
        </w:rPr>
        <w:t xml:space="preserve"> </w:t>
      </w:r>
      <w:r w:rsidR="00723783" w:rsidRPr="00723783">
        <w:rPr>
          <w:rFonts w:ascii="Times New Roman" w:hAnsi="Times New Roman" w:cs="Times New Roman"/>
          <w:bCs/>
          <w:color w:val="000000"/>
          <w:sz w:val="24"/>
          <w:szCs w:val="24"/>
          <w:lang w:eastAsia="ru-RU" w:bidi="ru-RU"/>
        </w:rPr>
        <w:t>Правила</w:t>
      </w:r>
      <w:r w:rsidR="00723783" w:rsidRPr="00723783">
        <w:rPr>
          <w:rFonts w:ascii="Times New Roman" w:hAnsi="Times New Roman" w:cs="Times New Roman"/>
          <w:b/>
          <w:bCs/>
          <w:color w:val="000000"/>
          <w:sz w:val="24"/>
          <w:szCs w:val="24"/>
          <w:lang w:eastAsia="ru-RU" w:bidi="ru-RU"/>
        </w:rPr>
        <w:t xml:space="preserve"> </w:t>
      </w:r>
      <w:r w:rsidR="00723783" w:rsidRPr="00723783">
        <w:rPr>
          <w:rFonts w:ascii="Times New Roman" w:hAnsi="Times New Roman" w:cs="Times New Roman"/>
          <w:color w:val="000000"/>
          <w:sz w:val="24"/>
          <w:szCs w:val="24"/>
          <w:lang w:eastAsia="ru-RU" w:bidi="ru-RU"/>
        </w:rPr>
        <w:t xml:space="preserve">безопасности при работе с инструментом </w:t>
      </w:r>
      <w:r w:rsidR="00723783" w:rsidRPr="00723783">
        <w:rPr>
          <w:rFonts w:ascii="Times New Roman" w:hAnsi="Times New Roman" w:cs="Times New Roman"/>
          <w:bCs/>
          <w:color w:val="000000"/>
          <w:sz w:val="24"/>
          <w:szCs w:val="24"/>
          <w:lang w:eastAsia="ru-RU" w:bidi="ru-RU"/>
        </w:rPr>
        <w:t>и приспособлениями</w:t>
      </w:r>
      <w:r w:rsidR="00723783" w:rsidRPr="00723783">
        <w:rPr>
          <w:rFonts w:ascii="Times New Roman" w:hAnsi="Times New Roman" w:cs="Times New Roman"/>
          <w:b/>
          <w:bCs/>
          <w:color w:val="000000"/>
          <w:sz w:val="24"/>
          <w:szCs w:val="24"/>
          <w:lang w:eastAsia="ru-RU" w:bidi="ru-RU"/>
        </w:rPr>
        <w:t xml:space="preserve"> </w:t>
      </w:r>
      <w:r w:rsidR="00723783" w:rsidRPr="00723783">
        <w:rPr>
          <w:rFonts w:ascii="Times New Roman" w:hAnsi="Times New Roman" w:cs="Times New Roman"/>
          <w:color w:val="000000"/>
          <w:sz w:val="24"/>
          <w:szCs w:val="24"/>
          <w:lang w:eastAsia="ru-RU" w:bidi="ru-RU"/>
        </w:rPr>
        <w:t>РД 34.03.204.</w:t>
      </w:r>
    </w:p>
    <w:p w:rsidR="00723783" w:rsidRPr="00723783" w:rsidRDefault="00E75E66" w:rsidP="00E75E66">
      <w:pPr>
        <w:numPr>
          <w:ilvl w:val="0"/>
          <w:numId w:val="40"/>
        </w:numPr>
        <w:tabs>
          <w:tab w:val="clear" w:pos="644"/>
          <w:tab w:val="num" w:pos="720"/>
        </w:tabs>
        <w:spacing w:after="0"/>
        <w:ind w:left="720" w:hanging="153"/>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lang w:eastAsia="ru-RU" w:bidi="ru-RU"/>
        </w:rPr>
        <w:t xml:space="preserve"> </w:t>
      </w:r>
      <w:r w:rsidR="00723783" w:rsidRPr="00723783">
        <w:rPr>
          <w:rFonts w:ascii="Times New Roman" w:hAnsi="Times New Roman" w:cs="Times New Roman"/>
          <w:color w:val="000000"/>
          <w:sz w:val="24"/>
          <w:szCs w:val="24"/>
          <w:shd w:val="clear" w:color="auto" w:fill="FFFFFF"/>
          <w:lang w:eastAsia="ru-RU" w:bidi="ru-RU"/>
        </w:rPr>
        <w:t xml:space="preserve">Правила </w:t>
      </w:r>
      <w:r w:rsidR="00723783" w:rsidRPr="00723783">
        <w:rPr>
          <w:rFonts w:ascii="Times New Roman" w:hAnsi="Times New Roman" w:cs="Times New Roman"/>
          <w:sz w:val="24"/>
          <w:szCs w:val="24"/>
          <w:lang w:eastAsia="ru-RU"/>
        </w:rPr>
        <w:t xml:space="preserve">работы с </w:t>
      </w:r>
      <w:r w:rsidR="00723783" w:rsidRPr="00723783">
        <w:rPr>
          <w:rFonts w:ascii="Times New Roman" w:hAnsi="Times New Roman" w:cs="Times New Roman"/>
          <w:color w:val="000000"/>
          <w:sz w:val="24"/>
          <w:szCs w:val="24"/>
          <w:shd w:val="clear" w:color="auto" w:fill="FFFFFF"/>
          <w:lang w:eastAsia="ru-RU" w:bidi="ru-RU"/>
        </w:rPr>
        <w:t xml:space="preserve">персоналом </w:t>
      </w:r>
      <w:r w:rsidR="00723783" w:rsidRPr="00723783">
        <w:rPr>
          <w:rFonts w:ascii="Times New Roman" w:hAnsi="Times New Roman" w:cs="Times New Roman"/>
          <w:sz w:val="24"/>
          <w:szCs w:val="24"/>
          <w:lang w:eastAsia="ru-RU"/>
        </w:rPr>
        <w:t xml:space="preserve">в </w:t>
      </w:r>
      <w:r w:rsidR="00723783" w:rsidRPr="00723783">
        <w:rPr>
          <w:rFonts w:ascii="Times New Roman" w:hAnsi="Times New Roman" w:cs="Times New Roman"/>
          <w:color w:val="000000"/>
          <w:sz w:val="24"/>
          <w:szCs w:val="24"/>
          <w:shd w:val="clear" w:color="auto" w:fill="FFFFFF"/>
          <w:lang w:eastAsia="ru-RU" w:bidi="ru-RU"/>
        </w:rPr>
        <w:t xml:space="preserve">организациях электроэнергетики РФ </w:t>
      </w:r>
      <w:r w:rsidR="00723783" w:rsidRPr="00723783">
        <w:rPr>
          <w:rFonts w:ascii="Times New Roman" w:hAnsi="Times New Roman" w:cs="Times New Roman"/>
          <w:sz w:val="24"/>
          <w:szCs w:val="24"/>
          <w:lang w:eastAsia="ru-RU"/>
        </w:rPr>
        <w:t>/приказ Минтопэнерго РФ от 19.02.2000г. № 49/.</w:t>
      </w:r>
    </w:p>
    <w:p w:rsidR="00723783" w:rsidRPr="00723783" w:rsidRDefault="00E75E66" w:rsidP="00E75E66">
      <w:pPr>
        <w:numPr>
          <w:ilvl w:val="0"/>
          <w:numId w:val="40"/>
        </w:numPr>
        <w:tabs>
          <w:tab w:val="clear" w:pos="644"/>
          <w:tab w:val="num" w:pos="720"/>
        </w:tabs>
        <w:spacing w:after="0"/>
        <w:ind w:left="720" w:hanging="153"/>
        <w:jc w:val="both"/>
        <w:rPr>
          <w:rFonts w:ascii="Times New Roman" w:hAnsi="Times New Roman" w:cs="Times New Roman"/>
          <w:sz w:val="24"/>
          <w:szCs w:val="24"/>
        </w:rPr>
      </w:pPr>
      <w:r>
        <w:rPr>
          <w:rFonts w:ascii="Times New Roman" w:hAnsi="Times New Roman" w:cs="Times New Roman"/>
          <w:sz w:val="24"/>
          <w:szCs w:val="24"/>
          <w:lang w:eastAsia="ru-RU"/>
        </w:rPr>
        <w:t xml:space="preserve"> </w:t>
      </w:r>
      <w:r w:rsidR="00723783" w:rsidRPr="00723783">
        <w:rPr>
          <w:rFonts w:ascii="Times New Roman" w:hAnsi="Times New Roman" w:cs="Times New Roman"/>
          <w:sz w:val="24"/>
          <w:szCs w:val="24"/>
          <w:lang w:eastAsia="ru-RU"/>
        </w:rPr>
        <w:t xml:space="preserve">Правила безопасности опасных производственных </w:t>
      </w:r>
      <w:proofErr w:type="gramStart"/>
      <w:r w:rsidR="00723783" w:rsidRPr="00723783">
        <w:rPr>
          <w:rFonts w:ascii="Times New Roman" w:hAnsi="Times New Roman" w:cs="Times New Roman"/>
          <w:sz w:val="24"/>
          <w:szCs w:val="24"/>
          <w:lang w:eastAsia="ru-RU"/>
        </w:rPr>
        <w:t>объектов</w:t>
      </w:r>
      <w:proofErr w:type="gramEnd"/>
      <w:r w:rsidR="00723783" w:rsidRPr="00723783">
        <w:rPr>
          <w:rFonts w:ascii="Times New Roman" w:hAnsi="Times New Roman" w:cs="Times New Roman"/>
          <w:sz w:val="24"/>
          <w:szCs w:val="24"/>
          <w:lang w:eastAsia="ru-RU"/>
        </w:rPr>
        <w:t xml:space="preserve"> на которых используются подъемные сооружения /приказ от 12.11.2014г. №533/.</w:t>
      </w:r>
    </w:p>
    <w:p w:rsidR="00723783" w:rsidRPr="00852536" w:rsidRDefault="004010DD" w:rsidP="004010DD">
      <w:pPr>
        <w:widowControl w:val="0"/>
        <w:numPr>
          <w:ilvl w:val="0"/>
          <w:numId w:val="40"/>
        </w:numPr>
        <w:tabs>
          <w:tab w:val="clear" w:pos="644"/>
          <w:tab w:val="num" w:pos="720"/>
        </w:tabs>
        <w:autoSpaceDE w:val="0"/>
        <w:autoSpaceDN w:val="0"/>
        <w:adjustRightInd w:val="0"/>
        <w:spacing w:after="0" w:line="273" w:lineRule="exact"/>
        <w:ind w:left="720" w:hanging="153"/>
        <w:jc w:val="both"/>
        <w:rPr>
          <w:rFonts w:ascii="Times New Roman" w:hAnsi="Times New Roman" w:cs="Times New Roman"/>
          <w:b/>
          <w:sz w:val="24"/>
          <w:szCs w:val="24"/>
        </w:rPr>
      </w:pPr>
      <w:r>
        <w:rPr>
          <w:rFonts w:ascii="Times New Roman" w:eastAsia="Calibri" w:hAnsi="Times New Roman" w:cs="Times New Roman"/>
          <w:sz w:val="24"/>
          <w:szCs w:val="24"/>
        </w:rPr>
        <w:t xml:space="preserve"> </w:t>
      </w:r>
      <w:r w:rsidR="00723783" w:rsidRPr="00723783">
        <w:rPr>
          <w:rFonts w:ascii="Times New Roman" w:eastAsia="Calibri" w:hAnsi="Times New Roman" w:cs="Times New Roman"/>
          <w:sz w:val="24"/>
          <w:szCs w:val="24"/>
        </w:rPr>
        <w:t>другой нормативно-технический документации (ГОСТ, ОСТ, СНиП,  СТО, РД).</w:t>
      </w: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Pr="00723783" w:rsidRDefault="00852536" w:rsidP="00852536">
      <w:pPr>
        <w:widowControl w:val="0"/>
        <w:autoSpaceDE w:val="0"/>
        <w:autoSpaceDN w:val="0"/>
        <w:adjustRightInd w:val="0"/>
        <w:spacing w:after="0" w:line="273" w:lineRule="exact"/>
        <w:jc w:val="both"/>
        <w:rPr>
          <w:rFonts w:ascii="Times New Roman" w:hAnsi="Times New Roman" w:cs="Times New Roman"/>
          <w:b/>
          <w:sz w:val="24"/>
          <w:szCs w:val="24"/>
        </w:rPr>
      </w:pPr>
    </w:p>
    <w:p w:rsidR="00113231" w:rsidRPr="007E0B0F" w:rsidRDefault="00113231" w:rsidP="005F7759">
      <w:pPr>
        <w:pStyle w:val="1"/>
        <w:numPr>
          <w:ilvl w:val="0"/>
          <w:numId w:val="0"/>
        </w:numPr>
        <w:ind w:firstLine="5387"/>
        <w:jc w:val="left"/>
        <w:rPr>
          <w:lang w:eastAsia="ru-RU"/>
        </w:rPr>
      </w:pPr>
      <w:bookmarkStart w:id="128" w:name="_Приложение_№_1_1"/>
      <w:bookmarkStart w:id="129" w:name="_Toc453688091"/>
      <w:bookmarkEnd w:id="128"/>
      <w:r>
        <w:rPr>
          <w:b/>
          <w:iCs w:val="0"/>
          <w:lang w:val="ru-RU"/>
        </w:rPr>
        <w:lastRenderedPageBreak/>
        <w:t>Приложение</w:t>
      </w:r>
      <w:r w:rsidRPr="007E0B0F">
        <w:rPr>
          <w:b/>
          <w:iCs w:val="0"/>
        </w:rPr>
        <w:t xml:space="preserve"> № 1 </w:t>
      </w:r>
      <w:r>
        <w:rPr>
          <w:b/>
          <w:iCs w:val="0"/>
          <w:lang w:val="ru-RU"/>
        </w:rPr>
        <w:t xml:space="preserve">к </w:t>
      </w:r>
      <w:r w:rsidRPr="007E0B0F">
        <w:rPr>
          <w:rFonts w:eastAsia="Calibri"/>
          <w:b/>
        </w:rPr>
        <w:t>Документации</w:t>
      </w:r>
      <w:bookmarkEnd w:id="129"/>
    </w:p>
    <w:tbl>
      <w:tblPr>
        <w:tblStyle w:val="afffffb"/>
        <w:tblW w:w="889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4678"/>
      </w:tblGrid>
      <w:tr w:rsidR="00113231" w:rsidTr="00876CF7">
        <w:tc>
          <w:tcPr>
            <w:tcW w:w="4219" w:type="dxa"/>
          </w:tcPr>
          <w:p w:rsidR="00113231" w:rsidRDefault="00113231" w:rsidP="00777D7B">
            <w:pPr>
              <w:pStyle w:val="1"/>
              <w:numPr>
                <w:ilvl w:val="0"/>
                <w:numId w:val="0"/>
              </w:numPr>
              <w:outlineLvl w:val="0"/>
              <w:rPr>
                <w:b/>
                <w:iCs w:val="0"/>
                <w:lang w:val="ru-RU"/>
              </w:rPr>
            </w:pPr>
          </w:p>
        </w:tc>
        <w:tc>
          <w:tcPr>
            <w:tcW w:w="4678" w:type="dxa"/>
          </w:tcPr>
          <w:p w:rsidR="00113231" w:rsidRDefault="00113231" w:rsidP="0037455A">
            <w:pPr>
              <w:tabs>
                <w:tab w:val="left" w:pos="851"/>
                <w:tab w:val="left" w:pos="4536"/>
              </w:tabs>
              <w:suppressAutoHyphens/>
              <w:jc w:val="both"/>
              <w:rPr>
                <w:b/>
                <w:iCs/>
              </w:rPr>
            </w:pPr>
            <w:proofErr w:type="gramStart"/>
            <w:r w:rsidRPr="00374C57">
              <w:rPr>
                <w:rFonts w:ascii="Times New Roman" w:eastAsia="Calibri" w:hAnsi="Times New Roman" w:cs="Times New Roman"/>
                <w:sz w:val="24"/>
                <w:szCs w:val="24"/>
              </w:rPr>
              <w:t>о</w:t>
            </w:r>
            <w:r w:rsidRPr="00374C57">
              <w:rPr>
                <w:rFonts w:ascii="Times New Roman" w:eastAsia="Calibri" w:hAnsi="Times New Roman" w:cs="Times New Roman"/>
                <w:sz w:val="24"/>
                <w:szCs w:val="24"/>
                <w:lang w:eastAsia="ar-SA"/>
              </w:rPr>
              <w:t xml:space="preserve"> проведении запроса предложений </w:t>
            </w:r>
            <w:r w:rsidRPr="00374C57">
              <w:rPr>
                <w:rFonts w:ascii="Times New Roman" w:eastAsia="Times New Roman" w:hAnsi="Times New Roman" w:cs="Times New Roman"/>
                <w:sz w:val="24"/>
                <w:szCs w:val="24"/>
                <w:lang w:eastAsia="ar-SA"/>
              </w:rPr>
              <w:t xml:space="preserve">на право заключения договора </w:t>
            </w:r>
            <w:r w:rsidR="0037399D" w:rsidRPr="00374C57">
              <w:rPr>
                <w:rFonts w:ascii="Times New Roman" w:eastAsia="Times New Roman" w:hAnsi="Times New Roman" w:cs="Times New Roman"/>
                <w:sz w:val="24"/>
                <w:szCs w:val="24"/>
                <w:lang w:eastAsia="ar-SA"/>
              </w:rPr>
              <w:t xml:space="preserve">на выполнение </w:t>
            </w:r>
            <w:r w:rsidR="00876CF7" w:rsidRPr="00374C57">
              <w:rPr>
                <w:rFonts w:ascii="Times New Roman" w:eastAsia="Times New Roman" w:hAnsi="Times New Roman" w:cs="Times New Roman"/>
                <w:sz w:val="24"/>
                <w:szCs w:val="24"/>
                <w:lang w:eastAsia="ar-SA"/>
              </w:rPr>
              <w:t xml:space="preserve"> работ по </w:t>
            </w:r>
            <w:r w:rsidR="0037455A" w:rsidRPr="00374C57">
              <w:rPr>
                <w:rFonts w:ascii="Times New Roman" w:hAnsi="Times New Roman" w:cs="Times New Roman"/>
                <w:sz w:val="24"/>
                <w:szCs w:val="24"/>
                <w:lang w:eastAsia="ru-RU"/>
              </w:rPr>
              <w:t>капитальному ремонту с полной заменой</w:t>
            </w:r>
            <w:proofErr w:type="gramEnd"/>
            <w:r w:rsidR="0037455A" w:rsidRPr="00374C57">
              <w:rPr>
                <w:rFonts w:ascii="Times New Roman" w:hAnsi="Times New Roman" w:cs="Times New Roman"/>
                <w:sz w:val="24"/>
                <w:szCs w:val="24"/>
                <w:lang w:eastAsia="ru-RU"/>
              </w:rPr>
              <w:t xml:space="preserve"> поверхностей нагрева и техническому освидетельствованию водогрейного котла ПТВМ-50 ст.</w:t>
            </w:r>
            <w:r w:rsidR="00647857" w:rsidRPr="00374C57">
              <w:rPr>
                <w:rFonts w:ascii="Times New Roman" w:hAnsi="Times New Roman" w:cs="Times New Roman"/>
                <w:sz w:val="24"/>
                <w:szCs w:val="24"/>
                <w:lang w:eastAsia="ru-RU"/>
              </w:rPr>
              <w:t xml:space="preserve"> </w:t>
            </w:r>
            <w:r w:rsidR="0037455A" w:rsidRPr="00374C57">
              <w:rPr>
                <w:rFonts w:ascii="Times New Roman" w:hAnsi="Times New Roman" w:cs="Times New Roman"/>
                <w:sz w:val="24"/>
                <w:szCs w:val="24"/>
                <w:lang w:eastAsia="ru-RU"/>
              </w:rPr>
              <w:t xml:space="preserve">№8 в котельном цехе </w:t>
            </w:r>
            <w:proofErr w:type="spellStart"/>
            <w:r w:rsidR="0037455A" w:rsidRPr="00374C57">
              <w:rPr>
                <w:rFonts w:ascii="Times New Roman" w:hAnsi="Times New Roman" w:cs="Times New Roman"/>
                <w:sz w:val="24"/>
                <w:szCs w:val="24"/>
                <w:lang w:eastAsia="ru-RU"/>
              </w:rPr>
              <w:t>г.п</w:t>
            </w:r>
            <w:proofErr w:type="spellEnd"/>
            <w:r w:rsidR="0037455A" w:rsidRPr="00374C57">
              <w:rPr>
                <w:rFonts w:ascii="Times New Roman" w:hAnsi="Times New Roman" w:cs="Times New Roman"/>
                <w:sz w:val="24"/>
                <w:szCs w:val="24"/>
                <w:lang w:eastAsia="ru-RU"/>
              </w:rPr>
              <w:t>. Никель</w:t>
            </w:r>
          </w:p>
        </w:tc>
      </w:tr>
    </w:tbl>
    <w:p w:rsidR="00BB1C9D" w:rsidRPr="00244A6A"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bookmarkEnd w:id="111"/>
    <w:p w:rsidR="00244A6A" w:rsidRPr="00244A6A" w:rsidRDefault="00244A6A" w:rsidP="001753E8">
      <w:pPr>
        <w:tabs>
          <w:tab w:val="left" w:pos="1494"/>
        </w:tabs>
        <w:suppressAutoHyphens/>
        <w:spacing w:after="120" w:line="360" w:lineRule="auto"/>
        <w:jc w:val="right"/>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4F47F8" w:rsidRPr="004F47F8" w:rsidRDefault="004F47F8" w:rsidP="004F47F8">
      <w:pPr>
        <w:pBdr>
          <w:top w:val="single" w:sz="4" w:space="0"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112"/>
    <w:bookmarkEnd w:id="113"/>
    <w:bookmarkEnd w:id="114"/>
    <w:bookmarkEnd w:id="115"/>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1753E8" w:rsidRPr="00244A6A" w:rsidRDefault="001753E8" w:rsidP="001753E8">
      <w:pPr>
        <w:tabs>
          <w:tab w:val="left" w:pos="851"/>
        </w:tabs>
        <w:suppressAutoHyphens/>
        <w:spacing w:after="0" w:line="240" w:lineRule="auto"/>
        <w:jc w:val="center"/>
        <w:rPr>
          <w:rFonts w:ascii="Times New Roman" w:eastAsia="Times New Roman" w:hAnsi="Times New Roman" w:cs="Times New Roman"/>
          <w:sz w:val="24"/>
          <w:szCs w:val="24"/>
          <w:lang w:eastAsia="ar-SA"/>
        </w:rPr>
      </w:pPr>
      <w:bookmarkStart w:id="130" w:name="_Ref96861029"/>
      <w:r w:rsidRPr="00244A6A">
        <w:rPr>
          <w:rFonts w:ascii="Times New Roman" w:eastAsia="Times New Roman" w:hAnsi="Times New Roman" w:cs="Times New Roman"/>
          <w:b/>
          <w:sz w:val="24"/>
          <w:szCs w:val="24"/>
          <w:lang w:eastAsia="ar-SA"/>
        </w:rPr>
        <w:t>Письмо о подаче оферты</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1753E8" w:rsidP="0089404D">
      <w:pPr>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w:t>
      </w:r>
      <w:r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Pr="00C669C0">
        <w:rPr>
          <w:rFonts w:ascii="Times New Roman" w:eastAsia="Times New Roman" w:hAnsi="Times New Roman" w:cs="Times New Roman"/>
          <w:sz w:val="24"/>
          <w:szCs w:val="24"/>
          <w:lang w:eastAsia="ar-SA"/>
        </w:rPr>
        <w:t xml:space="preserve">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Pr>
          <w:rFonts w:ascii="Times New Roman" w:eastAsia="Times New Roman" w:hAnsi="Times New Roman" w:cs="Times New Roman"/>
          <w:sz w:val="24"/>
          <w:szCs w:val="24"/>
          <w:lang w:eastAsia="ar-SA"/>
        </w:rPr>
        <w:t>(</w:t>
      </w:r>
      <w:hyperlink r:id="rId14" w:history="1">
        <w:r w:rsidRPr="00B739FA">
          <w:rPr>
            <w:rStyle w:val="af"/>
            <w:rFonts w:ascii="Times New Roman" w:eastAsia="Times New Roman" w:hAnsi="Times New Roman" w:cs="Times New Roman"/>
            <w:sz w:val="24"/>
            <w:szCs w:val="24"/>
            <w:lang w:val="en-US" w:eastAsia="ar-SA"/>
          </w:rPr>
          <w:t>www</w:t>
        </w:r>
        <w:r w:rsidRPr="00B739FA">
          <w:rPr>
            <w:rStyle w:val="af"/>
            <w:rFonts w:ascii="Times New Roman" w:eastAsia="Times New Roman" w:hAnsi="Times New Roman" w:cs="Times New Roman"/>
            <w:sz w:val="24"/>
            <w:szCs w:val="24"/>
            <w:lang w:eastAsia="ar-SA"/>
          </w:rPr>
          <w:t>.zakupki.gov.ru</w:t>
        </w:r>
      </w:hyperlink>
      <w:r>
        <w:rPr>
          <w:rFonts w:ascii="Times New Roman" w:eastAsia="Times New Roman" w:hAnsi="Times New Roman" w:cs="Times New Roman"/>
          <w:color w:val="0000FF"/>
          <w:sz w:val="24"/>
          <w:szCs w:val="24"/>
          <w:u w:val="single"/>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Pr>
          <w:rFonts w:ascii="Times New Roman" w:eastAsia="Times New Roman" w:hAnsi="Times New Roman" w:cs="Times New Roman"/>
          <w:sz w:val="24"/>
          <w:szCs w:val="24"/>
          <w:lang w:eastAsia="ar-SA"/>
        </w:rPr>
        <w:t xml:space="preserve">о </w:t>
      </w:r>
      <w:r w:rsidRPr="00494547">
        <w:rPr>
          <w:rFonts w:ascii="Times New Roman" w:eastAsia="Times New Roman" w:hAnsi="Times New Roman" w:cs="Times New Roman"/>
          <w:sz w:val="24"/>
          <w:szCs w:val="24"/>
          <w:lang w:eastAsia="ar-SA"/>
        </w:rPr>
        <w:t xml:space="preserve">проведении запроса предложений на право заключения договора </w:t>
      </w:r>
      <w:r w:rsidRPr="001753E8">
        <w:rPr>
          <w:rFonts w:ascii="Times New Roman" w:eastAsia="Times New Roman" w:hAnsi="Times New Roman" w:cs="Times New Roman"/>
          <w:sz w:val="24"/>
          <w:szCs w:val="24"/>
          <w:lang w:eastAsia="ar-SA"/>
        </w:rPr>
        <w:t xml:space="preserve">на выполнение </w:t>
      </w:r>
      <w:r w:rsidR="00876CF7" w:rsidRPr="00876CF7">
        <w:rPr>
          <w:rFonts w:ascii="Times New Roman" w:eastAsia="Times New Roman" w:hAnsi="Times New Roman" w:cs="Times New Roman"/>
          <w:sz w:val="24"/>
          <w:szCs w:val="24"/>
          <w:lang w:eastAsia="ar-SA"/>
        </w:rPr>
        <w:t xml:space="preserve">работ по </w:t>
      </w:r>
      <w:r w:rsidR="001332C3" w:rsidRPr="001332C3">
        <w:rPr>
          <w:rFonts w:ascii="Times New Roman" w:hAnsi="Times New Roman" w:cs="Times New Roman"/>
          <w:sz w:val="24"/>
          <w:szCs w:val="24"/>
          <w:lang w:eastAsia="ru-RU"/>
        </w:rPr>
        <w:t xml:space="preserve">капитальному ремонту с полной заменой поверхностей нагрева и техническому освидетельствованию водогрейного котла ПТВМ-50 ст.№8 в котельном цехе </w:t>
      </w:r>
      <w:proofErr w:type="spellStart"/>
      <w:r w:rsidR="001332C3" w:rsidRPr="001332C3">
        <w:rPr>
          <w:rFonts w:ascii="Times New Roman" w:hAnsi="Times New Roman" w:cs="Times New Roman"/>
          <w:sz w:val="24"/>
          <w:szCs w:val="24"/>
          <w:lang w:eastAsia="ru-RU"/>
        </w:rPr>
        <w:t>г.п</w:t>
      </w:r>
      <w:proofErr w:type="spellEnd"/>
      <w:r w:rsidR="001332C3" w:rsidRPr="001332C3">
        <w:rPr>
          <w:rFonts w:ascii="Times New Roman" w:hAnsi="Times New Roman" w:cs="Times New Roman"/>
          <w:sz w:val="24"/>
          <w:szCs w:val="24"/>
          <w:lang w:eastAsia="ru-RU"/>
        </w:rPr>
        <w:t>.</w:t>
      </w:r>
      <w:proofErr w:type="gramEnd"/>
      <w:r w:rsidR="001332C3" w:rsidRPr="001332C3">
        <w:rPr>
          <w:rFonts w:ascii="Times New Roman" w:hAnsi="Times New Roman" w:cs="Times New Roman"/>
          <w:sz w:val="24"/>
          <w:szCs w:val="24"/>
          <w:lang w:eastAsia="ru-RU"/>
        </w:rPr>
        <w:t xml:space="preserve"> Никель</w:t>
      </w:r>
      <w:r w:rsidRPr="001332C3">
        <w:rPr>
          <w:rFonts w:ascii="Times New Roman" w:eastAsia="Times New Roman" w:hAnsi="Times New Roman" w:cs="Times New Roman"/>
          <w:sz w:val="24"/>
          <w:szCs w:val="24"/>
          <w:lang w:eastAsia="ar-SA"/>
        </w:rPr>
        <w:t xml:space="preserve">, </w:t>
      </w:r>
      <w:r w:rsidRPr="00494547">
        <w:rPr>
          <w:rFonts w:ascii="Times New Roman" w:eastAsia="Times New Roman" w:hAnsi="Times New Roman" w:cs="Times New Roman"/>
          <w:sz w:val="24"/>
          <w:szCs w:val="24"/>
          <w:lang w:eastAsia="ar-SA"/>
        </w:rPr>
        <w:t xml:space="preserve">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зарегистрированное</w:t>
      </w:r>
      <w:proofErr w:type="gramEnd"/>
      <w:r w:rsidRPr="00244A6A">
        <w:rPr>
          <w:rFonts w:ascii="Times New Roman" w:eastAsia="Times New Roman" w:hAnsi="Times New Roman" w:cs="Times New Roman"/>
          <w:sz w:val="24"/>
          <w:szCs w:val="24"/>
          <w:lang w:eastAsia="ar-SA"/>
        </w:rPr>
        <w:t xml:space="preserve">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Default="001753E8"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и предлагает заключить договор </w:t>
      </w:r>
      <w:r w:rsidRPr="001753E8">
        <w:rPr>
          <w:rFonts w:ascii="Times New Roman" w:eastAsia="Times New Roman" w:hAnsi="Times New Roman" w:cs="Times New Roman"/>
          <w:sz w:val="24"/>
          <w:szCs w:val="24"/>
          <w:lang w:eastAsia="ar-SA"/>
        </w:rPr>
        <w:t xml:space="preserve">на выполнение </w:t>
      </w:r>
      <w:r w:rsidR="00876CF7" w:rsidRPr="00876CF7">
        <w:rPr>
          <w:rFonts w:ascii="Times New Roman" w:eastAsia="Times New Roman" w:hAnsi="Times New Roman" w:cs="Times New Roman"/>
          <w:sz w:val="24"/>
          <w:szCs w:val="24"/>
          <w:lang w:eastAsia="ar-SA"/>
        </w:rPr>
        <w:t xml:space="preserve">работ по </w:t>
      </w:r>
      <w:r w:rsidR="00273168" w:rsidRPr="00273168">
        <w:rPr>
          <w:rFonts w:ascii="Times New Roman" w:hAnsi="Times New Roman" w:cs="Times New Roman"/>
          <w:sz w:val="24"/>
          <w:szCs w:val="24"/>
          <w:lang w:eastAsia="ru-RU"/>
        </w:rPr>
        <w:t xml:space="preserve">капитальному ремонту с полной заменой поверхностей нагрева и техническому освидетельствованию водогрейного котла ПТВМ-50 ст.№8 в котельном цехе </w:t>
      </w:r>
      <w:proofErr w:type="spellStart"/>
      <w:r w:rsidR="00273168" w:rsidRPr="00273168">
        <w:rPr>
          <w:rFonts w:ascii="Times New Roman" w:hAnsi="Times New Roman" w:cs="Times New Roman"/>
          <w:sz w:val="24"/>
          <w:szCs w:val="24"/>
          <w:lang w:eastAsia="ru-RU"/>
        </w:rPr>
        <w:t>г.п</w:t>
      </w:r>
      <w:proofErr w:type="spellEnd"/>
      <w:r w:rsidR="00273168" w:rsidRPr="00273168">
        <w:rPr>
          <w:rFonts w:ascii="Times New Roman" w:hAnsi="Times New Roman" w:cs="Times New Roman"/>
          <w:sz w:val="24"/>
          <w:szCs w:val="24"/>
          <w:lang w:eastAsia="ru-RU"/>
        </w:rPr>
        <w:t xml:space="preserve">. Никель </w:t>
      </w:r>
      <w:r w:rsidR="00244A6A" w:rsidRPr="00244A6A">
        <w:rPr>
          <w:rFonts w:ascii="Times New Roman" w:eastAsia="Times New Roman" w:hAnsi="Times New Roman" w:cs="Times New Roman"/>
          <w:sz w:val="24"/>
          <w:szCs w:val="24"/>
          <w:lang w:eastAsia="ar-SA"/>
        </w:rPr>
        <w:t xml:space="preserve">на условиях и в соответствии с </w:t>
      </w:r>
      <w:r>
        <w:rPr>
          <w:rFonts w:ascii="Times New Roman" w:eastAsia="Times New Roman" w:hAnsi="Times New Roman" w:cs="Times New Roman"/>
          <w:sz w:val="24"/>
          <w:szCs w:val="24"/>
          <w:lang w:eastAsia="ar-SA"/>
        </w:rPr>
        <w:t>П</w:t>
      </w:r>
      <w:r w:rsidR="00244A6A" w:rsidRPr="00244A6A">
        <w:rPr>
          <w:rFonts w:ascii="Times New Roman" w:eastAsia="Times New Roman" w:hAnsi="Times New Roman" w:cs="Times New Roman"/>
          <w:sz w:val="24"/>
          <w:szCs w:val="24"/>
          <w:lang w:eastAsia="ar-SA"/>
        </w:rPr>
        <w:t xml:space="preserve">риложениями к настоящему письму на общую сумму: </w:t>
      </w:r>
    </w:p>
    <w:p w:rsidR="00F67F03" w:rsidRDefault="00F67F03" w:rsidP="00244A6A">
      <w:pPr>
        <w:suppressAutoHyphens/>
        <w:spacing w:after="0" w:line="240" w:lineRule="auto"/>
        <w:jc w:val="both"/>
        <w:rPr>
          <w:rFonts w:ascii="Times New Roman" w:eastAsia="Times New Roman" w:hAnsi="Times New Roman" w:cs="Times New Roman"/>
          <w:sz w:val="24"/>
          <w:szCs w:val="24"/>
          <w:lang w:eastAsia="ar-SA"/>
        </w:rPr>
      </w:pPr>
    </w:p>
    <w:p w:rsidR="00F67F03" w:rsidRPr="00244A6A" w:rsidRDefault="00F67F03" w:rsidP="00244A6A">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F67F03" w:rsidRPr="00286D5D" w:rsidRDefault="00F67F03" w:rsidP="00F67F03">
      <w:pPr>
        <w:suppressAutoHyphens/>
        <w:spacing w:after="0" w:line="240" w:lineRule="auto"/>
        <w:jc w:val="both"/>
        <w:rPr>
          <w:rFonts w:ascii="Times New Roman" w:eastAsia="Times New Roman" w:hAnsi="Times New Roman" w:cs="Times New Roman"/>
          <w:b/>
          <w:bCs/>
          <w:color w:val="FF0000"/>
          <w:sz w:val="24"/>
          <w:szCs w:val="24"/>
          <w:lang w:eastAsia="ar-SA"/>
        </w:rPr>
      </w:pPr>
    </w:p>
    <w:p w:rsidR="00F67F03" w:rsidRPr="00286D5D" w:rsidRDefault="00F67F03" w:rsidP="00F67F03">
      <w:pPr>
        <w:autoSpaceDE w:val="0"/>
        <w:autoSpaceDN w:val="0"/>
        <w:adjustRightInd w:val="0"/>
        <w:spacing w:after="0" w:line="240" w:lineRule="auto"/>
        <w:jc w:val="center"/>
        <w:rPr>
          <w:rFonts w:ascii="Times New Roman" w:eastAsia="Times New Roman" w:hAnsi="Times New Roman" w:cs="Times New Roman"/>
          <w:b/>
          <w:color w:val="FF0000"/>
          <w:sz w:val="24"/>
          <w:szCs w:val="24"/>
          <w:lang w:eastAsia="ru-RU"/>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w:t>
      </w:r>
      <w:r w:rsidR="009F50B0">
        <w:rPr>
          <w:rFonts w:ascii="Times New Roman" w:eastAsia="Times New Roman" w:hAnsi="Times New Roman" w:cs="Times New Roman"/>
          <w:sz w:val="24"/>
          <w:szCs w:val="20"/>
          <w:lang w:eastAsia="ar-SA"/>
        </w:rPr>
        <w:t xml:space="preserve"> 201_ </w:t>
      </w:r>
      <w:r w:rsidRPr="00244A6A">
        <w:rPr>
          <w:rFonts w:ascii="Times New Roman" w:eastAsia="Times New Roman" w:hAnsi="Times New Roman" w:cs="Times New Roman"/>
          <w:sz w:val="24"/>
          <w:szCs w:val="20"/>
          <w:lang w:eastAsia="ar-SA"/>
        </w:rPr>
        <w:t>года.</w:t>
      </w: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Настоящее Предложение дополняется следующими документами, включая неотъемлемые приложения:</w:t>
      </w:r>
    </w:p>
    <w:p w:rsidR="00244A6A" w:rsidRPr="00CB0274"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Calibri" w:hAnsi="Times New Roman" w:cs="Times New Roman"/>
          <w:lang w:eastAsia="ar-SA"/>
        </w:rPr>
      </w:pPr>
      <w:r w:rsidRPr="00CB0274">
        <w:rPr>
          <w:rFonts w:ascii="Times New Roman" w:eastAsia="Times New Roman" w:hAnsi="Times New Roman" w:cs="Times New Roman"/>
          <w:sz w:val="24"/>
          <w:szCs w:val="24"/>
          <w:lang w:eastAsia="ar-SA"/>
        </w:rPr>
        <w:t xml:space="preserve">Коммерческое предложение (форма 1) </w:t>
      </w:r>
      <w:r w:rsidR="009F50B0" w:rsidRPr="00CB0274">
        <w:rPr>
          <w:rFonts w:ascii="Times New Roman" w:eastAsia="Times New Roman" w:hAnsi="Times New Roman" w:cs="Times New Roman"/>
          <w:sz w:val="24"/>
          <w:szCs w:val="24"/>
          <w:lang w:eastAsia="ar-SA"/>
        </w:rPr>
        <w:t xml:space="preserve">– </w:t>
      </w:r>
      <w:r w:rsidRPr="00CB0274">
        <w:rPr>
          <w:rFonts w:ascii="Times New Roman" w:eastAsia="Times New Roman" w:hAnsi="Times New Roman" w:cs="Times New Roman"/>
          <w:sz w:val="24"/>
          <w:szCs w:val="24"/>
          <w:lang w:eastAsia="ar-SA"/>
        </w:rPr>
        <w:t xml:space="preserve">на ____ </w:t>
      </w:r>
      <w:proofErr w:type="gramStart"/>
      <w:r w:rsidRPr="00CB0274">
        <w:rPr>
          <w:rFonts w:ascii="Times New Roman" w:eastAsia="Times New Roman" w:hAnsi="Times New Roman" w:cs="Times New Roman"/>
          <w:sz w:val="24"/>
          <w:szCs w:val="24"/>
          <w:lang w:eastAsia="ar-SA"/>
        </w:rPr>
        <w:t>л</w:t>
      </w:r>
      <w:proofErr w:type="gramEnd"/>
      <w:r w:rsidR="009F50B0" w:rsidRPr="00CB0274">
        <w:rPr>
          <w:rFonts w:ascii="Times New Roman" w:eastAsia="Times New Roman" w:hAnsi="Times New Roman" w:cs="Times New Roman"/>
          <w:sz w:val="24"/>
          <w:szCs w:val="24"/>
          <w:lang w:eastAsia="ar-SA"/>
        </w:rPr>
        <w:t>.</w:t>
      </w:r>
      <w:r w:rsidRPr="00CB0274">
        <w:rPr>
          <w:rFonts w:ascii="Times New Roman" w:eastAsia="Times New Roman" w:hAnsi="Times New Roman" w:cs="Times New Roman"/>
          <w:sz w:val="24"/>
          <w:szCs w:val="24"/>
          <w:lang w:eastAsia="ar-SA"/>
        </w:rPr>
        <w:t>;</w:t>
      </w:r>
    </w:p>
    <w:p w:rsidR="009F50B0" w:rsidRPr="00CB0274"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CB0274">
        <w:rPr>
          <w:rFonts w:ascii="Times New Roman" w:eastAsia="Times New Roman" w:hAnsi="Times New Roman" w:cs="Times New Roman"/>
          <w:sz w:val="24"/>
          <w:szCs w:val="24"/>
          <w:lang w:eastAsia="ar-SA"/>
        </w:rPr>
        <w:fldChar w:fldCharType="begin"/>
      </w:r>
      <w:r w:rsidRPr="00CB0274">
        <w:rPr>
          <w:rFonts w:ascii="Times New Roman" w:eastAsia="Times New Roman" w:hAnsi="Times New Roman" w:cs="Times New Roman"/>
          <w:sz w:val="24"/>
          <w:szCs w:val="24"/>
          <w:lang w:eastAsia="ar-SA"/>
        </w:rPr>
        <w:instrText xml:space="preserve"> REF _Ref55335821 \h  \* MERGEFORMAT </w:instrText>
      </w:r>
      <w:r w:rsidRPr="00CB0274">
        <w:rPr>
          <w:rFonts w:ascii="Times New Roman" w:eastAsia="Times New Roman" w:hAnsi="Times New Roman" w:cs="Times New Roman"/>
          <w:sz w:val="24"/>
          <w:szCs w:val="24"/>
          <w:lang w:eastAsia="ar-SA"/>
        </w:rPr>
      </w:r>
      <w:r w:rsidRPr="00CB0274">
        <w:rPr>
          <w:rFonts w:ascii="Times New Roman" w:eastAsia="Times New Roman" w:hAnsi="Times New Roman" w:cs="Times New Roman"/>
          <w:sz w:val="24"/>
          <w:szCs w:val="24"/>
          <w:lang w:eastAsia="ar-SA"/>
        </w:rPr>
        <w:fldChar w:fldCharType="separate"/>
      </w:r>
      <w:r w:rsidR="00E65D94" w:rsidRPr="00E65D94">
        <w:rPr>
          <w:rFonts w:ascii="Times New Roman" w:eastAsia="Times New Roman" w:hAnsi="Times New Roman" w:cs="Times New Roman"/>
          <w:sz w:val="24"/>
          <w:szCs w:val="24"/>
          <w:lang w:eastAsia="ar-SA"/>
        </w:rPr>
        <w:t>Техническое предложение (форма 2)</w:t>
      </w:r>
      <w:r w:rsidRPr="00CB0274">
        <w:rPr>
          <w:rFonts w:ascii="Times New Roman" w:eastAsia="Times New Roman" w:hAnsi="Times New Roman" w:cs="Times New Roman"/>
          <w:sz w:val="24"/>
          <w:szCs w:val="24"/>
          <w:lang w:eastAsia="ar-SA"/>
        </w:rPr>
        <w:fldChar w:fldCharType="end"/>
      </w:r>
      <w:bookmarkStart w:id="131" w:name="_Ref214869421"/>
      <w:r w:rsidRPr="00CB0274">
        <w:rPr>
          <w:rFonts w:ascii="Times New Roman" w:eastAsia="Times New Roman" w:hAnsi="Times New Roman" w:cs="Times New Roman"/>
          <w:sz w:val="24"/>
          <w:szCs w:val="24"/>
          <w:lang w:eastAsia="ar-SA"/>
        </w:rPr>
        <w:t xml:space="preserve"> </w:t>
      </w:r>
      <w:r w:rsidR="009F50B0" w:rsidRPr="00CB0274">
        <w:rPr>
          <w:rFonts w:ascii="Times New Roman" w:eastAsia="Times New Roman" w:hAnsi="Times New Roman" w:cs="Times New Roman"/>
          <w:sz w:val="24"/>
          <w:szCs w:val="24"/>
          <w:lang w:eastAsia="ar-SA"/>
        </w:rPr>
        <w:t xml:space="preserve">– </w:t>
      </w:r>
      <w:r w:rsidRPr="00CB0274">
        <w:rPr>
          <w:rFonts w:ascii="Times New Roman" w:eastAsia="Times New Roman" w:hAnsi="Times New Roman" w:cs="Times New Roman"/>
          <w:sz w:val="24"/>
          <w:szCs w:val="24"/>
          <w:lang w:eastAsia="ar-SA"/>
        </w:rPr>
        <w:t xml:space="preserve">на ____ </w:t>
      </w:r>
      <w:proofErr w:type="gramStart"/>
      <w:r w:rsidRPr="00CB0274">
        <w:rPr>
          <w:rFonts w:ascii="Times New Roman" w:eastAsia="Times New Roman" w:hAnsi="Times New Roman" w:cs="Times New Roman"/>
          <w:sz w:val="24"/>
          <w:szCs w:val="24"/>
          <w:lang w:eastAsia="ar-SA"/>
        </w:rPr>
        <w:t>л</w:t>
      </w:r>
      <w:proofErr w:type="gramEnd"/>
      <w:r w:rsidR="009F50B0" w:rsidRPr="00CB0274">
        <w:rPr>
          <w:rFonts w:ascii="Times New Roman" w:eastAsia="Times New Roman" w:hAnsi="Times New Roman" w:cs="Times New Roman"/>
          <w:sz w:val="24"/>
          <w:szCs w:val="24"/>
          <w:lang w:eastAsia="ar-SA"/>
        </w:rPr>
        <w:t>.</w:t>
      </w:r>
      <w:r w:rsidRPr="00CB0274">
        <w:rPr>
          <w:rFonts w:ascii="Times New Roman" w:eastAsia="Times New Roman" w:hAnsi="Times New Roman" w:cs="Times New Roman"/>
          <w:sz w:val="24"/>
          <w:szCs w:val="24"/>
          <w:lang w:eastAsia="ar-SA"/>
        </w:rPr>
        <w:t>;</w:t>
      </w:r>
      <w:bookmarkStart w:id="132" w:name="_Ref214869451"/>
      <w:bookmarkEnd w:id="131"/>
    </w:p>
    <w:p w:rsidR="009F50B0" w:rsidRPr="00CB0274"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CB0274">
        <w:rPr>
          <w:rFonts w:ascii="Times New Roman" w:eastAsia="Times New Roman" w:hAnsi="Times New Roman" w:cs="Times New Roman"/>
          <w:sz w:val="24"/>
          <w:szCs w:val="24"/>
          <w:lang w:eastAsia="ar-SA"/>
        </w:rPr>
        <w:t xml:space="preserve">Анкета </w:t>
      </w:r>
      <w:r w:rsidR="009F50B0" w:rsidRPr="00CB0274">
        <w:rPr>
          <w:rFonts w:ascii="Times New Roman" w:eastAsia="Times New Roman" w:hAnsi="Times New Roman" w:cs="Times New Roman"/>
          <w:sz w:val="24"/>
          <w:szCs w:val="24"/>
          <w:lang w:eastAsia="ar-SA"/>
        </w:rPr>
        <w:t>У</w:t>
      </w:r>
      <w:r w:rsidRPr="00CB0274">
        <w:rPr>
          <w:rFonts w:ascii="Times New Roman" w:eastAsia="Times New Roman" w:hAnsi="Times New Roman" w:cs="Times New Roman"/>
          <w:sz w:val="24"/>
          <w:szCs w:val="24"/>
          <w:lang w:eastAsia="ar-SA"/>
        </w:rPr>
        <w:t>частника</w:t>
      </w:r>
      <w:r w:rsidR="009F50B0" w:rsidRPr="00CB0274">
        <w:rPr>
          <w:rFonts w:ascii="Times New Roman" w:eastAsia="Times New Roman" w:hAnsi="Times New Roman" w:cs="Times New Roman"/>
          <w:sz w:val="24"/>
          <w:szCs w:val="24"/>
          <w:lang w:eastAsia="ar-SA"/>
        </w:rPr>
        <w:t xml:space="preserve"> закупки</w:t>
      </w:r>
      <w:r w:rsidRPr="00CB0274">
        <w:rPr>
          <w:rFonts w:ascii="Times New Roman" w:eastAsia="Times New Roman" w:hAnsi="Times New Roman" w:cs="Times New Roman"/>
          <w:sz w:val="24"/>
          <w:szCs w:val="24"/>
          <w:lang w:eastAsia="ar-SA"/>
        </w:rPr>
        <w:t xml:space="preserve"> (форма 3) </w:t>
      </w:r>
      <w:r w:rsidR="009F50B0" w:rsidRPr="00CB0274">
        <w:rPr>
          <w:rFonts w:ascii="Times New Roman" w:eastAsia="Times New Roman" w:hAnsi="Times New Roman" w:cs="Times New Roman"/>
          <w:sz w:val="24"/>
          <w:szCs w:val="24"/>
          <w:lang w:eastAsia="ar-SA"/>
        </w:rPr>
        <w:t xml:space="preserve">– </w:t>
      </w:r>
      <w:r w:rsidRPr="00CB0274">
        <w:rPr>
          <w:rFonts w:ascii="Times New Roman" w:eastAsia="Times New Roman" w:hAnsi="Times New Roman" w:cs="Times New Roman"/>
          <w:sz w:val="24"/>
          <w:szCs w:val="24"/>
          <w:lang w:eastAsia="ar-SA"/>
        </w:rPr>
        <w:t xml:space="preserve">на ____ </w:t>
      </w:r>
      <w:proofErr w:type="gramStart"/>
      <w:r w:rsidRPr="00CB0274">
        <w:rPr>
          <w:rFonts w:ascii="Times New Roman" w:eastAsia="Times New Roman" w:hAnsi="Times New Roman" w:cs="Times New Roman"/>
          <w:sz w:val="24"/>
          <w:szCs w:val="24"/>
          <w:lang w:eastAsia="ar-SA"/>
        </w:rPr>
        <w:t>л</w:t>
      </w:r>
      <w:proofErr w:type="gramEnd"/>
      <w:r w:rsidR="009F50B0" w:rsidRPr="00CB0274">
        <w:rPr>
          <w:rFonts w:ascii="Times New Roman" w:eastAsia="Times New Roman" w:hAnsi="Times New Roman" w:cs="Times New Roman"/>
          <w:sz w:val="24"/>
          <w:szCs w:val="24"/>
          <w:lang w:eastAsia="ar-SA"/>
        </w:rPr>
        <w:t>.</w:t>
      </w:r>
      <w:r w:rsidRPr="00CB0274">
        <w:rPr>
          <w:rFonts w:ascii="Times New Roman" w:eastAsia="Times New Roman" w:hAnsi="Times New Roman" w:cs="Times New Roman"/>
          <w:sz w:val="24"/>
          <w:szCs w:val="24"/>
          <w:lang w:eastAsia="ar-SA"/>
        </w:rPr>
        <w:t>;</w:t>
      </w:r>
    </w:p>
    <w:p w:rsidR="009F50B0" w:rsidRPr="00CB0274" w:rsidRDefault="009F50B0"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CB0274">
        <w:rPr>
          <w:rFonts w:ascii="Times New Roman" w:eastAsia="Times New Roman" w:hAnsi="Times New Roman" w:cs="Times New Roman"/>
          <w:sz w:val="24"/>
          <w:szCs w:val="24"/>
          <w:lang w:eastAsia="ar-SA"/>
        </w:rPr>
        <w:t xml:space="preserve">Декларация (форма 4) – на ____ </w:t>
      </w:r>
      <w:proofErr w:type="gramStart"/>
      <w:r w:rsidRPr="00CB0274">
        <w:rPr>
          <w:rFonts w:ascii="Times New Roman" w:eastAsia="Times New Roman" w:hAnsi="Times New Roman" w:cs="Times New Roman"/>
          <w:sz w:val="24"/>
          <w:szCs w:val="24"/>
          <w:lang w:eastAsia="ar-SA"/>
        </w:rPr>
        <w:t>л</w:t>
      </w:r>
      <w:proofErr w:type="gramEnd"/>
      <w:r w:rsidRPr="00CB0274">
        <w:rPr>
          <w:rFonts w:ascii="Times New Roman" w:eastAsia="Times New Roman" w:hAnsi="Times New Roman" w:cs="Times New Roman"/>
          <w:sz w:val="24"/>
          <w:szCs w:val="24"/>
          <w:lang w:eastAsia="ar-SA"/>
        </w:rPr>
        <w:t>.;</w:t>
      </w:r>
    </w:p>
    <w:p w:rsidR="00244A6A" w:rsidRPr="00CB0274" w:rsidRDefault="009F50B0"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CB0274">
        <w:rPr>
          <w:rFonts w:ascii="Times New Roman" w:eastAsia="Times New Roman" w:hAnsi="Times New Roman" w:cs="Times New Roman"/>
          <w:sz w:val="24"/>
          <w:szCs w:val="24"/>
          <w:lang w:eastAsia="ar-SA"/>
        </w:rPr>
        <w:t xml:space="preserve">Справка о перечне и объемах выполнения аналогичных </w:t>
      </w:r>
      <w:r w:rsidR="00BF1270">
        <w:rPr>
          <w:rFonts w:ascii="Times New Roman" w:eastAsia="Times New Roman" w:hAnsi="Times New Roman" w:cs="Times New Roman"/>
          <w:sz w:val="24"/>
          <w:szCs w:val="24"/>
          <w:lang w:eastAsia="ar-SA"/>
        </w:rPr>
        <w:t>работ</w:t>
      </w:r>
      <w:r w:rsidRPr="00CB0274">
        <w:rPr>
          <w:rFonts w:ascii="Times New Roman" w:eastAsia="Times New Roman" w:hAnsi="Times New Roman" w:cs="Times New Roman"/>
          <w:sz w:val="24"/>
          <w:szCs w:val="24"/>
          <w:lang w:eastAsia="ar-SA"/>
        </w:rPr>
        <w:t xml:space="preserve"> </w:t>
      </w:r>
      <w:r w:rsidR="009021D1" w:rsidRPr="00CB0274">
        <w:rPr>
          <w:rFonts w:ascii="Times New Roman" w:eastAsia="Times New Roman" w:hAnsi="Times New Roman" w:cs="Times New Roman"/>
          <w:sz w:val="24"/>
          <w:szCs w:val="24"/>
          <w:lang w:eastAsia="ar-SA"/>
        </w:rPr>
        <w:t xml:space="preserve">за 2011-2015 годы </w:t>
      </w:r>
      <w:r w:rsidRPr="00CB0274">
        <w:rPr>
          <w:rFonts w:ascii="Times New Roman" w:eastAsia="Times New Roman" w:hAnsi="Times New Roman" w:cs="Times New Roman"/>
          <w:sz w:val="24"/>
          <w:szCs w:val="24"/>
          <w:lang w:eastAsia="ar-SA"/>
        </w:rPr>
        <w:t xml:space="preserve">(форма </w:t>
      </w:r>
      <w:r w:rsidR="00326D7B" w:rsidRPr="00CB0274">
        <w:rPr>
          <w:rFonts w:ascii="Times New Roman" w:eastAsia="Times New Roman" w:hAnsi="Times New Roman" w:cs="Times New Roman"/>
          <w:sz w:val="24"/>
          <w:szCs w:val="24"/>
          <w:lang w:eastAsia="ar-SA"/>
        </w:rPr>
        <w:t>5</w:t>
      </w:r>
      <w:r w:rsidRPr="00CB0274">
        <w:rPr>
          <w:rFonts w:ascii="Times New Roman" w:eastAsia="Times New Roman" w:hAnsi="Times New Roman" w:cs="Times New Roman"/>
          <w:sz w:val="24"/>
          <w:szCs w:val="24"/>
          <w:lang w:eastAsia="ar-SA"/>
        </w:rPr>
        <w:t>)</w:t>
      </w:r>
      <w:r w:rsidR="00244A6A" w:rsidRPr="00CB0274">
        <w:rPr>
          <w:rFonts w:ascii="Times New Roman" w:eastAsia="Times New Roman" w:hAnsi="Times New Roman" w:cs="Times New Roman"/>
          <w:sz w:val="24"/>
          <w:szCs w:val="24"/>
          <w:lang w:eastAsia="ar-SA"/>
        </w:rPr>
        <w:t xml:space="preserve"> </w:t>
      </w:r>
      <w:r w:rsidRPr="00CB0274">
        <w:rPr>
          <w:rFonts w:ascii="Times New Roman" w:eastAsia="Times New Roman" w:hAnsi="Times New Roman" w:cs="Times New Roman"/>
          <w:sz w:val="24"/>
          <w:szCs w:val="24"/>
          <w:lang w:eastAsia="ar-SA"/>
        </w:rPr>
        <w:t xml:space="preserve">– на ____ </w:t>
      </w:r>
      <w:proofErr w:type="gramStart"/>
      <w:r w:rsidRPr="00CB0274">
        <w:rPr>
          <w:rFonts w:ascii="Times New Roman" w:eastAsia="Times New Roman" w:hAnsi="Times New Roman" w:cs="Times New Roman"/>
          <w:sz w:val="24"/>
          <w:szCs w:val="24"/>
          <w:lang w:eastAsia="ar-SA"/>
        </w:rPr>
        <w:t>л</w:t>
      </w:r>
      <w:proofErr w:type="gramEnd"/>
      <w:r w:rsidRPr="00CB0274">
        <w:rPr>
          <w:rFonts w:ascii="Times New Roman" w:eastAsia="Times New Roman" w:hAnsi="Times New Roman" w:cs="Times New Roman"/>
          <w:sz w:val="24"/>
          <w:szCs w:val="24"/>
          <w:lang w:eastAsia="ar-SA"/>
        </w:rPr>
        <w:t>.</w:t>
      </w:r>
      <w:r w:rsidR="00244A6A" w:rsidRPr="00CB0274">
        <w:rPr>
          <w:rFonts w:ascii="Times New Roman" w:eastAsia="Times New Roman" w:hAnsi="Times New Roman" w:cs="Times New Roman"/>
          <w:sz w:val="24"/>
          <w:szCs w:val="24"/>
          <w:lang w:eastAsia="ar-SA"/>
        </w:rPr>
        <w:t>;</w:t>
      </w:r>
      <w:bookmarkEnd w:id="132"/>
    </w:p>
    <w:p w:rsidR="00D41BF9" w:rsidRPr="00CB0274" w:rsidRDefault="00D41BF9" w:rsidP="00326D7B">
      <w:pPr>
        <w:pStyle w:val="afffa"/>
        <w:numPr>
          <w:ilvl w:val="0"/>
          <w:numId w:val="16"/>
        </w:numPr>
        <w:tabs>
          <w:tab w:val="clear" w:pos="927"/>
          <w:tab w:val="num" w:pos="426"/>
        </w:tabs>
        <w:spacing w:after="0" w:line="240" w:lineRule="auto"/>
        <w:ind w:left="0" w:firstLine="0"/>
        <w:rPr>
          <w:rFonts w:ascii="Times New Roman" w:eastAsia="Times New Roman" w:hAnsi="Times New Roman"/>
          <w:sz w:val="24"/>
          <w:szCs w:val="24"/>
        </w:rPr>
      </w:pPr>
      <w:bookmarkStart w:id="133" w:name="_Ref55336334"/>
      <w:bookmarkStart w:id="134" w:name="_Ref55335818"/>
      <w:r w:rsidRPr="00CB0274">
        <w:rPr>
          <w:rFonts w:ascii="Times New Roman" w:eastAsia="Times New Roman" w:hAnsi="Times New Roman"/>
          <w:sz w:val="24"/>
          <w:szCs w:val="24"/>
        </w:rPr>
        <w:t xml:space="preserve">Справка о кадровых ресурсах (форма </w:t>
      </w:r>
      <w:r w:rsidR="00AA42E6" w:rsidRPr="00CB0274">
        <w:rPr>
          <w:rFonts w:ascii="Times New Roman" w:eastAsia="Times New Roman" w:hAnsi="Times New Roman"/>
          <w:sz w:val="24"/>
          <w:szCs w:val="24"/>
        </w:rPr>
        <w:t>6</w:t>
      </w:r>
      <w:r w:rsidRPr="00CB0274">
        <w:rPr>
          <w:rFonts w:ascii="Times New Roman" w:eastAsia="Times New Roman" w:hAnsi="Times New Roman"/>
          <w:sz w:val="24"/>
          <w:szCs w:val="24"/>
        </w:rPr>
        <w:t xml:space="preserve">) — на ____ </w:t>
      </w:r>
      <w:proofErr w:type="gramStart"/>
      <w:r w:rsidRPr="00CB0274">
        <w:rPr>
          <w:rFonts w:ascii="Times New Roman" w:eastAsia="Times New Roman" w:hAnsi="Times New Roman"/>
          <w:sz w:val="24"/>
          <w:szCs w:val="24"/>
        </w:rPr>
        <w:t>л</w:t>
      </w:r>
      <w:proofErr w:type="gramEnd"/>
      <w:r w:rsidRPr="00CB0274">
        <w:rPr>
          <w:rFonts w:ascii="Times New Roman" w:eastAsia="Times New Roman" w:hAnsi="Times New Roman"/>
          <w:sz w:val="24"/>
          <w:szCs w:val="24"/>
        </w:rPr>
        <w:t>;</w:t>
      </w:r>
    </w:p>
    <w:p w:rsidR="00244A6A" w:rsidRPr="00CB0274" w:rsidRDefault="00244A6A" w:rsidP="00326D7B">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CB0274">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CB0274">
        <w:rPr>
          <w:rFonts w:ascii="Times New Roman" w:eastAsia="Times New Roman" w:hAnsi="Times New Roman" w:cs="Times New Roman"/>
          <w:sz w:val="24"/>
          <w:szCs w:val="24"/>
          <w:lang w:eastAsia="ar-SA"/>
        </w:rPr>
        <w:t>л</w:t>
      </w:r>
      <w:proofErr w:type="gramEnd"/>
      <w:r w:rsidRPr="00CB0274">
        <w:rPr>
          <w:rFonts w:ascii="Times New Roman" w:eastAsia="Times New Roman" w:hAnsi="Times New Roman" w:cs="Times New Roman"/>
          <w:sz w:val="24"/>
          <w:szCs w:val="24"/>
          <w:lang w:eastAsia="ar-SA"/>
        </w:rPr>
        <w:t>.</w:t>
      </w:r>
    </w:p>
    <w:p w:rsidR="00D051F5" w:rsidRPr="00244A6A" w:rsidRDefault="00D051F5" w:rsidP="00D051F5">
      <w:pPr>
        <w:tabs>
          <w:tab w:val="left" w:pos="993"/>
        </w:tabs>
        <w:suppressAutoHyphens/>
        <w:spacing w:after="0" w:line="240" w:lineRule="auto"/>
        <w:jc w:val="both"/>
        <w:rPr>
          <w:rFonts w:ascii="Times New Roman" w:eastAsia="Times New Roman" w:hAnsi="Times New Roman" w:cs="Times New Roman"/>
          <w:sz w:val="24"/>
          <w:szCs w:val="24"/>
          <w:lang w:eastAsia="ar-SA"/>
        </w:rPr>
      </w:pP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051F5" w:rsidRP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bookmarkStart w:id="135" w:name="_Ref55336359"/>
      <w:bookmarkStart w:id="136" w:name="_Ref55335823"/>
      <w:bookmarkEnd w:id="133"/>
      <w:bookmarkEnd w:id="134"/>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D051F5" w:rsidRPr="00B07FF9" w:rsidRDefault="00D051F5" w:rsidP="00D051F5">
      <w:pPr>
        <w:suppressAutoHyphens/>
        <w:spacing w:after="0"/>
        <w:jc w:val="both"/>
        <w:rPr>
          <w:rFonts w:ascii="Times New Roman" w:eastAsia="Times New Roman" w:hAnsi="Times New Roman" w:cs="Times New Roman"/>
          <w:b/>
          <w:sz w:val="20"/>
          <w:szCs w:val="20"/>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w:t>
      </w:r>
      <w:r>
        <w:rPr>
          <w:rFonts w:ascii="Times New Roman" w:eastAsia="Times New Roman" w:hAnsi="Times New Roman" w:cs="Times New Roman"/>
          <w:sz w:val="20"/>
          <w:szCs w:val="20"/>
          <w:lang w:eastAsia="ar-SA"/>
        </w:rPr>
        <w:t>работ</w:t>
      </w:r>
      <w:r w:rsidRPr="003A2F0D">
        <w:rPr>
          <w:rFonts w:ascii="Times New Roman" w:eastAsia="Times New Roman" w:hAnsi="Times New Roman" w:cs="Times New Roman"/>
          <w:sz w:val="20"/>
          <w:szCs w:val="20"/>
          <w:lang w:eastAsia="ar-SA"/>
        </w:rPr>
        <w:t xml:space="preserve"> цифрами и словами, в рублях, раздельно без НДС, величину НДС и вместе с НДС. Цен</w:t>
      </w:r>
      <w:r>
        <w:rPr>
          <w:rFonts w:ascii="Times New Roman" w:eastAsia="Times New Roman" w:hAnsi="Times New Roman" w:cs="Times New Roman"/>
          <w:sz w:val="20"/>
          <w:szCs w:val="20"/>
          <w:lang w:eastAsia="ar-SA"/>
        </w:rPr>
        <w:t xml:space="preserve">у следует указывать в формате </w:t>
      </w:r>
      <w:r w:rsidRPr="003A2F0D">
        <w:rPr>
          <w:rFonts w:ascii="Times New Roman" w:eastAsia="Times New Roman" w:hAnsi="Times New Roman" w:cs="Times New Roman"/>
          <w:sz w:val="20"/>
          <w:szCs w:val="20"/>
          <w:lang w:eastAsia="ar-SA"/>
        </w:rPr>
        <w:t>Х ХХХ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B07FF9">
        <w:rPr>
          <w:rFonts w:ascii="Times New Roman" w:eastAsia="Times New Roman" w:hAnsi="Times New Roman" w:cs="Times New Roman"/>
          <w:b/>
          <w:sz w:val="20"/>
          <w:szCs w:val="20"/>
          <w:lang w:eastAsia="ar-SA"/>
        </w:rPr>
        <w:t xml:space="preserve">Цена не должна превышать значение начальной (максимальной) цены, указанной в Документации. </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D051F5" w:rsidRPr="00FE557E"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BD4DE5" w:rsidRDefault="00D051F5" w:rsidP="00244A6A">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r>
        <w:rPr>
          <w:rFonts w:ascii="Times New Roman" w:eastAsia="Times New Roman" w:hAnsi="Times New Roman" w:cs="Times New Roman"/>
          <w:sz w:val="20"/>
          <w:szCs w:val="20"/>
          <w:lang w:eastAsia="ar-SA"/>
        </w:rPr>
        <w:t xml:space="preserve"> (при наличии)</w:t>
      </w:r>
      <w:r w:rsidR="00244A6A" w:rsidRPr="00244A6A">
        <w:rPr>
          <w:rFonts w:ascii="Times New Roman" w:eastAsia="Times New Roman" w:hAnsi="Times New Roman" w:cs="Times New Roman"/>
          <w:sz w:val="20"/>
          <w:szCs w:val="20"/>
          <w:lang w:eastAsia="ar-SA"/>
        </w:rPr>
        <w:t>.</w:t>
      </w: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BD4DE5" w:rsidRPr="00244A6A" w:rsidRDefault="00BD4DE5" w:rsidP="00244A6A">
      <w:pPr>
        <w:suppressAutoHyphens/>
        <w:spacing w:after="0"/>
        <w:jc w:val="both"/>
        <w:rPr>
          <w:rFonts w:ascii="Times New Roman" w:eastAsia="Times New Roman" w:hAnsi="Times New Roman" w:cs="Times New Roman"/>
          <w:sz w:val="20"/>
          <w:szCs w:val="20"/>
          <w:lang w:eastAsia="ar-SA"/>
        </w:rPr>
      </w:pPr>
    </w:p>
    <w:p w:rsidR="00FF4D5A" w:rsidRPr="00AD5B9D" w:rsidRDefault="00FF4D5A" w:rsidP="00974253">
      <w:pPr>
        <w:pStyle w:val="2"/>
        <w:numPr>
          <w:ilvl w:val="0"/>
          <w:numId w:val="0"/>
        </w:numPr>
        <w:ind w:left="1134"/>
        <w:jc w:val="right"/>
        <w:rPr>
          <w:rFonts w:ascii="Times New Roman" w:hAnsi="Times New Roman" w:cs="Times New Roman"/>
          <w:i w:val="0"/>
          <w:sz w:val="24"/>
          <w:szCs w:val="24"/>
        </w:rPr>
      </w:pPr>
      <w:bookmarkStart w:id="137" w:name="_Коммерческое_предложение_(форма"/>
      <w:bookmarkStart w:id="138" w:name="_Toc370824159"/>
      <w:bookmarkStart w:id="139" w:name="_Toc453688092"/>
      <w:bookmarkStart w:id="140" w:name="_Toc366762388"/>
      <w:bookmarkStart w:id="141" w:name="_Toc368061897"/>
      <w:bookmarkStart w:id="142" w:name="_Toc368062061"/>
      <w:bookmarkEnd w:id="137"/>
      <w:r w:rsidRPr="00AD5B9D">
        <w:rPr>
          <w:rFonts w:ascii="Times New Roman" w:hAnsi="Times New Roman" w:cs="Times New Roman"/>
          <w:i w:val="0"/>
          <w:sz w:val="24"/>
          <w:szCs w:val="24"/>
        </w:rPr>
        <w:lastRenderedPageBreak/>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00E65D94">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43" w:name="_Ref214868178"/>
      <w:bookmarkEnd w:id="138"/>
      <w:bookmarkEnd w:id="139"/>
    </w:p>
    <w:p w:rsid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44" w:name="_Toc370824160"/>
      <w:r w:rsidRPr="00FF4D5A">
        <w:rPr>
          <w:rFonts w:ascii="Times New Roman" w:eastAsia="Times New Roman" w:hAnsi="Times New Roman" w:cs="Times New Roman"/>
          <w:bCs/>
          <w:sz w:val="24"/>
          <w:szCs w:val="24"/>
          <w:lang w:eastAsia="ar-SA"/>
        </w:rPr>
        <w:t>Форма коммерческого предложения</w:t>
      </w:r>
      <w:bookmarkEnd w:id="140"/>
      <w:bookmarkEnd w:id="141"/>
      <w:bookmarkEnd w:id="142"/>
      <w:bookmarkEnd w:id="143"/>
      <w:bookmarkEnd w:id="144"/>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4F47F8" w:rsidRPr="004F47F8" w:rsidRDefault="004F47F8" w:rsidP="004F47F8">
      <w:pPr>
        <w:suppressAutoHyphens/>
        <w:spacing w:after="0" w:line="240" w:lineRule="auto"/>
        <w:jc w:val="right"/>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Приложение </w:t>
      </w:r>
      <w:r w:rsidRPr="004F47F8">
        <w:rPr>
          <w:rFonts w:ascii="Times New Roman" w:eastAsia="Times New Roman" w:hAnsi="Times New Roman" w:cs="Times New Roman"/>
          <w:sz w:val="24"/>
          <w:szCs w:val="24"/>
          <w:lang w:eastAsia="ar-SA"/>
        </w:rPr>
        <w:fldChar w:fldCharType="begin"/>
      </w:r>
      <w:r w:rsidRPr="004F47F8">
        <w:rPr>
          <w:rFonts w:ascii="Times New Roman" w:eastAsia="Times New Roman" w:hAnsi="Times New Roman" w:cs="Times New Roman"/>
          <w:sz w:val="24"/>
          <w:szCs w:val="24"/>
          <w:lang w:eastAsia="ar-SA"/>
        </w:rPr>
        <w:instrText xml:space="preserve"> SEQ "Приложение" \*Arabic </w:instrText>
      </w:r>
      <w:r w:rsidRPr="004F47F8">
        <w:rPr>
          <w:rFonts w:ascii="Times New Roman" w:eastAsia="Times New Roman" w:hAnsi="Times New Roman" w:cs="Times New Roman"/>
          <w:sz w:val="24"/>
          <w:szCs w:val="24"/>
          <w:lang w:eastAsia="ar-SA"/>
        </w:rPr>
        <w:fldChar w:fldCharType="separate"/>
      </w:r>
      <w:r w:rsidR="00E65D94">
        <w:rPr>
          <w:rFonts w:ascii="Times New Roman" w:eastAsia="Times New Roman" w:hAnsi="Times New Roman" w:cs="Times New Roman"/>
          <w:noProof/>
          <w:sz w:val="24"/>
          <w:szCs w:val="24"/>
          <w:lang w:eastAsia="ar-SA"/>
        </w:rPr>
        <w:t>1</w:t>
      </w:r>
      <w:r w:rsidRPr="004F47F8">
        <w:rPr>
          <w:rFonts w:ascii="Times New Roman" w:eastAsia="Times New Roman" w:hAnsi="Times New Roman" w:cs="Times New Roman"/>
          <w:sz w:val="24"/>
          <w:szCs w:val="24"/>
          <w:lang w:eastAsia="ar-SA"/>
        </w:rPr>
        <w:fldChar w:fldCharType="end"/>
      </w:r>
      <w:r w:rsidRPr="004F47F8">
        <w:rPr>
          <w:rFonts w:ascii="Times New Roman" w:eastAsia="Times New Roman" w:hAnsi="Times New Roman" w:cs="Times New Roman"/>
          <w:sz w:val="24"/>
          <w:szCs w:val="24"/>
          <w:lang w:eastAsia="ar-SA"/>
        </w:rPr>
        <w:t xml:space="preserve"> к письму о подаче оферты</w:t>
      </w:r>
      <w:r w:rsidRPr="004F47F8">
        <w:rPr>
          <w:rFonts w:ascii="Times New Roman" w:eastAsia="Times New Roman" w:hAnsi="Times New Roman" w:cs="Times New Roman"/>
          <w:sz w:val="24"/>
          <w:szCs w:val="24"/>
          <w:lang w:eastAsia="ar-SA"/>
        </w:rPr>
        <w:br/>
        <w:t>от «____»_____________ </w:t>
      </w:r>
      <w:proofErr w:type="gramStart"/>
      <w:r w:rsidRPr="004F47F8">
        <w:rPr>
          <w:rFonts w:ascii="Times New Roman" w:eastAsia="Times New Roman" w:hAnsi="Times New Roman" w:cs="Times New Roman"/>
          <w:sz w:val="24"/>
          <w:szCs w:val="24"/>
          <w:lang w:eastAsia="ar-SA"/>
        </w:rPr>
        <w:t>г</w:t>
      </w:r>
      <w:proofErr w:type="gramEnd"/>
      <w:r w:rsidRPr="004F47F8">
        <w:rPr>
          <w:rFonts w:ascii="Times New Roman" w:eastAsia="Times New Roman" w:hAnsi="Times New Roman" w:cs="Times New Roman"/>
          <w:sz w:val="24"/>
          <w:szCs w:val="24"/>
          <w:lang w:eastAsia="ar-SA"/>
        </w:rPr>
        <w:t>. №__________</w:t>
      </w: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z w:val="24"/>
          <w:szCs w:val="24"/>
          <w:lang w:eastAsia="ar-SA"/>
        </w:rPr>
        <w:t>Коммерческое предложение</w:t>
      </w:r>
    </w:p>
    <w:p w:rsidR="004F47F8" w:rsidRPr="004F47F8" w:rsidRDefault="004F47F8" w:rsidP="004F47F8">
      <w:pPr>
        <w:suppressAutoHyphens/>
        <w:spacing w:after="0" w:line="360" w:lineRule="auto"/>
        <w:jc w:val="both"/>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Наименование и адрес Участника </w:t>
      </w:r>
      <w:r w:rsidR="00B62F02">
        <w:rPr>
          <w:rFonts w:ascii="Times New Roman" w:eastAsia="Times New Roman" w:hAnsi="Times New Roman" w:cs="Times New Roman"/>
          <w:sz w:val="24"/>
          <w:szCs w:val="24"/>
          <w:lang w:eastAsia="ar-SA"/>
        </w:rPr>
        <w:t>закупки</w:t>
      </w:r>
      <w:r w:rsidRPr="004F47F8">
        <w:rPr>
          <w:rFonts w:ascii="Times New Roman" w:eastAsia="Times New Roman" w:hAnsi="Times New Roman" w:cs="Times New Roman"/>
          <w:sz w:val="24"/>
          <w:szCs w:val="24"/>
          <w:lang w:eastAsia="ar-SA"/>
        </w:rPr>
        <w:t>: ______________________________________</w:t>
      </w:r>
    </w:p>
    <w:p w:rsidR="004F47F8" w:rsidRPr="004F47F8" w:rsidRDefault="004F47F8" w:rsidP="004F47F8">
      <w:pPr>
        <w:suppressAutoHyphens/>
        <w:spacing w:after="0" w:line="360" w:lineRule="auto"/>
        <w:jc w:val="center"/>
        <w:rPr>
          <w:rFonts w:ascii="Times New Roman" w:eastAsia="Calibri" w:hAnsi="Times New Roman" w:cs="Times New Roman"/>
          <w:b/>
          <w:sz w:val="24"/>
          <w:szCs w:val="24"/>
          <w:lang w:eastAsia="ru-RU"/>
        </w:rPr>
      </w:pPr>
    </w:p>
    <w:p w:rsidR="004F47F8" w:rsidRPr="004F47F8" w:rsidRDefault="004F47F8" w:rsidP="004F47F8">
      <w:pPr>
        <w:suppressAutoHyphens/>
        <w:spacing w:after="0" w:line="360" w:lineRule="auto"/>
        <w:jc w:val="center"/>
        <w:rPr>
          <w:rFonts w:ascii="Times New Roman" w:eastAsia="Times New Roman" w:hAnsi="Times New Roman" w:cs="Times New Roman"/>
          <w:sz w:val="24"/>
          <w:szCs w:val="24"/>
          <w:lang w:eastAsia="ar-SA"/>
        </w:rPr>
      </w:pPr>
      <w:r w:rsidRPr="004F47F8">
        <w:rPr>
          <w:rFonts w:ascii="Times New Roman" w:eastAsia="Calibri" w:hAnsi="Times New Roman" w:cs="Times New Roman"/>
          <w:b/>
          <w:sz w:val="24"/>
          <w:szCs w:val="24"/>
          <w:lang w:eastAsia="ru-RU"/>
        </w:rPr>
        <w:t>СМЕТА</w:t>
      </w:r>
    </w:p>
    <w:p w:rsidR="004F47F8" w:rsidRPr="004F47F8" w:rsidRDefault="004F47F8" w:rsidP="004F47F8">
      <w:pPr>
        <w:suppressAutoHyphens/>
        <w:spacing w:after="0" w:line="360" w:lineRule="auto"/>
        <w:jc w:val="center"/>
        <w:rPr>
          <w:rFonts w:ascii="Times New Roman" w:eastAsia="Times New Roman" w:hAnsi="Times New Roman" w:cs="Times New Roman"/>
          <w:b/>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B62F02" w:rsidRDefault="00B62F02" w:rsidP="00B62F02">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B62F02" w:rsidRPr="00D051F5" w:rsidRDefault="00B62F02" w:rsidP="00B62F02">
      <w:pPr>
        <w:suppressAutoHyphens/>
        <w:spacing w:after="0" w:line="240" w:lineRule="auto"/>
        <w:jc w:val="both"/>
        <w:rPr>
          <w:rFonts w:ascii="Times New Roman" w:eastAsia="Times New Roman" w:hAnsi="Times New Roman" w:cs="Times New Roman"/>
          <w:sz w:val="20"/>
          <w:szCs w:val="20"/>
          <w:lang w:eastAsia="ar-SA"/>
        </w:rPr>
      </w:pP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4F47F8" w:rsidRPr="004F47F8" w:rsidRDefault="004F47F8" w:rsidP="00B62F02">
      <w:pPr>
        <w:suppressAutoHyphens/>
        <w:spacing w:after="0" w:line="240" w:lineRule="auto"/>
        <w:ind w:firstLine="567"/>
        <w:jc w:val="both"/>
        <w:rPr>
          <w:rFonts w:ascii="Times New Roman" w:eastAsia="Times New Roman" w:hAnsi="Times New Roman" w:cs="Times New Roman"/>
          <w:sz w:val="24"/>
          <w:szCs w:val="24"/>
          <w:lang w:eastAsia="ar-SA"/>
        </w:rPr>
      </w:pP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конец формы</w:t>
      </w: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ascii="Times New Roman" w:eastAsia="Calibri" w:hAnsi="Times New Roman" w:cs="Times New Roman"/>
          <w:sz w:val="20"/>
          <w:szCs w:val="20"/>
          <w:lang w:eastAsia="ar-SA"/>
        </w:rPr>
      </w:pPr>
      <w:r w:rsidRPr="004F47F8">
        <w:rPr>
          <w:rFonts w:ascii="Times New Roman" w:eastAsia="Times New Roman" w:hAnsi="Times New Roman" w:cs="Times New Roman"/>
          <w:sz w:val="24"/>
          <w:szCs w:val="24"/>
          <w:lang w:eastAsia="ar-SA"/>
        </w:rPr>
        <w:t>Инструкции по заполнению</w:t>
      </w:r>
    </w:p>
    <w:p w:rsidR="00B62F02" w:rsidRPr="003A2F0D" w:rsidRDefault="00B62F02" w:rsidP="00B62F02">
      <w:pPr>
        <w:numPr>
          <w:ilvl w:val="0"/>
          <w:numId w:val="15"/>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B62F02" w:rsidRPr="003A2F0D" w:rsidRDefault="00B62F02" w:rsidP="00B62F02">
      <w:pPr>
        <w:numPr>
          <w:ilvl w:val="0"/>
          <w:numId w:val="15"/>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686D4C" w:rsidRPr="00856B0B" w:rsidRDefault="00686D4C" w:rsidP="00B62F02">
      <w:pPr>
        <w:tabs>
          <w:tab w:val="left" w:pos="0"/>
          <w:tab w:val="left" w:pos="284"/>
        </w:tabs>
        <w:suppressAutoHyphens/>
        <w:spacing w:after="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B62F02" w:rsidRDefault="00B62F02"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B62F02" w:rsidRDefault="00B62F02"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B62F02" w:rsidRDefault="00B62F02"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B62F02" w:rsidRDefault="00B62F02"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353E99" w:rsidRDefault="00244A6A" w:rsidP="00974253">
      <w:pPr>
        <w:pStyle w:val="2"/>
        <w:numPr>
          <w:ilvl w:val="0"/>
          <w:numId w:val="0"/>
        </w:numPr>
        <w:ind w:left="1134" w:hanging="1134"/>
        <w:jc w:val="right"/>
        <w:rPr>
          <w:rFonts w:ascii="Times New Roman" w:hAnsi="Times New Roman" w:cs="Times New Roman"/>
          <w:i w:val="0"/>
          <w:sz w:val="24"/>
          <w:szCs w:val="24"/>
        </w:rPr>
      </w:pPr>
      <w:bookmarkStart w:id="145" w:name="_Техническое_предложение_(форма"/>
      <w:bookmarkStart w:id="146" w:name="_Ref55336345"/>
      <w:bookmarkStart w:id="147" w:name="_Ref55335821"/>
      <w:bookmarkStart w:id="148" w:name="_Toc386464020"/>
      <w:bookmarkStart w:id="149" w:name="_Toc453688093"/>
      <w:bookmarkEnd w:id="145"/>
      <w:r w:rsidRPr="00353E99">
        <w:rPr>
          <w:rFonts w:ascii="Times New Roman" w:hAnsi="Times New Roman" w:cs="Times New Roman"/>
          <w:i w:val="0"/>
          <w:sz w:val="24"/>
          <w:szCs w:val="24"/>
        </w:rPr>
        <w:lastRenderedPageBreak/>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E65D94">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46"/>
      <w:bookmarkEnd w:id="147"/>
      <w:bookmarkEnd w:id="148"/>
      <w:bookmarkEnd w:id="149"/>
    </w:p>
    <w:p w:rsidR="00244A6A" w:rsidRPr="00244A6A" w:rsidRDefault="00244A6A" w:rsidP="00244A6A">
      <w:pPr>
        <w:suppressAutoHyphens/>
        <w:jc w:val="center"/>
        <w:rPr>
          <w:rFonts w:ascii="Times New Roman" w:eastAsia="Times New Roman" w:hAnsi="Times New Roman" w:cs="Times New Roman"/>
          <w:b/>
          <w:spacing w:val="36"/>
          <w:sz w:val="24"/>
          <w:szCs w:val="24"/>
          <w:lang w:eastAsia="ar-SA"/>
        </w:rPr>
      </w:pPr>
      <w:r w:rsidRPr="00244A6A">
        <w:rPr>
          <w:rFonts w:ascii="Times New Roman" w:eastAsia="Calibri" w:hAnsi="Times New Roman" w:cs="Times New Roman"/>
          <w:sz w:val="24"/>
          <w:szCs w:val="24"/>
          <w:lang w:eastAsia="ar-SA"/>
        </w:rPr>
        <w:t>Форма Технического предложения</w:t>
      </w:r>
    </w:p>
    <w:p w:rsidR="00244A6A" w:rsidRPr="00244A6A" w:rsidRDefault="00244A6A" w:rsidP="00244A6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Pr="00244A6A">
        <w:rPr>
          <w:rFonts w:ascii="Calibri" w:eastAsia="Times New Roman" w:hAnsi="Calibri" w:cs="Times New Roman"/>
          <w:sz w:val="24"/>
          <w:szCs w:val="24"/>
          <w:lang w:eastAsia="ar-SA"/>
        </w:rPr>
        <w:fldChar w:fldCharType="begin"/>
      </w:r>
      <w:r w:rsidRPr="00244A6A">
        <w:rPr>
          <w:rFonts w:ascii="Calibri" w:eastAsia="Times New Roman" w:hAnsi="Calibri" w:cs="Times New Roman"/>
          <w:sz w:val="24"/>
          <w:szCs w:val="24"/>
          <w:lang w:eastAsia="ar-SA"/>
        </w:rPr>
        <w:instrText xml:space="preserve"> SEQ "Приложение" \*Arabic </w:instrText>
      </w:r>
      <w:r w:rsidRPr="00244A6A">
        <w:rPr>
          <w:rFonts w:ascii="Calibri" w:eastAsia="Times New Roman" w:hAnsi="Calibri" w:cs="Times New Roman"/>
          <w:sz w:val="24"/>
          <w:szCs w:val="24"/>
          <w:lang w:eastAsia="ar-SA"/>
        </w:rPr>
        <w:fldChar w:fldCharType="separate"/>
      </w:r>
      <w:r w:rsidR="00E65D94">
        <w:rPr>
          <w:rFonts w:ascii="Calibri" w:eastAsia="Times New Roman" w:hAnsi="Calibri" w:cs="Times New Roman"/>
          <w:noProof/>
          <w:sz w:val="24"/>
          <w:szCs w:val="24"/>
          <w:lang w:eastAsia="ar-SA"/>
        </w:rPr>
        <w:t>2</w:t>
      </w:r>
      <w:r w:rsidRPr="00244A6A">
        <w:rPr>
          <w:rFonts w:ascii="Calibri" w:eastAsia="Times New Roman" w:hAnsi="Calibri"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34173E" w:rsidRDefault="0034173E" w:rsidP="00244A6A">
      <w:pPr>
        <w:suppressAutoHyphens/>
        <w:spacing w:after="0" w:line="360" w:lineRule="auto"/>
        <w:jc w:val="center"/>
        <w:rPr>
          <w:rFonts w:ascii="Times New Roman" w:eastAsia="Times New Roman" w:hAnsi="Times New Roman" w:cs="Times New Roman"/>
          <w:b/>
          <w:sz w:val="24"/>
          <w:szCs w:val="24"/>
          <w:lang w:eastAsia="ar-SA"/>
        </w:rPr>
      </w:pPr>
    </w:p>
    <w:p w:rsidR="00244A6A" w:rsidRPr="00244A6A" w:rsidRDefault="00244A6A" w:rsidP="00244A6A">
      <w:pPr>
        <w:suppressAutoHyphens/>
        <w:spacing w:after="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Техническое предложение</w:t>
      </w:r>
    </w:p>
    <w:p w:rsidR="0034173E" w:rsidRDefault="0034173E" w:rsidP="0034173E">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Pr="00EB3F6E">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w:t>
      </w:r>
      <w:r>
        <w:rPr>
          <w:rFonts w:ascii="Times New Roman" w:eastAsia="Times New Roman" w:hAnsi="Times New Roman" w:cs="Times New Roman"/>
          <w:sz w:val="24"/>
          <w:szCs w:val="24"/>
          <w:lang w:eastAsia="ar-SA"/>
        </w:rPr>
        <w:t>_________________</w:t>
      </w:r>
    </w:p>
    <w:p w:rsidR="00350834" w:rsidRDefault="0034173E" w:rsidP="0034173E">
      <w:pPr>
        <w:suppressAutoHyphens/>
        <w:spacing w:after="0" w:line="240" w:lineRule="auto"/>
        <w:ind w:firstLine="426"/>
        <w:jc w:val="both"/>
        <w:rPr>
          <w:rFonts w:ascii="Times New Roman" w:eastAsia="Times New Roman" w:hAnsi="Times New Roman" w:cs="Times New Roman"/>
          <w:sz w:val="24"/>
          <w:szCs w:val="24"/>
          <w:lang w:eastAsia="ar-SA"/>
        </w:rPr>
      </w:pPr>
      <w:r w:rsidRPr="0066554F">
        <w:rPr>
          <w:rFonts w:ascii="Times New Roman" w:eastAsia="Times New Roman" w:hAnsi="Times New Roman" w:cs="Times New Roman"/>
          <w:sz w:val="24"/>
          <w:szCs w:val="24"/>
          <w:lang w:eastAsia="ar-SA"/>
        </w:rPr>
        <w:t>Изучив Док</w:t>
      </w:r>
      <w:r>
        <w:rPr>
          <w:rFonts w:ascii="Times New Roman" w:eastAsia="Times New Roman" w:hAnsi="Times New Roman" w:cs="Times New Roman"/>
          <w:sz w:val="24"/>
          <w:szCs w:val="24"/>
          <w:lang w:eastAsia="ar-SA"/>
        </w:rPr>
        <w:t xml:space="preserve">ументацию </w:t>
      </w:r>
      <w:proofErr w:type="gramStart"/>
      <w:r>
        <w:rPr>
          <w:rFonts w:ascii="Times New Roman" w:eastAsia="Times New Roman" w:hAnsi="Times New Roman" w:cs="Times New Roman"/>
          <w:sz w:val="24"/>
          <w:szCs w:val="24"/>
          <w:lang w:eastAsia="ar-SA"/>
        </w:rPr>
        <w:t xml:space="preserve">о проведении </w:t>
      </w:r>
      <w:r w:rsidRPr="0066554F">
        <w:rPr>
          <w:rFonts w:ascii="Times New Roman" w:eastAsia="Times New Roman" w:hAnsi="Times New Roman" w:cs="Times New Roman"/>
          <w:sz w:val="24"/>
          <w:szCs w:val="24"/>
          <w:lang w:eastAsia="ar-SA"/>
        </w:rPr>
        <w:t xml:space="preserve"> запроса предложений на право заключения договора </w:t>
      </w:r>
      <w:r w:rsidRPr="001753E8">
        <w:rPr>
          <w:rFonts w:ascii="Times New Roman" w:eastAsia="Times New Roman" w:hAnsi="Times New Roman" w:cs="Times New Roman"/>
          <w:sz w:val="24"/>
          <w:szCs w:val="24"/>
          <w:lang w:eastAsia="ar-SA"/>
        </w:rPr>
        <w:t xml:space="preserve">на выполнение </w:t>
      </w:r>
      <w:r w:rsidR="007777F3" w:rsidRPr="007777F3">
        <w:rPr>
          <w:rFonts w:ascii="Times New Roman" w:eastAsia="Times New Roman" w:hAnsi="Times New Roman" w:cs="Times New Roman"/>
          <w:sz w:val="24"/>
          <w:szCs w:val="24"/>
          <w:lang w:eastAsia="ar-SA"/>
        </w:rPr>
        <w:t xml:space="preserve">работ по </w:t>
      </w:r>
      <w:r w:rsidR="0063186F" w:rsidRPr="0063186F">
        <w:rPr>
          <w:rFonts w:ascii="Times New Roman" w:hAnsi="Times New Roman" w:cs="Times New Roman"/>
          <w:sz w:val="24"/>
          <w:szCs w:val="24"/>
          <w:lang w:eastAsia="ru-RU"/>
        </w:rPr>
        <w:t>капитальному ремонту с полной заменой</w:t>
      </w:r>
      <w:proofErr w:type="gramEnd"/>
      <w:r w:rsidR="0063186F" w:rsidRPr="0063186F">
        <w:rPr>
          <w:rFonts w:ascii="Times New Roman" w:hAnsi="Times New Roman" w:cs="Times New Roman"/>
          <w:sz w:val="24"/>
          <w:szCs w:val="24"/>
          <w:lang w:eastAsia="ru-RU"/>
        </w:rPr>
        <w:t xml:space="preserve"> поверхностей нагрева и техническому освидетельствованию водогрейного котла ПТВМ-50 ст.№8 в котельном цехе </w:t>
      </w:r>
      <w:proofErr w:type="spellStart"/>
      <w:r w:rsidR="0063186F" w:rsidRPr="0063186F">
        <w:rPr>
          <w:rFonts w:ascii="Times New Roman" w:hAnsi="Times New Roman" w:cs="Times New Roman"/>
          <w:sz w:val="24"/>
          <w:szCs w:val="24"/>
          <w:lang w:eastAsia="ru-RU"/>
        </w:rPr>
        <w:t>г.п</w:t>
      </w:r>
      <w:proofErr w:type="spellEnd"/>
      <w:r w:rsidR="0063186F" w:rsidRPr="0063186F">
        <w:rPr>
          <w:rFonts w:ascii="Times New Roman" w:hAnsi="Times New Roman" w:cs="Times New Roman"/>
          <w:sz w:val="24"/>
          <w:szCs w:val="24"/>
          <w:lang w:eastAsia="ru-RU"/>
        </w:rPr>
        <w:t>. Никель</w:t>
      </w:r>
      <w:r w:rsidR="0063186F">
        <w:rPr>
          <w:b/>
          <w:lang w:eastAsia="ru-RU"/>
        </w:rPr>
        <w:t xml:space="preserve"> </w:t>
      </w:r>
      <w:r>
        <w:rPr>
          <w:rFonts w:ascii="Times New Roman" w:eastAsia="Times New Roman" w:hAnsi="Times New Roman" w:cs="Times New Roman"/>
          <w:sz w:val="24"/>
          <w:szCs w:val="24"/>
          <w:lang w:eastAsia="ar-SA"/>
        </w:rPr>
        <w:t xml:space="preserve">(далее – Документация) </w:t>
      </w:r>
      <w:r w:rsidRPr="0066554F">
        <w:rPr>
          <w:rFonts w:ascii="Times New Roman" w:eastAsia="Times New Roman" w:hAnsi="Times New Roman" w:cs="Times New Roman"/>
          <w:sz w:val="24"/>
          <w:szCs w:val="24"/>
          <w:lang w:eastAsia="ar-SA"/>
        </w:rPr>
        <w:t xml:space="preserve">и принимая установленные в </w:t>
      </w:r>
      <w:r>
        <w:rPr>
          <w:rFonts w:ascii="Times New Roman" w:eastAsia="Times New Roman" w:hAnsi="Times New Roman" w:cs="Times New Roman"/>
          <w:sz w:val="24"/>
          <w:szCs w:val="24"/>
          <w:lang w:eastAsia="ar-SA"/>
        </w:rPr>
        <w:t>ней</w:t>
      </w:r>
      <w:r w:rsidRPr="0066554F">
        <w:rPr>
          <w:rFonts w:ascii="Times New Roman" w:eastAsia="Times New Roman" w:hAnsi="Times New Roman" w:cs="Times New Roman"/>
          <w:sz w:val="24"/>
          <w:szCs w:val="24"/>
          <w:lang w:eastAsia="ar-SA"/>
        </w:rPr>
        <w:t xml:space="preserve"> требования и условия запроса предложений</w:t>
      </w:r>
      <w:r>
        <w:rPr>
          <w:rFonts w:ascii="Times New Roman" w:eastAsia="Times New Roman" w:hAnsi="Times New Roman" w:cs="Times New Roman"/>
          <w:sz w:val="24"/>
          <w:szCs w:val="24"/>
          <w:lang w:eastAsia="ar-SA"/>
        </w:rPr>
        <w:t>, обязуемся выполнить работы в соответствии с соблюдением всех требований технического задания (Раздел № 5 Документации) и проекта договора (Приложение № 4 к Документации)</w:t>
      </w:r>
    </w:p>
    <w:p w:rsidR="003A2D4B" w:rsidRDefault="003A2D4B" w:rsidP="0034173E">
      <w:pPr>
        <w:spacing w:after="0" w:line="240" w:lineRule="auto"/>
        <w:jc w:val="center"/>
        <w:rPr>
          <w:rFonts w:ascii="Times New Roman" w:hAnsi="Times New Roman" w:cs="Times New Roman"/>
          <w:b/>
          <w:sz w:val="24"/>
          <w:szCs w:val="24"/>
        </w:rPr>
      </w:pPr>
    </w:p>
    <w:p w:rsidR="004F47F8" w:rsidRPr="00221B62" w:rsidRDefault="004F47F8" w:rsidP="0034173E">
      <w:pPr>
        <w:spacing w:after="0" w:line="240" w:lineRule="auto"/>
        <w:jc w:val="center"/>
        <w:rPr>
          <w:rFonts w:ascii="Times New Roman" w:hAnsi="Times New Roman" w:cs="Times New Roman"/>
          <w:b/>
          <w:sz w:val="24"/>
          <w:szCs w:val="24"/>
        </w:rPr>
      </w:pPr>
      <w:r w:rsidRPr="00221B62">
        <w:rPr>
          <w:rFonts w:ascii="Times New Roman" w:hAnsi="Times New Roman" w:cs="Times New Roman"/>
          <w:b/>
          <w:sz w:val="24"/>
          <w:szCs w:val="24"/>
        </w:rPr>
        <w:t>Состав и объем работ</w:t>
      </w:r>
    </w:p>
    <w:p w:rsidR="004F47F8" w:rsidRPr="00221B62" w:rsidRDefault="004F47F8" w:rsidP="00FA0D49">
      <w:pPr>
        <w:spacing w:after="0" w:line="240" w:lineRule="auto"/>
        <w:ind w:firstLine="426"/>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6503"/>
        <w:gridCol w:w="1292"/>
        <w:gridCol w:w="1076"/>
      </w:tblGrid>
      <w:tr w:rsidR="006F4536" w:rsidRPr="006F4536" w:rsidTr="00C518DF">
        <w:trPr>
          <w:trHeight w:val="465"/>
        </w:trPr>
        <w:tc>
          <w:tcPr>
            <w:tcW w:w="693" w:type="dxa"/>
            <w:shd w:val="clear" w:color="auto" w:fill="auto"/>
          </w:tcPr>
          <w:p w:rsidR="006F4536" w:rsidRPr="006F4536" w:rsidRDefault="006F4536" w:rsidP="006F4536">
            <w:pPr>
              <w:autoSpaceDE w:val="0"/>
              <w:autoSpaceDN w:val="0"/>
              <w:adjustRightInd w:val="0"/>
              <w:spacing w:after="0" w:line="240" w:lineRule="auto"/>
              <w:jc w:val="both"/>
              <w:rPr>
                <w:rFonts w:ascii="Times New Roman" w:hAnsi="Times New Roman" w:cs="Times New Roman"/>
                <w:sz w:val="24"/>
                <w:szCs w:val="24"/>
                <w:lang w:eastAsia="ru-RU"/>
              </w:rPr>
            </w:pPr>
            <w:r w:rsidRPr="006F4536">
              <w:rPr>
                <w:rFonts w:ascii="Times New Roman" w:hAnsi="Times New Roman" w:cs="Times New Roman"/>
                <w:sz w:val="24"/>
                <w:szCs w:val="24"/>
                <w:lang w:eastAsia="ru-RU"/>
              </w:rPr>
              <w:t>№</w:t>
            </w:r>
            <w:r w:rsidRPr="006F4536">
              <w:rPr>
                <w:rFonts w:ascii="Times New Roman" w:hAnsi="Times New Roman" w:cs="Times New Roman"/>
                <w:sz w:val="24"/>
                <w:szCs w:val="24"/>
                <w:lang w:eastAsia="ru-RU"/>
              </w:rPr>
              <w:br/>
            </w:r>
            <w:proofErr w:type="gramStart"/>
            <w:r w:rsidRPr="006F4536">
              <w:rPr>
                <w:rFonts w:ascii="Times New Roman" w:hAnsi="Times New Roman" w:cs="Times New Roman"/>
                <w:sz w:val="24"/>
                <w:szCs w:val="24"/>
                <w:lang w:eastAsia="ru-RU"/>
              </w:rPr>
              <w:t>п</w:t>
            </w:r>
            <w:proofErr w:type="gramEnd"/>
            <w:r w:rsidRPr="006F4536">
              <w:rPr>
                <w:rFonts w:ascii="Times New Roman" w:hAnsi="Times New Roman" w:cs="Times New Roman"/>
                <w:sz w:val="24"/>
                <w:szCs w:val="24"/>
                <w:lang w:eastAsia="ru-RU"/>
              </w:rPr>
              <w:t>/п</w:t>
            </w:r>
          </w:p>
        </w:tc>
        <w:tc>
          <w:tcPr>
            <w:tcW w:w="6503" w:type="dxa"/>
            <w:shd w:val="clear" w:color="auto" w:fill="auto"/>
            <w:noWrap/>
          </w:tcPr>
          <w:p w:rsidR="006F4536" w:rsidRPr="006F4536" w:rsidRDefault="006F4536" w:rsidP="006F4536">
            <w:pPr>
              <w:autoSpaceDE w:val="0"/>
              <w:autoSpaceDN w:val="0"/>
              <w:adjustRightInd w:val="0"/>
              <w:spacing w:after="0" w:line="240" w:lineRule="auto"/>
              <w:jc w:val="both"/>
              <w:rPr>
                <w:rFonts w:ascii="Times New Roman" w:hAnsi="Times New Roman" w:cs="Times New Roman"/>
                <w:sz w:val="24"/>
                <w:szCs w:val="24"/>
                <w:lang w:eastAsia="ru-RU"/>
              </w:rPr>
            </w:pPr>
            <w:r w:rsidRPr="006F4536">
              <w:rPr>
                <w:rFonts w:ascii="Times New Roman" w:hAnsi="Times New Roman" w:cs="Times New Roman"/>
                <w:sz w:val="24"/>
                <w:szCs w:val="24"/>
                <w:lang w:eastAsia="ru-RU"/>
              </w:rPr>
              <w:t>Наименование работ</w:t>
            </w:r>
          </w:p>
        </w:tc>
        <w:tc>
          <w:tcPr>
            <w:tcW w:w="1292" w:type="dxa"/>
            <w:shd w:val="clear" w:color="auto" w:fill="auto"/>
          </w:tcPr>
          <w:p w:rsidR="006F4536" w:rsidRPr="006F4536" w:rsidRDefault="006F4536" w:rsidP="006F4536">
            <w:pPr>
              <w:autoSpaceDE w:val="0"/>
              <w:autoSpaceDN w:val="0"/>
              <w:adjustRightInd w:val="0"/>
              <w:spacing w:after="0" w:line="240" w:lineRule="auto"/>
              <w:jc w:val="both"/>
              <w:rPr>
                <w:rFonts w:ascii="Times New Roman" w:hAnsi="Times New Roman" w:cs="Times New Roman"/>
                <w:sz w:val="24"/>
                <w:szCs w:val="24"/>
                <w:lang w:eastAsia="ru-RU"/>
              </w:rPr>
            </w:pPr>
            <w:r w:rsidRPr="006F4536">
              <w:rPr>
                <w:rFonts w:ascii="Times New Roman" w:hAnsi="Times New Roman" w:cs="Times New Roman"/>
                <w:sz w:val="24"/>
                <w:szCs w:val="24"/>
                <w:lang w:eastAsia="ru-RU"/>
              </w:rPr>
              <w:t>Единица</w:t>
            </w:r>
            <w:r w:rsidRPr="006F4536">
              <w:rPr>
                <w:rFonts w:ascii="Times New Roman" w:hAnsi="Times New Roman" w:cs="Times New Roman"/>
                <w:sz w:val="24"/>
                <w:szCs w:val="24"/>
                <w:lang w:eastAsia="ru-RU"/>
              </w:rPr>
              <w:br/>
              <w:t>измерения</w:t>
            </w:r>
          </w:p>
        </w:tc>
        <w:tc>
          <w:tcPr>
            <w:tcW w:w="1076" w:type="dxa"/>
            <w:shd w:val="clear" w:color="auto" w:fill="auto"/>
            <w:noWrap/>
          </w:tcPr>
          <w:p w:rsidR="006F4536" w:rsidRPr="006F4536" w:rsidRDefault="006F4536" w:rsidP="006F4536">
            <w:pPr>
              <w:autoSpaceDE w:val="0"/>
              <w:autoSpaceDN w:val="0"/>
              <w:adjustRightInd w:val="0"/>
              <w:spacing w:after="0" w:line="240" w:lineRule="auto"/>
              <w:jc w:val="both"/>
              <w:rPr>
                <w:rFonts w:ascii="Times New Roman" w:hAnsi="Times New Roman" w:cs="Times New Roman"/>
                <w:sz w:val="24"/>
                <w:szCs w:val="24"/>
                <w:lang w:eastAsia="ru-RU"/>
              </w:rPr>
            </w:pPr>
            <w:r w:rsidRPr="006F4536">
              <w:rPr>
                <w:rFonts w:ascii="Times New Roman" w:hAnsi="Times New Roman" w:cs="Times New Roman"/>
                <w:sz w:val="24"/>
                <w:szCs w:val="24"/>
                <w:lang w:eastAsia="ru-RU"/>
              </w:rPr>
              <w:t>Кол-во</w:t>
            </w:r>
          </w:p>
        </w:tc>
      </w:tr>
      <w:tr w:rsidR="006F4536" w:rsidRPr="006F4536" w:rsidTr="00C518DF">
        <w:trPr>
          <w:trHeight w:val="225"/>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c>
          <w:tcPr>
            <w:tcW w:w="6503" w:type="dxa"/>
            <w:shd w:val="clear" w:color="auto" w:fill="auto"/>
          </w:tcPr>
          <w:p w:rsidR="006F4536" w:rsidRPr="006F4536" w:rsidRDefault="006F4536" w:rsidP="006F4536">
            <w:pPr>
              <w:spacing w:after="0" w:line="240" w:lineRule="auto"/>
              <w:rPr>
                <w:rFonts w:ascii="Times New Roman" w:hAnsi="Times New Roman" w:cs="Times New Roman"/>
                <w:b/>
                <w:sz w:val="24"/>
                <w:szCs w:val="24"/>
                <w:lang w:eastAsia="ru-RU"/>
              </w:rPr>
            </w:pPr>
            <w:r w:rsidRPr="006F4536">
              <w:rPr>
                <w:rFonts w:ascii="Times New Roman" w:hAnsi="Times New Roman" w:cs="Times New Roman"/>
                <w:b/>
                <w:sz w:val="24"/>
                <w:szCs w:val="24"/>
                <w:lang w:eastAsia="ru-RU"/>
              </w:rPr>
              <w:t>Раздел  1.     Подготовительные работы</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1</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 xml:space="preserve">Установка и разборка внутренних трубчатых инвентарных лесов до высоты </w:t>
            </w:r>
            <w:smartTag w:uri="urn:schemas-microsoft-com:office:smarttags" w:element="metricconverter">
              <w:smartTagPr>
                <w:attr w:name="ProductID" w:val="12 м"/>
              </w:smartTagPr>
              <w:r w:rsidRPr="006F4536">
                <w:rPr>
                  <w:rFonts w:ascii="Times New Roman" w:hAnsi="Times New Roman" w:cs="Times New Roman"/>
                  <w:sz w:val="24"/>
                  <w:szCs w:val="24"/>
                  <w:lang w:eastAsia="ru-RU"/>
                </w:rPr>
                <w:t>12 м</w:t>
              </w:r>
            </w:smartTag>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м</w:t>
            </w:r>
            <w:proofErr w:type="gramStart"/>
            <w:r w:rsidRPr="006F4536">
              <w:rPr>
                <w:rFonts w:ascii="Times New Roman" w:hAnsi="Times New Roman" w:cs="Times New Roman"/>
                <w:sz w:val="24"/>
                <w:szCs w:val="24"/>
                <w:lang w:eastAsia="ru-RU"/>
              </w:rPr>
              <w:t>2</w:t>
            </w:r>
            <w:proofErr w:type="gramEnd"/>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36</w:t>
            </w:r>
          </w:p>
        </w:tc>
      </w:tr>
      <w:tr w:rsidR="006F4536" w:rsidRPr="006F4536" w:rsidTr="00C518DF">
        <w:trPr>
          <w:trHeight w:val="225"/>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c>
          <w:tcPr>
            <w:tcW w:w="6503" w:type="dxa"/>
            <w:shd w:val="clear" w:color="auto" w:fill="auto"/>
          </w:tcPr>
          <w:p w:rsidR="006F4536" w:rsidRPr="006F4536" w:rsidRDefault="006F4536" w:rsidP="006F4536">
            <w:pPr>
              <w:spacing w:after="0" w:line="240" w:lineRule="auto"/>
              <w:rPr>
                <w:rFonts w:ascii="Times New Roman" w:hAnsi="Times New Roman" w:cs="Times New Roman"/>
                <w:b/>
                <w:sz w:val="24"/>
                <w:szCs w:val="24"/>
                <w:lang w:eastAsia="ru-RU"/>
              </w:rPr>
            </w:pPr>
            <w:r w:rsidRPr="006F4536">
              <w:rPr>
                <w:rFonts w:ascii="Times New Roman" w:hAnsi="Times New Roman" w:cs="Times New Roman"/>
                <w:b/>
                <w:sz w:val="24"/>
                <w:szCs w:val="24"/>
                <w:lang w:eastAsia="ru-RU"/>
              </w:rPr>
              <w:t>Раздел  2.     Экраны и гарнитура котла</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r>
      <w:tr w:rsidR="006F4536" w:rsidRPr="006F4536" w:rsidTr="00C518DF">
        <w:trPr>
          <w:trHeight w:val="262"/>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2</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 xml:space="preserve">Демонтаж экранных труб котла </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т</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10,780</w:t>
            </w:r>
          </w:p>
        </w:tc>
      </w:tr>
      <w:tr w:rsidR="006F4536" w:rsidRPr="006F4536" w:rsidTr="00C518DF">
        <w:trPr>
          <w:trHeight w:val="447"/>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3</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b/>
                <w:sz w:val="24"/>
                <w:szCs w:val="24"/>
                <w:lang w:eastAsia="ru-RU"/>
              </w:rPr>
            </w:pPr>
            <w:r w:rsidRPr="006F4536">
              <w:rPr>
                <w:rFonts w:ascii="Times New Roman" w:hAnsi="Times New Roman" w:cs="Times New Roman"/>
                <w:sz w:val="24"/>
                <w:szCs w:val="24"/>
                <w:lang w:eastAsia="ru-RU"/>
              </w:rPr>
              <w:t xml:space="preserve">Изготовление или приобретение экранов из котловых труб диаметром 60*3,5 мм </w:t>
            </w:r>
            <w:r w:rsidRPr="006F4536">
              <w:rPr>
                <w:rFonts w:ascii="Times New Roman" w:hAnsi="Times New Roman" w:cs="Times New Roman"/>
                <w:b/>
                <w:sz w:val="24"/>
                <w:szCs w:val="24"/>
                <w:lang w:eastAsia="ru-RU"/>
              </w:rPr>
              <w:t>ст.20 ТУ 14-3Р-55-2001</w:t>
            </w:r>
            <w:r w:rsidRPr="006F4536">
              <w:rPr>
                <w:rFonts w:ascii="Times New Roman" w:hAnsi="Times New Roman" w:cs="Times New Roman"/>
                <w:color w:val="000000"/>
                <w:sz w:val="24"/>
                <w:szCs w:val="24"/>
                <w:shd w:val="clear" w:color="auto" w:fill="FFFFFF"/>
                <w:lang w:eastAsia="ru-RU" w:bidi="ru-RU"/>
              </w:rPr>
              <w:t xml:space="preserve">* </w:t>
            </w:r>
            <w:r w:rsidRPr="006F4536">
              <w:rPr>
                <w:rFonts w:ascii="Times New Roman" w:hAnsi="Times New Roman" w:cs="Times New Roman"/>
                <w:b/>
                <w:sz w:val="24"/>
                <w:szCs w:val="24"/>
                <w:lang w:eastAsia="ru-RU"/>
              </w:rPr>
              <w:t xml:space="preserve"> </w:t>
            </w:r>
          </w:p>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(260 шт., вес 12064 кг)</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м</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2475</w:t>
            </w:r>
          </w:p>
        </w:tc>
      </w:tr>
      <w:tr w:rsidR="006F4536" w:rsidRPr="006F4536" w:rsidTr="00C518DF">
        <w:trPr>
          <w:trHeight w:val="447"/>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4</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Изготовление деталей дистанционирования из швеллера №12 (24шт., длина 2,64 м)</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т</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0,659</w:t>
            </w:r>
          </w:p>
        </w:tc>
      </w:tr>
      <w:tr w:rsidR="006F4536" w:rsidRPr="006F4536" w:rsidTr="00C518DF">
        <w:trPr>
          <w:trHeight w:val="447"/>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5</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Изготовление фланцев на горелки из листового металла δ=8 мм (12 шт.)</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т</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0,132</w:t>
            </w:r>
          </w:p>
        </w:tc>
      </w:tr>
      <w:tr w:rsidR="006F4536" w:rsidRPr="006F4536" w:rsidTr="00C518DF">
        <w:trPr>
          <w:trHeight w:val="425"/>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6</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Монтаж экранных труб котла с деталями дистанционирования, фланцами</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т</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12,855</w:t>
            </w:r>
          </w:p>
        </w:tc>
      </w:tr>
      <w:tr w:rsidR="006F4536" w:rsidRPr="006F4536" w:rsidTr="00C518DF">
        <w:trPr>
          <w:trHeight w:val="425"/>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7</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 xml:space="preserve">Демонтаж </w:t>
            </w:r>
            <w:proofErr w:type="gramStart"/>
            <w:r w:rsidRPr="006F4536">
              <w:rPr>
                <w:rFonts w:ascii="Times New Roman" w:hAnsi="Times New Roman" w:cs="Times New Roman"/>
                <w:sz w:val="24"/>
                <w:szCs w:val="24"/>
                <w:lang w:eastAsia="ru-RU"/>
              </w:rPr>
              <w:t>гляделок</w:t>
            </w:r>
            <w:proofErr w:type="gramEnd"/>
            <w:r w:rsidRPr="006F4536">
              <w:rPr>
                <w:rFonts w:ascii="Times New Roman" w:hAnsi="Times New Roman" w:cs="Times New Roman"/>
                <w:sz w:val="24"/>
                <w:szCs w:val="24"/>
                <w:lang w:eastAsia="ru-RU"/>
              </w:rPr>
              <w:t xml:space="preserve"> (8 шт.) и лазов (2 шт.)</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т</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0,280</w:t>
            </w:r>
          </w:p>
        </w:tc>
      </w:tr>
      <w:tr w:rsidR="006F4536" w:rsidRPr="006F4536" w:rsidTr="00C518DF">
        <w:trPr>
          <w:trHeight w:val="425"/>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8</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 xml:space="preserve">Установка новых </w:t>
            </w:r>
            <w:proofErr w:type="gramStart"/>
            <w:r w:rsidRPr="006F4536">
              <w:rPr>
                <w:rFonts w:ascii="Times New Roman" w:hAnsi="Times New Roman" w:cs="Times New Roman"/>
                <w:sz w:val="24"/>
                <w:szCs w:val="24"/>
                <w:lang w:eastAsia="ru-RU"/>
              </w:rPr>
              <w:t>гляделок</w:t>
            </w:r>
            <w:proofErr w:type="gramEnd"/>
            <w:r w:rsidRPr="006F4536">
              <w:rPr>
                <w:rFonts w:ascii="Times New Roman" w:hAnsi="Times New Roman" w:cs="Times New Roman"/>
                <w:sz w:val="24"/>
                <w:szCs w:val="24"/>
                <w:lang w:eastAsia="ru-RU"/>
              </w:rPr>
              <w:t xml:space="preserve"> (8 шт.) и лазов (2 шт.)</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т</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0,280</w:t>
            </w:r>
          </w:p>
        </w:tc>
      </w:tr>
      <w:tr w:rsidR="006F4536" w:rsidRPr="006F4536" w:rsidTr="00C518DF">
        <w:trPr>
          <w:trHeight w:val="301"/>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c>
          <w:tcPr>
            <w:tcW w:w="6503" w:type="dxa"/>
            <w:shd w:val="clear" w:color="auto" w:fill="auto"/>
          </w:tcPr>
          <w:p w:rsidR="006F4536" w:rsidRPr="006F4536" w:rsidRDefault="006F4536" w:rsidP="006F4536">
            <w:pPr>
              <w:spacing w:after="0" w:line="240" w:lineRule="auto"/>
              <w:rPr>
                <w:rFonts w:ascii="Times New Roman" w:hAnsi="Times New Roman" w:cs="Times New Roman"/>
                <w:b/>
                <w:sz w:val="24"/>
                <w:szCs w:val="24"/>
                <w:lang w:eastAsia="ru-RU"/>
              </w:rPr>
            </w:pPr>
            <w:r w:rsidRPr="006F4536">
              <w:rPr>
                <w:rFonts w:ascii="Times New Roman" w:hAnsi="Times New Roman" w:cs="Times New Roman"/>
                <w:b/>
                <w:sz w:val="24"/>
                <w:szCs w:val="24"/>
                <w:lang w:eastAsia="ru-RU"/>
              </w:rPr>
              <w:t>Раздел  3.     Конвективный пучок</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r>
      <w:tr w:rsidR="006F4536" w:rsidRPr="006F4536" w:rsidTr="00C518DF">
        <w:trPr>
          <w:trHeight w:val="381"/>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9</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 xml:space="preserve">Демонтаж. Поверхность конвективная  котла </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т</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27,000</w:t>
            </w: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10</w:t>
            </w:r>
          </w:p>
        </w:tc>
        <w:tc>
          <w:tcPr>
            <w:tcW w:w="6503" w:type="dxa"/>
            <w:shd w:val="clear" w:color="auto" w:fill="auto"/>
          </w:tcPr>
          <w:p w:rsidR="006F4536" w:rsidRPr="006F4536" w:rsidRDefault="006F4536" w:rsidP="006F4536">
            <w:pPr>
              <w:spacing w:after="0" w:line="240" w:lineRule="auto"/>
              <w:ind w:right="-101"/>
              <w:rPr>
                <w:rFonts w:ascii="Times New Roman" w:hAnsi="Times New Roman" w:cs="Times New Roman"/>
                <w:sz w:val="24"/>
                <w:szCs w:val="24"/>
                <w:lang w:eastAsia="ru-RU"/>
              </w:rPr>
            </w:pPr>
            <w:r w:rsidRPr="006F4536">
              <w:rPr>
                <w:rFonts w:ascii="Times New Roman" w:hAnsi="Times New Roman" w:cs="Times New Roman"/>
                <w:sz w:val="24"/>
                <w:szCs w:val="24"/>
                <w:lang w:eastAsia="ru-RU"/>
              </w:rPr>
              <w:t xml:space="preserve">Изготовление, сборка в пакеты или приобретение змеевиков конвективной части из труб диаметром 28*3 мм </w:t>
            </w:r>
            <w:r w:rsidRPr="006F4536">
              <w:rPr>
                <w:rFonts w:ascii="Times New Roman" w:hAnsi="Times New Roman" w:cs="Times New Roman"/>
                <w:b/>
                <w:sz w:val="24"/>
                <w:szCs w:val="24"/>
                <w:lang w:eastAsia="ru-RU"/>
              </w:rPr>
              <w:t>ст.20 ТУ 14-3Р-55-2001</w:t>
            </w:r>
            <w:r w:rsidRPr="006F4536">
              <w:rPr>
                <w:rFonts w:ascii="Times New Roman" w:hAnsi="Times New Roman" w:cs="Times New Roman"/>
                <w:color w:val="000000"/>
                <w:sz w:val="24"/>
                <w:szCs w:val="24"/>
                <w:shd w:val="clear" w:color="auto" w:fill="FFFFFF"/>
                <w:lang w:eastAsia="ru-RU" w:bidi="ru-RU"/>
              </w:rPr>
              <w:t xml:space="preserve">* </w:t>
            </w:r>
            <w:r w:rsidRPr="006F4536">
              <w:rPr>
                <w:rFonts w:ascii="Times New Roman" w:hAnsi="Times New Roman" w:cs="Times New Roman"/>
                <w:b/>
                <w:sz w:val="24"/>
                <w:szCs w:val="24"/>
                <w:lang w:eastAsia="ru-RU"/>
              </w:rPr>
              <w:t xml:space="preserve"> </w:t>
            </w:r>
            <w:r w:rsidRPr="006F4536">
              <w:rPr>
                <w:rFonts w:ascii="Times New Roman" w:hAnsi="Times New Roman" w:cs="Times New Roman"/>
                <w:sz w:val="24"/>
                <w:szCs w:val="24"/>
                <w:lang w:eastAsia="ru-RU"/>
              </w:rPr>
              <w:t>(1584 шт., вес 24700 кг)</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м</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13334</w:t>
            </w: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11</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 xml:space="preserve">Изготовление стояков конвективной части из труб  диаметр 83*3,5 мм </w:t>
            </w:r>
            <w:r w:rsidRPr="006F4536">
              <w:rPr>
                <w:rFonts w:ascii="Times New Roman" w:hAnsi="Times New Roman" w:cs="Times New Roman"/>
                <w:b/>
                <w:sz w:val="24"/>
                <w:szCs w:val="24"/>
                <w:lang w:eastAsia="ru-RU"/>
              </w:rPr>
              <w:t>ст.20 ТУ 14-3Р-55-2001</w:t>
            </w:r>
            <w:r w:rsidRPr="006F4536">
              <w:rPr>
                <w:rFonts w:ascii="Times New Roman" w:hAnsi="Times New Roman" w:cs="Times New Roman"/>
                <w:color w:val="000000"/>
                <w:sz w:val="24"/>
                <w:szCs w:val="24"/>
                <w:shd w:val="clear" w:color="auto" w:fill="FFFFFF"/>
                <w:lang w:eastAsia="ru-RU" w:bidi="ru-RU"/>
              </w:rPr>
              <w:t xml:space="preserve">* </w:t>
            </w:r>
            <w:r w:rsidRPr="006F4536">
              <w:rPr>
                <w:rFonts w:ascii="Times New Roman" w:hAnsi="Times New Roman" w:cs="Times New Roman"/>
                <w:b/>
                <w:sz w:val="24"/>
                <w:szCs w:val="24"/>
                <w:lang w:eastAsia="ru-RU"/>
              </w:rPr>
              <w:t xml:space="preserve"> </w:t>
            </w:r>
            <w:r w:rsidRPr="006F4536">
              <w:rPr>
                <w:rFonts w:ascii="Times New Roman" w:hAnsi="Times New Roman" w:cs="Times New Roman"/>
                <w:sz w:val="24"/>
                <w:szCs w:val="24"/>
                <w:lang w:eastAsia="ru-RU"/>
              </w:rPr>
              <w:t>(66шт., вес 1350 кг)</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м</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196</w:t>
            </w: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12</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 xml:space="preserve">Изготовление деталей гребенок из листовой стали δ=4 мм, весом по </w:t>
            </w:r>
            <w:smartTag w:uri="urn:schemas-microsoft-com:office:smarttags" w:element="metricconverter">
              <w:smartTagPr>
                <w:attr w:name="ProductID" w:val="1,7 кг"/>
              </w:smartTagPr>
              <w:r w:rsidRPr="006F4536">
                <w:rPr>
                  <w:rFonts w:ascii="Times New Roman" w:hAnsi="Times New Roman" w:cs="Times New Roman"/>
                  <w:sz w:val="24"/>
                  <w:szCs w:val="24"/>
                  <w:lang w:eastAsia="ru-RU"/>
                </w:rPr>
                <w:t>1,7 кг</w:t>
              </w:r>
            </w:smartTag>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т</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0,843</w:t>
            </w: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13</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 xml:space="preserve">Изготовление перегородок (на стояки) из листовой стали δ=10 мм, диаметром </w:t>
            </w:r>
            <w:smartTag w:uri="urn:schemas-microsoft-com:office:smarttags" w:element="metricconverter">
              <w:smartTagPr>
                <w:attr w:name="ProductID" w:val="83 мм"/>
              </w:smartTagPr>
              <w:r w:rsidRPr="006F4536">
                <w:rPr>
                  <w:rFonts w:ascii="Times New Roman" w:hAnsi="Times New Roman" w:cs="Times New Roman"/>
                  <w:sz w:val="24"/>
                  <w:szCs w:val="24"/>
                  <w:lang w:eastAsia="ru-RU"/>
                </w:rPr>
                <w:t>83 мм</w:t>
              </w:r>
            </w:smartTag>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т</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0,098</w:t>
            </w: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lastRenderedPageBreak/>
              <w:t>14</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Монтаж. Поверхность конвективная котла</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т</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27,000</w:t>
            </w:r>
          </w:p>
        </w:tc>
      </w:tr>
      <w:tr w:rsidR="006F4536" w:rsidRPr="006F4536" w:rsidTr="00C518DF">
        <w:trPr>
          <w:trHeight w:val="333"/>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b/>
                <w:sz w:val="24"/>
                <w:szCs w:val="24"/>
                <w:lang w:eastAsia="ru-RU"/>
              </w:rPr>
              <w:t>Раздел  4.     Замена и ремонт коллекторов</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15</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 xml:space="preserve">Демонтаж камер (коллекторов) котла (18 </w:t>
            </w:r>
            <w:proofErr w:type="spellStart"/>
            <w:proofErr w:type="gramStart"/>
            <w:r w:rsidRPr="006F4536">
              <w:rPr>
                <w:rFonts w:ascii="Times New Roman" w:hAnsi="Times New Roman" w:cs="Times New Roman"/>
                <w:sz w:val="24"/>
                <w:szCs w:val="24"/>
                <w:lang w:eastAsia="ru-RU"/>
              </w:rPr>
              <w:t>шт</w:t>
            </w:r>
            <w:proofErr w:type="spellEnd"/>
            <w:proofErr w:type="gramEnd"/>
            <w:r w:rsidRPr="006F4536">
              <w:rPr>
                <w:rFonts w:ascii="Times New Roman" w:hAnsi="Times New Roman" w:cs="Times New Roman"/>
                <w:sz w:val="24"/>
                <w:szCs w:val="24"/>
                <w:lang w:eastAsia="ru-RU"/>
              </w:rPr>
              <w:t>).</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т</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3,250</w:t>
            </w: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16</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 xml:space="preserve">Демонтаж подвесок котла (14 </w:t>
            </w:r>
            <w:proofErr w:type="spellStart"/>
            <w:proofErr w:type="gramStart"/>
            <w:r w:rsidRPr="006F4536">
              <w:rPr>
                <w:rFonts w:ascii="Times New Roman" w:hAnsi="Times New Roman" w:cs="Times New Roman"/>
                <w:sz w:val="24"/>
                <w:szCs w:val="24"/>
                <w:lang w:eastAsia="ru-RU"/>
              </w:rPr>
              <w:t>шт</w:t>
            </w:r>
            <w:proofErr w:type="spellEnd"/>
            <w:proofErr w:type="gramEnd"/>
            <w:r w:rsidRPr="006F4536">
              <w:rPr>
                <w:rFonts w:ascii="Times New Roman" w:hAnsi="Times New Roman" w:cs="Times New Roman"/>
                <w:sz w:val="24"/>
                <w:szCs w:val="24"/>
                <w:lang w:eastAsia="ru-RU"/>
              </w:rPr>
              <w:t>).</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т</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0,298</w:t>
            </w: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17</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 xml:space="preserve">Изготовление или приобретение камер (коллекторов) верхних конвективной части (2 шт.) Д273*12 мм длиной 2*4180 мм и верхних боковых (4 шт.) Д273*11 длиной 4*2479 мм </w:t>
            </w:r>
            <w:r w:rsidRPr="006F4536">
              <w:rPr>
                <w:rFonts w:ascii="Times New Roman" w:hAnsi="Times New Roman" w:cs="Times New Roman"/>
                <w:b/>
                <w:sz w:val="24"/>
                <w:szCs w:val="24"/>
                <w:lang w:eastAsia="ru-RU"/>
              </w:rPr>
              <w:t>ст.20 ТУ 14-3Р-55-2001</w:t>
            </w:r>
            <w:r w:rsidRPr="006F4536">
              <w:rPr>
                <w:rFonts w:ascii="Times New Roman" w:hAnsi="Times New Roman" w:cs="Times New Roman"/>
                <w:color w:val="000000"/>
                <w:sz w:val="24"/>
                <w:szCs w:val="24"/>
                <w:shd w:val="clear" w:color="auto" w:fill="FFFFFF"/>
                <w:lang w:eastAsia="ru-RU" w:bidi="ru-RU"/>
              </w:rPr>
              <w:t xml:space="preserve">* </w:t>
            </w:r>
            <w:r w:rsidRPr="006F4536">
              <w:rPr>
                <w:rFonts w:ascii="Times New Roman" w:hAnsi="Times New Roman" w:cs="Times New Roman"/>
                <w:sz w:val="24"/>
                <w:szCs w:val="24"/>
                <w:lang w:eastAsia="ru-RU"/>
              </w:rPr>
              <w:t xml:space="preserve">с донышками </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т</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1,350</w:t>
            </w: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18</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Изготовление подвесок котла (тяга 14 шт., валик 14 шт., шайба 14 шт., гайка 28 шт., планка 28 шт., ухо -28 шт.)</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т</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0,298</w:t>
            </w: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19</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b/>
                <w:sz w:val="24"/>
                <w:szCs w:val="24"/>
                <w:lang w:eastAsia="ru-RU"/>
              </w:rPr>
            </w:pPr>
            <w:r w:rsidRPr="006F4536">
              <w:rPr>
                <w:rFonts w:ascii="Times New Roman" w:hAnsi="Times New Roman" w:cs="Times New Roman"/>
                <w:sz w:val="24"/>
                <w:szCs w:val="24"/>
                <w:lang w:eastAsia="ru-RU"/>
              </w:rPr>
              <w:t xml:space="preserve">Монтаж камер (коллекторов) котла (18 </w:t>
            </w:r>
            <w:proofErr w:type="spellStart"/>
            <w:proofErr w:type="gramStart"/>
            <w:r w:rsidRPr="006F4536">
              <w:rPr>
                <w:rFonts w:ascii="Times New Roman" w:hAnsi="Times New Roman" w:cs="Times New Roman"/>
                <w:sz w:val="24"/>
                <w:szCs w:val="24"/>
                <w:lang w:eastAsia="ru-RU"/>
              </w:rPr>
              <w:t>шт</w:t>
            </w:r>
            <w:proofErr w:type="spellEnd"/>
            <w:proofErr w:type="gramEnd"/>
            <w:r w:rsidRPr="006F4536">
              <w:rPr>
                <w:rFonts w:ascii="Times New Roman" w:hAnsi="Times New Roman" w:cs="Times New Roman"/>
                <w:sz w:val="24"/>
                <w:szCs w:val="24"/>
                <w:lang w:eastAsia="ru-RU"/>
              </w:rPr>
              <w:t xml:space="preserve">). </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т</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3,250</w:t>
            </w: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20</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 xml:space="preserve">Монтаж подвесок котла (14 </w:t>
            </w:r>
            <w:proofErr w:type="spellStart"/>
            <w:proofErr w:type="gramStart"/>
            <w:r w:rsidRPr="006F4536">
              <w:rPr>
                <w:rFonts w:ascii="Times New Roman" w:hAnsi="Times New Roman" w:cs="Times New Roman"/>
                <w:sz w:val="24"/>
                <w:szCs w:val="24"/>
                <w:lang w:eastAsia="ru-RU"/>
              </w:rPr>
              <w:t>шт</w:t>
            </w:r>
            <w:proofErr w:type="spellEnd"/>
            <w:proofErr w:type="gramEnd"/>
            <w:r w:rsidRPr="006F4536">
              <w:rPr>
                <w:rFonts w:ascii="Times New Roman" w:hAnsi="Times New Roman" w:cs="Times New Roman"/>
                <w:sz w:val="24"/>
                <w:szCs w:val="24"/>
                <w:lang w:eastAsia="ru-RU"/>
              </w:rPr>
              <w:t>).</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т</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0,298</w:t>
            </w:r>
          </w:p>
        </w:tc>
      </w:tr>
      <w:tr w:rsidR="006F4536" w:rsidRPr="006F4536" w:rsidTr="00C518DF">
        <w:trPr>
          <w:trHeight w:val="28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c>
          <w:tcPr>
            <w:tcW w:w="6503" w:type="dxa"/>
            <w:shd w:val="clear" w:color="auto" w:fill="auto"/>
          </w:tcPr>
          <w:p w:rsidR="006F4536" w:rsidRPr="006F4536" w:rsidRDefault="006F4536" w:rsidP="006F4536">
            <w:pPr>
              <w:spacing w:after="0" w:line="240" w:lineRule="auto"/>
              <w:rPr>
                <w:rFonts w:ascii="Times New Roman" w:hAnsi="Times New Roman" w:cs="Times New Roman"/>
                <w:b/>
                <w:sz w:val="24"/>
                <w:szCs w:val="24"/>
                <w:lang w:eastAsia="ru-RU"/>
              </w:rPr>
            </w:pPr>
            <w:r w:rsidRPr="006F4536">
              <w:rPr>
                <w:rFonts w:ascii="Times New Roman" w:hAnsi="Times New Roman" w:cs="Times New Roman"/>
                <w:b/>
                <w:sz w:val="24"/>
                <w:szCs w:val="24"/>
                <w:lang w:eastAsia="ru-RU"/>
              </w:rPr>
              <w:t>Раздел  5.    Система обмывки котла</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21</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Демонтаж. Трубопроводы системы обмывки котла</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т</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0,418</w:t>
            </w: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22</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Изготовление штуцеров 480 шт. из труб диаметром 25*2 мм (</w:t>
            </w:r>
            <w:smartTag w:uri="urn:schemas-microsoft-com:office:smarttags" w:element="metricconverter">
              <w:smartTagPr>
                <w:attr w:name="ProductID" w:val="18 кг"/>
              </w:smartTagPr>
              <w:r w:rsidRPr="006F4536">
                <w:rPr>
                  <w:rFonts w:ascii="Times New Roman" w:hAnsi="Times New Roman" w:cs="Times New Roman"/>
                  <w:sz w:val="24"/>
                  <w:szCs w:val="24"/>
                  <w:lang w:eastAsia="ru-RU"/>
                </w:rPr>
                <w:t>18 кг</w:t>
              </w:r>
            </w:smartTag>
            <w:r w:rsidRPr="006F4536">
              <w:rPr>
                <w:rFonts w:ascii="Times New Roman" w:hAnsi="Times New Roman" w:cs="Times New Roman"/>
                <w:sz w:val="24"/>
                <w:szCs w:val="24"/>
                <w:lang w:eastAsia="ru-RU"/>
              </w:rPr>
              <w:t>)</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м</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15,79</w:t>
            </w: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23</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Изготовление узлов трубопроводов из бесшовных труб диаметром 60*3,5 мм (</w:t>
            </w:r>
            <w:smartTag w:uri="urn:schemas-microsoft-com:office:smarttags" w:element="metricconverter">
              <w:smartTagPr>
                <w:attr w:name="ProductID" w:val="400 кг"/>
              </w:smartTagPr>
              <w:r w:rsidRPr="006F4536">
                <w:rPr>
                  <w:rFonts w:ascii="Times New Roman" w:hAnsi="Times New Roman" w:cs="Times New Roman"/>
                  <w:sz w:val="24"/>
                  <w:szCs w:val="24"/>
                  <w:lang w:eastAsia="ru-RU"/>
                </w:rPr>
                <w:t>400 кг</w:t>
              </w:r>
            </w:smartTag>
            <w:r w:rsidRPr="006F4536">
              <w:rPr>
                <w:rFonts w:ascii="Times New Roman" w:hAnsi="Times New Roman" w:cs="Times New Roman"/>
                <w:sz w:val="24"/>
                <w:szCs w:val="24"/>
                <w:lang w:eastAsia="ru-RU"/>
              </w:rPr>
              <w:t>)</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м</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82</w:t>
            </w: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24</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 xml:space="preserve">Монтаж. Трубопроводы системы обмывки котла </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т</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0,418</w:t>
            </w:r>
          </w:p>
        </w:tc>
      </w:tr>
      <w:tr w:rsidR="006F4536" w:rsidRPr="006F4536" w:rsidTr="00C518DF">
        <w:trPr>
          <w:trHeight w:val="328"/>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c>
          <w:tcPr>
            <w:tcW w:w="6503" w:type="dxa"/>
            <w:shd w:val="clear" w:color="auto" w:fill="auto"/>
          </w:tcPr>
          <w:p w:rsidR="006F4536" w:rsidRPr="006F4536" w:rsidRDefault="006F4536" w:rsidP="006F4536">
            <w:pPr>
              <w:spacing w:after="0" w:line="240" w:lineRule="auto"/>
              <w:rPr>
                <w:rFonts w:ascii="Times New Roman" w:hAnsi="Times New Roman" w:cs="Times New Roman"/>
                <w:b/>
                <w:sz w:val="24"/>
                <w:szCs w:val="24"/>
                <w:lang w:eastAsia="ru-RU"/>
              </w:rPr>
            </w:pPr>
            <w:r w:rsidRPr="006F4536">
              <w:rPr>
                <w:rFonts w:ascii="Times New Roman" w:hAnsi="Times New Roman" w:cs="Times New Roman"/>
                <w:b/>
                <w:sz w:val="24"/>
                <w:szCs w:val="24"/>
                <w:lang w:eastAsia="ru-RU"/>
              </w:rPr>
              <w:t>Раздел  6.    Газоход (устройство тепловой изоляции)</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25</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Обмуровка газохода с внешней стороны жаростойким бетоном: толщиной слоя 30 мм по сетке</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м3</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0,9</w:t>
            </w: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26</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 xml:space="preserve">Изоляция газохода плитами теплоизоляционными </w:t>
            </w:r>
          </w:p>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δ=100 мм</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м3</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3</w:t>
            </w: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27</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Покрытие изоляции теплоизоляционным бетоном толщиной слоя 30 мм по сетке</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м3</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0,9</w:t>
            </w:r>
          </w:p>
        </w:tc>
      </w:tr>
      <w:tr w:rsidR="006F4536" w:rsidRPr="006F4536" w:rsidTr="00C518DF">
        <w:trPr>
          <w:trHeight w:val="277"/>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c>
          <w:tcPr>
            <w:tcW w:w="6503" w:type="dxa"/>
            <w:shd w:val="clear" w:color="auto" w:fill="auto"/>
          </w:tcPr>
          <w:p w:rsidR="006F4536" w:rsidRPr="006F4536" w:rsidRDefault="006F4536" w:rsidP="006F4536">
            <w:pPr>
              <w:spacing w:after="0" w:line="240" w:lineRule="auto"/>
              <w:rPr>
                <w:rFonts w:ascii="Times New Roman" w:hAnsi="Times New Roman" w:cs="Times New Roman"/>
                <w:b/>
                <w:sz w:val="24"/>
                <w:szCs w:val="24"/>
                <w:lang w:eastAsia="ru-RU"/>
              </w:rPr>
            </w:pPr>
            <w:r w:rsidRPr="006F4536">
              <w:rPr>
                <w:rFonts w:ascii="Times New Roman" w:hAnsi="Times New Roman" w:cs="Times New Roman"/>
                <w:b/>
                <w:sz w:val="24"/>
                <w:szCs w:val="24"/>
                <w:lang w:eastAsia="ru-RU"/>
              </w:rPr>
              <w:t>Раздел  7.     Обмуровка котла</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r>
      <w:tr w:rsidR="006F4536" w:rsidRPr="006F4536" w:rsidTr="00C518DF">
        <w:trPr>
          <w:trHeight w:val="277"/>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28</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 xml:space="preserve">Разборка кладки из шамотного кирпича </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м3</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8</w:t>
            </w:r>
          </w:p>
        </w:tc>
      </w:tr>
      <w:tr w:rsidR="006F4536" w:rsidRPr="006F4536" w:rsidTr="00C518DF">
        <w:trPr>
          <w:trHeight w:val="277"/>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rPr>
            </w:pPr>
            <w:r w:rsidRPr="006F4536">
              <w:rPr>
                <w:rFonts w:ascii="Times New Roman" w:hAnsi="Times New Roman" w:cs="Times New Roman"/>
                <w:sz w:val="24"/>
                <w:szCs w:val="24"/>
              </w:rPr>
              <w:t>29</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rPr>
            </w:pPr>
            <w:r w:rsidRPr="006F4536">
              <w:rPr>
                <w:rFonts w:ascii="Times New Roman" w:hAnsi="Times New Roman" w:cs="Times New Roman"/>
                <w:sz w:val="24"/>
                <w:szCs w:val="24"/>
              </w:rPr>
              <w:t xml:space="preserve">Демонтаж покрытия изоляции фасонных поверхностей листовым металлом </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rPr>
            </w:pPr>
            <w:r w:rsidRPr="006F4536">
              <w:rPr>
                <w:rFonts w:ascii="Times New Roman" w:hAnsi="Times New Roman" w:cs="Times New Roman"/>
                <w:sz w:val="24"/>
                <w:szCs w:val="24"/>
              </w:rPr>
              <w:t>м</w:t>
            </w:r>
            <w:proofErr w:type="gramStart"/>
            <w:r w:rsidRPr="006F4536">
              <w:rPr>
                <w:rFonts w:ascii="Times New Roman" w:hAnsi="Times New Roman" w:cs="Times New Roman"/>
                <w:sz w:val="24"/>
                <w:szCs w:val="24"/>
              </w:rPr>
              <w:t>2</w:t>
            </w:r>
            <w:proofErr w:type="gramEnd"/>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rPr>
            </w:pPr>
            <w:r w:rsidRPr="006F4536">
              <w:rPr>
                <w:rFonts w:ascii="Times New Roman" w:hAnsi="Times New Roman" w:cs="Times New Roman"/>
                <w:sz w:val="24"/>
                <w:szCs w:val="24"/>
              </w:rPr>
              <w:t>40</w:t>
            </w:r>
          </w:p>
        </w:tc>
      </w:tr>
      <w:tr w:rsidR="006F4536" w:rsidRPr="006F4536" w:rsidTr="00C518DF">
        <w:trPr>
          <w:trHeight w:val="277"/>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30</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Демонтаж покрытия изоляции плоских (криволинейных) поверхностей листовым металлом</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м</w:t>
            </w:r>
            <w:proofErr w:type="gramStart"/>
            <w:r w:rsidRPr="006F4536">
              <w:rPr>
                <w:rFonts w:ascii="Times New Roman" w:hAnsi="Times New Roman" w:cs="Times New Roman"/>
                <w:sz w:val="24"/>
                <w:szCs w:val="24"/>
                <w:lang w:eastAsia="ru-RU"/>
              </w:rPr>
              <w:t>2</w:t>
            </w:r>
            <w:proofErr w:type="gramEnd"/>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280</w:t>
            </w:r>
          </w:p>
        </w:tc>
      </w:tr>
      <w:tr w:rsidR="006F4536" w:rsidRPr="006F4536" w:rsidTr="00C518DF">
        <w:trPr>
          <w:trHeight w:val="277"/>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31</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Демонтаж каркаса изоляции из сетки</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м</w:t>
            </w:r>
            <w:proofErr w:type="gramStart"/>
            <w:r w:rsidRPr="006F4536">
              <w:rPr>
                <w:rFonts w:ascii="Times New Roman" w:hAnsi="Times New Roman" w:cs="Times New Roman"/>
                <w:sz w:val="24"/>
                <w:szCs w:val="24"/>
                <w:lang w:eastAsia="ru-RU"/>
              </w:rPr>
              <w:t>2</w:t>
            </w:r>
            <w:proofErr w:type="gramEnd"/>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280</w:t>
            </w: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32</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Демонтаж. Обмуровка поверхности котлов плитами теплоизоляционными δ=120мм</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м3</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33,6</w:t>
            </w: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33</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Монтаж. Обмуровка экранов жаростойким бетоном: толщиной слоя до 40 мм по сетке</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м3</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5,9</w:t>
            </w: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34</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Монтаж Обмуровка поверхности котлов плитами теплоизоляционными огнеупорными δ=100мм</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м3</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20</w:t>
            </w: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35</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Обмуровка экранов теплоизоляционным бетоном: толщина слоя до 70 мм по сетке</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м3</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5,6</w:t>
            </w: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36</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 xml:space="preserve">Уплотнительная обмазка гарнитуры и амбразур котла раствором огнеупорным </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м</w:t>
            </w:r>
            <w:proofErr w:type="gramStart"/>
            <w:r w:rsidRPr="006F4536">
              <w:rPr>
                <w:rFonts w:ascii="Times New Roman" w:hAnsi="Times New Roman" w:cs="Times New Roman"/>
                <w:sz w:val="24"/>
                <w:szCs w:val="24"/>
                <w:lang w:eastAsia="ru-RU"/>
              </w:rPr>
              <w:t>2</w:t>
            </w:r>
            <w:proofErr w:type="gramEnd"/>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36</w:t>
            </w:r>
          </w:p>
        </w:tc>
      </w:tr>
      <w:tr w:rsidR="006F4536" w:rsidRPr="006F4536" w:rsidTr="00C518DF">
        <w:trPr>
          <w:trHeight w:val="397"/>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37</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Испытание котла на газовую плотность</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котел</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1</w:t>
            </w:r>
          </w:p>
        </w:tc>
      </w:tr>
      <w:tr w:rsidR="006F4536" w:rsidRPr="006F4536" w:rsidTr="00C518DF">
        <w:trPr>
          <w:trHeight w:val="303"/>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c>
          <w:tcPr>
            <w:tcW w:w="6503" w:type="dxa"/>
            <w:shd w:val="clear" w:color="auto" w:fill="auto"/>
          </w:tcPr>
          <w:p w:rsidR="006F4536" w:rsidRPr="006F4536" w:rsidRDefault="006F4536" w:rsidP="006F4536">
            <w:pPr>
              <w:spacing w:after="0" w:line="240" w:lineRule="auto"/>
              <w:rPr>
                <w:rFonts w:ascii="Times New Roman" w:hAnsi="Times New Roman" w:cs="Times New Roman"/>
                <w:b/>
                <w:sz w:val="24"/>
                <w:szCs w:val="24"/>
                <w:lang w:eastAsia="ru-RU"/>
              </w:rPr>
            </w:pPr>
            <w:r w:rsidRPr="006F4536">
              <w:rPr>
                <w:rFonts w:ascii="Times New Roman" w:hAnsi="Times New Roman" w:cs="Times New Roman"/>
                <w:b/>
                <w:sz w:val="24"/>
                <w:szCs w:val="24"/>
                <w:lang w:eastAsia="ru-RU"/>
              </w:rPr>
              <w:t>Раздел  8.     Камера топки</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r>
      <w:tr w:rsidR="006F4536" w:rsidRPr="006F4536" w:rsidTr="00C518DF">
        <w:trPr>
          <w:trHeight w:val="407"/>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lastRenderedPageBreak/>
              <w:t>38</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Демонтаж. Обшивка топочной камеры из листовой стали δ до 4 мм</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т</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4,88</w:t>
            </w:r>
          </w:p>
        </w:tc>
      </w:tr>
      <w:tr w:rsidR="006F4536" w:rsidRPr="006F4536" w:rsidTr="00C518DF">
        <w:trPr>
          <w:trHeight w:val="265"/>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c>
          <w:tcPr>
            <w:tcW w:w="6503" w:type="dxa"/>
            <w:shd w:val="clear" w:color="auto" w:fill="auto"/>
          </w:tcPr>
          <w:p w:rsidR="006F4536" w:rsidRPr="006F4536" w:rsidRDefault="006F4536" w:rsidP="006F4536">
            <w:pPr>
              <w:spacing w:after="0" w:line="240" w:lineRule="auto"/>
              <w:rPr>
                <w:rFonts w:ascii="Times New Roman" w:hAnsi="Times New Roman" w:cs="Times New Roman"/>
                <w:b/>
                <w:sz w:val="24"/>
                <w:szCs w:val="24"/>
                <w:lang w:eastAsia="ru-RU"/>
              </w:rPr>
            </w:pPr>
            <w:r w:rsidRPr="006F4536">
              <w:rPr>
                <w:rFonts w:ascii="Times New Roman" w:hAnsi="Times New Roman" w:cs="Times New Roman"/>
                <w:b/>
                <w:sz w:val="24"/>
                <w:szCs w:val="24"/>
                <w:lang w:eastAsia="ru-RU"/>
              </w:rPr>
              <w:t>Раздел  9.     Конструкции пода и поддона котла</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r>
      <w:tr w:rsidR="006F4536" w:rsidRPr="006F4536" w:rsidTr="00C518DF">
        <w:trPr>
          <w:trHeight w:val="399"/>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39</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Изготовление поддона котла из стали ст.20</w:t>
            </w:r>
          </w:p>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 xml:space="preserve">лист δ= </w:t>
            </w:r>
            <w:smartTag w:uri="urn:schemas-microsoft-com:office:smarttags" w:element="metricconverter">
              <w:smartTagPr>
                <w:attr w:name="ProductID" w:val="3 мм"/>
              </w:smartTagPr>
              <w:r w:rsidRPr="006F4536">
                <w:rPr>
                  <w:rFonts w:ascii="Times New Roman" w:hAnsi="Times New Roman" w:cs="Times New Roman"/>
                  <w:sz w:val="24"/>
                  <w:szCs w:val="24"/>
                  <w:lang w:eastAsia="ru-RU"/>
                </w:rPr>
                <w:t>3 мм</w:t>
              </w:r>
            </w:smartTag>
            <w:r w:rsidRPr="006F4536">
              <w:rPr>
                <w:rFonts w:ascii="Times New Roman" w:hAnsi="Times New Roman" w:cs="Times New Roman"/>
                <w:sz w:val="24"/>
                <w:szCs w:val="24"/>
                <w:lang w:eastAsia="ru-RU"/>
              </w:rPr>
              <w:t xml:space="preserve"> - 40м2*23,55кг=942 кг,</w:t>
            </w:r>
          </w:p>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уголок 50*50*5  30м*3,73кг=112 кг</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т</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1,054</w:t>
            </w:r>
          </w:p>
        </w:tc>
      </w:tr>
      <w:tr w:rsidR="006F4536" w:rsidRPr="006F4536" w:rsidTr="00C518DF">
        <w:trPr>
          <w:trHeight w:val="419"/>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40</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Демонтаж существующего пода котла</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т</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3,000</w:t>
            </w:r>
          </w:p>
        </w:tc>
      </w:tr>
      <w:tr w:rsidR="006F4536" w:rsidRPr="006F4536" w:rsidTr="00C518DF">
        <w:trPr>
          <w:trHeight w:val="412"/>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41</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Монтаж поддона котла</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т</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1,054</w:t>
            </w:r>
          </w:p>
        </w:tc>
      </w:tr>
      <w:tr w:rsidR="006F4536" w:rsidRPr="006F4536" w:rsidTr="00C518DF">
        <w:trPr>
          <w:trHeight w:val="412"/>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42</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Очистка пода топки от шлака, боя кирпича</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м3</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11</w:t>
            </w:r>
          </w:p>
        </w:tc>
      </w:tr>
      <w:tr w:rsidR="006F4536" w:rsidRPr="006F4536" w:rsidTr="00C518DF">
        <w:trPr>
          <w:trHeight w:val="328"/>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c>
          <w:tcPr>
            <w:tcW w:w="6503" w:type="dxa"/>
            <w:shd w:val="clear" w:color="auto" w:fill="auto"/>
          </w:tcPr>
          <w:p w:rsidR="006F4536" w:rsidRPr="006F4536" w:rsidRDefault="006F4536" w:rsidP="006F4536">
            <w:pPr>
              <w:spacing w:after="0" w:line="240" w:lineRule="auto"/>
              <w:rPr>
                <w:rFonts w:ascii="Times New Roman" w:hAnsi="Times New Roman" w:cs="Times New Roman"/>
                <w:b/>
                <w:sz w:val="24"/>
                <w:szCs w:val="24"/>
                <w:lang w:eastAsia="ru-RU"/>
              </w:rPr>
            </w:pPr>
            <w:r w:rsidRPr="006F4536">
              <w:rPr>
                <w:rFonts w:ascii="Times New Roman" w:hAnsi="Times New Roman" w:cs="Times New Roman"/>
                <w:b/>
                <w:sz w:val="24"/>
                <w:szCs w:val="24"/>
                <w:lang w:eastAsia="ru-RU"/>
              </w:rPr>
              <w:t>Раздел  10.     Дренажи и воздушники</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r>
      <w:tr w:rsidR="00C518DF" w:rsidRPr="006F4536" w:rsidTr="00C518DF">
        <w:trPr>
          <w:trHeight w:val="328"/>
        </w:trPr>
        <w:tc>
          <w:tcPr>
            <w:tcW w:w="693" w:type="dxa"/>
            <w:shd w:val="clear" w:color="auto" w:fill="auto"/>
            <w:noWrap/>
          </w:tcPr>
          <w:p w:rsidR="00C518DF" w:rsidRPr="006F4536" w:rsidRDefault="00C518DF"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43</w:t>
            </w:r>
          </w:p>
        </w:tc>
        <w:tc>
          <w:tcPr>
            <w:tcW w:w="6503" w:type="dxa"/>
            <w:shd w:val="clear" w:color="auto" w:fill="auto"/>
          </w:tcPr>
          <w:p w:rsidR="00C518DF" w:rsidRPr="00852536" w:rsidRDefault="00C518DF" w:rsidP="00C518DF">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 xml:space="preserve">Демонтаж воздушных линий Ду20 мм: трубы длиной 100м, запорная арматура Ду20 мм, </w:t>
            </w:r>
            <w:proofErr w:type="spellStart"/>
            <w:r w:rsidRPr="00852536">
              <w:rPr>
                <w:rFonts w:ascii="Times New Roman" w:hAnsi="Times New Roman" w:cs="Times New Roman"/>
                <w:sz w:val="24"/>
                <w:szCs w:val="24"/>
                <w:lang w:eastAsia="ru-RU"/>
              </w:rPr>
              <w:t>Ру</w:t>
            </w:r>
            <w:proofErr w:type="spellEnd"/>
            <w:r w:rsidRPr="00852536">
              <w:rPr>
                <w:rFonts w:ascii="Times New Roman" w:hAnsi="Times New Roman" w:cs="Times New Roman"/>
                <w:sz w:val="24"/>
                <w:szCs w:val="24"/>
                <w:lang w:eastAsia="ru-RU"/>
              </w:rPr>
              <w:t xml:space="preserve"> 25 – 5 шт.</w:t>
            </w:r>
          </w:p>
        </w:tc>
        <w:tc>
          <w:tcPr>
            <w:tcW w:w="1292" w:type="dxa"/>
            <w:shd w:val="clear" w:color="auto" w:fill="auto"/>
            <w:noWrap/>
          </w:tcPr>
          <w:p w:rsidR="00C518DF" w:rsidRPr="00852536" w:rsidRDefault="00C518DF" w:rsidP="00C518DF">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т</w:t>
            </w:r>
          </w:p>
        </w:tc>
        <w:tc>
          <w:tcPr>
            <w:tcW w:w="1076" w:type="dxa"/>
            <w:shd w:val="clear" w:color="auto" w:fill="auto"/>
            <w:noWrap/>
          </w:tcPr>
          <w:p w:rsidR="00C518DF" w:rsidRPr="00852536" w:rsidRDefault="00C518DF" w:rsidP="00C518DF">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0,145</w:t>
            </w:r>
          </w:p>
        </w:tc>
      </w:tr>
      <w:tr w:rsidR="00C518DF" w:rsidRPr="006F4536" w:rsidTr="00C518DF">
        <w:trPr>
          <w:trHeight w:val="328"/>
        </w:trPr>
        <w:tc>
          <w:tcPr>
            <w:tcW w:w="693" w:type="dxa"/>
            <w:shd w:val="clear" w:color="auto" w:fill="auto"/>
            <w:noWrap/>
          </w:tcPr>
          <w:p w:rsidR="00C518DF" w:rsidRPr="006F4536" w:rsidRDefault="00C518DF"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44</w:t>
            </w:r>
          </w:p>
        </w:tc>
        <w:tc>
          <w:tcPr>
            <w:tcW w:w="6503" w:type="dxa"/>
            <w:shd w:val="clear" w:color="auto" w:fill="auto"/>
          </w:tcPr>
          <w:p w:rsidR="00C518DF" w:rsidRPr="00852536" w:rsidRDefault="00C518DF" w:rsidP="00C518DF">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 xml:space="preserve">Изготовление и монтаж воздушных линий Ду20 мм: трубы длиной 100 м, запорная арматура Ду20мм, </w:t>
            </w:r>
            <w:proofErr w:type="spellStart"/>
            <w:r w:rsidRPr="00852536">
              <w:rPr>
                <w:rFonts w:ascii="Times New Roman" w:hAnsi="Times New Roman" w:cs="Times New Roman"/>
                <w:sz w:val="24"/>
                <w:szCs w:val="24"/>
                <w:lang w:eastAsia="ru-RU"/>
              </w:rPr>
              <w:t>Ру</w:t>
            </w:r>
            <w:proofErr w:type="spellEnd"/>
            <w:r w:rsidRPr="00852536">
              <w:rPr>
                <w:rFonts w:ascii="Times New Roman" w:hAnsi="Times New Roman" w:cs="Times New Roman"/>
                <w:sz w:val="24"/>
                <w:szCs w:val="24"/>
                <w:lang w:eastAsia="ru-RU"/>
              </w:rPr>
              <w:t xml:space="preserve"> 25 – 5 шт.</w:t>
            </w:r>
          </w:p>
        </w:tc>
        <w:tc>
          <w:tcPr>
            <w:tcW w:w="1292" w:type="dxa"/>
            <w:shd w:val="clear" w:color="auto" w:fill="auto"/>
            <w:noWrap/>
          </w:tcPr>
          <w:p w:rsidR="00C518DF" w:rsidRPr="00852536" w:rsidRDefault="00C518DF" w:rsidP="00C518DF">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т</w:t>
            </w:r>
          </w:p>
        </w:tc>
        <w:tc>
          <w:tcPr>
            <w:tcW w:w="1076" w:type="dxa"/>
            <w:shd w:val="clear" w:color="auto" w:fill="auto"/>
            <w:noWrap/>
          </w:tcPr>
          <w:p w:rsidR="00C518DF" w:rsidRPr="00852536" w:rsidRDefault="00C518DF" w:rsidP="00C518DF">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0,145</w:t>
            </w:r>
          </w:p>
        </w:tc>
      </w:tr>
      <w:tr w:rsidR="00C518DF" w:rsidRPr="006F4536" w:rsidTr="00C518DF">
        <w:trPr>
          <w:trHeight w:val="328"/>
        </w:trPr>
        <w:tc>
          <w:tcPr>
            <w:tcW w:w="693" w:type="dxa"/>
            <w:shd w:val="clear" w:color="auto" w:fill="auto"/>
            <w:noWrap/>
          </w:tcPr>
          <w:p w:rsidR="00C518DF" w:rsidRPr="006F4536" w:rsidRDefault="00C518DF"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45</w:t>
            </w:r>
          </w:p>
        </w:tc>
        <w:tc>
          <w:tcPr>
            <w:tcW w:w="6503" w:type="dxa"/>
            <w:shd w:val="clear" w:color="auto" w:fill="auto"/>
          </w:tcPr>
          <w:p w:rsidR="00C518DF" w:rsidRPr="00852536" w:rsidRDefault="00C518DF" w:rsidP="00C518DF">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Демонтаж дренажных линий Ду50 мм: трубы длиной 20м, запорная арматура Ду50 Ру25 – 8 шт.</w:t>
            </w:r>
          </w:p>
        </w:tc>
        <w:tc>
          <w:tcPr>
            <w:tcW w:w="1292" w:type="dxa"/>
            <w:shd w:val="clear" w:color="auto" w:fill="auto"/>
            <w:noWrap/>
          </w:tcPr>
          <w:p w:rsidR="00C518DF" w:rsidRPr="00852536" w:rsidRDefault="00C518DF" w:rsidP="00C518DF">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т</w:t>
            </w:r>
          </w:p>
        </w:tc>
        <w:tc>
          <w:tcPr>
            <w:tcW w:w="1076" w:type="dxa"/>
            <w:shd w:val="clear" w:color="auto" w:fill="auto"/>
            <w:noWrap/>
          </w:tcPr>
          <w:p w:rsidR="00C518DF" w:rsidRPr="00852536" w:rsidRDefault="00C518DF" w:rsidP="00C518DF">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0,100</w:t>
            </w:r>
          </w:p>
        </w:tc>
      </w:tr>
      <w:tr w:rsidR="00C518DF" w:rsidRPr="006F4536" w:rsidTr="00C518DF">
        <w:trPr>
          <w:trHeight w:val="328"/>
        </w:trPr>
        <w:tc>
          <w:tcPr>
            <w:tcW w:w="693" w:type="dxa"/>
            <w:shd w:val="clear" w:color="auto" w:fill="auto"/>
            <w:noWrap/>
          </w:tcPr>
          <w:p w:rsidR="00C518DF" w:rsidRPr="006F4536" w:rsidRDefault="00C518DF"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46</w:t>
            </w:r>
          </w:p>
        </w:tc>
        <w:tc>
          <w:tcPr>
            <w:tcW w:w="6503" w:type="dxa"/>
            <w:shd w:val="clear" w:color="auto" w:fill="auto"/>
          </w:tcPr>
          <w:p w:rsidR="00C518DF" w:rsidRPr="00852536" w:rsidRDefault="00C518DF" w:rsidP="00C518DF">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Изготовление и монтаж дренажных линий Ду50 мм: трубы длиной 20 м, запорная арматура Ду50 Ру25 – 8 шт.</w:t>
            </w:r>
          </w:p>
        </w:tc>
        <w:tc>
          <w:tcPr>
            <w:tcW w:w="1292" w:type="dxa"/>
            <w:shd w:val="clear" w:color="auto" w:fill="auto"/>
            <w:noWrap/>
          </w:tcPr>
          <w:p w:rsidR="00C518DF" w:rsidRPr="00852536" w:rsidRDefault="00C518DF" w:rsidP="00C518DF">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т</w:t>
            </w:r>
          </w:p>
        </w:tc>
        <w:tc>
          <w:tcPr>
            <w:tcW w:w="1076" w:type="dxa"/>
            <w:shd w:val="clear" w:color="auto" w:fill="auto"/>
            <w:noWrap/>
          </w:tcPr>
          <w:p w:rsidR="00C518DF" w:rsidRPr="00852536" w:rsidRDefault="00C518DF" w:rsidP="00C518DF">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0,100</w:t>
            </w:r>
          </w:p>
        </w:tc>
      </w:tr>
      <w:tr w:rsidR="006F4536" w:rsidRPr="006F4536" w:rsidTr="00C518DF">
        <w:trPr>
          <w:trHeight w:val="299"/>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b/>
                <w:sz w:val="24"/>
                <w:szCs w:val="24"/>
                <w:lang w:eastAsia="ru-RU"/>
              </w:rPr>
              <w:t>Раздел  11.     Вывоз мусора</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r>
      <w:tr w:rsidR="006F4536" w:rsidRPr="006F4536" w:rsidTr="00C518DF">
        <w:trPr>
          <w:trHeight w:val="412"/>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47</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 xml:space="preserve">Погрузка и вывоз мусора на расстояние до </w:t>
            </w:r>
            <w:smartTag w:uri="urn:schemas-microsoft-com:office:smarttags" w:element="metricconverter">
              <w:smartTagPr>
                <w:attr w:name="ProductID" w:val="10 км"/>
              </w:smartTagPr>
              <w:r w:rsidRPr="006F4536">
                <w:rPr>
                  <w:rFonts w:ascii="Times New Roman" w:hAnsi="Times New Roman" w:cs="Times New Roman"/>
                  <w:sz w:val="24"/>
                  <w:szCs w:val="24"/>
                  <w:lang w:eastAsia="ru-RU"/>
                </w:rPr>
                <w:t>10 км</w:t>
              </w:r>
            </w:smartTag>
            <w:r w:rsidRPr="006F4536">
              <w:rPr>
                <w:rFonts w:ascii="Times New Roman" w:hAnsi="Times New Roman" w:cs="Times New Roman"/>
                <w:sz w:val="24"/>
                <w:szCs w:val="24"/>
                <w:lang w:eastAsia="ru-RU"/>
              </w:rPr>
              <w:t xml:space="preserve"> (тепловая изоляция 33,6м3*0,2т/м3=6,72 т,  сажи 10 т, </w:t>
            </w:r>
            <w:proofErr w:type="spellStart"/>
            <w:r w:rsidRPr="006F4536">
              <w:rPr>
                <w:rFonts w:ascii="Times New Roman" w:hAnsi="Times New Roman" w:cs="Times New Roman"/>
                <w:sz w:val="24"/>
                <w:szCs w:val="24"/>
                <w:lang w:eastAsia="ru-RU"/>
              </w:rPr>
              <w:t>шлак</w:t>
            </w:r>
            <w:proofErr w:type="gramStart"/>
            <w:r w:rsidRPr="006F4536">
              <w:rPr>
                <w:rFonts w:ascii="Times New Roman" w:hAnsi="Times New Roman" w:cs="Times New Roman"/>
                <w:sz w:val="24"/>
                <w:szCs w:val="24"/>
                <w:lang w:eastAsia="ru-RU"/>
              </w:rPr>
              <w:t>,б</w:t>
            </w:r>
            <w:proofErr w:type="gramEnd"/>
            <w:r w:rsidRPr="006F4536">
              <w:rPr>
                <w:rFonts w:ascii="Times New Roman" w:hAnsi="Times New Roman" w:cs="Times New Roman"/>
                <w:sz w:val="24"/>
                <w:szCs w:val="24"/>
                <w:lang w:eastAsia="ru-RU"/>
              </w:rPr>
              <w:t>ой</w:t>
            </w:r>
            <w:proofErr w:type="spellEnd"/>
            <w:r w:rsidRPr="006F4536">
              <w:rPr>
                <w:rFonts w:ascii="Times New Roman" w:hAnsi="Times New Roman" w:cs="Times New Roman"/>
                <w:sz w:val="24"/>
                <w:szCs w:val="24"/>
                <w:lang w:eastAsia="ru-RU"/>
              </w:rPr>
              <w:t xml:space="preserve"> кирпича 11*1 т/м3=11 т)</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т</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27,72</w:t>
            </w: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c>
          <w:tcPr>
            <w:tcW w:w="6503" w:type="dxa"/>
            <w:shd w:val="clear" w:color="auto" w:fill="auto"/>
          </w:tcPr>
          <w:p w:rsidR="006F4536" w:rsidRPr="006F4536" w:rsidRDefault="006F4536" w:rsidP="006F4536">
            <w:pPr>
              <w:spacing w:after="0" w:line="240" w:lineRule="auto"/>
              <w:rPr>
                <w:rFonts w:ascii="Times New Roman" w:hAnsi="Times New Roman" w:cs="Times New Roman"/>
                <w:b/>
                <w:sz w:val="24"/>
                <w:szCs w:val="24"/>
                <w:lang w:eastAsia="ru-RU"/>
              </w:rPr>
            </w:pPr>
            <w:r w:rsidRPr="006F4536">
              <w:rPr>
                <w:rFonts w:ascii="Times New Roman" w:hAnsi="Times New Roman" w:cs="Times New Roman"/>
                <w:b/>
                <w:sz w:val="24"/>
                <w:szCs w:val="24"/>
                <w:lang w:eastAsia="ru-RU"/>
              </w:rPr>
              <w:t xml:space="preserve">Раздел  12.     </w:t>
            </w:r>
            <w:proofErr w:type="spellStart"/>
            <w:r w:rsidRPr="006F4536">
              <w:rPr>
                <w:rFonts w:ascii="Times New Roman" w:hAnsi="Times New Roman" w:cs="Times New Roman"/>
                <w:b/>
                <w:sz w:val="24"/>
                <w:szCs w:val="24"/>
                <w:lang w:eastAsia="ru-RU"/>
              </w:rPr>
              <w:t>Режимноналадочные</w:t>
            </w:r>
            <w:proofErr w:type="spellEnd"/>
            <w:r w:rsidRPr="006F4536">
              <w:rPr>
                <w:rFonts w:ascii="Times New Roman" w:hAnsi="Times New Roman" w:cs="Times New Roman"/>
                <w:b/>
                <w:sz w:val="24"/>
                <w:szCs w:val="24"/>
                <w:lang w:eastAsia="ru-RU"/>
              </w:rPr>
              <w:t xml:space="preserve"> и гидравлические испытания, сдача котла </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48</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Гидравлическое испытание котла после монтажа трубной системы</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комплект</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1</w:t>
            </w:r>
          </w:p>
        </w:tc>
      </w:tr>
      <w:tr w:rsidR="006F4536" w:rsidRPr="006F4536" w:rsidTr="00C518DF">
        <w:trPr>
          <w:trHeight w:val="292"/>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49</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 xml:space="preserve">Техническое освидетельствование котла с внесением записи в паспорт котла </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котел</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1</w:t>
            </w:r>
          </w:p>
        </w:tc>
      </w:tr>
      <w:tr w:rsidR="006F4536" w:rsidRPr="006F4536" w:rsidTr="00C518DF">
        <w:trPr>
          <w:trHeight w:val="292"/>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50</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Щелочение котла</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котел</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1</w:t>
            </w: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51</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 xml:space="preserve">Режимно-наладочные испытания (не менее 4 режимов работы) с составлением технического отчета и режимной карты. Котел водогрейный, работающий на жидком или газообразном топливе, </w:t>
            </w:r>
            <w:proofErr w:type="spellStart"/>
            <w:r w:rsidRPr="006F4536">
              <w:rPr>
                <w:rFonts w:ascii="Times New Roman" w:hAnsi="Times New Roman" w:cs="Times New Roman"/>
                <w:sz w:val="24"/>
                <w:szCs w:val="24"/>
                <w:lang w:eastAsia="ru-RU"/>
              </w:rPr>
              <w:t>теплопроизводительность</w:t>
            </w:r>
            <w:proofErr w:type="spellEnd"/>
            <w:r w:rsidRPr="006F4536">
              <w:rPr>
                <w:rFonts w:ascii="Times New Roman" w:hAnsi="Times New Roman" w:cs="Times New Roman"/>
                <w:sz w:val="24"/>
                <w:szCs w:val="24"/>
                <w:lang w:eastAsia="ru-RU"/>
              </w:rPr>
              <w:t xml:space="preserve"> 50 Гкал/</w:t>
            </w:r>
            <w:proofErr w:type="gramStart"/>
            <w:r w:rsidRPr="006F4536">
              <w:rPr>
                <w:rFonts w:ascii="Times New Roman" w:hAnsi="Times New Roman" w:cs="Times New Roman"/>
                <w:sz w:val="24"/>
                <w:szCs w:val="24"/>
                <w:lang w:eastAsia="ru-RU"/>
              </w:rPr>
              <w:t>ч</w:t>
            </w:r>
            <w:proofErr w:type="gramEnd"/>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котел</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1</w:t>
            </w:r>
          </w:p>
        </w:tc>
      </w:tr>
      <w:tr w:rsidR="006F4536" w:rsidRPr="006F4536" w:rsidTr="00C518DF">
        <w:trPr>
          <w:trHeight w:val="450"/>
        </w:trPr>
        <w:tc>
          <w:tcPr>
            <w:tcW w:w="693"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52</w:t>
            </w:r>
          </w:p>
        </w:tc>
        <w:tc>
          <w:tcPr>
            <w:tcW w:w="6503" w:type="dxa"/>
            <w:shd w:val="clear" w:color="auto" w:fill="auto"/>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 xml:space="preserve">Сдача Заказчику технической документации </w:t>
            </w:r>
            <w:r w:rsidRPr="006F4536">
              <w:rPr>
                <w:rFonts w:ascii="Times New Roman" w:hAnsi="Times New Roman" w:cs="Times New Roman"/>
                <w:sz w:val="24"/>
                <w:szCs w:val="24"/>
              </w:rPr>
              <w:t>в объеме, предусмотренном Техническим заданием.</w:t>
            </w:r>
          </w:p>
        </w:tc>
        <w:tc>
          <w:tcPr>
            <w:tcW w:w="1292"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комплект</w:t>
            </w:r>
          </w:p>
        </w:tc>
        <w:tc>
          <w:tcPr>
            <w:tcW w:w="1076" w:type="dxa"/>
            <w:shd w:val="clear" w:color="auto" w:fill="auto"/>
            <w:noWrap/>
          </w:tcPr>
          <w:p w:rsidR="006F4536" w:rsidRPr="006F4536" w:rsidRDefault="006F4536" w:rsidP="006F4536">
            <w:pPr>
              <w:spacing w:after="0" w:line="240" w:lineRule="auto"/>
              <w:rPr>
                <w:rFonts w:ascii="Times New Roman" w:hAnsi="Times New Roman" w:cs="Times New Roman"/>
                <w:sz w:val="24"/>
                <w:szCs w:val="24"/>
                <w:lang w:eastAsia="ru-RU"/>
              </w:rPr>
            </w:pPr>
            <w:r w:rsidRPr="006F4536">
              <w:rPr>
                <w:rFonts w:ascii="Times New Roman" w:hAnsi="Times New Roman" w:cs="Times New Roman"/>
                <w:sz w:val="24"/>
                <w:szCs w:val="24"/>
                <w:lang w:eastAsia="ru-RU"/>
              </w:rPr>
              <w:t>1</w:t>
            </w:r>
          </w:p>
        </w:tc>
      </w:tr>
    </w:tbl>
    <w:p w:rsidR="006F4536" w:rsidRPr="006F4536" w:rsidRDefault="006F4536" w:rsidP="006F4536">
      <w:pPr>
        <w:spacing w:after="0" w:line="240" w:lineRule="auto"/>
        <w:ind w:right="140"/>
        <w:jc w:val="both"/>
        <w:rPr>
          <w:rFonts w:ascii="Times New Roman" w:hAnsi="Times New Roman" w:cs="Times New Roman"/>
          <w:b/>
          <w:color w:val="000000"/>
          <w:sz w:val="24"/>
          <w:szCs w:val="24"/>
          <w:shd w:val="clear" w:color="auto" w:fill="FFFFFF"/>
          <w:lang w:eastAsia="ru-RU" w:bidi="ru-RU"/>
        </w:rPr>
      </w:pPr>
    </w:p>
    <w:p w:rsidR="006F4536" w:rsidRPr="006F4536" w:rsidRDefault="006F4536" w:rsidP="006F4536">
      <w:pPr>
        <w:spacing w:after="0" w:line="240" w:lineRule="auto"/>
        <w:ind w:right="140"/>
        <w:jc w:val="both"/>
        <w:rPr>
          <w:rFonts w:ascii="Times New Roman" w:hAnsi="Times New Roman" w:cs="Times New Roman"/>
          <w:b/>
          <w:bCs/>
          <w:sz w:val="24"/>
          <w:szCs w:val="24"/>
          <w:lang w:eastAsia="ru-RU"/>
        </w:rPr>
      </w:pPr>
      <w:r w:rsidRPr="0018086D">
        <w:rPr>
          <w:rFonts w:ascii="Times New Roman" w:hAnsi="Times New Roman" w:cs="Times New Roman"/>
          <w:b/>
          <w:i/>
          <w:color w:val="000000"/>
          <w:sz w:val="24"/>
          <w:szCs w:val="24"/>
          <w:shd w:val="clear" w:color="auto" w:fill="FFFFFF"/>
          <w:lang w:eastAsia="ru-RU" w:bidi="ru-RU"/>
        </w:rPr>
        <w:t>* Требования стандарта организации СТО ЦКТИ 10.002-2007</w:t>
      </w:r>
      <w:r w:rsidRPr="0018086D">
        <w:rPr>
          <w:rFonts w:ascii="Times New Roman" w:hAnsi="Times New Roman" w:cs="Times New Roman"/>
          <w:b/>
          <w:i/>
          <w:sz w:val="24"/>
          <w:szCs w:val="24"/>
        </w:rPr>
        <w:t xml:space="preserve"> </w:t>
      </w:r>
      <w:r w:rsidRPr="0018086D">
        <w:rPr>
          <w:rFonts w:ascii="Times New Roman" w:hAnsi="Times New Roman" w:cs="Times New Roman"/>
          <w:b/>
          <w:i/>
          <w:color w:val="000000"/>
          <w:sz w:val="24"/>
          <w:szCs w:val="24"/>
          <w:shd w:val="clear" w:color="auto" w:fill="FFFFFF"/>
          <w:lang w:eastAsia="ru-RU" w:bidi="ru-RU"/>
        </w:rPr>
        <w:t>Элементы трубные поверхностей нагрева, трубы соединительные в пределах котла и коллекторы стационарных котлов. Общие технические требования к изготовлению</w:t>
      </w:r>
      <w:r w:rsidRPr="0018086D">
        <w:rPr>
          <w:rFonts w:ascii="Times New Roman" w:hAnsi="Times New Roman" w:cs="Times New Roman"/>
          <w:b/>
          <w:color w:val="000000"/>
          <w:sz w:val="24"/>
          <w:szCs w:val="24"/>
          <w:shd w:val="clear" w:color="auto" w:fill="FFFFFF"/>
          <w:lang w:eastAsia="ru-RU" w:bidi="ru-RU"/>
        </w:rPr>
        <w:t>.</w:t>
      </w:r>
    </w:p>
    <w:p w:rsidR="00DF007B" w:rsidRPr="006F4536" w:rsidRDefault="00DF007B" w:rsidP="006F4536">
      <w:pPr>
        <w:tabs>
          <w:tab w:val="left" w:pos="1134"/>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6F4536" w:rsidRDefault="006F4536" w:rsidP="003D380A">
      <w:pPr>
        <w:tabs>
          <w:tab w:val="left" w:pos="1134"/>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D41BF9" w:rsidRPr="00221B62" w:rsidRDefault="00D41BF9" w:rsidP="003D380A">
      <w:pPr>
        <w:tabs>
          <w:tab w:val="left" w:pos="1134"/>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52536">
        <w:rPr>
          <w:rFonts w:ascii="Times New Roman" w:eastAsia="Times New Roman" w:hAnsi="Times New Roman" w:cs="Times New Roman"/>
          <w:sz w:val="24"/>
          <w:szCs w:val="24"/>
          <w:lang w:eastAsia="ru-RU"/>
        </w:rPr>
        <w:t xml:space="preserve">Гарантийный срок работ </w:t>
      </w:r>
      <w:r w:rsidR="000D71C0" w:rsidRPr="00852536">
        <w:rPr>
          <w:rFonts w:ascii="Times New Roman" w:eastAsia="Times New Roman" w:hAnsi="Times New Roman" w:cs="Times New Roman"/>
          <w:sz w:val="24"/>
          <w:szCs w:val="24"/>
          <w:lang w:eastAsia="ru-RU"/>
        </w:rPr>
        <w:t>-</w:t>
      </w:r>
      <w:r w:rsidRPr="00852536">
        <w:rPr>
          <w:rFonts w:ascii="Times New Roman" w:eastAsia="Times New Roman" w:hAnsi="Times New Roman" w:cs="Times New Roman"/>
          <w:sz w:val="24"/>
          <w:szCs w:val="24"/>
          <w:lang w:eastAsia="ru-RU"/>
        </w:rPr>
        <w:t xml:space="preserve"> </w:t>
      </w:r>
      <w:r w:rsidR="00DF007B" w:rsidRPr="00852536">
        <w:rPr>
          <w:rFonts w:ascii="Times New Roman" w:eastAsia="Times New Roman" w:hAnsi="Times New Roman" w:cs="Times New Roman"/>
          <w:sz w:val="24"/>
          <w:szCs w:val="24"/>
          <w:lang w:eastAsia="ru-RU"/>
        </w:rPr>
        <w:t>24</w:t>
      </w:r>
      <w:r w:rsidRPr="00852536">
        <w:rPr>
          <w:rFonts w:ascii="Times New Roman" w:eastAsia="Times New Roman" w:hAnsi="Times New Roman" w:cs="Times New Roman"/>
          <w:sz w:val="24"/>
          <w:szCs w:val="24"/>
          <w:lang w:eastAsia="ru-RU"/>
        </w:rPr>
        <w:t xml:space="preserve"> месяц</w:t>
      </w:r>
      <w:r w:rsidR="000D71C0" w:rsidRPr="00852536">
        <w:rPr>
          <w:rFonts w:ascii="Times New Roman" w:eastAsia="Times New Roman" w:hAnsi="Times New Roman" w:cs="Times New Roman"/>
          <w:sz w:val="24"/>
          <w:szCs w:val="24"/>
          <w:lang w:eastAsia="ru-RU"/>
        </w:rPr>
        <w:t>а</w:t>
      </w:r>
      <w:r w:rsidRPr="00852536">
        <w:rPr>
          <w:rFonts w:ascii="Times New Roman" w:eastAsia="Times New Roman" w:hAnsi="Times New Roman" w:cs="Times New Roman"/>
          <w:sz w:val="24"/>
          <w:szCs w:val="24"/>
          <w:lang w:eastAsia="ru-RU"/>
        </w:rPr>
        <w:t xml:space="preserve"> с момента подписания Акта пр</w:t>
      </w:r>
      <w:r w:rsidR="000D71C0" w:rsidRPr="00852536">
        <w:rPr>
          <w:rFonts w:ascii="Times New Roman" w:eastAsia="Times New Roman" w:hAnsi="Times New Roman" w:cs="Times New Roman"/>
          <w:sz w:val="24"/>
          <w:szCs w:val="24"/>
          <w:lang w:eastAsia="ru-RU"/>
        </w:rPr>
        <w:t>иема-передачи выполненных работ, применяемых материалов – не менее срока, установленного производителем.</w:t>
      </w:r>
    </w:p>
    <w:p w:rsidR="003D380A" w:rsidRPr="00221B62" w:rsidRDefault="003D380A" w:rsidP="00D41BF9">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216D45" w:rsidRPr="00D051F5" w:rsidRDefault="00216D45" w:rsidP="00216D4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216D45" w:rsidRPr="00D051F5" w:rsidRDefault="00216D45" w:rsidP="00216D4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216D45" w:rsidRDefault="00216D45" w:rsidP="00216D4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216D45" w:rsidRPr="00D051F5" w:rsidRDefault="00216D45" w:rsidP="00216D4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216D45" w:rsidRPr="00D051F5" w:rsidRDefault="00216D45" w:rsidP="00216D4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350834" w:rsidRPr="00350834" w:rsidRDefault="00350834" w:rsidP="00216D45">
      <w:pPr>
        <w:pBdr>
          <w:bottom w:val="single" w:sz="4" w:space="1" w:color="000000"/>
        </w:pBdr>
        <w:shd w:val="clear" w:color="auto" w:fill="E0E0E0"/>
        <w:suppressAutoHyphens/>
        <w:spacing w:after="0" w:line="240" w:lineRule="auto"/>
        <w:jc w:val="center"/>
        <w:rPr>
          <w:rFonts w:ascii="Times New Roman" w:eastAsia="Times New Roman" w:hAnsi="Times New Roman" w:cs="Times New Roman"/>
          <w:b/>
          <w:spacing w:val="36"/>
          <w:sz w:val="24"/>
          <w:szCs w:val="24"/>
          <w:lang w:eastAsia="ar-SA"/>
        </w:rPr>
      </w:pPr>
      <w:r w:rsidRPr="00350834">
        <w:rPr>
          <w:rFonts w:ascii="Times New Roman" w:eastAsia="Times New Roman" w:hAnsi="Times New Roman" w:cs="Times New Roman"/>
          <w:b/>
          <w:spacing w:val="36"/>
          <w:sz w:val="24"/>
          <w:szCs w:val="24"/>
          <w:lang w:eastAsia="ar-SA"/>
        </w:rPr>
        <w:lastRenderedPageBreak/>
        <w:t>конец формы</w:t>
      </w:r>
    </w:p>
    <w:p w:rsidR="00350834" w:rsidRPr="00350834" w:rsidRDefault="00350834" w:rsidP="00216D45">
      <w:pPr>
        <w:pBdr>
          <w:bottom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Инструкции по заполнению</w:t>
      </w:r>
    </w:p>
    <w:p w:rsidR="004F47F8" w:rsidRPr="004F47F8" w:rsidRDefault="004F47F8" w:rsidP="00216D45">
      <w:pPr>
        <w:numPr>
          <w:ilvl w:val="0"/>
          <w:numId w:val="13"/>
        </w:numPr>
        <w:tabs>
          <w:tab w:val="clear" w:pos="1134"/>
          <w:tab w:val="left" w:pos="284"/>
          <w:tab w:val="num" w:pos="1276"/>
          <w:tab w:val="left" w:pos="1494"/>
        </w:tabs>
        <w:suppressAutoHyphens/>
        <w:spacing w:after="0" w:line="240" w:lineRule="auto"/>
        <w:ind w:left="0" w:firstLine="0"/>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 xml:space="preserve">Участник </w:t>
      </w:r>
      <w:r w:rsidR="00216D45">
        <w:rPr>
          <w:rFonts w:ascii="Times New Roman" w:eastAsia="Calibri" w:hAnsi="Times New Roman" w:cs="Times New Roman"/>
          <w:sz w:val="20"/>
          <w:szCs w:val="20"/>
          <w:lang w:eastAsia="ar-SA"/>
        </w:rPr>
        <w:t>закупки</w:t>
      </w:r>
      <w:r w:rsidRPr="004F47F8">
        <w:rPr>
          <w:rFonts w:ascii="Times New Roman" w:eastAsia="Calibri" w:hAnsi="Times New Roman" w:cs="Times New Roman"/>
          <w:sz w:val="20"/>
          <w:szCs w:val="20"/>
          <w:lang w:eastAsia="ar-SA"/>
        </w:rPr>
        <w:t xml:space="preserve"> приводит номер и дату письма о подаче оферты, приложением к которому является данное техническое предложение.</w:t>
      </w:r>
    </w:p>
    <w:p w:rsidR="004F47F8" w:rsidRDefault="004F47F8" w:rsidP="00216D45">
      <w:pPr>
        <w:numPr>
          <w:ilvl w:val="0"/>
          <w:numId w:val="13"/>
        </w:numPr>
        <w:tabs>
          <w:tab w:val="clear" w:pos="1134"/>
          <w:tab w:val="left" w:pos="284"/>
          <w:tab w:val="num" w:pos="1276"/>
          <w:tab w:val="left" w:pos="1494"/>
        </w:tabs>
        <w:suppressAutoHyphens/>
        <w:spacing w:after="0" w:line="240" w:lineRule="auto"/>
        <w:ind w:left="0" w:firstLine="0"/>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 xml:space="preserve">Участник </w:t>
      </w:r>
      <w:r w:rsidR="00216D45">
        <w:rPr>
          <w:rFonts w:ascii="Times New Roman" w:eastAsia="Calibri" w:hAnsi="Times New Roman" w:cs="Times New Roman"/>
          <w:sz w:val="20"/>
          <w:szCs w:val="20"/>
          <w:lang w:eastAsia="ar-SA"/>
        </w:rPr>
        <w:t>закупки</w:t>
      </w:r>
      <w:r w:rsidRPr="004F47F8">
        <w:rPr>
          <w:rFonts w:ascii="Times New Roman" w:eastAsia="Calibri" w:hAnsi="Times New Roman" w:cs="Times New Roman"/>
          <w:sz w:val="20"/>
          <w:szCs w:val="20"/>
          <w:lang w:eastAsia="ar-SA"/>
        </w:rPr>
        <w:t xml:space="preserve"> указывает свое фирменное наименование (в т</w:t>
      </w:r>
      <w:r w:rsidR="00BF1270">
        <w:rPr>
          <w:rFonts w:ascii="Times New Roman" w:eastAsia="Calibri" w:hAnsi="Times New Roman" w:cs="Times New Roman"/>
          <w:sz w:val="20"/>
          <w:szCs w:val="20"/>
          <w:lang w:eastAsia="ar-SA"/>
        </w:rPr>
        <w:t xml:space="preserve">ом </w:t>
      </w:r>
      <w:r w:rsidRPr="004F47F8">
        <w:rPr>
          <w:rFonts w:ascii="Times New Roman" w:eastAsia="Calibri" w:hAnsi="Times New Roman" w:cs="Times New Roman"/>
          <w:sz w:val="20"/>
          <w:szCs w:val="20"/>
          <w:lang w:eastAsia="ar-SA"/>
        </w:rPr>
        <w:t>ч</w:t>
      </w:r>
      <w:r w:rsidR="00BF1270">
        <w:rPr>
          <w:rFonts w:ascii="Times New Roman" w:eastAsia="Calibri" w:hAnsi="Times New Roman" w:cs="Times New Roman"/>
          <w:sz w:val="20"/>
          <w:szCs w:val="20"/>
          <w:lang w:eastAsia="ar-SA"/>
        </w:rPr>
        <w:t>исле</w:t>
      </w:r>
      <w:r w:rsidRPr="004F47F8">
        <w:rPr>
          <w:rFonts w:ascii="Times New Roman" w:eastAsia="Calibri" w:hAnsi="Times New Roman" w:cs="Times New Roman"/>
          <w:sz w:val="20"/>
          <w:szCs w:val="20"/>
          <w:lang w:eastAsia="ar-SA"/>
        </w:rPr>
        <w:t xml:space="preserve"> организационно-правовую форму) и свой адрес.</w:t>
      </w:r>
    </w:p>
    <w:p w:rsidR="003D380A" w:rsidRDefault="003D380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1E32B0" w:rsidRDefault="001E32B0"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E23866" w:rsidRDefault="00E23866"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E23866" w:rsidRDefault="00E23866"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E23866" w:rsidRDefault="00E23866"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E23866" w:rsidRDefault="00E23866"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E23866" w:rsidRDefault="00E23866"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E23866" w:rsidRDefault="00E23866"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E23866" w:rsidRDefault="00E23866"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BB4534" w:rsidRDefault="00BB4534"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44A6A" w:rsidRPr="00353E99" w:rsidRDefault="00244A6A" w:rsidP="00216D45">
      <w:pPr>
        <w:pStyle w:val="2"/>
        <w:numPr>
          <w:ilvl w:val="0"/>
          <w:numId w:val="0"/>
        </w:numPr>
        <w:spacing w:before="0" w:after="0"/>
        <w:ind w:hanging="1134"/>
        <w:jc w:val="right"/>
        <w:rPr>
          <w:rFonts w:ascii="Times New Roman" w:hAnsi="Times New Roman" w:cs="Times New Roman"/>
          <w:i w:val="0"/>
          <w:sz w:val="24"/>
          <w:szCs w:val="24"/>
        </w:rPr>
      </w:pPr>
      <w:bookmarkStart w:id="150" w:name="_Анкета_Участника_открытого"/>
      <w:bookmarkStart w:id="151" w:name="_Ref214869550"/>
      <w:bookmarkStart w:id="152" w:name="_Toc386464021"/>
      <w:bookmarkStart w:id="153" w:name="_Toc453688094"/>
      <w:bookmarkEnd w:id="150"/>
      <w:r w:rsidRPr="00353E99">
        <w:rPr>
          <w:rFonts w:ascii="Times New Roman" w:hAnsi="Times New Roman" w:cs="Times New Roman"/>
          <w:i w:val="0"/>
          <w:sz w:val="24"/>
          <w:szCs w:val="24"/>
        </w:rPr>
        <w:lastRenderedPageBreak/>
        <w:t xml:space="preserve">Анкета Участника </w:t>
      </w:r>
      <w:r w:rsidR="00441017">
        <w:rPr>
          <w:rFonts w:ascii="Times New Roman" w:hAnsi="Times New Roman" w:cs="Times New Roman"/>
          <w:i w:val="0"/>
          <w:sz w:val="24"/>
          <w:szCs w:val="24"/>
        </w:rPr>
        <w:t>закупки</w:t>
      </w:r>
      <w:r w:rsidRPr="00353E99">
        <w:rPr>
          <w:rFonts w:ascii="Times New Roman" w:hAnsi="Times New Roman" w:cs="Times New Roman"/>
          <w:i w:val="0"/>
          <w:sz w:val="24"/>
          <w:szCs w:val="24"/>
        </w:rPr>
        <w:t xml:space="preserve">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E65D94">
        <w:rPr>
          <w:rFonts w:ascii="Times New Roman" w:hAnsi="Times New Roman" w:cs="Times New Roman"/>
          <w:i w:val="0"/>
          <w:noProof/>
          <w:sz w:val="24"/>
          <w:szCs w:val="24"/>
        </w:rPr>
        <w:t>3</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35"/>
      <w:bookmarkEnd w:id="136"/>
      <w:bookmarkEnd w:id="151"/>
      <w:bookmarkEnd w:id="152"/>
      <w:bookmarkEnd w:id="153"/>
    </w:p>
    <w:p w:rsidR="0009278E" w:rsidRPr="0009278E" w:rsidRDefault="00244A6A" w:rsidP="00216D45">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Форма Анкеты Участника </w:t>
      </w:r>
      <w:r w:rsidR="00441017">
        <w:rPr>
          <w:rFonts w:ascii="Times New Roman" w:eastAsia="Times New Roman" w:hAnsi="Times New Roman" w:cs="Times New Roman"/>
          <w:sz w:val="24"/>
          <w:szCs w:val="24"/>
          <w:lang w:eastAsia="ar-SA"/>
        </w:rPr>
        <w:t>закупки</w:t>
      </w:r>
    </w:p>
    <w:p w:rsidR="00244A6A" w:rsidRPr="00244A6A" w:rsidRDefault="00244A6A" w:rsidP="00216D45">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16D45">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16D45">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16D45">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441017">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tbl>
      <w:tblPr>
        <w:tblW w:w="10117" w:type="dxa"/>
        <w:tblInd w:w="250" w:type="dxa"/>
        <w:tblLayout w:type="fixed"/>
        <w:tblLook w:val="0000" w:firstRow="0" w:lastRow="0" w:firstColumn="0" w:lastColumn="0" w:noHBand="0" w:noVBand="0"/>
      </w:tblPr>
      <w:tblGrid>
        <w:gridCol w:w="567"/>
        <w:gridCol w:w="4860"/>
        <w:gridCol w:w="4690"/>
      </w:tblGrid>
      <w:tr w:rsidR="00DD4C6C" w:rsidRPr="00244A6A" w:rsidTr="00872651">
        <w:trPr>
          <w:cantSplit/>
          <w:trHeight w:val="240"/>
          <w:tblHeader/>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62E67">
            <w:pPr>
              <w:keepNext/>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262E67">
            <w:pPr>
              <w:keepNext/>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262E67">
            <w:pPr>
              <w:keepNext/>
              <w:suppressAutoHyphens/>
              <w:spacing w:after="0" w:line="240" w:lineRule="auto"/>
              <w:jc w:val="center"/>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Height w:val="19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w:t>
            </w:r>
            <w:r w:rsidR="00B6649F" w:rsidRPr="003A2F0D">
              <w:rPr>
                <w:rFonts w:ascii="Times New Roman" w:eastAsia="Times New Roman" w:hAnsi="Times New Roman" w:cs="Times New Roman"/>
                <w:sz w:val="24"/>
                <w:szCs w:val="24"/>
                <w:lang w:eastAsia="ar-SA"/>
              </w:rPr>
              <w:t>номер</w:t>
            </w:r>
            <w:r w:rsidR="00B6649F">
              <w:rPr>
                <w:rFonts w:ascii="Times New Roman" w:eastAsia="Times New Roman" w:hAnsi="Times New Roman" w:cs="Times New Roman"/>
                <w:sz w:val="24"/>
                <w:szCs w:val="24"/>
                <w:lang w:eastAsia="ar-SA"/>
              </w:rPr>
              <w:t>, сведения о дате выдаче документа и выдавшем его органе</w:t>
            </w:r>
            <w:r w:rsidRPr="003A2F0D">
              <w:rPr>
                <w:rFonts w:ascii="Times New Roman" w:eastAsia="Times New Roman" w:hAnsi="Times New Roman" w:cs="Times New Roman"/>
                <w:sz w:val="24"/>
                <w:szCs w:val="24"/>
                <w:lang w:eastAsia="ar-SA"/>
              </w:rPr>
              <w:t>)</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Height w:val="11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D4C6C" w:rsidRPr="00D051F5" w:rsidRDefault="00DD4C6C"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D4C6C" w:rsidRDefault="00DD4C6C" w:rsidP="00DD4C6C">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D4C6C" w:rsidRPr="00D051F5" w:rsidRDefault="00DD4C6C" w:rsidP="00DD4C6C">
      <w:pPr>
        <w:suppressAutoHyphens/>
        <w:spacing w:after="0" w:line="240" w:lineRule="auto"/>
        <w:jc w:val="both"/>
        <w:rPr>
          <w:rFonts w:ascii="Times New Roman" w:eastAsia="Times New Roman" w:hAnsi="Times New Roman" w:cs="Times New Roman"/>
          <w:sz w:val="20"/>
          <w:szCs w:val="20"/>
          <w:lang w:eastAsia="ar-SA"/>
        </w:rPr>
      </w:pP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1.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приводит номер и дату письма о подаче оферты, приложением к которому является данная анкета.</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указывает свое фирменное наименование (в т</w:t>
      </w:r>
      <w:r w:rsidR="00BF1270">
        <w:rPr>
          <w:rFonts w:ascii="Times New Roman" w:eastAsia="Times New Roman" w:hAnsi="Times New Roman" w:cs="Times New Roman"/>
          <w:sz w:val="20"/>
          <w:szCs w:val="20"/>
          <w:lang w:eastAsia="ar-SA"/>
        </w:rPr>
        <w:t xml:space="preserve">ом </w:t>
      </w:r>
      <w:r w:rsidRPr="00244A6A">
        <w:rPr>
          <w:rFonts w:ascii="Times New Roman" w:eastAsia="Times New Roman" w:hAnsi="Times New Roman" w:cs="Times New Roman"/>
          <w:sz w:val="20"/>
          <w:szCs w:val="20"/>
          <w:lang w:eastAsia="ar-SA"/>
        </w:rPr>
        <w:t>ч</w:t>
      </w:r>
      <w:r w:rsidR="00BF1270">
        <w:rPr>
          <w:rFonts w:ascii="Times New Roman" w:eastAsia="Times New Roman" w:hAnsi="Times New Roman" w:cs="Times New Roman"/>
          <w:sz w:val="20"/>
          <w:szCs w:val="20"/>
          <w:lang w:eastAsia="ar-SA"/>
        </w:rPr>
        <w:t>исле</w:t>
      </w:r>
      <w:r w:rsidRPr="00244A6A">
        <w:rPr>
          <w:rFonts w:ascii="Times New Roman" w:eastAsia="Times New Roman" w:hAnsi="Times New Roman" w:cs="Times New Roman"/>
          <w:sz w:val="20"/>
          <w:szCs w:val="20"/>
          <w:lang w:eastAsia="ar-SA"/>
        </w:rPr>
        <w:t xml:space="preserve"> организационно-правовую форму) и свой адрес.</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долж</w:t>
      </w:r>
      <w:r w:rsidR="00F27128">
        <w:rPr>
          <w:rFonts w:ascii="Times New Roman" w:eastAsia="Times New Roman" w:hAnsi="Times New Roman" w:cs="Times New Roman"/>
          <w:sz w:val="20"/>
          <w:szCs w:val="20"/>
          <w:lang w:eastAsia="ar-SA"/>
        </w:rPr>
        <w:t>е</w:t>
      </w:r>
      <w:r w:rsidRPr="00244A6A">
        <w:rPr>
          <w:rFonts w:ascii="Times New Roman" w:eastAsia="Times New Roman" w:hAnsi="Times New Roman" w:cs="Times New Roman"/>
          <w:sz w:val="20"/>
          <w:szCs w:val="20"/>
          <w:lang w:eastAsia="ar-SA"/>
        </w:rPr>
        <w:t>н заполнить приведенную выше таблицу по всем позициям. В случае отсутствия каких-либо данных указать слово «нет».</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21642" w:rsidRDefault="0032164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75487" w:rsidRPr="00842C17" w:rsidRDefault="00D75487" w:rsidP="00D75487">
      <w:pPr>
        <w:pStyle w:val="2"/>
        <w:numPr>
          <w:ilvl w:val="0"/>
          <w:numId w:val="0"/>
        </w:numPr>
        <w:spacing w:after="0"/>
        <w:jc w:val="right"/>
        <w:rPr>
          <w:rFonts w:ascii="Times New Roman" w:hAnsi="Times New Roman" w:cs="Times New Roman"/>
          <w:i w:val="0"/>
          <w:sz w:val="24"/>
          <w:szCs w:val="24"/>
        </w:rPr>
      </w:pPr>
      <w:bookmarkStart w:id="154" w:name="_Toc440288222"/>
      <w:bookmarkStart w:id="155" w:name="_Toc453688095"/>
      <w:r w:rsidRPr="00842C17">
        <w:rPr>
          <w:rFonts w:ascii="Times New Roman" w:hAnsi="Times New Roman" w:cs="Times New Roman"/>
          <w:bCs w:val="0"/>
          <w:i w:val="0"/>
          <w:sz w:val="24"/>
          <w:szCs w:val="24"/>
        </w:rPr>
        <w:lastRenderedPageBreak/>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54"/>
      <w:bookmarkEnd w:id="155"/>
    </w:p>
    <w:p w:rsidR="00D75487" w:rsidRPr="00842C17" w:rsidRDefault="00D75487" w:rsidP="00D7548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rsidR="00D75487" w:rsidRPr="00842C17" w:rsidRDefault="00D75487" w:rsidP="00D7548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rsidR="00D75487" w:rsidRDefault="00D75487" w:rsidP="00D7548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D75487" w:rsidRPr="00340C98"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D75487" w:rsidRPr="003A2F0D"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D75487" w:rsidRPr="003A2F0D" w:rsidRDefault="00D75487" w:rsidP="00D7548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D75487" w:rsidRPr="003A2F0D" w:rsidRDefault="00D75487" w:rsidP="00D75487">
      <w:pPr>
        <w:suppressAutoHyphens/>
        <w:spacing w:after="0" w:line="240" w:lineRule="auto"/>
        <w:rPr>
          <w:rFonts w:ascii="Times New Roman" w:eastAsia="Times New Roman" w:hAnsi="Times New Roman" w:cs="Times New Roman"/>
          <w:sz w:val="24"/>
          <w:szCs w:val="24"/>
          <w:lang w:eastAsia="ar-SA"/>
        </w:rPr>
      </w:pPr>
    </w:p>
    <w:p w:rsidR="00D75487" w:rsidRPr="003A2F0D" w:rsidRDefault="00D75487" w:rsidP="00D75487">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Pr="00C6092F" w:rsidRDefault="00D75487" w:rsidP="00D75487">
      <w:pPr>
        <w:autoSpaceDE w:val="0"/>
        <w:autoSpaceDN w:val="0"/>
        <w:adjustRightInd w:val="0"/>
        <w:spacing w:after="0" w:line="240" w:lineRule="auto"/>
        <w:jc w:val="center"/>
        <w:rPr>
          <w:rFonts w:ascii="Times New Roman" w:hAnsi="Times New Roman" w:cs="Times New Roman"/>
          <w:b/>
          <w:sz w:val="28"/>
          <w:szCs w:val="28"/>
        </w:rPr>
      </w:pPr>
      <w:r w:rsidRPr="00C6092F">
        <w:rPr>
          <w:rFonts w:ascii="Times New Roman" w:hAnsi="Times New Roman" w:cs="Times New Roman"/>
          <w:b/>
          <w:sz w:val="28"/>
          <w:szCs w:val="28"/>
        </w:rPr>
        <w:t xml:space="preserve">Декларация </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 соответствии участника закупки критериям отнесения к субъектам малого</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и среднего предпринимательства</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p>
    <w:p w:rsidR="00D75487" w:rsidRPr="00C6092F" w:rsidRDefault="00D75487" w:rsidP="00D75487">
      <w:pPr>
        <w:spacing w:after="0" w:line="240" w:lineRule="auto"/>
        <w:rPr>
          <w:rFonts w:ascii="Times New Roman" w:hAnsi="Times New Roman" w:cs="Times New Roman"/>
          <w:sz w:val="24"/>
          <w:szCs w:val="24"/>
        </w:rPr>
      </w:pP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Подтверждаем, что ______________________________________________________________</w:t>
      </w:r>
    </w:p>
    <w:p w:rsidR="00D75487" w:rsidRPr="00D75487"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D75487">
        <w:rPr>
          <w:rFonts w:ascii="Times New Roman" w:hAnsi="Times New Roman" w:cs="Times New Roman"/>
          <w:i/>
          <w:sz w:val="24"/>
          <w:szCs w:val="24"/>
          <w:vertAlign w:val="superscript"/>
        </w:rPr>
        <w:t>(указывается наименование участника закупки)</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 соответствии со </w:t>
      </w:r>
      <w:hyperlink r:id="rId15" w:history="1">
        <w:r w:rsidRPr="00D75487">
          <w:rPr>
            <w:rFonts w:ascii="Times New Roman" w:hAnsi="Times New Roman" w:cs="Times New Roman"/>
            <w:sz w:val="24"/>
            <w:szCs w:val="24"/>
          </w:rPr>
          <w:t>статьей 4</w:t>
        </w:r>
      </w:hyperlink>
      <w:r w:rsidRPr="00D75487">
        <w:rPr>
          <w:rFonts w:ascii="Times New Roman" w:hAnsi="Times New Roman" w:cs="Times New Roman"/>
          <w:sz w:val="24"/>
          <w:szCs w:val="24"/>
        </w:rPr>
        <w:t xml:space="preserve"> Фед</w:t>
      </w:r>
      <w:r w:rsidRPr="00C6092F">
        <w:rPr>
          <w:rFonts w:ascii="Times New Roman" w:hAnsi="Times New Roman" w:cs="Times New Roman"/>
          <w:sz w:val="24"/>
          <w:szCs w:val="24"/>
        </w:rPr>
        <w:t xml:space="preserve">ерального закона </w:t>
      </w:r>
      <w:r>
        <w:rPr>
          <w:rFonts w:ascii="Times New Roman" w:hAnsi="Times New Roman" w:cs="Times New Roman"/>
          <w:sz w:val="24"/>
          <w:szCs w:val="24"/>
        </w:rPr>
        <w:t>«</w:t>
      </w:r>
      <w:r w:rsidRPr="00C6092F">
        <w:rPr>
          <w:rFonts w:ascii="Times New Roman" w:hAnsi="Times New Roman" w:cs="Times New Roman"/>
          <w:sz w:val="24"/>
          <w:szCs w:val="24"/>
        </w:rPr>
        <w:t>О развитии малого и среднего предпринимательства в Российской Федерации</w:t>
      </w:r>
      <w:r>
        <w:rPr>
          <w:rFonts w:ascii="Times New Roman" w:hAnsi="Times New Roman" w:cs="Times New Roman"/>
          <w:sz w:val="24"/>
          <w:szCs w:val="24"/>
        </w:rPr>
        <w:t>»</w:t>
      </w:r>
      <w:r w:rsidR="00144648">
        <w:rPr>
          <w:rFonts w:ascii="Times New Roman" w:hAnsi="Times New Roman" w:cs="Times New Roman"/>
          <w:sz w:val="24"/>
          <w:szCs w:val="24"/>
        </w:rPr>
        <w:t xml:space="preserve"> </w:t>
      </w:r>
      <w:r w:rsidRPr="00C6092F">
        <w:rPr>
          <w:rFonts w:ascii="Times New Roman" w:hAnsi="Times New Roman" w:cs="Times New Roman"/>
          <w:sz w:val="24"/>
          <w:szCs w:val="24"/>
        </w:rPr>
        <w:t>удовлетворяет критериям отнесения организации к субъектам ____________________________________________________________</w:t>
      </w:r>
    </w:p>
    <w:p w:rsidR="00D75487" w:rsidRPr="00D75487" w:rsidRDefault="00F27128" w:rsidP="00D75487">
      <w:pPr>
        <w:autoSpaceDE w:val="0"/>
        <w:autoSpaceDN w:val="0"/>
        <w:adjustRightInd w:val="0"/>
        <w:spacing w:after="0" w:line="240" w:lineRule="auto"/>
        <w:rPr>
          <w:rFonts w:ascii="Times New Roman" w:hAnsi="Times New Roman" w:cs="Times New Roman"/>
          <w:i/>
          <w:sz w:val="24"/>
          <w:szCs w:val="24"/>
          <w:vertAlign w:val="superscript"/>
        </w:rPr>
      </w:pPr>
      <w:r>
        <w:rPr>
          <w:rFonts w:ascii="Times New Roman" w:hAnsi="Times New Roman" w:cs="Times New Roman"/>
          <w:i/>
          <w:sz w:val="24"/>
          <w:szCs w:val="24"/>
          <w:vertAlign w:val="superscript"/>
        </w:rPr>
        <w:t xml:space="preserve">                                                              </w:t>
      </w:r>
      <w:r w:rsidR="00D75487" w:rsidRPr="00D75487">
        <w:rPr>
          <w:rFonts w:ascii="Times New Roman" w:hAnsi="Times New Roman" w:cs="Times New Roman"/>
          <w:i/>
          <w:sz w:val="24"/>
          <w:szCs w:val="24"/>
          <w:vertAlign w:val="superscript"/>
        </w:rPr>
        <w:t>(указывается субъект малого или среднего предпринимательства в зависимости от критериев отнесения)</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предпринимательства, и сообщаем следующую информацию:</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1. Адрес местонахождения (юридический адрес): ____________________________________</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__________________________________________________________________________________.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2. ИНН/КПП: __________________________________________________________________.</w:t>
      </w:r>
    </w:p>
    <w:p w:rsidR="00D75487" w:rsidRPr="00144648"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sidR="00144648">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144648">
        <w:rPr>
          <w:rFonts w:ascii="Times New Roman" w:hAnsi="Times New Roman" w:cs="Times New Roman"/>
          <w:i/>
          <w:sz w:val="24"/>
          <w:szCs w:val="24"/>
          <w:vertAlign w:val="superscript"/>
        </w:rPr>
        <w:t>(</w:t>
      </w:r>
      <w:r w:rsidR="00144648" w:rsidRPr="00144648">
        <w:rPr>
          <w:rFonts w:ascii="Times New Roman" w:hAnsi="Times New Roman" w:cs="Times New Roman"/>
          <w:i/>
          <w:sz w:val="24"/>
          <w:szCs w:val="24"/>
          <w:vertAlign w:val="superscript"/>
        </w:rPr>
        <w:t>номер</w:t>
      </w:r>
      <w:r w:rsidRPr="00144648">
        <w:rPr>
          <w:rFonts w:ascii="Times New Roman" w:hAnsi="Times New Roman" w:cs="Times New Roman"/>
          <w:i/>
          <w:sz w:val="24"/>
          <w:szCs w:val="24"/>
          <w:vertAlign w:val="superscript"/>
        </w:rPr>
        <w:t>, сведения о дате выдачи документа и выдавшем его органе)</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3. ОГРН: 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D75487" w:rsidRPr="00144648"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sidR="00144648">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144648">
        <w:rPr>
          <w:rFonts w:ascii="Times New Roman" w:hAnsi="Times New Roman" w:cs="Times New Roman"/>
          <w:i/>
          <w:sz w:val="24"/>
          <w:szCs w:val="24"/>
          <w:vertAlign w:val="superscript"/>
        </w:rPr>
        <w:t>(наименование уполномоченного органа, дата внесения в реестр и номер в реестре)</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tbl>
      <w:tblPr>
        <w:tblW w:w="9922" w:type="dxa"/>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830"/>
        <w:gridCol w:w="1559"/>
        <w:gridCol w:w="1559"/>
        <w:gridCol w:w="1417"/>
      </w:tblGrid>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 </w:t>
            </w:r>
            <w:proofErr w:type="gramStart"/>
            <w:r w:rsidRPr="00C6092F">
              <w:rPr>
                <w:rFonts w:ascii="Times New Roman" w:hAnsi="Times New Roman" w:cs="Times New Roman"/>
                <w:sz w:val="24"/>
                <w:szCs w:val="24"/>
              </w:rPr>
              <w:t>п</w:t>
            </w:r>
            <w:proofErr w:type="gramEnd"/>
            <w:r w:rsidRPr="00C6092F">
              <w:rPr>
                <w:rFonts w:ascii="Times New Roman" w:hAnsi="Times New Roman" w:cs="Times New Roman"/>
                <w:sz w:val="24"/>
                <w:szCs w:val="24"/>
              </w:rPr>
              <w:t>/п</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Наименование сведений </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Малые предприятия</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Показатель</w:t>
            </w:r>
          </w:p>
        </w:tc>
      </w:tr>
      <w:tr w:rsidR="00D75487" w:rsidRPr="00C6092F" w:rsidTr="004669B1">
        <w:trPr>
          <w:trHeight w:val="1688"/>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33E66">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 xml:space="preserve">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w:t>
            </w:r>
            <w:r w:rsidRPr="00C6092F">
              <w:rPr>
                <w:rFonts w:ascii="Times New Roman" w:hAnsi="Times New Roman" w:cs="Times New Roman"/>
                <w:sz w:val="24"/>
                <w:szCs w:val="24"/>
              </w:rPr>
              <w:lastRenderedPageBreak/>
              <w:t>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C6092F">
              <w:rPr>
                <w:rFonts w:ascii="Times New Roman" w:hAnsi="Times New Roman" w:cs="Times New Roman"/>
                <w:sz w:val="24"/>
                <w:szCs w:val="24"/>
              </w:rPr>
              <w:t xml:space="preserve"> имущества инвестиционных товариществ),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не более 25</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rPr>
                <w:rFonts w:ascii="Times New Roman" w:hAnsi="Times New Roman" w:cs="Times New Roman"/>
                <w:sz w:val="24"/>
                <w:szCs w:val="24"/>
              </w:rPr>
            </w:pPr>
          </w:p>
        </w:tc>
      </w:tr>
      <w:tr w:rsidR="00D75487" w:rsidRPr="00C6092F" w:rsidTr="00D758E6">
        <w:trPr>
          <w:trHeight w:val="101"/>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2.</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758E6">
        <w:trPr>
          <w:trHeight w:val="28"/>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33E66">
        <w:tc>
          <w:tcPr>
            <w:tcW w:w="55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4830"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C6092F">
              <w:rPr>
                <w:rFonts w:ascii="Times New Roman" w:hAnsi="Times New Roman" w:cs="Times New Roman"/>
                <w:sz w:val="24"/>
                <w:szCs w:val="24"/>
              </w:rPr>
              <w:t>подразделений</w:t>
            </w:r>
            <w:proofErr w:type="gramEnd"/>
            <w:r w:rsidRPr="00C6092F">
              <w:rPr>
                <w:rFonts w:ascii="Times New Roman" w:hAnsi="Times New Roman" w:cs="Times New Roman"/>
                <w:sz w:val="24"/>
                <w:szCs w:val="24"/>
              </w:rPr>
              <w:t xml:space="preserve"> указанных </w:t>
            </w:r>
            <w:proofErr w:type="spellStart"/>
            <w:r w:rsidRPr="00C6092F">
              <w:rPr>
                <w:rFonts w:ascii="Times New Roman" w:hAnsi="Times New Roman" w:cs="Times New Roman"/>
                <w:sz w:val="24"/>
                <w:szCs w:val="24"/>
              </w:rPr>
              <w:t>микропредприятия</w:t>
            </w:r>
            <w:proofErr w:type="spellEnd"/>
            <w:r w:rsidRPr="00C6092F">
              <w:rPr>
                <w:rFonts w:ascii="Times New Roman" w:hAnsi="Times New Roman" w:cs="Times New Roman"/>
                <w:sz w:val="24"/>
                <w:szCs w:val="24"/>
              </w:rPr>
              <w:t>, малого предприятия или среднего предприятия) за последние 3 года, человек</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до 100 включительно</w:t>
            </w:r>
          </w:p>
        </w:tc>
        <w:tc>
          <w:tcPr>
            <w:tcW w:w="1559"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r w:rsidRPr="00C6092F">
              <w:rPr>
                <w:rFonts w:ascii="Times New Roman" w:hAnsi="Times New Roman" w:cs="Times New Roman"/>
                <w:sz w:val="24"/>
                <w:szCs w:val="24"/>
              </w:rPr>
              <w:t>указывается количество человек (за каждый год)</w:t>
            </w:r>
          </w:p>
        </w:tc>
      </w:tr>
      <w:tr w:rsidR="00D75487" w:rsidRPr="00C6092F" w:rsidTr="00D33E66">
        <w:tc>
          <w:tcPr>
            <w:tcW w:w="55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4830"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до 15 - </w:t>
            </w:r>
            <w:proofErr w:type="spellStart"/>
            <w:r w:rsidRPr="00C6092F">
              <w:rPr>
                <w:rFonts w:ascii="Times New Roman" w:hAnsi="Times New Roman" w:cs="Times New Roman"/>
                <w:sz w:val="24"/>
                <w:szCs w:val="24"/>
              </w:rPr>
              <w:t>микропредприятие</w:t>
            </w:r>
            <w:proofErr w:type="spellEnd"/>
          </w:p>
        </w:tc>
        <w:tc>
          <w:tcPr>
            <w:tcW w:w="1559"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758E6">
        <w:trPr>
          <w:trHeight w:val="895"/>
        </w:trPr>
        <w:tc>
          <w:tcPr>
            <w:tcW w:w="55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c>
          <w:tcPr>
            <w:tcW w:w="4830"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C6092F">
              <w:rPr>
                <w:rFonts w:ascii="Times New Roman" w:hAnsi="Times New Roman" w:cs="Times New Roman"/>
                <w:sz w:val="24"/>
                <w:szCs w:val="24"/>
              </w:rPr>
              <w:t>за</w:t>
            </w:r>
            <w:proofErr w:type="gramEnd"/>
            <w:r w:rsidRPr="00C6092F">
              <w:rPr>
                <w:rFonts w:ascii="Times New Roman" w:hAnsi="Times New Roman" w:cs="Times New Roman"/>
                <w:sz w:val="24"/>
                <w:szCs w:val="24"/>
              </w:rPr>
              <w:t xml:space="preserve"> последние 3 года, млн. рублей</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800</w:t>
            </w:r>
          </w:p>
        </w:tc>
        <w:tc>
          <w:tcPr>
            <w:tcW w:w="1559"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2000</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указывается в млн. рублей (за каждый год)</w:t>
            </w:r>
          </w:p>
        </w:tc>
      </w:tr>
      <w:tr w:rsidR="00D75487" w:rsidRPr="00C6092F" w:rsidTr="00D758E6">
        <w:trPr>
          <w:trHeight w:val="417"/>
        </w:trPr>
        <w:tc>
          <w:tcPr>
            <w:tcW w:w="55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4830"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 xml:space="preserve">120 в год - </w:t>
            </w:r>
            <w:proofErr w:type="spellStart"/>
            <w:r w:rsidRPr="00C6092F">
              <w:rPr>
                <w:rFonts w:ascii="Times New Roman" w:hAnsi="Times New Roman" w:cs="Times New Roman"/>
                <w:sz w:val="24"/>
                <w:szCs w:val="24"/>
              </w:rPr>
              <w:t>микропредприятие</w:t>
            </w:r>
            <w:proofErr w:type="spellEnd"/>
          </w:p>
        </w:tc>
        <w:tc>
          <w:tcPr>
            <w:tcW w:w="1559"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6.</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6" w:history="1">
              <w:r w:rsidRPr="001E32B0">
                <w:rPr>
                  <w:rFonts w:ascii="Times New Roman" w:hAnsi="Times New Roman" w:cs="Times New Roman"/>
                  <w:sz w:val="24"/>
                  <w:szCs w:val="24"/>
                </w:rPr>
                <w:t>ОКВЭД</w:t>
              </w:r>
              <w:proofErr w:type="gramStart"/>
              <w:r w:rsidRPr="001E32B0">
                <w:rPr>
                  <w:rFonts w:ascii="Times New Roman" w:hAnsi="Times New Roman" w:cs="Times New Roman"/>
                  <w:sz w:val="24"/>
                  <w:szCs w:val="24"/>
                </w:rPr>
                <w:t>2</w:t>
              </w:r>
              <w:proofErr w:type="gramEnd"/>
            </w:hyperlink>
            <w:r w:rsidRPr="001E32B0">
              <w:rPr>
                <w:rFonts w:ascii="Times New Roman" w:hAnsi="Times New Roman" w:cs="Times New Roman"/>
                <w:sz w:val="24"/>
                <w:szCs w:val="24"/>
              </w:rPr>
              <w:t xml:space="preserve"> и ОКДП/</w:t>
            </w:r>
            <w:hyperlink r:id="rId17" w:history="1">
              <w:r w:rsidRPr="001E32B0">
                <w:rPr>
                  <w:rFonts w:ascii="Times New Roman" w:hAnsi="Times New Roman" w:cs="Times New Roman"/>
                  <w:sz w:val="24"/>
                  <w:szCs w:val="24"/>
                </w:rPr>
                <w:t>ОКПД2</w:t>
              </w:r>
            </w:hyperlink>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7.</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Сведения о производимых субъектами малого и среднего предпринимательства товарах, работах, услугах с указанием кодов ОКВЭД/</w:t>
            </w:r>
            <w:hyperlink r:id="rId18" w:history="1">
              <w:r w:rsidRPr="001E32B0">
                <w:rPr>
                  <w:rFonts w:ascii="Times New Roman" w:hAnsi="Times New Roman" w:cs="Times New Roman"/>
                  <w:sz w:val="24"/>
                  <w:szCs w:val="24"/>
                </w:rPr>
                <w:t>ОКВЭД</w:t>
              </w:r>
              <w:proofErr w:type="gramStart"/>
              <w:r w:rsidRPr="001E32B0">
                <w:rPr>
                  <w:rFonts w:ascii="Times New Roman" w:hAnsi="Times New Roman" w:cs="Times New Roman"/>
                  <w:sz w:val="24"/>
                  <w:szCs w:val="24"/>
                </w:rPr>
                <w:t>2</w:t>
              </w:r>
              <w:proofErr w:type="gramEnd"/>
            </w:hyperlink>
            <w:r w:rsidRPr="001E32B0">
              <w:rPr>
                <w:rFonts w:ascii="Times New Roman" w:hAnsi="Times New Roman" w:cs="Times New Roman"/>
                <w:sz w:val="24"/>
                <w:szCs w:val="24"/>
              </w:rPr>
              <w:t xml:space="preserve"> и ОКДП/</w:t>
            </w:r>
            <w:hyperlink r:id="rId19" w:history="1">
              <w:r w:rsidRPr="001E32B0">
                <w:rPr>
                  <w:rFonts w:ascii="Times New Roman" w:hAnsi="Times New Roman" w:cs="Times New Roman"/>
                  <w:sz w:val="24"/>
                  <w:szCs w:val="24"/>
                </w:rPr>
                <w:t>ОКПД2</w:t>
              </w:r>
            </w:hyperlink>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8</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(в случае участия - наименование заказчика, реализующего программу партнерства)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9.</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10.</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20" w:history="1">
              <w:r w:rsidRPr="001E32B0">
                <w:rPr>
                  <w:rFonts w:ascii="Times New Roman" w:hAnsi="Times New Roman" w:cs="Times New Roman"/>
                  <w:sz w:val="24"/>
                  <w:szCs w:val="24"/>
                </w:rPr>
                <w:t>закона</w:t>
              </w:r>
            </w:hyperlink>
            <w:r w:rsidRPr="001E32B0">
              <w:rPr>
                <w:rFonts w:ascii="Times New Roman" w:hAnsi="Times New Roman" w:cs="Times New Roman"/>
                <w:sz w:val="24"/>
                <w:szCs w:val="24"/>
              </w:rPr>
              <w:t xml:space="preserve"> </w:t>
            </w:r>
            <w:r w:rsidRPr="00C6092F">
              <w:rPr>
                <w:rFonts w:ascii="Times New Roman" w:hAnsi="Times New Roman" w:cs="Times New Roman"/>
                <w:sz w:val="24"/>
                <w:szCs w:val="24"/>
              </w:rPr>
              <w:t>«О закупках товаров, работ, услуг отдельными видами юридических лиц»</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количество исполненных контрактов и общая сумма)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11.</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12.</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C6092F">
              <w:rPr>
                <w:rFonts w:ascii="Times New Roman" w:hAnsi="Times New Roman" w:cs="Times New Roman"/>
                <w:sz w:val="24"/>
                <w:szCs w:val="24"/>
              </w:rPr>
              <w:t>Сколково</w:t>
            </w:r>
            <w:proofErr w:type="spellEnd"/>
            <w:r w:rsidRPr="00C6092F">
              <w:rPr>
                <w:rFonts w:ascii="Times New Roman" w:hAnsi="Times New Roman" w:cs="Times New Roman"/>
                <w:sz w:val="24"/>
                <w:szCs w:val="24"/>
              </w:rPr>
              <w:t>»)</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13.</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C6092F">
              <w:rPr>
                <w:rFonts w:ascii="Times New Roman" w:hAnsi="Times New Roman" w:cs="Times New Roman"/>
                <w:sz w:val="24"/>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14.</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Информация о наличии сведений о субъекте малого и среднего предпринимательства в реестрах недобросовестных </w:t>
            </w:r>
            <w:r w:rsidRPr="00221B62">
              <w:rPr>
                <w:rFonts w:ascii="Times New Roman" w:hAnsi="Times New Roman" w:cs="Times New Roman"/>
                <w:sz w:val="24"/>
                <w:szCs w:val="24"/>
              </w:rPr>
              <w:t xml:space="preserve">поставщиков, предусмотренных Федеральным </w:t>
            </w:r>
            <w:hyperlink r:id="rId21" w:history="1">
              <w:r w:rsidRPr="00221B62">
                <w:rPr>
                  <w:rFonts w:ascii="Times New Roman" w:hAnsi="Times New Roman" w:cs="Times New Roman"/>
                  <w:sz w:val="24"/>
                  <w:szCs w:val="24"/>
                </w:rPr>
                <w:t>законом</w:t>
              </w:r>
            </w:hyperlink>
            <w:r w:rsidRPr="00221B62">
              <w:rPr>
                <w:rFonts w:ascii="Times New Roman" w:hAnsi="Times New Roman" w:cs="Times New Roman"/>
                <w:sz w:val="24"/>
                <w:szCs w:val="24"/>
              </w:rPr>
              <w:t xml:space="preserve"> «О закупках товаров, работ, услуг отдельными видами юридических лиц» и Федеральным </w:t>
            </w:r>
            <w:hyperlink r:id="rId22" w:history="1">
              <w:r w:rsidRPr="00221B62">
                <w:rPr>
                  <w:rFonts w:ascii="Times New Roman" w:hAnsi="Times New Roman" w:cs="Times New Roman"/>
                  <w:sz w:val="24"/>
                  <w:szCs w:val="24"/>
                </w:rPr>
                <w:t>законом</w:t>
              </w:r>
            </w:hyperlink>
            <w:r w:rsidRPr="00221B62">
              <w:rPr>
                <w:rFonts w:ascii="Times New Roman" w:hAnsi="Times New Roman" w:cs="Times New Roman"/>
                <w:sz w:val="24"/>
                <w:szCs w:val="24"/>
              </w:rPr>
              <w:t xml:space="preserve"> «О контрактной системе </w:t>
            </w:r>
            <w:r w:rsidRPr="00C6092F">
              <w:rPr>
                <w:rFonts w:ascii="Times New Roman" w:hAnsi="Times New Roman" w:cs="Times New Roman"/>
                <w:sz w:val="24"/>
                <w:szCs w:val="24"/>
              </w:rPr>
              <w:t xml:space="preserve">в сфере </w:t>
            </w:r>
            <w:r w:rsidRPr="00C6092F">
              <w:rPr>
                <w:rFonts w:ascii="Times New Roman" w:hAnsi="Times New Roman" w:cs="Times New Roman"/>
                <w:sz w:val="24"/>
                <w:szCs w:val="24"/>
              </w:rPr>
              <w:lastRenderedPageBreak/>
              <w:t>закупок товаров, работ, услуг для обеспечения государственных и муниципальных нужд»</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да (нет)</w:t>
            </w:r>
          </w:p>
        </w:tc>
      </w:tr>
    </w:tbl>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p w:rsidR="00D758E6" w:rsidRPr="00244A6A" w:rsidRDefault="00D758E6" w:rsidP="00D758E6">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758E6" w:rsidRPr="00D051F5" w:rsidRDefault="00D758E6" w:rsidP="00D758E6">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758E6" w:rsidRDefault="00D758E6" w:rsidP="00D758E6">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758E6" w:rsidRPr="00D051F5" w:rsidRDefault="00D758E6" w:rsidP="00D758E6">
      <w:pPr>
        <w:suppressAutoHyphens/>
        <w:spacing w:after="0" w:line="240" w:lineRule="auto"/>
        <w:jc w:val="both"/>
        <w:rPr>
          <w:rFonts w:ascii="Times New Roman" w:eastAsia="Times New Roman" w:hAnsi="Times New Roman" w:cs="Times New Roman"/>
          <w:sz w:val="20"/>
          <w:szCs w:val="20"/>
          <w:lang w:eastAsia="ar-SA"/>
        </w:rPr>
      </w:pP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p w:rsidR="00D75487" w:rsidRPr="00C6092F" w:rsidRDefault="00D75487" w:rsidP="00D7548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6092F">
        <w:rPr>
          <w:rFonts w:ascii="Times New Roman" w:eastAsia="Times New Roman" w:hAnsi="Times New Roman" w:cs="Times New Roman"/>
          <w:b/>
          <w:spacing w:val="36"/>
          <w:sz w:val="24"/>
          <w:szCs w:val="24"/>
          <w:lang w:eastAsia="ar-SA"/>
        </w:rPr>
        <w:t>конец формы</w:t>
      </w:r>
    </w:p>
    <w:p w:rsidR="00D75487" w:rsidRPr="00C6092F" w:rsidRDefault="00D75487" w:rsidP="00D7548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4"/>
          <w:szCs w:val="24"/>
          <w:lang w:eastAsia="ar-SA"/>
        </w:rPr>
        <w:t>Инструкции по заполнению</w:t>
      </w:r>
    </w:p>
    <w:p w:rsidR="00D75487" w:rsidRPr="00C6092F" w:rsidRDefault="00D75487" w:rsidP="00B2621A">
      <w:pPr>
        <w:tabs>
          <w:tab w:val="left" w:pos="0"/>
        </w:tabs>
        <w:suppressAutoHyphens/>
        <w:spacing w:after="0" w:line="240" w:lineRule="auto"/>
        <w:ind w:hanging="426"/>
        <w:jc w:val="both"/>
        <w:rPr>
          <w:rFonts w:ascii="Times New Roman" w:eastAsia="Times New Roman" w:hAnsi="Times New Roman" w:cs="Times New Roman"/>
          <w:sz w:val="20"/>
          <w:szCs w:val="20"/>
          <w:lang w:eastAsia="ar-SA"/>
        </w:rPr>
      </w:pPr>
    </w:p>
    <w:p w:rsidR="00D75487" w:rsidRPr="00C6092F" w:rsidRDefault="00D75487" w:rsidP="00B2621A">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0"/>
          <w:szCs w:val="20"/>
          <w:lang w:eastAsia="ar-SA"/>
        </w:rPr>
        <w:t>1. Участник закупки заполняет</w:t>
      </w:r>
      <w:r w:rsidRPr="00C6092F">
        <w:t xml:space="preserve"> </w:t>
      </w:r>
      <w:r w:rsidRPr="00C6092F">
        <w:rPr>
          <w:rFonts w:ascii="Times New Roman" w:eastAsia="Times New Roman" w:hAnsi="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D75487" w:rsidRPr="00C6092F" w:rsidRDefault="00D75487" w:rsidP="00B2621A">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C6092F">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D75487" w:rsidRPr="00C6092F" w:rsidRDefault="00D75487" w:rsidP="00B2621A">
      <w:pPr>
        <w:spacing w:after="0" w:line="240" w:lineRule="auto"/>
        <w:jc w:val="both"/>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 xml:space="preserve">3. </w:t>
      </w:r>
      <w:proofErr w:type="gramStart"/>
      <w:r w:rsidRPr="00C6092F">
        <w:rPr>
          <w:rFonts w:ascii="Times New Roman" w:eastAsia="Calibri" w:hAnsi="Times New Roman" w:cs="Times New Roman"/>
          <w:sz w:val="20"/>
          <w:szCs w:val="20"/>
          <w:lang w:eastAsia="ar-SA"/>
        </w:rPr>
        <w:t>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C6092F">
        <w:rPr>
          <w:rFonts w:ascii="Times New Roman" w:eastAsia="Calibri" w:hAnsi="Times New Roman" w:cs="Times New Roman"/>
          <w:sz w:val="20"/>
          <w:szCs w:val="20"/>
          <w:lang w:eastAsia="ar-SA"/>
        </w:rPr>
        <w:t>Сколково</w:t>
      </w:r>
      <w:proofErr w:type="spellEnd"/>
      <w:r w:rsidRPr="00C6092F">
        <w:rPr>
          <w:rFonts w:ascii="Times New Roman" w:eastAsia="Calibri" w:hAnsi="Times New Roman" w:cs="Times New Roman"/>
          <w:sz w:val="20"/>
          <w:szCs w:val="20"/>
          <w:lang w:eastAsia="ar-SA"/>
        </w:rPr>
        <w:t>», на юридические лица, учредителями</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D75487" w:rsidRPr="00C6092F" w:rsidRDefault="00D75487" w:rsidP="00B2621A">
      <w:pPr>
        <w:spacing w:after="0" w:line="240" w:lineRule="auto"/>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4. Пункты 1 - 7 являются обязательными для заполнения.</w:t>
      </w:r>
    </w:p>
    <w:p w:rsidR="00D75487" w:rsidRPr="00B2621A" w:rsidRDefault="00D75487" w:rsidP="00B2621A">
      <w:pPr>
        <w:spacing w:after="0" w:line="240" w:lineRule="auto"/>
        <w:rPr>
          <w:rFonts w:ascii="Times New Roman" w:eastAsia="Calibri" w:hAnsi="Times New Roman" w:cs="Times New Roman"/>
          <w:sz w:val="24"/>
          <w:szCs w:val="24"/>
          <w:lang w:eastAsia="ar-SA"/>
        </w:rPr>
      </w:pPr>
    </w:p>
    <w:p w:rsidR="00D75487" w:rsidRPr="00B2621A" w:rsidRDefault="00D75487" w:rsidP="00D75487">
      <w:pPr>
        <w:spacing w:after="0" w:line="240" w:lineRule="auto"/>
        <w:rPr>
          <w:rFonts w:ascii="Times New Roman" w:eastAsia="Calibri" w:hAnsi="Times New Roman" w:cs="Times New Roman"/>
          <w:sz w:val="24"/>
          <w:szCs w:val="24"/>
          <w:lang w:eastAsia="ar-SA"/>
        </w:rPr>
      </w:pPr>
    </w:p>
    <w:p w:rsidR="00D75487" w:rsidRPr="00B2621A" w:rsidRDefault="00D75487" w:rsidP="00D75487">
      <w:pPr>
        <w:tabs>
          <w:tab w:val="left" w:pos="425"/>
          <w:tab w:val="left" w:pos="567"/>
          <w:tab w:val="left" w:pos="709"/>
        </w:tabs>
        <w:suppressAutoHyphens/>
        <w:spacing w:after="0" w:line="240" w:lineRule="auto"/>
        <w:rPr>
          <w:rFonts w:ascii="Times New Roman" w:eastAsia="Calibri" w:hAnsi="Times New Roman" w:cs="Times New Roman"/>
          <w:sz w:val="24"/>
          <w:szCs w:val="24"/>
          <w:lang w:eastAsia="ar-SA"/>
        </w:rPr>
      </w:pPr>
    </w:p>
    <w:p w:rsidR="00D75487" w:rsidRPr="00B2621A" w:rsidRDefault="00D75487" w:rsidP="00D75487">
      <w:pPr>
        <w:tabs>
          <w:tab w:val="left" w:pos="425"/>
          <w:tab w:val="left" w:pos="567"/>
          <w:tab w:val="left" w:pos="709"/>
        </w:tabs>
        <w:suppressAutoHyphens/>
        <w:spacing w:after="0" w:line="240" w:lineRule="auto"/>
        <w:rPr>
          <w:rFonts w:ascii="Times New Roman" w:eastAsia="Calibri" w:hAnsi="Times New Roman" w:cs="Times New Roman"/>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0664F6" w:rsidRDefault="000664F6"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Pr="00244A6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244A6A" w:rsidRPr="00F96823" w:rsidRDefault="00244A6A" w:rsidP="00F96823">
      <w:pPr>
        <w:pStyle w:val="2"/>
        <w:numPr>
          <w:ilvl w:val="0"/>
          <w:numId w:val="0"/>
        </w:numPr>
        <w:spacing w:before="0" w:after="0"/>
        <w:jc w:val="right"/>
        <w:rPr>
          <w:rFonts w:ascii="Times New Roman" w:hAnsi="Times New Roman" w:cs="Times New Roman"/>
          <w:i w:val="0"/>
        </w:rPr>
      </w:pPr>
      <w:bookmarkStart w:id="156" w:name="_Справка_о_перечне"/>
      <w:bookmarkStart w:id="157" w:name="_Ref55336378"/>
      <w:bookmarkStart w:id="158" w:name="_Toc386464022"/>
      <w:bookmarkStart w:id="159" w:name="_Toc453688096"/>
      <w:bookmarkEnd w:id="130"/>
      <w:bookmarkEnd w:id="156"/>
      <w:r w:rsidRPr="00353E99">
        <w:rPr>
          <w:rFonts w:ascii="Times New Roman" w:hAnsi="Times New Roman" w:cs="Times New Roman"/>
          <w:i w:val="0"/>
          <w:sz w:val="24"/>
          <w:szCs w:val="24"/>
        </w:rPr>
        <w:lastRenderedPageBreak/>
        <w:t>Справка о перечне и объемах выполнения</w:t>
      </w:r>
      <w:r w:rsidR="00BA6E46">
        <w:rPr>
          <w:rFonts w:ascii="Times New Roman" w:hAnsi="Times New Roman" w:cs="Times New Roman"/>
          <w:i w:val="0"/>
          <w:sz w:val="24"/>
          <w:szCs w:val="24"/>
        </w:rPr>
        <w:t xml:space="preserve"> </w:t>
      </w:r>
      <w:r w:rsidR="00F96823" w:rsidRPr="00F96823">
        <w:rPr>
          <w:rFonts w:ascii="Times New Roman" w:hAnsi="Times New Roman" w:cs="Times New Roman"/>
          <w:i w:val="0"/>
          <w:sz w:val="24"/>
          <w:szCs w:val="24"/>
        </w:rPr>
        <w:t xml:space="preserve">аналогичных </w:t>
      </w:r>
      <w:r w:rsidR="00BF1270">
        <w:rPr>
          <w:rFonts w:ascii="Times New Roman" w:hAnsi="Times New Roman" w:cs="Times New Roman"/>
          <w:i w:val="0"/>
          <w:sz w:val="24"/>
          <w:szCs w:val="24"/>
        </w:rPr>
        <w:t>работ</w:t>
      </w:r>
      <w:r w:rsidR="00F4710F" w:rsidRPr="00F4710F">
        <w:rPr>
          <w:rFonts w:ascii="Times New Roman" w:hAnsi="Times New Roman" w:cs="Times New Roman"/>
          <w:bCs w:val="0"/>
          <w:i w:val="0"/>
          <w:iCs w:val="0"/>
          <w:sz w:val="24"/>
          <w:szCs w:val="24"/>
        </w:rPr>
        <w:t xml:space="preserve"> </w:t>
      </w:r>
      <w:r w:rsidR="00F4710F" w:rsidRPr="00F4710F">
        <w:rPr>
          <w:rFonts w:ascii="Times New Roman" w:hAnsi="Times New Roman" w:cs="Times New Roman"/>
          <w:i w:val="0"/>
          <w:sz w:val="24"/>
          <w:szCs w:val="24"/>
        </w:rPr>
        <w:t>за 2011-2015 годы</w:t>
      </w:r>
      <w:r w:rsidR="00F96823">
        <w:rPr>
          <w:rFonts w:ascii="Times New Roman" w:hAnsi="Times New Roman" w:cs="Times New Roman"/>
          <w:i w:val="0"/>
          <w:sz w:val="24"/>
          <w:szCs w:val="24"/>
        </w:rPr>
        <w:t xml:space="preserve"> </w:t>
      </w:r>
      <w:r w:rsidRPr="00F96823">
        <w:rPr>
          <w:rFonts w:ascii="Times New Roman" w:hAnsi="Times New Roman" w:cs="Times New Roman"/>
          <w:i w:val="0"/>
          <w:sz w:val="24"/>
          <w:szCs w:val="24"/>
        </w:rPr>
        <w:t>(форма </w:t>
      </w:r>
      <w:r w:rsidR="00F96823">
        <w:rPr>
          <w:rFonts w:ascii="Times New Roman" w:hAnsi="Times New Roman" w:cs="Times New Roman"/>
          <w:i w:val="0"/>
          <w:sz w:val="24"/>
          <w:szCs w:val="24"/>
        </w:rPr>
        <w:t>5</w:t>
      </w:r>
      <w:r w:rsidRPr="00F96823">
        <w:rPr>
          <w:rFonts w:ascii="Times New Roman" w:hAnsi="Times New Roman" w:cs="Times New Roman"/>
          <w:i w:val="0"/>
        </w:rPr>
        <w:t>)</w:t>
      </w:r>
      <w:bookmarkEnd w:id="157"/>
      <w:bookmarkEnd w:id="158"/>
      <w:bookmarkEnd w:id="159"/>
    </w:p>
    <w:p w:rsidR="00F96823" w:rsidRDefault="00F96823" w:rsidP="00F96823">
      <w:pPr>
        <w:tabs>
          <w:tab w:val="left" w:pos="1494"/>
        </w:tabs>
        <w:suppressAutoHyphens/>
        <w:spacing w:after="0" w:line="240" w:lineRule="auto"/>
        <w:jc w:val="center"/>
        <w:rPr>
          <w:rFonts w:ascii="Times New Roman" w:eastAsia="Times New Roman" w:hAnsi="Times New Roman" w:cs="Times New Roman"/>
          <w:sz w:val="24"/>
          <w:szCs w:val="24"/>
          <w:lang w:eastAsia="ar-SA"/>
        </w:rPr>
      </w:pPr>
    </w:p>
    <w:p w:rsidR="00244A6A" w:rsidRPr="00BA6E46" w:rsidRDefault="00244A6A" w:rsidP="00F96823">
      <w:pPr>
        <w:tabs>
          <w:tab w:val="left" w:pos="1494"/>
        </w:tabs>
        <w:suppressAutoHyphens/>
        <w:spacing w:after="0" w:line="240" w:lineRule="auto"/>
        <w:jc w:val="center"/>
        <w:rPr>
          <w:rFonts w:ascii="Times New Roman" w:eastAsia="Times New Roman" w:hAnsi="Times New Roman" w:cs="Times New Roman"/>
          <w:spacing w:val="36"/>
          <w:sz w:val="24"/>
          <w:szCs w:val="24"/>
          <w:lang w:eastAsia="ar-SA"/>
        </w:rPr>
      </w:pPr>
      <w:r w:rsidRPr="00BA6E46">
        <w:rPr>
          <w:rFonts w:ascii="Times New Roman" w:eastAsia="Times New Roman" w:hAnsi="Times New Roman" w:cs="Times New Roman"/>
          <w:sz w:val="24"/>
          <w:szCs w:val="24"/>
          <w:lang w:eastAsia="ar-SA"/>
        </w:rPr>
        <w:t xml:space="preserve">Форма Справки о перечне и объемах выполнения </w:t>
      </w:r>
      <w:r w:rsidR="00F96823" w:rsidRPr="00F96823">
        <w:rPr>
          <w:rFonts w:ascii="Times New Roman" w:eastAsia="Times New Roman" w:hAnsi="Times New Roman" w:cs="Times New Roman"/>
          <w:sz w:val="24"/>
          <w:szCs w:val="24"/>
          <w:lang w:eastAsia="ar-SA"/>
        </w:rPr>
        <w:t xml:space="preserve">аналогичных </w:t>
      </w:r>
      <w:r w:rsidR="00BF1270">
        <w:rPr>
          <w:rFonts w:ascii="Times New Roman" w:eastAsia="Times New Roman" w:hAnsi="Times New Roman" w:cs="Times New Roman"/>
          <w:sz w:val="24"/>
          <w:szCs w:val="24"/>
          <w:lang w:eastAsia="ar-SA"/>
        </w:rPr>
        <w:t>работ</w:t>
      </w:r>
      <w:r w:rsidRPr="00BA6E46">
        <w:rPr>
          <w:rFonts w:ascii="Times New Roman" w:eastAsia="Times New Roman" w:hAnsi="Times New Roman" w:cs="Times New Roman"/>
          <w:b/>
          <w:sz w:val="24"/>
          <w:szCs w:val="24"/>
          <w:lang w:eastAsia="ar-SA"/>
        </w:rPr>
        <w:t xml:space="preserve"> </w:t>
      </w:r>
      <w:r w:rsidR="00F4710F" w:rsidRPr="00F4710F">
        <w:rPr>
          <w:rFonts w:ascii="Times New Roman" w:eastAsia="Times New Roman" w:hAnsi="Times New Roman" w:cs="Times New Roman"/>
          <w:sz w:val="24"/>
          <w:szCs w:val="24"/>
          <w:lang w:eastAsia="ar-SA"/>
        </w:rPr>
        <w:t>за 2011-2015 годы</w:t>
      </w:r>
    </w:p>
    <w:p w:rsidR="00244A6A" w:rsidRPr="00244A6A" w:rsidRDefault="00244A6A" w:rsidP="00F96823">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F96823">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009E390A">
        <w:rPr>
          <w:rFonts w:ascii="Times New Roman" w:eastAsia="Times New Roman" w:hAnsi="Times New Roman" w:cs="Times New Roman"/>
          <w:sz w:val="24"/>
          <w:szCs w:val="24"/>
          <w:lang w:eastAsia="ar-SA"/>
        </w:rPr>
        <w:t>5</w:t>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BA6E46" w:rsidRDefault="00244A6A" w:rsidP="00244A6A">
      <w:pPr>
        <w:suppressAutoHyphens/>
        <w:spacing w:after="0" w:line="240" w:lineRule="auto"/>
        <w:jc w:val="center"/>
        <w:rPr>
          <w:rFonts w:ascii="Times New Roman" w:eastAsia="Times New Roman" w:hAnsi="Times New Roman" w:cs="Times New Roman"/>
          <w:b/>
          <w:sz w:val="24"/>
          <w:szCs w:val="24"/>
          <w:lang w:eastAsia="ar-SA"/>
        </w:rPr>
      </w:pPr>
      <w:r w:rsidRPr="00BA6E46">
        <w:rPr>
          <w:rFonts w:ascii="Times New Roman" w:eastAsia="Times New Roman" w:hAnsi="Times New Roman" w:cs="Times New Roman"/>
          <w:b/>
          <w:sz w:val="24"/>
          <w:szCs w:val="24"/>
          <w:lang w:eastAsia="ar-SA"/>
        </w:rPr>
        <w:t>Справка о перечне и объемах выполнения</w:t>
      </w:r>
      <w:r w:rsidR="00D72A94" w:rsidRPr="00D72A94">
        <w:rPr>
          <w:rFonts w:ascii="Times New Roman" w:hAnsi="Times New Roman" w:cs="Times New Roman"/>
          <w:sz w:val="24"/>
          <w:szCs w:val="24"/>
        </w:rPr>
        <w:t xml:space="preserve"> </w:t>
      </w:r>
      <w:r w:rsidR="00D72A94" w:rsidRPr="00D72A94">
        <w:rPr>
          <w:rFonts w:ascii="Times New Roman" w:hAnsi="Times New Roman" w:cs="Times New Roman"/>
          <w:b/>
          <w:sz w:val="24"/>
          <w:szCs w:val="24"/>
        </w:rPr>
        <w:t>аналогичных</w:t>
      </w:r>
      <w:r w:rsidR="00303CCC">
        <w:rPr>
          <w:rFonts w:ascii="Times New Roman" w:hAnsi="Times New Roman" w:cs="Times New Roman"/>
          <w:b/>
          <w:sz w:val="24"/>
          <w:szCs w:val="24"/>
        </w:rPr>
        <w:t>*</w:t>
      </w:r>
      <w:r w:rsidRPr="00BA6E46">
        <w:rPr>
          <w:rFonts w:ascii="Times New Roman" w:eastAsia="Times New Roman" w:hAnsi="Times New Roman" w:cs="Times New Roman"/>
          <w:b/>
          <w:sz w:val="24"/>
          <w:szCs w:val="24"/>
          <w:lang w:eastAsia="ar-SA"/>
        </w:rPr>
        <w:t xml:space="preserve"> </w:t>
      </w:r>
      <w:r w:rsidR="00BF1270">
        <w:rPr>
          <w:rFonts w:ascii="Times New Roman" w:eastAsia="Times New Roman" w:hAnsi="Times New Roman" w:cs="Times New Roman"/>
          <w:b/>
          <w:sz w:val="24"/>
          <w:szCs w:val="24"/>
          <w:lang w:eastAsia="ar-SA"/>
        </w:rPr>
        <w:t>работ</w:t>
      </w:r>
      <w:r w:rsidRPr="00BA6E46">
        <w:rPr>
          <w:rFonts w:ascii="Times New Roman" w:eastAsia="Times New Roman" w:hAnsi="Times New Roman" w:cs="Times New Roman"/>
          <w:b/>
          <w:sz w:val="24"/>
          <w:szCs w:val="24"/>
          <w:lang w:eastAsia="ar-SA"/>
        </w:rPr>
        <w:t xml:space="preserve"> </w:t>
      </w:r>
    </w:p>
    <w:p w:rsidR="00244A6A" w:rsidRPr="00BA6E46" w:rsidRDefault="00E247E3" w:rsidP="00244A6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за </w:t>
      </w:r>
      <w:r w:rsidR="00BA6E46">
        <w:rPr>
          <w:rFonts w:ascii="Times New Roman" w:eastAsia="Times New Roman" w:hAnsi="Times New Roman" w:cs="Times New Roman"/>
          <w:b/>
          <w:sz w:val="24"/>
          <w:szCs w:val="24"/>
          <w:lang w:eastAsia="ar-SA"/>
        </w:rPr>
        <w:t>201</w:t>
      </w:r>
      <w:r w:rsidR="008551CC">
        <w:rPr>
          <w:rFonts w:ascii="Times New Roman" w:eastAsia="Times New Roman" w:hAnsi="Times New Roman" w:cs="Times New Roman"/>
          <w:b/>
          <w:sz w:val="24"/>
          <w:szCs w:val="24"/>
          <w:lang w:eastAsia="ar-SA"/>
        </w:rPr>
        <w:t>1</w:t>
      </w:r>
      <w:r w:rsidR="00D72A94">
        <w:rPr>
          <w:rFonts w:ascii="Times New Roman" w:eastAsia="Times New Roman" w:hAnsi="Times New Roman" w:cs="Times New Roman"/>
          <w:b/>
          <w:sz w:val="24"/>
          <w:szCs w:val="24"/>
          <w:lang w:eastAsia="ar-SA"/>
        </w:rPr>
        <w:t>-2015</w:t>
      </w:r>
      <w:r w:rsidR="00BA6E46">
        <w:rPr>
          <w:rFonts w:ascii="Times New Roman" w:eastAsia="Times New Roman" w:hAnsi="Times New Roman" w:cs="Times New Roman"/>
          <w:b/>
          <w:sz w:val="24"/>
          <w:szCs w:val="24"/>
          <w:lang w:eastAsia="ar-SA"/>
        </w:rPr>
        <w:t xml:space="preserve"> годы</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D72A94">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000" w:firstRow="0" w:lastRow="0" w:firstColumn="0" w:lastColumn="0" w:noHBand="0" w:noVBand="0"/>
      </w:tblPr>
      <w:tblGrid>
        <w:gridCol w:w="711"/>
        <w:gridCol w:w="3116"/>
        <w:gridCol w:w="2131"/>
        <w:gridCol w:w="1563"/>
        <w:gridCol w:w="1416"/>
        <w:gridCol w:w="1700"/>
      </w:tblGrid>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p w:rsidR="00244A6A" w:rsidRPr="00244A6A" w:rsidRDefault="00244A6A" w:rsidP="00E46CE2">
            <w:pPr>
              <w:keepNext/>
              <w:suppressAutoHyphens/>
              <w:spacing w:after="0" w:line="240" w:lineRule="auto"/>
              <w:jc w:val="center"/>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п</w:t>
            </w:r>
            <w:proofErr w:type="gramEnd"/>
            <w:r w:rsidRPr="00244A6A">
              <w:rPr>
                <w:rFonts w:ascii="Times New Roman" w:eastAsia="Times New Roman" w:hAnsi="Times New Roman" w:cs="Times New Roman"/>
                <w:sz w:val="24"/>
                <w:szCs w:val="24"/>
                <w:lang w:eastAsia="ar-SA"/>
              </w:rPr>
              <w:t>/п</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Сроки выполнения (год и месяц начала выполнения – год и месяц </w:t>
            </w:r>
            <w:r w:rsidR="00E46CE2">
              <w:rPr>
                <w:rFonts w:ascii="Times New Roman" w:eastAsia="Times New Roman" w:hAnsi="Times New Roman" w:cs="Times New Roman"/>
                <w:sz w:val="24"/>
                <w:szCs w:val="24"/>
                <w:lang w:eastAsia="ar-SA"/>
              </w:rPr>
              <w:t>окончания выполнения</w:t>
            </w:r>
            <w:r w:rsidRPr="00244A6A">
              <w:rPr>
                <w:rFonts w:ascii="Times New Roman" w:eastAsia="Times New Roman" w:hAnsi="Times New Roman" w:cs="Times New Roman"/>
                <w:sz w:val="24"/>
                <w:szCs w:val="24"/>
                <w:lang w:eastAsia="ar-SA"/>
              </w:rPr>
              <w:t>)</w:t>
            </w:r>
          </w:p>
        </w:tc>
        <w:tc>
          <w:tcPr>
            <w:tcW w:w="2131" w:type="dxa"/>
            <w:tcBorders>
              <w:top w:val="single" w:sz="4" w:space="0" w:color="000000"/>
              <w:left w:val="single" w:sz="4" w:space="0" w:color="000000"/>
              <w:bottom w:val="single" w:sz="4" w:space="0" w:color="000000"/>
            </w:tcBorders>
            <w:shd w:val="clear" w:color="auto" w:fill="auto"/>
          </w:tcPr>
          <w:p w:rsidR="00244A6A" w:rsidRPr="00E46CE2"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w:t>
            </w:r>
            <w:r w:rsidRPr="00244A6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E46CE2"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Предмет договора</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Сумма договора, рублей</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46CE2" w:rsidRDefault="00E46CE2" w:rsidP="00E46CE2">
            <w:pPr>
              <w:keepNext/>
              <w:suppressAutoHyphens/>
              <w:snapToGrid w:val="0"/>
              <w:spacing w:before="40" w:after="40" w:line="240" w:lineRule="auto"/>
              <w:ind w:left="-104" w:right="-114"/>
              <w:jc w:val="center"/>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Сведения о претензиях по перечисленным договорам</w:t>
            </w: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156484"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spellStart"/>
            <w:r w:rsidR="00777D7B" w:rsidRPr="0092573A">
              <w:rPr>
                <w:rFonts w:ascii="Times New Roman" w:eastAsia="Times New Roman" w:hAnsi="Times New Roman" w:cs="Times New Roman"/>
                <w:b/>
                <w:sz w:val="24"/>
                <w:szCs w:val="24"/>
                <w:lang w:eastAsia="ar-SA"/>
              </w:rPr>
              <w:t>с_____г</w:t>
            </w:r>
            <w:proofErr w:type="spellEnd"/>
            <w:r w:rsidR="00777D7B" w:rsidRPr="0092573A">
              <w:rPr>
                <w:rFonts w:ascii="Times New Roman" w:eastAsia="Times New Roman" w:hAnsi="Times New Roman" w:cs="Times New Roman"/>
                <w:b/>
                <w:sz w:val="24"/>
                <w:szCs w:val="24"/>
                <w:lang w:eastAsia="ar-SA"/>
              </w:rPr>
              <w:t xml:space="preserve">.  по_____ </w:t>
            </w:r>
            <w:proofErr w:type="gramStart"/>
            <w:r w:rsidR="00777D7B" w:rsidRPr="0092573A">
              <w:rPr>
                <w:rFonts w:ascii="Times New Roman" w:eastAsia="Times New Roman" w:hAnsi="Times New Roman" w:cs="Times New Roman"/>
                <w:b/>
                <w:sz w:val="24"/>
                <w:szCs w:val="24"/>
                <w:lang w:eastAsia="ar-SA"/>
              </w:rPr>
              <w:t>г</w:t>
            </w:r>
            <w:proofErr w:type="gramEnd"/>
            <w:r w:rsidR="00777D7B" w:rsidRPr="0092573A">
              <w:rPr>
                <w:rFonts w:ascii="Times New Roman" w:eastAsia="Times New Roman" w:hAnsi="Times New Roman" w:cs="Times New Roman"/>
                <w:b/>
                <w:sz w:val="24"/>
                <w:szCs w:val="24"/>
                <w:lang w:eastAsia="ar-SA"/>
              </w:rPr>
              <w:t>.</w:t>
            </w:r>
            <w:r w:rsidRPr="00244A6A">
              <w:rPr>
                <w:rFonts w:ascii="Times New Roman" w:eastAsia="Times New Roman" w:hAnsi="Times New Roman" w:cs="Times New Roman"/>
                <w:b/>
                <w:sz w:val="24"/>
                <w:szCs w:val="20"/>
                <w:lang w:eastAsia="ar-SA"/>
              </w:rPr>
              <w:t xml:space="preserve"> </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bl>
    <w:p w:rsidR="00777D7B" w:rsidRDefault="00777D7B" w:rsidP="00777D7B">
      <w:pPr>
        <w:suppressAutoHyphens/>
        <w:spacing w:after="0" w:line="240" w:lineRule="auto"/>
        <w:jc w:val="both"/>
        <w:rPr>
          <w:rFonts w:ascii="Times New Roman" w:eastAsia="Times New Roman" w:hAnsi="Times New Roman" w:cs="Times New Roman"/>
          <w:sz w:val="24"/>
          <w:szCs w:val="24"/>
          <w:lang w:eastAsia="ar-SA"/>
        </w:rPr>
      </w:pPr>
    </w:p>
    <w:p w:rsidR="00777D7B" w:rsidRPr="00244A6A" w:rsidRDefault="00777D7B" w:rsidP="00777D7B">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777D7B" w:rsidRPr="00D051F5" w:rsidRDefault="00777D7B" w:rsidP="00777D7B">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777D7B" w:rsidRDefault="00777D7B" w:rsidP="00777D7B">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777D7B" w:rsidRPr="00D051F5" w:rsidRDefault="00777D7B" w:rsidP="00777D7B">
      <w:pPr>
        <w:suppressAutoHyphens/>
        <w:spacing w:after="0" w:line="240" w:lineRule="auto"/>
        <w:jc w:val="both"/>
        <w:rPr>
          <w:rFonts w:ascii="Times New Roman" w:eastAsia="Times New Roman" w:hAnsi="Times New Roman" w:cs="Times New Roman"/>
          <w:sz w:val="20"/>
          <w:szCs w:val="20"/>
          <w:lang w:eastAsia="ar-SA"/>
        </w:rPr>
      </w:pPr>
    </w:p>
    <w:p w:rsidR="00777D7B" w:rsidRPr="00D051F5" w:rsidRDefault="00777D7B" w:rsidP="00777D7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777D7B" w:rsidRPr="00D051F5" w:rsidRDefault="00777D7B" w:rsidP="00777D7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4F47F8" w:rsidRPr="004F47F8"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0"/>
          <w:szCs w:val="20"/>
          <w:lang w:eastAsia="ar-SA"/>
        </w:rPr>
        <w:lastRenderedPageBreak/>
        <w:t xml:space="preserve">Участник </w:t>
      </w:r>
      <w:r w:rsidR="00E019CE">
        <w:rPr>
          <w:rFonts w:ascii="Times New Roman" w:eastAsia="Times New Roman" w:hAnsi="Times New Roman" w:cs="Times New Roman"/>
          <w:sz w:val="20"/>
          <w:szCs w:val="20"/>
          <w:lang w:eastAsia="ar-SA"/>
        </w:rPr>
        <w:t>закупки</w:t>
      </w:r>
      <w:r w:rsidRPr="004F47F8">
        <w:rPr>
          <w:rFonts w:ascii="Times New Roman" w:eastAsia="Times New Roman" w:hAnsi="Times New Roman" w:cs="Times New Roman"/>
          <w:sz w:val="20"/>
          <w:szCs w:val="20"/>
          <w:lang w:eastAsia="ar-SA"/>
        </w:rPr>
        <w:t xml:space="preserve"> приводит номер и дату письма о подаче оферты, приложением к которому является данная справка.</w:t>
      </w:r>
    </w:p>
    <w:p w:rsidR="004F47F8" w:rsidRPr="004F47F8"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0"/>
          <w:szCs w:val="20"/>
          <w:lang w:eastAsia="ar-SA"/>
        </w:rPr>
        <w:t xml:space="preserve">Участник </w:t>
      </w:r>
      <w:r w:rsidR="004669B1">
        <w:rPr>
          <w:rFonts w:ascii="Times New Roman" w:eastAsia="Times New Roman" w:hAnsi="Times New Roman" w:cs="Times New Roman"/>
          <w:sz w:val="20"/>
          <w:szCs w:val="20"/>
          <w:lang w:eastAsia="ar-SA"/>
        </w:rPr>
        <w:t>закупки</w:t>
      </w:r>
      <w:r w:rsidRPr="004F47F8">
        <w:rPr>
          <w:rFonts w:ascii="Times New Roman" w:eastAsia="Times New Roman" w:hAnsi="Times New Roman" w:cs="Times New Roman"/>
          <w:sz w:val="20"/>
          <w:szCs w:val="20"/>
          <w:lang w:eastAsia="ar-SA"/>
        </w:rPr>
        <w:t xml:space="preserve"> указывает свое фирменное наименование (в т</w:t>
      </w:r>
      <w:r w:rsidR="00BF1270">
        <w:rPr>
          <w:rFonts w:ascii="Times New Roman" w:eastAsia="Times New Roman" w:hAnsi="Times New Roman" w:cs="Times New Roman"/>
          <w:sz w:val="20"/>
          <w:szCs w:val="20"/>
          <w:lang w:eastAsia="ar-SA"/>
        </w:rPr>
        <w:t xml:space="preserve">ом </w:t>
      </w:r>
      <w:r w:rsidRPr="004F47F8">
        <w:rPr>
          <w:rFonts w:ascii="Times New Roman" w:eastAsia="Times New Roman" w:hAnsi="Times New Roman" w:cs="Times New Roman"/>
          <w:sz w:val="20"/>
          <w:szCs w:val="20"/>
          <w:lang w:eastAsia="ar-SA"/>
        </w:rPr>
        <w:t>ч</w:t>
      </w:r>
      <w:r w:rsidR="00BF1270">
        <w:rPr>
          <w:rFonts w:ascii="Times New Roman" w:eastAsia="Times New Roman" w:hAnsi="Times New Roman" w:cs="Times New Roman"/>
          <w:sz w:val="20"/>
          <w:szCs w:val="20"/>
          <w:lang w:eastAsia="ar-SA"/>
        </w:rPr>
        <w:t>исле</w:t>
      </w:r>
      <w:r w:rsidRPr="004F47F8">
        <w:rPr>
          <w:rFonts w:ascii="Times New Roman" w:eastAsia="Times New Roman" w:hAnsi="Times New Roman" w:cs="Times New Roman"/>
          <w:sz w:val="20"/>
          <w:szCs w:val="20"/>
          <w:lang w:eastAsia="ar-SA"/>
        </w:rPr>
        <w:t xml:space="preserve"> организационно-правовую форму) и свой адрес.</w:t>
      </w:r>
    </w:p>
    <w:p w:rsidR="004F47F8" w:rsidRPr="00D2779A"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A2450D">
        <w:rPr>
          <w:rFonts w:ascii="Times New Roman" w:eastAsia="Times New Roman" w:hAnsi="Times New Roman" w:cs="Times New Roman"/>
          <w:sz w:val="20"/>
          <w:szCs w:val="20"/>
          <w:lang w:eastAsia="ar-SA"/>
        </w:rPr>
        <w:t xml:space="preserve">Участник </w:t>
      </w:r>
      <w:r w:rsidR="004669B1">
        <w:rPr>
          <w:rFonts w:ascii="Times New Roman" w:eastAsia="Times New Roman" w:hAnsi="Times New Roman" w:cs="Times New Roman"/>
          <w:sz w:val="20"/>
          <w:szCs w:val="20"/>
          <w:lang w:eastAsia="ar-SA"/>
        </w:rPr>
        <w:t>закупки</w:t>
      </w:r>
      <w:r w:rsidRPr="00A2450D">
        <w:rPr>
          <w:rFonts w:ascii="Times New Roman" w:eastAsia="Times New Roman" w:hAnsi="Times New Roman" w:cs="Times New Roman"/>
          <w:sz w:val="20"/>
          <w:szCs w:val="20"/>
          <w:lang w:eastAsia="ar-SA"/>
        </w:rPr>
        <w:t xml:space="preserve"> указывает перечень и объемы </w:t>
      </w:r>
      <w:r w:rsidRPr="0073253B">
        <w:rPr>
          <w:rFonts w:ascii="Times New Roman" w:eastAsia="Times New Roman" w:hAnsi="Times New Roman" w:cs="Times New Roman"/>
          <w:sz w:val="20"/>
          <w:szCs w:val="20"/>
          <w:lang w:eastAsia="ar-SA"/>
        </w:rPr>
        <w:t xml:space="preserve">выполнения аналогичных </w:t>
      </w:r>
      <w:r w:rsidR="00F4710F">
        <w:rPr>
          <w:rFonts w:ascii="Times New Roman" w:eastAsia="Times New Roman" w:hAnsi="Times New Roman" w:cs="Times New Roman"/>
          <w:sz w:val="20"/>
          <w:szCs w:val="20"/>
          <w:lang w:eastAsia="ar-SA"/>
        </w:rPr>
        <w:t>работ</w:t>
      </w:r>
      <w:r w:rsidR="00E247E3">
        <w:rPr>
          <w:rFonts w:ascii="Times New Roman" w:eastAsia="Times New Roman" w:hAnsi="Times New Roman" w:cs="Times New Roman"/>
          <w:sz w:val="20"/>
          <w:szCs w:val="20"/>
          <w:lang w:eastAsia="ar-SA"/>
        </w:rPr>
        <w:t xml:space="preserve"> за </w:t>
      </w:r>
      <w:r w:rsidR="00E247E3" w:rsidRPr="00E247E3">
        <w:rPr>
          <w:rFonts w:ascii="Times New Roman" w:eastAsia="Times New Roman" w:hAnsi="Times New Roman" w:cs="Times New Roman"/>
          <w:b/>
          <w:sz w:val="20"/>
          <w:szCs w:val="20"/>
          <w:lang w:eastAsia="ar-SA"/>
        </w:rPr>
        <w:t>201</w:t>
      </w:r>
      <w:r w:rsidR="00E23866">
        <w:rPr>
          <w:rFonts w:ascii="Times New Roman" w:eastAsia="Times New Roman" w:hAnsi="Times New Roman" w:cs="Times New Roman"/>
          <w:b/>
          <w:sz w:val="20"/>
          <w:szCs w:val="20"/>
          <w:lang w:eastAsia="ar-SA"/>
        </w:rPr>
        <w:t>1</w:t>
      </w:r>
      <w:r w:rsidR="00E247E3" w:rsidRPr="00E247E3">
        <w:rPr>
          <w:rFonts w:ascii="Times New Roman" w:eastAsia="Times New Roman" w:hAnsi="Times New Roman" w:cs="Times New Roman"/>
          <w:b/>
          <w:sz w:val="20"/>
          <w:szCs w:val="20"/>
          <w:lang w:eastAsia="ar-SA"/>
        </w:rPr>
        <w:t>-2015</w:t>
      </w:r>
      <w:r w:rsidR="00E247E3">
        <w:rPr>
          <w:rFonts w:ascii="Times New Roman" w:eastAsia="Times New Roman" w:hAnsi="Times New Roman" w:cs="Times New Roman"/>
          <w:sz w:val="20"/>
          <w:szCs w:val="20"/>
          <w:lang w:eastAsia="ar-SA"/>
        </w:rPr>
        <w:t xml:space="preserve"> годы</w:t>
      </w:r>
      <w:r w:rsidRPr="0073253B">
        <w:rPr>
          <w:rFonts w:ascii="Times New Roman" w:eastAsia="Times New Roman" w:hAnsi="Times New Roman" w:cs="Times New Roman"/>
          <w:sz w:val="20"/>
          <w:szCs w:val="20"/>
          <w:lang w:eastAsia="ar-SA"/>
        </w:rPr>
        <w:t xml:space="preserve">, </w:t>
      </w:r>
      <w:r w:rsidRPr="004A015D">
        <w:rPr>
          <w:rFonts w:ascii="Times New Roman" w:eastAsia="Times New Roman" w:hAnsi="Times New Roman" w:cs="Times New Roman"/>
          <w:sz w:val="20"/>
          <w:szCs w:val="20"/>
          <w:lang w:eastAsia="ar-SA"/>
        </w:rPr>
        <w:t xml:space="preserve">сопоставимых </w:t>
      </w:r>
      <w:r w:rsidR="004669B1" w:rsidRPr="004A015D">
        <w:rPr>
          <w:rFonts w:ascii="Times New Roman" w:eastAsia="Times New Roman" w:hAnsi="Times New Roman" w:cs="Times New Roman"/>
          <w:sz w:val="20"/>
          <w:szCs w:val="20"/>
          <w:lang w:eastAsia="ar-SA"/>
        </w:rPr>
        <w:t>по предмету</w:t>
      </w:r>
      <w:r w:rsidR="004669B1" w:rsidRPr="00F069B5">
        <w:rPr>
          <w:rFonts w:ascii="Times New Roman" w:eastAsia="Times New Roman" w:hAnsi="Times New Roman" w:cs="Times New Roman"/>
          <w:sz w:val="20"/>
          <w:szCs w:val="20"/>
          <w:lang w:eastAsia="ar-SA"/>
        </w:rPr>
        <w:t xml:space="preserve">, </w:t>
      </w:r>
      <w:r w:rsidRPr="00F069B5">
        <w:rPr>
          <w:rFonts w:ascii="Times New Roman" w:eastAsia="Times New Roman" w:hAnsi="Times New Roman" w:cs="Times New Roman"/>
          <w:sz w:val="20"/>
          <w:szCs w:val="20"/>
          <w:lang w:eastAsia="ar-SA"/>
        </w:rPr>
        <w:t xml:space="preserve">срокам выполнения и прочим </w:t>
      </w:r>
      <w:r w:rsidRPr="004A015D">
        <w:rPr>
          <w:rFonts w:ascii="Times New Roman" w:eastAsia="Times New Roman" w:hAnsi="Times New Roman" w:cs="Times New Roman"/>
          <w:sz w:val="20"/>
          <w:szCs w:val="20"/>
          <w:lang w:eastAsia="ar-SA"/>
        </w:rPr>
        <w:t>требованиям</w:t>
      </w:r>
      <w:r w:rsidRPr="0073253B">
        <w:rPr>
          <w:rFonts w:ascii="Times New Roman" w:eastAsia="Times New Roman" w:hAnsi="Times New Roman" w:cs="Times New Roman"/>
          <w:sz w:val="20"/>
          <w:szCs w:val="20"/>
          <w:lang w:eastAsia="ar-SA"/>
        </w:rPr>
        <w:t xml:space="preserve"> </w:t>
      </w:r>
      <w:r w:rsidRPr="00D2779A">
        <w:rPr>
          <w:rFonts w:ascii="Times New Roman" w:eastAsia="Times New Roman" w:hAnsi="Times New Roman" w:cs="Times New Roman"/>
          <w:sz w:val="20"/>
          <w:szCs w:val="20"/>
          <w:lang w:eastAsia="ar-SA"/>
        </w:rPr>
        <w:t>технического задания.</w:t>
      </w:r>
      <w:r w:rsidR="00E247E3">
        <w:rPr>
          <w:rFonts w:ascii="Times New Roman" w:eastAsia="Times New Roman" w:hAnsi="Times New Roman" w:cs="Times New Roman"/>
          <w:sz w:val="20"/>
          <w:szCs w:val="20"/>
          <w:lang w:eastAsia="ar-SA"/>
        </w:rPr>
        <w:t xml:space="preserve"> </w:t>
      </w:r>
    </w:p>
    <w:p w:rsidR="004F47F8" w:rsidRPr="004A015D"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b/>
          <w:bCs/>
          <w:sz w:val="20"/>
          <w:szCs w:val="20"/>
          <w:lang w:eastAsia="ar-SA"/>
        </w:rPr>
      </w:pPr>
      <w:r w:rsidRPr="00D2779A">
        <w:rPr>
          <w:rFonts w:ascii="Times New Roman" w:eastAsia="Times New Roman" w:hAnsi="Times New Roman" w:cs="Times New Roman"/>
          <w:sz w:val="20"/>
          <w:szCs w:val="20"/>
          <w:lang w:eastAsia="ar-SA"/>
        </w:rPr>
        <w:t xml:space="preserve">Участник </w:t>
      </w:r>
      <w:r w:rsidR="004669B1">
        <w:rPr>
          <w:rFonts w:ascii="Times New Roman" w:eastAsia="Times New Roman" w:hAnsi="Times New Roman" w:cs="Times New Roman"/>
          <w:sz w:val="20"/>
          <w:szCs w:val="20"/>
          <w:lang w:eastAsia="ar-SA"/>
        </w:rPr>
        <w:t>закупки</w:t>
      </w:r>
      <w:r w:rsidRPr="00D2779A">
        <w:rPr>
          <w:rFonts w:ascii="Times New Roman" w:eastAsia="Times New Roman" w:hAnsi="Times New Roman" w:cs="Times New Roman"/>
          <w:sz w:val="20"/>
          <w:szCs w:val="20"/>
          <w:lang w:eastAsia="ar-SA"/>
        </w:rPr>
        <w:t xml:space="preserve"> может самостоятельно выбрать договоры, которые, по его мнению, наилучшим образом характеризует его опыт. </w:t>
      </w:r>
      <w:r w:rsidRPr="00F71AB8">
        <w:rPr>
          <w:rFonts w:ascii="Times New Roman" w:eastAsia="Times New Roman" w:hAnsi="Times New Roman" w:cs="Times New Roman"/>
          <w:sz w:val="20"/>
          <w:szCs w:val="20"/>
          <w:lang w:eastAsia="ar-SA"/>
        </w:rPr>
        <w:t xml:space="preserve">Данные сведения будут использованы для оценки Участника по критерию «Опыт выполнения </w:t>
      </w:r>
      <w:r w:rsidR="00E247E3" w:rsidRPr="00E247E3">
        <w:rPr>
          <w:rFonts w:ascii="Times New Roman" w:eastAsia="Times New Roman" w:hAnsi="Times New Roman" w:cs="Times New Roman"/>
          <w:bCs/>
          <w:sz w:val="20"/>
          <w:szCs w:val="20"/>
          <w:lang w:eastAsia="ar-SA"/>
        </w:rPr>
        <w:t xml:space="preserve">аналогичных </w:t>
      </w:r>
      <w:r w:rsidRPr="00F71AB8">
        <w:rPr>
          <w:rFonts w:ascii="Times New Roman" w:eastAsia="Times New Roman" w:hAnsi="Times New Roman" w:cs="Times New Roman"/>
          <w:sz w:val="20"/>
          <w:szCs w:val="20"/>
          <w:lang w:eastAsia="ar-SA"/>
        </w:rPr>
        <w:t>работ»</w:t>
      </w:r>
      <w:r w:rsidRPr="00F71AB8">
        <w:rPr>
          <w:rFonts w:ascii="Times New Roman" w:eastAsia="Times New Roman" w:hAnsi="Times New Roman" w:cs="Times New Roman"/>
          <w:b/>
          <w:sz w:val="20"/>
          <w:szCs w:val="20"/>
          <w:lang w:eastAsia="ar-SA"/>
        </w:rPr>
        <w:t>.</w:t>
      </w:r>
      <w:r w:rsidR="00246279" w:rsidRPr="00F71AB8">
        <w:rPr>
          <w:rFonts w:ascii="Times New Roman" w:eastAsia="Times New Roman" w:hAnsi="Times New Roman" w:cs="Times New Roman"/>
          <w:b/>
          <w:sz w:val="20"/>
          <w:szCs w:val="20"/>
          <w:lang w:eastAsia="ar-SA"/>
        </w:rPr>
        <w:t xml:space="preserve"> </w:t>
      </w:r>
      <w:r w:rsidRPr="00F71AB8">
        <w:rPr>
          <w:rFonts w:ascii="Times New Roman" w:eastAsia="Times New Roman" w:hAnsi="Times New Roman" w:cs="Times New Roman"/>
          <w:b/>
          <w:sz w:val="20"/>
          <w:szCs w:val="20"/>
          <w:lang w:eastAsia="ar-SA"/>
        </w:rPr>
        <w:t xml:space="preserve"> </w:t>
      </w:r>
      <w:proofErr w:type="gramStart"/>
      <w:r w:rsidRPr="0077397C">
        <w:rPr>
          <w:rFonts w:ascii="Times New Roman" w:eastAsia="Times New Roman" w:hAnsi="Times New Roman" w:cs="Times New Roman"/>
          <w:b/>
          <w:sz w:val="20"/>
          <w:szCs w:val="20"/>
          <w:lang w:eastAsia="ar-SA"/>
        </w:rPr>
        <w:t xml:space="preserve">В случае не указания сведений по объему выполнения </w:t>
      </w:r>
      <w:r w:rsidR="00E247E3" w:rsidRPr="00E247E3">
        <w:rPr>
          <w:rFonts w:ascii="Times New Roman" w:eastAsia="Times New Roman" w:hAnsi="Times New Roman" w:cs="Times New Roman"/>
          <w:b/>
          <w:bCs/>
          <w:sz w:val="20"/>
          <w:szCs w:val="20"/>
          <w:lang w:eastAsia="ar-SA"/>
        </w:rPr>
        <w:t>аналогичных</w:t>
      </w:r>
      <w:r w:rsidRPr="0077397C">
        <w:rPr>
          <w:rFonts w:ascii="Times New Roman" w:eastAsia="Times New Roman" w:hAnsi="Times New Roman" w:cs="Times New Roman"/>
          <w:b/>
          <w:sz w:val="20"/>
          <w:szCs w:val="20"/>
          <w:lang w:eastAsia="ar-SA"/>
        </w:rPr>
        <w:t xml:space="preserve"> договоров,</w:t>
      </w:r>
      <w:r w:rsidRPr="00565286">
        <w:rPr>
          <w:rFonts w:ascii="Times New Roman" w:eastAsia="Times New Roman" w:hAnsi="Times New Roman" w:cs="Times New Roman"/>
          <w:b/>
          <w:color w:val="FF0000"/>
          <w:sz w:val="20"/>
          <w:szCs w:val="20"/>
          <w:lang w:eastAsia="ar-SA"/>
        </w:rPr>
        <w:t xml:space="preserve"> </w:t>
      </w:r>
      <w:r w:rsidRPr="0077397C">
        <w:rPr>
          <w:rFonts w:ascii="Times New Roman" w:eastAsia="Times New Roman" w:hAnsi="Times New Roman" w:cs="Times New Roman"/>
          <w:b/>
          <w:sz w:val="20"/>
          <w:szCs w:val="20"/>
          <w:lang w:eastAsia="ar-SA"/>
        </w:rPr>
        <w:t xml:space="preserve">а также не предоставления копий </w:t>
      </w:r>
      <w:r w:rsidR="00664B48" w:rsidRPr="00664B48">
        <w:rPr>
          <w:rFonts w:ascii="Times New Roman" w:eastAsia="Times New Roman" w:hAnsi="Times New Roman" w:cs="Times New Roman"/>
          <w:b/>
          <w:sz w:val="20"/>
          <w:szCs w:val="20"/>
          <w:lang w:eastAsia="ar-SA"/>
        </w:rPr>
        <w:t>документов, подтверждающих выполнение аналогичных работ (справка о стоимости выполненных работ и затрат (форма КС-3</w:t>
      </w:r>
      <w:r w:rsidR="00664B48">
        <w:rPr>
          <w:rFonts w:ascii="Times New Roman" w:eastAsia="Times New Roman" w:hAnsi="Times New Roman" w:cs="Times New Roman"/>
          <w:b/>
          <w:sz w:val="20"/>
          <w:szCs w:val="20"/>
          <w:lang w:eastAsia="ar-SA"/>
        </w:rPr>
        <w:t>)</w:t>
      </w:r>
      <w:r w:rsidR="00664B48" w:rsidRPr="00664B48">
        <w:rPr>
          <w:rFonts w:ascii="Times New Roman" w:eastAsia="Times New Roman" w:hAnsi="Times New Roman" w:cs="Times New Roman"/>
          <w:b/>
          <w:sz w:val="20"/>
          <w:szCs w:val="20"/>
          <w:lang w:eastAsia="ar-SA"/>
        </w:rPr>
        <w:t xml:space="preserve"> и т.п.</w:t>
      </w:r>
      <w:r w:rsidRPr="0077397C">
        <w:rPr>
          <w:rFonts w:ascii="Times New Roman" w:eastAsia="Times New Roman" w:hAnsi="Times New Roman" w:cs="Times New Roman"/>
          <w:b/>
          <w:sz w:val="20"/>
          <w:szCs w:val="20"/>
          <w:lang w:eastAsia="ar-SA"/>
        </w:rPr>
        <w:t>, заявке такого Участника будет присуждаться 0 баллов по данному критерию.</w:t>
      </w:r>
      <w:proofErr w:type="gramEnd"/>
      <w:r w:rsidR="00E15383" w:rsidRPr="00565286">
        <w:rPr>
          <w:rFonts w:ascii="Times New Roman" w:eastAsia="Times New Roman" w:hAnsi="Times New Roman" w:cs="Times New Roman"/>
          <w:b/>
          <w:color w:val="FF0000"/>
          <w:sz w:val="20"/>
          <w:szCs w:val="20"/>
          <w:lang w:eastAsia="ar-SA"/>
        </w:rPr>
        <w:t xml:space="preserve"> </w:t>
      </w:r>
      <w:r w:rsidR="00246279" w:rsidRPr="00BD4DE5">
        <w:rPr>
          <w:rFonts w:ascii="Times New Roman" w:eastAsia="Times New Roman" w:hAnsi="Times New Roman" w:cs="Times New Roman"/>
          <w:b/>
          <w:sz w:val="20"/>
          <w:szCs w:val="20"/>
          <w:lang w:eastAsia="ar-SA"/>
        </w:rPr>
        <w:t xml:space="preserve">Договоры, не подтвержденные документами о выполнении работ, </w:t>
      </w:r>
      <w:r w:rsidR="00161EF7" w:rsidRPr="004A015D">
        <w:rPr>
          <w:rFonts w:ascii="Times New Roman" w:eastAsia="Times New Roman" w:hAnsi="Times New Roman" w:cs="Times New Roman"/>
          <w:b/>
          <w:sz w:val="20"/>
          <w:szCs w:val="20"/>
          <w:lang w:eastAsia="ar-SA"/>
        </w:rPr>
        <w:t xml:space="preserve">а также </w:t>
      </w:r>
      <w:r w:rsidR="00604CD8" w:rsidRPr="004A015D">
        <w:rPr>
          <w:rFonts w:ascii="Times New Roman" w:eastAsia="Times New Roman" w:hAnsi="Times New Roman" w:cs="Times New Roman"/>
          <w:b/>
          <w:sz w:val="20"/>
          <w:szCs w:val="20"/>
          <w:lang w:eastAsia="ar-SA"/>
        </w:rPr>
        <w:t>выполненные</w:t>
      </w:r>
      <w:r w:rsidR="00161EF7" w:rsidRPr="004A015D">
        <w:rPr>
          <w:rFonts w:ascii="Times New Roman" w:eastAsia="Times New Roman" w:hAnsi="Times New Roman" w:cs="Times New Roman"/>
          <w:b/>
          <w:sz w:val="20"/>
          <w:szCs w:val="20"/>
          <w:lang w:eastAsia="ar-SA"/>
        </w:rPr>
        <w:t xml:space="preserve"> не в указанный период, </w:t>
      </w:r>
      <w:r w:rsidR="00246279" w:rsidRPr="004A015D">
        <w:rPr>
          <w:rFonts w:ascii="Times New Roman" w:eastAsia="Times New Roman" w:hAnsi="Times New Roman" w:cs="Times New Roman"/>
          <w:b/>
          <w:sz w:val="20"/>
          <w:szCs w:val="20"/>
          <w:lang w:eastAsia="ar-SA"/>
        </w:rPr>
        <w:t>не учит</w:t>
      </w:r>
      <w:r w:rsidR="0073253B" w:rsidRPr="004A015D">
        <w:rPr>
          <w:rFonts w:ascii="Times New Roman" w:eastAsia="Times New Roman" w:hAnsi="Times New Roman" w:cs="Times New Roman"/>
          <w:b/>
          <w:sz w:val="20"/>
          <w:szCs w:val="20"/>
          <w:lang w:eastAsia="ar-SA"/>
        </w:rPr>
        <w:t>ываются при оценке</w:t>
      </w:r>
      <w:r w:rsidR="00246279" w:rsidRPr="004A015D">
        <w:rPr>
          <w:rFonts w:ascii="Times New Roman" w:eastAsia="Times New Roman" w:hAnsi="Times New Roman" w:cs="Times New Roman"/>
          <w:b/>
          <w:sz w:val="20"/>
          <w:szCs w:val="20"/>
          <w:lang w:eastAsia="ar-SA"/>
        </w:rPr>
        <w:t>.</w:t>
      </w:r>
    </w:p>
    <w:p w:rsidR="00B7780D" w:rsidRDefault="00B7780D" w:rsidP="00E23866">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244A6A" w:rsidRPr="00976AB3" w:rsidRDefault="00E23866" w:rsidP="00E23866">
      <w:pPr>
        <w:tabs>
          <w:tab w:val="left" w:pos="1494"/>
        </w:tabs>
        <w:suppressAutoHyphens/>
        <w:spacing w:after="0" w:line="360" w:lineRule="auto"/>
        <w:jc w:val="both"/>
        <w:rPr>
          <w:rFonts w:ascii="Times New Roman" w:eastAsia="Times New Roman" w:hAnsi="Times New Roman" w:cs="Times New Roman"/>
          <w:b/>
          <w:sz w:val="20"/>
          <w:szCs w:val="20"/>
          <w:lang w:eastAsia="ar-SA"/>
        </w:rPr>
      </w:pPr>
      <w:r w:rsidRPr="00976AB3">
        <w:rPr>
          <w:rFonts w:ascii="Times New Roman" w:eastAsia="Times New Roman" w:hAnsi="Times New Roman" w:cs="Times New Roman"/>
          <w:b/>
          <w:sz w:val="20"/>
          <w:szCs w:val="20"/>
          <w:lang w:eastAsia="ar-SA"/>
        </w:rPr>
        <w:t>* Аналогичными признаются работы по ремонту котлов.</w:t>
      </w:r>
    </w:p>
    <w:p w:rsidR="006118FE" w:rsidRPr="00244A6A" w:rsidRDefault="006118FE"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77397C" w:rsidRDefault="0077397C"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Pr="00244A6A"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Pr="001B5D49" w:rsidRDefault="00353E99" w:rsidP="00353E99">
      <w:pPr>
        <w:pStyle w:val="2"/>
        <w:numPr>
          <w:ilvl w:val="0"/>
          <w:numId w:val="0"/>
        </w:numPr>
        <w:jc w:val="right"/>
        <w:rPr>
          <w:rFonts w:ascii="Times New Roman" w:hAnsi="Times New Roman"/>
          <w:i w:val="0"/>
          <w:sz w:val="24"/>
          <w:szCs w:val="20"/>
          <w:lang w:eastAsia="ru-RU"/>
        </w:rPr>
      </w:pPr>
      <w:bookmarkStart w:id="160" w:name="_Справка_о_кадровых"/>
      <w:bookmarkStart w:id="161" w:name="_Toc391976921"/>
      <w:bookmarkStart w:id="162" w:name="_Toc453688097"/>
      <w:bookmarkEnd w:id="160"/>
      <w:r w:rsidRPr="001B5D49">
        <w:rPr>
          <w:rFonts w:ascii="Times New Roman" w:hAnsi="Times New Roman"/>
          <w:i w:val="0"/>
          <w:sz w:val="24"/>
          <w:szCs w:val="20"/>
          <w:lang w:eastAsia="ru-RU"/>
        </w:rPr>
        <w:lastRenderedPageBreak/>
        <w:t xml:space="preserve">Справка о кадровых ресурсах (форма </w:t>
      </w:r>
      <w:r w:rsidR="00AA42E6">
        <w:rPr>
          <w:rFonts w:ascii="Times New Roman" w:hAnsi="Times New Roman"/>
          <w:i w:val="0"/>
          <w:sz w:val="24"/>
          <w:szCs w:val="20"/>
          <w:lang w:eastAsia="ru-RU"/>
        </w:rPr>
        <w:t>6</w:t>
      </w:r>
      <w:r w:rsidRPr="001B5D49">
        <w:rPr>
          <w:rFonts w:ascii="Times New Roman" w:hAnsi="Times New Roman"/>
          <w:i w:val="0"/>
          <w:sz w:val="24"/>
          <w:szCs w:val="20"/>
          <w:lang w:eastAsia="ru-RU"/>
        </w:rPr>
        <w:t>)</w:t>
      </w:r>
      <w:bookmarkEnd w:id="161"/>
      <w:bookmarkEnd w:id="162"/>
    </w:p>
    <w:p w:rsidR="00353E99" w:rsidRPr="009C7BB2" w:rsidRDefault="00353E99" w:rsidP="00353E99">
      <w:pPr>
        <w:tabs>
          <w:tab w:val="left" w:pos="1494"/>
        </w:tabs>
        <w:spacing w:after="120" w:line="360" w:lineRule="auto"/>
        <w:ind w:left="1314"/>
        <w:jc w:val="center"/>
        <w:rPr>
          <w:rFonts w:ascii="Times New Roman" w:eastAsia="Times New Roman" w:hAnsi="Times New Roman"/>
          <w:sz w:val="24"/>
          <w:szCs w:val="24"/>
        </w:rPr>
      </w:pPr>
      <w:r w:rsidRPr="009C7BB2">
        <w:rPr>
          <w:rFonts w:ascii="Times New Roman" w:eastAsia="Times New Roman" w:hAnsi="Times New Roman"/>
          <w:sz w:val="24"/>
          <w:szCs w:val="24"/>
        </w:rPr>
        <w:t>Форма Справки о кадровых ресурсах</w:t>
      </w:r>
    </w:p>
    <w:p w:rsidR="00353E99" w:rsidRPr="009537CC" w:rsidRDefault="00353E99" w:rsidP="00353E99">
      <w:pPr>
        <w:pBdr>
          <w:top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начало формы</w:t>
      </w:r>
    </w:p>
    <w:p w:rsidR="00353E99" w:rsidRPr="009537CC" w:rsidRDefault="00353E99" w:rsidP="00353E99">
      <w:pPr>
        <w:spacing w:after="0" w:line="240" w:lineRule="auto"/>
        <w:jc w:val="right"/>
        <w:rPr>
          <w:rFonts w:ascii="Times New Roman" w:eastAsia="Times New Roman" w:hAnsi="Times New Roman"/>
          <w:sz w:val="24"/>
          <w:szCs w:val="24"/>
        </w:rPr>
      </w:pPr>
    </w:p>
    <w:p w:rsidR="00353E99" w:rsidRPr="009537CC" w:rsidRDefault="00353E99" w:rsidP="00353E99">
      <w:pPr>
        <w:spacing w:after="0" w:line="240" w:lineRule="auto"/>
        <w:jc w:val="right"/>
        <w:rPr>
          <w:rFonts w:ascii="Times New Roman" w:eastAsia="Times New Roman" w:hAnsi="Times New Roman"/>
          <w:sz w:val="24"/>
          <w:szCs w:val="24"/>
        </w:rPr>
      </w:pPr>
      <w:r w:rsidRPr="009537CC">
        <w:rPr>
          <w:rFonts w:ascii="Times New Roman" w:eastAsia="Times New Roman" w:hAnsi="Times New Roman"/>
          <w:sz w:val="24"/>
          <w:szCs w:val="24"/>
        </w:rPr>
        <w:t xml:space="preserve">Приложение </w:t>
      </w:r>
      <w:r w:rsidR="00967AFB">
        <w:rPr>
          <w:rFonts w:ascii="Times New Roman" w:eastAsia="Times New Roman" w:hAnsi="Times New Roman"/>
          <w:sz w:val="24"/>
          <w:szCs w:val="24"/>
        </w:rPr>
        <w:t>7</w:t>
      </w:r>
      <w:r w:rsidRPr="009537CC">
        <w:rPr>
          <w:rFonts w:ascii="Times New Roman" w:eastAsia="Times New Roman" w:hAnsi="Times New Roman"/>
          <w:sz w:val="24"/>
          <w:szCs w:val="24"/>
        </w:rPr>
        <w:t xml:space="preserve"> к письму о подаче оферты</w:t>
      </w:r>
      <w:r w:rsidRPr="009537CC">
        <w:rPr>
          <w:rFonts w:ascii="Times New Roman" w:eastAsia="Times New Roman" w:hAnsi="Times New Roman"/>
          <w:sz w:val="24"/>
          <w:szCs w:val="24"/>
        </w:rPr>
        <w:br/>
        <w:t>от «____»_____________ </w:t>
      </w:r>
      <w:proofErr w:type="gramStart"/>
      <w:r w:rsidRPr="009537CC">
        <w:rPr>
          <w:rFonts w:ascii="Times New Roman" w:eastAsia="Times New Roman" w:hAnsi="Times New Roman"/>
          <w:sz w:val="24"/>
          <w:szCs w:val="24"/>
        </w:rPr>
        <w:t>г</w:t>
      </w:r>
      <w:proofErr w:type="gramEnd"/>
      <w:r w:rsidRPr="009537CC">
        <w:rPr>
          <w:rFonts w:ascii="Times New Roman" w:eastAsia="Times New Roman" w:hAnsi="Times New Roman"/>
          <w:sz w:val="24"/>
          <w:szCs w:val="24"/>
        </w:rPr>
        <w:t>. №__________</w:t>
      </w:r>
    </w:p>
    <w:p w:rsidR="00353E99" w:rsidRPr="009537CC" w:rsidRDefault="00353E99" w:rsidP="00353E99">
      <w:pPr>
        <w:spacing w:after="0" w:line="240" w:lineRule="auto"/>
        <w:jc w:val="right"/>
        <w:rPr>
          <w:rFonts w:ascii="Times New Roman" w:eastAsia="Times New Roman" w:hAnsi="Times New Roman"/>
          <w:b/>
          <w:bCs/>
          <w:color w:val="000000"/>
          <w:sz w:val="24"/>
          <w:szCs w:val="24"/>
          <w:lang w:eastAsia="ru-RU"/>
        </w:rPr>
      </w:pPr>
    </w:p>
    <w:p w:rsidR="00353E99" w:rsidRPr="009537CC" w:rsidRDefault="00353E99" w:rsidP="00353E99">
      <w:pPr>
        <w:spacing w:after="0" w:line="240" w:lineRule="auto"/>
        <w:jc w:val="center"/>
        <w:rPr>
          <w:rFonts w:ascii="Times New Roman" w:eastAsia="Times New Roman" w:hAnsi="Times New Roman"/>
          <w:b/>
          <w:bCs/>
          <w:color w:val="000000"/>
          <w:sz w:val="24"/>
          <w:szCs w:val="24"/>
          <w:lang w:eastAsia="ru-RU"/>
        </w:rPr>
      </w:pPr>
      <w:r w:rsidRPr="009537CC">
        <w:rPr>
          <w:rFonts w:ascii="Times New Roman" w:eastAsia="Times New Roman" w:hAnsi="Times New Roman"/>
          <w:b/>
          <w:bCs/>
          <w:color w:val="000000"/>
          <w:sz w:val="24"/>
          <w:szCs w:val="24"/>
          <w:lang w:eastAsia="ru-RU"/>
        </w:rPr>
        <w:t>Справка о кадровых ресурсах</w:t>
      </w:r>
    </w:p>
    <w:p w:rsidR="00353E99" w:rsidRPr="009537CC" w:rsidRDefault="00353E99" w:rsidP="00353E99">
      <w:pPr>
        <w:spacing w:after="0" w:line="240" w:lineRule="auto"/>
        <w:jc w:val="center"/>
        <w:rPr>
          <w:rFonts w:ascii="Times New Roman" w:eastAsia="Times New Roman" w:hAnsi="Times New Roman"/>
          <w:color w:val="000000"/>
          <w:sz w:val="24"/>
          <w:szCs w:val="24"/>
          <w:lang w:eastAsia="ru-RU"/>
        </w:rPr>
      </w:pPr>
    </w:p>
    <w:p w:rsidR="00353E99" w:rsidRPr="00500C3E" w:rsidRDefault="00353E99" w:rsidP="00353E99">
      <w:pPr>
        <w:spacing w:after="0" w:line="240" w:lineRule="auto"/>
        <w:rPr>
          <w:rFonts w:ascii="Times New Roman" w:eastAsia="Times New Roman" w:hAnsi="Times New Roman"/>
          <w:color w:val="000000"/>
          <w:sz w:val="28"/>
          <w:szCs w:val="28"/>
          <w:lang w:eastAsia="ru-RU"/>
        </w:rPr>
      </w:pPr>
      <w:r w:rsidRPr="009537CC">
        <w:rPr>
          <w:rFonts w:ascii="Times New Roman" w:eastAsia="Times New Roman" w:hAnsi="Times New Roman"/>
          <w:b/>
          <w:bCs/>
          <w:color w:val="000000"/>
          <w:sz w:val="24"/>
          <w:szCs w:val="24"/>
          <w:lang w:eastAsia="ru-RU"/>
        </w:rPr>
        <w:t>Основные кадровые ресурсы</w:t>
      </w:r>
      <w:r w:rsidR="00500C3E" w:rsidRPr="00500C3E">
        <w:rPr>
          <w:rFonts w:ascii="Times New Roman" w:eastAsia="Times New Roman" w:hAnsi="Times New Roman"/>
          <w:b/>
          <w:bCs/>
          <w:color w:val="000000"/>
          <w:sz w:val="28"/>
          <w:szCs w:val="28"/>
          <w:lang w:eastAsia="ru-RU"/>
        </w:rPr>
        <w:t>*</w:t>
      </w:r>
    </w:p>
    <w:tbl>
      <w:tblPr>
        <w:tblW w:w="10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668"/>
        <w:gridCol w:w="1708"/>
        <w:gridCol w:w="4439"/>
        <w:gridCol w:w="1559"/>
        <w:gridCol w:w="1843"/>
      </w:tblGrid>
      <w:tr w:rsidR="004A015D" w:rsidRPr="009537CC" w:rsidTr="00751164">
        <w:trPr>
          <w:trHeight w:val="551"/>
        </w:trPr>
        <w:tc>
          <w:tcPr>
            <w:tcW w:w="668" w:type="dxa"/>
            <w:tcMar>
              <w:top w:w="0" w:type="dxa"/>
              <w:left w:w="108" w:type="dxa"/>
              <w:bottom w:w="0" w:type="dxa"/>
              <w:right w:w="108" w:type="dxa"/>
            </w:tcMar>
          </w:tcPr>
          <w:p w:rsidR="004A015D" w:rsidRPr="009537CC" w:rsidRDefault="004A015D" w:rsidP="0060564C">
            <w:pPr>
              <w:spacing w:before="40" w:after="40" w:line="240" w:lineRule="atLeast"/>
              <w:ind w:left="57" w:right="57"/>
              <w:jc w:val="center"/>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r w:rsidRPr="009537CC">
              <w:rPr>
                <w:rFonts w:ascii="Times New Roman" w:eastAsia="Times New Roman" w:hAnsi="Times New Roman"/>
                <w:color w:val="000000"/>
                <w:sz w:val="24"/>
                <w:szCs w:val="24"/>
                <w:lang w:eastAsia="ru-RU"/>
              </w:rPr>
              <w:br/>
            </w:r>
            <w:proofErr w:type="gramStart"/>
            <w:r w:rsidRPr="009537CC">
              <w:rPr>
                <w:rFonts w:ascii="Times New Roman" w:eastAsia="Times New Roman" w:hAnsi="Times New Roman"/>
                <w:color w:val="000000"/>
                <w:sz w:val="24"/>
                <w:szCs w:val="24"/>
                <w:lang w:eastAsia="ru-RU"/>
              </w:rPr>
              <w:t>п</w:t>
            </w:r>
            <w:proofErr w:type="gramEnd"/>
            <w:r w:rsidRPr="009537CC">
              <w:rPr>
                <w:rFonts w:ascii="Times New Roman" w:eastAsia="Times New Roman" w:hAnsi="Times New Roman"/>
                <w:color w:val="000000"/>
                <w:sz w:val="24"/>
                <w:szCs w:val="24"/>
                <w:lang w:eastAsia="ru-RU"/>
              </w:rPr>
              <w:t>/п</w:t>
            </w:r>
          </w:p>
        </w:tc>
        <w:tc>
          <w:tcPr>
            <w:tcW w:w="1708" w:type="dxa"/>
            <w:tcMar>
              <w:top w:w="0" w:type="dxa"/>
              <w:left w:w="108" w:type="dxa"/>
              <w:bottom w:w="0" w:type="dxa"/>
              <w:right w:w="108" w:type="dxa"/>
            </w:tcMar>
          </w:tcPr>
          <w:p w:rsidR="00751164" w:rsidRDefault="004A015D" w:rsidP="0060564C">
            <w:pPr>
              <w:spacing w:before="40" w:after="40" w:line="240" w:lineRule="atLeast"/>
              <w:ind w:left="57" w:right="-108"/>
              <w:jc w:val="center"/>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Фамилия,</w:t>
            </w:r>
          </w:p>
          <w:p w:rsidR="004A015D" w:rsidRPr="009537CC" w:rsidRDefault="004A015D" w:rsidP="0060564C">
            <w:pPr>
              <w:spacing w:before="40" w:after="40" w:line="240" w:lineRule="atLeast"/>
              <w:ind w:left="57" w:right="-108"/>
              <w:jc w:val="center"/>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имя, </w:t>
            </w:r>
            <w:r w:rsidR="00751164">
              <w:rPr>
                <w:rFonts w:ascii="Times New Roman" w:eastAsia="Times New Roman" w:hAnsi="Times New Roman"/>
                <w:color w:val="000000"/>
                <w:sz w:val="24"/>
                <w:szCs w:val="24"/>
                <w:lang w:eastAsia="ru-RU"/>
              </w:rPr>
              <w:t>о</w:t>
            </w:r>
            <w:r w:rsidRPr="009537CC">
              <w:rPr>
                <w:rFonts w:ascii="Times New Roman" w:eastAsia="Times New Roman" w:hAnsi="Times New Roman"/>
                <w:color w:val="000000"/>
                <w:sz w:val="24"/>
                <w:szCs w:val="24"/>
                <w:lang w:eastAsia="ru-RU"/>
              </w:rPr>
              <w:t xml:space="preserve">тчество </w:t>
            </w:r>
            <w:r>
              <w:rPr>
                <w:rFonts w:ascii="Times New Roman" w:eastAsia="Times New Roman" w:hAnsi="Times New Roman"/>
                <w:color w:val="000000"/>
                <w:sz w:val="24"/>
                <w:szCs w:val="24"/>
                <w:lang w:eastAsia="ru-RU"/>
              </w:rPr>
              <w:t>работника</w:t>
            </w:r>
          </w:p>
        </w:tc>
        <w:tc>
          <w:tcPr>
            <w:tcW w:w="4439" w:type="dxa"/>
            <w:tcMar>
              <w:top w:w="0" w:type="dxa"/>
              <w:left w:w="108" w:type="dxa"/>
              <w:bottom w:w="0" w:type="dxa"/>
              <w:right w:w="108" w:type="dxa"/>
            </w:tcMar>
          </w:tcPr>
          <w:p w:rsidR="004A015D" w:rsidRPr="004A015D" w:rsidRDefault="004A015D" w:rsidP="0060564C">
            <w:pPr>
              <w:spacing w:before="40" w:after="40" w:line="240" w:lineRule="atLeast"/>
              <w:ind w:left="57" w:right="57"/>
              <w:jc w:val="center"/>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Образование (какое учебное заведение окончил, год оконч</w:t>
            </w:r>
            <w:r>
              <w:rPr>
                <w:rFonts w:ascii="Times New Roman" w:eastAsia="Times New Roman" w:hAnsi="Times New Roman"/>
                <w:sz w:val="24"/>
                <w:szCs w:val="24"/>
                <w:lang w:eastAsia="ru-RU"/>
              </w:rPr>
              <w:t xml:space="preserve">ания, полученная специальность). </w:t>
            </w:r>
            <w:r w:rsidRPr="00E72648">
              <w:rPr>
                <w:rFonts w:ascii="Times New Roman" w:eastAsia="Calibri" w:hAnsi="Times New Roman" w:cs="Times New Roman"/>
                <w:sz w:val="24"/>
                <w:szCs w:val="24"/>
                <w:lang w:eastAsia="ar-SA"/>
              </w:rPr>
              <w:t>Удостоверение</w:t>
            </w:r>
            <w:r>
              <w:rPr>
                <w:rFonts w:ascii="Times New Roman" w:eastAsia="Calibri" w:hAnsi="Times New Roman" w:cs="Times New Roman"/>
                <w:sz w:val="24"/>
                <w:szCs w:val="24"/>
                <w:lang w:eastAsia="ar-SA"/>
              </w:rPr>
              <w:t>,</w:t>
            </w:r>
            <w:r w:rsidRPr="00E72648">
              <w:rPr>
                <w:rFonts w:ascii="Times New Roman" w:eastAsia="Calibri" w:hAnsi="Times New Roman" w:cs="Times New Roman"/>
                <w:sz w:val="24"/>
                <w:szCs w:val="24"/>
                <w:lang w:eastAsia="ar-SA"/>
              </w:rPr>
              <w:t xml:space="preserve"> </w:t>
            </w:r>
            <w:r w:rsidRPr="009537CC">
              <w:rPr>
                <w:rFonts w:ascii="Times New Roman" w:eastAsia="Times New Roman" w:hAnsi="Times New Roman"/>
                <w:sz w:val="24"/>
                <w:szCs w:val="24"/>
                <w:lang w:eastAsia="ru-RU"/>
              </w:rPr>
              <w:t>диплом о профессиональной квалификации (аттестации)</w:t>
            </w:r>
          </w:p>
        </w:tc>
        <w:tc>
          <w:tcPr>
            <w:tcW w:w="1559" w:type="dxa"/>
            <w:tcMar>
              <w:top w:w="0" w:type="dxa"/>
              <w:left w:w="108" w:type="dxa"/>
              <w:bottom w:w="0" w:type="dxa"/>
              <w:right w:w="108" w:type="dxa"/>
            </w:tcMar>
          </w:tcPr>
          <w:p w:rsidR="004A015D" w:rsidRPr="009537CC" w:rsidRDefault="004A015D" w:rsidP="0060564C">
            <w:pPr>
              <w:spacing w:before="40" w:after="40" w:line="240" w:lineRule="atLeast"/>
              <w:ind w:left="57" w:right="57"/>
              <w:jc w:val="center"/>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Должность</w:t>
            </w:r>
          </w:p>
        </w:tc>
        <w:tc>
          <w:tcPr>
            <w:tcW w:w="1843" w:type="dxa"/>
          </w:tcPr>
          <w:p w:rsidR="004A015D" w:rsidRPr="00E72648" w:rsidRDefault="004A015D" w:rsidP="0060564C">
            <w:pPr>
              <w:spacing w:before="40" w:after="40" w:line="240" w:lineRule="atLeast"/>
              <w:ind w:left="57" w:right="57"/>
              <w:jc w:val="center"/>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Стаж работы в данной или аналогичной должности, лет</w:t>
            </w:r>
          </w:p>
        </w:tc>
      </w:tr>
      <w:tr w:rsidR="0055757F" w:rsidRPr="009537CC" w:rsidTr="00751164">
        <w:trPr>
          <w:cantSplit/>
        </w:trPr>
        <w:tc>
          <w:tcPr>
            <w:tcW w:w="10217" w:type="dxa"/>
            <w:gridSpan w:val="5"/>
            <w:tcMar>
              <w:top w:w="0" w:type="dxa"/>
              <w:left w:w="108" w:type="dxa"/>
              <w:bottom w:w="0" w:type="dxa"/>
              <w:right w:w="108" w:type="dxa"/>
            </w:tcMar>
          </w:tcPr>
          <w:p w:rsidR="0055757F" w:rsidRPr="009537CC" w:rsidRDefault="004A015D" w:rsidP="008057B7">
            <w:pPr>
              <w:spacing w:before="40" w:after="40" w:line="240" w:lineRule="atLeast"/>
              <w:ind w:left="57" w:right="57" w:firstLine="30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Руководители</w:t>
            </w: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1. </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2. </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3. </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55757F" w:rsidRPr="009537CC" w:rsidTr="00751164">
        <w:trPr>
          <w:cantSplit/>
        </w:trPr>
        <w:tc>
          <w:tcPr>
            <w:tcW w:w="10217" w:type="dxa"/>
            <w:gridSpan w:val="5"/>
            <w:tcMar>
              <w:top w:w="0" w:type="dxa"/>
              <w:left w:w="108" w:type="dxa"/>
              <w:bottom w:w="0" w:type="dxa"/>
              <w:right w:w="108" w:type="dxa"/>
            </w:tcMar>
          </w:tcPr>
          <w:p w:rsidR="0055757F" w:rsidRPr="009537CC" w:rsidRDefault="0055757F" w:rsidP="00D2779A">
            <w:pPr>
              <w:spacing w:after="0" w:line="240" w:lineRule="auto"/>
              <w:jc w:val="both"/>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     </w:t>
            </w:r>
            <w:r w:rsidRPr="00786D72">
              <w:rPr>
                <w:rFonts w:ascii="Times New Roman" w:eastAsia="Times New Roman" w:hAnsi="Times New Roman"/>
                <w:sz w:val="24"/>
                <w:szCs w:val="24"/>
                <w:lang w:eastAsia="ru-RU"/>
              </w:rPr>
              <w:t>Специалисты</w:t>
            </w:r>
            <w:r w:rsidRPr="009537C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 ремонтный персонал </w:t>
            </w: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1. </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2. </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3. </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751164">
        <w:trPr>
          <w:trHeight w:val="112"/>
        </w:trPr>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bl>
    <w:p w:rsidR="00786D72" w:rsidRDefault="00786D72" w:rsidP="00353E99">
      <w:pPr>
        <w:spacing w:after="0" w:line="240" w:lineRule="auto"/>
        <w:rPr>
          <w:rFonts w:ascii="Times New Roman" w:eastAsia="Times New Roman" w:hAnsi="Times New Roman"/>
          <w:color w:val="000000"/>
          <w:sz w:val="24"/>
          <w:szCs w:val="24"/>
          <w:lang w:eastAsia="ru-RU"/>
        </w:rPr>
      </w:pPr>
    </w:p>
    <w:p w:rsidR="00751164" w:rsidRPr="00244A6A" w:rsidRDefault="00751164" w:rsidP="00751164">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751164" w:rsidRPr="00D051F5" w:rsidRDefault="00751164" w:rsidP="00751164">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751164" w:rsidRDefault="00751164" w:rsidP="00751164">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751164" w:rsidRPr="00D051F5" w:rsidRDefault="00751164" w:rsidP="00751164">
      <w:pPr>
        <w:suppressAutoHyphens/>
        <w:spacing w:after="0" w:line="240" w:lineRule="auto"/>
        <w:jc w:val="both"/>
        <w:rPr>
          <w:rFonts w:ascii="Times New Roman" w:eastAsia="Times New Roman" w:hAnsi="Times New Roman" w:cs="Times New Roman"/>
          <w:sz w:val="20"/>
          <w:szCs w:val="20"/>
          <w:lang w:eastAsia="ar-SA"/>
        </w:rPr>
      </w:pPr>
    </w:p>
    <w:p w:rsidR="00751164" w:rsidRPr="00D051F5" w:rsidRDefault="00751164" w:rsidP="0075116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w:t>
      </w:r>
    </w:p>
    <w:p w:rsidR="00751164" w:rsidRPr="00D051F5" w:rsidRDefault="00751164" w:rsidP="0075116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конец формы</w:t>
      </w: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9537CC">
        <w:rPr>
          <w:rFonts w:ascii="Times New Roman" w:eastAsia="Times New Roman" w:hAnsi="Times New Roman"/>
          <w:sz w:val="24"/>
          <w:szCs w:val="24"/>
        </w:rPr>
        <w:t>Инструкции по заполнению</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786D72" w:rsidRPr="00786D72" w:rsidRDefault="00786D72" w:rsidP="00786D72">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bookmarkStart w:id="163" w:name="_Toc176765552"/>
      <w:bookmarkEnd w:id="163"/>
      <w:r w:rsidRPr="00786D72">
        <w:rPr>
          <w:rFonts w:ascii="Times New Roman" w:eastAsia="Times New Roman" w:hAnsi="Times New Roman" w:cs="Times New Roman"/>
          <w:color w:val="000000"/>
          <w:sz w:val="20"/>
          <w:szCs w:val="20"/>
          <w:lang w:eastAsia="ru-RU"/>
        </w:rPr>
        <w:t xml:space="preserve">1.   Участник </w:t>
      </w:r>
      <w:r w:rsidR="00967AFB">
        <w:rPr>
          <w:rFonts w:ascii="Times New Roman" w:eastAsia="Times New Roman" w:hAnsi="Times New Roman" w:cs="Times New Roman"/>
          <w:sz w:val="20"/>
          <w:szCs w:val="20"/>
          <w:lang w:eastAsia="ar-SA"/>
        </w:rPr>
        <w:t>закупки</w:t>
      </w:r>
      <w:r w:rsidRPr="00786D72">
        <w:rPr>
          <w:rFonts w:ascii="Times New Roman" w:eastAsia="Times New Roman" w:hAnsi="Times New Roman" w:cs="Times New Roman"/>
          <w:color w:val="000000"/>
          <w:sz w:val="20"/>
          <w:szCs w:val="20"/>
          <w:lang w:eastAsia="ru-RU"/>
        </w:rPr>
        <w:t xml:space="preserve"> приводит номер и дату письма о подаче оферты, приложением к которому является данная справка.</w:t>
      </w:r>
    </w:p>
    <w:p w:rsidR="00786D72" w:rsidRPr="00786D72" w:rsidRDefault="00786D72" w:rsidP="00786D72">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r w:rsidRPr="00786D72">
        <w:rPr>
          <w:rFonts w:ascii="Times New Roman" w:eastAsia="Times New Roman" w:hAnsi="Times New Roman" w:cs="Times New Roman"/>
          <w:color w:val="000000"/>
          <w:sz w:val="20"/>
          <w:szCs w:val="20"/>
          <w:lang w:eastAsia="ru-RU"/>
        </w:rPr>
        <w:t xml:space="preserve">2.   Участник </w:t>
      </w:r>
      <w:r w:rsidR="00967AFB">
        <w:rPr>
          <w:rFonts w:ascii="Times New Roman" w:eastAsia="Times New Roman" w:hAnsi="Times New Roman" w:cs="Times New Roman"/>
          <w:sz w:val="20"/>
          <w:szCs w:val="20"/>
          <w:lang w:eastAsia="ar-SA"/>
        </w:rPr>
        <w:t>закупки</w:t>
      </w:r>
      <w:r w:rsidR="00967AFB" w:rsidRPr="00A978B2">
        <w:rPr>
          <w:rFonts w:ascii="Times New Roman" w:eastAsia="Times New Roman" w:hAnsi="Times New Roman" w:cs="Times New Roman"/>
          <w:sz w:val="20"/>
          <w:szCs w:val="20"/>
          <w:lang w:eastAsia="ar-SA"/>
        </w:rPr>
        <w:t xml:space="preserve"> </w:t>
      </w:r>
      <w:r w:rsidRPr="00786D72">
        <w:rPr>
          <w:rFonts w:ascii="Times New Roman" w:eastAsia="Times New Roman" w:hAnsi="Times New Roman" w:cs="Times New Roman"/>
          <w:color w:val="000000"/>
          <w:sz w:val="20"/>
          <w:szCs w:val="20"/>
          <w:lang w:eastAsia="ru-RU"/>
        </w:rPr>
        <w:t>указывает свое фирменное наименование (в т</w:t>
      </w:r>
      <w:r w:rsidR="00BF1270">
        <w:rPr>
          <w:rFonts w:ascii="Times New Roman" w:eastAsia="Times New Roman" w:hAnsi="Times New Roman" w:cs="Times New Roman"/>
          <w:color w:val="000000"/>
          <w:sz w:val="20"/>
          <w:szCs w:val="20"/>
          <w:lang w:eastAsia="ru-RU"/>
        </w:rPr>
        <w:t xml:space="preserve">ом </w:t>
      </w:r>
      <w:r w:rsidRPr="00786D72">
        <w:rPr>
          <w:rFonts w:ascii="Times New Roman" w:eastAsia="Times New Roman" w:hAnsi="Times New Roman" w:cs="Times New Roman"/>
          <w:color w:val="000000"/>
          <w:sz w:val="20"/>
          <w:szCs w:val="20"/>
          <w:lang w:eastAsia="ru-RU"/>
        </w:rPr>
        <w:t>ч</w:t>
      </w:r>
      <w:r w:rsidR="00BF1270">
        <w:rPr>
          <w:rFonts w:ascii="Times New Roman" w:eastAsia="Times New Roman" w:hAnsi="Times New Roman" w:cs="Times New Roman"/>
          <w:color w:val="000000"/>
          <w:sz w:val="20"/>
          <w:szCs w:val="20"/>
          <w:lang w:eastAsia="ru-RU"/>
        </w:rPr>
        <w:t>исле</w:t>
      </w:r>
      <w:r w:rsidRPr="00786D72">
        <w:rPr>
          <w:rFonts w:ascii="Times New Roman" w:eastAsia="Times New Roman" w:hAnsi="Times New Roman" w:cs="Times New Roman"/>
          <w:color w:val="000000"/>
          <w:sz w:val="20"/>
          <w:szCs w:val="20"/>
          <w:lang w:eastAsia="ru-RU"/>
        </w:rPr>
        <w:t xml:space="preserve"> организационно-правовую форму) и свой адрес.</w:t>
      </w:r>
    </w:p>
    <w:p w:rsidR="005F7759" w:rsidRDefault="00786D72"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r w:rsidRPr="00786D72">
        <w:rPr>
          <w:rFonts w:ascii="Times New Roman" w:eastAsia="Times New Roman" w:hAnsi="Times New Roman" w:cs="Times New Roman"/>
          <w:color w:val="000000"/>
          <w:sz w:val="20"/>
          <w:szCs w:val="20"/>
          <w:lang w:eastAsia="ru-RU"/>
        </w:rPr>
        <w:t xml:space="preserve">3.    </w:t>
      </w:r>
      <w:r w:rsidRPr="00BA0FC5">
        <w:rPr>
          <w:rFonts w:ascii="Times New Roman" w:eastAsia="Times New Roman" w:hAnsi="Times New Roman" w:cs="Times New Roman"/>
          <w:sz w:val="20"/>
          <w:szCs w:val="20"/>
          <w:lang w:eastAsia="ru-RU"/>
        </w:rPr>
        <w:t xml:space="preserve">В таблице  данной справки перечисляются только те работники, которые будут непосредственно привлечены Участником </w:t>
      </w:r>
      <w:r w:rsidR="00967AFB">
        <w:rPr>
          <w:rFonts w:ascii="Times New Roman" w:eastAsia="Times New Roman" w:hAnsi="Times New Roman" w:cs="Times New Roman"/>
          <w:sz w:val="20"/>
          <w:szCs w:val="20"/>
          <w:lang w:eastAsia="ar-SA"/>
        </w:rPr>
        <w:t>закупки</w:t>
      </w:r>
      <w:r w:rsidR="00967AFB" w:rsidRPr="00A978B2">
        <w:rPr>
          <w:rFonts w:ascii="Times New Roman" w:eastAsia="Times New Roman" w:hAnsi="Times New Roman" w:cs="Times New Roman"/>
          <w:sz w:val="20"/>
          <w:szCs w:val="20"/>
          <w:lang w:eastAsia="ar-SA"/>
        </w:rPr>
        <w:t xml:space="preserve"> </w:t>
      </w:r>
      <w:r w:rsidRPr="00BA0FC5">
        <w:rPr>
          <w:rFonts w:ascii="Times New Roman" w:eastAsia="Times New Roman" w:hAnsi="Times New Roman" w:cs="Times New Roman"/>
          <w:sz w:val="20"/>
          <w:szCs w:val="20"/>
          <w:lang w:eastAsia="ru-RU"/>
        </w:rPr>
        <w:t>в ходе выполнения Договора:</w:t>
      </w:r>
      <w:r w:rsidRPr="00BA0FC5">
        <w:rPr>
          <w:rFonts w:ascii="Times New Roman" w:eastAsia="Calibri" w:hAnsi="Times New Roman" w:cs="Times New Roman"/>
          <w:sz w:val="24"/>
          <w:lang w:eastAsia="ar-SA"/>
        </w:rPr>
        <w:t xml:space="preserve"> </w:t>
      </w:r>
      <w:r w:rsidRPr="00BA0FC5">
        <w:rPr>
          <w:rFonts w:ascii="Times New Roman" w:eastAsia="Calibri" w:hAnsi="Times New Roman" w:cs="Times New Roman"/>
          <w:sz w:val="20"/>
          <w:szCs w:val="20"/>
          <w:lang w:eastAsia="ar-SA"/>
        </w:rPr>
        <w:t>руководителей, специалистов и ремонтного персонала</w:t>
      </w:r>
      <w:r w:rsidR="00D2779A" w:rsidRPr="00BA0FC5">
        <w:rPr>
          <w:rFonts w:ascii="Times New Roman" w:eastAsia="Calibri" w:hAnsi="Times New Roman" w:cs="Times New Roman"/>
          <w:sz w:val="20"/>
          <w:szCs w:val="20"/>
          <w:lang w:eastAsia="ar-SA"/>
        </w:rPr>
        <w:t>.</w:t>
      </w:r>
    </w:p>
    <w:p w:rsidR="005F7759" w:rsidRDefault="005F7759"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8171FD" w:rsidRPr="00852536" w:rsidRDefault="008171FD" w:rsidP="008171FD">
      <w:pPr>
        <w:tabs>
          <w:tab w:val="left" w:pos="993"/>
        </w:tabs>
        <w:overflowPunct w:val="0"/>
        <w:autoSpaceDE w:val="0"/>
        <w:autoSpaceDN w:val="0"/>
        <w:adjustRightInd w:val="0"/>
        <w:spacing w:after="0" w:line="240" w:lineRule="auto"/>
        <w:jc w:val="both"/>
        <w:rPr>
          <w:rFonts w:ascii="Times New Roman" w:eastAsia="Calibri" w:hAnsi="Times New Roman" w:cs="Times New Roman"/>
          <w:sz w:val="20"/>
          <w:szCs w:val="20"/>
        </w:rPr>
      </w:pPr>
      <w:r w:rsidRPr="00852536">
        <w:rPr>
          <w:rFonts w:ascii="Times New Roman" w:eastAsia="Calibri" w:hAnsi="Times New Roman" w:cs="Times New Roman"/>
          <w:sz w:val="20"/>
          <w:szCs w:val="20"/>
        </w:rPr>
        <w:t xml:space="preserve">* Минимальное количество квалифицированных специалистов: </w:t>
      </w:r>
    </w:p>
    <w:p w:rsidR="008171FD" w:rsidRPr="00852536" w:rsidRDefault="008171FD" w:rsidP="008171FD">
      <w:pPr>
        <w:numPr>
          <w:ilvl w:val="0"/>
          <w:numId w:val="43"/>
        </w:numPr>
        <w:tabs>
          <w:tab w:val="left" w:pos="993"/>
        </w:tabs>
        <w:overflowPunct w:val="0"/>
        <w:autoSpaceDE w:val="0"/>
        <w:autoSpaceDN w:val="0"/>
        <w:adjustRightInd w:val="0"/>
        <w:spacing w:after="0" w:line="240" w:lineRule="auto"/>
        <w:jc w:val="both"/>
        <w:rPr>
          <w:rFonts w:ascii="Times New Roman" w:eastAsia="Calibri" w:hAnsi="Times New Roman" w:cs="Times New Roman"/>
          <w:sz w:val="20"/>
          <w:szCs w:val="20"/>
        </w:rPr>
      </w:pPr>
      <w:r w:rsidRPr="00852536">
        <w:rPr>
          <w:rFonts w:ascii="Times New Roman" w:eastAsia="Calibri" w:hAnsi="Times New Roman" w:cs="Times New Roman"/>
          <w:sz w:val="20"/>
          <w:szCs w:val="20"/>
        </w:rPr>
        <w:t>Сварщики — 3 (три) человека, аттестация НАКС I уровень - национальное агентство контроля сварки  «Котельное оборудование»;</w:t>
      </w:r>
    </w:p>
    <w:p w:rsidR="008171FD" w:rsidRPr="00852536" w:rsidRDefault="008171FD" w:rsidP="008171FD">
      <w:pPr>
        <w:numPr>
          <w:ilvl w:val="0"/>
          <w:numId w:val="43"/>
        </w:numPr>
        <w:tabs>
          <w:tab w:val="left" w:pos="993"/>
        </w:tabs>
        <w:overflowPunct w:val="0"/>
        <w:autoSpaceDE w:val="0"/>
        <w:autoSpaceDN w:val="0"/>
        <w:adjustRightInd w:val="0"/>
        <w:spacing w:after="0" w:line="240" w:lineRule="auto"/>
        <w:jc w:val="both"/>
        <w:rPr>
          <w:rFonts w:ascii="Times New Roman" w:eastAsia="Calibri" w:hAnsi="Times New Roman" w:cs="Times New Roman"/>
          <w:sz w:val="20"/>
          <w:szCs w:val="20"/>
        </w:rPr>
      </w:pPr>
      <w:r w:rsidRPr="00852536">
        <w:rPr>
          <w:rFonts w:ascii="Times New Roman" w:eastAsia="Calibri" w:hAnsi="Times New Roman" w:cs="Times New Roman"/>
          <w:sz w:val="20"/>
          <w:szCs w:val="20"/>
        </w:rPr>
        <w:t xml:space="preserve">Слесари - 3 (три) человека; </w:t>
      </w:r>
    </w:p>
    <w:p w:rsidR="008171FD" w:rsidRPr="00852536" w:rsidRDefault="008171FD" w:rsidP="008171FD">
      <w:pPr>
        <w:numPr>
          <w:ilvl w:val="0"/>
          <w:numId w:val="43"/>
        </w:numPr>
        <w:tabs>
          <w:tab w:val="left" w:pos="993"/>
        </w:tabs>
        <w:overflowPunct w:val="0"/>
        <w:autoSpaceDE w:val="0"/>
        <w:autoSpaceDN w:val="0"/>
        <w:adjustRightInd w:val="0"/>
        <w:spacing w:after="0" w:line="240" w:lineRule="auto"/>
        <w:jc w:val="both"/>
        <w:rPr>
          <w:rFonts w:ascii="Times New Roman" w:eastAsia="Calibri" w:hAnsi="Times New Roman" w:cs="Times New Roman"/>
          <w:sz w:val="20"/>
          <w:szCs w:val="20"/>
        </w:rPr>
      </w:pPr>
      <w:r w:rsidRPr="00852536">
        <w:rPr>
          <w:rFonts w:ascii="Times New Roman" w:eastAsia="Calibri" w:hAnsi="Times New Roman" w:cs="Times New Roman"/>
          <w:sz w:val="20"/>
          <w:szCs w:val="20"/>
        </w:rPr>
        <w:t>Руководитель и технический контроль сварочных работ -1 человек, аттестация НАКС руководитель работ «Котельное оборудование;</w:t>
      </w:r>
    </w:p>
    <w:p w:rsidR="008171FD" w:rsidRPr="00852536" w:rsidRDefault="008171FD" w:rsidP="008171FD">
      <w:pPr>
        <w:numPr>
          <w:ilvl w:val="0"/>
          <w:numId w:val="43"/>
        </w:numPr>
        <w:tabs>
          <w:tab w:val="left" w:pos="993"/>
        </w:tabs>
        <w:overflowPunct w:val="0"/>
        <w:autoSpaceDE w:val="0"/>
        <w:autoSpaceDN w:val="0"/>
        <w:adjustRightInd w:val="0"/>
        <w:spacing w:after="0" w:line="240" w:lineRule="auto"/>
        <w:jc w:val="both"/>
        <w:rPr>
          <w:rFonts w:ascii="Times New Roman" w:eastAsia="Calibri" w:hAnsi="Times New Roman" w:cs="Times New Roman"/>
          <w:sz w:val="20"/>
          <w:szCs w:val="20"/>
        </w:rPr>
      </w:pPr>
      <w:r w:rsidRPr="00852536">
        <w:rPr>
          <w:rFonts w:ascii="Times New Roman" w:eastAsia="Calibri" w:hAnsi="Times New Roman" w:cs="Times New Roman"/>
          <w:sz w:val="20"/>
          <w:szCs w:val="20"/>
        </w:rPr>
        <w:t>Инженерно-технический работник: группа по электробезопасности не ниже III до 1000В и аттестация</w:t>
      </w:r>
      <w:proofErr w:type="gramStart"/>
      <w:r w:rsidRPr="00852536">
        <w:rPr>
          <w:rFonts w:ascii="Times New Roman" w:eastAsia="Calibri" w:hAnsi="Times New Roman" w:cs="Times New Roman"/>
          <w:sz w:val="20"/>
          <w:szCs w:val="20"/>
        </w:rPr>
        <w:t xml:space="preserve">  А</w:t>
      </w:r>
      <w:proofErr w:type="gramEnd"/>
      <w:r w:rsidRPr="00852536">
        <w:rPr>
          <w:rFonts w:ascii="Times New Roman" w:eastAsia="Calibri" w:hAnsi="Times New Roman" w:cs="Times New Roman"/>
          <w:sz w:val="20"/>
          <w:szCs w:val="20"/>
        </w:rPr>
        <w:t xml:space="preserve">, Б8 </w:t>
      </w:r>
      <w:proofErr w:type="spellStart"/>
      <w:r w:rsidRPr="00852536">
        <w:rPr>
          <w:rFonts w:ascii="Times New Roman" w:eastAsia="Calibri" w:hAnsi="Times New Roman" w:cs="Times New Roman"/>
          <w:sz w:val="20"/>
          <w:szCs w:val="20"/>
        </w:rPr>
        <w:t>Ростехнадзора</w:t>
      </w:r>
      <w:proofErr w:type="spellEnd"/>
      <w:r w:rsidRPr="00852536">
        <w:rPr>
          <w:rFonts w:ascii="Times New Roman" w:eastAsia="Calibri" w:hAnsi="Times New Roman" w:cs="Times New Roman"/>
          <w:sz w:val="20"/>
          <w:szCs w:val="20"/>
        </w:rPr>
        <w:t xml:space="preserve"> РФ - 1(один) человек;</w:t>
      </w:r>
    </w:p>
    <w:p w:rsidR="008171FD" w:rsidRPr="00852536" w:rsidRDefault="008171FD" w:rsidP="008171FD">
      <w:pPr>
        <w:numPr>
          <w:ilvl w:val="0"/>
          <w:numId w:val="43"/>
        </w:numPr>
        <w:tabs>
          <w:tab w:val="left" w:pos="993"/>
        </w:tabs>
        <w:overflowPunct w:val="0"/>
        <w:autoSpaceDE w:val="0"/>
        <w:autoSpaceDN w:val="0"/>
        <w:adjustRightInd w:val="0"/>
        <w:spacing w:after="0" w:line="240" w:lineRule="auto"/>
        <w:jc w:val="both"/>
        <w:rPr>
          <w:rFonts w:ascii="Times New Roman" w:eastAsia="Calibri" w:hAnsi="Times New Roman" w:cs="Times New Roman"/>
          <w:sz w:val="20"/>
          <w:szCs w:val="20"/>
        </w:rPr>
      </w:pPr>
      <w:r w:rsidRPr="00852536">
        <w:rPr>
          <w:rFonts w:ascii="Times New Roman" w:eastAsia="Calibri" w:hAnsi="Times New Roman" w:cs="Times New Roman"/>
          <w:sz w:val="20"/>
          <w:szCs w:val="20"/>
        </w:rPr>
        <w:lastRenderedPageBreak/>
        <w:t>Ответственный руководитель работ- группа по электробезопасности не ниже III до 1000В ; аттестация</w:t>
      </w:r>
      <w:proofErr w:type="gramStart"/>
      <w:r w:rsidRPr="00852536">
        <w:rPr>
          <w:rFonts w:ascii="Times New Roman" w:eastAsia="Calibri" w:hAnsi="Times New Roman" w:cs="Times New Roman"/>
          <w:sz w:val="20"/>
          <w:szCs w:val="20"/>
        </w:rPr>
        <w:t xml:space="preserve">  А</w:t>
      </w:r>
      <w:proofErr w:type="gramEnd"/>
      <w:r w:rsidRPr="00852536">
        <w:rPr>
          <w:rFonts w:ascii="Times New Roman" w:eastAsia="Calibri" w:hAnsi="Times New Roman" w:cs="Times New Roman"/>
          <w:sz w:val="20"/>
          <w:szCs w:val="20"/>
        </w:rPr>
        <w:t xml:space="preserve">, Б8 </w:t>
      </w:r>
      <w:proofErr w:type="spellStart"/>
      <w:r w:rsidRPr="00852536">
        <w:rPr>
          <w:rFonts w:ascii="Times New Roman" w:eastAsia="Calibri" w:hAnsi="Times New Roman" w:cs="Times New Roman"/>
          <w:sz w:val="20"/>
          <w:szCs w:val="20"/>
        </w:rPr>
        <w:t>Ростехнадзора</w:t>
      </w:r>
      <w:proofErr w:type="spellEnd"/>
      <w:r w:rsidRPr="00852536">
        <w:rPr>
          <w:rFonts w:ascii="Times New Roman" w:eastAsia="Calibri" w:hAnsi="Times New Roman" w:cs="Times New Roman"/>
          <w:sz w:val="20"/>
          <w:szCs w:val="20"/>
        </w:rPr>
        <w:t xml:space="preserve"> РФ) - 1 (один) человек;</w:t>
      </w:r>
    </w:p>
    <w:p w:rsidR="004A015D" w:rsidRPr="00852536" w:rsidRDefault="004A015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A015D" w:rsidRDefault="008171FD" w:rsidP="00BA0FC5">
      <w:pPr>
        <w:tabs>
          <w:tab w:val="num" w:pos="0"/>
          <w:tab w:val="left" w:pos="425"/>
          <w:tab w:val="left" w:pos="567"/>
          <w:tab w:val="left" w:pos="709"/>
        </w:tabs>
        <w:spacing w:after="0"/>
        <w:jc w:val="both"/>
        <w:rPr>
          <w:rFonts w:ascii="Times New Roman" w:eastAsia="Calibri" w:hAnsi="Times New Roman" w:cs="Times New Roman"/>
          <w:sz w:val="20"/>
          <w:szCs w:val="20"/>
        </w:rPr>
      </w:pPr>
      <w:r w:rsidRPr="00852536">
        <w:rPr>
          <w:rFonts w:ascii="Times New Roman" w:eastAsia="Calibri" w:hAnsi="Times New Roman" w:cs="Times New Roman"/>
          <w:sz w:val="20"/>
          <w:szCs w:val="20"/>
        </w:rPr>
        <w:t>Квалификация руководителей, специалистов и ремонтного персонала должна соответствовать виду выполняемых работ.</w:t>
      </w:r>
    </w:p>
    <w:p w:rsidR="003A760B" w:rsidRDefault="003A760B"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roofErr w:type="gramStart"/>
      <w:r w:rsidRPr="003A760B">
        <w:rPr>
          <w:rFonts w:ascii="Times New Roman" w:eastAsia="Calibri" w:hAnsi="Times New Roman" w:cs="Times New Roman"/>
          <w:sz w:val="20"/>
          <w:szCs w:val="20"/>
        </w:rPr>
        <w:t>В случае не указания сведений о вышеуказанных квалифицированных специалистах в «Справке о кадровых ресурсах» (форма 6 Приложения № 1 к Документации) и не предоставления копий трудовых книжек и/или трудовых договоров с работниками, указанными в Справке о кадровых ресурсах (форма 6 Приложения № 1 к Документации), документов, подтверждающих квалификацию сотрудников, их образование и опыт, заявка такого Участника будет  отклонена.</w:t>
      </w:r>
      <w:proofErr w:type="gramEnd"/>
    </w:p>
    <w:p w:rsidR="004A015D" w:rsidRDefault="004A015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A015D" w:rsidRDefault="004A015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967AFB" w:rsidRDefault="00967AFB"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5F7759" w:rsidRDefault="005F7759"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5F7759" w:rsidRPr="005F7759" w:rsidRDefault="0089404D" w:rsidP="001A4E58">
      <w:pPr>
        <w:pStyle w:val="1"/>
        <w:numPr>
          <w:ilvl w:val="0"/>
          <w:numId w:val="0"/>
        </w:numPr>
        <w:ind w:left="5387"/>
        <w:jc w:val="left"/>
        <w:rPr>
          <w:rFonts w:eastAsia="Calibri"/>
          <w:b/>
          <w:lang w:val="ru-RU"/>
        </w:rPr>
      </w:pPr>
      <w:bookmarkStart w:id="164" w:name="_Приложение_№_2"/>
      <w:bookmarkStart w:id="165" w:name="_Toc453688098"/>
      <w:bookmarkEnd w:id="164"/>
      <w:r w:rsidRPr="005F7759">
        <w:rPr>
          <w:b/>
        </w:rPr>
        <w:lastRenderedPageBreak/>
        <w:t xml:space="preserve">Приложение № 2 </w:t>
      </w:r>
      <w:r w:rsidRPr="005F7759">
        <w:rPr>
          <w:rFonts w:eastAsia="Calibri"/>
          <w:b/>
        </w:rPr>
        <w:t>к Документации</w:t>
      </w:r>
      <w:bookmarkEnd w:id="165"/>
    </w:p>
    <w:p w:rsidR="00244A6A" w:rsidRPr="009A7B6F" w:rsidRDefault="00B3366B" w:rsidP="009A7B6F">
      <w:pPr>
        <w:spacing w:line="240" w:lineRule="auto"/>
        <w:ind w:left="5387"/>
        <w:jc w:val="both"/>
        <w:rPr>
          <w:rFonts w:ascii="Times New Roman" w:eastAsia="Times New Roman" w:hAnsi="Times New Roman" w:cs="Times New Roman"/>
          <w:sz w:val="24"/>
          <w:szCs w:val="24"/>
          <w:lang w:eastAsia="ar-SA"/>
        </w:rPr>
      </w:pPr>
      <w:proofErr w:type="gramStart"/>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Pr="0037399D">
        <w:rPr>
          <w:rFonts w:ascii="Times New Roman" w:eastAsia="Times New Roman" w:hAnsi="Times New Roman" w:cs="Times New Roman"/>
          <w:sz w:val="24"/>
          <w:szCs w:val="24"/>
          <w:lang w:eastAsia="ar-SA"/>
        </w:rPr>
        <w:t xml:space="preserve">на выполнение </w:t>
      </w:r>
      <w:r w:rsidRPr="00876CF7">
        <w:rPr>
          <w:rFonts w:ascii="Times New Roman" w:eastAsia="Times New Roman" w:hAnsi="Times New Roman" w:cs="Times New Roman"/>
          <w:sz w:val="24"/>
          <w:szCs w:val="24"/>
          <w:lang w:eastAsia="ar-SA"/>
        </w:rPr>
        <w:t xml:space="preserve">комплекса работ по </w:t>
      </w:r>
      <w:r w:rsidR="009A7B6F" w:rsidRPr="009A7B6F">
        <w:rPr>
          <w:rFonts w:ascii="Times New Roman" w:hAnsi="Times New Roman" w:cs="Times New Roman"/>
          <w:sz w:val="24"/>
          <w:szCs w:val="24"/>
          <w:lang w:eastAsia="ru-RU"/>
        </w:rPr>
        <w:t>капитальному ремонту с полной заменой</w:t>
      </w:r>
      <w:proofErr w:type="gramEnd"/>
      <w:r w:rsidR="009A7B6F" w:rsidRPr="009A7B6F">
        <w:rPr>
          <w:rFonts w:ascii="Times New Roman" w:hAnsi="Times New Roman" w:cs="Times New Roman"/>
          <w:sz w:val="24"/>
          <w:szCs w:val="24"/>
          <w:lang w:eastAsia="ru-RU"/>
        </w:rPr>
        <w:t xml:space="preserve"> поверхностей нагрева и техническому освидетельствованию водогрейного котла ПТВМ-50 ст. №8 в котельном цехе </w:t>
      </w:r>
      <w:proofErr w:type="spellStart"/>
      <w:r w:rsidR="009A7B6F" w:rsidRPr="009A7B6F">
        <w:rPr>
          <w:rFonts w:ascii="Times New Roman" w:hAnsi="Times New Roman" w:cs="Times New Roman"/>
          <w:sz w:val="24"/>
          <w:szCs w:val="24"/>
          <w:lang w:eastAsia="ru-RU"/>
        </w:rPr>
        <w:t>г.п</w:t>
      </w:r>
      <w:proofErr w:type="spellEnd"/>
      <w:r w:rsidR="009A7B6F" w:rsidRPr="009A7B6F">
        <w:rPr>
          <w:rFonts w:ascii="Times New Roman" w:hAnsi="Times New Roman" w:cs="Times New Roman"/>
          <w:sz w:val="24"/>
          <w:szCs w:val="24"/>
          <w:lang w:eastAsia="ru-RU"/>
        </w:rPr>
        <w:t>. Никель</w:t>
      </w: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1D0DE1" w:rsidRDefault="00A728B3" w:rsidP="001D0DE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Pr="003A2F0D">
        <w:rPr>
          <w:rFonts w:ascii="Times New Roman" w:eastAsia="Lucida Sans Unicode" w:hAnsi="Times New Roman" w:cs="Times New Roman"/>
          <w:b/>
          <w:i/>
          <w:color w:val="000000"/>
          <w:spacing w:val="-10"/>
          <w:sz w:val="24"/>
          <w:szCs w:val="24"/>
          <w:lang w:eastAsia="ar-SA"/>
        </w:rPr>
        <w:t>о соответствии Участника закупки требованиям, которые установлены</w:t>
      </w:r>
    </w:p>
    <w:p w:rsidR="00A728B3" w:rsidRDefault="00A728B3" w:rsidP="00A11BE5">
      <w:pPr>
        <w:widowControl w:val="0"/>
        <w:tabs>
          <w:tab w:val="left" w:pos="425"/>
          <w:tab w:val="left" w:pos="567"/>
          <w:tab w:val="left" w:pos="709"/>
        </w:tabs>
        <w:suppressAutoHyphens/>
        <w:spacing w:after="0" w:line="240" w:lineRule="auto"/>
        <w:ind w:left="23"/>
        <w:jc w:val="center"/>
        <w:rPr>
          <w:rFonts w:ascii="Times New Roman" w:hAnsi="Times New Roman" w:cs="Times New Roman"/>
          <w:b/>
          <w:i/>
          <w:sz w:val="24"/>
          <w:szCs w:val="24"/>
          <w:lang w:eastAsia="ru-RU"/>
        </w:rPr>
      </w:pPr>
      <w:r w:rsidRPr="003A2F0D">
        <w:rPr>
          <w:rFonts w:ascii="Times New Roman" w:eastAsia="Lucida Sans Unicode" w:hAnsi="Times New Roman" w:cs="Times New Roman"/>
          <w:b/>
          <w:i/>
          <w:color w:val="000000"/>
          <w:spacing w:val="-10"/>
          <w:sz w:val="24"/>
          <w:szCs w:val="24"/>
          <w:lang w:eastAsia="ar-SA"/>
        </w:rPr>
        <w:t xml:space="preserve"> </w:t>
      </w:r>
      <w:r w:rsidRPr="003A2F0D">
        <w:rPr>
          <w:rFonts w:ascii="Times New Roman" w:eastAsia="Times New Roman" w:hAnsi="Times New Roman" w:cs="Times New Roman"/>
          <w:b/>
          <w:i/>
          <w:sz w:val="24"/>
          <w:szCs w:val="24"/>
          <w:lang w:eastAsia="ar-SA" w:bidi="en-US"/>
        </w:rPr>
        <w:t xml:space="preserve">п. 3.1. Документации </w:t>
      </w:r>
      <w:proofErr w:type="gramStart"/>
      <w:r w:rsidRPr="003A2F0D">
        <w:rPr>
          <w:rFonts w:ascii="Times New Roman" w:eastAsia="Times New Roman" w:hAnsi="Times New Roman" w:cs="Times New Roman"/>
          <w:b/>
          <w:i/>
          <w:sz w:val="24"/>
          <w:szCs w:val="24"/>
          <w:lang w:eastAsia="ar-SA" w:bidi="en-US"/>
        </w:rPr>
        <w:t xml:space="preserve">о проведении запроса предложений на право заключения договора </w:t>
      </w:r>
      <w:r w:rsidR="001D0DE1" w:rsidRPr="001D0DE1">
        <w:rPr>
          <w:rFonts w:ascii="Times New Roman" w:eastAsia="Times New Roman" w:hAnsi="Times New Roman" w:cs="Times New Roman"/>
          <w:b/>
          <w:i/>
          <w:sz w:val="24"/>
          <w:szCs w:val="24"/>
          <w:lang w:eastAsia="ar-SA" w:bidi="en-US"/>
        </w:rPr>
        <w:t xml:space="preserve">на выполнение </w:t>
      </w:r>
      <w:r w:rsidR="00B3366B" w:rsidRPr="00B3366B">
        <w:rPr>
          <w:rFonts w:ascii="Times New Roman" w:eastAsia="Times New Roman" w:hAnsi="Times New Roman" w:cs="Times New Roman"/>
          <w:b/>
          <w:i/>
          <w:sz w:val="24"/>
          <w:szCs w:val="24"/>
          <w:lang w:eastAsia="ar-SA" w:bidi="en-US"/>
        </w:rPr>
        <w:t xml:space="preserve"> работ по </w:t>
      </w:r>
      <w:r w:rsidR="00A11BE5" w:rsidRPr="00A11BE5">
        <w:rPr>
          <w:rFonts w:ascii="Times New Roman" w:hAnsi="Times New Roman" w:cs="Times New Roman"/>
          <w:b/>
          <w:i/>
          <w:sz w:val="24"/>
          <w:szCs w:val="24"/>
          <w:lang w:eastAsia="ru-RU"/>
        </w:rPr>
        <w:t>капитальному ремонту с полной заменой</w:t>
      </w:r>
      <w:proofErr w:type="gramEnd"/>
      <w:r w:rsidR="00A11BE5" w:rsidRPr="00A11BE5">
        <w:rPr>
          <w:rFonts w:ascii="Times New Roman" w:hAnsi="Times New Roman" w:cs="Times New Roman"/>
          <w:b/>
          <w:i/>
          <w:sz w:val="24"/>
          <w:szCs w:val="24"/>
          <w:lang w:eastAsia="ru-RU"/>
        </w:rPr>
        <w:t xml:space="preserve"> поверхностей нагрева и техническому освидетельствованию водогрейного котла ПТВМ-50 ст. №8 в котельном цехе </w:t>
      </w:r>
      <w:proofErr w:type="spellStart"/>
      <w:r w:rsidR="00A11BE5" w:rsidRPr="00A11BE5">
        <w:rPr>
          <w:rFonts w:ascii="Times New Roman" w:hAnsi="Times New Roman" w:cs="Times New Roman"/>
          <w:b/>
          <w:i/>
          <w:sz w:val="24"/>
          <w:szCs w:val="24"/>
          <w:lang w:eastAsia="ru-RU"/>
        </w:rPr>
        <w:t>г.п</w:t>
      </w:r>
      <w:proofErr w:type="spellEnd"/>
      <w:r w:rsidR="00A11BE5" w:rsidRPr="00A11BE5">
        <w:rPr>
          <w:rFonts w:ascii="Times New Roman" w:hAnsi="Times New Roman" w:cs="Times New Roman"/>
          <w:b/>
          <w:i/>
          <w:sz w:val="24"/>
          <w:szCs w:val="24"/>
          <w:lang w:eastAsia="ru-RU"/>
        </w:rPr>
        <w:t>. Никель</w:t>
      </w:r>
    </w:p>
    <w:p w:rsidR="00A11BE5" w:rsidRPr="00A11BE5" w:rsidRDefault="00A11BE5" w:rsidP="00A11BE5">
      <w:pPr>
        <w:widowControl w:val="0"/>
        <w:tabs>
          <w:tab w:val="left" w:pos="425"/>
          <w:tab w:val="left" w:pos="567"/>
          <w:tab w:val="left" w:pos="709"/>
        </w:tabs>
        <w:suppressAutoHyphens/>
        <w:spacing w:after="0" w:line="240" w:lineRule="auto"/>
        <w:ind w:left="23"/>
        <w:jc w:val="center"/>
        <w:rPr>
          <w:rFonts w:ascii="Times New Roman" w:eastAsia="Times New Roman" w:hAnsi="Times New Roman" w:cs="Times New Roman"/>
          <w:i/>
          <w:sz w:val="24"/>
          <w:szCs w:val="24"/>
          <w:lang w:eastAsia="ar-SA" w:bidi="en-US"/>
        </w:rPr>
      </w:pP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w:t>
      </w:r>
      <w:r w:rsidRPr="001D0DE1">
        <w:rPr>
          <w:rFonts w:ascii="Times New Roman" w:eastAsia="Times New Roman" w:hAnsi="Times New Roman" w:cs="Times New Roman"/>
          <w:i/>
          <w:sz w:val="24"/>
          <w:szCs w:val="24"/>
          <w:shd w:val="clear" w:color="auto" w:fill="D9D9D9" w:themeFill="background1" w:themeFillShade="D9"/>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A728B3" w:rsidRPr="00F2774B"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F2774B" w:rsidRPr="00F2774B" w:rsidRDefault="00F2774B" w:rsidP="00F2774B">
      <w:pPr>
        <w:tabs>
          <w:tab w:val="left" w:pos="426"/>
        </w:tabs>
        <w:overflowPunct w:val="0"/>
        <w:autoSpaceDE w:val="0"/>
        <w:autoSpaceDN w:val="0"/>
        <w:adjustRightInd w:val="0"/>
        <w:spacing w:after="0" w:line="240" w:lineRule="auto"/>
        <w:jc w:val="both"/>
        <w:rPr>
          <w:rFonts w:ascii="Times New Roman" w:eastAsia="Calibri" w:hAnsi="Times New Roman" w:cs="Times New Roman"/>
          <w:sz w:val="24"/>
          <w:szCs w:val="24"/>
        </w:rPr>
      </w:pPr>
      <w:r w:rsidRPr="00F2774B">
        <w:rPr>
          <w:rFonts w:ascii="Times New Roman" w:eastAsia="Times New Roman" w:hAnsi="Times New Roman" w:cs="Times New Roman"/>
          <w:snapToGrid w:val="0"/>
          <w:sz w:val="24"/>
          <w:szCs w:val="24"/>
          <w:lang w:eastAsia="ru-RU"/>
        </w:rPr>
        <w:t xml:space="preserve">1. </w:t>
      </w:r>
      <w:r w:rsidR="00852536" w:rsidRPr="00684092">
        <w:rPr>
          <w:rFonts w:ascii="Times New Roman" w:eastAsia="Times New Roman" w:hAnsi="Times New Roman" w:cs="Times New Roman"/>
          <w:bCs/>
          <w:sz w:val="24"/>
          <w:szCs w:val="24"/>
          <w:lang w:eastAsia="ar-SA"/>
        </w:rPr>
        <w:t>У</w:t>
      </w:r>
      <w:r w:rsidRPr="00684092">
        <w:rPr>
          <w:rFonts w:ascii="Times New Roman" w:eastAsia="Times New Roman" w:hAnsi="Times New Roman" w:cs="Times New Roman"/>
          <w:bCs/>
          <w:sz w:val="24"/>
          <w:szCs w:val="24"/>
          <w:lang w:eastAsia="ar-SA"/>
        </w:rPr>
        <w:t xml:space="preserve"> _</w:t>
      </w:r>
      <w:r w:rsidRPr="00F2774B">
        <w:rPr>
          <w:rFonts w:ascii="Times New Roman" w:eastAsia="Times New Roman" w:hAnsi="Times New Roman" w:cs="Times New Roman"/>
          <w:bCs/>
          <w:sz w:val="24"/>
          <w:szCs w:val="24"/>
          <w:lang w:eastAsia="ar-SA"/>
        </w:rPr>
        <w:t>___________________(</w:t>
      </w:r>
      <w:r w:rsidRPr="00F2774B">
        <w:rPr>
          <w:rFonts w:ascii="Times New Roman" w:eastAsia="Times New Roman" w:hAnsi="Times New Roman" w:cs="Times New Roman"/>
          <w:i/>
          <w:snapToGrid w:val="0"/>
          <w:sz w:val="24"/>
          <w:szCs w:val="24"/>
          <w:shd w:val="clear" w:color="auto" w:fill="D9D9D9"/>
          <w:lang w:eastAsia="ru-RU"/>
        </w:rPr>
        <w:t>у</w:t>
      </w:r>
      <w:r w:rsidRPr="00F2774B">
        <w:rPr>
          <w:rFonts w:ascii="Times New Roman" w:eastAsia="Times New Roman" w:hAnsi="Times New Roman" w:cs="Times New Roman"/>
          <w:i/>
          <w:snapToGrid w:val="0"/>
          <w:sz w:val="24"/>
          <w:szCs w:val="24"/>
          <w:lang w:eastAsia="ru-RU"/>
        </w:rPr>
        <w:t xml:space="preserve">казать наименование Участника </w:t>
      </w:r>
      <w:r w:rsidRPr="00F2774B">
        <w:rPr>
          <w:rFonts w:ascii="Times New Roman" w:eastAsia="Times New Roman" w:hAnsi="Times New Roman" w:cs="Times New Roman"/>
          <w:i/>
          <w:snapToGrid w:val="0"/>
          <w:sz w:val="24"/>
          <w:szCs w:val="24"/>
          <w:shd w:val="clear" w:color="auto" w:fill="D9D9D9"/>
          <w:lang w:eastAsia="ru-RU"/>
        </w:rPr>
        <w:t>закупки)</w:t>
      </w:r>
      <w:r w:rsidRPr="00F2774B">
        <w:rPr>
          <w:rFonts w:ascii="Times New Roman" w:eastAsia="Times New Roman" w:hAnsi="Times New Roman" w:cs="Times New Roman"/>
          <w:bCs/>
          <w:sz w:val="24"/>
          <w:szCs w:val="24"/>
          <w:lang w:eastAsia="ar-SA"/>
        </w:rPr>
        <w:t xml:space="preserve"> </w:t>
      </w:r>
      <w:r w:rsidR="00852536">
        <w:rPr>
          <w:rFonts w:ascii="Times New Roman" w:eastAsia="Times New Roman" w:hAnsi="Times New Roman" w:cs="Times New Roman"/>
          <w:bCs/>
          <w:sz w:val="24"/>
          <w:szCs w:val="24"/>
          <w:lang w:eastAsia="ar-SA"/>
        </w:rPr>
        <w:t xml:space="preserve">в наличии </w:t>
      </w:r>
      <w:r w:rsidRPr="00F2774B">
        <w:rPr>
          <w:rFonts w:ascii="Times New Roman" w:eastAsia="Times New Roman" w:hAnsi="Times New Roman" w:cs="Times New Roman"/>
          <w:b/>
          <w:bCs/>
          <w:sz w:val="24"/>
          <w:szCs w:val="24"/>
          <w:lang w:eastAsia="ar-SA"/>
        </w:rPr>
        <w:t>действующе</w:t>
      </w:r>
      <w:r w:rsidR="00852536">
        <w:rPr>
          <w:rFonts w:ascii="Times New Roman" w:eastAsia="Times New Roman" w:hAnsi="Times New Roman" w:cs="Times New Roman"/>
          <w:b/>
          <w:bCs/>
          <w:sz w:val="24"/>
          <w:szCs w:val="24"/>
          <w:lang w:eastAsia="ar-SA"/>
        </w:rPr>
        <w:t>е</w:t>
      </w:r>
      <w:r w:rsidRPr="00F2774B">
        <w:rPr>
          <w:rFonts w:ascii="Times New Roman" w:eastAsia="Times New Roman" w:hAnsi="Times New Roman" w:cs="Times New Roman"/>
          <w:bCs/>
          <w:sz w:val="24"/>
          <w:szCs w:val="24"/>
          <w:lang w:eastAsia="ar-SA"/>
        </w:rPr>
        <w:t xml:space="preserve"> </w:t>
      </w:r>
      <w:r w:rsidRPr="00F2774B">
        <w:rPr>
          <w:rFonts w:ascii="Times New Roman" w:eastAsia="Calibri" w:hAnsi="Times New Roman" w:cs="Times New Roman"/>
          <w:b/>
          <w:sz w:val="24"/>
          <w:szCs w:val="24"/>
        </w:rPr>
        <w:t>свидетельств</w:t>
      </w:r>
      <w:r w:rsidR="00852536">
        <w:rPr>
          <w:rFonts w:ascii="Times New Roman" w:eastAsia="Calibri" w:hAnsi="Times New Roman" w:cs="Times New Roman"/>
          <w:b/>
          <w:sz w:val="24"/>
          <w:szCs w:val="24"/>
        </w:rPr>
        <w:t>о</w:t>
      </w:r>
      <w:r w:rsidRPr="00F2774B">
        <w:rPr>
          <w:rFonts w:ascii="Times New Roman" w:eastAsia="Calibri" w:hAnsi="Times New Roman" w:cs="Times New Roman"/>
          <w:b/>
          <w:sz w:val="24"/>
          <w:szCs w:val="24"/>
        </w:rPr>
        <w:t xml:space="preserve"> СРО</w:t>
      </w:r>
      <w:r w:rsidRPr="00F2774B">
        <w:rPr>
          <w:rFonts w:ascii="Times New Roman" w:eastAsia="Calibri" w:hAnsi="Times New Roman" w:cs="Times New Roman"/>
          <w:sz w:val="24"/>
          <w:szCs w:val="24"/>
        </w:rPr>
        <w:t xml:space="preserve"> _________________________ (указать наименование, номер, дату документа, </w:t>
      </w:r>
      <w:proofErr w:type="gramStart"/>
      <w:r w:rsidRPr="00F2774B">
        <w:rPr>
          <w:rFonts w:ascii="Times New Roman" w:eastAsia="Calibri" w:hAnsi="Times New Roman" w:cs="Times New Roman"/>
          <w:sz w:val="24"/>
          <w:szCs w:val="24"/>
        </w:rPr>
        <w:t>организацию</w:t>
      </w:r>
      <w:proofErr w:type="gramEnd"/>
      <w:r w:rsidRPr="00F2774B">
        <w:rPr>
          <w:rFonts w:ascii="Times New Roman" w:eastAsia="Calibri" w:hAnsi="Times New Roman" w:cs="Times New Roman"/>
          <w:sz w:val="24"/>
          <w:szCs w:val="24"/>
        </w:rPr>
        <w:t xml:space="preserve"> выдавшую данный документ, срок действия). </w:t>
      </w:r>
    </w:p>
    <w:p w:rsidR="00F2774B" w:rsidRDefault="00F2774B" w:rsidP="00F2774B">
      <w:pPr>
        <w:tabs>
          <w:tab w:val="left" w:pos="426"/>
        </w:tabs>
        <w:overflowPunct w:val="0"/>
        <w:autoSpaceDE w:val="0"/>
        <w:autoSpaceDN w:val="0"/>
        <w:adjustRightInd w:val="0"/>
        <w:spacing w:after="0" w:line="240" w:lineRule="auto"/>
        <w:jc w:val="both"/>
        <w:rPr>
          <w:rFonts w:ascii="Times New Roman" w:eastAsia="Calibri" w:hAnsi="Times New Roman" w:cs="Times New Roman"/>
          <w:sz w:val="24"/>
          <w:szCs w:val="24"/>
        </w:rPr>
      </w:pPr>
      <w:r w:rsidRPr="00F2774B">
        <w:rPr>
          <w:rFonts w:ascii="Times New Roman" w:eastAsia="Calibri" w:hAnsi="Times New Roman" w:cs="Times New Roman"/>
          <w:sz w:val="24"/>
          <w:szCs w:val="24"/>
        </w:rPr>
        <w:t>2.</w:t>
      </w:r>
      <w:r w:rsidRPr="00F2774B">
        <w:rPr>
          <w:rFonts w:ascii="Times New Roman" w:eastAsia="Calibri" w:hAnsi="Times New Roman" w:cs="Times New Roman"/>
          <w:b/>
          <w:sz w:val="24"/>
          <w:szCs w:val="24"/>
        </w:rPr>
        <w:t xml:space="preserve"> </w:t>
      </w:r>
      <w:r w:rsidR="00E26636" w:rsidRPr="00E26636">
        <w:rPr>
          <w:rFonts w:ascii="Times New Roman" w:eastAsia="Calibri" w:hAnsi="Times New Roman" w:cs="Times New Roman"/>
          <w:sz w:val="24"/>
          <w:szCs w:val="24"/>
        </w:rPr>
        <w:t>У</w:t>
      </w:r>
      <w:r w:rsidRPr="00E26636">
        <w:rPr>
          <w:rFonts w:ascii="Times New Roman" w:eastAsia="Calibri" w:hAnsi="Times New Roman" w:cs="Times New Roman"/>
          <w:sz w:val="24"/>
          <w:szCs w:val="24"/>
        </w:rPr>
        <w:t xml:space="preserve"> </w:t>
      </w:r>
      <w:r w:rsidRPr="00F2774B">
        <w:rPr>
          <w:rFonts w:ascii="Times New Roman" w:eastAsia="Times New Roman" w:hAnsi="Times New Roman" w:cs="Times New Roman"/>
          <w:bCs/>
          <w:sz w:val="24"/>
          <w:szCs w:val="24"/>
          <w:lang w:eastAsia="ar-SA"/>
        </w:rPr>
        <w:t>____________________(</w:t>
      </w:r>
      <w:r w:rsidRPr="00F2774B">
        <w:rPr>
          <w:rFonts w:ascii="Times New Roman" w:eastAsia="Times New Roman" w:hAnsi="Times New Roman" w:cs="Times New Roman"/>
          <w:i/>
          <w:snapToGrid w:val="0"/>
          <w:sz w:val="24"/>
          <w:szCs w:val="24"/>
          <w:shd w:val="clear" w:color="auto" w:fill="D9D9D9"/>
          <w:lang w:eastAsia="ru-RU"/>
        </w:rPr>
        <w:t>у</w:t>
      </w:r>
      <w:r w:rsidRPr="00F2774B">
        <w:rPr>
          <w:rFonts w:ascii="Times New Roman" w:eastAsia="Times New Roman" w:hAnsi="Times New Roman" w:cs="Times New Roman"/>
          <w:i/>
          <w:snapToGrid w:val="0"/>
          <w:sz w:val="24"/>
          <w:szCs w:val="24"/>
          <w:lang w:eastAsia="ru-RU"/>
        </w:rPr>
        <w:t xml:space="preserve">казать наименование Участника </w:t>
      </w:r>
      <w:r w:rsidRPr="00F2774B">
        <w:rPr>
          <w:rFonts w:ascii="Times New Roman" w:eastAsia="Times New Roman" w:hAnsi="Times New Roman" w:cs="Times New Roman"/>
          <w:i/>
          <w:snapToGrid w:val="0"/>
          <w:sz w:val="24"/>
          <w:szCs w:val="24"/>
          <w:shd w:val="clear" w:color="auto" w:fill="D9D9D9"/>
          <w:lang w:eastAsia="ru-RU"/>
        </w:rPr>
        <w:t>закупки)</w:t>
      </w:r>
      <w:r w:rsidRPr="00F2774B">
        <w:rPr>
          <w:rFonts w:ascii="Times New Roman" w:eastAsia="Times New Roman" w:hAnsi="Times New Roman" w:cs="Times New Roman"/>
          <w:bCs/>
          <w:sz w:val="24"/>
          <w:szCs w:val="24"/>
          <w:lang w:eastAsia="ar-SA"/>
        </w:rPr>
        <w:t xml:space="preserve"> </w:t>
      </w:r>
      <w:r w:rsidR="00E26636">
        <w:rPr>
          <w:rFonts w:ascii="Times New Roman" w:eastAsia="Times New Roman" w:hAnsi="Times New Roman" w:cs="Times New Roman"/>
          <w:bCs/>
          <w:sz w:val="24"/>
          <w:szCs w:val="24"/>
          <w:lang w:eastAsia="ar-SA"/>
        </w:rPr>
        <w:t xml:space="preserve"> в наличии </w:t>
      </w:r>
      <w:r w:rsidRPr="00F2774B">
        <w:rPr>
          <w:rFonts w:ascii="Times New Roman" w:eastAsia="Times New Roman" w:hAnsi="Times New Roman" w:cs="Times New Roman"/>
          <w:b/>
          <w:bCs/>
          <w:sz w:val="24"/>
          <w:szCs w:val="24"/>
          <w:lang w:eastAsia="ar-SA"/>
        </w:rPr>
        <w:t>действующе</w:t>
      </w:r>
      <w:r w:rsidR="00E26636">
        <w:rPr>
          <w:rFonts w:ascii="Times New Roman" w:eastAsia="Times New Roman" w:hAnsi="Times New Roman" w:cs="Times New Roman"/>
          <w:b/>
          <w:bCs/>
          <w:sz w:val="24"/>
          <w:szCs w:val="24"/>
          <w:lang w:eastAsia="ar-SA"/>
        </w:rPr>
        <w:t>е</w:t>
      </w:r>
      <w:r w:rsidRPr="00F2774B">
        <w:rPr>
          <w:rFonts w:ascii="Times New Roman" w:eastAsia="Times New Roman" w:hAnsi="Times New Roman" w:cs="Times New Roman"/>
          <w:bCs/>
          <w:sz w:val="24"/>
          <w:szCs w:val="24"/>
          <w:lang w:eastAsia="ar-SA"/>
        </w:rPr>
        <w:t xml:space="preserve"> </w:t>
      </w:r>
      <w:r w:rsidRPr="00F2774B">
        <w:rPr>
          <w:rFonts w:ascii="Times New Roman" w:eastAsia="Calibri" w:hAnsi="Times New Roman" w:cs="Times New Roman"/>
          <w:b/>
          <w:sz w:val="24"/>
          <w:szCs w:val="24"/>
        </w:rPr>
        <w:t>свидетельств</w:t>
      </w:r>
      <w:r w:rsidR="00E26636">
        <w:rPr>
          <w:rFonts w:ascii="Times New Roman" w:eastAsia="Calibri" w:hAnsi="Times New Roman" w:cs="Times New Roman"/>
          <w:b/>
          <w:sz w:val="24"/>
          <w:szCs w:val="24"/>
        </w:rPr>
        <w:t>о</w:t>
      </w:r>
      <w:r w:rsidRPr="00F2774B">
        <w:rPr>
          <w:rFonts w:ascii="Times New Roman" w:eastAsia="Calibri" w:hAnsi="Times New Roman" w:cs="Times New Roman"/>
          <w:b/>
          <w:sz w:val="24"/>
          <w:szCs w:val="24"/>
        </w:rPr>
        <w:t xml:space="preserve"> НАКС</w:t>
      </w:r>
      <w:r w:rsidRPr="00F2774B">
        <w:rPr>
          <w:rFonts w:ascii="Times New Roman" w:eastAsia="Calibri" w:hAnsi="Times New Roman" w:cs="Times New Roman"/>
          <w:sz w:val="24"/>
          <w:szCs w:val="24"/>
        </w:rPr>
        <w:t xml:space="preserve"> _________________________ (указать наименование, номер, дату документа, </w:t>
      </w:r>
      <w:proofErr w:type="gramStart"/>
      <w:r w:rsidRPr="00F2774B">
        <w:rPr>
          <w:rFonts w:ascii="Times New Roman" w:eastAsia="Calibri" w:hAnsi="Times New Roman" w:cs="Times New Roman"/>
          <w:sz w:val="24"/>
          <w:szCs w:val="24"/>
        </w:rPr>
        <w:t>организацию</w:t>
      </w:r>
      <w:proofErr w:type="gramEnd"/>
      <w:r w:rsidRPr="00F2774B">
        <w:rPr>
          <w:rFonts w:ascii="Times New Roman" w:eastAsia="Calibri" w:hAnsi="Times New Roman" w:cs="Times New Roman"/>
          <w:sz w:val="24"/>
          <w:szCs w:val="24"/>
        </w:rPr>
        <w:t xml:space="preserve"> выдавшую данный документ, срок действия). </w:t>
      </w:r>
    </w:p>
    <w:p w:rsidR="00A728B3" w:rsidRPr="003A2F0D" w:rsidRDefault="00852704"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3</w:t>
      </w:r>
      <w:r w:rsidR="0090620B">
        <w:rPr>
          <w:rFonts w:ascii="Times New Roman" w:eastAsia="Times New Roman" w:hAnsi="Times New Roman" w:cs="Times New Roman"/>
          <w:snapToGrid w:val="0"/>
          <w:sz w:val="24"/>
          <w:szCs w:val="24"/>
          <w:lang w:eastAsia="ru-RU"/>
        </w:rPr>
        <w:t xml:space="preserve">. </w:t>
      </w:r>
      <w:r>
        <w:rPr>
          <w:rFonts w:ascii="Times New Roman" w:eastAsia="Times New Roman" w:hAnsi="Times New Roman" w:cs="Times New Roman"/>
          <w:snapToGrid w:val="0"/>
          <w:sz w:val="24"/>
          <w:szCs w:val="24"/>
          <w:lang w:eastAsia="ru-RU"/>
        </w:rPr>
        <w:t>В</w:t>
      </w:r>
      <w:r w:rsidR="00A728B3" w:rsidRPr="003A2F0D">
        <w:rPr>
          <w:rFonts w:ascii="Times New Roman" w:eastAsia="Times New Roman" w:hAnsi="Times New Roman" w:cs="Times New Roman"/>
          <w:snapToGrid w:val="0"/>
          <w:sz w:val="24"/>
          <w:szCs w:val="24"/>
          <w:lang w:eastAsia="ru-RU"/>
        </w:rPr>
        <w:t xml:space="preserve"> отношении ____________ </w:t>
      </w:r>
      <w:r w:rsidR="00A728B3" w:rsidRPr="003A2F0D">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i/>
          <w:snapToGrid w:val="0"/>
          <w:sz w:val="24"/>
          <w:szCs w:val="24"/>
          <w:highlight w:val="lightGray"/>
          <w:shd w:val="clear" w:color="auto" w:fill="D9D9D9"/>
          <w:lang w:eastAsia="ru-RU"/>
        </w:rPr>
        <w:t>у</w:t>
      </w:r>
      <w:r w:rsidR="00A728B3"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00A728B3"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00A728B3" w:rsidRPr="003A2F0D">
        <w:rPr>
          <w:rFonts w:ascii="Times New Roman" w:eastAsia="Times New Roman" w:hAnsi="Times New Roman" w:cs="Times New Roman"/>
          <w:i/>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00A728B3" w:rsidRPr="003A2F0D">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00A728B3" w:rsidRPr="003A2F0D">
        <w:rPr>
          <w:rFonts w:ascii="Times New Roman" w:eastAsia="Times New Roman" w:hAnsi="Times New Roman" w:cs="Times New Roman"/>
          <w:i/>
          <w:snapToGrid w:val="0"/>
          <w:sz w:val="24"/>
          <w:szCs w:val="24"/>
          <w:shd w:val="clear" w:color="auto" w:fill="D9D9D9"/>
          <w:lang w:eastAsia="ru-RU"/>
        </w:rPr>
        <w:t>)</w:t>
      </w:r>
      <w:r w:rsidR="00A728B3" w:rsidRPr="003A2F0D">
        <w:rPr>
          <w:rFonts w:ascii="Times New Roman" w:eastAsia="Times New Roman" w:hAnsi="Times New Roman" w:cs="Times New Roman"/>
          <w:i/>
          <w:snapToGrid w:val="0"/>
          <w:sz w:val="24"/>
          <w:szCs w:val="24"/>
          <w:lang w:eastAsia="ru-RU"/>
        </w:rPr>
        <w:t xml:space="preserve"> </w:t>
      </w:r>
      <w:r w:rsidR="00A728B3" w:rsidRPr="003A2F0D">
        <w:rPr>
          <w:rFonts w:ascii="Times New Roman" w:eastAsia="Times New Roman" w:hAnsi="Times New Roman" w:cs="Times New Roman"/>
          <w:snapToGrid w:val="0"/>
          <w:sz w:val="24"/>
          <w:szCs w:val="24"/>
          <w:lang w:eastAsia="ru-RU"/>
        </w:rPr>
        <w:t>процедуры банкротства;</w:t>
      </w:r>
    </w:p>
    <w:p w:rsidR="00A728B3" w:rsidRPr="003A2F0D" w:rsidRDefault="00852704"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4</w:t>
      </w:r>
      <w:r w:rsidR="00A728B3" w:rsidRPr="003A2F0D">
        <w:rPr>
          <w:rFonts w:ascii="Times New Roman" w:eastAsia="Times New Roman" w:hAnsi="Times New Roman" w:cs="Times New Roman"/>
          <w:snapToGrid w:val="0"/>
          <w:sz w:val="24"/>
          <w:szCs w:val="24"/>
          <w:lang w:eastAsia="ru-RU"/>
        </w:rPr>
        <w:t xml:space="preserve">. в отношении ____________ </w:t>
      </w:r>
      <w:r w:rsidR="00A728B3" w:rsidRPr="003A2F0D">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A728B3" w:rsidRPr="003A2F0D" w:rsidRDefault="00852704"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Pr>
          <w:rFonts w:ascii="Times New Roman" w:eastAsia="Times New Roman" w:hAnsi="Times New Roman" w:cs="Times New Roman"/>
          <w:snapToGrid w:val="0"/>
          <w:sz w:val="24"/>
          <w:szCs w:val="24"/>
          <w:lang w:eastAsia="ru-RU"/>
        </w:rPr>
        <w:t>5</w:t>
      </w:r>
      <w:r w:rsidR="00A728B3" w:rsidRPr="003A2F0D">
        <w:rPr>
          <w:rFonts w:ascii="Times New Roman" w:eastAsia="Times New Roman" w:hAnsi="Times New Roman" w:cs="Times New Roman"/>
          <w:snapToGrid w:val="0"/>
          <w:sz w:val="24"/>
          <w:szCs w:val="24"/>
          <w:lang w:eastAsia="ru-RU"/>
        </w:rPr>
        <w:t xml:space="preserve">.  у 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00A728B3" w:rsidRPr="003A2F0D">
        <w:rPr>
          <w:rFonts w:ascii="Times New Roman" w:eastAsia="Times New Roman" w:hAnsi="Times New Roman" w:cs="Times New Roman"/>
          <w:i/>
          <w:snapToGrid w:val="0"/>
          <w:sz w:val="24"/>
          <w:szCs w:val="24"/>
          <w:highlight w:val="lightGray"/>
          <w:shd w:val="clear" w:color="auto" w:fill="D9D9D9"/>
          <w:lang w:eastAsia="ru-RU"/>
        </w:rPr>
        <w:t>и</w:t>
      </w:r>
      <w:r w:rsidR="00A728B3" w:rsidRPr="003A2F0D">
        <w:rPr>
          <w:rFonts w:ascii="Times New Roman" w:eastAsia="Times New Roman" w:hAnsi="Times New Roman" w:cs="Times New Roman"/>
          <w:i/>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00A728B3" w:rsidRPr="003A2F0D">
        <w:rPr>
          <w:rFonts w:ascii="Times New Roman" w:eastAsia="Times New Roman" w:hAnsi="Times New Roman" w:cs="Times New Roman"/>
          <w:snapToGrid w:val="0"/>
          <w:sz w:val="24"/>
          <w:szCs w:val="24"/>
          <w:lang w:eastAsia="ru-RU"/>
        </w:rPr>
        <w:t xml:space="preserve"> о признании обязанности </w:t>
      </w:r>
      <w:proofErr w:type="gramStart"/>
      <w:r w:rsidR="00A728B3" w:rsidRPr="003A2F0D">
        <w:rPr>
          <w:rFonts w:ascii="Times New Roman" w:eastAsia="Times New Roman" w:hAnsi="Times New Roman" w:cs="Times New Roman"/>
          <w:snapToGrid w:val="0"/>
          <w:sz w:val="24"/>
          <w:szCs w:val="24"/>
          <w:lang w:eastAsia="ru-RU"/>
        </w:rPr>
        <w:t>заявителя</w:t>
      </w:r>
      <w:proofErr w:type="gramEnd"/>
      <w:r w:rsidR="00A728B3" w:rsidRPr="003A2F0D">
        <w:rPr>
          <w:rFonts w:ascii="Times New Roman" w:eastAsia="Times New Roman" w:hAnsi="Times New Roman" w:cs="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w:t>
      </w:r>
      <w:r w:rsidR="00A728B3" w:rsidRPr="003A2F0D">
        <w:rPr>
          <w:rFonts w:ascii="Times New Roman" w:eastAsia="Times New Roman" w:hAnsi="Times New Roman" w:cs="Times New Roman"/>
          <w:snapToGrid w:val="0"/>
          <w:sz w:val="24"/>
          <w:szCs w:val="24"/>
          <w:lang w:eastAsia="ru-RU"/>
        </w:rPr>
        <w:lastRenderedPageBreak/>
        <w:t>двадцать пять процентов балансовой стоимости активов Участника закупки, по данным бухгалтерской отчетности за последний отчетный период;</w:t>
      </w:r>
      <w:r w:rsidR="00A728B3"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00A728B3" w:rsidRPr="003A2F0D">
        <w:rPr>
          <w:rFonts w:ascii="Times New Roman" w:eastAsia="Times New Roman" w:hAnsi="Times New Roman" w:cs="Times New Roman"/>
          <w:snapToGrid w:val="0"/>
          <w:sz w:val="24"/>
          <w:szCs w:val="24"/>
          <w:lang w:eastAsia="ru-RU"/>
        </w:rPr>
        <w:t xml:space="preserve"> </w:t>
      </w:r>
    </w:p>
    <w:p w:rsidR="00A728B3" w:rsidRPr="003A2F0D" w:rsidRDefault="00852704"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Pr>
          <w:rFonts w:ascii="Times New Roman" w:eastAsia="Times New Roman" w:hAnsi="Times New Roman" w:cs="Times New Roman"/>
          <w:snapToGrid w:val="0"/>
          <w:sz w:val="24"/>
          <w:szCs w:val="24"/>
          <w:lang w:eastAsia="ru-RU"/>
        </w:rPr>
        <w:t>6</w:t>
      </w:r>
      <w:r w:rsidR="00A728B3" w:rsidRPr="003A2F0D">
        <w:rPr>
          <w:rFonts w:ascii="Times New Roman" w:eastAsia="Times New Roman" w:hAnsi="Times New Roman" w:cs="Times New Roman"/>
          <w:snapToGrid w:val="0"/>
          <w:sz w:val="24"/>
          <w:szCs w:val="24"/>
          <w:lang w:eastAsia="ru-RU"/>
        </w:rPr>
        <w:t xml:space="preserve">. у ____________ </w:t>
      </w:r>
      <w:r w:rsidR="00A728B3"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00A728B3"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00A728B3" w:rsidRPr="003A2F0D">
        <w:rPr>
          <w:rFonts w:ascii="Times New Roman" w:eastAsia="Times New Roman" w:hAnsi="Times New Roman" w:cs="Times New Roman"/>
          <w:snapToGrid w:val="0"/>
          <w:sz w:val="24"/>
          <w:szCs w:val="24"/>
          <w:shd w:val="clear" w:color="auto" w:fill="D9D9D9"/>
          <w:lang w:eastAsia="ru-RU"/>
        </w:rPr>
        <w:t xml:space="preserve"> </w:t>
      </w:r>
      <w:r w:rsidR="00A728B3">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shd w:val="clear" w:color="auto" w:fill="D9D9D9"/>
          <w:lang w:eastAsia="ru-RU"/>
        </w:rPr>
        <w:t xml:space="preserve"> физического лица либо ФИО руководителя, членов коллегиального исполнительного органа и главного бухгалтера юридического лица </w:t>
      </w:r>
      <w:r w:rsidR="00A728B3">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shd w:val="clear" w:color="auto" w:fill="D9D9D9"/>
          <w:lang w:eastAsia="ru-RU"/>
        </w:rPr>
        <w:t xml:space="preserve"> Участника закупки)</w:t>
      </w:r>
      <w:r w:rsidR="00A728B3"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00A728B3" w:rsidRPr="003A2F0D">
        <w:rPr>
          <w:rFonts w:ascii="Times New Roman" w:eastAsia="Times New Roman" w:hAnsi="Times New Roman" w:cs="Times New Roman"/>
          <w:snapToGrid w:val="0"/>
          <w:sz w:val="24"/>
          <w:szCs w:val="24"/>
          <w:lang w:eastAsia="ru-RU"/>
        </w:rPr>
        <w:t xml:space="preserve">, которые связаны с </w:t>
      </w:r>
      <w:r w:rsidR="00A728B3"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166" w:name="ПоставкойОказанием1"/>
      <w:r w:rsidR="00A728B3" w:rsidRPr="003A2F0D">
        <w:rPr>
          <w:rFonts w:ascii="Times New Roman" w:eastAsia="Calibri" w:hAnsi="Times New Roman" w:cs="Times New Roman"/>
          <w:sz w:val="24"/>
          <w:szCs w:val="24"/>
          <w:lang w:eastAsia="ar-SA"/>
        </w:rPr>
        <w:instrText xml:space="preserve"> FORMTEXT </w:instrText>
      </w:r>
      <w:r w:rsidR="00A728B3" w:rsidRPr="003A2F0D">
        <w:rPr>
          <w:rFonts w:ascii="Times New Roman" w:eastAsia="Calibri" w:hAnsi="Times New Roman" w:cs="Times New Roman"/>
          <w:sz w:val="24"/>
          <w:szCs w:val="24"/>
          <w:lang w:eastAsia="ar-SA"/>
        </w:rPr>
      </w:r>
      <w:r w:rsidR="00A728B3" w:rsidRPr="003A2F0D">
        <w:rPr>
          <w:rFonts w:ascii="Times New Roman" w:eastAsia="Calibri" w:hAnsi="Times New Roman" w:cs="Times New Roman"/>
          <w:sz w:val="24"/>
          <w:szCs w:val="24"/>
          <w:lang w:eastAsia="ar-SA"/>
        </w:rPr>
        <w:fldChar w:fldCharType="separate"/>
      </w:r>
      <w:r w:rsidR="00A728B3" w:rsidRPr="003A2F0D">
        <w:rPr>
          <w:rFonts w:ascii="Times New Roman" w:eastAsia="Calibri" w:hAnsi="Times New Roman" w:cs="Times New Roman"/>
          <w:noProof/>
          <w:sz w:val="24"/>
          <w:szCs w:val="24"/>
          <w:lang w:eastAsia="ar-SA"/>
        </w:rPr>
        <w:t>поставкой Продукции</w:t>
      </w:r>
      <w:r w:rsidR="00A728B3" w:rsidRPr="003A2F0D">
        <w:rPr>
          <w:rFonts w:ascii="Times New Roman" w:eastAsia="Calibri" w:hAnsi="Times New Roman" w:cs="Times New Roman"/>
          <w:sz w:val="24"/>
          <w:szCs w:val="24"/>
          <w:lang w:eastAsia="ar-SA"/>
        </w:rPr>
        <w:fldChar w:fldCharType="end"/>
      </w:r>
      <w:bookmarkEnd w:id="166"/>
      <w:r w:rsidR="00A728B3"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A728B3" w:rsidRPr="003A2F0D" w:rsidRDefault="00852704"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Pr>
          <w:rFonts w:ascii="Times New Roman" w:eastAsia="Calibri" w:hAnsi="Times New Roman" w:cs="Times New Roman"/>
          <w:sz w:val="24"/>
          <w:szCs w:val="24"/>
          <w:lang w:eastAsia="ar-SA"/>
        </w:rPr>
        <w:t>7</w:t>
      </w:r>
      <w:r w:rsidR="00A728B3" w:rsidRPr="003A2F0D">
        <w:rPr>
          <w:rFonts w:ascii="Times New Roman" w:eastAsia="Calibri" w:hAnsi="Times New Roman" w:cs="Times New Roman"/>
          <w:sz w:val="24"/>
          <w:szCs w:val="24"/>
          <w:lang w:eastAsia="ar-SA"/>
        </w:rPr>
        <w:t xml:space="preserve">. </w:t>
      </w:r>
      <w:r w:rsidR="00A728B3" w:rsidRPr="003A2F0D">
        <w:rPr>
          <w:rFonts w:ascii="Times New Roman" w:eastAsia="Times New Roman" w:hAnsi="Times New Roman" w:cs="Times New Roman"/>
          <w:snapToGrid w:val="0"/>
          <w:sz w:val="24"/>
          <w:szCs w:val="24"/>
          <w:lang w:eastAsia="ru-RU"/>
        </w:rPr>
        <w:t xml:space="preserve">между _______________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00A728B3" w:rsidRPr="003A2F0D">
        <w:rPr>
          <w:rFonts w:ascii="Times New Roman" w:eastAsia="Times New Roman" w:hAnsi="Times New Roman" w:cs="Times New Roman"/>
          <w:snapToGrid w:val="0"/>
          <w:sz w:val="24"/>
          <w:szCs w:val="24"/>
          <w:lang w:eastAsia="ru-RU"/>
        </w:rPr>
        <w:t xml:space="preserve"> </w:t>
      </w:r>
      <w:proofErr w:type="gramStart"/>
      <w:r w:rsidR="00A728B3" w:rsidRPr="003A2F0D">
        <w:rPr>
          <w:rFonts w:ascii="Times New Roman" w:eastAsia="Times New Roman" w:hAnsi="Times New Roman" w:cs="Times New Roman"/>
          <w:snapToGrid w:val="0"/>
          <w:sz w:val="24"/>
          <w:szCs w:val="24"/>
          <w:lang w:eastAsia="ru-RU"/>
        </w:rPr>
        <w:t xml:space="preserve">управления юридических лиц </w:t>
      </w:r>
      <w:r w:rsidR="00A728B3">
        <w:rPr>
          <w:rFonts w:ascii="Times New Roman" w:eastAsia="Times New Roman" w:hAnsi="Times New Roman" w:cs="Times New Roman"/>
          <w:snapToGrid w:val="0"/>
          <w:sz w:val="24"/>
          <w:szCs w:val="24"/>
          <w:lang w:eastAsia="ru-RU"/>
        </w:rPr>
        <w:t>–</w:t>
      </w:r>
      <w:r w:rsidR="00A728B3" w:rsidRPr="003A2F0D">
        <w:rPr>
          <w:rFonts w:ascii="Times New Roman" w:eastAsia="Times New Roman" w:hAnsi="Times New Roman" w:cs="Times New Roman"/>
          <w:snapToGrid w:val="0"/>
          <w:sz w:val="24"/>
          <w:szCs w:val="24"/>
          <w:lang w:eastAsia="ru-RU"/>
        </w:rPr>
        <w:t xml:space="preserve">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A728B3" w:rsidRPr="003A2F0D">
        <w:rPr>
          <w:rFonts w:ascii="Times New Roman" w:eastAsia="Times New Roman" w:hAnsi="Times New Roman" w:cs="Times New Roman"/>
          <w:snapToGrid w:val="0"/>
          <w:sz w:val="24"/>
          <w:szCs w:val="24"/>
          <w:lang w:eastAsia="ru-RU"/>
        </w:rPr>
        <w:t>неполнородными</w:t>
      </w:r>
      <w:proofErr w:type="spellEnd"/>
      <w:r w:rsidR="00A728B3"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00A728B3" w:rsidRPr="003A2F0D">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728B3" w:rsidRPr="003A2F0D" w:rsidRDefault="00852704"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8</w:t>
      </w:r>
      <w:r w:rsidR="00A728B3" w:rsidRPr="003A2F0D">
        <w:rPr>
          <w:rFonts w:ascii="Times New Roman" w:eastAsia="Times New Roman" w:hAnsi="Times New Roman" w:cs="Times New Roman"/>
          <w:snapToGrid w:val="0"/>
          <w:sz w:val="24"/>
          <w:szCs w:val="24"/>
          <w:lang w:eastAsia="ru-RU"/>
        </w:rPr>
        <w:t>.</w:t>
      </w:r>
      <w:r w:rsidR="00A728B3" w:rsidRPr="003A2F0D">
        <w:rPr>
          <w:rFonts w:ascii="Times New Roman" w:eastAsia="Times New Roman" w:hAnsi="Times New Roman" w:cs="Times New Roman"/>
          <w:snapToGrid w:val="0"/>
          <w:sz w:val="24"/>
          <w:szCs w:val="24"/>
          <w:lang w:eastAsia="ru-RU"/>
        </w:rPr>
        <w:tab/>
        <w:t xml:space="preserve">сведения о 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A728B3" w:rsidRPr="003A2F0D" w:rsidRDefault="00852704"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9</w:t>
      </w:r>
      <w:r w:rsidR="00A728B3" w:rsidRPr="00F9328A">
        <w:rPr>
          <w:rFonts w:ascii="Times New Roman" w:eastAsia="Times New Roman" w:hAnsi="Times New Roman" w:cs="Times New Roman"/>
          <w:snapToGrid w:val="0"/>
          <w:sz w:val="24"/>
          <w:szCs w:val="24"/>
          <w:lang w:eastAsia="ru-RU"/>
        </w:rPr>
        <w:t>.</w:t>
      </w:r>
      <w:r w:rsidR="00A728B3" w:rsidRPr="00F9328A">
        <w:rPr>
          <w:rFonts w:ascii="Times New Roman" w:eastAsia="Times New Roman" w:hAnsi="Times New Roman" w:cs="Times New Roman"/>
          <w:snapToGrid w:val="0"/>
          <w:sz w:val="24"/>
          <w:szCs w:val="24"/>
          <w:lang w:eastAsia="ru-RU"/>
        </w:rPr>
        <w:tab/>
        <w:t xml:space="preserve">сведения____________ </w:t>
      </w:r>
      <w:r w:rsidR="00A728B3" w:rsidRPr="00F9328A">
        <w:rPr>
          <w:rFonts w:ascii="Times New Roman" w:eastAsia="Times New Roman" w:hAnsi="Times New Roman" w:cs="Times New Roman"/>
          <w:i/>
          <w:snapToGrid w:val="0"/>
          <w:sz w:val="24"/>
          <w:szCs w:val="24"/>
          <w:lang w:eastAsia="ru-RU"/>
        </w:rPr>
        <w:t>(указать наименование Участника закупки)</w:t>
      </w:r>
      <w:r w:rsidR="00A728B3" w:rsidRPr="00F9328A">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244A6A" w:rsidRDefault="00244A6A"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5F7759" w:rsidRPr="005F7759" w:rsidRDefault="0089404D" w:rsidP="001A4E58">
      <w:pPr>
        <w:pStyle w:val="1"/>
        <w:numPr>
          <w:ilvl w:val="0"/>
          <w:numId w:val="0"/>
        </w:numPr>
        <w:ind w:left="5387"/>
        <w:jc w:val="both"/>
        <w:rPr>
          <w:rFonts w:eastAsia="Calibri"/>
          <w:b/>
          <w:lang w:val="ru-RU"/>
        </w:rPr>
      </w:pPr>
      <w:bookmarkStart w:id="167" w:name="_Приложение_№_3"/>
      <w:bookmarkStart w:id="168" w:name="_Toc453688099"/>
      <w:bookmarkEnd w:id="167"/>
      <w:r w:rsidRPr="005F7759">
        <w:rPr>
          <w:b/>
        </w:rPr>
        <w:lastRenderedPageBreak/>
        <w:t xml:space="preserve">Приложение № 3 </w:t>
      </w:r>
      <w:r w:rsidRPr="005F7759">
        <w:rPr>
          <w:rFonts w:eastAsia="Calibri"/>
          <w:b/>
        </w:rPr>
        <w:t>к Документации</w:t>
      </w:r>
      <w:bookmarkEnd w:id="168"/>
    </w:p>
    <w:p w:rsidR="00244A6A" w:rsidRPr="00C53625" w:rsidRDefault="00B3366B" w:rsidP="00C53625">
      <w:pPr>
        <w:spacing w:line="240" w:lineRule="auto"/>
        <w:ind w:left="5387"/>
        <w:jc w:val="both"/>
        <w:rPr>
          <w:rFonts w:ascii="Times New Roman" w:eastAsia="Times New Roman" w:hAnsi="Times New Roman" w:cs="Times New Roman"/>
          <w:sz w:val="24"/>
          <w:szCs w:val="24"/>
          <w:lang w:eastAsia="ar-SA"/>
        </w:rPr>
      </w:pPr>
      <w:proofErr w:type="gramStart"/>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Pr="0037399D">
        <w:rPr>
          <w:rFonts w:ascii="Times New Roman" w:eastAsia="Times New Roman" w:hAnsi="Times New Roman" w:cs="Times New Roman"/>
          <w:sz w:val="24"/>
          <w:szCs w:val="24"/>
          <w:lang w:eastAsia="ar-SA"/>
        </w:rPr>
        <w:t xml:space="preserve">на выполнение </w:t>
      </w:r>
      <w:r w:rsidRPr="00876CF7">
        <w:rPr>
          <w:rFonts w:ascii="Times New Roman" w:eastAsia="Times New Roman" w:hAnsi="Times New Roman" w:cs="Times New Roman"/>
          <w:sz w:val="24"/>
          <w:szCs w:val="24"/>
          <w:lang w:eastAsia="ar-SA"/>
        </w:rPr>
        <w:t xml:space="preserve">работ по </w:t>
      </w:r>
      <w:r w:rsidR="00C53625" w:rsidRPr="00C53625">
        <w:rPr>
          <w:rFonts w:ascii="Times New Roman" w:hAnsi="Times New Roman" w:cs="Times New Roman"/>
          <w:sz w:val="24"/>
          <w:szCs w:val="24"/>
          <w:lang w:eastAsia="ru-RU"/>
        </w:rPr>
        <w:t>капитальному ремонту с полной заменой</w:t>
      </w:r>
      <w:proofErr w:type="gramEnd"/>
      <w:r w:rsidR="00C53625" w:rsidRPr="00C53625">
        <w:rPr>
          <w:rFonts w:ascii="Times New Roman" w:hAnsi="Times New Roman" w:cs="Times New Roman"/>
          <w:sz w:val="24"/>
          <w:szCs w:val="24"/>
          <w:lang w:eastAsia="ru-RU"/>
        </w:rPr>
        <w:t xml:space="preserve"> поверхностей нагрева и техническому освидетельствованию водогрейного котла ПТВМ-50 ст. №8 в котельном цехе </w:t>
      </w:r>
      <w:proofErr w:type="spellStart"/>
      <w:r w:rsidR="00C53625" w:rsidRPr="00C53625">
        <w:rPr>
          <w:rFonts w:ascii="Times New Roman" w:hAnsi="Times New Roman" w:cs="Times New Roman"/>
          <w:sz w:val="24"/>
          <w:szCs w:val="24"/>
          <w:lang w:eastAsia="ru-RU"/>
        </w:rPr>
        <w:t>г.п</w:t>
      </w:r>
      <w:proofErr w:type="spellEnd"/>
      <w:r w:rsidR="00C53625" w:rsidRPr="00C53625">
        <w:rPr>
          <w:rFonts w:ascii="Times New Roman" w:hAnsi="Times New Roman" w:cs="Times New Roman"/>
          <w:sz w:val="24"/>
          <w:szCs w:val="24"/>
          <w:lang w:eastAsia="ru-RU"/>
        </w:rPr>
        <w:t>. Никель</w:t>
      </w:r>
    </w:p>
    <w:p w:rsidR="005F7759" w:rsidRPr="00244A6A" w:rsidRDefault="005F7759"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 О В Е Р Е Н </w:t>
      </w:r>
      <w:proofErr w:type="spellStart"/>
      <w:proofErr w:type="gramStart"/>
      <w:r w:rsidRPr="00244A6A">
        <w:rPr>
          <w:rFonts w:ascii="Times New Roman" w:eastAsia="Times New Roman" w:hAnsi="Times New Roman" w:cs="Times New Roman"/>
          <w:b/>
          <w:sz w:val="24"/>
          <w:szCs w:val="24"/>
          <w:lang w:eastAsia="ar-SA"/>
        </w:rPr>
        <w:t>Н</w:t>
      </w:r>
      <w:proofErr w:type="spellEnd"/>
      <w:proofErr w:type="gramEnd"/>
      <w:r w:rsidRPr="00244A6A">
        <w:rPr>
          <w:rFonts w:ascii="Times New Roman" w:eastAsia="Times New Roman" w:hAnsi="Times New Roman" w:cs="Times New Roman"/>
          <w:b/>
          <w:sz w:val="24"/>
          <w:szCs w:val="24"/>
          <w:lang w:eastAsia="ar-SA"/>
        </w:rPr>
        <w:t xml:space="preserve">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w:t>
      </w:r>
      <w:r>
        <w:rPr>
          <w:rFonts w:ascii="Times New Roman" w:eastAsia="Times New Roman" w:hAnsi="Times New Roman" w:cs="Times New Roman"/>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«________</w:t>
      </w:r>
      <w:r>
        <w:rPr>
          <w:rFonts w:ascii="Times New Roman" w:eastAsia="Times New Roman" w:hAnsi="Times New Roman" w:cs="Times New Roman"/>
          <w:sz w:val="24"/>
          <w:szCs w:val="24"/>
          <w:lang w:eastAsia="ar-SA"/>
        </w:rPr>
        <w:t>____________</w:t>
      </w:r>
      <w:r w:rsidRPr="003A2F0D">
        <w:rPr>
          <w:rFonts w:ascii="Times New Roman" w:eastAsia="Times New Roman" w:hAnsi="Times New Roman" w:cs="Times New Roman"/>
          <w:sz w:val="24"/>
          <w:szCs w:val="24"/>
          <w:lang w:eastAsia="ar-SA"/>
        </w:rPr>
        <w:t xml:space="preserve">»  в лице </w:t>
      </w:r>
      <w:r>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Руководителя, ФИО</w:t>
      </w:r>
      <w:r>
        <w:rPr>
          <w:rFonts w:ascii="Times New Roman" w:eastAsia="Times New Roman" w:hAnsi="Times New Roman" w:cs="Times New Roman"/>
          <w:i/>
          <w:sz w:val="24"/>
          <w:szCs w:val="24"/>
          <w:u w:val="single"/>
          <w:shd w:val="clear" w:color="auto" w:fill="D9D9D9" w:themeFill="background1" w:themeFillShade="D9"/>
          <w:lang w:eastAsia="ar-SA"/>
        </w:rPr>
        <w:t xml:space="preserve"> </w:t>
      </w:r>
      <w:r w:rsidRPr="00FE01B2">
        <w:rPr>
          <w:rFonts w:ascii="Times New Roman" w:eastAsia="Times New Roman" w:hAnsi="Times New Roman" w:cs="Times New Roman"/>
          <w:i/>
          <w:sz w:val="24"/>
          <w:szCs w:val="24"/>
          <w:u w:val="single"/>
          <w:shd w:val="clear" w:color="auto" w:fill="D9D9D9" w:themeFill="background1" w:themeFillShade="D9"/>
          <w:lang w:eastAsia="ar-SA"/>
        </w:rPr>
        <w:t>Руководителя</w:t>
      </w:r>
      <w:r>
        <w:rPr>
          <w:rFonts w:ascii="Times New Roman" w:eastAsia="Times New Roman" w:hAnsi="Times New Roman" w:cs="Times New Roman"/>
          <w:i/>
          <w:sz w:val="24"/>
          <w:szCs w:val="24"/>
          <w:u w:val="single"/>
          <w:shd w:val="clear" w:color="auto" w:fill="D9D9D9" w:themeFill="background1" w:themeFillShade="D9"/>
          <w:lang w:eastAsia="ar-SA"/>
        </w:rPr>
        <w:t>)</w:t>
      </w:r>
      <w:r w:rsidRPr="00FE01B2">
        <w:rPr>
          <w:rFonts w:ascii="Times New Roman" w:eastAsia="Times New Roman" w:hAnsi="Times New Roman" w:cs="Times New Roman"/>
          <w:i/>
          <w:sz w:val="24"/>
          <w:szCs w:val="24"/>
          <w:shd w:val="clear" w:color="auto" w:fill="FFFFFF" w:themeFill="background1"/>
          <w:lang w:eastAsia="ar-SA"/>
        </w:rPr>
        <w:t>,</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действующего на основании _________________, настоящей доверенностью уполномочивает (</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запрос</w:t>
      </w:r>
      <w:r>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на право заключения договора ______________________________________</w:t>
      </w:r>
      <w:r>
        <w:rPr>
          <w:rFonts w:ascii="Times New Roman" w:eastAsia="Times New Roman" w:hAnsi="Times New Roman" w:cs="Times New Roman"/>
          <w:sz w:val="24"/>
          <w:szCs w:val="24"/>
          <w:lang w:eastAsia="ar-SA"/>
        </w:rPr>
        <w:t>.</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целях выполнения данного поручения (</w:t>
      </w:r>
      <w:r w:rsidRPr="00FE01B2">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w:t>
      </w:r>
      <w:r>
        <w:rPr>
          <w:rFonts w:ascii="Times New Roman" w:eastAsia="Times New Roman" w:hAnsi="Times New Roman" w:cs="Times New Roman"/>
          <w:sz w:val="24"/>
          <w:szCs w:val="24"/>
          <w:lang w:eastAsia="ar-SA"/>
        </w:rPr>
        <w:t xml:space="preserve">закупки </w:t>
      </w:r>
      <w:r w:rsidRPr="003A2F0D">
        <w:rPr>
          <w:rFonts w:ascii="Times New Roman" w:eastAsia="Times New Roman" w:hAnsi="Times New Roman" w:cs="Times New Roman"/>
          <w:sz w:val="24"/>
          <w:szCs w:val="24"/>
          <w:lang w:eastAsia="ar-SA"/>
        </w:rPr>
        <w:t>«________________» договоры на</w:t>
      </w:r>
      <w:r w:rsidRPr="003A2F0D">
        <w:rPr>
          <w:rFonts w:ascii="Times New Roman" w:eastAsia="Calibri" w:hAnsi="Times New Roman" w:cs="Times New Roman"/>
          <w:sz w:val="24"/>
          <w:szCs w:val="24"/>
          <w:lang w:eastAsia="ar-SA"/>
        </w:rPr>
        <w:t xml:space="preserve"> </w:t>
      </w:r>
      <w:r>
        <w:rPr>
          <w:rFonts w:ascii="Times New Roman" w:eastAsia="Calibri" w:hAnsi="Times New Roman" w:cs="Times New Roman"/>
          <w:sz w:val="24"/>
          <w:szCs w:val="24"/>
          <w:lang w:eastAsia="ar-SA"/>
        </w:rPr>
        <w:t>выполнение работ</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w:t>
      </w:r>
      <w:r w:rsidRPr="00FE01B2">
        <w:rPr>
          <w:rFonts w:ascii="Times New Roman" w:eastAsia="Times New Roman" w:hAnsi="Times New Roman" w:cs="Times New Roman"/>
          <w:i/>
          <w:sz w:val="24"/>
          <w:szCs w:val="24"/>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sz w:val="24"/>
          <w:szCs w:val="24"/>
          <w:lang w:eastAsia="ar-SA"/>
        </w:rPr>
        <w:t xml:space="preserve">  _______________________удостоверяю.</w:t>
      </w: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shd w:val="clear" w:color="auto" w:fill="D9D9D9" w:themeFill="background1" w:themeFillShade="D9"/>
          <w:lang w:eastAsia="ar-SA"/>
        </w:rPr>
        <w:t>должность Руководителя</w:t>
      </w:r>
      <w:r w:rsidRPr="003A2F0D">
        <w:rPr>
          <w:rFonts w:ascii="Times New Roman" w:eastAsia="Times New Roman" w:hAnsi="Times New Roman" w:cs="Times New Roman"/>
          <w:sz w:val="24"/>
          <w:szCs w:val="24"/>
          <w:lang w:eastAsia="ar-SA"/>
        </w:rPr>
        <w:t>)__________________________________М.П.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DF2787">
          <w:footerReference w:type="default" r:id="rId23"/>
          <w:type w:val="continuous"/>
          <w:pgSz w:w="11906" w:h="16838"/>
          <w:pgMar w:top="1134" w:right="567" w:bottom="1134" w:left="1418" w:header="720" w:footer="648" w:gutter="0"/>
          <w:cols w:space="720"/>
          <w:docGrid w:linePitch="600" w:charSpace="36864"/>
        </w:sectPr>
      </w:pPr>
    </w:p>
    <w:p w:rsidR="005F7759" w:rsidRPr="00221B62" w:rsidRDefault="0089404D" w:rsidP="001A4E58">
      <w:pPr>
        <w:pStyle w:val="1"/>
        <w:numPr>
          <w:ilvl w:val="0"/>
          <w:numId w:val="0"/>
        </w:numPr>
        <w:ind w:left="5387"/>
        <w:jc w:val="both"/>
        <w:rPr>
          <w:rFonts w:eastAsia="Calibri"/>
          <w:b/>
          <w:lang w:val="ru-RU"/>
        </w:rPr>
      </w:pPr>
      <w:bookmarkStart w:id="169" w:name="_Приложение_№_4"/>
      <w:bookmarkStart w:id="170" w:name="_Toc453688100"/>
      <w:bookmarkEnd w:id="169"/>
      <w:r w:rsidRPr="00221B62">
        <w:rPr>
          <w:b/>
        </w:rPr>
        <w:lastRenderedPageBreak/>
        <w:t xml:space="preserve">Приложение № 4 </w:t>
      </w:r>
      <w:r w:rsidRPr="00221B62">
        <w:rPr>
          <w:rFonts w:eastAsia="Calibri"/>
          <w:b/>
        </w:rPr>
        <w:t>к Документации</w:t>
      </w:r>
      <w:bookmarkEnd w:id="170"/>
    </w:p>
    <w:p w:rsidR="00DD1323" w:rsidRDefault="00DD1323" w:rsidP="00DD1323">
      <w:pPr>
        <w:spacing w:line="240" w:lineRule="auto"/>
        <w:ind w:left="5387"/>
        <w:jc w:val="both"/>
        <w:rPr>
          <w:rFonts w:ascii="Times New Roman" w:hAnsi="Times New Roman" w:cs="Times New Roman"/>
          <w:sz w:val="24"/>
          <w:szCs w:val="24"/>
          <w:lang w:eastAsia="ru-RU"/>
        </w:rPr>
      </w:pPr>
      <w:proofErr w:type="gramStart"/>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Pr="0037399D">
        <w:rPr>
          <w:rFonts w:ascii="Times New Roman" w:eastAsia="Times New Roman" w:hAnsi="Times New Roman" w:cs="Times New Roman"/>
          <w:sz w:val="24"/>
          <w:szCs w:val="24"/>
          <w:lang w:eastAsia="ar-SA"/>
        </w:rPr>
        <w:t xml:space="preserve">на выполнение </w:t>
      </w:r>
      <w:r w:rsidRPr="00876CF7">
        <w:rPr>
          <w:rFonts w:ascii="Times New Roman" w:eastAsia="Times New Roman" w:hAnsi="Times New Roman" w:cs="Times New Roman"/>
          <w:sz w:val="24"/>
          <w:szCs w:val="24"/>
          <w:lang w:eastAsia="ar-SA"/>
        </w:rPr>
        <w:t xml:space="preserve">работ по </w:t>
      </w:r>
      <w:r w:rsidRPr="00C53625">
        <w:rPr>
          <w:rFonts w:ascii="Times New Roman" w:hAnsi="Times New Roman" w:cs="Times New Roman"/>
          <w:sz w:val="24"/>
          <w:szCs w:val="24"/>
          <w:lang w:eastAsia="ru-RU"/>
        </w:rPr>
        <w:t>капитальному ремонту с полной заменой</w:t>
      </w:r>
      <w:proofErr w:type="gramEnd"/>
      <w:r w:rsidRPr="00C53625">
        <w:rPr>
          <w:rFonts w:ascii="Times New Roman" w:hAnsi="Times New Roman" w:cs="Times New Roman"/>
          <w:sz w:val="24"/>
          <w:szCs w:val="24"/>
          <w:lang w:eastAsia="ru-RU"/>
        </w:rPr>
        <w:t xml:space="preserve"> поверхностей нагрева и техническому освидетельствованию водогрейного котла ПТВМ-50 ст. №8 в котельном цехе </w:t>
      </w:r>
      <w:proofErr w:type="spellStart"/>
      <w:r w:rsidRPr="00C53625">
        <w:rPr>
          <w:rFonts w:ascii="Times New Roman" w:hAnsi="Times New Roman" w:cs="Times New Roman"/>
          <w:sz w:val="24"/>
          <w:szCs w:val="24"/>
          <w:lang w:eastAsia="ru-RU"/>
        </w:rPr>
        <w:t>г.п</w:t>
      </w:r>
      <w:proofErr w:type="spellEnd"/>
      <w:r w:rsidRPr="00C53625">
        <w:rPr>
          <w:rFonts w:ascii="Times New Roman" w:hAnsi="Times New Roman" w:cs="Times New Roman"/>
          <w:sz w:val="24"/>
          <w:szCs w:val="24"/>
          <w:lang w:eastAsia="ru-RU"/>
        </w:rPr>
        <w:t>. Никель</w:t>
      </w:r>
    </w:p>
    <w:p w:rsidR="00165D95" w:rsidRPr="00C53625" w:rsidRDefault="00165D95" w:rsidP="00DD1323">
      <w:pPr>
        <w:spacing w:line="240" w:lineRule="auto"/>
        <w:ind w:left="5387"/>
        <w:jc w:val="both"/>
        <w:rPr>
          <w:rFonts w:ascii="Times New Roman" w:eastAsia="Times New Roman" w:hAnsi="Times New Roman" w:cs="Times New Roman"/>
          <w:sz w:val="24"/>
          <w:szCs w:val="24"/>
          <w:lang w:eastAsia="ar-SA"/>
        </w:rPr>
      </w:pPr>
    </w:p>
    <w:p w:rsidR="008A157E" w:rsidRPr="00AA262A" w:rsidRDefault="008A157E" w:rsidP="00AA262A">
      <w:pPr>
        <w:jc w:val="center"/>
        <w:rPr>
          <w:rFonts w:ascii="Times New Roman" w:hAnsi="Times New Roman" w:cs="Times New Roman"/>
          <w:sz w:val="24"/>
        </w:rPr>
      </w:pPr>
      <w:r w:rsidRPr="00AA262A">
        <w:rPr>
          <w:rFonts w:ascii="Times New Roman" w:hAnsi="Times New Roman" w:cs="Times New Roman"/>
          <w:sz w:val="24"/>
        </w:rPr>
        <w:t>ДОГОВОР ПОДРЯДА №____</w:t>
      </w:r>
    </w:p>
    <w:p w:rsidR="00165D95" w:rsidRPr="00AA262A" w:rsidRDefault="00165D95" w:rsidP="00AA262A">
      <w:pPr>
        <w:jc w:val="center"/>
        <w:rPr>
          <w:rFonts w:ascii="Times New Roman" w:hAnsi="Times New Roman" w:cs="Times New Roman"/>
          <w:sz w:val="24"/>
          <w:lang w:eastAsia="ar-SA"/>
        </w:rPr>
      </w:pPr>
    </w:p>
    <w:p w:rsidR="008A157E" w:rsidRPr="00165D95" w:rsidRDefault="008A157E" w:rsidP="00165D95">
      <w:pPr>
        <w:spacing w:after="0" w:line="240" w:lineRule="auto"/>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г. Мурманск</w:t>
      </w:r>
      <w:r w:rsidRPr="00165D95">
        <w:rPr>
          <w:rFonts w:ascii="Times New Roman" w:hAnsi="Times New Roman" w:cs="Times New Roman"/>
          <w:sz w:val="24"/>
          <w:szCs w:val="24"/>
          <w:lang w:eastAsia="ru-RU"/>
        </w:rPr>
        <w:tab/>
      </w:r>
      <w:r w:rsidRPr="00165D95">
        <w:rPr>
          <w:rFonts w:ascii="Times New Roman" w:hAnsi="Times New Roman" w:cs="Times New Roman"/>
          <w:sz w:val="24"/>
          <w:szCs w:val="24"/>
          <w:lang w:eastAsia="ru-RU"/>
        </w:rPr>
        <w:tab/>
      </w:r>
      <w:r w:rsidRPr="00165D95">
        <w:rPr>
          <w:rFonts w:ascii="Times New Roman" w:hAnsi="Times New Roman" w:cs="Times New Roman"/>
          <w:sz w:val="24"/>
          <w:szCs w:val="24"/>
          <w:lang w:eastAsia="ru-RU"/>
        </w:rPr>
        <w:tab/>
      </w:r>
      <w:r w:rsidRPr="00165D95">
        <w:rPr>
          <w:rFonts w:ascii="Times New Roman" w:hAnsi="Times New Roman" w:cs="Times New Roman"/>
          <w:sz w:val="24"/>
          <w:szCs w:val="24"/>
          <w:lang w:eastAsia="ru-RU"/>
        </w:rPr>
        <w:tab/>
        <w:t xml:space="preserve">                                                    «___» ___________201_ г.</w:t>
      </w:r>
    </w:p>
    <w:p w:rsidR="008A157E" w:rsidRPr="00165D95" w:rsidRDefault="008A157E" w:rsidP="00165D95">
      <w:pPr>
        <w:spacing w:after="0" w:line="240" w:lineRule="auto"/>
        <w:jc w:val="both"/>
        <w:rPr>
          <w:rFonts w:ascii="Times New Roman" w:hAnsi="Times New Roman" w:cs="Times New Roman"/>
          <w:sz w:val="24"/>
          <w:szCs w:val="24"/>
          <w:lang w:eastAsia="ru-RU"/>
        </w:rPr>
      </w:pPr>
    </w:p>
    <w:p w:rsidR="008A157E" w:rsidRDefault="008A157E" w:rsidP="00165D95">
      <w:pPr>
        <w:spacing w:after="0" w:line="240" w:lineRule="auto"/>
        <w:ind w:firstLine="540"/>
        <w:jc w:val="both"/>
        <w:rPr>
          <w:rFonts w:ascii="Times New Roman" w:hAnsi="Times New Roman" w:cs="Times New Roman"/>
          <w:sz w:val="24"/>
          <w:szCs w:val="24"/>
          <w:lang w:eastAsia="ru-RU"/>
        </w:rPr>
      </w:pPr>
      <w:proofErr w:type="gramStart"/>
      <w:r w:rsidRPr="00165D95">
        <w:rPr>
          <w:rFonts w:ascii="Times New Roman" w:hAnsi="Times New Roman" w:cs="Times New Roman"/>
          <w:b/>
          <w:sz w:val="24"/>
          <w:szCs w:val="24"/>
          <w:lang w:eastAsia="ru-RU"/>
        </w:rPr>
        <w:t>Акционерное общество «</w:t>
      </w:r>
      <w:proofErr w:type="spellStart"/>
      <w:r w:rsidRPr="00165D95">
        <w:rPr>
          <w:rFonts w:ascii="Times New Roman" w:hAnsi="Times New Roman" w:cs="Times New Roman"/>
          <w:b/>
          <w:sz w:val="24"/>
          <w:szCs w:val="24"/>
          <w:lang w:eastAsia="ru-RU"/>
        </w:rPr>
        <w:t>Мурманэнергосбыт</w:t>
      </w:r>
      <w:proofErr w:type="spellEnd"/>
      <w:r w:rsidRPr="00165D95">
        <w:rPr>
          <w:rFonts w:ascii="Times New Roman" w:hAnsi="Times New Roman" w:cs="Times New Roman"/>
          <w:b/>
          <w:sz w:val="24"/>
          <w:szCs w:val="24"/>
          <w:lang w:eastAsia="ru-RU"/>
        </w:rPr>
        <w:t>» (АО «МЭС»),</w:t>
      </w:r>
      <w:r w:rsidRPr="00165D95">
        <w:rPr>
          <w:rFonts w:ascii="Times New Roman" w:hAnsi="Times New Roman" w:cs="Times New Roman"/>
          <w:sz w:val="24"/>
          <w:szCs w:val="24"/>
          <w:lang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165D95">
        <w:rPr>
          <w:rFonts w:ascii="Times New Roman" w:hAnsi="Times New Roman" w:cs="Times New Roman"/>
          <w:sz w:val="24"/>
          <w:szCs w:val="24"/>
          <w:lang w:eastAsia="ru-RU"/>
        </w:rPr>
        <w:fldChar w:fldCharType="begin"/>
      </w:r>
      <w:r w:rsidRPr="00165D95">
        <w:rPr>
          <w:rFonts w:ascii="Times New Roman" w:hAnsi="Times New Roman" w:cs="Times New Roman"/>
          <w:sz w:val="24"/>
          <w:szCs w:val="24"/>
          <w:lang w:eastAsia="ru-RU"/>
        </w:rPr>
        <w:instrText xml:space="preserve"> COMMENTS </w:instrText>
      </w:r>
      <w:r w:rsidRPr="00165D95">
        <w:rPr>
          <w:rFonts w:ascii="Times New Roman" w:hAnsi="Times New Roman" w:cs="Times New Roman"/>
          <w:sz w:val="24"/>
          <w:szCs w:val="24"/>
          <w:lang w:eastAsia="ru-RU"/>
        </w:rPr>
        <w:fldChar w:fldCharType="end"/>
      </w:r>
      <w:r w:rsidRPr="00165D95">
        <w:rPr>
          <w:rFonts w:ascii="Times New Roman" w:hAnsi="Times New Roman" w:cs="Times New Roman"/>
          <w:sz w:val="24"/>
          <w:szCs w:val="24"/>
          <w:lang w:eastAsia="ru-RU"/>
        </w:rPr>
        <w:t xml:space="preserve"> в лице ____________________, действующего на основании ________________ </w:t>
      </w:r>
      <w:r w:rsidRPr="00165D95">
        <w:rPr>
          <w:rFonts w:ascii="Times New Roman" w:hAnsi="Times New Roman" w:cs="Times New Roman"/>
          <w:sz w:val="24"/>
          <w:szCs w:val="24"/>
          <w:lang w:eastAsia="ru-RU"/>
        </w:rPr>
        <w:fldChar w:fldCharType="begin"/>
      </w:r>
      <w:r w:rsidRPr="00165D95">
        <w:rPr>
          <w:rFonts w:ascii="Times New Roman" w:hAnsi="Times New Roman" w:cs="Times New Roman"/>
          <w:sz w:val="24"/>
          <w:szCs w:val="24"/>
          <w:lang w:eastAsia="ru-RU"/>
        </w:rPr>
        <w:instrText xml:space="preserve"> COMMENTS </w:instrText>
      </w:r>
      <w:r w:rsidRPr="00165D95">
        <w:rPr>
          <w:rFonts w:ascii="Times New Roman" w:hAnsi="Times New Roman" w:cs="Times New Roman"/>
          <w:sz w:val="24"/>
          <w:szCs w:val="24"/>
          <w:lang w:eastAsia="ru-RU"/>
        </w:rPr>
        <w:fldChar w:fldCharType="end"/>
      </w:r>
      <w:r w:rsidRPr="00165D95">
        <w:rPr>
          <w:rFonts w:ascii="Times New Roman" w:hAnsi="Times New Roman" w:cs="Times New Roman"/>
          <w:sz w:val="24"/>
          <w:szCs w:val="24"/>
          <w:lang w:eastAsia="ru-RU"/>
        </w:rPr>
        <w:t>, с другой стороны, вместе именуемые Стороны, заключили настоящий Договор о нижеследующем:</w:t>
      </w:r>
      <w:proofErr w:type="gramEnd"/>
    </w:p>
    <w:p w:rsidR="003A5093" w:rsidRPr="00165D95" w:rsidRDefault="003A5093" w:rsidP="00165D95">
      <w:pPr>
        <w:spacing w:after="0" w:line="240" w:lineRule="auto"/>
        <w:ind w:firstLine="540"/>
        <w:jc w:val="both"/>
        <w:rPr>
          <w:rFonts w:ascii="Times New Roman" w:hAnsi="Times New Roman" w:cs="Times New Roman"/>
          <w:sz w:val="24"/>
          <w:szCs w:val="24"/>
          <w:lang w:eastAsia="ru-RU"/>
        </w:rPr>
      </w:pPr>
    </w:p>
    <w:p w:rsidR="008A157E" w:rsidRPr="003A5093" w:rsidRDefault="008A157E" w:rsidP="00BC11AE">
      <w:pPr>
        <w:pStyle w:val="afffa"/>
        <w:numPr>
          <w:ilvl w:val="6"/>
          <w:numId w:val="8"/>
        </w:numPr>
        <w:tabs>
          <w:tab w:val="clear" w:pos="5040"/>
          <w:tab w:val="num" w:pos="0"/>
        </w:tabs>
        <w:spacing w:after="0" w:line="240" w:lineRule="auto"/>
        <w:ind w:left="0" w:firstLine="0"/>
        <w:jc w:val="center"/>
        <w:rPr>
          <w:rFonts w:ascii="Times New Roman" w:hAnsi="Times New Roman"/>
          <w:sz w:val="24"/>
          <w:szCs w:val="24"/>
          <w:lang w:eastAsia="ru-RU"/>
        </w:rPr>
      </w:pPr>
      <w:r w:rsidRPr="003A5093">
        <w:rPr>
          <w:rFonts w:ascii="Times New Roman" w:hAnsi="Times New Roman"/>
          <w:sz w:val="24"/>
          <w:szCs w:val="24"/>
          <w:lang w:eastAsia="ru-RU"/>
        </w:rPr>
        <w:t>ПРЕДМЕТ ДОГОВОРА</w:t>
      </w:r>
    </w:p>
    <w:p w:rsidR="003A5093" w:rsidRPr="003A5093" w:rsidRDefault="003A5093" w:rsidP="00BC11AE">
      <w:pPr>
        <w:pStyle w:val="afffa"/>
        <w:spacing w:after="0" w:line="240" w:lineRule="auto"/>
        <w:ind w:left="0"/>
        <w:rPr>
          <w:rFonts w:ascii="Times New Roman" w:hAnsi="Times New Roman"/>
          <w:sz w:val="24"/>
          <w:szCs w:val="24"/>
          <w:lang w:eastAsia="ru-RU"/>
        </w:rPr>
      </w:pPr>
    </w:p>
    <w:p w:rsidR="008A157E" w:rsidRPr="00165D95" w:rsidRDefault="008A157E" w:rsidP="00BC11AE">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1.1.</w:t>
      </w:r>
      <w:r w:rsidRPr="00165D95">
        <w:rPr>
          <w:rFonts w:ascii="Times New Roman" w:hAnsi="Times New Roman" w:cs="Times New Roman"/>
          <w:sz w:val="24"/>
          <w:szCs w:val="24"/>
          <w:lang w:eastAsia="ru-RU"/>
        </w:rPr>
        <w:tab/>
        <w:t xml:space="preserve">Заказчик поручает, а Подрядчик обязуется выполнить посредством собственных сил и из своих материалов работы по </w:t>
      </w:r>
      <w:r w:rsidRPr="00165D95">
        <w:rPr>
          <w:rFonts w:ascii="Times New Roman" w:hAnsi="Times New Roman" w:cs="Times New Roman"/>
          <w:b/>
          <w:sz w:val="24"/>
          <w:szCs w:val="24"/>
          <w:lang w:eastAsia="ru-RU"/>
        </w:rPr>
        <w:t xml:space="preserve">капитальному ремонту с полной заменой поверхностей нагрева и техническому освидетельствованию водогрейного котла ПТВМ-50 ст.№8 в котельном цехе </w:t>
      </w:r>
      <w:proofErr w:type="spellStart"/>
      <w:r w:rsidRPr="00165D95">
        <w:rPr>
          <w:rFonts w:ascii="Times New Roman" w:hAnsi="Times New Roman" w:cs="Times New Roman"/>
          <w:b/>
          <w:sz w:val="24"/>
          <w:szCs w:val="24"/>
          <w:lang w:eastAsia="ru-RU"/>
        </w:rPr>
        <w:t>г.п</w:t>
      </w:r>
      <w:proofErr w:type="spellEnd"/>
      <w:r w:rsidRPr="00165D95">
        <w:rPr>
          <w:rFonts w:ascii="Times New Roman" w:hAnsi="Times New Roman" w:cs="Times New Roman"/>
          <w:b/>
          <w:sz w:val="24"/>
          <w:szCs w:val="24"/>
          <w:lang w:eastAsia="ru-RU"/>
        </w:rPr>
        <w:t xml:space="preserve">. Никель </w:t>
      </w:r>
      <w:r w:rsidRPr="00165D95">
        <w:rPr>
          <w:rFonts w:ascii="Times New Roman" w:hAnsi="Times New Roman" w:cs="Times New Roman"/>
          <w:sz w:val="24"/>
          <w:szCs w:val="24"/>
          <w:lang w:eastAsia="ru-RU"/>
        </w:rPr>
        <w:t>(далее по тексту Работы)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Заказчик обязуется принять и оплатить результат работ, выполненных в соответствии с положениями настоящего Договора.</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1.2.</w:t>
      </w:r>
      <w:r w:rsidRPr="00165D95">
        <w:rPr>
          <w:rFonts w:ascii="Times New Roman" w:hAnsi="Times New Roman" w:cs="Times New Roman"/>
          <w:sz w:val="24"/>
          <w:szCs w:val="24"/>
          <w:lang w:eastAsia="ru-RU"/>
        </w:rPr>
        <w:tab/>
        <w:t xml:space="preserve">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165D95">
          <w:rPr>
            <w:rFonts w:ascii="Times New Roman" w:hAnsi="Times New Roman" w:cs="Times New Roman"/>
            <w:sz w:val="24"/>
            <w:szCs w:val="24"/>
            <w:lang w:eastAsia="ru-RU"/>
          </w:rPr>
          <w:t>2011 г</w:t>
        </w:r>
      </w:smartTag>
      <w:r w:rsidRPr="00165D95">
        <w:rPr>
          <w:rFonts w:ascii="Times New Roman" w:hAnsi="Times New Roman" w:cs="Times New Roman"/>
          <w:sz w:val="24"/>
          <w:szCs w:val="24"/>
          <w:lang w:eastAsia="ru-RU"/>
        </w:rPr>
        <w:t>.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заседания Комиссии по закупке __________ № __ от_______ 201_ г.</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1.3.</w:t>
      </w:r>
      <w:r w:rsidRPr="00165D95">
        <w:rPr>
          <w:rFonts w:ascii="Times New Roman" w:hAnsi="Times New Roman" w:cs="Times New Roman"/>
          <w:sz w:val="24"/>
          <w:szCs w:val="24"/>
          <w:lang w:eastAsia="ru-RU"/>
        </w:rPr>
        <w:tab/>
        <w:t>Существенными условиями Договора в соответствии с протоколом заседания Комиссии по закупке __________ № __ от_______ 201_ г. являются:</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1.3.1.</w:t>
      </w:r>
      <w:r w:rsidRPr="00165D95">
        <w:rPr>
          <w:rFonts w:ascii="Times New Roman" w:hAnsi="Times New Roman" w:cs="Times New Roman"/>
          <w:sz w:val="24"/>
          <w:szCs w:val="24"/>
          <w:lang w:eastAsia="ru-RU"/>
        </w:rPr>
        <w:tab/>
      </w:r>
      <w:proofErr w:type="gramStart"/>
      <w:r w:rsidRPr="00165D95">
        <w:rPr>
          <w:rFonts w:ascii="Times New Roman" w:hAnsi="Times New Roman" w:cs="Times New Roman"/>
          <w:sz w:val="24"/>
          <w:szCs w:val="24"/>
          <w:lang w:eastAsia="ru-RU"/>
        </w:rPr>
        <w:t xml:space="preserve">Цена работ по настоящему Договору (в том числе стоимость используемых материалов), определяется на основании сметы (Приложение № 2 к настоящему Договору) и составляет </w:t>
      </w:r>
      <w:r w:rsidRPr="00165D95">
        <w:rPr>
          <w:rFonts w:ascii="Times New Roman" w:hAnsi="Times New Roman" w:cs="Times New Roman"/>
          <w:b/>
          <w:sz w:val="24"/>
          <w:szCs w:val="24"/>
          <w:lang w:eastAsia="ru-RU"/>
        </w:rPr>
        <w:t>(____________________) руб. ____ коп</w:t>
      </w:r>
      <w:r w:rsidRPr="00165D95">
        <w:rPr>
          <w:rFonts w:ascii="Times New Roman" w:hAnsi="Times New Roman" w:cs="Times New Roman"/>
          <w:sz w:val="24"/>
          <w:szCs w:val="24"/>
          <w:lang w:eastAsia="ru-RU"/>
        </w:rPr>
        <w:t xml:space="preserve">., в том числе НДС </w:t>
      </w:r>
      <w:r w:rsidRPr="00165D95">
        <w:rPr>
          <w:rFonts w:ascii="Times New Roman" w:hAnsi="Times New Roman" w:cs="Times New Roman"/>
          <w:i/>
          <w:iCs/>
          <w:sz w:val="24"/>
          <w:szCs w:val="24"/>
        </w:rPr>
        <w:t>(в случае, если организация не является плательщиком НДС, указывается - НДС не облагается)</w:t>
      </w:r>
      <w:r w:rsidRPr="00165D95">
        <w:rPr>
          <w:rFonts w:ascii="Times New Roman" w:hAnsi="Times New Roman" w:cs="Times New Roman"/>
          <w:sz w:val="24"/>
          <w:szCs w:val="24"/>
          <w:lang w:eastAsia="ru-RU"/>
        </w:rPr>
        <w:t xml:space="preserve"> и  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Цена работ по настоящему Договору может быть изменена при изменении объемов работ в соответствии с п.3.2.</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1.3.2.</w:t>
      </w:r>
      <w:r w:rsidRPr="00165D95">
        <w:rPr>
          <w:rFonts w:ascii="Times New Roman" w:hAnsi="Times New Roman" w:cs="Times New Roman"/>
          <w:sz w:val="24"/>
          <w:szCs w:val="24"/>
          <w:lang w:eastAsia="ru-RU"/>
        </w:rPr>
        <w:tab/>
        <w:t xml:space="preserve">Срок (период) выполнения работ: с момента подписания Договора по </w:t>
      </w:r>
      <w:r w:rsidRPr="00165D95">
        <w:rPr>
          <w:rFonts w:ascii="Times New Roman" w:hAnsi="Times New Roman" w:cs="Times New Roman"/>
          <w:b/>
          <w:sz w:val="24"/>
          <w:szCs w:val="24"/>
          <w:lang w:eastAsia="ru-RU"/>
        </w:rPr>
        <w:t>31.10.2016 года включительно</w:t>
      </w:r>
      <w:r w:rsidRPr="00165D95">
        <w:rPr>
          <w:rFonts w:ascii="Times New Roman" w:hAnsi="Times New Roman" w:cs="Times New Roman"/>
          <w:sz w:val="24"/>
          <w:szCs w:val="24"/>
          <w:lang w:eastAsia="ru-RU"/>
        </w:rPr>
        <w:t xml:space="preserve">. </w:t>
      </w:r>
    </w:p>
    <w:p w:rsidR="008A157E" w:rsidRPr="00165D95" w:rsidRDefault="008A157E" w:rsidP="00165D95">
      <w:pPr>
        <w:spacing w:after="0" w:line="240" w:lineRule="auto"/>
        <w:ind w:firstLine="540"/>
        <w:jc w:val="both"/>
        <w:rPr>
          <w:rFonts w:ascii="Times New Roman" w:hAnsi="Times New Roman" w:cs="Times New Roman"/>
          <w:b/>
          <w:sz w:val="24"/>
          <w:szCs w:val="24"/>
          <w:lang w:eastAsia="ru-RU"/>
        </w:rPr>
      </w:pPr>
      <w:r w:rsidRPr="00165D95">
        <w:rPr>
          <w:rFonts w:ascii="Times New Roman" w:hAnsi="Times New Roman" w:cs="Times New Roman"/>
          <w:sz w:val="24"/>
          <w:szCs w:val="24"/>
          <w:lang w:eastAsia="ru-RU"/>
        </w:rPr>
        <w:lastRenderedPageBreak/>
        <w:t>1.3.3.</w:t>
      </w:r>
      <w:r w:rsidRPr="00165D95">
        <w:rPr>
          <w:rFonts w:ascii="Times New Roman" w:hAnsi="Times New Roman" w:cs="Times New Roman"/>
          <w:sz w:val="24"/>
          <w:szCs w:val="24"/>
          <w:lang w:eastAsia="ru-RU"/>
        </w:rPr>
        <w:tab/>
        <w:t xml:space="preserve">Место выполнения работ: </w:t>
      </w:r>
      <w:r w:rsidRPr="00165D95">
        <w:rPr>
          <w:rFonts w:ascii="Times New Roman" w:hAnsi="Times New Roman" w:cs="Times New Roman"/>
          <w:b/>
          <w:sz w:val="24"/>
          <w:szCs w:val="24"/>
          <w:lang w:eastAsia="ru-RU"/>
        </w:rPr>
        <w:t xml:space="preserve">Мурманская область, </w:t>
      </w:r>
      <w:proofErr w:type="spellStart"/>
      <w:r w:rsidRPr="00165D95">
        <w:rPr>
          <w:rFonts w:ascii="Times New Roman" w:hAnsi="Times New Roman" w:cs="Times New Roman"/>
          <w:b/>
          <w:sz w:val="24"/>
          <w:szCs w:val="24"/>
          <w:lang w:eastAsia="ru-RU"/>
        </w:rPr>
        <w:t>г.п</w:t>
      </w:r>
      <w:proofErr w:type="spellEnd"/>
      <w:r w:rsidRPr="00165D95">
        <w:rPr>
          <w:rFonts w:ascii="Times New Roman" w:hAnsi="Times New Roman" w:cs="Times New Roman"/>
          <w:b/>
          <w:sz w:val="24"/>
          <w:szCs w:val="24"/>
          <w:lang w:eastAsia="ru-RU"/>
        </w:rPr>
        <w:t xml:space="preserve">. Никель, ул. </w:t>
      </w:r>
      <w:proofErr w:type="gramStart"/>
      <w:r w:rsidRPr="00165D95">
        <w:rPr>
          <w:rFonts w:ascii="Times New Roman" w:hAnsi="Times New Roman" w:cs="Times New Roman"/>
          <w:b/>
          <w:sz w:val="24"/>
          <w:szCs w:val="24"/>
          <w:lang w:eastAsia="ru-RU"/>
        </w:rPr>
        <w:t>Советская</w:t>
      </w:r>
      <w:proofErr w:type="gramEnd"/>
      <w:r w:rsidRPr="00165D95">
        <w:rPr>
          <w:rFonts w:ascii="Times New Roman" w:hAnsi="Times New Roman" w:cs="Times New Roman"/>
          <w:b/>
          <w:sz w:val="24"/>
          <w:szCs w:val="24"/>
          <w:lang w:eastAsia="ru-RU"/>
        </w:rPr>
        <w:t xml:space="preserve">, 14а </w:t>
      </w:r>
      <w:r w:rsidRPr="00165D95">
        <w:rPr>
          <w:rFonts w:ascii="Times New Roman" w:hAnsi="Times New Roman" w:cs="Times New Roman"/>
          <w:sz w:val="24"/>
          <w:szCs w:val="24"/>
          <w:lang w:eastAsia="ru-RU"/>
        </w:rPr>
        <w:t>(далее по тексту – Объект).</w:t>
      </w:r>
    </w:p>
    <w:p w:rsidR="008A157E" w:rsidRDefault="008A157E" w:rsidP="00165D95">
      <w:pPr>
        <w:spacing w:after="0" w:line="240" w:lineRule="auto"/>
        <w:jc w:val="center"/>
        <w:rPr>
          <w:rFonts w:ascii="Times New Roman" w:hAnsi="Times New Roman" w:cs="Times New Roman"/>
          <w:sz w:val="24"/>
          <w:szCs w:val="24"/>
          <w:lang w:eastAsia="ru-RU"/>
        </w:rPr>
      </w:pPr>
      <w:r w:rsidRPr="00165D95">
        <w:rPr>
          <w:rFonts w:ascii="Times New Roman" w:hAnsi="Times New Roman" w:cs="Times New Roman"/>
          <w:sz w:val="24"/>
          <w:szCs w:val="24"/>
          <w:lang w:eastAsia="ru-RU"/>
        </w:rPr>
        <w:t>2. ПРАВА И ОБЯЗАННОСТИ СТОРОН</w:t>
      </w:r>
    </w:p>
    <w:p w:rsidR="00573B43" w:rsidRPr="00165D95" w:rsidRDefault="00573B43" w:rsidP="00165D95">
      <w:pPr>
        <w:spacing w:after="0" w:line="240" w:lineRule="auto"/>
        <w:jc w:val="center"/>
        <w:rPr>
          <w:rFonts w:ascii="Times New Roman" w:hAnsi="Times New Roman" w:cs="Times New Roman"/>
          <w:sz w:val="24"/>
          <w:szCs w:val="24"/>
        </w:rPr>
      </w:pPr>
    </w:p>
    <w:p w:rsidR="008A157E" w:rsidRPr="00165D95" w:rsidRDefault="008A157E" w:rsidP="00165D95">
      <w:pPr>
        <w:spacing w:after="0" w:line="240" w:lineRule="auto"/>
        <w:ind w:firstLine="540"/>
        <w:jc w:val="both"/>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2.1.</w:t>
      </w:r>
      <w:r w:rsidRPr="00165D95">
        <w:rPr>
          <w:rFonts w:ascii="Times New Roman" w:hAnsi="Times New Roman" w:cs="Times New Roman"/>
          <w:b/>
          <w:sz w:val="24"/>
          <w:szCs w:val="24"/>
          <w:lang w:eastAsia="ru-RU"/>
        </w:rPr>
        <w:tab/>
        <w:t>Подрядчик обязан:</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2.1.1.</w:t>
      </w:r>
      <w:r w:rsidRPr="00165D95">
        <w:rPr>
          <w:rFonts w:ascii="Times New Roman" w:hAnsi="Times New Roman" w:cs="Times New Roman"/>
          <w:sz w:val="24"/>
          <w:szCs w:val="24"/>
          <w:lang w:eastAsia="ru-RU"/>
        </w:rPr>
        <w:tab/>
        <w:t>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акта-допуска.</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2.1.2.</w:t>
      </w:r>
      <w:r w:rsidRPr="00165D95">
        <w:rPr>
          <w:rFonts w:ascii="Times New Roman" w:hAnsi="Times New Roman" w:cs="Times New Roman"/>
          <w:sz w:val="24"/>
          <w:szCs w:val="24"/>
          <w:lang w:eastAsia="ru-RU"/>
        </w:rPr>
        <w:tab/>
        <w:t>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передать результат работ Заказчику в надлежащем состоянии.</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2.1.3.</w:t>
      </w:r>
      <w:r w:rsidRPr="00165D95">
        <w:rPr>
          <w:rFonts w:ascii="Times New Roman" w:hAnsi="Times New Roman" w:cs="Times New Roman"/>
          <w:sz w:val="24"/>
          <w:szCs w:val="24"/>
          <w:lang w:eastAsia="ru-RU"/>
        </w:rPr>
        <w:tab/>
        <w:t>Исполнять полученные в ходе работ указания Заказчика.</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2.1.4.</w:t>
      </w:r>
      <w:r w:rsidRPr="00165D95">
        <w:rPr>
          <w:rFonts w:ascii="Times New Roman" w:hAnsi="Times New Roman" w:cs="Times New Roman"/>
          <w:sz w:val="24"/>
          <w:szCs w:val="24"/>
          <w:lang w:eastAsia="ru-RU"/>
        </w:rPr>
        <w:tab/>
        <w:t>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2.1.5.</w:t>
      </w:r>
      <w:r w:rsidRPr="00165D95">
        <w:rPr>
          <w:rFonts w:ascii="Times New Roman" w:hAnsi="Times New Roman" w:cs="Times New Roman"/>
          <w:sz w:val="24"/>
          <w:szCs w:val="24"/>
          <w:lang w:eastAsia="ru-RU"/>
        </w:rPr>
        <w:tab/>
        <w:t>По первому требованию представителя Заказчика представлять всю необходимую информацию о ходе выполнения работ.</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2.1.6.</w:t>
      </w:r>
      <w:r w:rsidRPr="00165D95">
        <w:rPr>
          <w:rFonts w:ascii="Times New Roman" w:hAnsi="Times New Roman" w:cs="Times New Roman"/>
          <w:sz w:val="24"/>
          <w:szCs w:val="24"/>
          <w:lang w:eastAsia="ru-RU"/>
        </w:rPr>
        <w:tab/>
        <w:t>Обеспечить производство работ в полном соответствии с Договором, сметой (Приложение №2 к настоящему Договору), рабочими чертежами (эскизным ППР),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2.1.7.</w:t>
      </w:r>
      <w:r w:rsidRPr="00165D95">
        <w:rPr>
          <w:rFonts w:ascii="Times New Roman" w:hAnsi="Times New Roman" w:cs="Times New Roman"/>
          <w:sz w:val="24"/>
          <w:szCs w:val="24"/>
          <w:lang w:eastAsia="ru-RU"/>
        </w:rPr>
        <w:tab/>
        <w:t>Обеспечить наличие у персонала (специалистов) Подрядчика необходимых инструментов, приборов, оборудования, оснастки, средств индивидуальной защиты, спецодежды, а также соответствующих разрешительных документов и соответствующих допусков на выполняемые работы.</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2.1.8.</w:t>
      </w:r>
      <w:r w:rsidRPr="00165D95">
        <w:rPr>
          <w:rFonts w:ascii="Times New Roman" w:hAnsi="Times New Roman" w:cs="Times New Roman"/>
          <w:sz w:val="24"/>
          <w:szCs w:val="24"/>
          <w:lang w:eastAsia="ru-RU"/>
        </w:rPr>
        <w:tab/>
        <w:t>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2.1.9.</w:t>
      </w:r>
      <w:r w:rsidRPr="00165D95">
        <w:rPr>
          <w:rFonts w:ascii="Times New Roman" w:hAnsi="Times New Roman" w:cs="Times New Roman"/>
          <w:sz w:val="24"/>
          <w:szCs w:val="24"/>
          <w:lang w:eastAsia="ru-RU"/>
        </w:rPr>
        <w:tab/>
        <w:t>Обеспечить устройство всех необходимых временных сооружений для выполнения работ.</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2.1.10.</w:t>
      </w:r>
      <w:r w:rsidRPr="00165D95">
        <w:rPr>
          <w:rFonts w:ascii="Times New Roman" w:hAnsi="Times New Roman" w:cs="Times New Roman"/>
          <w:sz w:val="24"/>
          <w:szCs w:val="24"/>
          <w:lang w:eastAsia="ru-RU"/>
        </w:rPr>
        <w:tab/>
        <w:t>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2.1.11.</w:t>
      </w:r>
      <w:r w:rsidRPr="00165D95">
        <w:rPr>
          <w:rFonts w:ascii="Times New Roman" w:hAnsi="Times New Roman" w:cs="Times New Roman"/>
          <w:sz w:val="24"/>
          <w:szCs w:val="24"/>
          <w:lang w:eastAsia="ru-RU"/>
        </w:rPr>
        <w:tab/>
        <w:t>Согласовать с Заказчиком порядок ведения работ и обеспечить соблюдение его на производственной площадке и в местах производства работ.</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2.1.12.</w:t>
      </w:r>
      <w:r w:rsidRPr="00165D95">
        <w:rPr>
          <w:rFonts w:ascii="Times New Roman" w:hAnsi="Times New Roman" w:cs="Times New Roman"/>
          <w:sz w:val="24"/>
          <w:szCs w:val="24"/>
          <w:lang w:eastAsia="ru-RU"/>
        </w:rPr>
        <w:tab/>
        <w:t>Организовать ежедневный сбор строительных отходов на специально выделенную Заказчиком площадку.</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2.1.13.</w:t>
      </w:r>
      <w:r w:rsidRPr="00165D95">
        <w:rPr>
          <w:rFonts w:ascii="Times New Roman" w:hAnsi="Times New Roman" w:cs="Times New Roman"/>
          <w:sz w:val="24"/>
          <w:szCs w:val="24"/>
          <w:lang w:eastAsia="ru-RU"/>
        </w:rPr>
        <w:tab/>
        <w:t>Обеспечить вывоз строительных отходов по окончании выполненных работ либо в иной срок по требованию Заказчика.</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2.1.14.</w:t>
      </w:r>
      <w:r w:rsidRPr="00165D95">
        <w:rPr>
          <w:rFonts w:ascii="Times New Roman" w:hAnsi="Times New Roman" w:cs="Times New Roman"/>
          <w:sz w:val="24"/>
          <w:szCs w:val="24"/>
          <w:lang w:eastAsia="ru-RU"/>
        </w:rPr>
        <w:tab/>
        <w:t>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2.1.15.</w:t>
      </w:r>
      <w:r w:rsidRPr="00165D95">
        <w:rPr>
          <w:rFonts w:ascii="Times New Roman" w:hAnsi="Times New Roman" w:cs="Times New Roman"/>
          <w:sz w:val="24"/>
          <w:szCs w:val="24"/>
          <w:lang w:eastAsia="ru-RU"/>
        </w:rPr>
        <w:tab/>
        <w:t>При выполнении работ соблюдать требования правил производства работ, пропускного и внутреннего режима на Объекте, установленного Заказчиком, техники безопасности, пожарной и промышленной безопасности, а также нести ответственность за их ненадлежащее выполнение.</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2.1.16.</w:t>
      </w:r>
      <w:r w:rsidRPr="00165D95">
        <w:rPr>
          <w:rFonts w:ascii="Times New Roman" w:hAnsi="Times New Roman" w:cs="Times New Roman"/>
          <w:sz w:val="24"/>
          <w:szCs w:val="24"/>
          <w:lang w:eastAsia="ru-RU"/>
        </w:rPr>
        <w:tab/>
        <w:t>Возместить ущерб, нанесенный имуществу Заказчика в процессе выполнения работ.</w:t>
      </w:r>
    </w:p>
    <w:p w:rsidR="008A157E" w:rsidRPr="00165D95" w:rsidRDefault="008A157E" w:rsidP="00165D95">
      <w:pPr>
        <w:spacing w:after="0" w:line="240" w:lineRule="auto"/>
        <w:ind w:firstLine="540"/>
        <w:jc w:val="both"/>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2.2.</w:t>
      </w:r>
      <w:r w:rsidRPr="00165D95">
        <w:rPr>
          <w:rFonts w:ascii="Times New Roman" w:hAnsi="Times New Roman" w:cs="Times New Roman"/>
          <w:b/>
          <w:sz w:val="24"/>
          <w:szCs w:val="24"/>
          <w:lang w:eastAsia="ru-RU"/>
        </w:rPr>
        <w:tab/>
        <w:t>Подрядчик не вправе:</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lastRenderedPageBreak/>
        <w:t>2.2.1.</w:t>
      </w:r>
      <w:r w:rsidRPr="00165D95">
        <w:rPr>
          <w:rFonts w:ascii="Times New Roman" w:hAnsi="Times New Roman" w:cs="Times New Roman"/>
          <w:sz w:val="24"/>
          <w:szCs w:val="24"/>
          <w:lang w:eastAsia="ru-RU"/>
        </w:rPr>
        <w:tab/>
        <w:t>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убытков, вреда и т.п.), третьему лицу без письменного согласия Заказчика.</w:t>
      </w:r>
    </w:p>
    <w:p w:rsidR="008A157E" w:rsidRPr="00165D95" w:rsidRDefault="008A157E" w:rsidP="00165D95">
      <w:pPr>
        <w:spacing w:after="0" w:line="240" w:lineRule="auto"/>
        <w:ind w:firstLine="540"/>
        <w:jc w:val="both"/>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2.3.</w:t>
      </w:r>
      <w:r w:rsidRPr="00165D95">
        <w:rPr>
          <w:rFonts w:ascii="Times New Roman" w:hAnsi="Times New Roman" w:cs="Times New Roman"/>
          <w:b/>
          <w:sz w:val="24"/>
          <w:szCs w:val="24"/>
          <w:lang w:eastAsia="ru-RU"/>
        </w:rPr>
        <w:tab/>
        <w:t>Заказчик обязан:</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2.3.1.</w:t>
      </w:r>
      <w:r w:rsidRPr="00165D95">
        <w:rPr>
          <w:rFonts w:ascii="Times New Roman" w:hAnsi="Times New Roman" w:cs="Times New Roman"/>
          <w:sz w:val="24"/>
          <w:szCs w:val="24"/>
          <w:lang w:eastAsia="ru-RU"/>
        </w:rPr>
        <w:tab/>
        <w:t>Принять выполненные работы по Договору в соответствии с разделом 5 настоящего Договора.</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2.3.2.</w:t>
      </w:r>
      <w:r w:rsidRPr="00165D95">
        <w:rPr>
          <w:rFonts w:ascii="Times New Roman" w:hAnsi="Times New Roman" w:cs="Times New Roman"/>
          <w:sz w:val="24"/>
          <w:szCs w:val="24"/>
          <w:lang w:eastAsia="ru-RU"/>
        </w:rPr>
        <w:tab/>
        <w:t>Оплатить работы по цене, указанной в п.1.3.1. настоящего Договора в соответствии с разделом 3 настоящего Договора.</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2.3.3.</w:t>
      </w:r>
      <w:r w:rsidRPr="00165D95">
        <w:rPr>
          <w:rFonts w:ascii="Times New Roman" w:hAnsi="Times New Roman" w:cs="Times New Roman"/>
          <w:sz w:val="24"/>
          <w:szCs w:val="24"/>
          <w:lang w:eastAsia="ru-RU"/>
        </w:rPr>
        <w:tab/>
        <w:t>В течение всего срока выполнения работ обеспечить доступ Подрядчика к месту проведения работ и возможность проезда транспорта Подрядчика.</w:t>
      </w:r>
    </w:p>
    <w:p w:rsidR="008A157E" w:rsidRPr="00165D95" w:rsidRDefault="008A157E" w:rsidP="00165D95">
      <w:pPr>
        <w:spacing w:after="0" w:line="240" w:lineRule="auto"/>
        <w:ind w:firstLine="540"/>
        <w:jc w:val="both"/>
        <w:rPr>
          <w:rFonts w:ascii="Times New Roman" w:hAnsi="Times New Roman" w:cs="Times New Roman"/>
          <w:b/>
          <w:sz w:val="24"/>
          <w:szCs w:val="24"/>
          <w:lang w:eastAsia="ru-RU"/>
        </w:rPr>
      </w:pPr>
    </w:p>
    <w:p w:rsidR="008A157E" w:rsidRPr="00165D95" w:rsidRDefault="008A157E" w:rsidP="00165D95">
      <w:pPr>
        <w:spacing w:after="0" w:line="240" w:lineRule="auto"/>
        <w:ind w:firstLine="540"/>
        <w:jc w:val="both"/>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2.4.</w:t>
      </w:r>
      <w:r w:rsidRPr="00165D95">
        <w:rPr>
          <w:rFonts w:ascii="Times New Roman" w:hAnsi="Times New Roman" w:cs="Times New Roman"/>
          <w:b/>
          <w:sz w:val="24"/>
          <w:szCs w:val="24"/>
          <w:lang w:eastAsia="ru-RU"/>
        </w:rPr>
        <w:tab/>
        <w:t xml:space="preserve">Заказчик вправе: </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2.4.1.</w:t>
      </w:r>
      <w:r w:rsidRPr="00165D95">
        <w:rPr>
          <w:rFonts w:ascii="Times New Roman" w:hAnsi="Times New Roman" w:cs="Times New Roman"/>
          <w:sz w:val="24"/>
          <w:szCs w:val="24"/>
          <w:lang w:eastAsia="ru-RU"/>
        </w:rPr>
        <w:tab/>
        <w:t>Осуществлять контроль и надзор за ходом и качеством выполняемых работ, соблюдением сроков их выполнения.</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2.4.2.</w:t>
      </w:r>
      <w:r w:rsidRPr="00165D95">
        <w:rPr>
          <w:rFonts w:ascii="Times New Roman" w:hAnsi="Times New Roman" w:cs="Times New Roman"/>
          <w:sz w:val="24"/>
          <w:szCs w:val="24"/>
          <w:lang w:eastAsia="ru-RU"/>
        </w:rPr>
        <w:tab/>
        <w:t>Осуществлять проверку фактических объемов, качества и стоимости выполненных работ.</w:t>
      </w:r>
    </w:p>
    <w:p w:rsidR="008A157E"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2.4.3.</w:t>
      </w:r>
      <w:r w:rsidRPr="00165D95">
        <w:rPr>
          <w:rFonts w:ascii="Times New Roman" w:hAnsi="Times New Roman" w:cs="Times New Roman"/>
          <w:sz w:val="24"/>
          <w:szCs w:val="24"/>
          <w:lang w:eastAsia="ru-RU"/>
        </w:rPr>
        <w:tab/>
        <w:t>Давать в письменной форме замечания Подрядчику и требовать от него устранения указанных недостатков.</w:t>
      </w:r>
    </w:p>
    <w:p w:rsidR="004D4D95" w:rsidRPr="00165D95" w:rsidRDefault="004D4D95" w:rsidP="00165D95">
      <w:pPr>
        <w:spacing w:after="0" w:line="240" w:lineRule="auto"/>
        <w:ind w:firstLine="540"/>
        <w:jc w:val="both"/>
        <w:rPr>
          <w:rFonts w:ascii="Times New Roman" w:hAnsi="Times New Roman" w:cs="Times New Roman"/>
          <w:sz w:val="24"/>
          <w:szCs w:val="24"/>
          <w:lang w:eastAsia="ru-RU"/>
        </w:rPr>
      </w:pPr>
    </w:p>
    <w:p w:rsidR="008A157E" w:rsidRPr="0084769C" w:rsidRDefault="0084769C" w:rsidP="008476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r w:rsidR="008A157E" w:rsidRPr="0084769C">
        <w:rPr>
          <w:rFonts w:ascii="Times New Roman" w:hAnsi="Times New Roman"/>
          <w:sz w:val="24"/>
          <w:szCs w:val="24"/>
          <w:lang w:eastAsia="ru-RU"/>
        </w:rPr>
        <w:t>ПОРЯДОК РАСЧЕТОВ</w:t>
      </w:r>
    </w:p>
    <w:p w:rsidR="004D4D95" w:rsidRPr="004D4D95" w:rsidRDefault="004D4D95" w:rsidP="004D4D95">
      <w:pPr>
        <w:pStyle w:val="afffa"/>
        <w:spacing w:after="0" w:line="240" w:lineRule="auto"/>
        <w:ind w:left="360"/>
        <w:rPr>
          <w:rFonts w:ascii="Times New Roman" w:hAnsi="Times New Roman"/>
          <w:sz w:val="24"/>
          <w:szCs w:val="24"/>
          <w:lang w:eastAsia="ru-RU"/>
        </w:rPr>
      </w:pP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3.1. Настоящий Договор не предусматривает авансовый платеж.</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Оплата работ по Договору производится по факту их выполнения </w:t>
      </w:r>
      <w:r w:rsidRPr="00165D95">
        <w:rPr>
          <w:rFonts w:ascii="Times New Roman" w:hAnsi="Times New Roman" w:cs="Times New Roman"/>
          <w:b/>
          <w:sz w:val="24"/>
          <w:szCs w:val="24"/>
          <w:lang w:eastAsia="ru-RU"/>
        </w:rPr>
        <w:t>ежемесячно</w:t>
      </w:r>
      <w:r w:rsidRPr="00165D95">
        <w:rPr>
          <w:rFonts w:ascii="Times New Roman" w:hAnsi="Times New Roman" w:cs="Times New Roman"/>
          <w:color w:val="555555"/>
          <w:sz w:val="24"/>
          <w:szCs w:val="24"/>
          <w:shd w:val="clear" w:color="auto" w:fill="FFFFFF"/>
        </w:rPr>
        <w:t xml:space="preserve"> </w:t>
      </w:r>
      <w:r w:rsidRPr="00165D95">
        <w:rPr>
          <w:rFonts w:ascii="Times New Roman" w:hAnsi="Times New Roman" w:cs="Times New Roman"/>
          <w:sz w:val="24"/>
          <w:szCs w:val="24"/>
          <w:lang w:eastAsia="ru-RU"/>
        </w:rPr>
        <w:t xml:space="preserve">согласно счету, счету-фактуре,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 не позднее 20 банковских дней с момента получения Заказчиком счета и счета-фактуры. </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Окончательный расчет по настоящему Договору производится Заказчиком не позднее 20 банковских дней с момента подписания Заказчиком Акта приема-передачи выполненных работ (Приложение № 5 к настоящему Договору).  </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3.2.</w:t>
      </w:r>
      <w:r w:rsidRPr="00165D95">
        <w:rPr>
          <w:rFonts w:ascii="Times New Roman" w:hAnsi="Times New Roman" w:cs="Times New Roman"/>
          <w:sz w:val="24"/>
          <w:szCs w:val="24"/>
          <w:lang w:eastAsia="ru-RU"/>
        </w:rPr>
        <w:tab/>
        <w:t xml:space="preserve">В случае возникновения необходимости изменения объема работ, предусмотренного настоящим Договором, но не более чем на 10%, Стороны могут заключить дополнительное соглашение на основании дополнительной сметы, подписанной Сторонами. </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p>
    <w:p w:rsidR="008A157E"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3.3.</w:t>
      </w:r>
      <w:r w:rsidRPr="00165D95">
        <w:rPr>
          <w:rFonts w:ascii="Times New Roman" w:hAnsi="Times New Roman" w:cs="Times New Roman"/>
          <w:sz w:val="24"/>
          <w:szCs w:val="24"/>
          <w:lang w:eastAsia="ru-RU"/>
        </w:rPr>
        <w:tab/>
        <w:t>Все расчеты по Договору производятся в безналичном порядке путем перечисления денежных средств на указанный в разделе 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165D95">
        <w:rPr>
          <w:rFonts w:ascii="Times New Roman" w:hAnsi="Times New Roman" w:cs="Times New Roman"/>
          <w:sz w:val="24"/>
          <w:szCs w:val="24"/>
          <w:lang w:eastAsia="ru-RU"/>
        </w:rPr>
        <w:t>дств с р</w:t>
      </w:r>
      <w:proofErr w:type="gramEnd"/>
      <w:r w:rsidRPr="00165D95">
        <w:rPr>
          <w:rFonts w:ascii="Times New Roman" w:hAnsi="Times New Roman" w:cs="Times New Roman"/>
          <w:sz w:val="24"/>
          <w:szCs w:val="24"/>
          <w:lang w:eastAsia="ru-RU"/>
        </w:rPr>
        <w:t>асчетного счета Заказчика.</w:t>
      </w:r>
    </w:p>
    <w:p w:rsidR="000C22E1" w:rsidRPr="00165D95" w:rsidRDefault="000C22E1" w:rsidP="00165D95">
      <w:pPr>
        <w:spacing w:after="0" w:line="240" w:lineRule="auto"/>
        <w:ind w:firstLine="540"/>
        <w:jc w:val="both"/>
        <w:rPr>
          <w:rFonts w:ascii="Times New Roman" w:hAnsi="Times New Roman" w:cs="Times New Roman"/>
          <w:sz w:val="24"/>
          <w:szCs w:val="24"/>
          <w:lang w:eastAsia="ru-RU"/>
        </w:rPr>
      </w:pPr>
    </w:p>
    <w:p w:rsidR="008A157E" w:rsidRPr="008D67A6" w:rsidRDefault="008D67A6" w:rsidP="008D67A6">
      <w:pPr>
        <w:spacing w:after="0" w:line="240" w:lineRule="auto"/>
        <w:ind w:left="142"/>
        <w:jc w:val="center"/>
        <w:rPr>
          <w:rFonts w:ascii="Times New Roman" w:hAnsi="Times New Roman"/>
          <w:sz w:val="24"/>
          <w:szCs w:val="24"/>
          <w:lang w:eastAsia="ru-RU"/>
        </w:rPr>
      </w:pPr>
      <w:r>
        <w:rPr>
          <w:rFonts w:ascii="Times New Roman" w:hAnsi="Times New Roman"/>
          <w:sz w:val="24"/>
          <w:szCs w:val="24"/>
          <w:lang w:eastAsia="ru-RU"/>
        </w:rPr>
        <w:t>4.</w:t>
      </w:r>
      <w:r w:rsidR="008A157E" w:rsidRPr="008D67A6">
        <w:rPr>
          <w:rFonts w:ascii="Times New Roman" w:hAnsi="Times New Roman"/>
          <w:sz w:val="24"/>
          <w:szCs w:val="24"/>
          <w:lang w:eastAsia="ru-RU"/>
        </w:rPr>
        <w:t>ПОРЯДОК И УСЛОВИЯ ПРОИЗВОДСТВА РАБОТ</w:t>
      </w:r>
    </w:p>
    <w:p w:rsidR="008D67A6" w:rsidRPr="008D67A6" w:rsidRDefault="008D67A6" w:rsidP="008D67A6">
      <w:pPr>
        <w:pStyle w:val="afffa"/>
        <w:spacing w:after="0" w:line="240" w:lineRule="auto"/>
        <w:ind w:left="2880"/>
        <w:rPr>
          <w:rFonts w:ascii="Times New Roman" w:hAnsi="Times New Roman"/>
          <w:sz w:val="24"/>
          <w:szCs w:val="24"/>
          <w:lang w:eastAsia="ru-RU"/>
        </w:rPr>
      </w:pP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4.1.</w:t>
      </w:r>
      <w:r w:rsidRPr="00165D95">
        <w:rPr>
          <w:rFonts w:ascii="Times New Roman" w:hAnsi="Times New Roman" w:cs="Times New Roman"/>
          <w:sz w:val="24"/>
          <w:szCs w:val="24"/>
          <w:lang w:eastAsia="ru-RU"/>
        </w:rPr>
        <w:tab/>
        <w:t>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4.2.</w:t>
      </w:r>
      <w:r w:rsidRPr="00165D95">
        <w:rPr>
          <w:rFonts w:ascii="Times New Roman" w:hAnsi="Times New Roman" w:cs="Times New Roman"/>
          <w:sz w:val="24"/>
          <w:szCs w:val="24"/>
          <w:lang w:eastAsia="ru-RU"/>
        </w:rPr>
        <w:tab/>
        <w:t>Подрядчик несет ответственность за утрату, порчу или снижение потребительских свойств  МТР.</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4.3.</w:t>
      </w:r>
      <w:r w:rsidRPr="00165D95">
        <w:rPr>
          <w:rFonts w:ascii="Times New Roman" w:hAnsi="Times New Roman" w:cs="Times New Roman"/>
          <w:sz w:val="24"/>
          <w:szCs w:val="24"/>
          <w:lang w:eastAsia="ru-RU"/>
        </w:rPr>
        <w:tab/>
        <w:t xml:space="preserve">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w:t>
      </w:r>
      <w:r w:rsidRPr="00165D95">
        <w:rPr>
          <w:rFonts w:ascii="Times New Roman" w:hAnsi="Times New Roman" w:cs="Times New Roman"/>
          <w:sz w:val="24"/>
          <w:szCs w:val="24"/>
          <w:lang w:eastAsia="ru-RU"/>
        </w:rPr>
        <w:lastRenderedPageBreak/>
        <w:t>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4.4.</w:t>
      </w:r>
      <w:r w:rsidRPr="00165D95">
        <w:rPr>
          <w:rFonts w:ascii="Times New Roman" w:hAnsi="Times New Roman" w:cs="Times New Roman"/>
          <w:sz w:val="24"/>
          <w:szCs w:val="24"/>
          <w:lang w:eastAsia="ru-RU"/>
        </w:rPr>
        <w:tab/>
        <w:t>Во время транспортировки материалов и оборудования ответственность за сохранность перевозимого груза несет Подрядчик.</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4.5.</w:t>
      </w:r>
      <w:r w:rsidRPr="00165D95">
        <w:rPr>
          <w:rFonts w:ascii="Times New Roman" w:hAnsi="Times New Roman" w:cs="Times New Roman"/>
          <w:sz w:val="24"/>
          <w:szCs w:val="24"/>
          <w:lang w:eastAsia="ru-RU"/>
        </w:rPr>
        <w:tab/>
        <w:t>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4.6.</w:t>
      </w:r>
      <w:r w:rsidRPr="00165D95">
        <w:rPr>
          <w:rFonts w:ascii="Times New Roman" w:hAnsi="Times New Roman" w:cs="Times New Roman"/>
          <w:sz w:val="24"/>
          <w:szCs w:val="24"/>
          <w:lang w:eastAsia="ru-RU"/>
        </w:rPr>
        <w:tab/>
        <w:t>Устройство лесов и подмостей (включая поставку необходимых для этого материалов) выполняет Подрядчик.</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4.7.</w:t>
      </w:r>
      <w:r w:rsidRPr="00165D95">
        <w:rPr>
          <w:rFonts w:ascii="Times New Roman" w:hAnsi="Times New Roman" w:cs="Times New Roman"/>
          <w:sz w:val="24"/>
          <w:szCs w:val="24"/>
          <w:lang w:eastAsia="ru-RU"/>
        </w:rPr>
        <w:tab/>
        <w:t xml:space="preserve">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8A157E"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4.8.</w:t>
      </w:r>
      <w:r w:rsidRPr="00165D95">
        <w:rPr>
          <w:rFonts w:ascii="Times New Roman" w:hAnsi="Times New Roman" w:cs="Times New Roman"/>
          <w:sz w:val="24"/>
          <w:szCs w:val="24"/>
          <w:lang w:eastAsia="ru-RU"/>
        </w:rPr>
        <w:tab/>
        <w:t>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7322D7" w:rsidRPr="00165D95" w:rsidRDefault="007322D7" w:rsidP="00165D95">
      <w:pPr>
        <w:spacing w:after="0" w:line="240" w:lineRule="auto"/>
        <w:ind w:firstLine="540"/>
        <w:jc w:val="both"/>
        <w:rPr>
          <w:rFonts w:ascii="Times New Roman" w:hAnsi="Times New Roman" w:cs="Times New Roman"/>
          <w:sz w:val="24"/>
          <w:szCs w:val="24"/>
          <w:lang w:eastAsia="ru-RU"/>
        </w:rPr>
      </w:pPr>
    </w:p>
    <w:p w:rsidR="008A157E" w:rsidRPr="00165D95" w:rsidRDefault="008A157E" w:rsidP="00165D95">
      <w:pPr>
        <w:spacing w:after="0" w:line="240" w:lineRule="auto"/>
        <w:ind w:firstLine="425"/>
        <w:jc w:val="center"/>
        <w:rPr>
          <w:rFonts w:ascii="Times New Roman" w:hAnsi="Times New Roman" w:cs="Times New Roman"/>
          <w:sz w:val="24"/>
          <w:szCs w:val="24"/>
          <w:lang w:eastAsia="ru-RU"/>
        </w:rPr>
      </w:pPr>
      <w:r w:rsidRPr="00165D95">
        <w:rPr>
          <w:rFonts w:ascii="Times New Roman" w:hAnsi="Times New Roman" w:cs="Times New Roman"/>
          <w:sz w:val="24"/>
          <w:szCs w:val="24"/>
          <w:lang w:eastAsia="ru-RU"/>
        </w:rPr>
        <w:t>5. ПОРЯДОК ПРИЕМКИ И СДАЧИ ВЫПОЛНЕННЫХ РАБОТ</w:t>
      </w:r>
    </w:p>
    <w:p w:rsidR="007322D7" w:rsidRDefault="007322D7" w:rsidP="00165D95">
      <w:pPr>
        <w:spacing w:after="0" w:line="240" w:lineRule="auto"/>
        <w:ind w:firstLine="540"/>
        <w:jc w:val="both"/>
        <w:rPr>
          <w:rFonts w:ascii="Times New Roman" w:hAnsi="Times New Roman" w:cs="Times New Roman"/>
          <w:sz w:val="24"/>
          <w:szCs w:val="24"/>
          <w:lang w:eastAsia="ru-RU"/>
        </w:rPr>
      </w:pP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5.1.</w:t>
      </w:r>
      <w:r w:rsidRPr="00165D95">
        <w:rPr>
          <w:rFonts w:ascii="Times New Roman" w:hAnsi="Times New Roman" w:cs="Times New Roman"/>
          <w:sz w:val="24"/>
          <w:szCs w:val="24"/>
          <w:lang w:eastAsia="ru-RU"/>
        </w:rPr>
        <w:tab/>
        <w:t xml:space="preserve">Подрядчик обязан уведомить Заказчика о завершении работ по Договору, готовности работ к сдаче и представить Заказчику документы согласно п.5.7 настоящего Договора. Заказчик в течение 5 рабочих дней после получения уведомления Подрядчика организует в установленном порядке приемку работ приемочной комиссией.     </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5.2.</w:t>
      </w:r>
      <w:r w:rsidRPr="00165D95">
        <w:rPr>
          <w:rFonts w:ascii="Times New Roman" w:hAnsi="Times New Roman" w:cs="Times New Roman"/>
          <w:sz w:val="24"/>
          <w:szCs w:val="24"/>
          <w:lang w:eastAsia="ru-RU"/>
        </w:rPr>
        <w:tab/>
        <w:t xml:space="preserve">Промежуточная приемка выполненных работ осуществляется </w:t>
      </w:r>
      <w:r w:rsidRPr="00165D95">
        <w:rPr>
          <w:rFonts w:ascii="Times New Roman" w:hAnsi="Times New Roman" w:cs="Times New Roman"/>
          <w:sz w:val="24"/>
          <w:szCs w:val="24"/>
          <w:u w:val="single"/>
          <w:lang w:eastAsia="ru-RU"/>
        </w:rPr>
        <w:t>ежемесячно</w:t>
      </w:r>
      <w:r w:rsidRPr="00165D95">
        <w:rPr>
          <w:rFonts w:ascii="Times New Roman" w:hAnsi="Times New Roman" w:cs="Times New Roman"/>
          <w:sz w:val="24"/>
          <w:szCs w:val="24"/>
          <w:lang w:eastAsia="ru-RU"/>
        </w:rPr>
        <w:t xml:space="preserve"> в соответствии с технической и сметной документацией, а также требованиями действующих нормативных актов.</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Подрядчик обязан уведомить Заказчика о готовности работ к сдаче и представить Заказчику документы согласно п.5.5 настоящего Договора (в 3-х экз.). Заказчик в течение 5 рабочих дней после получения уведомления Подрядчика организует в установленном порядке приемку работ приемочной комиссией.     </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При этом акт о приемке выполненных работ (форма КС-2), подписываемый Сторонами </w:t>
      </w:r>
      <w:r w:rsidRPr="00165D95">
        <w:rPr>
          <w:rFonts w:ascii="Times New Roman" w:hAnsi="Times New Roman" w:cs="Times New Roman"/>
          <w:sz w:val="24"/>
          <w:szCs w:val="24"/>
          <w:u w:val="single"/>
          <w:lang w:eastAsia="ru-RU"/>
        </w:rPr>
        <w:t>за отчетный месяц,</w:t>
      </w:r>
      <w:r w:rsidRPr="00165D95">
        <w:rPr>
          <w:rFonts w:ascii="Times New Roman" w:hAnsi="Times New Roman" w:cs="Times New Roman"/>
          <w:sz w:val="24"/>
          <w:szCs w:val="24"/>
          <w:lang w:eastAsia="ru-RU"/>
        </w:rPr>
        <w:t xml:space="preserve"> является основанием для определения стоимости выполненных работ, по которой производятся расчеты с Подрядчиком, и не является подтверждением принятия результата работ Заказчиком. Результат работ считается принятым после подписания Сторонами Акта приема-передачи выполненных работ (Приложение №5 к настоящему Договору).</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5.3.</w:t>
      </w:r>
      <w:r w:rsidRPr="00165D95">
        <w:rPr>
          <w:rFonts w:ascii="Times New Roman" w:hAnsi="Times New Roman" w:cs="Times New Roman"/>
          <w:sz w:val="24"/>
          <w:szCs w:val="24"/>
          <w:lang w:eastAsia="ru-RU"/>
        </w:rPr>
        <w:tab/>
        <w:t xml:space="preserve">В ходе выполнения работ Подрядчик обязан составлять и </w:t>
      </w:r>
      <w:proofErr w:type="spellStart"/>
      <w:r w:rsidRPr="00165D95">
        <w:rPr>
          <w:rFonts w:ascii="Times New Roman" w:hAnsi="Times New Roman" w:cs="Times New Roman"/>
          <w:sz w:val="24"/>
          <w:szCs w:val="24"/>
          <w:lang w:eastAsia="ru-RU"/>
        </w:rPr>
        <w:t>комиссионно</w:t>
      </w:r>
      <w:proofErr w:type="spellEnd"/>
      <w:r w:rsidRPr="00165D95">
        <w:rPr>
          <w:rFonts w:ascii="Times New Roman" w:hAnsi="Times New Roman" w:cs="Times New Roman"/>
          <w:sz w:val="24"/>
          <w:szCs w:val="24"/>
          <w:lang w:eastAsia="ru-RU"/>
        </w:rPr>
        <w:t xml:space="preserve"> подписывать акты на все скрытые работы в 3-х экземплярах каждый. В состав комиссии входят представители обеих Сторон.</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Подрядчик извещает Заказчика о готовности скрытых работ к освидетельствованию за 2 (два) рабочих дня до начала приемки.</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Подрядчик приступает к выполнению последующих работ только после приемки Заказчиком выполненных скрытых работ.</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5.4.</w:t>
      </w:r>
      <w:r w:rsidRPr="00165D95">
        <w:rPr>
          <w:rFonts w:ascii="Times New Roman" w:hAnsi="Times New Roman" w:cs="Times New Roman"/>
          <w:sz w:val="24"/>
          <w:szCs w:val="24"/>
          <w:lang w:eastAsia="ru-RU"/>
        </w:rPr>
        <w:tab/>
        <w:t xml:space="preserve">В состав приемочной комиссии, создаваемой Заказчиком, входят: уполномоченные представители Заказчика и Подрядчика. </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5.5.</w:t>
      </w:r>
      <w:r w:rsidRPr="00165D95">
        <w:rPr>
          <w:rFonts w:ascii="Times New Roman" w:hAnsi="Times New Roman" w:cs="Times New Roman"/>
          <w:sz w:val="24"/>
          <w:szCs w:val="24"/>
          <w:lang w:eastAsia="ru-RU"/>
        </w:rPr>
        <w:tab/>
        <w:t xml:space="preserve">Приемочная комиссия по результатам приемки работ подписывает Акт приемки приемочной комиссии (Приложение №4 к настоящему Договору). На основании подписанного без замечаний Акта приемки приемочной комиссии (Приложение №4 к настоящему Договору) Стороны подписывают акт о приемке выполненных работ (форма КС-2) и справку о стоимости выполненных работ и затрат (форма КС-3). </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lastRenderedPageBreak/>
        <w:t>5.6.</w:t>
      </w:r>
      <w:r w:rsidRPr="00165D95">
        <w:rPr>
          <w:rFonts w:ascii="Times New Roman" w:hAnsi="Times New Roman" w:cs="Times New Roman"/>
          <w:sz w:val="24"/>
          <w:szCs w:val="24"/>
          <w:lang w:eastAsia="ru-RU"/>
        </w:rPr>
        <w:tab/>
        <w:t xml:space="preserve">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5.7.</w:t>
      </w:r>
      <w:r w:rsidRPr="00165D95">
        <w:rPr>
          <w:rFonts w:ascii="Times New Roman" w:hAnsi="Times New Roman" w:cs="Times New Roman"/>
          <w:sz w:val="24"/>
          <w:szCs w:val="24"/>
          <w:lang w:eastAsia="ru-RU"/>
        </w:rPr>
        <w:tab/>
        <w:t xml:space="preserve">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8A157E"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По результатам окончательной приемки работ Сторонами подписываются предварительно подготовленные Подрядчиком следующие документы (в 3-х экз.):</w:t>
      </w:r>
    </w:p>
    <w:p w:rsidR="008A157E" w:rsidRDefault="007322D7" w:rsidP="007322D7">
      <w:pPr>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8A157E" w:rsidRPr="00165D95">
        <w:rPr>
          <w:rFonts w:ascii="Times New Roman" w:hAnsi="Times New Roman" w:cs="Times New Roman"/>
          <w:sz w:val="24"/>
          <w:szCs w:val="24"/>
          <w:lang w:eastAsia="ru-RU"/>
        </w:rPr>
        <w:t xml:space="preserve">акт о приемке выполненных работ (форма КС-2) за последний отчетный месяц, </w:t>
      </w:r>
    </w:p>
    <w:p w:rsidR="008A157E" w:rsidRDefault="007322D7" w:rsidP="007322D7">
      <w:pPr>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8A157E" w:rsidRPr="00165D95">
        <w:rPr>
          <w:rFonts w:ascii="Times New Roman" w:hAnsi="Times New Roman" w:cs="Times New Roman"/>
          <w:sz w:val="24"/>
          <w:szCs w:val="24"/>
          <w:lang w:eastAsia="ru-RU"/>
        </w:rPr>
        <w:t xml:space="preserve">справка о стоимости выполненных работ и затрат (форма КС-3), </w:t>
      </w:r>
    </w:p>
    <w:p w:rsidR="008A157E" w:rsidRDefault="007322D7" w:rsidP="007322D7">
      <w:pPr>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8A157E" w:rsidRPr="00165D95">
        <w:rPr>
          <w:rFonts w:ascii="Times New Roman" w:hAnsi="Times New Roman" w:cs="Times New Roman"/>
          <w:sz w:val="24"/>
          <w:szCs w:val="24"/>
          <w:lang w:eastAsia="ru-RU"/>
        </w:rPr>
        <w:t xml:space="preserve">акт приемки приемочной комиссии (Приложение №4 к настоящему Договору) за последний отчетный месяц, </w:t>
      </w:r>
    </w:p>
    <w:p w:rsidR="008A157E" w:rsidRPr="00165D95" w:rsidRDefault="007322D7" w:rsidP="007322D7">
      <w:pPr>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8A157E" w:rsidRPr="00165D95">
        <w:rPr>
          <w:rFonts w:ascii="Times New Roman" w:hAnsi="Times New Roman" w:cs="Times New Roman"/>
          <w:sz w:val="24"/>
          <w:szCs w:val="24"/>
          <w:lang w:eastAsia="ru-RU"/>
        </w:rPr>
        <w:t xml:space="preserve">акт приема-передачи выполненных работ (Приложение №5 к настоящему Договору) на полную стоимость (цену) выполненных работ. </w:t>
      </w:r>
    </w:p>
    <w:p w:rsidR="008A157E" w:rsidRPr="00165D95" w:rsidRDefault="008A157E" w:rsidP="007322D7">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Акт о приемке выполненных работ (форма КС-2) и справка о стоимости выполненных работ и затрат (форма КС-3), подписанные Сторонами, являются основанием для выставления Подрядчиком счета и счета-фактуры Заказчику.</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5.8.</w:t>
      </w:r>
      <w:r w:rsidRPr="00165D95">
        <w:rPr>
          <w:rFonts w:ascii="Times New Roman" w:hAnsi="Times New Roman" w:cs="Times New Roman"/>
          <w:sz w:val="24"/>
          <w:szCs w:val="24"/>
          <w:lang w:eastAsia="ru-RU"/>
        </w:rPr>
        <w:tab/>
        <w:t>В случае досрочного выполнения работ Заказчик вправе досрочно организовать приемку работ в соответствии с условиями настоящего Договора.</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5.9.</w:t>
      </w:r>
      <w:r w:rsidRPr="00165D95">
        <w:rPr>
          <w:rFonts w:ascii="Times New Roman" w:hAnsi="Times New Roman" w:cs="Times New Roman"/>
          <w:sz w:val="24"/>
          <w:szCs w:val="24"/>
          <w:lang w:eastAsia="ru-RU"/>
        </w:rPr>
        <w:tab/>
        <w:t>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346228" w:rsidRDefault="00346228" w:rsidP="00165D95">
      <w:pPr>
        <w:spacing w:after="0" w:line="240" w:lineRule="auto"/>
        <w:jc w:val="center"/>
        <w:rPr>
          <w:rFonts w:ascii="Times New Roman" w:hAnsi="Times New Roman" w:cs="Times New Roman"/>
          <w:bCs/>
          <w:sz w:val="24"/>
          <w:szCs w:val="24"/>
        </w:rPr>
      </w:pPr>
    </w:p>
    <w:p w:rsidR="008A157E" w:rsidRPr="00165D95" w:rsidRDefault="008A157E" w:rsidP="00165D95">
      <w:pPr>
        <w:spacing w:after="0" w:line="240" w:lineRule="auto"/>
        <w:jc w:val="center"/>
        <w:rPr>
          <w:rFonts w:ascii="Times New Roman" w:hAnsi="Times New Roman" w:cs="Times New Roman"/>
          <w:bCs/>
          <w:sz w:val="24"/>
          <w:szCs w:val="24"/>
        </w:rPr>
      </w:pPr>
      <w:r w:rsidRPr="00165D95">
        <w:rPr>
          <w:rFonts w:ascii="Times New Roman" w:hAnsi="Times New Roman" w:cs="Times New Roman"/>
          <w:bCs/>
          <w:sz w:val="24"/>
          <w:szCs w:val="24"/>
        </w:rPr>
        <w:t>6. ГАРАНТИИ КАЧЕСТВА ПО СДАННЫМ РАБОТАМ</w:t>
      </w:r>
    </w:p>
    <w:p w:rsidR="00346228" w:rsidRDefault="00346228" w:rsidP="00165D95">
      <w:pPr>
        <w:spacing w:after="0" w:line="240" w:lineRule="auto"/>
        <w:ind w:firstLine="540"/>
        <w:jc w:val="both"/>
        <w:rPr>
          <w:rFonts w:ascii="Times New Roman" w:hAnsi="Times New Roman" w:cs="Times New Roman"/>
          <w:sz w:val="24"/>
          <w:szCs w:val="24"/>
          <w:lang w:eastAsia="ru-RU"/>
        </w:rPr>
      </w:pP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6.1.</w:t>
      </w:r>
      <w:r w:rsidRPr="00165D95">
        <w:rPr>
          <w:rFonts w:ascii="Times New Roman" w:hAnsi="Times New Roman" w:cs="Times New Roman"/>
          <w:sz w:val="24"/>
          <w:szCs w:val="24"/>
          <w:lang w:eastAsia="ru-RU"/>
        </w:rPr>
        <w:tab/>
        <w:t>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6.2.</w:t>
      </w:r>
      <w:r w:rsidRPr="00165D95">
        <w:rPr>
          <w:rFonts w:ascii="Times New Roman" w:hAnsi="Times New Roman" w:cs="Times New Roman"/>
          <w:sz w:val="24"/>
          <w:szCs w:val="24"/>
          <w:lang w:eastAsia="ru-RU"/>
        </w:rPr>
        <w:tab/>
        <w:t xml:space="preserve">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6.3.</w:t>
      </w:r>
      <w:r w:rsidRPr="00165D95">
        <w:rPr>
          <w:rFonts w:ascii="Times New Roman" w:hAnsi="Times New Roman" w:cs="Times New Roman"/>
          <w:sz w:val="24"/>
          <w:szCs w:val="24"/>
          <w:lang w:eastAsia="ru-RU"/>
        </w:rPr>
        <w:tab/>
        <w:t>Гарантийный срок работ - 24 месяца с момента подписания Акта приема-передачи выполненных работ (Приложение №5 к настоящему Договору), применяемых материалов - не менее срока, установленного производителем.</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6.4.</w:t>
      </w:r>
      <w:r w:rsidRPr="00165D95">
        <w:rPr>
          <w:rFonts w:ascii="Times New Roman" w:hAnsi="Times New Roman" w:cs="Times New Roman"/>
          <w:sz w:val="24"/>
          <w:szCs w:val="24"/>
          <w:lang w:eastAsia="ru-RU"/>
        </w:rPr>
        <w:tab/>
        <w:t>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к месту фиксирования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6.5.</w:t>
      </w:r>
      <w:r w:rsidRPr="00165D95">
        <w:rPr>
          <w:rFonts w:ascii="Times New Roman" w:hAnsi="Times New Roman" w:cs="Times New Roman"/>
          <w:sz w:val="24"/>
          <w:szCs w:val="24"/>
          <w:lang w:eastAsia="ru-RU"/>
        </w:rPr>
        <w:tab/>
        <w:t>При отказе Подрядчика от составления или подписания акта обнаруженных дефектов Заказчик составляет односторонний а</w:t>
      </w:r>
      <w:proofErr w:type="gramStart"/>
      <w:r w:rsidRPr="00165D95">
        <w:rPr>
          <w:rFonts w:ascii="Times New Roman" w:hAnsi="Times New Roman" w:cs="Times New Roman"/>
          <w:sz w:val="24"/>
          <w:szCs w:val="24"/>
          <w:lang w:eastAsia="ru-RU"/>
        </w:rPr>
        <w:t>кт с пр</w:t>
      </w:r>
      <w:proofErr w:type="gramEnd"/>
      <w:r w:rsidRPr="00165D95">
        <w:rPr>
          <w:rFonts w:ascii="Times New Roman" w:hAnsi="Times New Roman" w:cs="Times New Roman"/>
          <w:sz w:val="24"/>
          <w:szCs w:val="24"/>
          <w:lang w:eastAsia="ru-RU"/>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6.6.</w:t>
      </w:r>
      <w:r w:rsidRPr="00165D95">
        <w:rPr>
          <w:rFonts w:ascii="Times New Roman" w:hAnsi="Times New Roman" w:cs="Times New Roman"/>
          <w:sz w:val="24"/>
          <w:szCs w:val="24"/>
          <w:lang w:eastAsia="ru-RU"/>
        </w:rPr>
        <w:tab/>
        <w:t xml:space="preserve">Если Подрядчик не обеспечивает устранение выявленных дефектов в установленные сроки, Заказчик вправе привлечь для выполнения этих работ другую </w:t>
      </w:r>
      <w:r w:rsidRPr="00165D95">
        <w:rPr>
          <w:rFonts w:ascii="Times New Roman" w:hAnsi="Times New Roman" w:cs="Times New Roman"/>
          <w:sz w:val="24"/>
          <w:szCs w:val="24"/>
          <w:lang w:eastAsia="ru-RU"/>
        </w:rPr>
        <w:lastRenderedPageBreak/>
        <w:t xml:space="preserve">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AD792A" w:rsidRDefault="00AD792A" w:rsidP="00165D95">
      <w:pPr>
        <w:widowControl w:val="0"/>
        <w:autoSpaceDE w:val="0"/>
        <w:autoSpaceDN w:val="0"/>
        <w:adjustRightInd w:val="0"/>
        <w:spacing w:after="0" w:line="240" w:lineRule="auto"/>
        <w:jc w:val="center"/>
        <w:rPr>
          <w:rFonts w:ascii="Times New Roman" w:hAnsi="Times New Roman" w:cs="Times New Roman"/>
          <w:bCs/>
          <w:sz w:val="24"/>
          <w:szCs w:val="24"/>
        </w:rPr>
      </w:pPr>
    </w:p>
    <w:p w:rsidR="008A157E" w:rsidRPr="00165D95" w:rsidRDefault="008A157E" w:rsidP="00165D95">
      <w:pPr>
        <w:widowControl w:val="0"/>
        <w:autoSpaceDE w:val="0"/>
        <w:autoSpaceDN w:val="0"/>
        <w:adjustRightInd w:val="0"/>
        <w:spacing w:after="0" w:line="240" w:lineRule="auto"/>
        <w:jc w:val="center"/>
        <w:rPr>
          <w:rFonts w:ascii="Times New Roman" w:hAnsi="Times New Roman" w:cs="Times New Roman"/>
          <w:bCs/>
          <w:sz w:val="24"/>
          <w:szCs w:val="24"/>
        </w:rPr>
      </w:pPr>
      <w:r w:rsidRPr="00165D95">
        <w:rPr>
          <w:rFonts w:ascii="Times New Roman" w:hAnsi="Times New Roman" w:cs="Times New Roman"/>
          <w:bCs/>
          <w:sz w:val="24"/>
          <w:szCs w:val="24"/>
        </w:rPr>
        <w:t>7. ОТВЕТСТВЕННОСТЬ СТОРОН</w:t>
      </w:r>
    </w:p>
    <w:p w:rsidR="00AD792A" w:rsidRDefault="00AD792A" w:rsidP="00165D95">
      <w:pPr>
        <w:spacing w:after="0" w:line="240" w:lineRule="auto"/>
        <w:ind w:firstLine="540"/>
        <w:jc w:val="both"/>
        <w:rPr>
          <w:rFonts w:ascii="Times New Roman" w:hAnsi="Times New Roman" w:cs="Times New Roman"/>
          <w:sz w:val="24"/>
          <w:szCs w:val="24"/>
          <w:lang w:eastAsia="ru-RU"/>
        </w:rPr>
      </w:pP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7.1.</w:t>
      </w:r>
      <w:r w:rsidRPr="00165D95">
        <w:rPr>
          <w:rFonts w:ascii="Times New Roman" w:hAnsi="Times New Roman" w:cs="Times New Roman"/>
          <w:sz w:val="24"/>
          <w:szCs w:val="24"/>
          <w:lang w:eastAsia="ru-RU"/>
        </w:rPr>
        <w:tab/>
        <w:t>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7.2.</w:t>
      </w:r>
      <w:r w:rsidRPr="00165D95">
        <w:rPr>
          <w:rFonts w:ascii="Times New Roman" w:hAnsi="Times New Roman" w:cs="Times New Roman"/>
          <w:sz w:val="24"/>
          <w:szCs w:val="24"/>
          <w:lang w:eastAsia="ru-RU"/>
        </w:rPr>
        <w:tab/>
        <w:t xml:space="preserve">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165D95">
        <w:rPr>
          <w:rFonts w:ascii="Times New Roman" w:hAnsi="Times New Roman" w:cs="Times New Roman"/>
          <w:sz w:val="24"/>
          <w:szCs w:val="24"/>
          <w:lang w:eastAsia="ru-RU"/>
        </w:rPr>
        <w:t>стоимости</w:t>
      </w:r>
      <w:proofErr w:type="gramEnd"/>
      <w:r w:rsidRPr="00165D95">
        <w:rPr>
          <w:rFonts w:ascii="Times New Roman" w:hAnsi="Times New Roman" w:cs="Times New Roman"/>
          <w:sz w:val="24"/>
          <w:szCs w:val="24"/>
          <w:lang w:eastAsia="ru-RU"/>
        </w:rPr>
        <w:t xml:space="preserve"> не выполненной и/или не сданной вовремя работы за каждый день такой просрочки.</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7.3.</w:t>
      </w:r>
      <w:r w:rsidRPr="00165D95">
        <w:rPr>
          <w:rFonts w:ascii="Times New Roman" w:hAnsi="Times New Roman" w:cs="Times New Roman"/>
          <w:sz w:val="24"/>
          <w:szCs w:val="24"/>
          <w:lang w:eastAsia="ru-RU"/>
        </w:rPr>
        <w:tab/>
        <w:t>Уплата пени не освобождает Подрядчика от выполнения обязательств по настоящему Договору.</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7.4.</w:t>
      </w:r>
      <w:r w:rsidRPr="00165D95">
        <w:rPr>
          <w:rFonts w:ascii="Times New Roman" w:hAnsi="Times New Roman" w:cs="Times New Roman"/>
          <w:sz w:val="24"/>
          <w:szCs w:val="24"/>
          <w:lang w:eastAsia="ru-RU"/>
        </w:rPr>
        <w:tab/>
        <w:t>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7.5.</w:t>
      </w:r>
      <w:r w:rsidRPr="00165D95">
        <w:rPr>
          <w:rFonts w:ascii="Times New Roman" w:hAnsi="Times New Roman" w:cs="Times New Roman"/>
          <w:sz w:val="24"/>
          <w:szCs w:val="24"/>
          <w:lang w:eastAsia="ru-RU"/>
        </w:rPr>
        <w:tab/>
        <w:t>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7.6.</w:t>
      </w:r>
      <w:r w:rsidRPr="00165D95">
        <w:rPr>
          <w:rFonts w:ascii="Times New Roman" w:hAnsi="Times New Roman" w:cs="Times New Roman"/>
          <w:sz w:val="24"/>
          <w:szCs w:val="24"/>
          <w:lang w:eastAsia="ru-RU"/>
        </w:rPr>
        <w:tab/>
        <w:t xml:space="preserve">В случае неисполнения или ненадлежащего исполнения Подрядчиком обязательств по настоящему Договору Подрядчик </w:t>
      </w:r>
      <w:proofErr w:type="gramStart"/>
      <w:r w:rsidRPr="00165D95">
        <w:rPr>
          <w:rFonts w:ascii="Times New Roman" w:hAnsi="Times New Roman" w:cs="Times New Roman"/>
          <w:sz w:val="24"/>
          <w:szCs w:val="24"/>
          <w:lang w:eastAsia="ru-RU"/>
        </w:rPr>
        <w:t>помимо</w:t>
      </w:r>
      <w:proofErr w:type="gramEnd"/>
      <w:r w:rsidRPr="00165D95">
        <w:rPr>
          <w:rFonts w:ascii="Times New Roman" w:hAnsi="Times New Roman" w:cs="Times New Roman"/>
          <w:sz w:val="24"/>
          <w:szCs w:val="24"/>
          <w:lang w:eastAsia="ru-RU"/>
        </w:rPr>
        <w:t xml:space="preserve"> (</w:t>
      </w:r>
      <w:proofErr w:type="gramStart"/>
      <w:r w:rsidRPr="00165D95">
        <w:rPr>
          <w:rFonts w:ascii="Times New Roman" w:hAnsi="Times New Roman" w:cs="Times New Roman"/>
          <w:sz w:val="24"/>
          <w:szCs w:val="24"/>
          <w:lang w:eastAsia="ru-RU"/>
        </w:rPr>
        <w:t>сверх</w:t>
      </w:r>
      <w:proofErr w:type="gramEnd"/>
      <w:r w:rsidRPr="00165D95">
        <w:rPr>
          <w:rFonts w:ascii="Times New Roman" w:hAnsi="Times New Roman" w:cs="Times New Roman"/>
          <w:sz w:val="24"/>
          <w:szCs w:val="24"/>
          <w:lang w:eastAsia="ru-RU"/>
        </w:rPr>
        <w:t>) уплаты неустойки возмещает Заказчику все причиненные убытки, включая упущенную выгоду.</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7.7.</w:t>
      </w:r>
      <w:r w:rsidRPr="00165D95">
        <w:rPr>
          <w:rFonts w:ascii="Times New Roman" w:hAnsi="Times New Roman" w:cs="Times New Roman"/>
          <w:sz w:val="24"/>
          <w:szCs w:val="24"/>
          <w:lang w:eastAsia="ru-RU"/>
        </w:rPr>
        <w:tab/>
        <w:t>В случае нарушения Заказчиком сроков оплаты по настоящему Договору, Подрядчик вправе начислить Заказчику неустойку в размере 0,02 % (процента) от суммы несвоевременно оплаченной работы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Подрядчика. В рамках настоящего Договора проценты, предусмотренные статьей 395 ГК РФ, взысканию с Заказчика не подлежат.</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7.8.</w:t>
      </w:r>
      <w:r w:rsidRPr="00165D95">
        <w:rPr>
          <w:rFonts w:ascii="Times New Roman" w:hAnsi="Times New Roman" w:cs="Times New Roman"/>
          <w:sz w:val="24"/>
          <w:szCs w:val="24"/>
          <w:lang w:eastAsia="ru-RU"/>
        </w:rPr>
        <w:tab/>
        <w:t>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и  оплате Заказчиком не подлежат.</w:t>
      </w:r>
    </w:p>
    <w:p w:rsidR="002A26BE" w:rsidRDefault="002A26BE" w:rsidP="00165D95">
      <w:pPr>
        <w:widowControl w:val="0"/>
        <w:autoSpaceDE w:val="0"/>
        <w:autoSpaceDN w:val="0"/>
        <w:adjustRightInd w:val="0"/>
        <w:spacing w:after="0" w:line="240" w:lineRule="auto"/>
        <w:jc w:val="center"/>
        <w:rPr>
          <w:rFonts w:ascii="Times New Roman" w:hAnsi="Times New Roman" w:cs="Times New Roman"/>
          <w:sz w:val="24"/>
          <w:szCs w:val="24"/>
        </w:rPr>
      </w:pPr>
    </w:p>
    <w:p w:rsidR="008A157E" w:rsidRPr="00165D95" w:rsidRDefault="008A157E" w:rsidP="00165D95">
      <w:pPr>
        <w:widowControl w:val="0"/>
        <w:autoSpaceDE w:val="0"/>
        <w:autoSpaceDN w:val="0"/>
        <w:adjustRightInd w:val="0"/>
        <w:spacing w:after="0" w:line="240" w:lineRule="auto"/>
        <w:jc w:val="center"/>
        <w:rPr>
          <w:rFonts w:ascii="Times New Roman" w:hAnsi="Times New Roman" w:cs="Times New Roman"/>
          <w:sz w:val="24"/>
          <w:szCs w:val="24"/>
        </w:rPr>
      </w:pPr>
      <w:r w:rsidRPr="00165D95">
        <w:rPr>
          <w:rFonts w:ascii="Times New Roman" w:hAnsi="Times New Roman" w:cs="Times New Roman"/>
          <w:sz w:val="24"/>
          <w:szCs w:val="24"/>
        </w:rPr>
        <w:t>8. ФОРС-МАЖОРНЫЕ ОБСТОЯТЕЛЬСТВА</w:t>
      </w:r>
    </w:p>
    <w:p w:rsidR="002A26BE" w:rsidRDefault="002A26BE" w:rsidP="00165D95">
      <w:pPr>
        <w:spacing w:after="0" w:line="240" w:lineRule="auto"/>
        <w:ind w:firstLine="540"/>
        <w:jc w:val="both"/>
        <w:rPr>
          <w:rFonts w:ascii="Times New Roman" w:hAnsi="Times New Roman" w:cs="Times New Roman"/>
          <w:sz w:val="24"/>
          <w:szCs w:val="24"/>
          <w:lang w:eastAsia="ru-RU"/>
        </w:rPr>
      </w:pP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8.1.</w:t>
      </w:r>
      <w:r w:rsidRPr="00165D95">
        <w:rPr>
          <w:rFonts w:ascii="Times New Roman" w:hAnsi="Times New Roman" w:cs="Times New Roman"/>
          <w:sz w:val="24"/>
          <w:szCs w:val="24"/>
          <w:lang w:eastAsia="ru-RU"/>
        </w:rPr>
        <w:tab/>
        <w:t xml:space="preserve">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w:t>
      </w:r>
      <w:r w:rsidRPr="00165D95">
        <w:rPr>
          <w:rFonts w:ascii="Times New Roman" w:hAnsi="Times New Roman" w:cs="Times New Roman"/>
          <w:sz w:val="24"/>
          <w:szCs w:val="24"/>
          <w:lang w:eastAsia="ru-RU"/>
        </w:rPr>
        <w:lastRenderedPageBreak/>
        <w:t>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8.2.</w:t>
      </w:r>
      <w:r w:rsidRPr="00165D95">
        <w:rPr>
          <w:rFonts w:ascii="Times New Roman" w:hAnsi="Times New Roman" w:cs="Times New Roman"/>
          <w:sz w:val="24"/>
          <w:szCs w:val="24"/>
          <w:lang w:eastAsia="ru-RU"/>
        </w:rPr>
        <w:tab/>
        <w:t>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8.3.</w:t>
      </w:r>
      <w:r w:rsidRPr="00165D95">
        <w:rPr>
          <w:rFonts w:ascii="Times New Roman" w:hAnsi="Times New Roman" w:cs="Times New Roman"/>
          <w:sz w:val="24"/>
          <w:szCs w:val="24"/>
          <w:lang w:eastAsia="ru-RU"/>
        </w:rPr>
        <w:tab/>
        <w:t>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8.4.</w:t>
      </w:r>
      <w:r w:rsidRPr="00165D95">
        <w:rPr>
          <w:rFonts w:ascii="Times New Roman" w:hAnsi="Times New Roman" w:cs="Times New Roman"/>
          <w:sz w:val="24"/>
          <w:szCs w:val="24"/>
          <w:lang w:eastAsia="ru-RU"/>
        </w:rPr>
        <w:tab/>
        <w:t>Если указанные обстоятельства продолжаются более двух месяцев, то Стороны обязаны решить дальнейшую судьбу настоящего Договора.</w:t>
      </w:r>
    </w:p>
    <w:p w:rsidR="002A26BE" w:rsidRDefault="002A26BE" w:rsidP="00165D95">
      <w:pPr>
        <w:widowControl w:val="0"/>
        <w:autoSpaceDE w:val="0"/>
        <w:autoSpaceDN w:val="0"/>
        <w:adjustRightInd w:val="0"/>
        <w:spacing w:after="0" w:line="240" w:lineRule="auto"/>
        <w:jc w:val="center"/>
        <w:rPr>
          <w:rFonts w:ascii="Times New Roman" w:hAnsi="Times New Roman" w:cs="Times New Roman"/>
          <w:bCs/>
          <w:sz w:val="24"/>
          <w:szCs w:val="24"/>
        </w:rPr>
      </w:pPr>
    </w:p>
    <w:p w:rsidR="008A157E" w:rsidRPr="00165D95" w:rsidRDefault="008A157E" w:rsidP="00165D95">
      <w:pPr>
        <w:widowControl w:val="0"/>
        <w:autoSpaceDE w:val="0"/>
        <w:autoSpaceDN w:val="0"/>
        <w:adjustRightInd w:val="0"/>
        <w:spacing w:after="0" w:line="240" w:lineRule="auto"/>
        <w:jc w:val="center"/>
        <w:rPr>
          <w:rFonts w:ascii="Times New Roman" w:hAnsi="Times New Roman" w:cs="Times New Roman"/>
          <w:sz w:val="24"/>
          <w:szCs w:val="24"/>
        </w:rPr>
      </w:pPr>
      <w:r w:rsidRPr="00165D95">
        <w:rPr>
          <w:rFonts w:ascii="Times New Roman" w:hAnsi="Times New Roman" w:cs="Times New Roman"/>
          <w:bCs/>
          <w:sz w:val="24"/>
          <w:szCs w:val="24"/>
        </w:rPr>
        <w:t>9. ПОРЯДОК РАЗРЕШЕНИЯ СПОРОВ</w:t>
      </w:r>
    </w:p>
    <w:p w:rsidR="002A26BE" w:rsidRDefault="002A26BE" w:rsidP="00165D95">
      <w:pPr>
        <w:spacing w:after="0" w:line="240" w:lineRule="auto"/>
        <w:ind w:firstLine="540"/>
        <w:jc w:val="both"/>
        <w:rPr>
          <w:rFonts w:ascii="Times New Roman" w:hAnsi="Times New Roman" w:cs="Times New Roman"/>
          <w:sz w:val="24"/>
          <w:szCs w:val="24"/>
          <w:lang w:eastAsia="ru-RU"/>
        </w:rPr>
      </w:pP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9.1.</w:t>
      </w:r>
      <w:r w:rsidRPr="00165D95">
        <w:rPr>
          <w:rFonts w:ascii="Times New Roman" w:hAnsi="Times New Roman" w:cs="Times New Roman"/>
          <w:sz w:val="24"/>
          <w:szCs w:val="24"/>
          <w:lang w:eastAsia="ru-RU"/>
        </w:rPr>
        <w:tab/>
        <w:t>Все споры и разногласия, возникающие в процессе исполнения настоящего Договора, будут разрешаться Сторонами путем переговоров.</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9.2.</w:t>
      </w:r>
      <w:r w:rsidRPr="00165D95">
        <w:rPr>
          <w:rFonts w:ascii="Times New Roman" w:hAnsi="Times New Roman" w:cs="Times New Roman"/>
          <w:sz w:val="24"/>
          <w:szCs w:val="24"/>
          <w:lang w:eastAsia="ru-RU"/>
        </w:rPr>
        <w:tab/>
        <w:t>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jc w:val="center"/>
        <w:rPr>
          <w:rFonts w:ascii="Times New Roman" w:hAnsi="Times New Roman" w:cs="Times New Roman"/>
          <w:sz w:val="24"/>
          <w:szCs w:val="24"/>
        </w:rPr>
      </w:pPr>
      <w:r w:rsidRPr="00165D95">
        <w:rPr>
          <w:rFonts w:ascii="Times New Roman" w:hAnsi="Times New Roman" w:cs="Times New Roman"/>
          <w:sz w:val="24"/>
          <w:szCs w:val="24"/>
        </w:rPr>
        <w:t>10. ИЗМЕНЕНИЕ И РАСТОРЖЕНИЕ ДОГОВОРА</w:t>
      </w:r>
    </w:p>
    <w:p w:rsidR="002A26BE" w:rsidRDefault="002A26BE" w:rsidP="00165D95">
      <w:pPr>
        <w:spacing w:after="0" w:line="240" w:lineRule="auto"/>
        <w:ind w:firstLine="540"/>
        <w:jc w:val="both"/>
        <w:rPr>
          <w:rFonts w:ascii="Times New Roman" w:hAnsi="Times New Roman" w:cs="Times New Roman"/>
          <w:sz w:val="24"/>
          <w:szCs w:val="24"/>
          <w:lang w:eastAsia="ru-RU"/>
        </w:rPr>
      </w:pP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10.1.</w:t>
      </w:r>
      <w:r w:rsidRPr="00165D95">
        <w:rPr>
          <w:rFonts w:ascii="Times New Roman" w:hAnsi="Times New Roman" w:cs="Times New Roman"/>
          <w:sz w:val="24"/>
          <w:szCs w:val="24"/>
          <w:lang w:eastAsia="ru-RU"/>
        </w:rPr>
        <w:tab/>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8A157E" w:rsidRPr="00165D95" w:rsidRDefault="008A157E" w:rsidP="00165D95">
      <w:pPr>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10.2.</w:t>
      </w:r>
      <w:r w:rsidRPr="00165D95">
        <w:rPr>
          <w:rFonts w:ascii="Times New Roman" w:hAnsi="Times New Roman" w:cs="Times New Roman"/>
          <w:sz w:val="24"/>
          <w:szCs w:val="24"/>
          <w:lang w:eastAsia="ru-RU"/>
        </w:rPr>
        <w:tab/>
        <w:t>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АО «МЭС» (ИНН 5190907139, ОГРН 1095190009111).</w:t>
      </w:r>
    </w:p>
    <w:p w:rsidR="002932D0" w:rsidRPr="00AA262A" w:rsidRDefault="002932D0" w:rsidP="00AA262A">
      <w:pPr>
        <w:jc w:val="both"/>
        <w:rPr>
          <w:rFonts w:ascii="Times New Roman" w:hAnsi="Times New Roman" w:cs="Times New Roman"/>
          <w:sz w:val="24"/>
          <w:szCs w:val="24"/>
        </w:rPr>
      </w:pPr>
    </w:p>
    <w:p w:rsidR="008A157E" w:rsidRPr="00AA262A" w:rsidRDefault="008A157E" w:rsidP="00AA262A">
      <w:pPr>
        <w:jc w:val="center"/>
        <w:rPr>
          <w:rFonts w:ascii="Times New Roman" w:hAnsi="Times New Roman" w:cs="Times New Roman"/>
          <w:sz w:val="24"/>
          <w:szCs w:val="24"/>
        </w:rPr>
      </w:pPr>
      <w:r w:rsidRPr="00AA262A">
        <w:rPr>
          <w:rFonts w:ascii="Times New Roman" w:hAnsi="Times New Roman" w:cs="Times New Roman"/>
          <w:sz w:val="24"/>
          <w:szCs w:val="24"/>
        </w:rPr>
        <w:t>11. ПРОЧИЕ УСЛОВИЯ</w:t>
      </w:r>
    </w:p>
    <w:p w:rsidR="008A157E" w:rsidRPr="00AA262A" w:rsidRDefault="008A157E" w:rsidP="00AA262A">
      <w:pPr>
        <w:spacing w:after="0"/>
        <w:ind w:firstLine="567"/>
        <w:jc w:val="both"/>
        <w:rPr>
          <w:rFonts w:ascii="Times New Roman" w:hAnsi="Times New Roman" w:cs="Times New Roman"/>
          <w:sz w:val="24"/>
          <w:szCs w:val="24"/>
          <w:lang w:eastAsia="ru-RU"/>
        </w:rPr>
      </w:pPr>
      <w:r w:rsidRPr="00AA262A">
        <w:rPr>
          <w:rFonts w:ascii="Times New Roman" w:hAnsi="Times New Roman" w:cs="Times New Roman"/>
          <w:sz w:val="24"/>
          <w:szCs w:val="24"/>
          <w:lang w:eastAsia="ru-RU"/>
        </w:rPr>
        <w:t>11.1.</w:t>
      </w:r>
      <w:r w:rsidRPr="00AA262A">
        <w:rPr>
          <w:rFonts w:ascii="Times New Roman" w:hAnsi="Times New Roman" w:cs="Times New Roman"/>
          <w:sz w:val="24"/>
          <w:szCs w:val="24"/>
          <w:lang w:eastAsia="ru-RU"/>
        </w:rPr>
        <w:tab/>
        <w:t>Любое уведомление по настоящему Договору оформляется в письменной форме в виде факсимильного сообщения, письма по электронной почте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8A157E" w:rsidRPr="00AA262A" w:rsidRDefault="008A157E" w:rsidP="00AA262A">
      <w:pPr>
        <w:spacing w:after="0"/>
        <w:ind w:firstLine="567"/>
        <w:jc w:val="both"/>
        <w:rPr>
          <w:rFonts w:ascii="Times New Roman" w:hAnsi="Times New Roman" w:cs="Times New Roman"/>
          <w:sz w:val="24"/>
          <w:szCs w:val="24"/>
          <w:lang w:eastAsia="ru-RU"/>
        </w:rPr>
      </w:pPr>
      <w:r w:rsidRPr="00AA262A">
        <w:rPr>
          <w:rFonts w:ascii="Times New Roman" w:hAnsi="Times New Roman" w:cs="Times New Roman"/>
          <w:sz w:val="24"/>
          <w:szCs w:val="24"/>
          <w:lang w:eastAsia="ru-RU"/>
        </w:rPr>
        <w:t>11.2.</w:t>
      </w:r>
      <w:r w:rsidRPr="00AA262A">
        <w:rPr>
          <w:rFonts w:ascii="Times New Roman" w:hAnsi="Times New Roman" w:cs="Times New Roman"/>
          <w:sz w:val="24"/>
          <w:szCs w:val="24"/>
          <w:lang w:eastAsia="ru-RU"/>
        </w:rPr>
        <w:tab/>
        <w:t>При выполнении Договора Стороны руководствуются положениями Договора, нормативными актами и нормами законодательства Российской Федерации.</w:t>
      </w:r>
    </w:p>
    <w:p w:rsidR="008A157E" w:rsidRPr="00AA262A" w:rsidRDefault="008A157E" w:rsidP="00AA262A">
      <w:pPr>
        <w:spacing w:after="0"/>
        <w:ind w:firstLine="567"/>
        <w:jc w:val="both"/>
        <w:rPr>
          <w:rFonts w:ascii="Times New Roman" w:hAnsi="Times New Roman" w:cs="Times New Roman"/>
          <w:sz w:val="24"/>
          <w:szCs w:val="24"/>
          <w:lang w:eastAsia="ru-RU"/>
        </w:rPr>
      </w:pPr>
      <w:r w:rsidRPr="00AA262A">
        <w:rPr>
          <w:rFonts w:ascii="Times New Roman" w:hAnsi="Times New Roman" w:cs="Times New Roman"/>
          <w:sz w:val="24"/>
          <w:szCs w:val="24"/>
          <w:lang w:eastAsia="ru-RU"/>
        </w:rPr>
        <w:t>11.3.</w:t>
      </w:r>
      <w:r w:rsidRPr="00AA262A">
        <w:rPr>
          <w:rFonts w:ascii="Times New Roman" w:hAnsi="Times New Roman" w:cs="Times New Roman"/>
          <w:sz w:val="24"/>
          <w:szCs w:val="24"/>
          <w:lang w:eastAsia="ru-RU"/>
        </w:rPr>
        <w:tab/>
        <w:t>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8A157E" w:rsidRPr="00AA262A" w:rsidRDefault="008A157E" w:rsidP="00AA262A">
      <w:pPr>
        <w:ind w:firstLine="567"/>
        <w:jc w:val="both"/>
        <w:rPr>
          <w:rFonts w:ascii="Times New Roman" w:hAnsi="Times New Roman" w:cs="Times New Roman"/>
          <w:sz w:val="24"/>
          <w:szCs w:val="24"/>
          <w:lang w:eastAsia="ru-RU"/>
        </w:rPr>
      </w:pPr>
      <w:r w:rsidRPr="00AA262A">
        <w:rPr>
          <w:rFonts w:ascii="Times New Roman" w:hAnsi="Times New Roman" w:cs="Times New Roman"/>
          <w:sz w:val="24"/>
          <w:szCs w:val="24"/>
          <w:lang w:eastAsia="ru-RU"/>
        </w:rPr>
        <w:t>11.4.</w:t>
      </w:r>
      <w:r w:rsidRPr="00AA262A">
        <w:rPr>
          <w:rFonts w:ascii="Times New Roman" w:hAnsi="Times New Roman" w:cs="Times New Roman"/>
          <w:sz w:val="24"/>
          <w:szCs w:val="24"/>
          <w:lang w:eastAsia="ru-RU"/>
        </w:rPr>
        <w:tab/>
        <w:t>Стороны обязуются обеспечить конфиденциальность сведений, относящихся к ходу исполнения Договора и полученным результатам.</w:t>
      </w:r>
    </w:p>
    <w:p w:rsidR="008A157E" w:rsidRPr="00AA262A" w:rsidRDefault="008A157E" w:rsidP="00AA262A">
      <w:pPr>
        <w:spacing w:after="0"/>
        <w:ind w:firstLine="567"/>
        <w:jc w:val="both"/>
        <w:rPr>
          <w:rFonts w:ascii="Times New Roman" w:hAnsi="Times New Roman" w:cs="Times New Roman"/>
          <w:sz w:val="24"/>
          <w:szCs w:val="24"/>
          <w:lang w:eastAsia="ru-RU"/>
        </w:rPr>
      </w:pPr>
      <w:r w:rsidRPr="00AA262A">
        <w:rPr>
          <w:rFonts w:ascii="Times New Roman" w:hAnsi="Times New Roman" w:cs="Times New Roman"/>
          <w:sz w:val="24"/>
          <w:szCs w:val="24"/>
          <w:lang w:eastAsia="ru-RU"/>
        </w:rPr>
        <w:lastRenderedPageBreak/>
        <w:t>11.5.</w:t>
      </w:r>
      <w:r w:rsidRPr="00AA262A">
        <w:rPr>
          <w:rFonts w:ascii="Times New Roman" w:hAnsi="Times New Roman" w:cs="Times New Roman"/>
          <w:sz w:val="24"/>
          <w:szCs w:val="24"/>
          <w:lang w:eastAsia="ru-RU"/>
        </w:rPr>
        <w:tab/>
        <w:t>Все указанные в Договоре приложения являются его неотъемлемой частью.</w:t>
      </w:r>
    </w:p>
    <w:p w:rsidR="008A157E" w:rsidRPr="00AA262A" w:rsidRDefault="008A157E" w:rsidP="00AA262A">
      <w:pPr>
        <w:spacing w:after="0"/>
        <w:ind w:firstLine="567"/>
        <w:jc w:val="both"/>
        <w:rPr>
          <w:rFonts w:ascii="Times New Roman" w:hAnsi="Times New Roman" w:cs="Times New Roman"/>
          <w:sz w:val="24"/>
          <w:szCs w:val="24"/>
          <w:lang w:eastAsia="ru-RU"/>
        </w:rPr>
      </w:pPr>
      <w:r w:rsidRPr="00AA262A">
        <w:rPr>
          <w:rFonts w:ascii="Times New Roman" w:hAnsi="Times New Roman" w:cs="Times New Roman"/>
          <w:sz w:val="24"/>
          <w:szCs w:val="24"/>
          <w:lang w:eastAsia="ru-RU"/>
        </w:rPr>
        <w:t>11.6.</w:t>
      </w:r>
      <w:r w:rsidRPr="00AA262A">
        <w:rPr>
          <w:rFonts w:ascii="Times New Roman" w:hAnsi="Times New Roman" w:cs="Times New Roman"/>
          <w:sz w:val="24"/>
          <w:szCs w:val="24"/>
          <w:lang w:eastAsia="ru-RU"/>
        </w:rPr>
        <w:tab/>
        <w:t>Во всем остальном, что не предусмотрено настоящим Договором, Стороны будут руководствоваться нормами действующего законодательства РФ.</w:t>
      </w:r>
    </w:p>
    <w:p w:rsidR="008A157E" w:rsidRPr="00165D95" w:rsidRDefault="008A157E" w:rsidP="00AA262A">
      <w:pPr>
        <w:spacing w:after="0" w:line="240" w:lineRule="auto"/>
        <w:ind w:firstLine="567"/>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11.7.</w:t>
      </w:r>
      <w:r w:rsidRPr="00165D95">
        <w:rPr>
          <w:rFonts w:ascii="Times New Roman" w:hAnsi="Times New Roman" w:cs="Times New Roman"/>
          <w:sz w:val="24"/>
          <w:szCs w:val="24"/>
          <w:lang w:eastAsia="ru-RU"/>
        </w:rPr>
        <w:tab/>
        <w:t>Настоящий Договор составлен в двух экземплярах, имеющих одинаковую юридическую силу, по одному для каждой из Сторон.</w:t>
      </w:r>
    </w:p>
    <w:p w:rsidR="008A157E" w:rsidRPr="00165D95" w:rsidRDefault="008A157E" w:rsidP="00AA262A">
      <w:pPr>
        <w:spacing w:after="0" w:line="240" w:lineRule="auto"/>
        <w:ind w:firstLine="567"/>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11.8.</w:t>
      </w:r>
      <w:r w:rsidRPr="00165D95">
        <w:rPr>
          <w:rFonts w:ascii="Times New Roman" w:hAnsi="Times New Roman" w:cs="Times New Roman"/>
          <w:sz w:val="24"/>
          <w:szCs w:val="24"/>
          <w:lang w:eastAsia="ru-RU"/>
        </w:rPr>
        <w:tab/>
        <w:t>Стороны, при подписании настоящего Договора согласовали следующие приложения к нему:</w:t>
      </w:r>
    </w:p>
    <w:p w:rsidR="008A157E" w:rsidRPr="00AA262A" w:rsidRDefault="008A157E" w:rsidP="00AA262A">
      <w:pPr>
        <w:spacing w:after="0"/>
        <w:rPr>
          <w:rFonts w:ascii="Times New Roman" w:hAnsi="Times New Roman" w:cs="Times New Roman"/>
          <w:sz w:val="24"/>
          <w:szCs w:val="24"/>
        </w:rPr>
      </w:pPr>
      <w:r w:rsidRPr="00AA262A">
        <w:rPr>
          <w:rFonts w:ascii="Times New Roman" w:hAnsi="Times New Roman" w:cs="Times New Roman"/>
          <w:sz w:val="24"/>
          <w:szCs w:val="24"/>
        </w:rPr>
        <w:t>-</w:t>
      </w:r>
      <w:r w:rsidRPr="00AA262A">
        <w:rPr>
          <w:rFonts w:ascii="Times New Roman" w:hAnsi="Times New Roman" w:cs="Times New Roman"/>
          <w:sz w:val="24"/>
          <w:szCs w:val="24"/>
        </w:rPr>
        <w:tab/>
        <w:t>Приложение №1 «Техническое задание»;</w:t>
      </w:r>
    </w:p>
    <w:p w:rsidR="008A157E" w:rsidRPr="00AA262A" w:rsidRDefault="008A157E" w:rsidP="00AA262A">
      <w:pPr>
        <w:spacing w:after="0"/>
        <w:rPr>
          <w:rFonts w:ascii="Times New Roman" w:hAnsi="Times New Roman" w:cs="Times New Roman"/>
          <w:sz w:val="24"/>
          <w:szCs w:val="24"/>
        </w:rPr>
      </w:pPr>
      <w:r w:rsidRPr="00AA262A">
        <w:rPr>
          <w:rFonts w:ascii="Times New Roman" w:hAnsi="Times New Roman" w:cs="Times New Roman"/>
          <w:sz w:val="24"/>
          <w:szCs w:val="24"/>
        </w:rPr>
        <w:t>-</w:t>
      </w:r>
      <w:r w:rsidRPr="00AA262A">
        <w:rPr>
          <w:rFonts w:ascii="Times New Roman" w:hAnsi="Times New Roman" w:cs="Times New Roman"/>
          <w:sz w:val="24"/>
          <w:szCs w:val="24"/>
        </w:rPr>
        <w:tab/>
        <w:t>Приложение №2 «Смета»;</w:t>
      </w:r>
    </w:p>
    <w:p w:rsidR="008A157E" w:rsidRPr="00AA262A" w:rsidRDefault="008A157E" w:rsidP="00AA262A">
      <w:pPr>
        <w:spacing w:after="0"/>
        <w:rPr>
          <w:rFonts w:ascii="Times New Roman" w:hAnsi="Times New Roman" w:cs="Times New Roman"/>
          <w:sz w:val="24"/>
          <w:szCs w:val="24"/>
        </w:rPr>
      </w:pPr>
      <w:r w:rsidRPr="00AA262A">
        <w:rPr>
          <w:rFonts w:ascii="Times New Roman" w:hAnsi="Times New Roman" w:cs="Times New Roman"/>
          <w:sz w:val="24"/>
          <w:szCs w:val="24"/>
        </w:rPr>
        <w:t>-</w:t>
      </w:r>
      <w:r w:rsidRPr="00AA262A">
        <w:rPr>
          <w:rFonts w:ascii="Times New Roman" w:hAnsi="Times New Roman" w:cs="Times New Roman"/>
          <w:sz w:val="24"/>
          <w:szCs w:val="24"/>
        </w:rPr>
        <w:tab/>
        <w:t>Приложение №3 «План-график работ»;</w:t>
      </w:r>
    </w:p>
    <w:p w:rsidR="008A157E" w:rsidRPr="00AA262A" w:rsidRDefault="008A157E" w:rsidP="00AA262A">
      <w:pPr>
        <w:spacing w:after="0"/>
        <w:rPr>
          <w:rFonts w:ascii="Times New Roman" w:hAnsi="Times New Roman" w:cs="Times New Roman"/>
          <w:sz w:val="24"/>
          <w:szCs w:val="24"/>
        </w:rPr>
      </w:pPr>
      <w:r w:rsidRPr="00AA262A">
        <w:rPr>
          <w:rFonts w:ascii="Times New Roman" w:hAnsi="Times New Roman" w:cs="Times New Roman"/>
          <w:sz w:val="24"/>
          <w:szCs w:val="24"/>
        </w:rPr>
        <w:t>-</w:t>
      </w:r>
      <w:r w:rsidRPr="00AA262A">
        <w:rPr>
          <w:rFonts w:ascii="Times New Roman" w:hAnsi="Times New Roman" w:cs="Times New Roman"/>
          <w:sz w:val="24"/>
          <w:szCs w:val="24"/>
        </w:rPr>
        <w:tab/>
        <w:t>Приложение №4 «Акт приемки приемочной комиссии»;</w:t>
      </w:r>
    </w:p>
    <w:p w:rsidR="008A157E" w:rsidRPr="00AA262A" w:rsidRDefault="008A157E" w:rsidP="00AA262A">
      <w:pPr>
        <w:spacing w:after="0"/>
        <w:rPr>
          <w:rFonts w:ascii="Times New Roman" w:hAnsi="Times New Roman" w:cs="Times New Roman"/>
          <w:sz w:val="24"/>
          <w:szCs w:val="24"/>
        </w:rPr>
      </w:pPr>
      <w:r w:rsidRPr="00AA262A">
        <w:rPr>
          <w:rFonts w:ascii="Times New Roman" w:hAnsi="Times New Roman" w:cs="Times New Roman"/>
          <w:sz w:val="24"/>
          <w:szCs w:val="24"/>
        </w:rPr>
        <w:t>-</w:t>
      </w:r>
      <w:r w:rsidRPr="00AA262A">
        <w:rPr>
          <w:rFonts w:ascii="Times New Roman" w:hAnsi="Times New Roman" w:cs="Times New Roman"/>
          <w:sz w:val="24"/>
          <w:szCs w:val="24"/>
        </w:rPr>
        <w:tab/>
        <w:t>Приложение №5 «Акт приема-передачи выполненных работ».</w:t>
      </w:r>
    </w:p>
    <w:p w:rsidR="002932D0" w:rsidRDefault="002932D0" w:rsidP="00165D95">
      <w:pPr>
        <w:spacing w:after="0" w:line="240" w:lineRule="auto"/>
        <w:ind w:firstLine="425"/>
        <w:jc w:val="center"/>
        <w:rPr>
          <w:rFonts w:ascii="Times New Roman" w:hAnsi="Times New Roman" w:cs="Times New Roman"/>
          <w:bCs/>
          <w:sz w:val="24"/>
          <w:szCs w:val="24"/>
        </w:rPr>
      </w:pPr>
    </w:p>
    <w:p w:rsidR="008A157E" w:rsidRPr="00165D95" w:rsidRDefault="008A157E" w:rsidP="00165D95">
      <w:pPr>
        <w:spacing w:after="0" w:line="240" w:lineRule="auto"/>
        <w:ind w:firstLine="425"/>
        <w:jc w:val="center"/>
        <w:rPr>
          <w:rFonts w:ascii="Times New Roman" w:hAnsi="Times New Roman" w:cs="Times New Roman"/>
          <w:bCs/>
          <w:sz w:val="24"/>
          <w:szCs w:val="24"/>
        </w:rPr>
      </w:pPr>
      <w:r w:rsidRPr="00165D95">
        <w:rPr>
          <w:rFonts w:ascii="Times New Roman" w:hAnsi="Times New Roman" w:cs="Times New Roman"/>
          <w:bCs/>
          <w:sz w:val="24"/>
          <w:szCs w:val="24"/>
        </w:rPr>
        <w:t>12. АДРЕСА, РЕКВИЗИТЫ И ПОДПИСИ СТОРОН</w:t>
      </w:r>
    </w:p>
    <w:tbl>
      <w:tblPr>
        <w:tblW w:w="9526" w:type="dxa"/>
        <w:tblInd w:w="108" w:type="dxa"/>
        <w:tblLayout w:type="fixed"/>
        <w:tblLook w:val="0000" w:firstRow="0" w:lastRow="0" w:firstColumn="0" w:lastColumn="0" w:noHBand="0" w:noVBand="0"/>
      </w:tblPr>
      <w:tblGrid>
        <w:gridCol w:w="4536"/>
        <w:gridCol w:w="236"/>
        <w:gridCol w:w="4754"/>
      </w:tblGrid>
      <w:tr w:rsidR="008A157E" w:rsidRPr="00165D95" w:rsidTr="0058423F">
        <w:trPr>
          <w:trHeight w:val="2070"/>
        </w:trPr>
        <w:tc>
          <w:tcPr>
            <w:tcW w:w="4536" w:type="dxa"/>
          </w:tcPr>
          <w:p w:rsidR="008A157E" w:rsidRPr="00165D95" w:rsidRDefault="008A157E" w:rsidP="00165D95">
            <w:pPr>
              <w:autoSpaceDE w:val="0"/>
              <w:autoSpaceDN w:val="0"/>
              <w:adjustRightInd w:val="0"/>
              <w:spacing w:after="0" w:line="240" w:lineRule="auto"/>
              <w:ind w:firstLine="426"/>
              <w:rPr>
                <w:rFonts w:ascii="Times New Roman" w:hAnsi="Times New Roman" w:cs="Times New Roman"/>
                <w:b/>
                <w:bCs/>
                <w:sz w:val="24"/>
                <w:szCs w:val="24"/>
              </w:rPr>
            </w:pPr>
          </w:p>
          <w:p w:rsidR="008A157E" w:rsidRPr="00165D95" w:rsidRDefault="008A157E" w:rsidP="00165D95">
            <w:pPr>
              <w:autoSpaceDE w:val="0"/>
              <w:autoSpaceDN w:val="0"/>
              <w:adjustRightInd w:val="0"/>
              <w:spacing w:after="0" w:line="240" w:lineRule="auto"/>
              <w:ind w:firstLine="426"/>
              <w:rPr>
                <w:rFonts w:ascii="Times New Roman" w:hAnsi="Times New Roman" w:cs="Times New Roman"/>
                <w:b/>
                <w:bCs/>
                <w:sz w:val="24"/>
                <w:szCs w:val="24"/>
              </w:rPr>
            </w:pPr>
            <w:r w:rsidRPr="00165D95">
              <w:rPr>
                <w:rFonts w:ascii="Times New Roman" w:hAnsi="Times New Roman" w:cs="Times New Roman"/>
                <w:b/>
                <w:bCs/>
                <w:sz w:val="24"/>
                <w:szCs w:val="24"/>
              </w:rPr>
              <w:t>ЗАКАЗЧИК:</w:t>
            </w:r>
          </w:p>
          <w:p w:rsidR="008A157E" w:rsidRPr="00165D95" w:rsidRDefault="008A157E" w:rsidP="00165D95">
            <w:pPr>
              <w:widowControl w:val="0"/>
              <w:autoSpaceDE w:val="0"/>
              <w:autoSpaceDN w:val="0"/>
              <w:adjustRightInd w:val="0"/>
              <w:spacing w:after="0" w:line="240" w:lineRule="auto"/>
              <w:ind w:firstLine="426"/>
              <w:jc w:val="both"/>
              <w:rPr>
                <w:rFonts w:ascii="Times New Roman" w:hAnsi="Times New Roman" w:cs="Times New Roman"/>
                <w:b/>
                <w:bCs/>
                <w:sz w:val="24"/>
                <w:szCs w:val="24"/>
              </w:rPr>
            </w:pPr>
            <w:r w:rsidRPr="00165D95">
              <w:rPr>
                <w:rFonts w:ascii="Times New Roman" w:hAnsi="Times New Roman" w:cs="Times New Roman"/>
                <w:b/>
                <w:bCs/>
                <w:sz w:val="24"/>
                <w:szCs w:val="24"/>
              </w:rPr>
              <w:t>АО «МЭС»</w:t>
            </w:r>
          </w:p>
          <w:p w:rsidR="008A157E" w:rsidRPr="00165D95" w:rsidRDefault="008A157E" w:rsidP="00165D95">
            <w:pPr>
              <w:widowControl w:val="0"/>
              <w:autoSpaceDE w:val="0"/>
              <w:autoSpaceDN w:val="0"/>
              <w:adjustRightInd w:val="0"/>
              <w:spacing w:after="0" w:line="240" w:lineRule="auto"/>
              <w:ind w:firstLine="426"/>
              <w:jc w:val="both"/>
              <w:rPr>
                <w:rFonts w:ascii="Times New Roman" w:hAnsi="Times New Roman" w:cs="Times New Roman"/>
                <w:b/>
                <w:bCs/>
                <w:sz w:val="24"/>
                <w:szCs w:val="24"/>
              </w:rPr>
            </w:pPr>
          </w:p>
          <w:p w:rsidR="008A157E" w:rsidRPr="00165D95" w:rsidRDefault="008A157E" w:rsidP="00165D95">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165D95">
              <w:rPr>
                <w:rFonts w:ascii="Times New Roman" w:hAnsi="Times New Roman" w:cs="Times New Roman"/>
                <w:sz w:val="24"/>
                <w:szCs w:val="24"/>
              </w:rPr>
              <w:t xml:space="preserve">Юридический адрес: 183034, </w:t>
            </w:r>
          </w:p>
          <w:p w:rsidR="008A157E" w:rsidRPr="00165D95" w:rsidRDefault="008A157E" w:rsidP="00165D95">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165D95">
              <w:rPr>
                <w:rFonts w:ascii="Times New Roman" w:hAnsi="Times New Roman" w:cs="Times New Roman"/>
                <w:sz w:val="24"/>
                <w:szCs w:val="24"/>
              </w:rPr>
              <w:t>г. Мурманск, ул. Свердлова, д. 39</w:t>
            </w:r>
          </w:p>
          <w:p w:rsidR="008A157E" w:rsidRPr="00165D95" w:rsidRDefault="008A157E" w:rsidP="00165D95">
            <w:pPr>
              <w:widowControl w:val="0"/>
              <w:autoSpaceDE w:val="0"/>
              <w:autoSpaceDN w:val="0"/>
              <w:adjustRightInd w:val="0"/>
              <w:spacing w:after="0" w:line="240" w:lineRule="auto"/>
              <w:ind w:firstLine="426"/>
              <w:jc w:val="both"/>
              <w:rPr>
                <w:rFonts w:ascii="Times New Roman" w:hAnsi="Times New Roman" w:cs="Times New Roman"/>
                <w:sz w:val="24"/>
                <w:szCs w:val="24"/>
              </w:rPr>
            </w:pPr>
            <w:proofErr w:type="gramStart"/>
            <w:r w:rsidRPr="00165D95">
              <w:rPr>
                <w:rFonts w:ascii="Times New Roman" w:hAnsi="Times New Roman" w:cs="Times New Roman"/>
                <w:sz w:val="24"/>
                <w:szCs w:val="24"/>
              </w:rPr>
              <w:t>Р</w:t>
            </w:r>
            <w:proofErr w:type="gramEnd"/>
            <w:r w:rsidRPr="00165D95">
              <w:rPr>
                <w:rFonts w:ascii="Times New Roman" w:hAnsi="Times New Roman" w:cs="Times New Roman"/>
                <w:sz w:val="24"/>
                <w:szCs w:val="24"/>
              </w:rPr>
              <w:t>/с: 407 028 103 000 030 64</w:t>
            </w:r>
          </w:p>
          <w:p w:rsidR="008A157E" w:rsidRPr="00165D95" w:rsidRDefault="008A157E" w:rsidP="00165D95">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165D95">
              <w:rPr>
                <w:rFonts w:ascii="Times New Roman" w:hAnsi="Times New Roman" w:cs="Times New Roman"/>
                <w:sz w:val="24"/>
                <w:szCs w:val="24"/>
              </w:rPr>
              <w:t xml:space="preserve">В Филиале ГПБ (АО) </w:t>
            </w:r>
          </w:p>
          <w:p w:rsidR="008A157E" w:rsidRPr="00165D95" w:rsidRDefault="008A157E" w:rsidP="00165D95">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165D95">
              <w:rPr>
                <w:rFonts w:ascii="Times New Roman" w:hAnsi="Times New Roman" w:cs="Times New Roman"/>
                <w:sz w:val="24"/>
                <w:szCs w:val="24"/>
              </w:rPr>
              <w:t xml:space="preserve">в г. Санкт-Петербурге г. Санкт-Петербург </w:t>
            </w:r>
          </w:p>
          <w:p w:rsidR="008A157E" w:rsidRPr="00165D95" w:rsidRDefault="008A157E" w:rsidP="00165D95">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165D95">
              <w:rPr>
                <w:rFonts w:ascii="Times New Roman" w:hAnsi="Times New Roman" w:cs="Times New Roman"/>
                <w:sz w:val="24"/>
                <w:szCs w:val="24"/>
              </w:rPr>
              <w:t>К/с: 301 018 102 000 000 00 827</w:t>
            </w:r>
          </w:p>
          <w:p w:rsidR="008A157E" w:rsidRPr="00165D95" w:rsidRDefault="008A157E" w:rsidP="00165D95">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165D95">
              <w:rPr>
                <w:rFonts w:ascii="Times New Roman" w:hAnsi="Times New Roman" w:cs="Times New Roman"/>
                <w:sz w:val="24"/>
                <w:szCs w:val="24"/>
              </w:rPr>
              <w:t xml:space="preserve">БИК 044030827 </w:t>
            </w:r>
          </w:p>
          <w:p w:rsidR="008A157E" w:rsidRPr="00165D95" w:rsidRDefault="008A157E" w:rsidP="00165D95">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165D95">
              <w:rPr>
                <w:rFonts w:ascii="Times New Roman" w:hAnsi="Times New Roman" w:cs="Times New Roman"/>
                <w:sz w:val="24"/>
                <w:szCs w:val="24"/>
              </w:rPr>
              <w:t>ИНН/КПП 5190907139/ 519950001</w:t>
            </w:r>
          </w:p>
          <w:p w:rsidR="008A157E" w:rsidRPr="00165D95" w:rsidRDefault="008A157E" w:rsidP="00165D95">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165D95">
              <w:rPr>
                <w:rFonts w:ascii="Times New Roman" w:hAnsi="Times New Roman" w:cs="Times New Roman"/>
                <w:sz w:val="24"/>
                <w:szCs w:val="24"/>
              </w:rPr>
              <w:t xml:space="preserve">ОКПО 88036460 </w:t>
            </w:r>
          </w:p>
          <w:p w:rsidR="008A157E" w:rsidRPr="00165D95" w:rsidRDefault="008A157E" w:rsidP="00165D95">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165D95">
              <w:rPr>
                <w:rFonts w:ascii="Times New Roman" w:hAnsi="Times New Roman" w:cs="Times New Roman"/>
                <w:sz w:val="24"/>
                <w:szCs w:val="24"/>
              </w:rPr>
              <w:t>ОГРН 1095190009111</w:t>
            </w:r>
          </w:p>
          <w:p w:rsidR="008A157E" w:rsidRPr="00165D95" w:rsidRDefault="008A157E" w:rsidP="00165D95">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165D95">
              <w:rPr>
                <w:rFonts w:ascii="Times New Roman" w:hAnsi="Times New Roman" w:cs="Times New Roman"/>
                <w:sz w:val="24"/>
                <w:szCs w:val="24"/>
              </w:rPr>
              <w:t>ОКВЭД 40.30</w:t>
            </w:r>
          </w:p>
          <w:p w:rsidR="008A157E" w:rsidRPr="00165D95" w:rsidRDefault="008A157E" w:rsidP="00165D95">
            <w:pPr>
              <w:widowControl w:val="0"/>
              <w:autoSpaceDE w:val="0"/>
              <w:autoSpaceDN w:val="0"/>
              <w:adjustRightInd w:val="0"/>
              <w:spacing w:after="0" w:line="240" w:lineRule="auto"/>
              <w:ind w:firstLine="426"/>
              <w:jc w:val="both"/>
              <w:rPr>
                <w:rFonts w:ascii="Times New Roman" w:hAnsi="Times New Roman" w:cs="Times New Roman"/>
                <w:i/>
                <w:iCs/>
                <w:sz w:val="24"/>
                <w:szCs w:val="24"/>
                <w:u w:val="single"/>
              </w:rPr>
            </w:pPr>
            <w:r w:rsidRPr="00165D95">
              <w:rPr>
                <w:rFonts w:ascii="Times New Roman" w:hAnsi="Times New Roman" w:cs="Times New Roman"/>
                <w:i/>
                <w:iCs/>
                <w:sz w:val="24"/>
                <w:szCs w:val="24"/>
                <w:u w:val="single"/>
              </w:rPr>
              <w:t xml:space="preserve">Сайт организации: </w:t>
            </w:r>
            <w:hyperlink r:id="rId24" w:history="1">
              <w:r w:rsidRPr="00165D95">
                <w:rPr>
                  <w:rFonts w:ascii="Times New Roman" w:hAnsi="Times New Roman" w:cs="Times New Roman"/>
                  <w:i/>
                  <w:iCs/>
                  <w:sz w:val="24"/>
                  <w:szCs w:val="24"/>
                  <w:u w:val="single"/>
                </w:rPr>
                <w:t>www.mures.ru</w:t>
              </w:r>
            </w:hyperlink>
          </w:p>
          <w:p w:rsidR="008A157E" w:rsidRPr="00165D95" w:rsidRDefault="008A157E" w:rsidP="00165D95">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165D95">
              <w:rPr>
                <w:rFonts w:ascii="Times New Roman" w:hAnsi="Times New Roman" w:cs="Times New Roman"/>
                <w:sz w:val="24"/>
                <w:szCs w:val="24"/>
              </w:rPr>
              <w:t xml:space="preserve">Телефон: (8152) 68-63-26, </w:t>
            </w:r>
          </w:p>
          <w:p w:rsidR="008A157E" w:rsidRPr="00165D95" w:rsidRDefault="008A157E" w:rsidP="00165D95">
            <w:pPr>
              <w:spacing w:after="0" w:line="240" w:lineRule="auto"/>
              <w:ind w:firstLine="426"/>
              <w:rPr>
                <w:rFonts w:ascii="Times New Roman" w:hAnsi="Times New Roman" w:cs="Times New Roman"/>
                <w:sz w:val="24"/>
                <w:szCs w:val="24"/>
              </w:rPr>
            </w:pPr>
            <w:r w:rsidRPr="00165D95">
              <w:rPr>
                <w:rFonts w:ascii="Times New Roman" w:hAnsi="Times New Roman" w:cs="Times New Roman"/>
                <w:sz w:val="24"/>
                <w:szCs w:val="24"/>
              </w:rPr>
              <w:t>Факс: (8152) 43-90-13</w:t>
            </w:r>
          </w:p>
          <w:p w:rsidR="008A157E" w:rsidRPr="00165D95" w:rsidRDefault="008A157E" w:rsidP="00165D95">
            <w:pPr>
              <w:spacing w:after="0" w:line="240" w:lineRule="auto"/>
              <w:ind w:firstLine="426"/>
              <w:rPr>
                <w:rFonts w:ascii="Times New Roman" w:hAnsi="Times New Roman" w:cs="Times New Roman"/>
                <w:bCs/>
                <w:sz w:val="24"/>
                <w:szCs w:val="24"/>
              </w:rPr>
            </w:pPr>
            <w:r w:rsidRPr="00165D95">
              <w:rPr>
                <w:rFonts w:ascii="Times New Roman" w:hAnsi="Times New Roman" w:cs="Times New Roman"/>
                <w:bCs/>
                <w:sz w:val="24"/>
                <w:szCs w:val="24"/>
                <w:lang w:val="en-US"/>
              </w:rPr>
              <w:t>e</w:t>
            </w:r>
            <w:r w:rsidRPr="00165D95">
              <w:rPr>
                <w:rFonts w:ascii="Times New Roman" w:hAnsi="Times New Roman" w:cs="Times New Roman"/>
                <w:bCs/>
                <w:sz w:val="24"/>
                <w:szCs w:val="24"/>
              </w:rPr>
              <w:t>-</w:t>
            </w:r>
            <w:r w:rsidRPr="00165D95">
              <w:rPr>
                <w:rFonts w:ascii="Times New Roman" w:hAnsi="Times New Roman" w:cs="Times New Roman"/>
                <w:bCs/>
                <w:sz w:val="24"/>
                <w:szCs w:val="24"/>
                <w:lang w:val="en-US"/>
              </w:rPr>
              <w:t>mail</w:t>
            </w:r>
            <w:r w:rsidRPr="00165D95">
              <w:rPr>
                <w:rFonts w:ascii="Times New Roman" w:hAnsi="Times New Roman" w:cs="Times New Roman"/>
                <w:bCs/>
                <w:sz w:val="24"/>
                <w:szCs w:val="24"/>
              </w:rPr>
              <w:t xml:space="preserve">: </w:t>
            </w:r>
            <w:r w:rsidRPr="00165D95">
              <w:rPr>
                <w:rFonts w:ascii="Times New Roman" w:hAnsi="Times New Roman" w:cs="Times New Roman"/>
                <w:bCs/>
                <w:sz w:val="24"/>
                <w:szCs w:val="24"/>
                <w:lang w:val="en-US"/>
              </w:rPr>
              <w:t>info</w:t>
            </w:r>
            <w:r w:rsidRPr="00165D95">
              <w:rPr>
                <w:rFonts w:ascii="Times New Roman" w:hAnsi="Times New Roman" w:cs="Times New Roman"/>
                <w:bCs/>
                <w:sz w:val="24"/>
                <w:szCs w:val="24"/>
              </w:rPr>
              <w:t>@</w:t>
            </w:r>
            <w:proofErr w:type="spellStart"/>
            <w:r w:rsidRPr="00165D95">
              <w:rPr>
                <w:rFonts w:ascii="Times New Roman" w:hAnsi="Times New Roman" w:cs="Times New Roman"/>
                <w:bCs/>
                <w:sz w:val="24"/>
                <w:szCs w:val="24"/>
                <w:lang w:val="en-US"/>
              </w:rPr>
              <w:t>mures</w:t>
            </w:r>
            <w:proofErr w:type="spellEnd"/>
            <w:r w:rsidRPr="00165D95">
              <w:rPr>
                <w:rFonts w:ascii="Times New Roman" w:hAnsi="Times New Roman" w:cs="Times New Roman"/>
                <w:bCs/>
                <w:sz w:val="24"/>
                <w:szCs w:val="24"/>
              </w:rPr>
              <w:t>.</w:t>
            </w:r>
            <w:proofErr w:type="spellStart"/>
            <w:r w:rsidRPr="00165D95">
              <w:rPr>
                <w:rFonts w:ascii="Times New Roman" w:hAnsi="Times New Roman" w:cs="Times New Roman"/>
                <w:bCs/>
                <w:sz w:val="24"/>
                <w:szCs w:val="24"/>
                <w:lang w:val="en-US"/>
              </w:rPr>
              <w:t>ru</w:t>
            </w:r>
            <w:proofErr w:type="spellEnd"/>
          </w:p>
        </w:tc>
        <w:tc>
          <w:tcPr>
            <w:tcW w:w="236" w:type="dxa"/>
          </w:tcPr>
          <w:p w:rsidR="008A157E" w:rsidRPr="00165D95" w:rsidRDefault="008A157E" w:rsidP="00165D95">
            <w:pPr>
              <w:spacing w:after="0" w:line="240" w:lineRule="auto"/>
              <w:ind w:firstLine="426"/>
              <w:jc w:val="both"/>
              <w:rPr>
                <w:rFonts w:ascii="Times New Roman" w:hAnsi="Times New Roman" w:cs="Times New Roman"/>
                <w:bCs/>
                <w:sz w:val="24"/>
                <w:szCs w:val="24"/>
              </w:rPr>
            </w:pPr>
          </w:p>
        </w:tc>
        <w:tc>
          <w:tcPr>
            <w:tcW w:w="4754" w:type="dxa"/>
          </w:tcPr>
          <w:p w:rsidR="008A157E" w:rsidRPr="00165D95" w:rsidRDefault="008A157E" w:rsidP="00165D95">
            <w:pPr>
              <w:widowControl w:val="0"/>
              <w:autoSpaceDE w:val="0"/>
              <w:autoSpaceDN w:val="0"/>
              <w:adjustRightInd w:val="0"/>
              <w:spacing w:after="0" w:line="240" w:lineRule="auto"/>
              <w:ind w:firstLine="426"/>
              <w:jc w:val="both"/>
              <w:rPr>
                <w:rFonts w:ascii="Times New Roman" w:hAnsi="Times New Roman" w:cs="Times New Roman"/>
                <w:b/>
                <w:bCs/>
                <w:sz w:val="24"/>
                <w:szCs w:val="24"/>
              </w:rPr>
            </w:pPr>
          </w:p>
          <w:p w:rsidR="008A157E" w:rsidRPr="00165D95" w:rsidRDefault="008A157E" w:rsidP="00165D95">
            <w:pPr>
              <w:widowControl w:val="0"/>
              <w:autoSpaceDE w:val="0"/>
              <w:autoSpaceDN w:val="0"/>
              <w:adjustRightInd w:val="0"/>
              <w:spacing w:after="0" w:line="240" w:lineRule="auto"/>
              <w:ind w:firstLine="649"/>
              <w:jc w:val="both"/>
              <w:rPr>
                <w:rFonts w:ascii="Times New Roman" w:hAnsi="Times New Roman" w:cs="Times New Roman"/>
                <w:b/>
                <w:bCs/>
                <w:sz w:val="24"/>
                <w:szCs w:val="24"/>
              </w:rPr>
            </w:pPr>
            <w:r w:rsidRPr="00165D95">
              <w:rPr>
                <w:rFonts w:ascii="Times New Roman" w:hAnsi="Times New Roman" w:cs="Times New Roman"/>
                <w:b/>
                <w:bCs/>
                <w:sz w:val="24"/>
                <w:szCs w:val="24"/>
              </w:rPr>
              <w:t>ПОДРЯДЧИК:</w:t>
            </w:r>
          </w:p>
          <w:p w:rsidR="008A157E" w:rsidRPr="00165D95" w:rsidRDefault="008A157E" w:rsidP="00165D95">
            <w:pPr>
              <w:autoSpaceDE w:val="0"/>
              <w:autoSpaceDN w:val="0"/>
              <w:adjustRightInd w:val="0"/>
              <w:spacing w:after="0" w:line="240" w:lineRule="auto"/>
              <w:ind w:firstLine="426"/>
              <w:rPr>
                <w:rFonts w:ascii="Times New Roman" w:hAnsi="Times New Roman" w:cs="Times New Roman"/>
                <w:sz w:val="24"/>
                <w:szCs w:val="24"/>
              </w:rPr>
            </w:pPr>
          </w:p>
        </w:tc>
      </w:tr>
    </w:tbl>
    <w:p w:rsidR="008A157E" w:rsidRPr="00165D95" w:rsidRDefault="008A157E" w:rsidP="00165D95">
      <w:pPr>
        <w:widowControl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widowControl w:val="0"/>
        <w:autoSpaceDE w:val="0"/>
        <w:autoSpaceDN w:val="0"/>
        <w:adjustRightInd w:val="0"/>
        <w:spacing w:after="0" w:line="240" w:lineRule="auto"/>
        <w:ind w:firstLine="567"/>
        <w:jc w:val="center"/>
        <w:rPr>
          <w:rFonts w:ascii="Times New Roman" w:hAnsi="Times New Roman" w:cs="Times New Roman"/>
          <w:bCs/>
          <w:sz w:val="24"/>
          <w:szCs w:val="24"/>
          <w:lang w:val="en-US"/>
        </w:rPr>
      </w:pPr>
    </w:p>
    <w:tbl>
      <w:tblPr>
        <w:tblW w:w="9923" w:type="dxa"/>
        <w:tblInd w:w="108" w:type="dxa"/>
        <w:tblLayout w:type="fixed"/>
        <w:tblLook w:val="01E0" w:firstRow="1" w:lastRow="1" w:firstColumn="1" w:lastColumn="1" w:noHBand="0" w:noVBand="0"/>
      </w:tblPr>
      <w:tblGrid>
        <w:gridCol w:w="4253"/>
        <w:gridCol w:w="1276"/>
        <w:gridCol w:w="4394"/>
      </w:tblGrid>
      <w:tr w:rsidR="008A157E" w:rsidRPr="00165D95" w:rsidTr="0058423F">
        <w:tc>
          <w:tcPr>
            <w:tcW w:w="4253" w:type="dxa"/>
          </w:tcPr>
          <w:p w:rsidR="008A157E" w:rsidRPr="00165D95" w:rsidRDefault="008A157E" w:rsidP="00165D95">
            <w:pPr>
              <w:autoSpaceDE w:val="0"/>
              <w:autoSpaceDN w:val="0"/>
              <w:adjustRightInd w:val="0"/>
              <w:spacing w:after="0" w:line="240" w:lineRule="auto"/>
              <w:rPr>
                <w:rFonts w:ascii="Times New Roman" w:eastAsia="Calibri" w:hAnsi="Times New Roman" w:cs="Times New Roman"/>
                <w:b/>
                <w:sz w:val="24"/>
                <w:szCs w:val="24"/>
                <w:lang w:eastAsia="ru-RU"/>
              </w:rPr>
            </w:pPr>
            <w:r w:rsidRPr="00165D95">
              <w:rPr>
                <w:rFonts w:ascii="Times New Roman" w:eastAsia="Calibri" w:hAnsi="Times New Roman" w:cs="Times New Roman"/>
                <w:b/>
                <w:sz w:val="24"/>
                <w:szCs w:val="24"/>
                <w:lang w:eastAsia="ru-RU"/>
              </w:rPr>
              <w:t>ЗАКАЗЧИК:</w:t>
            </w:r>
          </w:p>
        </w:tc>
        <w:tc>
          <w:tcPr>
            <w:tcW w:w="1276" w:type="dxa"/>
          </w:tcPr>
          <w:p w:rsidR="008A157E" w:rsidRPr="00165D95" w:rsidRDefault="008A157E" w:rsidP="00165D95">
            <w:pPr>
              <w:autoSpaceDE w:val="0"/>
              <w:autoSpaceDN w:val="0"/>
              <w:adjustRightInd w:val="0"/>
              <w:spacing w:after="0" w:line="240" w:lineRule="auto"/>
              <w:jc w:val="center"/>
              <w:rPr>
                <w:rFonts w:ascii="Times New Roman" w:eastAsia="Calibri" w:hAnsi="Times New Roman" w:cs="Times New Roman"/>
                <w:b/>
                <w:sz w:val="24"/>
                <w:szCs w:val="24"/>
                <w:lang w:eastAsia="ru-RU"/>
              </w:rPr>
            </w:pPr>
          </w:p>
        </w:tc>
        <w:tc>
          <w:tcPr>
            <w:tcW w:w="4394" w:type="dxa"/>
          </w:tcPr>
          <w:p w:rsidR="008A157E" w:rsidRPr="00165D95" w:rsidRDefault="008A157E" w:rsidP="00165D95">
            <w:pPr>
              <w:autoSpaceDE w:val="0"/>
              <w:autoSpaceDN w:val="0"/>
              <w:adjustRightInd w:val="0"/>
              <w:spacing w:after="0" w:line="240" w:lineRule="auto"/>
              <w:rPr>
                <w:rFonts w:ascii="Times New Roman" w:eastAsia="Calibri" w:hAnsi="Times New Roman" w:cs="Times New Roman"/>
                <w:b/>
                <w:sz w:val="24"/>
                <w:szCs w:val="24"/>
                <w:lang w:eastAsia="ru-RU"/>
              </w:rPr>
            </w:pPr>
            <w:r w:rsidRPr="00165D95">
              <w:rPr>
                <w:rFonts w:ascii="Times New Roman" w:eastAsia="Calibri" w:hAnsi="Times New Roman" w:cs="Times New Roman"/>
                <w:b/>
                <w:sz w:val="24"/>
                <w:szCs w:val="24"/>
                <w:lang w:eastAsia="ru-RU"/>
              </w:rPr>
              <w:t>ПОДРЯДЧИК:</w:t>
            </w:r>
          </w:p>
        </w:tc>
      </w:tr>
      <w:tr w:rsidR="008A157E" w:rsidRPr="00165D95" w:rsidTr="0058423F">
        <w:tc>
          <w:tcPr>
            <w:tcW w:w="4253" w:type="dxa"/>
          </w:tcPr>
          <w:p w:rsidR="008A157E" w:rsidRPr="00165D95" w:rsidRDefault="008A157E" w:rsidP="00165D95">
            <w:pPr>
              <w:spacing w:after="0" w:line="240" w:lineRule="auto"/>
              <w:rPr>
                <w:rFonts w:ascii="Times New Roman" w:hAnsi="Times New Roman" w:cs="Times New Roman"/>
                <w:b/>
                <w:bCs/>
                <w:sz w:val="24"/>
                <w:szCs w:val="24"/>
              </w:rPr>
            </w:pPr>
            <w:r w:rsidRPr="00165D95">
              <w:rPr>
                <w:rFonts w:ascii="Times New Roman" w:hAnsi="Times New Roman" w:cs="Times New Roman"/>
                <w:b/>
                <w:bCs/>
                <w:sz w:val="24"/>
                <w:szCs w:val="24"/>
              </w:rPr>
              <w:t>АО «МЭС»</w:t>
            </w:r>
          </w:p>
          <w:p w:rsidR="008A157E" w:rsidRPr="00165D95" w:rsidRDefault="008A157E" w:rsidP="00165D95">
            <w:pPr>
              <w:spacing w:after="0" w:line="240" w:lineRule="auto"/>
              <w:rPr>
                <w:rFonts w:ascii="Times New Roman" w:hAnsi="Times New Roman" w:cs="Times New Roman"/>
                <w:b/>
                <w:bCs/>
                <w:sz w:val="24"/>
                <w:szCs w:val="24"/>
              </w:rPr>
            </w:pPr>
          </w:p>
          <w:p w:rsidR="008A157E" w:rsidRPr="00165D95" w:rsidRDefault="008A157E" w:rsidP="00165D95">
            <w:pPr>
              <w:spacing w:after="0" w:line="240" w:lineRule="auto"/>
              <w:rPr>
                <w:rFonts w:ascii="Times New Roman" w:hAnsi="Times New Roman" w:cs="Times New Roman"/>
                <w:b/>
                <w:bCs/>
                <w:sz w:val="24"/>
                <w:szCs w:val="24"/>
              </w:rPr>
            </w:pPr>
            <w:r w:rsidRPr="00165D95">
              <w:rPr>
                <w:rFonts w:ascii="Times New Roman" w:hAnsi="Times New Roman" w:cs="Times New Roman"/>
                <w:b/>
                <w:bCs/>
                <w:sz w:val="24"/>
                <w:szCs w:val="24"/>
              </w:rPr>
              <w:t>______________________________</w:t>
            </w:r>
          </w:p>
          <w:p w:rsidR="008A157E" w:rsidRPr="00165D95" w:rsidRDefault="008A157E" w:rsidP="00165D95">
            <w:pPr>
              <w:spacing w:after="0" w:line="240" w:lineRule="auto"/>
              <w:rPr>
                <w:rFonts w:ascii="Times New Roman" w:hAnsi="Times New Roman" w:cs="Times New Roman"/>
                <w:b/>
                <w:bCs/>
                <w:sz w:val="24"/>
                <w:szCs w:val="24"/>
              </w:rPr>
            </w:pPr>
          </w:p>
          <w:p w:rsidR="008A157E" w:rsidRPr="00165D95" w:rsidRDefault="008A157E" w:rsidP="00165D95">
            <w:pPr>
              <w:spacing w:after="0" w:line="240" w:lineRule="auto"/>
              <w:rPr>
                <w:rFonts w:ascii="Times New Roman" w:hAnsi="Times New Roman" w:cs="Times New Roman"/>
                <w:b/>
                <w:bCs/>
                <w:sz w:val="24"/>
                <w:szCs w:val="24"/>
              </w:rPr>
            </w:pPr>
            <w:r w:rsidRPr="00165D95">
              <w:rPr>
                <w:rFonts w:ascii="Times New Roman" w:hAnsi="Times New Roman" w:cs="Times New Roman"/>
                <w:b/>
                <w:bCs/>
                <w:sz w:val="24"/>
                <w:szCs w:val="24"/>
              </w:rPr>
              <w:t>_____________/_______________/</w:t>
            </w:r>
          </w:p>
          <w:p w:rsidR="008A157E" w:rsidRPr="00165D95" w:rsidRDefault="008A157E" w:rsidP="00165D95">
            <w:pPr>
              <w:spacing w:after="0" w:line="240" w:lineRule="auto"/>
              <w:rPr>
                <w:rFonts w:ascii="Times New Roman" w:hAnsi="Times New Roman" w:cs="Times New Roman"/>
                <w:b/>
                <w:bCs/>
                <w:sz w:val="24"/>
                <w:szCs w:val="24"/>
              </w:rPr>
            </w:pPr>
          </w:p>
          <w:p w:rsidR="008A157E" w:rsidRPr="00165D95" w:rsidRDefault="008A157E" w:rsidP="00165D95">
            <w:pPr>
              <w:spacing w:after="0" w:line="240" w:lineRule="auto"/>
              <w:rPr>
                <w:rFonts w:ascii="Times New Roman" w:hAnsi="Times New Roman" w:cs="Times New Roman"/>
                <w:bCs/>
                <w:sz w:val="24"/>
                <w:szCs w:val="24"/>
              </w:rPr>
            </w:pPr>
            <w:r w:rsidRPr="00165D95">
              <w:rPr>
                <w:rFonts w:ascii="Times New Roman" w:hAnsi="Times New Roman" w:cs="Times New Roman"/>
                <w:b/>
                <w:bCs/>
                <w:sz w:val="24"/>
                <w:szCs w:val="24"/>
              </w:rPr>
              <w:t>«______»_____________</w:t>
            </w:r>
            <w:r w:rsidRPr="00165D95">
              <w:rPr>
                <w:rFonts w:ascii="Times New Roman" w:hAnsi="Times New Roman" w:cs="Times New Roman"/>
                <w:bCs/>
                <w:sz w:val="24"/>
                <w:szCs w:val="24"/>
              </w:rPr>
              <w:t>20 ___ г.</w:t>
            </w:r>
          </w:p>
          <w:p w:rsidR="008A157E" w:rsidRPr="00165D95" w:rsidRDefault="008A157E" w:rsidP="00165D95">
            <w:pPr>
              <w:autoSpaceDE w:val="0"/>
              <w:autoSpaceDN w:val="0"/>
              <w:adjustRightInd w:val="0"/>
              <w:spacing w:after="0" w:line="240" w:lineRule="auto"/>
              <w:rPr>
                <w:rFonts w:ascii="Times New Roman" w:eastAsia="Calibri" w:hAnsi="Times New Roman" w:cs="Times New Roman"/>
                <w:b/>
                <w:sz w:val="24"/>
                <w:szCs w:val="24"/>
                <w:lang w:eastAsia="ru-RU"/>
              </w:rPr>
            </w:pPr>
            <w:r w:rsidRPr="00165D95">
              <w:rPr>
                <w:rFonts w:ascii="Times New Roman" w:hAnsi="Times New Roman" w:cs="Times New Roman"/>
                <w:b/>
                <w:bCs/>
                <w:sz w:val="24"/>
                <w:szCs w:val="24"/>
              </w:rPr>
              <w:t xml:space="preserve">        М.П.</w:t>
            </w:r>
          </w:p>
        </w:tc>
        <w:tc>
          <w:tcPr>
            <w:tcW w:w="1276" w:type="dxa"/>
          </w:tcPr>
          <w:p w:rsidR="008A157E" w:rsidRPr="00165D95" w:rsidRDefault="008A157E" w:rsidP="00165D95">
            <w:pPr>
              <w:autoSpaceDE w:val="0"/>
              <w:autoSpaceDN w:val="0"/>
              <w:adjustRightInd w:val="0"/>
              <w:spacing w:after="0" w:line="240" w:lineRule="auto"/>
              <w:jc w:val="center"/>
              <w:rPr>
                <w:rFonts w:ascii="Times New Roman" w:eastAsia="Calibri" w:hAnsi="Times New Roman" w:cs="Times New Roman"/>
                <w:b/>
                <w:sz w:val="24"/>
                <w:szCs w:val="24"/>
                <w:lang w:eastAsia="ru-RU"/>
              </w:rPr>
            </w:pPr>
          </w:p>
        </w:tc>
        <w:tc>
          <w:tcPr>
            <w:tcW w:w="4394" w:type="dxa"/>
          </w:tcPr>
          <w:p w:rsidR="008A157E" w:rsidRPr="00165D95" w:rsidRDefault="008A157E" w:rsidP="00165D95">
            <w:pPr>
              <w:shd w:val="clear" w:color="auto" w:fill="FFFFFF"/>
              <w:spacing w:after="0" w:line="240" w:lineRule="auto"/>
              <w:rPr>
                <w:rFonts w:ascii="Times New Roman" w:hAnsi="Times New Roman" w:cs="Times New Roman"/>
                <w:b/>
                <w:bCs/>
                <w:sz w:val="24"/>
                <w:szCs w:val="24"/>
              </w:rPr>
            </w:pPr>
          </w:p>
          <w:p w:rsidR="008A157E" w:rsidRPr="00165D95" w:rsidRDefault="008A157E" w:rsidP="00165D95">
            <w:pPr>
              <w:shd w:val="clear" w:color="auto" w:fill="FFFFFF"/>
              <w:spacing w:after="0" w:line="240" w:lineRule="auto"/>
              <w:rPr>
                <w:rFonts w:ascii="Times New Roman" w:hAnsi="Times New Roman" w:cs="Times New Roman"/>
                <w:b/>
                <w:bCs/>
                <w:sz w:val="24"/>
                <w:szCs w:val="24"/>
              </w:rPr>
            </w:pPr>
          </w:p>
          <w:p w:rsidR="008A157E" w:rsidRPr="00165D95" w:rsidRDefault="008A157E" w:rsidP="00165D95">
            <w:pPr>
              <w:shd w:val="clear" w:color="auto" w:fill="FFFFFF"/>
              <w:spacing w:after="0" w:line="240" w:lineRule="auto"/>
              <w:rPr>
                <w:rFonts w:ascii="Times New Roman" w:hAnsi="Times New Roman" w:cs="Times New Roman"/>
                <w:b/>
                <w:bCs/>
                <w:sz w:val="24"/>
                <w:szCs w:val="24"/>
              </w:rPr>
            </w:pPr>
            <w:r w:rsidRPr="00165D95">
              <w:rPr>
                <w:rFonts w:ascii="Times New Roman" w:hAnsi="Times New Roman" w:cs="Times New Roman"/>
                <w:b/>
                <w:bCs/>
                <w:sz w:val="24"/>
                <w:szCs w:val="24"/>
              </w:rPr>
              <w:t>______________________________</w:t>
            </w:r>
          </w:p>
          <w:p w:rsidR="008A157E" w:rsidRPr="00165D95" w:rsidRDefault="008A157E" w:rsidP="00165D95">
            <w:pPr>
              <w:shd w:val="clear" w:color="auto" w:fill="FFFFFF"/>
              <w:spacing w:after="0" w:line="240" w:lineRule="auto"/>
              <w:rPr>
                <w:rFonts w:ascii="Times New Roman" w:hAnsi="Times New Roman" w:cs="Times New Roman"/>
                <w:b/>
                <w:bCs/>
                <w:sz w:val="24"/>
                <w:szCs w:val="24"/>
              </w:rPr>
            </w:pPr>
          </w:p>
          <w:p w:rsidR="008A157E" w:rsidRPr="00165D95" w:rsidRDefault="008A157E" w:rsidP="00165D95">
            <w:pPr>
              <w:shd w:val="clear" w:color="auto" w:fill="FFFFFF"/>
              <w:spacing w:after="0" w:line="240" w:lineRule="auto"/>
              <w:rPr>
                <w:rFonts w:ascii="Times New Roman" w:hAnsi="Times New Roman" w:cs="Times New Roman"/>
                <w:b/>
                <w:bCs/>
                <w:sz w:val="24"/>
                <w:szCs w:val="24"/>
              </w:rPr>
            </w:pPr>
            <w:r w:rsidRPr="00165D95">
              <w:rPr>
                <w:rFonts w:ascii="Times New Roman" w:hAnsi="Times New Roman" w:cs="Times New Roman"/>
                <w:b/>
                <w:bCs/>
                <w:sz w:val="24"/>
                <w:szCs w:val="24"/>
              </w:rPr>
              <w:t>_______________/______________/</w:t>
            </w:r>
          </w:p>
          <w:p w:rsidR="008A157E" w:rsidRPr="00165D95" w:rsidRDefault="008A157E" w:rsidP="00165D95">
            <w:pPr>
              <w:autoSpaceDE w:val="0"/>
              <w:autoSpaceDN w:val="0"/>
              <w:adjustRightInd w:val="0"/>
              <w:spacing w:after="0" w:line="240" w:lineRule="auto"/>
              <w:rPr>
                <w:rFonts w:ascii="Times New Roman" w:hAnsi="Times New Roman" w:cs="Times New Roman"/>
                <w:b/>
                <w:sz w:val="24"/>
                <w:szCs w:val="24"/>
              </w:rPr>
            </w:pPr>
          </w:p>
          <w:p w:rsidR="008A157E" w:rsidRPr="00165D95" w:rsidRDefault="008A157E" w:rsidP="00165D95">
            <w:pPr>
              <w:autoSpaceDE w:val="0"/>
              <w:autoSpaceDN w:val="0"/>
              <w:adjustRightInd w:val="0"/>
              <w:spacing w:after="0" w:line="240" w:lineRule="auto"/>
              <w:rPr>
                <w:rFonts w:ascii="Times New Roman" w:hAnsi="Times New Roman" w:cs="Times New Roman"/>
                <w:sz w:val="24"/>
                <w:szCs w:val="24"/>
              </w:rPr>
            </w:pPr>
            <w:r w:rsidRPr="00165D95">
              <w:rPr>
                <w:rFonts w:ascii="Times New Roman" w:hAnsi="Times New Roman" w:cs="Times New Roman"/>
                <w:b/>
                <w:sz w:val="24"/>
                <w:szCs w:val="24"/>
              </w:rPr>
              <w:t xml:space="preserve">«______» _____________ </w:t>
            </w:r>
            <w:r w:rsidRPr="00165D95">
              <w:rPr>
                <w:rFonts w:ascii="Times New Roman" w:hAnsi="Times New Roman" w:cs="Times New Roman"/>
                <w:sz w:val="24"/>
                <w:szCs w:val="24"/>
              </w:rPr>
              <w:t>20 ___ г.</w:t>
            </w:r>
          </w:p>
          <w:p w:rsidR="008A157E" w:rsidRPr="00165D95" w:rsidRDefault="008A157E" w:rsidP="00165D95">
            <w:pPr>
              <w:autoSpaceDE w:val="0"/>
              <w:autoSpaceDN w:val="0"/>
              <w:adjustRightInd w:val="0"/>
              <w:spacing w:after="0" w:line="240" w:lineRule="auto"/>
              <w:rPr>
                <w:rFonts w:ascii="Times New Roman" w:eastAsia="Calibri" w:hAnsi="Times New Roman" w:cs="Times New Roman"/>
                <w:b/>
                <w:sz w:val="24"/>
                <w:szCs w:val="24"/>
                <w:lang w:eastAsia="ru-RU"/>
              </w:rPr>
            </w:pPr>
            <w:r w:rsidRPr="00165D95">
              <w:rPr>
                <w:rFonts w:ascii="Times New Roman" w:hAnsi="Times New Roman" w:cs="Times New Roman"/>
                <w:b/>
                <w:sz w:val="24"/>
                <w:szCs w:val="24"/>
              </w:rPr>
              <w:t xml:space="preserve">        М.П.</w:t>
            </w:r>
          </w:p>
        </w:tc>
      </w:tr>
    </w:tbl>
    <w:p w:rsidR="008A157E" w:rsidRPr="00165D95" w:rsidRDefault="008A157E" w:rsidP="00165D95">
      <w:pPr>
        <w:widowControl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widowControl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widowControl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widowControl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widowControl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widowControl w:val="0"/>
        <w:spacing w:after="0" w:line="240" w:lineRule="auto"/>
        <w:ind w:firstLine="426"/>
        <w:jc w:val="right"/>
        <w:rPr>
          <w:rFonts w:ascii="Times New Roman" w:eastAsia="MS Mincho" w:hAnsi="Times New Roman" w:cs="Times New Roman"/>
          <w:b/>
          <w:bCs/>
          <w:snapToGrid w:val="0"/>
          <w:spacing w:val="20"/>
          <w:sz w:val="24"/>
          <w:szCs w:val="24"/>
          <w:lang w:eastAsia="ru-RU"/>
        </w:rPr>
      </w:pPr>
    </w:p>
    <w:p w:rsidR="008A157E" w:rsidRPr="00165D95" w:rsidRDefault="008A157E" w:rsidP="00165D95">
      <w:pPr>
        <w:autoSpaceDE w:val="0"/>
        <w:autoSpaceDN w:val="0"/>
        <w:adjustRightInd w:val="0"/>
        <w:spacing w:after="0" w:line="240" w:lineRule="auto"/>
        <w:ind w:firstLine="708"/>
        <w:jc w:val="right"/>
        <w:rPr>
          <w:rFonts w:ascii="Times New Roman" w:hAnsi="Times New Roman" w:cs="Times New Roman"/>
          <w:i/>
          <w:sz w:val="24"/>
          <w:szCs w:val="24"/>
          <w:lang w:eastAsia="ru-RU"/>
        </w:rPr>
      </w:pPr>
      <w:r w:rsidRPr="00165D95">
        <w:rPr>
          <w:rFonts w:ascii="Times New Roman" w:hAnsi="Times New Roman" w:cs="Times New Roman"/>
          <w:i/>
          <w:noProof/>
          <w:sz w:val="24"/>
          <w:szCs w:val="24"/>
          <w:lang w:eastAsia="ru-RU"/>
        </w:rPr>
        <w:lastRenderedPageBreak/>
        <mc:AlternateContent>
          <mc:Choice Requires="wps">
            <w:drawing>
              <wp:anchor distT="0" distB="0" distL="114300" distR="114300" simplePos="0" relativeHeight="251661312" behindDoc="0" locked="0" layoutInCell="1" allowOverlap="1" wp14:anchorId="67E06490" wp14:editId="267EE4FF">
                <wp:simplePos x="0" y="0"/>
                <wp:positionH relativeFrom="column">
                  <wp:posOffset>-704850</wp:posOffset>
                </wp:positionH>
                <wp:positionV relativeFrom="paragraph">
                  <wp:posOffset>-516255</wp:posOffset>
                </wp:positionV>
                <wp:extent cx="7086600" cy="281305"/>
                <wp:effectExtent l="13335" t="7620" r="5715" b="635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0" cy="281305"/>
                        </a:xfrm>
                        <a:prstGeom prst="rect">
                          <a:avLst/>
                        </a:prstGeom>
                        <a:solidFill>
                          <a:srgbClr val="FFFFFF"/>
                        </a:solidFill>
                        <a:ln w="9525">
                          <a:solidFill>
                            <a:srgbClr val="FFFFFF"/>
                          </a:solidFill>
                          <a:miter lim="800000"/>
                          <a:headEnd/>
                          <a:tailEnd/>
                        </a:ln>
                      </wps:spPr>
                      <wps:txbx>
                        <w:txbxContent>
                          <w:p w:rsidR="00F20C94" w:rsidRPr="005A2BD7" w:rsidRDefault="00F20C94" w:rsidP="008A157E">
                            <w:pPr>
                              <w:autoSpaceDE w:val="0"/>
                              <w:autoSpaceDN w:val="0"/>
                              <w:adjustRightInd w:val="0"/>
                              <w:ind w:firstLine="540"/>
                              <w:jc w:val="center"/>
                            </w:pPr>
                          </w:p>
                          <w:p w:rsidR="00F20C94" w:rsidRPr="005A2BD7" w:rsidRDefault="00F20C94" w:rsidP="008A157E">
                            <w:pPr>
                              <w:autoSpaceDE w:val="0"/>
                              <w:autoSpaceDN w:val="0"/>
                              <w:adjustRightInd w:val="0"/>
                              <w:ind w:firstLine="540"/>
                              <w:jc w:val="center"/>
                              <w:rPr>
                                <w:b/>
                              </w:rPr>
                            </w:pPr>
                          </w:p>
                          <w:p w:rsidR="00F20C94" w:rsidRDefault="00F20C94" w:rsidP="008A157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55.5pt;margin-top:-40.65pt;width:558pt;height:22.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" strokecolor="white">
                <v:textbox>
                  <w:txbxContent>
                    <w:p w:rsidR="00F20C94" w:rsidRPr="005A2BD7" w:rsidRDefault="00F20C94" w:rsidP="008A157E">
                      <w:pPr>
                        <w:autoSpaceDE w:val="0"/>
                        <w:autoSpaceDN w:val="0"/>
                        <w:adjustRightInd w:val="0"/>
                        <w:ind w:firstLine="540"/>
                        <w:jc w:val="center"/>
                      </w:pPr>
                    </w:p>
                    <w:p w:rsidR="00F20C94" w:rsidRPr="005A2BD7" w:rsidRDefault="00F20C94" w:rsidP="008A157E">
                      <w:pPr>
                        <w:autoSpaceDE w:val="0"/>
                        <w:autoSpaceDN w:val="0"/>
                        <w:adjustRightInd w:val="0"/>
                        <w:ind w:firstLine="540"/>
                        <w:jc w:val="center"/>
                        <w:rPr>
                          <w:b/>
                        </w:rPr>
                      </w:pPr>
                    </w:p>
                    <w:p w:rsidR="00F20C94" w:rsidRDefault="00F20C94" w:rsidP="008A157E"/>
                  </w:txbxContent>
                </v:textbox>
              </v:shape>
            </w:pict>
          </mc:Fallback>
        </mc:AlternateContent>
      </w:r>
      <w:r w:rsidRPr="00165D95">
        <w:rPr>
          <w:rFonts w:ascii="Times New Roman" w:hAnsi="Times New Roman" w:cs="Times New Roman"/>
          <w:i/>
          <w:sz w:val="24"/>
          <w:szCs w:val="24"/>
          <w:lang w:eastAsia="ru-RU"/>
        </w:rPr>
        <w:t xml:space="preserve">        Приложение №1</w:t>
      </w:r>
    </w:p>
    <w:p w:rsidR="008A157E" w:rsidRPr="00165D95" w:rsidRDefault="008A157E" w:rsidP="00165D95">
      <w:pPr>
        <w:autoSpaceDE w:val="0"/>
        <w:autoSpaceDN w:val="0"/>
        <w:adjustRightInd w:val="0"/>
        <w:spacing w:after="0" w:line="240" w:lineRule="auto"/>
        <w:ind w:firstLine="708"/>
        <w:jc w:val="right"/>
        <w:rPr>
          <w:rFonts w:ascii="Times New Roman" w:hAnsi="Times New Roman" w:cs="Times New Roman"/>
          <w:i/>
          <w:sz w:val="24"/>
          <w:szCs w:val="24"/>
          <w:lang w:eastAsia="ru-RU"/>
        </w:rPr>
      </w:pPr>
      <w:r w:rsidRPr="00165D95">
        <w:rPr>
          <w:rFonts w:ascii="Times New Roman" w:hAnsi="Times New Roman" w:cs="Times New Roman"/>
          <w:i/>
          <w:sz w:val="24"/>
          <w:szCs w:val="24"/>
          <w:lang w:eastAsia="ru-RU"/>
        </w:rPr>
        <w:t>к договору подряда №____________ от «___» _______ 2016г</w:t>
      </w:r>
    </w:p>
    <w:p w:rsidR="008A157E" w:rsidRPr="00165D95" w:rsidRDefault="008A157E" w:rsidP="00165D95">
      <w:pPr>
        <w:autoSpaceDE w:val="0"/>
        <w:autoSpaceDN w:val="0"/>
        <w:adjustRightInd w:val="0"/>
        <w:spacing w:after="0" w:line="240" w:lineRule="auto"/>
        <w:ind w:firstLine="540"/>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 xml:space="preserve">                                    </w:t>
      </w:r>
    </w:p>
    <w:p w:rsidR="008A157E" w:rsidRPr="00165D95" w:rsidRDefault="008A157E" w:rsidP="00165D95">
      <w:pPr>
        <w:autoSpaceDE w:val="0"/>
        <w:autoSpaceDN w:val="0"/>
        <w:adjustRightInd w:val="0"/>
        <w:spacing w:after="0" w:line="240" w:lineRule="auto"/>
        <w:ind w:firstLine="540"/>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ТЕХНИЧЕСКОЕ ЗАДАНИЕ</w:t>
      </w:r>
    </w:p>
    <w:p w:rsidR="008A157E" w:rsidRPr="00165D95" w:rsidRDefault="008A157E" w:rsidP="00165D95">
      <w:pPr>
        <w:autoSpaceDE w:val="0"/>
        <w:autoSpaceDN w:val="0"/>
        <w:adjustRightInd w:val="0"/>
        <w:spacing w:after="0" w:line="240" w:lineRule="auto"/>
        <w:ind w:firstLine="540"/>
        <w:jc w:val="center"/>
        <w:rPr>
          <w:rFonts w:ascii="Times New Roman" w:hAnsi="Times New Roman" w:cs="Times New Roman"/>
          <w:b/>
          <w:sz w:val="24"/>
          <w:szCs w:val="24"/>
          <w:lang w:eastAsia="ru-RU"/>
        </w:rPr>
      </w:pPr>
    </w:p>
    <w:p w:rsidR="008A157E" w:rsidRPr="00165D95" w:rsidRDefault="008A157E" w:rsidP="00165D95">
      <w:pPr>
        <w:spacing w:after="0" w:line="240" w:lineRule="auto"/>
        <w:ind w:firstLine="567"/>
        <w:jc w:val="both"/>
        <w:rPr>
          <w:rFonts w:ascii="Times New Roman" w:hAnsi="Times New Roman" w:cs="Times New Roman"/>
          <w:sz w:val="24"/>
          <w:szCs w:val="24"/>
        </w:rPr>
      </w:pPr>
      <w:r w:rsidRPr="00165D95">
        <w:rPr>
          <w:rFonts w:ascii="Times New Roman" w:hAnsi="Times New Roman" w:cs="Times New Roman"/>
          <w:b/>
          <w:bCs/>
          <w:sz w:val="24"/>
          <w:szCs w:val="24"/>
          <w:lang w:val="x-none" w:eastAsia="ru-RU"/>
        </w:rPr>
        <w:t>Акционерное общество «</w:t>
      </w:r>
      <w:proofErr w:type="spellStart"/>
      <w:r w:rsidRPr="00165D95">
        <w:rPr>
          <w:rFonts w:ascii="Times New Roman" w:hAnsi="Times New Roman" w:cs="Times New Roman"/>
          <w:b/>
          <w:bCs/>
          <w:sz w:val="24"/>
          <w:szCs w:val="24"/>
          <w:lang w:val="x-none" w:eastAsia="ru-RU"/>
        </w:rPr>
        <w:t>Мурманэнергосбыт</w:t>
      </w:r>
      <w:proofErr w:type="spellEnd"/>
      <w:r w:rsidRPr="00165D95">
        <w:rPr>
          <w:rFonts w:ascii="Times New Roman" w:hAnsi="Times New Roman" w:cs="Times New Roman"/>
          <w:b/>
          <w:bCs/>
          <w:sz w:val="24"/>
          <w:szCs w:val="24"/>
          <w:lang w:val="x-none" w:eastAsia="ru-RU"/>
        </w:rPr>
        <w:t>» (АО «МЭС»)</w:t>
      </w:r>
      <w:r w:rsidRPr="00165D95">
        <w:rPr>
          <w:rFonts w:ascii="Times New Roman" w:hAnsi="Times New Roman" w:cs="Times New Roman"/>
          <w:bCs/>
          <w:sz w:val="24"/>
          <w:szCs w:val="24"/>
          <w:lang w:val="x-none"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165D95">
        <w:rPr>
          <w:rFonts w:ascii="Times New Roman" w:hAnsi="Times New Roman" w:cs="Times New Roman"/>
          <w:bCs/>
          <w:sz w:val="24"/>
          <w:szCs w:val="24"/>
          <w:lang w:val="x-none" w:eastAsia="ru-RU"/>
        </w:rPr>
        <w:fldChar w:fldCharType="begin"/>
      </w:r>
      <w:r w:rsidRPr="00165D95">
        <w:rPr>
          <w:rFonts w:ascii="Times New Roman" w:hAnsi="Times New Roman" w:cs="Times New Roman"/>
          <w:bCs/>
          <w:sz w:val="24"/>
          <w:szCs w:val="24"/>
          <w:lang w:val="x-none" w:eastAsia="ru-RU"/>
        </w:rPr>
        <w:instrText xml:space="preserve"> COMMENTS </w:instrText>
      </w:r>
      <w:r w:rsidRPr="00165D95">
        <w:rPr>
          <w:rFonts w:ascii="Times New Roman" w:hAnsi="Times New Roman" w:cs="Times New Roman"/>
          <w:bCs/>
          <w:sz w:val="24"/>
          <w:szCs w:val="24"/>
          <w:lang w:val="x-none" w:eastAsia="ru-RU"/>
        </w:rPr>
        <w:fldChar w:fldCharType="end"/>
      </w:r>
      <w:r w:rsidRPr="00165D95">
        <w:rPr>
          <w:rFonts w:ascii="Times New Roman" w:hAnsi="Times New Roman" w:cs="Times New Roman"/>
          <w:bCs/>
          <w:sz w:val="24"/>
          <w:szCs w:val="24"/>
          <w:lang w:val="x-none" w:eastAsia="ru-RU"/>
        </w:rPr>
        <w:t xml:space="preserve"> в лице ____________________, действующего на основании ________________ </w:t>
      </w:r>
      <w:r w:rsidRPr="00165D95">
        <w:rPr>
          <w:rFonts w:ascii="Times New Roman" w:hAnsi="Times New Roman" w:cs="Times New Roman"/>
          <w:bCs/>
          <w:sz w:val="24"/>
          <w:szCs w:val="24"/>
          <w:lang w:val="x-none" w:eastAsia="ru-RU"/>
        </w:rPr>
        <w:fldChar w:fldCharType="begin"/>
      </w:r>
      <w:r w:rsidRPr="00165D95">
        <w:rPr>
          <w:rFonts w:ascii="Times New Roman" w:hAnsi="Times New Roman" w:cs="Times New Roman"/>
          <w:bCs/>
          <w:sz w:val="24"/>
          <w:szCs w:val="24"/>
          <w:lang w:val="x-none" w:eastAsia="ru-RU"/>
        </w:rPr>
        <w:instrText xml:space="preserve"> COMMENTS </w:instrText>
      </w:r>
      <w:r w:rsidRPr="00165D95">
        <w:rPr>
          <w:rFonts w:ascii="Times New Roman" w:hAnsi="Times New Roman" w:cs="Times New Roman"/>
          <w:bCs/>
          <w:sz w:val="24"/>
          <w:szCs w:val="24"/>
          <w:lang w:val="x-none" w:eastAsia="ru-RU"/>
        </w:rPr>
        <w:fldChar w:fldCharType="end"/>
      </w:r>
      <w:r w:rsidRPr="00165D95">
        <w:rPr>
          <w:rFonts w:ascii="Times New Roman" w:hAnsi="Times New Roman" w:cs="Times New Roman"/>
          <w:bCs/>
          <w:sz w:val="24"/>
          <w:szCs w:val="24"/>
          <w:lang w:val="x-none" w:eastAsia="ru-RU"/>
        </w:rPr>
        <w:t xml:space="preserve">, с другой стороны, вместе именуемые Стороны, </w:t>
      </w:r>
      <w:r w:rsidRPr="00165D95">
        <w:rPr>
          <w:rFonts w:ascii="Times New Roman" w:hAnsi="Times New Roman" w:cs="Times New Roman"/>
          <w:sz w:val="24"/>
          <w:szCs w:val="24"/>
        </w:rPr>
        <w:t xml:space="preserve">согласовали следующее Техническое задание:                                      </w:t>
      </w:r>
    </w:p>
    <w:p w:rsidR="008A157E" w:rsidRPr="00165D95" w:rsidRDefault="008A157E" w:rsidP="00165D95">
      <w:pPr>
        <w:autoSpaceDE w:val="0"/>
        <w:autoSpaceDN w:val="0"/>
        <w:adjustRightInd w:val="0"/>
        <w:spacing w:after="0" w:line="240" w:lineRule="auto"/>
        <w:ind w:firstLine="540"/>
        <w:jc w:val="center"/>
        <w:rPr>
          <w:rFonts w:ascii="Times New Roman" w:hAnsi="Times New Roman" w:cs="Times New Roman"/>
          <w:b/>
          <w:sz w:val="24"/>
          <w:szCs w:val="24"/>
          <w:lang w:eastAsia="ru-RU"/>
        </w:rPr>
      </w:pPr>
    </w:p>
    <w:p w:rsidR="008A157E" w:rsidRPr="00AA262A" w:rsidRDefault="008A157E" w:rsidP="00AA262A">
      <w:pPr>
        <w:pStyle w:val="afffa"/>
        <w:numPr>
          <w:ilvl w:val="3"/>
          <w:numId w:val="7"/>
        </w:numPr>
        <w:tabs>
          <w:tab w:val="clear" w:pos="5889"/>
          <w:tab w:val="num" w:pos="3402"/>
        </w:tabs>
        <w:ind w:left="0" w:firstLine="2835"/>
        <w:rPr>
          <w:rFonts w:ascii="Times New Roman" w:hAnsi="Times New Roman"/>
          <w:b/>
          <w:sz w:val="24"/>
          <w:szCs w:val="24"/>
          <w:lang w:eastAsia="ru-RU"/>
        </w:rPr>
      </w:pPr>
      <w:r w:rsidRPr="00AA262A">
        <w:rPr>
          <w:rFonts w:ascii="Times New Roman" w:hAnsi="Times New Roman"/>
          <w:b/>
          <w:sz w:val="24"/>
          <w:szCs w:val="24"/>
          <w:lang w:eastAsia="ru-RU"/>
        </w:rPr>
        <w:t>Общие положения</w:t>
      </w:r>
    </w:p>
    <w:p w:rsidR="008A157E" w:rsidRPr="00165D95" w:rsidRDefault="008A157E" w:rsidP="00165D95">
      <w:pPr>
        <w:tabs>
          <w:tab w:val="left" w:pos="567"/>
        </w:tabs>
        <w:autoSpaceDE w:val="0"/>
        <w:autoSpaceDN w:val="0"/>
        <w:adjustRightInd w:val="0"/>
        <w:spacing w:after="0" w:line="240" w:lineRule="auto"/>
        <w:ind w:firstLine="567"/>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 Основанием для выполнения работ по </w:t>
      </w:r>
      <w:r w:rsidRPr="00165D95">
        <w:rPr>
          <w:rFonts w:ascii="Times New Roman" w:hAnsi="Times New Roman" w:cs="Times New Roman"/>
          <w:b/>
          <w:sz w:val="24"/>
          <w:szCs w:val="24"/>
          <w:lang w:eastAsia="ru-RU"/>
        </w:rPr>
        <w:t xml:space="preserve">капитальному ремонту с полной заменой поверхностей нагрева и техническому освидетельствованию водогрейного котла ПТВМ-50 ст. №8 в котельном цехе </w:t>
      </w:r>
      <w:proofErr w:type="spellStart"/>
      <w:r w:rsidRPr="00165D95">
        <w:rPr>
          <w:rFonts w:ascii="Times New Roman" w:hAnsi="Times New Roman" w:cs="Times New Roman"/>
          <w:b/>
          <w:sz w:val="24"/>
          <w:szCs w:val="24"/>
          <w:lang w:eastAsia="ru-RU"/>
        </w:rPr>
        <w:t>г.п</w:t>
      </w:r>
      <w:proofErr w:type="spellEnd"/>
      <w:r w:rsidRPr="00165D95">
        <w:rPr>
          <w:rFonts w:ascii="Times New Roman" w:hAnsi="Times New Roman" w:cs="Times New Roman"/>
          <w:b/>
          <w:sz w:val="24"/>
          <w:szCs w:val="24"/>
          <w:lang w:eastAsia="ru-RU"/>
        </w:rPr>
        <w:t>. Никель</w:t>
      </w:r>
      <w:r w:rsidRPr="00165D95">
        <w:rPr>
          <w:rFonts w:ascii="Times New Roman" w:hAnsi="Times New Roman" w:cs="Times New Roman"/>
          <w:sz w:val="24"/>
          <w:szCs w:val="24"/>
          <w:lang w:eastAsia="ru-RU"/>
        </w:rPr>
        <w:t xml:space="preserve"> является план капитального ремонта основных фондов АО «МЭС» на  2016 год.</w:t>
      </w:r>
    </w:p>
    <w:p w:rsidR="008A157E" w:rsidRPr="00165D95" w:rsidRDefault="008A157E" w:rsidP="00165D95">
      <w:pPr>
        <w:autoSpaceDE w:val="0"/>
        <w:autoSpaceDN w:val="0"/>
        <w:adjustRightInd w:val="0"/>
        <w:spacing w:after="0" w:line="240" w:lineRule="auto"/>
        <w:ind w:firstLine="540"/>
        <w:rPr>
          <w:rFonts w:ascii="Times New Roman" w:hAnsi="Times New Roman" w:cs="Times New Roman"/>
          <w:b/>
          <w:sz w:val="24"/>
          <w:szCs w:val="24"/>
          <w:lang w:eastAsia="ru-RU"/>
        </w:rPr>
      </w:pPr>
    </w:p>
    <w:p w:rsidR="008A157E" w:rsidRPr="00AA262A" w:rsidRDefault="008A157E" w:rsidP="00AA262A">
      <w:pPr>
        <w:pStyle w:val="afffa"/>
        <w:numPr>
          <w:ilvl w:val="3"/>
          <w:numId w:val="7"/>
        </w:numPr>
        <w:tabs>
          <w:tab w:val="clear" w:pos="5889"/>
          <w:tab w:val="num" w:pos="2835"/>
          <w:tab w:val="left" w:pos="3402"/>
        </w:tabs>
        <w:ind w:left="2835" w:firstLine="0"/>
        <w:rPr>
          <w:rFonts w:ascii="Times New Roman" w:hAnsi="Times New Roman"/>
          <w:b/>
          <w:sz w:val="24"/>
          <w:szCs w:val="24"/>
          <w:lang w:eastAsia="ru-RU"/>
        </w:rPr>
      </w:pPr>
      <w:r w:rsidRPr="00AA262A">
        <w:rPr>
          <w:rFonts w:ascii="Times New Roman" w:hAnsi="Times New Roman"/>
          <w:b/>
          <w:sz w:val="24"/>
          <w:szCs w:val="24"/>
          <w:lang w:eastAsia="ru-RU"/>
        </w:rPr>
        <w:t>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6898"/>
      </w:tblGrid>
      <w:tr w:rsidR="008A157E" w:rsidRPr="00165D95" w:rsidTr="0040276F">
        <w:tc>
          <w:tcPr>
            <w:tcW w:w="2835" w:type="dxa"/>
          </w:tcPr>
          <w:p w:rsidR="008A157E" w:rsidRPr="00165D95" w:rsidRDefault="008A157E" w:rsidP="00165D95">
            <w:pPr>
              <w:spacing w:after="0" w:line="240" w:lineRule="auto"/>
              <w:jc w:val="both"/>
              <w:rPr>
                <w:rFonts w:ascii="Times New Roman" w:hAnsi="Times New Roman" w:cs="Times New Roman"/>
                <w:color w:val="000000"/>
                <w:sz w:val="24"/>
                <w:szCs w:val="24"/>
              </w:rPr>
            </w:pPr>
            <w:r w:rsidRPr="00165D95">
              <w:rPr>
                <w:rFonts w:ascii="Times New Roman" w:hAnsi="Times New Roman" w:cs="Times New Roman"/>
                <w:color w:val="000000"/>
                <w:sz w:val="24"/>
                <w:szCs w:val="24"/>
              </w:rPr>
              <w:t xml:space="preserve">Заказчик </w:t>
            </w:r>
            <w:r w:rsidRPr="00165D95">
              <w:rPr>
                <w:rFonts w:ascii="Times New Roman" w:hAnsi="Times New Roman" w:cs="Times New Roman"/>
                <w:sz w:val="24"/>
                <w:szCs w:val="24"/>
              </w:rPr>
              <w:t>работ</w:t>
            </w:r>
          </w:p>
        </w:tc>
        <w:tc>
          <w:tcPr>
            <w:tcW w:w="6898" w:type="dxa"/>
          </w:tcPr>
          <w:p w:rsidR="008A157E" w:rsidRPr="00165D95" w:rsidRDefault="008A157E" w:rsidP="00165D95">
            <w:pPr>
              <w:spacing w:after="0" w:line="240" w:lineRule="auto"/>
              <w:jc w:val="both"/>
              <w:rPr>
                <w:rFonts w:ascii="Times New Roman" w:hAnsi="Times New Roman" w:cs="Times New Roman"/>
                <w:color w:val="000000"/>
                <w:sz w:val="24"/>
                <w:szCs w:val="24"/>
              </w:rPr>
            </w:pPr>
            <w:r w:rsidRPr="00165D95">
              <w:rPr>
                <w:rFonts w:ascii="Times New Roman" w:hAnsi="Times New Roman" w:cs="Times New Roman"/>
                <w:color w:val="000000"/>
                <w:sz w:val="24"/>
                <w:szCs w:val="24"/>
              </w:rPr>
              <w:t>Акционерное общество «</w:t>
            </w:r>
            <w:proofErr w:type="spellStart"/>
            <w:r w:rsidRPr="00165D95">
              <w:rPr>
                <w:rFonts w:ascii="Times New Roman" w:hAnsi="Times New Roman" w:cs="Times New Roman"/>
                <w:color w:val="000000"/>
                <w:sz w:val="24"/>
                <w:szCs w:val="24"/>
              </w:rPr>
              <w:t>Мурманэнергосбыт</w:t>
            </w:r>
            <w:proofErr w:type="spellEnd"/>
            <w:r w:rsidRPr="00165D95">
              <w:rPr>
                <w:rFonts w:ascii="Times New Roman" w:hAnsi="Times New Roman" w:cs="Times New Roman"/>
                <w:color w:val="000000"/>
                <w:sz w:val="24"/>
                <w:szCs w:val="24"/>
              </w:rPr>
              <w:t>» (АО «МЭС»)</w:t>
            </w:r>
          </w:p>
        </w:tc>
      </w:tr>
      <w:tr w:rsidR="008A157E" w:rsidRPr="00165D95" w:rsidTr="0040276F">
        <w:tc>
          <w:tcPr>
            <w:tcW w:w="2835" w:type="dxa"/>
          </w:tcPr>
          <w:p w:rsidR="008A157E" w:rsidRPr="00165D95" w:rsidRDefault="008A157E" w:rsidP="00165D95">
            <w:pPr>
              <w:spacing w:after="0" w:line="240" w:lineRule="auto"/>
              <w:jc w:val="both"/>
              <w:rPr>
                <w:rFonts w:ascii="Times New Roman" w:hAnsi="Times New Roman" w:cs="Times New Roman"/>
                <w:color w:val="000000"/>
                <w:sz w:val="24"/>
                <w:szCs w:val="24"/>
              </w:rPr>
            </w:pPr>
            <w:r w:rsidRPr="00165D95">
              <w:rPr>
                <w:rFonts w:ascii="Times New Roman" w:hAnsi="Times New Roman" w:cs="Times New Roman"/>
                <w:color w:val="000000"/>
                <w:sz w:val="24"/>
                <w:szCs w:val="24"/>
              </w:rPr>
              <w:t>Адрес заказчика</w:t>
            </w:r>
          </w:p>
        </w:tc>
        <w:tc>
          <w:tcPr>
            <w:tcW w:w="6898" w:type="dxa"/>
          </w:tcPr>
          <w:p w:rsidR="008A157E" w:rsidRPr="00165D95" w:rsidRDefault="008A157E" w:rsidP="00165D95">
            <w:pPr>
              <w:spacing w:after="0" w:line="240" w:lineRule="auto"/>
              <w:jc w:val="both"/>
              <w:rPr>
                <w:rFonts w:ascii="Times New Roman" w:hAnsi="Times New Roman" w:cs="Times New Roman"/>
                <w:color w:val="000000"/>
                <w:sz w:val="24"/>
                <w:szCs w:val="24"/>
              </w:rPr>
            </w:pPr>
            <w:smartTag w:uri="urn:schemas-microsoft-com:office:smarttags" w:element="metricconverter">
              <w:smartTagPr>
                <w:attr w:name="ProductID" w:val="183034, г"/>
              </w:smartTagPr>
              <w:r w:rsidRPr="00165D95">
                <w:rPr>
                  <w:rFonts w:ascii="Times New Roman" w:hAnsi="Times New Roman" w:cs="Times New Roman"/>
                  <w:color w:val="000000"/>
                  <w:sz w:val="24"/>
                  <w:szCs w:val="24"/>
                </w:rPr>
                <w:t>183034, г</w:t>
              </w:r>
            </w:smartTag>
            <w:r w:rsidRPr="00165D95">
              <w:rPr>
                <w:rFonts w:ascii="Times New Roman" w:hAnsi="Times New Roman" w:cs="Times New Roman"/>
                <w:color w:val="000000"/>
                <w:sz w:val="24"/>
                <w:szCs w:val="24"/>
              </w:rPr>
              <w:t>. Мурманск, ул. Свердлова, д.39</w:t>
            </w:r>
          </w:p>
        </w:tc>
      </w:tr>
      <w:tr w:rsidR="008A157E" w:rsidRPr="00165D95" w:rsidTr="0040276F">
        <w:tc>
          <w:tcPr>
            <w:tcW w:w="2835" w:type="dxa"/>
          </w:tcPr>
          <w:p w:rsidR="008A157E" w:rsidRPr="00165D95" w:rsidRDefault="008A157E" w:rsidP="00165D95">
            <w:pPr>
              <w:spacing w:after="0" w:line="240" w:lineRule="auto"/>
              <w:jc w:val="both"/>
              <w:rPr>
                <w:rFonts w:ascii="Times New Roman" w:hAnsi="Times New Roman" w:cs="Times New Roman"/>
                <w:color w:val="000000"/>
                <w:sz w:val="24"/>
                <w:szCs w:val="24"/>
              </w:rPr>
            </w:pPr>
            <w:r w:rsidRPr="00165D95">
              <w:rPr>
                <w:rFonts w:ascii="Times New Roman" w:hAnsi="Times New Roman" w:cs="Times New Roman"/>
                <w:color w:val="000000"/>
                <w:sz w:val="24"/>
                <w:szCs w:val="24"/>
              </w:rPr>
              <w:t xml:space="preserve">Срок выполнения работ </w:t>
            </w:r>
          </w:p>
        </w:tc>
        <w:tc>
          <w:tcPr>
            <w:tcW w:w="6898" w:type="dxa"/>
          </w:tcPr>
          <w:p w:rsidR="008A157E" w:rsidRPr="00165D95" w:rsidRDefault="008A157E" w:rsidP="00165D95">
            <w:pPr>
              <w:spacing w:after="0" w:line="240" w:lineRule="auto"/>
              <w:jc w:val="both"/>
              <w:rPr>
                <w:rFonts w:ascii="Times New Roman" w:hAnsi="Times New Roman" w:cs="Times New Roman"/>
                <w:sz w:val="24"/>
                <w:szCs w:val="24"/>
              </w:rPr>
            </w:pPr>
            <w:r w:rsidRPr="00165D95">
              <w:rPr>
                <w:rFonts w:ascii="Times New Roman" w:hAnsi="Times New Roman" w:cs="Times New Roman"/>
                <w:sz w:val="24"/>
                <w:szCs w:val="24"/>
              </w:rPr>
              <w:t>с момента подписания договора по 31.10.2016 г. включительно</w:t>
            </w:r>
          </w:p>
        </w:tc>
      </w:tr>
      <w:tr w:rsidR="008A157E" w:rsidRPr="00165D95" w:rsidTr="0040276F">
        <w:tc>
          <w:tcPr>
            <w:tcW w:w="2835" w:type="dxa"/>
          </w:tcPr>
          <w:p w:rsidR="008A157E" w:rsidRPr="00165D95" w:rsidRDefault="008A157E" w:rsidP="00165D95">
            <w:pPr>
              <w:spacing w:after="0" w:line="240" w:lineRule="auto"/>
              <w:jc w:val="both"/>
              <w:rPr>
                <w:rFonts w:ascii="Times New Roman" w:hAnsi="Times New Roman" w:cs="Times New Roman"/>
                <w:color w:val="000000"/>
                <w:sz w:val="24"/>
                <w:szCs w:val="24"/>
              </w:rPr>
            </w:pPr>
            <w:r w:rsidRPr="00165D95">
              <w:rPr>
                <w:rFonts w:ascii="Times New Roman" w:hAnsi="Times New Roman" w:cs="Times New Roman"/>
                <w:color w:val="000000"/>
                <w:sz w:val="24"/>
                <w:szCs w:val="24"/>
              </w:rPr>
              <w:t>Место выполнения работ</w:t>
            </w:r>
          </w:p>
        </w:tc>
        <w:tc>
          <w:tcPr>
            <w:tcW w:w="6898" w:type="dxa"/>
          </w:tcPr>
          <w:p w:rsidR="008A157E" w:rsidRPr="00165D95" w:rsidRDefault="008A157E" w:rsidP="00165D95">
            <w:pPr>
              <w:spacing w:after="0" w:line="240" w:lineRule="auto"/>
              <w:jc w:val="both"/>
              <w:rPr>
                <w:rFonts w:ascii="Times New Roman" w:hAnsi="Times New Roman" w:cs="Times New Roman"/>
                <w:b/>
                <w:color w:val="000000"/>
                <w:sz w:val="24"/>
                <w:szCs w:val="24"/>
              </w:rPr>
            </w:pPr>
            <w:r w:rsidRPr="00165D95">
              <w:rPr>
                <w:rFonts w:ascii="Times New Roman" w:hAnsi="Times New Roman" w:cs="Times New Roman"/>
                <w:b/>
                <w:color w:val="000000"/>
                <w:sz w:val="24"/>
                <w:szCs w:val="24"/>
              </w:rPr>
              <w:t xml:space="preserve">184420 </w:t>
            </w:r>
            <w:proofErr w:type="gramStart"/>
            <w:r w:rsidRPr="00165D95">
              <w:rPr>
                <w:rFonts w:ascii="Times New Roman" w:hAnsi="Times New Roman" w:cs="Times New Roman"/>
                <w:b/>
                <w:color w:val="000000"/>
                <w:sz w:val="24"/>
                <w:szCs w:val="24"/>
              </w:rPr>
              <w:t>Мурманская</w:t>
            </w:r>
            <w:proofErr w:type="gramEnd"/>
            <w:r w:rsidRPr="00165D95">
              <w:rPr>
                <w:rFonts w:ascii="Times New Roman" w:hAnsi="Times New Roman" w:cs="Times New Roman"/>
                <w:b/>
                <w:color w:val="000000"/>
                <w:sz w:val="24"/>
                <w:szCs w:val="24"/>
              </w:rPr>
              <w:t xml:space="preserve"> обл., г. п. Никель, ул. Советская, 14а</w:t>
            </w:r>
          </w:p>
        </w:tc>
      </w:tr>
      <w:tr w:rsidR="008A157E" w:rsidRPr="00165D95" w:rsidTr="0040276F">
        <w:tc>
          <w:tcPr>
            <w:tcW w:w="2835" w:type="dxa"/>
          </w:tcPr>
          <w:p w:rsidR="008A157E" w:rsidRPr="00165D95" w:rsidRDefault="008A157E" w:rsidP="00165D95">
            <w:pPr>
              <w:spacing w:after="0" w:line="240" w:lineRule="auto"/>
              <w:jc w:val="both"/>
              <w:rPr>
                <w:rFonts w:ascii="Times New Roman" w:hAnsi="Times New Roman" w:cs="Times New Roman"/>
                <w:color w:val="000000"/>
                <w:sz w:val="24"/>
                <w:szCs w:val="24"/>
              </w:rPr>
            </w:pPr>
            <w:r w:rsidRPr="00165D95">
              <w:rPr>
                <w:rFonts w:ascii="Times New Roman" w:hAnsi="Times New Roman" w:cs="Times New Roman"/>
                <w:color w:val="000000"/>
                <w:sz w:val="24"/>
                <w:szCs w:val="24"/>
              </w:rPr>
              <w:t>Завод-изготовитель,    год изготовления котла</w:t>
            </w:r>
          </w:p>
        </w:tc>
        <w:tc>
          <w:tcPr>
            <w:tcW w:w="6898" w:type="dxa"/>
          </w:tcPr>
          <w:p w:rsidR="008A157E" w:rsidRPr="00165D95" w:rsidRDefault="008A157E" w:rsidP="00165D95">
            <w:pPr>
              <w:spacing w:after="0" w:line="240" w:lineRule="auto"/>
              <w:jc w:val="both"/>
              <w:rPr>
                <w:rFonts w:ascii="Times New Roman" w:hAnsi="Times New Roman" w:cs="Times New Roman"/>
                <w:color w:val="000000"/>
                <w:sz w:val="24"/>
                <w:szCs w:val="24"/>
              </w:rPr>
            </w:pPr>
            <w:r w:rsidRPr="00165D95">
              <w:rPr>
                <w:rFonts w:ascii="Times New Roman" w:hAnsi="Times New Roman" w:cs="Times New Roman"/>
                <w:sz w:val="24"/>
                <w:szCs w:val="24"/>
                <w:lang w:eastAsia="ru-RU"/>
              </w:rPr>
              <w:t>Дорогобужский</w:t>
            </w:r>
            <w:r w:rsidRPr="00165D95">
              <w:rPr>
                <w:rFonts w:ascii="Times New Roman" w:hAnsi="Times New Roman" w:cs="Times New Roman"/>
                <w:color w:val="000000"/>
                <w:sz w:val="24"/>
                <w:szCs w:val="24"/>
              </w:rPr>
              <w:t xml:space="preserve"> котельный завод, 1965 год</w:t>
            </w:r>
          </w:p>
        </w:tc>
      </w:tr>
      <w:tr w:rsidR="008A157E" w:rsidRPr="00165D95" w:rsidTr="0040276F">
        <w:tc>
          <w:tcPr>
            <w:tcW w:w="2835" w:type="dxa"/>
          </w:tcPr>
          <w:p w:rsidR="008A157E" w:rsidRPr="00165D95" w:rsidRDefault="008A157E" w:rsidP="00165D95">
            <w:pPr>
              <w:spacing w:after="0" w:line="240" w:lineRule="auto"/>
              <w:jc w:val="both"/>
              <w:rPr>
                <w:rFonts w:ascii="Times New Roman" w:hAnsi="Times New Roman" w:cs="Times New Roman"/>
                <w:color w:val="000000"/>
                <w:sz w:val="24"/>
                <w:szCs w:val="24"/>
              </w:rPr>
            </w:pPr>
            <w:r w:rsidRPr="00165D95">
              <w:rPr>
                <w:rFonts w:ascii="Times New Roman" w:hAnsi="Times New Roman" w:cs="Times New Roman"/>
                <w:color w:val="000000"/>
                <w:sz w:val="24"/>
                <w:szCs w:val="24"/>
              </w:rPr>
              <w:t>Заводской номер</w:t>
            </w:r>
          </w:p>
        </w:tc>
        <w:tc>
          <w:tcPr>
            <w:tcW w:w="6898" w:type="dxa"/>
          </w:tcPr>
          <w:p w:rsidR="008A157E" w:rsidRPr="00165D95" w:rsidRDefault="008A157E" w:rsidP="00165D95">
            <w:pPr>
              <w:spacing w:after="0" w:line="240" w:lineRule="auto"/>
              <w:jc w:val="both"/>
              <w:rPr>
                <w:rFonts w:ascii="Times New Roman" w:hAnsi="Times New Roman" w:cs="Times New Roman"/>
                <w:color w:val="000000"/>
                <w:sz w:val="24"/>
                <w:szCs w:val="24"/>
              </w:rPr>
            </w:pPr>
            <w:r w:rsidRPr="00165D95">
              <w:rPr>
                <w:rFonts w:ascii="Times New Roman" w:hAnsi="Times New Roman" w:cs="Times New Roman"/>
                <w:color w:val="000000"/>
                <w:sz w:val="24"/>
                <w:szCs w:val="24"/>
              </w:rPr>
              <w:t>№ 228</w:t>
            </w:r>
          </w:p>
        </w:tc>
      </w:tr>
      <w:tr w:rsidR="008A157E" w:rsidRPr="00165D95" w:rsidTr="0040276F">
        <w:tc>
          <w:tcPr>
            <w:tcW w:w="2835" w:type="dxa"/>
          </w:tcPr>
          <w:p w:rsidR="008A157E" w:rsidRPr="00165D95" w:rsidRDefault="008A157E" w:rsidP="00165D95">
            <w:pPr>
              <w:spacing w:after="0" w:line="240" w:lineRule="auto"/>
              <w:jc w:val="both"/>
              <w:rPr>
                <w:rFonts w:ascii="Times New Roman" w:hAnsi="Times New Roman" w:cs="Times New Roman"/>
                <w:color w:val="000000"/>
                <w:sz w:val="24"/>
                <w:szCs w:val="24"/>
              </w:rPr>
            </w:pPr>
            <w:r w:rsidRPr="00165D95">
              <w:rPr>
                <w:rFonts w:ascii="Times New Roman" w:hAnsi="Times New Roman" w:cs="Times New Roman"/>
                <w:color w:val="000000"/>
                <w:sz w:val="24"/>
                <w:szCs w:val="24"/>
              </w:rPr>
              <w:t>Вид топлива</w:t>
            </w:r>
          </w:p>
        </w:tc>
        <w:tc>
          <w:tcPr>
            <w:tcW w:w="6898" w:type="dxa"/>
          </w:tcPr>
          <w:p w:rsidR="008A157E" w:rsidRPr="00165D95" w:rsidRDefault="008A157E" w:rsidP="00165D95">
            <w:pPr>
              <w:spacing w:after="0" w:line="240" w:lineRule="auto"/>
              <w:jc w:val="both"/>
              <w:rPr>
                <w:rFonts w:ascii="Times New Roman" w:hAnsi="Times New Roman" w:cs="Times New Roman"/>
                <w:color w:val="000000"/>
                <w:sz w:val="24"/>
                <w:szCs w:val="24"/>
              </w:rPr>
            </w:pPr>
            <w:r w:rsidRPr="00165D95">
              <w:rPr>
                <w:rFonts w:ascii="Times New Roman" w:hAnsi="Times New Roman" w:cs="Times New Roman"/>
                <w:color w:val="000000"/>
                <w:sz w:val="24"/>
                <w:szCs w:val="24"/>
              </w:rPr>
              <w:t>Мазут топочный М-100</w:t>
            </w:r>
          </w:p>
        </w:tc>
      </w:tr>
    </w:tbl>
    <w:p w:rsidR="008A157E" w:rsidRPr="00AA262A" w:rsidRDefault="008A157E" w:rsidP="00AA262A">
      <w:pPr>
        <w:pStyle w:val="afffa"/>
        <w:numPr>
          <w:ilvl w:val="3"/>
          <w:numId w:val="7"/>
        </w:numPr>
        <w:tabs>
          <w:tab w:val="clear" w:pos="5889"/>
          <w:tab w:val="num" w:pos="3402"/>
        </w:tabs>
        <w:ind w:hanging="3054"/>
        <w:rPr>
          <w:rFonts w:ascii="Times New Roman" w:hAnsi="Times New Roman"/>
          <w:b/>
          <w:sz w:val="24"/>
          <w:szCs w:val="24"/>
          <w:lang w:eastAsia="ru-RU"/>
        </w:rPr>
      </w:pPr>
      <w:r w:rsidRPr="00AA262A">
        <w:rPr>
          <w:rFonts w:ascii="Times New Roman" w:hAnsi="Times New Roman"/>
          <w:b/>
          <w:sz w:val="24"/>
          <w:szCs w:val="24"/>
          <w:lang w:eastAsia="ru-RU"/>
        </w:rPr>
        <w:t>Цель выполнения работ</w:t>
      </w:r>
    </w:p>
    <w:p w:rsidR="008A157E" w:rsidRDefault="008A157E" w:rsidP="00165D95">
      <w:pPr>
        <w:spacing w:after="0" w:line="240" w:lineRule="auto"/>
        <w:ind w:firstLine="567"/>
        <w:jc w:val="both"/>
        <w:rPr>
          <w:rFonts w:ascii="Times New Roman" w:hAnsi="Times New Roman" w:cs="Times New Roman"/>
          <w:sz w:val="24"/>
          <w:szCs w:val="24"/>
        </w:rPr>
      </w:pPr>
      <w:r w:rsidRPr="00165D95">
        <w:rPr>
          <w:rFonts w:ascii="Times New Roman" w:hAnsi="Times New Roman" w:cs="Times New Roman"/>
          <w:sz w:val="24"/>
          <w:szCs w:val="24"/>
        </w:rPr>
        <w:t xml:space="preserve">  Выполнение работ по капитальному ремонту водогрейного котла ПТВМ-50 ст. №8 производится в целях приведения конструкций котла в соответствие требованиям промышленной безопасности, обеспечения и поддержания эксплуатационной надежности котельной, улучшения технико-экономических показателей работы котельного оборудования.</w:t>
      </w:r>
    </w:p>
    <w:p w:rsidR="009E7B37" w:rsidRPr="00165D95" w:rsidRDefault="009E7B37" w:rsidP="00165D95">
      <w:pPr>
        <w:spacing w:after="0" w:line="240" w:lineRule="auto"/>
        <w:ind w:firstLine="567"/>
        <w:jc w:val="both"/>
        <w:rPr>
          <w:rFonts w:ascii="Times New Roman" w:hAnsi="Times New Roman" w:cs="Times New Roman"/>
          <w:b/>
          <w:sz w:val="24"/>
          <w:szCs w:val="24"/>
          <w:lang w:eastAsia="ru-RU"/>
        </w:rPr>
      </w:pPr>
    </w:p>
    <w:p w:rsidR="008A157E" w:rsidRPr="00AA262A" w:rsidRDefault="008A157E" w:rsidP="00AA262A">
      <w:pPr>
        <w:pStyle w:val="afffa"/>
        <w:numPr>
          <w:ilvl w:val="0"/>
          <w:numId w:val="7"/>
        </w:numPr>
        <w:ind w:firstLine="2475"/>
        <w:rPr>
          <w:rFonts w:ascii="Times New Roman" w:hAnsi="Times New Roman"/>
          <w:b/>
          <w:sz w:val="24"/>
          <w:szCs w:val="24"/>
          <w:lang w:eastAsia="ru-RU"/>
        </w:rPr>
      </w:pPr>
      <w:r w:rsidRPr="00AA262A">
        <w:rPr>
          <w:rFonts w:ascii="Times New Roman" w:hAnsi="Times New Roman"/>
          <w:b/>
          <w:sz w:val="24"/>
          <w:szCs w:val="24"/>
          <w:lang w:eastAsia="ru-RU"/>
        </w:rPr>
        <w:t>Состав и объем работ</w:t>
      </w:r>
    </w:p>
    <w:p w:rsidR="008A157E" w:rsidRPr="00165D95" w:rsidRDefault="008A157E" w:rsidP="00165D95">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165D95">
        <w:rPr>
          <w:rFonts w:ascii="Times New Roman" w:hAnsi="Times New Roman" w:cs="Times New Roman"/>
          <w:color w:val="000000"/>
          <w:sz w:val="24"/>
          <w:szCs w:val="24"/>
        </w:rPr>
        <w:t xml:space="preserve"> Работы необходимо выполнить, обеспечив их надлежащее качество в установленные сроки и в полном объеме: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6226"/>
        <w:gridCol w:w="1292"/>
        <w:gridCol w:w="1076"/>
      </w:tblGrid>
      <w:tr w:rsidR="008A157E" w:rsidRPr="00165D95" w:rsidTr="0058423F">
        <w:trPr>
          <w:trHeight w:val="465"/>
        </w:trPr>
        <w:tc>
          <w:tcPr>
            <w:tcW w:w="693" w:type="dxa"/>
            <w:shd w:val="clear" w:color="auto" w:fill="auto"/>
          </w:tcPr>
          <w:p w:rsidR="008A157E" w:rsidRPr="00165D95" w:rsidRDefault="008A157E" w:rsidP="00165D95">
            <w:pPr>
              <w:autoSpaceDE w:val="0"/>
              <w:autoSpaceDN w:val="0"/>
              <w:adjustRightInd w:val="0"/>
              <w:spacing w:after="0" w:line="240" w:lineRule="auto"/>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w:t>
            </w:r>
            <w:r w:rsidRPr="00165D95">
              <w:rPr>
                <w:rFonts w:ascii="Times New Roman" w:hAnsi="Times New Roman" w:cs="Times New Roman"/>
                <w:sz w:val="24"/>
                <w:szCs w:val="24"/>
                <w:lang w:eastAsia="ru-RU"/>
              </w:rPr>
              <w:br/>
            </w:r>
            <w:proofErr w:type="gramStart"/>
            <w:r w:rsidRPr="00165D95">
              <w:rPr>
                <w:rFonts w:ascii="Times New Roman" w:hAnsi="Times New Roman" w:cs="Times New Roman"/>
                <w:sz w:val="24"/>
                <w:szCs w:val="24"/>
                <w:lang w:eastAsia="ru-RU"/>
              </w:rPr>
              <w:t>п</w:t>
            </w:r>
            <w:proofErr w:type="gramEnd"/>
            <w:r w:rsidRPr="00165D95">
              <w:rPr>
                <w:rFonts w:ascii="Times New Roman" w:hAnsi="Times New Roman" w:cs="Times New Roman"/>
                <w:sz w:val="24"/>
                <w:szCs w:val="24"/>
                <w:lang w:eastAsia="ru-RU"/>
              </w:rPr>
              <w:t>/п</w:t>
            </w:r>
          </w:p>
        </w:tc>
        <w:tc>
          <w:tcPr>
            <w:tcW w:w="6226" w:type="dxa"/>
            <w:shd w:val="clear" w:color="auto" w:fill="auto"/>
            <w:noWrap/>
          </w:tcPr>
          <w:p w:rsidR="008A157E" w:rsidRPr="00165D95" w:rsidRDefault="008A157E" w:rsidP="00165D95">
            <w:pPr>
              <w:autoSpaceDE w:val="0"/>
              <w:autoSpaceDN w:val="0"/>
              <w:adjustRightInd w:val="0"/>
              <w:spacing w:after="0" w:line="240" w:lineRule="auto"/>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Наименование работ</w:t>
            </w:r>
          </w:p>
        </w:tc>
        <w:tc>
          <w:tcPr>
            <w:tcW w:w="1292" w:type="dxa"/>
            <w:shd w:val="clear" w:color="auto" w:fill="auto"/>
          </w:tcPr>
          <w:p w:rsidR="008A157E" w:rsidRPr="00165D95" w:rsidRDefault="008A157E" w:rsidP="00165D95">
            <w:pPr>
              <w:autoSpaceDE w:val="0"/>
              <w:autoSpaceDN w:val="0"/>
              <w:adjustRightInd w:val="0"/>
              <w:spacing w:after="0" w:line="240" w:lineRule="auto"/>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Единица</w:t>
            </w:r>
            <w:r w:rsidRPr="00165D95">
              <w:rPr>
                <w:rFonts w:ascii="Times New Roman" w:hAnsi="Times New Roman" w:cs="Times New Roman"/>
                <w:sz w:val="24"/>
                <w:szCs w:val="24"/>
                <w:lang w:eastAsia="ru-RU"/>
              </w:rPr>
              <w:br/>
              <w:t>измерения</w:t>
            </w:r>
          </w:p>
        </w:tc>
        <w:tc>
          <w:tcPr>
            <w:tcW w:w="1076" w:type="dxa"/>
            <w:shd w:val="clear" w:color="auto" w:fill="auto"/>
            <w:noWrap/>
          </w:tcPr>
          <w:p w:rsidR="008A157E" w:rsidRPr="00165D95" w:rsidRDefault="008A157E" w:rsidP="00165D95">
            <w:pPr>
              <w:autoSpaceDE w:val="0"/>
              <w:autoSpaceDN w:val="0"/>
              <w:adjustRightInd w:val="0"/>
              <w:spacing w:after="0" w:line="240" w:lineRule="auto"/>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Кол-во</w:t>
            </w:r>
          </w:p>
        </w:tc>
      </w:tr>
      <w:tr w:rsidR="008A157E" w:rsidRPr="00165D95" w:rsidTr="0058423F">
        <w:trPr>
          <w:trHeight w:val="225"/>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c>
          <w:tcPr>
            <w:tcW w:w="6226" w:type="dxa"/>
            <w:shd w:val="clear" w:color="auto" w:fill="auto"/>
          </w:tcPr>
          <w:p w:rsidR="008A157E" w:rsidRPr="00165D95" w:rsidRDefault="008A157E" w:rsidP="00165D95">
            <w:pPr>
              <w:spacing w:after="0" w:line="240" w:lineRule="auto"/>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Раздел  1.     Подготовительные работы</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1</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Установка и разборка внутренних трубчатых инвентарных лесов до высоты </w:t>
            </w:r>
            <w:smartTag w:uri="urn:schemas-microsoft-com:office:smarttags" w:element="metricconverter">
              <w:smartTagPr>
                <w:attr w:name="ProductID" w:val="12 м"/>
              </w:smartTagPr>
              <w:r w:rsidRPr="00165D95">
                <w:rPr>
                  <w:rFonts w:ascii="Times New Roman" w:hAnsi="Times New Roman" w:cs="Times New Roman"/>
                  <w:sz w:val="24"/>
                  <w:szCs w:val="24"/>
                  <w:lang w:eastAsia="ru-RU"/>
                </w:rPr>
                <w:t>12 м</w:t>
              </w:r>
            </w:smartTag>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м</w:t>
            </w:r>
            <w:proofErr w:type="gramStart"/>
            <w:r w:rsidRPr="00165D95">
              <w:rPr>
                <w:rFonts w:ascii="Times New Roman" w:hAnsi="Times New Roman" w:cs="Times New Roman"/>
                <w:sz w:val="24"/>
                <w:szCs w:val="24"/>
                <w:lang w:eastAsia="ru-RU"/>
              </w:rPr>
              <w:t>2</w:t>
            </w:r>
            <w:proofErr w:type="gramEnd"/>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36</w:t>
            </w:r>
          </w:p>
        </w:tc>
      </w:tr>
      <w:tr w:rsidR="008A157E" w:rsidRPr="00165D95" w:rsidTr="0058423F">
        <w:trPr>
          <w:trHeight w:val="225"/>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c>
          <w:tcPr>
            <w:tcW w:w="6226" w:type="dxa"/>
            <w:shd w:val="clear" w:color="auto" w:fill="auto"/>
          </w:tcPr>
          <w:p w:rsidR="008A157E" w:rsidRPr="00165D95" w:rsidRDefault="008A157E" w:rsidP="00165D95">
            <w:pPr>
              <w:spacing w:after="0" w:line="240" w:lineRule="auto"/>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Раздел  2.     Экраны и гарнитура котла</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r>
      <w:tr w:rsidR="008A157E" w:rsidRPr="00165D95" w:rsidTr="0058423F">
        <w:trPr>
          <w:trHeight w:val="262"/>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2</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Демонтаж экранных труб котла </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т</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10,780</w:t>
            </w:r>
          </w:p>
        </w:tc>
      </w:tr>
      <w:tr w:rsidR="008A157E" w:rsidRPr="00165D95" w:rsidTr="0058423F">
        <w:trPr>
          <w:trHeight w:val="447"/>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3</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b/>
                <w:sz w:val="24"/>
                <w:szCs w:val="24"/>
                <w:lang w:eastAsia="ru-RU"/>
              </w:rPr>
            </w:pPr>
            <w:r w:rsidRPr="00165D95">
              <w:rPr>
                <w:rFonts w:ascii="Times New Roman" w:hAnsi="Times New Roman" w:cs="Times New Roman"/>
                <w:sz w:val="24"/>
                <w:szCs w:val="24"/>
                <w:lang w:eastAsia="ru-RU"/>
              </w:rPr>
              <w:t xml:space="preserve">Изготовление или приобретение экранов из котловых труб диаметром 60*3,5 мм </w:t>
            </w:r>
            <w:r w:rsidRPr="00165D95">
              <w:rPr>
                <w:rFonts w:ascii="Times New Roman" w:hAnsi="Times New Roman" w:cs="Times New Roman"/>
                <w:b/>
                <w:sz w:val="24"/>
                <w:szCs w:val="24"/>
                <w:lang w:eastAsia="ru-RU"/>
              </w:rPr>
              <w:t>ст.20 ТУ 14-3Р-55-2001</w:t>
            </w:r>
            <w:r w:rsidRPr="00165D95">
              <w:rPr>
                <w:rFonts w:ascii="Times New Roman" w:hAnsi="Times New Roman" w:cs="Times New Roman"/>
                <w:color w:val="000000"/>
                <w:sz w:val="24"/>
                <w:szCs w:val="24"/>
                <w:shd w:val="clear" w:color="auto" w:fill="FFFFFF"/>
                <w:lang w:eastAsia="ru-RU" w:bidi="ru-RU"/>
              </w:rPr>
              <w:t xml:space="preserve">* </w:t>
            </w:r>
            <w:r w:rsidRPr="00165D95">
              <w:rPr>
                <w:rFonts w:ascii="Times New Roman" w:hAnsi="Times New Roman" w:cs="Times New Roman"/>
                <w:b/>
                <w:sz w:val="24"/>
                <w:szCs w:val="24"/>
                <w:lang w:eastAsia="ru-RU"/>
              </w:rPr>
              <w:t xml:space="preserve"> </w:t>
            </w:r>
          </w:p>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(260 шт., вес 12064 кг)</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м</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2475</w:t>
            </w:r>
          </w:p>
        </w:tc>
      </w:tr>
      <w:tr w:rsidR="008A157E" w:rsidRPr="00165D95" w:rsidTr="0058423F">
        <w:trPr>
          <w:trHeight w:val="447"/>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4</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Изготовление деталей дистанционирования из швеллера №12 (24шт., длина 2,64 м)</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т</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0,659</w:t>
            </w:r>
          </w:p>
        </w:tc>
      </w:tr>
      <w:tr w:rsidR="008A157E" w:rsidRPr="00165D95" w:rsidTr="0058423F">
        <w:trPr>
          <w:trHeight w:val="447"/>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lastRenderedPageBreak/>
              <w:t>5</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Изготовление фланцев на горелки из листового металла δ=8 мм (12 шт.)</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т</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0,132</w:t>
            </w:r>
          </w:p>
        </w:tc>
      </w:tr>
      <w:tr w:rsidR="008A157E" w:rsidRPr="00165D95" w:rsidTr="0058423F">
        <w:trPr>
          <w:trHeight w:val="425"/>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6</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Монтаж экранных труб котла с деталями дистанционирования, фланцами</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т</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12,855</w:t>
            </w:r>
          </w:p>
        </w:tc>
      </w:tr>
      <w:tr w:rsidR="008A157E" w:rsidRPr="00165D95" w:rsidTr="0058423F">
        <w:trPr>
          <w:trHeight w:val="425"/>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7</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Демонтаж </w:t>
            </w:r>
            <w:proofErr w:type="gramStart"/>
            <w:r w:rsidRPr="00165D95">
              <w:rPr>
                <w:rFonts w:ascii="Times New Roman" w:hAnsi="Times New Roman" w:cs="Times New Roman"/>
                <w:sz w:val="24"/>
                <w:szCs w:val="24"/>
                <w:lang w:eastAsia="ru-RU"/>
              </w:rPr>
              <w:t>гляделок</w:t>
            </w:r>
            <w:proofErr w:type="gramEnd"/>
            <w:r w:rsidRPr="00165D95">
              <w:rPr>
                <w:rFonts w:ascii="Times New Roman" w:hAnsi="Times New Roman" w:cs="Times New Roman"/>
                <w:sz w:val="24"/>
                <w:szCs w:val="24"/>
                <w:lang w:eastAsia="ru-RU"/>
              </w:rPr>
              <w:t xml:space="preserve"> (8 шт.) и лазов (2 шт.)</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т</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0,280</w:t>
            </w:r>
          </w:p>
        </w:tc>
      </w:tr>
      <w:tr w:rsidR="008A157E" w:rsidRPr="00165D95" w:rsidTr="0058423F">
        <w:trPr>
          <w:trHeight w:val="425"/>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8</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Установка новых </w:t>
            </w:r>
            <w:proofErr w:type="gramStart"/>
            <w:r w:rsidRPr="00165D95">
              <w:rPr>
                <w:rFonts w:ascii="Times New Roman" w:hAnsi="Times New Roman" w:cs="Times New Roman"/>
                <w:sz w:val="24"/>
                <w:szCs w:val="24"/>
                <w:lang w:eastAsia="ru-RU"/>
              </w:rPr>
              <w:t>гляделок</w:t>
            </w:r>
            <w:proofErr w:type="gramEnd"/>
            <w:r w:rsidRPr="00165D95">
              <w:rPr>
                <w:rFonts w:ascii="Times New Roman" w:hAnsi="Times New Roman" w:cs="Times New Roman"/>
                <w:sz w:val="24"/>
                <w:szCs w:val="24"/>
                <w:lang w:eastAsia="ru-RU"/>
              </w:rPr>
              <w:t xml:space="preserve"> (8 шт.) и лазов (2 шт.)</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т</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0,280</w:t>
            </w:r>
          </w:p>
        </w:tc>
      </w:tr>
      <w:tr w:rsidR="008A157E" w:rsidRPr="00165D95" w:rsidTr="0058423F">
        <w:trPr>
          <w:trHeight w:val="301"/>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c>
          <w:tcPr>
            <w:tcW w:w="6226" w:type="dxa"/>
            <w:shd w:val="clear" w:color="auto" w:fill="auto"/>
          </w:tcPr>
          <w:p w:rsidR="008A157E" w:rsidRPr="00165D95" w:rsidRDefault="008A157E" w:rsidP="00165D95">
            <w:pPr>
              <w:spacing w:after="0" w:line="240" w:lineRule="auto"/>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Раздел  3.     Конвективный пучок</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r>
      <w:tr w:rsidR="008A157E" w:rsidRPr="00165D95" w:rsidTr="0058423F">
        <w:trPr>
          <w:trHeight w:val="381"/>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9</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Демонтаж. Поверхность конвективная  котла </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т</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27,000</w:t>
            </w: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10</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Изготовление, сборка в пакеты или приобретение змеевиков конвективной части из труб диаметром 28*3 мм </w:t>
            </w:r>
            <w:r w:rsidRPr="00165D95">
              <w:rPr>
                <w:rFonts w:ascii="Times New Roman" w:hAnsi="Times New Roman" w:cs="Times New Roman"/>
                <w:b/>
                <w:sz w:val="24"/>
                <w:szCs w:val="24"/>
                <w:lang w:eastAsia="ru-RU"/>
              </w:rPr>
              <w:t>ст.20 ТУ 14-3Р-55-2001</w:t>
            </w:r>
            <w:r w:rsidRPr="00165D95">
              <w:rPr>
                <w:rFonts w:ascii="Times New Roman" w:hAnsi="Times New Roman" w:cs="Times New Roman"/>
                <w:color w:val="000000"/>
                <w:sz w:val="24"/>
                <w:szCs w:val="24"/>
                <w:shd w:val="clear" w:color="auto" w:fill="FFFFFF"/>
                <w:lang w:eastAsia="ru-RU" w:bidi="ru-RU"/>
              </w:rPr>
              <w:t xml:space="preserve">* </w:t>
            </w:r>
            <w:r w:rsidRPr="00165D95">
              <w:rPr>
                <w:rFonts w:ascii="Times New Roman" w:hAnsi="Times New Roman" w:cs="Times New Roman"/>
                <w:b/>
                <w:sz w:val="24"/>
                <w:szCs w:val="24"/>
                <w:lang w:eastAsia="ru-RU"/>
              </w:rPr>
              <w:t xml:space="preserve"> </w:t>
            </w:r>
            <w:r w:rsidRPr="00165D95">
              <w:rPr>
                <w:rFonts w:ascii="Times New Roman" w:hAnsi="Times New Roman" w:cs="Times New Roman"/>
                <w:sz w:val="24"/>
                <w:szCs w:val="24"/>
                <w:lang w:eastAsia="ru-RU"/>
              </w:rPr>
              <w:t>(1584 шт., вес 24700 кг)</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м</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13334</w:t>
            </w: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11</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Изготовление стояков конвективной части из труб  диаметр 83*3,5 мм </w:t>
            </w:r>
            <w:r w:rsidRPr="00165D95">
              <w:rPr>
                <w:rFonts w:ascii="Times New Roman" w:hAnsi="Times New Roman" w:cs="Times New Roman"/>
                <w:b/>
                <w:sz w:val="24"/>
                <w:szCs w:val="24"/>
                <w:lang w:eastAsia="ru-RU"/>
              </w:rPr>
              <w:t>ст.20 ТУ 14-3Р-55-2001</w:t>
            </w:r>
            <w:r w:rsidRPr="00165D95">
              <w:rPr>
                <w:rFonts w:ascii="Times New Roman" w:hAnsi="Times New Roman" w:cs="Times New Roman"/>
                <w:color w:val="000000"/>
                <w:sz w:val="24"/>
                <w:szCs w:val="24"/>
                <w:shd w:val="clear" w:color="auto" w:fill="FFFFFF"/>
                <w:lang w:eastAsia="ru-RU" w:bidi="ru-RU"/>
              </w:rPr>
              <w:t xml:space="preserve">* </w:t>
            </w:r>
            <w:r w:rsidRPr="00165D95">
              <w:rPr>
                <w:rFonts w:ascii="Times New Roman" w:hAnsi="Times New Roman" w:cs="Times New Roman"/>
                <w:b/>
                <w:sz w:val="24"/>
                <w:szCs w:val="24"/>
                <w:lang w:eastAsia="ru-RU"/>
              </w:rPr>
              <w:t xml:space="preserve"> </w:t>
            </w:r>
            <w:r w:rsidRPr="00165D95">
              <w:rPr>
                <w:rFonts w:ascii="Times New Roman" w:hAnsi="Times New Roman" w:cs="Times New Roman"/>
                <w:sz w:val="24"/>
                <w:szCs w:val="24"/>
                <w:lang w:eastAsia="ru-RU"/>
              </w:rPr>
              <w:t>(66шт., вес 1350 кг)</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м</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196</w:t>
            </w: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12</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Изготовление деталей гребенок из листовой стали δ=4 мм, весом по </w:t>
            </w:r>
            <w:smartTag w:uri="urn:schemas-microsoft-com:office:smarttags" w:element="metricconverter">
              <w:smartTagPr>
                <w:attr w:name="ProductID" w:val="1,7 кг"/>
              </w:smartTagPr>
              <w:r w:rsidRPr="00165D95">
                <w:rPr>
                  <w:rFonts w:ascii="Times New Roman" w:hAnsi="Times New Roman" w:cs="Times New Roman"/>
                  <w:sz w:val="24"/>
                  <w:szCs w:val="24"/>
                  <w:lang w:eastAsia="ru-RU"/>
                </w:rPr>
                <w:t>1,7 кг</w:t>
              </w:r>
            </w:smartTag>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т</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0,843</w:t>
            </w: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13</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Изготовление перегородок (на стояки) из листовой стали δ=10 мм, диаметром </w:t>
            </w:r>
            <w:smartTag w:uri="urn:schemas-microsoft-com:office:smarttags" w:element="metricconverter">
              <w:smartTagPr>
                <w:attr w:name="ProductID" w:val="83 мм"/>
              </w:smartTagPr>
              <w:r w:rsidRPr="00165D95">
                <w:rPr>
                  <w:rFonts w:ascii="Times New Roman" w:hAnsi="Times New Roman" w:cs="Times New Roman"/>
                  <w:sz w:val="24"/>
                  <w:szCs w:val="24"/>
                  <w:lang w:eastAsia="ru-RU"/>
                </w:rPr>
                <w:t>83 мм</w:t>
              </w:r>
            </w:smartTag>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т</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0,098</w:t>
            </w: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14</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Монтаж. Поверхность конвективная котла</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т</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27,000</w:t>
            </w:r>
          </w:p>
        </w:tc>
      </w:tr>
      <w:tr w:rsidR="008A157E" w:rsidRPr="00165D95" w:rsidTr="0058423F">
        <w:trPr>
          <w:trHeight w:val="333"/>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b/>
                <w:sz w:val="24"/>
                <w:szCs w:val="24"/>
                <w:lang w:eastAsia="ru-RU"/>
              </w:rPr>
              <w:t>Раздел  4.     Замена и ремонт коллекторов</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15</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Демонтаж камер (коллекторов) котла (18 </w:t>
            </w:r>
            <w:proofErr w:type="spellStart"/>
            <w:proofErr w:type="gramStart"/>
            <w:r w:rsidRPr="00165D95">
              <w:rPr>
                <w:rFonts w:ascii="Times New Roman" w:hAnsi="Times New Roman" w:cs="Times New Roman"/>
                <w:sz w:val="24"/>
                <w:szCs w:val="24"/>
                <w:lang w:eastAsia="ru-RU"/>
              </w:rPr>
              <w:t>шт</w:t>
            </w:r>
            <w:proofErr w:type="spellEnd"/>
            <w:proofErr w:type="gramEnd"/>
            <w:r w:rsidRPr="00165D95">
              <w:rPr>
                <w:rFonts w:ascii="Times New Roman" w:hAnsi="Times New Roman" w:cs="Times New Roman"/>
                <w:sz w:val="24"/>
                <w:szCs w:val="24"/>
                <w:lang w:eastAsia="ru-RU"/>
              </w:rPr>
              <w:t>).</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т</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3,250</w:t>
            </w: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16</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Демонтаж подвесок котла (14 </w:t>
            </w:r>
            <w:proofErr w:type="spellStart"/>
            <w:proofErr w:type="gramStart"/>
            <w:r w:rsidRPr="00165D95">
              <w:rPr>
                <w:rFonts w:ascii="Times New Roman" w:hAnsi="Times New Roman" w:cs="Times New Roman"/>
                <w:sz w:val="24"/>
                <w:szCs w:val="24"/>
                <w:lang w:eastAsia="ru-RU"/>
              </w:rPr>
              <w:t>шт</w:t>
            </w:r>
            <w:proofErr w:type="spellEnd"/>
            <w:proofErr w:type="gramEnd"/>
            <w:r w:rsidRPr="00165D95">
              <w:rPr>
                <w:rFonts w:ascii="Times New Roman" w:hAnsi="Times New Roman" w:cs="Times New Roman"/>
                <w:sz w:val="24"/>
                <w:szCs w:val="24"/>
                <w:lang w:eastAsia="ru-RU"/>
              </w:rPr>
              <w:t>).</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т</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0,298</w:t>
            </w: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17</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Изготовление или приобретение камер (коллекторов) верхних конвективной части (2 шт.) Д273*12 мм длиной 2*4180 мм и верхних боковых (4 шт.) Д273*11 длиной 4*2479 мм </w:t>
            </w:r>
            <w:r w:rsidRPr="00165D95">
              <w:rPr>
                <w:rFonts w:ascii="Times New Roman" w:hAnsi="Times New Roman" w:cs="Times New Roman"/>
                <w:b/>
                <w:sz w:val="24"/>
                <w:szCs w:val="24"/>
                <w:lang w:eastAsia="ru-RU"/>
              </w:rPr>
              <w:t>ст.20 ТУ 14-3Р-55-2001</w:t>
            </w:r>
            <w:r w:rsidRPr="00165D95">
              <w:rPr>
                <w:rFonts w:ascii="Times New Roman" w:hAnsi="Times New Roman" w:cs="Times New Roman"/>
                <w:color w:val="000000"/>
                <w:sz w:val="24"/>
                <w:szCs w:val="24"/>
                <w:shd w:val="clear" w:color="auto" w:fill="FFFFFF"/>
                <w:lang w:eastAsia="ru-RU" w:bidi="ru-RU"/>
              </w:rPr>
              <w:t xml:space="preserve">* </w:t>
            </w:r>
            <w:r w:rsidRPr="00165D95">
              <w:rPr>
                <w:rFonts w:ascii="Times New Roman" w:hAnsi="Times New Roman" w:cs="Times New Roman"/>
                <w:sz w:val="24"/>
                <w:szCs w:val="24"/>
                <w:lang w:eastAsia="ru-RU"/>
              </w:rPr>
              <w:t xml:space="preserve">с донышками </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т</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1,350</w:t>
            </w: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18</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Изготовление подвесок котла (тяга 14 шт., валик 14 шт., шайба 14 шт., гайка 28 шт., планка 28 шт., ухо -28 шт.)</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т</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0,298</w:t>
            </w: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19</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b/>
                <w:sz w:val="24"/>
                <w:szCs w:val="24"/>
                <w:lang w:eastAsia="ru-RU"/>
              </w:rPr>
            </w:pPr>
            <w:r w:rsidRPr="00165D95">
              <w:rPr>
                <w:rFonts w:ascii="Times New Roman" w:hAnsi="Times New Roman" w:cs="Times New Roman"/>
                <w:sz w:val="24"/>
                <w:szCs w:val="24"/>
                <w:lang w:eastAsia="ru-RU"/>
              </w:rPr>
              <w:t xml:space="preserve">Монтаж камер (коллекторов) котла (18 </w:t>
            </w:r>
            <w:proofErr w:type="spellStart"/>
            <w:proofErr w:type="gramStart"/>
            <w:r w:rsidRPr="00165D95">
              <w:rPr>
                <w:rFonts w:ascii="Times New Roman" w:hAnsi="Times New Roman" w:cs="Times New Roman"/>
                <w:sz w:val="24"/>
                <w:szCs w:val="24"/>
                <w:lang w:eastAsia="ru-RU"/>
              </w:rPr>
              <w:t>шт</w:t>
            </w:r>
            <w:proofErr w:type="spellEnd"/>
            <w:proofErr w:type="gramEnd"/>
            <w:r w:rsidRPr="00165D95">
              <w:rPr>
                <w:rFonts w:ascii="Times New Roman" w:hAnsi="Times New Roman" w:cs="Times New Roman"/>
                <w:sz w:val="24"/>
                <w:szCs w:val="24"/>
                <w:lang w:eastAsia="ru-RU"/>
              </w:rPr>
              <w:t xml:space="preserve">). </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т</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3,250</w:t>
            </w: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20</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Монтаж подвесок котла (14 </w:t>
            </w:r>
            <w:proofErr w:type="spellStart"/>
            <w:proofErr w:type="gramStart"/>
            <w:r w:rsidRPr="00165D95">
              <w:rPr>
                <w:rFonts w:ascii="Times New Roman" w:hAnsi="Times New Roman" w:cs="Times New Roman"/>
                <w:sz w:val="24"/>
                <w:szCs w:val="24"/>
                <w:lang w:eastAsia="ru-RU"/>
              </w:rPr>
              <w:t>шт</w:t>
            </w:r>
            <w:proofErr w:type="spellEnd"/>
            <w:proofErr w:type="gramEnd"/>
            <w:r w:rsidRPr="00165D95">
              <w:rPr>
                <w:rFonts w:ascii="Times New Roman" w:hAnsi="Times New Roman" w:cs="Times New Roman"/>
                <w:sz w:val="24"/>
                <w:szCs w:val="24"/>
                <w:lang w:eastAsia="ru-RU"/>
              </w:rPr>
              <w:t>).</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т</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0,298</w:t>
            </w:r>
          </w:p>
        </w:tc>
      </w:tr>
      <w:tr w:rsidR="008A157E" w:rsidRPr="00165D95" w:rsidTr="0058423F">
        <w:trPr>
          <w:trHeight w:val="28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c>
          <w:tcPr>
            <w:tcW w:w="6226" w:type="dxa"/>
            <w:shd w:val="clear" w:color="auto" w:fill="auto"/>
          </w:tcPr>
          <w:p w:rsidR="008A157E" w:rsidRPr="00165D95" w:rsidRDefault="008A157E" w:rsidP="00165D95">
            <w:pPr>
              <w:spacing w:after="0" w:line="240" w:lineRule="auto"/>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Раздел  5.    Система обмывки котла</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21</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Демонтаж. Трубопроводы системы обмывки котла</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т</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0,418</w:t>
            </w: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22</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Изготовление штуцеров 480 шт. из труб диаметром 25*2 мм (</w:t>
            </w:r>
            <w:smartTag w:uri="urn:schemas-microsoft-com:office:smarttags" w:element="metricconverter">
              <w:smartTagPr>
                <w:attr w:name="ProductID" w:val="18 кг"/>
              </w:smartTagPr>
              <w:r w:rsidRPr="00165D95">
                <w:rPr>
                  <w:rFonts w:ascii="Times New Roman" w:hAnsi="Times New Roman" w:cs="Times New Roman"/>
                  <w:sz w:val="24"/>
                  <w:szCs w:val="24"/>
                  <w:lang w:eastAsia="ru-RU"/>
                </w:rPr>
                <w:t>18 кг</w:t>
              </w:r>
            </w:smartTag>
            <w:r w:rsidRPr="00165D95">
              <w:rPr>
                <w:rFonts w:ascii="Times New Roman" w:hAnsi="Times New Roman" w:cs="Times New Roman"/>
                <w:sz w:val="24"/>
                <w:szCs w:val="24"/>
                <w:lang w:eastAsia="ru-RU"/>
              </w:rPr>
              <w:t>)</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м</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15,79</w:t>
            </w: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23</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Изготовление узлов трубопроводов из бесшовных труб диаметром 60*3,5 мм (</w:t>
            </w:r>
            <w:smartTag w:uri="urn:schemas-microsoft-com:office:smarttags" w:element="metricconverter">
              <w:smartTagPr>
                <w:attr w:name="ProductID" w:val="400 кг"/>
              </w:smartTagPr>
              <w:r w:rsidRPr="00165D95">
                <w:rPr>
                  <w:rFonts w:ascii="Times New Roman" w:hAnsi="Times New Roman" w:cs="Times New Roman"/>
                  <w:sz w:val="24"/>
                  <w:szCs w:val="24"/>
                  <w:lang w:eastAsia="ru-RU"/>
                </w:rPr>
                <w:t>400 кг</w:t>
              </w:r>
            </w:smartTag>
            <w:r w:rsidRPr="00165D95">
              <w:rPr>
                <w:rFonts w:ascii="Times New Roman" w:hAnsi="Times New Roman" w:cs="Times New Roman"/>
                <w:sz w:val="24"/>
                <w:szCs w:val="24"/>
                <w:lang w:eastAsia="ru-RU"/>
              </w:rPr>
              <w:t>)</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м</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82</w:t>
            </w: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24</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Монтаж. Трубопроводы системы обмывки котла </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т</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0,418</w:t>
            </w:r>
          </w:p>
        </w:tc>
      </w:tr>
      <w:tr w:rsidR="008A157E" w:rsidRPr="00165D95" w:rsidTr="0058423F">
        <w:trPr>
          <w:trHeight w:val="328"/>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c>
          <w:tcPr>
            <w:tcW w:w="6226" w:type="dxa"/>
            <w:shd w:val="clear" w:color="auto" w:fill="auto"/>
          </w:tcPr>
          <w:p w:rsidR="008A157E" w:rsidRPr="00165D95" w:rsidRDefault="008A157E" w:rsidP="00165D95">
            <w:pPr>
              <w:spacing w:after="0" w:line="240" w:lineRule="auto"/>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Раздел  6.    Газоход (устройство тепловой изоляции)</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25</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Обмуровка газохода с внешней стороны жаростойким бетоном: толщиной слоя 30 мм по сетке</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м3</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0,9</w:t>
            </w: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26</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Изоляция газохода плитами теплоизоляционными </w:t>
            </w:r>
          </w:p>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δ=100 мм</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м3</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3</w:t>
            </w: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27</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Покрытие изоляции теплоизоляционным бетоном толщиной слоя 30 мм по сетке</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м3</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0,9</w:t>
            </w:r>
          </w:p>
        </w:tc>
      </w:tr>
      <w:tr w:rsidR="008A157E" w:rsidRPr="00165D95" w:rsidTr="0058423F">
        <w:trPr>
          <w:trHeight w:val="277"/>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c>
          <w:tcPr>
            <w:tcW w:w="6226" w:type="dxa"/>
            <w:shd w:val="clear" w:color="auto" w:fill="auto"/>
          </w:tcPr>
          <w:p w:rsidR="008A157E" w:rsidRPr="00165D95" w:rsidRDefault="008A157E" w:rsidP="00165D95">
            <w:pPr>
              <w:spacing w:after="0" w:line="240" w:lineRule="auto"/>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Раздел  7.     Обмуровка котла</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r>
      <w:tr w:rsidR="008A157E" w:rsidRPr="00165D95" w:rsidTr="0058423F">
        <w:trPr>
          <w:trHeight w:val="277"/>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lastRenderedPageBreak/>
              <w:t>28</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Разборка кладки из шамотного кирпича </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м3</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8</w:t>
            </w:r>
          </w:p>
        </w:tc>
      </w:tr>
      <w:tr w:rsidR="008A157E" w:rsidRPr="00165D95" w:rsidTr="0058423F">
        <w:trPr>
          <w:trHeight w:val="277"/>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rPr>
            </w:pPr>
            <w:r w:rsidRPr="00165D95">
              <w:rPr>
                <w:rFonts w:ascii="Times New Roman" w:hAnsi="Times New Roman" w:cs="Times New Roman"/>
                <w:sz w:val="24"/>
                <w:szCs w:val="24"/>
              </w:rPr>
              <w:t>29</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rPr>
            </w:pPr>
            <w:r w:rsidRPr="00165D95">
              <w:rPr>
                <w:rFonts w:ascii="Times New Roman" w:hAnsi="Times New Roman" w:cs="Times New Roman"/>
                <w:sz w:val="24"/>
                <w:szCs w:val="24"/>
              </w:rPr>
              <w:t xml:space="preserve">Демонтаж покрытия изоляции фасонных поверхностей листовым металлом </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rPr>
            </w:pPr>
            <w:r w:rsidRPr="00165D95">
              <w:rPr>
                <w:rFonts w:ascii="Times New Roman" w:hAnsi="Times New Roman" w:cs="Times New Roman"/>
                <w:sz w:val="24"/>
                <w:szCs w:val="24"/>
              </w:rPr>
              <w:t>м</w:t>
            </w:r>
            <w:proofErr w:type="gramStart"/>
            <w:r w:rsidRPr="00165D95">
              <w:rPr>
                <w:rFonts w:ascii="Times New Roman" w:hAnsi="Times New Roman" w:cs="Times New Roman"/>
                <w:sz w:val="24"/>
                <w:szCs w:val="24"/>
              </w:rPr>
              <w:t>2</w:t>
            </w:r>
            <w:proofErr w:type="gramEnd"/>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rPr>
            </w:pPr>
            <w:r w:rsidRPr="00165D95">
              <w:rPr>
                <w:rFonts w:ascii="Times New Roman" w:hAnsi="Times New Roman" w:cs="Times New Roman"/>
                <w:sz w:val="24"/>
                <w:szCs w:val="24"/>
              </w:rPr>
              <w:t>40</w:t>
            </w:r>
          </w:p>
        </w:tc>
      </w:tr>
      <w:tr w:rsidR="008A157E" w:rsidRPr="00165D95" w:rsidTr="0058423F">
        <w:trPr>
          <w:trHeight w:val="277"/>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30</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Демонтаж покрытия изоляции плоских (криволинейных) поверхностей листовым металлом</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м</w:t>
            </w:r>
            <w:proofErr w:type="gramStart"/>
            <w:r w:rsidRPr="00165D95">
              <w:rPr>
                <w:rFonts w:ascii="Times New Roman" w:hAnsi="Times New Roman" w:cs="Times New Roman"/>
                <w:sz w:val="24"/>
                <w:szCs w:val="24"/>
                <w:lang w:eastAsia="ru-RU"/>
              </w:rPr>
              <w:t>2</w:t>
            </w:r>
            <w:proofErr w:type="gramEnd"/>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280</w:t>
            </w:r>
          </w:p>
        </w:tc>
      </w:tr>
      <w:tr w:rsidR="008A157E" w:rsidRPr="00165D95" w:rsidTr="0058423F">
        <w:trPr>
          <w:trHeight w:val="277"/>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31</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Демонтаж каркаса изоляции из сетки</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м</w:t>
            </w:r>
            <w:proofErr w:type="gramStart"/>
            <w:r w:rsidRPr="00165D95">
              <w:rPr>
                <w:rFonts w:ascii="Times New Roman" w:hAnsi="Times New Roman" w:cs="Times New Roman"/>
                <w:sz w:val="24"/>
                <w:szCs w:val="24"/>
                <w:lang w:eastAsia="ru-RU"/>
              </w:rPr>
              <w:t>2</w:t>
            </w:r>
            <w:proofErr w:type="gramEnd"/>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280</w:t>
            </w: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32</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Демонтаж. Обмуровка поверхности котлов плитами теплоизоляционными δ=120мм</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м3</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33,6</w:t>
            </w: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33</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Монтаж. Обмуровка экранов жаростойким бетоном: толщиной слоя до 40 мм по сетке</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м3</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5,9</w:t>
            </w: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34</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Монтаж Обмуровка поверхности котлов плитами теплоизоляционными огнеупорными δ=100мм</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м3</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20</w:t>
            </w: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35</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Обмуровка экранов теплоизоляционным бетоном: толщина слоя до 70 мм по сетке</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м3</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5,6</w:t>
            </w: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36</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Уплотнительная обмазка гарнитуры и амбразур котла раствором огнеупорным </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м</w:t>
            </w:r>
            <w:proofErr w:type="gramStart"/>
            <w:r w:rsidRPr="00165D95">
              <w:rPr>
                <w:rFonts w:ascii="Times New Roman" w:hAnsi="Times New Roman" w:cs="Times New Roman"/>
                <w:sz w:val="24"/>
                <w:szCs w:val="24"/>
                <w:lang w:eastAsia="ru-RU"/>
              </w:rPr>
              <w:t>2</w:t>
            </w:r>
            <w:proofErr w:type="gramEnd"/>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36</w:t>
            </w:r>
          </w:p>
        </w:tc>
      </w:tr>
      <w:tr w:rsidR="008A157E" w:rsidRPr="00165D95" w:rsidTr="0058423F">
        <w:trPr>
          <w:trHeight w:val="397"/>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37</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Испытание котла на газовую плотность</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котел</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1</w:t>
            </w:r>
          </w:p>
        </w:tc>
      </w:tr>
      <w:tr w:rsidR="008A157E" w:rsidRPr="00165D95" w:rsidTr="0058423F">
        <w:trPr>
          <w:trHeight w:val="303"/>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c>
          <w:tcPr>
            <w:tcW w:w="6226" w:type="dxa"/>
            <w:shd w:val="clear" w:color="auto" w:fill="auto"/>
          </w:tcPr>
          <w:p w:rsidR="008A157E" w:rsidRPr="00165D95" w:rsidRDefault="008A157E" w:rsidP="00165D95">
            <w:pPr>
              <w:spacing w:after="0" w:line="240" w:lineRule="auto"/>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Раздел  8.     Камера топки</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r>
      <w:tr w:rsidR="008A157E" w:rsidRPr="00165D95" w:rsidTr="0058423F">
        <w:trPr>
          <w:trHeight w:val="407"/>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38</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Демонтаж. Обшивка топочной камеры из листовой стали δ до 4 мм</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т</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4,88</w:t>
            </w:r>
          </w:p>
        </w:tc>
      </w:tr>
      <w:tr w:rsidR="008A157E" w:rsidRPr="00165D95" w:rsidTr="0058423F">
        <w:trPr>
          <w:trHeight w:val="265"/>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c>
          <w:tcPr>
            <w:tcW w:w="6226" w:type="dxa"/>
            <w:shd w:val="clear" w:color="auto" w:fill="auto"/>
          </w:tcPr>
          <w:p w:rsidR="008A157E" w:rsidRPr="00165D95" w:rsidRDefault="008A157E" w:rsidP="00165D95">
            <w:pPr>
              <w:spacing w:after="0" w:line="240" w:lineRule="auto"/>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Раздел  9.     Конструкции пода и поддона котла</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r>
      <w:tr w:rsidR="008A157E" w:rsidRPr="00165D95" w:rsidTr="0058423F">
        <w:trPr>
          <w:trHeight w:val="399"/>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39</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Изготовление поддона котла из стали ст.20</w:t>
            </w:r>
          </w:p>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лист δ= </w:t>
            </w:r>
            <w:smartTag w:uri="urn:schemas-microsoft-com:office:smarttags" w:element="metricconverter">
              <w:smartTagPr>
                <w:attr w:name="ProductID" w:val="3 мм"/>
              </w:smartTagPr>
              <w:r w:rsidRPr="00165D95">
                <w:rPr>
                  <w:rFonts w:ascii="Times New Roman" w:hAnsi="Times New Roman" w:cs="Times New Roman"/>
                  <w:sz w:val="24"/>
                  <w:szCs w:val="24"/>
                  <w:lang w:eastAsia="ru-RU"/>
                </w:rPr>
                <w:t>3 мм</w:t>
              </w:r>
            </w:smartTag>
            <w:r w:rsidRPr="00165D95">
              <w:rPr>
                <w:rFonts w:ascii="Times New Roman" w:hAnsi="Times New Roman" w:cs="Times New Roman"/>
                <w:sz w:val="24"/>
                <w:szCs w:val="24"/>
                <w:lang w:eastAsia="ru-RU"/>
              </w:rPr>
              <w:t xml:space="preserve"> - 40м2*23,55кг=942 кг,</w:t>
            </w:r>
          </w:p>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уголок 50*50*5  30м*3,73кг=112 кг</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т</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1,054</w:t>
            </w:r>
          </w:p>
        </w:tc>
      </w:tr>
      <w:tr w:rsidR="008A157E" w:rsidRPr="00165D95" w:rsidTr="0058423F">
        <w:trPr>
          <w:trHeight w:val="419"/>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40</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Демонтаж существующего пода котла</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т</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3,000</w:t>
            </w:r>
          </w:p>
        </w:tc>
      </w:tr>
      <w:tr w:rsidR="008A157E" w:rsidRPr="00165D95" w:rsidTr="0058423F">
        <w:trPr>
          <w:trHeight w:val="412"/>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41</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Монтаж поддона котла</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т</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1,054</w:t>
            </w:r>
          </w:p>
        </w:tc>
      </w:tr>
      <w:tr w:rsidR="008A157E" w:rsidRPr="00165D95" w:rsidTr="0058423F">
        <w:trPr>
          <w:trHeight w:val="412"/>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42</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Очистка пода топки от шлака, боя кирпича</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м3</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11</w:t>
            </w:r>
          </w:p>
        </w:tc>
      </w:tr>
      <w:tr w:rsidR="008A157E" w:rsidRPr="00165D95" w:rsidTr="0058423F">
        <w:trPr>
          <w:trHeight w:val="328"/>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c>
          <w:tcPr>
            <w:tcW w:w="6226" w:type="dxa"/>
            <w:shd w:val="clear" w:color="auto" w:fill="auto"/>
          </w:tcPr>
          <w:p w:rsidR="008A157E" w:rsidRPr="00165D95" w:rsidRDefault="008A157E" w:rsidP="00165D95">
            <w:pPr>
              <w:spacing w:after="0" w:line="240" w:lineRule="auto"/>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Раздел  10.     Дренажи и воздушники</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r>
      <w:tr w:rsidR="00F83F9B" w:rsidRPr="00165D95" w:rsidTr="0058423F">
        <w:trPr>
          <w:trHeight w:val="328"/>
        </w:trPr>
        <w:tc>
          <w:tcPr>
            <w:tcW w:w="693" w:type="dxa"/>
            <w:shd w:val="clear" w:color="auto" w:fill="auto"/>
            <w:noWrap/>
          </w:tcPr>
          <w:p w:rsidR="00F83F9B" w:rsidRPr="00165D95" w:rsidRDefault="00F83F9B"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43</w:t>
            </w:r>
          </w:p>
        </w:tc>
        <w:tc>
          <w:tcPr>
            <w:tcW w:w="6226" w:type="dxa"/>
            <w:shd w:val="clear" w:color="auto" w:fill="auto"/>
          </w:tcPr>
          <w:p w:rsidR="00F83F9B" w:rsidRPr="00852536" w:rsidRDefault="00F83F9B" w:rsidP="00F83F9B">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 xml:space="preserve">Демонтаж воздушных линий Ду20 мм: трубы длиной 100м, запорная арматура Ду20 мм, </w:t>
            </w:r>
            <w:proofErr w:type="spellStart"/>
            <w:r w:rsidRPr="00852536">
              <w:rPr>
                <w:rFonts w:ascii="Times New Roman" w:hAnsi="Times New Roman" w:cs="Times New Roman"/>
                <w:sz w:val="24"/>
                <w:szCs w:val="24"/>
                <w:lang w:eastAsia="ru-RU"/>
              </w:rPr>
              <w:t>Ру</w:t>
            </w:r>
            <w:proofErr w:type="spellEnd"/>
            <w:r w:rsidRPr="00852536">
              <w:rPr>
                <w:rFonts w:ascii="Times New Roman" w:hAnsi="Times New Roman" w:cs="Times New Roman"/>
                <w:sz w:val="24"/>
                <w:szCs w:val="24"/>
                <w:lang w:eastAsia="ru-RU"/>
              </w:rPr>
              <w:t xml:space="preserve"> 25 – 5 шт.</w:t>
            </w:r>
          </w:p>
        </w:tc>
        <w:tc>
          <w:tcPr>
            <w:tcW w:w="1292" w:type="dxa"/>
            <w:shd w:val="clear" w:color="auto" w:fill="auto"/>
            <w:noWrap/>
          </w:tcPr>
          <w:p w:rsidR="00F83F9B" w:rsidRPr="00852536" w:rsidRDefault="00F83F9B" w:rsidP="00F83F9B">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т</w:t>
            </w:r>
          </w:p>
        </w:tc>
        <w:tc>
          <w:tcPr>
            <w:tcW w:w="1076" w:type="dxa"/>
            <w:shd w:val="clear" w:color="auto" w:fill="auto"/>
            <w:noWrap/>
          </w:tcPr>
          <w:p w:rsidR="00F83F9B" w:rsidRPr="00852536" w:rsidRDefault="00F83F9B" w:rsidP="00F83F9B">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0,145</w:t>
            </w:r>
          </w:p>
        </w:tc>
      </w:tr>
      <w:tr w:rsidR="00F83F9B" w:rsidRPr="00165D95" w:rsidTr="0058423F">
        <w:trPr>
          <w:trHeight w:val="328"/>
        </w:trPr>
        <w:tc>
          <w:tcPr>
            <w:tcW w:w="693" w:type="dxa"/>
            <w:shd w:val="clear" w:color="auto" w:fill="auto"/>
            <w:noWrap/>
          </w:tcPr>
          <w:p w:rsidR="00F83F9B" w:rsidRPr="00165D95" w:rsidRDefault="00F83F9B"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44</w:t>
            </w:r>
          </w:p>
        </w:tc>
        <w:tc>
          <w:tcPr>
            <w:tcW w:w="6226" w:type="dxa"/>
            <w:shd w:val="clear" w:color="auto" w:fill="auto"/>
          </w:tcPr>
          <w:p w:rsidR="00F83F9B" w:rsidRPr="00852536" w:rsidRDefault="00F83F9B" w:rsidP="00F83F9B">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 xml:space="preserve">Изготовление и монтаж воздушных линий Ду20 мм: трубы длиной 100 м, запорная арматура Ду20мм, </w:t>
            </w:r>
            <w:proofErr w:type="spellStart"/>
            <w:r w:rsidRPr="00852536">
              <w:rPr>
                <w:rFonts w:ascii="Times New Roman" w:hAnsi="Times New Roman" w:cs="Times New Roman"/>
                <w:sz w:val="24"/>
                <w:szCs w:val="24"/>
                <w:lang w:eastAsia="ru-RU"/>
              </w:rPr>
              <w:t>Ру</w:t>
            </w:r>
            <w:proofErr w:type="spellEnd"/>
            <w:r w:rsidRPr="00852536">
              <w:rPr>
                <w:rFonts w:ascii="Times New Roman" w:hAnsi="Times New Roman" w:cs="Times New Roman"/>
                <w:sz w:val="24"/>
                <w:szCs w:val="24"/>
                <w:lang w:eastAsia="ru-RU"/>
              </w:rPr>
              <w:t xml:space="preserve"> 25 – 5 шт.</w:t>
            </w:r>
          </w:p>
        </w:tc>
        <w:tc>
          <w:tcPr>
            <w:tcW w:w="1292" w:type="dxa"/>
            <w:shd w:val="clear" w:color="auto" w:fill="auto"/>
            <w:noWrap/>
          </w:tcPr>
          <w:p w:rsidR="00F83F9B" w:rsidRPr="00852536" w:rsidRDefault="00F83F9B" w:rsidP="00F83F9B">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т</w:t>
            </w:r>
          </w:p>
        </w:tc>
        <w:tc>
          <w:tcPr>
            <w:tcW w:w="1076" w:type="dxa"/>
            <w:shd w:val="clear" w:color="auto" w:fill="auto"/>
            <w:noWrap/>
          </w:tcPr>
          <w:p w:rsidR="00F83F9B" w:rsidRPr="00852536" w:rsidRDefault="00F83F9B" w:rsidP="00F83F9B">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0,145</w:t>
            </w:r>
          </w:p>
        </w:tc>
      </w:tr>
      <w:tr w:rsidR="00F83F9B" w:rsidRPr="00165D95" w:rsidTr="0058423F">
        <w:trPr>
          <w:trHeight w:val="328"/>
        </w:trPr>
        <w:tc>
          <w:tcPr>
            <w:tcW w:w="693" w:type="dxa"/>
            <w:shd w:val="clear" w:color="auto" w:fill="auto"/>
            <w:noWrap/>
          </w:tcPr>
          <w:p w:rsidR="00F83F9B" w:rsidRPr="00165D95" w:rsidRDefault="00F83F9B"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45</w:t>
            </w:r>
          </w:p>
        </w:tc>
        <w:tc>
          <w:tcPr>
            <w:tcW w:w="6226" w:type="dxa"/>
            <w:shd w:val="clear" w:color="auto" w:fill="auto"/>
          </w:tcPr>
          <w:p w:rsidR="00F83F9B" w:rsidRPr="00852536" w:rsidRDefault="00F83F9B" w:rsidP="00F83F9B">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Демонтаж дренажных линий Ду50 мм: трубы длиной 20м, запорная арматура Ду50 Ру25 – 8 шт.</w:t>
            </w:r>
          </w:p>
        </w:tc>
        <w:tc>
          <w:tcPr>
            <w:tcW w:w="1292" w:type="dxa"/>
            <w:shd w:val="clear" w:color="auto" w:fill="auto"/>
            <w:noWrap/>
          </w:tcPr>
          <w:p w:rsidR="00F83F9B" w:rsidRPr="00852536" w:rsidRDefault="00F83F9B" w:rsidP="00F83F9B">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т</w:t>
            </w:r>
          </w:p>
        </w:tc>
        <w:tc>
          <w:tcPr>
            <w:tcW w:w="1076" w:type="dxa"/>
            <w:shd w:val="clear" w:color="auto" w:fill="auto"/>
            <w:noWrap/>
          </w:tcPr>
          <w:p w:rsidR="00F83F9B" w:rsidRPr="00852536" w:rsidRDefault="00F83F9B" w:rsidP="00F83F9B">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0,100</w:t>
            </w:r>
          </w:p>
        </w:tc>
      </w:tr>
      <w:tr w:rsidR="00F83F9B" w:rsidRPr="00165D95" w:rsidTr="0058423F">
        <w:trPr>
          <w:trHeight w:val="328"/>
        </w:trPr>
        <w:tc>
          <w:tcPr>
            <w:tcW w:w="693" w:type="dxa"/>
            <w:shd w:val="clear" w:color="auto" w:fill="auto"/>
            <w:noWrap/>
          </w:tcPr>
          <w:p w:rsidR="00F83F9B" w:rsidRPr="00165D95" w:rsidRDefault="00F83F9B"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46</w:t>
            </w:r>
          </w:p>
        </w:tc>
        <w:tc>
          <w:tcPr>
            <w:tcW w:w="6226" w:type="dxa"/>
            <w:shd w:val="clear" w:color="auto" w:fill="auto"/>
          </w:tcPr>
          <w:p w:rsidR="00F83F9B" w:rsidRPr="00852536" w:rsidRDefault="00F83F9B" w:rsidP="00F83F9B">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Изготовление и монтаж дренажных линий Ду50 мм: трубы длиной 20 м, запорная арматура Ду50 Ру25 – 8 шт.</w:t>
            </w:r>
          </w:p>
        </w:tc>
        <w:tc>
          <w:tcPr>
            <w:tcW w:w="1292" w:type="dxa"/>
            <w:shd w:val="clear" w:color="auto" w:fill="auto"/>
            <w:noWrap/>
          </w:tcPr>
          <w:p w:rsidR="00F83F9B" w:rsidRPr="00852536" w:rsidRDefault="00F83F9B" w:rsidP="00F83F9B">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т</w:t>
            </w:r>
          </w:p>
        </w:tc>
        <w:tc>
          <w:tcPr>
            <w:tcW w:w="1076" w:type="dxa"/>
            <w:shd w:val="clear" w:color="auto" w:fill="auto"/>
            <w:noWrap/>
          </w:tcPr>
          <w:p w:rsidR="00F83F9B" w:rsidRPr="00852536" w:rsidRDefault="00F83F9B" w:rsidP="00F83F9B">
            <w:pPr>
              <w:spacing w:after="0" w:line="240" w:lineRule="atLeast"/>
              <w:rPr>
                <w:rFonts w:ascii="Times New Roman" w:hAnsi="Times New Roman" w:cs="Times New Roman"/>
                <w:sz w:val="24"/>
                <w:szCs w:val="24"/>
                <w:lang w:eastAsia="ru-RU"/>
              </w:rPr>
            </w:pPr>
            <w:r w:rsidRPr="00852536">
              <w:rPr>
                <w:rFonts w:ascii="Times New Roman" w:hAnsi="Times New Roman" w:cs="Times New Roman"/>
                <w:sz w:val="24"/>
                <w:szCs w:val="24"/>
                <w:lang w:eastAsia="ru-RU"/>
              </w:rPr>
              <w:t>0,100</w:t>
            </w:r>
          </w:p>
        </w:tc>
      </w:tr>
      <w:tr w:rsidR="008A157E" w:rsidRPr="00165D95" w:rsidTr="0058423F">
        <w:trPr>
          <w:trHeight w:val="299"/>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b/>
                <w:sz w:val="24"/>
                <w:szCs w:val="24"/>
                <w:lang w:eastAsia="ru-RU"/>
              </w:rPr>
              <w:t>Раздел  11.     Вывоз мусора</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r>
      <w:tr w:rsidR="008A157E" w:rsidRPr="00165D95" w:rsidTr="0058423F">
        <w:trPr>
          <w:trHeight w:val="412"/>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47</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Погрузка и вывоз мусора на расстояние до </w:t>
            </w:r>
            <w:smartTag w:uri="urn:schemas-microsoft-com:office:smarttags" w:element="metricconverter">
              <w:smartTagPr>
                <w:attr w:name="ProductID" w:val="10 км"/>
              </w:smartTagPr>
              <w:r w:rsidRPr="00165D95">
                <w:rPr>
                  <w:rFonts w:ascii="Times New Roman" w:hAnsi="Times New Roman" w:cs="Times New Roman"/>
                  <w:sz w:val="24"/>
                  <w:szCs w:val="24"/>
                  <w:lang w:eastAsia="ru-RU"/>
                </w:rPr>
                <w:t>10 км</w:t>
              </w:r>
            </w:smartTag>
            <w:r w:rsidRPr="00165D95">
              <w:rPr>
                <w:rFonts w:ascii="Times New Roman" w:hAnsi="Times New Roman" w:cs="Times New Roman"/>
                <w:sz w:val="24"/>
                <w:szCs w:val="24"/>
                <w:lang w:eastAsia="ru-RU"/>
              </w:rPr>
              <w:t xml:space="preserve"> (тепловая изоляция 33,6м3*0,2т/м3=6,72 т,  сажи 10 т, </w:t>
            </w:r>
            <w:proofErr w:type="spellStart"/>
            <w:r w:rsidRPr="00165D95">
              <w:rPr>
                <w:rFonts w:ascii="Times New Roman" w:hAnsi="Times New Roman" w:cs="Times New Roman"/>
                <w:sz w:val="24"/>
                <w:szCs w:val="24"/>
                <w:lang w:eastAsia="ru-RU"/>
              </w:rPr>
              <w:t>шлак</w:t>
            </w:r>
            <w:proofErr w:type="gramStart"/>
            <w:r w:rsidRPr="00165D95">
              <w:rPr>
                <w:rFonts w:ascii="Times New Roman" w:hAnsi="Times New Roman" w:cs="Times New Roman"/>
                <w:sz w:val="24"/>
                <w:szCs w:val="24"/>
                <w:lang w:eastAsia="ru-RU"/>
              </w:rPr>
              <w:t>,б</w:t>
            </w:r>
            <w:proofErr w:type="gramEnd"/>
            <w:r w:rsidRPr="00165D95">
              <w:rPr>
                <w:rFonts w:ascii="Times New Roman" w:hAnsi="Times New Roman" w:cs="Times New Roman"/>
                <w:sz w:val="24"/>
                <w:szCs w:val="24"/>
                <w:lang w:eastAsia="ru-RU"/>
              </w:rPr>
              <w:t>ой</w:t>
            </w:r>
            <w:proofErr w:type="spellEnd"/>
            <w:r w:rsidRPr="00165D95">
              <w:rPr>
                <w:rFonts w:ascii="Times New Roman" w:hAnsi="Times New Roman" w:cs="Times New Roman"/>
                <w:sz w:val="24"/>
                <w:szCs w:val="24"/>
                <w:lang w:eastAsia="ru-RU"/>
              </w:rPr>
              <w:t xml:space="preserve"> кирпича 11*1 т/м3=11 т)</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т</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27,72</w:t>
            </w: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c>
          <w:tcPr>
            <w:tcW w:w="6226" w:type="dxa"/>
            <w:shd w:val="clear" w:color="auto" w:fill="auto"/>
          </w:tcPr>
          <w:p w:rsidR="008A157E" w:rsidRPr="00165D95" w:rsidRDefault="008A157E" w:rsidP="00165D95">
            <w:pPr>
              <w:spacing w:after="0" w:line="240" w:lineRule="auto"/>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 xml:space="preserve">Раздел  12.     </w:t>
            </w:r>
            <w:proofErr w:type="spellStart"/>
            <w:r w:rsidRPr="00165D95">
              <w:rPr>
                <w:rFonts w:ascii="Times New Roman" w:hAnsi="Times New Roman" w:cs="Times New Roman"/>
                <w:b/>
                <w:sz w:val="24"/>
                <w:szCs w:val="24"/>
                <w:lang w:eastAsia="ru-RU"/>
              </w:rPr>
              <w:t>Режимноналадочные</w:t>
            </w:r>
            <w:proofErr w:type="spellEnd"/>
            <w:r w:rsidRPr="00165D95">
              <w:rPr>
                <w:rFonts w:ascii="Times New Roman" w:hAnsi="Times New Roman" w:cs="Times New Roman"/>
                <w:b/>
                <w:sz w:val="24"/>
                <w:szCs w:val="24"/>
                <w:lang w:eastAsia="ru-RU"/>
              </w:rPr>
              <w:t xml:space="preserve"> и гидравлические испытания, сдача котла </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48</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Гидравлическое испытание котла после монтажа трубной системы</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комплект</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1</w:t>
            </w:r>
          </w:p>
        </w:tc>
      </w:tr>
      <w:tr w:rsidR="008A157E" w:rsidRPr="00165D95" w:rsidTr="0058423F">
        <w:trPr>
          <w:trHeight w:val="292"/>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49</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Техническое освидетельствование котла с внесением записи в паспорт котла </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котел</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1</w:t>
            </w:r>
          </w:p>
        </w:tc>
      </w:tr>
      <w:tr w:rsidR="008A157E" w:rsidRPr="00165D95" w:rsidTr="0058423F">
        <w:trPr>
          <w:trHeight w:val="292"/>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50</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Щелочение котла</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котел</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1</w:t>
            </w: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lastRenderedPageBreak/>
              <w:t>51</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Режимно-наладочные испытания (не менее 4 режимов работы) с составлением технического отчета и режимной карты. Котел водогрейный, работающий на жидком или газообразном топливе, </w:t>
            </w:r>
            <w:proofErr w:type="spellStart"/>
            <w:r w:rsidRPr="00165D95">
              <w:rPr>
                <w:rFonts w:ascii="Times New Roman" w:hAnsi="Times New Roman" w:cs="Times New Roman"/>
                <w:sz w:val="24"/>
                <w:szCs w:val="24"/>
                <w:lang w:eastAsia="ru-RU"/>
              </w:rPr>
              <w:t>теплопроизводительность</w:t>
            </w:r>
            <w:proofErr w:type="spellEnd"/>
            <w:r w:rsidRPr="00165D95">
              <w:rPr>
                <w:rFonts w:ascii="Times New Roman" w:hAnsi="Times New Roman" w:cs="Times New Roman"/>
                <w:sz w:val="24"/>
                <w:szCs w:val="24"/>
                <w:lang w:eastAsia="ru-RU"/>
              </w:rPr>
              <w:t xml:space="preserve"> 50 Гкал/</w:t>
            </w:r>
            <w:proofErr w:type="gramStart"/>
            <w:r w:rsidRPr="00165D95">
              <w:rPr>
                <w:rFonts w:ascii="Times New Roman" w:hAnsi="Times New Roman" w:cs="Times New Roman"/>
                <w:sz w:val="24"/>
                <w:szCs w:val="24"/>
                <w:lang w:eastAsia="ru-RU"/>
              </w:rPr>
              <w:t>ч</w:t>
            </w:r>
            <w:proofErr w:type="gramEnd"/>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котел</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1</w:t>
            </w:r>
          </w:p>
        </w:tc>
      </w:tr>
      <w:tr w:rsidR="008A157E" w:rsidRPr="00165D95" w:rsidTr="0058423F">
        <w:trPr>
          <w:trHeight w:val="450"/>
        </w:trPr>
        <w:tc>
          <w:tcPr>
            <w:tcW w:w="693"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52</w:t>
            </w:r>
          </w:p>
        </w:tc>
        <w:tc>
          <w:tcPr>
            <w:tcW w:w="6226" w:type="dxa"/>
            <w:shd w:val="clear" w:color="auto" w:fill="auto"/>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Сдача Заказчику технической документации </w:t>
            </w:r>
            <w:r w:rsidRPr="00165D95">
              <w:rPr>
                <w:rFonts w:ascii="Times New Roman" w:hAnsi="Times New Roman" w:cs="Times New Roman"/>
                <w:sz w:val="24"/>
                <w:szCs w:val="24"/>
              </w:rPr>
              <w:t>в объеме, предусмотренном Техническим заданием.</w:t>
            </w:r>
          </w:p>
        </w:tc>
        <w:tc>
          <w:tcPr>
            <w:tcW w:w="1292"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комплект</w:t>
            </w:r>
          </w:p>
        </w:tc>
        <w:tc>
          <w:tcPr>
            <w:tcW w:w="1076" w:type="dxa"/>
            <w:shd w:val="clear" w:color="auto" w:fill="auto"/>
            <w:noWrap/>
          </w:tcPr>
          <w:p w:rsidR="008A157E" w:rsidRPr="00165D95" w:rsidRDefault="008A157E" w:rsidP="00165D95">
            <w:pPr>
              <w:spacing w:after="0" w:line="240" w:lineRule="auto"/>
              <w:rPr>
                <w:rFonts w:ascii="Times New Roman" w:hAnsi="Times New Roman" w:cs="Times New Roman"/>
                <w:sz w:val="24"/>
                <w:szCs w:val="24"/>
                <w:lang w:eastAsia="ru-RU"/>
              </w:rPr>
            </w:pPr>
            <w:r w:rsidRPr="00165D95">
              <w:rPr>
                <w:rFonts w:ascii="Times New Roman" w:hAnsi="Times New Roman" w:cs="Times New Roman"/>
                <w:sz w:val="24"/>
                <w:szCs w:val="24"/>
                <w:lang w:eastAsia="ru-RU"/>
              </w:rPr>
              <w:t>1</w:t>
            </w:r>
          </w:p>
        </w:tc>
      </w:tr>
    </w:tbl>
    <w:p w:rsidR="008A157E" w:rsidRPr="00165D95" w:rsidRDefault="008A157E" w:rsidP="00165D95">
      <w:pPr>
        <w:spacing w:after="0" w:line="240" w:lineRule="auto"/>
        <w:jc w:val="both"/>
        <w:rPr>
          <w:rFonts w:ascii="Times New Roman" w:hAnsi="Times New Roman" w:cs="Times New Roman"/>
          <w:b/>
          <w:color w:val="000000"/>
          <w:sz w:val="24"/>
          <w:szCs w:val="24"/>
          <w:shd w:val="clear" w:color="auto" w:fill="FFFFFF"/>
          <w:lang w:eastAsia="ru-RU" w:bidi="ru-RU"/>
        </w:rPr>
      </w:pPr>
    </w:p>
    <w:p w:rsidR="008A157E" w:rsidRPr="00165D95" w:rsidRDefault="008A157E" w:rsidP="00165D95">
      <w:pPr>
        <w:spacing w:after="0" w:line="240" w:lineRule="auto"/>
        <w:jc w:val="both"/>
        <w:rPr>
          <w:rFonts w:ascii="Times New Roman" w:hAnsi="Times New Roman" w:cs="Times New Roman"/>
          <w:b/>
          <w:bCs/>
          <w:sz w:val="24"/>
          <w:szCs w:val="24"/>
          <w:lang w:eastAsia="ru-RU"/>
        </w:rPr>
      </w:pPr>
      <w:r w:rsidRPr="00165D95">
        <w:rPr>
          <w:rFonts w:ascii="Times New Roman" w:hAnsi="Times New Roman" w:cs="Times New Roman"/>
          <w:b/>
          <w:i/>
          <w:color w:val="000000"/>
          <w:sz w:val="24"/>
          <w:szCs w:val="24"/>
          <w:shd w:val="clear" w:color="auto" w:fill="FFFFFF"/>
          <w:lang w:eastAsia="ru-RU" w:bidi="ru-RU"/>
        </w:rPr>
        <w:t>* Требования стандарта организации СТО ЦКТИ 10.002-2007</w:t>
      </w:r>
      <w:r w:rsidRPr="00165D95">
        <w:rPr>
          <w:rFonts w:ascii="Times New Roman" w:hAnsi="Times New Roman" w:cs="Times New Roman"/>
          <w:b/>
          <w:i/>
          <w:sz w:val="24"/>
          <w:szCs w:val="24"/>
        </w:rPr>
        <w:t xml:space="preserve"> </w:t>
      </w:r>
      <w:r w:rsidRPr="00165D95">
        <w:rPr>
          <w:rFonts w:ascii="Times New Roman" w:hAnsi="Times New Roman" w:cs="Times New Roman"/>
          <w:b/>
          <w:i/>
          <w:color w:val="000000"/>
          <w:sz w:val="24"/>
          <w:szCs w:val="24"/>
          <w:shd w:val="clear" w:color="auto" w:fill="FFFFFF"/>
          <w:lang w:eastAsia="ru-RU" w:bidi="ru-RU"/>
        </w:rPr>
        <w:t>Элементы трубные поверхностей нагрева, трубы соединительные в пределах котла и коллекторы стационарных котлов. Общие технические требования к изготовлению</w:t>
      </w:r>
      <w:r w:rsidRPr="00165D95">
        <w:rPr>
          <w:rFonts w:ascii="Times New Roman" w:hAnsi="Times New Roman" w:cs="Times New Roman"/>
          <w:b/>
          <w:color w:val="000000"/>
          <w:sz w:val="24"/>
          <w:szCs w:val="24"/>
          <w:shd w:val="clear" w:color="auto" w:fill="FFFFFF"/>
          <w:lang w:eastAsia="ru-RU" w:bidi="ru-RU"/>
        </w:rPr>
        <w:t>.</w:t>
      </w:r>
    </w:p>
    <w:p w:rsidR="008A157E" w:rsidRPr="00AA262A" w:rsidRDefault="00AA262A" w:rsidP="00AA262A">
      <w:pPr>
        <w:ind w:firstLine="2127"/>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5.  </w:t>
      </w:r>
      <w:r w:rsidR="008A157E" w:rsidRPr="00AA262A">
        <w:rPr>
          <w:rFonts w:ascii="Times New Roman" w:hAnsi="Times New Roman" w:cs="Times New Roman"/>
          <w:b/>
          <w:sz w:val="24"/>
          <w:szCs w:val="24"/>
          <w:lang w:eastAsia="ru-RU"/>
        </w:rPr>
        <w:t>Требования к Подрядчику</w:t>
      </w:r>
    </w:p>
    <w:p w:rsidR="008A157E" w:rsidRPr="009E7B37" w:rsidRDefault="008A157E" w:rsidP="00350470">
      <w:pPr>
        <w:pStyle w:val="afffa"/>
        <w:numPr>
          <w:ilvl w:val="1"/>
          <w:numId w:val="48"/>
        </w:numPr>
        <w:tabs>
          <w:tab w:val="left" w:pos="0"/>
          <w:tab w:val="left" w:pos="851"/>
        </w:tabs>
        <w:overflowPunct w:val="0"/>
        <w:autoSpaceDE w:val="0"/>
        <w:autoSpaceDN w:val="0"/>
        <w:adjustRightInd w:val="0"/>
        <w:spacing w:after="0" w:line="240" w:lineRule="auto"/>
        <w:ind w:left="0" w:firstLine="426"/>
        <w:jc w:val="both"/>
        <w:rPr>
          <w:rFonts w:ascii="Times New Roman" w:hAnsi="Times New Roman"/>
          <w:sz w:val="24"/>
          <w:szCs w:val="24"/>
        </w:rPr>
      </w:pPr>
      <w:r w:rsidRPr="009E7B37">
        <w:rPr>
          <w:rFonts w:ascii="Times New Roman" w:hAnsi="Times New Roman"/>
          <w:sz w:val="24"/>
          <w:szCs w:val="24"/>
        </w:rPr>
        <w:t xml:space="preserve">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 </w:t>
      </w:r>
    </w:p>
    <w:p w:rsidR="008A157E" w:rsidRPr="009E7B37" w:rsidRDefault="008A157E" w:rsidP="00350470">
      <w:pPr>
        <w:pStyle w:val="afffa"/>
        <w:numPr>
          <w:ilvl w:val="1"/>
          <w:numId w:val="48"/>
        </w:numPr>
        <w:tabs>
          <w:tab w:val="left" w:pos="0"/>
          <w:tab w:val="left" w:pos="993"/>
        </w:tabs>
        <w:overflowPunct w:val="0"/>
        <w:autoSpaceDE w:val="0"/>
        <w:autoSpaceDN w:val="0"/>
        <w:adjustRightInd w:val="0"/>
        <w:spacing w:after="0" w:line="240" w:lineRule="auto"/>
        <w:ind w:left="0" w:firstLine="426"/>
        <w:jc w:val="both"/>
        <w:rPr>
          <w:rFonts w:ascii="Times New Roman" w:hAnsi="Times New Roman"/>
          <w:sz w:val="24"/>
          <w:szCs w:val="24"/>
        </w:rPr>
      </w:pPr>
      <w:r w:rsidRPr="009E7B37">
        <w:rPr>
          <w:rFonts w:ascii="Times New Roman" w:hAnsi="Times New Roman"/>
          <w:sz w:val="24"/>
          <w:szCs w:val="24"/>
        </w:rPr>
        <w:t>Наличие действующего свидетельства СРО к определенному виду или видам работ, которые оказывают влияние на безопасность объектов капитального строительства (с приложениями) в объеме Технического задания:</w:t>
      </w:r>
    </w:p>
    <w:p w:rsidR="008A157E" w:rsidRPr="00165D95" w:rsidRDefault="00396F7A" w:rsidP="00396F7A">
      <w:pPr>
        <w:tabs>
          <w:tab w:val="left" w:pos="993"/>
        </w:tabs>
        <w:overflowPunct w:val="0"/>
        <w:autoSpaceDE w:val="0"/>
        <w:autoSpaceDN w:val="0"/>
        <w:adjustRightInd w:val="0"/>
        <w:spacing w:after="0" w:line="240" w:lineRule="auto"/>
        <w:ind w:left="78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8A157E" w:rsidRPr="00165D95">
        <w:rPr>
          <w:rFonts w:ascii="Times New Roman" w:eastAsia="Calibri" w:hAnsi="Times New Roman" w:cs="Times New Roman"/>
          <w:sz w:val="24"/>
          <w:szCs w:val="24"/>
        </w:rPr>
        <w:t>п.10.1 Монтаж, усиление и демонтаж конструктивных элементов и ограждающих конструкций зданий и сооружений;</w:t>
      </w:r>
    </w:p>
    <w:p w:rsidR="008A157E" w:rsidRPr="00165D95" w:rsidRDefault="00396F7A" w:rsidP="00396F7A">
      <w:pPr>
        <w:tabs>
          <w:tab w:val="left" w:pos="993"/>
        </w:tabs>
        <w:overflowPunct w:val="0"/>
        <w:autoSpaceDE w:val="0"/>
        <w:autoSpaceDN w:val="0"/>
        <w:adjustRightInd w:val="0"/>
        <w:spacing w:after="0" w:line="240" w:lineRule="auto"/>
        <w:ind w:left="78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8A157E" w:rsidRPr="00165D95">
        <w:rPr>
          <w:rFonts w:ascii="Times New Roman" w:eastAsia="Calibri" w:hAnsi="Times New Roman" w:cs="Times New Roman"/>
          <w:sz w:val="24"/>
          <w:szCs w:val="24"/>
        </w:rPr>
        <w:t xml:space="preserve">п.12.1  </w:t>
      </w:r>
      <w:proofErr w:type="spellStart"/>
      <w:r w:rsidR="008A157E" w:rsidRPr="00165D95">
        <w:rPr>
          <w:rFonts w:ascii="Times New Roman" w:eastAsia="Calibri" w:hAnsi="Times New Roman" w:cs="Times New Roman"/>
          <w:sz w:val="24"/>
          <w:szCs w:val="24"/>
        </w:rPr>
        <w:t>Футеровочные</w:t>
      </w:r>
      <w:proofErr w:type="spellEnd"/>
      <w:r w:rsidR="008A157E" w:rsidRPr="00165D95">
        <w:rPr>
          <w:rFonts w:ascii="Times New Roman" w:eastAsia="Calibri" w:hAnsi="Times New Roman" w:cs="Times New Roman"/>
          <w:sz w:val="24"/>
          <w:szCs w:val="24"/>
        </w:rPr>
        <w:t xml:space="preserve"> работы;</w:t>
      </w:r>
    </w:p>
    <w:p w:rsidR="008A157E" w:rsidRPr="00165D95" w:rsidRDefault="00396F7A" w:rsidP="00396F7A">
      <w:pPr>
        <w:tabs>
          <w:tab w:val="left" w:pos="993"/>
        </w:tabs>
        <w:overflowPunct w:val="0"/>
        <w:autoSpaceDE w:val="0"/>
        <w:autoSpaceDN w:val="0"/>
        <w:adjustRightInd w:val="0"/>
        <w:spacing w:after="0" w:line="240" w:lineRule="auto"/>
        <w:ind w:left="78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8A157E" w:rsidRPr="00165D95">
        <w:rPr>
          <w:rFonts w:ascii="Times New Roman" w:eastAsia="Calibri" w:hAnsi="Times New Roman" w:cs="Times New Roman"/>
          <w:sz w:val="24"/>
          <w:szCs w:val="24"/>
        </w:rPr>
        <w:t>п.12.10 Работы по теплоизоляции зданий, строительных конструкций и оборудования;</w:t>
      </w:r>
    </w:p>
    <w:p w:rsidR="008A157E" w:rsidRPr="00165D95" w:rsidRDefault="00396F7A" w:rsidP="00396F7A">
      <w:pPr>
        <w:tabs>
          <w:tab w:val="left" w:pos="993"/>
        </w:tabs>
        <w:overflowPunct w:val="0"/>
        <w:autoSpaceDE w:val="0"/>
        <w:autoSpaceDN w:val="0"/>
        <w:adjustRightInd w:val="0"/>
        <w:spacing w:after="0" w:line="240" w:lineRule="auto"/>
        <w:ind w:left="78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8A157E" w:rsidRPr="00165D95">
        <w:rPr>
          <w:rFonts w:ascii="Times New Roman" w:eastAsia="Calibri" w:hAnsi="Times New Roman" w:cs="Times New Roman"/>
          <w:sz w:val="24"/>
          <w:szCs w:val="24"/>
        </w:rPr>
        <w:t>п.23.4 Монтаж оборудования котельных;</w:t>
      </w:r>
    </w:p>
    <w:p w:rsidR="008A157E" w:rsidRPr="00165D95" w:rsidRDefault="00396F7A" w:rsidP="00396F7A">
      <w:pPr>
        <w:tabs>
          <w:tab w:val="left" w:pos="709"/>
        </w:tabs>
        <w:overflowPunct w:val="0"/>
        <w:autoSpaceDE w:val="0"/>
        <w:autoSpaceDN w:val="0"/>
        <w:adjustRightInd w:val="0"/>
        <w:spacing w:after="0" w:line="240" w:lineRule="auto"/>
        <w:ind w:left="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w:t>
      </w:r>
      <w:r w:rsidR="008A157E" w:rsidRPr="00165D95">
        <w:rPr>
          <w:rFonts w:ascii="Times New Roman" w:eastAsia="Calibri" w:hAnsi="Times New Roman" w:cs="Times New Roman"/>
          <w:sz w:val="24"/>
          <w:szCs w:val="24"/>
        </w:rPr>
        <w:t>п.33.5 Объекты теплоснабжения.</w:t>
      </w:r>
    </w:p>
    <w:p w:rsidR="008A157E" w:rsidRPr="00165D95" w:rsidRDefault="008A157E" w:rsidP="009E7B37">
      <w:pPr>
        <w:numPr>
          <w:ilvl w:val="1"/>
          <w:numId w:val="48"/>
        </w:numPr>
        <w:tabs>
          <w:tab w:val="left" w:pos="993"/>
        </w:tabs>
        <w:overflowPunct w:val="0"/>
        <w:autoSpaceDE w:val="0"/>
        <w:autoSpaceDN w:val="0"/>
        <w:adjustRightInd w:val="0"/>
        <w:spacing w:after="0" w:line="240" w:lineRule="auto"/>
        <w:ind w:left="0" w:firstLine="426"/>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Наличие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p>
    <w:p w:rsidR="008A157E" w:rsidRPr="00165D95" w:rsidRDefault="008A157E" w:rsidP="009E7B37">
      <w:pPr>
        <w:numPr>
          <w:ilvl w:val="1"/>
          <w:numId w:val="48"/>
        </w:numPr>
        <w:tabs>
          <w:tab w:val="left" w:pos="993"/>
        </w:tabs>
        <w:overflowPunct w:val="0"/>
        <w:autoSpaceDE w:val="0"/>
        <w:autoSpaceDN w:val="0"/>
        <w:adjustRightInd w:val="0"/>
        <w:spacing w:after="0" w:line="240" w:lineRule="auto"/>
        <w:ind w:left="0" w:firstLine="426"/>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Наличие действующего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p>
    <w:p w:rsidR="008A157E" w:rsidRPr="00165D95" w:rsidRDefault="008A157E" w:rsidP="009E7B37">
      <w:pPr>
        <w:numPr>
          <w:ilvl w:val="1"/>
          <w:numId w:val="48"/>
        </w:numPr>
        <w:tabs>
          <w:tab w:val="left" w:pos="993"/>
        </w:tabs>
        <w:overflowPunct w:val="0"/>
        <w:autoSpaceDE w:val="0"/>
        <w:autoSpaceDN w:val="0"/>
        <w:adjustRightInd w:val="0"/>
        <w:spacing w:after="0" w:line="240" w:lineRule="auto"/>
        <w:ind w:left="0" w:firstLine="426"/>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 xml:space="preserve">Наличие собственных квалифицированных специалистов рабочих специальностей, ответственных руководителей работ, имеющих специальную подготовку, соответствующие удостоверения. Квалификация руководителей, специалистов и ремонтного персонала должна соответствовать виду выполняемых работ. </w:t>
      </w:r>
    </w:p>
    <w:p w:rsidR="008A157E" w:rsidRPr="00165D95" w:rsidRDefault="008A157E" w:rsidP="00165D95">
      <w:pPr>
        <w:tabs>
          <w:tab w:val="left" w:pos="993"/>
        </w:tabs>
        <w:overflowPunct w:val="0"/>
        <w:autoSpaceDE w:val="0"/>
        <w:autoSpaceDN w:val="0"/>
        <w:adjustRightInd w:val="0"/>
        <w:spacing w:after="0" w:line="240" w:lineRule="auto"/>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 xml:space="preserve">Минимальное количество квалифицированных специалистов: </w:t>
      </w:r>
    </w:p>
    <w:p w:rsidR="008A157E" w:rsidRPr="00165D95" w:rsidRDefault="006523A8" w:rsidP="004C2FD1">
      <w:pPr>
        <w:tabs>
          <w:tab w:val="left" w:pos="993"/>
        </w:tabs>
        <w:overflowPunct w:val="0"/>
        <w:autoSpaceDE w:val="0"/>
        <w:autoSpaceDN w:val="0"/>
        <w:adjustRightInd w:val="0"/>
        <w:spacing w:after="0" w:line="240" w:lineRule="auto"/>
        <w:ind w:left="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8A157E" w:rsidRPr="00165D95">
        <w:rPr>
          <w:rFonts w:ascii="Times New Roman" w:eastAsia="Calibri" w:hAnsi="Times New Roman" w:cs="Times New Roman"/>
          <w:sz w:val="24"/>
          <w:szCs w:val="24"/>
        </w:rPr>
        <w:t>Сварщики — 3 (три) человека, аттестация НАКС I уровень - национальное агентство контроля сварки  «Котельное оборудование»;</w:t>
      </w:r>
    </w:p>
    <w:p w:rsidR="008A157E" w:rsidRPr="00165D95" w:rsidRDefault="006523A8" w:rsidP="004C2FD1">
      <w:pPr>
        <w:tabs>
          <w:tab w:val="left" w:pos="993"/>
        </w:tabs>
        <w:overflowPunct w:val="0"/>
        <w:autoSpaceDE w:val="0"/>
        <w:autoSpaceDN w:val="0"/>
        <w:adjustRightInd w:val="0"/>
        <w:spacing w:after="0" w:line="240" w:lineRule="auto"/>
        <w:ind w:left="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8A157E" w:rsidRPr="00165D95">
        <w:rPr>
          <w:rFonts w:ascii="Times New Roman" w:eastAsia="Calibri" w:hAnsi="Times New Roman" w:cs="Times New Roman"/>
          <w:sz w:val="24"/>
          <w:szCs w:val="24"/>
        </w:rPr>
        <w:t xml:space="preserve">Слесари - 3 (три) человека; </w:t>
      </w:r>
    </w:p>
    <w:p w:rsidR="008A157E" w:rsidRPr="00165D95" w:rsidRDefault="006523A8" w:rsidP="004C2FD1">
      <w:pPr>
        <w:tabs>
          <w:tab w:val="left" w:pos="993"/>
        </w:tabs>
        <w:overflowPunct w:val="0"/>
        <w:autoSpaceDE w:val="0"/>
        <w:autoSpaceDN w:val="0"/>
        <w:adjustRightInd w:val="0"/>
        <w:spacing w:after="0" w:line="240" w:lineRule="auto"/>
        <w:ind w:left="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8A157E" w:rsidRPr="00165D95">
        <w:rPr>
          <w:rFonts w:ascii="Times New Roman" w:eastAsia="Calibri" w:hAnsi="Times New Roman" w:cs="Times New Roman"/>
          <w:sz w:val="24"/>
          <w:szCs w:val="24"/>
        </w:rPr>
        <w:t>Руководитель и технический контроль сварочных работ -1 человек, аттестация НАКС руководитель работ «Котельное оборудование;</w:t>
      </w:r>
    </w:p>
    <w:p w:rsidR="008A157E" w:rsidRPr="00165D95" w:rsidRDefault="006523A8" w:rsidP="004C2FD1">
      <w:pPr>
        <w:tabs>
          <w:tab w:val="left" w:pos="993"/>
        </w:tabs>
        <w:overflowPunct w:val="0"/>
        <w:autoSpaceDE w:val="0"/>
        <w:autoSpaceDN w:val="0"/>
        <w:adjustRightInd w:val="0"/>
        <w:spacing w:after="0" w:line="240" w:lineRule="auto"/>
        <w:ind w:left="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8A157E" w:rsidRPr="00165D95">
        <w:rPr>
          <w:rFonts w:ascii="Times New Roman" w:eastAsia="Calibri" w:hAnsi="Times New Roman" w:cs="Times New Roman"/>
          <w:sz w:val="24"/>
          <w:szCs w:val="24"/>
        </w:rPr>
        <w:t>Инженерно-технический работник: группа по электробезопасности не ниже III до 1000В и аттестация</w:t>
      </w:r>
      <w:proofErr w:type="gramStart"/>
      <w:r w:rsidR="008A157E" w:rsidRPr="00165D95">
        <w:rPr>
          <w:rFonts w:ascii="Times New Roman" w:eastAsia="Calibri" w:hAnsi="Times New Roman" w:cs="Times New Roman"/>
          <w:sz w:val="24"/>
          <w:szCs w:val="24"/>
        </w:rPr>
        <w:t xml:space="preserve">  А</w:t>
      </w:r>
      <w:proofErr w:type="gramEnd"/>
      <w:r w:rsidR="008A157E" w:rsidRPr="00165D95">
        <w:rPr>
          <w:rFonts w:ascii="Times New Roman" w:eastAsia="Calibri" w:hAnsi="Times New Roman" w:cs="Times New Roman"/>
          <w:sz w:val="24"/>
          <w:szCs w:val="24"/>
        </w:rPr>
        <w:t xml:space="preserve">, Б8 </w:t>
      </w:r>
      <w:proofErr w:type="spellStart"/>
      <w:r w:rsidR="008A157E" w:rsidRPr="00165D95">
        <w:rPr>
          <w:rFonts w:ascii="Times New Roman" w:eastAsia="Calibri" w:hAnsi="Times New Roman" w:cs="Times New Roman"/>
          <w:sz w:val="24"/>
          <w:szCs w:val="24"/>
        </w:rPr>
        <w:t>Ростехнадзора</w:t>
      </w:r>
      <w:proofErr w:type="spellEnd"/>
      <w:r w:rsidR="008A157E" w:rsidRPr="00165D95">
        <w:rPr>
          <w:rFonts w:ascii="Times New Roman" w:eastAsia="Calibri" w:hAnsi="Times New Roman" w:cs="Times New Roman"/>
          <w:sz w:val="24"/>
          <w:szCs w:val="24"/>
        </w:rPr>
        <w:t xml:space="preserve"> РФ - 1(один) человек;</w:t>
      </w:r>
    </w:p>
    <w:p w:rsidR="008A157E" w:rsidRPr="00165D95" w:rsidRDefault="006523A8" w:rsidP="004C2FD1">
      <w:pPr>
        <w:tabs>
          <w:tab w:val="left" w:pos="993"/>
        </w:tabs>
        <w:overflowPunct w:val="0"/>
        <w:autoSpaceDE w:val="0"/>
        <w:autoSpaceDN w:val="0"/>
        <w:adjustRightInd w:val="0"/>
        <w:spacing w:after="0" w:line="240" w:lineRule="auto"/>
        <w:ind w:left="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8A157E" w:rsidRPr="00165D95">
        <w:rPr>
          <w:rFonts w:ascii="Times New Roman" w:eastAsia="Calibri" w:hAnsi="Times New Roman" w:cs="Times New Roman"/>
          <w:sz w:val="24"/>
          <w:szCs w:val="24"/>
        </w:rPr>
        <w:t xml:space="preserve">Ответственный руководитель работ- группа по электробезопасности не </w:t>
      </w:r>
      <w:r w:rsidR="008A157E" w:rsidRPr="00852536">
        <w:rPr>
          <w:rFonts w:ascii="Times New Roman" w:eastAsia="Calibri" w:hAnsi="Times New Roman" w:cs="Times New Roman"/>
          <w:sz w:val="24"/>
          <w:szCs w:val="24"/>
        </w:rPr>
        <w:t xml:space="preserve">ниже </w:t>
      </w:r>
      <w:r w:rsidR="00162079" w:rsidRPr="00852536">
        <w:rPr>
          <w:rFonts w:ascii="Times New Roman" w:eastAsia="Calibri" w:hAnsi="Times New Roman" w:cs="Times New Roman"/>
          <w:sz w:val="24"/>
          <w:szCs w:val="24"/>
        </w:rPr>
        <w:t>III</w:t>
      </w:r>
      <w:r w:rsidR="008A157E" w:rsidRPr="00165D95">
        <w:rPr>
          <w:rFonts w:ascii="Times New Roman" w:eastAsia="Calibri" w:hAnsi="Times New Roman" w:cs="Times New Roman"/>
          <w:sz w:val="24"/>
          <w:szCs w:val="24"/>
        </w:rPr>
        <w:t xml:space="preserve"> до 1000В ; аттестация</w:t>
      </w:r>
      <w:proofErr w:type="gramStart"/>
      <w:r w:rsidR="008A157E" w:rsidRPr="00165D95">
        <w:rPr>
          <w:rFonts w:ascii="Times New Roman" w:eastAsia="Calibri" w:hAnsi="Times New Roman" w:cs="Times New Roman"/>
          <w:sz w:val="24"/>
          <w:szCs w:val="24"/>
        </w:rPr>
        <w:t xml:space="preserve">  А</w:t>
      </w:r>
      <w:proofErr w:type="gramEnd"/>
      <w:r w:rsidR="008A157E" w:rsidRPr="00165D95">
        <w:rPr>
          <w:rFonts w:ascii="Times New Roman" w:eastAsia="Calibri" w:hAnsi="Times New Roman" w:cs="Times New Roman"/>
          <w:sz w:val="24"/>
          <w:szCs w:val="24"/>
        </w:rPr>
        <w:t xml:space="preserve">, Б8 </w:t>
      </w:r>
      <w:proofErr w:type="spellStart"/>
      <w:r w:rsidR="008A157E" w:rsidRPr="00165D95">
        <w:rPr>
          <w:rFonts w:ascii="Times New Roman" w:eastAsia="Calibri" w:hAnsi="Times New Roman" w:cs="Times New Roman"/>
          <w:sz w:val="24"/>
          <w:szCs w:val="24"/>
        </w:rPr>
        <w:t>Ростехнадзора</w:t>
      </w:r>
      <w:proofErr w:type="spellEnd"/>
      <w:r w:rsidR="008A157E" w:rsidRPr="00165D95">
        <w:rPr>
          <w:rFonts w:ascii="Times New Roman" w:eastAsia="Calibri" w:hAnsi="Times New Roman" w:cs="Times New Roman"/>
          <w:sz w:val="24"/>
          <w:szCs w:val="24"/>
        </w:rPr>
        <w:t xml:space="preserve"> РФ) - 1 (один) человек;</w:t>
      </w:r>
    </w:p>
    <w:p w:rsidR="008A157E" w:rsidRPr="00165D95" w:rsidRDefault="008A157E" w:rsidP="009E7B37">
      <w:pPr>
        <w:numPr>
          <w:ilvl w:val="1"/>
          <w:numId w:val="48"/>
        </w:numPr>
        <w:tabs>
          <w:tab w:val="left" w:pos="993"/>
        </w:tabs>
        <w:overflowPunct w:val="0"/>
        <w:autoSpaceDE w:val="0"/>
        <w:autoSpaceDN w:val="0"/>
        <w:adjustRightInd w:val="0"/>
        <w:spacing w:after="0" w:line="240" w:lineRule="auto"/>
        <w:ind w:left="0" w:firstLine="426"/>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Наличие 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8A157E" w:rsidRPr="00165D95" w:rsidRDefault="008A157E" w:rsidP="009E7B37">
      <w:pPr>
        <w:numPr>
          <w:ilvl w:val="1"/>
          <w:numId w:val="48"/>
        </w:numPr>
        <w:tabs>
          <w:tab w:val="left" w:pos="993"/>
        </w:tabs>
        <w:overflowPunct w:val="0"/>
        <w:autoSpaceDE w:val="0"/>
        <w:autoSpaceDN w:val="0"/>
        <w:adjustRightInd w:val="0"/>
        <w:spacing w:after="0" w:line="240" w:lineRule="auto"/>
        <w:ind w:left="0" w:firstLine="426"/>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8A157E" w:rsidRPr="00165D95" w:rsidRDefault="008A157E" w:rsidP="00165D95">
      <w:pPr>
        <w:tabs>
          <w:tab w:val="left" w:pos="567"/>
        </w:tabs>
        <w:overflowPunct w:val="0"/>
        <w:autoSpaceDE w:val="0"/>
        <w:autoSpaceDN w:val="0"/>
        <w:adjustRightInd w:val="0"/>
        <w:spacing w:after="0" w:line="240" w:lineRule="auto"/>
        <w:ind w:firstLine="567"/>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lastRenderedPageBreak/>
        <w:t xml:space="preserve">    Элементы котла, используемые для выполнения работ должны соответствовать  требованиям Технического Регламента Таможенного Союза </w:t>
      </w:r>
      <w:proofErr w:type="gramStart"/>
      <w:r w:rsidRPr="00165D95">
        <w:rPr>
          <w:rFonts w:ascii="Times New Roman" w:eastAsia="Calibri" w:hAnsi="Times New Roman" w:cs="Times New Roman"/>
          <w:sz w:val="24"/>
          <w:szCs w:val="24"/>
        </w:rPr>
        <w:t>ТР</w:t>
      </w:r>
      <w:proofErr w:type="gramEnd"/>
      <w:r w:rsidRPr="00165D95">
        <w:rPr>
          <w:rFonts w:ascii="Times New Roman" w:eastAsia="Calibri" w:hAnsi="Times New Roman" w:cs="Times New Roman"/>
          <w:sz w:val="24"/>
          <w:szCs w:val="24"/>
        </w:rPr>
        <w:t xml:space="preserve"> ТС 032/2013 «О безопасности оборудования, работающего под избыточным давлением», утвержденного Решением Совета ЕЭК от 2 июля 2013 года № 41, по ТУ 3113-005-00264199-2015 «Элементы трубные поверхностей нагрева, трубы соединительные в пределах котла, коллекторы паровых и водогрейных котлов с избыточным давлением свыше 0,05 Мпа», что подтверждается Декларацией о соответствии.</w:t>
      </w:r>
    </w:p>
    <w:p w:rsidR="008A157E" w:rsidRPr="00165D95" w:rsidRDefault="008A157E" w:rsidP="009E7B37">
      <w:pPr>
        <w:numPr>
          <w:ilvl w:val="1"/>
          <w:numId w:val="48"/>
        </w:numPr>
        <w:tabs>
          <w:tab w:val="left" w:pos="993"/>
        </w:tabs>
        <w:overflowPunct w:val="0"/>
        <w:autoSpaceDE w:val="0"/>
        <w:autoSpaceDN w:val="0"/>
        <w:adjustRightInd w:val="0"/>
        <w:spacing w:after="0" w:line="240" w:lineRule="auto"/>
        <w:ind w:left="0" w:firstLine="426"/>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Наличие нормативно-технической документации на ремонт и контроль качества, необходимой для производства работ.</w:t>
      </w:r>
    </w:p>
    <w:p w:rsidR="008A157E" w:rsidRPr="00165D95" w:rsidRDefault="008A157E" w:rsidP="009E7B37">
      <w:pPr>
        <w:numPr>
          <w:ilvl w:val="1"/>
          <w:numId w:val="48"/>
        </w:numPr>
        <w:tabs>
          <w:tab w:val="left" w:pos="993"/>
        </w:tabs>
        <w:overflowPunct w:val="0"/>
        <w:autoSpaceDE w:val="0"/>
        <w:autoSpaceDN w:val="0"/>
        <w:adjustRightInd w:val="0"/>
        <w:spacing w:after="0" w:line="240" w:lineRule="auto"/>
        <w:ind w:left="0" w:firstLine="426"/>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Все инструменты, оснастка, приспособления, используемые при выполнении работ, должны быть технически исправны, изготовлены в соответствии с требованиями проекта производства работ и пройти испытания.</w:t>
      </w:r>
    </w:p>
    <w:p w:rsidR="008A157E" w:rsidRPr="00165D95" w:rsidRDefault="008A157E" w:rsidP="009E7B37">
      <w:pPr>
        <w:numPr>
          <w:ilvl w:val="1"/>
          <w:numId w:val="48"/>
        </w:numPr>
        <w:tabs>
          <w:tab w:val="left" w:pos="993"/>
        </w:tabs>
        <w:overflowPunct w:val="0"/>
        <w:autoSpaceDE w:val="0"/>
        <w:autoSpaceDN w:val="0"/>
        <w:adjustRightInd w:val="0"/>
        <w:spacing w:after="0" w:line="240" w:lineRule="auto"/>
        <w:ind w:left="0" w:firstLine="426"/>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Привлечение субподрядных организаций допускается не более чем на 10% от стоимости работ.</w:t>
      </w:r>
    </w:p>
    <w:p w:rsidR="008A157E" w:rsidRPr="00AA262A" w:rsidRDefault="008A157E" w:rsidP="00AA262A">
      <w:pPr>
        <w:pStyle w:val="afffa"/>
        <w:numPr>
          <w:ilvl w:val="0"/>
          <w:numId w:val="48"/>
        </w:numPr>
        <w:ind w:firstLine="2475"/>
        <w:rPr>
          <w:rFonts w:ascii="Times New Roman" w:hAnsi="Times New Roman"/>
          <w:b/>
          <w:sz w:val="24"/>
          <w:szCs w:val="24"/>
          <w:lang w:eastAsia="ru-RU"/>
        </w:rPr>
      </w:pPr>
      <w:r w:rsidRPr="00AA262A">
        <w:rPr>
          <w:rFonts w:ascii="Times New Roman" w:hAnsi="Times New Roman"/>
          <w:b/>
          <w:sz w:val="24"/>
          <w:szCs w:val="24"/>
          <w:lang w:eastAsia="ru-RU"/>
        </w:rPr>
        <w:t>Требования к организации и выполнению работ</w:t>
      </w:r>
    </w:p>
    <w:p w:rsidR="008A157E" w:rsidRPr="00165D95" w:rsidRDefault="008A157E" w:rsidP="009E7B37">
      <w:pPr>
        <w:numPr>
          <w:ilvl w:val="1"/>
          <w:numId w:val="48"/>
        </w:numPr>
        <w:tabs>
          <w:tab w:val="left" w:pos="993"/>
        </w:tabs>
        <w:spacing w:after="0" w:line="240" w:lineRule="auto"/>
        <w:ind w:left="0" w:firstLine="426"/>
        <w:jc w:val="both"/>
        <w:rPr>
          <w:rFonts w:ascii="Times New Roman" w:eastAsia="Calibri" w:hAnsi="Times New Roman" w:cs="Times New Roman"/>
          <w:sz w:val="24"/>
          <w:szCs w:val="24"/>
        </w:rPr>
      </w:pPr>
      <w:proofErr w:type="gramStart"/>
      <w:r w:rsidRPr="00165D95">
        <w:rPr>
          <w:rFonts w:ascii="Times New Roman" w:eastAsia="Calibri" w:hAnsi="Times New Roman" w:cs="Times New Roman"/>
          <w:sz w:val="24"/>
          <w:szCs w:val="24"/>
        </w:rPr>
        <w:t>До начала работ Подрядчик направляет Заказчику письмо с заверенными копиями паспортов (</w:t>
      </w:r>
      <w:r w:rsidRPr="00165D95">
        <w:rPr>
          <w:rFonts w:ascii="Times New Roman" w:hAnsi="Times New Roman" w:cs="Times New Roman"/>
          <w:sz w:val="24"/>
          <w:szCs w:val="24"/>
        </w:rPr>
        <w:t xml:space="preserve">2,3 и 5 листы), трудовых книжек (1 лист и лист с записью о работе в данной организации) либо трудовых договоров </w:t>
      </w:r>
      <w:r w:rsidRPr="00165D95">
        <w:rPr>
          <w:rFonts w:ascii="Times New Roman" w:eastAsia="Calibri" w:hAnsi="Times New Roman" w:cs="Times New Roman"/>
          <w:sz w:val="24"/>
          <w:szCs w:val="24"/>
        </w:rPr>
        <w:t xml:space="preserve">руководителей, специалистов, ремонтного персонала, c указанием марки, </w:t>
      </w:r>
      <w:proofErr w:type="spellStart"/>
      <w:r w:rsidRPr="00165D95">
        <w:rPr>
          <w:rFonts w:ascii="Times New Roman" w:eastAsia="Calibri" w:hAnsi="Times New Roman" w:cs="Times New Roman"/>
          <w:sz w:val="24"/>
          <w:szCs w:val="24"/>
        </w:rPr>
        <w:t>госномера</w:t>
      </w:r>
      <w:proofErr w:type="spellEnd"/>
      <w:r w:rsidRPr="00165D95">
        <w:rPr>
          <w:rFonts w:ascii="Times New Roman" w:eastAsia="Calibri" w:hAnsi="Times New Roman" w:cs="Times New Roman"/>
          <w:sz w:val="24"/>
          <w:szCs w:val="24"/>
        </w:rPr>
        <w:t xml:space="preserve"> автотранспорта, перечня материалов, инструмента, механизмов, техники для оформления пропуска на территорию Объекта. </w:t>
      </w:r>
      <w:proofErr w:type="gramEnd"/>
    </w:p>
    <w:p w:rsidR="008A157E" w:rsidRPr="00165D95" w:rsidRDefault="008A157E" w:rsidP="00165D95">
      <w:pPr>
        <w:tabs>
          <w:tab w:val="left" w:pos="993"/>
        </w:tabs>
        <w:spacing w:after="0" w:line="240" w:lineRule="auto"/>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По окончании выполнения работ пропуска сдаются Заказчику.</w:t>
      </w:r>
    </w:p>
    <w:p w:rsidR="008A157E" w:rsidRPr="00165D95" w:rsidRDefault="008A157E" w:rsidP="009E7B37">
      <w:pPr>
        <w:numPr>
          <w:ilvl w:val="1"/>
          <w:numId w:val="48"/>
        </w:numPr>
        <w:tabs>
          <w:tab w:val="left" w:pos="993"/>
        </w:tabs>
        <w:spacing w:after="0" w:line="240" w:lineRule="auto"/>
        <w:ind w:left="0" w:firstLine="426"/>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Подрядчик представляет Заказчику список  и приказ о назначении ответственных лиц за производство работ для оформления акта-допуска.</w:t>
      </w:r>
    </w:p>
    <w:p w:rsidR="008A157E" w:rsidRPr="00165D95" w:rsidRDefault="008A157E" w:rsidP="009E7B37">
      <w:pPr>
        <w:numPr>
          <w:ilvl w:val="1"/>
          <w:numId w:val="48"/>
        </w:numPr>
        <w:tabs>
          <w:tab w:val="left" w:pos="993"/>
        </w:tabs>
        <w:suppressAutoHyphens/>
        <w:spacing w:after="0" w:line="240" w:lineRule="auto"/>
        <w:ind w:left="0" w:firstLine="426"/>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Подрядчик назначает руководителей работ в соответствии с объемом выполняемых работ, лиц, ответственных за охрану труда и материально-техническое обеспечение.</w:t>
      </w:r>
    </w:p>
    <w:p w:rsidR="008A157E" w:rsidRPr="00165D95" w:rsidRDefault="008A157E" w:rsidP="009E7B37">
      <w:pPr>
        <w:numPr>
          <w:ilvl w:val="1"/>
          <w:numId w:val="48"/>
        </w:numPr>
        <w:tabs>
          <w:tab w:val="left" w:pos="993"/>
        </w:tabs>
        <w:suppressAutoHyphens/>
        <w:spacing w:after="0" w:line="240" w:lineRule="auto"/>
        <w:ind w:left="0" w:firstLine="426"/>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Подрядчик определяет состав бригад по численности, квалификации и профессиям в соответствии с объемом выполняемых работ.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8A157E" w:rsidRPr="00165D95" w:rsidRDefault="008A157E" w:rsidP="009E7B37">
      <w:pPr>
        <w:numPr>
          <w:ilvl w:val="1"/>
          <w:numId w:val="48"/>
        </w:numPr>
        <w:tabs>
          <w:tab w:val="left" w:pos="993"/>
        </w:tabs>
        <w:suppressAutoHyphens/>
        <w:spacing w:after="0" w:line="240" w:lineRule="auto"/>
        <w:ind w:left="0" w:firstLine="426"/>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Подрядчик должен пройти инструктаж по охране труда и пожарной безопасности в отделе охраны труда АО «МЭС».</w:t>
      </w:r>
    </w:p>
    <w:p w:rsidR="008A157E" w:rsidRPr="00165D95" w:rsidRDefault="008A157E" w:rsidP="009E7B37">
      <w:pPr>
        <w:numPr>
          <w:ilvl w:val="1"/>
          <w:numId w:val="48"/>
        </w:numPr>
        <w:tabs>
          <w:tab w:val="left" w:pos="993"/>
        </w:tabs>
        <w:spacing w:after="0" w:line="240" w:lineRule="auto"/>
        <w:ind w:left="0" w:firstLine="426"/>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положениями и требованиями нормативно-технической, технологической и организационно-распорядительной документации.   </w:t>
      </w:r>
    </w:p>
    <w:p w:rsidR="008A157E" w:rsidRPr="00165D95" w:rsidRDefault="008A157E" w:rsidP="009E7B37">
      <w:pPr>
        <w:numPr>
          <w:ilvl w:val="1"/>
          <w:numId w:val="48"/>
        </w:numPr>
        <w:tabs>
          <w:tab w:val="left" w:pos="993"/>
        </w:tabs>
        <w:spacing w:after="0" w:line="240" w:lineRule="auto"/>
        <w:ind w:left="0" w:firstLine="426"/>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 xml:space="preserve">Для подготовки и производства ремонта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 </w:t>
      </w:r>
    </w:p>
    <w:p w:rsidR="008A157E" w:rsidRPr="00165D95" w:rsidRDefault="008A157E" w:rsidP="009E7B37">
      <w:pPr>
        <w:numPr>
          <w:ilvl w:val="1"/>
          <w:numId w:val="48"/>
        </w:numPr>
        <w:tabs>
          <w:tab w:val="left" w:pos="993"/>
        </w:tabs>
        <w:spacing w:after="0" w:line="240" w:lineRule="auto"/>
        <w:ind w:left="0" w:firstLine="426"/>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В ППР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8A157E" w:rsidRPr="00165D95" w:rsidRDefault="008A157E" w:rsidP="009E7B37">
      <w:pPr>
        <w:numPr>
          <w:ilvl w:val="1"/>
          <w:numId w:val="48"/>
        </w:numPr>
        <w:tabs>
          <w:tab w:val="num" w:pos="720"/>
          <w:tab w:val="left" w:pos="993"/>
          <w:tab w:val="left" w:pos="1134"/>
        </w:tabs>
        <w:overflowPunct w:val="0"/>
        <w:autoSpaceDE w:val="0"/>
        <w:autoSpaceDN w:val="0"/>
        <w:adjustRightInd w:val="0"/>
        <w:spacing w:after="0" w:line="240" w:lineRule="auto"/>
        <w:ind w:left="0" w:firstLine="426"/>
        <w:jc w:val="both"/>
        <w:rPr>
          <w:rFonts w:ascii="Times New Roman" w:hAnsi="Times New Roman" w:cs="Times New Roman"/>
          <w:sz w:val="24"/>
          <w:szCs w:val="24"/>
        </w:rPr>
      </w:pPr>
      <w:r w:rsidRPr="00165D95">
        <w:rPr>
          <w:rFonts w:ascii="Times New Roman" w:hAnsi="Times New Roman" w:cs="Times New Roman"/>
          <w:sz w:val="24"/>
          <w:szCs w:val="24"/>
        </w:rPr>
        <w:t xml:space="preserve">Работы проводятся вблизи действующих установок. </w:t>
      </w:r>
    </w:p>
    <w:p w:rsidR="008A157E" w:rsidRPr="00165D95" w:rsidRDefault="008A157E" w:rsidP="009E7B37">
      <w:pPr>
        <w:numPr>
          <w:ilvl w:val="1"/>
          <w:numId w:val="48"/>
        </w:numPr>
        <w:tabs>
          <w:tab w:val="left" w:pos="993"/>
        </w:tabs>
        <w:overflowPunct w:val="0"/>
        <w:autoSpaceDE w:val="0"/>
        <w:autoSpaceDN w:val="0"/>
        <w:adjustRightInd w:val="0"/>
        <w:spacing w:after="0" w:line="240" w:lineRule="auto"/>
        <w:ind w:left="0" w:firstLine="426"/>
        <w:jc w:val="both"/>
        <w:rPr>
          <w:rFonts w:ascii="Times New Roman" w:hAnsi="Times New Roman" w:cs="Times New Roman"/>
          <w:sz w:val="24"/>
          <w:szCs w:val="24"/>
        </w:rPr>
      </w:pPr>
      <w:r w:rsidRPr="00165D95">
        <w:rPr>
          <w:rFonts w:ascii="Times New Roman" w:hAnsi="Times New Roman" w:cs="Times New Roman"/>
          <w:sz w:val="24"/>
          <w:szCs w:val="24"/>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8A157E" w:rsidRPr="00165D95" w:rsidRDefault="008A157E" w:rsidP="009E7B37">
      <w:pPr>
        <w:numPr>
          <w:ilvl w:val="1"/>
          <w:numId w:val="48"/>
        </w:numPr>
        <w:tabs>
          <w:tab w:val="left" w:pos="0"/>
          <w:tab w:val="left" w:pos="993"/>
          <w:tab w:val="left" w:pos="1134"/>
          <w:tab w:val="left" w:pos="1276"/>
        </w:tabs>
        <w:spacing w:after="0" w:line="240" w:lineRule="auto"/>
        <w:ind w:left="0" w:firstLine="426"/>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Заказчик предоставляет площадку для хранения материалов и инструментов.</w:t>
      </w:r>
    </w:p>
    <w:p w:rsidR="008A157E" w:rsidRPr="00165D95" w:rsidRDefault="008A157E" w:rsidP="009E7B37">
      <w:pPr>
        <w:numPr>
          <w:ilvl w:val="1"/>
          <w:numId w:val="48"/>
        </w:numPr>
        <w:tabs>
          <w:tab w:val="left" w:pos="0"/>
          <w:tab w:val="left" w:pos="993"/>
          <w:tab w:val="left" w:pos="1134"/>
          <w:tab w:val="left" w:pos="1276"/>
        </w:tabs>
        <w:spacing w:after="0" w:line="240" w:lineRule="auto"/>
        <w:ind w:left="0" w:firstLine="426"/>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При выполнении работ Подрядчик обеспечивает соблюдение  правил пожарной, промышленной безопасности, правил техники безопасности.</w:t>
      </w:r>
    </w:p>
    <w:p w:rsidR="008A157E" w:rsidRPr="00165D95" w:rsidRDefault="008A157E" w:rsidP="009E7B37">
      <w:pPr>
        <w:numPr>
          <w:ilvl w:val="1"/>
          <w:numId w:val="48"/>
        </w:numPr>
        <w:tabs>
          <w:tab w:val="num" w:pos="720"/>
          <w:tab w:val="left" w:pos="993"/>
          <w:tab w:val="left" w:pos="1134"/>
          <w:tab w:val="left" w:pos="1276"/>
        </w:tabs>
        <w:spacing w:after="0" w:line="240" w:lineRule="auto"/>
        <w:ind w:left="0" w:firstLine="426"/>
        <w:jc w:val="both"/>
        <w:rPr>
          <w:rFonts w:ascii="Times New Roman" w:hAnsi="Times New Roman" w:cs="Times New Roman"/>
          <w:sz w:val="24"/>
          <w:szCs w:val="24"/>
          <w:lang w:eastAsia="ru-RU"/>
        </w:rPr>
      </w:pPr>
      <w:r w:rsidRPr="00165D95">
        <w:rPr>
          <w:rFonts w:ascii="Times New Roman" w:eastAsia="Calibri" w:hAnsi="Times New Roman" w:cs="Times New Roman"/>
          <w:sz w:val="24"/>
          <w:szCs w:val="24"/>
        </w:rPr>
        <w:lastRenderedPageBreak/>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r w:rsidRPr="00165D95">
        <w:rPr>
          <w:rFonts w:ascii="Times New Roman" w:hAnsi="Times New Roman" w:cs="Times New Roman"/>
          <w:sz w:val="24"/>
          <w:szCs w:val="24"/>
          <w:lang w:eastAsia="ru-RU"/>
        </w:rPr>
        <w:t xml:space="preserve"> </w:t>
      </w:r>
    </w:p>
    <w:p w:rsidR="008A157E" w:rsidRPr="00165D95" w:rsidRDefault="008A157E" w:rsidP="00165D95">
      <w:pPr>
        <w:spacing w:after="0" w:line="240" w:lineRule="auto"/>
        <w:jc w:val="both"/>
        <w:rPr>
          <w:rFonts w:ascii="Times New Roman" w:eastAsia="Calibri" w:hAnsi="Times New Roman" w:cs="Times New Roman"/>
          <w:b/>
          <w:sz w:val="24"/>
          <w:szCs w:val="24"/>
        </w:rPr>
      </w:pPr>
    </w:p>
    <w:p w:rsidR="008A157E" w:rsidRPr="00AA262A" w:rsidRDefault="008A157E" w:rsidP="00AA262A">
      <w:pPr>
        <w:pStyle w:val="afffa"/>
        <w:numPr>
          <w:ilvl w:val="0"/>
          <w:numId w:val="48"/>
        </w:numPr>
        <w:ind w:firstLine="2475"/>
        <w:rPr>
          <w:rFonts w:ascii="Times New Roman" w:hAnsi="Times New Roman"/>
          <w:b/>
          <w:sz w:val="24"/>
          <w:szCs w:val="24"/>
          <w:lang w:eastAsia="ru-RU"/>
        </w:rPr>
      </w:pPr>
      <w:r w:rsidRPr="00AA262A">
        <w:rPr>
          <w:rFonts w:ascii="Times New Roman" w:hAnsi="Times New Roman"/>
          <w:b/>
          <w:sz w:val="24"/>
          <w:szCs w:val="24"/>
          <w:lang w:eastAsia="ru-RU"/>
        </w:rPr>
        <w:t>Требования к составу документации</w:t>
      </w:r>
    </w:p>
    <w:p w:rsidR="008A157E" w:rsidRPr="00165D95" w:rsidRDefault="008A157E" w:rsidP="00165D95">
      <w:pPr>
        <w:tabs>
          <w:tab w:val="left" w:pos="1134"/>
        </w:tabs>
        <w:spacing w:after="0" w:line="240" w:lineRule="auto"/>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 xml:space="preserve">         </w:t>
      </w:r>
      <w:r w:rsidR="006D4762">
        <w:rPr>
          <w:rFonts w:ascii="Times New Roman" w:eastAsia="Calibri" w:hAnsi="Times New Roman" w:cs="Times New Roman"/>
          <w:sz w:val="24"/>
          <w:szCs w:val="24"/>
        </w:rPr>
        <w:t>7</w:t>
      </w:r>
      <w:r w:rsidRPr="00165D95">
        <w:rPr>
          <w:rFonts w:ascii="Times New Roman" w:eastAsia="Calibri" w:hAnsi="Times New Roman" w:cs="Times New Roman"/>
          <w:sz w:val="24"/>
          <w:szCs w:val="24"/>
        </w:rPr>
        <w:t>.1. Подрядчик своевременно и одновременно с предоставлением акта о приемке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8A157E" w:rsidRPr="00165D95" w:rsidRDefault="008A157E" w:rsidP="00111AF4">
      <w:pPr>
        <w:tabs>
          <w:tab w:val="left" w:pos="0"/>
          <w:tab w:val="left" w:pos="1134"/>
        </w:tabs>
        <w:spacing w:after="0" w:line="240" w:lineRule="auto"/>
        <w:ind w:firstLine="567"/>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7.2.  Ремонтная документация на выполненные работы должна включать:</w:t>
      </w:r>
    </w:p>
    <w:p w:rsidR="008A157E" w:rsidRPr="00165D95" w:rsidRDefault="008A157E" w:rsidP="00165D95">
      <w:pPr>
        <w:numPr>
          <w:ilvl w:val="0"/>
          <w:numId w:val="42"/>
        </w:numPr>
        <w:tabs>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удостоверение о качестве изготовления элементов котла;</w:t>
      </w:r>
    </w:p>
    <w:p w:rsidR="008A157E" w:rsidRPr="00165D95" w:rsidRDefault="008A157E" w:rsidP="00165D95">
      <w:pPr>
        <w:numPr>
          <w:ilvl w:val="0"/>
          <w:numId w:val="42"/>
        </w:numPr>
        <w:tabs>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паспорта качества, сертификаты на все применяемые материалы, полуфабрикаты;</w:t>
      </w:r>
    </w:p>
    <w:p w:rsidR="008A157E" w:rsidRPr="00165D95" w:rsidRDefault="008A157E" w:rsidP="00165D95">
      <w:pPr>
        <w:numPr>
          <w:ilvl w:val="0"/>
          <w:numId w:val="42"/>
        </w:numPr>
        <w:tabs>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проект производства работ;</w:t>
      </w:r>
    </w:p>
    <w:p w:rsidR="008A157E" w:rsidRPr="00165D95" w:rsidRDefault="008A157E" w:rsidP="00165D95">
      <w:pPr>
        <w:numPr>
          <w:ilvl w:val="0"/>
          <w:numId w:val="42"/>
        </w:numPr>
        <w:tabs>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исполнительные схемы и чертежи;</w:t>
      </w:r>
    </w:p>
    <w:p w:rsidR="008A157E" w:rsidRPr="00165D95" w:rsidRDefault="008A157E" w:rsidP="00165D95">
      <w:pPr>
        <w:numPr>
          <w:ilvl w:val="0"/>
          <w:numId w:val="42"/>
        </w:numPr>
        <w:tabs>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журнал сварочных работ;</w:t>
      </w:r>
    </w:p>
    <w:p w:rsidR="008A157E" w:rsidRPr="00165D95" w:rsidRDefault="008A157E" w:rsidP="00165D95">
      <w:pPr>
        <w:numPr>
          <w:ilvl w:val="0"/>
          <w:numId w:val="42"/>
        </w:numPr>
        <w:tabs>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протоколы по результатам внешнего осмотра и измерений сварных соединений;</w:t>
      </w:r>
    </w:p>
    <w:p w:rsidR="008A157E" w:rsidRPr="00852536" w:rsidRDefault="008A157E" w:rsidP="00165D95">
      <w:pPr>
        <w:numPr>
          <w:ilvl w:val="0"/>
          <w:numId w:val="42"/>
        </w:numPr>
        <w:tabs>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 xml:space="preserve">протоколы по результатам ультразвукового </w:t>
      </w:r>
      <w:r w:rsidR="00D0628E" w:rsidRPr="00852536">
        <w:rPr>
          <w:rFonts w:ascii="Times New Roman" w:eastAsia="Calibri" w:hAnsi="Times New Roman" w:cs="Times New Roman"/>
          <w:sz w:val="24"/>
          <w:szCs w:val="24"/>
        </w:rPr>
        <w:t>и (</w:t>
      </w:r>
      <w:r w:rsidRPr="00852536">
        <w:rPr>
          <w:rFonts w:ascii="Times New Roman" w:eastAsia="Calibri" w:hAnsi="Times New Roman" w:cs="Times New Roman"/>
          <w:sz w:val="24"/>
          <w:szCs w:val="24"/>
        </w:rPr>
        <w:t>или</w:t>
      </w:r>
      <w:r w:rsidR="00D0628E" w:rsidRPr="00852536">
        <w:rPr>
          <w:rFonts w:ascii="Times New Roman" w:eastAsia="Calibri" w:hAnsi="Times New Roman" w:cs="Times New Roman"/>
          <w:sz w:val="24"/>
          <w:szCs w:val="24"/>
        </w:rPr>
        <w:t>)</w:t>
      </w:r>
      <w:r w:rsidRPr="00852536">
        <w:rPr>
          <w:rFonts w:ascii="Times New Roman" w:eastAsia="Calibri" w:hAnsi="Times New Roman" w:cs="Times New Roman"/>
          <w:sz w:val="24"/>
          <w:szCs w:val="24"/>
        </w:rPr>
        <w:t xml:space="preserve"> радиографического контроля сварных  соединений (при необходимости);</w:t>
      </w:r>
    </w:p>
    <w:p w:rsidR="008A157E" w:rsidRPr="00852536" w:rsidRDefault="008A157E" w:rsidP="00165D95">
      <w:pPr>
        <w:numPr>
          <w:ilvl w:val="0"/>
          <w:numId w:val="42"/>
        </w:numPr>
        <w:tabs>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852536">
        <w:rPr>
          <w:rFonts w:ascii="Times New Roman" w:eastAsia="Calibri" w:hAnsi="Times New Roman" w:cs="Times New Roman"/>
          <w:sz w:val="24"/>
          <w:szCs w:val="24"/>
        </w:rPr>
        <w:t>акты проверки технологических свойств электродов;</w:t>
      </w:r>
    </w:p>
    <w:p w:rsidR="008A157E" w:rsidRPr="00852536" w:rsidRDefault="008A157E" w:rsidP="00165D95">
      <w:pPr>
        <w:numPr>
          <w:ilvl w:val="0"/>
          <w:numId w:val="42"/>
        </w:numPr>
        <w:tabs>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852536">
        <w:rPr>
          <w:rFonts w:ascii="Times New Roman" w:eastAsia="Calibri" w:hAnsi="Times New Roman" w:cs="Times New Roman"/>
          <w:sz w:val="24"/>
          <w:szCs w:val="24"/>
        </w:rPr>
        <w:t>акты на заварку (вырезку)  контрольных сварных соединений;</w:t>
      </w:r>
    </w:p>
    <w:p w:rsidR="008A157E" w:rsidRPr="00852536" w:rsidRDefault="008A157E" w:rsidP="00165D95">
      <w:pPr>
        <w:numPr>
          <w:ilvl w:val="0"/>
          <w:numId w:val="42"/>
        </w:numPr>
        <w:tabs>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852536">
        <w:rPr>
          <w:rFonts w:ascii="Times New Roman" w:eastAsia="Calibri" w:hAnsi="Times New Roman" w:cs="Times New Roman"/>
          <w:sz w:val="24"/>
          <w:szCs w:val="24"/>
        </w:rPr>
        <w:t>акты на скрытые работы;</w:t>
      </w:r>
    </w:p>
    <w:p w:rsidR="008A157E" w:rsidRPr="00852536" w:rsidRDefault="008A157E" w:rsidP="00165D95">
      <w:pPr>
        <w:numPr>
          <w:ilvl w:val="0"/>
          <w:numId w:val="42"/>
        </w:numPr>
        <w:tabs>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852536">
        <w:rPr>
          <w:rFonts w:ascii="Times New Roman" w:eastAsia="Calibri" w:hAnsi="Times New Roman" w:cs="Times New Roman"/>
          <w:sz w:val="24"/>
          <w:szCs w:val="24"/>
        </w:rPr>
        <w:t>акты-допуски;</w:t>
      </w:r>
    </w:p>
    <w:p w:rsidR="008A157E" w:rsidRPr="00852536" w:rsidRDefault="008A157E" w:rsidP="00165D95">
      <w:pPr>
        <w:numPr>
          <w:ilvl w:val="0"/>
          <w:numId w:val="42"/>
        </w:numPr>
        <w:tabs>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852536">
        <w:rPr>
          <w:rFonts w:ascii="Times New Roman" w:eastAsia="Calibri" w:hAnsi="Times New Roman" w:cs="Times New Roman"/>
          <w:sz w:val="24"/>
          <w:szCs w:val="24"/>
        </w:rPr>
        <w:t>наряды на выполнение работ;</w:t>
      </w:r>
    </w:p>
    <w:p w:rsidR="008A157E" w:rsidRPr="00852536" w:rsidRDefault="008A157E" w:rsidP="00165D95">
      <w:pPr>
        <w:numPr>
          <w:ilvl w:val="0"/>
          <w:numId w:val="42"/>
        </w:numPr>
        <w:tabs>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852536">
        <w:rPr>
          <w:rFonts w:ascii="Times New Roman" w:eastAsia="Calibri" w:hAnsi="Times New Roman" w:cs="Times New Roman"/>
          <w:sz w:val="24"/>
          <w:szCs w:val="24"/>
        </w:rPr>
        <w:t>акт на гидравлическое испытание;</w:t>
      </w:r>
    </w:p>
    <w:p w:rsidR="008A157E" w:rsidRDefault="00D0628E" w:rsidP="00165D95">
      <w:pPr>
        <w:numPr>
          <w:ilvl w:val="0"/>
          <w:numId w:val="42"/>
        </w:numPr>
        <w:tabs>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852536">
        <w:rPr>
          <w:rFonts w:ascii="Times New Roman" w:eastAsia="Calibri" w:hAnsi="Times New Roman" w:cs="Times New Roman"/>
          <w:sz w:val="24"/>
          <w:szCs w:val="24"/>
        </w:rPr>
        <w:t xml:space="preserve">заверенные надлежащим образом </w:t>
      </w:r>
      <w:r w:rsidR="008A157E" w:rsidRPr="00852536">
        <w:rPr>
          <w:rFonts w:ascii="Times New Roman" w:eastAsia="Calibri" w:hAnsi="Times New Roman" w:cs="Times New Roman"/>
          <w:sz w:val="24"/>
          <w:szCs w:val="24"/>
        </w:rPr>
        <w:t>копии вс</w:t>
      </w:r>
      <w:r w:rsidR="008A157E" w:rsidRPr="00165D95">
        <w:rPr>
          <w:rFonts w:ascii="Times New Roman" w:eastAsia="Calibri" w:hAnsi="Times New Roman" w:cs="Times New Roman"/>
          <w:sz w:val="24"/>
          <w:szCs w:val="24"/>
        </w:rPr>
        <w:t xml:space="preserve">ех разрешительных документов, дающих право на </w:t>
      </w:r>
      <w:r w:rsidR="00BF1270">
        <w:rPr>
          <w:rFonts w:ascii="Times New Roman" w:eastAsia="Calibri" w:hAnsi="Times New Roman" w:cs="Times New Roman"/>
          <w:sz w:val="24"/>
          <w:szCs w:val="24"/>
        </w:rPr>
        <w:t xml:space="preserve">проведение ремонтных работ, в том </w:t>
      </w:r>
      <w:r w:rsidR="008A157E" w:rsidRPr="00165D95">
        <w:rPr>
          <w:rFonts w:ascii="Times New Roman" w:eastAsia="Calibri" w:hAnsi="Times New Roman" w:cs="Times New Roman"/>
          <w:sz w:val="24"/>
          <w:szCs w:val="24"/>
        </w:rPr>
        <w:t>ч</w:t>
      </w:r>
      <w:r w:rsidR="00BF1270">
        <w:rPr>
          <w:rFonts w:ascii="Times New Roman" w:eastAsia="Calibri" w:hAnsi="Times New Roman" w:cs="Times New Roman"/>
          <w:sz w:val="24"/>
          <w:szCs w:val="24"/>
        </w:rPr>
        <w:t>исле</w:t>
      </w:r>
      <w:r w:rsidR="008A157E" w:rsidRPr="00165D95">
        <w:rPr>
          <w:rFonts w:ascii="Times New Roman" w:eastAsia="Calibri" w:hAnsi="Times New Roman" w:cs="Times New Roman"/>
          <w:sz w:val="24"/>
          <w:szCs w:val="24"/>
        </w:rPr>
        <w:t xml:space="preserve"> квалификационные удостоверения руководителей, специалистов и ремонтного персонала.</w:t>
      </w:r>
    </w:p>
    <w:p w:rsidR="00111AF4" w:rsidRPr="00165D95" w:rsidRDefault="00111AF4" w:rsidP="00111AF4">
      <w:pPr>
        <w:tabs>
          <w:tab w:val="left" w:pos="0"/>
          <w:tab w:val="left" w:pos="1134"/>
        </w:tabs>
        <w:spacing w:after="0" w:line="240" w:lineRule="auto"/>
        <w:ind w:left="540"/>
        <w:jc w:val="both"/>
        <w:rPr>
          <w:rFonts w:ascii="Times New Roman" w:eastAsia="Calibri" w:hAnsi="Times New Roman" w:cs="Times New Roman"/>
          <w:sz w:val="24"/>
          <w:szCs w:val="24"/>
        </w:rPr>
      </w:pPr>
    </w:p>
    <w:p w:rsidR="008A157E" w:rsidRPr="00AA262A" w:rsidRDefault="00AA262A" w:rsidP="00AA262A">
      <w:pPr>
        <w:ind w:firstLine="2835"/>
        <w:rPr>
          <w:rFonts w:ascii="Times New Roman" w:hAnsi="Times New Roman" w:cs="Times New Roman"/>
          <w:b/>
          <w:sz w:val="24"/>
          <w:szCs w:val="24"/>
          <w:lang w:eastAsia="ru-RU"/>
        </w:rPr>
      </w:pPr>
      <w:r w:rsidRPr="00AA262A">
        <w:rPr>
          <w:rFonts w:ascii="Times New Roman" w:hAnsi="Times New Roman" w:cs="Times New Roman"/>
          <w:b/>
          <w:sz w:val="24"/>
          <w:szCs w:val="24"/>
          <w:lang w:eastAsia="ru-RU"/>
        </w:rPr>
        <w:t xml:space="preserve">8. </w:t>
      </w:r>
      <w:r w:rsidR="008A157E" w:rsidRPr="00AA262A">
        <w:rPr>
          <w:rFonts w:ascii="Times New Roman" w:hAnsi="Times New Roman" w:cs="Times New Roman"/>
          <w:b/>
          <w:sz w:val="24"/>
          <w:szCs w:val="24"/>
          <w:lang w:eastAsia="ru-RU"/>
        </w:rPr>
        <w:t xml:space="preserve"> Основные технические требования</w:t>
      </w:r>
    </w:p>
    <w:p w:rsidR="008A157E" w:rsidRPr="00165D95" w:rsidRDefault="008A157E" w:rsidP="00165D95">
      <w:pPr>
        <w:spacing w:after="0" w:line="240" w:lineRule="auto"/>
        <w:ind w:firstLine="567"/>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8A157E" w:rsidRPr="00165D95" w:rsidRDefault="008A157E" w:rsidP="00504F18">
      <w:pPr>
        <w:numPr>
          <w:ilvl w:val="0"/>
          <w:numId w:val="42"/>
        </w:numPr>
        <w:tabs>
          <w:tab w:val="num" w:pos="720"/>
        </w:tabs>
        <w:spacing w:after="0" w:line="240" w:lineRule="auto"/>
        <w:ind w:left="567" w:firstLine="0"/>
        <w:jc w:val="both"/>
        <w:rPr>
          <w:rFonts w:ascii="Times New Roman" w:hAnsi="Times New Roman" w:cs="Times New Roman"/>
          <w:sz w:val="24"/>
          <w:szCs w:val="24"/>
        </w:rPr>
      </w:pPr>
      <w:r w:rsidRPr="00165D95">
        <w:rPr>
          <w:rFonts w:ascii="Times New Roman" w:hAnsi="Times New Roman" w:cs="Times New Roman"/>
          <w:sz w:val="24"/>
          <w:szCs w:val="24"/>
          <w:lang w:eastAsia="ru-RU"/>
        </w:rPr>
        <w:t>Федеральный закон №116-ФЗ</w:t>
      </w:r>
      <w:r w:rsidRPr="00165D95">
        <w:rPr>
          <w:rFonts w:ascii="Times New Roman" w:hAnsi="Times New Roman" w:cs="Times New Roman"/>
          <w:color w:val="000000"/>
          <w:sz w:val="24"/>
          <w:szCs w:val="24"/>
          <w:shd w:val="clear" w:color="auto" w:fill="FFFFFF"/>
          <w:lang w:eastAsia="ru-RU" w:bidi="ru-RU"/>
        </w:rPr>
        <w:t xml:space="preserve"> от 21.07.1997 «О промышленной безопасности опасных производственных объектов»; </w:t>
      </w:r>
    </w:p>
    <w:p w:rsidR="008A157E" w:rsidRPr="00165D95" w:rsidRDefault="008A157E" w:rsidP="00504F18">
      <w:pPr>
        <w:numPr>
          <w:ilvl w:val="0"/>
          <w:numId w:val="42"/>
        </w:numPr>
        <w:tabs>
          <w:tab w:val="num" w:pos="720"/>
        </w:tabs>
        <w:spacing w:after="0" w:line="240" w:lineRule="auto"/>
        <w:ind w:left="567" w:firstLine="0"/>
        <w:jc w:val="both"/>
        <w:rPr>
          <w:rFonts w:ascii="Times New Roman" w:hAnsi="Times New Roman" w:cs="Times New Roman"/>
          <w:sz w:val="24"/>
          <w:szCs w:val="24"/>
        </w:rPr>
      </w:pPr>
      <w:r w:rsidRPr="00165D95">
        <w:rPr>
          <w:rFonts w:ascii="Times New Roman" w:hAnsi="Times New Roman" w:cs="Times New Roman"/>
          <w:color w:val="000000"/>
          <w:sz w:val="24"/>
          <w:szCs w:val="24"/>
          <w:shd w:val="clear" w:color="auto" w:fill="FFFFFF"/>
          <w:lang w:eastAsia="ru-RU" w:bidi="ru-RU"/>
        </w:rPr>
        <w:t>ОП 501 ЦД -97</w:t>
      </w:r>
      <w:r w:rsidRPr="00165D95">
        <w:rPr>
          <w:rFonts w:ascii="Times New Roman" w:hAnsi="Times New Roman" w:cs="Times New Roman"/>
          <w:sz w:val="24"/>
          <w:szCs w:val="24"/>
          <w:lang w:eastAsia="ru-RU"/>
        </w:rPr>
        <w:t xml:space="preserve"> «</w:t>
      </w:r>
      <w:r w:rsidRPr="00165D95">
        <w:rPr>
          <w:rFonts w:ascii="Times New Roman" w:hAnsi="Times New Roman" w:cs="Times New Roman"/>
          <w:color w:val="000000"/>
          <w:sz w:val="24"/>
          <w:szCs w:val="24"/>
          <w:shd w:val="clear" w:color="auto" w:fill="FFFFFF"/>
          <w:lang w:eastAsia="ru-RU" w:bidi="ru-RU"/>
        </w:rPr>
        <w:t>Котлы  паровые и водогрейные.  Трубопроводы  пара и горячей воды, сосуды.  Сварные соединения. Контроль качества. Ультразвуковой контроль. Основные положения»;</w:t>
      </w:r>
    </w:p>
    <w:p w:rsidR="008A157E" w:rsidRPr="00165D95" w:rsidRDefault="008A157E" w:rsidP="00504F18">
      <w:pPr>
        <w:numPr>
          <w:ilvl w:val="0"/>
          <w:numId w:val="42"/>
        </w:numPr>
        <w:tabs>
          <w:tab w:val="num" w:pos="720"/>
        </w:tabs>
        <w:spacing w:after="0" w:line="240" w:lineRule="auto"/>
        <w:ind w:left="567" w:firstLine="0"/>
        <w:jc w:val="both"/>
        <w:rPr>
          <w:rFonts w:ascii="Times New Roman" w:hAnsi="Times New Roman" w:cs="Times New Roman"/>
          <w:sz w:val="24"/>
          <w:szCs w:val="24"/>
        </w:rPr>
      </w:pPr>
      <w:r w:rsidRPr="00165D95">
        <w:rPr>
          <w:rFonts w:ascii="Times New Roman" w:hAnsi="Times New Roman" w:cs="Times New Roman"/>
          <w:color w:val="000000"/>
          <w:sz w:val="24"/>
          <w:szCs w:val="24"/>
          <w:shd w:val="clear" w:color="auto" w:fill="FFFFFF"/>
          <w:lang w:eastAsia="ru-RU" w:bidi="ru-RU"/>
        </w:rPr>
        <w:t>СТО ЦКТИ 10.002-2007;</w:t>
      </w:r>
    </w:p>
    <w:p w:rsidR="008A157E" w:rsidRPr="00165D95" w:rsidRDefault="008A157E" w:rsidP="00165D95">
      <w:pPr>
        <w:numPr>
          <w:ilvl w:val="0"/>
          <w:numId w:val="42"/>
        </w:numPr>
        <w:tabs>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СП 48.13330.2011 «Организация строительства»;</w:t>
      </w:r>
    </w:p>
    <w:p w:rsidR="008A157E" w:rsidRPr="00165D95" w:rsidRDefault="008A157E" w:rsidP="00165D95">
      <w:pPr>
        <w:numPr>
          <w:ilvl w:val="0"/>
          <w:numId w:val="42"/>
        </w:numPr>
        <w:tabs>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СНиП III-4-80* «Техника безопасности в строительстве»;</w:t>
      </w:r>
    </w:p>
    <w:p w:rsidR="008A157E" w:rsidRPr="00165D95" w:rsidRDefault="008A157E" w:rsidP="00165D95">
      <w:pPr>
        <w:numPr>
          <w:ilvl w:val="0"/>
          <w:numId w:val="42"/>
        </w:numPr>
        <w:tabs>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СНиП 2-35-76 «Котельные установки»;</w:t>
      </w:r>
    </w:p>
    <w:p w:rsidR="008A157E" w:rsidRPr="00165D95" w:rsidRDefault="008A157E" w:rsidP="00165D95">
      <w:pPr>
        <w:numPr>
          <w:ilvl w:val="0"/>
          <w:numId w:val="42"/>
        </w:numPr>
        <w:tabs>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СНиП 12.01-2004 «Организация строительного производства»;</w:t>
      </w:r>
    </w:p>
    <w:p w:rsidR="008A157E" w:rsidRPr="00165D95" w:rsidRDefault="008A157E" w:rsidP="00165D95">
      <w:pPr>
        <w:numPr>
          <w:ilvl w:val="0"/>
          <w:numId w:val="42"/>
        </w:numPr>
        <w:tabs>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СНиП 3.05.05-84 «Технологическое оборудование  и технологические трубопроводы;</w:t>
      </w:r>
    </w:p>
    <w:p w:rsidR="008A157E" w:rsidRPr="00165D95" w:rsidRDefault="008A157E" w:rsidP="00165D95">
      <w:pPr>
        <w:numPr>
          <w:ilvl w:val="0"/>
          <w:numId w:val="42"/>
        </w:numPr>
        <w:tabs>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СНиП 3.04.01-87 «Изоляционные и отделочные покрытия»;</w:t>
      </w:r>
    </w:p>
    <w:p w:rsidR="008A157E" w:rsidRPr="00165D95" w:rsidRDefault="008A157E" w:rsidP="00165D95">
      <w:pPr>
        <w:numPr>
          <w:ilvl w:val="0"/>
          <w:numId w:val="42"/>
        </w:numPr>
        <w:tabs>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РД 10-69-94 «Типовые технические условия на ремонт паровых и водогрейных котлов промышленной энергетики;</w:t>
      </w:r>
    </w:p>
    <w:p w:rsidR="008A157E" w:rsidRPr="00165D95" w:rsidRDefault="008A157E" w:rsidP="00165D95">
      <w:pPr>
        <w:numPr>
          <w:ilvl w:val="0"/>
          <w:numId w:val="42"/>
        </w:numPr>
        <w:tabs>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165D95">
        <w:rPr>
          <w:rFonts w:ascii="Times New Roman" w:eastAsia="Calibri" w:hAnsi="Times New Roman" w:cs="Times New Roman"/>
          <w:sz w:val="24"/>
          <w:szCs w:val="24"/>
        </w:rPr>
        <w:t>СНиП 12-03-2001, 12-4-2002 «Безопасность труда в строительстве»;</w:t>
      </w:r>
    </w:p>
    <w:p w:rsidR="008A157E" w:rsidRPr="00165D95" w:rsidRDefault="008A157E" w:rsidP="00165D95">
      <w:pPr>
        <w:numPr>
          <w:ilvl w:val="0"/>
          <w:numId w:val="42"/>
        </w:numPr>
        <w:tabs>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165D95">
        <w:rPr>
          <w:rFonts w:ascii="Times New Roman" w:hAnsi="Times New Roman" w:cs="Times New Roman"/>
          <w:sz w:val="24"/>
          <w:szCs w:val="24"/>
        </w:rPr>
        <w:lastRenderedPageBreak/>
        <w:t>Правила безопасности для объектов, использующих сжиженные углеводородные газы ПБ 12-609-03;</w:t>
      </w:r>
    </w:p>
    <w:p w:rsidR="008A157E" w:rsidRPr="00165D95" w:rsidRDefault="008A157E" w:rsidP="00165D95">
      <w:pPr>
        <w:numPr>
          <w:ilvl w:val="0"/>
          <w:numId w:val="42"/>
        </w:numPr>
        <w:tabs>
          <w:tab w:val="left" w:pos="0"/>
          <w:tab w:val="num" w:pos="720"/>
          <w:tab w:val="num" w:pos="900"/>
          <w:tab w:val="left" w:pos="1134"/>
        </w:tabs>
        <w:spacing w:after="0" w:line="240" w:lineRule="auto"/>
        <w:ind w:left="0" w:firstLine="540"/>
        <w:jc w:val="both"/>
        <w:rPr>
          <w:rFonts w:ascii="Times New Roman" w:eastAsia="Calibri" w:hAnsi="Times New Roman" w:cs="Times New Roman"/>
          <w:sz w:val="24"/>
          <w:szCs w:val="24"/>
        </w:rPr>
      </w:pPr>
      <w:r w:rsidRPr="00165D95">
        <w:rPr>
          <w:rFonts w:ascii="Times New Roman" w:hAnsi="Times New Roman" w:cs="Times New Roman"/>
          <w:sz w:val="24"/>
          <w:szCs w:val="24"/>
        </w:rPr>
        <w:t>Правила технической эксплуатации тепловых энергоустановок;</w:t>
      </w:r>
    </w:p>
    <w:p w:rsidR="008A157E" w:rsidRPr="00165D95" w:rsidRDefault="008A157E" w:rsidP="00C01F18">
      <w:pPr>
        <w:numPr>
          <w:ilvl w:val="0"/>
          <w:numId w:val="42"/>
        </w:numPr>
        <w:tabs>
          <w:tab w:val="num" w:pos="720"/>
        </w:tabs>
        <w:spacing w:after="0" w:line="240" w:lineRule="auto"/>
        <w:ind w:left="567" w:firstLine="0"/>
        <w:jc w:val="both"/>
        <w:rPr>
          <w:rFonts w:ascii="Times New Roman" w:hAnsi="Times New Roman" w:cs="Times New Roman"/>
          <w:sz w:val="24"/>
          <w:szCs w:val="24"/>
        </w:rPr>
      </w:pPr>
      <w:r w:rsidRPr="00165D95">
        <w:rPr>
          <w:rFonts w:ascii="Times New Roman" w:hAnsi="Times New Roman" w:cs="Times New Roman"/>
          <w:sz w:val="24"/>
          <w:szCs w:val="24"/>
        </w:rPr>
        <w:t>Инструкция по визуальному и измерительному контролю (РД 34.10.130-96, РД 03-606-03);</w:t>
      </w:r>
    </w:p>
    <w:p w:rsidR="008A157E" w:rsidRPr="00165D95" w:rsidRDefault="008A157E" w:rsidP="00C01F18">
      <w:pPr>
        <w:numPr>
          <w:ilvl w:val="0"/>
          <w:numId w:val="42"/>
        </w:numPr>
        <w:tabs>
          <w:tab w:val="num" w:pos="720"/>
        </w:tabs>
        <w:spacing w:after="0" w:line="240" w:lineRule="auto"/>
        <w:ind w:left="567" w:firstLine="0"/>
        <w:jc w:val="both"/>
        <w:rPr>
          <w:rFonts w:ascii="Times New Roman" w:hAnsi="Times New Roman" w:cs="Times New Roman"/>
          <w:sz w:val="24"/>
          <w:szCs w:val="24"/>
        </w:rPr>
      </w:pPr>
      <w:r w:rsidRPr="00165D95">
        <w:rPr>
          <w:rFonts w:ascii="Times New Roman" w:hAnsi="Times New Roman" w:cs="Times New Roman"/>
          <w:sz w:val="24"/>
          <w:szCs w:val="24"/>
        </w:rPr>
        <w:t>Правила безопасности в газовом хозяйстве;</w:t>
      </w:r>
    </w:p>
    <w:p w:rsidR="008A157E" w:rsidRPr="00165D95" w:rsidRDefault="008A157E" w:rsidP="00C01F18">
      <w:pPr>
        <w:numPr>
          <w:ilvl w:val="0"/>
          <w:numId w:val="42"/>
        </w:numPr>
        <w:tabs>
          <w:tab w:val="num" w:pos="720"/>
        </w:tabs>
        <w:spacing w:after="0" w:line="240" w:lineRule="auto"/>
        <w:ind w:left="567" w:firstLine="0"/>
        <w:jc w:val="both"/>
        <w:rPr>
          <w:rFonts w:ascii="Times New Roman" w:hAnsi="Times New Roman" w:cs="Times New Roman"/>
          <w:sz w:val="24"/>
          <w:szCs w:val="24"/>
        </w:rPr>
      </w:pPr>
      <w:r w:rsidRPr="00165D95">
        <w:rPr>
          <w:rFonts w:ascii="Times New Roman" w:hAnsi="Times New Roman" w:cs="Times New Roman"/>
          <w:color w:val="000000"/>
          <w:sz w:val="24"/>
          <w:szCs w:val="24"/>
          <w:lang w:eastAsia="ru-RU" w:bidi="ru-RU"/>
        </w:rPr>
        <w:t>Правила техники безопасности при эксплуатации Тепломеханического оборудования электростанций и тепловых сетей /РД 34.03.201-97/.</w:t>
      </w:r>
    </w:p>
    <w:p w:rsidR="008A157E" w:rsidRPr="00165D95" w:rsidRDefault="008A157E" w:rsidP="00C01F18">
      <w:pPr>
        <w:numPr>
          <w:ilvl w:val="0"/>
          <w:numId w:val="42"/>
        </w:numPr>
        <w:tabs>
          <w:tab w:val="num" w:pos="720"/>
        </w:tabs>
        <w:spacing w:after="0" w:line="240" w:lineRule="auto"/>
        <w:ind w:left="567" w:firstLine="0"/>
        <w:jc w:val="both"/>
        <w:rPr>
          <w:rFonts w:ascii="Times New Roman" w:hAnsi="Times New Roman" w:cs="Times New Roman"/>
          <w:sz w:val="24"/>
          <w:szCs w:val="24"/>
        </w:rPr>
      </w:pPr>
      <w:r w:rsidRPr="00165D95">
        <w:rPr>
          <w:rFonts w:ascii="Times New Roman" w:hAnsi="Times New Roman" w:cs="Times New Roman"/>
          <w:color w:val="000000"/>
          <w:sz w:val="24"/>
          <w:szCs w:val="24"/>
          <w:lang w:eastAsia="ru-RU" w:bidi="ru-RU"/>
        </w:rPr>
        <w:t>СО 34.04.181-2003 «Правила организации технического обслуживания и ремонта оборудования, зданий и сооружений электростанций и сетей».</w:t>
      </w:r>
    </w:p>
    <w:p w:rsidR="008A157E" w:rsidRPr="00165D95" w:rsidRDefault="008A157E" w:rsidP="00C01F18">
      <w:pPr>
        <w:numPr>
          <w:ilvl w:val="0"/>
          <w:numId w:val="42"/>
        </w:numPr>
        <w:tabs>
          <w:tab w:val="num" w:pos="720"/>
        </w:tabs>
        <w:spacing w:after="0" w:line="240" w:lineRule="auto"/>
        <w:ind w:left="567" w:firstLine="0"/>
        <w:jc w:val="both"/>
        <w:rPr>
          <w:rFonts w:ascii="Times New Roman" w:hAnsi="Times New Roman" w:cs="Times New Roman"/>
          <w:sz w:val="24"/>
          <w:szCs w:val="24"/>
        </w:rPr>
      </w:pPr>
      <w:r w:rsidRPr="00165D95">
        <w:rPr>
          <w:rFonts w:ascii="Times New Roman" w:hAnsi="Times New Roman" w:cs="Times New Roman"/>
          <w:color w:val="000000"/>
          <w:sz w:val="24"/>
          <w:szCs w:val="24"/>
          <w:lang w:eastAsia="ru-RU" w:bidi="ru-RU"/>
        </w:rPr>
        <w:t>Правила противопожарного режима в Российской Федерации (утверждены постановлением Правительства Российской Федерации от 25.04.2012г. № 390).</w:t>
      </w:r>
    </w:p>
    <w:p w:rsidR="008A157E" w:rsidRPr="00165D95" w:rsidRDefault="008A157E" w:rsidP="00C01F18">
      <w:pPr>
        <w:numPr>
          <w:ilvl w:val="0"/>
          <w:numId w:val="42"/>
        </w:numPr>
        <w:tabs>
          <w:tab w:val="num" w:pos="720"/>
        </w:tabs>
        <w:spacing w:after="0" w:line="240" w:lineRule="auto"/>
        <w:ind w:left="567" w:firstLine="0"/>
        <w:jc w:val="both"/>
        <w:rPr>
          <w:rFonts w:ascii="Times New Roman" w:hAnsi="Times New Roman" w:cs="Times New Roman"/>
          <w:sz w:val="24"/>
          <w:szCs w:val="24"/>
        </w:rPr>
      </w:pPr>
      <w:r w:rsidRPr="00165D95">
        <w:rPr>
          <w:rFonts w:ascii="Times New Roman" w:hAnsi="Times New Roman" w:cs="Times New Roman"/>
          <w:sz w:val="24"/>
          <w:szCs w:val="24"/>
          <w:lang w:eastAsia="ru-RU"/>
        </w:rPr>
        <w:t xml:space="preserve">Приказ Госстроя России </w:t>
      </w:r>
      <w:r w:rsidRPr="00165D95">
        <w:rPr>
          <w:rFonts w:ascii="Times New Roman" w:hAnsi="Times New Roman" w:cs="Times New Roman"/>
          <w:color w:val="000000"/>
          <w:sz w:val="24"/>
          <w:szCs w:val="24"/>
          <w:lang w:eastAsia="ru-RU" w:bidi="ru-RU"/>
        </w:rPr>
        <w:t>от</w:t>
      </w:r>
      <w:r w:rsidRPr="00165D95">
        <w:rPr>
          <w:rFonts w:ascii="Times New Roman" w:hAnsi="Times New Roman" w:cs="Times New Roman"/>
          <w:sz w:val="24"/>
          <w:szCs w:val="24"/>
          <w:lang w:eastAsia="ru-RU"/>
        </w:rPr>
        <w:t xml:space="preserve"> 21.06.2000г. №141 «Особенности работы с персоналом </w:t>
      </w:r>
      <w:r w:rsidRPr="00165D95">
        <w:rPr>
          <w:rFonts w:ascii="Times New Roman" w:hAnsi="Times New Roman" w:cs="Times New Roman"/>
          <w:color w:val="000000"/>
          <w:sz w:val="24"/>
          <w:szCs w:val="24"/>
          <w:lang w:eastAsia="ru-RU" w:bidi="ru-RU"/>
        </w:rPr>
        <w:t xml:space="preserve">в </w:t>
      </w:r>
      <w:r w:rsidRPr="00165D95">
        <w:rPr>
          <w:rFonts w:ascii="Times New Roman" w:hAnsi="Times New Roman" w:cs="Times New Roman"/>
          <w:sz w:val="24"/>
          <w:szCs w:val="24"/>
          <w:lang w:eastAsia="ru-RU"/>
        </w:rPr>
        <w:t>энергетических организациях системы ЖКХ РФ».</w:t>
      </w:r>
    </w:p>
    <w:p w:rsidR="008A157E" w:rsidRPr="00165D95" w:rsidRDefault="008A157E" w:rsidP="00C01F18">
      <w:pPr>
        <w:numPr>
          <w:ilvl w:val="0"/>
          <w:numId w:val="42"/>
        </w:numPr>
        <w:tabs>
          <w:tab w:val="num" w:pos="720"/>
        </w:tabs>
        <w:spacing w:after="0" w:line="240" w:lineRule="auto"/>
        <w:ind w:left="567" w:firstLine="0"/>
        <w:jc w:val="both"/>
        <w:rPr>
          <w:rFonts w:ascii="Times New Roman" w:hAnsi="Times New Roman" w:cs="Times New Roman"/>
          <w:sz w:val="24"/>
          <w:szCs w:val="24"/>
        </w:rPr>
      </w:pPr>
      <w:r w:rsidRPr="00165D95">
        <w:rPr>
          <w:rFonts w:ascii="Times New Roman" w:hAnsi="Times New Roman" w:cs="Times New Roman"/>
          <w:color w:val="000000"/>
          <w:sz w:val="24"/>
          <w:szCs w:val="24"/>
          <w:lang w:eastAsia="ru-RU" w:bidi="ru-RU"/>
        </w:rPr>
        <w:t>Правила пожарной безопасности в Российской Федерации ППБ 01-03.</w:t>
      </w:r>
    </w:p>
    <w:p w:rsidR="008A157E" w:rsidRPr="00165D95" w:rsidRDefault="008A157E" w:rsidP="00C01F18">
      <w:pPr>
        <w:numPr>
          <w:ilvl w:val="0"/>
          <w:numId w:val="42"/>
        </w:numPr>
        <w:tabs>
          <w:tab w:val="num" w:pos="720"/>
        </w:tabs>
        <w:spacing w:after="0" w:line="240" w:lineRule="auto"/>
        <w:ind w:left="567" w:firstLine="0"/>
        <w:jc w:val="both"/>
        <w:rPr>
          <w:rFonts w:ascii="Times New Roman" w:hAnsi="Times New Roman" w:cs="Times New Roman"/>
          <w:sz w:val="24"/>
          <w:szCs w:val="24"/>
        </w:rPr>
      </w:pPr>
      <w:r w:rsidRPr="00165D95">
        <w:rPr>
          <w:rFonts w:ascii="Times New Roman" w:hAnsi="Times New Roman" w:cs="Times New Roman"/>
          <w:bCs/>
          <w:color w:val="000000"/>
          <w:sz w:val="24"/>
          <w:szCs w:val="24"/>
          <w:lang w:eastAsia="ru-RU" w:bidi="ru-RU"/>
        </w:rPr>
        <w:t>Правила</w:t>
      </w:r>
      <w:r w:rsidRPr="00165D95">
        <w:rPr>
          <w:rFonts w:ascii="Times New Roman" w:hAnsi="Times New Roman" w:cs="Times New Roman"/>
          <w:b/>
          <w:bCs/>
          <w:color w:val="000000"/>
          <w:sz w:val="24"/>
          <w:szCs w:val="24"/>
          <w:lang w:eastAsia="ru-RU" w:bidi="ru-RU"/>
        </w:rPr>
        <w:t xml:space="preserve"> </w:t>
      </w:r>
      <w:r w:rsidRPr="00165D95">
        <w:rPr>
          <w:rFonts w:ascii="Times New Roman" w:hAnsi="Times New Roman" w:cs="Times New Roman"/>
          <w:color w:val="000000"/>
          <w:sz w:val="24"/>
          <w:szCs w:val="24"/>
          <w:lang w:eastAsia="ru-RU" w:bidi="ru-RU"/>
        </w:rPr>
        <w:t xml:space="preserve">безопасности при работе с инструментом </w:t>
      </w:r>
      <w:r w:rsidRPr="00165D95">
        <w:rPr>
          <w:rFonts w:ascii="Times New Roman" w:hAnsi="Times New Roman" w:cs="Times New Roman"/>
          <w:bCs/>
          <w:color w:val="000000"/>
          <w:sz w:val="24"/>
          <w:szCs w:val="24"/>
          <w:lang w:eastAsia="ru-RU" w:bidi="ru-RU"/>
        </w:rPr>
        <w:t>и приспособлениями</w:t>
      </w:r>
      <w:r w:rsidRPr="00165D95">
        <w:rPr>
          <w:rFonts w:ascii="Times New Roman" w:hAnsi="Times New Roman" w:cs="Times New Roman"/>
          <w:b/>
          <w:bCs/>
          <w:color w:val="000000"/>
          <w:sz w:val="24"/>
          <w:szCs w:val="24"/>
          <w:lang w:eastAsia="ru-RU" w:bidi="ru-RU"/>
        </w:rPr>
        <w:t xml:space="preserve"> </w:t>
      </w:r>
      <w:r w:rsidRPr="00165D95">
        <w:rPr>
          <w:rFonts w:ascii="Times New Roman" w:hAnsi="Times New Roman" w:cs="Times New Roman"/>
          <w:color w:val="000000"/>
          <w:sz w:val="24"/>
          <w:szCs w:val="24"/>
          <w:lang w:eastAsia="ru-RU" w:bidi="ru-RU"/>
        </w:rPr>
        <w:t>РД 34.03.204.</w:t>
      </w:r>
    </w:p>
    <w:p w:rsidR="008A157E" w:rsidRPr="00165D95" w:rsidRDefault="008A157E" w:rsidP="00C01F18">
      <w:pPr>
        <w:numPr>
          <w:ilvl w:val="0"/>
          <w:numId w:val="42"/>
        </w:numPr>
        <w:tabs>
          <w:tab w:val="num" w:pos="720"/>
        </w:tabs>
        <w:spacing w:after="0" w:line="240" w:lineRule="auto"/>
        <w:ind w:left="567" w:firstLine="0"/>
        <w:jc w:val="both"/>
        <w:rPr>
          <w:rFonts w:ascii="Times New Roman" w:hAnsi="Times New Roman" w:cs="Times New Roman"/>
          <w:sz w:val="24"/>
          <w:szCs w:val="24"/>
        </w:rPr>
      </w:pPr>
      <w:r w:rsidRPr="00165D95">
        <w:rPr>
          <w:rFonts w:ascii="Times New Roman" w:hAnsi="Times New Roman" w:cs="Times New Roman"/>
          <w:color w:val="000000"/>
          <w:sz w:val="24"/>
          <w:szCs w:val="24"/>
          <w:shd w:val="clear" w:color="auto" w:fill="FFFFFF"/>
          <w:lang w:eastAsia="ru-RU" w:bidi="ru-RU"/>
        </w:rPr>
        <w:t xml:space="preserve">Правила </w:t>
      </w:r>
      <w:r w:rsidRPr="00165D95">
        <w:rPr>
          <w:rFonts w:ascii="Times New Roman" w:hAnsi="Times New Roman" w:cs="Times New Roman"/>
          <w:sz w:val="24"/>
          <w:szCs w:val="24"/>
          <w:lang w:eastAsia="ru-RU"/>
        </w:rPr>
        <w:t xml:space="preserve">работы с </w:t>
      </w:r>
      <w:r w:rsidRPr="00165D95">
        <w:rPr>
          <w:rFonts w:ascii="Times New Roman" w:hAnsi="Times New Roman" w:cs="Times New Roman"/>
          <w:color w:val="000000"/>
          <w:sz w:val="24"/>
          <w:szCs w:val="24"/>
          <w:shd w:val="clear" w:color="auto" w:fill="FFFFFF"/>
          <w:lang w:eastAsia="ru-RU" w:bidi="ru-RU"/>
        </w:rPr>
        <w:t xml:space="preserve">персоналом </w:t>
      </w:r>
      <w:r w:rsidRPr="00165D95">
        <w:rPr>
          <w:rFonts w:ascii="Times New Roman" w:hAnsi="Times New Roman" w:cs="Times New Roman"/>
          <w:sz w:val="24"/>
          <w:szCs w:val="24"/>
          <w:lang w:eastAsia="ru-RU"/>
        </w:rPr>
        <w:t xml:space="preserve">в </w:t>
      </w:r>
      <w:r w:rsidRPr="00165D95">
        <w:rPr>
          <w:rFonts w:ascii="Times New Roman" w:hAnsi="Times New Roman" w:cs="Times New Roman"/>
          <w:color w:val="000000"/>
          <w:sz w:val="24"/>
          <w:szCs w:val="24"/>
          <w:shd w:val="clear" w:color="auto" w:fill="FFFFFF"/>
          <w:lang w:eastAsia="ru-RU" w:bidi="ru-RU"/>
        </w:rPr>
        <w:t xml:space="preserve">организациях электроэнергетики РФ </w:t>
      </w:r>
      <w:r w:rsidRPr="00165D95">
        <w:rPr>
          <w:rFonts w:ascii="Times New Roman" w:hAnsi="Times New Roman" w:cs="Times New Roman"/>
          <w:sz w:val="24"/>
          <w:szCs w:val="24"/>
          <w:lang w:eastAsia="ru-RU"/>
        </w:rPr>
        <w:t>/приказ Минтопэнерго РФ от 19.02.2000г. № 49/.</w:t>
      </w:r>
    </w:p>
    <w:p w:rsidR="008A157E" w:rsidRPr="00165D95" w:rsidRDefault="008A157E" w:rsidP="00C01F18">
      <w:pPr>
        <w:numPr>
          <w:ilvl w:val="0"/>
          <w:numId w:val="42"/>
        </w:numPr>
        <w:tabs>
          <w:tab w:val="num" w:pos="720"/>
        </w:tabs>
        <w:spacing w:after="0" w:line="240" w:lineRule="auto"/>
        <w:ind w:left="567" w:firstLine="0"/>
        <w:jc w:val="both"/>
        <w:rPr>
          <w:rFonts w:ascii="Times New Roman" w:hAnsi="Times New Roman" w:cs="Times New Roman"/>
          <w:sz w:val="24"/>
          <w:szCs w:val="24"/>
        </w:rPr>
      </w:pPr>
      <w:r w:rsidRPr="00165D95">
        <w:rPr>
          <w:rFonts w:ascii="Times New Roman" w:hAnsi="Times New Roman" w:cs="Times New Roman"/>
          <w:sz w:val="24"/>
          <w:szCs w:val="24"/>
          <w:lang w:eastAsia="ru-RU"/>
        </w:rPr>
        <w:t xml:space="preserve">Правила безопасности опасных производственных </w:t>
      </w:r>
      <w:proofErr w:type="gramStart"/>
      <w:r w:rsidRPr="00165D95">
        <w:rPr>
          <w:rFonts w:ascii="Times New Roman" w:hAnsi="Times New Roman" w:cs="Times New Roman"/>
          <w:sz w:val="24"/>
          <w:szCs w:val="24"/>
          <w:lang w:eastAsia="ru-RU"/>
        </w:rPr>
        <w:t>объектов</w:t>
      </w:r>
      <w:proofErr w:type="gramEnd"/>
      <w:r w:rsidRPr="00165D95">
        <w:rPr>
          <w:rFonts w:ascii="Times New Roman" w:hAnsi="Times New Roman" w:cs="Times New Roman"/>
          <w:sz w:val="24"/>
          <w:szCs w:val="24"/>
          <w:lang w:eastAsia="ru-RU"/>
        </w:rPr>
        <w:t xml:space="preserve"> на которых используются подъемные сооружения /приказ от 12.11.2014г. №533/.</w:t>
      </w:r>
    </w:p>
    <w:p w:rsidR="008A157E" w:rsidRPr="00165D95" w:rsidRDefault="008A157E" w:rsidP="00C01F18">
      <w:pPr>
        <w:widowControl w:val="0"/>
        <w:numPr>
          <w:ilvl w:val="0"/>
          <w:numId w:val="42"/>
        </w:numPr>
        <w:tabs>
          <w:tab w:val="num" w:pos="720"/>
        </w:tabs>
        <w:autoSpaceDE w:val="0"/>
        <w:autoSpaceDN w:val="0"/>
        <w:adjustRightInd w:val="0"/>
        <w:spacing w:after="0" w:line="240" w:lineRule="auto"/>
        <w:ind w:left="567" w:firstLine="0"/>
        <w:jc w:val="both"/>
        <w:rPr>
          <w:rFonts w:ascii="Times New Roman" w:hAnsi="Times New Roman" w:cs="Times New Roman"/>
          <w:b/>
          <w:sz w:val="24"/>
          <w:szCs w:val="24"/>
        </w:rPr>
      </w:pPr>
      <w:r w:rsidRPr="00165D95">
        <w:rPr>
          <w:rFonts w:ascii="Times New Roman" w:eastAsia="Calibri" w:hAnsi="Times New Roman" w:cs="Times New Roman"/>
          <w:sz w:val="24"/>
          <w:szCs w:val="24"/>
        </w:rPr>
        <w:t>другой нормативно-технический документации (ГОСТ, ОСТ, СНиП,  СТО, РД).</w:t>
      </w:r>
    </w:p>
    <w:p w:rsidR="008A157E" w:rsidRPr="00165D95" w:rsidRDefault="008A157E" w:rsidP="00165D95">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8A157E" w:rsidRPr="00165D95" w:rsidRDefault="008A157E" w:rsidP="00165D95">
      <w:pPr>
        <w:widowControl w:val="0"/>
        <w:autoSpaceDE w:val="0"/>
        <w:autoSpaceDN w:val="0"/>
        <w:adjustRightInd w:val="0"/>
        <w:spacing w:after="0" w:line="240" w:lineRule="auto"/>
        <w:jc w:val="both"/>
        <w:rPr>
          <w:rFonts w:ascii="Times New Roman" w:hAnsi="Times New Roman" w:cs="Times New Roman"/>
          <w:b/>
          <w:sz w:val="24"/>
          <w:szCs w:val="24"/>
        </w:rPr>
      </w:pPr>
    </w:p>
    <w:p w:rsidR="008A157E" w:rsidRPr="00165D95" w:rsidRDefault="008A157E" w:rsidP="00165D95">
      <w:pPr>
        <w:widowControl w:val="0"/>
        <w:autoSpaceDE w:val="0"/>
        <w:autoSpaceDN w:val="0"/>
        <w:adjustRightInd w:val="0"/>
        <w:spacing w:after="0" w:line="240" w:lineRule="auto"/>
        <w:jc w:val="both"/>
        <w:rPr>
          <w:rFonts w:ascii="Times New Roman" w:hAnsi="Times New Roman" w:cs="Times New Roman"/>
          <w:b/>
          <w:sz w:val="24"/>
          <w:szCs w:val="24"/>
        </w:rPr>
      </w:pPr>
    </w:p>
    <w:p w:rsidR="008A157E" w:rsidRPr="00165D95" w:rsidRDefault="008A157E" w:rsidP="00165D95">
      <w:pPr>
        <w:autoSpaceDE w:val="0"/>
        <w:autoSpaceDN w:val="0"/>
        <w:adjustRightInd w:val="0"/>
        <w:spacing w:after="0" w:line="240" w:lineRule="auto"/>
        <w:ind w:firstLine="540"/>
        <w:jc w:val="both"/>
        <w:rPr>
          <w:rFonts w:ascii="Times New Roman" w:hAnsi="Times New Roman" w:cs="Times New Roman"/>
          <w:b/>
          <w:sz w:val="24"/>
          <w:szCs w:val="24"/>
          <w:lang w:eastAsia="ru-RU"/>
        </w:rPr>
      </w:pPr>
    </w:p>
    <w:tbl>
      <w:tblPr>
        <w:tblW w:w="9923" w:type="dxa"/>
        <w:tblInd w:w="108" w:type="dxa"/>
        <w:tblLook w:val="01E0" w:firstRow="1" w:lastRow="1" w:firstColumn="1" w:lastColumn="1" w:noHBand="0" w:noVBand="0"/>
      </w:tblPr>
      <w:tblGrid>
        <w:gridCol w:w="4395"/>
        <w:gridCol w:w="992"/>
        <w:gridCol w:w="4536"/>
      </w:tblGrid>
      <w:tr w:rsidR="008A157E" w:rsidRPr="00165D95" w:rsidTr="0058423F">
        <w:tc>
          <w:tcPr>
            <w:tcW w:w="4395" w:type="dxa"/>
          </w:tcPr>
          <w:p w:rsidR="008A157E" w:rsidRPr="00165D95" w:rsidRDefault="008A157E" w:rsidP="00165D95">
            <w:pPr>
              <w:autoSpaceDE w:val="0"/>
              <w:autoSpaceDN w:val="0"/>
              <w:adjustRightInd w:val="0"/>
              <w:spacing w:after="0" w:line="240" w:lineRule="auto"/>
              <w:rPr>
                <w:rFonts w:ascii="Times New Roman" w:eastAsia="Calibri" w:hAnsi="Times New Roman" w:cs="Times New Roman"/>
                <w:b/>
                <w:sz w:val="24"/>
                <w:szCs w:val="24"/>
                <w:lang w:eastAsia="ru-RU"/>
              </w:rPr>
            </w:pPr>
            <w:r w:rsidRPr="00165D95">
              <w:rPr>
                <w:rFonts w:ascii="Times New Roman" w:eastAsia="Calibri" w:hAnsi="Times New Roman" w:cs="Times New Roman"/>
                <w:b/>
                <w:sz w:val="24"/>
                <w:szCs w:val="24"/>
                <w:lang w:eastAsia="ru-RU"/>
              </w:rPr>
              <w:t>ЗАКАЗЧИК:</w:t>
            </w:r>
          </w:p>
        </w:tc>
        <w:tc>
          <w:tcPr>
            <w:tcW w:w="992" w:type="dxa"/>
          </w:tcPr>
          <w:p w:rsidR="008A157E" w:rsidRPr="00165D95" w:rsidRDefault="008A157E" w:rsidP="00165D95">
            <w:pPr>
              <w:autoSpaceDE w:val="0"/>
              <w:autoSpaceDN w:val="0"/>
              <w:adjustRightInd w:val="0"/>
              <w:spacing w:after="0" w:line="240" w:lineRule="auto"/>
              <w:jc w:val="center"/>
              <w:rPr>
                <w:rFonts w:ascii="Times New Roman" w:eastAsia="Calibri" w:hAnsi="Times New Roman" w:cs="Times New Roman"/>
                <w:b/>
                <w:sz w:val="24"/>
                <w:szCs w:val="24"/>
                <w:lang w:eastAsia="ru-RU"/>
              </w:rPr>
            </w:pPr>
          </w:p>
        </w:tc>
        <w:tc>
          <w:tcPr>
            <w:tcW w:w="4536" w:type="dxa"/>
          </w:tcPr>
          <w:p w:rsidR="008A157E" w:rsidRPr="00165D95" w:rsidRDefault="008A157E" w:rsidP="00165D95">
            <w:pPr>
              <w:autoSpaceDE w:val="0"/>
              <w:autoSpaceDN w:val="0"/>
              <w:adjustRightInd w:val="0"/>
              <w:spacing w:after="0" w:line="240" w:lineRule="auto"/>
              <w:rPr>
                <w:rFonts w:ascii="Times New Roman" w:eastAsia="Calibri" w:hAnsi="Times New Roman" w:cs="Times New Roman"/>
                <w:b/>
                <w:sz w:val="24"/>
                <w:szCs w:val="24"/>
                <w:lang w:eastAsia="ru-RU"/>
              </w:rPr>
            </w:pPr>
            <w:r w:rsidRPr="00165D95">
              <w:rPr>
                <w:rFonts w:ascii="Times New Roman" w:eastAsia="Calibri" w:hAnsi="Times New Roman" w:cs="Times New Roman"/>
                <w:b/>
                <w:sz w:val="24"/>
                <w:szCs w:val="24"/>
                <w:lang w:eastAsia="ru-RU"/>
              </w:rPr>
              <w:t>ПОДРЯДЧИК:</w:t>
            </w:r>
          </w:p>
        </w:tc>
      </w:tr>
      <w:tr w:rsidR="008A157E" w:rsidRPr="00165D95" w:rsidTr="0058423F">
        <w:tc>
          <w:tcPr>
            <w:tcW w:w="4395" w:type="dxa"/>
          </w:tcPr>
          <w:p w:rsidR="008A157E" w:rsidRPr="00165D95" w:rsidRDefault="008A157E" w:rsidP="00165D95">
            <w:pPr>
              <w:spacing w:after="0" w:line="240" w:lineRule="auto"/>
              <w:rPr>
                <w:rFonts w:ascii="Times New Roman" w:hAnsi="Times New Roman" w:cs="Times New Roman"/>
                <w:b/>
                <w:bCs/>
                <w:sz w:val="24"/>
                <w:szCs w:val="24"/>
              </w:rPr>
            </w:pPr>
            <w:r w:rsidRPr="00165D95">
              <w:rPr>
                <w:rFonts w:ascii="Times New Roman" w:hAnsi="Times New Roman" w:cs="Times New Roman"/>
                <w:b/>
                <w:bCs/>
                <w:sz w:val="24"/>
                <w:szCs w:val="24"/>
              </w:rPr>
              <w:t>АО «МЭС»</w:t>
            </w:r>
          </w:p>
          <w:p w:rsidR="008A157E" w:rsidRPr="00165D95" w:rsidRDefault="008A157E" w:rsidP="00165D95">
            <w:pPr>
              <w:spacing w:after="0" w:line="240" w:lineRule="auto"/>
              <w:rPr>
                <w:rFonts w:ascii="Times New Roman" w:hAnsi="Times New Roman" w:cs="Times New Roman"/>
                <w:b/>
                <w:bCs/>
                <w:sz w:val="24"/>
                <w:szCs w:val="24"/>
              </w:rPr>
            </w:pPr>
          </w:p>
          <w:p w:rsidR="008A157E" w:rsidRPr="00165D95" w:rsidRDefault="008A157E" w:rsidP="00165D95">
            <w:pPr>
              <w:spacing w:after="0" w:line="240" w:lineRule="auto"/>
              <w:rPr>
                <w:rFonts w:ascii="Times New Roman" w:hAnsi="Times New Roman" w:cs="Times New Roman"/>
                <w:b/>
                <w:bCs/>
                <w:sz w:val="24"/>
                <w:szCs w:val="24"/>
              </w:rPr>
            </w:pPr>
            <w:r w:rsidRPr="00165D95">
              <w:rPr>
                <w:rFonts w:ascii="Times New Roman" w:hAnsi="Times New Roman" w:cs="Times New Roman"/>
                <w:b/>
                <w:bCs/>
                <w:sz w:val="24"/>
                <w:szCs w:val="24"/>
              </w:rPr>
              <w:t>______________________________</w:t>
            </w:r>
          </w:p>
          <w:p w:rsidR="008A157E" w:rsidRPr="00165D95" w:rsidRDefault="008A157E" w:rsidP="00165D95">
            <w:pPr>
              <w:spacing w:after="0" w:line="240" w:lineRule="auto"/>
              <w:rPr>
                <w:rFonts w:ascii="Times New Roman" w:hAnsi="Times New Roman" w:cs="Times New Roman"/>
                <w:b/>
                <w:bCs/>
                <w:sz w:val="24"/>
                <w:szCs w:val="24"/>
              </w:rPr>
            </w:pPr>
          </w:p>
          <w:p w:rsidR="008A157E" w:rsidRPr="00165D95" w:rsidRDefault="008A157E" w:rsidP="00165D95">
            <w:pPr>
              <w:spacing w:after="0" w:line="240" w:lineRule="auto"/>
              <w:rPr>
                <w:rFonts w:ascii="Times New Roman" w:hAnsi="Times New Roman" w:cs="Times New Roman"/>
                <w:b/>
                <w:bCs/>
                <w:sz w:val="24"/>
                <w:szCs w:val="24"/>
              </w:rPr>
            </w:pPr>
            <w:r w:rsidRPr="00165D95">
              <w:rPr>
                <w:rFonts w:ascii="Times New Roman" w:hAnsi="Times New Roman" w:cs="Times New Roman"/>
                <w:b/>
                <w:bCs/>
                <w:sz w:val="24"/>
                <w:szCs w:val="24"/>
              </w:rPr>
              <w:t>_____________/_______________/</w:t>
            </w:r>
          </w:p>
          <w:p w:rsidR="008A157E" w:rsidRPr="00165D95" w:rsidRDefault="008A157E" w:rsidP="00165D95">
            <w:pPr>
              <w:spacing w:after="0" w:line="240" w:lineRule="auto"/>
              <w:rPr>
                <w:rFonts w:ascii="Times New Roman" w:hAnsi="Times New Roman" w:cs="Times New Roman"/>
                <w:b/>
                <w:bCs/>
                <w:sz w:val="24"/>
                <w:szCs w:val="24"/>
              </w:rPr>
            </w:pPr>
          </w:p>
          <w:p w:rsidR="008A157E" w:rsidRPr="00165D95" w:rsidRDefault="008A157E" w:rsidP="00165D95">
            <w:pPr>
              <w:spacing w:after="0" w:line="240" w:lineRule="auto"/>
              <w:rPr>
                <w:rFonts w:ascii="Times New Roman" w:hAnsi="Times New Roman" w:cs="Times New Roman"/>
                <w:bCs/>
                <w:sz w:val="24"/>
                <w:szCs w:val="24"/>
              </w:rPr>
            </w:pPr>
            <w:r w:rsidRPr="00165D95">
              <w:rPr>
                <w:rFonts w:ascii="Times New Roman" w:hAnsi="Times New Roman" w:cs="Times New Roman"/>
                <w:b/>
                <w:bCs/>
                <w:sz w:val="24"/>
                <w:szCs w:val="24"/>
              </w:rPr>
              <w:t>«______»_____________</w:t>
            </w:r>
            <w:r w:rsidRPr="00165D95">
              <w:rPr>
                <w:rFonts w:ascii="Times New Roman" w:hAnsi="Times New Roman" w:cs="Times New Roman"/>
                <w:bCs/>
                <w:sz w:val="24"/>
                <w:szCs w:val="24"/>
              </w:rPr>
              <w:t>20 ___ г.</w:t>
            </w:r>
          </w:p>
          <w:p w:rsidR="008A157E" w:rsidRPr="00165D95" w:rsidRDefault="008A157E" w:rsidP="00165D95">
            <w:pPr>
              <w:autoSpaceDE w:val="0"/>
              <w:autoSpaceDN w:val="0"/>
              <w:adjustRightInd w:val="0"/>
              <w:spacing w:after="0" w:line="240" w:lineRule="auto"/>
              <w:rPr>
                <w:rFonts w:ascii="Times New Roman" w:eastAsia="Calibri" w:hAnsi="Times New Roman" w:cs="Times New Roman"/>
                <w:b/>
                <w:sz w:val="24"/>
                <w:szCs w:val="24"/>
                <w:lang w:eastAsia="ru-RU"/>
              </w:rPr>
            </w:pPr>
            <w:r w:rsidRPr="00165D95">
              <w:rPr>
                <w:rFonts w:ascii="Times New Roman" w:hAnsi="Times New Roman" w:cs="Times New Roman"/>
                <w:b/>
                <w:bCs/>
                <w:sz w:val="24"/>
                <w:szCs w:val="24"/>
              </w:rPr>
              <w:t xml:space="preserve">        М.П.</w:t>
            </w:r>
          </w:p>
        </w:tc>
        <w:tc>
          <w:tcPr>
            <w:tcW w:w="992" w:type="dxa"/>
          </w:tcPr>
          <w:p w:rsidR="008A157E" w:rsidRPr="00165D95" w:rsidRDefault="008A157E" w:rsidP="00165D95">
            <w:pPr>
              <w:autoSpaceDE w:val="0"/>
              <w:autoSpaceDN w:val="0"/>
              <w:adjustRightInd w:val="0"/>
              <w:spacing w:after="0" w:line="240" w:lineRule="auto"/>
              <w:jc w:val="center"/>
              <w:rPr>
                <w:rFonts w:ascii="Times New Roman" w:eastAsia="Calibri" w:hAnsi="Times New Roman" w:cs="Times New Roman"/>
                <w:b/>
                <w:sz w:val="24"/>
                <w:szCs w:val="24"/>
                <w:lang w:eastAsia="ru-RU"/>
              </w:rPr>
            </w:pPr>
          </w:p>
        </w:tc>
        <w:tc>
          <w:tcPr>
            <w:tcW w:w="4536" w:type="dxa"/>
          </w:tcPr>
          <w:p w:rsidR="008A157E" w:rsidRPr="00165D95" w:rsidRDefault="008A157E" w:rsidP="00165D95">
            <w:pPr>
              <w:shd w:val="clear" w:color="auto" w:fill="FFFFFF"/>
              <w:spacing w:after="0" w:line="240" w:lineRule="auto"/>
              <w:rPr>
                <w:rFonts w:ascii="Times New Roman" w:hAnsi="Times New Roman" w:cs="Times New Roman"/>
                <w:b/>
                <w:bCs/>
                <w:sz w:val="24"/>
                <w:szCs w:val="24"/>
              </w:rPr>
            </w:pPr>
          </w:p>
          <w:p w:rsidR="008A157E" w:rsidRPr="00165D95" w:rsidRDefault="008A157E" w:rsidP="00165D95">
            <w:pPr>
              <w:shd w:val="clear" w:color="auto" w:fill="FFFFFF"/>
              <w:spacing w:after="0" w:line="240" w:lineRule="auto"/>
              <w:rPr>
                <w:rFonts w:ascii="Times New Roman" w:hAnsi="Times New Roman" w:cs="Times New Roman"/>
                <w:b/>
                <w:bCs/>
                <w:sz w:val="24"/>
                <w:szCs w:val="24"/>
              </w:rPr>
            </w:pPr>
          </w:p>
          <w:p w:rsidR="008A157E" w:rsidRPr="00165D95" w:rsidRDefault="008A157E" w:rsidP="00165D95">
            <w:pPr>
              <w:shd w:val="clear" w:color="auto" w:fill="FFFFFF"/>
              <w:spacing w:after="0" w:line="240" w:lineRule="auto"/>
              <w:rPr>
                <w:rFonts w:ascii="Times New Roman" w:hAnsi="Times New Roman" w:cs="Times New Roman"/>
                <w:b/>
                <w:bCs/>
                <w:sz w:val="24"/>
                <w:szCs w:val="24"/>
              </w:rPr>
            </w:pPr>
            <w:r w:rsidRPr="00165D95">
              <w:rPr>
                <w:rFonts w:ascii="Times New Roman" w:hAnsi="Times New Roman" w:cs="Times New Roman"/>
                <w:b/>
                <w:bCs/>
                <w:sz w:val="24"/>
                <w:szCs w:val="24"/>
              </w:rPr>
              <w:t>______________________________</w:t>
            </w:r>
          </w:p>
          <w:p w:rsidR="008A157E" w:rsidRPr="00165D95" w:rsidRDefault="008A157E" w:rsidP="00165D95">
            <w:pPr>
              <w:shd w:val="clear" w:color="auto" w:fill="FFFFFF"/>
              <w:spacing w:after="0" w:line="240" w:lineRule="auto"/>
              <w:rPr>
                <w:rFonts w:ascii="Times New Roman" w:hAnsi="Times New Roman" w:cs="Times New Roman"/>
                <w:b/>
                <w:bCs/>
                <w:sz w:val="24"/>
                <w:szCs w:val="24"/>
              </w:rPr>
            </w:pPr>
          </w:p>
          <w:p w:rsidR="008A157E" w:rsidRPr="00165D95" w:rsidRDefault="008A157E" w:rsidP="00165D95">
            <w:pPr>
              <w:shd w:val="clear" w:color="auto" w:fill="FFFFFF"/>
              <w:spacing w:after="0" w:line="240" w:lineRule="auto"/>
              <w:rPr>
                <w:rFonts w:ascii="Times New Roman" w:hAnsi="Times New Roman" w:cs="Times New Roman"/>
                <w:b/>
                <w:bCs/>
                <w:sz w:val="24"/>
                <w:szCs w:val="24"/>
              </w:rPr>
            </w:pPr>
            <w:r w:rsidRPr="00165D95">
              <w:rPr>
                <w:rFonts w:ascii="Times New Roman" w:hAnsi="Times New Roman" w:cs="Times New Roman"/>
                <w:b/>
                <w:bCs/>
                <w:sz w:val="24"/>
                <w:szCs w:val="24"/>
              </w:rPr>
              <w:t>_______________/______________/</w:t>
            </w:r>
          </w:p>
          <w:p w:rsidR="008A157E" w:rsidRPr="00165D95" w:rsidRDefault="008A157E" w:rsidP="00165D95">
            <w:pPr>
              <w:autoSpaceDE w:val="0"/>
              <w:autoSpaceDN w:val="0"/>
              <w:adjustRightInd w:val="0"/>
              <w:spacing w:after="0" w:line="240" w:lineRule="auto"/>
              <w:rPr>
                <w:rFonts w:ascii="Times New Roman" w:hAnsi="Times New Roman" w:cs="Times New Roman"/>
                <w:b/>
                <w:sz w:val="24"/>
                <w:szCs w:val="24"/>
              </w:rPr>
            </w:pPr>
          </w:p>
          <w:p w:rsidR="008A157E" w:rsidRPr="00165D95" w:rsidRDefault="008A157E" w:rsidP="00165D95">
            <w:pPr>
              <w:autoSpaceDE w:val="0"/>
              <w:autoSpaceDN w:val="0"/>
              <w:adjustRightInd w:val="0"/>
              <w:spacing w:after="0" w:line="240" w:lineRule="auto"/>
              <w:rPr>
                <w:rFonts w:ascii="Times New Roman" w:hAnsi="Times New Roman" w:cs="Times New Roman"/>
                <w:sz w:val="24"/>
                <w:szCs w:val="24"/>
              </w:rPr>
            </w:pPr>
            <w:r w:rsidRPr="00165D95">
              <w:rPr>
                <w:rFonts w:ascii="Times New Roman" w:hAnsi="Times New Roman" w:cs="Times New Roman"/>
                <w:b/>
                <w:sz w:val="24"/>
                <w:szCs w:val="24"/>
              </w:rPr>
              <w:t xml:space="preserve">«______» _____________ </w:t>
            </w:r>
            <w:r w:rsidRPr="00165D95">
              <w:rPr>
                <w:rFonts w:ascii="Times New Roman" w:hAnsi="Times New Roman" w:cs="Times New Roman"/>
                <w:sz w:val="24"/>
                <w:szCs w:val="24"/>
              </w:rPr>
              <w:t>20 ___ г.</w:t>
            </w:r>
          </w:p>
          <w:p w:rsidR="008A157E" w:rsidRPr="00165D95" w:rsidRDefault="008A157E" w:rsidP="00165D95">
            <w:pPr>
              <w:autoSpaceDE w:val="0"/>
              <w:autoSpaceDN w:val="0"/>
              <w:adjustRightInd w:val="0"/>
              <w:spacing w:after="0" w:line="240" w:lineRule="auto"/>
              <w:rPr>
                <w:rFonts w:ascii="Times New Roman" w:eastAsia="Calibri" w:hAnsi="Times New Roman" w:cs="Times New Roman"/>
                <w:b/>
                <w:sz w:val="24"/>
                <w:szCs w:val="24"/>
                <w:lang w:eastAsia="ru-RU"/>
              </w:rPr>
            </w:pPr>
            <w:r w:rsidRPr="00165D95">
              <w:rPr>
                <w:rFonts w:ascii="Times New Roman" w:hAnsi="Times New Roman" w:cs="Times New Roman"/>
                <w:b/>
                <w:sz w:val="24"/>
                <w:szCs w:val="24"/>
              </w:rPr>
              <w:t xml:space="preserve">        М.П.</w:t>
            </w:r>
          </w:p>
        </w:tc>
      </w:tr>
    </w:tbl>
    <w:p w:rsidR="008A157E" w:rsidRPr="00165D95" w:rsidRDefault="008A157E" w:rsidP="00165D95">
      <w:pPr>
        <w:widowControl w:val="0"/>
        <w:autoSpaceDE w:val="0"/>
        <w:autoSpaceDN w:val="0"/>
        <w:adjustRightInd w:val="0"/>
        <w:spacing w:after="0" w:line="240" w:lineRule="auto"/>
        <w:ind w:firstLine="426"/>
        <w:jc w:val="right"/>
        <w:rPr>
          <w:rFonts w:ascii="Times New Roman" w:hAnsi="Times New Roman" w:cs="Times New Roman"/>
          <w:sz w:val="24"/>
          <w:szCs w:val="24"/>
          <w:lang w:eastAsia="ru-RU"/>
        </w:rPr>
      </w:pPr>
    </w:p>
    <w:p w:rsidR="00CD0F96" w:rsidRDefault="00CD0F96" w:rsidP="00165D95">
      <w:pPr>
        <w:widowControl w:val="0"/>
        <w:autoSpaceDE w:val="0"/>
        <w:autoSpaceDN w:val="0"/>
        <w:adjustRightInd w:val="0"/>
        <w:spacing w:after="0" w:line="240" w:lineRule="auto"/>
        <w:ind w:firstLine="426"/>
        <w:jc w:val="right"/>
        <w:rPr>
          <w:rFonts w:ascii="Times New Roman" w:hAnsi="Times New Roman" w:cs="Times New Roman"/>
          <w:sz w:val="24"/>
          <w:szCs w:val="24"/>
          <w:lang w:eastAsia="ru-RU"/>
        </w:rPr>
      </w:pPr>
    </w:p>
    <w:p w:rsidR="00CD0F96" w:rsidRDefault="00CD0F96" w:rsidP="00165D95">
      <w:pPr>
        <w:widowControl w:val="0"/>
        <w:autoSpaceDE w:val="0"/>
        <w:autoSpaceDN w:val="0"/>
        <w:adjustRightInd w:val="0"/>
        <w:spacing w:after="0" w:line="240" w:lineRule="auto"/>
        <w:ind w:firstLine="426"/>
        <w:jc w:val="right"/>
        <w:rPr>
          <w:rFonts w:ascii="Times New Roman" w:hAnsi="Times New Roman" w:cs="Times New Roman"/>
          <w:sz w:val="24"/>
          <w:szCs w:val="24"/>
          <w:lang w:eastAsia="ru-RU"/>
        </w:rPr>
      </w:pPr>
    </w:p>
    <w:p w:rsidR="00CD0F96" w:rsidRDefault="00CD0F96" w:rsidP="00165D95">
      <w:pPr>
        <w:widowControl w:val="0"/>
        <w:autoSpaceDE w:val="0"/>
        <w:autoSpaceDN w:val="0"/>
        <w:adjustRightInd w:val="0"/>
        <w:spacing w:after="0" w:line="240" w:lineRule="auto"/>
        <w:ind w:firstLine="426"/>
        <w:jc w:val="right"/>
        <w:rPr>
          <w:rFonts w:ascii="Times New Roman" w:hAnsi="Times New Roman" w:cs="Times New Roman"/>
          <w:sz w:val="24"/>
          <w:szCs w:val="24"/>
          <w:lang w:eastAsia="ru-RU"/>
        </w:rPr>
      </w:pPr>
    </w:p>
    <w:p w:rsidR="00CD0F96" w:rsidRDefault="00CD0F96" w:rsidP="00165D95">
      <w:pPr>
        <w:widowControl w:val="0"/>
        <w:autoSpaceDE w:val="0"/>
        <w:autoSpaceDN w:val="0"/>
        <w:adjustRightInd w:val="0"/>
        <w:spacing w:after="0" w:line="240" w:lineRule="auto"/>
        <w:ind w:firstLine="426"/>
        <w:jc w:val="right"/>
        <w:rPr>
          <w:rFonts w:ascii="Times New Roman" w:hAnsi="Times New Roman" w:cs="Times New Roman"/>
          <w:sz w:val="24"/>
          <w:szCs w:val="24"/>
          <w:lang w:eastAsia="ru-RU"/>
        </w:rPr>
      </w:pPr>
    </w:p>
    <w:p w:rsidR="00CD0F96" w:rsidRDefault="00CD0F96" w:rsidP="00165D95">
      <w:pPr>
        <w:widowControl w:val="0"/>
        <w:autoSpaceDE w:val="0"/>
        <w:autoSpaceDN w:val="0"/>
        <w:adjustRightInd w:val="0"/>
        <w:spacing w:after="0" w:line="240" w:lineRule="auto"/>
        <w:ind w:firstLine="426"/>
        <w:jc w:val="right"/>
        <w:rPr>
          <w:rFonts w:ascii="Times New Roman" w:hAnsi="Times New Roman" w:cs="Times New Roman"/>
          <w:sz w:val="24"/>
          <w:szCs w:val="24"/>
          <w:lang w:eastAsia="ru-RU"/>
        </w:rPr>
      </w:pPr>
    </w:p>
    <w:p w:rsidR="00CD0F96" w:rsidRDefault="00CD0F96" w:rsidP="00165D95">
      <w:pPr>
        <w:widowControl w:val="0"/>
        <w:autoSpaceDE w:val="0"/>
        <w:autoSpaceDN w:val="0"/>
        <w:adjustRightInd w:val="0"/>
        <w:spacing w:after="0" w:line="240" w:lineRule="auto"/>
        <w:ind w:firstLine="426"/>
        <w:jc w:val="right"/>
        <w:rPr>
          <w:rFonts w:ascii="Times New Roman" w:hAnsi="Times New Roman" w:cs="Times New Roman"/>
          <w:sz w:val="24"/>
          <w:szCs w:val="24"/>
          <w:lang w:eastAsia="ru-RU"/>
        </w:rPr>
      </w:pPr>
    </w:p>
    <w:p w:rsidR="00CD0F96" w:rsidRDefault="00CD0F96" w:rsidP="00165D95">
      <w:pPr>
        <w:widowControl w:val="0"/>
        <w:autoSpaceDE w:val="0"/>
        <w:autoSpaceDN w:val="0"/>
        <w:adjustRightInd w:val="0"/>
        <w:spacing w:after="0" w:line="240" w:lineRule="auto"/>
        <w:ind w:firstLine="426"/>
        <w:jc w:val="right"/>
        <w:rPr>
          <w:rFonts w:ascii="Times New Roman" w:hAnsi="Times New Roman" w:cs="Times New Roman"/>
          <w:sz w:val="24"/>
          <w:szCs w:val="24"/>
          <w:lang w:eastAsia="ru-RU"/>
        </w:rPr>
      </w:pPr>
    </w:p>
    <w:p w:rsidR="00CD0F96" w:rsidRDefault="00CD0F96" w:rsidP="00165D95">
      <w:pPr>
        <w:widowControl w:val="0"/>
        <w:autoSpaceDE w:val="0"/>
        <w:autoSpaceDN w:val="0"/>
        <w:adjustRightInd w:val="0"/>
        <w:spacing w:after="0" w:line="240" w:lineRule="auto"/>
        <w:ind w:firstLine="426"/>
        <w:jc w:val="right"/>
        <w:rPr>
          <w:rFonts w:ascii="Times New Roman" w:hAnsi="Times New Roman" w:cs="Times New Roman"/>
          <w:sz w:val="24"/>
          <w:szCs w:val="24"/>
          <w:lang w:eastAsia="ru-RU"/>
        </w:rPr>
      </w:pPr>
    </w:p>
    <w:p w:rsidR="008738C8" w:rsidRDefault="008738C8" w:rsidP="00165D95">
      <w:pPr>
        <w:widowControl w:val="0"/>
        <w:autoSpaceDE w:val="0"/>
        <w:autoSpaceDN w:val="0"/>
        <w:adjustRightInd w:val="0"/>
        <w:spacing w:after="0" w:line="240" w:lineRule="auto"/>
        <w:ind w:firstLine="426"/>
        <w:jc w:val="right"/>
        <w:rPr>
          <w:rFonts w:ascii="Times New Roman" w:hAnsi="Times New Roman" w:cs="Times New Roman"/>
          <w:sz w:val="24"/>
          <w:szCs w:val="24"/>
          <w:lang w:eastAsia="ru-RU"/>
        </w:rPr>
      </w:pPr>
    </w:p>
    <w:p w:rsidR="008738C8" w:rsidRDefault="008738C8" w:rsidP="00165D95">
      <w:pPr>
        <w:widowControl w:val="0"/>
        <w:autoSpaceDE w:val="0"/>
        <w:autoSpaceDN w:val="0"/>
        <w:adjustRightInd w:val="0"/>
        <w:spacing w:after="0" w:line="240" w:lineRule="auto"/>
        <w:ind w:firstLine="426"/>
        <w:jc w:val="right"/>
        <w:rPr>
          <w:rFonts w:ascii="Times New Roman" w:hAnsi="Times New Roman" w:cs="Times New Roman"/>
          <w:sz w:val="24"/>
          <w:szCs w:val="24"/>
          <w:lang w:eastAsia="ru-RU"/>
        </w:rPr>
      </w:pPr>
    </w:p>
    <w:p w:rsidR="008738C8" w:rsidRDefault="008738C8" w:rsidP="00165D95">
      <w:pPr>
        <w:widowControl w:val="0"/>
        <w:autoSpaceDE w:val="0"/>
        <w:autoSpaceDN w:val="0"/>
        <w:adjustRightInd w:val="0"/>
        <w:spacing w:after="0" w:line="240" w:lineRule="auto"/>
        <w:ind w:firstLine="426"/>
        <w:jc w:val="right"/>
        <w:rPr>
          <w:rFonts w:ascii="Times New Roman" w:hAnsi="Times New Roman" w:cs="Times New Roman"/>
          <w:sz w:val="24"/>
          <w:szCs w:val="24"/>
          <w:lang w:eastAsia="ru-RU"/>
        </w:rPr>
      </w:pPr>
    </w:p>
    <w:p w:rsidR="008738C8" w:rsidRDefault="008738C8" w:rsidP="00165D95">
      <w:pPr>
        <w:widowControl w:val="0"/>
        <w:autoSpaceDE w:val="0"/>
        <w:autoSpaceDN w:val="0"/>
        <w:adjustRightInd w:val="0"/>
        <w:spacing w:after="0" w:line="240" w:lineRule="auto"/>
        <w:ind w:firstLine="426"/>
        <w:jc w:val="right"/>
        <w:rPr>
          <w:rFonts w:ascii="Times New Roman" w:hAnsi="Times New Roman" w:cs="Times New Roman"/>
          <w:sz w:val="24"/>
          <w:szCs w:val="24"/>
          <w:lang w:eastAsia="ru-RU"/>
        </w:rPr>
      </w:pPr>
    </w:p>
    <w:p w:rsidR="008738C8" w:rsidRDefault="008738C8" w:rsidP="00165D95">
      <w:pPr>
        <w:widowControl w:val="0"/>
        <w:autoSpaceDE w:val="0"/>
        <w:autoSpaceDN w:val="0"/>
        <w:adjustRightInd w:val="0"/>
        <w:spacing w:after="0" w:line="240" w:lineRule="auto"/>
        <w:ind w:firstLine="426"/>
        <w:jc w:val="right"/>
        <w:rPr>
          <w:rFonts w:ascii="Times New Roman" w:hAnsi="Times New Roman" w:cs="Times New Roman"/>
          <w:sz w:val="24"/>
          <w:szCs w:val="24"/>
          <w:lang w:eastAsia="ru-RU"/>
        </w:rPr>
      </w:pPr>
    </w:p>
    <w:p w:rsidR="00CD0F96" w:rsidRDefault="00CD0F96" w:rsidP="00165D95">
      <w:pPr>
        <w:widowControl w:val="0"/>
        <w:autoSpaceDE w:val="0"/>
        <w:autoSpaceDN w:val="0"/>
        <w:adjustRightInd w:val="0"/>
        <w:spacing w:after="0" w:line="240" w:lineRule="auto"/>
        <w:ind w:firstLine="426"/>
        <w:jc w:val="right"/>
        <w:rPr>
          <w:rFonts w:ascii="Times New Roman" w:hAnsi="Times New Roman" w:cs="Times New Roman"/>
          <w:sz w:val="24"/>
          <w:szCs w:val="24"/>
          <w:lang w:eastAsia="ru-RU"/>
        </w:rPr>
      </w:pPr>
    </w:p>
    <w:p w:rsidR="00CD0F96" w:rsidRDefault="00CD0F96" w:rsidP="00165D95">
      <w:pPr>
        <w:widowControl w:val="0"/>
        <w:autoSpaceDE w:val="0"/>
        <w:autoSpaceDN w:val="0"/>
        <w:adjustRightInd w:val="0"/>
        <w:spacing w:after="0" w:line="240" w:lineRule="auto"/>
        <w:ind w:firstLine="426"/>
        <w:jc w:val="right"/>
        <w:rPr>
          <w:rFonts w:ascii="Times New Roman" w:hAnsi="Times New Roman" w:cs="Times New Roman"/>
          <w:sz w:val="24"/>
          <w:szCs w:val="24"/>
          <w:lang w:eastAsia="ru-RU"/>
        </w:rPr>
      </w:pPr>
    </w:p>
    <w:p w:rsidR="00CD0F96" w:rsidRDefault="00CD0F96" w:rsidP="00165D95">
      <w:pPr>
        <w:widowControl w:val="0"/>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widowControl w:val="0"/>
        <w:autoSpaceDE w:val="0"/>
        <w:autoSpaceDN w:val="0"/>
        <w:adjustRightInd w:val="0"/>
        <w:spacing w:after="0" w:line="240" w:lineRule="auto"/>
        <w:ind w:firstLine="426"/>
        <w:jc w:val="right"/>
        <w:rPr>
          <w:rFonts w:ascii="Times New Roman" w:hAnsi="Times New Roman" w:cs="Times New Roman"/>
          <w:sz w:val="24"/>
          <w:szCs w:val="24"/>
          <w:lang w:eastAsia="ru-RU"/>
        </w:rPr>
      </w:pPr>
      <w:r w:rsidRPr="00165D95">
        <w:rPr>
          <w:rFonts w:ascii="Times New Roman" w:hAnsi="Times New Roman" w:cs="Times New Roman"/>
          <w:sz w:val="24"/>
          <w:szCs w:val="24"/>
          <w:lang w:eastAsia="ru-RU"/>
        </w:rPr>
        <w:lastRenderedPageBreak/>
        <w:t>Приложение №2</w:t>
      </w: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r w:rsidRPr="00165D95">
        <w:rPr>
          <w:rFonts w:ascii="Times New Roman" w:hAnsi="Times New Roman" w:cs="Times New Roman"/>
          <w:sz w:val="24"/>
          <w:szCs w:val="24"/>
          <w:lang w:eastAsia="ru-RU"/>
        </w:rPr>
        <w:t>к Договору подряда №_________ от «__» ___________ 20__ г.</w:t>
      </w: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r w:rsidRPr="00165D95">
        <w:rPr>
          <w:rFonts w:ascii="Times New Roman" w:hAnsi="Times New Roman" w:cs="Times New Roman"/>
          <w:sz w:val="24"/>
          <w:szCs w:val="24"/>
          <w:lang w:eastAsia="ru-RU"/>
        </w:rPr>
        <w:tab/>
      </w:r>
    </w:p>
    <w:p w:rsidR="008A157E" w:rsidRPr="00165D95" w:rsidRDefault="008A157E" w:rsidP="00165D95">
      <w:pPr>
        <w:autoSpaceDE w:val="0"/>
        <w:autoSpaceDN w:val="0"/>
        <w:adjustRightInd w:val="0"/>
        <w:spacing w:after="0" w:line="240" w:lineRule="auto"/>
        <w:ind w:firstLine="426"/>
        <w:rPr>
          <w:rFonts w:ascii="Times New Roman" w:hAnsi="Times New Roman" w:cs="Times New Roman"/>
          <w:b/>
          <w:sz w:val="24"/>
          <w:szCs w:val="24"/>
          <w:lang w:eastAsia="ru-RU"/>
        </w:rPr>
      </w:pPr>
    </w:p>
    <w:p w:rsidR="008A157E" w:rsidRPr="00165D95" w:rsidRDefault="008A157E" w:rsidP="00165D95">
      <w:pPr>
        <w:autoSpaceDE w:val="0"/>
        <w:autoSpaceDN w:val="0"/>
        <w:adjustRightInd w:val="0"/>
        <w:spacing w:after="0" w:line="240" w:lineRule="auto"/>
        <w:ind w:firstLine="426"/>
        <w:rPr>
          <w:rFonts w:ascii="Times New Roman" w:hAnsi="Times New Roman" w:cs="Times New Roman"/>
          <w:b/>
          <w:sz w:val="24"/>
          <w:szCs w:val="24"/>
          <w:lang w:eastAsia="ru-RU"/>
        </w:rPr>
      </w:pPr>
    </w:p>
    <w:p w:rsidR="008A157E" w:rsidRPr="00165D95" w:rsidRDefault="008A157E" w:rsidP="00165D95">
      <w:pPr>
        <w:autoSpaceDE w:val="0"/>
        <w:autoSpaceDN w:val="0"/>
        <w:adjustRightInd w:val="0"/>
        <w:spacing w:after="0" w:line="240" w:lineRule="auto"/>
        <w:ind w:firstLine="426"/>
        <w:rPr>
          <w:rFonts w:ascii="Times New Roman" w:hAnsi="Times New Roman" w:cs="Times New Roman"/>
          <w:b/>
          <w:sz w:val="24"/>
          <w:szCs w:val="24"/>
          <w:lang w:eastAsia="ru-RU"/>
        </w:rPr>
      </w:pPr>
    </w:p>
    <w:p w:rsidR="008A157E" w:rsidRPr="00165D95" w:rsidRDefault="008A157E" w:rsidP="00165D95">
      <w:pPr>
        <w:autoSpaceDE w:val="0"/>
        <w:autoSpaceDN w:val="0"/>
        <w:adjustRightInd w:val="0"/>
        <w:spacing w:after="0" w:line="240" w:lineRule="auto"/>
        <w:ind w:firstLine="426"/>
        <w:jc w:val="center"/>
        <w:rPr>
          <w:rFonts w:ascii="Times New Roman" w:hAnsi="Times New Roman" w:cs="Times New Roman"/>
          <w:b/>
          <w:sz w:val="24"/>
          <w:szCs w:val="24"/>
          <w:lang w:eastAsia="ru-RU"/>
        </w:rPr>
      </w:pPr>
    </w:p>
    <w:p w:rsidR="008A157E" w:rsidRPr="00165D95" w:rsidRDefault="008A157E" w:rsidP="00165D95">
      <w:pPr>
        <w:autoSpaceDE w:val="0"/>
        <w:autoSpaceDN w:val="0"/>
        <w:adjustRightInd w:val="0"/>
        <w:spacing w:after="0" w:line="240" w:lineRule="auto"/>
        <w:ind w:firstLine="426"/>
        <w:jc w:val="center"/>
        <w:rPr>
          <w:rFonts w:ascii="Times New Roman" w:hAnsi="Times New Roman" w:cs="Times New Roman"/>
          <w:sz w:val="24"/>
          <w:szCs w:val="24"/>
          <w:lang w:eastAsia="ru-RU"/>
        </w:rPr>
      </w:pPr>
      <w:r w:rsidRPr="00165D95">
        <w:rPr>
          <w:rFonts w:ascii="Times New Roman" w:hAnsi="Times New Roman" w:cs="Times New Roman"/>
          <w:b/>
          <w:sz w:val="24"/>
          <w:szCs w:val="24"/>
          <w:lang w:eastAsia="ru-RU"/>
        </w:rPr>
        <w:t>СМЕТА</w:t>
      </w:r>
    </w:p>
    <w:p w:rsidR="008A157E" w:rsidRPr="00165D95" w:rsidRDefault="008A157E" w:rsidP="00165D95">
      <w:pPr>
        <w:autoSpaceDE w:val="0"/>
        <w:autoSpaceDN w:val="0"/>
        <w:adjustRightInd w:val="0"/>
        <w:spacing w:after="0" w:line="240" w:lineRule="auto"/>
        <w:ind w:firstLine="426"/>
        <w:jc w:val="center"/>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г. Мурманск                                                                                     «_____»___________ 201_ г.</w:t>
      </w:r>
    </w:p>
    <w:p w:rsidR="008A157E" w:rsidRPr="00165D95" w:rsidRDefault="008A157E" w:rsidP="00165D95">
      <w:pPr>
        <w:autoSpaceDE w:val="0"/>
        <w:autoSpaceDN w:val="0"/>
        <w:adjustRightInd w:val="0"/>
        <w:spacing w:after="0" w:line="240" w:lineRule="auto"/>
        <w:ind w:firstLine="426"/>
        <w:jc w:val="center"/>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rPr>
          <w:rFonts w:ascii="Times New Roman" w:hAnsi="Times New Roman" w:cs="Times New Roman"/>
          <w:b/>
          <w:sz w:val="24"/>
          <w:szCs w:val="24"/>
          <w:lang w:eastAsia="ru-RU"/>
        </w:rPr>
      </w:pPr>
    </w:p>
    <w:p w:rsidR="008A157E" w:rsidRPr="00165D95" w:rsidRDefault="008A157E" w:rsidP="00165D95">
      <w:pPr>
        <w:pStyle w:val="aff7"/>
        <w:spacing w:after="0"/>
        <w:ind w:firstLine="426"/>
        <w:rPr>
          <w:bCs/>
          <w:lang w:val="ru-RU"/>
        </w:rPr>
      </w:pPr>
      <w:r w:rsidRPr="00165D95">
        <w:rPr>
          <w:b/>
          <w:bCs/>
        </w:rPr>
        <w:t>Акционерное общество «</w:t>
      </w:r>
      <w:proofErr w:type="spellStart"/>
      <w:r w:rsidRPr="00165D95">
        <w:rPr>
          <w:b/>
          <w:bCs/>
        </w:rPr>
        <w:t>Мурманэнергосбыт</w:t>
      </w:r>
      <w:proofErr w:type="spellEnd"/>
      <w:r w:rsidRPr="00165D95">
        <w:rPr>
          <w:b/>
          <w:bCs/>
        </w:rPr>
        <w:t>» (АО «МЭС»</w:t>
      </w:r>
      <w:r w:rsidRPr="00165D95">
        <w:rPr>
          <w:bCs/>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165D95">
        <w:rPr>
          <w:bCs/>
        </w:rPr>
        <w:fldChar w:fldCharType="begin"/>
      </w:r>
      <w:r w:rsidRPr="00165D95">
        <w:rPr>
          <w:bCs/>
        </w:rPr>
        <w:instrText xml:space="preserve"> COMMENTS </w:instrText>
      </w:r>
      <w:r w:rsidRPr="00165D95">
        <w:rPr>
          <w:bCs/>
        </w:rPr>
        <w:fldChar w:fldCharType="end"/>
      </w:r>
      <w:r w:rsidRPr="00165D95">
        <w:rPr>
          <w:bCs/>
        </w:rPr>
        <w:t xml:space="preserve"> в лице ____________________, действующего на основании ________________ </w:t>
      </w:r>
      <w:r w:rsidRPr="00165D95">
        <w:rPr>
          <w:bCs/>
        </w:rPr>
        <w:fldChar w:fldCharType="begin"/>
      </w:r>
      <w:r w:rsidRPr="00165D95">
        <w:rPr>
          <w:bCs/>
        </w:rPr>
        <w:instrText xml:space="preserve"> COMMENTS </w:instrText>
      </w:r>
      <w:r w:rsidRPr="00165D95">
        <w:rPr>
          <w:bCs/>
        </w:rPr>
        <w:fldChar w:fldCharType="end"/>
      </w:r>
      <w:r w:rsidRPr="00165D95">
        <w:rPr>
          <w:bCs/>
        </w:rPr>
        <w:t>, с другой стороны, вместе именуемые Стороны, согласовали следующую смету:</w:t>
      </w:r>
    </w:p>
    <w:p w:rsidR="008A157E" w:rsidRPr="00165D95" w:rsidRDefault="008A157E" w:rsidP="00165D95">
      <w:pPr>
        <w:pStyle w:val="aff7"/>
        <w:spacing w:after="0"/>
        <w:ind w:firstLine="426"/>
        <w:rPr>
          <w:bCs/>
          <w:lang w:val="ru-RU"/>
        </w:rPr>
      </w:pPr>
    </w:p>
    <w:p w:rsidR="008A157E" w:rsidRPr="00165D95" w:rsidRDefault="008A157E" w:rsidP="00165D95">
      <w:pPr>
        <w:pStyle w:val="aff7"/>
        <w:spacing w:after="0"/>
        <w:ind w:firstLine="426"/>
        <w:rPr>
          <w:bCs/>
          <w:lang w:val="ru-RU"/>
        </w:rPr>
      </w:pPr>
    </w:p>
    <w:p w:rsidR="008A157E" w:rsidRPr="00165D95" w:rsidRDefault="008A157E" w:rsidP="00165D95">
      <w:pPr>
        <w:autoSpaceDE w:val="0"/>
        <w:autoSpaceDN w:val="0"/>
        <w:adjustRightInd w:val="0"/>
        <w:spacing w:after="0" w:line="240" w:lineRule="auto"/>
        <w:ind w:firstLine="426"/>
        <w:jc w:val="both"/>
        <w:rPr>
          <w:rFonts w:ascii="Times New Roman" w:hAnsi="Times New Roman" w:cs="Times New Roman"/>
          <w:b/>
          <w:sz w:val="24"/>
          <w:szCs w:val="24"/>
          <w:lang w:eastAsia="ru-RU"/>
        </w:rPr>
      </w:pPr>
    </w:p>
    <w:p w:rsidR="008A157E" w:rsidRPr="00165D95" w:rsidRDefault="008A157E" w:rsidP="00165D95">
      <w:pPr>
        <w:autoSpaceDE w:val="0"/>
        <w:autoSpaceDN w:val="0"/>
        <w:adjustRightInd w:val="0"/>
        <w:spacing w:after="0" w:line="240" w:lineRule="auto"/>
        <w:ind w:firstLine="426"/>
        <w:jc w:val="both"/>
        <w:rPr>
          <w:rFonts w:ascii="Times New Roman" w:hAnsi="Times New Roman" w:cs="Times New Roman"/>
          <w:b/>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tbl>
      <w:tblPr>
        <w:tblW w:w="9359" w:type="dxa"/>
        <w:tblInd w:w="-34" w:type="dxa"/>
        <w:tblLook w:val="01E0" w:firstRow="1" w:lastRow="1" w:firstColumn="1" w:lastColumn="1" w:noHBand="0" w:noVBand="0"/>
      </w:tblPr>
      <w:tblGrid>
        <w:gridCol w:w="4395"/>
        <w:gridCol w:w="1134"/>
        <w:gridCol w:w="3830"/>
      </w:tblGrid>
      <w:tr w:rsidR="008A157E" w:rsidRPr="00165D95" w:rsidTr="0058423F">
        <w:tc>
          <w:tcPr>
            <w:tcW w:w="4395" w:type="dxa"/>
          </w:tcPr>
          <w:p w:rsidR="008A157E" w:rsidRPr="00165D95" w:rsidRDefault="008A157E" w:rsidP="00165D95">
            <w:pPr>
              <w:autoSpaceDE w:val="0"/>
              <w:autoSpaceDN w:val="0"/>
              <w:adjustRightInd w:val="0"/>
              <w:spacing w:after="0" w:line="240" w:lineRule="auto"/>
              <w:rPr>
                <w:rFonts w:ascii="Times New Roman" w:eastAsia="Calibri" w:hAnsi="Times New Roman" w:cs="Times New Roman"/>
                <w:b/>
                <w:sz w:val="24"/>
                <w:szCs w:val="24"/>
                <w:lang w:eastAsia="ru-RU"/>
              </w:rPr>
            </w:pPr>
            <w:r w:rsidRPr="00165D95">
              <w:rPr>
                <w:rFonts w:ascii="Times New Roman" w:eastAsia="Calibri" w:hAnsi="Times New Roman" w:cs="Times New Roman"/>
                <w:b/>
                <w:sz w:val="24"/>
                <w:szCs w:val="24"/>
                <w:lang w:eastAsia="ru-RU"/>
              </w:rPr>
              <w:t>ЗАКАЗЧИК:</w:t>
            </w:r>
          </w:p>
        </w:tc>
        <w:tc>
          <w:tcPr>
            <w:tcW w:w="1134" w:type="dxa"/>
          </w:tcPr>
          <w:p w:rsidR="008A157E" w:rsidRPr="00165D95" w:rsidRDefault="008A157E" w:rsidP="00165D95">
            <w:pPr>
              <w:autoSpaceDE w:val="0"/>
              <w:autoSpaceDN w:val="0"/>
              <w:adjustRightInd w:val="0"/>
              <w:spacing w:after="0" w:line="240" w:lineRule="auto"/>
              <w:jc w:val="center"/>
              <w:rPr>
                <w:rFonts w:ascii="Times New Roman" w:eastAsia="Calibri" w:hAnsi="Times New Roman" w:cs="Times New Roman"/>
                <w:b/>
                <w:sz w:val="24"/>
                <w:szCs w:val="24"/>
                <w:lang w:eastAsia="ru-RU"/>
              </w:rPr>
            </w:pPr>
          </w:p>
        </w:tc>
        <w:tc>
          <w:tcPr>
            <w:tcW w:w="3830" w:type="dxa"/>
          </w:tcPr>
          <w:p w:rsidR="008A157E" w:rsidRPr="00165D95" w:rsidRDefault="008A157E" w:rsidP="00165D95">
            <w:pPr>
              <w:autoSpaceDE w:val="0"/>
              <w:autoSpaceDN w:val="0"/>
              <w:adjustRightInd w:val="0"/>
              <w:spacing w:after="0" w:line="240" w:lineRule="auto"/>
              <w:rPr>
                <w:rFonts w:ascii="Times New Roman" w:eastAsia="Calibri" w:hAnsi="Times New Roman" w:cs="Times New Roman"/>
                <w:b/>
                <w:sz w:val="24"/>
                <w:szCs w:val="24"/>
                <w:lang w:eastAsia="ru-RU"/>
              </w:rPr>
            </w:pPr>
            <w:r w:rsidRPr="00165D95">
              <w:rPr>
                <w:rFonts w:ascii="Times New Roman" w:eastAsia="Calibri" w:hAnsi="Times New Roman" w:cs="Times New Roman"/>
                <w:b/>
                <w:sz w:val="24"/>
                <w:szCs w:val="24"/>
                <w:lang w:eastAsia="ru-RU"/>
              </w:rPr>
              <w:t>ПОДРЯДЧИК:</w:t>
            </w:r>
          </w:p>
        </w:tc>
      </w:tr>
      <w:tr w:rsidR="008A157E" w:rsidRPr="00165D95" w:rsidTr="0058423F">
        <w:tc>
          <w:tcPr>
            <w:tcW w:w="4395" w:type="dxa"/>
          </w:tcPr>
          <w:p w:rsidR="008A157E" w:rsidRPr="00165D95" w:rsidRDefault="008A157E" w:rsidP="00165D95">
            <w:pPr>
              <w:spacing w:after="0" w:line="240" w:lineRule="auto"/>
              <w:rPr>
                <w:rFonts w:ascii="Times New Roman" w:hAnsi="Times New Roman" w:cs="Times New Roman"/>
                <w:b/>
                <w:bCs/>
                <w:sz w:val="24"/>
                <w:szCs w:val="24"/>
              </w:rPr>
            </w:pPr>
            <w:r w:rsidRPr="00165D95">
              <w:rPr>
                <w:rFonts w:ascii="Times New Roman" w:hAnsi="Times New Roman" w:cs="Times New Roman"/>
                <w:b/>
                <w:bCs/>
                <w:sz w:val="24"/>
                <w:szCs w:val="24"/>
              </w:rPr>
              <w:t>АО «МЭС»</w:t>
            </w:r>
          </w:p>
          <w:p w:rsidR="008A157E" w:rsidRPr="00165D95" w:rsidRDefault="008A157E" w:rsidP="00165D95">
            <w:pPr>
              <w:spacing w:after="0" w:line="240" w:lineRule="auto"/>
              <w:rPr>
                <w:rFonts w:ascii="Times New Roman" w:hAnsi="Times New Roman" w:cs="Times New Roman"/>
                <w:b/>
                <w:bCs/>
                <w:sz w:val="24"/>
                <w:szCs w:val="24"/>
              </w:rPr>
            </w:pPr>
          </w:p>
          <w:p w:rsidR="008A157E" w:rsidRPr="00165D95" w:rsidRDefault="008A157E" w:rsidP="00165D95">
            <w:pPr>
              <w:spacing w:after="0" w:line="240" w:lineRule="auto"/>
              <w:rPr>
                <w:rFonts w:ascii="Times New Roman" w:hAnsi="Times New Roman" w:cs="Times New Roman"/>
                <w:b/>
                <w:bCs/>
                <w:sz w:val="24"/>
                <w:szCs w:val="24"/>
              </w:rPr>
            </w:pPr>
            <w:r w:rsidRPr="00165D95">
              <w:rPr>
                <w:rFonts w:ascii="Times New Roman" w:hAnsi="Times New Roman" w:cs="Times New Roman"/>
                <w:b/>
                <w:bCs/>
                <w:sz w:val="24"/>
                <w:szCs w:val="24"/>
              </w:rPr>
              <w:t>______________________________</w:t>
            </w:r>
          </w:p>
          <w:p w:rsidR="008A157E" w:rsidRPr="00165D95" w:rsidRDefault="008A157E" w:rsidP="00165D95">
            <w:pPr>
              <w:spacing w:after="0" w:line="240" w:lineRule="auto"/>
              <w:rPr>
                <w:rFonts w:ascii="Times New Roman" w:hAnsi="Times New Roman" w:cs="Times New Roman"/>
                <w:b/>
                <w:bCs/>
                <w:sz w:val="24"/>
                <w:szCs w:val="24"/>
              </w:rPr>
            </w:pPr>
          </w:p>
          <w:p w:rsidR="008A157E" w:rsidRPr="00165D95" w:rsidRDefault="008A157E" w:rsidP="00165D95">
            <w:pPr>
              <w:spacing w:after="0" w:line="240" w:lineRule="auto"/>
              <w:rPr>
                <w:rFonts w:ascii="Times New Roman" w:hAnsi="Times New Roman" w:cs="Times New Roman"/>
                <w:b/>
                <w:bCs/>
                <w:sz w:val="24"/>
                <w:szCs w:val="24"/>
              </w:rPr>
            </w:pPr>
            <w:r w:rsidRPr="00165D95">
              <w:rPr>
                <w:rFonts w:ascii="Times New Roman" w:hAnsi="Times New Roman" w:cs="Times New Roman"/>
                <w:b/>
                <w:bCs/>
                <w:sz w:val="24"/>
                <w:szCs w:val="24"/>
              </w:rPr>
              <w:t>_____________/_______________/</w:t>
            </w:r>
          </w:p>
          <w:p w:rsidR="008A157E" w:rsidRPr="00165D95" w:rsidRDefault="008A157E" w:rsidP="00165D95">
            <w:pPr>
              <w:spacing w:after="0" w:line="240" w:lineRule="auto"/>
              <w:rPr>
                <w:rFonts w:ascii="Times New Roman" w:hAnsi="Times New Roman" w:cs="Times New Roman"/>
                <w:b/>
                <w:bCs/>
                <w:sz w:val="24"/>
                <w:szCs w:val="24"/>
              </w:rPr>
            </w:pPr>
          </w:p>
          <w:p w:rsidR="008A157E" w:rsidRPr="00165D95" w:rsidRDefault="008A157E" w:rsidP="00165D95">
            <w:pPr>
              <w:spacing w:after="0" w:line="240" w:lineRule="auto"/>
              <w:rPr>
                <w:rFonts w:ascii="Times New Roman" w:hAnsi="Times New Roman" w:cs="Times New Roman"/>
                <w:bCs/>
                <w:sz w:val="24"/>
                <w:szCs w:val="24"/>
              </w:rPr>
            </w:pPr>
            <w:r w:rsidRPr="00165D95">
              <w:rPr>
                <w:rFonts w:ascii="Times New Roman" w:hAnsi="Times New Roman" w:cs="Times New Roman"/>
                <w:b/>
                <w:bCs/>
                <w:sz w:val="24"/>
                <w:szCs w:val="24"/>
              </w:rPr>
              <w:t>«______»_____________</w:t>
            </w:r>
            <w:r w:rsidRPr="00165D95">
              <w:rPr>
                <w:rFonts w:ascii="Times New Roman" w:hAnsi="Times New Roman" w:cs="Times New Roman"/>
                <w:bCs/>
                <w:sz w:val="24"/>
                <w:szCs w:val="24"/>
              </w:rPr>
              <w:t>20 ___ г.</w:t>
            </w:r>
          </w:p>
          <w:p w:rsidR="008A157E" w:rsidRPr="00165D95" w:rsidRDefault="008A157E" w:rsidP="00165D95">
            <w:pPr>
              <w:autoSpaceDE w:val="0"/>
              <w:autoSpaceDN w:val="0"/>
              <w:adjustRightInd w:val="0"/>
              <w:spacing w:after="0" w:line="240" w:lineRule="auto"/>
              <w:rPr>
                <w:rFonts w:ascii="Times New Roman" w:eastAsia="Calibri" w:hAnsi="Times New Roman" w:cs="Times New Roman"/>
                <w:b/>
                <w:sz w:val="24"/>
                <w:szCs w:val="24"/>
                <w:lang w:eastAsia="ru-RU"/>
              </w:rPr>
            </w:pPr>
            <w:r w:rsidRPr="00165D95">
              <w:rPr>
                <w:rFonts w:ascii="Times New Roman" w:hAnsi="Times New Roman" w:cs="Times New Roman"/>
                <w:b/>
                <w:bCs/>
                <w:sz w:val="24"/>
                <w:szCs w:val="24"/>
              </w:rPr>
              <w:t xml:space="preserve">        М.П.</w:t>
            </w:r>
          </w:p>
        </w:tc>
        <w:tc>
          <w:tcPr>
            <w:tcW w:w="1134" w:type="dxa"/>
          </w:tcPr>
          <w:p w:rsidR="008A157E" w:rsidRPr="00165D95" w:rsidRDefault="008A157E" w:rsidP="00165D95">
            <w:pPr>
              <w:autoSpaceDE w:val="0"/>
              <w:autoSpaceDN w:val="0"/>
              <w:adjustRightInd w:val="0"/>
              <w:spacing w:after="0" w:line="240" w:lineRule="auto"/>
              <w:jc w:val="center"/>
              <w:rPr>
                <w:rFonts w:ascii="Times New Roman" w:eastAsia="Calibri" w:hAnsi="Times New Roman" w:cs="Times New Roman"/>
                <w:b/>
                <w:sz w:val="24"/>
                <w:szCs w:val="24"/>
                <w:lang w:eastAsia="ru-RU"/>
              </w:rPr>
            </w:pPr>
          </w:p>
        </w:tc>
        <w:tc>
          <w:tcPr>
            <w:tcW w:w="3830" w:type="dxa"/>
          </w:tcPr>
          <w:p w:rsidR="008A157E" w:rsidRPr="00165D95" w:rsidRDefault="008A157E" w:rsidP="00165D95">
            <w:pPr>
              <w:shd w:val="clear" w:color="auto" w:fill="FFFFFF"/>
              <w:spacing w:after="0" w:line="240" w:lineRule="auto"/>
              <w:rPr>
                <w:rFonts w:ascii="Times New Roman" w:hAnsi="Times New Roman" w:cs="Times New Roman"/>
                <w:b/>
                <w:bCs/>
                <w:sz w:val="24"/>
                <w:szCs w:val="24"/>
              </w:rPr>
            </w:pPr>
          </w:p>
          <w:p w:rsidR="008A157E" w:rsidRPr="00165D95" w:rsidRDefault="008A157E" w:rsidP="00165D95">
            <w:pPr>
              <w:shd w:val="clear" w:color="auto" w:fill="FFFFFF"/>
              <w:spacing w:after="0" w:line="240" w:lineRule="auto"/>
              <w:rPr>
                <w:rFonts w:ascii="Times New Roman" w:hAnsi="Times New Roman" w:cs="Times New Roman"/>
                <w:b/>
                <w:bCs/>
                <w:sz w:val="24"/>
                <w:szCs w:val="24"/>
              </w:rPr>
            </w:pPr>
          </w:p>
          <w:p w:rsidR="008A157E" w:rsidRPr="00165D95" w:rsidRDefault="008A157E" w:rsidP="00165D95">
            <w:pPr>
              <w:shd w:val="clear" w:color="auto" w:fill="FFFFFF"/>
              <w:spacing w:after="0" w:line="240" w:lineRule="auto"/>
              <w:rPr>
                <w:rFonts w:ascii="Times New Roman" w:hAnsi="Times New Roman" w:cs="Times New Roman"/>
                <w:b/>
                <w:bCs/>
                <w:sz w:val="24"/>
                <w:szCs w:val="24"/>
              </w:rPr>
            </w:pPr>
            <w:r w:rsidRPr="00165D95">
              <w:rPr>
                <w:rFonts w:ascii="Times New Roman" w:hAnsi="Times New Roman" w:cs="Times New Roman"/>
                <w:b/>
                <w:bCs/>
                <w:sz w:val="24"/>
                <w:szCs w:val="24"/>
              </w:rPr>
              <w:t>______________________________</w:t>
            </w:r>
          </w:p>
          <w:p w:rsidR="008A157E" w:rsidRPr="00165D95" w:rsidRDefault="008A157E" w:rsidP="00165D95">
            <w:pPr>
              <w:shd w:val="clear" w:color="auto" w:fill="FFFFFF"/>
              <w:spacing w:after="0" w:line="240" w:lineRule="auto"/>
              <w:rPr>
                <w:rFonts w:ascii="Times New Roman" w:hAnsi="Times New Roman" w:cs="Times New Roman"/>
                <w:b/>
                <w:bCs/>
                <w:sz w:val="24"/>
                <w:szCs w:val="24"/>
              </w:rPr>
            </w:pPr>
          </w:p>
          <w:p w:rsidR="008A157E" w:rsidRPr="00165D95" w:rsidRDefault="008A157E" w:rsidP="00165D95">
            <w:pPr>
              <w:shd w:val="clear" w:color="auto" w:fill="FFFFFF"/>
              <w:spacing w:after="0" w:line="240" w:lineRule="auto"/>
              <w:rPr>
                <w:rFonts w:ascii="Times New Roman" w:hAnsi="Times New Roman" w:cs="Times New Roman"/>
                <w:b/>
                <w:bCs/>
                <w:sz w:val="24"/>
                <w:szCs w:val="24"/>
              </w:rPr>
            </w:pPr>
            <w:r w:rsidRPr="00165D95">
              <w:rPr>
                <w:rFonts w:ascii="Times New Roman" w:hAnsi="Times New Roman" w:cs="Times New Roman"/>
                <w:b/>
                <w:bCs/>
                <w:sz w:val="24"/>
                <w:szCs w:val="24"/>
              </w:rPr>
              <w:t>_______________/______________/</w:t>
            </w:r>
          </w:p>
          <w:p w:rsidR="008A157E" w:rsidRPr="00165D95" w:rsidRDefault="008A157E" w:rsidP="00165D95">
            <w:pPr>
              <w:autoSpaceDE w:val="0"/>
              <w:autoSpaceDN w:val="0"/>
              <w:adjustRightInd w:val="0"/>
              <w:spacing w:after="0" w:line="240" w:lineRule="auto"/>
              <w:rPr>
                <w:rFonts w:ascii="Times New Roman" w:hAnsi="Times New Roman" w:cs="Times New Roman"/>
                <w:b/>
                <w:sz w:val="24"/>
                <w:szCs w:val="24"/>
              </w:rPr>
            </w:pPr>
          </w:p>
          <w:p w:rsidR="008A157E" w:rsidRPr="00165D95" w:rsidRDefault="008A157E" w:rsidP="00165D95">
            <w:pPr>
              <w:autoSpaceDE w:val="0"/>
              <w:autoSpaceDN w:val="0"/>
              <w:adjustRightInd w:val="0"/>
              <w:spacing w:after="0" w:line="240" w:lineRule="auto"/>
              <w:rPr>
                <w:rFonts w:ascii="Times New Roman" w:hAnsi="Times New Roman" w:cs="Times New Roman"/>
                <w:sz w:val="24"/>
                <w:szCs w:val="24"/>
              </w:rPr>
            </w:pPr>
            <w:r w:rsidRPr="00165D95">
              <w:rPr>
                <w:rFonts w:ascii="Times New Roman" w:hAnsi="Times New Roman" w:cs="Times New Roman"/>
                <w:b/>
                <w:sz w:val="24"/>
                <w:szCs w:val="24"/>
              </w:rPr>
              <w:t xml:space="preserve">«______» _____________ </w:t>
            </w:r>
            <w:r w:rsidRPr="00165D95">
              <w:rPr>
                <w:rFonts w:ascii="Times New Roman" w:hAnsi="Times New Roman" w:cs="Times New Roman"/>
                <w:sz w:val="24"/>
                <w:szCs w:val="24"/>
              </w:rPr>
              <w:t>20 ___ г.</w:t>
            </w:r>
          </w:p>
          <w:p w:rsidR="008A157E" w:rsidRPr="00165D95" w:rsidRDefault="008A157E" w:rsidP="00165D95">
            <w:pPr>
              <w:autoSpaceDE w:val="0"/>
              <w:autoSpaceDN w:val="0"/>
              <w:adjustRightInd w:val="0"/>
              <w:spacing w:after="0" w:line="240" w:lineRule="auto"/>
              <w:rPr>
                <w:rFonts w:ascii="Times New Roman" w:eastAsia="Calibri" w:hAnsi="Times New Roman" w:cs="Times New Roman"/>
                <w:b/>
                <w:sz w:val="24"/>
                <w:szCs w:val="24"/>
                <w:lang w:eastAsia="ru-RU"/>
              </w:rPr>
            </w:pPr>
            <w:r w:rsidRPr="00165D95">
              <w:rPr>
                <w:rFonts w:ascii="Times New Roman" w:hAnsi="Times New Roman" w:cs="Times New Roman"/>
                <w:b/>
                <w:sz w:val="24"/>
                <w:szCs w:val="24"/>
              </w:rPr>
              <w:t xml:space="preserve">        М.П.</w:t>
            </w:r>
          </w:p>
        </w:tc>
      </w:tr>
    </w:tbl>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val="en-US"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r w:rsidRPr="00165D95">
        <w:rPr>
          <w:rFonts w:ascii="Times New Roman" w:hAnsi="Times New Roman" w:cs="Times New Roman"/>
          <w:sz w:val="24"/>
          <w:szCs w:val="24"/>
          <w:lang w:eastAsia="ru-RU"/>
        </w:rPr>
        <w:lastRenderedPageBreak/>
        <w:t>Приложение №3</w:t>
      </w: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r w:rsidRPr="00165D95">
        <w:rPr>
          <w:rFonts w:ascii="Times New Roman" w:hAnsi="Times New Roman" w:cs="Times New Roman"/>
          <w:sz w:val="24"/>
          <w:szCs w:val="24"/>
          <w:lang w:eastAsia="ru-RU"/>
        </w:rPr>
        <w:t>к Договору подряда №_________ от «__» ___________ 20__ г.</w:t>
      </w: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ПЛАН-ГРАФИК РАБОТ</w:t>
      </w:r>
    </w:p>
    <w:p w:rsidR="008A157E" w:rsidRPr="00165D95" w:rsidRDefault="008A157E" w:rsidP="00165D95">
      <w:pPr>
        <w:autoSpaceDE w:val="0"/>
        <w:autoSpaceDN w:val="0"/>
        <w:adjustRightInd w:val="0"/>
        <w:spacing w:after="0" w:line="240" w:lineRule="auto"/>
        <w:ind w:firstLine="426"/>
        <w:jc w:val="center"/>
        <w:rPr>
          <w:rFonts w:ascii="Times New Roman" w:hAnsi="Times New Roman" w:cs="Times New Roman"/>
          <w:sz w:val="24"/>
          <w:szCs w:val="24"/>
          <w:lang w:eastAsia="ru-RU"/>
        </w:rPr>
      </w:pPr>
    </w:p>
    <w:p w:rsidR="008A157E" w:rsidRPr="00165D95" w:rsidRDefault="008A157E" w:rsidP="00165D95">
      <w:pPr>
        <w:spacing w:after="0" w:line="240" w:lineRule="auto"/>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г. Мурманск</w:t>
      </w:r>
      <w:r w:rsidRPr="00165D95">
        <w:rPr>
          <w:rFonts w:ascii="Times New Roman" w:hAnsi="Times New Roman" w:cs="Times New Roman"/>
          <w:sz w:val="24"/>
          <w:szCs w:val="24"/>
          <w:lang w:eastAsia="ru-RU"/>
        </w:rPr>
        <w:tab/>
      </w:r>
      <w:r w:rsidRPr="00165D95">
        <w:rPr>
          <w:rFonts w:ascii="Times New Roman" w:hAnsi="Times New Roman" w:cs="Times New Roman"/>
          <w:sz w:val="24"/>
          <w:szCs w:val="24"/>
          <w:lang w:eastAsia="ru-RU"/>
        </w:rPr>
        <w:tab/>
      </w:r>
      <w:r w:rsidRPr="00165D95">
        <w:rPr>
          <w:rFonts w:ascii="Times New Roman" w:hAnsi="Times New Roman" w:cs="Times New Roman"/>
          <w:sz w:val="24"/>
          <w:szCs w:val="24"/>
          <w:lang w:eastAsia="ru-RU"/>
        </w:rPr>
        <w:tab/>
      </w:r>
      <w:r w:rsidRPr="00165D95">
        <w:rPr>
          <w:rFonts w:ascii="Times New Roman" w:hAnsi="Times New Roman" w:cs="Times New Roman"/>
          <w:sz w:val="24"/>
          <w:szCs w:val="24"/>
          <w:lang w:eastAsia="ru-RU"/>
        </w:rPr>
        <w:tab/>
        <w:t xml:space="preserve">                                                    «___» ___________201_ г.</w:t>
      </w:r>
    </w:p>
    <w:p w:rsidR="008A157E" w:rsidRPr="00165D95" w:rsidRDefault="008A157E" w:rsidP="00165D95">
      <w:pPr>
        <w:autoSpaceDE w:val="0"/>
        <w:autoSpaceDN w:val="0"/>
        <w:adjustRightInd w:val="0"/>
        <w:spacing w:after="0" w:line="240" w:lineRule="auto"/>
        <w:ind w:firstLine="426"/>
        <w:jc w:val="center"/>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both"/>
        <w:rPr>
          <w:rFonts w:ascii="Times New Roman" w:hAnsi="Times New Roman" w:cs="Times New Roman"/>
          <w:b/>
          <w:sz w:val="24"/>
          <w:szCs w:val="24"/>
          <w:lang w:eastAsia="ru-RU"/>
        </w:rPr>
      </w:pPr>
    </w:p>
    <w:p w:rsidR="008A157E" w:rsidRPr="00165D95" w:rsidRDefault="008A157E" w:rsidP="00165D95">
      <w:pPr>
        <w:pStyle w:val="aff7"/>
        <w:spacing w:after="0"/>
        <w:ind w:firstLine="426"/>
        <w:rPr>
          <w:bCs/>
        </w:rPr>
      </w:pPr>
      <w:r w:rsidRPr="00165D95">
        <w:rPr>
          <w:b/>
          <w:bCs/>
        </w:rPr>
        <w:t>Акционерное общество «</w:t>
      </w:r>
      <w:proofErr w:type="spellStart"/>
      <w:r w:rsidRPr="00165D95">
        <w:rPr>
          <w:b/>
          <w:bCs/>
        </w:rPr>
        <w:t>Мурманэнергосбыт</w:t>
      </w:r>
      <w:proofErr w:type="spellEnd"/>
      <w:r w:rsidRPr="00165D95">
        <w:rPr>
          <w:b/>
          <w:bCs/>
        </w:rPr>
        <w:t>» (АО «МЭС»</w:t>
      </w:r>
      <w:r w:rsidRPr="00165D95">
        <w:rPr>
          <w:bCs/>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165D95">
        <w:rPr>
          <w:bCs/>
        </w:rPr>
        <w:fldChar w:fldCharType="begin"/>
      </w:r>
      <w:r w:rsidRPr="00165D95">
        <w:rPr>
          <w:bCs/>
        </w:rPr>
        <w:instrText xml:space="preserve"> COMMENTS </w:instrText>
      </w:r>
      <w:r w:rsidRPr="00165D95">
        <w:rPr>
          <w:bCs/>
        </w:rPr>
        <w:fldChar w:fldCharType="end"/>
      </w:r>
      <w:r w:rsidRPr="00165D95">
        <w:rPr>
          <w:bCs/>
        </w:rPr>
        <w:t xml:space="preserve"> в лице ____________________, действующего на основании ________________ </w:t>
      </w:r>
      <w:r w:rsidRPr="00165D95">
        <w:rPr>
          <w:bCs/>
        </w:rPr>
        <w:fldChar w:fldCharType="begin"/>
      </w:r>
      <w:r w:rsidRPr="00165D95">
        <w:rPr>
          <w:bCs/>
        </w:rPr>
        <w:instrText xml:space="preserve"> COMMENTS </w:instrText>
      </w:r>
      <w:r w:rsidRPr="00165D95">
        <w:rPr>
          <w:bCs/>
        </w:rPr>
        <w:fldChar w:fldCharType="end"/>
      </w:r>
      <w:r w:rsidRPr="00165D95">
        <w:rPr>
          <w:bCs/>
        </w:rPr>
        <w:t xml:space="preserve">, с другой стороны, вместе именуемые Стороны, договорились согласовать следующий план-график работ: </w:t>
      </w:r>
    </w:p>
    <w:p w:rsidR="008A157E" w:rsidRPr="00165D95" w:rsidRDefault="008A157E" w:rsidP="00165D95">
      <w:pPr>
        <w:pStyle w:val="aff7"/>
        <w:spacing w:after="0"/>
        <w:ind w:firstLine="426"/>
        <w:rPr>
          <w:bCs/>
        </w:rPr>
      </w:pPr>
    </w:p>
    <w:p w:rsidR="008A157E" w:rsidRPr="00165D95" w:rsidRDefault="008A157E" w:rsidP="00165D95">
      <w:pPr>
        <w:autoSpaceDE w:val="0"/>
        <w:autoSpaceDN w:val="0"/>
        <w:adjustRightInd w:val="0"/>
        <w:spacing w:after="0" w:line="240" w:lineRule="auto"/>
        <w:ind w:firstLine="426"/>
        <w:jc w:val="both"/>
        <w:rPr>
          <w:rFonts w:ascii="Times New Roman" w:hAnsi="Times New Roman" w:cs="Times New Roman"/>
          <w:sz w:val="24"/>
          <w:szCs w:val="24"/>
          <w:lang w:eastAsia="ru-RU"/>
        </w:rPr>
      </w:pPr>
    </w:p>
    <w:tbl>
      <w:tblPr>
        <w:tblW w:w="12774"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1134"/>
        <w:gridCol w:w="4253"/>
        <w:gridCol w:w="3969"/>
        <w:gridCol w:w="2254"/>
        <w:gridCol w:w="222"/>
        <w:gridCol w:w="222"/>
      </w:tblGrid>
      <w:tr w:rsidR="008A157E" w:rsidRPr="00165D95" w:rsidTr="0058423F">
        <w:trPr>
          <w:gridBefore w:val="1"/>
          <w:gridAfter w:val="3"/>
          <w:wBefore w:w="720" w:type="dxa"/>
          <w:wAfter w:w="2698" w:type="dxa"/>
        </w:trPr>
        <w:tc>
          <w:tcPr>
            <w:tcW w:w="1134"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autoSpaceDE w:val="0"/>
              <w:autoSpaceDN w:val="0"/>
              <w:adjustRightInd w:val="0"/>
              <w:spacing w:after="0" w:line="240" w:lineRule="auto"/>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 xml:space="preserve">№ </w:t>
            </w:r>
            <w:proofErr w:type="spellStart"/>
            <w:r w:rsidRPr="00165D95">
              <w:rPr>
                <w:rFonts w:ascii="Times New Roman" w:hAnsi="Times New Roman" w:cs="Times New Roman"/>
                <w:b/>
                <w:sz w:val="24"/>
                <w:szCs w:val="24"/>
                <w:lang w:eastAsia="ru-RU"/>
              </w:rPr>
              <w:t>п.п</w:t>
            </w:r>
            <w:proofErr w:type="spellEnd"/>
            <w:r w:rsidRPr="00165D95">
              <w:rPr>
                <w:rFonts w:ascii="Times New Roman" w:hAnsi="Times New Roman" w:cs="Times New Roman"/>
                <w:b/>
                <w:sz w:val="24"/>
                <w:szCs w:val="24"/>
                <w:lang w:eastAsia="ru-RU"/>
              </w:rPr>
              <w:t>.</w:t>
            </w:r>
          </w:p>
        </w:tc>
        <w:tc>
          <w:tcPr>
            <w:tcW w:w="4253"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autoSpaceDE w:val="0"/>
              <w:autoSpaceDN w:val="0"/>
              <w:adjustRightInd w:val="0"/>
              <w:spacing w:after="0" w:line="240" w:lineRule="auto"/>
              <w:ind w:firstLine="426"/>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Содержание работ</w:t>
            </w:r>
          </w:p>
        </w:tc>
        <w:tc>
          <w:tcPr>
            <w:tcW w:w="3969"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autoSpaceDE w:val="0"/>
              <w:autoSpaceDN w:val="0"/>
              <w:adjustRightInd w:val="0"/>
              <w:spacing w:after="0" w:line="240" w:lineRule="auto"/>
              <w:ind w:firstLine="426"/>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Срок (период) выполнения работ</w:t>
            </w:r>
          </w:p>
        </w:tc>
      </w:tr>
      <w:tr w:rsidR="008A157E" w:rsidRPr="00165D95" w:rsidTr="0058423F">
        <w:trPr>
          <w:gridBefore w:val="1"/>
          <w:gridAfter w:val="3"/>
          <w:wBefore w:w="720" w:type="dxa"/>
          <w:wAfter w:w="2698" w:type="dxa"/>
        </w:trPr>
        <w:tc>
          <w:tcPr>
            <w:tcW w:w="1134"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autoSpaceDE w:val="0"/>
              <w:autoSpaceDN w:val="0"/>
              <w:adjustRightInd w:val="0"/>
              <w:spacing w:after="0" w:line="240" w:lineRule="auto"/>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1.</w:t>
            </w:r>
          </w:p>
        </w:tc>
        <w:tc>
          <w:tcPr>
            <w:tcW w:w="4253"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ind w:firstLine="34"/>
              <w:rPr>
                <w:rFonts w:ascii="Times New Roman" w:eastAsia="Calibri" w:hAnsi="Times New Roman" w:cs="Times New Roman"/>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ind w:firstLine="426"/>
              <w:rPr>
                <w:rFonts w:ascii="Times New Roman" w:eastAsia="Calibri" w:hAnsi="Times New Roman" w:cs="Times New Roman"/>
                <w:sz w:val="24"/>
                <w:szCs w:val="24"/>
                <w:lang w:eastAsia="ru-RU"/>
              </w:rPr>
            </w:pPr>
          </w:p>
        </w:tc>
      </w:tr>
      <w:tr w:rsidR="008A157E" w:rsidRPr="00165D95" w:rsidTr="0058423F">
        <w:trPr>
          <w:gridBefore w:val="1"/>
          <w:gridAfter w:val="3"/>
          <w:wBefore w:w="720" w:type="dxa"/>
          <w:wAfter w:w="2698" w:type="dxa"/>
        </w:trPr>
        <w:tc>
          <w:tcPr>
            <w:tcW w:w="1134"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autoSpaceDE w:val="0"/>
              <w:autoSpaceDN w:val="0"/>
              <w:adjustRightInd w:val="0"/>
              <w:spacing w:after="0" w:line="240" w:lineRule="auto"/>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2.</w:t>
            </w:r>
          </w:p>
        </w:tc>
        <w:tc>
          <w:tcPr>
            <w:tcW w:w="4253"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ind w:firstLine="34"/>
              <w:rPr>
                <w:rFonts w:ascii="Times New Roman" w:eastAsia="Calibri" w:hAnsi="Times New Roman" w:cs="Times New Roman"/>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ind w:firstLine="426"/>
              <w:rPr>
                <w:rFonts w:ascii="Times New Roman" w:eastAsia="Calibri" w:hAnsi="Times New Roman" w:cs="Times New Roman"/>
                <w:sz w:val="24"/>
                <w:szCs w:val="24"/>
                <w:lang w:eastAsia="ru-RU"/>
              </w:rPr>
            </w:pPr>
          </w:p>
        </w:tc>
      </w:tr>
      <w:tr w:rsidR="008A157E" w:rsidRPr="00165D95" w:rsidTr="0058423F">
        <w:trPr>
          <w:gridBefore w:val="1"/>
          <w:gridAfter w:val="3"/>
          <w:wBefore w:w="720" w:type="dxa"/>
          <w:wAfter w:w="2698" w:type="dxa"/>
        </w:trPr>
        <w:tc>
          <w:tcPr>
            <w:tcW w:w="1134"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autoSpaceDE w:val="0"/>
              <w:autoSpaceDN w:val="0"/>
              <w:adjustRightInd w:val="0"/>
              <w:spacing w:after="0" w:line="240" w:lineRule="auto"/>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3.</w:t>
            </w:r>
          </w:p>
        </w:tc>
        <w:tc>
          <w:tcPr>
            <w:tcW w:w="4253"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ind w:firstLine="34"/>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ind w:firstLine="426"/>
              <w:rPr>
                <w:rFonts w:ascii="Times New Roman" w:eastAsia="Calibri" w:hAnsi="Times New Roman" w:cs="Times New Roman"/>
                <w:sz w:val="24"/>
                <w:szCs w:val="24"/>
                <w:lang w:eastAsia="ru-RU"/>
              </w:rPr>
            </w:pPr>
          </w:p>
        </w:tc>
      </w:tr>
      <w:tr w:rsidR="008A157E" w:rsidRPr="00165D95" w:rsidTr="0058423F">
        <w:trPr>
          <w:gridBefore w:val="1"/>
          <w:gridAfter w:val="3"/>
          <w:wBefore w:w="720" w:type="dxa"/>
          <w:wAfter w:w="2698" w:type="dxa"/>
        </w:trPr>
        <w:tc>
          <w:tcPr>
            <w:tcW w:w="1134"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autoSpaceDE w:val="0"/>
              <w:autoSpaceDN w:val="0"/>
              <w:adjustRightInd w:val="0"/>
              <w:spacing w:after="0" w:line="240" w:lineRule="auto"/>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4.</w:t>
            </w:r>
          </w:p>
        </w:tc>
        <w:tc>
          <w:tcPr>
            <w:tcW w:w="4253"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ind w:firstLine="34"/>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ind w:firstLine="426"/>
              <w:rPr>
                <w:rFonts w:ascii="Times New Roman" w:eastAsia="Calibri" w:hAnsi="Times New Roman" w:cs="Times New Roman"/>
                <w:sz w:val="24"/>
                <w:szCs w:val="24"/>
                <w:lang w:eastAsia="ru-RU"/>
              </w:rPr>
            </w:pPr>
          </w:p>
        </w:tc>
      </w:tr>
      <w:tr w:rsidR="008A157E" w:rsidRPr="00165D95" w:rsidTr="0058423F">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c>
          <w:tcPr>
            <w:tcW w:w="12330" w:type="dxa"/>
            <w:gridSpan w:val="5"/>
            <w:tcBorders>
              <w:top w:val="single" w:sz="4" w:space="0" w:color="FFFFFF"/>
              <w:left w:val="single" w:sz="4" w:space="0" w:color="FFFFFF"/>
              <w:bottom w:val="single" w:sz="4" w:space="0" w:color="FFFFFF"/>
              <w:right w:val="single" w:sz="4" w:space="0" w:color="FFFFFF"/>
            </w:tcBorders>
          </w:tcPr>
          <w:p w:rsidR="008A157E" w:rsidRPr="00165D95" w:rsidRDefault="008A157E" w:rsidP="00165D95">
            <w:pPr>
              <w:spacing w:after="0" w:line="240" w:lineRule="auto"/>
              <w:rPr>
                <w:rFonts w:ascii="Times New Roman" w:hAnsi="Times New Roman" w:cs="Times New Roman"/>
                <w:sz w:val="24"/>
                <w:szCs w:val="24"/>
              </w:rPr>
            </w:pPr>
          </w:p>
          <w:p w:rsidR="008A157E" w:rsidRPr="00165D95" w:rsidRDefault="008A157E" w:rsidP="00165D95">
            <w:pPr>
              <w:spacing w:after="0" w:line="240" w:lineRule="auto"/>
              <w:rPr>
                <w:rFonts w:ascii="Times New Roman" w:hAnsi="Times New Roman" w:cs="Times New Roman"/>
                <w:sz w:val="24"/>
                <w:szCs w:val="24"/>
              </w:rPr>
            </w:pPr>
          </w:p>
          <w:p w:rsidR="008A157E" w:rsidRPr="00165D95" w:rsidRDefault="008A157E" w:rsidP="00165D95">
            <w:pPr>
              <w:spacing w:after="0" w:line="240" w:lineRule="auto"/>
              <w:rPr>
                <w:rFonts w:ascii="Times New Roman" w:hAnsi="Times New Roman" w:cs="Times New Roman"/>
                <w:sz w:val="24"/>
                <w:szCs w:val="24"/>
              </w:rPr>
            </w:pPr>
          </w:p>
          <w:p w:rsidR="008A157E" w:rsidRPr="00165D95" w:rsidRDefault="008A157E" w:rsidP="00165D95">
            <w:pPr>
              <w:spacing w:after="0" w:line="240" w:lineRule="auto"/>
              <w:rPr>
                <w:rFonts w:ascii="Times New Roman" w:hAnsi="Times New Roman" w:cs="Times New Roman"/>
                <w:sz w:val="24"/>
                <w:szCs w:val="24"/>
              </w:rPr>
            </w:pPr>
          </w:p>
          <w:p w:rsidR="008A157E" w:rsidRPr="00165D95" w:rsidRDefault="008A157E" w:rsidP="00165D95">
            <w:pPr>
              <w:spacing w:after="0" w:line="240" w:lineRule="auto"/>
              <w:rPr>
                <w:rFonts w:ascii="Times New Roman" w:hAnsi="Times New Roman" w:cs="Times New Roman"/>
                <w:sz w:val="24"/>
                <w:szCs w:val="24"/>
              </w:rPr>
            </w:pPr>
          </w:p>
          <w:p w:rsidR="008A157E" w:rsidRPr="00165D95" w:rsidRDefault="008A157E" w:rsidP="00165D95">
            <w:pPr>
              <w:spacing w:after="0" w:line="240" w:lineRule="auto"/>
              <w:rPr>
                <w:rFonts w:ascii="Times New Roman" w:hAnsi="Times New Roman" w:cs="Times New Roman"/>
                <w:sz w:val="24"/>
                <w:szCs w:val="24"/>
              </w:rPr>
            </w:pPr>
          </w:p>
          <w:tbl>
            <w:tblPr>
              <w:tblW w:w="10945" w:type="dxa"/>
              <w:tblLook w:val="01E0" w:firstRow="1" w:lastRow="1" w:firstColumn="1" w:lastColumn="1" w:noHBand="0" w:noVBand="0"/>
            </w:tblPr>
            <w:tblGrid>
              <w:gridCol w:w="10501"/>
              <w:gridCol w:w="222"/>
              <w:gridCol w:w="222"/>
            </w:tblGrid>
            <w:tr w:rsidR="008A157E" w:rsidRPr="00165D95" w:rsidTr="0058423F">
              <w:tc>
                <w:tcPr>
                  <w:tcW w:w="10501" w:type="dxa"/>
                </w:tcPr>
                <w:p w:rsidR="008A157E" w:rsidRPr="00165D95" w:rsidRDefault="008A157E" w:rsidP="00165D95">
                  <w:pPr>
                    <w:spacing w:after="0" w:line="240" w:lineRule="auto"/>
                    <w:rPr>
                      <w:rFonts w:ascii="Times New Roman" w:hAnsi="Times New Roman" w:cs="Times New Roman"/>
                      <w:sz w:val="24"/>
                      <w:szCs w:val="24"/>
                    </w:rPr>
                  </w:pPr>
                </w:p>
                <w:tbl>
                  <w:tblPr>
                    <w:tblW w:w="9923" w:type="dxa"/>
                    <w:tblInd w:w="362" w:type="dxa"/>
                    <w:tblLook w:val="01E0" w:firstRow="1" w:lastRow="1" w:firstColumn="1" w:lastColumn="1" w:noHBand="0" w:noVBand="0"/>
                  </w:tblPr>
                  <w:tblGrid>
                    <w:gridCol w:w="4395"/>
                    <w:gridCol w:w="1134"/>
                    <w:gridCol w:w="4394"/>
                  </w:tblGrid>
                  <w:tr w:rsidR="008A157E" w:rsidRPr="00165D95" w:rsidTr="0058423F">
                    <w:tc>
                      <w:tcPr>
                        <w:tcW w:w="4395" w:type="dxa"/>
                      </w:tcPr>
                      <w:p w:rsidR="008A157E" w:rsidRPr="00165D95" w:rsidRDefault="008A157E" w:rsidP="00165D95">
                        <w:pPr>
                          <w:autoSpaceDE w:val="0"/>
                          <w:autoSpaceDN w:val="0"/>
                          <w:adjustRightInd w:val="0"/>
                          <w:spacing w:after="0" w:line="240" w:lineRule="auto"/>
                          <w:rPr>
                            <w:rFonts w:ascii="Times New Roman" w:eastAsia="Calibri" w:hAnsi="Times New Roman" w:cs="Times New Roman"/>
                            <w:b/>
                            <w:sz w:val="24"/>
                            <w:szCs w:val="24"/>
                            <w:lang w:eastAsia="ru-RU"/>
                          </w:rPr>
                        </w:pPr>
                        <w:r w:rsidRPr="00165D95">
                          <w:rPr>
                            <w:rFonts w:ascii="Times New Roman" w:eastAsia="Calibri" w:hAnsi="Times New Roman" w:cs="Times New Roman"/>
                            <w:b/>
                            <w:sz w:val="24"/>
                            <w:szCs w:val="24"/>
                            <w:lang w:eastAsia="ru-RU"/>
                          </w:rPr>
                          <w:t>ЗАКАЗЧИК:</w:t>
                        </w:r>
                      </w:p>
                    </w:tc>
                    <w:tc>
                      <w:tcPr>
                        <w:tcW w:w="1134" w:type="dxa"/>
                      </w:tcPr>
                      <w:p w:rsidR="008A157E" w:rsidRPr="00165D95" w:rsidRDefault="008A157E" w:rsidP="00165D95">
                        <w:pPr>
                          <w:autoSpaceDE w:val="0"/>
                          <w:autoSpaceDN w:val="0"/>
                          <w:adjustRightInd w:val="0"/>
                          <w:spacing w:after="0" w:line="240" w:lineRule="auto"/>
                          <w:jc w:val="center"/>
                          <w:rPr>
                            <w:rFonts w:ascii="Times New Roman" w:eastAsia="Calibri" w:hAnsi="Times New Roman" w:cs="Times New Roman"/>
                            <w:b/>
                            <w:sz w:val="24"/>
                            <w:szCs w:val="24"/>
                            <w:lang w:eastAsia="ru-RU"/>
                          </w:rPr>
                        </w:pPr>
                      </w:p>
                    </w:tc>
                    <w:tc>
                      <w:tcPr>
                        <w:tcW w:w="4394" w:type="dxa"/>
                      </w:tcPr>
                      <w:p w:rsidR="008A157E" w:rsidRPr="00165D95" w:rsidRDefault="008A157E" w:rsidP="00165D95">
                        <w:pPr>
                          <w:autoSpaceDE w:val="0"/>
                          <w:autoSpaceDN w:val="0"/>
                          <w:adjustRightInd w:val="0"/>
                          <w:spacing w:after="0" w:line="240" w:lineRule="auto"/>
                          <w:rPr>
                            <w:rFonts w:ascii="Times New Roman" w:eastAsia="Calibri" w:hAnsi="Times New Roman" w:cs="Times New Roman"/>
                            <w:b/>
                            <w:sz w:val="24"/>
                            <w:szCs w:val="24"/>
                            <w:lang w:eastAsia="ru-RU"/>
                          </w:rPr>
                        </w:pPr>
                        <w:r w:rsidRPr="00165D95">
                          <w:rPr>
                            <w:rFonts w:ascii="Times New Roman" w:eastAsia="Calibri" w:hAnsi="Times New Roman" w:cs="Times New Roman"/>
                            <w:b/>
                            <w:sz w:val="24"/>
                            <w:szCs w:val="24"/>
                            <w:lang w:eastAsia="ru-RU"/>
                          </w:rPr>
                          <w:t>ПОДРЯДЧИК:</w:t>
                        </w:r>
                      </w:p>
                    </w:tc>
                  </w:tr>
                  <w:tr w:rsidR="008A157E" w:rsidRPr="00165D95" w:rsidTr="0058423F">
                    <w:tc>
                      <w:tcPr>
                        <w:tcW w:w="4395" w:type="dxa"/>
                      </w:tcPr>
                      <w:p w:rsidR="008A157E" w:rsidRPr="00165D95" w:rsidRDefault="008A157E" w:rsidP="00165D95">
                        <w:pPr>
                          <w:spacing w:after="0" w:line="240" w:lineRule="auto"/>
                          <w:rPr>
                            <w:rFonts w:ascii="Times New Roman" w:hAnsi="Times New Roman" w:cs="Times New Roman"/>
                            <w:b/>
                            <w:bCs/>
                            <w:sz w:val="24"/>
                            <w:szCs w:val="24"/>
                          </w:rPr>
                        </w:pPr>
                        <w:r w:rsidRPr="00165D95">
                          <w:rPr>
                            <w:rFonts w:ascii="Times New Roman" w:hAnsi="Times New Roman" w:cs="Times New Roman"/>
                            <w:b/>
                            <w:bCs/>
                            <w:sz w:val="24"/>
                            <w:szCs w:val="24"/>
                          </w:rPr>
                          <w:t>АО «МЭС»</w:t>
                        </w:r>
                      </w:p>
                      <w:p w:rsidR="008A157E" w:rsidRPr="00165D95" w:rsidRDefault="008A157E" w:rsidP="00165D95">
                        <w:pPr>
                          <w:spacing w:after="0" w:line="240" w:lineRule="auto"/>
                          <w:rPr>
                            <w:rFonts w:ascii="Times New Roman" w:hAnsi="Times New Roman" w:cs="Times New Roman"/>
                            <w:b/>
                            <w:bCs/>
                            <w:sz w:val="24"/>
                            <w:szCs w:val="24"/>
                          </w:rPr>
                        </w:pPr>
                      </w:p>
                      <w:p w:rsidR="008A157E" w:rsidRPr="00165D95" w:rsidRDefault="008A157E" w:rsidP="00165D95">
                        <w:pPr>
                          <w:spacing w:after="0" w:line="240" w:lineRule="auto"/>
                          <w:rPr>
                            <w:rFonts w:ascii="Times New Roman" w:hAnsi="Times New Roman" w:cs="Times New Roman"/>
                            <w:b/>
                            <w:bCs/>
                            <w:sz w:val="24"/>
                            <w:szCs w:val="24"/>
                          </w:rPr>
                        </w:pPr>
                        <w:r w:rsidRPr="00165D95">
                          <w:rPr>
                            <w:rFonts w:ascii="Times New Roman" w:hAnsi="Times New Roman" w:cs="Times New Roman"/>
                            <w:b/>
                            <w:bCs/>
                            <w:sz w:val="24"/>
                            <w:szCs w:val="24"/>
                          </w:rPr>
                          <w:t>______________________________</w:t>
                        </w:r>
                      </w:p>
                      <w:p w:rsidR="008A157E" w:rsidRPr="00165D95" w:rsidRDefault="008A157E" w:rsidP="00165D95">
                        <w:pPr>
                          <w:spacing w:after="0" w:line="240" w:lineRule="auto"/>
                          <w:rPr>
                            <w:rFonts w:ascii="Times New Roman" w:hAnsi="Times New Roman" w:cs="Times New Roman"/>
                            <w:b/>
                            <w:bCs/>
                            <w:sz w:val="24"/>
                            <w:szCs w:val="24"/>
                          </w:rPr>
                        </w:pPr>
                      </w:p>
                      <w:p w:rsidR="008A157E" w:rsidRPr="00165D95" w:rsidRDefault="008A157E" w:rsidP="00165D95">
                        <w:pPr>
                          <w:spacing w:after="0" w:line="240" w:lineRule="auto"/>
                          <w:rPr>
                            <w:rFonts w:ascii="Times New Roman" w:hAnsi="Times New Roman" w:cs="Times New Roman"/>
                            <w:b/>
                            <w:bCs/>
                            <w:sz w:val="24"/>
                            <w:szCs w:val="24"/>
                          </w:rPr>
                        </w:pPr>
                        <w:r w:rsidRPr="00165D95">
                          <w:rPr>
                            <w:rFonts w:ascii="Times New Roman" w:hAnsi="Times New Roman" w:cs="Times New Roman"/>
                            <w:b/>
                            <w:bCs/>
                            <w:sz w:val="24"/>
                            <w:szCs w:val="24"/>
                          </w:rPr>
                          <w:t>_____________/_______________/</w:t>
                        </w:r>
                      </w:p>
                      <w:p w:rsidR="008A157E" w:rsidRPr="00165D95" w:rsidRDefault="008A157E" w:rsidP="00165D95">
                        <w:pPr>
                          <w:spacing w:after="0" w:line="240" w:lineRule="auto"/>
                          <w:rPr>
                            <w:rFonts w:ascii="Times New Roman" w:hAnsi="Times New Roman" w:cs="Times New Roman"/>
                            <w:b/>
                            <w:bCs/>
                            <w:sz w:val="24"/>
                            <w:szCs w:val="24"/>
                          </w:rPr>
                        </w:pPr>
                      </w:p>
                      <w:p w:rsidR="008A157E" w:rsidRPr="00165D95" w:rsidRDefault="008A157E" w:rsidP="00165D95">
                        <w:pPr>
                          <w:spacing w:after="0" w:line="240" w:lineRule="auto"/>
                          <w:rPr>
                            <w:rFonts w:ascii="Times New Roman" w:hAnsi="Times New Roman" w:cs="Times New Roman"/>
                            <w:bCs/>
                            <w:sz w:val="24"/>
                            <w:szCs w:val="24"/>
                          </w:rPr>
                        </w:pPr>
                        <w:r w:rsidRPr="00165D95">
                          <w:rPr>
                            <w:rFonts w:ascii="Times New Roman" w:hAnsi="Times New Roman" w:cs="Times New Roman"/>
                            <w:b/>
                            <w:bCs/>
                            <w:sz w:val="24"/>
                            <w:szCs w:val="24"/>
                          </w:rPr>
                          <w:t>«______»_____________</w:t>
                        </w:r>
                        <w:r w:rsidRPr="00165D95">
                          <w:rPr>
                            <w:rFonts w:ascii="Times New Roman" w:hAnsi="Times New Roman" w:cs="Times New Roman"/>
                            <w:bCs/>
                            <w:sz w:val="24"/>
                            <w:szCs w:val="24"/>
                          </w:rPr>
                          <w:t>20 ___ г.</w:t>
                        </w:r>
                      </w:p>
                      <w:p w:rsidR="008A157E" w:rsidRPr="00165D95" w:rsidRDefault="008A157E" w:rsidP="00165D95">
                        <w:pPr>
                          <w:autoSpaceDE w:val="0"/>
                          <w:autoSpaceDN w:val="0"/>
                          <w:adjustRightInd w:val="0"/>
                          <w:spacing w:after="0" w:line="240" w:lineRule="auto"/>
                          <w:rPr>
                            <w:rFonts w:ascii="Times New Roman" w:eastAsia="Calibri" w:hAnsi="Times New Roman" w:cs="Times New Roman"/>
                            <w:b/>
                            <w:sz w:val="24"/>
                            <w:szCs w:val="24"/>
                            <w:lang w:eastAsia="ru-RU"/>
                          </w:rPr>
                        </w:pPr>
                        <w:r w:rsidRPr="00165D95">
                          <w:rPr>
                            <w:rFonts w:ascii="Times New Roman" w:hAnsi="Times New Roman" w:cs="Times New Roman"/>
                            <w:b/>
                            <w:bCs/>
                            <w:sz w:val="24"/>
                            <w:szCs w:val="24"/>
                          </w:rPr>
                          <w:t xml:space="preserve">        М.П.</w:t>
                        </w:r>
                      </w:p>
                    </w:tc>
                    <w:tc>
                      <w:tcPr>
                        <w:tcW w:w="1134" w:type="dxa"/>
                      </w:tcPr>
                      <w:p w:rsidR="008A157E" w:rsidRPr="00165D95" w:rsidRDefault="008A157E" w:rsidP="00165D95">
                        <w:pPr>
                          <w:autoSpaceDE w:val="0"/>
                          <w:autoSpaceDN w:val="0"/>
                          <w:adjustRightInd w:val="0"/>
                          <w:spacing w:after="0" w:line="240" w:lineRule="auto"/>
                          <w:jc w:val="center"/>
                          <w:rPr>
                            <w:rFonts w:ascii="Times New Roman" w:eastAsia="Calibri" w:hAnsi="Times New Roman" w:cs="Times New Roman"/>
                            <w:b/>
                            <w:sz w:val="24"/>
                            <w:szCs w:val="24"/>
                            <w:lang w:eastAsia="ru-RU"/>
                          </w:rPr>
                        </w:pPr>
                      </w:p>
                    </w:tc>
                    <w:tc>
                      <w:tcPr>
                        <w:tcW w:w="4394" w:type="dxa"/>
                      </w:tcPr>
                      <w:p w:rsidR="008A157E" w:rsidRPr="00165D95" w:rsidRDefault="008A157E" w:rsidP="00165D95">
                        <w:pPr>
                          <w:shd w:val="clear" w:color="auto" w:fill="FFFFFF"/>
                          <w:spacing w:after="0" w:line="240" w:lineRule="auto"/>
                          <w:rPr>
                            <w:rFonts w:ascii="Times New Roman" w:hAnsi="Times New Roman" w:cs="Times New Roman"/>
                            <w:b/>
                            <w:bCs/>
                            <w:sz w:val="24"/>
                            <w:szCs w:val="24"/>
                          </w:rPr>
                        </w:pPr>
                      </w:p>
                      <w:p w:rsidR="008A157E" w:rsidRPr="00165D95" w:rsidRDefault="008A157E" w:rsidP="00165D95">
                        <w:pPr>
                          <w:shd w:val="clear" w:color="auto" w:fill="FFFFFF"/>
                          <w:spacing w:after="0" w:line="240" w:lineRule="auto"/>
                          <w:rPr>
                            <w:rFonts w:ascii="Times New Roman" w:hAnsi="Times New Roman" w:cs="Times New Roman"/>
                            <w:b/>
                            <w:bCs/>
                            <w:sz w:val="24"/>
                            <w:szCs w:val="24"/>
                          </w:rPr>
                        </w:pPr>
                      </w:p>
                      <w:p w:rsidR="008A157E" w:rsidRPr="00165D95" w:rsidRDefault="008A157E" w:rsidP="00165D95">
                        <w:pPr>
                          <w:shd w:val="clear" w:color="auto" w:fill="FFFFFF"/>
                          <w:spacing w:after="0" w:line="240" w:lineRule="auto"/>
                          <w:rPr>
                            <w:rFonts w:ascii="Times New Roman" w:hAnsi="Times New Roman" w:cs="Times New Roman"/>
                            <w:b/>
                            <w:bCs/>
                            <w:sz w:val="24"/>
                            <w:szCs w:val="24"/>
                          </w:rPr>
                        </w:pPr>
                        <w:r w:rsidRPr="00165D95">
                          <w:rPr>
                            <w:rFonts w:ascii="Times New Roman" w:hAnsi="Times New Roman" w:cs="Times New Roman"/>
                            <w:b/>
                            <w:bCs/>
                            <w:sz w:val="24"/>
                            <w:szCs w:val="24"/>
                          </w:rPr>
                          <w:t>______________________________</w:t>
                        </w:r>
                      </w:p>
                      <w:p w:rsidR="008A157E" w:rsidRPr="00165D95" w:rsidRDefault="008A157E" w:rsidP="00165D95">
                        <w:pPr>
                          <w:shd w:val="clear" w:color="auto" w:fill="FFFFFF"/>
                          <w:spacing w:after="0" w:line="240" w:lineRule="auto"/>
                          <w:rPr>
                            <w:rFonts w:ascii="Times New Roman" w:hAnsi="Times New Roman" w:cs="Times New Roman"/>
                            <w:b/>
                            <w:bCs/>
                            <w:sz w:val="24"/>
                            <w:szCs w:val="24"/>
                          </w:rPr>
                        </w:pPr>
                      </w:p>
                      <w:p w:rsidR="008A157E" w:rsidRPr="00165D95" w:rsidRDefault="008A157E" w:rsidP="00165D95">
                        <w:pPr>
                          <w:shd w:val="clear" w:color="auto" w:fill="FFFFFF"/>
                          <w:spacing w:after="0" w:line="240" w:lineRule="auto"/>
                          <w:rPr>
                            <w:rFonts w:ascii="Times New Roman" w:hAnsi="Times New Roman" w:cs="Times New Roman"/>
                            <w:b/>
                            <w:bCs/>
                            <w:sz w:val="24"/>
                            <w:szCs w:val="24"/>
                          </w:rPr>
                        </w:pPr>
                        <w:r w:rsidRPr="00165D95">
                          <w:rPr>
                            <w:rFonts w:ascii="Times New Roman" w:hAnsi="Times New Roman" w:cs="Times New Roman"/>
                            <w:b/>
                            <w:bCs/>
                            <w:sz w:val="24"/>
                            <w:szCs w:val="24"/>
                          </w:rPr>
                          <w:t>_______________/______________/</w:t>
                        </w:r>
                      </w:p>
                      <w:p w:rsidR="008A157E" w:rsidRPr="00165D95" w:rsidRDefault="008A157E" w:rsidP="00165D95">
                        <w:pPr>
                          <w:autoSpaceDE w:val="0"/>
                          <w:autoSpaceDN w:val="0"/>
                          <w:adjustRightInd w:val="0"/>
                          <w:spacing w:after="0" w:line="240" w:lineRule="auto"/>
                          <w:rPr>
                            <w:rFonts w:ascii="Times New Roman" w:hAnsi="Times New Roman" w:cs="Times New Roman"/>
                            <w:b/>
                            <w:sz w:val="24"/>
                            <w:szCs w:val="24"/>
                          </w:rPr>
                        </w:pPr>
                      </w:p>
                      <w:p w:rsidR="008A157E" w:rsidRPr="00165D95" w:rsidRDefault="008A157E" w:rsidP="00165D95">
                        <w:pPr>
                          <w:autoSpaceDE w:val="0"/>
                          <w:autoSpaceDN w:val="0"/>
                          <w:adjustRightInd w:val="0"/>
                          <w:spacing w:after="0" w:line="240" w:lineRule="auto"/>
                          <w:rPr>
                            <w:rFonts w:ascii="Times New Roman" w:hAnsi="Times New Roman" w:cs="Times New Roman"/>
                            <w:sz w:val="24"/>
                            <w:szCs w:val="24"/>
                          </w:rPr>
                        </w:pPr>
                        <w:r w:rsidRPr="00165D95">
                          <w:rPr>
                            <w:rFonts w:ascii="Times New Roman" w:hAnsi="Times New Roman" w:cs="Times New Roman"/>
                            <w:b/>
                            <w:sz w:val="24"/>
                            <w:szCs w:val="24"/>
                          </w:rPr>
                          <w:t xml:space="preserve">«______» _____________ </w:t>
                        </w:r>
                        <w:r w:rsidRPr="00165D95">
                          <w:rPr>
                            <w:rFonts w:ascii="Times New Roman" w:hAnsi="Times New Roman" w:cs="Times New Roman"/>
                            <w:sz w:val="24"/>
                            <w:szCs w:val="24"/>
                          </w:rPr>
                          <w:t>20 ___ г.</w:t>
                        </w:r>
                      </w:p>
                      <w:p w:rsidR="008A157E" w:rsidRPr="00165D95" w:rsidRDefault="008A157E" w:rsidP="00165D95">
                        <w:pPr>
                          <w:autoSpaceDE w:val="0"/>
                          <w:autoSpaceDN w:val="0"/>
                          <w:adjustRightInd w:val="0"/>
                          <w:spacing w:after="0" w:line="240" w:lineRule="auto"/>
                          <w:rPr>
                            <w:rFonts w:ascii="Times New Roman" w:eastAsia="Calibri" w:hAnsi="Times New Roman" w:cs="Times New Roman"/>
                            <w:b/>
                            <w:sz w:val="24"/>
                            <w:szCs w:val="24"/>
                            <w:lang w:eastAsia="ru-RU"/>
                          </w:rPr>
                        </w:pPr>
                        <w:r w:rsidRPr="00165D95">
                          <w:rPr>
                            <w:rFonts w:ascii="Times New Roman" w:hAnsi="Times New Roman" w:cs="Times New Roman"/>
                            <w:b/>
                            <w:sz w:val="24"/>
                            <w:szCs w:val="24"/>
                          </w:rPr>
                          <w:t xml:space="preserve">        М.П.</w:t>
                        </w:r>
                      </w:p>
                    </w:tc>
                  </w:tr>
                </w:tbl>
                <w:p w:rsidR="008A157E" w:rsidRPr="00165D95" w:rsidRDefault="008A157E" w:rsidP="00165D95">
                  <w:pPr>
                    <w:autoSpaceDE w:val="0"/>
                    <w:autoSpaceDN w:val="0"/>
                    <w:adjustRightInd w:val="0"/>
                    <w:spacing w:after="0" w:line="240" w:lineRule="auto"/>
                    <w:rPr>
                      <w:rFonts w:ascii="Times New Roman" w:eastAsia="Calibri" w:hAnsi="Times New Roman" w:cs="Times New Roman"/>
                      <w:b/>
                      <w:sz w:val="24"/>
                      <w:szCs w:val="24"/>
                      <w:lang w:eastAsia="ru-RU"/>
                    </w:rPr>
                  </w:pPr>
                </w:p>
              </w:tc>
              <w:tc>
                <w:tcPr>
                  <w:tcW w:w="222" w:type="dxa"/>
                </w:tcPr>
                <w:p w:rsidR="008A157E" w:rsidRPr="00165D95" w:rsidRDefault="008A157E" w:rsidP="00165D95">
                  <w:pPr>
                    <w:autoSpaceDE w:val="0"/>
                    <w:autoSpaceDN w:val="0"/>
                    <w:adjustRightInd w:val="0"/>
                    <w:spacing w:after="0" w:line="240" w:lineRule="auto"/>
                    <w:jc w:val="center"/>
                    <w:rPr>
                      <w:rFonts w:ascii="Times New Roman" w:eastAsia="Calibri" w:hAnsi="Times New Roman" w:cs="Times New Roman"/>
                      <w:b/>
                      <w:sz w:val="24"/>
                      <w:szCs w:val="24"/>
                      <w:lang w:eastAsia="ru-RU"/>
                    </w:rPr>
                  </w:pPr>
                </w:p>
              </w:tc>
              <w:tc>
                <w:tcPr>
                  <w:tcW w:w="222" w:type="dxa"/>
                </w:tcPr>
                <w:p w:rsidR="008A157E" w:rsidRPr="00165D95" w:rsidRDefault="008A157E" w:rsidP="00165D95">
                  <w:pPr>
                    <w:autoSpaceDE w:val="0"/>
                    <w:autoSpaceDN w:val="0"/>
                    <w:adjustRightInd w:val="0"/>
                    <w:spacing w:after="0" w:line="240" w:lineRule="auto"/>
                    <w:rPr>
                      <w:rFonts w:ascii="Times New Roman" w:eastAsia="Calibri" w:hAnsi="Times New Roman" w:cs="Times New Roman"/>
                      <w:b/>
                      <w:sz w:val="24"/>
                      <w:szCs w:val="24"/>
                      <w:lang w:eastAsia="ru-RU"/>
                    </w:rPr>
                  </w:pPr>
                </w:p>
              </w:tc>
            </w:tr>
            <w:tr w:rsidR="008A157E" w:rsidRPr="00165D95" w:rsidTr="0058423F">
              <w:tc>
                <w:tcPr>
                  <w:tcW w:w="10501" w:type="dxa"/>
                </w:tcPr>
                <w:p w:rsidR="008A157E" w:rsidRPr="00165D95" w:rsidRDefault="008A157E" w:rsidP="00165D95">
                  <w:pPr>
                    <w:autoSpaceDE w:val="0"/>
                    <w:autoSpaceDN w:val="0"/>
                    <w:adjustRightInd w:val="0"/>
                    <w:spacing w:after="0" w:line="240" w:lineRule="auto"/>
                    <w:rPr>
                      <w:rFonts w:ascii="Times New Roman" w:eastAsia="Calibri" w:hAnsi="Times New Roman" w:cs="Times New Roman"/>
                      <w:b/>
                      <w:sz w:val="24"/>
                      <w:szCs w:val="24"/>
                      <w:lang w:eastAsia="ru-RU"/>
                    </w:rPr>
                  </w:pPr>
                </w:p>
              </w:tc>
              <w:tc>
                <w:tcPr>
                  <w:tcW w:w="222" w:type="dxa"/>
                </w:tcPr>
                <w:p w:rsidR="008A157E" w:rsidRPr="00165D95" w:rsidRDefault="008A157E" w:rsidP="00165D95">
                  <w:pPr>
                    <w:autoSpaceDE w:val="0"/>
                    <w:autoSpaceDN w:val="0"/>
                    <w:adjustRightInd w:val="0"/>
                    <w:spacing w:after="0" w:line="240" w:lineRule="auto"/>
                    <w:jc w:val="center"/>
                    <w:rPr>
                      <w:rFonts w:ascii="Times New Roman" w:eastAsia="Calibri" w:hAnsi="Times New Roman" w:cs="Times New Roman"/>
                      <w:b/>
                      <w:sz w:val="24"/>
                      <w:szCs w:val="24"/>
                      <w:lang w:eastAsia="ru-RU"/>
                    </w:rPr>
                  </w:pPr>
                </w:p>
              </w:tc>
              <w:tc>
                <w:tcPr>
                  <w:tcW w:w="222" w:type="dxa"/>
                </w:tcPr>
                <w:p w:rsidR="008A157E" w:rsidRPr="00165D95" w:rsidRDefault="008A157E" w:rsidP="00165D95">
                  <w:pPr>
                    <w:autoSpaceDE w:val="0"/>
                    <w:autoSpaceDN w:val="0"/>
                    <w:adjustRightInd w:val="0"/>
                    <w:spacing w:after="0" w:line="240" w:lineRule="auto"/>
                    <w:rPr>
                      <w:rFonts w:ascii="Times New Roman" w:eastAsia="Calibri" w:hAnsi="Times New Roman" w:cs="Times New Roman"/>
                      <w:b/>
                      <w:sz w:val="24"/>
                      <w:szCs w:val="24"/>
                      <w:lang w:eastAsia="ru-RU"/>
                    </w:rPr>
                  </w:pPr>
                </w:p>
              </w:tc>
            </w:tr>
          </w:tbl>
          <w:p w:rsidR="008A157E" w:rsidRPr="00165D95" w:rsidRDefault="008A157E" w:rsidP="00165D95">
            <w:pPr>
              <w:autoSpaceDE w:val="0"/>
              <w:autoSpaceDN w:val="0"/>
              <w:adjustRightInd w:val="0"/>
              <w:spacing w:after="0" w:line="240" w:lineRule="auto"/>
              <w:ind w:firstLine="426"/>
              <w:jc w:val="both"/>
              <w:rPr>
                <w:rFonts w:ascii="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8A157E" w:rsidRPr="00165D95" w:rsidRDefault="008A157E" w:rsidP="00165D95">
            <w:pPr>
              <w:autoSpaceDE w:val="0"/>
              <w:autoSpaceDN w:val="0"/>
              <w:adjustRightInd w:val="0"/>
              <w:spacing w:after="0" w:line="240" w:lineRule="auto"/>
              <w:ind w:firstLine="426"/>
              <w:jc w:val="both"/>
              <w:rPr>
                <w:rFonts w:ascii="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8A157E" w:rsidRPr="00165D95" w:rsidRDefault="008A157E" w:rsidP="00165D95">
            <w:pPr>
              <w:autoSpaceDE w:val="0"/>
              <w:autoSpaceDN w:val="0"/>
              <w:adjustRightInd w:val="0"/>
              <w:spacing w:after="0" w:line="240" w:lineRule="auto"/>
              <w:ind w:firstLine="426"/>
              <w:rPr>
                <w:rFonts w:ascii="Times New Roman" w:hAnsi="Times New Roman" w:cs="Times New Roman"/>
                <w:b/>
                <w:sz w:val="24"/>
                <w:szCs w:val="24"/>
                <w:lang w:eastAsia="ru-RU"/>
              </w:rPr>
            </w:pPr>
          </w:p>
        </w:tc>
      </w:tr>
      <w:tr w:rsidR="008A157E" w:rsidRPr="00165D95" w:rsidTr="0058423F">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c>
          <w:tcPr>
            <w:tcW w:w="12330" w:type="dxa"/>
            <w:gridSpan w:val="5"/>
            <w:tcBorders>
              <w:top w:val="single" w:sz="4" w:space="0" w:color="FFFFFF"/>
              <w:left w:val="single" w:sz="4" w:space="0" w:color="FFFFFF"/>
              <w:bottom w:val="single" w:sz="4" w:space="0" w:color="FFFFFF"/>
              <w:right w:val="single" w:sz="4" w:space="0" w:color="FFFFFF"/>
            </w:tcBorders>
          </w:tcPr>
          <w:p w:rsidR="008A157E" w:rsidRPr="00165D95" w:rsidRDefault="008A157E" w:rsidP="00165D95">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                                                           </w:t>
            </w:r>
          </w:p>
          <w:p w:rsidR="008A157E" w:rsidRPr="00165D95" w:rsidRDefault="008A157E" w:rsidP="00165D95">
            <w:pPr>
              <w:autoSpaceDE w:val="0"/>
              <w:autoSpaceDN w:val="0"/>
              <w:adjustRightInd w:val="0"/>
              <w:spacing w:after="0" w:line="240" w:lineRule="auto"/>
              <w:ind w:firstLine="426"/>
              <w:jc w:val="both"/>
              <w:rPr>
                <w:rFonts w:ascii="Times New Roman" w:hAnsi="Times New Roman" w:cs="Times New Roman"/>
                <w:sz w:val="24"/>
                <w:szCs w:val="24"/>
                <w:lang w:eastAsia="ru-RU"/>
              </w:rPr>
            </w:pPr>
          </w:p>
          <w:tbl>
            <w:tblPr>
              <w:tblW w:w="1210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8A157E" w:rsidRPr="00165D95" w:rsidTr="0058423F">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8A157E" w:rsidRPr="00165D95" w:rsidRDefault="008A157E" w:rsidP="00165D95">
                  <w:pPr>
                    <w:autoSpaceDE w:val="0"/>
                    <w:autoSpaceDN w:val="0"/>
                    <w:adjustRightInd w:val="0"/>
                    <w:spacing w:after="0" w:line="240" w:lineRule="auto"/>
                    <w:ind w:firstLine="426"/>
                    <w:jc w:val="center"/>
                    <w:rPr>
                      <w:rFonts w:ascii="Times New Roman" w:hAnsi="Times New Roman" w:cs="Times New Roman"/>
                      <w:b/>
                      <w:sz w:val="24"/>
                      <w:szCs w:val="24"/>
                      <w:lang w:eastAsia="ru-RU"/>
                    </w:rPr>
                  </w:pPr>
                </w:p>
              </w:tc>
              <w:tc>
                <w:tcPr>
                  <w:tcW w:w="3168" w:type="dxa"/>
                  <w:gridSpan w:val="2"/>
                  <w:tcBorders>
                    <w:top w:val="single" w:sz="4" w:space="0" w:color="FFFFFF"/>
                    <w:left w:val="single" w:sz="4" w:space="0" w:color="FFFFFF"/>
                    <w:bottom w:val="single" w:sz="4" w:space="0" w:color="FFFFFF"/>
                    <w:right w:val="single" w:sz="4" w:space="0" w:color="FFFFFF"/>
                  </w:tcBorders>
                </w:tcPr>
                <w:p w:rsidR="008A157E" w:rsidRPr="00165D95" w:rsidRDefault="008A157E" w:rsidP="00165D95">
                  <w:pPr>
                    <w:autoSpaceDE w:val="0"/>
                    <w:autoSpaceDN w:val="0"/>
                    <w:adjustRightInd w:val="0"/>
                    <w:spacing w:after="0" w:line="240" w:lineRule="auto"/>
                    <w:ind w:firstLine="426"/>
                    <w:jc w:val="center"/>
                    <w:rPr>
                      <w:rFonts w:ascii="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8A157E" w:rsidRPr="00165D95" w:rsidRDefault="008A157E" w:rsidP="00165D95">
                  <w:pPr>
                    <w:autoSpaceDE w:val="0"/>
                    <w:autoSpaceDN w:val="0"/>
                    <w:adjustRightInd w:val="0"/>
                    <w:spacing w:after="0" w:line="240" w:lineRule="auto"/>
                    <w:rPr>
                      <w:rFonts w:ascii="Times New Roman" w:hAnsi="Times New Roman" w:cs="Times New Roman"/>
                      <w:b/>
                      <w:sz w:val="24"/>
                      <w:szCs w:val="24"/>
                      <w:lang w:eastAsia="ru-RU"/>
                    </w:rPr>
                  </w:pPr>
                </w:p>
              </w:tc>
            </w:tr>
            <w:tr w:rsidR="008A157E" w:rsidRPr="00165D95" w:rsidTr="005842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8A157E" w:rsidRPr="00165D95" w:rsidRDefault="008A157E" w:rsidP="00165D95">
                  <w:pPr>
                    <w:pStyle w:val="affff9"/>
                    <w:spacing w:after="0" w:line="240" w:lineRule="auto"/>
                    <w:ind w:firstLine="426"/>
                    <w:jc w:val="both"/>
                    <w:rPr>
                      <w:rFonts w:ascii="Times New Roman" w:hAnsi="Times New Roman"/>
                      <w:b/>
                    </w:rPr>
                  </w:pPr>
                </w:p>
              </w:tc>
              <w:tc>
                <w:tcPr>
                  <w:tcW w:w="5595" w:type="dxa"/>
                  <w:gridSpan w:val="3"/>
                </w:tcPr>
                <w:p w:rsidR="008A157E" w:rsidRPr="00165D95" w:rsidRDefault="008A157E" w:rsidP="00165D95">
                  <w:pPr>
                    <w:pStyle w:val="affff9"/>
                    <w:spacing w:after="0" w:line="240" w:lineRule="auto"/>
                    <w:jc w:val="both"/>
                    <w:rPr>
                      <w:rFonts w:ascii="Times New Roman" w:hAnsi="Times New Roman"/>
                      <w:b/>
                    </w:rPr>
                  </w:pPr>
                </w:p>
              </w:tc>
            </w:tr>
          </w:tbl>
          <w:p w:rsidR="008A157E" w:rsidRPr="00165D95" w:rsidRDefault="008A157E" w:rsidP="00165D95">
            <w:pPr>
              <w:autoSpaceDE w:val="0"/>
              <w:autoSpaceDN w:val="0"/>
              <w:adjustRightInd w:val="0"/>
              <w:spacing w:after="0" w:line="240" w:lineRule="auto"/>
              <w:ind w:firstLine="426"/>
              <w:jc w:val="both"/>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both"/>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both"/>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both"/>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both"/>
              <w:rPr>
                <w:rFonts w:ascii="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8A157E" w:rsidRPr="00165D95" w:rsidRDefault="008A157E" w:rsidP="00165D95">
            <w:pPr>
              <w:autoSpaceDE w:val="0"/>
              <w:autoSpaceDN w:val="0"/>
              <w:adjustRightInd w:val="0"/>
              <w:spacing w:after="0" w:line="240" w:lineRule="auto"/>
              <w:ind w:firstLine="426"/>
              <w:jc w:val="both"/>
              <w:rPr>
                <w:rFonts w:ascii="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8A157E" w:rsidRPr="00165D95" w:rsidRDefault="008A157E" w:rsidP="00165D95">
            <w:pPr>
              <w:autoSpaceDE w:val="0"/>
              <w:autoSpaceDN w:val="0"/>
              <w:adjustRightInd w:val="0"/>
              <w:spacing w:after="0" w:line="240" w:lineRule="auto"/>
              <w:ind w:firstLine="426"/>
              <w:jc w:val="both"/>
              <w:rPr>
                <w:rFonts w:ascii="Times New Roman" w:hAnsi="Times New Roman" w:cs="Times New Roman"/>
                <w:sz w:val="24"/>
                <w:szCs w:val="24"/>
                <w:lang w:eastAsia="ru-RU"/>
              </w:rPr>
            </w:pPr>
          </w:p>
        </w:tc>
      </w:tr>
    </w:tbl>
    <w:p w:rsidR="00EE7E95" w:rsidRDefault="00EE7E95"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r w:rsidRPr="00165D95">
        <w:rPr>
          <w:rFonts w:ascii="Times New Roman" w:hAnsi="Times New Roman" w:cs="Times New Roman"/>
          <w:sz w:val="24"/>
          <w:szCs w:val="24"/>
          <w:lang w:eastAsia="ru-RU"/>
        </w:rPr>
        <w:lastRenderedPageBreak/>
        <w:t xml:space="preserve">Приложение №4 </w:t>
      </w: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r w:rsidRPr="00165D95">
        <w:rPr>
          <w:rFonts w:ascii="Times New Roman" w:hAnsi="Times New Roman" w:cs="Times New Roman"/>
          <w:sz w:val="24"/>
          <w:szCs w:val="24"/>
          <w:lang w:eastAsia="ru-RU"/>
        </w:rPr>
        <w:t>к Договору подряда №_</w:t>
      </w:r>
      <w:r w:rsidRPr="00165D95">
        <w:rPr>
          <w:rFonts w:ascii="Times New Roman" w:hAnsi="Times New Roman" w:cs="Times New Roman"/>
          <w:sz w:val="24"/>
          <w:szCs w:val="24"/>
          <w:lang w:eastAsia="ru-RU"/>
        </w:rPr>
        <w:softHyphen/>
      </w:r>
      <w:r w:rsidRPr="00165D95">
        <w:rPr>
          <w:rFonts w:ascii="Times New Roman" w:hAnsi="Times New Roman" w:cs="Times New Roman"/>
          <w:sz w:val="24"/>
          <w:szCs w:val="24"/>
          <w:lang w:eastAsia="ru-RU"/>
        </w:rPr>
        <w:softHyphen/>
      </w:r>
      <w:r w:rsidRPr="00165D95">
        <w:rPr>
          <w:rFonts w:ascii="Times New Roman" w:hAnsi="Times New Roman" w:cs="Times New Roman"/>
          <w:sz w:val="24"/>
          <w:szCs w:val="24"/>
          <w:lang w:eastAsia="ru-RU"/>
        </w:rPr>
        <w:softHyphen/>
        <w:t>_____</w:t>
      </w:r>
      <w:r w:rsidRPr="00165D95">
        <w:rPr>
          <w:rFonts w:ascii="Times New Roman" w:hAnsi="Times New Roman" w:cs="Times New Roman"/>
          <w:sz w:val="24"/>
          <w:szCs w:val="24"/>
          <w:lang w:eastAsia="ru-RU"/>
        </w:rPr>
        <w:softHyphen/>
      </w:r>
      <w:r w:rsidRPr="00165D95">
        <w:rPr>
          <w:rFonts w:ascii="Times New Roman" w:hAnsi="Times New Roman" w:cs="Times New Roman"/>
          <w:sz w:val="24"/>
          <w:szCs w:val="24"/>
          <w:lang w:eastAsia="ru-RU"/>
        </w:rPr>
        <w:softHyphen/>
      </w:r>
      <w:r w:rsidRPr="00165D95">
        <w:rPr>
          <w:rFonts w:ascii="Times New Roman" w:hAnsi="Times New Roman" w:cs="Times New Roman"/>
          <w:sz w:val="24"/>
          <w:szCs w:val="24"/>
          <w:lang w:eastAsia="ru-RU"/>
        </w:rPr>
        <w:softHyphen/>
      </w:r>
      <w:r w:rsidRPr="00165D95">
        <w:rPr>
          <w:rFonts w:ascii="Times New Roman" w:hAnsi="Times New Roman" w:cs="Times New Roman"/>
          <w:sz w:val="24"/>
          <w:szCs w:val="24"/>
          <w:lang w:eastAsia="ru-RU"/>
        </w:rPr>
        <w:softHyphen/>
      </w:r>
      <w:r w:rsidRPr="00165D95">
        <w:rPr>
          <w:rFonts w:ascii="Times New Roman" w:hAnsi="Times New Roman" w:cs="Times New Roman"/>
          <w:sz w:val="24"/>
          <w:szCs w:val="24"/>
          <w:lang w:eastAsia="ru-RU"/>
        </w:rPr>
        <w:softHyphen/>
        <w:t>_ от «_</w:t>
      </w:r>
      <w:r w:rsidRPr="00165D95">
        <w:rPr>
          <w:rFonts w:ascii="Times New Roman" w:hAnsi="Times New Roman" w:cs="Times New Roman"/>
          <w:sz w:val="24"/>
          <w:szCs w:val="24"/>
          <w:lang w:eastAsia="ru-RU"/>
        </w:rPr>
        <w:softHyphen/>
      </w:r>
      <w:r w:rsidRPr="00165D95">
        <w:rPr>
          <w:rFonts w:ascii="Times New Roman" w:hAnsi="Times New Roman" w:cs="Times New Roman"/>
          <w:sz w:val="24"/>
          <w:szCs w:val="24"/>
          <w:lang w:eastAsia="ru-RU"/>
        </w:rPr>
        <w:softHyphen/>
        <w:t>___» ___________ 20__ г.</w:t>
      </w: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 xml:space="preserve">АКТ </w:t>
      </w:r>
    </w:p>
    <w:p w:rsidR="008A157E" w:rsidRPr="00165D95" w:rsidRDefault="008A157E" w:rsidP="00165D95">
      <w:pPr>
        <w:autoSpaceDE w:val="0"/>
        <w:autoSpaceDN w:val="0"/>
        <w:adjustRightInd w:val="0"/>
        <w:spacing w:after="0" w:line="240" w:lineRule="auto"/>
        <w:ind w:firstLine="426"/>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ПРИЕМКИ ПРИЕМОЧНОЙ КОМИССИИ</w:t>
      </w:r>
    </w:p>
    <w:p w:rsidR="008A157E" w:rsidRPr="00165D95" w:rsidRDefault="008A157E" w:rsidP="00165D95">
      <w:pPr>
        <w:autoSpaceDE w:val="0"/>
        <w:autoSpaceDN w:val="0"/>
        <w:adjustRightInd w:val="0"/>
        <w:spacing w:after="0" w:line="240" w:lineRule="auto"/>
        <w:ind w:firstLine="426"/>
        <w:jc w:val="center"/>
        <w:rPr>
          <w:rFonts w:ascii="Times New Roman" w:hAnsi="Times New Roman" w:cs="Times New Roman"/>
          <w:sz w:val="24"/>
          <w:szCs w:val="24"/>
          <w:lang w:eastAsia="ru-RU"/>
        </w:rPr>
      </w:pPr>
    </w:p>
    <w:p w:rsidR="008A157E" w:rsidRPr="00165D95" w:rsidRDefault="008A157E" w:rsidP="00165D95">
      <w:pPr>
        <w:spacing w:after="0" w:line="240" w:lineRule="auto"/>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г. Мурманск</w:t>
      </w:r>
      <w:r w:rsidRPr="00165D95">
        <w:rPr>
          <w:rFonts w:ascii="Times New Roman" w:hAnsi="Times New Roman" w:cs="Times New Roman"/>
          <w:sz w:val="24"/>
          <w:szCs w:val="24"/>
          <w:lang w:eastAsia="ru-RU"/>
        </w:rPr>
        <w:tab/>
      </w:r>
      <w:r w:rsidRPr="00165D95">
        <w:rPr>
          <w:rFonts w:ascii="Times New Roman" w:hAnsi="Times New Roman" w:cs="Times New Roman"/>
          <w:sz w:val="24"/>
          <w:szCs w:val="24"/>
          <w:lang w:eastAsia="ru-RU"/>
        </w:rPr>
        <w:tab/>
      </w:r>
      <w:r w:rsidRPr="00165D95">
        <w:rPr>
          <w:rFonts w:ascii="Times New Roman" w:hAnsi="Times New Roman" w:cs="Times New Roman"/>
          <w:sz w:val="24"/>
          <w:szCs w:val="24"/>
          <w:lang w:eastAsia="ru-RU"/>
        </w:rPr>
        <w:tab/>
      </w:r>
      <w:r w:rsidRPr="00165D95">
        <w:rPr>
          <w:rFonts w:ascii="Times New Roman" w:hAnsi="Times New Roman" w:cs="Times New Roman"/>
          <w:sz w:val="24"/>
          <w:szCs w:val="24"/>
          <w:lang w:eastAsia="ru-RU"/>
        </w:rPr>
        <w:tab/>
        <w:t xml:space="preserve">                                                    «___» ___________201_ г.</w:t>
      </w:r>
    </w:p>
    <w:p w:rsidR="008A157E" w:rsidRPr="00165D95" w:rsidRDefault="008A157E" w:rsidP="00165D95">
      <w:pPr>
        <w:autoSpaceDE w:val="0"/>
        <w:autoSpaceDN w:val="0"/>
        <w:adjustRightInd w:val="0"/>
        <w:spacing w:after="0" w:line="240" w:lineRule="auto"/>
        <w:ind w:firstLine="426"/>
        <w:jc w:val="center"/>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center"/>
        <w:rPr>
          <w:rFonts w:ascii="Times New Roman" w:hAnsi="Times New Roman" w:cs="Times New Roman"/>
          <w:b/>
          <w:sz w:val="24"/>
          <w:szCs w:val="24"/>
          <w:lang w:eastAsia="ru-RU"/>
        </w:rPr>
      </w:pPr>
    </w:p>
    <w:p w:rsidR="008A157E" w:rsidRPr="00165D95" w:rsidRDefault="008A157E" w:rsidP="00165D95">
      <w:pPr>
        <w:spacing w:after="0" w:line="240" w:lineRule="auto"/>
        <w:ind w:firstLine="426"/>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Во исполнение Раздела 5 Договора подряда №_</w:t>
      </w:r>
      <w:r w:rsidRPr="00165D95">
        <w:rPr>
          <w:rFonts w:ascii="Times New Roman" w:hAnsi="Times New Roman" w:cs="Times New Roman"/>
          <w:sz w:val="24"/>
          <w:szCs w:val="24"/>
          <w:lang w:eastAsia="ru-RU"/>
        </w:rPr>
        <w:softHyphen/>
      </w:r>
      <w:r w:rsidRPr="00165D95">
        <w:rPr>
          <w:rFonts w:ascii="Times New Roman" w:hAnsi="Times New Roman" w:cs="Times New Roman"/>
          <w:sz w:val="24"/>
          <w:szCs w:val="24"/>
          <w:lang w:eastAsia="ru-RU"/>
        </w:rPr>
        <w:softHyphen/>
      </w:r>
      <w:r w:rsidRPr="00165D95">
        <w:rPr>
          <w:rFonts w:ascii="Times New Roman" w:hAnsi="Times New Roman" w:cs="Times New Roman"/>
          <w:sz w:val="24"/>
          <w:szCs w:val="24"/>
          <w:lang w:eastAsia="ru-RU"/>
        </w:rPr>
        <w:softHyphen/>
      </w:r>
      <w:r w:rsidRPr="00165D95">
        <w:rPr>
          <w:rFonts w:ascii="Times New Roman" w:hAnsi="Times New Roman" w:cs="Times New Roman"/>
          <w:sz w:val="24"/>
          <w:szCs w:val="24"/>
          <w:lang w:eastAsia="ru-RU"/>
        </w:rPr>
        <w:softHyphen/>
        <w:t>___ от «_____» ___________ 20__ г. приемочная комиссия в составе:</w:t>
      </w:r>
    </w:p>
    <w:p w:rsidR="008A157E" w:rsidRPr="00165D95" w:rsidRDefault="008A157E" w:rsidP="00165D95">
      <w:pPr>
        <w:spacing w:after="0" w:line="240" w:lineRule="auto"/>
        <w:ind w:firstLine="567"/>
        <w:jc w:val="both"/>
        <w:rPr>
          <w:rFonts w:ascii="Times New Roman" w:hAnsi="Times New Roman" w:cs="Times New Roman"/>
          <w:sz w:val="24"/>
          <w:szCs w:val="24"/>
          <w:lang w:eastAsia="ru-RU"/>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345"/>
        <w:gridCol w:w="2353"/>
        <w:gridCol w:w="2045"/>
      </w:tblGrid>
      <w:tr w:rsidR="008A157E" w:rsidRPr="00165D95" w:rsidTr="0058423F">
        <w:tc>
          <w:tcPr>
            <w:tcW w:w="613"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 xml:space="preserve">№ </w:t>
            </w:r>
            <w:proofErr w:type="spellStart"/>
            <w:r w:rsidRPr="00165D95">
              <w:rPr>
                <w:rFonts w:ascii="Times New Roman" w:hAnsi="Times New Roman" w:cs="Times New Roman"/>
                <w:b/>
                <w:sz w:val="24"/>
                <w:szCs w:val="24"/>
                <w:lang w:eastAsia="ru-RU"/>
              </w:rPr>
              <w:t>п.п</w:t>
            </w:r>
            <w:proofErr w:type="spellEnd"/>
            <w:r w:rsidRPr="00165D95">
              <w:rPr>
                <w:rFonts w:ascii="Times New Roman" w:hAnsi="Times New Roman" w:cs="Times New Roman"/>
                <w:b/>
                <w:sz w:val="24"/>
                <w:szCs w:val="24"/>
                <w:lang w:eastAsia="ru-RU"/>
              </w:rPr>
              <w:t>.</w:t>
            </w:r>
          </w:p>
        </w:tc>
        <w:tc>
          <w:tcPr>
            <w:tcW w:w="4345"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ФИО</w:t>
            </w:r>
          </w:p>
        </w:tc>
        <w:tc>
          <w:tcPr>
            <w:tcW w:w="2353"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Должность</w:t>
            </w:r>
          </w:p>
        </w:tc>
        <w:tc>
          <w:tcPr>
            <w:tcW w:w="2045"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Место работы</w:t>
            </w:r>
          </w:p>
        </w:tc>
      </w:tr>
      <w:tr w:rsidR="008A157E" w:rsidRPr="00165D95" w:rsidTr="0058423F">
        <w:tc>
          <w:tcPr>
            <w:tcW w:w="613"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c>
          <w:tcPr>
            <w:tcW w:w="4345"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c>
          <w:tcPr>
            <w:tcW w:w="2353"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c>
          <w:tcPr>
            <w:tcW w:w="2045"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r>
      <w:tr w:rsidR="008A157E" w:rsidRPr="00165D95" w:rsidTr="0058423F">
        <w:tc>
          <w:tcPr>
            <w:tcW w:w="613" w:type="dxa"/>
            <w:tcBorders>
              <w:top w:val="single" w:sz="4" w:space="0" w:color="auto"/>
              <w:left w:val="single" w:sz="4" w:space="0" w:color="auto"/>
              <w:bottom w:val="single" w:sz="4" w:space="0" w:color="auto"/>
              <w:right w:val="single" w:sz="4" w:space="0" w:color="auto"/>
            </w:tcBorders>
            <w:vAlign w:val="center"/>
          </w:tcPr>
          <w:p w:rsidR="008A157E" w:rsidRPr="00165D95" w:rsidRDefault="00045D43" w:rsidP="00165D95">
            <w:pPr>
              <w:spacing w:after="0" w:line="240" w:lineRule="auto"/>
              <w:jc w:val="center"/>
              <w:rPr>
                <w:rFonts w:ascii="Times New Roman" w:hAnsi="Times New Roman" w:cs="Times New Roman"/>
                <w:sz w:val="24"/>
                <w:szCs w:val="24"/>
                <w:lang w:eastAsia="ru-RU"/>
              </w:rPr>
            </w:pPr>
            <w:r>
              <w:rPr>
                <w:rFonts w:ascii="Times New Roman" w:hAnsi="Times New Roman" w:cs="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3.85pt;margin-top:5.6pt;width:453.15pt;height:180.1pt;rotation:-1635191fd;z-index:251659264;mso-position-horizontal-relative:text;mso-position-vertical-relative:text" filled="f">
                  <v:stroke r:id="rId25" o:title=""/>
                  <v:shadow color="#868686"/>
                  <v:textpath style="font-family:&quot;Times New Roman&quot;;v-text-kern:t" trim="t" fitpath="t" string="ОБРАЗЕЦ"/>
                </v:shape>
              </w:pict>
            </w:r>
          </w:p>
        </w:tc>
        <w:tc>
          <w:tcPr>
            <w:tcW w:w="4345"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c>
          <w:tcPr>
            <w:tcW w:w="2353"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c>
          <w:tcPr>
            <w:tcW w:w="2045"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r>
      <w:tr w:rsidR="008A157E" w:rsidRPr="00165D95" w:rsidTr="0058423F">
        <w:tc>
          <w:tcPr>
            <w:tcW w:w="613"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c>
          <w:tcPr>
            <w:tcW w:w="4345"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c>
          <w:tcPr>
            <w:tcW w:w="2353"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c>
          <w:tcPr>
            <w:tcW w:w="2045"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r>
      <w:tr w:rsidR="008A157E" w:rsidRPr="00165D95" w:rsidTr="0058423F">
        <w:tc>
          <w:tcPr>
            <w:tcW w:w="613"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c>
          <w:tcPr>
            <w:tcW w:w="4345"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c>
          <w:tcPr>
            <w:tcW w:w="2353"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c>
          <w:tcPr>
            <w:tcW w:w="2045"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r>
    </w:tbl>
    <w:p w:rsidR="008A157E" w:rsidRPr="00165D95" w:rsidRDefault="008A157E" w:rsidP="00165D95">
      <w:pPr>
        <w:autoSpaceDE w:val="0"/>
        <w:autoSpaceDN w:val="0"/>
        <w:spacing w:after="0" w:line="240" w:lineRule="auto"/>
        <w:jc w:val="both"/>
        <w:rPr>
          <w:rFonts w:ascii="Times New Roman" w:eastAsia="Calibri" w:hAnsi="Times New Roman" w:cs="Times New Roman"/>
          <w:sz w:val="24"/>
          <w:szCs w:val="24"/>
          <w:lang w:eastAsia="ru-RU"/>
        </w:rPr>
      </w:pPr>
    </w:p>
    <w:p w:rsidR="008A157E" w:rsidRPr="00165D95" w:rsidRDefault="008A157E" w:rsidP="00165D95">
      <w:pPr>
        <w:autoSpaceDE w:val="0"/>
        <w:autoSpaceDN w:val="0"/>
        <w:spacing w:after="0" w:line="240" w:lineRule="auto"/>
        <w:ind w:firstLine="567"/>
        <w:jc w:val="both"/>
        <w:rPr>
          <w:rFonts w:ascii="Times New Roman" w:eastAsia="Calibri" w:hAnsi="Times New Roman" w:cs="Times New Roman"/>
          <w:sz w:val="24"/>
          <w:szCs w:val="24"/>
          <w:lang w:eastAsia="ru-RU"/>
        </w:rPr>
      </w:pPr>
      <w:r w:rsidRPr="00165D95">
        <w:rPr>
          <w:rFonts w:ascii="Times New Roman" w:hAnsi="Times New Roman" w:cs="Times New Roman"/>
          <w:sz w:val="24"/>
          <w:szCs w:val="24"/>
          <w:lang w:eastAsia="ru-RU"/>
        </w:rPr>
        <w:t>приняла следующую работу:</w:t>
      </w:r>
    </w:p>
    <w:p w:rsidR="008A157E" w:rsidRPr="00165D95" w:rsidRDefault="008A157E" w:rsidP="00165D95">
      <w:pPr>
        <w:autoSpaceDE w:val="0"/>
        <w:autoSpaceDN w:val="0"/>
        <w:spacing w:after="0" w:line="240" w:lineRule="auto"/>
        <w:jc w:val="both"/>
        <w:rPr>
          <w:rFonts w:ascii="Times New Roman" w:eastAsia="Calibri" w:hAnsi="Times New Roman" w:cs="Times New Roman"/>
          <w:sz w:val="24"/>
          <w:szCs w:val="24"/>
          <w:lang w:eastAsia="ru-RU"/>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391"/>
        <w:gridCol w:w="3034"/>
        <w:gridCol w:w="2318"/>
      </w:tblGrid>
      <w:tr w:rsidR="008A157E" w:rsidRPr="00165D95" w:rsidTr="0058423F">
        <w:tc>
          <w:tcPr>
            <w:tcW w:w="613"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autoSpaceDE w:val="0"/>
              <w:autoSpaceDN w:val="0"/>
              <w:adjustRightInd w:val="0"/>
              <w:spacing w:after="0" w:line="240" w:lineRule="auto"/>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 xml:space="preserve">№ </w:t>
            </w:r>
            <w:proofErr w:type="spellStart"/>
            <w:r w:rsidRPr="00165D95">
              <w:rPr>
                <w:rFonts w:ascii="Times New Roman" w:hAnsi="Times New Roman" w:cs="Times New Roman"/>
                <w:b/>
                <w:sz w:val="24"/>
                <w:szCs w:val="24"/>
                <w:lang w:eastAsia="ru-RU"/>
              </w:rPr>
              <w:t>п.п</w:t>
            </w:r>
            <w:proofErr w:type="spellEnd"/>
            <w:r w:rsidRPr="00165D95">
              <w:rPr>
                <w:rFonts w:ascii="Times New Roman" w:hAnsi="Times New Roman" w:cs="Times New Roman"/>
                <w:b/>
                <w:sz w:val="24"/>
                <w:szCs w:val="24"/>
                <w:lang w:eastAsia="ru-RU"/>
              </w:rPr>
              <w:t>.</w:t>
            </w:r>
          </w:p>
        </w:tc>
        <w:tc>
          <w:tcPr>
            <w:tcW w:w="3391"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autoSpaceDE w:val="0"/>
              <w:autoSpaceDN w:val="0"/>
              <w:adjustRightInd w:val="0"/>
              <w:spacing w:after="0" w:line="240" w:lineRule="auto"/>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Вид выполненной работы</w:t>
            </w:r>
          </w:p>
        </w:tc>
        <w:tc>
          <w:tcPr>
            <w:tcW w:w="3034"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autoSpaceDE w:val="0"/>
              <w:autoSpaceDN w:val="0"/>
              <w:adjustRightInd w:val="0"/>
              <w:spacing w:after="0" w:line="240" w:lineRule="auto"/>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Выявленные дефекты, недостатки и т.п.</w:t>
            </w:r>
          </w:p>
        </w:tc>
        <w:tc>
          <w:tcPr>
            <w:tcW w:w="2318"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autoSpaceDE w:val="0"/>
              <w:autoSpaceDN w:val="0"/>
              <w:adjustRightInd w:val="0"/>
              <w:spacing w:after="0" w:line="240" w:lineRule="auto"/>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Сроки устранения выявленных дефектов, недостатков и т.п.</w:t>
            </w:r>
          </w:p>
        </w:tc>
      </w:tr>
      <w:tr w:rsidR="008A157E" w:rsidRPr="00165D95" w:rsidTr="0058423F">
        <w:tc>
          <w:tcPr>
            <w:tcW w:w="613" w:type="dxa"/>
            <w:tcBorders>
              <w:top w:val="single" w:sz="4" w:space="0" w:color="auto"/>
              <w:left w:val="single" w:sz="4" w:space="0" w:color="auto"/>
              <w:bottom w:val="single" w:sz="4" w:space="0" w:color="auto"/>
              <w:right w:val="single" w:sz="4" w:space="0" w:color="auto"/>
            </w:tcBorders>
          </w:tcPr>
          <w:p w:rsidR="008A157E" w:rsidRPr="00165D95" w:rsidRDefault="008A157E" w:rsidP="00165D95">
            <w:pPr>
              <w:spacing w:after="0" w:line="240" w:lineRule="auto"/>
              <w:jc w:val="both"/>
              <w:rPr>
                <w:rFonts w:ascii="Times New Roman" w:hAnsi="Times New Roman" w:cs="Times New Roman"/>
                <w:sz w:val="24"/>
                <w:szCs w:val="24"/>
                <w:lang w:eastAsia="ru-RU"/>
              </w:rPr>
            </w:pPr>
          </w:p>
        </w:tc>
        <w:tc>
          <w:tcPr>
            <w:tcW w:w="3391" w:type="dxa"/>
            <w:tcBorders>
              <w:top w:val="single" w:sz="4" w:space="0" w:color="auto"/>
              <w:left w:val="single" w:sz="4" w:space="0" w:color="auto"/>
              <w:bottom w:val="single" w:sz="4" w:space="0" w:color="auto"/>
              <w:right w:val="single" w:sz="4" w:space="0" w:color="auto"/>
            </w:tcBorders>
          </w:tcPr>
          <w:p w:rsidR="008A157E" w:rsidRPr="00165D95" w:rsidRDefault="008A157E" w:rsidP="00165D95">
            <w:pPr>
              <w:spacing w:after="0" w:line="240" w:lineRule="auto"/>
              <w:jc w:val="both"/>
              <w:rPr>
                <w:rFonts w:ascii="Times New Roman" w:hAnsi="Times New Roman" w:cs="Times New Roman"/>
                <w:sz w:val="24"/>
                <w:szCs w:val="24"/>
                <w:lang w:eastAsia="ru-RU"/>
              </w:rPr>
            </w:pPr>
          </w:p>
          <w:p w:rsidR="008A157E" w:rsidRPr="00165D95" w:rsidRDefault="008A157E" w:rsidP="00165D95">
            <w:pPr>
              <w:spacing w:after="0" w:line="240" w:lineRule="auto"/>
              <w:jc w:val="both"/>
              <w:rPr>
                <w:rFonts w:ascii="Times New Roman" w:hAnsi="Times New Roman" w:cs="Times New Roman"/>
                <w:sz w:val="24"/>
                <w:szCs w:val="24"/>
                <w:lang w:eastAsia="ru-RU"/>
              </w:rPr>
            </w:pPr>
          </w:p>
        </w:tc>
        <w:tc>
          <w:tcPr>
            <w:tcW w:w="3034" w:type="dxa"/>
            <w:tcBorders>
              <w:top w:val="single" w:sz="4" w:space="0" w:color="auto"/>
              <w:left w:val="single" w:sz="4" w:space="0" w:color="auto"/>
              <w:bottom w:val="single" w:sz="4" w:space="0" w:color="auto"/>
              <w:right w:val="single" w:sz="4" w:space="0" w:color="auto"/>
            </w:tcBorders>
          </w:tcPr>
          <w:p w:rsidR="008A157E" w:rsidRPr="00165D95" w:rsidRDefault="008A157E" w:rsidP="00165D95">
            <w:pPr>
              <w:spacing w:after="0" w:line="240" w:lineRule="auto"/>
              <w:jc w:val="both"/>
              <w:rPr>
                <w:rFonts w:ascii="Times New Roman" w:hAnsi="Times New Roman" w:cs="Times New Roman"/>
                <w:sz w:val="24"/>
                <w:szCs w:val="24"/>
                <w:lang w:eastAsia="ru-RU"/>
              </w:rPr>
            </w:pPr>
          </w:p>
        </w:tc>
        <w:tc>
          <w:tcPr>
            <w:tcW w:w="2318" w:type="dxa"/>
            <w:tcBorders>
              <w:top w:val="single" w:sz="4" w:space="0" w:color="auto"/>
              <w:left w:val="single" w:sz="4" w:space="0" w:color="auto"/>
              <w:bottom w:val="single" w:sz="4" w:space="0" w:color="auto"/>
              <w:right w:val="single" w:sz="4" w:space="0" w:color="auto"/>
            </w:tcBorders>
          </w:tcPr>
          <w:p w:rsidR="008A157E" w:rsidRPr="00165D95" w:rsidRDefault="008A157E" w:rsidP="00165D95">
            <w:pPr>
              <w:spacing w:after="0" w:line="240" w:lineRule="auto"/>
              <w:jc w:val="both"/>
              <w:rPr>
                <w:rFonts w:ascii="Times New Roman" w:hAnsi="Times New Roman" w:cs="Times New Roman"/>
                <w:sz w:val="24"/>
                <w:szCs w:val="24"/>
                <w:lang w:eastAsia="ru-RU"/>
              </w:rPr>
            </w:pPr>
          </w:p>
        </w:tc>
      </w:tr>
      <w:tr w:rsidR="008A157E" w:rsidRPr="00165D95" w:rsidTr="0058423F">
        <w:tc>
          <w:tcPr>
            <w:tcW w:w="613" w:type="dxa"/>
            <w:tcBorders>
              <w:top w:val="single" w:sz="4" w:space="0" w:color="auto"/>
              <w:left w:val="single" w:sz="4" w:space="0" w:color="auto"/>
              <w:bottom w:val="single" w:sz="4" w:space="0" w:color="auto"/>
              <w:right w:val="single" w:sz="4" w:space="0" w:color="auto"/>
            </w:tcBorders>
          </w:tcPr>
          <w:p w:rsidR="008A157E" w:rsidRPr="00165D95" w:rsidRDefault="008A157E" w:rsidP="00165D95">
            <w:pPr>
              <w:spacing w:after="0" w:line="240" w:lineRule="auto"/>
              <w:jc w:val="both"/>
              <w:rPr>
                <w:rFonts w:ascii="Times New Roman" w:hAnsi="Times New Roman" w:cs="Times New Roman"/>
                <w:sz w:val="24"/>
                <w:szCs w:val="24"/>
                <w:lang w:eastAsia="ru-RU"/>
              </w:rPr>
            </w:pPr>
          </w:p>
        </w:tc>
        <w:tc>
          <w:tcPr>
            <w:tcW w:w="3391" w:type="dxa"/>
            <w:tcBorders>
              <w:top w:val="single" w:sz="4" w:space="0" w:color="auto"/>
              <w:left w:val="single" w:sz="4" w:space="0" w:color="auto"/>
              <w:bottom w:val="single" w:sz="4" w:space="0" w:color="auto"/>
              <w:right w:val="single" w:sz="4" w:space="0" w:color="auto"/>
            </w:tcBorders>
          </w:tcPr>
          <w:p w:rsidR="008A157E" w:rsidRPr="00165D95" w:rsidRDefault="008A157E" w:rsidP="00165D95">
            <w:pPr>
              <w:spacing w:after="0" w:line="240" w:lineRule="auto"/>
              <w:jc w:val="both"/>
              <w:rPr>
                <w:rFonts w:ascii="Times New Roman" w:hAnsi="Times New Roman" w:cs="Times New Roman"/>
                <w:sz w:val="24"/>
                <w:szCs w:val="24"/>
                <w:lang w:eastAsia="ru-RU"/>
              </w:rPr>
            </w:pPr>
          </w:p>
          <w:p w:rsidR="008A157E" w:rsidRPr="00165D95" w:rsidRDefault="008A157E" w:rsidP="00165D95">
            <w:pPr>
              <w:spacing w:after="0" w:line="240" w:lineRule="auto"/>
              <w:jc w:val="both"/>
              <w:rPr>
                <w:rFonts w:ascii="Times New Roman" w:hAnsi="Times New Roman" w:cs="Times New Roman"/>
                <w:sz w:val="24"/>
                <w:szCs w:val="24"/>
                <w:lang w:eastAsia="ru-RU"/>
              </w:rPr>
            </w:pPr>
          </w:p>
        </w:tc>
        <w:tc>
          <w:tcPr>
            <w:tcW w:w="3034" w:type="dxa"/>
            <w:tcBorders>
              <w:top w:val="single" w:sz="4" w:space="0" w:color="auto"/>
              <w:left w:val="single" w:sz="4" w:space="0" w:color="auto"/>
              <w:bottom w:val="single" w:sz="4" w:space="0" w:color="auto"/>
              <w:right w:val="single" w:sz="4" w:space="0" w:color="auto"/>
            </w:tcBorders>
          </w:tcPr>
          <w:p w:rsidR="008A157E" w:rsidRPr="00165D95" w:rsidRDefault="008A157E" w:rsidP="00165D95">
            <w:pPr>
              <w:spacing w:after="0" w:line="240" w:lineRule="auto"/>
              <w:jc w:val="both"/>
              <w:rPr>
                <w:rFonts w:ascii="Times New Roman" w:hAnsi="Times New Roman" w:cs="Times New Roman"/>
                <w:sz w:val="24"/>
                <w:szCs w:val="24"/>
                <w:lang w:eastAsia="ru-RU"/>
              </w:rPr>
            </w:pPr>
          </w:p>
        </w:tc>
        <w:tc>
          <w:tcPr>
            <w:tcW w:w="2318" w:type="dxa"/>
            <w:tcBorders>
              <w:top w:val="single" w:sz="4" w:space="0" w:color="auto"/>
              <w:left w:val="single" w:sz="4" w:space="0" w:color="auto"/>
              <w:bottom w:val="single" w:sz="4" w:space="0" w:color="auto"/>
              <w:right w:val="single" w:sz="4" w:space="0" w:color="auto"/>
            </w:tcBorders>
          </w:tcPr>
          <w:p w:rsidR="008A157E" w:rsidRPr="00165D95" w:rsidRDefault="008A157E" w:rsidP="00165D95">
            <w:pPr>
              <w:spacing w:after="0" w:line="240" w:lineRule="auto"/>
              <w:jc w:val="both"/>
              <w:rPr>
                <w:rFonts w:ascii="Times New Roman" w:hAnsi="Times New Roman" w:cs="Times New Roman"/>
                <w:sz w:val="24"/>
                <w:szCs w:val="24"/>
                <w:lang w:eastAsia="ru-RU"/>
              </w:rPr>
            </w:pPr>
          </w:p>
        </w:tc>
      </w:tr>
    </w:tbl>
    <w:p w:rsidR="008A157E" w:rsidRPr="00165D95" w:rsidRDefault="008A157E" w:rsidP="00165D95">
      <w:pPr>
        <w:autoSpaceDE w:val="0"/>
        <w:autoSpaceDN w:val="0"/>
        <w:spacing w:after="0" w:line="240" w:lineRule="auto"/>
        <w:ind w:firstLine="708"/>
        <w:jc w:val="both"/>
        <w:rPr>
          <w:rFonts w:ascii="Times New Roman" w:eastAsia="Calibri" w:hAnsi="Times New Roman" w:cs="Times New Roman"/>
          <w:sz w:val="24"/>
          <w:szCs w:val="24"/>
          <w:lang w:eastAsia="ru-RU"/>
        </w:rPr>
      </w:pPr>
    </w:p>
    <w:p w:rsidR="008A157E" w:rsidRPr="00165D95" w:rsidRDefault="008A157E" w:rsidP="00165D95">
      <w:pPr>
        <w:autoSpaceDE w:val="0"/>
        <w:autoSpaceDN w:val="0"/>
        <w:spacing w:after="0" w:line="240" w:lineRule="auto"/>
        <w:jc w:val="both"/>
        <w:rPr>
          <w:rFonts w:ascii="Times New Roman" w:eastAsia="Calibri" w:hAnsi="Times New Roman" w:cs="Times New Roman"/>
          <w:sz w:val="24"/>
          <w:szCs w:val="24"/>
          <w:lang w:eastAsia="ru-RU"/>
        </w:rPr>
      </w:pPr>
    </w:p>
    <w:p w:rsidR="008A157E" w:rsidRPr="00165D95" w:rsidRDefault="008A157E" w:rsidP="00165D95">
      <w:pPr>
        <w:autoSpaceDE w:val="0"/>
        <w:autoSpaceDN w:val="0"/>
        <w:spacing w:after="0" w:line="240" w:lineRule="auto"/>
        <w:jc w:val="both"/>
        <w:rPr>
          <w:rFonts w:ascii="Times New Roman" w:eastAsia="Calibri" w:hAnsi="Times New Roman" w:cs="Times New Roman"/>
          <w:sz w:val="24"/>
          <w:szCs w:val="24"/>
          <w:lang w:eastAsia="ru-RU"/>
        </w:rPr>
      </w:pPr>
    </w:p>
    <w:p w:rsidR="008A157E" w:rsidRPr="00165D95" w:rsidRDefault="008A157E" w:rsidP="00165D95">
      <w:pPr>
        <w:autoSpaceDE w:val="0"/>
        <w:autoSpaceDN w:val="0"/>
        <w:adjustRightInd w:val="0"/>
        <w:spacing w:after="0" w:line="240" w:lineRule="auto"/>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Подписи членов приемочной комиссии:</w:t>
      </w:r>
    </w:p>
    <w:p w:rsidR="008A157E" w:rsidRPr="00165D95" w:rsidRDefault="008A157E" w:rsidP="00165D95">
      <w:pPr>
        <w:autoSpaceDE w:val="0"/>
        <w:autoSpaceDN w:val="0"/>
        <w:adjustRightInd w:val="0"/>
        <w:spacing w:after="0" w:line="240" w:lineRule="auto"/>
        <w:ind w:firstLine="567"/>
        <w:jc w:val="center"/>
        <w:rPr>
          <w:rFonts w:ascii="Times New Roman" w:hAnsi="Times New Roman" w:cs="Times New Roman"/>
          <w:b/>
          <w:sz w:val="24"/>
          <w:szCs w:val="24"/>
          <w:lang w:eastAsia="ru-RU"/>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438"/>
        <w:gridCol w:w="2305"/>
      </w:tblGrid>
      <w:tr w:rsidR="008A157E" w:rsidRPr="00165D95" w:rsidTr="0058423F">
        <w:tc>
          <w:tcPr>
            <w:tcW w:w="613" w:type="dxa"/>
            <w:tcBorders>
              <w:top w:val="single" w:sz="4" w:space="0" w:color="auto"/>
              <w:left w:val="single" w:sz="4" w:space="0" w:color="auto"/>
              <w:bottom w:val="single" w:sz="4" w:space="0" w:color="auto"/>
              <w:right w:val="single" w:sz="4" w:space="0" w:color="auto"/>
            </w:tcBorders>
          </w:tcPr>
          <w:p w:rsidR="008A157E" w:rsidRPr="00165D95" w:rsidRDefault="008A157E" w:rsidP="00165D95">
            <w:pPr>
              <w:spacing w:after="0" w:line="240" w:lineRule="auto"/>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 xml:space="preserve">№ </w:t>
            </w:r>
            <w:proofErr w:type="spellStart"/>
            <w:r w:rsidRPr="00165D95">
              <w:rPr>
                <w:rFonts w:ascii="Times New Roman" w:hAnsi="Times New Roman" w:cs="Times New Roman"/>
                <w:b/>
                <w:sz w:val="24"/>
                <w:szCs w:val="24"/>
                <w:lang w:eastAsia="ru-RU"/>
              </w:rPr>
              <w:t>п.п</w:t>
            </w:r>
            <w:proofErr w:type="spellEnd"/>
            <w:r w:rsidRPr="00165D95">
              <w:rPr>
                <w:rFonts w:ascii="Times New Roman" w:hAnsi="Times New Roman" w:cs="Times New Roman"/>
                <w:b/>
                <w:sz w:val="24"/>
                <w:szCs w:val="24"/>
                <w:lang w:eastAsia="ru-RU"/>
              </w:rPr>
              <w:t>.</w:t>
            </w:r>
          </w:p>
        </w:tc>
        <w:tc>
          <w:tcPr>
            <w:tcW w:w="6438" w:type="dxa"/>
            <w:tcBorders>
              <w:top w:val="single" w:sz="4" w:space="0" w:color="auto"/>
              <w:left w:val="single" w:sz="4" w:space="0" w:color="auto"/>
              <w:bottom w:val="single" w:sz="4" w:space="0" w:color="auto"/>
              <w:right w:val="single" w:sz="4" w:space="0" w:color="auto"/>
            </w:tcBorders>
          </w:tcPr>
          <w:p w:rsidR="008A157E" w:rsidRPr="00165D95" w:rsidRDefault="008A157E" w:rsidP="00165D95">
            <w:pPr>
              <w:spacing w:after="0" w:line="240" w:lineRule="auto"/>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ФИО</w:t>
            </w:r>
          </w:p>
        </w:tc>
        <w:tc>
          <w:tcPr>
            <w:tcW w:w="2305" w:type="dxa"/>
            <w:tcBorders>
              <w:top w:val="single" w:sz="4" w:space="0" w:color="auto"/>
              <w:left w:val="single" w:sz="4" w:space="0" w:color="auto"/>
              <w:bottom w:val="single" w:sz="4" w:space="0" w:color="auto"/>
              <w:right w:val="single" w:sz="4" w:space="0" w:color="auto"/>
            </w:tcBorders>
          </w:tcPr>
          <w:p w:rsidR="008A157E" w:rsidRPr="00165D95" w:rsidRDefault="008A157E" w:rsidP="00165D95">
            <w:pPr>
              <w:spacing w:after="0" w:line="240" w:lineRule="auto"/>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Подпись</w:t>
            </w:r>
          </w:p>
        </w:tc>
      </w:tr>
      <w:tr w:rsidR="008A157E" w:rsidRPr="00165D95" w:rsidTr="0058423F">
        <w:tc>
          <w:tcPr>
            <w:tcW w:w="613" w:type="dxa"/>
            <w:tcBorders>
              <w:top w:val="single" w:sz="4" w:space="0" w:color="auto"/>
              <w:left w:val="single" w:sz="4" w:space="0" w:color="auto"/>
              <w:bottom w:val="single" w:sz="4" w:space="0" w:color="auto"/>
              <w:right w:val="single" w:sz="4" w:space="0" w:color="auto"/>
            </w:tcBorders>
          </w:tcPr>
          <w:p w:rsidR="008A157E" w:rsidRPr="00165D95" w:rsidRDefault="008A157E" w:rsidP="00165D95">
            <w:pPr>
              <w:spacing w:after="0" w:line="240" w:lineRule="auto"/>
              <w:jc w:val="both"/>
              <w:rPr>
                <w:rFonts w:ascii="Times New Roman" w:hAnsi="Times New Roman" w:cs="Times New Roman"/>
                <w:sz w:val="24"/>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8A157E" w:rsidRPr="00165D95" w:rsidRDefault="008A157E" w:rsidP="00165D95">
            <w:pPr>
              <w:spacing w:after="0" w:line="240" w:lineRule="auto"/>
              <w:jc w:val="both"/>
              <w:rPr>
                <w:rFonts w:ascii="Times New Roman" w:hAnsi="Times New Roman" w:cs="Times New Roman"/>
                <w:sz w:val="24"/>
                <w:szCs w:val="24"/>
                <w:lang w:eastAsia="ru-RU"/>
              </w:rPr>
            </w:pPr>
          </w:p>
        </w:tc>
        <w:tc>
          <w:tcPr>
            <w:tcW w:w="2305" w:type="dxa"/>
            <w:tcBorders>
              <w:top w:val="single" w:sz="4" w:space="0" w:color="auto"/>
              <w:left w:val="single" w:sz="4" w:space="0" w:color="auto"/>
              <w:bottom w:val="single" w:sz="4" w:space="0" w:color="auto"/>
              <w:right w:val="single" w:sz="4" w:space="0" w:color="auto"/>
            </w:tcBorders>
          </w:tcPr>
          <w:p w:rsidR="008A157E" w:rsidRPr="00165D95" w:rsidRDefault="008A157E" w:rsidP="00165D95">
            <w:pPr>
              <w:spacing w:after="0" w:line="240" w:lineRule="auto"/>
              <w:jc w:val="both"/>
              <w:rPr>
                <w:rFonts w:ascii="Times New Roman" w:hAnsi="Times New Roman" w:cs="Times New Roman"/>
                <w:sz w:val="24"/>
                <w:szCs w:val="24"/>
                <w:lang w:eastAsia="ru-RU"/>
              </w:rPr>
            </w:pPr>
          </w:p>
        </w:tc>
      </w:tr>
      <w:tr w:rsidR="008A157E" w:rsidRPr="00165D95" w:rsidTr="0058423F">
        <w:tc>
          <w:tcPr>
            <w:tcW w:w="613" w:type="dxa"/>
            <w:tcBorders>
              <w:top w:val="single" w:sz="4" w:space="0" w:color="auto"/>
              <w:left w:val="single" w:sz="4" w:space="0" w:color="auto"/>
              <w:bottom w:val="single" w:sz="4" w:space="0" w:color="auto"/>
              <w:right w:val="single" w:sz="4" w:space="0" w:color="auto"/>
            </w:tcBorders>
          </w:tcPr>
          <w:p w:rsidR="008A157E" w:rsidRPr="00165D95" w:rsidRDefault="008A157E" w:rsidP="00165D95">
            <w:pPr>
              <w:spacing w:after="0" w:line="240" w:lineRule="auto"/>
              <w:jc w:val="both"/>
              <w:rPr>
                <w:rFonts w:ascii="Times New Roman" w:hAnsi="Times New Roman" w:cs="Times New Roman"/>
                <w:sz w:val="24"/>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8A157E" w:rsidRPr="00165D95" w:rsidRDefault="008A157E" w:rsidP="00165D95">
            <w:pPr>
              <w:spacing w:after="0" w:line="240" w:lineRule="auto"/>
              <w:jc w:val="both"/>
              <w:rPr>
                <w:rFonts w:ascii="Times New Roman" w:hAnsi="Times New Roman" w:cs="Times New Roman"/>
                <w:sz w:val="24"/>
                <w:szCs w:val="24"/>
                <w:lang w:eastAsia="ru-RU"/>
              </w:rPr>
            </w:pPr>
          </w:p>
        </w:tc>
        <w:tc>
          <w:tcPr>
            <w:tcW w:w="2305" w:type="dxa"/>
            <w:tcBorders>
              <w:top w:val="single" w:sz="4" w:space="0" w:color="auto"/>
              <w:left w:val="single" w:sz="4" w:space="0" w:color="auto"/>
              <w:bottom w:val="single" w:sz="4" w:space="0" w:color="auto"/>
              <w:right w:val="single" w:sz="4" w:space="0" w:color="auto"/>
            </w:tcBorders>
          </w:tcPr>
          <w:p w:rsidR="008A157E" w:rsidRPr="00165D95" w:rsidRDefault="008A157E" w:rsidP="00165D95">
            <w:pPr>
              <w:spacing w:after="0" w:line="240" w:lineRule="auto"/>
              <w:jc w:val="both"/>
              <w:rPr>
                <w:rFonts w:ascii="Times New Roman" w:hAnsi="Times New Roman" w:cs="Times New Roman"/>
                <w:sz w:val="24"/>
                <w:szCs w:val="24"/>
                <w:lang w:eastAsia="ru-RU"/>
              </w:rPr>
            </w:pPr>
          </w:p>
        </w:tc>
      </w:tr>
      <w:tr w:rsidR="008A157E" w:rsidRPr="00165D95" w:rsidTr="0058423F">
        <w:tc>
          <w:tcPr>
            <w:tcW w:w="613" w:type="dxa"/>
            <w:tcBorders>
              <w:top w:val="single" w:sz="4" w:space="0" w:color="auto"/>
              <w:left w:val="single" w:sz="4" w:space="0" w:color="auto"/>
              <w:bottom w:val="single" w:sz="4" w:space="0" w:color="auto"/>
              <w:right w:val="single" w:sz="4" w:space="0" w:color="auto"/>
            </w:tcBorders>
          </w:tcPr>
          <w:p w:rsidR="008A157E" w:rsidRPr="00165D95" w:rsidRDefault="008A157E" w:rsidP="00165D95">
            <w:pPr>
              <w:spacing w:after="0" w:line="240" w:lineRule="auto"/>
              <w:jc w:val="both"/>
              <w:rPr>
                <w:rFonts w:ascii="Times New Roman" w:hAnsi="Times New Roman" w:cs="Times New Roman"/>
                <w:sz w:val="24"/>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8A157E" w:rsidRPr="00165D95" w:rsidRDefault="008A157E" w:rsidP="00165D95">
            <w:pPr>
              <w:spacing w:after="0" w:line="240" w:lineRule="auto"/>
              <w:jc w:val="both"/>
              <w:rPr>
                <w:rFonts w:ascii="Times New Roman" w:hAnsi="Times New Roman" w:cs="Times New Roman"/>
                <w:sz w:val="24"/>
                <w:szCs w:val="24"/>
                <w:lang w:eastAsia="ru-RU"/>
              </w:rPr>
            </w:pPr>
          </w:p>
        </w:tc>
        <w:tc>
          <w:tcPr>
            <w:tcW w:w="2305" w:type="dxa"/>
            <w:tcBorders>
              <w:top w:val="single" w:sz="4" w:space="0" w:color="auto"/>
              <w:left w:val="single" w:sz="4" w:space="0" w:color="auto"/>
              <w:bottom w:val="single" w:sz="4" w:space="0" w:color="auto"/>
              <w:right w:val="single" w:sz="4" w:space="0" w:color="auto"/>
            </w:tcBorders>
          </w:tcPr>
          <w:p w:rsidR="008A157E" w:rsidRPr="00165D95" w:rsidRDefault="008A157E" w:rsidP="00165D95">
            <w:pPr>
              <w:spacing w:after="0" w:line="240" w:lineRule="auto"/>
              <w:jc w:val="both"/>
              <w:rPr>
                <w:rFonts w:ascii="Times New Roman" w:hAnsi="Times New Roman" w:cs="Times New Roman"/>
                <w:sz w:val="24"/>
                <w:szCs w:val="24"/>
                <w:lang w:eastAsia="ru-RU"/>
              </w:rPr>
            </w:pPr>
          </w:p>
        </w:tc>
      </w:tr>
      <w:tr w:rsidR="008A157E" w:rsidRPr="00165D95" w:rsidTr="0058423F">
        <w:tc>
          <w:tcPr>
            <w:tcW w:w="613" w:type="dxa"/>
            <w:tcBorders>
              <w:top w:val="single" w:sz="4" w:space="0" w:color="auto"/>
              <w:left w:val="single" w:sz="4" w:space="0" w:color="auto"/>
              <w:bottom w:val="single" w:sz="4" w:space="0" w:color="auto"/>
              <w:right w:val="single" w:sz="4" w:space="0" w:color="auto"/>
            </w:tcBorders>
          </w:tcPr>
          <w:p w:rsidR="008A157E" w:rsidRPr="00165D95" w:rsidRDefault="008A157E" w:rsidP="00165D95">
            <w:pPr>
              <w:spacing w:after="0" w:line="240" w:lineRule="auto"/>
              <w:jc w:val="both"/>
              <w:rPr>
                <w:rFonts w:ascii="Times New Roman" w:hAnsi="Times New Roman" w:cs="Times New Roman"/>
                <w:sz w:val="24"/>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8A157E" w:rsidRPr="00165D95" w:rsidRDefault="008A157E" w:rsidP="00165D95">
            <w:pPr>
              <w:spacing w:after="0" w:line="240" w:lineRule="auto"/>
              <w:jc w:val="both"/>
              <w:rPr>
                <w:rFonts w:ascii="Times New Roman" w:hAnsi="Times New Roman" w:cs="Times New Roman"/>
                <w:sz w:val="24"/>
                <w:szCs w:val="24"/>
                <w:lang w:eastAsia="ru-RU"/>
              </w:rPr>
            </w:pPr>
          </w:p>
        </w:tc>
        <w:tc>
          <w:tcPr>
            <w:tcW w:w="2305" w:type="dxa"/>
            <w:tcBorders>
              <w:top w:val="single" w:sz="4" w:space="0" w:color="auto"/>
              <w:left w:val="single" w:sz="4" w:space="0" w:color="auto"/>
              <w:bottom w:val="single" w:sz="4" w:space="0" w:color="auto"/>
              <w:right w:val="single" w:sz="4" w:space="0" w:color="auto"/>
            </w:tcBorders>
          </w:tcPr>
          <w:p w:rsidR="008A157E" w:rsidRPr="00165D95" w:rsidRDefault="008A157E" w:rsidP="00165D95">
            <w:pPr>
              <w:spacing w:after="0" w:line="240" w:lineRule="auto"/>
              <w:jc w:val="both"/>
              <w:rPr>
                <w:rFonts w:ascii="Times New Roman" w:hAnsi="Times New Roman" w:cs="Times New Roman"/>
                <w:sz w:val="24"/>
                <w:szCs w:val="24"/>
                <w:lang w:eastAsia="ru-RU"/>
              </w:rPr>
            </w:pPr>
          </w:p>
        </w:tc>
      </w:tr>
    </w:tbl>
    <w:p w:rsidR="008A157E" w:rsidRPr="00165D95" w:rsidRDefault="008A157E" w:rsidP="00165D95">
      <w:pPr>
        <w:autoSpaceDE w:val="0"/>
        <w:autoSpaceDN w:val="0"/>
        <w:adjustRightInd w:val="0"/>
        <w:spacing w:after="0" w:line="240" w:lineRule="auto"/>
        <w:ind w:firstLine="567"/>
        <w:jc w:val="both"/>
        <w:rPr>
          <w:rFonts w:ascii="Times New Roman" w:hAnsi="Times New Roman" w:cs="Times New Roman"/>
          <w:b/>
          <w:sz w:val="24"/>
          <w:szCs w:val="24"/>
          <w:lang w:eastAsia="ru-RU"/>
        </w:rPr>
      </w:pPr>
    </w:p>
    <w:p w:rsidR="008A157E" w:rsidRPr="00165D95" w:rsidRDefault="008A157E" w:rsidP="00165D95">
      <w:pPr>
        <w:autoSpaceDE w:val="0"/>
        <w:autoSpaceDN w:val="0"/>
        <w:adjustRightInd w:val="0"/>
        <w:spacing w:after="0" w:line="240" w:lineRule="auto"/>
        <w:ind w:firstLine="567"/>
        <w:jc w:val="both"/>
        <w:rPr>
          <w:rFonts w:ascii="Times New Roman" w:hAnsi="Times New Roman" w:cs="Times New Roman"/>
          <w:b/>
          <w:sz w:val="24"/>
          <w:szCs w:val="24"/>
          <w:lang w:eastAsia="ru-RU"/>
        </w:rPr>
      </w:pPr>
    </w:p>
    <w:p w:rsidR="008A157E" w:rsidRPr="00165D95" w:rsidRDefault="008A157E" w:rsidP="00165D95">
      <w:pPr>
        <w:autoSpaceDE w:val="0"/>
        <w:autoSpaceDN w:val="0"/>
        <w:adjustRightInd w:val="0"/>
        <w:spacing w:after="0" w:line="240" w:lineRule="auto"/>
        <w:ind w:firstLine="567"/>
        <w:jc w:val="both"/>
        <w:rPr>
          <w:rFonts w:ascii="Times New Roman" w:hAnsi="Times New Roman" w:cs="Times New Roman"/>
          <w:b/>
          <w:sz w:val="24"/>
          <w:szCs w:val="24"/>
          <w:lang w:eastAsia="ru-RU"/>
        </w:rPr>
      </w:pPr>
    </w:p>
    <w:p w:rsidR="008A157E" w:rsidRPr="00165D95" w:rsidRDefault="008A157E" w:rsidP="00165D95">
      <w:pPr>
        <w:autoSpaceDE w:val="0"/>
        <w:autoSpaceDN w:val="0"/>
        <w:adjustRightInd w:val="0"/>
        <w:spacing w:after="0" w:line="240" w:lineRule="auto"/>
        <w:ind w:firstLine="567"/>
        <w:jc w:val="both"/>
        <w:rPr>
          <w:rFonts w:ascii="Times New Roman" w:hAnsi="Times New Roman" w:cs="Times New Roman"/>
          <w:b/>
          <w:sz w:val="24"/>
          <w:szCs w:val="24"/>
          <w:lang w:eastAsia="ru-RU"/>
        </w:rPr>
      </w:pPr>
    </w:p>
    <w:p w:rsidR="008A157E" w:rsidRPr="00165D95" w:rsidRDefault="008A157E" w:rsidP="00165D95">
      <w:pPr>
        <w:autoSpaceDE w:val="0"/>
        <w:autoSpaceDN w:val="0"/>
        <w:adjustRightInd w:val="0"/>
        <w:spacing w:after="0" w:line="240" w:lineRule="auto"/>
        <w:ind w:firstLine="567"/>
        <w:jc w:val="both"/>
        <w:rPr>
          <w:rFonts w:ascii="Times New Roman" w:hAnsi="Times New Roman" w:cs="Times New Roman"/>
          <w:b/>
          <w:sz w:val="24"/>
          <w:szCs w:val="24"/>
          <w:lang w:eastAsia="ru-RU"/>
        </w:rPr>
      </w:pPr>
    </w:p>
    <w:p w:rsidR="008A157E" w:rsidRPr="00165D95" w:rsidRDefault="008A157E" w:rsidP="00165D95">
      <w:pPr>
        <w:autoSpaceDE w:val="0"/>
        <w:autoSpaceDN w:val="0"/>
        <w:adjustRightInd w:val="0"/>
        <w:spacing w:after="0" w:line="240" w:lineRule="auto"/>
        <w:ind w:firstLine="567"/>
        <w:jc w:val="both"/>
        <w:rPr>
          <w:rFonts w:ascii="Times New Roman" w:hAnsi="Times New Roman" w:cs="Times New Roman"/>
          <w:b/>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b/>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b/>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b/>
          <w:sz w:val="24"/>
          <w:szCs w:val="24"/>
          <w:lang w:eastAsia="ru-RU"/>
        </w:rPr>
      </w:pPr>
    </w:p>
    <w:p w:rsidR="00EE7E95" w:rsidRDefault="00EE7E95"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r w:rsidRPr="00165D95">
        <w:rPr>
          <w:rFonts w:ascii="Times New Roman" w:hAnsi="Times New Roman" w:cs="Times New Roman"/>
          <w:sz w:val="24"/>
          <w:szCs w:val="24"/>
          <w:lang w:eastAsia="ru-RU"/>
        </w:rPr>
        <w:lastRenderedPageBreak/>
        <w:t xml:space="preserve">Приложение №5 </w:t>
      </w:r>
    </w:p>
    <w:p w:rsidR="008A157E" w:rsidRPr="00165D95" w:rsidRDefault="008A157E" w:rsidP="00165D95">
      <w:pPr>
        <w:autoSpaceDE w:val="0"/>
        <w:autoSpaceDN w:val="0"/>
        <w:adjustRightInd w:val="0"/>
        <w:spacing w:after="0" w:line="240" w:lineRule="auto"/>
        <w:ind w:firstLine="426"/>
        <w:jc w:val="right"/>
        <w:rPr>
          <w:rFonts w:ascii="Times New Roman" w:hAnsi="Times New Roman" w:cs="Times New Roman"/>
          <w:sz w:val="24"/>
          <w:szCs w:val="24"/>
          <w:lang w:eastAsia="ru-RU"/>
        </w:rPr>
      </w:pPr>
      <w:r w:rsidRPr="00165D95">
        <w:rPr>
          <w:rFonts w:ascii="Times New Roman" w:hAnsi="Times New Roman" w:cs="Times New Roman"/>
          <w:sz w:val="24"/>
          <w:szCs w:val="24"/>
          <w:lang w:eastAsia="ru-RU"/>
        </w:rPr>
        <w:t>к Договору подряда №_______ от «__» ___________ 20__ г.</w:t>
      </w:r>
    </w:p>
    <w:p w:rsidR="008A157E" w:rsidRPr="00165D95" w:rsidRDefault="008A157E" w:rsidP="00165D95">
      <w:pPr>
        <w:autoSpaceDE w:val="0"/>
        <w:autoSpaceDN w:val="0"/>
        <w:adjustRightInd w:val="0"/>
        <w:spacing w:after="0" w:line="240" w:lineRule="auto"/>
        <w:ind w:firstLine="426"/>
        <w:rPr>
          <w:rFonts w:ascii="Times New Roman" w:hAnsi="Times New Roman" w:cs="Times New Roman"/>
          <w:sz w:val="24"/>
          <w:szCs w:val="24"/>
          <w:lang w:eastAsia="ru-RU"/>
        </w:rPr>
      </w:pPr>
    </w:p>
    <w:p w:rsidR="008A157E" w:rsidRPr="00165D95" w:rsidRDefault="008A157E" w:rsidP="00165D95">
      <w:pPr>
        <w:autoSpaceDE w:val="0"/>
        <w:autoSpaceDN w:val="0"/>
        <w:adjustRightInd w:val="0"/>
        <w:spacing w:after="0" w:line="240" w:lineRule="auto"/>
        <w:ind w:firstLine="426"/>
        <w:jc w:val="center"/>
        <w:rPr>
          <w:rFonts w:ascii="Times New Roman" w:hAnsi="Times New Roman" w:cs="Times New Roman"/>
          <w:b/>
          <w:sz w:val="24"/>
          <w:szCs w:val="24"/>
          <w:lang w:eastAsia="ru-RU"/>
        </w:rPr>
      </w:pPr>
    </w:p>
    <w:p w:rsidR="008A157E" w:rsidRPr="00165D95" w:rsidRDefault="008A157E" w:rsidP="00165D95">
      <w:pPr>
        <w:autoSpaceDE w:val="0"/>
        <w:autoSpaceDN w:val="0"/>
        <w:adjustRightInd w:val="0"/>
        <w:spacing w:after="0" w:line="240" w:lineRule="auto"/>
        <w:ind w:firstLine="426"/>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 xml:space="preserve">АКТ ПРИЕМА-ПЕРЕДАЧИ </w:t>
      </w:r>
    </w:p>
    <w:p w:rsidR="008A157E" w:rsidRPr="00165D95" w:rsidRDefault="008A157E" w:rsidP="00165D95">
      <w:pPr>
        <w:autoSpaceDE w:val="0"/>
        <w:autoSpaceDN w:val="0"/>
        <w:adjustRightInd w:val="0"/>
        <w:spacing w:after="0" w:line="240" w:lineRule="auto"/>
        <w:ind w:firstLine="426"/>
        <w:jc w:val="center"/>
        <w:rPr>
          <w:rFonts w:ascii="Times New Roman" w:hAnsi="Times New Roman" w:cs="Times New Roman"/>
          <w:sz w:val="24"/>
          <w:szCs w:val="24"/>
          <w:lang w:eastAsia="ru-RU"/>
        </w:rPr>
      </w:pPr>
      <w:r w:rsidRPr="00165D95">
        <w:rPr>
          <w:rFonts w:ascii="Times New Roman" w:hAnsi="Times New Roman" w:cs="Times New Roman"/>
          <w:b/>
          <w:sz w:val="24"/>
          <w:szCs w:val="24"/>
          <w:lang w:eastAsia="ru-RU"/>
        </w:rPr>
        <w:t>ВЫПОЛНЕННЫХ РАБОТ</w:t>
      </w:r>
    </w:p>
    <w:p w:rsidR="008A157E" w:rsidRPr="00165D95" w:rsidRDefault="008A157E" w:rsidP="00165D95">
      <w:pPr>
        <w:autoSpaceDE w:val="0"/>
        <w:autoSpaceDN w:val="0"/>
        <w:adjustRightInd w:val="0"/>
        <w:spacing w:after="0" w:line="240" w:lineRule="auto"/>
        <w:ind w:firstLine="426"/>
        <w:rPr>
          <w:rFonts w:ascii="Times New Roman" w:hAnsi="Times New Roman" w:cs="Times New Roman"/>
          <w:sz w:val="24"/>
          <w:szCs w:val="24"/>
          <w:lang w:eastAsia="ru-RU"/>
        </w:rPr>
      </w:pPr>
    </w:p>
    <w:p w:rsidR="008A157E" w:rsidRPr="00165D95" w:rsidRDefault="008A157E" w:rsidP="00165D95">
      <w:pPr>
        <w:spacing w:after="0" w:line="240" w:lineRule="auto"/>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г. Мурманск</w:t>
      </w:r>
      <w:r w:rsidRPr="00165D95">
        <w:rPr>
          <w:rFonts w:ascii="Times New Roman" w:hAnsi="Times New Roman" w:cs="Times New Roman"/>
          <w:sz w:val="24"/>
          <w:szCs w:val="24"/>
          <w:lang w:eastAsia="ru-RU"/>
        </w:rPr>
        <w:tab/>
      </w:r>
      <w:r w:rsidRPr="00165D95">
        <w:rPr>
          <w:rFonts w:ascii="Times New Roman" w:hAnsi="Times New Roman" w:cs="Times New Roman"/>
          <w:sz w:val="24"/>
          <w:szCs w:val="24"/>
          <w:lang w:eastAsia="ru-RU"/>
        </w:rPr>
        <w:tab/>
      </w:r>
      <w:r w:rsidRPr="00165D95">
        <w:rPr>
          <w:rFonts w:ascii="Times New Roman" w:hAnsi="Times New Roman" w:cs="Times New Roman"/>
          <w:sz w:val="24"/>
          <w:szCs w:val="24"/>
          <w:lang w:eastAsia="ru-RU"/>
        </w:rPr>
        <w:tab/>
      </w:r>
      <w:r w:rsidRPr="00165D95">
        <w:rPr>
          <w:rFonts w:ascii="Times New Roman" w:hAnsi="Times New Roman" w:cs="Times New Roman"/>
          <w:sz w:val="24"/>
          <w:szCs w:val="24"/>
          <w:lang w:eastAsia="ru-RU"/>
        </w:rPr>
        <w:tab/>
        <w:t xml:space="preserve">                                                    «___» ___________201_ г.</w:t>
      </w:r>
    </w:p>
    <w:p w:rsidR="008A157E" w:rsidRPr="00165D95" w:rsidRDefault="008A157E" w:rsidP="00165D95">
      <w:pPr>
        <w:pStyle w:val="aff7"/>
        <w:spacing w:after="0"/>
        <w:ind w:firstLine="426"/>
        <w:rPr>
          <w:b/>
          <w:bCs/>
          <w:lang w:val="ru-RU"/>
        </w:rPr>
      </w:pPr>
    </w:p>
    <w:p w:rsidR="008A157E" w:rsidRPr="00165D95" w:rsidRDefault="008A157E" w:rsidP="00165D95">
      <w:pPr>
        <w:pStyle w:val="aff7"/>
        <w:spacing w:after="0"/>
        <w:ind w:firstLine="426"/>
        <w:rPr>
          <w:bCs/>
        </w:rPr>
      </w:pPr>
      <w:r w:rsidRPr="00165D95">
        <w:rPr>
          <w:b/>
          <w:bCs/>
        </w:rPr>
        <w:t>Акционерное общество «</w:t>
      </w:r>
      <w:proofErr w:type="spellStart"/>
      <w:r w:rsidRPr="00165D95">
        <w:rPr>
          <w:b/>
          <w:bCs/>
        </w:rPr>
        <w:t>Мурманэнергосбыт</w:t>
      </w:r>
      <w:proofErr w:type="spellEnd"/>
      <w:r w:rsidRPr="00165D95">
        <w:rPr>
          <w:b/>
          <w:bCs/>
        </w:rPr>
        <w:t>» (АО «МЭС»)</w:t>
      </w:r>
      <w:r w:rsidRPr="00165D95">
        <w:rPr>
          <w:bCs/>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165D95">
        <w:rPr>
          <w:bCs/>
        </w:rPr>
        <w:fldChar w:fldCharType="begin"/>
      </w:r>
      <w:r w:rsidRPr="00165D95">
        <w:rPr>
          <w:bCs/>
        </w:rPr>
        <w:instrText xml:space="preserve"> COMMENTS </w:instrText>
      </w:r>
      <w:r w:rsidRPr="00165D95">
        <w:rPr>
          <w:bCs/>
        </w:rPr>
        <w:fldChar w:fldCharType="end"/>
      </w:r>
      <w:r w:rsidRPr="00165D95">
        <w:rPr>
          <w:bCs/>
        </w:rPr>
        <w:t xml:space="preserve"> в лице ____________________, действующего на основании ________________ </w:t>
      </w:r>
      <w:r w:rsidRPr="00165D95">
        <w:rPr>
          <w:bCs/>
        </w:rPr>
        <w:fldChar w:fldCharType="begin"/>
      </w:r>
      <w:r w:rsidRPr="00165D95">
        <w:rPr>
          <w:bCs/>
        </w:rPr>
        <w:instrText xml:space="preserve"> COMMENTS </w:instrText>
      </w:r>
      <w:r w:rsidRPr="00165D95">
        <w:rPr>
          <w:bCs/>
        </w:rPr>
        <w:fldChar w:fldCharType="end"/>
      </w:r>
      <w:r w:rsidRPr="00165D95">
        <w:rPr>
          <w:bCs/>
        </w:rPr>
        <w:t>, с другой стороны, вместе именуемые Стороны, составили настоящий акт о нижеследующем:</w:t>
      </w:r>
    </w:p>
    <w:p w:rsidR="008A157E" w:rsidRPr="00165D95" w:rsidRDefault="008A157E" w:rsidP="00165D95">
      <w:pPr>
        <w:spacing w:after="0" w:line="240" w:lineRule="auto"/>
        <w:ind w:firstLine="567"/>
        <w:jc w:val="both"/>
        <w:rPr>
          <w:rFonts w:ascii="Times New Roman" w:hAnsi="Times New Roman" w:cs="Times New Roman"/>
          <w:sz w:val="24"/>
          <w:szCs w:val="24"/>
          <w:lang w:eastAsia="ru-RU"/>
        </w:rPr>
      </w:pPr>
    </w:p>
    <w:p w:rsidR="008A157E" w:rsidRPr="00165D95" w:rsidRDefault="008A157E" w:rsidP="00165D95">
      <w:pPr>
        <w:spacing w:after="0" w:line="240" w:lineRule="auto"/>
        <w:ind w:firstLine="426"/>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1. Подрядчик выполнил и сдал, а приемочная комиссия в составе:</w:t>
      </w:r>
    </w:p>
    <w:p w:rsidR="008A157E" w:rsidRPr="00165D95" w:rsidRDefault="008A157E" w:rsidP="00165D95">
      <w:pPr>
        <w:spacing w:after="0" w:line="240" w:lineRule="auto"/>
        <w:ind w:firstLine="567"/>
        <w:jc w:val="both"/>
        <w:rPr>
          <w:rFonts w:ascii="Times New Roman" w:hAnsi="Times New Roman" w:cs="Times New Roman"/>
          <w:sz w:val="24"/>
          <w:szCs w:val="24"/>
          <w:lang w:eastAsia="ru-RU"/>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566"/>
        <w:gridCol w:w="3395"/>
        <w:gridCol w:w="1782"/>
      </w:tblGrid>
      <w:tr w:rsidR="008A157E" w:rsidRPr="00165D95" w:rsidTr="0058423F">
        <w:tc>
          <w:tcPr>
            <w:tcW w:w="613"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w:t>
            </w:r>
          </w:p>
          <w:p w:rsidR="008A157E" w:rsidRPr="00165D95" w:rsidRDefault="008A157E" w:rsidP="00165D95">
            <w:pPr>
              <w:spacing w:after="0" w:line="240" w:lineRule="auto"/>
              <w:jc w:val="center"/>
              <w:rPr>
                <w:rFonts w:ascii="Times New Roman" w:hAnsi="Times New Roman" w:cs="Times New Roman"/>
                <w:b/>
                <w:sz w:val="24"/>
                <w:szCs w:val="24"/>
                <w:lang w:eastAsia="ru-RU"/>
              </w:rPr>
            </w:pPr>
            <w:proofErr w:type="spellStart"/>
            <w:r w:rsidRPr="00165D95">
              <w:rPr>
                <w:rFonts w:ascii="Times New Roman" w:hAnsi="Times New Roman" w:cs="Times New Roman"/>
                <w:b/>
                <w:sz w:val="24"/>
                <w:szCs w:val="24"/>
                <w:lang w:eastAsia="ru-RU"/>
              </w:rPr>
              <w:t>п.п</w:t>
            </w:r>
            <w:proofErr w:type="spellEnd"/>
            <w:r w:rsidRPr="00165D95">
              <w:rPr>
                <w:rFonts w:ascii="Times New Roman" w:hAnsi="Times New Roman" w:cs="Times New Roman"/>
                <w:b/>
                <w:sz w:val="24"/>
                <w:szCs w:val="24"/>
                <w:lang w:eastAsia="ru-RU"/>
              </w:rPr>
              <w:t>.</w:t>
            </w:r>
          </w:p>
        </w:tc>
        <w:tc>
          <w:tcPr>
            <w:tcW w:w="3566"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ФИО</w:t>
            </w:r>
          </w:p>
        </w:tc>
        <w:tc>
          <w:tcPr>
            <w:tcW w:w="3395"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Должность</w:t>
            </w:r>
          </w:p>
        </w:tc>
        <w:tc>
          <w:tcPr>
            <w:tcW w:w="1782"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Место работы</w:t>
            </w:r>
          </w:p>
        </w:tc>
      </w:tr>
      <w:tr w:rsidR="008A157E" w:rsidRPr="00165D95" w:rsidTr="0058423F">
        <w:tc>
          <w:tcPr>
            <w:tcW w:w="613" w:type="dxa"/>
            <w:tcBorders>
              <w:top w:val="single" w:sz="4" w:space="0" w:color="auto"/>
              <w:left w:val="single" w:sz="4" w:space="0" w:color="auto"/>
              <w:bottom w:val="single" w:sz="4" w:space="0" w:color="auto"/>
              <w:right w:val="single" w:sz="4" w:space="0" w:color="auto"/>
            </w:tcBorders>
            <w:vAlign w:val="center"/>
          </w:tcPr>
          <w:p w:rsidR="008A157E" w:rsidRPr="00165D95" w:rsidRDefault="00045D43" w:rsidP="00165D95">
            <w:pPr>
              <w:spacing w:after="0" w:line="240" w:lineRule="auto"/>
              <w:jc w:val="center"/>
              <w:rPr>
                <w:rFonts w:ascii="Times New Roman" w:hAnsi="Times New Roman" w:cs="Times New Roman"/>
                <w:sz w:val="24"/>
                <w:szCs w:val="24"/>
                <w:lang w:eastAsia="ru-RU"/>
              </w:rPr>
            </w:pPr>
            <w:r>
              <w:rPr>
                <w:rFonts w:ascii="Times New Roman" w:hAnsi="Times New Roman" w:cs="Times New Roman"/>
                <w:noProof/>
                <w:sz w:val="24"/>
                <w:szCs w:val="24"/>
                <w:lang w:eastAsia="ru-RU"/>
              </w:rPr>
              <w:pict>
                <v:shape id="_x0000_s1027" type="#_x0000_t136" style="position:absolute;left:0;text-align:left;margin-left:-1.45pt;margin-top:7.6pt;width:453.15pt;height:180.1pt;rotation:-1635191fd;z-index:251660288;mso-position-horizontal-relative:text;mso-position-vertical-relative:text" filled="f">
                  <v:stroke r:id="rId25" o:title=""/>
                  <v:shadow color="#868686"/>
                  <v:textpath style="font-family:&quot;Times New Roman&quot;;v-text-kern:t" trim="t" fitpath="t" string="ОБРАЗЕЦ"/>
                </v:shape>
              </w:pict>
            </w:r>
          </w:p>
        </w:tc>
        <w:tc>
          <w:tcPr>
            <w:tcW w:w="3566"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c>
          <w:tcPr>
            <w:tcW w:w="1782"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r>
      <w:tr w:rsidR="008A157E" w:rsidRPr="00165D95" w:rsidTr="0058423F">
        <w:tc>
          <w:tcPr>
            <w:tcW w:w="613"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c>
          <w:tcPr>
            <w:tcW w:w="1782"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r>
      <w:tr w:rsidR="008A157E" w:rsidRPr="00165D95" w:rsidTr="0058423F">
        <w:tc>
          <w:tcPr>
            <w:tcW w:w="613"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c>
          <w:tcPr>
            <w:tcW w:w="1782"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r>
      <w:tr w:rsidR="008A157E" w:rsidRPr="00165D95" w:rsidTr="0058423F">
        <w:tc>
          <w:tcPr>
            <w:tcW w:w="613"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c>
          <w:tcPr>
            <w:tcW w:w="1782"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spacing w:after="0" w:line="240" w:lineRule="auto"/>
              <w:jc w:val="center"/>
              <w:rPr>
                <w:rFonts w:ascii="Times New Roman" w:hAnsi="Times New Roman" w:cs="Times New Roman"/>
                <w:sz w:val="24"/>
                <w:szCs w:val="24"/>
                <w:lang w:eastAsia="ru-RU"/>
              </w:rPr>
            </w:pPr>
          </w:p>
        </w:tc>
      </w:tr>
    </w:tbl>
    <w:p w:rsidR="008A157E" w:rsidRPr="00165D95" w:rsidRDefault="008A157E" w:rsidP="00165D95">
      <w:pPr>
        <w:spacing w:after="0" w:line="240" w:lineRule="auto"/>
        <w:ind w:firstLine="567"/>
        <w:jc w:val="both"/>
        <w:rPr>
          <w:rFonts w:ascii="Times New Roman" w:hAnsi="Times New Roman" w:cs="Times New Roman"/>
          <w:sz w:val="24"/>
          <w:szCs w:val="24"/>
          <w:lang w:eastAsia="ru-RU"/>
        </w:rPr>
      </w:pPr>
    </w:p>
    <w:p w:rsidR="008A157E" w:rsidRPr="00165D95" w:rsidRDefault="008A157E" w:rsidP="00165D95">
      <w:pPr>
        <w:spacing w:after="0" w:line="240" w:lineRule="auto"/>
        <w:ind w:firstLine="567"/>
        <w:jc w:val="both"/>
        <w:rPr>
          <w:rFonts w:ascii="Times New Roman" w:hAnsi="Times New Roman" w:cs="Times New Roman"/>
          <w:sz w:val="24"/>
          <w:szCs w:val="24"/>
          <w:lang w:eastAsia="ru-RU"/>
        </w:rPr>
      </w:pPr>
      <w:r w:rsidRPr="00165D95">
        <w:rPr>
          <w:rFonts w:ascii="Times New Roman" w:hAnsi="Times New Roman" w:cs="Times New Roman"/>
          <w:sz w:val="24"/>
          <w:szCs w:val="24"/>
          <w:lang w:eastAsia="ru-RU"/>
        </w:rPr>
        <w:t xml:space="preserve"> приняла следующую работу:</w:t>
      </w:r>
    </w:p>
    <w:p w:rsidR="008A157E" w:rsidRPr="00165D95" w:rsidRDefault="008A157E" w:rsidP="00165D95">
      <w:pPr>
        <w:spacing w:after="0" w:line="240" w:lineRule="auto"/>
        <w:ind w:firstLine="567"/>
        <w:jc w:val="both"/>
        <w:rPr>
          <w:rFonts w:ascii="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4961"/>
      </w:tblGrid>
      <w:tr w:rsidR="008A157E" w:rsidRPr="00165D95" w:rsidTr="0058423F">
        <w:tc>
          <w:tcPr>
            <w:tcW w:w="4395"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autoSpaceDE w:val="0"/>
              <w:autoSpaceDN w:val="0"/>
              <w:adjustRightInd w:val="0"/>
              <w:spacing w:after="0" w:line="240" w:lineRule="auto"/>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Вид выполненной работы</w:t>
            </w:r>
          </w:p>
        </w:tc>
        <w:tc>
          <w:tcPr>
            <w:tcW w:w="4961" w:type="dxa"/>
            <w:tcBorders>
              <w:top w:val="single" w:sz="4" w:space="0" w:color="auto"/>
              <w:left w:val="single" w:sz="4" w:space="0" w:color="auto"/>
              <w:bottom w:val="single" w:sz="4" w:space="0" w:color="auto"/>
              <w:right w:val="single" w:sz="4" w:space="0" w:color="auto"/>
            </w:tcBorders>
            <w:vAlign w:val="center"/>
          </w:tcPr>
          <w:p w:rsidR="008A157E" w:rsidRPr="00165D95" w:rsidRDefault="008A157E" w:rsidP="00165D95">
            <w:pPr>
              <w:autoSpaceDE w:val="0"/>
              <w:autoSpaceDN w:val="0"/>
              <w:adjustRightInd w:val="0"/>
              <w:spacing w:after="0" w:line="240" w:lineRule="auto"/>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 xml:space="preserve">Стоимость выполненной работы, руб.,  </w:t>
            </w:r>
          </w:p>
          <w:p w:rsidR="008A157E" w:rsidRPr="00165D95" w:rsidRDefault="008A157E" w:rsidP="00165D95">
            <w:pPr>
              <w:autoSpaceDE w:val="0"/>
              <w:autoSpaceDN w:val="0"/>
              <w:adjustRightInd w:val="0"/>
              <w:spacing w:after="0" w:line="240" w:lineRule="auto"/>
              <w:jc w:val="center"/>
              <w:rPr>
                <w:rFonts w:ascii="Times New Roman" w:hAnsi="Times New Roman" w:cs="Times New Roman"/>
                <w:b/>
                <w:sz w:val="24"/>
                <w:szCs w:val="24"/>
                <w:lang w:eastAsia="ru-RU"/>
              </w:rPr>
            </w:pPr>
            <w:r w:rsidRPr="00165D95">
              <w:rPr>
                <w:rFonts w:ascii="Times New Roman" w:hAnsi="Times New Roman" w:cs="Times New Roman"/>
                <w:b/>
                <w:sz w:val="24"/>
                <w:szCs w:val="24"/>
                <w:lang w:eastAsia="ru-RU"/>
              </w:rPr>
              <w:t xml:space="preserve">в том числе  НДС </w:t>
            </w:r>
            <w:r w:rsidRPr="00165D95">
              <w:rPr>
                <w:rFonts w:ascii="Times New Roman" w:hAnsi="Times New Roman" w:cs="Times New Roman"/>
                <w:i/>
                <w:sz w:val="24"/>
                <w:szCs w:val="24"/>
                <w:lang w:eastAsia="ru-RU"/>
              </w:rPr>
              <w:t>(в случае, если организация не является плательщиком НДС, указывается – НДС не облагается)</w:t>
            </w:r>
          </w:p>
        </w:tc>
      </w:tr>
      <w:tr w:rsidR="008A157E" w:rsidRPr="00165D95" w:rsidTr="0058423F">
        <w:tc>
          <w:tcPr>
            <w:tcW w:w="4395" w:type="dxa"/>
            <w:tcBorders>
              <w:top w:val="single" w:sz="4" w:space="0" w:color="auto"/>
              <w:left w:val="single" w:sz="4" w:space="0" w:color="auto"/>
              <w:bottom w:val="single" w:sz="4" w:space="0" w:color="auto"/>
              <w:right w:val="single" w:sz="4" w:space="0" w:color="auto"/>
            </w:tcBorders>
          </w:tcPr>
          <w:p w:rsidR="008A157E" w:rsidRPr="00165D95" w:rsidRDefault="008A157E" w:rsidP="00165D95">
            <w:pPr>
              <w:spacing w:after="0" w:line="240" w:lineRule="auto"/>
              <w:jc w:val="both"/>
              <w:rPr>
                <w:rFonts w:ascii="Times New Roman" w:hAnsi="Times New Roman" w:cs="Times New Roman"/>
                <w:sz w:val="24"/>
                <w:szCs w:val="24"/>
                <w:lang w:eastAsia="ru-RU"/>
              </w:rPr>
            </w:pPr>
          </w:p>
          <w:p w:rsidR="008A157E" w:rsidRPr="00165D95" w:rsidRDefault="008A157E" w:rsidP="00165D95">
            <w:pPr>
              <w:spacing w:after="0" w:line="240" w:lineRule="auto"/>
              <w:jc w:val="both"/>
              <w:rPr>
                <w:rFonts w:ascii="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tcPr>
          <w:p w:rsidR="008A157E" w:rsidRPr="00165D95" w:rsidRDefault="008A157E" w:rsidP="00165D95">
            <w:pPr>
              <w:spacing w:after="0" w:line="240" w:lineRule="auto"/>
              <w:jc w:val="both"/>
              <w:rPr>
                <w:rFonts w:ascii="Times New Roman" w:hAnsi="Times New Roman" w:cs="Times New Roman"/>
                <w:sz w:val="24"/>
                <w:szCs w:val="24"/>
                <w:lang w:eastAsia="ru-RU"/>
              </w:rPr>
            </w:pPr>
          </w:p>
        </w:tc>
      </w:tr>
    </w:tbl>
    <w:p w:rsidR="008A157E" w:rsidRPr="00C01FC7" w:rsidRDefault="008A157E" w:rsidP="00C01FC7">
      <w:pPr>
        <w:spacing w:after="0"/>
        <w:ind w:firstLine="425"/>
        <w:rPr>
          <w:rFonts w:ascii="Times New Roman" w:hAnsi="Times New Roman" w:cs="Times New Roman"/>
          <w:sz w:val="24"/>
          <w:szCs w:val="24"/>
          <w:lang w:eastAsia="ru-RU"/>
        </w:rPr>
      </w:pPr>
      <w:r w:rsidRPr="00C01FC7">
        <w:rPr>
          <w:rFonts w:ascii="Times New Roman" w:hAnsi="Times New Roman" w:cs="Times New Roman"/>
          <w:sz w:val="24"/>
          <w:szCs w:val="24"/>
          <w:lang w:eastAsia="ru-RU"/>
        </w:rPr>
        <w:t>2. Общая стоимость выполненных работ согласно положениям Договора подряда               № ___ от «___» _______ 201_ г. составляет</w:t>
      </w:r>
      <w:proofErr w:type="gramStart"/>
      <w:r w:rsidRPr="00C01FC7">
        <w:rPr>
          <w:rFonts w:ascii="Times New Roman" w:hAnsi="Times New Roman" w:cs="Times New Roman"/>
          <w:sz w:val="24"/>
          <w:szCs w:val="24"/>
          <w:lang w:eastAsia="ru-RU"/>
        </w:rPr>
        <w:t xml:space="preserve"> ___________(________________) </w:t>
      </w:r>
      <w:proofErr w:type="gramEnd"/>
      <w:r w:rsidRPr="00C01FC7">
        <w:rPr>
          <w:rFonts w:ascii="Times New Roman" w:hAnsi="Times New Roman" w:cs="Times New Roman"/>
          <w:sz w:val="24"/>
          <w:szCs w:val="24"/>
          <w:lang w:eastAsia="ru-RU"/>
        </w:rPr>
        <w:t xml:space="preserve">руб. ___коп., в том числе НДС </w:t>
      </w:r>
      <w:r w:rsidRPr="00C01FC7">
        <w:rPr>
          <w:rFonts w:ascii="Times New Roman" w:hAnsi="Times New Roman" w:cs="Times New Roman"/>
          <w:i/>
          <w:iCs/>
          <w:sz w:val="24"/>
          <w:szCs w:val="24"/>
        </w:rPr>
        <w:t>(в случае, если организация не является плательщиком НДС, указывается - НДС не облагается).</w:t>
      </w:r>
      <w:r w:rsidRPr="00C01FC7">
        <w:rPr>
          <w:rFonts w:ascii="Times New Roman" w:hAnsi="Times New Roman" w:cs="Times New Roman"/>
          <w:sz w:val="24"/>
          <w:szCs w:val="24"/>
          <w:lang w:eastAsia="ru-RU"/>
        </w:rPr>
        <w:t xml:space="preserve"> </w:t>
      </w:r>
    </w:p>
    <w:p w:rsidR="008A157E" w:rsidRPr="00165D95" w:rsidRDefault="008A157E" w:rsidP="00C01FC7">
      <w:pPr>
        <w:spacing w:after="0"/>
        <w:ind w:firstLine="425"/>
        <w:rPr>
          <w:rFonts w:ascii="Times New Roman" w:hAnsi="Times New Roman" w:cs="Times New Roman"/>
          <w:bCs/>
          <w:spacing w:val="-5"/>
          <w:kern w:val="32"/>
          <w:sz w:val="24"/>
          <w:szCs w:val="24"/>
          <w:lang w:eastAsia="ru-RU"/>
        </w:rPr>
      </w:pPr>
      <w:r w:rsidRPr="00C01FC7">
        <w:rPr>
          <w:rFonts w:ascii="Times New Roman" w:hAnsi="Times New Roman" w:cs="Times New Roman"/>
          <w:sz w:val="24"/>
          <w:szCs w:val="24"/>
          <w:lang w:eastAsia="ru-RU"/>
        </w:rPr>
        <w:t xml:space="preserve">3. Вышеуказанные работы Подрядчик выполнил полностью и в срок. </w:t>
      </w:r>
      <w:r w:rsidRPr="00C01FC7">
        <w:rPr>
          <w:rFonts w:ascii="Times New Roman" w:hAnsi="Times New Roman" w:cs="Times New Roman"/>
          <w:spacing w:val="-5"/>
          <w:sz w:val="24"/>
          <w:szCs w:val="24"/>
          <w:lang w:eastAsia="ru-RU"/>
        </w:rPr>
        <w:t>Заказчик претензий по объему, качеству и срокам выполнения работ не имеет.</w:t>
      </w:r>
    </w:p>
    <w:tbl>
      <w:tblPr>
        <w:tblpPr w:leftFromText="180" w:rightFromText="180" w:vertAnchor="text" w:tblpX="-612" w:tblpY="1"/>
        <w:tblOverlap w:val="never"/>
        <w:tblW w:w="11734" w:type="dxa"/>
        <w:tblInd w:w="2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0982"/>
        <w:gridCol w:w="260"/>
        <w:gridCol w:w="492"/>
      </w:tblGrid>
      <w:tr w:rsidR="008A157E" w:rsidRPr="00165D95" w:rsidTr="0058423F">
        <w:tc>
          <w:tcPr>
            <w:tcW w:w="10982" w:type="dxa"/>
            <w:tcBorders>
              <w:top w:val="single" w:sz="4" w:space="0" w:color="FFFFFF"/>
              <w:left w:val="single" w:sz="4" w:space="0" w:color="FFFFFF"/>
              <w:bottom w:val="single" w:sz="4" w:space="0" w:color="FFFFFF"/>
              <w:right w:val="single" w:sz="4" w:space="0" w:color="FFFFFF"/>
            </w:tcBorders>
          </w:tcPr>
          <w:tbl>
            <w:tblPr>
              <w:tblW w:w="9922" w:type="dxa"/>
              <w:tblInd w:w="402" w:type="dxa"/>
              <w:tblLook w:val="01E0" w:firstRow="1" w:lastRow="1" w:firstColumn="1" w:lastColumn="1" w:noHBand="0" w:noVBand="0"/>
            </w:tblPr>
            <w:tblGrid>
              <w:gridCol w:w="4395"/>
              <w:gridCol w:w="1133"/>
              <w:gridCol w:w="4394"/>
            </w:tblGrid>
            <w:tr w:rsidR="008A157E" w:rsidRPr="00165D95" w:rsidTr="0058423F">
              <w:tc>
                <w:tcPr>
                  <w:tcW w:w="4395" w:type="dxa"/>
                </w:tcPr>
                <w:p w:rsidR="008A157E" w:rsidRPr="00165D95" w:rsidRDefault="008A157E" w:rsidP="00165D95">
                  <w:pPr>
                    <w:framePr w:hSpace="180" w:wrap="around" w:vAnchor="text" w:hAnchor="text" w:x="-612" w:y="1"/>
                    <w:autoSpaceDE w:val="0"/>
                    <w:autoSpaceDN w:val="0"/>
                    <w:adjustRightInd w:val="0"/>
                    <w:spacing w:after="0" w:line="240" w:lineRule="auto"/>
                    <w:suppressOverlap/>
                    <w:rPr>
                      <w:rFonts w:ascii="Times New Roman" w:eastAsia="Calibri" w:hAnsi="Times New Roman" w:cs="Times New Roman"/>
                      <w:b/>
                      <w:sz w:val="24"/>
                      <w:szCs w:val="24"/>
                      <w:lang w:eastAsia="ru-RU"/>
                    </w:rPr>
                  </w:pPr>
                  <w:r w:rsidRPr="00165D95">
                    <w:rPr>
                      <w:rFonts w:ascii="Times New Roman" w:eastAsia="Calibri" w:hAnsi="Times New Roman" w:cs="Times New Roman"/>
                      <w:b/>
                      <w:sz w:val="24"/>
                      <w:szCs w:val="24"/>
                      <w:lang w:eastAsia="ru-RU"/>
                    </w:rPr>
                    <w:t>ЗАКАЗЧИК:</w:t>
                  </w:r>
                </w:p>
              </w:tc>
              <w:tc>
                <w:tcPr>
                  <w:tcW w:w="1133" w:type="dxa"/>
                </w:tcPr>
                <w:p w:rsidR="008A157E" w:rsidRPr="00165D95" w:rsidRDefault="008A157E" w:rsidP="00165D95">
                  <w:pPr>
                    <w:framePr w:hSpace="180" w:wrap="around" w:vAnchor="text" w:hAnchor="text" w:x="-612" w:y="1"/>
                    <w:autoSpaceDE w:val="0"/>
                    <w:autoSpaceDN w:val="0"/>
                    <w:adjustRightInd w:val="0"/>
                    <w:spacing w:after="0" w:line="240" w:lineRule="auto"/>
                    <w:suppressOverlap/>
                    <w:jc w:val="center"/>
                    <w:rPr>
                      <w:rFonts w:ascii="Times New Roman" w:eastAsia="Calibri" w:hAnsi="Times New Roman" w:cs="Times New Roman"/>
                      <w:b/>
                      <w:sz w:val="24"/>
                      <w:szCs w:val="24"/>
                      <w:lang w:eastAsia="ru-RU"/>
                    </w:rPr>
                  </w:pPr>
                </w:p>
              </w:tc>
              <w:tc>
                <w:tcPr>
                  <w:tcW w:w="4394" w:type="dxa"/>
                </w:tcPr>
                <w:p w:rsidR="008A157E" w:rsidRPr="00165D95" w:rsidRDefault="008A157E" w:rsidP="00165D95">
                  <w:pPr>
                    <w:framePr w:hSpace="180" w:wrap="around" w:vAnchor="text" w:hAnchor="text" w:x="-612" w:y="1"/>
                    <w:autoSpaceDE w:val="0"/>
                    <w:autoSpaceDN w:val="0"/>
                    <w:adjustRightInd w:val="0"/>
                    <w:spacing w:after="0" w:line="240" w:lineRule="auto"/>
                    <w:suppressOverlap/>
                    <w:rPr>
                      <w:rFonts w:ascii="Times New Roman" w:eastAsia="Calibri" w:hAnsi="Times New Roman" w:cs="Times New Roman"/>
                      <w:b/>
                      <w:sz w:val="24"/>
                      <w:szCs w:val="24"/>
                      <w:lang w:eastAsia="ru-RU"/>
                    </w:rPr>
                  </w:pPr>
                  <w:r w:rsidRPr="00165D95">
                    <w:rPr>
                      <w:rFonts w:ascii="Times New Roman" w:eastAsia="Calibri" w:hAnsi="Times New Roman" w:cs="Times New Roman"/>
                      <w:b/>
                      <w:sz w:val="24"/>
                      <w:szCs w:val="24"/>
                      <w:lang w:eastAsia="ru-RU"/>
                    </w:rPr>
                    <w:t>ПОДРЯДЧИК:</w:t>
                  </w:r>
                </w:p>
              </w:tc>
            </w:tr>
            <w:tr w:rsidR="008A157E" w:rsidRPr="00165D95" w:rsidTr="0058423F">
              <w:tc>
                <w:tcPr>
                  <w:tcW w:w="4395" w:type="dxa"/>
                </w:tcPr>
                <w:p w:rsidR="008A157E" w:rsidRPr="00165D95" w:rsidRDefault="008A157E" w:rsidP="00165D95">
                  <w:pPr>
                    <w:framePr w:hSpace="180" w:wrap="around" w:vAnchor="text" w:hAnchor="text" w:x="-612" w:y="1"/>
                    <w:spacing w:after="0" w:line="240" w:lineRule="auto"/>
                    <w:suppressOverlap/>
                    <w:rPr>
                      <w:rFonts w:ascii="Times New Roman" w:hAnsi="Times New Roman" w:cs="Times New Roman"/>
                      <w:b/>
                      <w:bCs/>
                      <w:sz w:val="24"/>
                      <w:szCs w:val="24"/>
                    </w:rPr>
                  </w:pPr>
                  <w:r w:rsidRPr="00165D95">
                    <w:rPr>
                      <w:rFonts w:ascii="Times New Roman" w:hAnsi="Times New Roman" w:cs="Times New Roman"/>
                      <w:b/>
                      <w:bCs/>
                      <w:sz w:val="24"/>
                      <w:szCs w:val="24"/>
                    </w:rPr>
                    <w:t>АО «МЭС»</w:t>
                  </w:r>
                </w:p>
                <w:p w:rsidR="008A157E" w:rsidRPr="00165D95" w:rsidRDefault="008A157E" w:rsidP="00165D95">
                  <w:pPr>
                    <w:framePr w:hSpace="180" w:wrap="around" w:vAnchor="text" w:hAnchor="text" w:x="-612" w:y="1"/>
                    <w:spacing w:after="0" w:line="240" w:lineRule="auto"/>
                    <w:suppressOverlap/>
                    <w:rPr>
                      <w:rFonts w:ascii="Times New Roman" w:hAnsi="Times New Roman" w:cs="Times New Roman"/>
                      <w:b/>
                      <w:bCs/>
                      <w:sz w:val="24"/>
                      <w:szCs w:val="24"/>
                    </w:rPr>
                  </w:pPr>
                </w:p>
                <w:p w:rsidR="008A157E" w:rsidRPr="00165D95" w:rsidRDefault="008A157E" w:rsidP="00165D95">
                  <w:pPr>
                    <w:framePr w:hSpace="180" w:wrap="around" w:vAnchor="text" w:hAnchor="text" w:x="-612" w:y="1"/>
                    <w:spacing w:after="0" w:line="240" w:lineRule="auto"/>
                    <w:suppressOverlap/>
                    <w:rPr>
                      <w:rFonts w:ascii="Times New Roman" w:hAnsi="Times New Roman" w:cs="Times New Roman"/>
                      <w:b/>
                      <w:bCs/>
                      <w:sz w:val="24"/>
                      <w:szCs w:val="24"/>
                    </w:rPr>
                  </w:pPr>
                  <w:r w:rsidRPr="00165D95">
                    <w:rPr>
                      <w:rFonts w:ascii="Times New Roman" w:hAnsi="Times New Roman" w:cs="Times New Roman"/>
                      <w:b/>
                      <w:bCs/>
                      <w:sz w:val="24"/>
                      <w:szCs w:val="24"/>
                    </w:rPr>
                    <w:t>______________________________</w:t>
                  </w:r>
                </w:p>
                <w:p w:rsidR="008A157E" w:rsidRPr="00165D95" w:rsidRDefault="008A157E" w:rsidP="00165D95">
                  <w:pPr>
                    <w:framePr w:hSpace="180" w:wrap="around" w:vAnchor="text" w:hAnchor="text" w:x="-612" w:y="1"/>
                    <w:spacing w:after="0" w:line="240" w:lineRule="auto"/>
                    <w:suppressOverlap/>
                    <w:rPr>
                      <w:rFonts w:ascii="Times New Roman" w:hAnsi="Times New Roman" w:cs="Times New Roman"/>
                      <w:b/>
                      <w:bCs/>
                      <w:sz w:val="24"/>
                      <w:szCs w:val="24"/>
                    </w:rPr>
                  </w:pPr>
                </w:p>
                <w:p w:rsidR="008A157E" w:rsidRPr="00165D95" w:rsidRDefault="008A157E" w:rsidP="00165D95">
                  <w:pPr>
                    <w:framePr w:hSpace="180" w:wrap="around" w:vAnchor="text" w:hAnchor="text" w:x="-612" w:y="1"/>
                    <w:spacing w:after="0" w:line="240" w:lineRule="auto"/>
                    <w:suppressOverlap/>
                    <w:rPr>
                      <w:rFonts w:ascii="Times New Roman" w:hAnsi="Times New Roman" w:cs="Times New Roman"/>
                      <w:b/>
                      <w:bCs/>
                      <w:sz w:val="24"/>
                      <w:szCs w:val="24"/>
                    </w:rPr>
                  </w:pPr>
                  <w:r w:rsidRPr="00165D95">
                    <w:rPr>
                      <w:rFonts w:ascii="Times New Roman" w:hAnsi="Times New Roman" w:cs="Times New Roman"/>
                      <w:b/>
                      <w:bCs/>
                      <w:sz w:val="24"/>
                      <w:szCs w:val="24"/>
                    </w:rPr>
                    <w:t>_____________/_______________/</w:t>
                  </w:r>
                </w:p>
                <w:p w:rsidR="008A157E" w:rsidRPr="00165D95" w:rsidRDefault="008A157E" w:rsidP="00165D95">
                  <w:pPr>
                    <w:framePr w:hSpace="180" w:wrap="around" w:vAnchor="text" w:hAnchor="text" w:x="-612" w:y="1"/>
                    <w:spacing w:after="0" w:line="240" w:lineRule="auto"/>
                    <w:suppressOverlap/>
                    <w:rPr>
                      <w:rFonts w:ascii="Times New Roman" w:hAnsi="Times New Roman" w:cs="Times New Roman"/>
                      <w:b/>
                      <w:bCs/>
                      <w:sz w:val="24"/>
                      <w:szCs w:val="24"/>
                    </w:rPr>
                  </w:pPr>
                </w:p>
                <w:p w:rsidR="008A157E" w:rsidRPr="00165D95" w:rsidRDefault="008A157E" w:rsidP="00165D95">
                  <w:pPr>
                    <w:framePr w:hSpace="180" w:wrap="around" w:vAnchor="text" w:hAnchor="text" w:x="-612" w:y="1"/>
                    <w:spacing w:after="0" w:line="240" w:lineRule="auto"/>
                    <w:suppressOverlap/>
                    <w:rPr>
                      <w:rFonts w:ascii="Times New Roman" w:hAnsi="Times New Roman" w:cs="Times New Roman"/>
                      <w:bCs/>
                      <w:sz w:val="24"/>
                      <w:szCs w:val="24"/>
                    </w:rPr>
                  </w:pPr>
                  <w:r w:rsidRPr="00165D95">
                    <w:rPr>
                      <w:rFonts w:ascii="Times New Roman" w:hAnsi="Times New Roman" w:cs="Times New Roman"/>
                      <w:b/>
                      <w:bCs/>
                      <w:sz w:val="24"/>
                      <w:szCs w:val="24"/>
                    </w:rPr>
                    <w:t>«______»_____________</w:t>
                  </w:r>
                  <w:r w:rsidRPr="00165D95">
                    <w:rPr>
                      <w:rFonts w:ascii="Times New Roman" w:hAnsi="Times New Roman" w:cs="Times New Roman"/>
                      <w:bCs/>
                      <w:sz w:val="24"/>
                      <w:szCs w:val="24"/>
                    </w:rPr>
                    <w:t>20 ___ г.</w:t>
                  </w:r>
                </w:p>
                <w:p w:rsidR="008A157E" w:rsidRPr="00165D95" w:rsidRDefault="008A157E" w:rsidP="00165D95">
                  <w:pPr>
                    <w:framePr w:hSpace="180" w:wrap="around" w:vAnchor="text" w:hAnchor="text" w:x="-612" w:y="1"/>
                    <w:autoSpaceDE w:val="0"/>
                    <w:autoSpaceDN w:val="0"/>
                    <w:adjustRightInd w:val="0"/>
                    <w:spacing w:after="0" w:line="240" w:lineRule="auto"/>
                    <w:suppressOverlap/>
                    <w:rPr>
                      <w:rFonts w:ascii="Times New Roman" w:eastAsia="Calibri" w:hAnsi="Times New Roman" w:cs="Times New Roman"/>
                      <w:b/>
                      <w:sz w:val="24"/>
                      <w:szCs w:val="24"/>
                      <w:lang w:eastAsia="ru-RU"/>
                    </w:rPr>
                  </w:pPr>
                  <w:r w:rsidRPr="00165D95">
                    <w:rPr>
                      <w:rFonts w:ascii="Times New Roman" w:hAnsi="Times New Roman" w:cs="Times New Roman"/>
                      <w:b/>
                      <w:bCs/>
                      <w:sz w:val="24"/>
                      <w:szCs w:val="24"/>
                    </w:rPr>
                    <w:t xml:space="preserve">        М.П.</w:t>
                  </w:r>
                </w:p>
              </w:tc>
              <w:tc>
                <w:tcPr>
                  <w:tcW w:w="1133" w:type="dxa"/>
                </w:tcPr>
                <w:p w:rsidR="008A157E" w:rsidRPr="00165D95" w:rsidRDefault="008A157E" w:rsidP="00165D95">
                  <w:pPr>
                    <w:framePr w:hSpace="180" w:wrap="around" w:vAnchor="text" w:hAnchor="text" w:x="-612" w:y="1"/>
                    <w:autoSpaceDE w:val="0"/>
                    <w:autoSpaceDN w:val="0"/>
                    <w:adjustRightInd w:val="0"/>
                    <w:spacing w:after="0" w:line="240" w:lineRule="auto"/>
                    <w:suppressOverlap/>
                    <w:jc w:val="center"/>
                    <w:rPr>
                      <w:rFonts w:ascii="Times New Roman" w:eastAsia="Calibri" w:hAnsi="Times New Roman" w:cs="Times New Roman"/>
                      <w:b/>
                      <w:sz w:val="24"/>
                      <w:szCs w:val="24"/>
                      <w:lang w:eastAsia="ru-RU"/>
                    </w:rPr>
                  </w:pPr>
                </w:p>
              </w:tc>
              <w:tc>
                <w:tcPr>
                  <w:tcW w:w="4394" w:type="dxa"/>
                </w:tcPr>
                <w:p w:rsidR="008A157E" w:rsidRPr="00165D95" w:rsidRDefault="008A157E" w:rsidP="00165D95">
                  <w:pPr>
                    <w:framePr w:hSpace="180" w:wrap="around" w:vAnchor="text" w:hAnchor="text" w:x="-612" w:y="1"/>
                    <w:shd w:val="clear" w:color="auto" w:fill="FFFFFF"/>
                    <w:spacing w:after="0" w:line="240" w:lineRule="auto"/>
                    <w:suppressOverlap/>
                    <w:rPr>
                      <w:rFonts w:ascii="Times New Roman" w:hAnsi="Times New Roman" w:cs="Times New Roman"/>
                      <w:b/>
                      <w:bCs/>
                      <w:sz w:val="24"/>
                      <w:szCs w:val="24"/>
                    </w:rPr>
                  </w:pPr>
                </w:p>
                <w:p w:rsidR="008A157E" w:rsidRPr="00165D95" w:rsidRDefault="008A157E" w:rsidP="00165D95">
                  <w:pPr>
                    <w:framePr w:hSpace="180" w:wrap="around" w:vAnchor="text" w:hAnchor="text" w:x="-612" w:y="1"/>
                    <w:shd w:val="clear" w:color="auto" w:fill="FFFFFF"/>
                    <w:spacing w:after="0" w:line="240" w:lineRule="auto"/>
                    <w:suppressOverlap/>
                    <w:rPr>
                      <w:rFonts w:ascii="Times New Roman" w:hAnsi="Times New Roman" w:cs="Times New Roman"/>
                      <w:b/>
                      <w:bCs/>
                      <w:sz w:val="24"/>
                      <w:szCs w:val="24"/>
                    </w:rPr>
                  </w:pPr>
                </w:p>
                <w:p w:rsidR="008A157E" w:rsidRPr="00165D95" w:rsidRDefault="008A157E" w:rsidP="00165D95">
                  <w:pPr>
                    <w:framePr w:hSpace="180" w:wrap="around" w:vAnchor="text" w:hAnchor="text" w:x="-612" w:y="1"/>
                    <w:shd w:val="clear" w:color="auto" w:fill="FFFFFF"/>
                    <w:spacing w:after="0" w:line="240" w:lineRule="auto"/>
                    <w:suppressOverlap/>
                    <w:rPr>
                      <w:rFonts w:ascii="Times New Roman" w:hAnsi="Times New Roman" w:cs="Times New Roman"/>
                      <w:b/>
                      <w:bCs/>
                      <w:sz w:val="24"/>
                      <w:szCs w:val="24"/>
                    </w:rPr>
                  </w:pPr>
                  <w:r w:rsidRPr="00165D95">
                    <w:rPr>
                      <w:rFonts w:ascii="Times New Roman" w:hAnsi="Times New Roman" w:cs="Times New Roman"/>
                      <w:b/>
                      <w:bCs/>
                      <w:sz w:val="24"/>
                      <w:szCs w:val="24"/>
                    </w:rPr>
                    <w:t>______________________________</w:t>
                  </w:r>
                </w:p>
                <w:p w:rsidR="008A157E" w:rsidRPr="00165D95" w:rsidRDefault="008A157E" w:rsidP="00165D95">
                  <w:pPr>
                    <w:framePr w:hSpace="180" w:wrap="around" w:vAnchor="text" w:hAnchor="text" w:x="-612" w:y="1"/>
                    <w:shd w:val="clear" w:color="auto" w:fill="FFFFFF"/>
                    <w:spacing w:after="0" w:line="240" w:lineRule="auto"/>
                    <w:suppressOverlap/>
                    <w:rPr>
                      <w:rFonts w:ascii="Times New Roman" w:hAnsi="Times New Roman" w:cs="Times New Roman"/>
                      <w:b/>
                      <w:bCs/>
                      <w:sz w:val="24"/>
                      <w:szCs w:val="24"/>
                    </w:rPr>
                  </w:pPr>
                </w:p>
                <w:p w:rsidR="008A157E" w:rsidRPr="00165D95" w:rsidRDefault="008A157E" w:rsidP="00165D95">
                  <w:pPr>
                    <w:framePr w:hSpace="180" w:wrap="around" w:vAnchor="text" w:hAnchor="text" w:x="-612" w:y="1"/>
                    <w:shd w:val="clear" w:color="auto" w:fill="FFFFFF"/>
                    <w:spacing w:after="0" w:line="240" w:lineRule="auto"/>
                    <w:suppressOverlap/>
                    <w:rPr>
                      <w:rFonts w:ascii="Times New Roman" w:hAnsi="Times New Roman" w:cs="Times New Roman"/>
                      <w:b/>
                      <w:bCs/>
                      <w:sz w:val="24"/>
                      <w:szCs w:val="24"/>
                    </w:rPr>
                  </w:pPr>
                  <w:r w:rsidRPr="00165D95">
                    <w:rPr>
                      <w:rFonts w:ascii="Times New Roman" w:hAnsi="Times New Roman" w:cs="Times New Roman"/>
                      <w:b/>
                      <w:bCs/>
                      <w:sz w:val="24"/>
                      <w:szCs w:val="24"/>
                    </w:rPr>
                    <w:t>_______________/______________/</w:t>
                  </w:r>
                </w:p>
                <w:p w:rsidR="008A157E" w:rsidRPr="00165D95" w:rsidRDefault="008A157E" w:rsidP="00165D95">
                  <w:pPr>
                    <w:framePr w:hSpace="180" w:wrap="around" w:vAnchor="text" w:hAnchor="text" w:x="-612" w:y="1"/>
                    <w:autoSpaceDE w:val="0"/>
                    <w:autoSpaceDN w:val="0"/>
                    <w:adjustRightInd w:val="0"/>
                    <w:spacing w:after="0" w:line="240" w:lineRule="auto"/>
                    <w:suppressOverlap/>
                    <w:rPr>
                      <w:rFonts w:ascii="Times New Roman" w:hAnsi="Times New Roman" w:cs="Times New Roman"/>
                      <w:b/>
                      <w:sz w:val="24"/>
                      <w:szCs w:val="24"/>
                    </w:rPr>
                  </w:pPr>
                </w:p>
                <w:p w:rsidR="008A157E" w:rsidRPr="00165D95" w:rsidRDefault="008A157E" w:rsidP="00165D95">
                  <w:pPr>
                    <w:framePr w:hSpace="180" w:wrap="around" w:vAnchor="text" w:hAnchor="text" w:x="-612" w:y="1"/>
                    <w:autoSpaceDE w:val="0"/>
                    <w:autoSpaceDN w:val="0"/>
                    <w:adjustRightInd w:val="0"/>
                    <w:spacing w:after="0" w:line="240" w:lineRule="auto"/>
                    <w:suppressOverlap/>
                    <w:rPr>
                      <w:rFonts w:ascii="Times New Roman" w:hAnsi="Times New Roman" w:cs="Times New Roman"/>
                      <w:sz w:val="24"/>
                      <w:szCs w:val="24"/>
                    </w:rPr>
                  </w:pPr>
                  <w:r w:rsidRPr="00165D95">
                    <w:rPr>
                      <w:rFonts w:ascii="Times New Roman" w:hAnsi="Times New Roman" w:cs="Times New Roman"/>
                      <w:b/>
                      <w:sz w:val="24"/>
                      <w:szCs w:val="24"/>
                    </w:rPr>
                    <w:t xml:space="preserve">«______» _____________ </w:t>
                  </w:r>
                  <w:r w:rsidRPr="00165D95">
                    <w:rPr>
                      <w:rFonts w:ascii="Times New Roman" w:hAnsi="Times New Roman" w:cs="Times New Roman"/>
                      <w:sz w:val="24"/>
                      <w:szCs w:val="24"/>
                    </w:rPr>
                    <w:t>20 ___ г.</w:t>
                  </w:r>
                </w:p>
                <w:p w:rsidR="008A157E" w:rsidRPr="00165D95" w:rsidRDefault="008A157E" w:rsidP="00165D95">
                  <w:pPr>
                    <w:framePr w:hSpace="180" w:wrap="around" w:vAnchor="text" w:hAnchor="text" w:x="-612" w:y="1"/>
                    <w:autoSpaceDE w:val="0"/>
                    <w:autoSpaceDN w:val="0"/>
                    <w:adjustRightInd w:val="0"/>
                    <w:spacing w:after="0" w:line="240" w:lineRule="auto"/>
                    <w:suppressOverlap/>
                    <w:rPr>
                      <w:rFonts w:ascii="Times New Roman" w:eastAsia="Calibri" w:hAnsi="Times New Roman" w:cs="Times New Roman"/>
                      <w:b/>
                      <w:sz w:val="24"/>
                      <w:szCs w:val="24"/>
                      <w:lang w:eastAsia="ru-RU"/>
                    </w:rPr>
                  </w:pPr>
                  <w:r w:rsidRPr="00165D95">
                    <w:rPr>
                      <w:rFonts w:ascii="Times New Roman" w:hAnsi="Times New Roman" w:cs="Times New Roman"/>
                      <w:b/>
                      <w:sz w:val="24"/>
                      <w:szCs w:val="24"/>
                    </w:rPr>
                    <w:t xml:space="preserve">        М.П.</w:t>
                  </w:r>
                </w:p>
              </w:tc>
            </w:tr>
          </w:tbl>
          <w:p w:rsidR="008A157E" w:rsidRPr="00165D95" w:rsidRDefault="008A157E" w:rsidP="00165D95">
            <w:pPr>
              <w:autoSpaceDE w:val="0"/>
              <w:autoSpaceDN w:val="0"/>
              <w:adjustRightInd w:val="0"/>
              <w:spacing w:after="0" w:line="240" w:lineRule="auto"/>
              <w:ind w:firstLine="426"/>
              <w:jc w:val="center"/>
              <w:rPr>
                <w:rFonts w:ascii="Times New Roman" w:hAnsi="Times New Roman" w:cs="Times New Roman"/>
                <w:b/>
                <w:sz w:val="24"/>
                <w:szCs w:val="24"/>
                <w:lang w:eastAsia="ru-RU"/>
              </w:rPr>
            </w:pPr>
          </w:p>
        </w:tc>
        <w:tc>
          <w:tcPr>
            <w:tcW w:w="260" w:type="dxa"/>
            <w:tcBorders>
              <w:top w:val="single" w:sz="4" w:space="0" w:color="FFFFFF"/>
              <w:left w:val="single" w:sz="4" w:space="0" w:color="FFFFFF"/>
              <w:bottom w:val="single" w:sz="4" w:space="0" w:color="FFFFFF"/>
              <w:right w:val="single" w:sz="4" w:space="0" w:color="FFFFFF"/>
            </w:tcBorders>
          </w:tcPr>
          <w:p w:rsidR="008A157E" w:rsidRPr="00165D95" w:rsidRDefault="008A157E" w:rsidP="00165D95">
            <w:pPr>
              <w:autoSpaceDE w:val="0"/>
              <w:autoSpaceDN w:val="0"/>
              <w:adjustRightInd w:val="0"/>
              <w:spacing w:after="0" w:line="240" w:lineRule="auto"/>
              <w:ind w:firstLine="426"/>
              <w:jc w:val="center"/>
              <w:rPr>
                <w:rFonts w:ascii="Times New Roman" w:hAnsi="Times New Roman" w:cs="Times New Roman"/>
                <w:b/>
                <w:sz w:val="24"/>
                <w:szCs w:val="24"/>
                <w:lang w:eastAsia="ru-RU"/>
              </w:rPr>
            </w:pPr>
          </w:p>
        </w:tc>
        <w:tc>
          <w:tcPr>
            <w:tcW w:w="492" w:type="dxa"/>
            <w:tcBorders>
              <w:top w:val="single" w:sz="4" w:space="0" w:color="FFFFFF"/>
              <w:left w:val="single" w:sz="4" w:space="0" w:color="FFFFFF"/>
              <w:bottom w:val="single" w:sz="4" w:space="0" w:color="FFFFFF"/>
              <w:right w:val="single" w:sz="4" w:space="0" w:color="FFFFFF"/>
            </w:tcBorders>
          </w:tcPr>
          <w:p w:rsidR="008A157E" w:rsidRPr="00165D95" w:rsidRDefault="008A157E" w:rsidP="00165D95">
            <w:pPr>
              <w:autoSpaceDE w:val="0"/>
              <w:autoSpaceDN w:val="0"/>
              <w:adjustRightInd w:val="0"/>
              <w:spacing w:after="0" w:line="240" w:lineRule="auto"/>
              <w:ind w:firstLine="426"/>
              <w:rPr>
                <w:rFonts w:ascii="Times New Roman" w:hAnsi="Times New Roman" w:cs="Times New Roman"/>
                <w:b/>
                <w:sz w:val="24"/>
                <w:szCs w:val="24"/>
                <w:lang w:eastAsia="ru-RU"/>
              </w:rPr>
            </w:pPr>
          </w:p>
        </w:tc>
      </w:tr>
    </w:tbl>
    <w:p w:rsidR="00FD75BD" w:rsidRDefault="00FD75BD" w:rsidP="00483981">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82620E" w:rsidRDefault="0082620E" w:rsidP="00483981">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5F7759" w:rsidRDefault="0089404D" w:rsidP="001A4E58">
      <w:pPr>
        <w:pStyle w:val="1"/>
        <w:numPr>
          <w:ilvl w:val="0"/>
          <w:numId w:val="0"/>
        </w:numPr>
        <w:ind w:left="5387"/>
        <w:jc w:val="both"/>
        <w:rPr>
          <w:rFonts w:eastAsia="Calibri"/>
          <w:b/>
          <w:lang w:val="ru-RU"/>
        </w:rPr>
      </w:pPr>
      <w:bookmarkStart w:id="171" w:name="_Приложение_№_5"/>
      <w:bookmarkStart w:id="172" w:name="_Toc453688101"/>
      <w:bookmarkEnd w:id="171"/>
      <w:r w:rsidRPr="005F7759">
        <w:rPr>
          <w:b/>
          <w:iCs w:val="0"/>
        </w:rPr>
        <w:lastRenderedPageBreak/>
        <w:t xml:space="preserve">Приложение № </w:t>
      </w:r>
      <w:r w:rsidR="00753067" w:rsidRPr="005F7759">
        <w:rPr>
          <w:b/>
          <w:iCs w:val="0"/>
          <w:lang w:val="ru-RU"/>
        </w:rPr>
        <w:t>5</w:t>
      </w:r>
      <w:r w:rsidRPr="005F7759">
        <w:rPr>
          <w:b/>
          <w:iCs w:val="0"/>
        </w:rPr>
        <w:t xml:space="preserve"> </w:t>
      </w:r>
      <w:r w:rsidRPr="005F7759">
        <w:rPr>
          <w:rFonts w:eastAsia="Calibri"/>
          <w:b/>
        </w:rPr>
        <w:t>к Документации</w:t>
      </w:r>
      <w:bookmarkEnd w:id="172"/>
    </w:p>
    <w:p w:rsidR="00244A6A" w:rsidRPr="00F20358" w:rsidRDefault="00F351BD" w:rsidP="00F20358">
      <w:pPr>
        <w:spacing w:line="240" w:lineRule="auto"/>
        <w:ind w:left="5387"/>
        <w:jc w:val="both"/>
        <w:rPr>
          <w:rFonts w:ascii="Times New Roman" w:eastAsia="Calibri" w:hAnsi="Times New Roman" w:cs="Times New Roman"/>
          <w:sz w:val="24"/>
          <w:szCs w:val="24"/>
        </w:rPr>
      </w:pPr>
      <w:proofErr w:type="gramStart"/>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Pr="0037399D">
        <w:rPr>
          <w:rFonts w:ascii="Times New Roman" w:eastAsia="Times New Roman" w:hAnsi="Times New Roman" w:cs="Times New Roman"/>
          <w:sz w:val="24"/>
          <w:szCs w:val="24"/>
          <w:lang w:eastAsia="ar-SA"/>
        </w:rPr>
        <w:t xml:space="preserve">на выполнение </w:t>
      </w:r>
      <w:r w:rsidRPr="00876CF7">
        <w:rPr>
          <w:rFonts w:ascii="Times New Roman" w:eastAsia="Times New Roman" w:hAnsi="Times New Roman" w:cs="Times New Roman"/>
          <w:sz w:val="24"/>
          <w:szCs w:val="24"/>
          <w:lang w:eastAsia="ar-SA"/>
        </w:rPr>
        <w:t xml:space="preserve">комплекса работ по </w:t>
      </w:r>
      <w:r w:rsidR="00F20358" w:rsidRPr="00F20358">
        <w:rPr>
          <w:rFonts w:ascii="Times New Roman" w:hAnsi="Times New Roman" w:cs="Times New Roman"/>
          <w:sz w:val="24"/>
          <w:szCs w:val="24"/>
          <w:lang w:eastAsia="ru-RU"/>
        </w:rPr>
        <w:t>капитальному ремонту с полной заменой</w:t>
      </w:r>
      <w:proofErr w:type="gramEnd"/>
      <w:r w:rsidR="00F20358" w:rsidRPr="00F20358">
        <w:rPr>
          <w:rFonts w:ascii="Times New Roman" w:hAnsi="Times New Roman" w:cs="Times New Roman"/>
          <w:sz w:val="24"/>
          <w:szCs w:val="24"/>
          <w:lang w:eastAsia="ru-RU"/>
        </w:rPr>
        <w:t xml:space="preserve"> поверхностей нагрева и техническому освидетельствованию водогрейного котла ПТВМ-50 ст.№8 в котельном цехе </w:t>
      </w:r>
      <w:proofErr w:type="spellStart"/>
      <w:r w:rsidR="00F20358" w:rsidRPr="00F20358">
        <w:rPr>
          <w:rFonts w:ascii="Times New Roman" w:hAnsi="Times New Roman" w:cs="Times New Roman"/>
          <w:sz w:val="24"/>
          <w:szCs w:val="24"/>
          <w:lang w:eastAsia="ru-RU"/>
        </w:rPr>
        <w:t>г.п</w:t>
      </w:r>
      <w:proofErr w:type="spellEnd"/>
      <w:r w:rsidR="00F20358" w:rsidRPr="00F20358">
        <w:rPr>
          <w:rFonts w:ascii="Times New Roman" w:hAnsi="Times New Roman" w:cs="Times New Roman"/>
          <w:sz w:val="24"/>
          <w:szCs w:val="24"/>
          <w:lang w:eastAsia="ru-RU"/>
        </w:rPr>
        <w:t>. Никель</w:t>
      </w:r>
    </w:p>
    <w:p w:rsidR="005F7759" w:rsidRPr="00244A6A" w:rsidRDefault="005F7759"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bookmarkStart w:id="173" w:name="_Toc394314190"/>
      <w:bookmarkStart w:id="174" w:name="_Toc406503482"/>
      <w:r w:rsidRPr="008D30E5">
        <w:rPr>
          <w:rFonts w:ascii="Times New Roman" w:eastAsia="Times New Roman" w:hAnsi="Times New Roman" w:cs="Times New Roman"/>
          <w:sz w:val="24"/>
          <w:szCs w:val="24"/>
          <w:lang w:eastAsia="ar-SA"/>
        </w:rPr>
        <w:t xml:space="preserve">Наименование и адрес Участника </w:t>
      </w:r>
      <w:r>
        <w:rPr>
          <w:rFonts w:ascii="Times New Roman" w:eastAsia="Times New Roman" w:hAnsi="Times New Roman" w:cs="Times New Roman"/>
          <w:sz w:val="24"/>
          <w:szCs w:val="24"/>
          <w:lang w:eastAsia="ar-SA"/>
        </w:rPr>
        <w:t>закупки</w:t>
      </w:r>
      <w:r w:rsidRPr="008D30E5">
        <w:rPr>
          <w:rFonts w:ascii="Times New Roman" w:eastAsia="Times New Roman" w:hAnsi="Times New Roman" w:cs="Times New Roman"/>
          <w:sz w:val="24"/>
          <w:szCs w:val="24"/>
          <w:lang w:eastAsia="ar-SA"/>
        </w:rPr>
        <w:t>: _____________________________</w:t>
      </w:r>
      <w:bookmarkEnd w:id="173"/>
      <w:bookmarkEnd w:id="174"/>
      <w:r>
        <w:rPr>
          <w:rFonts w:ascii="Times New Roman" w:eastAsia="Times New Roman" w:hAnsi="Times New Roman" w:cs="Times New Roman"/>
          <w:sz w:val="24"/>
          <w:szCs w:val="24"/>
          <w:lang w:eastAsia="ar-SA"/>
        </w:rPr>
        <w:t>.</w:t>
      </w:r>
    </w:p>
    <w:p w:rsidR="008D30E5" w:rsidRPr="00244A6A" w:rsidRDefault="008D30E5"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244A6A" w:rsidRDefault="005F7759" w:rsidP="00F20358">
            <w:pPr>
              <w:suppressAutoHyphens/>
              <w:spacing w:after="0" w:line="240" w:lineRule="auto"/>
              <w:jc w:val="both"/>
              <w:rPr>
                <w:rFonts w:ascii="Calibri" w:eastAsia="Calibri" w:hAnsi="Calibri" w:cs="Times New Roman"/>
                <w:u w:val="single"/>
                <w:lang w:eastAsia="ar-SA"/>
              </w:rPr>
            </w:pPr>
            <w:r>
              <w:rPr>
                <w:rFonts w:ascii="Times New Roman" w:eastAsia="Times New Roman" w:hAnsi="Times New Roman" w:cs="Times New Roman"/>
                <w:sz w:val="24"/>
                <w:szCs w:val="24"/>
                <w:u w:val="single"/>
                <w:lang w:eastAsia="ar-SA"/>
              </w:rPr>
              <w:t>З</w:t>
            </w:r>
            <w:r w:rsidR="00244A6A" w:rsidRPr="00244A6A">
              <w:rPr>
                <w:rFonts w:ascii="Times New Roman" w:eastAsia="Times New Roman" w:hAnsi="Times New Roman" w:cs="Times New Roman"/>
                <w:sz w:val="24"/>
                <w:szCs w:val="24"/>
                <w:u w:val="single"/>
                <w:lang w:eastAsia="ar-SA"/>
              </w:rPr>
              <w:t xml:space="preserve">апрос предложений на право заключения Договора </w:t>
            </w:r>
            <w:r w:rsidRPr="005F7759">
              <w:rPr>
                <w:rFonts w:ascii="Times New Roman" w:eastAsia="Calibri" w:hAnsi="Times New Roman" w:cs="Times New Roman"/>
                <w:bCs/>
                <w:sz w:val="24"/>
                <w:szCs w:val="24"/>
                <w:u w:val="single"/>
                <w:lang w:eastAsia="ar-SA"/>
              </w:rPr>
              <w:t xml:space="preserve">на выполнение </w:t>
            </w:r>
            <w:r w:rsidR="00F351BD" w:rsidRPr="00F351BD">
              <w:rPr>
                <w:rFonts w:ascii="Times New Roman" w:eastAsia="Calibri" w:hAnsi="Times New Roman" w:cs="Times New Roman"/>
                <w:bCs/>
                <w:sz w:val="24"/>
                <w:szCs w:val="24"/>
                <w:u w:val="single"/>
                <w:lang w:eastAsia="ar-SA"/>
              </w:rPr>
              <w:t xml:space="preserve">работ по </w:t>
            </w:r>
            <w:r w:rsidR="00F20358" w:rsidRPr="00F20358">
              <w:rPr>
                <w:rFonts w:ascii="Times New Roman" w:hAnsi="Times New Roman" w:cs="Times New Roman"/>
                <w:sz w:val="24"/>
                <w:szCs w:val="24"/>
                <w:u w:val="single"/>
                <w:lang w:eastAsia="ru-RU"/>
              </w:rPr>
              <w:t xml:space="preserve">капитальному ремонту с полной заменой поверхностей нагрева и техническому освидетельствованию водогрейного котла ПТВМ-50 ст.№8 в котельном цехе </w:t>
            </w:r>
            <w:proofErr w:type="spellStart"/>
            <w:r w:rsidR="00F20358" w:rsidRPr="00F20358">
              <w:rPr>
                <w:rFonts w:ascii="Times New Roman" w:hAnsi="Times New Roman" w:cs="Times New Roman"/>
                <w:sz w:val="24"/>
                <w:szCs w:val="24"/>
                <w:u w:val="single"/>
                <w:lang w:eastAsia="ru-RU"/>
              </w:rPr>
              <w:t>г.п</w:t>
            </w:r>
            <w:proofErr w:type="spellEnd"/>
            <w:r w:rsidR="00F20358" w:rsidRPr="00F20358">
              <w:rPr>
                <w:rFonts w:ascii="Times New Roman" w:hAnsi="Times New Roman" w:cs="Times New Roman"/>
                <w:sz w:val="24"/>
                <w:szCs w:val="24"/>
                <w:u w:val="single"/>
                <w:lang w:eastAsia="ru-RU"/>
              </w:rPr>
              <w:t>. Никель</w:t>
            </w: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5108"/>
        <w:gridCol w:w="2410"/>
        <w:gridCol w:w="992"/>
        <w:gridCol w:w="1002"/>
      </w:tblGrid>
      <w:tr w:rsidR="00735178" w:rsidRPr="00735178"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 </w:t>
            </w:r>
            <w:proofErr w:type="gramStart"/>
            <w:r w:rsidRPr="00735178">
              <w:rPr>
                <w:rFonts w:ascii="Times New Roman" w:eastAsia="Times New Roman" w:hAnsi="Times New Roman" w:cs="Times New Roman"/>
                <w:sz w:val="24"/>
                <w:szCs w:val="24"/>
              </w:rPr>
              <w:t>п</w:t>
            </w:r>
            <w:proofErr w:type="gramEnd"/>
            <w:r w:rsidRPr="00735178">
              <w:rPr>
                <w:rFonts w:ascii="Times New Roman" w:eastAsia="Times New Roman" w:hAnsi="Times New Roman" w:cs="Times New Roman"/>
                <w:sz w:val="24"/>
                <w:szCs w:val="24"/>
              </w:rPr>
              <w:t>/п</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35178" w:rsidRDefault="00786D72" w:rsidP="00ED1BD3">
            <w:pPr>
              <w:spacing w:after="0" w:line="240" w:lineRule="auto"/>
              <w:jc w:val="center"/>
              <w:rPr>
                <w:rFonts w:ascii="Times New Roman" w:hAnsi="Times New Roman" w:cs="Times New Roman"/>
                <w:sz w:val="24"/>
                <w:szCs w:val="24"/>
              </w:rPr>
            </w:pPr>
            <w:r w:rsidRPr="00735178">
              <w:rPr>
                <w:rFonts w:ascii="Times New Roman" w:eastAsia="Times New Roman" w:hAnsi="Times New Roman" w:cs="Times New Roman"/>
                <w:sz w:val="24"/>
                <w:szCs w:val="24"/>
              </w:rPr>
              <w:t>Номер листа</w:t>
            </w:r>
          </w:p>
        </w:tc>
      </w:tr>
      <w:tr w:rsidR="008D30E5" w:rsidRPr="008D30E5" w:rsidTr="00163089">
        <w:trPr>
          <w:trHeight w:val="305"/>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1.</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rPr>
          <w:trHeight w:val="397"/>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2.</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3.</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4.</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5.</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D7550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Анкета </w:t>
            </w:r>
            <w:r w:rsidR="00D75502">
              <w:rPr>
                <w:rFonts w:ascii="Times New Roman" w:eastAsia="Times New Roman" w:hAnsi="Times New Roman" w:cs="Times New Roman"/>
                <w:sz w:val="24"/>
                <w:szCs w:val="24"/>
              </w:rPr>
              <w:t>У</w:t>
            </w:r>
            <w:r w:rsidRPr="00735178">
              <w:rPr>
                <w:rFonts w:ascii="Times New Roman" w:eastAsia="Times New Roman" w:hAnsi="Times New Roman" w:cs="Times New Roman"/>
                <w:sz w:val="24"/>
                <w:szCs w:val="24"/>
              </w:rPr>
              <w:t>частника</w:t>
            </w:r>
            <w:r w:rsidR="00D75502">
              <w:rPr>
                <w:rFonts w:ascii="Times New Roman" w:eastAsia="Times New Roman" w:hAnsi="Times New Roman" w:cs="Times New Roman"/>
                <w:sz w:val="24"/>
                <w:szCs w:val="24"/>
              </w:rPr>
              <w:t xml:space="preserve"> закупки</w:t>
            </w:r>
            <w:r w:rsidRPr="00735178">
              <w:rPr>
                <w:rFonts w:ascii="Times New Roman" w:eastAsia="Times New Roman" w:hAnsi="Times New Roman" w:cs="Times New Roman"/>
                <w:sz w:val="24"/>
                <w:szCs w:val="24"/>
              </w:rPr>
              <w:t xml:space="preserve"> (Форма 3)</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6.</w:t>
            </w:r>
          </w:p>
        </w:tc>
        <w:tc>
          <w:tcPr>
            <w:tcW w:w="5108" w:type="dxa"/>
            <w:tcBorders>
              <w:top w:val="single" w:sz="4" w:space="0" w:color="000000"/>
              <w:left w:val="single" w:sz="4" w:space="0" w:color="000000"/>
              <w:bottom w:val="single" w:sz="4" w:space="0" w:color="000000"/>
            </w:tcBorders>
            <w:shd w:val="clear" w:color="auto" w:fill="auto"/>
          </w:tcPr>
          <w:p w:rsidR="004D2C75" w:rsidRPr="00735178" w:rsidRDefault="004D2C75" w:rsidP="00D75502">
            <w:pPr>
              <w:spacing w:after="0" w:line="240" w:lineRule="auto"/>
              <w:rPr>
                <w:rFonts w:ascii="Times New Roman" w:eastAsia="Times New Roman" w:hAnsi="Times New Roman" w:cs="Times New Roman"/>
                <w:sz w:val="24"/>
                <w:szCs w:val="24"/>
              </w:rPr>
            </w:pPr>
            <w:r w:rsidRPr="004D2C75">
              <w:rPr>
                <w:rFonts w:ascii="Times New Roman" w:eastAsia="Times New Roman" w:hAnsi="Times New Roman" w:cs="Times New Roman"/>
                <w:sz w:val="24"/>
                <w:szCs w:val="24"/>
              </w:rPr>
              <w:t>Декларация (Форма 4)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7.</w:t>
            </w:r>
          </w:p>
        </w:tc>
        <w:tc>
          <w:tcPr>
            <w:tcW w:w="5108" w:type="dxa"/>
            <w:tcBorders>
              <w:top w:val="single" w:sz="4" w:space="0" w:color="000000"/>
              <w:left w:val="single" w:sz="4" w:space="0" w:color="000000"/>
              <w:bottom w:val="single" w:sz="4" w:space="0" w:color="000000"/>
            </w:tcBorders>
            <w:shd w:val="clear" w:color="auto" w:fill="auto"/>
          </w:tcPr>
          <w:p w:rsidR="004D2C75" w:rsidRPr="00735178" w:rsidRDefault="004D2C75" w:rsidP="00F4710F">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Справка </w:t>
            </w:r>
            <w:r w:rsidR="000B0797" w:rsidRPr="000B0797">
              <w:rPr>
                <w:rFonts w:ascii="Times New Roman" w:eastAsia="Times New Roman" w:hAnsi="Times New Roman" w:cs="Times New Roman"/>
                <w:sz w:val="24"/>
                <w:szCs w:val="24"/>
              </w:rPr>
              <w:t xml:space="preserve">о перечне и объемах выполнения аналогичных </w:t>
            </w:r>
            <w:r w:rsidR="00F4710F">
              <w:rPr>
                <w:rFonts w:ascii="Times New Roman" w:eastAsia="Times New Roman" w:hAnsi="Times New Roman" w:cs="Times New Roman"/>
                <w:sz w:val="24"/>
                <w:szCs w:val="24"/>
              </w:rPr>
              <w:t>работ</w:t>
            </w:r>
            <w:r w:rsidR="00994E84">
              <w:rPr>
                <w:rFonts w:ascii="Times New Roman" w:eastAsia="Times New Roman" w:hAnsi="Times New Roman" w:cs="Times New Roman"/>
                <w:sz w:val="24"/>
                <w:szCs w:val="24"/>
              </w:rPr>
              <w:t xml:space="preserve"> за 2011-2015 годы</w:t>
            </w:r>
            <w:r w:rsidRPr="00735178">
              <w:rPr>
                <w:rFonts w:ascii="Times New Roman" w:eastAsia="Times New Roman" w:hAnsi="Times New Roman" w:cs="Times New Roman"/>
                <w:sz w:val="24"/>
                <w:szCs w:val="24"/>
              </w:rPr>
              <w:t xml:space="preserve"> (Форма </w:t>
            </w:r>
            <w:r w:rsidR="008B7EF4">
              <w:rPr>
                <w:rFonts w:ascii="Times New Roman" w:eastAsia="Times New Roman" w:hAnsi="Times New Roman" w:cs="Times New Roman"/>
                <w:sz w:val="24"/>
                <w:szCs w:val="24"/>
              </w:rPr>
              <w:t>5</w:t>
            </w:r>
            <w:r w:rsidRPr="00735178">
              <w:rPr>
                <w:rFonts w:ascii="Times New Roman" w:eastAsia="Times New Roman" w:hAnsi="Times New Roman" w:cs="Times New Roman"/>
                <w:sz w:val="24"/>
                <w:szCs w:val="24"/>
              </w:rPr>
              <w:t>)</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802638" w:rsidRDefault="00A83CAA" w:rsidP="00FF3F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FA12D3" w:rsidRPr="00802638">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735178" w:rsidRDefault="00FA12D3" w:rsidP="00621560">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bCs/>
                <w:sz w:val="24"/>
                <w:szCs w:val="24"/>
                <w:lang w:eastAsia="ru-RU"/>
              </w:rPr>
              <w:t xml:space="preserve">Справка о кадровых ресурсах (Форма </w:t>
            </w:r>
            <w:r w:rsidR="00621560">
              <w:rPr>
                <w:rFonts w:ascii="Times New Roman" w:eastAsia="Times New Roman" w:hAnsi="Times New Roman" w:cs="Times New Roman"/>
                <w:bCs/>
                <w:sz w:val="24"/>
                <w:szCs w:val="24"/>
                <w:lang w:eastAsia="ru-RU"/>
              </w:rPr>
              <w:t>6</w:t>
            </w:r>
            <w:r w:rsidRPr="00735178">
              <w:rPr>
                <w:rFonts w:ascii="Times New Roman" w:eastAsia="Times New Roman" w:hAnsi="Times New Roman" w:cs="Times New Roman"/>
                <w:bCs/>
                <w:sz w:val="24"/>
                <w:szCs w:val="24"/>
                <w:lang w:eastAsia="ru-RU"/>
              </w:rPr>
              <w:t>)</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2770A1">
        <w:trPr>
          <w:trHeight w:val="240"/>
        </w:trPr>
        <w:tc>
          <w:tcPr>
            <w:tcW w:w="675" w:type="dxa"/>
            <w:tcBorders>
              <w:top w:val="single" w:sz="4" w:space="0" w:color="000000"/>
              <w:left w:val="single" w:sz="4" w:space="0" w:color="000000"/>
              <w:bottom w:val="single" w:sz="4" w:space="0" w:color="000000"/>
            </w:tcBorders>
            <w:shd w:val="clear" w:color="auto" w:fill="auto"/>
          </w:tcPr>
          <w:p w:rsidR="00FA12D3" w:rsidRPr="00802638" w:rsidRDefault="00A83CAA" w:rsidP="00FF3F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FA12D3" w:rsidRPr="00802638">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2638" w:rsidRDefault="00FA12D3" w:rsidP="00786D72">
            <w:pPr>
              <w:spacing w:after="0" w:line="240" w:lineRule="auto"/>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376"/>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0</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2638" w:rsidRDefault="00FA12D3" w:rsidP="00786D72">
            <w:pPr>
              <w:spacing w:after="0" w:line="240" w:lineRule="auto"/>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1</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2</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591"/>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3</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hAnsi="Times New Roman" w:cs="Times New Roman"/>
                <w:sz w:val="24"/>
                <w:szCs w:val="24"/>
              </w:rPr>
              <w:t>Копия Устава в действующей редакции,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279"/>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4</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hAnsi="Times New Roman" w:cs="Times New Roman"/>
                <w:sz w:val="24"/>
                <w:szCs w:val="24"/>
              </w:rPr>
              <w:t xml:space="preserve">Копия свидетельства </w:t>
            </w:r>
            <w:proofErr w:type="gramStart"/>
            <w:r w:rsidRPr="006A60DA">
              <w:rPr>
                <w:rFonts w:ascii="Times New Roman" w:hAnsi="Times New Roman" w:cs="Times New Roman"/>
                <w:sz w:val="24"/>
                <w:szCs w:val="24"/>
              </w:rPr>
              <w:t>о постановке на учет в налоговом органе по месту нахождения на территории</w:t>
            </w:r>
            <w:proofErr w:type="gramEnd"/>
            <w:r w:rsidRPr="006A60DA">
              <w:rPr>
                <w:rFonts w:ascii="Times New Roman" w:hAnsi="Times New Roman" w:cs="Times New Roman"/>
                <w:sz w:val="24"/>
                <w:szCs w:val="24"/>
              </w:rPr>
              <w:t xml:space="preserve"> РФ, заверенная уполномоченным </w:t>
            </w:r>
            <w:r w:rsidRPr="006A60DA">
              <w:rPr>
                <w:rFonts w:ascii="Times New Roman" w:hAnsi="Times New Roman" w:cs="Times New Roman"/>
                <w:sz w:val="24"/>
                <w:szCs w:val="24"/>
              </w:rPr>
              <w:lastRenderedPageBreak/>
              <w:t>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lastRenderedPageBreak/>
              <w:t>1</w:t>
            </w:r>
            <w:r w:rsidR="00A83CAA">
              <w:rPr>
                <w:rFonts w:ascii="Times New Roman" w:eastAsia="Times New Roman" w:hAnsi="Times New Roman" w:cs="Times New Roman"/>
                <w:sz w:val="24"/>
                <w:szCs w:val="24"/>
              </w:rPr>
              <w:t>5</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свидетельства о государственной регистрации,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6</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свидетельства о внесении записи в ЕГРЮЛ о юридическом лице, зарегистрированном до 1 июля 2002 года (при наличии),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5775FD" w:rsidRDefault="00FA12D3" w:rsidP="00A83CAA">
            <w:pPr>
              <w:spacing w:after="0" w:line="240" w:lineRule="auto"/>
              <w:jc w:val="center"/>
              <w:rPr>
                <w:rFonts w:ascii="Times New Roman" w:eastAsia="Times New Roman" w:hAnsi="Times New Roman" w:cs="Times New Roman"/>
                <w:bCs/>
                <w:sz w:val="24"/>
                <w:szCs w:val="24"/>
              </w:rPr>
            </w:pPr>
            <w:r w:rsidRPr="005775FD">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7</w:t>
            </w:r>
            <w:r w:rsidRPr="005775FD">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Решение Участника закупки об одобрении сделки, оригинал (или копия,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835"/>
        </w:trPr>
        <w:tc>
          <w:tcPr>
            <w:tcW w:w="675" w:type="dxa"/>
            <w:tcBorders>
              <w:top w:val="single" w:sz="4" w:space="0" w:color="000000"/>
              <w:left w:val="single" w:sz="4" w:space="0" w:color="000000"/>
              <w:bottom w:val="single" w:sz="4" w:space="0" w:color="000000"/>
            </w:tcBorders>
            <w:shd w:val="clear" w:color="auto" w:fill="auto"/>
          </w:tcPr>
          <w:p w:rsidR="0047425F" w:rsidRPr="008D30E5" w:rsidRDefault="0047425F" w:rsidP="00A83CAA">
            <w:pPr>
              <w:spacing w:after="0" w:line="240" w:lineRule="auto"/>
              <w:jc w:val="center"/>
              <w:rPr>
                <w:rFonts w:ascii="Times New Roman" w:eastAsia="Times New Roman" w:hAnsi="Times New Roman" w:cs="Times New Roman"/>
                <w:color w:val="FF0000"/>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8</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5775FD" w:rsidRDefault="0047425F" w:rsidP="005775FD">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бухгалтерской отчетности за 2015 год с отметкой налоговой инспекции, заверен</w:t>
            </w:r>
            <w:r>
              <w:rPr>
                <w:rFonts w:ascii="Times New Roman" w:eastAsia="Times New Roman" w:hAnsi="Times New Roman" w:cs="Times New Roman"/>
                <w:sz w:val="24"/>
                <w:szCs w:val="24"/>
              </w:rPr>
              <w:t>н</w:t>
            </w:r>
            <w:r w:rsidRPr="006A60DA">
              <w:rPr>
                <w:rFonts w:ascii="Times New Roman" w:eastAsia="Times New Roman" w:hAnsi="Times New Roman" w:cs="Times New Roman"/>
                <w:sz w:val="24"/>
                <w:szCs w:val="24"/>
              </w:rPr>
              <w:t>а</w:t>
            </w:r>
            <w:r>
              <w:rPr>
                <w:rFonts w:ascii="Times New Roman" w:eastAsia="Times New Roman" w:hAnsi="Times New Roman" w:cs="Times New Roman"/>
                <w:sz w:val="24"/>
                <w:szCs w:val="24"/>
              </w:rPr>
              <w:t>я</w:t>
            </w:r>
            <w:r w:rsidRPr="006A60DA">
              <w:rPr>
                <w:rFonts w:ascii="Times New Roman" w:eastAsia="Times New Roman" w:hAnsi="Times New Roman" w:cs="Times New Roman"/>
                <w:sz w:val="24"/>
                <w:szCs w:val="24"/>
              </w:rPr>
              <w:t xml:space="preserve">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r w:rsidR="0047425F" w:rsidRPr="00EC1D9A"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47425F" w:rsidRPr="00621560" w:rsidRDefault="0047425F" w:rsidP="00FF3F5D">
            <w:pPr>
              <w:spacing w:after="0" w:line="240" w:lineRule="auto"/>
              <w:jc w:val="center"/>
              <w:rPr>
                <w:rFonts w:ascii="Times New Roman" w:eastAsia="Times New Roman" w:hAnsi="Times New Roman" w:cs="Times New Roman"/>
                <w:sz w:val="24"/>
                <w:szCs w:val="24"/>
              </w:rPr>
            </w:pPr>
            <w:r w:rsidRPr="00621560">
              <w:rPr>
                <w:rFonts w:ascii="Times New Roman" w:eastAsia="Times New Roman" w:hAnsi="Times New Roman" w:cs="Times New Roman"/>
                <w:sz w:val="24"/>
                <w:szCs w:val="24"/>
              </w:rPr>
              <w:t>20.</w:t>
            </w:r>
          </w:p>
        </w:tc>
        <w:tc>
          <w:tcPr>
            <w:tcW w:w="5108" w:type="dxa"/>
            <w:tcBorders>
              <w:top w:val="single" w:sz="4" w:space="0" w:color="000000"/>
              <w:left w:val="single" w:sz="4" w:space="0" w:color="000000"/>
              <w:bottom w:val="single" w:sz="4" w:space="0" w:color="000000"/>
            </w:tcBorders>
            <w:shd w:val="clear" w:color="auto" w:fill="auto"/>
          </w:tcPr>
          <w:p w:rsidR="0047425F" w:rsidRPr="00852536" w:rsidRDefault="0047425F" w:rsidP="00621560">
            <w:pPr>
              <w:spacing w:after="0" w:line="240" w:lineRule="auto"/>
              <w:rPr>
                <w:rFonts w:ascii="Times New Roman" w:eastAsia="Times New Roman" w:hAnsi="Times New Roman" w:cs="Times New Roman"/>
                <w:bCs/>
                <w:sz w:val="24"/>
                <w:lang w:eastAsia="ru-RU"/>
              </w:rPr>
            </w:pPr>
            <w:proofErr w:type="gramStart"/>
            <w:r w:rsidRPr="00852536">
              <w:rPr>
                <w:rFonts w:ascii="Times New Roman" w:hAnsi="Times New Roman" w:cs="Times New Roman"/>
                <w:sz w:val="24"/>
                <w:szCs w:val="24"/>
                <w:lang w:eastAsia="ru-RU"/>
              </w:rPr>
              <w:t xml:space="preserve">Копии </w:t>
            </w:r>
            <w:r w:rsidR="00C52B9A" w:rsidRPr="00852536">
              <w:rPr>
                <w:rFonts w:ascii="Times New Roman" w:hAnsi="Times New Roman" w:cs="Times New Roman"/>
                <w:sz w:val="24"/>
                <w:szCs w:val="24"/>
              </w:rPr>
              <w:t>документов, подтверждающих выполнение аналогичных работ (справка о стоимости выполненных работ и затрат (форма КС-3 и т.п.)</w:t>
            </w:r>
            <w:r w:rsidRPr="00852536">
              <w:rPr>
                <w:rFonts w:ascii="Times New Roman" w:eastAsia="Calibri" w:hAnsi="Times New Roman" w:cs="Times New Roman"/>
                <w:sz w:val="24"/>
                <w:szCs w:val="24"/>
                <w:lang w:eastAsia="ru-RU"/>
              </w:rPr>
              <w:t xml:space="preserve">, указанных в </w:t>
            </w:r>
            <w:r w:rsidR="00F4710F" w:rsidRPr="00852536">
              <w:rPr>
                <w:rFonts w:ascii="Times New Roman" w:eastAsia="Calibri" w:hAnsi="Times New Roman" w:cs="Times New Roman"/>
                <w:sz w:val="24"/>
                <w:szCs w:val="24"/>
                <w:lang w:eastAsia="ru-RU"/>
              </w:rPr>
              <w:t>«С</w:t>
            </w:r>
            <w:r w:rsidRPr="00852536">
              <w:rPr>
                <w:rFonts w:ascii="Times New Roman" w:eastAsia="Calibri" w:hAnsi="Times New Roman" w:cs="Times New Roman"/>
                <w:sz w:val="24"/>
                <w:szCs w:val="24"/>
                <w:lang w:eastAsia="ru-RU"/>
              </w:rPr>
              <w:t xml:space="preserve">правке о перечне и объемах выполнения аналогичных </w:t>
            </w:r>
            <w:r w:rsidR="00F4710F" w:rsidRPr="00852536">
              <w:rPr>
                <w:rFonts w:ascii="Times New Roman" w:eastAsia="Calibri" w:hAnsi="Times New Roman" w:cs="Times New Roman"/>
                <w:sz w:val="24"/>
                <w:szCs w:val="24"/>
                <w:lang w:eastAsia="ru-RU"/>
              </w:rPr>
              <w:t>работ</w:t>
            </w:r>
            <w:r w:rsidRPr="00852536">
              <w:rPr>
                <w:rFonts w:ascii="Times New Roman" w:eastAsia="Calibri" w:hAnsi="Times New Roman" w:cs="Times New Roman"/>
                <w:sz w:val="24"/>
                <w:szCs w:val="24"/>
                <w:lang w:eastAsia="ru-RU"/>
              </w:rPr>
              <w:t xml:space="preserve"> за 201</w:t>
            </w:r>
            <w:r w:rsidR="00621560" w:rsidRPr="00852536">
              <w:rPr>
                <w:rFonts w:ascii="Times New Roman" w:eastAsia="Calibri" w:hAnsi="Times New Roman" w:cs="Times New Roman"/>
                <w:sz w:val="24"/>
                <w:szCs w:val="24"/>
                <w:lang w:eastAsia="ru-RU"/>
              </w:rPr>
              <w:t>1</w:t>
            </w:r>
            <w:r w:rsidRPr="00852536">
              <w:rPr>
                <w:rFonts w:ascii="Times New Roman" w:eastAsia="Calibri" w:hAnsi="Times New Roman" w:cs="Times New Roman"/>
                <w:sz w:val="24"/>
                <w:szCs w:val="24"/>
                <w:lang w:eastAsia="ru-RU"/>
              </w:rPr>
              <w:t>-2015 годы</w:t>
            </w:r>
            <w:r w:rsidR="00F4710F" w:rsidRPr="00852536">
              <w:rPr>
                <w:rFonts w:ascii="Times New Roman" w:eastAsia="Calibri" w:hAnsi="Times New Roman" w:cs="Times New Roman"/>
                <w:sz w:val="24"/>
                <w:szCs w:val="24"/>
                <w:lang w:eastAsia="ru-RU"/>
              </w:rPr>
              <w:t>»</w:t>
            </w:r>
            <w:r w:rsidRPr="00852536">
              <w:rPr>
                <w:rFonts w:ascii="Times New Roman" w:eastAsia="Calibri" w:hAnsi="Times New Roman" w:cs="Times New Roman"/>
                <w:bCs/>
                <w:sz w:val="24"/>
                <w:szCs w:val="24"/>
                <w:lang w:eastAsia="ar-SA"/>
              </w:rPr>
              <w:t xml:space="preserve"> (форма 5</w:t>
            </w:r>
            <w:r w:rsidRPr="00852536">
              <w:rPr>
                <w:rFonts w:ascii="Times New Roman" w:eastAsia="Calibri" w:hAnsi="Times New Roman" w:cs="Times New Roman"/>
                <w:sz w:val="24"/>
                <w:szCs w:val="24"/>
                <w:lang w:eastAsia="ru-RU"/>
              </w:rPr>
              <w:t xml:space="preserve"> Приложения № 1 Документации)</w:t>
            </w:r>
            <w:r w:rsidRPr="00852536">
              <w:rPr>
                <w:rFonts w:ascii="Times New Roman" w:hAnsi="Times New Roman" w:cs="Times New Roman"/>
                <w:sz w:val="24"/>
                <w:szCs w:val="24"/>
                <w:lang w:eastAsia="ru-RU"/>
              </w:rPr>
              <w:t xml:space="preserve">, </w:t>
            </w:r>
            <w:r w:rsidRPr="00852536">
              <w:rPr>
                <w:rFonts w:ascii="Times New Roman" w:hAnsi="Times New Roman" w:cs="Times New Roman"/>
                <w:sz w:val="24"/>
                <w:szCs w:val="24"/>
              </w:rPr>
              <w:t xml:space="preserve">заверенные </w:t>
            </w:r>
            <w:r w:rsidRPr="00852536">
              <w:rPr>
                <w:rFonts w:ascii="Times New Roman" w:hAnsi="Times New Roman" w:cs="Times New Roman"/>
                <w:bCs/>
                <w:sz w:val="24"/>
                <w:szCs w:val="24"/>
              </w:rPr>
              <w:t>уполномоченным лицом Участника</w:t>
            </w:r>
            <w:r w:rsidRPr="00852536">
              <w:rPr>
                <w:rFonts w:ascii="Times New Roman" w:eastAsia="Times New Roman" w:hAnsi="Times New Roman" w:cs="Times New Roman"/>
                <w:bCs/>
                <w:sz w:val="24"/>
                <w:lang w:eastAsia="ru-RU"/>
              </w:rPr>
              <w:t xml:space="preserve"> закупки</w:t>
            </w:r>
            <w:r w:rsidR="005864CF" w:rsidRPr="00852536">
              <w:rPr>
                <w:rFonts w:ascii="Times New Roman" w:eastAsia="Times New Roman" w:hAnsi="Times New Roman" w:cs="Times New Roman"/>
                <w:bCs/>
                <w:sz w:val="24"/>
                <w:lang w:eastAsia="ru-RU"/>
              </w:rPr>
              <w:t xml:space="preserve"> </w:t>
            </w:r>
            <w:proofErr w:type="gramEnd"/>
          </w:p>
          <w:p w:rsidR="005864CF" w:rsidRPr="00852536" w:rsidRDefault="005864CF" w:rsidP="00621560">
            <w:pPr>
              <w:spacing w:after="0" w:line="240" w:lineRule="auto"/>
              <w:rPr>
                <w:rFonts w:ascii="Times New Roman" w:eastAsia="Times New Roman" w:hAnsi="Times New Roman" w:cs="Times New Roman"/>
                <w:color w:val="FF0000"/>
                <w:sz w:val="24"/>
                <w:szCs w:val="24"/>
              </w:rPr>
            </w:pPr>
            <w:r w:rsidRPr="00852536">
              <w:rPr>
                <w:rFonts w:ascii="Times New Roman" w:eastAsia="Calibri" w:hAnsi="Times New Roman" w:cs="Times New Roman"/>
                <w:sz w:val="24"/>
                <w:szCs w:val="24"/>
                <w:lang w:eastAsia="ru-RU"/>
              </w:rPr>
              <w:t>(на усмотрение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7425F" w:rsidRPr="00621560"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621560"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621560" w:rsidRDefault="0047425F" w:rsidP="00786D72">
            <w:pPr>
              <w:spacing w:after="0" w:line="240" w:lineRule="auto"/>
              <w:rPr>
                <w:rFonts w:ascii="Times New Roman" w:eastAsia="Times New Roman" w:hAnsi="Times New Roman" w:cs="Times New Roman"/>
                <w:color w:val="FF0000"/>
                <w:sz w:val="24"/>
                <w:szCs w:val="24"/>
              </w:rPr>
            </w:pPr>
          </w:p>
        </w:tc>
      </w:tr>
      <w:tr w:rsidR="0047425F" w:rsidRPr="00EC1D9A"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47425F" w:rsidRPr="00EC1D9A" w:rsidRDefault="00E63BC1" w:rsidP="00FF3F5D">
            <w:pPr>
              <w:spacing w:after="0" w:line="240" w:lineRule="auto"/>
              <w:jc w:val="center"/>
              <w:rPr>
                <w:rFonts w:ascii="Times New Roman" w:eastAsia="Times New Roman" w:hAnsi="Times New Roman" w:cs="Times New Roman"/>
                <w:sz w:val="24"/>
                <w:szCs w:val="24"/>
                <w:highlight w:val="yellow"/>
              </w:rPr>
            </w:pPr>
            <w:r w:rsidRPr="00E63BC1">
              <w:rPr>
                <w:rFonts w:ascii="Times New Roman" w:eastAsia="Times New Roman" w:hAnsi="Times New Roman" w:cs="Times New Roman"/>
                <w:sz w:val="24"/>
                <w:szCs w:val="24"/>
              </w:rPr>
              <w:t>21</w:t>
            </w:r>
            <w:r>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A862CE" w:rsidRPr="00852536" w:rsidRDefault="002302A3" w:rsidP="002302A3">
            <w:pPr>
              <w:spacing w:after="0" w:line="240" w:lineRule="auto"/>
              <w:rPr>
                <w:rFonts w:ascii="Times New Roman" w:eastAsia="Calibri" w:hAnsi="Times New Roman" w:cs="Times New Roman"/>
                <w:sz w:val="24"/>
                <w:szCs w:val="24"/>
                <w:lang w:eastAsia="ru-RU"/>
              </w:rPr>
            </w:pPr>
            <w:r w:rsidRPr="00852536">
              <w:rPr>
                <w:rFonts w:ascii="Times New Roman" w:eastAsia="Calibri" w:hAnsi="Times New Roman" w:cs="Times New Roman"/>
                <w:sz w:val="24"/>
                <w:szCs w:val="24"/>
                <w:lang w:eastAsia="ru-RU"/>
              </w:rPr>
              <w:t>Копии рекомендательных писем и отзывов</w:t>
            </w:r>
            <w:r w:rsidRPr="00852536">
              <w:rPr>
                <w:rFonts w:ascii="Times New Roman" w:eastAsia="Calibri" w:hAnsi="Times New Roman" w:cs="Times New Roman"/>
                <w:b/>
                <w:sz w:val="24"/>
                <w:szCs w:val="24"/>
                <w:lang w:eastAsia="ru-RU"/>
              </w:rPr>
              <w:t xml:space="preserve"> </w:t>
            </w:r>
            <w:r w:rsidRPr="00852536">
              <w:rPr>
                <w:rFonts w:ascii="Times New Roman" w:eastAsia="Calibri" w:hAnsi="Times New Roman" w:cs="Times New Roman"/>
                <w:sz w:val="24"/>
                <w:szCs w:val="24"/>
                <w:lang w:eastAsia="ru-RU"/>
              </w:rPr>
              <w:t xml:space="preserve">о выполнении аналогичных работ, указанных в «Справке о перечне и объемах выполнения аналогичных </w:t>
            </w:r>
            <w:r w:rsidR="00F4710F" w:rsidRPr="00852536">
              <w:rPr>
                <w:rFonts w:ascii="Times New Roman" w:eastAsia="Calibri" w:hAnsi="Times New Roman" w:cs="Times New Roman"/>
                <w:sz w:val="24"/>
                <w:szCs w:val="24"/>
                <w:lang w:eastAsia="ru-RU"/>
              </w:rPr>
              <w:t>работ</w:t>
            </w:r>
            <w:r w:rsidRPr="00852536">
              <w:rPr>
                <w:rFonts w:ascii="Times New Roman" w:eastAsia="Calibri" w:hAnsi="Times New Roman" w:cs="Times New Roman"/>
                <w:sz w:val="24"/>
                <w:szCs w:val="24"/>
                <w:lang w:eastAsia="ru-RU"/>
              </w:rPr>
              <w:t xml:space="preserve"> за 2011-2015 годы</w:t>
            </w:r>
            <w:r w:rsidR="00F4710F" w:rsidRPr="00852536">
              <w:rPr>
                <w:rFonts w:ascii="Times New Roman" w:eastAsia="Calibri" w:hAnsi="Times New Roman" w:cs="Times New Roman"/>
                <w:sz w:val="24"/>
                <w:szCs w:val="24"/>
                <w:lang w:eastAsia="ru-RU"/>
              </w:rPr>
              <w:t>»</w:t>
            </w:r>
            <w:r w:rsidRPr="00852536">
              <w:rPr>
                <w:rFonts w:ascii="Times New Roman" w:eastAsia="Calibri" w:hAnsi="Times New Roman" w:cs="Times New Roman"/>
                <w:bCs/>
                <w:sz w:val="24"/>
                <w:szCs w:val="24"/>
                <w:lang w:eastAsia="ar-SA"/>
              </w:rPr>
              <w:t xml:space="preserve"> (форма 5</w:t>
            </w:r>
            <w:r w:rsidRPr="00852536">
              <w:rPr>
                <w:rFonts w:ascii="Times New Roman" w:eastAsia="Calibri" w:hAnsi="Times New Roman" w:cs="Times New Roman"/>
                <w:sz w:val="24"/>
                <w:szCs w:val="24"/>
                <w:lang w:eastAsia="ru-RU"/>
              </w:rPr>
              <w:t xml:space="preserve"> Приложения № 1 к Документации), </w:t>
            </w:r>
            <w:r w:rsidRPr="00852536">
              <w:rPr>
                <w:rFonts w:ascii="Times New Roman" w:hAnsi="Times New Roman" w:cs="Times New Roman"/>
                <w:sz w:val="24"/>
                <w:szCs w:val="24"/>
              </w:rPr>
              <w:t xml:space="preserve">заверенные </w:t>
            </w:r>
            <w:r w:rsidRPr="00852536">
              <w:rPr>
                <w:rFonts w:ascii="Times New Roman" w:hAnsi="Times New Roman" w:cs="Times New Roman"/>
                <w:bCs/>
                <w:sz w:val="24"/>
                <w:szCs w:val="24"/>
              </w:rPr>
              <w:t>уполномоченным лицом Участника</w:t>
            </w:r>
            <w:r w:rsidRPr="00852536">
              <w:rPr>
                <w:rFonts w:ascii="Times New Roman" w:eastAsia="Times New Roman" w:hAnsi="Times New Roman" w:cs="Times New Roman"/>
                <w:bCs/>
                <w:sz w:val="24"/>
                <w:lang w:eastAsia="ru-RU"/>
              </w:rPr>
              <w:t xml:space="preserve"> закупки</w:t>
            </w:r>
            <w:r w:rsidRPr="00852536">
              <w:rPr>
                <w:rFonts w:ascii="Times New Roman" w:eastAsia="Calibri" w:hAnsi="Times New Roman" w:cs="Times New Roman"/>
                <w:sz w:val="24"/>
                <w:szCs w:val="24"/>
                <w:lang w:eastAsia="ru-RU"/>
              </w:rPr>
              <w:t xml:space="preserve"> </w:t>
            </w:r>
          </w:p>
          <w:p w:rsidR="0047425F" w:rsidRPr="00852536" w:rsidRDefault="002302A3" w:rsidP="002302A3">
            <w:pPr>
              <w:spacing w:after="0" w:line="240" w:lineRule="auto"/>
              <w:rPr>
                <w:rFonts w:ascii="Times New Roman" w:eastAsia="Times New Roman" w:hAnsi="Times New Roman" w:cs="Times New Roman"/>
                <w:bCs/>
                <w:color w:val="FF0000"/>
                <w:sz w:val="24"/>
                <w:szCs w:val="24"/>
              </w:rPr>
            </w:pPr>
            <w:r w:rsidRPr="00852536">
              <w:rPr>
                <w:rFonts w:ascii="Times New Roman" w:eastAsia="Calibri" w:hAnsi="Times New Roman" w:cs="Times New Roman"/>
                <w:sz w:val="24"/>
                <w:szCs w:val="24"/>
                <w:lang w:eastAsia="ru-RU"/>
              </w:rPr>
              <w:t>(на усмотрение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7425F" w:rsidRPr="00EC1D9A" w:rsidRDefault="0047425F"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7425F" w:rsidRPr="00EC1D9A" w:rsidRDefault="0047425F"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EC1D9A" w:rsidRDefault="0047425F" w:rsidP="00786D72">
            <w:pPr>
              <w:spacing w:after="0" w:line="240" w:lineRule="auto"/>
              <w:rPr>
                <w:rFonts w:ascii="Times New Roman" w:eastAsia="Times New Roman" w:hAnsi="Times New Roman" w:cs="Times New Roman"/>
                <w:color w:val="FF0000"/>
                <w:sz w:val="24"/>
                <w:szCs w:val="24"/>
                <w:highlight w:val="yellow"/>
              </w:rPr>
            </w:pPr>
          </w:p>
        </w:tc>
      </w:tr>
      <w:tr w:rsidR="002302A3" w:rsidRPr="00EC1D9A"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2302A3" w:rsidRPr="00EC1D9A" w:rsidRDefault="00E63BC1" w:rsidP="00FF3F5D">
            <w:pPr>
              <w:spacing w:after="0" w:line="240" w:lineRule="auto"/>
              <w:jc w:val="center"/>
              <w:rPr>
                <w:rFonts w:ascii="Times New Roman" w:eastAsia="Times New Roman" w:hAnsi="Times New Roman" w:cs="Times New Roman"/>
                <w:sz w:val="24"/>
                <w:szCs w:val="24"/>
                <w:highlight w:val="yellow"/>
              </w:rPr>
            </w:pPr>
            <w:r w:rsidRPr="00E63BC1">
              <w:rPr>
                <w:rFonts w:ascii="Times New Roman" w:eastAsia="Times New Roman" w:hAnsi="Times New Roman" w:cs="Times New Roman"/>
                <w:sz w:val="24"/>
                <w:szCs w:val="24"/>
              </w:rPr>
              <w:t>22.</w:t>
            </w:r>
          </w:p>
        </w:tc>
        <w:tc>
          <w:tcPr>
            <w:tcW w:w="5108" w:type="dxa"/>
            <w:tcBorders>
              <w:top w:val="single" w:sz="4" w:space="0" w:color="000000"/>
              <w:left w:val="single" w:sz="4" w:space="0" w:color="000000"/>
              <w:bottom w:val="single" w:sz="4" w:space="0" w:color="000000"/>
            </w:tcBorders>
            <w:shd w:val="clear" w:color="auto" w:fill="auto"/>
          </w:tcPr>
          <w:p w:rsidR="002302A3" w:rsidRPr="002302A3" w:rsidRDefault="004D51C7" w:rsidP="00D740C5">
            <w:pPr>
              <w:suppressAutoHyphens/>
              <w:spacing w:after="0" w:line="240" w:lineRule="auto"/>
              <w:rPr>
                <w:rFonts w:ascii="Times New Roman" w:eastAsia="Calibri" w:hAnsi="Times New Roman" w:cs="Times New Roman"/>
                <w:sz w:val="24"/>
                <w:szCs w:val="24"/>
                <w:lang w:eastAsia="ru-RU"/>
              </w:rPr>
            </w:pPr>
            <w:r w:rsidRPr="00EE0553">
              <w:rPr>
                <w:rFonts w:ascii="Times New Roman" w:eastAsia="Times New Roman" w:hAnsi="Times New Roman" w:cs="Times New Roman"/>
                <w:bCs/>
                <w:sz w:val="24"/>
                <w:szCs w:val="24"/>
                <w:lang w:eastAsia="ar-SA"/>
              </w:rPr>
              <w:t>К</w:t>
            </w:r>
            <w:r w:rsidR="002302A3" w:rsidRPr="00EE0553">
              <w:rPr>
                <w:rFonts w:ascii="Times New Roman" w:eastAsia="Times New Roman" w:hAnsi="Times New Roman" w:cs="Times New Roman"/>
                <w:bCs/>
                <w:sz w:val="24"/>
                <w:szCs w:val="24"/>
                <w:lang w:eastAsia="ar-SA"/>
              </w:rPr>
              <w:t xml:space="preserve">опия действующего </w:t>
            </w:r>
            <w:r w:rsidR="002302A3" w:rsidRPr="00EE0553">
              <w:rPr>
                <w:rFonts w:ascii="Times New Roman" w:hAnsi="Times New Roman"/>
                <w:bCs/>
                <w:sz w:val="24"/>
                <w:szCs w:val="24"/>
                <w:lang w:eastAsia="ru-RU"/>
              </w:rPr>
              <w:t>свидетельства СРО о допуске к определенному виду или видам работ, которые оказывают влияние</w:t>
            </w:r>
            <w:r w:rsidR="002302A3" w:rsidRPr="00EE0553">
              <w:rPr>
                <w:rFonts w:ascii="Times New Roman" w:hAnsi="Times New Roman"/>
                <w:spacing w:val="-2"/>
                <w:sz w:val="24"/>
                <w:szCs w:val="24"/>
              </w:rPr>
              <w:t xml:space="preserve"> на безопасность объектов капитального строительства</w:t>
            </w:r>
            <w:r w:rsidR="00EE0553" w:rsidRPr="00EE0553">
              <w:rPr>
                <w:rFonts w:ascii="Times New Roman" w:hAnsi="Times New Roman"/>
                <w:spacing w:val="-2"/>
                <w:sz w:val="24"/>
                <w:szCs w:val="24"/>
              </w:rPr>
              <w:t xml:space="preserve"> (с приложениями)</w:t>
            </w:r>
            <w:r w:rsidR="002302A3" w:rsidRPr="00EE0553">
              <w:rPr>
                <w:rFonts w:ascii="Times New Roman" w:hAnsi="Times New Roman"/>
                <w:spacing w:val="-2"/>
                <w:sz w:val="24"/>
                <w:szCs w:val="24"/>
              </w:rPr>
              <w:t xml:space="preserve"> в объеме Технического задания</w:t>
            </w:r>
            <w:r w:rsidR="00D740C5">
              <w:rPr>
                <w:rFonts w:ascii="Times New Roman" w:hAnsi="Times New Roman"/>
                <w:spacing w:val="-2"/>
                <w:sz w:val="24"/>
                <w:szCs w:val="24"/>
              </w:rPr>
              <w:t xml:space="preserve">, </w:t>
            </w:r>
            <w:r w:rsidRPr="00CA308B">
              <w:rPr>
                <w:rFonts w:ascii="Times New Roman" w:eastAsia="Times New Roman" w:hAnsi="Times New Roman" w:cs="Times New Roman"/>
                <w:bCs/>
                <w:sz w:val="24"/>
                <w:szCs w:val="24"/>
                <w:lang w:eastAsia="ar-SA"/>
              </w:rPr>
              <w:t xml:space="preserve">заверенная уполномоченным лицом Участника </w:t>
            </w:r>
            <w:r w:rsidRPr="00CA308B">
              <w:rPr>
                <w:rFonts w:ascii="Times New Roman" w:eastAsia="Times New Roman" w:hAnsi="Times New Roman" w:cs="Times New Roman"/>
                <w:bCs/>
                <w:sz w:val="24"/>
                <w:lang w:eastAsia="ru-RU"/>
              </w:rPr>
              <w:t>закупки</w:t>
            </w:r>
          </w:p>
        </w:tc>
        <w:tc>
          <w:tcPr>
            <w:tcW w:w="2410" w:type="dxa"/>
            <w:tcBorders>
              <w:top w:val="single" w:sz="4" w:space="0" w:color="000000"/>
              <w:left w:val="single" w:sz="4" w:space="0" w:color="000000"/>
              <w:bottom w:val="single" w:sz="4" w:space="0" w:color="000000"/>
            </w:tcBorders>
            <w:shd w:val="clear" w:color="auto" w:fill="auto"/>
          </w:tcPr>
          <w:p w:rsidR="002302A3" w:rsidRPr="00EC1D9A" w:rsidRDefault="002302A3"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2302A3" w:rsidRPr="00EC1D9A" w:rsidRDefault="002302A3"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302A3" w:rsidRPr="00EC1D9A" w:rsidRDefault="002302A3" w:rsidP="00786D72">
            <w:pPr>
              <w:spacing w:after="0" w:line="240" w:lineRule="auto"/>
              <w:rPr>
                <w:rFonts w:ascii="Times New Roman" w:eastAsia="Times New Roman" w:hAnsi="Times New Roman" w:cs="Times New Roman"/>
                <w:color w:val="FF0000"/>
                <w:sz w:val="24"/>
                <w:szCs w:val="24"/>
                <w:highlight w:val="yellow"/>
              </w:rPr>
            </w:pPr>
          </w:p>
        </w:tc>
      </w:tr>
      <w:tr w:rsidR="00FC6B8C" w:rsidRPr="00EC1D9A" w:rsidTr="007960BE">
        <w:trPr>
          <w:trHeight w:val="1859"/>
        </w:trPr>
        <w:tc>
          <w:tcPr>
            <w:tcW w:w="675" w:type="dxa"/>
            <w:tcBorders>
              <w:top w:val="single" w:sz="4" w:space="0" w:color="000000"/>
              <w:left w:val="single" w:sz="4" w:space="0" w:color="000000"/>
              <w:bottom w:val="single" w:sz="4" w:space="0" w:color="000000"/>
            </w:tcBorders>
            <w:shd w:val="clear" w:color="auto" w:fill="auto"/>
          </w:tcPr>
          <w:p w:rsidR="00FC6B8C" w:rsidRPr="00E63BC1" w:rsidRDefault="00E63BC1" w:rsidP="00FF3F5D">
            <w:pPr>
              <w:spacing w:after="0" w:line="240" w:lineRule="auto"/>
              <w:jc w:val="center"/>
              <w:rPr>
                <w:rFonts w:ascii="Times New Roman" w:eastAsia="Times New Roman" w:hAnsi="Times New Roman" w:cs="Times New Roman"/>
                <w:sz w:val="24"/>
                <w:szCs w:val="24"/>
              </w:rPr>
            </w:pPr>
            <w:r w:rsidRPr="00E63BC1">
              <w:rPr>
                <w:rFonts w:ascii="Times New Roman" w:eastAsia="Times New Roman" w:hAnsi="Times New Roman" w:cs="Times New Roman"/>
                <w:sz w:val="24"/>
                <w:szCs w:val="24"/>
              </w:rPr>
              <w:t>23.</w:t>
            </w:r>
          </w:p>
        </w:tc>
        <w:tc>
          <w:tcPr>
            <w:tcW w:w="5108" w:type="dxa"/>
            <w:tcBorders>
              <w:top w:val="single" w:sz="4" w:space="0" w:color="000000"/>
              <w:left w:val="single" w:sz="4" w:space="0" w:color="000000"/>
              <w:bottom w:val="single" w:sz="4" w:space="0" w:color="000000"/>
            </w:tcBorders>
            <w:shd w:val="clear" w:color="auto" w:fill="auto"/>
          </w:tcPr>
          <w:p w:rsidR="00FC6B8C" w:rsidRPr="00EE0553" w:rsidRDefault="00B91C93" w:rsidP="000A78F5">
            <w:pPr>
              <w:tabs>
                <w:tab w:val="left" w:pos="993"/>
              </w:tabs>
              <w:suppressAutoHyphen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B91C93">
              <w:rPr>
                <w:rFonts w:ascii="Times New Roman" w:eastAsia="Times New Roman" w:hAnsi="Times New Roman" w:cs="Times New Roman"/>
                <w:bCs/>
                <w:sz w:val="24"/>
                <w:szCs w:val="24"/>
                <w:lang w:eastAsia="ar-SA"/>
              </w:rPr>
              <w:t xml:space="preserve">Копия </w:t>
            </w:r>
            <w:r w:rsidRPr="00B91C93">
              <w:rPr>
                <w:rFonts w:ascii="Times New Roman" w:eastAsia="Calibri" w:hAnsi="Times New Roman" w:cs="Times New Roman"/>
                <w:sz w:val="24"/>
                <w:szCs w:val="24"/>
              </w:rPr>
              <w:t>свидетельства НАКС</w:t>
            </w:r>
            <w:r w:rsidRPr="00721013">
              <w:rPr>
                <w:rFonts w:ascii="Times New Roman" w:eastAsia="Calibri" w:hAnsi="Times New Roman" w:cs="Times New Roman"/>
                <w:b/>
                <w:sz w:val="24"/>
                <w:szCs w:val="24"/>
              </w:rPr>
              <w:t xml:space="preserve"> </w:t>
            </w:r>
            <w:r w:rsidRPr="00721013">
              <w:rPr>
                <w:rFonts w:ascii="Times New Roman" w:eastAsia="Calibri" w:hAnsi="Times New Roman" w:cs="Times New Roman"/>
                <w:sz w:val="24"/>
                <w:szCs w:val="24"/>
              </w:rPr>
              <w:t>о готовности организации-заявителя к использованию аттестованной технологии сварки в соответствии с требованиями РД 03-615-03 (с прило</w:t>
            </w:r>
            <w:r>
              <w:rPr>
                <w:rFonts w:ascii="Times New Roman" w:eastAsia="Calibri" w:hAnsi="Times New Roman" w:cs="Times New Roman"/>
                <w:sz w:val="24"/>
                <w:szCs w:val="24"/>
              </w:rPr>
              <w:t>жением области распространения),</w:t>
            </w:r>
            <w:r w:rsidRPr="005227FF">
              <w:rPr>
                <w:rFonts w:ascii="Times New Roman" w:eastAsia="Times New Roman" w:hAnsi="Times New Roman" w:cs="Times New Roman"/>
                <w:bCs/>
                <w:sz w:val="24"/>
                <w:szCs w:val="24"/>
                <w:lang w:eastAsia="ar-SA"/>
              </w:rPr>
              <w:t xml:space="preserve"> заверенная уполномоченным лицом Участника </w:t>
            </w:r>
            <w:r w:rsidRPr="005227FF">
              <w:rPr>
                <w:rFonts w:ascii="Times New Roman" w:eastAsia="Times New Roman" w:hAnsi="Times New Roman" w:cs="Times New Roman"/>
                <w:bCs/>
                <w:sz w:val="24"/>
                <w:lang w:eastAsia="ru-RU"/>
              </w:rPr>
              <w:t>закупки</w:t>
            </w:r>
          </w:p>
        </w:tc>
        <w:tc>
          <w:tcPr>
            <w:tcW w:w="2410" w:type="dxa"/>
            <w:tcBorders>
              <w:top w:val="single" w:sz="4" w:space="0" w:color="000000"/>
              <w:left w:val="single" w:sz="4" w:space="0" w:color="000000"/>
              <w:bottom w:val="single" w:sz="4" w:space="0" w:color="000000"/>
            </w:tcBorders>
            <w:shd w:val="clear" w:color="auto" w:fill="auto"/>
          </w:tcPr>
          <w:p w:rsidR="00FC6B8C" w:rsidRPr="00EC1D9A" w:rsidRDefault="00FC6B8C"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6B8C" w:rsidRPr="00EC1D9A" w:rsidRDefault="00FC6B8C"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C6B8C" w:rsidRPr="00EC1D9A" w:rsidRDefault="00FC6B8C" w:rsidP="00786D72">
            <w:pPr>
              <w:spacing w:after="0" w:line="240" w:lineRule="auto"/>
              <w:rPr>
                <w:rFonts w:ascii="Times New Roman" w:eastAsia="Times New Roman" w:hAnsi="Times New Roman" w:cs="Times New Roman"/>
                <w:color w:val="FF0000"/>
                <w:sz w:val="24"/>
                <w:szCs w:val="24"/>
                <w:highlight w:val="yellow"/>
              </w:rPr>
            </w:pPr>
          </w:p>
        </w:tc>
      </w:tr>
      <w:tr w:rsidR="007960BE" w:rsidRPr="00EC1D9A"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7960BE" w:rsidRPr="00E63BC1" w:rsidRDefault="00E63BC1" w:rsidP="00FF3F5D">
            <w:pPr>
              <w:spacing w:after="0" w:line="240" w:lineRule="auto"/>
              <w:jc w:val="center"/>
              <w:rPr>
                <w:rFonts w:ascii="Times New Roman" w:eastAsia="Times New Roman" w:hAnsi="Times New Roman" w:cs="Times New Roman"/>
                <w:sz w:val="24"/>
                <w:szCs w:val="24"/>
              </w:rPr>
            </w:pPr>
            <w:r w:rsidRPr="00E63BC1">
              <w:rPr>
                <w:rFonts w:ascii="Times New Roman" w:eastAsia="Times New Roman" w:hAnsi="Times New Roman" w:cs="Times New Roman"/>
                <w:sz w:val="24"/>
                <w:szCs w:val="24"/>
              </w:rPr>
              <w:t>24.</w:t>
            </w:r>
          </w:p>
        </w:tc>
        <w:tc>
          <w:tcPr>
            <w:tcW w:w="5108" w:type="dxa"/>
            <w:tcBorders>
              <w:top w:val="single" w:sz="4" w:space="0" w:color="000000"/>
              <w:left w:val="single" w:sz="4" w:space="0" w:color="000000"/>
              <w:bottom w:val="single" w:sz="4" w:space="0" w:color="000000"/>
            </w:tcBorders>
            <w:shd w:val="clear" w:color="auto" w:fill="auto"/>
          </w:tcPr>
          <w:p w:rsidR="007960BE" w:rsidRPr="00B91C93" w:rsidRDefault="007960BE" w:rsidP="000A78F5">
            <w:pPr>
              <w:suppressAutoHyphens/>
              <w:spacing w:after="0" w:line="240" w:lineRule="auto"/>
              <w:jc w:val="both"/>
              <w:rPr>
                <w:rFonts w:ascii="Times New Roman" w:eastAsia="Times New Roman" w:hAnsi="Times New Roman" w:cs="Times New Roman"/>
                <w:bCs/>
                <w:sz w:val="24"/>
                <w:szCs w:val="24"/>
                <w:lang w:eastAsia="ar-SA"/>
              </w:rPr>
            </w:pPr>
            <w:r w:rsidRPr="007960BE">
              <w:rPr>
                <w:rFonts w:ascii="Times New Roman" w:eastAsia="Times New Roman" w:hAnsi="Times New Roman" w:cs="Times New Roman"/>
                <w:bCs/>
                <w:sz w:val="24"/>
                <w:szCs w:val="24"/>
                <w:lang w:eastAsia="ar-SA"/>
              </w:rPr>
              <w:t xml:space="preserve">Копия действующего на момент </w:t>
            </w:r>
            <w:proofErr w:type="gramStart"/>
            <w:r w:rsidRPr="007960BE">
              <w:rPr>
                <w:rFonts w:ascii="Times New Roman" w:eastAsia="Times New Roman" w:hAnsi="Times New Roman" w:cs="Times New Roman"/>
                <w:bCs/>
                <w:sz w:val="24"/>
                <w:szCs w:val="24"/>
                <w:lang w:eastAsia="ar-SA"/>
              </w:rPr>
              <w:t>подписания договора полиса страхования ответственности</w:t>
            </w:r>
            <w:proofErr w:type="gramEnd"/>
            <w:r w:rsidRPr="007960BE">
              <w:rPr>
                <w:rFonts w:ascii="Times New Roman" w:eastAsia="Times New Roman" w:hAnsi="Times New Roman" w:cs="Times New Roman"/>
                <w:bCs/>
                <w:sz w:val="24"/>
                <w:szCs w:val="24"/>
                <w:lang w:eastAsia="ar-SA"/>
              </w:rPr>
              <w:t xml:space="preserve"> при осуществлении деятельности в качестве Подрядчика (при установлении СРО требования к страхованию),</w:t>
            </w:r>
            <w:r w:rsidRPr="00F269FF">
              <w:rPr>
                <w:rFonts w:ascii="Times New Roman" w:eastAsia="Times New Roman" w:hAnsi="Times New Roman" w:cs="Times New Roman"/>
                <w:bCs/>
                <w:sz w:val="24"/>
                <w:szCs w:val="24"/>
                <w:lang w:eastAsia="ar-SA"/>
              </w:rPr>
              <w:t xml:space="preserve"> заверенная уполномоченным лицом Участника </w:t>
            </w:r>
            <w:r w:rsidRPr="00F269FF">
              <w:rPr>
                <w:rFonts w:ascii="Times New Roman" w:eastAsia="Times New Roman" w:hAnsi="Times New Roman" w:cs="Times New Roman"/>
                <w:bCs/>
                <w:sz w:val="24"/>
                <w:lang w:eastAsia="ru-RU"/>
              </w:rPr>
              <w:t>закупки</w:t>
            </w:r>
          </w:p>
        </w:tc>
        <w:tc>
          <w:tcPr>
            <w:tcW w:w="2410" w:type="dxa"/>
            <w:tcBorders>
              <w:top w:val="single" w:sz="4" w:space="0" w:color="000000"/>
              <w:left w:val="single" w:sz="4" w:space="0" w:color="000000"/>
              <w:bottom w:val="single" w:sz="4" w:space="0" w:color="000000"/>
            </w:tcBorders>
            <w:shd w:val="clear" w:color="auto" w:fill="auto"/>
          </w:tcPr>
          <w:p w:rsidR="007960BE" w:rsidRPr="00EC1D9A" w:rsidRDefault="007960BE"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7960BE" w:rsidRPr="00EC1D9A" w:rsidRDefault="007960BE"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960BE" w:rsidRPr="00EC1D9A" w:rsidRDefault="007960BE" w:rsidP="00786D72">
            <w:pPr>
              <w:spacing w:after="0" w:line="240" w:lineRule="auto"/>
              <w:rPr>
                <w:rFonts w:ascii="Times New Roman" w:eastAsia="Times New Roman" w:hAnsi="Times New Roman" w:cs="Times New Roman"/>
                <w:color w:val="FF0000"/>
                <w:sz w:val="24"/>
                <w:szCs w:val="24"/>
                <w:highlight w:val="yellow"/>
              </w:rPr>
            </w:pPr>
          </w:p>
        </w:tc>
      </w:tr>
      <w:tr w:rsidR="0047610F" w:rsidRPr="00EC1D9A"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47610F" w:rsidRPr="00E63BC1" w:rsidRDefault="00E63BC1" w:rsidP="00FF3F5D">
            <w:pPr>
              <w:spacing w:after="0" w:line="240" w:lineRule="auto"/>
              <w:jc w:val="center"/>
              <w:rPr>
                <w:rFonts w:ascii="Times New Roman" w:eastAsia="Times New Roman" w:hAnsi="Times New Roman" w:cs="Times New Roman"/>
                <w:sz w:val="24"/>
                <w:szCs w:val="24"/>
              </w:rPr>
            </w:pPr>
            <w:r w:rsidRPr="00E63BC1">
              <w:rPr>
                <w:rFonts w:ascii="Times New Roman" w:eastAsia="Times New Roman" w:hAnsi="Times New Roman" w:cs="Times New Roman"/>
                <w:sz w:val="24"/>
                <w:szCs w:val="24"/>
              </w:rPr>
              <w:lastRenderedPageBreak/>
              <w:t>25.</w:t>
            </w:r>
          </w:p>
        </w:tc>
        <w:tc>
          <w:tcPr>
            <w:tcW w:w="5108" w:type="dxa"/>
            <w:tcBorders>
              <w:top w:val="single" w:sz="4" w:space="0" w:color="000000"/>
              <w:left w:val="single" w:sz="4" w:space="0" w:color="000000"/>
              <w:bottom w:val="single" w:sz="4" w:space="0" w:color="000000"/>
            </w:tcBorders>
            <w:shd w:val="clear" w:color="auto" w:fill="auto"/>
          </w:tcPr>
          <w:p w:rsidR="0047610F" w:rsidRPr="007960BE" w:rsidRDefault="00541BF4" w:rsidP="00E96644">
            <w:pPr>
              <w:tabs>
                <w:tab w:val="num" w:pos="0"/>
                <w:tab w:val="left" w:pos="425"/>
                <w:tab w:val="left" w:pos="567"/>
                <w:tab w:val="left" w:pos="709"/>
              </w:tabs>
              <w:spacing w:after="0" w:line="240" w:lineRule="auto"/>
              <w:ind w:firstLine="39"/>
              <w:jc w:val="both"/>
              <w:rPr>
                <w:rFonts w:ascii="Times New Roman" w:eastAsia="Times New Roman" w:hAnsi="Times New Roman" w:cs="Times New Roman"/>
                <w:bCs/>
                <w:sz w:val="24"/>
                <w:szCs w:val="24"/>
                <w:lang w:eastAsia="ar-SA"/>
              </w:rPr>
            </w:pPr>
            <w:r w:rsidRPr="00541BF4">
              <w:rPr>
                <w:rFonts w:ascii="Times New Roman" w:eastAsia="Calibri" w:hAnsi="Times New Roman" w:cs="Times New Roman"/>
                <w:sz w:val="24"/>
                <w:szCs w:val="24"/>
                <w:lang w:eastAsia="ru-RU"/>
              </w:rPr>
              <w:t>Копии трудовых книжек и/или трудовых договоров с работниками, указанными в Справке о кадровых ресурсах (форма 6 Приложения № 1 к Документации), документов, подтверждающих квалификацию сотрудников, их образование и опыт</w:t>
            </w:r>
            <w:r w:rsidR="005D55B7">
              <w:rPr>
                <w:rFonts w:ascii="Times New Roman" w:eastAsia="Calibri" w:hAnsi="Times New Roman" w:cs="Times New Roman"/>
                <w:sz w:val="24"/>
                <w:szCs w:val="24"/>
                <w:lang w:eastAsia="ru-RU"/>
              </w:rPr>
              <w:t>,</w:t>
            </w:r>
            <w:r w:rsidRPr="007A59CC">
              <w:rPr>
                <w:rFonts w:ascii="Times New Roman" w:eastAsia="Calibri" w:hAnsi="Times New Roman" w:cs="Times New Roman"/>
                <w:sz w:val="24"/>
                <w:szCs w:val="24"/>
                <w:lang w:eastAsia="ar-SA"/>
              </w:rPr>
              <w:t xml:space="preserve"> заверенные </w:t>
            </w:r>
            <w:r w:rsidRPr="007A59CC">
              <w:rPr>
                <w:rFonts w:ascii="Times New Roman" w:eastAsia="Calibri" w:hAnsi="Times New Roman" w:cs="Times New Roman"/>
                <w:bCs/>
                <w:sz w:val="24"/>
                <w:szCs w:val="24"/>
                <w:lang w:eastAsia="ar-SA"/>
              </w:rPr>
              <w:t>уполномоченным лицом Участника</w:t>
            </w:r>
            <w:r w:rsidR="005D55B7">
              <w:rPr>
                <w:rFonts w:ascii="Times New Roman" w:eastAsia="Calibri" w:hAnsi="Times New Roman" w:cs="Times New Roman"/>
                <w:bCs/>
                <w:sz w:val="24"/>
                <w:szCs w:val="24"/>
                <w:lang w:eastAsia="ar-SA"/>
              </w:rPr>
              <w:t xml:space="preserve"> закупки.</w:t>
            </w:r>
          </w:p>
        </w:tc>
        <w:tc>
          <w:tcPr>
            <w:tcW w:w="2410" w:type="dxa"/>
            <w:tcBorders>
              <w:top w:val="single" w:sz="4" w:space="0" w:color="000000"/>
              <w:left w:val="single" w:sz="4" w:space="0" w:color="000000"/>
              <w:bottom w:val="single" w:sz="4" w:space="0" w:color="000000"/>
            </w:tcBorders>
            <w:shd w:val="clear" w:color="auto" w:fill="auto"/>
          </w:tcPr>
          <w:p w:rsidR="0047610F" w:rsidRPr="00EC1D9A" w:rsidRDefault="0047610F"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7610F" w:rsidRPr="00EC1D9A" w:rsidRDefault="0047610F"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610F" w:rsidRPr="00EC1D9A" w:rsidRDefault="0047610F" w:rsidP="00786D72">
            <w:pPr>
              <w:spacing w:after="0" w:line="240" w:lineRule="auto"/>
              <w:rPr>
                <w:rFonts w:ascii="Times New Roman" w:eastAsia="Times New Roman" w:hAnsi="Times New Roman" w:cs="Times New Roman"/>
                <w:color w:val="FF0000"/>
                <w:sz w:val="24"/>
                <w:szCs w:val="24"/>
                <w:highlight w:val="yellow"/>
              </w:rPr>
            </w:pPr>
          </w:p>
        </w:tc>
      </w:tr>
      <w:tr w:rsidR="0047425F" w:rsidRPr="002302A3"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2302A3" w:rsidRDefault="00E63BC1" w:rsidP="00F60E2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5108" w:type="dxa"/>
            <w:tcBorders>
              <w:top w:val="single" w:sz="4" w:space="0" w:color="000000"/>
              <w:left w:val="single" w:sz="4" w:space="0" w:color="000000"/>
              <w:bottom w:val="single" w:sz="4" w:space="0" w:color="000000"/>
            </w:tcBorders>
            <w:shd w:val="clear" w:color="auto" w:fill="auto"/>
          </w:tcPr>
          <w:p w:rsidR="0047425F" w:rsidRPr="002302A3" w:rsidRDefault="0047425F" w:rsidP="00786D72">
            <w:pPr>
              <w:spacing w:after="0" w:line="240" w:lineRule="auto"/>
              <w:rPr>
                <w:rFonts w:ascii="Times New Roman" w:hAnsi="Times New Roman" w:cs="Times New Roman"/>
                <w:bCs/>
                <w:sz w:val="24"/>
                <w:szCs w:val="24"/>
              </w:rPr>
            </w:pPr>
            <w:r w:rsidRPr="002302A3">
              <w:rPr>
                <w:rFonts w:ascii="Times New Roman" w:eastAsia="Times New Roman" w:hAnsi="Times New Roman" w:cs="Times New Roman"/>
                <w:sz w:val="24"/>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47425F" w:rsidRPr="002302A3"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2302A3"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2302A3" w:rsidRDefault="0047425F"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2302A3" w:rsidRDefault="0047425F" w:rsidP="00163089">
            <w:pPr>
              <w:spacing w:after="0" w:line="240" w:lineRule="auto"/>
              <w:jc w:val="center"/>
              <w:rPr>
                <w:rFonts w:ascii="Times New Roman" w:eastAsia="Times New Roman" w:hAnsi="Times New Roman" w:cs="Times New Roman"/>
                <w:sz w:val="24"/>
                <w:szCs w:val="24"/>
              </w:rPr>
            </w:pPr>
          </w:p>
        </w:tc>
        <w:tc>
          <w:tcPr>
            <w:tcW w:w="5108" w:type="dxa"/>
            <w:tcBorders>
              <w:top w:val="single" w:sz="4" w:space="0" w:color="000000"/>
              <w:left w:val="single" w:sz="4" w:space="0" w:color="000000"/>
              <w:bottom w:val="single" w:sz="4" w:space="0" w:color="000000"/>
            </w:tcBorders>
            <w:shd w:val="clear" w:color="auto" w:fill="auto"/>
          </w:tcPr>
          <w:p w:rsidR="0047425F" w:rsidRPr="00B22CEA" w:rsidRDefault="0047425F" w:rsidP="00786D72">
            <w:pPr>
              <w:spacing w:after="0" w:line="240" w:lineRule="auto"/>
              <w:rPr>
                <w:rFonts w:ascii="Times New Roman" w:eastAsia="Times New Roman" w:hAnsi="Times New Roman" w:cs="Times New Roman"/>
                <w:sz w:val="24"/>
                <w:szCs w:val="24"/>
              </w:rPr>
            </w:pPr>
            <w:r w:rsidRPr="002302A3">
              <w:rPr>
                <w:rFonts w:ascii="Times New Roman" w:eastAsia="Times New Roman" w:hAnsi="Times New Roman" w:cs="Times New Roman"/>
                <w:sz w:val="24"/>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bl>
    <w:p w:rsidR="002C5547" w:rsidRDefault="002C5547" w:rsidP="00244A6A">
      <w:pPr>
        <w:suppressAutoHyphens/>
        <w:spacing w:after="0" w:line="240" w:lineRule="auto"/>
        <w:rPr>
          <w:rFonts w:ascii="Times New Roman" w:eastAsia="Times New Roman" w:hAnsi="Times New Roman" w:cs="Times New Roman"/>
          <w:color w:val="FF0000"/>
          <w:sz w:val="24"/>
          <w:szCs w:val="24"/>
          <w:lang w:eastAsia="ar-SA"/>
        </w:rPr>
      </w:pPr>
    </w:p>
    <w:p w:rsidR="00244A6A" w:rsidRPr="002C5547" w:rsidRDefault="00244A6A" w:rsidP="00244A6A">
      <w:pPr>
        <w:suppressAutoHyphens/>
        <w:spacing w:after="0" w:line="240" w:lineRule="auto"/>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Дата «_____»______________20__г.</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Примечание: </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1) </w:t>
      </w:r>
      <w:r w:rsidR="00573853" w:rsidRPr="00573853">
        <w:rPr>
          <w:rFonts w:ascii="Times New Roman" w:eastAsia="Times New Roman" w:hAnsi="Times New Roman" w:cs="Times New Roman"/>
          <w:sz w:val="24"/>
          <w:szCs w:val="24"/>
          <w:lang w:eastAsia="ar-SA"/>
        </w:rPr>
        <w:t xml:space="preserve">В данной форме указывается полный перечень документов, которые представляются Участником закупки – юридическим лицом в составе заявки на участие </w:t>
      </w:r>
      <w:r w:rsidRPr="002C5547">
        <w:rPr>
          <w:rFonts w:ascii="Times New Roman" w:eastAsia="Times New Roman" w:hAnsi="Times New Roman" w:cs="Times New Roman"/>
          <w:sz w:val="24"/>
          <w:szCs w:val="24"/>
          <w:lang w:eastAsia="ar-SA"/>
        </w:rPr>
        <w:t xml:space="preserve">в запросе </w:t>
      </w:r>
      <w:r w:rsidR="00573853">
        <w:rPr>
          <w:rFonts w:ascii="Times New Roman" w:eastAsia="Times New Roman" w:hAnsi="Times New Roman" w:cs="Times New Roman"/>
          <w:sz w:val="24"/>
          <w:szCs w:val="24"/>
          <w:lang w:eastAsia="ar-SA"/>
        </w:rPr>
        <w:t>предложений</w:t>
      </w:r>
      <w:r w:rsidRPr="002C5547">
        <w:rPr>
          <w:rFonts w:ascii="Times New Roman" w:eastAsia="Times New Roman" w:hAnsi="Times New Roman" w:cs="Times New Roman"/>
          <w:sz w:val="24"/>
          <w:szCs w:val="24"/>
          <w:lang w:eastAsia="ar-SA"/>
        </w:rPr>
        <w:t xml:space="preserve">, </w:t>
      </w:r>
      <w:r w:rsidR="00573853" w:rsidRPr="00573853">
        <w:rPr>
          <w:rFonts w:ascii="Times New Roman" w:eastAsia="Times New Roman" w:hAnsi="Times New Roman" w:cs="Times New Roman"/>
          <w:sz w:val="24"/>
          <w:szCs w:val="24"/>
          <w:lang w:eastAsia="ar-SA"/>
        </w:rPr>
        <w:t>опись для физического лица (индивидуального предпринимателя) формируется на основе данного приложения с учетом требований п. 3.</w:t>
      </w:r>
      <w:r w:rsidR="00F20C94">
        <w:rPr>
          <w:rFonts w:ascii="Times New Roman" w:eastAsia="Times New Roman" w:hAnsi="Times New Roman" w:cs="Times New Roman"/>
          <w:sz w:val="24"/>
          <w:szCs w:val="24"/>
          <w:lang w:eastAsia="ar-SA"/>
        </w:rPr>
        <w:t>3</w:t>
      </w:r>
      <w:r w:rsidR="00573853" w:rsidRPr="00573853">
        <w:rPr>
          <w:rFonts w:ascii="Times New Roman" w:eastAsia="Times New Roman" w:hAnsi="Times New Roman" w:cs="Times New Roman"/>
          <w:sz w:val="24"/>
          <w:szCs w:val="24"/>
          <w:lang w:eastAsia="ar-SA"/>
        </w:rPr>
        <w:t xml:space="preserve"> Документации.</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2)</w:t>
      </w:r>
      <w:r w:rsidR="007B5944">
        <w:rPr>
          <w:rFonts w:ascii="Times New Roman" w:eastAsia="Times New Roman" w:hAnsi="Times New Roman" w:cs="Times New Roman"/>
          <w:sz w:val="24"/>
          <w:szCs w:val="24"/>
          <w:lang w:eastAsia="ar-SA"/>
        </w:rPr>
        <w:t xml:space="preserve"> Н</w:t>
      </w:r>
      <w:r w:rsidR="00573853" w:rsidRPr="00573853">
        <w:rPr>
          <w:rFonts w:ascii="Times New Roman" w:eastAsia="Times New Roman" w:hAnsi="Times New Roman" w:cs="Times New Roman"/>
          <w:sz w:val="24"/>
          <w:szCs w:val="24"/>
          <w:lang w:eastAsia="ar-SA"/>
        </w:rPr>
        <w:t>екоммерческие организации, индивидуальные предприниматели и организации, зарегистрированные после 1 января 2016 года, указывают в п. 1</w:t>
      </w:r>
      <w:r w:rsidR="0047425F">
        <w:rPr>
          <w:rFonts w:ascii="Times New Roman" w:eastAsia="Times New Roman" w:hAnsi="Times New Roman" w:cs="Times New Roman"/>
          <w:sz w:val="24"/>
          <w:szCs w:val="24"/>
          <w:lang w:eastAsia="ar-SA"/>
        </w:rPr>
        <w:t>9</w:t>
      </w:r>
      <w:r w:rsidR="00573853" w:rsidRPr="00573853">
        <w:rPr>
          <w:rFonts w:ascii="Times New Roman" w:eastAsia="Times New Roman" w:hAnsi="Times New Roman" w:cs="Times New Roman"/>
          <w:sz w:val="24"/>
          <w:szCs w:val="24"/>
          <w:lang w:eastAsia="ar-SA"/>
        </w:rPr>
        <w:t xml:space="preserve"> описи сведения с учетом требований п. 3.</w:t>
      </w:r>
      <w:r w:rsidR="00F20C94">
        <w:rPr>
          <w:rFonts w:ascii="Times New Roman" w:eastAsia="Times New Roman" w:hAnsi="Times New Roman" w:cs="Times New Roman"/>
          <w:sz w:val="24"/>
          <w:szCs w:val="24"/>
          <w:lang w:eastAsia="ar-SA"/>
        </w:rPr>
        <w:t>3</w:t>
      </w:r>
      <w:r w:rsidR="00573853" w:rsidRPr="00573853">
        <w:rPr>
          <w:rFonts w:ascii="Times New Roman" w:eastAsia="Times New Roman" w:hAnsi="Times New Roman" w:cs="Times New Roman"/>
          <w:sz w:val="24"/>
          <w:szCs w:val="24"/>
          <w:lang w:eastAsia="ar-SA"/>
        </w:rPr>
        <w:t>. Документации</w:t>
      </w:r>
      <w:r w:rsidRPr="002C5547">
        <w:rPr>
          <w:rFonts w:ascii="Times New Roman" w:eastAsia="Times New Roman" w:hAnsi="Times New Roman" w:cs="Times New Roman"/>
          <w:sz w:val="24"/>
          <w:szCs w:val="24"/>
          <w:lang w:eastAsia="ar-SA"/>
        </w:rPr>
        <w:t>.</w:t>
      </w:r>
    </w:p>
    <w:p w:rsidR="00DA0301" w:rsidRPr="002C5547" w:rsidRDefault="00244A6A" w:rsidP="00D848F4">
      <w:pPr>
        <w:tabs>
          <w:tab w:val="left" w:pos="425"/>
          <w:tab w:val="left" w:pos="567"/>
          <w:tab w:val="left" w:pos="709"/>
        </w:tabs>
        <w:suppressAutoHyphens/>
        <w:spacing w:after="0" w:line="240" w:lineRule="auto"/>
        <w:jc w:val="both"/>
      </w:pPr>
      <w:r w:rsidRPr="002C5547">
        <w:rPr>
          <w:rFonts w:ascii="Times New Roman" w:eastAsia="Times New Roman" w:hAnsi="Times New Roman" w:cs="Times New Roman"/>
          <w:sz w:val="24"/>
          <w:szCs w:val="24"/>
          <w:lang w:eastAsia="ar-SA"/>
        </w:rPr>
        <w:t xml:space="preserve">3) </w:t>
      </w:r>
      <w:r w:rsidR="00C903D4" w:rsidRPr="00C903D4">
        <w:rPr>
          <w:rFonts w:ascii="Times New Roman" w:eastAsia="Times New Roman" w:hAnsi="Times New Roman" w:cs="Times New Roman"/>
          <w:sz w:val="24"/>
          <w:szCs w:val="24"/>
          <w:lang w:eastAsia="ar-SA"/>
        </w:rPr>
        <w:t xml:space="preserve">Документы должны быть подшиты в том (требование </w:t>
      </w:r>
      <w:proofErr w:type="spellStart"/>
      <w:r w:rsidR="00C903D4" w:rsidRPr="00C903D4">
        <w:rPr>
          <w:rFonts w:ascii="Times New Roman" w:eastAsia="Times New Roman" w:hAnsi="Times New Roman" w:cs="Times New Roman"/>
          <w:sz w:val="24"/>
          <w:szCs w:val="24"/>
          <w:lang w:eastAsia="ar-SA"/>
        </w:rPr>
        <w:t>п.п</w:t>
      </w:r>
      <w:proofErr w:type="spellEnd"/>
      <w:r w:rsidR="00C903D4" w:rsidRPr="00C903D4">
        <w:rPr>
          <w:rFonts w:ascii="Times New Roman" w:eastAsia="Times New Roman" w:hAnsi="Times New Roman" w:cs="Times New Roman"/>
          <w:sz w:val="24"/>
          <w:szCs w:val="24"/>
          <w:lang w:eastAsia="ar-SA"/>
        </w:rPr>
        <w:t xml:space="preserve">. 4.4.5. п. 4.4. </w:t>
      </w:r>
      <w:proofErr w:type="gramStart"/>
      <w:r w:rsidR="00C903D4" w:rsidRPr="00C903D4">
        <w:rPr>
          <w:rFonts w:ascii="Times New Roman" w:eastAsia="Times New Roman" w:hAnsi="Times New Roman" w:cs="Times New Roman"/>
          <w:sz w:val="24"/>
          <w:szCs w:val="24"/>
          <w:lang w:eastAsia="ar-SA"/>
        </w:rPr>
        <w:t>Документации, пронумерованы согласно описи)</w:t>
      </w:r>
      <w:r w:rsidRPr="002C5547">
        <w:rPr>
          <w:rFonts w:ascii="Times New Roman" w:eastAsia="Times New Roman" w:hAnsi="Times New Roman" w:cs="Times New Roman"/>
          <w:sz w:val="24"/>
          <w:szCs w:val="24"/>
          <w:lang w:eastAsia="ar-SA"/>
        </w:rPr>
        <w:t>.</w:t>
      </w:r>
      <w:proofErr w:type="gramEnd"/>
    </w:p>
    <w:sectPr w:rsidR="00DA0301" w:rsidRPr="002C5547" w:rsidSect="00DF2787">
      <w:footerReference w:type="default" r:id="rId26"/>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C94" w:rsidRDefault="00F20C94">
      <w:pPr>
        <w:spacing w:after="0" w:line="240" w:lineRule="auto"/>
      </w:pPr>
      <w:r>
        <w:separator/>
      </w:r>
    </w:p>
  </w:endnote>
  <w:endnote w:type="continuationSeparator" w:id="0">
    <w:p w:rsidR="00F20C94" w:rsidRDefault="00F20C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C94" w:rsidRDefault="00F20C94">
    <w:pPr>
      <w:pStyle w:val="affa"/>
      <w:jc w:val="right"/>
    </w:pPr>
  </w:p>
  <w:p w:rsidR="00F20C94" w:rsidRDefault="00F20C94">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C94" w:rsidRDefault="00F20C94">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C94" w:rsidRDefault="00F20C94">
    <w:pPr>
      <w:pStyle w:val="affa"/>
      <w:jc w:val="right"/>
    </w:pPr>
  </w:p>
  <w:p w:rsidR="00F20C94" w:rsidRDefault="00F20C94">
    <w:pPr>
      <w:pStyle w:val="affa"/>
    </w:pPr>
  </w:p>
  <w:p w:rsidR="00F20C94" w:rsidRDefault="00F20C9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C94" w:rsidRDefault="00F20C94">
      <w:pPr>
        <w:spacing w:after="0" w:line="240" w:lineRule="auto"/>
      </w:pPr>
      <w:r>
        <w:separator/>
      </w:r>
    </w:p>
  </w:footnote>
  <w:footnote w:type="continuationSeparator" w:id="0">
    <w:p w:rsidR="00F20C94" w:rsidRDefault="00F20C94">
      <w:pPr>
        <w:spacing w:after="0" w:line="240" w:lineRule="auto"/>
      </w:pPr>
      <w:r>
        <w:continuationSeparator/>
      </w:r>
    </w:p>
  </w:footnote>
  <w:footnote w:id="1">
    <w:p w:rsidR="00F20C94" w:rsidRPr="00CB47BF" w:rsidRDefault="00F20C94" w:rsidP="00A728B3">
      <w:pPr>
        <w:pStyle w:val="afff3"/>
        <w:spacing w:line="240" w:lineRule="auto"/>
        <w:rPr>
          <w:sz w:val="16"/>
          <w:szCs w:val="16"/>
        </w:rPr>
      </w:pPr>
      <w:r w:rsidRPr="00390286">
        <w:rPr>
          <w:rStyle w:val="afffffc"/>
          <w:sz w:val="20"/>
        </w:rPr>
        <w:sym w:font="Symbol" w:char="F02A"/>
      </w:r>
      <w:r w:rsidRPr="00390286">
        <w:rPr>
          <w:sz w:val="20"/>
        </w:rPr>
        <w:t xml:space="preserve"> </w:t>
      </w:r>
      <w:r w:rsidRPr="00CB47BF">
        <w:rPr>
          <w:sz w:val="16"/>
          <w:szCs w:val="16"/>
        </w:rPr>
        <w:t xml:space="preserve">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CB47BF">
        <w:rPr>
          <w:sz w:val="16"/>
          <w:szCs w:val="16"/>
        </w:rPr>
        <w:t>указанных</w:t>
      </w:r>
      <w:proofErr w:type="gramEnd"/>
      <w:r w:rsidRPr="00CB47BF">
        <w:rPr>
          <w:sz w:val="16"/>
          <w:szCs w:val="16"/>
        </w:rPr>
        <w:t xml:space="preserve"> недоимки, задолженности и решение по</w:t>
      </w:r>
      <w:r w:rsidRPr="00390286">
        <w:rPr>
          <w:sz w:val="20"/>
        </w:rPr>
        <w:t xml:space="preserve"> </w:t>
      </w:r>
      <w:r w:rsidRPr="00CB47BF">
        <w:rPr>
          <w:sz w:val="16"/>
          <w:szCs w:val="16"/>
        </w:rPr>
        <w:t>такому заявлению на дату рассмотрения заявки на участие в определении поставщика (подрядчика, исполнителя) не принято</w:t>
      </w:r>
      <w:r>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F20C94" w:rsidRDefault="00F20C94">
        <w:pPr>
          <w:pStyle w:val="aff9"/>
          <w:jc w:val="center"/>
        </w:pPr>
        <w:r>
          <w:fldChar w:fldCharType="begin"/>
        </w:r>
        <w:r>
          <w:instrText>PAGE   \* MERGEFORMAT</w:instrText>
        </w:r>
        <w:r>
          <w:fldChar w:fldCharType="separate"/>
        </w:r>
        <w:r w:rsidR="00045D43">
          <w:rPr>
            <w:noProof/>
          </w:rPr>
          <w:t>69</w:t>
        </w:r>
        <w:r>
          <w:fldChar w:fldCharType="end"/>
        </w:r>
      </w:p>
    </w:sdtContent>
  </w:sdt>
  <w:p w:rsidR="00F20C94" w:rsidRDefault="00F20C94">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5889"/>
        </w:tabs>
        <w:ind w:left="5889"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D8F4B32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4"/>
        <w:szCs w:val="24"/>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9C3665C8"/>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7EF04E50"/>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8B7210AC"/>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A33CC5E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629"/>
        </w:tabs>
        <w:ind w:left="2629"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35C0F15"/>
    <w:multiLevelType w:val="hybridMultilevel"/>
    <w:tmpl w:val="BAF4CAB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0">
    <w:nsid w:val="05496DBE"/>
    <w:multiLevelType w:val="multilevel"/>
    <w:tmpl w:val="9FC4C740"/>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06133AA9"/>
    <w:multiLevelType w:val="hybridMultilevel"/>
    <w:tmpl w:val="95CC4C14"/>
    <w:lvl w:ilvl="0" w:tplc="0BBC9076">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2">
    <w:nsid w:val="0C361F41"/>
    <w:multiLevelType w:val="multilevel"/>
    <w:tmpl w:val="2E38A8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3">
    <w:nsid w:val="19E462B8"/>
    <w:multiLevelType w:val="hybridMultilevel"/>
    <w:tmpl w:val="092E9D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1D352FB0"/>
    <w:multiLevelType w:val="multilevel"/>
    <w:tmpl w:val="7DB89EA0"/>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376B5480"/>
    <w:multiLevelType w:val="multilevel"/>
    <w:tmpl w:val="15746D08"/>
    <w:lvl w:ilvl="0">
      <w:start w:val="5"/>
      <w:numFmt w:val="decimal"/>
      <w:lvlText w:val="%1."/>
      <w:lvlJc w:val="left"/>
      <w:pPr>
        <w:ind w:left="660" w:hanging="660"/>
      </w:pPr>
      <w:rPr>
        <w:rFonts w:hint="default"/>
      </w:rPr>
    </w:lvl>
    <w:lvl w:ilvl="1">
      <w:start w:val="4"/>
      <w:numFmt w:val="decimal"/>
      <w:lvlText w:val="%1.%2."/>
      <w:lvlJc w:val="left"/>
      <w:pPr>
        <w:ind w:left="872" w:hanging="660"/>
      </w:pPr>
      <w:rPr>
        <w:rFonts w:hint="default"/>
      </w:rPr>
    </w:lvl>
    <w:lvl w:ilvl="2">
      <w:start w:val="10"/>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46">
    <w:nsid w:val="3AA578B9"/>
    <w:multiLevelType w:val="multilevel"/>
    <w:tmpl w:val="E998042C"/>
    <w:lvl w:ilvl="0">
      <w:start w:val="5"/>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2"/>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7">
    <w:nsid w:val="3DA81FD7"/>
    <w:multiLevelType w:val="hybridMultilevel"/>
    <w:tmpl w:val="269EE36E"/>
    <w:lvl w:ilvl="0" w:tplc="137A959E">
      <w:start w:val="1"/>
      <w:numFmt w:val="bullet"/>
      <w:lvlText w:val=""/>
      <w:lvlJc w:val="left"/>
      <w:pPr>
        <w:tabs>
          <w:tab w:val="num" w:pos="644"/>
        </w:tabs>
        <w:ind w:left="644"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8">
    <w:nsid w:val="3F765A80"/>
    <w:multiLevelType w:val="multilevel"/>
    <w:tmpl w:val="51D492E2"/>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9">
    <w:nsid w:val="407B71E6"/>
    <w:multiLevelType w:val="multilevel"/>
    <w:tmpl w:val="361AF3D6"/>
    <w:lvl w:ilvl="0">
      <w:start w:val="1"/>
      <w:numFmt w:val="decimal"/>
      <w:lvlText w:val="%1."/>
      <w:lvlJc w:val="left"/>
      <w:pPr>
        <w:ind w:left="360" w:hanging="360"/>
      </w:pPr>
      <w:rPr>
        <w:color w:val="auto"/>
      </w:rPr>
    </w:lvl>
    <w:lvl w:ilvl="1">
      <w:start w:val="1"/>
      <w:numFmt w:val="decimal"/>
      <w:lvlText w:val="%1.%2."/>
      <w:lvlJc w:val="left"/>
      <w:pPr>
        <w:ind w:left="716" w:hanging="432"/>
      </w:pPr>
      <w:rPr>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46DF2225"/>
    <w:multiLevelType w:val="multilevel"/>
    <w:tmpl w:val="48008C5E"/>
    <w:lvl w:ilvl="0">
      <w:start w:val="5"/>
      <w:numFmt w:val="decimal"/>
      <w:lvlText w:val="%1."/>
      <w:lvlJc w:val="left"/>
      <w:pPr>
        <w:ind w:left="360" w:hanging="360"/>
      </w:pPr>
      <w:rPr>
        <w:rFonts w:hint="default"/>
      </w:rPr>
    </w:lvl>
    <w:lvl w:ilvl="1">
      <w:start w:val="1"/>
      <w:numFmt w:val="decimal"/>
      <w:lvlText w:val="%1.%2."/>
      <w:lvlJc w:val="left"/>
      <w:pPr>
        <w:ind w:left="1212" w:hanging="360"/>
      </w:pPr>
      <w:rPr>
        <w:rFonts w:hint="default"/>
        <w:color w:val="auto"/>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1">
    <w:nsid w:val="51D2379B"/>
    <w:multiLevelType w:val="multilevel"/>
    <w:tmpl w:val="C14E48BE"/>
    <w:lvl w:ilvl="0">
      <w:start w:val="5"/>
      <w:numFmt w:val="decimal"/>
      <w:lvlText w:val="%1."/>
      <w:lvlJc w:val="left"/>
      <w:pPr>
        <w:ind w:left="540" w:hanging="540"/>
      </w:pPr>
      <w:rPr>
        <w:rFonts w:hint="default"/>
      </w:rPr>
    </w:lvl>
    <w:lvl w:ilvl="1">
      <w:start w:val="5"/>
      <w:numFmt w:val="decimal"/>
      <w:lvlText w:val="%1.%2."/>
      <w:lvlJc w:val="left"/>
      <w:pPr>
        <w:ind w:left="966" w:hanging="540"/>
      </w:pPr>
      <w:rPr>
        <w:rFonts w:hint="default"/>
      </w:rPr>
    </w:lvl>
    <w:lvl w:ilvl="2">
      <w:start w:val="2"/>
      <w:numFmt w:val="decimal"/>
      <w:lvlText w:val="%1.%2.%3."/>
      <w:lvlJc w:val="left"/>
      <w:pPr>
        <w:ind w:left="1572" w:hanging="720"/>
      </w:pPr>
      <w:rPr>
        <w:rFonts w:hint="default"/>
        <w:b/>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2">
    <w:nsid w:val="53412ED7"/>
    <w:multiLevelType w:val="multilevel"/>
    <w:tmpl w:val="6E74CD1E"/>
    <w:lvl w:ilvl="0">
      <w:start w:val="5"/>
      <w:numFmt w:val="decimal"/>
      <w:lvlText w:val="%1"/>
      <w:lvlJc w:val="left"/>
      <w:pPr>
        <w:ind w:left="480" w:hanging="480"/>
      </w:pPr>
      <w:rPr>
        <w:rFonts w:hint="default"/>
      </w:rPr>
    </w:lvl>
    <w:lvl w:ilvl="1">
      <w:start w:val="6"/>
      <w:numFmt w:val="decimal"/>
      <w:lvlText w:val="%1.%2"/>
      <w:lvlJc w:val="left"/>
      <w:pPr>
        <w:ind w:left="906" w:hanging="480"/>
      </w:pPr>
      <w:rPr>
        <w:rFonts w:hint="default"/>
      </w:rPr>
    </w:lvl>
    <w:lvl w:ilvl="2">
      <w:start w:val="3"/>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3">
    <w:nsid w:val="5E3316DC"/>
    <w:multiLevelType w:val="multilevel"/>
    <w:tmpl w:val="F1445AD4"/>
    <w:lvl w:ilvl="0">
      <w:start w:val="5"/>
      <w:numFmt w:val="decimal"/>
      <w:lvlText w:val="%1."/>
      <w:lvlJc w:val="left"/>
      <w:pPr>
        <w:ind w:left="1392" w:hanging="540"/>
      </w:pPr>
      <w:rPr>
        <w:rFonts w:hint="default"/>
      </w:rPr>
    </w:lvl>
    <w:lvl w:ilvl="1">
      <w:start w:val="4"/>
      <w:numFmt w:val="decimal"/>
      <w:lvlText w:val="%1.%2."/>
      <w:lvlJc w:val="left"/>
      <w:pPr>
        <w:ind w:left="965" w:hanging="540"/>
      </w:pPr>
      <w:rPr>
        <w:rFonts w:hint="default"/>
      </w:rPr>
    </w:lvl>
    <w:lvl w:ilvl="2">
      <w:start w:val="2"/>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4">
    <w:nsid w:val="65D85552"/>
    <w:multiLevelType w:val="hybridMultilevel"/>
    <w:tmpl w:val="E3EEB7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9540F65"/>
    <w:multiLevelType w:val="multilevel"/>
    <w:tmpl w:val="6D1646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6D6E6579"/>
    <w:multiLevelType w:val="multilevel"/>
    <w:tmpl w:val="AF0CCAD2"/>
    <w:lvl w:ilvl="0">
      <w:start w:val="5"/>
      <w:numFmt w:val="decimal"/>
      <w:lvlText w:val="%1."/>
      <w:lvlJc w:val="left"/>
      <w:pPr>
        <w:ind w:left="540" w:hanging="540"/>
      </w:pPr>
      <w:rPr>
        <w:rFonts w:hint="default"/>
      </w:rPr>
    </w:lvl>
    <w:lvl w:ilvl="1">
      <w:start w:val="6"/>
      <w:numFmt w:val="decimal"/>
      <w:lvlText w:val="%1.%2."/>
      <w:lvlJc w:val="left"/>
      <w:pPr>
        <w:ind w:left="966" w:hanging="540"/>
      </w:pPr>
      <w:rPr>
        <w:rFonts w:hint="default"/>
      </w:rPr>
    </w:lvl>
    <w:lvl w:ilvl="2">
      <w:start w:val="2"/>
      <w:numFmt w:val="decimal"/>
      <w:lvlText w:val="%1.%2.%3."/>
      <w:lvlJc w:val="left"/>
      <w:pPr>
        <w:ind w:left="1572" w:hanging="720"/>
      </w:pPr>
      <w:rPr>
        <w:rFonts w:hint="default"/>
        <w:b/>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7">
    <w:nsid w:val="70692B2A"/>
    <w:multiLevelType w:val="multilevel"/>
    <w:tmpl w:val="08CCB528"/>
    <w:lvl w:ilvl="0">
      <w:start w:val="5"/>
      <w:numFmt w:val="decimal"/>
      <w:lvlText w:val="%1"/>
      <w:lvlJc w:val="left"/>
      <w:pPr>
        <w:ind w:left="600" w:hanging="600"/>
      </w:pPr>
      <w:rPr>
        <w:rFonts w:hint="default"/>
      </w:rPr>
    </w:lvl>
    <w:lvl w:ilvl="1">
      <w:start w:val="5"/>
      <w:numFmt w:val="decimal"/>
      <w:lvlText w:val="%1.%2"/>
      <w:lvlJc w:val="left"/>
      <w:pPr>
        <w:ind w:left="812" w:hanging="600"/>
      </w:pPr>
      <w:rPr>
        <w:rFonts w:hint="default"/>
      </w:rPr>
    </w:lvl>
    <w:lvl w:ilvl="2">
      <w:start w:val="10"/>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58">
    <w:nsid w:val="7BE60B25"/>
    <w:multiLevelType w:val="multilevel"/>
    <w:tmpl w:val="8E32AF36"/>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7"/>
  </w:num>
  <w:num w:numId="18">
    <w:abstractNumId w:val="20"/>
  </w:num>
  <w:num w:numId="19">
    <w:abstractNumId w:val="22"/>
  </w:num>
  <w:num w:numId="20">
    <w:abstractNumId w:val="23"/>
  </w:num>
  <w:num w:numId="21">
    <w:abstractNumId w:val="24"/>
  </w:num>
  <w:num w:numId="22">
    <w:abstractNumId w:val="25"/>
  </w:num>
  <w:num w:numId="23">
    <w:abstractNumId w:val="26"/>
  </w:num>
  <w:num w:numId="24">
    <w:abstractNumId w:val="27"/>
  </w:num>
  <w:num w:numId="25">
    <w:abstractNumId w:val="29"/>
  </w:num>
  <w:num w:numId="26">
    <w:abstractNumId w:val="30"/>
  </w:num>
  <w:num w:numId="27">
    <w:abstractNumId w:val="31"/>
  </w:num>
  <w:num w:numId="28">
    <w:abstractNumId w:val="32"/>
  </w:num>
  <w:num w:numId="29">
    <w:abstractNumId w:val="33"/>
  </w:num>
  <w:num w:numId="30">
    <w:abstractNumId w:val="34"/>
  </w:num>
  <w:num w:numId="31">
    <w:abstractNumId w:val="35"/>
  </w:num>
  <w:num w:numId="32">
    <w:abstractNumId w:val="36"/>
  </w:num>
  <w:num w:numId="33">
    <w:abstractNumId w:val="37"/>
  </w:num>
  <w:num w:numId="34">
    <w:abstractNumId w:val="42"/>
  </w:num>
  <w:num w:numId="35">
    <w:abstractNumId w:val="58"/>
  </w:num>
  <w:num w:numId="36">
    <w:abstractNumId w:val="41"/>
  </w:num>
  <w:num w:numId="37">
    <w:abstractNumId w:val="55"/>
  </w:num>
  <w:num w:numId="38">
    <w:abstractNumId w:val="49"/>
  </w:num>
  <w:num w:numId="39">
    <w:abstractNumId w:val="44"/>
  </w:num>
  <w:num w:numId="40">
    <w:abstractNumId w:val="47"/>
    <w:lvlOverride w:ilvl="0"/>
    <w:lvlOverride w:ilvl="1">
      <w:startOverride w:val="1"/>
    </w:lvlOverride>
    <w:lvlOverride w:ilvl="2"/>
    <w:lvlOverride w:ilvl="3"/>
    <w:lvlOverride w:ilvl="4"/>
    <w:lvlOverride w:ilvl="5"/>
    <w:lvlOverride w:ilvl="6"/>
    <w:lvlOverride w:ilvl="7"/>
    <w:lvlOverride w:ilvl="8"/>
  </w:num>
  <w:num w:numId="41">
    <w:abstractNumId w:val="50"/>
  </w:num>
  <w:num w:numId="42">
    <w:abstractNumId w:val="39"/>
  </w:num>
  <w:num w:numId="43">
    <w:abstractNumId w:val="54"/>
  </w:num>
  <w:num w:numId="44">
    <w:abstractNumId w:val="53"/>
  </w:num>
  <w:num w:numId="45">
    <w:abstractNumId w:val="45"/>
  </w:num>
  <w:num w:numId="46">
    <w:abstractNumId w:val="51"/>
  </w:num>
  <w:num w:numId="47">
    <w:abstractNumId w:val="43"/>
  </w:num>
  <w:num w:numId="48">
    <w:abstractNumId w:val="48"/>
  </w:num>
  <w:num w:numId="49">
    <w:abstractNumId w:val="40"/>
  </w:num>
  <w:num w:numId="50">
    <w:abstractNumId w:val="46"/>
  </w:num>
  <w:num w:numId="51">
    <w:abstractNumId w:val="57"/>
  </w:num>
  <w:num w:numId="52">
    <w:abstractNumId w:val="56"/>
  </w:num>
  <w:num w:numId="53">
    <w:abstractNumId w:val="5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07279"/>
    <w:rsid w:val="00007362"/>
    <w:rsid w:val="000077CC"/>
    <w:rsid w:val="00010A89"/>
    <w:rsid w:val="00011037"/>
    <w:rsid w:val="0001246B"/>
    <w:rsid w:val="00014831"/>
    <w:rsid w:val="00015A4F"/>
    <w:rsid w:val="000163B3"/>
    <w:rsid w:val="00017DEE"/>
    <w:rsid w:val="00021666"/>
    <w:rsid w:val="00022137"/>
    <w:rsid w:val="00023434"/>
    <w:rsid w:val="00023DEA"/>
    <w:rsid w:val="000268B2"/>
    <w:rsid w:val="00026AC1"/>
    <w:rsid w:val="00027865"/>
    <w:rsid w:val="0003048B"/>
    <w:rsid w:val="00032AD5"/>
    <w:rsid w:val="00034B1D"/>
    <w:rsid w:val="000407B4"/>
    <w:rsid w:val="00041C5A"/>
    <w:rsid w:val="000421B9"/>
    <w:rsid w:val="000424AF"/>
    <w:rsid w:val="00045D43"/>
    <w:rsid w:val="00047C6C"/>
    <w:rsid w:val="0005037D"/>
    <w:rsid w:val="00060059"/>
    <w:rsid w:val="00060778"/>
    <w:rsid w:val="000623B6"/>
    <w:rsid w:val="00063206"/>
    <w:rsid w:val="00063581"/>
    <w:rsid w:val="000664F6"/>
    <w:rsid w:val="000732C9"/>
    <w:rsid w:val="0007660C"/>
    <w:rsid w:val="00076695"/>
    <w:rsid w:val="00081A51"/>
    <w:rsid w:val="000833FF"/>
    <w:rsid w:val="000847A8"/>
    <w:rsid w:val="00086B7D"/>
    <w:rsid w:val="00086CF0"/>
    <w:rsid w:val="00087E22"/>
    <w:rsid w:val="000918B6"/>
    <w:rsid w:val="000925F3"/>
    <w:rsid w:val="0009278E"/>
    <w:rsid w:val="00092838"/>
    <w:rsid w:val="00093331"/>
    <w:rsid w:val="000948D9"/>
    <w:rsid w:val="00095321"/>
    <w:rsid w:val="0009751C"/>
    <w:rsid w:val="000A004C"/>
    <w:rsid w:val="000A01A4"/>
    <w:rsid w:val="000A1F0B"/>
    <w:rsid w:val="000A21BC"/>
    <w:rsid w:val="000A356A"/>
    <w:rsid w:val="000A4755"/>
    <w:rsid w:val="000A4E78"/>
    <w:rsid w:val="000A5F92"/>
    <w:rsid w:val="000A78F5"/>
    <w:rsid w:val="000A7F03"/>
    <w:rsid w:val="000B0797"/>
    <w:rsid w:val="000B4DBD"/>
    <w:rsid w:val="000B737E"/>
    <w:rsid w:val="000B7C2C"/>
    <w:rsid w:val="000C04B1"/>
    <w:rsid w:val="000C07B7"/>
    <w:rsid w:val="000C22E1"/>
    <w:rsid w:val="000C2F53"/>
    <w:rsid w:val="000C42CF"/>
    <w:rsid w:val="000C5DD5"/>
    <w:rsid w:val="000C69C4"/>
    <w:rsid w:val="000C7979"/>
    <w:rsid w:val="000C7D45"/>
    <w:rsid w:val="000D4DEB"/>
    <w:rsid w:val="000D69BB"/>
    <w:rsid w:val="000D71C0"/>
    <w:rsid w:val="000E0464"/>
    <w:rsid w:val="000E3EA1"/>
    <w:rsid w:val="000E7143"/>
    <w:rsid w:val="000E72A9"/>
    <w:rsid w:val="000F066C"/>
    <w:rsid w:val="000F14E3"/>
    <w:rsid w:val="000F21DC"/>
    <w:rsid w:val="000F2895"/>
    <w:rsid w:val="000F33B7"/>
    <w:rsid w:val="000F424D"/>
    <w:rsid w:val="000F5DB8"/>
    <w:rsid w:val="001014D1"/>
    <w:rsid w:val="00102211"/>
    <w:rsid w:val="0010304B"/>
    <w:rsid w:val="0010391D"/>
    <w:rsid w:val="00104986"/>
    <w:rsid w:val="00105BC4"/>
    <w:rsid w:val="00111912"/>
    <w:rsid w:val="00111AF4"/>
    <w:rsid w:val="0011319E"/>
    <w:rsid w:val="00113231"/>
    <w:rsid w:val="001138E1"/>
    <w:rsid w:val="0011767E"/>
    <w:rsid w:val="00122315"/>
    <w:rsid w:val="00124254"/>
    <w:rsid w:val="00124B1D"/>
    <w:rsid w:val="00125BE8"/>
    <w:rsid w:val="001264EF"/>
    <w:rsid w:val="0012664F"/>
    <w:rsid w:val="00130858"/>
    <w:rsid w:val="001332C3"/>
    <w:rsid w:val="00135C7E"/>
    <w:rsid w:val="001408A4"/>
    <w:rsid w:val="00141895"/>
    <w:rsid w:val="001420A7"/>
    <w:rsid w:val="00144648"/>
    <w:rsid w:val="0014791B"/>
    <w:rsid w:val="0015007A"/>
    <w:rsid w:val="0015078B"/>
    <w:rsid w:val="00150910"/>
    <w:rsid w:val="001524F9"/>
    <w:rsid w:val="001533E8"/>
    <w:rsid w:val="00153F66"/>
    <w:rsid w:val="00155C28"/>
    <w:rsid w:val="00156484"/>
    <w:rsid w:val="00161EF7"/>
    <w:rsid w:val="00162079"/>
    <w:rsid w:val="001623F5"/>
    <w:rsid w:val="00162906"/>
    <w:rsid w:val="00163089"/>
    <w:rsid w:val="00165D95"/>
    <w:rsid w:val="00170961"/>
    <w:rsid w:val="00171CDD"/>
    <w:rsid w:val="001753E8"/>
    <w:rsid w:val="00177D64"/>
    <w:rsid w:val="0018086D"/>
    <w:rsid w:val="001837C1"/>
    <w:rsid w:val="00185767"/>
    <w:rsid w:val="00185B64"/>
    <w:rsid w:val="00190B58"/>
    <w:rsid w:val="00191002"/>
    <w:rsid w:val="0019253C"/>
    <w:rsid w:val="00192614"/>
    <w:rsid w:val="00192717"/>
    <w:rsid w:val="00197E72"/>
    <w:rsid w:val="001A08CE"/>
    <w:rsid w:val="001A23F5"/>
    <w:rsid w:val="001A3DD6"/>
    <w:rsid w:val="001A48A6"/>
    <w:rsid w:val="001A4E58"/>
    <w:rsid w:val="001B20EB"/>
    <w:rsid w:val="001B4303"/>
    <w:rsid w:val="001B6A43"/>
    <w:rsid w:val="001C0369"/>
    <w:rsid w:val="001C07F5"/>
    <w:rsid w:val="001C0A0D"/>
    <w:rsid w:val="001C1439"/>
    <w:rsid w:val="001C208A"/>
    <w:rsid w:val="001C4ADD"/>
    <w:rsid w:val="001C5D98"/>
    <w:rsid w:val="001D064D"/>
    <w:rsid w:val="001D0DE1"/>
    <w:rsid w:val="001D16DE"/>
    <w:rsid w:val="001D2CAA"/>
    <w:rsid w:val="001D442C"/>
    <w:rsid w:val="001D5E23"/>
    <w:rsid w:val="001D5F34"/>
    <w:rsid w:val="001D78EB"/>
    <w:rsid w:val="001D79BD"/>
    <w:rsid w:val="001E001F"/>
    <w:rsid w:val="001E1084"/>
    <w:rsid w:val="001E2602"/>
    <w:rsid w:val="001E27FD"/>
    <w:rsid w:val="001E2908"/>
    <w:rsid w:val="001E32B0"/>
    <w:rsid w:val="001E498B"/>
    <w:rsid w:val="001E4EB0"/>
    <w:rsid w:val="001F09D5"/>
    <w:rsid w:val="001F4145"/>
    <w:rsid w:val="001F5CB3"/>
    <w:rsid w:val="001F61A6"/>
    <w:rsid w:val="001F73F1"/>
    <w:rsid w:val="00201DDA"/>
    <w:rsid w:val="002024E2"/>
    <w:rsid w:val="002027D9"/>
    <w:rsid w:val="00205A23"/>
    <w:rsid w:val="00205B33"/>
    <w:rsid w:val="002060A8"/>
    <w:rsid w:val="00206C04"/>
    <w:rsid w:val="00213CBF"/>
    <w:rsid w:val="00216958"/>
    <w:rsid w:val="00216D45"/>
    <w:rsid w:val="002171F5"/>
    <w:rsid w:val="00220653"/>
    <w:rsid w:val="00221B62"/>
    <w:rsid w:val="002231C7"/>
    <w:rsid w:val="00225747"/>
    <w:rsid w:val="00226C89"/>
    <w:rsid w:val="002302A3"/>
    <w:rsid w:val="002315BC"/>
    <w:rsid w:val="00232224"/>
    <w:rsid w:val="0023237D"/>
    <w:rsid w:val="0023313A"/>
    <w:rsid w:val="002351A6"/>
    <w:rsid w:val="00235D2E"/>
    <w:rsid w:val="00237C48"/>
    <w:rsid w:val="00240C1B"/>
    <w:rsid w:val="00241A8B"/>
    <w:rsid w:val="00241B62"/>
    <w:rsid w:val="00243D67"/>
    <w:rsid w:val="002445F3"/>
    <w:rsid w:val="00244A6A"/>
    <w:rsid w:val="00244D19"/>
    <w:rsid w:val="00246279"/>
    <w:rsid w:val="00255B6F"/>
    <w:rsid w:val="00261244"/>
    <w:rsid w:val="00261850"/>
    <w:rsid w:val="00262503"/>
    <w:rsid w:val="00262732"/>
    <w:rsid w:val="00262E67"/>
    <w:rsid w:val="00263BAF"/>
    <w:rsid w:val="00265C91"/>
    <w:rsid w:val="002672E3"/>
    <w:rsid w:val="00273168"/>
    <w:rsid w:val="0027399C"/>
    <w:rsid w:val="002770A1"/>
    <w:rsid w:val="0028370F"/>
    <w:rsid w:val="00286D5D"/>
    <w:rsid w:val="0028779C"/>
    <w:rsid w:val="00290C01"/>
    <w:rsid w:val="0029159F"/>
    <w:rsid w:val="002926F5"/>
    <w:rsid w:val="00292DF6"/>
    <w:rsid w:val="002932D0"/>
    <w:rsid w:val="002A26BE"/>
    <w:rsid w:val="002A2C6A"/>
    <w:rsid w:val="002A4C0B"/>
    <w:rsid w:val="002A5690"/>
    <w:rsid w:val="002A6CD9"/>
    <w:rsid w:val="002A75A3"/>
    <w:rsid w:val="002B11C4"/>
    <w:rsid w:val="002B1CA6"/>
    <w:rsid w:val="002B2FA9"/>
    <w:rsid w:val="002B3330"/>
    <w:rsid w:val="002B6E3F"/>
    <w:rsid w:val="002B7068"/>
    <w:rsid w:val="002B7FA7"/>
    <w:rsid w:val="002C452E"/>
    <w:rsid w:val="002C4C71"/>
    <w:rsid w:val="002C51F2"/>
    <w:rsid w:val="002C5547"/>
    <w:rsid w:val="002C6057"/>
    <w:rsid w:val="002C71EC"/>
    <w:rsid w:val="002D07FA"/>
    <w:rsid w:val="002D1D9D"/>
    <w:rsid w:val="002D32E2"/>
    <w:rsid w:val="002D651B"/>
    <w:rsid w:val="002E0ED2"/>
    <w:rsid w:val="002E2554"/>
    <w:rsid w:val="002E5632"/>
    <w:rsid w:val="002E5756"/>
    <w:rsid w:val="002E691E"/>
    <w:rsid w:val="002E7FFB"/>
    <w:rsid w:val="002F1E1A"/>
    <w:rsid w:val="002F4259"/>
    <w:rsid w:val="002F52E6"/>
    <w:rsid w:val="002F71C9"/>
    <w:rsid w:val="002F767E"/>
    <w:rsid w:val="002F78E5"/>
    <w:rsid w:val="00302EC0"/>
    <w:rsid w:val="00303239"/>
    <w:rsid w:val="00303CCC"/>
    <w:rsid w:val="00304447"/>
    <w:rsid w:val="00305663"/>
    <w:rsid w:val="003059A9"/>
    <w:rsid w:val="00305A11"/>
    <w:rsid w:val="003062D9"/>
    <w:rsid w:val="0031034C"/>
    <w:rsid w:val="00312849"/>
    <w:rsid w:val="003133BC"/>
    <w:rsid w:val="003203A1"/>
    <w:rsid w:val="00320F24"/>
    <w:rsid w:val="00321642"/>
    <w:rsid w:val="003226BA"/>
    <w:rsid w:val="00324436"/>
    <w:rsid w:val="003266BF"/>
    <w:rsid w:val="00326D7B"/>
    <w:rsid w:val="0032705C"/>
    <w:rsid w:val="00327446"/>
    <w:rsid w:val="00327D31"/>
    <w:rsid w:val="003330FE"/>
    <w:rsid w:val="003338AD"/>
    <w:rsid w:val="003345C3"/>
    <w:rsid w:val="0033520D"/>
    <w:rsid w:val="00335731"/>
    <w:rsid w:val="00337081"/>
    <w:rsid w:val="0033717A"/>
    <w:rsid w:val="00337A40"/>
    <w:rsid w:val="00337C44"/>
    <w:rsid w:val="0034019B"/>
    <w:rsid w:val="003407D6"/>
    <w:rsid w:val="0034173E"/>
    <w:rsid w:val="00343019"/>
    <w:rsid w:val="00343F8E"/>
    <w:rsid w:val="003441DD"/>
    <w:rsid w:val="00345ED8"/>
    <w:rsid w:val="00346228"/>
    <w:rsid w:val="0034643D"/>
    <w:rsid w:val="00347A64"/>
    <w:rsid w:val="00350470"/>
    <w:rsid w:val="00350834"/>
    <w:rsid w:val="0035093A"/>
    <w:rsid w:val="00350B46"/>
    <w:rsid w:val="003525AE"/>
    <w:rsid w:val="00353534"/>
    <w:rsid w:val="00353E99"/>
    <w:rsid w:val="00354A6A"/>
    <w:rsid w:val="0035698E"/>
    <w:rsid w:val="00371298"/>
    <w:rsid w:val="003738D2"/>
    <w:rsid w:val="0037399D"/>
    <w:rsid w:val="0037455A"/>
    <w:rsid w:val="00374B7C"/>
    <w:rsid w:val="00374C57"/>
    <w:rsid w:val="00375502"/>
    <w:rsid w:val="003814D3"/>
    <w:rsid w:val="00381E24"/>
    <w:rsid w:val="00382856"/>
    <w:rsid w:val="0038310B"/>
    <w:rsid w:val="00385073"/>
    <w:rsid w:val="0038669E"/>
    <w:rsid w:val="003929F7"/>
    <w:rsid w:val="003934DF"/>
    <w:rsid w:val="00393E4B"/>
    <w:rsid w:val="003940D2"/>
    <w:rsid w:val="0039428E"/>
    <w:rsid w:val="00396A7A"/>
    <w:rsid w:val="00396F7A"/>
    <w:rsid w:val="003973FB"/>
    <w:rsid w:val="003A129A"/>
    <w:rsid w:val="003A2D4B"/>
    <w:rsid w:val="003A3188"/>
    <w:rsid w:val="003A447D"/>
    <w:rsid w:val="003A4BAD"/>
    <w:rsid w:val="003A5093"/>
    <w:rsid w:val="003A5C71"/>
    <w:rsid w:val="003A5CA6"/>
    <w:rsid w:val="003A6466"/>
    <w:rsid w:val="003A68D0"/>
    <w:rsid w:val="003A70E9"/>
    <w:rsid w:val="003A760B"/>
    <w:rsid w:val="003B108E"/>
    <w:rsid w:val="003B1E3A"/>
    <w:rsid w:val="003B38AA"/>
    <w:rsid w:val="003B55F1"/>
    <w:rsid w:val="003B5B6B"/>
    <w:rsid w:val="003B666F"/>
    <w:rsid w:val="003B6FE3"/>
    <w:rsid w:val="003C2728"/>
    <w:rsid w:val="003C3038"/>
    <w:rsid w:val="003C5292"/>
    <w:rsid w:val="003C5345"/>
    <w:rsid w:val="003C586E"/>
    <w:rsid w:val="003C774D"/>
    <w:rsid w:val="003D31FD"/>
    <w:rsid w:val="003D380A"/>
    <w:rsid w:val="003D3EB1"/>
    <w:rsid w:val="003D5819"/>
    <w:rsid w:val="003D66F1"/>
    <w:rsid w:val="003D6AA6"/>
    <w:rsid w:val="003D6F32"/>
    <w:rsid w:val="003E63B2"/>
    <w:rsid w:val="003E7E56"/>
    <w:rsid w:val="003F35F3"/>
    <w:rsid w:val="003F55E9"/>
    <w:rsid w:val="003F6373"/>
    <w:rsid w:val="003F63ED"/>
    <w:rsid w:val="0040050C"/>
    <w:rsid w:val="004010DD"/>
    <w:rsid w:val="0040276F"/>
    <w:rsid w:val="00403FE4"/>
    <w:rsid w:val="00404139"/>
    <w:rsid w:val="00413367"/>
    <w:rsid w:val="00413FD3"/>
    <w:rsid w:val="00414DB4"/>
    <w:rsid w:val="00415591"/>
    <w:rsid w:val="004158E0"/>
    <w:rsid w:val="00415D91"/>
    <w:rsid w:val="00417AAB"/>
    <w:rsid w:val="004202F5"/>
    <w:rsid w:val="00422FA3"/>
    <w:rsid w:val="004244B3"/>
    <w:rsid w:val="004263DD"/>
    <w:rsid w:val="0043458A"/>
    <w:rsid w:val="00434E0F"/>
    <w:rsid w:val="00435083"/>
    <w:rsid w:val="00436706"/>
    <w:rsid w:val="00440FD1"/>
    <w:rsid w:val="00441017"/>
    <w:rsid w:val="0044550A"/>
    <w:rsid w:val="004478DB"/>
    <w:rsid w:val="00450252"/>
    <w:rsid w:val="004524B2"/>
    <w:rsid w:val="00453F98"/>
    <w:rsid w:val="00455F77"/>
    <w:rsid w:val="00456891"/>
    <w:rsid w:val="00456A31"/>
    <w:rsid w:val="00457431"/>
    <w:rsid w:val="004669B1"/>
    <w:rsid w:val="00467031"/>
    <w:rsid w:val="00467D71"/>
    <w:rsid w:val="004715D9"/>
    <w:rsid w:val="00471762"/>
    <w:rsid w:val="00472F5C"/>
    <w:rsid w:val="0047425F"/>
    <w:rsid w:val="0047502A"/>
    <w:rsid w:val="0047610F"/>
    <w:rsid w:val="004826F6"/>
    <w:rsid w:val="004837E9"/>
    <w:rsid w:val="00483981"/>
    <w:rsid w:val="00484B94"/>
    <w:rsid w:val="00486120"/>
    <w:rsid w:val="00486384"/>
    <w:rsid w:val="00487E2F"/>
    <w:rsid w:val="00490AB3"/>
    <w:rsid w:val="00493430"/>
    <w:rsid w:val="00494B02"/>
    <w:rsid w:val="00495E61"/>
    <w:rsid w:val="00497BA7"/>
    <w:rsid w:val="004A015D"/>
    <w:rsid w:val="004A13BC"/>
    <w:rsid w:val="004A3B22"/>
    <w:rsid w:val="004A4603"/>
    <w:rsid w:val="004A53C6"/>
    <w:rsid w:val="004A5A54"/>
    <w:rsid w:val="004A5E24"/>
    <w:rsid w:val="004A5EBA"/>
    <w:rsid w:val="004A6A1D"/>
    <w:rsid w:val="004A75D5"/>
    <w:rsid w:val="004A7ECF"/>
    <w:rsid w:val="004B2132"/>
    <w:rsid w:val="004B437E"/>
    <w:rsid w:val="004B6080"/>
    <w:rsid w:val="004C2FD1"/>
    <w:rsid w:val="004C51CF"/>
    <w:rsid w:val="004D2C75"/>
    <w:rsid w:val="004D2D64"/>
    <w:rsid w:val="004D4D95"/>
    <w:rsid w:val="004D51C7"/>
    <w:rsid w:val="004D6CD5"/>
    <w:rsid w:val="004D7B40"/>
    <w:rsid w:val="004E4AB0"/>
    <w:rsid w:val="004E5090"/>
    <w:rsid w:val="004E751D"/>
    <w:rsid w:val="004E778D"/>
    <w:rsid w:val="004E7A9E"/>
    <w:rsid w:val="004F12CA"/>
    <w:rsid w:val="004F1606"/>
    <w:rsid w:val="004F47F8"/>
    <w:rsid w:val="004F5064"/>
    <w:rsid w:val="004F6998"/>
    <w:rsid w:val="004F7036"/>
    <w:rsid w:val="004F76B5"/>
    <w:rsid w:val="004F7C86"/>
    <w:rsid w:val="004F7CC0"/>
    <w:rsid w:val="00500C3E"/>
    <w:rsid w:val="005032AB"/>
    <w:rsid w:val="00503AF9"/>
    <w:rsid w:val="00504F18"/>
    <w:rsid w:val="00513F99"/>
    <w:rsid w:val="00521006"/>
    <w:rsid w:val="0052107E"/>
    <w:rsid w:val="0052132D"/>
    <w:rsid w:val="005222A4"/>
    <w:rsid w:val="005235E5"/>
    <w:rsid w:val="005304C8"/>
    <w:rsid w:val="005325DA"/>
    <w:rsid w:val="00541BF4"/>
    <w:rsid w:val="00543602"/>
    <w:rsid w:val="00543A4E"/>
    <w:rsid w:val="005467B0"/>
    <w:rsid w:val="00553814"/>
    <w:rsid w:val="0055757F"/>
    <w:rsid w:val="00561914"/>
    <w:rsid w:val="00561ABA"/>
    <w:rsid w:val="00561E90"/>
    <w:rsid w:val="00565286"/>
    <w:rsid w:val="00565CD0"/>
    <w:rsid w:val="0056702A"/>
    <w:rsid w:val="0056732A"/>
    <w:rsid w:val="005675F5"/>
    <w:rsid w:val="005706AD"/>
    <w:rsid w:val="00573853"/>
    <w:rsid w:val="00573B43"/>
    <w:rsid w:val="00574E59"/>
    <w:rsid w:val="00575255"/>
    <w:rsid w:val="005775FD"/>
    <w:rsid w:val="00580999"/>
    <w:rsid w:val="00580DB4"/>
    <w:rsid w:val="00581F10"/>
    <w:rsid w:val="0058423F"/>
    <w:rsid w:val="00585DD5"/>
    <w:rsid w:val="00586020"/>
    <w:rsid w:val="0058639B"/>
    <w:rsid w:val="005864CF"/>
    <w:rsid w:val="005872F0"/>
    <w:rsid w:val="005903E0"/>
    <w:rsid w:val="00590DE2"/>
    <w:rsid w:val="005919C0"/>
    <w:rsid w:val="0059349C"/>
    <w:rsid w:val="00593C82"/>
    <w:rsid w:val="00594D81"/>
    <w:rsid w:val="00594F8D"/>
    <w:rsid w:val="005958BA"/>
    <w:rsid w:val="005B03D0"/>
    <w:rsid w:val="005B11A9"/>
    <w:rsid w:val="005B1405"/>
    <w:rsid w:val="005B23DC"/>
    <w:rsid w:val="005B44CC"/>
    <w:rsid w:val="005B450F"/>
    <w:rsid w:val="005B731F"/>
    <w:rsid w:val="005C514D"/>
    <w:rsid w:val="005C6F4E"/>
    <w:rsid w:val="005C7261"/>
    <w:rsid w:val="005D1B5B"/>
    <w:rsid w:val="005D4476"/>
    <w:rsid w:val="005D44DB"/>
    <w:rsid w:val="005D4876"/>
    <w:rsid w:val="005D55B7"/>
    <w:rsid w:val="005D656E"/>
    <w:rsid w:val="005E1337"/>
    <w:rsid w:val="005E2B42"/>
    <w:rsid w:val="005E4DC8"/>
    <w:rsid w:val="005E582E"/>
    <w:rsid w:val="005F01FA"/>
    <w:rsid w:val="005F02C7"/>
    <w:rsid w:val="005F0F8B"/>
    <w:rsid w:val="005F23A2"/>
    <w:rsid w:val="005F3D0B"/>
    <w:rsid w:val="005F5B50"/>
    <w:rsid w:val="005F7759"/>
    <w:rsid w:val="00600EDA"/>
    <w:rsid w:val="00601DA1"/>
    <w:rsid w:val="00603581"/>
    <w:rsid w:val="0060436C"/>
    <w:rsid w:val="00604CD8"/>
    <w:rsid w:val="00605381"/>
    <w:rsid w:val="0060564C"/>
    <w:rsid w:val="00606004"/>
    <w:rsid w:val="00611296"/>
    <w:rsid w:val="006118FE"/>
    <w:rsid w:val="00611FC8"/>
    <w:rsid w:val="0061272C"/>
    <w:rsid w:val="00613526"/>
    <w:rsid w:val="00613A9D"/>
    <w:rsid w:val="00614F84"/>
    <w:rsid w:val="0061503B"/>
    <w:rsid w:val="006200CA"/>
    <w:rsid w:val="00621560"/>
    <w:rsid w:val="0062439D"/>
    <w:rsid w:val="006264AD"/>
    <w:rsid w:val="00631273"/>
    <w:rsid w:val="00631631"/>
    <w:rsid w:val="0063186F"/>
    <w:rsid w:val="006330CA"/>
    <w:rsid w:val="00635271"/>
    <w:rsid w:val="00637874"/>
    <w:rsid w:val="00641B43"/>
    <w:rsid w:val="00642CE1"/>
    <w:rsid w:val="00644114"/>
    <w:rsid w:val="00644C7D"/>
    <w:rsid w:val="00645936"/>
    <w:rsid w:val="00647857"/>
    <w:rsid w:val="006523A8"/>
    <w:rsid w:val="00652BD0"/>
    <w:rsid w:val="00652F6B"/>
    <w:rsid w:val="006545B7"/>
    <w:rsid w:val="00654B52"/>
    <w:rsid w:val="0065637F"/>
    <w:rsid w:val="00657AA6"/>
    <w:rsid w:val="00661516"/>
    <w:rsid w:val="00661A07"/>
    <w:rsid w:val="00664600"/>
    <w:rsid w:val="00664927"/>
    <w:rsid w:val="00664B48"/>
    <w:rsid w:val="00665218"/>
    <w:rsid w:val="00666519"/>
    <w:rsid w:val="00667059"/>
    <w:rsid w:val="00671CE1"/>
    <w:rsid w:val="006767BB"/>
    <w:rsid w:val="00676AF3"/>
    <w:rsid w:val="00677552"/>
    <w:rsid w:val="00680980"/>
    <w:rsid w:val="00683337"/>
    <w:rsid w:val="00683B3C"/>
    <w:rsid w:val="00684092"/>
    <w:rsid w:val="00684E40"/>
    <w:rsid w:val="00686217"/>
    <w:rsid w:val="00686B75"/>
    <w:rsid w:val="00686D4C"/>
    <w:rsid w:val="00686DBB"/>
    <w:rsid w:val="006914F3"/>
    <w:rsid w:val="00691CB6"/>
    <w:rsid w:val="00693FA2"/>
    <w:rsid w:val="00693FCE"/>
    <w:rsid w:val="006A01EA"/>
    <w:rsid w:val="006A04E2"/>
    <w:rsid w:val="006A073B"/>
    <w:rsid w:val="006A5731"/>
    <w:rsid w:val="006A60DA"/>
    <w:rsid w:val="006A6D7D"/>
    <w:rsid w:val="006B11E5"/>
    <w:rsid w:val="006B3A82"/>
    <w:rsid w:val="006B626A"/>
    <w:rsid w:val="006B750F"/>
    <w:rsid w:val="006B7A9B"/>
    <w:rsid w:val="006C0285"/>
    <w:rsid w:val="006C0748"/>
    <w:rsid w:val="006C23C4"/>
    <w:rsid w:val="006C704B"/>
    <w:rsid w:val="006D10E1"/>
    <w:rsid w:val="006D4762"/>
    <w:rsid w:val="006D5FA9"/>
    <w:rsid w:val="006D6131"/>
    <w:rsid w:val="006D6BBE"/>
    <w:rsid w:val="006E07FD"/>
    <w:rsid w:val="006E3F63"/>
    <w:rsid w:val="006E560C"/>
    <w:rsid w:val="006E7610"/>
    <w:rsid w:val="006F175D"/>
    <w:rsid w:val="006F1E01"/>
    <w:rsid w:val="006F3902"/>
    <w:rsid w:val="006F43E8"/>
    <w:rsid w:val="006F4536"/>
    <w:rsid w:val="006F5E1B"/>
    <w:rsid w:val="006F6689"/>
    <w:rsid w:val="006F6946"/>
    <w:rsid w:val="00700F1E"/>
    <w:rsid w:val="007034DC"/>
    <w:rsid w:val="0070443C"/>
    <w:rsid w:val="00704E1D"/>
    <w:rsid w:val="00705DC3"/>
    <w:rsid w:val="0070712F"/>
    <w:rsid w:val="0071013D"/>
    <w:rsid w:val="007108DA"/>
    <w:rsid w:val="00713695"/>
    <w:rsid w:val="00715A6C"/>
    <w:rsid w:val="00717CB4"/>
    <w:rsid w:val="00720528"/>
    <w:rsid w:val="00720714"/>
    <w:rsid w:val="007229DA"/>
    <w:rsid w:val="0072344B"/>
    <w:rsid w:val="0072365D"/>
    <w:rsid w:val="00723783"/>
    <w:rsid w:val="00724757"/>
    <w:rsid w:val="00725F3D"/>
    <w:rsid w:val="00726769"/>
    <w:rsid w:val="00726D74"/>
    <w:rsid w:val="00727B35"/>
    <w:rsid w:val="00731873"/>
    <w:rsid w:val="007322D7"/>
    <w:rsid w:val="0073253B"/>
    <w:rsid w:val="00732D11"/>
    <w:rsid w:val="007341E7"/>
    <w:rsid w:val="007344F0"/>
    <w:rsid w:val="00734A22"/>
    <w:rsid w:val="00735178"/>
    <w:rsid w:val="007379ED"/>
    <w:rsid w:val="00737D89"/>
    <w:rsid w:val="0074114F"/>
    <w:rsid w:val="00742A67"/>
    <w:rsid w:val="00742B6E"/>
    <w:rsid w:val="00744675"/>
    <w:rsid w:val="00745C31"/>
    <w:rsid w:val="00747521"/>
    <w:rsid w:val="007475E1"/>
    <w:rsid w:val="00750345"/>
    <w:rsid w:val="00750905"/>
    <w:rsid w:val="00751164"/>
    <w:rsid w:val="007516DC"/>
    <w:rsid w:val="00753067"/>
    <w:rsid w:val="00754D8B"/>
    <w:rsid w:val="00755ECE"/>
    <w:rsid w:val="00756AF9"/>
    <w:rsid w:val="007574B8"/>
    <w:rsid w:val="00757753"/>
    <w:rsid w:val="00766483"/>
    <w:rsid w:val="00770AD9"/>
    <w:rsid w:val="00772396"/>
    <w:rsid w:val="00772D18"/>
    <w:rsid w:val="00772E5B"/>
    <w:rsid w:val="0077322D"/>
    <w:rsid w:val="0077397C"/>
    <w:rsid w:val="00774293"/>
    <w:rsid w:val="00774D89"/>
    <w:rsid w:val="00775CBD"/>
    <w:rsid w:val="00777355"/>
    <w:rsid w:val="007777F3"/>
    <w:rsid w:val="0077780E"/>
    <w:rsid w:val="00777A2B"/>
    <w:rsid w:val="00777D7B"/>
    <w:rsid w:val="007800C8"/>
    <w:rsid w:val="00780AB1"/>
    <w:rsid w:val="00780BF0"/>
    <w:rsid w:val="007836FA"/>
    <w:rsid w:val="00786D72"/>
    <w:rsid w:val="0079325D"/>
    <w:rsid w:val="00794E31"/>
    <w:rsid w:val="007960BE"/>
    <w:rsid w:val="00796B98"/>
    <w:rsid w:val="007A0F0C"/>
    <w:rsid w:val="007A2186"/>
    <w:rsid w:val="007A59CC"/>
    <w:rsid w:val="007B12DF"/>
    <w:rsid w:val="007B45EF"/>
    <w:rsid w:val="007B56C2"/>
    <w:rsid w:val="007B5944"/>
    <w:rsid w:val="007C0DB2"/>
    <w:rsid w:val="007C1FDC"/>
    <w:rsid w:val="007C3573"/>
    <w:rsid w:val="007C38EB"/>
    <w:rsid w:val="007C5C04"/>
    <w:rsid w:val="007C6A91"/>
    <w:rsid w:val="007C7466"/>
    <w:rsid w:val="007D1217"/>
    <w:rsid w:val="007D33D8"/>
    <w:rsid w:val="007D7AFB"/>
    <w:rsid w:val="007D7EEC"/>
    <w:rsid w:val="007E1E10"/>
    <w:rsid w:val="007E2E60"/>
    <w:rsid w:val="007E4231"/>
    <w:rsid w:val="007E675B"/>
    <w:rsid w:val="007F1187"/>
    <w:rsid w:val="007F1CF3"/>
    <w:rsid w:val="007F3024"/>
    <w:rsid w:val="007F418B"/>
    <w:rsid w:val="007F44E1"/>
    <w:rsid w:val="007F4BC0"/>
    <w:rsid w:val="007F4D82"/>
    <w:rsid w:val="007F7E9E"/>
    <w:rsid w:val="0080067D"/>
    <w:rsid w:val="00802638"/>
    <w:rsid w:val="00802991"/>
    <w:rsid w:val="008051CE"/>
    <w:rsid w:val="008057B7"/>
    <w:rsid w:val="00806C12"/>
    <w:rsid w:val="00810B1C"/>
    <w:rsid w:val="00810D4E"/>
    <w:rsid w:val="00814396"/>
    <w:rsid w:val="00814EA6"/>
    <w:rsid w:val="00815A3E"/>
    <w:rsid w:val="008168F4"/>
    <w:rsid w:val="008171FD"/>
    <w:rsid w:val="00817B45"/>
    <w:rsid w:val="00820995"/>
    <w:rsid w:val="00825BA2"/>
    <w:rsid w:val="0082620E"/>
    <w:rsid w:val="00834591"/>
    <w:rsid w:val="00836589"/>
    <w:rsid w:val="008368B7"/>
    <w:rsid w:val="00836D85"/>
    <w:rsid w:val="00840E31"/>
    <w:rsid w:val="00840EFB"/>
    <w:rsid w:val="00841174"/>
    <w:rsid w:val="008418CD"/>
    <w:rsid w:val="00842027"/>
    <w:rsid w:val="00844291"/>
    <w:rsid w:val="00845079"/>
    <w:rsid w:val="00846A4F"/>
    <w:rsid w:val="008472AF"/>
    <w:rsid w:val="0084769C"/>
    <w:rsid w:val="00852536"/>
    <w:rsid w:val="00852704"/>
    <w:rsid w:val="00853FD9"/>
    <w:rsid w:val="008551CC"/>
    <w:rsid w:val="00855471"/>
    <w:rsid w:val="00856B0B"/>
    <w:rsid w:val="008642CF"/>
    <w:rsid w:val="008669A6"/>
    <w:rsid w:val="00867CAF"/>
    <w:rsid w:val="00872651"/>
    <w:rsid w:val="008738C8"/>
    <w:rsid w:val="0087598A"/>
    <w:rsid w:val="008767A1"/>
    <w:rsid w:val="00876CF7"/>
    <w:rsid w:val="00877E96"/>
    <w:rsid w:val="00880E70"/>
    <w:rsid w:val="008831FE"/>
    <w:rsid w:val="00885C3F"/>
    <w:rsid w:val="00886BDC"/>
    <w:rsid w:val="008874C3"/>
    <w:rsid w:val="008877FF"/>
    <w:rsid w:val="00887C8F"/>
    <w:rsid w:val="008932F4"/>
    <w:rsid w:val="0089404D"/>
    <w:rsid w:val="008A0DB8"/>
    <w:rsid w:val="008A157E"/>
    <w:rsid w:val="008A27BE"/>
    <w:rsid w:val="008A2A97"/>
    <w:rsid w:val="008A2AC7"/>
    <w:rsid w:val="008A3C71"/>
    <w:rsid w:val="008A3F6C"/>
    <w:rsid w:val="008A7814"/>
    <w:rsid w:val="008B24B0"/>
    <w:rsid w:val="008B45FA"/>
    <w:rsid w:val="008B5365"/>
    <w:rsid w:val="008B57A1"/>
    <w:rsid w:val="008B78AF"/>
    <w:rsid w:val="008B7EF4"/>
    <w:rsid w:val="008B7F04"/>
    <w:rsid w:val="008C11B7"/>
    <w:rsid w:val="008D0F39"/>
    <w:rsid w:val="008D2188"/>
    <w:rsid w:val="008D30E5"/>
    <w:rsid w:val="008D3581"/>
    <w:rsid w:val="008D4B98"/>
    <w:rsid w:val="008D67A6"/>
    <w:rsid w:val="008E0BAA"/>
    <w:rsid w:val="008E60A8"/>
    <w:rsid w:val="008E680C"/>
    <w:rsid w:val="008E7E83"/>
    <w:rsid w:val="008F0740"/>
    <w:rsid w:val="008F0FD1"/>
    <w:rsid w:val="008F3CB3"/>
    <w:rsid w:val="008F6987"/>
    <w:rsid w:val="008F6DBF"/>
    <w:rsid w:val="00901953"/>
    <w:rsid w:val="00901C30"/>
    <w:rsid w:val="009021D1"/>
    <w:rsid w:val="00902373"/>
    <w:rsid w:val="0090620B"/>
    <w:rsid w:val="0091121B"/>
    <w:rsid w:val="00912119"/>
    <w:rsid w:val="00912C31"/>
    <w:rsid w:val="00913410"/>
    <w:rsid w:val="00913B76"/>
    <w:rsid w:val="00913FD0"/>
    <w:rsid w:val="00920AAF"/>
    <w:rsid w:val="00924688"/>
    <w:rsid w:val="009270E6"/>
    <w:rsid w:val="00930708"/>
    <w:rsid w:val="009317D9"/>
    <w:rsid w:val="0094279E"/>
    <w:rsid w:val="0094304A"/>
    <w:rsid w:val="00953B73"/>
    <w:rsid w:val="0095574B"/>
    <w:rsid w:val="009562B7"/>
    <w:rsid w:val="00956CCE"/>
    <w:rsid w:val="00956FEF"/>
    <w:rsid w:val="00961461"/>
    <w:rsid w:val="00966C1A"/>
    <w:rsid w:val="009674D2"/>
    <w:rsid w:val="00967647"/>
    <w:rsid w:val="00967AFB"/>
    <w:rsid w:val="00971590"/>
    <w:rsid w:val="0097283E"/>
    <w:rsid w:val="00972946"/>
    <w:rsid w:val="0097346F"/>
    <w:rsid w:val="00974163"/>
    <w:rsid w:val="00974253"/>
    <w:rsid w:val="009767AB"/>
    <w:rsid w:val="00976AB3"/>
    <w:rsid w:val="0098061F"/>
    <w:rsid w:val="0098299A"/>
    <w:rsid w:val="00983B74"/>
    <w:rsid w:val="0098703F"/>
    <w:rsid w:val="00990CA0"/>
    <w:rsid w:val="0099194A"/>
    <w:rsid w:val="00991CB2"/>
    <w:rsid w:val="00992F72"/>
    <w:rsid w:val="00994E84"/>
    <w:rsid w:val="0099543F"/>
    <w:rsid w:val="00997FEF"/>
    <w:rsid w:val="009A064A"/>
    <w:rsid w:val="009A07DD"/>
    <w:rsid w:val="009A0D74"/>
    <w:rsid w:val="009A3F07"/>
    <w:rsid w:val="009A453F"/>
    <w:rsid w:val="009A73A8"/>
    <w:rsid w:val="009A7B6F"/>
    <w:rsid w:val="009B3039"/>
    <w:rsid w:val="009B392F"/>
    <w:rsid w:val="009B3A93"/>
    <w:rsid w:val="009B6F92"/>
    <w:rsid w:val="009B7A9F"/>
    <w:rsid w:val="009B7ED9"/>
    <w:rsid w:val="009C1718"/>
    <w:rsid w:val="009C17F7"/>
    <w:rsid w:val="009C40A4"/>
    <w:rsid w:val="009C476A"/>
    <w:rsid w:val="009C7BB2"/>
    <w:rsid w:val="009C7E61"/>
    <w:rsid w:val="009D153A"/>
    <w:rsid w:val="009D1DC6"/>
    <w:rsid w:val="009D3B96"/>
    <w:rsid w:val="009D430F"/>
    <w:rsid w:val="009D4D84"/>
    <w:rsid w:val="009D625C"/>
    <w:rsid w:val="009D6932"/>
    <w:rsid w:val="009E0AB4"/>
    <w:rsid w:val="009E1C1D"/>
    <w:rsid w:val="009E1EB3"/>
    <w:rsid w:val="009E27C6"/>
    <w:rsid w:val="009E390A"/>
    <w:rsid w:val="009E46EF"/>
    <w:rsid w:val="009E7B37"/>
    <w:rsid w:val="009F16E4"/>
    <w:rsid w:val="009F1CF2"/>
    <w:rsid w:val="009F47C1"/>
    <w:rsid w:val="009F50B0"/>
    <w:rsid w:val="009F5839"/>
    <w:rsid w:val="009F726B"/>
    <w:rsid w:val="009F7EE1"/>
    <w:rsid w:val="00A01760"/>
    <w:rsid w:val="00A028E0"/>
    <w:rsid w:val="00A02A5C"/>
    <w:rsid w:val="00A02F0A"/>
    <w:rsid w:val="00A04516"/>
    <w:rsid w:val="00A04724"/>
    <w:rsid w:val="00A04CD0"/>
    <w:rsid w:val="00A100A7"/>
    <w:rsid w:val="00A108DA"/>
    <w:rsid w:val="00A10E23"/>
    <w:rsid w:val="00A1111E"/>
    <w:rsid w:val="00A1168D"/>
    <w:rsid w:val="00A11BE5"/>
    <w:rsid w:val="00A142E0"/>
    <w:rsid w:val="00A14A56"/>
    <w:rsid w:val="00A16679"/>
    <w:rsid w:val="00A200EB"/>
    <w:rsid w:val="00A21CC7"/>
    <w:rsid w:val="00A237AE"/>
    <w:rsid w:val="00A238BA"/>
    <w:rsid w:val="00A2391C"/>
    <w:rsid w:val="00A23B1F"/>
    <w:rsid w:val="00A2450D"/>
    <w:rsid w:val="00A30704"/>
    <w:rsid w:val="00A30D94"/>
    <w:rsid w:val="00A31072"/>
    <w:rsid w:val="00A3108C"/>
    <w:rsid w:val="00A31C6C"/>
    <w:rsid w:val="00A31EB1"/>
    <w:rsid w:val="00A322DE"/>
    <w:rsid w:val="00A32475"/>
    <w:rsid w:val="00A327F8"/>
    <w:rsid w:val="00A33935"/>
    <w:rsid w:val="00A3456F"/>
    <w:rsid w:val="00A360E1"/>
    <w:rsid w:val="00A36C3E"/>
    <w:rsid w:val="00A36DE3"/>
    <w:rsid w:val="00A412CC"/>
    <w:rsid w:val="00A42517"/>
    <w:rsid w:val="00A44C19"/>
    <w:rsid w:val="00A4568F"/>
    <w:rsid w:val="00A4670A"/>
    <w:rsid w:val="00A5005C"/>
    <w:rsid w:val="00A50C78"/>
    <w:rsid w:val="00A50DF5"/>
    <w:rsid w:val="00A522C6"/>
    <w:rsid w:val="00A52F5B"/>
    <w:rsid w:val="00A568FC"/>
    <w:rsid w:val="00A600D6"/>
    <w:rsid w:val="00A60754"/>
    <w:rsid w:val="00A62E3B"/>
    <w:rsid w:val="00A63102"/>
    <w:rsid w:val="00A66200"/>
    <w:rsid w:val="00A67F53"/>
    <w:rsid w:val="00A71444"/>
    <w:rsid w:val="00A7283C"/>
    <w:rsid w:val="00A72855"/>
    <w:rsid w:val="00A728B3"/>
    <w:rsid w:val="00A74286"/>
    <w:rsid w:val="00A75414"/>
    <w:rsid w:val="00A762B0"/>
    <w:rsid w:val="00A76CE0"/>
    <w:rsid w:val="00A83CAA"/>
    <w:rsid w:val="00A843CD"/>
    <w:rsid w:val="00A862CE"/>
    <w:rsid w:val="00A906E0"/>
    <w:rsid w:val="00A91C61"/>
    <w:rsid w:val="00A9327E"/>
    <w:rsid w:val="00A93A3B"/>
    <w:rsid w:val="00A95039"/>
    <w:rsid w:val="00A96501"/>
    <w:rsid w:val="00A978B2"/>
    <w:rsid w:val="00AA262A"/>
    <w:rsid w:val="00AA28D9"/>
    <w:rsid w:val="00AA3F4E"/>
    <w:rsid w:val="00AA42E6"/>
    <w:rsid w:val="00AA47AA"/>
    <w:rsid w:val="00AA51DA"/>
    <w:rsid w:val="00AA70CA"/>
    <w:rsid w:val="00AA78EB"/>
    <w:rsid w:val="00AB23D5"/>
    <w:rsid w:val="00AB2730"/>
    <w:rsid w:val="00AB409A"/>
    <w:rsid w:val="00AB4852"/>
    <w:rsid w:val="00AB4C93"/>
    <w:rsid w:val="00AB5784"/>
    <w:rsid w:val="00AB6037"/>
    <w:rsid w:val="00AB689F"/>
    <w:rsid w:val="00AB76ED"/>
    <w:rsid w:val="00AC04DE"/>
    <w:rsid w:val="00AC1FAD"/>
    <w:rsid w:val="00AC246B"/>
    <w:rsid w:val="00AC3D0F"/>
    <w:rsid w:val="00AC3F79"/>
    <w:rsid w:val="00AC424F"/>
    <w:rsid w:val="00AC598F"/>
    <w:rsid w:val="00AC64CC"/>
    <w:rsid w:val="00AC6F84"/>
    <w:rsid w:val="00AC7E37"/>
    <w:rsid w:val="00AD1FC8"/>
    <w:rsid w:val="00AD306B"/>
    <w:rsid w:val="00AD40E6"/>
    <w:rsid w:val="00AD4623"/>
    <w:rsid w:val="00AD4B09"/>
    <w:rsid w:val="00AD58AC"/>
    <w:rsid w:val="00AD5B9D"/>
    <w:rsid w:val="00AD792A"/>
    <w:rsid w:val="00AE0A21"/>
    <w:rsid w:val="00AE178D"/>
    <w:rsid w:val="00AE1EF2"/>
    <w:rsid w:val="00AE45D3"/>
    <w:rsid w:val="00AE533C"/>
    <w:rsid w:val="00AE6E0C"/>
    <w:rsid w:val="00AF0757"/>
    <w:rsid w:val="00AF2542"/>
    <w:rsid w:val="00AF4FEA"/>
    <w:rsid w:val="00AF5C10"/>
    <w:rsid w:val="00AF5CC2"/>
    <w:rsid w:val="00AF6E52"/>
    <w:rsid w:val="00B02758"/>
    <w:rsid w:val="00B0559E"/>
    <w:rsid w:val="00B065A5"/>
    <w:rsid w:val="00B06CEE"/>
    <w:rsid w:val="00B06F3B"/>
    <w:rsid w:val="00B07264"/>
    <w:rsid w:val="00B07611"/>
    <w:rsid w:val="00B07FF9"/>
    <w:rsid w:val="00B105A8"/>
    <w:rsid w:val="00B12C79"/>
    <w:rsid w:val="00B13201"/>
    <w:rsid w:val="00B17C50"/>
    <w:rsid w:val="00B17E79"/>
    <w:rsid w:val="00B22CEA"/>
    <w:rsid w:val="00B23818"/>
    <w:rsid w:val="00B2621A"/>
    <w:rsid w:val="00B26C27"/>
    <w:rsid w:val="00B32C9E"/>
    <w:rsid w:val="00B33596"/>
    <w:rsid w:val="00B3366B"/>
    <w:rsid w:val="00B378BC"/>
    <w:rsid w:val="00B4178E"/>
    <w:rsid w:val="00B418CB"/>
    <w:rsid w:val="00B420E9"/>
    <w:rsid w:val="00B434DC"/>
    <w:rsid w:val="00B44347"/>
    <w:rsid w:val="00B457D5"/>
    <w:rsid w:val="00B46C78"/>
    <w:rsid w:val="00B50538"/>
    <w:rsid w:val="00B50969"/>
    <w:rsid w:val="00B50D95"/>
    <w:rsid w:val="00B539D3"/>
    <w:rsid w:val="00B54823"/>
    <w:rsid w:val="00B55BD4"/>
    <w:rsid w:val="00B62F02"/>
    <w:rsid w:val="00B63A6F"/>
    <w:rsid w:val="00B6400C"/>
    <w:rsid w:val="00B64477"/>
    <w:rsid w:val="00B6649F"/>
    <w:rsid w:val="00B702AA"/>
    <w:rsid w:val="00B72880"/>
    <w:rsid w:val="00B7420A"/>
    <w:rsid w:val="00B755D3"/>
    <w:rsid w:val="00B7780D"/>
    <w:rsid w:val="00B80550"/>
    <w:rsid w:val="00B80B90"/>
    <w:rsid w:val="00B81DD4"/>
    <w:rsid w:val="00B83F97"/>
    <w:rsid w:val="00B86273"/>
    <w:rsid w:val="00B86F4A"/>
    <w:rsid w:val="00B9060E"/>
    <w:rsid w:val="00B91C93"/>
    <w:rsid w:val="00B91D35"/>
    <w:rsid w:val="00BA0FC5"/>
    <w:rsid w:val="00BA1951"/>
    <w:rsid w:val="00BA2224"/>
    <w:rsid w:val="00BA43A5"/>
    <w:rsid w:val="00BA6E46"/>
    <w:rsid w:val="00BB146C"/>
    <w:rsid w:val="00BB1C9D"/>
    <w:rsid w:val="00BB3D7B"/>
    <w:rsid w:val="00BB3F20"/>
    <w:rsid w:val="00BB4534"/>
    <w:rsid w:val="00BB7382"/>
    <w:rsid w:val="00BC088E"/>
    <w:rsid w:val="00BC11AE"/>
    <w:rsid w:val="00BC518D"/>
    <w:rsid w:val="00BC7445"/>
    <w:rsid w:val="00BD4DE5"/>
    <w:rsid w:val="00BD5E47"/>
    <w:rsid w:val="00BD6075"/>
    <w:rsid w:val="00BD611D"/>
    <w:rsid w:val="00BE21FD"/>
    <w:rsid w:val="00BE312B"/>
    <w:rsid w:val="00BE455F"/>
    <w:rsid w:val="00BE59EA"/>
    <w:rsid w:val="00BE6D9E"/>
    <w:rsid w:val="00BE7500"/>
    <w:rsid w:val="00BF1270"/>
    <w:rsid w:val="00BF2B88"/>
    <w:rsid w:val="00BF3065"/>
    <w:rsid w:val="00BF38EA"/>
    <w:rsid w:val="00BF3B1A"/>
    <w:rsid w:val="00BF4B2E"/>
    <w:rsid w:val="00BF7A78"/>
    <w:rsid w:val="00C01F18"/>
    <w:rsid w:val="00C01FC7"/>
    <w:rsid w:val="00C02FFF"/>
    <w:rsid w:val="00C03FCC"/>
    <w:rsid w:val="00C04D13"/>
    <w:rsid w:val="00C1274F"/>
    <w:rsid w:val="00C144D5"/>
    <w:rsid w:val="00C160A8"/>
    <w:rsid w:val="00C16881"/>
    <w:rsid w:val="00C21BC6"/>
    <w:rsid w:val="00C22D5A"/>
    <w:rsid w:val="00C24AE0"/>
    <w:rsid w:val="00C26EF2"/>
    <w:rsid w:val="00C310E8"/>
    <w:rsid w:val="00C32B0E"/>
    <w:rsid w:val="00C34CC3"/>
    <w:rsid w:val="00C35E2F"/>
    <w:rsid w:val="00C40E02"/>
    <w:rsid w:val="00C427A9"/>
    <w:rsid w:val="00C42908"/>
    <w:rsid w:val="00C42A5C"/>
    <w:rsid w:val="00C438F0"/>
    <w:rsid w:val="00C43FDC"/>
    <w:rsid w:val="00C44F42"/>
    <w:rsid w:val="00C45F65"/>
    <w:rsid w:val="00C46816"/>
    <w:rsid w:val="00C47D8E"/>
    <w:rsid w:val="00C50788"/>
    <w:rsid w:val="00C518DF"/>
    <w:rsid w:val="00C52B9A"/>
    <w:rsid w:val="00C53625"/>
    <w:rsid w:val="00C53E32"/>
    <w:rsid w:val="00C53F17"/>
    <w:rsid w:val="00C5408F"/>
    <w:rsid w:val="00C55385"/>
    <w:rsid w:val="00C56748"/>
    <w:rsid w:val="00C56848"/>
    <w:rsid w:val="00C56A43"/>
    <w:rsid w:val="00C572C4"/>
    <w:rsid w:val="00C601FD"/>
    <w:rsid w:val="00C606AC"/>
    <w:rsid w:val="00C64696"/>
    <w:rsid w:val="00C65463"/>
    <w:rsid w:val="00C6774F"/>
    <w:rsid w:val="00C67C94"/>
    <w:rsid w:val="00C702FB"/>
    <w:rsid w:val="00C70DAD"/>
    <w:rsid w:val="00C714AE"/>
    <w:rsid w:val="00C73219"/>
    <w:rsid w:val="00C73A4C"/>
    <w:rsid w:val="00C74AC5"/>
    <w:rsid w:val="00C754DB"/>
    <w:rsid w:val="00C8048D"/>
    <w:rsid w:val="00C81AFD"/>
    <w:rsid w:val="00C81C4D"/>
    <w:rsid w:val="00C856ED"/>
    <w:rsid w:val="00C87732"/>
    <w:rsid w:val="00C903D4"/>
    <w:rsid w:val="00C918AC"/>
    <w:rsid w:val="00C93068"/>
    <w:rsid w:val="00C93369"/>
    <w:rsid w:val="00C93978"/>
    <w:rsid w:val="00C93A5A"/>
    <w:rsid w:val="00C961A9"/>
    <w:rsid w:val="00C969CC"/>
    <w:rsid w:val="00C96DFA"/>
    <w:rsid w:val="00C97EE8"/>
    <w:rsid w:val="00CA051E"/>
    <w:rsid w:val="00CA072A"/>
    <w:rsid w:val="00CA1B27"/>
    <w:rsid w:val="00CA308B"/>
    <w:rsid w:val="00CA387F"/>
    <w:rsid w:val="00CA3FE3"/>
    <w:rsid w:val="00CA4221"/>
    <w:rsid w:val="00CA4813"/>
    <w:rsid w:val="00CA6F6A"/>
    <w:rsid w:val="00CA749D"/>
    <w:rsid w:val="00CA75C3"/>
    <w:rsid w:val="00CB0274"/>
    <w:rsid w:val="00CB1143"/>
    <w:rsid w:val="00CB2B6C"/>
    <w:rsid w:val="00CB5203"/>
    <w:rsid w:val="00CC0FC4"/>
    <w:rsid w:val="00CC17FE"/>
    <w:rsid w:val="00CC1D19"/>
    <w:rsid w:val="00CC26BD"/>
    <w:rsid w:val="00CC4F89"/>
    <w:rsid w:val="00CC61EA"/>
    <w:rsid w:val="00CC6956"/>
    <w:rsid w:val="00CC6B11"/>
    <w:rsid w:val="00CD0F96"/>
    <w:rsid w:val="00CD2A76"/>
    <w:rsid w:val="00CE0410"/>
    <w:rsid w:val="00CE281F"/>
    <w:rsid w:val="00CE3A54"/>
    <w:rsid w:val="00CE4055"/>
    <w:rsid w:val="00CE6BCE"/>
    <w:rsid w:val="00CF15E4"/>
    <w:rsid w:val="00CF1938"/>
    <w:rsid w:val="00CF37F6"/>
    <w:rsid w:val="00CF4749"/>
    <w:rsid w:val="00CF4BC0"/>
    <w:rsid w:val="00CF61B6"/>
    <w:rsid w:val="00CF7738"/>
    <w:rsid w:val="00D028C2"/>
    <w:rsid w:val="00D0363F"/>
    <w:rsid w:val="00D04160"/>
    <w:rsid w:val="00D042CF"/>
    <w:rsid w:val="00D051F5"/>
    <w:rsid w:val="00D0628E"/>
    <w:rsid w:val="00D13A22"/>
    <w:rsid w:val="00D13E37"/>
    <w:rsid w:val="00D14062"/>
    <w:rsid w:val="00D155C7"/>
    <w:rsid w:val="00D17E25"/>
    <w:rsid w:val="00D21042"/>
    <w:rsid w:val="00D21E3E"/>
    <w:rsid w:val="00D22DDF"/>
    <w:rsid w:val="00D2779A"/>
    <w:rsid w:val="00D33E66"/>
    <w:rsid w:val="00D34615"/>
    <w:rsid w:val="00D359A8"/>
    <w:rsid w:val="00D40311"/>
    <w:rsid w:val="00D41BF9"/>
    <w:rsid w:val="00D43717"/>
    <w:rsid w:val="00D43E60"/>
    <w:rsid w:val="00D46D51"/>
    <w:rsid w:val="00D47964"/>
    <w:rsid w:val="00D511E3"/>
    <w:rsid w:val="00D51EE2"/>
    <w:rsid w:val="00D5334B"/>
    <w:rsid w:val="00D549E1"/>
    <w:rsid w:val="00D63A13"/>
    <w:rsid w:val="00D6603A"/>
    <w:rsid w:val="00D66D99"/>
    <w:rsid w:val="00D67AAB"/>
    <w:rsid w:val="00D71DFB"/>
    <w:rsid w:val="00D72A94"/>
    <w:rsid w:val="00D740C5"/>
    <w:rsid w:val="00D7528B"/>
    <w:rsid w:val="00D75487"/>
    <w:rsid w:val="00D75502"/>
    <w:rsid w:val="00D758E6"/>
    <w:rsid w:val="00D76D76"/>
    <w:rsid w:val="00D775A4"/>
    <w:rsid w:val="00D77CBD"/>
    <w:rsid w:val="00D801CF"/>
    <w:rsid w:val="00D806FA"/>
    <w:rsid w:val="00D8141C"/>
    <w:rsid w:val="00D83DCA"/>
    <w:rsid w:val="00D848F4"/>
    <w:rsid w:val="00D8595D"/>
    <w:rsid w:val="00D923DC"/>
    <w:rsid w:val="00D959B1"/>
    <w:rsid w:val="00D960FC"/>
    <w:rsid w:val="00D975BB"/>
    <w:rsid w:val="00DA0301"/>
    <w:rsid w:val="00DA3879"/>
    <w:rsid w:val="00DA44E1"/>
    <w:rsid w:val="00DA5349"/>
    <w:rsid w:val="00DA715A"/>
    <w:rsid w:val="00DA7757"/>
    <w:rsid w:val="00DB189D"/>
    <w:rsid w:val="00DB28FF"/>
    <w:rsid w:val="00DB2DE1"/>
    <w:rsid w:val="00DB3D6C"/>
    <w:rsid w:val="00DC1A35"/>
    <w:rsid w:val="00DC39DE"/>
    <w:rsid w:val="00DC4336"/>
    <w:rsid w:val="00DC5347"/>
    <w:rsid w:val="00DC7A28"/>
    <w:rsid w:val="00DD053C"/>
    <w:rsid w:val="00DD0ADB"/>
    <w:rsid w:val="00DD1323"/>
    <w:rsid w:val="00DD38A3"/>
    <w:rsid w:val="00DD4672"/>
    <w:rsid w:val="00DD4C6C"/>
    <w:rsid w:val="00DD55AE"/>
    <w:rsid w:val="00DD5A20"/>
    <w:rsid w:val="00DD7857"/>
    <w:rsid w:val="00DD78C4"/>
    <w:rsid w:val="00DE5D22"/>
    <w:rsid w:val="00DE61C1"/>
    <w:rsid w:val="00DE7A69"/>
    <w:rsid w:val="00DF007B"/>
    <w:rsid w:val="00DF2787"/>
    <w:rsid w:val="00DF3AE0"/>
    <w:rsid w:val="00DF41FE"/>
    <w:rsid w:val="00DF521F"/>
    <w:rsid w:val="00E00378"/>
    <w:rsid w:val="00E0081D"/>
    <w:rsid w:val="00E019CE"/>
    <w:rsid w:val="00E02DEA"/>
    <w:rsid w:val="00E04939"/>
    <w:rsid w:val="00E0494C"/>
    <w:rsid w:val="00E06283"/>
    <w:rsid w:val="00E06B96"/>
    <w:rsid w:val="00E0746D"/>
    <w:rsid w:val="00E13A05"/>
    <w:rsid w:val="00E13D84"/>
    <w:rsid w:val="00E15129"/>
    <w:rsid w:val="00E15383"/>
    <w:rsid w:val="00E16707"/>
    <w:rsid w:val="00E16F56"/>
    <w:rsid w:val="00E2153D"/>
    <w:rsid w:val="00E23866"/>
    <w:rsid w:val="00E247E3"/>
    <w:rsid w:val="00E26636"/>
    <w:rsid w:val="00E26C0A"/>
    <w:rsid w:val="00E27AC9"/>
    <w:rsid w:val="00E35407"/>
    <w:rsid w:val="00E402C2"/>
    <w:rsid w:val="00E40982"/>
    <w:rsid w:val="00E44A0D"/>
    <w:rsid w:val="00E44C1E"/>
    <w:rsid w:val="00E4543D"/>
    <w:rsid w:val="00E46352"/>
    <w:rsid w:val="00E46CE2"/>
    <w:rsid w:val="00E50540"/>
    <w:rsid w:val="00E50859"/>
    <w:rsid w:val="00E52A3F"/>
    <w:rsid w:val="00E543B8"/>
    <w:rsid w:val="00E547B7"/>
    <w:rsid w:val="00E5609C"/>
    <w:rsid w:val="00E57360"/>
    <w:rsid w:val="00E63BC1"/>
    <w:rsid w:val="00E63C40"/>
    <w:rsid w:val="00E65485"/>
    <w:rsid w:val="00E6594F"/>
    <w:rsid w:val="00E65D94"/>
    <w:rsid w:val="00E65E43"/>
    <w:rsid w:val="00E70F5F"/>
    <w:rsid w:val="00E72648"/>
    <w:rsid w:val="00E72DFA"/>
    <w:rsid w:val="00E72ED4"/>
    <w:rsid w:val="00E7432C"/>
    <w:rsid w:val="00E745FD"/>
    <w:rsid w:val="00E748D4"/>
    <w:rsid w:val="00E75E66"/>
    <w:rsid w:val="00E76066"/>
    <w:rsid w:val="00E80C23"/>
    <w:rsid w:val="00E81494"/>
    <w:rsid w:val="00E81BA1"/>
    <w:rsid w:val="00E82946"/>
    <w:rsid w:val="00E911B9"/>
    <w:rsid w:val="00E9389B"/>
    <w:rsid w:val="00E96644"/>
    <w:rsid w:val="00EA1A4A"/>
    <w:rsid w:val="00EA3B51"/>
    <w:rsid w:val="00EA6364"/>
    <w:rsid w:val="00EA7641"/>
    <w:rsid w:val="00EB1D14"/>
    <w:rsid w:val="00EB22DE"/>
    <w:rsid w:val="00EB2985"/>
    <w:rsid w:val="00EB3BC8"/>
    <w:rsid w:val="00EB46F4"/>
    <w:rsid w:val="00EB615D"/>
    <w:rsid w:val="00EB7379"/>
    <w:rsid w:val="00EC1268"/>
    <w:rsid w:val="00EC1B22"/>
    <w:rsid w:val="00EC1D9A"/>
    <w:rsid w:val="00EC2A9F"/>
    <w:rsid w:val="00EC388A"/>
    <w:rsid w:val="00EC5485"/>
    <w:rsid w:val="00ED0D90"/>
    <w:rsid w:val="00ED1746"/>
    <w:rsid w:val="00ED1BD3"/>
    <w:rsid w:val="00ED1DDE"/>
    <w:rsid w:val="00ED2748"/>
    <w:rsid w:val="00ED3E89"/>
    <w:rsid w:val="00ED5E0B"/>
    <w:rsid w:val="00EE0553"/>
    <w:rsid w:val="00EE05FD"/>
    <w:rsid w:val="00EE3B0A"/>
    <w:rsid w:val="00EE4B06"/>
    <w:rsid w:val="00EE71FC"/>
    <w:rsid w:val="00EE7E95"/>
    <w:rsid w:val="00EF1ABD"/>
    <w:rsid w:val="00EF3F50"/>
    <w:rsid w:val="00EF66A5"/>
    <w:rsid w:val="00F000BE"/>
    <w:rsid w:val="00F00997"/>
    <w:rsid w:val="00F04ECF"/>
    <w:rsid w:val="00F069B5"/>
    <w:rsid w:val="00F11387"/>
    <w:rsid w:val="00F11534"/>
    <w:rsid w:val="00F11620"/>
    <w:rsid w:val="00F11C28"/>
    <w:rsid w:val="00F148F4"/>
    <w:rsid w:val="00F15866"/>
    <w:rsid w:val="00F15974"/>
    <w:rsid w:val="00F20358"/>
    <w:rsid w:val="00F20C94"/>
    <w:rsid w:val="00F20EB1"/>
    <w:rsid w:val="00F2117B"/>
    <w:rsid w:val="00F21B6E"/>
    <w:rsid w:val="00F23B3A"/>
    <w:rsid w:val="00F247F4"/>
    <w:rsid w:val="00F266F5"/>
    <w:rsid w:val="00F267E1"/>
    <w:rsid w:val="00F269FF"/>
    <w:rsid w:val="00F27128"/>
    <w:rsid w:val="00F27479"/>
    <w:rsid w:val="00F2774B"/>
    <w:rsid w:val="00F3456D"/>
    <w:rsid w:val="00F351BD"/>
    <w:rsid w:val="00F3581E"/>
    <w:rsid w:val="00F35BE5"/>
    <w:rsid w:val="00F4019D"/>
    <w:rsid w:val="00F4165E"/>
    <w:rsid w:val="00F42DEB"/>
    <w:rsid w:val="00F452F5"/>
    <w:rsid w:val="00F457CF"/>
    <w:rsid w:val="00F45C6C"/>
    <w:rsid w:val="00F45E55"/>
    <w:rsid w:val="00F466E3"/>
    <w:rsid w:val="00F4710F"/>
    <w:rsid w:val="00F47255"/>
    <w:rsid w:val="00F4731B"/>
    <w:rsid w:val="00F508BA"/>
    <w:rsid w:val="00F50E99"/>
    <w:rsid w:val="00F57923"/>
    <w:rsid w:val="00F60D97"/>
    <w:rsid w:val="00F60E28"/>
    <w:rsid w:val="00F635EC"/>
    <w:rsid w:val="00F6495F"/>
    <w:rsid w:val="00F659DA"/>
    <w:rsid w:val="00F67F03"/>
    <w:rsid w:val="00F71AB8"/>
    <w:rsid w:val="00F74F85"/>
    <w:rsid w:val="00F75D16"/>
    <w:rsid w:val="00F80739"/>
    <w:rsid w:val="00F82AC1"/>
    <w:rsid w:val="00F8330E"/>
    <w:rsid w:val="00F83F9B"/>
    <w:rsid w:val="00F84353"/>
    <w:rsid w:val="00F85689"/>
    <w:rsid w:val="00F870F0"/>
    <w:rsid w:val="00F92C8F"/>
    <w:rsid w:val="00F93244"/>
    <w:rsid w:val="00F9328A"/>
    <w:rsid w:val="00F932D4"/>
    <w:rsid w:val="00F93903"/>
    <w:rsid w:val="00F96823"/>
    <w:rsid w:val="00F96F09"/>
    <w:rsid w:val="00FA0D49"/>
    <w:rsid w:val="00FA12D3"/>
    <w:rsid w:val="00FA5974"/>
    <w:rsid w:val="00FA7004"/>
    <w:rsid w:val="00FB096F"/>
    <w:rsid w:val="00FB1C77"/>
    <w:rsid w:val="00FB1D38"/>
    <w:rsid w:val="00FB3437"/>
    <w:rsid w:val="00FB4AD7"/>
    <w:rsid w:val="00FB4F67"/>
    <w:rsid w:val="00FB504C"/>
    <w:rsid w:val="00FB6DB7"/>
    <w:rsid w:val="00FC0550"/>
    <w:rsid w:val="00FC0E18"/>
    <w:rsid w:val="00FC1DF5"/>
    <w:rsid w:val="00FC3E65"/>
    <w:rsid w:val="00FC4F89"/>
    <w:rsid w:val="00FC6B8C"/>
    <w:rsid w:val="00FD1239"/>
    <w:rsid w:val="00FD1DCB"/>
    <w:rsid w:val="00FD75BD"/>
    <w:rsid w:val="00FE01B2"/>
    <w:rsid w:val="00FE1DA9"/>
    <w:rsid w:val="00FE20CB"/>
    <w:rsid w:val="00FE2D97"/>
    <w:rsid w:val="00FF1947"/>
    <w:rsid w:val="00FF19D8"/>
    <w:rsid w:val="00FF3F5D"/>
    <w:rsid w:val="00FF417A"/>
    <w:rsid w:val="00FF467A"/>
    <w:rsid w:val="00FF480B"/>
    <w:rsid w:val="00FF4D5A"/>
    <w:rsid w:val="00FF565A"/>
    <w:rsid w:val="00FF5EB9"/>
    <w:rsid w:val="00FF64F3"/>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3"/>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6"/>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uiPriority w:val="39"/>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2"/>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0"/>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1"/>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5"/>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8"/>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8"/>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A728B3"/>
    <w:rPr>
      <w:vertAlign w:val="superscript"/>
    </w:rPr>
  </w:style>
  <w:style w:type="numbering" w:customStyle="1" w:styleId="3f">
    <w:name w:val="Нет списка3"/>
    <w:next w:val="a7"/>
    <w:uiPriority w:val="99"/>
    <w:semiHidden/>
    <w:unhideWhenUsed/>
    <w:rsid w:val="00221B62"/>
  </w:style>
  <w:style w:type="table" w:customStyle="1" w:styleId="1ff7">
    <w:name w:val="Сетка таблицы1"/>
    <w:basedOn w:val="a6"/>
    <w:next w:val="afffffb"/>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7"/>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4"/>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7"/>
    <w:uiPriority w:val="99"/>
    <w:semiHidden/>
    <w:rsid w:val="003C53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3"/>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6"/>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uiPriority w:val="39"/>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2"/>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0"/>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1"/>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5"/>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8"/>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8"/>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A728B3"/>
    <w:rPr>
      <w:vertAlign w:val="superscript"/>
    </w:rPr>
  </w:style>
  <w:style w:type="numbering" w:customStyle="1" w:styleId="3f">
    <w:name w:val="Нет списка3"/>
    <w:next w:val="a7"/>
    <w:uiPriority w:val="99"/>
    <w:semiHidden/>
    <w:unhideWhenUsed/>
    <w:rsid w:val="00221B62"/>
  </w:style>
  <w:style w:type="table" w:customStyle="1" w:styleId="1ff7">
    <w:name w:val="Сетка таблицы1"/>
    <w:basedOn w:val="a6"/>
    <w:next w:val="afffffb"/>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7"/>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4"/>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7"/>
    <w:uiPriority w:val="99"/>
    <w:semiHidden/>
    <w:rsid w:val="003C5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22430">
      <w:bodyDiv w:val="1"/>
      <w:marLeft w:val="0"/>
      <w:marRight w:val="0"/>
      <w:marTop w:val="0"/>
      <w:marBottom w:val="0"/>
      <w:divBdr>
        <w:top w:val="none" w:sz="0" w:space="0" w:color="auto"/>
        <w:left w:val="none" w:sz="0" w:space="0" w:color="auto"/>
        <w:bottom w:val="none" w:sz="0" w:space="0" w:color="auto"/>
        <w:right w:val="none" w:sz="0" w:space="0" w:color="auto"/>
      </w:divBdr>
    </w:div>
    <w:div w:id="131562679">
      <w:bodyDiv w:val="1"/>
      <w:marLeft w:val="0"/>
      <w:marRight w:val="0"/>
      <w:marTop w:val="0"/>
      <w:marBottom w:val="0"/>
      <w:divBdr>
        <w:top w:val="none" w:sz="0" w:space="0" w:color="auto"/>
        <w:left w:val="none" w:sz="0" w:space="0" w:color="auto"/>
        <w:bottom w:val="none" w:sz="0" w:space="0" w:color="auto"/>
        <w:right w:val="none" w:sz="0" w:space="0" w:color="auto"/>
      </w:divBdr>
    </w:div>
    <w:div w:id="525631343">
      <w:bodyDiv w:val="1"/>
      <w:marLeft w:val="0"/>
      <w:marRight w:val="0"/>
      <w:marTop w:val="0"/>
      <w:marBottom w:val="0"/>
      <w:divBdr>
        <w:top w:val="none" w:sz="0" w:space="0" w:color="auto"/>
        <w:left w:val="none" w:sz="0" w:space="0" w:color="auto"/>
        <w:bottom w:val="none" w:sz="0" w:space="0" w:color="auto"/>
        <w:right w:val="none" w:sz="0" w:space="0" w:color="auto"/>
      </w:divBdr>
    </w:div>
    <w:div w:id="539320872">
      <w:bodyDiv w:val="1"/>
      <w:marLeft w:val="0"/>
      <w:marRight w:val="0"/>
      <w:marTop w:val="0"/>
      <w:marBottom w:val="0"/>
      <w:divBdr>
        <w:top w:val="none" w:sz="0" w:space="0" w:color="auto"/>
        <w:left w:val="none" w:sz="0" w:space="0" w:color="auto"/>
        <w:bottom w:val="none" w:sz="0" w:space="0" w:color="auto"/>
        <w:right w:val="none" w:sz="0" w:space="0" w:color="auto"/>
      </w:divBdr>
    </w:div>
    <w:div w:id="742215288">
      <w:bodyDiv w:val="1"/>
      <w:marLeft w:val="0"/>
      <w:marRight w:val="0"/>
      <w:marTop w:val="0"/>
      <w:marBottom w:val="0"/>
      <w:divBdr>
        <w:top w:val="none" w:sz="0" w:space="0" w:color="auto"/>
        <w:left w:val="none" w:sz="0" w:space="0" w:color="auto"/>
        <w:bottom w:val="none" w:sz="0" w:space="0" w:color="auto"/>
        <w:right w:val="none" w:sz="0" w:space="0" w:color="auto"/>
      </w:divBdr>
    </w:div>
    <w:div w:id="827131141">
      <w:bodyDiv w:val="1"/>
      <w:marLeft w:val="0"/>
      <w:marRight w:val="0"/>
      <w:marTop w:val="0"/>
      <w:marBottom w:val="0"/>
      <w:divBdr>
        <w:top w:val="none" w:sz="0" w:space="0" w:color="auto"/>
        <w:left w:val="none" w:sz="0" w:space="0" w:color="auto"/>
        <w:bottom w:val="none" w:sz="0" w:space="0" w:color="auto"/>
        <w:right w:val="none" w:sz="0" w:space="0" w:color="auto"/>
      </w:divBdr>
    </w:div>
    <w:div w:id="914240624">
      <w:bodyDiv w:val="1"/>
      <w:marLeft w:val="0"/>
      <w:marRight w:val="0"/>
      <w:marTop w:val="0"/>
      <w:marBottom w:val="0"/>
      <w:divBdr>
        <w:top w:val="none" w:sz="0" w:space="0" w:color="auto"/>
        <w:left w:val="none" w:sz="0" w:space="0" w:color="auto"/>
        <w:bottom w:val="none" w:sz="0" w:space="0" w:color="auto"/>
        <w:right w:val="none" w:sz="0" w:space="0" w:color="auto"/>
      </w:divBdr>
    </w:div>
    <w:div w:id="1302074116">
      <w:bodyDiv w:val="1"/>
      <w:marLeft w:val="0"/>
      <w:marRight w:val="0"/>
      <w:marTop w:val="0"/>
      <w:marBottom w:val="0"/>
      <w:divBdr>
        <w:top w:val="none" w:sz="0" w:space="0" w:color="auto"/>
        <w:left w:val="none" w:sz="0" w:space="0" w:color="auto"/>
        <w:bottom w:val="none" w:sz="0" w:space="0" w:color="auto"/>
        <w:right w:val="none" w:sz="0" w:space="0" w:color="auto"/>
      </w:divBdr>
    </w:div>
    <w:div w:id="1519156119">
      <w:bodyDiv w:val="1"/>
      <w:marLeft w:val="0"/>
      <w:marRight w:val="0"/>
      <w:marTop w:val="0"/>
      <w:marBottom w:val="0"/>
      <w:divBdr>
        <w:top w:val="none" w:sz="0" w:space="0" w:color="auto"/>
        <w:left w:val="none" w:sz="0" w:space="0" w:color="auto"/>
        <w:bottom w:val="none" w:sz="0" w:space="0" w:color="auto"/>
        <w:right w:val="none" w:sz="0" w:space="0" w:color="auto"/>
      </w:divBdr>
    </w:div>
    <w:div w:id="1578897300">
      <w:bodyDiv w:val="1"/>
      <w:marLeft w:val="0"/>
      <w:marRight w:val="0"/>
      <w:marTop w:val="0"/>
      <w:marBottom w:val="0"/>
      <w:divBdr>
        <w:top w:val="none" w:sz="0" w:space="0" w:color="auto"/>
        <w:left w:val="none" w:sz="0" w:space="0" w:color="auto"/>
        <w:bottom w:val="none" w:sz="0" w:space="0" w:color="auto"/>
        <w:right w:val="none" w:sz="0" w:space="0" w:color="auto"/>
      </w:divBdr>
    </w:div>
    <w:div w:id="1828738644">
      <w:bodyDiv w:val="1"/>
      <w:marLeft w:val="0"/>
      <w:marRight w:val="0"/>
      <w:marTop w:val="0"/>
      <w:marBottom w:val="0"/>
      <w:divBdr>
        <w:top w:val="none" w:sz="0" w:space="0" w:color="auto"/>
        <w:left w:val="none" w:sz="0" w:space="0" w:color="auto"/>
        <w:bottom w:val="none" w:sz="0" w:space="0" w:color="auto"/>
        <w:right w:val="none" w:sz="0" w:space="0" w:color="auto"/>
      </w:divBdr>
    </w:div>
    <w:div w:id="1896431385">
      <w:bodyDiv w:val="1"/>
      <w:marLeft w:val="0"/>
      <w:marRight w:val="0"/>
      <w:marTop w:val="0"/>
      <w:marBottom w:val="0"/>
      <w:divBdr>
        <w:top w:val="none" w:sz="0" w:space="0" w:color="auto"/>
        <w:left w:val="none" w:sz="0" w:space="0" w:color="auto"/>
        <w:bottom w:val="none" w:sz="0" w:space="0" w:color="auto"/>
        <w:right w:val="none" w:sz="0" w:space="0" w:color="auto"/>
      </w:divBdr>
    </w:div>
    <w:div w:id="193069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E69E38E4BC176B2CDs2wDF"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450CFA5A6A6F7D1F3501306841E58B07A0E2533D686CE38E4BC176B2CDs2wDF" TargetMode="Externa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D63E38E4BC176B2CDs2wDF" TargetMode="External"/><Relationship Id="rId25"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hyperlink" Target="consultantplus://offline/ref=450CFA5A6A6F7D1F3501306841E58B07A0E2533D686CE38E4BC176B2CDs2w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ychkovavm@mures.ru" TargetMode="External"/><Relationship Id="rId24" Type="http://schemas.openxmlformats.org/officeDocument/2006/relationships/hyperlink" Target="../../../../../../AppData/Local/AppData/Local/Microsoft/Windows/Temporary%20Internet%20Files/Content.Outlook/AppData/Local/Microsoft/Windows/Documents%20and%20Settings/irina_pto/AppData/Local/Microsoft/Windows/&#1040;&#1076;&#1084;&#1080;&#1085;&#1080;&#1089;&#1090;&#1088;&#1072;&#1090;&#1086;&#1088;/AppData/Local/Microsoft/Windows/Temporary%20Internet%20Files/Content.Outlook/73RNBYME/www.mures.ru" TargetMode="External"/><Relationship Id="rId5" Type="http://schemas.openxmlformats.org/officeDocument/2006/relationships/settings" Target="settings.xml"/><Relationship Id="rId15" Type="http://schemas.openxmlformats.org/officeDocument/2006/relationships/hyperlink" Target="consultantplus://offline/ref=450CFA5A6A6F7D1F3501306841E58B07A0E250396169E38E4BC176B2CD2D0571691EF6F1316DA7FCsAw2F"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consultantplus://offline/ref=450CFA5A6A6F7D1F3501306841E58B07A0E258366D63E38E4BC176B2CDs2wD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zakupki.gov.ru" TargetMode="External"/><Relationship Id="rId22" Type="http://schemas.openxmlformats.org/officeDocument/2006/relationships/hyperlink" Target="consultantplus://offline/ref=450CFA5A6A6F7D1F3501306841E58B07A0E2533E696FE38E4BC176B2CDs2wDF"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50E19D-7068-4109-9E3D-974BC825D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2480</TotalTime>
  <Pages>71</Pages>
  <Words>25355</Words>
  <Characters>144525</Characters>
  <Application>Microsoft Office Word</Application>
  <DocSecurity>0</DocSecurity>
  <Lines>1204</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Вероника М. Бычкова</cp:lastModifiedBy>
  <cp:revision>916</cp:revision>
  <cp:lastPrinted>2016-06-14T08:32:00Z</cp:lastPrinted>
  <dcterms:created xsi:type="dcterms:W3CDTF">2014-12-19T11:54:00Z</dcterms:created>
  <dcterms:modified xsi:type="dcterms:W3CDTF">2016-06-14T14:48:00Z</dcterms:modified>
</cp:coreProperties>
</file>