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CA2609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CA2609" w:rsidRPr="00CA2609" w:rsidRDefault="00070184" w:rsidP="00CA260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</w:t>
      </w:r>
      <w:r w:rsidR="00782727"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CA2609" w:rsidRPr="00CA2609">
        <w:rPr>
          <w:rFonts w:ascii="Times New Roman" w:eastAsia="Calibri" w:hAnsi="Times New Roman" w:cs="Times New Roman"/>
          <w:b/>
          <w:bCs/>
          <w:sz w:val="28"/>
          <w:szCs w:val="28"/>
        </w:rPr>
        <w:t>поставки металлопродукции</w:t>
      </w:r>
    </w:p>
    <w:p w:rsidR="00CA2609" w:rsidRPr="00CA2609" w:rsidRDefault="00CA2609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DF1" w:rsidRPr="00CA2609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DF1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         </w:t>
      </w:r>
      <w:r w:rsid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B55DF1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713F8F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DF1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F7DD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55DF1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8529C" w:rsidRPr="00CA2609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CA2609" w:rsidRDefault="00BD29B8" w:rsidP="0068529C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lang w:eastAsia="ar-SA"/>
        </w:rPr>
      </w:pPr>
      <w:r w:rsidRPr="00CA2609">
        <w:rPr>
          <w:rFonts w:ascii="Times New Roman" w:eastAsia="Times New Roman" w:hAnsi="Times New Roman" w:cs="Times New Roman"/>
          <w:color w:val="auto"/>
          <w:lang w:eastAsia="ar-SA"/>
        </w:rPr>
        <w:t>1. Предмет запроса предложений</w:t>
      </w:r>
      <w:r w:rsidR="00070184" w:rsidRPr="00CA2609">
        <w:rPr>
          <w:rFonts w:ascii="Times New Roman" w:eastAsia="Times New Roman" w:hAnsi="Times New Roman" w:cs="Times New Roman"/>
          <w:color w:val="auto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CA2609" w:rsidRPr="00CA2609" w:rsidRDefault="00CA2609" w:rsidP="00CA2609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.1. Предмет договора: 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поставка металлопродукции</w:t>
      </w: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CA2609" w:rsidRPr="00CA2609" w:rsidRDefault="00CA2609" w:rsidP="00CA2609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Общее количество поставляемого Товара: 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ar-SA"/>
        </w:rPr>
        <w:t>674,450 т.</w:t>
      </w:r>
    </w:p>
    <w:p w:rsidR="00CA2609" w:rsidRPr="00CA2609" w:rsidRDefault="00CA2609" w:rsidP="00CA26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Начальная (максимальная) цена Договора: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34 250 148 (Тридцать четыре миллиона двести пятьдесят тысяч сто сорок восемь) рублей 47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 же предвиденные и непредвиденные расходы.</w:t>
      </w:r>
    </w:p>
    <w:p w:rsidR="00CA2609" w:rsidRPr="00CA2609" w:rsidRDefault="00CA2609" w:rsidP="00CA26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поставки Товара: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30 (Тридцати) календарных дней после получения заявки от Заказчика. Заявки направляются до 01 сентября 2016</w:t>
      </w:r>
      <w:r w:rsidR="00E94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</w:p>
    <w:p w:rsidR="00CA2609" w:rsidRPr="00CA2609" w:rsidRDefault="00CA2609" w:rsidP="00CA2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1.5. Место поставки Товара: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Мурманск, ул. </w:t>
      </w:r>
      <w:proofErr w:type="gramStart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CA2609" w:rsidRDefault="00CA2609" w:rsidP="00CA2609">
      <w:pPr>
        <w:tabs>
          <w:tab w:val="left" w:pos="440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1.6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Особые условия:       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CA2609" w:rsidRPr="00CA2609" w:rsidRDefault="00CA2609" w:rsidP="00CA26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</w:t>
      </w:r>
    </w:p>
    <w:p w:rsidR="00CA2609" w:rsidRPr="00CA2609" w:rsidRDefault="00CA2609" w:rsidP="00CA26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A2609" w:rsidRPr="00CA2609" w:rsidRDefault="00CA2609" w:rsidP="00CA26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A2609" w:rsidRPr="00CA2609" w:rsidRDefault="00CA2609" w:rsidP="00CA26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CA2609" w:rsidRPr="00CA2609" w:rsidRDefault="00CA2609" w:rsidP="00CA26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Поставляются целые отрезки труб не менее 6 метров.</w:t>
      </w:r>
    </w:p>
    <w:p w:rsidR="00CA2609" w:rsidRPr="00CA2609" w:rsidRDefault="00CA2609" w:rsidP="00CA26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Фасонный прокат поставляется </w:t>
      </w:r>
      <w:proofErr w:type="gramStart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длинной</w:t>
      </w:r>
      <w:proofErr w:type="gramEnd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менее 6 метров.</w:t>
      </w:r>
    </w:p>
    <w:p w:rsidR="00CA2609" w:rsidRPr="00CA2609" w:rsidRDefault="00CA2609" w:rsidP="00CA26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исполнении настоящего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толеранс</w:t>
      </w:r>
      <w:proofErr w:type="spellEnd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если иное не согласовано в Спецификации. При поставке Товара в пределах </w:t>
      </w:r>
      <w:proofErr w:type="spellStart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толеранса</w:t>
      </w:r>
      <w:proofErr w:type="spellEnd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690C84" w:rsidRDefault="00690C84" w:rsidP="00CA2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0C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1.7. Иные условия: </w:t>
      </w:r>
      <w:r w:rsidRPr="00690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Товар поставляется новым (не бывшим в эксплуатации) и изготовленным не ранее 2015 года. Гарантийный срок на товар устанавливается: не менее 12 месяцев с момента приемки Товара  Покупателем. Срок исполнения гарантийных обязательств по устранению недостатков не может превышать 30 (Тридцать)  дней с момента получения Поставщиком уведомления Покупателя о необходимости устранения выявленных недостатков.</w:t>
      </w:r>
      <w:r w:rsidRPr="00690C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A2609" w:rsidRPr="00CA2609" w:rsidRDefault="00690C84" w:rsidP="00CA26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Поставляемый Товар должен 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690C84" w:rsidRPr="00690C84" w:rsidRDefault="00690C84" w:rsidP="00690C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1.8</w:t>
      </w:r>
      <w:r w:rsidR="00CA2609"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Условия оплаты: </w:t>
      </w:r>
      <w:r w:rsidRPr="00690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осуществляет оплату в размере 0% от стоимости Товара по заявке на условиях предоплаты в течение</w:t>
      </w:r>
      <w:proofErr w:type="gramStart"/>
      <w:r w:rsidRPr="00690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( - ) </w:t>
      </w:r>
      <w:proofErr w:type="gramEnd"/>
      <w:r w:rsidRPr="00690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банковских дней с момента получения счета на предоплату от Поставщика </w:t>
      </w:r>
    </w:p>
    <w:p w:rsidR="00690C84" w:rsidRDefault="00690C84" w:rsidP="00690C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90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100 %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(далее – УПД) и получения от Поставщика счета на оплату).</w:t>
      </w:r>
      <w:proofErr w:type="gramEnd"/>
    </w:p>
    <w:p w:rsidR="00624466" w:rsidRDefault="00624466" w:rsidP="00CA260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32E6" w:rsidRPr="00CA2609" w:rsidRDefault="00632728" w:rsidP="00CA260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заседании приняли участие</w:t>
      </w:r>
    </w:p>
    <w:p w:rsidR="00632728" w:rsidRPr="00CA2609" w:rsidRDefault="00632728" w:rsidP="00BD29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Члены </w:t>
      </w:r>
      <w:r w:rsidR="00253CC0"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омиссии по закупке:</w:t>
      </w:r>
    </w:p>
    <w:p w:rsidR="00624466" w:rsidRPr="00624466" w:rsidRDefault="00624466" w:rsidP="00624466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3D57C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представитель Заказчика АО «МЭС»</w:t>
      </w:r>
      <w:r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4F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А.В. </w:t>
      </w:r>
      <w:r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Пушкарев</w:t>
      </w:r>
      <w:r w:rsidR="0067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заместителя генерального директора по обеспечению производства АО «МЭС»;</w:t>
      </w:r>
    </w:p>
    <w:p w:rsidR="00624466" w:rsidRPr="00624466" w:rsidRDefault="006714F6" w:rsidP="006714F6">
      <w:pPr>
        <w:pStyle w:val="a3"/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_GoBack"/>
      <w:bookmarkEnd w:id="8"/>
      <w:r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В.П. </w:t>
      </w:r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Островски</w:t>
      </w:r>
      <w:proofErr w:type="gramStart"/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й–</w:t>
      </w:r>
      <w:proofErr w:type="gramEnd"/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заместителя генерального директора по экономике и финансам АО «МЭС»;</w:t>
      </w:r>
    </w:p>
    <w:p w:rsidR="00624466" w:rsidRPr="00624466" w:rsidRDefault="006714F6" w:rsidP="006714F6">
      <w:pPr>
        <w:pStyle w:val="a3"/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Г.В. </w:t>
      </w:r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</w:t>
      </w:r>
      <w:proofErr w:type="gramStart"/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в–</w:t>
      </w:r>
      <w:proofErr w:type="gramEnd"/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отдела экономической безопасности управления экономической и информационной безопасности АО «МЭС»;</w:t>
      </w:r>
    </w:p>
    <w:p w:rsidR="00624466" w:rsidRPr="00624466" w:rsidRDefault="006714F6" w:rsidP="006714F6">
      <w:pPr>
        <w:pStyle w:val="a3"/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Гущи</w:t>
      </w:r>
      <w:proofErr w:type="gramStart"/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н–</w:t>
      </w:r>
      <w:proofErr w:type="gramEnd"/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инженер – конструктор проектно-конструкторской группы производственно-технического отдела АО «МЭС»;</w:t>
      </w:r>
    </w:p>
    <w:p w:rsidR="00624466" w:rsidRPr="00624466" w:rsidRDefault="006714F6" w:rsidP="006714F6">
      <w:pPr>
        <w:pStyle w:val="a3"/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А.С. </w:t>
      </w:r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 - специалист по комплектации </w:t>
      </w:r>
      <w:r w:rsid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оборудования отдела материально </w:t>
      </w:r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технического обеспечения управления материально-технического обеспечения АО «МЭС».</w:t>
      </w:r>
    </w:p>
    <w:p w:rsidR="00AB32E6" w:rsidRPr="00CA2609" w:rsidRDefault="00AB32E6" w:rsidP="00BA46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4F7DDD" w:rsidRPr="00CA2609" w:rsidRDefault="006714F6" w:rsidP="004537C4">
      <w:pPr>
        <w:pStyle w:val="a5"/>
        <w:numPr>
          <w:ilvl w:val="0"/>
          <w:numId w:val="12"/>
        </w:numPr>
        <w:tabs>
          <w:tab w:val="left" w:pos="709"/>
        </w:tabs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В.В.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Пальчиковская </w:t>
      </w:r>
      <w:r w:rsidR="00AB32E6" w:rsidRPr="00CA2609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6B7485" w:rsidRPr="00CA2609">
        <w:rPr>
          <w:rFonts w:ascii="Times New Roman" w:hAnsi="Times New Roman" w:cs="Times New Roman"/>
          <w:sz w:val="28"/>
          <w:szCs w:val="28"/>
          <w:lang w:eastAsia="ru-RU"/>
        </w:rPr>
        <w:t xml:space="preserve">ведущий </w:t>
      </w:r>
      <w:r w:rsidR="00802059" w:rsidRPr="00CA2609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 </w:t>
      </w:r>
      <w:proofErr w:type="gramStart"/>
      <w:r w:rsidR="00802059" w:rsidRPr="00CA2609">
        <w:rPr>
          <w:rFonts w:ascii="Times New Roman" w:hAnsi="Times New Roman" w:cs="Times New Roman"/>
          <w:sz w:val="28"/>
          <w:szCs w:val="28"/>
          <w:lang w:eastAsia="ru-RU"/>
        </w:rPr>
        <w:t xml:space="preserve">отдела </w:t>
      </w:r>
      <w:r w:rsidR="006E15F6" w:rsidRPr="00CA2609">
        <w:rPr>
          <w:rFonts w:ascii="Times New Roman" w:hAnsi="Times New Roman" w:cs="Times New Roman"/>
          <w:sz w:val="28"/>
          <w:szCs w:val="28"/>
          <w:lang w:eastAsia="ru-RU"/>
        </w:rPr>
        <w:t>организации торгов управления материально-технического обеспечения</w:t>
      </w:r>
      <w:proofErr w:type="gramEnd"/>
      <w:r w:rsidR="00A90913" w:rsidRPr="00CA2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32E6" w:rsidRPr="00CA2609">
        <w:rPr>
          <w:rFonts w:ascii="Times New Roman" w:hAnsi="Times New Roman" w:cs="Times New Roman"/>
          <w:sz w:val="28"/>
          <w:szCs w:val="28"/>
          <w:lang w:eastAsia="ru-RU"/>
        </w:rPr>
        <w:t>АО</w:t>
      </w:r>
      <w:r w:rsidR="00AB32E6" w:rsidRPr="00CA2609">
        <w:rPr>
          <w:rFonts w:ascii="Times New Roman" w:hAnsi="Times New Roman" w:cs="Times New Roman"/>
          <w:sz w:val="28"/>
          <w:szCs w:val="28"/>
        </w:rPr>
        <w:t> </w:t>
      </w:r>
      <w:r w:rsidR="00656904" w:rsidRPr="00CA2609">
        <w:rPr>
          <w:rFonts w:ascii="Times New Roman" w:hAnsi="Times New Roman" w:cs="Times New Roman"/>
          <w:sz w:val="28"/>
          <w:szCs w:val="28"/>
          <w:lang w:eastAsia="ru-RU"/>
        </w:rPr>
        <w:t>«МЭС</w:t>
      </w:r>
      <w:r w:rsidR="00AB32E6" w:rsidRPr="00CA2609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624466" w:rsidRDefault="00624466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49F7" w:rsidRPr="00CA2609" w:rsidRDefault="008249A7" w:rsidP="00A468F5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331C"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заявками, рассмотрения заявок на участие в закупке, оценки, сопоставления и подведения итогов закупки проводилась </w:t>
      </w:r>
      <w:r w:rsidR="00F07457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3CC0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B2D3C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</w:t>
      </w:r>
      <w:r w:rsidR="006301C7" w:rsidRPr="00222235">
        <w:rPr>
          <w:rFonts w:ascii="Times New Roman" w:eastAsia="Times New Roman" w:hAnsi="Times New Roman"/>
          <w:bCs/>
          <w:sz w:val="28"/>
          <w:szCs w:val="28"/>
          <w:lang w:eastAsia="ru-RU"/>
        </w:rPr>
        <w:t>г. Мурманск,</w:t>
      </w:r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301C7" w:rsidRPr="00222235">
        <w:rPr>
          <w:rFonts w:ascii="Times New Roman" w:eastAsia="Times New Roman" w:hAnsi="Times New Roman"/>
          <w:bCs/>
          <w:sz w:val="28"/>
          <w:szCs w:val="28"/>
          <w:lang w:eastAsia="ru-RU"/>
        </w:rPr>
        <w:t>ул.</w:t>
      </w:r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 Промышленная, д. 15, </w:t>
      </w:r>
      <w:proofErr w:type="spellStart"/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>каб</w:t>
      </w:r>
      <w:proofErr w:type="spellEnd"/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>. 17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E51686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C71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0005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 </w:t>
      </w:r>
      <w:r w:rsidR="0068050F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  <w:r w:rsidRPr="00CA26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438" w:rsidRPr="00CA2609" w:rsidRDefault="00AB5438" w:rsidP="00AB5438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CA2609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На момент начала процедуры заявлений об отзыве и изменении заявок для участия в запросе предложений на право заключения договора поставки </w:t>
      </w:r>
      <w:r w:rsidR="006301C7" w:rsidRPr="006301C7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металлопродукции </w:t>
      </w:r>
      <w:r w:rsidRPr="00CA2609">
        <w:rPr>
          <w:rFonts w:ascii="Times New Roman" w:eastAsia="Times New Roman" w:hAnsi="Times New Roman" w:cs="Times New Roman"/>
          <w:b w:val="0"/>
          <w:color w:val="auto"/>
          <w:lang w:eastAsia="ru-RU"/>
        </w:rPr>
        <w:t>(далее по тексту – запрос предложений) не поступало.</w:t>
      </w:r>
    </w:p>
    <w:p w:rsidR="00AB5438" w:rsidRDefault="00AB5438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на бумажных носителях был</w:t>
      </w:r>
      <w:r w:rsidR="006301C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6301C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16F"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C316F"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</w:t>
      </w:r>
      <w:r w:rsidR="003C316F"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F47965"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F47965"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закупки:</w:t>
      </w:r>
    </w:p>
    <w:p w:rsidR="003345FE" w:rsidRPr="00CA2609" w:rsidRDefault="003345FE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5FE" w:rsidRPr="00423401" w:rsidRDefault="003345FE" w:rsidP="0042340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2340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 № 1</w:t>
      </w:r>
      <w:r w:rsidRPr="0042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23401" w:rsidRPr="0042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423401" w:rsidRPr="0042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бщество с ограниченной ответственностью </w:t>
      </w:r>
      <w:r w:rsidR="0042340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23401" w:rsidRPr="0042340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САНЕСТА-МЕТАЛЛ</w:t>
      </w:r>
      <w:r w:rsidR="004234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23401" w:rsidRPr="0042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3401">
        <w:rPr>
          <w:rFonts w:ascii="Times New Roman" w:hAnsi="Times New Roman" w:cs="Times New Roman"/>
          <w:sz w:val="28"/>
          <w:szCs w:val="28"/>
        </w:rPr>
        <w:t>(</w:t>
      </w:r>
      <w:r w:rsidR="00423401" w:rsidRPr="00423401">
        <w:rPr>
          <w:rFonts w:ascii="Times New Roman" w:hAnsi="Times New Roman" w:cs="Times New Roman"/>
          <w:sz w:val="28"/>
          <w:szCs w:val="28"/>
        </w:rPr>
        <w:t xml:space="preserve">ООО </w:t>
      </w:r>
      <w:r w:rsidR="00423401">
        <w:rPr>
          <w:rFonts w:ascii="Times New Roman" w:hAnsi="Times New Roman" w:cs="Times New Roman"/>
          <w:sz w:val="28"/>
          <w:szCs w:val="28"/>
        </w:rPr>
        <w:t>«</w:t>
      </w:r>
      <w:r w:rsidR="00423401" w:rsidRPr="00423401">
        <w:rPr>
          <w:rFonts w:ascii="Times New Roman" w:hAnsi="Times New Roman" w:cs="Times New Roman"/>
          <w:sz w:val="28"/>
          <w:szCs w:val="28"/>
        </w:rPr>
        <w:t>САНЕСТА-МЕТАЛЛ</w:t>
      </w:r>
      <w:r w:rsidR="00423401">
        <w:rPr>
          <w:rFonts w:ascii="Times New Roman" w:hAnsi="Times New Roman" w:cs="Times New Roman"/>
          <w:sz w:val="28"/>
          <w:szCs w:val="28"/>
        </w:rPr>
        <w:t>»</w:t>
      </w:r>
      <w:r w:rsidRPr="00423401">
        <w:rPr>
          <w:rFonts w:ascii="Times New Roman" w:hAnsi="Times New Roman" w:cs="Times New Roman"/>
          <w:sz w:val="28"/>
          <w:szCs w:val="28"/>
        </w:rPr>
        <w:t xml:space="preserve">), </w:t>
      </w:r>
      <w:r w:rsidR="00423401" w:rsidRPr="00423401">
        <w:rPr>
          <w:rFonts w:ascii="Times New Roman" w:hAnsi="Times New Roman" w:cs="Times New Roman"/>
          <w:sz w:val="28"/>
          <w:szCs w:val="28"/>
        </w:rPr>
        <w:t>197022</w:t>
      </w:r>
      <w:r w:rsidRPr="00423401">
        <w:rPr>
          <w:rFonts w:ascii="Times New Roman" w:hAnsi="Times New Roman" w:cs="Times New Roman"/>
          <w:sz w:val="28"/>
          <w:szCs w:val="28"/>
        </w:rPr>
        <w:t xml:space="preserve">, </w:t>
      </w:r>
      <w:r w:rsidR="00423401" w:rsidRPr="00423401">
        <w:rPr>
          <w:rFonts w:ascii="Times New Roman" w:hAnsi="Times New Roman" w:cs="Times New Roman"/>
          <w:sz w:val="28"/>
          <w:szCs w:val="28"/>
        </w:rPr>
        <w:t>г. Санкт-Петербург, ул.</w:t>
      </w:r>
      <w:r w:rsidR="00423401">
        <w:rPr>
          <w:rFonts w:ascii="Times New Roman" w:hAnsi="Times New Roman" w:cs="Times New Roman"/>
          <w:sz w:val="28"/>
          <w:szCs w:val="28"/>
        </w:rPr>
        <w:t> </w:t>
      </w:r>
      <w:r w:rsidR="00423401" w:rsidRPr="00423401">
        <w:rPr>
          <w:rFonts w:ascii="Times New Roman" w:hAnsi="Times New Roman" w:cs="Times New Roman"/>
          <w:sz w:val="28"/>
          <w:szCs w:val="28"/>
        </w:rPr>
        <w:t>Академика Павлова, д.15,</w:t>
      </w:r>
      <w:r w:rsidR="00423401">
        <w:rPr>
          <w:rFonts w:ascii="Times New Roman" w:hAnsi="Times New Roman" w:cs="Times New Roman"/>
          <w:sz w:val="28"/>
          <w:szCs w:val="28"/>
        </w:rPr>
        <w:t xml:space="preserve"> </w:t>
      </w:r>
      <w:r w:rsidR="00423401" w:rsidRPr="00423401">
        <w:rPr>
          <w:rFonts w:ascii="Times New Roman" w:hAnsi="Times New Roman" w:cs="Times New Roman"/>
          <w:sz w:val="28"/>
          <w:szCs w:val="28"/>
        </w:rPr>
        <w:t>литер</w:t>
      </w:r>
      <w:proofErr w:type="gramStart"/>
      <w:r w:rsidR="00423401" w:rsidRPr="00423401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423401" w:rsidRPr="00423401">
        <w:rPr>
          <w:rFonts w:ascii="Times New Roman" w:hAnsi="Times New Roman" w:cs="Times New Roman"/>
          <w:sz w:val="28"/>
          <w:szCs w:val="28"/>
        </w:rPr>
        <w:t>, пом. 46-Н</w:t>
      </w:r>
      <w:r w:rsidRPr="00423401">
        <w:rPr>
          <w:rFonts w:ascii="Times New Roman" w:hAnsi="Times New Roman" w:cs="Times New Roman"/>
          <w:sz w:val="28"/>
          <w:szCs w:val="28"/>
        </w:rPr>
        <w:t>. (ИНН </w:t>
      </w:r>
      <w:r w:rsidR="00423401" w:rsidRPr="00423401">
        <w:rPr>
          <w:rFonts w:ascii="Times New Roman" w:hAnsi="Times New Roman" w:cs="Times New Roman"/>
          <w:sz w:val="28"/>
          <w:szCs w:val="28"/>
        </w:rPr>
        <w:t>7813564729</w:t>
      </w:r>
      <w:r w:rsidRPr="00423401">
        <w:rPr>
          <w:rFonts w:ascii="Times New Roman" w:hAnsi="Times New Roman" w:cs="Times New Roman"/>
          <w:sz w:val="28"/>
          <w:szCs w:val="28"/>
        </w:rPr>
        <w:t>, КПП </w:t>
      </w:r>
      <w:r w:rsidR="00423401" w:rsidRPr="00423401">
        <w:rPr>
          <w:rFonts w:ascii="Times New Roman" w:hAnsi="Times New Roman" w:cs="Times New Roman"/>
          <w:sz w:val="28"/>
          <w:szCs w:val="28"/>
        </w:rPr>
        <w:t>781301001</w:t>
      </w:r>
      <w:r w:rsidRPr="00423401">
        <w:rPr>
          <w:rFonts w:ascii="Times New Roman" w:hAnsi="Times New Roman" w:cs="Times New Roman"/>
          <w:sz w:val="28"/>
          <w:szCs w:val="28"/>
        </w:rPr>
        <w:t>, ОГРН </w:t>
      </w:r>
      <w:r w:rsidR="00423401" w:rsidRPr="00423401">
        <w:rPr>
          <w:rFonts w:ascii="Times New Roman" w:hAnsi="Times New Roman" w:cs="Times New Roman"/>
          <w:sz w:val="28"/>
          <w:szCs w:val="28"/>
        </w:rPr>
        <w:t>1137847227902</w:t>
      </w:r>
      <w:r w:rsidRPr="00423401">
        <w:rPr>
          <w:rFonts w:ascii="Times New Roman" w:hAnsi="Times New Roman" w:cs="Times New Roman"/>
          <w:sz w:val="28"/>
          <w:szCs w:val="28"/>
        </w:rPr>
        <w:t>).</w:t>
      </w:r>
    </w:p>
    <w:p w:rsidR="003345FE" w:rsidRPr="00423401" w:rsidRDefault="003345FE" w:rsidP="003345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423401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23401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 w:rsidR="00423401" w:rsidRPr="00423401">
        <w:rPr>
          <w:rFonts w:ascii="Times New Roman" w:hAnsi="Times New Roman" w:cs="Times New Roman"/>
          <w:sz w:val="28"/>
          <w:szCs w:val="28"/>
        </w:rPr>
        <w:t>04.05</w:t>
      </w:r>
      <w:r w:rsidRPr="00423401">
        <w:rPr>
          <w:rFonts w:ascii="Times New Roman" w:hAnsi="Times New Roman" w:cs="Times New Roman"/>
          <w:sz w:val="28"/>
          <w:szCs w:val="28"/>
        </w:rPr>
        <w:t>.201</w:t>
      </w:r>
      <w:r w:rsidR="00423401" w:rsidRPr="00423401">
        <w:rPr>
          <w:rFonts w:ascii="Times New Roman" w:hAnsi="Times New Roman" w:cs="Times New Roman"/>
          <w:sz w:val="28"/>
          <w:szCs w:val="28"/>
        </w:rPr>
        <w:t>6</w:t>
      </w:r>
      <w:r w:rsidRPr="00423401">
        <w:rPr>
          <w:rFonts w:ascii="Times New Roman" w:hAnsi="Times New Roman" w:cs="Times New Roman"/>
          <w:sz w:val="28"/>
          <w:szCs w:val="28"/>
        </w:rPr>
        <w:t> г. в 1</w:t>
      </w:r>
      <w:r w:rsidR="00423401" w:rsidRPr="00423401">
        <w:rPr>
          <w:rFonts w:ascii="Times New Roman" w:hAnsi="Times New Roman" w:cs="Times New Roman"/>
          <w:sz w:val="28"/>
          <w:szCs w:val="28"/>
        </w:rPr>
        <w:t>1</w:t>
      </w:r>
      <w:r w:rsidRPr="00423401">
        <w:rPr>
          <w:rFonts w:ascii="Times New Roman" w:hAnsi="Times New Roman" w:cs="Times New Roman"/>
          <w:sz w:val="28"/>
          <w:szCs w:val="28"/>
        </w:rPr>
        <w:t> часов 1</w:t>
      </w:r>
      <w:r w:rsidR="00423401" w:rsidRPr="00423401">
        <w:rPr>
          <w:rFonts w:ascii="Times New Roman" w:hAnsi="Times New Roman" w:cs="Times New Roman"/>
          <w:sz w:val="28"/>
          <w:szCs w:val="28"/>
        </w:rPr>
        <w:t>1</w:t>
      </w:r>
      <w:r w:rsidRPr="00423401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3345FE" w:rsidRPr="00423401" w:rsidRDefault="003345FE" w:rsidP="0033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4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345FE" w:rsidRPr="003345FE" w:rsidRDefault="003345FE" w:rsidP="003345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  <w:lang w:eastAsia="ru-RU"/>
        </w:rPr>
      </w:pPr>
      <w:r w:rsidRPr="00423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020C39"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 листа.</w:t>
      </w:r>
    </w:p>
    <w:p w:rsidR="003345FE" w:rsidRDefault="003345FE" w:rsidP="003345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="00020C39" w:rsidRPr="00692C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33 700 315</w:t>
      </w:r>
      <w:r w:rsidRPr="00692C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рублей </w:t>
      </w:r>
      <w:r w:rsidR="00020C39" w:rsidRPr="00692C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84</w:t>
      </w:r>
      <w:r w:rsidRPr="00692C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копе</w:t>
      </w:r>
      <w:r w:rsidR="00692C9B" w:rsidRPr="00692C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йки</w:t>
      </w: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692C9B" w:rsidRDefault="00692C9B" w:rsidP="003345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Условия оплаты: </w:t>
      </w: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100 % в течение </w:t>
      </w:r>
      <w:r w:rsidRPr="00692C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</w:t>
      </w: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(Тридцати) банковских дней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 поставки.</w:t>
      </w:r>
    </w:p>
    <w:p w:rsidR="00692C9B" w:rsidRDefault="00692C9B" w:rsidP="003345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Гарантийный срок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92C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</w:t>
      </w: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месяцев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92C9B" w:rsidRDefault="00692C9B" w:rsidP="003345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поставки: </w:t>
      </w: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течение </w:t>
      </w:r>
      <w:r w:rsidRPr="00692C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</w:t>
      </w: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(Тридцати) календарных дней после получения заявки от Заказчика. Заявки направляются до 01 сентября 2016 г.</w:t>
      </w:r>
    </w:p>
    <w:p w:rsidR="00692C9B" w:rsidRDefault="00692C9B" w:rsidP="003345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B1661" w:rsidRPr="00692C9B" w:rsidRDefault="008B1661" w:rsidP="003345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AB5438" w:rsidRPr="00F47965" w:rsidRDefault="00A55EE9" w:rsidP="008B1661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F47965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4</w:t>
      </w:r>
      <w:r w:rsidR="00AB5438" w:rsidRPr="00F47965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AB5438"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Комиссия по закупке рассмотрела заявк</w:t>
      </w:r>
      <w:r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>у</w:t>
      </w:r>
      <w:r w:rsidR="00AB5438"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Участник</w:t>
      </w:r>
      <w:r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>а</w:t>
      </w:r>
      <w:r w:rsidR="00AB5438"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закупки на соответствие требованиям, указанным в Документации </w:t>
      </w:r>
      <w:r w:rsidR="00F47965"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о проведении запроса предложений на право заключения договора поставки металлопродукции </w:t>
      </w:r>
      <w:r w:rsidR="00AB5438"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AB5438" w:rsidRDefault="00AB5438" w:rsidP="00AB543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</w:p>
    <w:p w:rsidR="00F47965" w:rsidRPr="00F47965" w:rsidRDefault="000410C0" w:rsidP="00F47965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1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7965"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запросе </w:t>
      </w:r>
      <w:r w:rsid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="00F47965"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«САНЕСТА-МЕТАЛЛ» и соответствие договорных условий, предложенных Участником закупки, требованиям Документации.</w:t>
      </w:r>
    </w:p>
    <w:p w:rsidR="00F47965" w:rsidRPr="00F47965" w:rsidRDefault="00F47965" w:rsidP="00F4796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ГОЛОСОВАНИЯ:</w:t>
      </w:r>
    </w:p>
    <w:p w:rsidR="00F47965" w:rsidRPr="00F47965" w:rsidRDefault="00F47965" w:rsidP="00F4796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7965" w:rsidRPr="00F47965" w:rsidRDefault="00F47965" w:rsidP="00F47965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Признать заявку ООО «САНЕСТА-МЕТАЛЛ»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 w:rsidR="00052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F47965" w:rsidRPr="00F47965" w:rsidRDefault="00F47965" w:rsidP="00F4796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ГОЛОСОВАНИЯ:</w:t>
      </w:r>
    </w:p>
    <w:p w:rsidR="00F47965" w:rsidRPr="00F47965" w:rsidRDefault="00F47965" w:rsidP="00F4796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7965" w:rsidRPr="00F47965" w:rsidRDefault="00F47965" w:rsidP="00F47965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Допустить ООО «САНЕСТА-МЕТАЛЛ» к процедуре запроса </w:t>
      </w:r>
      <w:r w:rsidR="00052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включить в перечень Участников запроса </w:t>
      </w:r>
      <w:r w:rsidR="00052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предложений.</w:t>
      </w:r>
    </w:p>
    <w:p w:rsidR="00F47965" w:rsidRPr="00F47965" w:rsidRDefault="00F47965" w:rsidP="00F4796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ГОЛОСОВАНИЯ:</w:t>
      </w:r>
    </w:p>
    <w:p w:rsidR="00F47965" w:rsidRPr="00F47965" w:rsidRDefault="00F47965" w:rsidP="00F4796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268F" w:rsidRPr="00F4268F" w:rsidRDefault="0011409C" w:rsidP="00F4268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47965">
        <w:rPr>
          <w:rStyle w:val="20"/>
          <w:rFonts w:ascii="Times New Roman" w:hAnsi="Times New Roman" w:cs="Times New Roman"/>
          <w:color w:val="auto"/>
          <w:sz w:val="28"/>
          <w:szCs w:val="28"/>
        </w:rPr>
        <w:tab/>
      </w:r>
      <w:r w:rsidR="00D82CC1" w:rsidRPr="00F47965">
        <w:rPr>
          <w:rStyle w:val="20"/>
          <w:rFonts w:ascii="Times New Roman" w:hAnsi="Times New Roman" w:cs="Times New Roman"/>
          <w:color w:val="auto"/>
          <w:sz w:val="28"/>
          <w:szCs w:val="28"/>
        </w:rPr>
        <w:t>4.</w:t>
      </w:r>
      <w:r w:rsidR="000410C0">
        <w:rPr>
          <w:rStyle w:val="20"/>
          <w:rFonts w:ascii="Times New Roman" w:hAnsi="Times New Roman" w:cs="Times New Roman"/>
          <w:color w:val="auto"/>
          <w:sz w:val="28"/>
          <w:szCs w:val="28"/>
        </w:rPr>
        <w:t>2</w:t>
      </w:r>
      <w:r w:rsidRPr="00F47965">
        <w:rPr>
          <w:rStyle w:val="20"/>
          <w:rFonts w:ascii="Times New Roman" w:hAnsi="Times New Roman" w:cs="Times New Roman"/>
          <w:color w:val="auto"/>
          <w:sz w:val="28"/>
          <w:szCs w:val="28"/>
        </w:rPr>
        <w:t>.</w:t>
      </w:r>
      <w:r w:rsidR="00D82CC1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68F5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</w:t>
      </w:r>
      <w:r w:rsidR="00C76BB9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A468F5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несостоявшимися на основании п.</w:t>
      </w:r>
      <w:r w:rsidR="00F47965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468F5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7.5.3.11. Положения о закупке товаров, работ, услуг АО «МЭС» (ИНН</w:t>
      </w:r>
      <w:r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468F5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5190907139, ОГРН</w:t>
      </w:r>
      <w:r w:rsidR="009D2DC5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468F5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1095190009111), п. 4.1</w:t>
      </w:r>
      <w:r w:rsidR="00BF18AA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68F5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F18AA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468F5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Документации</w:t>
      </w:r>
      <w:r w:rsid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47965">
        <w:rPr>
          <w:rFonts w:ascii="Times New Roman" w:eastAsia="Times New Roman" w:hAnsi="Times New Roman"/>
          <w:bCs/>
          <w:sz w:val="28"/>
          <w:szCs w:val="28"/>
          <w:lang w:eastAsia="ru-RU"/>
        </w:rPr>
        <w:t>оценить заявку</w:t>
      </w:r>
      <w:r w:rsidR="00F4268F" w:rsidRPr="00F4268F">
        <w:t xml:space="preserve"> </w:t>
      </w:r>
      <w:r w:rsidR="00F4268F" w:rsidRPr="00F4268F">
        <w:rPr>
          <w:rFonts w:ascii="Times New Roman" w:eastAsia="Times New Roman" w:hAnsi="Times New Roman"/>
          <w:bCs/>
          <w:sz w:val="28"/>
          <w:szCs w:val="28"/>
          <w:lang w:eastAsia="ru-RU"/>
        </w:rPr>
        <w:t>ООО «САНЕСТА-МЕТАЛЛ»</w:t>
      </w:r>
      <w:r w:rsidR="00F4268F" w:rsidRPr="00F4268F">
        <w:t xml:space="preserve"> </w:t>
      </w:r>
      <w:r w:rsidR="00F4268F" w:rsidRPr="00F4268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(единственный Участник закупки, </w:t>
      </w:r>
      <w:r w:rsidR="00F4268F" w:rsidRPr="00F4268F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соответствующий требованиям Документации, и включенный в переч</w:t>
      </w:r>
      <w:r w:rsidR="00F4268F">
        <w:rPr>
          <w:rFonts w:ascii="Times New Roman" w:eastAsia="Times New Roman" w:hAnsi="Times New Roman"/>
          <w:bCs/>
          <w:sz w:val="28"/>
          <w:szCs w:val="28"/>
          <w:lang w:eastAsia="ru-RU"/>
        </w:rPr>
        <w:t>ень Участников запроса предложений</w:t>
      </w:r>
      <w:r w:rsidR="00F4268F" w:rsidRPr="00F4268F">
        <w:rPr>
          <w:rFonts w:ascii="Times New Roman" w:eastAsia="Times New Roman" w:hAnsi="Times New Roman"/>
          <w:bCs/>
          <w:sz w:val="28"/>
          <w:szCs w:val="28"/>
          <w:lang w:eastAsia="ru-RU"/>
        </w:rPr>
        <w:t>, заявка которого соответствует требованиям Документации).</w:t>
      </w:r>
    </w:p>
    <w:p w:rsidR="00A468F5" w:rsidRPr="00F47965" w:rsidRDefault="00A468F5" w:rsidP="00A468F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A468F5" w:rsidRDefault="00A468F5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47965" w:rsidRDefault="00F47965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EEE" w:rsidRDefault="00F47965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по закупке была произведена оценка заявки</w:t>
      </w:r>
      <w:r w:rsidRPr="00F47965">
        <w:t xml:space="preserve"> </w:t>
      </w:r>
      <w:r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«САНЕСТА-МЕТАЛЛ»</w:t>
      </w:r>
      <w:r w:rsidRPr="00F47965">
        <w:t xml:space="preserve"> </w:t>
      </w:r>
      <w:r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 4.12.1. Документации.</w:t>
      </w:r>
      <w:r w:rsidR="00FB2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5EEE" w:rsidRPr="00B15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оценивались членами Комиссии по закупке по следующим </w:t>
      </w:r>
      <w:r w:rsidR="00B15EEE" w:rsidRPr="00205D7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критериям:</w:t>
      </w:r>
      <w:r w:rsidR="00205D7E" w:rsidRPr="00205D7E">
        <w:rPr>
          <w:rFonts w:ascii="Times New Roman" w:hAnsi="Times New Roman" w:cs="Times New Roman"/>
          <w:sz w:val="28"/>
          <w:szCs w:val="28"/>
        </w:rPr>
        <w:t xml:space="preserve"> «</w:t>
      </w:r>
      <w:r w:rsidR="00205D7E" w:rsidRPr="00205D7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</w:t>
      </w:r>
      <w:r w:rsidR="00205D7E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205D7E" w:rsidRPr="00205D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Подтверждение наличия ресурсов у Участника запроса предложений</w:t>
      </w:r>
      <w:r w:rsidR="00205D7E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205D7E" w:rsidRPr="00205D7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выполнения аналогичных поставок</w:t>
      </w:r>
      <w:r w:rsidR="00205D7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47965" w:rsidRDefault="00B15EEE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15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оценки был определен  итоговый балл с учетом значимости критериев оценки </w:t>
      </w:r>
      <w:r w:rsidR="000410C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05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10C0">
        <w:rPr>
          <w:rFonts w:ascii="Times New Roman" w:eastAsia="Times New Roman" w:hAnsi="Times New Roman" w:cs="Times New Roman"/>
          <w:sz w:val="28"/>
          <w:szCs w:val="28"/>
          <w:lang w:eastAsia="ru-RU"/>
        </w:rPr>
        <w:t>4,5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23FC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1 к настоящему Протоколу)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5EEE" w:rsidRPr="00830E19" w:rsidRDefault="00B15EEE" w:rsidP="00B15E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15EEE" w:rsidRDefault="00B15EEE" w:rsidP="00B15E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7965" w:rsidRDefault="00F47965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47965" w:rsidRPr="00F47965" w:rsidRDefault="00F4268F" w:rsidP="00F4796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1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F4796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47965" w:rsidRPr="000410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</w:t>
      </w:r>
      <w:r w:rsidR="002B6231" w:rsidRPr="000410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лице представителя </w:t>
      </w:r>
      <w:r w:rsidR="00CD204F" w:rsidRPr="000410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А.В. </w:t>
      </w:r>
      <w:r w:rsidR="002B6231" w:rsidRPr="000410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Пушкарева</w:t>
      </w:r>
      <w:r w:rsidR="00F47965" w:rsidRPr="000410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принял</w:t>
      </w:r>
      <w:r w:rsidR="00F47965" w:rsidRPr="00205D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решение заключить договор поставки металлопродукции с </w:t>
      </w:r>
      <w:r w:rsidR="00205D7E" w:rsidRPr="00205D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«САНЕСТА-МЕТАЛЛ»</w:t>
      </w:r>
      <w:r w:rsidR="00F47965" w:rsidRPr="00205D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7965" w:rsidRPr="00205D7E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(</w:t>
      </w:r>
      <w:r w:rsidR="00205D7E" w:rsidRPr="00205D7E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ИНН</w:t>
      </w:r>
      <w:r w:rsidR="00205D7E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 </w:t>
      </w:r>
      <w:r w:rsidR="00205D7E" w:rsidRPr="00205D7E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7813564729, КПП 781301001, ОГРН 1137847227902</w:t>
      </w:r>
      <w:r w:rsidR="00205D7E" w:rsidRPr="00CD204F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 xml:space="preserve">, </w:t>
      </w:r>
      <w:r w:rsidR="00F47965" w:rsidRPr="00CD2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относится к субъектам малого и среднего предпринимательства</w:t>
      </w:r>
      <w:r w:rsidR="00F47965" w:rsidRPr="00CD204F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F47965" w:rsidRPr="00CD20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(единственны</w:t>
      </w:r>
      <w:r w:rsidR="00F47965" w:rsidRPr="00205D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</w:t>
      </w:r>
      <w:r w:rsidR="00F47965"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Документации) на основании п. 4.12.3. Документации и п. 7.5.</w:t>
      </w:r>
      <w:r w:rsid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47965"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</w:t>
      </w:r>
      <w:r w:rsid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F47965"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Положения о закупке товаров, работ, услуг АО «МЭС» (ИНН 5190907139, ОГРН</w:t>
      </w:r>
      <w:r w:rsidR="00205D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F47965"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1095190009111) на условиях, указанных в Документации и в заявке Участника </w:t>
      </w:r>
      <w:r w:rsid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F47965"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1B7EC2" w:rsidRPr="00CA2609" w:rsidRDefault="00F47965" w:rsidP="001B7EC2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1B7EC2" w:rsidRPr="007710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7710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</w:t>
      </w:r>
      <w:r w:rsidR="001B7EC2" w:rsidRPr="007710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1B7E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7EC2"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Предмет договора: </w:t>
      </w:r>
      <w:r w:rsidR="001B7EC2" w:rsidRPr="00CA2609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поставка металлопродукции</w:t>
      </w:r>
      <w:r w:rsidR="001B7EC2"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1B7EC2"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1B7EC2" w:rsidRPr="00CA2609" w:rsidRDefault="001B7EC2" w:rsidP="001B7EC2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>6</w:t>
      </w: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Общее количество поставляемого Товара: 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ar-SA"/>
        </w:rPr>
        <w:t>674,450 т.</w:t>
      </w:r>
    </w:p>
    <w:p w:rsidR="001B7EC2" w:rsidRPr="00CA2609" w:rsidRDefault="001B7EC2" w:rsidP="001B7E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6.3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Договора: </w:t>
      </w:r>
      <w:r w:rsidR="00CD204F" w:rsidRPr="00CD20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</w:t>
      </w:r>
      <w:r w:rsidRPr="00CD20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204F" w:rsidRPr="00CD20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700</w:t>
      </w:r>
      <w:r w:rsidRPr="00CD20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204F" w:rsidRPr="00CD20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315</w:t>
      </w:r>
      <w:r w:rsidRPr="00CD20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CD204F" w:rsidRPr="00CD20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Тридцать три миллиона семьсот тысяч триста пятнадцать) рублей </w:t>
      </w:r>
      <w:r w:rsidR="00CD20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84 копейки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 же предвиденные и непредвиденные расходы.</w:t>
      </w:r>
    </w:p>
    <w:p w:rsidR="001B7EC2" w:rsidRPr="00CA2609" w:rsidRDefault="001B7EC2" w:rsidP="001B7E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6.4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поставки Товара: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30 (Тридцати) календарных дней после получения заявки от Заказчика. Заявки направляются до 01 сентября 2016</w:t>
      </w:r>
      <w:r w:rsidR="00C44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</w:p>
    <w:p w:rsidR="001B7EC2" w:rsidRPr="00CA2609" w:rsidRDefault="001B7EC2" w:rsidP="001B7E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.5. Место поставки Товара: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Мурманск, ул. </w:t>
      </w:r>
      <w:proofErr w:type="gramStart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1B7EC2" w:rsidRDefault="001B7EC2" w:rsidP="001B7E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6.6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Особые условия:       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1B7EC2" w:rsidRPr="00CA2609" w:rsidRDefault="001B7EC2" w:rsidP="001B7E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</w:t>
      </w:r>
    </w:p>
    <w:p w:rsidR="001B7EC2" w:rsidRPr="00CA2609" w:rsidRDefault="001B7EC2" w:rsidP="001B7E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наличия брака более 10% - вся партия бракуется и возвращается Поставщику за его счет.</w:t>
      </w:r>
    </w:p>
    <w:p w:rsidR="001B7EC2" w:rsidRPr="00CA2609" w:rsidRDefault="001B7EC2" w:rsidP="001B7E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B7EC2" w:rsidRPr="00CA2609" w:rsidRDefault="001B7EC2" w:rsidP="001B7E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1B7EC2" w:rsidRPr="00CA2609" w:rsidRDefault="001B7EC2" w:rsidP="001B7E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Поставляются целые отрезки труб не менее 6 метров.</w:t>
      </w:r>
    </w:p>
    <w:p w:rsidR="001B7EC2" w:rsidRPr="00CA2609" w:rsidRDefault="001B7EC2" w:rsidP="001B7E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Фасонный прокат поставляется </w:t>
      </w:r>
      <w:proofErr w:type="gramStart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длинной</w:t>
      </w:r>
      <w:proofErr w:type="gramEnd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менее 6 метров.</w:t>
      </w:r>
    </w:p>
    <w:p w:rsidR="001B7EC2" w:rsidRPr="00CA2609" w:rsidRDefault="001B7EC2" w:rsidP="001B7E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исполнении настоящего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толеранс</w:t>
      </w:r>
      <w:proofErr w:type="spellEnd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если иное не согласовано в Спецификации. При поставке Товара в пределах </w:t>
      </w:r>
      <w:proofErr w:type="spellStart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толеранса</w:t>
      </w:r>
      <w:proofErr w:type="spellEnd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1B7EC2" w:rsidRDefault="001B7EC2" w:rsidP="001B7E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690C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.7. Иные условия: </w:t>
      </w:r>
      <w:r w:rsidRPr="00690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Товар поставляется новым (не бывшим в эксплуатации) и изготовленным не ранее 2015 года. Гарантийный срок на товар устанавливается: не менее 12 месяцев с момента приемки Товара  Покупателем. Срок исполнения гарантийных обязательств по устранению недостатков не может превышать 30 (Тридцать)  дней с момента получения Поставщиком уведомления Покупателя о необходимости устранения выявленных недостатков.</w:t>
      </w:r>
      <w:r w:rsidRPr="00690C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B7EC2" w:rsidRPr="00CA2609" w:rsidRDefault="001B7EC2" w:rsidP="001B7E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Поставляемый Товар должен 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1B7EC2" w:rsidRPr="00690C84" w:rsidRDefault="001B7EC2" w:rsidP="001B7E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6.8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Условия оплаты: </w:t>
      </w:r>
      <w:r w:rsidRPr="00690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осуществляет оплату в размере 0% от стоимости Товара по заявке на условиях предоплаты в течение</w:t>
      </w:r>
      <w:proofErr w:type="gramStart"/>
      <w:r w:rsidRPr="00690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( - ) </w:t>
      </w:r>
      <w:proofErr w:type="gramEnd"/>
      <w:r w:rsidRPr="00690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банковских дней с момента получения счета на предоплату от Поставщика </w:t>
      </w:r>
    </w:p>
    <w:p w:rsidR="001B7EC2" w:rsidRDefault="001B7EC2" w:rsidP="001B7E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100 %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Pr="00CD20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44A9B" w:rsidRPr="00D40F94" w:rsidRDefault="00444A9B" w:rsidP="00444A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0F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44A9B" w:rsidRDefault="00444A9B" w:rsidP="00444A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0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86057" w:rsidRPr="003345FE" w:rsidRDefault="00886057" w:rsidP="0088605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54B7D" w:rsidRPr="00CA2609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DE0E60" w:rsidRPr="00CA2609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B7D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0410C0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57CA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D5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редседатель Комиссии по закупке, представитель Заказчика (АО «МЭС») </w:t>
      </w:r>
    </w:p>
    <w:p w:rsidR="00713F8F" w:rsidRPr="00CA2609" w:rsidRDefault="002B623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5F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Пушкарев</w:t>
      </w:r>
      <w:r w:rsidR="003D57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13F8F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713F8F" w:rsidRPr="00CA2609" w:rsidRDefault="00713F8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5FE" w:rsidRPr="00CA2609" w:rsidRDefault="002B623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5FE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Островский                                                       </w:t>
      </w:r>
      <w:r w:rsidR="003345FE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3345FE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A2609" w:rsidRDefault="002B623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Г.В. </w:t>
      </w:r>
      <w:r w:rsidR="003345F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</w:t>
      </w:r>
      <w:r w:rsidR="00AD1E3F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414E05" w:rsidRPr="00CA2609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A2609" w:rsidRDefault="004669F2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r w:rsidR="003345FE">
        <w:rPr>
          <w:rFonts w:ascii="Times New Roman" w:eastAsia="Times New Roman" w:hAnsi="Times New Roman" w:cs="Times New Roman"/>
          <w:sz w:val="28"/>
          <w:szCs w:val="28"/>
          <w:lang w:eastAsia="ru-RU"/>
        </w:rPr>
        <w:t>Гущин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B54B7D" w:rsidRPr="00CA260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A2609" w:rsidRDefault="004669F2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А.С. </w:t>
      </w:r>
      <w:r w:rsidR="003345F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</w:t>
      </w:r>
      <w:r w:rsidR="00BA46D3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E3F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B54B7D" w:rsidRPr="00CA260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A260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033348" w:rsidRDefault="004669F2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В.В. </w:t>
      </w:r>
      <w:r w:rsidR="00792CB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345FE" w:rsidSect="00017EF1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5FB" w:rsidRDefault="004355FB" w:rsidP="00167DDE">
      <w:pPr>
        <w:spacing w:after="0" w:line="240" w:lineRule="auto"/>
      </w:pPr>
      <w:r>
        <w:separator/>
      </w:r>
    </w:p>
  </w:endnote>
  <w:end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5FB" w:rsidRDefault="004355FB" w:rsidP="00167DDE">
      <w:pPr>
        <w:spacing w:after="0" w:line="240" w:lineRule="auto"/>
      </w:pPr>
      <w:r>
        <w:separator/>
      </w:r>
    </w:p>
  </w:footnote>
  <w:foot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2011672421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714F6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№1 от 05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3C316F" w:rsidRPr="003C316F" w:rsidRDefault="00713F8F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3C316F" w:rsidRDefault="00713F8F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</w:t>
        </w:r>
        <w:r w:rsidR="00624466" w:rsidRPr="003C316F">
          <w:rPr>
            <w:rFonts w:ascii="Times New Roman" w:eastAsia="Calibri" w:hAnsi="Times New Roman" w:cs="Times New Roman"/>
            <w:sz w:val="16"/>
            <w:szCs w:val="16"/>
          </w:rPr>
          <w:t>металлопродукции</w:t>
        </w:r>
      </w:p>
      <w:p w:rsidR="003C316F" w:rsidRPr="003C316F" w:rsidRDefault="006714F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26691"/>
    <w:multiLevelType w:val="hybridMultilevel"/>
    <w:tmpl w:val="977E2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2FDA"/>
    <w:rsid w:val="00017EF1"/>
    <w:rsid w:val="00020C39"/>
    <w:rsid w:val="00025726"/>
    <w:rsid w:val="00031419"/>
    <w:rsid w:val="00033348"/>
    <w:rsid w:val="00036FA0"/>
    <w:rsid w:val="000410C0"/>
    <w:rsid w:val="00041DA2"/>
    <w:rsid w:val="00044335"/>
    <w:rsid w:val="000463C3"/>
    <w:rsid w:val="000526AC"/>
    <w:rsid w:val="00060F49"/>
    <w:rsid w:val="00062925"/>
    <w:rsid w:val="000639B4"/>
    <w:rsid w:val="00065B24"/>
    <w:rsid w:val="00070184"/>
    <w:rsid w:val="000746E3"/>
    <w:rsid w:val="0007706F"/>
    <w:rsid w:val="0008185D"/>
    <w:rsid w:val="000950A3"/>
    <w:rsid w:val="000A0364"/>
    <w:rsid w:val="000A378D"/>
    <w:rsid w:val="000A60F7"/>
    <w:rsid w:val="000B142F"/>
    <w:rsid w:val="000B19BB"/>
    <w:rsid w:val="000B3D77"/>
    <w:rsid w:val="000C25B2"/>
    <w:rsid w:val="000C4C41"/>
    <w:rsid w:val="000C68C7"/>
    <w:rsid w:val="000C748F"/>
    <w:rsid w:val="000D553C"/>
    <w:rsid w:val="000D7757"/>
    <w:rsid w:val="000E3883"/>
    <w:rsid w:val="000E4977"/>
    <w:rsid w:val="000F2F84"/>
    <w:rsid w:val="001008F6"/>
    <w:rsid w:val="0010123E"/>
    <w:rsid w:val="0011409C"/>
    <w:rsid w:val="00123128"/>
    <w:rsid w:val="00126460"/>
    <w:rsid w:val="00136C35"/>
    <w:rsid w:val="0013795D"/>
    <w:rsid w:val="00140582"/>
    <w:rsid w:val="001433F6"/>
    <w:rsid w:val="00155103"/>
    <w:rsid w:val="001572A2"/>
    <w:rsid w:val="0016332E"/>
    <w:rsid w:val="001639F4"/>
    <w:rsid w:val="00165CC7"/>
    <w:rsid w:val="00167DDE"/>
    <w:rsid w:val="00170C83"/>
    <w:rsid w:val="001756A5"/>
    <w:rsid w:val="001817A5"/>
    <w:rsid w:val="00183D84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556C"/>
    <w:rsid w:val="001B7EC2"/>
    <w:rsid w:val="001C5DDA"/>
    <w:rsid w:val="001C7087"/>
    <w:rsid w:val="001D239B"/>
    <w:rsid w:val="001D3934"/>
    <w:rsid w:val="001D4427"/>
    <w:rsid w:val="001E1413"/>
    <w:rsid w:val="001E2477"/>
    <w:rsid w:val="001E26ED"/>
    <w:rsid w:val="001F083B"/>
    <w:rsid w:val="00205D7E"/>
    <w:rsid w:val="00211394"/>
    <w:rsid w:val="0021464E"/>
    <w:rsid w:val="00221C1E"/>
    <w:rsid w:val="00222139"/>
    <w:rsid w:val="002237EC"/>
    <w:rsid w:val="002249F7"/>
    <w:rsid w:val="00225D4F"/>
    <w:rsid w:val="002276A8"/>
    <w:rsid w:val="00227D33"/>
    <w:rsid w:val="00232C5C"/>
    <w:rsid w:val="002479F7"/>
    <w:rsid w:val="00253CC0"/>
    <w:rsid w:val="00255270"/>
    <w:rsid w:val="002569B9"/>
    <w:rsid w:val="00260167"/>
    <w:rsid w:val="00265426"/>
    <w:rsid w:val="002761DD"/>
    <w:rsid w:val="00282FC7"/>
    <w:rsid w:val="00284CA1"/>
    <w:rsid w:val="00295CE3"/>
    <w:rsid w:val="002B4A6F"/>
    <w:rsid w:val="002B6231"/>
    <w:rsid w:val="002C3649"/>
    <w:rsid w:val="002E4AE4"/>
    <w:rsid w:val="002F1871"/>
    <w:rsid w:val="00300005"/>
    <w:rsid w:val="0030671C"/>
    <w:rsid w:val="00313490"/>
    <w:rsid w:val="00320BF3"/>
    <w:rsid w:val="0032137F"/>
    <w:rsid w:val="003217D1"/>
    <w:rsid w:val="00323733"/>
    <w:rsid w:val="003255D6"/>
    <w:rsid w:val="00326032"/>
    <w:rsid w:val="0033001A"/>
    <w:rsid w:val="003345FE"/>
    <w:rsid w:val="00334EE2"/>
    <w:rsid w:val="00342787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6752"/>
    <w:rsid w:val="003748DE"/>
    <w:rsid w:val="00383B4F"/>
    <w:rsid w:val="00385459"/>
    <w:rsid w:val="00394A42"/>
    <w:rsid w:val="00396684"/>
    <w:rsid w:val="00397FF6"/>
    <w:rsid w:val="003A1A4F"/>
    <w:rsid w:val="003A44A1"/>
    <w:rsid w:val="003B2D3C"/>
    <w:rsid w:val="003C316F"/>
    <w:rsid w:val="003D57CA"/>
    <w:rsid w:val="003D6542"/>
    <w:rsid w:val="003E5B40"/>
    <w:rsid w:val="003F3CC9"/>
    <w:rsid w:val="003F7049"/>
    <w:rsid w:val="004022A8"/>
    <w:rsid w:val="00414E05"/>
    <w:rsid w:val="00417BC8"/>
    <w:rsid w:val="00423401"/>
    <w:rsid w:val="00434FCA"/>
    <w:rsid w:val="004355FB"/>
    <w:rsid w:val="00444A9B"/>
    <w:rsid w:val="00445436"/>
    <w:rsid w:val="004532C2"/>
    <w:rsid w:val="004537C4"/>
    <w:rsid w:val="0046170B"/>
    <w:rsid w:val="004669F2"/>
    <w:rsid w:val="00483B46"/>
    <w:rsid w:val="004871C8"/>
    <w:rsid w:val="00492310"/>
    <w:rsid w:val="00493EF5"/>
    <w:rsid w:val="004A095E"/>
    <w:rsid w:val="004A2C65"/>
    <w:rsid w:val="004A5871"/>
    <w:rsid w:val="004A7B80"/>
    <w:rsid w:val="004B458D"/>
    <w:rsid w:val="004C5706"/>
    <w:rsid w:val="004D21BC"/>
    <w:rsid w:val="004E1A02"/>
    <w:rsid w:val="004E61D6"/>
    <w:rsid w:val="004F7DDD"/>
    <w:rsid w:val="00503DC3"/>
    <w:rsid w:val="00506860"/>
    <w:rsid w:val="00517B44"/>
    <w:rsid w:val="00520E75"/>
    <w:rsid w:val="0052348C"/>
    <w:rsid w:val="00524B7B"/>
    <w:rsid w:val="0053798F"/>
    <w:rsid w:val="0054299F"/>
    <w:rsid w:val="00544B66"/>
    <w:rsid w:val="00550590"/>
    <w:rsid w:val="005507BE"/>
    <w:rsid w:val="0055135C"/>
    <w:rsid w:val="0055192C"/>
    <w:rsid w:val="00553B84"/>
    <w:rsid w:val="005600DB"/>
    <w:rsid w:val="005701F9"/>
    <w:rsid w:val="005720E7"/>
    <w:rsid w:val="005748D4"/>
    <w:rsid w:val="00575FD2"/>
    <w:rsid w:val="00576779"/>
    <w:rsid w:val="00584318"/>
    <w:rsid w:val="00592F1D"/>
    <w:rsid w:val="005B6EF6"/>
    <w:rsid w:val="005C3ED1"/>
    <w:rsid w:val="005C48AF"/>
    <w:rsid w:val="005C6B99"/>
    <w:rsid w:val="005C6F22"/>
    <w:rsid w:val="005D0FB4"/>
    <w:rsid w:val="005D2385"/>
    <w:rsid w:val="005D2944"/>
    <w:rsid w:val="005E1EAF"/>
    <w:rsid w:val="005E7141"/>
    <w:rsid w:val="005F76B5"/>
    <w:rsid w:val="00600EAD"/>
    <w:rsid w:val="00611C67"/>
    <w:rsid w:val="006120B6"/>
    <w:rsid w:val="0061675B"/>
    <w:rsid w:val="0062135B"/>
    <w:rsid w:val="00624466"/>
    <w:rsid w:val="006257E2"/>
    <w:rsid w:val="00625931"/>
    <w:rsid w:val="006301C7"/>
    <w:rsid w:val="00632728"/>
    <w:rsid w:val="006368AC"/>
    <w:rsid w:val="00636FD6"/>
    <w:rsid w:val="006418B2"/>
    <w:rsid w:val="00645BDB"/>
    <w:rsid w:val="00656904"/>
    <w:rsid w:val="00660B05"/>
    <w:rsid w:val="006714F6"/>
    <w:rsid w:val="00674DA5"/>
    <w:rsid w:val="0068050F"/>
    <w:rsid w:val="0068491A"/>
    <w:rsid w:val="0068529C"/>
    <w:rsid w:val="00690C84"/>
    <w:rsid w:val="00692C9B"/>
    <w:rsid w:val="00693F58"/>
    <w:rsid w:val="006940C0"/>
    <w:rsid w:val="006A3BF1"/>
    <w:rsid w:val="006B7485"/>
    <w:rsid w:val="006D0199"/>
    <w:rsid w:val="006E15F6"/>
    <w:rsid w:val="006E1955"/>
    <w:rsid w:val="006E41A2"/>
    <w:rsid w:val="006E5174"/>
    <w:rsid w:val="006E687E"/>
    <w:rsid w:val="006F4A17"/>
    <w:rsid w:val="006F7FE4"/>
    <w:rsid w:val="0070591C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5883"/>
    <w:rsid w:val="00761B27"/>
    <w:rsid w:val="00767324"/>
    <w:rsid w:val="0077105B"/>
    <w:rsid w:val="00782727"/>
    <w:rsid w:val="007849CE"/>
    <w:rsid w:val="00792CB6"/>
    <w:rsid w:val="00794A5A"/>
    <w:rsid w:val="007A33C0"/>
    <w:rsid w:val="007A518C"/>
    <w:rsid w:val="007A6BCC"/>
    <w:rsid w:val="007B750B"/>
    <w:rsid w:val="007C1326"/>
    <w:rsid w:val="007C357E"/>
    <w:rsid w:val="007D0397"/>
    <w:rsid w:val="007E0ED3"/>
    <w:rsid w:val="007E4909"/>
    <w:rsid w:val="007F1C49"/>
    <w:rsid w:val="007F1ED2"/>
    <w:rsid w:val="007F2B55"/>
    <w:rsid w:val="007F5356"/>
    <w:rsid w:val="00802059"/>
    <w:rsid w:val="00804298"/>
    <w:rsid w:val="00812AA4"/>
    <w:rsid w:val="008153A7"/>
    <w:rsid w:val="00817EB8"/>
    <w:rsid w:val="0082057B"/>
    <w:rsid w:val="008249A7"/>
    <w:rsid w:val="00843695"/>
    <w:rsid w:val="00852A3C"/>
    <w:rsid w:val="00854A9B"/>
    <w:rsid w:val="0085572F"/>
    <w:rsid w:val="008577EE"/>
    <w:rsid w:val="0086566A"/>
    <w:rsid w:val="00871B69"/>
    <w:rsid w:val="00871DC0"/>
    <w:rsid w:val="00873CA3"/>
    <w:rsid w:val="00874839"/>
    <w:rsid w:val="00881D02"/>
    <w:rsid w:val="00882839"/>
    <w:rsid w:val="00886057"/>
    <w:rsid w:val="00890D99"/>
    <w:rsid w:val="00890E1A"/>
    <w:rsid w:val="00894081"/>
    <w:rsid w:val="00896BFC"/>
    <w:rsid w:val="008A27F0"/>
    <w:rsid w:val="008A6C78"/>
    <w:rsid w:val="008A7686"/>
    <w:rsid w:val="008B0D00"/>
    <w:rsid w:val="008B1661"/>
    <w:rsid w:val="008B1941"/>
    <w:rsid w:val="008B7133"/>
    <w:rsid w:val="008C0B21"/>
    <w:rsid w:val="008C7144"/>
    <w:rsid w:val="008D559B"/>
    <w:rsid w:val="008E061C"/>
    <w:rsid w:val="008E40DC"/>
    <w:rsid w:val="008E42D0"/>
    <w:rsid w:val="008E48FE"/>
    <w:rsid w:val="008F1030"/>
    <w:rsid w:val="009000CC"/>
    <w:rsid w:val="00915AC0"/>
    <w:rsid w:val="00917CF6"/>
    <w:rsid w:val="00943854"/>
    <w:rsid w:val="009439BC"/>
    <w:rsid w:val="009468D2"/>
    <w:rsid w:val="00946B75"/>
    <w:rsid w:val="009515B6"/>
    <w:rsid w:val="00954AAA"/>
    <w:rsid w:val="0096108D"/>
    <w:rsid w:val="0096333F"/>
    <w:rsid w:val="0096397F"/>
    <w:rsid w:val="00964A20"/>
    <w:rsid w:val="0097134D"/>
    <w:rsid w:val="00974862"/>
    <w:rsid w:val="00994F53"/>
    <w:rsid w:val="00995D52"/>
    <w:rsid w:val="00996428"/>
    <w:rsid w:val="009A3F8C"/>
    <w:rsid w:val="009A713F"/>
    <w:rsid w:val="009C4277"/>
    <w:rsid w:val="009C673D"/>
    <w:rsid w:val="009C7129"/>
    <w:rsid w:val="009D0AC0"/>
    <w:rsid w:val="009D2DC5"/>
    <w:rsid w:val="009D319B"/>
    <w:rsid w:val="009E41EC"/>
    <w:rsid w:val="009E4E33"/>
    <w:rsid w:val="009F1130"/>
    <w:rsid w:val="009F4E64"/>
    <w:rsid w:val="009F751F"/>
    <w:rsid w:val="009F759E"/>
    <w:rsid w:val="009F7621"/>
    <w:rsid w:val="00A071C2"/>
    <w:rsid w:val="00A13D1E"/>
    <w:rsid w:val="00A13D43"/>
    <w:rsid w:val="00A205BB"/>
    <w:rsid w:val="00A32116"/>
    <w:rsid w:val="00A34B3E"/>
    <w:rsid w:val="00A468F5"/>
    <w:rsid w:val="00A50937"/>
    <w:rsid w:val="00A51873"/>
    <w:rsid w:val="00A52A2A"/>
    <w:rsid w:val="00A55EE9"/>
    <w:rsid w:val="00A658A9"/>
    <w:rsid w:val="00A82377"/>
    <w:rsid w:val="00A90913"/>
    <w:rsid w:val="00A92D5A"/>
    <w:rsid w:val="00AA22FC"/>
    <w:rsid w:val="00AA5F88"/>
    <w:rsid w:val="00AB25FC"/>
    <w:rsid w:val="00AB2C13"/>
    <w:rsid w:val="00AB32E6"/>
    <w:rsid w:val="00AB5438"/>
    <w:rsid w:val="00AB54AE"/>
    <w:rsid w:val="00AB7455"/>
    <w:rsid w:val="00AC3FAD"/>
    <w:rsid w:val="00AC7175"/>
    <w:rsid w:val="00AC7B87"/>
    <w:rsid w:val="00AD0391"/>
    <w:rsid w:val="00AD0659"/>
    <w:rsid w:val="00AD0F03"/>
    <w:rsid w:val="00AD1E3F"/>
    <w:rsid w:val="00AD474F"/>
    <w:rsid w:val="00AD6F9F"/>
    <w:rsid w:val="00AE1B6F"/>
    <w:rsid w:val="00AE3B4B"/>
    <w:rsid w:val="00AF4F31"/>
    <w:rsid w:val="00AF6185"/>
    <w:rsid w:val="00AF7D81"/>
    <w:rsid w:val="00B14A5A"/>
    <w:rsid w:val="00B15EEE"/>
    <w:rsid w:val="00B17822"/>
    <w:rsid w:val="00B22541"/>
    <w:rsid w:val="00B230B8"/>
    <w:rsid w:val="00B23C5F"/>
    <w:rsid w:val="00B37885"/>
    <w:rsid w:val="00B409EC"/>
    <w:rsid w:val="00B40DDD"/>
    <w:rsid w:val="00B52443"/>
    <w:rsid w:val="00B5345E"/>
    <w:rsid w:val="00B54B7D"/>
    <w:rsid w:val="00B55AC9"/>
    <w:rsid w:val="00B55B92"/>
    <w:rsid w:val="00B55DF1"/>
    <w:rsid w:val="00B55E42"/>
    <w:rsid w:val="00B64473"/>
    <w:rsid w:val="00B65AFB"/>
    <w:rsid w:val="00B65F0D"/>
    <w:rsid w:val="00B74A3E"/>
    <w:rsid w:val="00B83964"/>
    <w:rsid w:val="00B85305"/>
    <w:rsid w:val="00B90D42"/>
    <w:rsid w:val="00B92610"/>
    <w:rsid w:val="00BA46D3"/>
    <w:rsid w:val="00BB0A91"/>
    <w:rsid w:val="00BB0F35"/>
    <w:rsid w:val="00BB2852"/>
    <w:rsid w:val="00BB3707"/>
    <w:rsid w:val="00BB4688"/>
    <w:rsid w:val="00BB520A"/>
    <w:rsid w:val="00BC1811"/>
    <w:rsid w:val="00BC1E2A"/>
    <w:rsid w:val="00BC2589"/>
    <w:rsid w:val="00BC4F5F"/>
    <w:rsid w:val="00BC5326"/>
    <w:rsid w:val="00BD29B8"/>
    <w:rsid w:val="00BD48B1"/>
    <w:rsid w:val="00BD6C7B"/>
    <w:rsid w:val="00BD747B"/>
    <w:rsid w:val="00BE545E"/>
    <w:rsid w:val="00BE5F34"/>
    <w:rsid w:val="00BE6EF2"/>
    <w:rsid w:val="00BF12DD"/>
    <w:rsid w:val="00BF18AA"/>
    <w:rsid w:val="00C11561"/>
    <w:rsid w:val="00C1359B"/>
    <w:rsid w:val="00C13941"/>
    <w:rsid w:val="00C2481C"/>
    <w:rsid w:val="00C3366F"/>
    <w:rsid w:val="00C3413B"/>
    <w:rsid w:val="00C421A8"/>
    <w:rsid w:val="00C4418F"/>
    <w:rsid w:val="00C47BB3"/>
    <w:rsid w:val="00C50052"/>
    <w:rsid w:val="00C52019"/>
    <w:rsid w:val="00C653ED"/>
    <w:rsid w:val="00C70C25"/>
    <w:rsid w:val="00C71F33"/>
    <w:rsid w:val="00C72135"/>
    <w:rsid w:val="00C74A53"/>
    <w:rsid w:val="00C76BB9"/>
    <w:rsid w:val="00C7735D"/>
    <w:rsid w:val="00C818A4"/>
    <w:rsid w:val="00C828FB"/>
    <w:rsid w:val="00C920BA"/>
    <w:rsid w:val="00C93283"/>
    <w:rsid w:val="00C94105"/>
    <w:rsid w:val="00C95870"/>
    <w:rsid w:val="00C959B3"/>
    <w:rsid w:val="00CA1B82"/>
    <w:rsid w:val="00CA2609"/>
    <w:rsid w:val="00CB3F92"/>
    <w:rsid w:val="00CB6734"/>
    <w:rsid w:val="00CD204F"/>
    <w:rsid w:val="00CD394B"/>
    <w:rsid w:val="00CD6563"/>
    <w:rsid w:val="00CD6DF7"/>
    <w:rsid w:val="00CE6E79"/>
    <w:rsid w:val="00CE719E"/>
    <w:rsid w:val="00CF03A8"/>
    <w:rsid w:val="00CF122F"/>
    <w:rsid w:val="00CF186D"/>
    <w:rsid w:val="00CF5109"/>
    <w:rsid w:val="00D06554"/>
    <w:rsid w:val="00D14304"/>
    <w:rsid w:val="00D156CA"/>
    <w:rsid w:val="00D20C7E"/>
    <w:rsid w:val="00D2319A"/>
    <w:rsid w:val="00D31603"/>
    <w:rsid w:val="00D32E36"/>
    <w:rsid w:val="00D37956"/>
    <w:rsid w:val="00D43523"/>
    <w:rsid w:val="00D45AA6"/>
    <w:rsid w:val="00D4641F"/>
    <w:rsid w:val="00D562CE"/>
    <w:rsid w:val="00D61BA8"/>
    <w:rsid w:val="00D67063"/>
    <w:rsid w:val="00D71423"/>
    <w:rsid w:val="00D8265D"/>
    <w:rsid w:val="00D82CC1"/>
    <w:rsid w:val="00D84D42"/>
    <w:rsid w:val="00D84E13"/>
    <w:rsid w:val="00D86238"/>
    <w:rsid w:val="00D93007"/>
    <w:rsid w:val="00DA24C3"/>
    <w:rsid w:val="00DA69BA"/>
    <w:rsid w:val="00DB59ED"/>
    <w:rsid w:val="00DB6BAA"/>
    <w:rsid w:val="00DC5B53"/>
    <w:rsid w:val="00DE0E60"/>
    <w:rsid w:val="00DE13FB"/>
    <w:rsid w:val="00DE3524"/>
    <w:rsid w:val="00E03696"/>
    <w:rsid w:val="00E04242"/>
    <w:rsid w:val="00E04AC1"/>
    <w:rsid w:val="00E07B67"/>
    <w:rsid w:val="00E17D4F"/>
    <w:rsid w:val="00E25129"/>
    <w:rsid w:val="00E27473"/>
    <w:rsid w:val="00E30200"/>
    <w:rsid w:val="00E3564C"/>
    <w:rsid w:val="00E374BC"/>
    <w:rsid w:val="00E42006"/>
    <w:rsid w:val="00E43259"/>
    <w:rsid w:val="00E4542B"/>
    <w:rsid w:val="00E5111B"/>
    <w:rsid w:val="00E51686"/>
    <w:rsid w:val="00E61D22"/>
    <w:rsid w:val="00E70A9C"/>
    <w:rsid w:val="00E72367"/>
    <w:rsid w:val="00E76E18"/>
    <w:rsid w:val="00E86ACE"/>
    <w:rsid w:val="00E87EF4"/>
    <w:rsid w:val="00E945B4"/>
    <w:rsid w:val="00EA08BF"/>
    <w:rsid w:val="00EA0974"/>
    <w:rsid w:val="00EA624D"/>
    <w:rsid w:val="00EA70D7"/>
    <w:rsid w:val="00EC2EEC"/>
    <w:rsid w:val="00EC371E"/>
    <w:rsid w:val="00ED2102"/>
    <w:rsid w:val="00EE5D3C"/>
    <w:rsid w:val="00F003CB"/>
    <w:rsid w:val="00F01E3C"/>
    <w:rsid w:val="00F07457"/>
    <w:rsid w:val="00F077F4"/>
    <w:rsid w:val="00F170F6"/>
    <w:rsid w:val="00F213BF"/>
    <w:rsid w:val="00F23D84"/>
    <w:rsid w:val="00F302ED"/>
    <w:rsid w:val="00F30F2C"/>
    <w:rsid w:val="00F3331C"/>
    <w:rsid w:val="00F33729"/>
    <w:rsid w:val="00F37553"/>
    <w:rsid w:val="00F4268F"/>
    <w:rsid w:val="00F47965"/>
    <w:rsid w:val="00F575CD"/>
    <w:rsid w:val="00F610CA"/>
    <w:rsid w:val="00F61C43"/>
    <w:rsid w:val="00F65489"/>
    <w:rsid w:val="00F67742"/>
    <w:rsid w:val="00F7095A"/>
    <w:rsid w:val="00F71BF3"/>
    <w:rsid w:val="00F8144F"/>
    <w:rsid w:val="00F843BF"/>
    <w:rsid w:val="00F91278"/>
    <w:rsid w:val="00F94B32"/>
    <w:rsid w:val="00FA06E3"/>
    <w:rsid w:val="00FA19ED"/>
    <w:rsid w:val="00FA2615"/>
    <w:rsid w:val="00FB0AE7"/>
    <w:rsid w:val="00FB23FC"/>
    <w:rsid w:val="00FC30FC"/>
    <w:rsid w:val="00FD20DC"/>
    <w:rsid w:val="00FD4C3F"/>
    <w:rsid w:val="00FD6A0E"/>
    <w:rsid w:val="00FE049F"/>
    <w:rsid w:val="00FF5B79"/>
    <w:rsid w:val="00FF65F5"/>
    <w:rsid w:val="00FF67C4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4C6ED-9D12-4619-B384-AA162BBDE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1845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Palchikovskaya</cp:lastModifiedBy>
  <cp:revision>11</cp:revision>
  <cp:lastPrinted>2016-02-04T04:55:00Z</cp:lastPrinted>
  <dcterms:created xsi:type="dcterms:W3CDTF">2016-05-05T06:16:00Z</dcterms:created>
  <dcterms:modified xsi:type="dcterms:W3CDTF">2016-05-05T12:09:00Z</dcterms:modified>
</cp:coreProperties>
</file>