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Филиппов А.Ю.</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6C4043">
        <w:rPr>
          <w:rFonts w:ascii="Times New Roman" w:eastAsia="Times New Roman" w:hAnsi="Times New Roman" w:cs="Times New Roman"/>
          <w:sz w:val="24"/>
          <w:szCs w:val="24"/>
          <w:lang w:eastAsia="ar-SA"/>
        </w:rPr>
        <w:t>144</w:t>
      </w:r>
      <w:bookmarkStart w:id="1" w:name="_GoBack"/>
      <w:bookmarkEnd w:id="1"/>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120649" w:rsidRPr="000819C4">
        <w:rPr>
          <w:rFonts w:ascii="Times New Roman" w:eastAsia="Times New Roman" w:hAnsi="Times New Roman" w:cs="Times New Roman"/>
          <w:sz w:val="24"/>
          <w:szCs w:val="24"/>
          <w:lang w:eastAsia="ar-SA"/>
        </w:rPr>
        <w:t xml:space="preserve"> </w:t>
      </w:r>
      <w:r w:rsidR="00842439">
        <w:rPr>
          <w:rFonts w:ascii="Times New Roman" w:eastAsia="Times New Roman" w:hAnsi="Times New Roman" w:cs="Times New Roman"/>
          <w:sz w:val="24"/>
          <w:szCs w:val="24"/>
          <w:lang w:eastAsia="ar-SA"/>
        </w:rPr>
        <w:t>15</w:t>
      </w:r>
      <w:r w:rsidR="00EB6CDD">
        <w:rPr>
          <w:rFonts w:ascii="Times New Roman" w:eastAsia="Times New Roman" w:hAnsi="Times New Roman" w:cs="Times New Roman"/>
          <w:sz w:val="24"/>
          <w:szCs w:val="24"/>
          <w:lang w:eastAsia="ar-SA"/>
        </w:rPr>
        <w:t xml:space="preserve"> </w:t>
      </w:r>
      <w:r w:rsidR="00842439">
        <w:rPr>
          <w:rFonts w:ascii="Times New Roman" w:eastAsia="Times New Roman" w:hAnsi="Times New Roman" w:cs="Times New Roman"/>
          <w:sz w:val="24"/>
          <w:szCs w:val="24"/>
          <w:lang w:eastAsia="ar-SA"/>
        </w:rPr>
        <w:t xml:space="preserve">апреля </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договора поставки 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2" w:name="Год"/>
      <w:r w:rsidRPr="003A2F0D">
        <w:rPr>
          <w:rFonts w:ascii="Times New Roman" w:eastAsia="Times New Roman" w:hAnsi="Times New Roman" w:cs="Times New Roman"/>
          <w:sz w:val="24"/>
          <w:szCs w:val="24"/>
          <w:lang w:eastAsia="ar-SA"/>
        </w:rPr>
        <w:instrText xml:space="preserve"> FORMTEXT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end"/>
      </w:r>
      <w:bookmarkEnd w:id="2"/>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3"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3"/>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договора поставки мазута топочного 100 ГОСТ 10585-2013 или нефтепродуктов  аналогичного или лучшего качества</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w:t>
      </w:r>
      <w:proofErr w:type="gramStart"/>
      <w:r w:rsidR="00E415E8" w:rsidRPr="00E415E8">
        <w:rPr>
          <w:rFonts w:ascii="Times New Roman" w:eastAsia="Times New Roman" w:hAnsi="Times New Roman" w:cs="Times New Roman"/>
          <w:sz w:val="24"/>
          <w:szCs w:val="24"/>
          <w:lang w:eastAsia="ar-SA"/>
        </w:rPr>
        <w:t>Центральное</w:t>
      </w:r>
      <w:proofErr w:type="gramEnd"/>
      <w:r w:rsidR="00E415E8" w:rsidRPr="00E415E8">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842439">
        <w:rPr>
          <w:rFonts w:ascii="Times New Roman" w:eastAsia="Times New Roman" w:hAnsi="Times New Roman" w:cs="Times New Roman"/>
          <w:sz w:val="24"/>
          <w:szCs w:val="24"/>
          <w:lang w:eastAsia="ar-SA"/>
        </w:rPr>
        <w:t xml:space="preserve"> 8(8152) 68 62 57 доб.521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842439" w:rsidRPr="00842439" w:rsidRDefault="00842439" w:rsidP="00842439">
      <w:pPr>
        <w:spacing w:after="0" w:line="240" w:lineRule="auto"/>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b/>
          <w:snapToGrid w:val="0"/>
          <w:sz w:val="24"/>
          <w:szCs w:val="24"/>
          <w:lang w:eastAsia="ru-RU"/>
        </w:rPr>
        <w:t xml:space="preserve">3.1. Предмет запроса предложений: </w:t>
      </w:r>
      <w:r w:rsidRPr="00842439">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842439" w:rsidRPr="00842439" w:rsidRDefault="00842439" w:rsidP="00842439">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842439" w:rsidRPr="00842439" w:rsidRDefault="00842439" w:rsidP="00842439">
      <w:pPr>
        <w:tabs>
          <w:tab w:val="left" w:pos="6987"/>
        </w:tabs>
        <w:spacing w:after="0" w:line="240" w:lineRule="auto"/>
        <w:jc w:val="both"/>
        <w:rPr>
          <w:rFonts w:ascii="Times New Roman" w:eastAsia="Times New Roman" w:hAnsi="Times New Roman" w:cs="Times New Roman"/>
          <w:b/>
          <w:snapToGrid w:val="0"/>
          <w:sz w:val="24"/>
          <w:szCs w:val="24"/>
          <w:lang w:eastAsia="ru-RU"/>
        </w:rPr>
      </w:pPr>
      <w:r w:rsidRPr="00842439">
        <w:rPr>
          <w:rFonts w:ascii="Times New Roman" w:eastAsia="Times New Roman" w:hAnsi="Times New Roman" w:cs="Times New Roman"/>
          <w:b/>
          <w:snapToGrid w:val="0"/>
          <w:sz w:val="24"/>
          <w:szCs w:val="24"/>
          <w:lang w:eastAsia="ru-RU"/>
        </w:rPr>
        <w:t xml:space="preserve">3.2. Общее количество поставляемой продукции: </w:t>
      </w:r>
      <w:r w:rsidRPr="00842439">
        <w:rPr>
          <w:rFonts w:ascii="Times New Roman" w:eastAsia="Times New Roman" w:hAnsi="Times New Roman" w:cs="Times New Roman"/>
          <w:snapToGrid w:val="0"/>
          <w:sz w:val="24"/>
          <w:szCs w:val="24"/>
          <w:lang w:eastAsia="ru-RU"/>
        </w:rPr>
        <w:t>15 000 тонн.</w:t>
      </w:r>
    </w:p>
    <w:p w:rsidR="00842439" w:rsidRPr="00842439" w:rsidRDefault="00842439" w:rsidP="00842439">
      <w:pPr>
        <w:spacing w:after="0" w:line="240" w:lineRule="auto"/>
        <w:ind w:firstLine="567"/>
        <w:jc w:val="both"/>
        <w:rPr>
          <w:rFonts w:ascii="Times New Roman" w:eastAsia="Times New Roman" w:hAnsi="Times New Roman" w:cs="Times New Roman"/>
          <w:b/>
          <w:snapToGrid w:val="0"/>
          <w:sz w:val="24"/>
          <w:szCs w:val="24"/>
          <w:lang w:eastAsia="ru-RU"/>
        </w:rPr>
      </w:pPr>
    </w:p>
    <w:p w:rsidR="00842439" w:rsidRPr="00842439" w:rsidRDefault="00842439" w:rsidP="00842439">
      <w:pPr>
        <w:spacing w:after="0" w:line="240" w:lineRule="auto"/>
        <w:jc w:val="both"/>
        <w:rPr>
          <w:rFonts w:ascii="Times New Roman" w:eastAsia="Times New Roman" w:hAnsi="Times New Roman" w:cs="Times New Roman"/>
          <w:b/>
          <w:snapToGrid w:val="0"/>
          <w:sz w:val="24"/>
          <w:szCs w:val="24"/>
          <w:lang w:eastAsia="ru-RU"/>
        </w:rPr>
      </w:pPr>
      <w:r w:rsidRPr="00842439">
        <w:rPr>
          <w:rFonts w:ascii="Times New Roman" w:eastAsia="Times New Roman" w:hAnsi="Times New Roman" w:cs="Times New Roman"/>
          <w:b/>
          <w:snapToGrid w:val="0"/>
          <w:sz w:val="24"/>
          <w:szCs w:val="24"/>
          <w:lang w:eastAsia="ru-RU"/>
        </w:rPr>
        <w:t>3.3. Срок поставки:</w:t>
      </w:r>
      <w:r w:rsidRPr="00842439">
        <w:rPr>
          <w:rFonts w:ascii="Times New Roman" w:eastAsia="Times New Roman" w:hAnsi="Times New Roman" w:cs="Times New Roman"/>
          <w:spacing w:val="14"/>
          <w:sz w:val="24"/>
          <w:szCs w:val="24"/>
          <w:lang w:eastAsia="ru-RU"/>
        </w:rPr>
        <w:t xml:space="preserve"> </w:t>
      </w:r>
      <w:r w:rsidRPr="00842439">
        <w:rPr>
          <w:rFonts w:ascii="Times New Roman" w:eastAsia="Times New Roman" w:hAnsi="Times New Roman" w:cs="Times New Roman"/>
          <w:sz w:val="24"/>
          <w:szCs w:val="24"/>
          <w:lang w:eastAsia="ru-RU"/>
        </w:rPr>
        <w:t xml:space="preserve">в течение 30-ти календарных дней с момента подписания приложения №1 к договору.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к  Договору.   </w:t>
      </w:r>
    </w:p>
    <w:p w:rsidR="00842439" w:rsidRPr="00842439" w:rsidRDefault="00842439" w:rsidP="00842439">
      <w:pPr>
        <w:spacing w:after="0" w:line="240" w:lineRule="auto"/>
        <w:jc w:val="both"/>
        <w:rPr>
          <w:rFonts w:ascii="Times New Roman" w:eastAsia="Times New Roman" w:hAnsi="Times New Roman" w:cs="Times New Roman"/>
          <w:b/>
          <w:sz w:val="24"/>
          <w:szCs w:val="24"/>
          <w:lang w:eastAsia="ru-RU"/>
        </w:rPr>
      </w:pPr>
      <w:r w:rsidRPr="00842439">
        <w:rPr>
          <w:rFonts w:ascii="Times New Roman" w:eastAsia="Times New Roman" w:hAnsi="Times New Roman" w:cs="Times New Roman"/>
          <w:b/>
          <w:snapToGrid w:val="0"/>
          <w:sz w:val="24"/>
          <w:szCs w:val="24"/>
          <w:lang w:eastAsia="ru-RU"/>
        </w:rPr>
        <w:t xml:space="preserve">3.4. </w:t>
      </w:r>
      <w:r w:rsidRPr="00842439">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842439" w:rsidRPr="00842439" w:rsidRDefault="00842439" w:rsidP="00842439">
      <w:pPr>
        <w:spacing w:after="0" w:line="240" w:lineRule="auto"/>
        <w:ind w:firstLine="708"/>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начальная (максимальная) цена договора составляет 140 171 700 (Сто сорок миллионов сто семьдесят одна тысяча семьсот) </w:t>
      </w:r>
      <w:r w:rsidR="0004143F">
        <w:rPr>
          <w:rFonts w:ascii="Times New Roman" w:eastAsia="Times New Roman" w:hAnsi="Times New Roman" w:cs="Times New Roman"/>
          <w:sz w:val="24"/>
          <w:szCs w:val="24"/>
          <w:lang w:eastAsia="ru-RU"/>
        </w:rPr>
        <w:t xml:space="preserve">рублей </w:t>
      </w:r>
      <w:r w:rsidRPr="00842439">
        <w:rPr>
          <w:rFonts w:ascii="Times New Roman" w:eastAsia="Times New Roman" w:hAnsi="Times New Roman" w:cs="Times New Roman"/>
          <w:sz w:val="24"/>
          <w:szCs w:val="24"/>
          <w:lang w:eastAsia="ru-RU"/>
        </w:rPr>
        <w:t>00 копеек (9 344,78  руб./тонна)</w:t>
      </w:r>
      <w:r w:rsidR="0004143F">
        <w:rPr>
          <w:rFonts w:ascii="Times New Roman" w:eastAsia="Times New Roman" w:hAnsi="Times New Roman" w:cs="Times New Roman"/>
          <w:sz w:val="24"/>
          <w:szCs w:val="24"/>
          <w:lang w:eastAsia="ru-RU"/>
        </w:rPr>
        <w:t xml:space="preserve">, </w:t>
      </w:r>
      <w:r w:rsidRPr="00842439">
        <w:rPr>
          <w:rFonts w:ascii="Times New Roman" w:eastAsia="Times New Roman" w:hAnsi="Times New Roman" w:cs="Times New Roman"/>
          <w:sz w:val="24"/>
          <w:szCs w:val="24"/>
          <w:lang w:eastAsia="ru-RU"/>
        </w:rPr>
        <w:t xml:space="preserve"> в т</w:t>
      </w:r>
      <w:r w:rsidR="0004143F">
        <w:rPr>
          <w:rFonts w:ascii="Times New Roman" w:eastAsia="Times New Roman" w:hAnsi="Times New Roman" w:cs="Times New Roman"/>
          <w:sz w:val="24"/>
          <w:szCs w:val="24"/>
          <w:lang w:eastAsia="ru-RU"/>
        </w:rPr>
        <w:t xml:space="preserve">ом </w:t>
      </w:r>
      <w:r w:rsidRPr="00842439">
        <w:rPr>
          <w:rFonts w:ascii="Times New Roman" w:eastAsia="Times New Roman" w:hAnsi="Times New Roman" w:cs="Times New Roman"/>
          <w:sz w:val="24"/>
          <w:szCs w:val="24"/>
          <w:lang w:eastAsia="ru-RU"/>
        </w:rPr>
        <w:t>ч</w:t>
      </w:r>
      <w:r w:rsidR="0004143F">
        <w:rPr>
          <w:rFonts w:ascii="Times New Roman" w:eastAsia="Times New Roman" w:hAnsi="Times New Roman" w:cs="Times New Roman"/>
          <w:sz w:val="24"/>
          <w:szCs w:val="24"/>
          <w:lang w:eastAsia="ru-RU"/>
        </w:rPr>
        <w:t>исле</w:t>
      </w:r>
      <w:r w:rsidRPr="00842439">
        <w:rPr>
          <w:rFonts w:ascii="Times New Roman" w:eastAsia="Times New Roman" w:hAnsi="Times New Roman" w:cs="Times New Roman"/>
          <w:sz w:val="24"/>
          <w:szCs w:val="24"/>
          <w:lang w:eastAsia="ru-RU"/>
        </w:rPr>
        <w:t xml:space="preserve"> НДС. Указанная цена включает в себя: </w:t>
      </w:r>
    </w:p>
    <w:p w:rsidR="00842439" w:rsidRPr="00842439" w:rsidRDefault="00842439" w:rsidP="00842439">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842439" w:rsidRPr="00842439" w:rsidRDefault="00842439" w:rsidP="00842439">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sz w:val="24"/>
          <w:szCs w:val="24"/>
          <w:lang w:eastAsia="ar-SA"/>
        </w:rPr>
        <w:t>транспортные расходы:</w:t>
      </w:r>
    </w:p>
    <w:p w:rsidR="00842439" w:rsidRPr="00842439" w:rsidRDefault="00842439" w:rsidP="00842439">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sz w:val="24"/>
          <w:szCs w:val="24"/>
          <w:lang w:eastAsia="ar-SA"/>
        </w:rPr>
        <w:t xml:space="preserve">- </w:t>
      </w:r>
      <w:proofErr w:type="gramStart"/>
      <w:r w:rsidRPr="00842439">
        <w:rPr>
          <w:rFonts w:ascii="Times New Roman" w:eastAsia="Times New Roman" w:hAnsi="Times New Roman" w:cs="Times New Roman"/>
          <w:color w:val="000000"/>
          <w:sz w:val="24"/>
          <w:szCs w:val="24"/>
          <w:lang w:eastAsia="ar-SA"/>
        </w:rPr>
        <w:t>ж</w:t>
      </w:r>
      <w:proofErr w:type="gramEnd"/>
      <w:r w:rsidRPr="00842439">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42439" w:rsidRPr="00842439" w:rsidRDefault="00842439" w:rsidP="00842439">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42439" w:rsidRPr="00842439" w:rsidRDefault="00842439" w:rsidP="00842439">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842439">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842439" w:rsidRPr="00842439" w:rsidRDefault="00842439" w:rsidP="00842439">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842439" w:rsidRPr="00842439" w:rsidRDefault="00842439" w:rsidP="00842439">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842439" w:rsidRPr="00842439" w:rsidRDefault="00842439" w:rsidP="00842439">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842439" w:rsidRPr="00842439" w:rsidRDefault="00842439" w:rsidP="00842439">
      <w:pPr>
        <w:spacing w:after="0" w:line="240" w:lineRule="auto"/>
        <w:ind w:firstLine="567"/>
        <w:jc w:val="both"/>
        <w:rPr>
          <w:rFonts w:ascii="Times New Roman" w:eastAsia="Times New Roman" w:hAnsi="Times New Roman" w:cs="Times New Roman"/>
          <w:color w:val="000000"/>
          <w:sz w:val="24"/>
          <w:szCs w:val="24"/>
          <w:lang w:eastAsia="ar-SA"/>
        </w:rPr>
      </w:pPr>
      <w:r w:rsidRPr="00842439">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w:t>
      </w:r>
      <w:r w:rsidRPr="00842439">
        <w:rPr>
          <w:rFonts w:ascii="Times New Roman" w:eastAsia="Times New Roman" w:hAnsi="Times New Roman" w:cs="Times New Roman"/>
          <w:color w:val="000000"/>
          <w:sz w:val="24"/>
          <w:szCs w:val="24"/>
          <w:lang w:eastAsia="ar-SA"/>
        </w:rPr>
        <w:lastRenderedPageBreak/>
        <w:t xml:space="preserve">исполнением им обязательств по Договору, в частности, </w:t>
      </w:r>
      <w:proofErr w:type="gramStart"/>
      <w:r w:rsidRPr="00842439">
        <w:rPr>
          <w:rFonts w:ascii="Times New Roman" w:eastAsia="Times New Roman" w:hAnsi="Times New Roman" w:cs="Times New Roman"/>
          <w:color w:val="000000"/>
          <w:sz w:val="24"/>
          <w:szCs w:val="24"/>
          <w:lang w:eastAsia="ar-SA"/>
        </w:rPr>
        <w:t>но</w:t>
      </w:r>
      <w:proofErr w:type="gramEnd"/>
      <w:r w:rsidRPr="00842439">
        <w:rPr>
          <w:rFonts w:ascii="Times New Roman" w:eastAsia="Times New Roman" w:hAnsi="Times New Roman" w:cs="Times New Roman"/>
          <w:color w:val="000000"/>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842439" w:rsidRPr="00842439" w:rsidRDefault="00842439" w:rsidP="00842439">
      <w:pPr>
        <w:spacing w:after="0" w:line="240" w:lineRule="auto"/>
        <w:ind w:firstLine="567"/>
        <w:jc w:val="both"/>
        <w:rPr>
          <w:rFonts w:ascii="Times New Roman" w:eastAsia="Times New Roman" w:hAnsi="Times New Roman" w:cs="Times New Roman"/>
          <w:b/>
          <w:snapToGrid w:val="0"/>
          <w:sz w:val="24"/>
          <w:szCs w:val="24"/>
          <w:lang w:eastAsia="ru-RU"/>
        </w:rPr>
      </w:pPr>
    </w:p>
    <w:p w:rsidR="00842439" w:rsidRPr="00842439" w:rsidRDefault="00842439" w:rsidP="00842439">
      <w:pPr>
        <w:spacing w:after="0" w:line="240" w:lineRule="auto"/>
        <w:jc w:val="both"/>
        <w:rPr>
          <w:rFonts w:ascii="Times New Roman" w:eastAsia="Times New Roman" w:hAnsi="Times New Roman" w:cs="Times New Roman"/>
          <w:snapToGrid w:val="0"/>
          <w:sz w:val="24"/>
          <w:szCs w:val="24"/>
          <w:lang w:eastAsia="ru-RU"/>
        </w:rPr>
      </w:pPr>
      <w:r w:rsidRPr="00484606">
        <w:rPr>
          <w:rFonts w:ascii="Times New Roman" w:eastAsia="Times New Roman" w:hAnsi="Times New Roman" w:cs="Times New Roman"/>
          <w:b/>
          <w:snapToGrid w:val="0"/>
          <w:sz w:val="24"/>
          <w:szCs w:val="24"/>
          <w:lang w:eastAsia="ru-RU"/>
        </w:rPr>
        <w:t>3.</w:t>
      </w:r>
      <w:r w:rsidRPr="00842439">
        <w:rPr>
          <w:rFonts w:ascii="Times New Roman" w:eastAsia="Times New Roman" w:hAnsi="Times New Roman" w:cs="Times New Roman"/>
          <w:b/>
          <w:snapToGrid w:val="0"/>
          <w:sz w:val="24"/>
          <w:szCs w:val="24"/>
          <w:lang w:eastAsia="ru-RU"/>
        </w:rPr>
        <w:t xml:space="preserve">5. </w:t>
      </w:r>
      <w:r w:rsidRPr="00842439">
        <w:rPr>
          <w:rFonts w:ascii="Times New Roman" w:eastAsia="Times New Roman" w:hAnsi="Times New Roman" w:cs="Times New Roman"/>
          <w:snapToGrid w:val="0"/>
          <w:sz w:val="24"/>
          <w:szCs w:val="24"/>
          <w:lang w:eastAsia="ru-RU"/>
        </w:rPr>
        <w:t xml:space="preserve">Место поставки: </w:t>
      </w:r>
    </w:p>
    <w:p w:rsidR="00842439" w:rsidRPr="00842439" w:rsidRDefault="00842439" w:rsidP="0004143F">
      <w:pPr>
        <w:spacing w:after="0" w:line="240" w:lineRule="auto"/>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поставка осуществляется ж/д транспортом: </w:t>
      </w:r>
    </w:p>
    <w:p w:rsidR="00842439" w:rsidRPr="00842439" w:rsidRDefault="00842439" w:rsidP="00842439">
      <w:pPr>
        <w:spacing w:after="0" w:line="240" w:lineRule="auto"/>
        <w:ind w:firstLine="567"/>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ст. Комсомольск-Мурманский </w:t>
      </w:r>
      <w:proofErr w:type="gramStart"/>
      <w:r w:rsidRPr="00842439">
        <w:rPr>
          <w:rFonts w:ascii="Times New Roman" w:eastAsia="Times New Roman" w:hAnsi="Times New Roman" w:cs="Times New Roman"/>
          <w:sz w:val="24"/>
          <w:szCs w:val="24"/>
          <w:lang w:eastAsia="ru-RU"/>
        </w:rPr>
        <w:t>Октябрьской</w:t>
      </w:r>
      <w:proofErr w:type="gramEnd"/>
      <w:r w:rsidRPr="00842439">
        <w:rPr>
          <w:rFonts w:ascii="Times New Roman" w:eastAsia="Times New Roman" w:hAnsi="Times New Roman" w:cs="Times New Roman"/>
          <w:sz w:val="24"/>
          <w:szCs w:val="24"/>
          <w:lang w:eastAsia="ru-RU"/>
        </w:rPr>
        <w:t xml:space="preserve"> ж/д; - 4 500 тонн,</w:t>
      </w:r>
    </w:p>
    <w:p w:rsidR="00842439" w:rsidRPr="00842439" w:rsidRDefault="00842439" w:rsidP="00842439">
      <w:pPr>
        <w:spacing w:after="0" w:line="240" w:lineRule="auto"/>
        <w:ind w:firstLine="567"/>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ст. Мурманск </w:t>
      </w:r>
      <w:proofErr w:type="gramStart"/>
      <w:r w:rsidRPr="00842439">
        <w:rPr>
          <w:rFonts w:ascii="Times New Roman" w:eastAsia="Times New Roman" w:hAnsi="Times New Roman" w:cs="Times New Roman"/>
          <w:sz w:val="24"/>
          <w:szCs w:val="24"/>
          <w:lang w:eastAsia="ru-RU"/>
        </w:rPr>
        <w:t>Октябрьской</w:t>
      </w:r>
      <w:proofErr w:type="gramEnd"/>
      <w:r w:rsidRPr="00842439">
        <w:rPr>
          <w:rFonts w:ascii="Times New Roman" w:eastAsia="Times New Roman" w:hAnsi="Times New Roman" w:cs="Times New Roman"/>
          <w:sz w:val="24"/>
          <w:szCs w:val="24"/>
          <w:lang w:eastAsia="ru-RU"/>
        </w:rPr>
        <w:t xml:space="preserve"> ж/д – 2 500 тонн,</w:t>
      </w:r>
    </w:p>
    <w:p w:rsidR="00842439" w:rsidRPr="00842439" w:rsidRDefault="00842439" w:rsidP="00842439">
      <w:pPr>
        <w:spacing w:after="0" w:line="240" w:lineRule="auto"/>
        <w:ind w:firstLine="567"/>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ст. Оленегорск </w:t>
      </w:r>
      <w:proofErr w:type="gramStart"/>
      <w:r w:rsidRPr="00842439">
        <w:rPr>
          <w:rFonts w:ascii="Times New Roman" w:eastAsia="Times New Roman" w:hAnsi="Times New Roman" w:cs="Times New Roman"/>
          <w:sz w:val="24"/>
          <w:szCs w:val="24"/>
          <w:lang w:eastAsia="ru-RU"/>
        </w:rPr>
        <w:t>Октябрьской</w:t>
      </w:r>
      <w:proofErr w:type="gramEnd"/>
      <w:r w:rsidRPr="00842439">
        <w:rPr>
          <w:rFonts w:ascii="Times New Roman" w:eastAsia="Times New Roman" w:hAnsi="Times New Roman" w:cs="Times New Roman"/>
          <w:sz w:val="24"/>
          <w:szCs w:val="24"/>
          <w:lang w:eastAsia="ru-RU"/>
        </w:rPr>
        <w:t xml:space="preserve"> ж/д –  500 тонн,</w:t>
      </w:r>
    </w:p>
    <w:p w:rsidR="00842439" w:rsidRPr="00842439" w:rsidRDefault="00842439" w:rsidP="00842439">
      <w:pPr>
        <w:spacing w:after="0" w:line="240" w:lineRule="auto"/>
        <w:ind w:firstLine="567"/>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ст. </w:t>
      </w:r>
      <w:proofErr w:type="spellStart"/>
      <w:r w:rsidRPr="00842439">
        <w:rPr>
          <w:rFonts w:ascii="Times New Roman" w:eastAsia="Times New Roman" w:hAnsi="Times New Roman" w:cs="Times New Roman"/>
          <w:sz w:val="24"/>
          <w:szCs w:val="24"/>
          <w:lang w:eastAsia="ru-RU"/>
        </w:rPr>
        <w:t>Ваенга</w:t>
      </w:r>
      <w:proofErr w:type="spellEnd"/>
      <w:r w:rsidRPr="00842439">
        <w:rPr>
          <w:rFonts w:ascii="Times New Roman" w:eastAsia="Times New Roman" w:hAnsi="Times New Roman" w:cs="Times New Roman"/>
          <w:sz w:val="24"/>
          <w:szCs w:val="24"/>
          <w:lang w:eastAsia="ru-RU"/>
        </w:rPr>
        <w:t xml:space="preserve"> </w:t>
      </w:r>
      <w:proofErr w:type="gramStart"/>
      <w:r w:rsidRPr="00842439">
        <w:rPr>
          <w:rFonts w:ascii="Times New Roman" w:eastAsia="Times New Roman" w:hAnsi="Times New Roman" w:cs="Times New Roman"/>
          <w:sz w:val="24"/>
          <w:szCs w:val="24"/>
          <w:lang w:eastAsia="ru-RU"/>
        </w:rPr>
        <w:t>Октябрьской</w:t>
      </w:r>
      <w:proofErr w:type="gramEnd"/>
      <w:r w:rsidRPr="00842439">
        <w:rPr>
          <w:rFonts w:ascii="Times New Roman" w:eastAsia="Times New Roman" w:hAnsi="Times New Roman" w:cs="Times New Roman"/>
          <w:sz w:val="24"/>
          <w:szCs w:val="24"/>
          <w:lang w:eastAsia="ru-RU"/>
        </w:rPr>
        <w:t xml:space="preserve"> ж/д – 3 500 тонн,</w:t>
      </w:r>
    </w:p>
    <w:p w:rsidR="00842439" w:rsidRPr="00842439" w:rsidRDefault="00842439" w:rsidP="00842439">
      <w:pPr>
        <w:spacing w:after="0" w:line="240" w:lineRule="auto"/>
        <w:ind w:firstLine="567"/>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ст. Никель – Мурманский </w:t>
      </w:r>
      <w:proofErr w:type="gramStart"/>
      <w:r w:rsidRPr="00842439">
        <w:rPr>
          <w:rFonts w:ascii="Times New Roman" w:eastAsia="Times New Roman" w:hAnsi="Times New Roman" w:cs="Times New Roman"/>
          <w:sz w:val="24"/>
          <w:szCs w:val="24"/>
          <w:lang w:eastAsia="ru-RU"/>
        </w:rPr>
        <w:t>Октябрьской</w:t>
      </w:r>
      <w:proofErr w:type="gramEnd"/>
      <w:r w:rsidRPr="00842439">
        <w:rPr>
          <w:rFonts w:ascii="Times New Roman" w:eastAsia="Times New Roman" w:hAnsi="Times New Roman" w:cs="Times New Roman"/>
          <w:sz w:val="24"/>
          <w:szCs w:val="24"/>
          <w:lang w:eastAsia="ru-RU"/>
        </w:rPr>
        <w:t xml:space="preserve"> ж/д – 1 500 тонн,</w:t>
      </w:r>
    </w:p>
    <w:p w:rsidR="00842439" w:rsidRPr="00842439" w:rsidRDefault="00842439" w:rsidP="00842439">
      <w:pPr>
        <w:spacing w:after="0" w:line="240" w:lineRule="auto"/>
        <w:ind w:firstLine="567"/>
        <w:jc w:val="both"/>
        <w:rPr>
          <w:rFonts w:ascii="Times New Roman" w:eastAsia="Times New Roman" w:hAnsi="Times New Roman" w:cs="Times New Roman"/>
          <w:sz w:val="24"/>
          <w:szCs w:val="24"/>
          <w:lang w:eastAsia="ru-RU"/>
        </w:rPr>
      </w:pPr>
      <w:r w:rsidRPr="00842439">
        <w:rPr>
          <w:rFonts w:ascii="Times New Roman" w:eastAsia="Times New Roman" w:hAnsi="Times New Roman" w:cs="Times New Roman"/>
          <w:sz w:val="24"/>
          <w:szCs w:val="24"/>
          <w:lang w:eastAsia="ru-RU"/>
        </w:rPr>
        <w:t xml:space="preserve">ст. Кандалакша </w:t>
      </w:r>
      <w:proofErr w:type="gramStart"/>
      <w:r w:rsidRPr="00842439">
        <w:rPr>
          <w:rFonts w:ascii="Times New Roman" w:eastAsia="Times New Roman" w:hAnsi="Times New Roman" w:cs="Times New Roman"/>
          <w:sz w:val="24"/>
          <w:szCs w:val="24"/>
          <w:lang w:eastAsia="ru-RU"/>
        </w:rPr>
        <w:t>Октябрьской</w:t>
      </w:r>
      <w:proofErr w:type="gramEnd"/>
      <w:r w:rsidRPr="00842439">
        <w:rPr>
          <w:rFonts w:ascii="Times New Roman" w:eastAsia="Times New Roman" w:hAnsi="Times New Roman" w:cs="Times New Roman"/>
          <w:sz w:val="24"/>
          <w:szCs w:val="24"/>
          <w:lang w:eastAsia="ru-RU"/>
        </w:rPr>
        <w:t xml:space="preserve"> ж/д. – 2 500 тонн.</w:t>
      </w:r>
    </w:p>
    <w:p w:rsidR="00842439" w:rsidRPr="00842439" w:rsidRDefault="00842439" w:rsidP="00842439">
      <w:pPr>
        <w:spacing w:after="0" w:line="240" w:lineRule="auto"/>
        <w:ind w:firstLine="567"/>
        <w:jc w:val="both"/>
        <w:rPr>
          <w:rFonts w:ascii="Times New Roman" w:eastAsia="Times New Roman" w:hAnsi="Times New Roman" w:cs="Times New Roman"/>
          <w:b/>
          <w:snapToGrid w:val="0"/>
          <w:sz w:val="24"/>
          <w:szCs w:val="24"/>
          <w:lang w:eastAsia="ru-RU"/>
        </w:rPr>
      </w:pPr>
    </w:p>
    <w:p w:rsidR="00842439" w:rsidRPr="00842439" w:rsidRDefault="00842439" w:rsidP="0084243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842439">
        <w:rPr>
          <w:rFonts w:ascii="Times New Roman" w:eastAsia="Times New Roman" w:hAnsi="Times New Roman" w:cs="Times New Roman"/>
          <w:b/>
          <w:snapToGrid w:val="0"/>
          <w:sz w:val="24"/>
          <w:szCs w:val="24"/>
          <w:lang w:eastAsia="ru-RU"/>
        </w:rPr>
        <w:t>3.6. Срок оплаты:</w:t>
      </w:r>
      <w:r w:rsidRPr="00842439">
        <w:rPr>
          <w:rFonts w:ascii="Times New Roman" w:eastAsia="Times New Roman" w:hAnsi="Times New Roman" w:cs="Times New Roman"/>
          <w:snapToGrid w:val="0"/>
          <w:sz w:val="24"/>
          <w:szCs w:val="24"/>
          <w:lang w:eastAsia="ru-RU"/>
        </w:rPr>
        <w:t xml:space="preserve"> Покупатель производит оплату Продукции в срок от 90 (девяносто) календарных дней с момента (даты) поставки соответствующей партии нефтепродуктов </w:t>
      </w:r>
      <w:r w:rsidRPr="00842439">
        <w:rPr>
          <w:rFonts w:ascii="Times New Roman" w:eastAsia="Times New Roman" w:hAnsi="Times New Roman" w:cs="Times New Roman"/>
          <w:i/>
          <w:snapToGrid w:val="0"/>
          <w:sz w:val="24"/>
          <w:szCs w:val="24"/>
          <w:lang w:eastAsia="ru-RU"/>
        </w:rPr>
        <w:t>(</w:t>
      </w:r>
      <w:r w:rsidRPr="00842439">
        <w:rPr>
          <w:rFonts w:ascii="Times New Roman" w:eastAsia="Times New Roman" w:hAnsi="Times New Roman" w:cs="Times New Roman"/>
          <w:bCs/>
          <w:i/>
          <w:snapToGrid w:val="0"/>
          <w:sz w:val="24"/>
          <w:szCs w:val="24"/>
          <w:lang w:eastAsia="ru-RU"/>
        </w:rPr>
        <w:t>т.к. срок оплаты является критерием оценки</w:t>
      </w:r>
      <w:r w:rsidRPr="00842439">
        <w:rPr>
          <w:rFonts w:ascii="Times New Roman" w:eastAsia="Times New Roman" w:hAnsi="Times New Roman" w:cs="Times New Roman"/>
          <w:sz w:val="24"/>
          <w:szCs w:val="24"/>
          <w:lang w:eastAsia="ru-RU"/>
        </w:rPr>
        <w:t xml:space="preserve"> </w:t>
      </w:r>
      <w:r w:rsidRPr="00842439">
        <w:rPr>
          <w:rFonts w:ascii="Times New Roman" w:eastAsia="Times New Roman" w:hAnsi="Times New Roman" w:cs="Times New Roman"/>
          <w:bCs/>
          <w:i/>
          <w:snapToGrid w:val="0"/>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842439">
        <w:rPr>
          <w:rFonts w:ascii="Times New Roman" w:eastAsia="Times New Roman" w:hAnsi="Times New Roman" w:cs="Times New Roman"/>
          <w:i/>
          <w:snapToGrid w:val="0"/>
          <w:sz w:val="24"/>
          <w:szCs w:val="24"/>
          <w:lang w:eastAsia="ru-RU"/>
        </w:rPr>
        <w:t>)</w:t>
      </w:r>
      <w:r w:rsidRPr="00842439">
        <w:rPr>
          <w:rFonts w:ascii="Times New Roman" w:eastAsia="Times New Roman" w:hAnsi="Times New Roman" w:cs="Times New Roman"/>
          <w:snapToGrid w:val="0"/>
          <w:sz w:val="24"/>
          <w:szCs w:val="24"/>
          <w:lang w:eastAsia="ru-RU"/>
        </w:rPr>
        <w:t xml:space="preserve">. </w:t>
      </w:r>
    </w:p>
    <w:p w:rsidR="00842439" w:rsidRPr="00842439" w:rsidRDefault="00842439" w:rsidP="00842439">
      <w:pPr>
        <w:tabs>
          <w:tab w:val="left" w:pos="6987"/>
        </w:tabs>
        <w:spacing w:after="0" w:line="240" w:lineRule="auto"/>
        <w:ind w:firstLine="567"/>
        <w:jc w:val="both"/>
        <w:rPr>
          <w:rFonts w:ascii="Times New Roman" w:eastAsia="Times New Roman" w:hAnsi="Times New Roman" w:cs="Times New Roman"/>
          <w:b/>
          <w:sz w:val="24"/>
          <w:szCs w:val="24"/>
          <w:lang w:eastAsia="ru-RU"/>
        </w:rPr>
      </w:pPr>
    </w:p>
    <w:p w:rsidR="00842439" w:rsidRPr="00842439" w:rsidRDefault="00842439" w:rsidP="0084243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842439">
        <w:rPr>
          <w:rFonts w:ascii="Times New Roman" w:eastAsia="Times New Roman" w:hAnsi="Times New Roman" w:cs="Times New Roman"/>
          <w:b/>
          <w:sz w:val="24"/>
          <w:szCs w:val="24"/>
          <w:lang w:eastAsia="ru-RU"/>
        </w:rPr>
        <w:t>3.7. Технические требования к продукции:</w:t>
      </w:r>
      <w:r w:rsidRPr="00842439">
        <w:rPr>
          <w:rFonts w:ascii="Times New Roman" w:eastAsia="Times New Roman" w:hAnsi="Times New Roman" w:cs="Times New Roman"/>
          <w:sz w:val="24"/>
          <w:szCs w:val="24"/>
          <w:lang w:eastAsia="ru-RU"/>
        </w:rPr>
        <w:t xml:space="preserve"> температура вспышки в открытом тигле не ниже 110</w:t>
      </w:r>
      <w:r w:rsidRPr="00842439">
        <w:rPr>
          <w:rFonts w:ascii="Times New Roman" w:eastAsia="Times New Roman" w:hAnsi="Times New Roman" w:cs="Times New Roman"/>
          <w:spacing w:val="14"/>
          <w:sz w:val="24"/>
          <w:szCs w:val="24"/>
          <w:vertAlign w:val="superscript"/>
          <w:lang w:eastAsia="ru-RU"/>
        </w:rPr>
        <w:t>0</w:t>
      </w:r>
      <w:r w:rsidRPr="00842439">
        <w:rPr>
          <w:rFonts w:ascii="Times New Roman" w:eastAsia="Times New Roman" w:hAnsi="Times New Roman" w:cs="Times New Roman"/>
          <w:spacing w:val="14"/>
          <w:sz w:val="24"/>
          <w:szCs w:val="24"/>
          <w:lang w:eastAsia="ru-RU"/>
        </w:rPr>
        <w:t>С</w:t>
      </w:r>
      <w:r w:rsidRPr="00842439">
        <w:rPr>
          <w:rFonts w:ascii="Times New Roman" w:eastAsia="Times New Roman" w:hAnsi="Times New Roman" w:cs="Times New Roman"/>
          <w:sz w:val="24"/>
          <w:szCs w:val="24"/>
          <w:lang w:eastAsia="ru-RU"/>
        </w:rPr>
        <w:t>, массовая доля серы не более 3,5 %, вязкость условная при 100</w:t>
      </w:r>
      <w:r w:rsidRPr="00842439">
        <w:rPr>
          <w:rFonts w:ascii="Times New Roman" w:eastAsia="Times New Roman" w:hAnsi="Times New Roman" w:cs="Times New Roman"/>
          <w:spacing w:val="14"/>
          <w:sz w:val="24"/>
          <w:szCs w:val="24"/>
          <w:vertAlign w:val="superscript"/>
          <w:lang w:eastAsia="ru-RU"/>
        </w:rPr>
        <w:t>0</w:t>
      </w:r>
      <w:r w:rsidRPr="00842439">
        <w:rPr>
          <w:rFonts w:ascii="Times New Roman" w:eastAsia="Times New Roman" w:hAnsi="Times New Roman" w:cs="Times New Roman"/>
          <w:spacing w:val="14"/>
          <w:sz w:val="24"/>
          <w:szCs w:val="24"/>
          <w:lang w:eastAsia="ru-RU"/>
        </w:rPr>
        <w:t>С</w:t>
      </w:r>
      <w:r w:rsidRPr="00842439">
        <w:rPr>
          <w:rFonts w:ascii="Times New Roman" w:eastAsia="Times New Roman" w:hAnsi="Times New Roman" w:cs="Times New Roman"/>
          <w:sz w:val="24"/>
          <w:szCs w:val="24"/>
          <w:lang w:eastAsia="ru-RU"/>
        </w:rPr>
        <w:t>, градусы ВУ, не более 6,8, температура застывания, не выше 25</w:t>
      </w:r>
      <w:r w:rsidRPr="00842439">
        <w:rPr>
          <w:rFonts w:ascii="Times New Roman" w:eastAsia="Times New Roman" w:hAnsi="Times New Roman" w:cs="Times New Roman"/>
          <w:spacing w:val="14"/>
          <w:sz w:val="24"/>
          <w:szCs w:val="24"/>
          <w:vertAlign w:val="superscript"/>
          <w:lang w:eastAsia="ru-RU"/>
        </w:rPr>
        <w:t>0</w:t>
      </w:r>
      <w:r w:rsidRPr="00842439">
        <w:rPr>
          <w:rFonts w:ascii="Times New Roman" w:eastAsia="Times New Roman" w:hAnsi="Times New Roman" w:cs="Times New Roman"/>
          <w:spacing w:val="14"/>
          <w:sz w:val="24"/>
          <w:szCs w:val="24"/>
          <w:lang w:eastAsia="ru-RU"/>
        </w:rPr>
        <w:t>С</w:t>
      </w:r>
      <w:r w:rsidRPr="00842439">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842439">
        <w:rPr>
          <w:rFonts w:ascii="Times New Roman" w:eastAsia="Times New Roman" w:hAnsi="Times New Roman" w:cs="Times New Roman"/>
          <w:sz w:val="24"/>
          <w:szCs w:val="24"/>
          <w:lang w:eastAsia="ru-RU"/>
        </w:rPr>
        <w:t>мех</w:t>
      </w:r>
      <w:proofErr w:type="gramStart"/>
      <w:r w:rsidRPr="00842439">
        <w:rPr>
          <w:rFonts w:ascii="Times New Roman" w:eastAsia="Times New Roman" w:hAnsi="Times New Roman" w:cs="Times New Roman"/>
          <w:sz w:val="24"/>
          <w:szCs w:val="24"/>
          <w:lang w:eastAsia="ru-RU"/>
        </w:rPr>
        <w:t>.п</w:t>
      </w:r>
      <w:proofErr w:type="gramEnd"/>
      <w:r w:rsidRPr="00842439">
        <w:rPr>
          <w:rFonts w:ascii="Times New Roman" w:eastAsia="Times New Roman" w:hAnsi="Times New Roman" w:cs="Times New Roman"/>
          <w:sz w:val="24"/>
          <w:szCs w:val="24"/>
          <w:lang w:eastAsia="ru-RU"/>
        </w:rPr>
        <w:t>римесей</w:t>
      </w:r>
      <w:proofErr w:type="spellEnd"/>
      <w:r w:rsidRPr="00842439">
        <w:rPr>
          <w:rFonts w:ascii="Times New Roman" w:eastAsia="Times New Roman" w:hAnsi="Times New Roman" w:cs="Times New Roman"/>
          <w:sz w:val="24"/>
          <w:szCs w:val="24"/>
          <w:lang w:eastAsia="ru-RU"/>
        </w:rPr>
        <w:t>, не более 1,0%.</w:t>
      </w:r>
    </w:p>
    <w:p w:rsidR="00842439" w:rsidRPr="00842439" w:rsidRDefault="00842439" w:rsidP="003A2F0D">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3A2F0D" w:rsidRPr="00AF3C19"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AA514D" w:rsidRPr="00AA514D">
        <w:rPr>
          <w:rFonts w:ascii="Times New Roman" w:eastAsia="Calibri" w:hAnsi="Times New Roman" w:cs="Times New Roman"/>
          <w:b/>
          <w:sz w:val="24"/>
          <w:szCs w:val="24"/>
          <w:lang w:eastAsia="ar-SA"/>
        </w:rPr>
        <w:t>26</w:t>
      </w:r>
      <w:r w:rsidR="006B7D60" w:rsidRPr="00AF3C19">
        <w:rPr>
          <w:rFonts w:ascii="Times New Roman" w:eastAsia="Calibri" w:hAnsi="Times New Roman" w:cs="Times New Roman"/>
          <w:b/>
          <w:sz w:val="24"/>
          <w:szCs w:val="24"/>
          <w:lang w:eastAsia="ar-SA"/>
        </w:rPr>
        <w:t xml:space="preserve"> </w:t>
      </w:r>
      <w:r w:rsidR="00AA514D">
        <w:rPr>
          <w:rFonts w:ascii="Times New Roman" w:eastAsia="Calibri" w:hAnsi="Times New Roman" w:cs="Times New Roman"/>
          <w:b/>
          <w:sz w:val="24"/>
          <w:szCs w:val="24"/>
          <w:lang w:eastAsia="ar-SA"/>
        </w:rPr>
        <w:t>апреля</w:t>
      </w:r>
      <w:r w:rsidRPr="00AF3C19">
        <w:rPr>
          <w:rFonts w:ascii="Times New Roman" w:eastAsia="Calibri" w:hAnsi="Times New Roman" w:cs="Times New Roman"/>
          <w:b/>
          <w:sz w:val="24"/>
          <w:szCs w:val="24"/>
          <w:lang w:eastAsia="ar-SA"/>
        </w:rPr>
        <w:t xml:space="preserve"> 201</w:t>
      </w:r>
      <w:r w:rsidR="00BA41B2"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Pr="00AF3C19">
        <w:rPr>
          <w:rFonts w:ascii="Times New Roman" w:eastAsia="Times New Roman" w:hAnsi="Times New Roman" w:cs="Times New Roman"/>
          <w:b/>
          <w:sz w:val="24"/>
          <w:szCs w:val="24"/>
          <w:lang w:eastAsia="ar-SA"/>
        </w:rPr>
        <w:t xml:space="preserve">года в </w:t>
      </w:r>
      <w:r w:rsidRPr="00AF3C19">
        <w:rPr>
          <w:rFonts w:ascii="Times New Roman" w:eastAsia="Calibri" w:hAnsi="Times New Roman" w:cs="Times New Roman"/>
          <w:b/>
          <w:noProof/>
          <w:sz w:val="24"/>
          <w:szCs w:val="24"/>
          <w:lang w:eastAsia="ar-SA"/>
        </w:rPr>
        <w:t>1</w:t>
      </w:r>
      <w:r w:rsidR="00730D70" w:rsidRPr="00AF3C19">
        <w:rPr>
          <w:rFonts w:ascii="Times New Roman" w:eastAsia="Calibri" w:hAnsi="Times New Roman" w:cs="Times New Roman"/>
          <w:b/>
          <w:noProof/>
          <w:sz w:val="24"/>
          <w:szCs w:val="24"/>
          <w:lang w:eastAsia="ar-SA"/>
        </w:rPr>
        <w:t>0</w:t>
      </w:r>
      <w:r w:rsidRPr="00AF3C19">
        <w:rPr>
          <w:rFonts w:ascii="Times New Roman" w:eastAsia="Calibri" w:hAnsi="Times New Roman" w:cs="Times New Roman"/>
          <w:b/>
          <w:noProof/>
          <w:sz w:val="24"/>
          <w:szCs w:val="24"/>
          <w:lang w:eastAsia="ar-SA"/>
        </w:rPr>
        <w:t xml:space="preserve">:00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r w:rsidRPr="00AF3C19">
        <w:rPr>
          <w:rFonts w:ascii="Times New Roman" w:eastAsia="Calibri" w:hAnsi="Times New Roman" w:cs="Times New Roman"/>
          <w:sz w:val="24"/>
          <w:szCs w:val="24"/>
          <w:lang w:eastAsia="ar-SA"/>
        </w:rPr>
        <w:t xml:space="preserve"> г. Мурманск, </w:t>
      </w:r>
      <w:r w:rsidR="007519F2" w:rsidRPr="00AF3C19">
        <w:rPr>
          <w:rFonts w:ascii="Times New Roman" w:eastAsia="Calibri" w:hAnsi="Times New Roman" w:cs="Times New Roman"/>
          <w:sz w:val="24"/>
          <w:szCs w:val="24"/>
          <w:lang w:eastAsia="ar-SA"/>
        </w:rPr>
        <w:t xml:space="preserve">ул. Свердлова, </w:t>
      </w:r>
      <w:r w:rsidR="007519F2" w:rsidRPr="00AF3C19">
        <w:rPr>
          <w:rFonts w:ascii="Times New Roman" w:eastAsia="Calibri" w:hAnsi="Times New Roman" w:cs="Times New Roman"/>
          <w:bCs/>
          <w:sz w:val="24"/>
          <w:szCs w:val="24"/>
          <w:lang w:eastAsia="ar-SA"/>
        </w:rPr>
        <w:t xml:space="preserve">д. 39, </w:t>
      </w:r>
      <w:proofErr w:type="spellStart"/>
      <w:r w:rsidR="007519F2" w:rsidRPr="00AF3C19">
        <w:rPr>
          <w:rFonts w:ascii="Times New Roman" w:eastAsia="Calibri" w:hAnsi="Times New Roman" w:cs="Times New Roman"/>
          <w:bCs/>
          <w:sz w:val="24"/>
          <w:szCs w:val="24"/>
          <w:lang w:eastAsia="ar-SA"/>
        </w:rPr>
        <w:t>каб</w:t>
      </w:r>
      <w:proofErr w:type="spellEnd"/>
      <w:r w:rsidR="007519F2" w:rsidRPr="00AF3C19">
        <w:rPr>
          <w:rFonts w:ascii="Times New Roman" w:eastAsia="Calibri" w:hAnsi="Times New Roman" w:cs="Times New Roman"/>
          <w:bCs/>
          <w:sz w:val="24"/>
          <w:szCs w:val="24"/>
          <w:lang w:eastAsia="ar-SA"/>
        </w:rPr>
        <w:t>. 403</w:t>
      </w:r>
      <w:r w:rsidRPr="00AF3C19">
        <w:rPr>
          <w:rFonts w:ascii="Times New Roman" w:eastAsia="Calibri" w:hAnsi="Times New Roman" w:cs="Times New Roman"/>
          <w:sz w:val="24"/>
          <w:szCs w:val="24"/>
          <w:lang w:eastAsia="ar-SA"/>
        </w:rPr>
        <w:t>.</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AA514D">
        <w:rPr>
          <w:rFonts w:ascii="Times New Roman" w:eastAsia="Calibri" w:hAnsi="Times New Roman" w:cs="Times New Roman"/>
          <w:bCs/>
          <w:sz w:val="24"/>
          <w:szCs w:val="24"/>
        </w:rPr>
        <w:t xml:space="preserve">на право заключения договора поставки мазута топочного 100 ГОСТ 10585-2013 или нефтепродуктов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23AAF" w:rsidRDefault="003A2F0D" w:rsidP="00723AAF">
      <w:pPr>
        <w:tabs>
          <w:tab w:val="left" w:pos="567"/>
          <w:tab w:val="left" w:pos="709"/>
        </w:tabs>
        <w:suppressAutoHyphens/>
        <w:spacing w:after="0" w:line="240" w:lineRule="auto"/>
        <w:ind w:firstLine="426"/>
        <w:jc w:val="both"/>
        <w:rPr>
          <w:rFonts w:ascii="Times New Roman" w:eastAsia="Times New Roman" w:hAnsi="Times New Roman" w:cs="Times New Roman"/>
          <w:b/>
          <w:sz w:val="24"/>
          <w:szCs w:val="24"/>
          <w:highlight w:val="yellow"/>
          <w:lang w:eastAsia="ar-SA"/>
        </w:rPr>
      </w:pPr>
      <w:r w:rsidRPr="00AF3C19">
        <w:rPr>
          <w:rFonts w:ascii="Times New Roman" w:eastAsia="Times New Roman" w:hAnsi="Times New Roman" w:cs="Times New Roman"/>
          <w:sz w:val="24"/>
          <w:szCs w:val="24"/>
          <w:lang w:eastAsia="ar-SA"/>
        </w:rPr>
        <w:t>Документация доступна с</w:t>
      </w:r>
      <w:r w:rsidR="006B7D60" w:rsidRPr="00AF3C19">
        <w:rPr>
          <w:rFonts w:ascii="Times New Roman" w:eastAsia="Times New Roman" w:hAnsi="Times New Roman" w:cs="Times New Roman"/>
          <w:b/>
          <w:sz w:val="24"/>
          <w:szCs w:val="24"/>
          <w:lang w:eastAsia="ar-SA"/>
        </w:rPr>
        <w:t xml:space="preserve"> «</w:t>
      </w:r>
      <w:r w:rsidR="00AA514D">
        <w:rPr>
          <w:rFonts w:ascii="Times New Roman" w:eastAsia="Times New Roman" w:hAnsi="Times New Roman" w:cs="Times New Roman"/>
          <w:b/>
          <w:sz w:val="24"/>
          <w:szCs w:val="24"/>
          <w:lang w:eastAsia="ar-SA"/>
        </w:rPr>
        <w:t>15</w:t>
      </w:r>
      <w:r w:rsidR="006B7D60" w:rsidRPr="00AF3C19">
        <w:rPr>
          <w:rFonts w:ascii="Times New Roman" w:eastAsia="Times New Roman" w:hAnsi="Times New Roman" w:cs="Times New Roman"/>
          <w:b/>
          <w:sz w:val="24"/>
          <w:szCs w:val="24"/>
          <w:lang w:eastAsia="ar-SA"/>
        </w:rPr>
        <w:t xml:space="preserve">» </w:t>
      </w:r>
      <w:r w:rsidR="00AA514D">
        <w:rPr>
          <w:rFonts w:ascii="Times New Roman" w:eastAsia="Times New Roman" w:hAnsi="Times New Roman" w:cs="Times New Roman"/>
          <w:b/>
          <w:sz w:val="24"/>
          <w:szCs w:val="24"/>
          <w:lang w:eastAsia="ar-SA"/>
        </w:rPr>
        <w:t>апреля</w:t>
      </w:r>
      <w:r w:rsidRPr="00AF3C19">
        <w:rPr>
          <w:rFonts w:ascii="Times New Roman" w:eastAsia="Times New Roman" w:hAnsi="Times New Roman" w:cs="Times New Roman"/>
          <w:b/>
          <w:sz w:val="24"/>
          <w:szCs w:val="24"/>
          <w:lang w:eastAsia="ar-SA"/>
        </w:rPr>
        <w:t xml:space="preserve"> 201</w:t>
      </w:r>
      <w:r w:rsidR="00BA41B2" w:rsidRPr="00AF3C19">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w:t>
      </w:r>
      <w:r w:rsidRPr="00A63694">
        <w:rPr>
          <w:rFonts w:ascii="Calibri" w:eastAsia="Calibri" w:hAnsi="Calibri" w:cs="Times New Roman"/>
        </w:rPr>
        <w:t xml:space="preserve"> </w:t>
      </w:r>
      <w:r w:rsidR="009660E0" w:rsidRPr="00A63694">
        <w:rPr>
          <w:rFonts w:ascii="Times New Roman" w:eastAsia="Times New Roman" w:hAnsi="Times New Roman" w:cs="Times New Roman"/>
          <w:sz w:val="24"/>
          <w:szCs w:val="24"/>
          <w:lang w:eastAsia="ar-SA"/>
        </w:rPr>
        <w:t>в единой</w:t>
      </w:r>
      <w:r w:rsidR="009660E0" w:rsidRPr="007519F2">
        <w:rPr>
          <w:rFonts w:ascii="Times New Roman" w:eastAsia="Times New Roman" w:hAnsi="Times New Roman" w:cs="Times New Roman"/>
          <w:sz w:val="24"/>
          <w:szCs w:val="24"/>
          <w:lang w:eastAsia="ar-SA"/>
        </w:rPr>
        <w:t xml:space="preserve">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w:t>
      </w:r>
      <w:r w:rsidRPr="003A2F0D">
        <w:rPr>
          <w:rFonts w:ascii="Times New Roman" w:eastAsia="Times New Roman" w:hAnsi="Times New Roman" w:cs="Times New Roman"/>
          <w:sz w:val="24"/>
          <w:szCs w:val="24"/>
          <w:lang w:eastAsia="ar-SA"/>
        </w:rPr>
        <w:lastRenderedPageBreak/>
        <w:t>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AF3C19"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AA514D">
        <w:rPr>
          <w:rFonts w:ascii="Times New Roman" w:eastAsia="Times New Roman" w:hAnsi="Times New Roman" w:cs="Times New Roman"/>
          <w:b/>
          <w:sz w:val="24"/>
          <w:szCs w:val="24"/>
          <w:lang w:eastAsia="ar-SA"/>
        </w:rPr>
        <w:t>18</w:t>
      </w:r>
      <w:r w:rsidR="006B7D60" w:rsidRPr="00AF3C19">
        <w:rPr>
          <w:rFonts w:ascii="Times New Roman" w:eastAsia="Times New Roman" w:hAnsi="Times New Roman" w:cs="Times New Roman"/>
          <w:b/>
          <w:sz w:val="24"/>
          <w:szCs w:val="24"/>
          <w:lang w:eastAsia="ar-SA"/>
        </w:rPr>
        <w:t xml:space="preserve"> </w:t>
      </w:r>
      <w:r w:rsidR="00AA514D">
        <w:rPr>
          <w:rFonts w:ascii="Times New Roman" w:eastAsia="Times New Roman" w:hAnsi="Times New Roman" w:cs="Times New Roman"/>
          <w:b/>
          <w:sz w:val="24"/>
          <w:szCs w:val="24"/>
          <w:lang w:eastAsia="ar-SA"/>
        </w:rPr>
        <w:t>апреля</w:t>
      </w:r>
      <w:r w:rsidRPr="00AF3C19">
        <w:rPr>
          <w:rFonts w:ascii="Times New Roman" w:eastAsia="Times New Roman" w:hAnsi="Times New Roman" w:cs="Times New Roman"/>
          <w:b/>
          <w:sz w:val="24"/>
          <w:szCs w:val="24"/>
          <w:lang w:eastAsia="ar-SA"/>
        </w:rPr>
        <w:t xml:space="preserve"> 201</w:t>
      </w:r>
      <w:r w:rsidR="00BA41B2" w:rsidRPr="00AF3C19">
        <w:rPr>
          <w:rFonts w:ascii="Times New Roman" w:eastAsia="Times New Roman" w:hAnsi="Times New Roman" w:cs="Times New Roman"/>
          <w:b/>
          <w:sz w:val="24"/>
          <w:szCs w:val="24"/>
          <w:lang w:eastAsia="ar-SA"/>
        </w:rPr>
        <w:t>6 </w:t>
      </w:r>
      <w:r w:rsidR="0004143F">
        <w:rPr>
          <w:rFonts w:ascii="Times New Roman" w:eastAsia="Times New Roman" w:hAnsi="Times New Roman" w:cs="Times New Roman"/>
          <w:b/>
          <w:sz w:val="24"/>
          <w:szCs w:val="24"/>
          <w:lang w:eastAsia="ar-SA"/>
        </w:rPr>
        <w:t>года</w:t>
      </w:r>
      <w:r w:rsidRPr="00AF3C19">
        <w:rPr>
          <w:rFonts w:ascii="Times New Roman" w:eastAsia="Times New Roman" w:hAnsi="Times New Roman" w:cs="Times New Roman"/>
          <w:b/>
          <w:sz w:val="24"/>
          <w:szCs w:val="24"/>
          <w:lang w:eastAsia="ar-SA"/>
        </w:rPr>
        <w:t xml:space="preserve"> 08:30 (</w:t>
      </w:r>
      <w:proofErr w:type="gramStart"/>
      <w:r w:rsidRPr="00AF3C19">
        <w:rPr>
          <w:rFonts w:ascii="Times New Roman" w:eastAsia="Times New Roman" w:hAnsi="Times New Roman" w:cs="Times New Roman"/>
          <w:b/>
          <w:sz w:val="24"/>
          <w:szCs w:val="24"/>
          <w:lang w:eastAsia="ar-SA"/>
        </w:rPr>
        <w:t>МСК</w:t>
      </w:r>
      <w:proofErr w:type="gramEnd"/>
      <w:r w:rsidRPr="00AF3C19">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AF3C19">
        <w:rPr>
          <w:rFonts w:ascii="Times New Roman" w:eastAsia="Times New Roman" w:hAnsi="Times New Roman" w:cs="Times New Roman"/>
          <w:b/>
          <w:sz w:val="24"/>
          <w:szCs w:val="24"/>
          <w:lang w:eastAsia="ar-SA"/>
        </w:rPr>
        <w:t xml:space="preserve">запросе предложений: </w:t>
      </w:r>
      <w:r w:rsidR="00E415E8" w:rsidRPr="00AF3C19">
        <w:rPr>
          <w:rFonts w:ascii="Times New Roman" w:eastAsia="Times New Roman" w:hAnsi="Times New Roman" w:cs="Times New Roman"/>
          <w:b/>
          <w:sz w:val="24"/>
          <w:szCs w:val="24"/>
          <w:lang w:eastAsia="ar-SA"/>
        </w:rPr>
        <w:t>2</w:t>
      </w:r>
      <w:r w:rsidR="00AA514D">
        <w:rPr>
          <w:rFonts w:ascii="Times New Roman" w:eastAsia="Times New Roman" w:hAnsi="Times New Roman" w:cs="Times New Roman"/>
          <w:b/>
          <w:sz w:val="24"/>
          <w:szCs w:val="24"/>
          <w:lang w:eastAsia="ar-SA"/>
        </w:rPr>
        <w:t>5</w:t>
      </w:r>
      <w:r w:rsidR="006B7D60" w:rsidRPr="00A63694">
        <w:rPr>
          <w:rFonts w:ascii="Times New Roman" w:eastAsia="Times New Roman" w:hAnsi="Times New Roman" w:cs="Times New Roman"/>
          <w:b/>
          <w:sz w:val="24"/>
          <w:szCs w:val="24"/>
          <w:lang w:eastAsia="ar-SA"/>
        </w:rPr>
        <w:t xml:space="preserve"> </w:t>
      </w:r>
      <w:r w:rsidR="00AA514D">
        <w:rPr>
          <w:rFonts w:ascii="Times New Roman" w:eastAsia="Times New Roman" w:hAnsi="Times New Roman" w:cs="Times New Roman"/>
          <w:b/>
          <w:sz w:val="24"/>
          <w:szCs w:val="24"/>
          <w:lang w:eastAsia="ar-SA"/>
        </w:rPr>
        <w:t>апреля</w:t>
      </w:r>
      <w:r w:rsidRPr="00A63694">
        <w:rPr>
          <w:rFonts w:ascii="Times New Roman" w:eastAsia="Times New Roman" w:hAnsi="Times New Roman" w:cs="Times New Roman"/>
          <w:b/>
          <w:sz w:val="24"/>
          <w:szCs w:val="24"/>
          <w:lang w:eastAsia="ar-SA"/>
        </w:rPr>
        <w:t xml:space="preserve"> 201</w:t>
      </w:r>
      <w:r w:rsidR="00BA41B2"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proofErr w:type="gramStart"/>
      <w:r w:rsidRPr="00A63694">
        <w:rPr>
          <w:rFonts w:ascii="Times New Roman" w:eastAsia="Times New Roman" w:hAnsi="Times New Roman" w:cs="Times New Roman"/>
          <w:sz w:val="24"/>
          <w:szCs w:val="24"/>
          <w:lang w:eastAsia="ar-SA"/>
        </w:rPr>
        <w:t>Любой Участник закупки вправе</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 xml:space="preserve">по адресу </w:t>
      </w:r>
      <w:r w:rsidR="00F01103" w:rsidRPr="00A63694">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Промышленная,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A63694">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либо на</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электронную почту</w:t>
      </w:r>
      <w:r w:rsidR="00924767" w:rsidRPr="00A63694">
        <w:rPr>
          <w:rFonts w:ascii="Times New Roman" w:eastAsia="Times New Roman" w:hAnsi="Times New Roman" w:cs="Times New Roman"/>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mures</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ru</w:t>
      </w:r>
      <w:proofErr w:type="spellEnd"/>
      <w:r w:rsidRPr="00A63694">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A63694">
        <w:rPr>
          <w:rFonts w:ascii="Times New Roman" w:eastAsia="Calibri" w:hAnsi="Times New Roman" w:cs="Times New Roman"/>
          <w:sz w:val="24"/>
          <w:szCs w:val="24"/>
          <w:lang w:eastAsia="ar-SA"/>
        </w:rPr>
        <w:t>рабочих</w:t>
      </w:r>
      <w:r w:rsidRPr="00A63694">
        <w:rPr>
          <w:rFonts w:ascii="Calibri" w:eastAsia="Calibri" w:hAnsi="Calibri" w:cs="Times New Roman"/>
          <w:lang w:eastAsia="ar-SA"/>
        </w:rPr>
        <w:t xml:space="preserve"> </w:t>
      </w:r>
      <w:r w:rsidRPr="00A63694">
        <w:rPr>
          <w:rFonts w:ascii="Times New Roman" w:eastAsia="Times New Roman" w:hAnsi="Times New Roman" w:cs="Times New Roman"/>
          <w:sz w:val="24"/>
          <w:szCs w:val="24"/>
          <w:lang w:eastAsia="ar-SA"/>
        </w:rPr>
        <w:t>дня</w:t>
      </w:r>
      <w:proofErr w:type="gramEnd"/>
      <w:r w:rsidRPr="00A63694">
        <w:rPr>
          <w:rFonts w:ascii="Times New Roman" w:eastAsia="Times New Roman" w:hAnsi="Times New Roman" w:cs="Times New Roman"/>
          <w:sz w:val="24"/>
          <w:szCs w:val="24"/>
          <w:lang w:eastAsia="ar-SA"/>
        </w:rPr>
        <w:t xml:space="preserve"> до окончания срока подачи заявок на участие в запросе предложений.</w:t>
      </w:r>
    </w:p>
    <w:p w:rsidR="003A2F0D" w:rsidRPr="00AF3C1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A63694">
        <w:rPr>
          <w:rFonts w:ascii="Times New Roman" w:eastAsia="Times New Roman" w:hAnsi="Times New Roman" w:cs="Times New Roman"/>
          <w:sz w:val="24"/>
          <w:szCs w:val="24"/>
          <w:lang w:eastAsia="ar-SA"/>
        </w:rPr>
        <w:t xml:space="preserve">  </w:t>
      </w:r>
      <w:r w:rsidR="00AA514D">
        <w:rPr>
          <w:rFonts w:ascii="Times New Roman" w:eastAsia="Times New Roman" w:hAnsi="Times New Roman" w:cs="Times New Roman"/>
          <w:sz w:val="24"/>
          <w:szCs w:val="24"/>
          <w:lang w:eastAsia="ar-SA"/>
        </w:rPr>
        <w:t>18 апреля</w:t>
      </w:r>
      <w:r w:rsidR="007A25D9" w:rsidRPr="00AF3C19">
        <w:rPr>
          <w:rFonts w:ascii="Times New Roman" w:eastAsia="Times New Roman" w:hAnsi="Times New Roman" w:cs="Times New Roman"/>
          <w:sz w:val="24"/>
          <w:szCs w:val="24"/>
          <w:lang w:eastAsia="ar-SA"/>
        </w:rPr>
        <w:t xml:space="preserve"> 2016 г. 08:30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AA514D">
        <w:rPr>
          <w:rFonts w:ascii="Times New Roman" w:eastAsia="Times New Roman" w:hAnsi="Times New Roman" w:cs="Times New Roman"/>
          <w:sz w:val="24"/>
          <w:szCs w:val="24"/>
          <w:lang w:eastAsia="ar-SA"/>
        </w:rPr>
        <w:t>21</w:t>
      </w:r>
      <w:r w:rsidR="006B7D60" w:rsidRPr="00AF3C19">
        <w:rPr>
          <w:rFonts w:ascii="Times New Roman" w:eastAsia="Times New Roman" w:hAnsi="Times New Roman" w:cs="Times New Roman"/>
          <w:sz w:val="24"/>
          <w:szCs w:val="24"/>
          <w:lang w:eastAsia="ar-SA"/>
        </w:rPr>
        <w:t xml:space="preserve"> </w:t>
      </w:r>
      <w:r w:rsidR="00AA514D">
        <w:rPr>
          <w:rFonts w:ascii="Times New Roman" w:eastAsia="Times New Roman" w:hAnsi="Times New Roman" w:cs="Times New Roman"/>
          <w:sz w:val="24"/>
          <w:szCs w:val="24"/>
          <w:lang w:eastAsia="ar-SA"/>
        </w:rPr>
        <w:t>апреля</w:t>
      </w:r>
      <w:r w:rsidR="00BA41B2" w:rsidRPr="00A63694">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sz w:val="24"/>
          <w:szCs w:val="24"/>
          <w:lang w:eastAsia="ar-SA"/>
        </w:rPr>
        <w:t xml:space="preserve">Заказчик в течение одного рабочего дня </w:t>
      </w:r>
      <w:r w:rsidRPr="00A63694">
        <w:rPr>
          <w:rFonts w:ascii="Times New Roman" w:eastAsia="Calibri" w:hAnsi="Times New Roman" w:cs="Times New Roman"/>
          <w:sz w:val="24"/>
          <w:szCs w:val="24"/>
          <w:lang w:eastAsia="ar-SA"/>
        </w:rPr>
        <w:t>со дня поступления запро</w:t>
      </w:r>
      <w:r w:rsidRPr="007519F2">
        <w:rPr>
          <w:rFonts w:ascii="Times New Roman" w:eastAsia="Calibri" w:hAnsi="Times New Roman" w:cs="Times New Roman"/>
          <w:sz w:val="24"/>
          <w:szCs w:val="24"/>
          <w:lang w:eastAsia="ar-SA"/>
        </w:rPr>
        <w:t xml:space="preserve">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tbl>
      <w:tblPr>
        <w:tblStyle w:val="2f4"/>
        <w:tblW w:w="0" w:type="auto"/>
        <w:tblLayout w:type="fixed"/>
        <w:tblLook w:val="04A0" w:firstRow="1" w:lastRow="0" w:firstColumn="1" w:lastColumn="0" w:noHBand="0" w:noVBand="1"/>
      </w:tblPr>
      <w:tblGrid>
        <w:gridCol w:w="1595"/>
        <w:gridCol w:w="1915"/>
        <w:gridCol w:w="1275"/>
        <w:gridCol w:w="1844"/>
        <w:gridCol w:w="1346"/>
        <w:gridCol w:w="2056"/>
      </w:tblGrid>
      <w:tr w:rsidR="00AA514D" w:rsidRPr="00AA514D" w:rsidTr="00AA514D">
        <w:tc>
          <w:tcPr>
            <w:tcW w:w="3510" w:type="dxa"/>
            <w:gridSpan w:val="2"/>
            <w:vAlign w:val="center"/>
          </w:tcPr>
          <w:p w:rsidR="00AA514D" w:rsidRPr="00AA514D" w:rsidRDefault="00AA514D" w:rsidP="00AA514D">
            <w:pPr>
              <w:rPr>
                <w:rFonts w:ascii="Times New Roman" w:eastAsia="Calibri" w:hAnsi="Times New Roman" w:cs="Times New Roman"/>
                <w:b/>
                <w:bCs/>
                <w:sz w:val="24"/>
                <w:szCs w:val="24"/>
                <w:lang w:eastAsia="ru-RU"/>
              </w:rPr>
            </w:pPr>
            <w:r w:rsidRPr="00AA514D">
              <w:rPr>
                <w:rFonts w:ascii="Times New Roman" w:eastAsia="Times New Roman" w:hAnsi="Times New Roman" w:cs="Times New Roman"/>
                <w:b/>
                <w:bCs/>
                <w:sz w:val="24"/>
                <w:szCs w:val="24"/>
                <w:lang w:eastAsia="ru-RU"/>
              </w:rPr>
              <w:t>Цена договора</w:t>
            </w:r>
          </w:p>
        </w:tc>
        <w:tc>
          <w:tcPr>
            <w:tcW w:w="3119" w:type="dxa"/>
            <w:gridSpan w:val="2"/>
            <w:vAlign w:val="center"/>
          </w:tcPr>
          <w:p w:rsidR="00AA514D" w:rsidRPr="00AA514D" w:rsidRDefault="00AA514D" w:rsidP="00AA514D">
            <w:pPr>
              <w:rPr>
                <w:rFonts w:ascii="Times New Roman" w:eastAsia="Calibri" w:hAnsi="Times New Roman" w:cs="Times New Roman"/>
                <w:b/>
                <w:bCs/>
                <w:sz w:val="24"/>
                <w:szCs w:val="24"/>
                <w:lang w:eastAsia="ru-RU"/>
              </w:rPr>
            </w:pPr>
            <w:r w:rsidRPr="00AA514D">
              <w:rPr>
                <w:rFonts w:ascii="Times New Roman" w:eastAsia="Calibri" w:hAnsi="Times New Roman" w:cs="Times New Roman"/>
                <w:b/>
                <w:sz w:val="24"/>
                <w:szCs w:val="24"/>
                <w:lang w:eastAsia="ar-SA"/>
              </w:rPr>
              <w:t>Срок оплаты</w:t>
            </w:r>
          </w:p>
        </w:tc>
        <w:tc>
          <w:tcPr>
            <w:tcW w:w="3402" w:type="dxa"/>
            <w:gridSpan w:val="2"/>
          </w:tcPr>
          <w:p w:rsidR="00AA514D" w:rsidRPr="00AA514D" w:rsidRDefault="00AA514D" w:rsidP="00AA514D">
            <w:pPr>
              <w:jc w:val="both"/>
              <w:rPr>
                <w:rFonts w:ascii="Times New Roman" w:eastAsia="Times New Roman" w:hAnsi="Times New Roman" w:cs="Times New Roman"/>
                <w:b/>
                <w:sz w:val="24"/>
                <w:szCs w:val="24"/>
                <w:lang w:eastAsia="ru-RU"/>
              </w:rPr>
            </w:pPr>
            <w:r w:rsidRPr="00AA514D">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AA514D" w:rsidRPr="00AA514D" w:rsidTr="00AA514D">
        <w:tc>
          <w:tcPr>
            <w:tcW w:w="1595" w:type="dxa"/>
            <w:vAlign w:val="center"/>
          </w:tcPr>
          <w:p w:rsidR="00AA514D" w:rsidRPr="00AA514D" w:rsidRDefault="00AA514D" w:rsidP="00AA514D">
            <w:pPr>
              <w:rPr>
                <w:rFonts w:ascii="Times New Roman" w:eastAsia="Calibri" w:hAnsi="Times New Roman" w:cs="Times New Roman"/>
                <w:sz w:val="24"/>
                <w:szCs w:val="24"/>
                <w:lang w:eastAsia="ru-RU"/>
              </w:rPr>
            </w:pPr>
            <w:r w:rsidRPr="00AA514D">
              <w:rPr>
                <w:rFonts w:ascii="Times New Roman" w:eastAsia="Times New Roman" w:hAnsi="Times New Roman" w:cs="Times New Roman"/>
                <w:sz w:val="24"/>
                <w:szCs w:val="24"/>
                <w:lang w:eastAsia="ru-RU"/>
              </w:rPr>
              <w:t>Макс. Оценка</w:t>
            </w:r>
          </w:p>
        </w:tc>
        <w:tc>
          <w:tcPr>
            <w:tcW w:w="1915" w:type="dxa"/>
            <w:vAlign w:val="center"/>
          </w:tcPr>
          <w:p w:rsidR="00AA514D" w:rsidRPr="00AA514D" w:rsidRDefault="00AA514D" w:rsidP="00AA514D">
            <w:pPr>
              <w:rPr>
                <w:rFonts w:ascii="Times New Roman" w:eastAsia="Calibri" w:hAnsi="Times New Roman" w:cs="Times New Roman"/>
                <w:sz w:val="24"/>
                <w:szCs w:val="24"/>
                <w:lang w:eastAsia="ru-RU"/>
              </w:rPr>
            </w:pPr>
            <w:r w:rsidRPr="00AA514D">
              <w:rPr>
                <w:rFonts w:ascii="Times New Roman" w:eastAsia="Times New Roman" w:hAnsi="Times New Roman" w:cs="Times New Roman"/>
                <w:sz w:val="24"/>
                <w:szCs w:val="24"/>
                <w:lang w:eastAsia="ru-RU"/>
              </w:rPr>
              <w:t>Значимость критерия</w:t>
            </w:r>
          </w:p>
        </w:tc>
        <w:tc>
          <w:tcPr>
            <w:tcW w:w="1275" w:type="dxa"/>
            <w:vAlign w:val="center"/>
          </w:tcPr>
          <w:p w:rsidR="00AA514D" w:rsidRPr="00AA514D" w:rsidRDefault="00AA514D" w:rsidP="00AA514D">
            <w:pPr>
              <w:rPr>
                <w:rFonts w:ascii="Times New Roman" w:eastAsia="Calibri" w:hAnsi="Times New Roman" w:cs="Times New Roman"/>
                <w:sz w:val="24"/>
                <w:szCs w:val="24"/>
                <w:lang w:eastAsia="ru-RU"/>
              </w:rPr>
            </w:pPr>
            <w:r w:rsidRPr="00AA514D">
              <w:rPr>
                <w:rFonts w:ascii="Times New Roman" w:eastAsia="Times New Roman" w:hAnsi="Times New Roman" w:cs="Times New Roman"/>
                <w:sz w:val="24"/>
                <w:szCs w:val="24"/>
                <w:lang w:eastAsia="ru-RU"/>
              </w:rPr>
              <w:t>Макс. Оценка</w:t>
            </w:r>
          </w:p>
        </w:tc>
        <w:tc>
          <w:tcPr>
            <w:tcW w:w="1844" w:type="dxa"/>
            <w:vAlign w:val="center"/>
          </w:tcPr>
          <w:p w:rsidR="00AA514D" w:rsidRPr="00AA514D" w:rsidRDefault="00AA514D" w:rsidP="00AA514D">
            <w:pPr>
              <w:rPr>
                <w:rFonts w:ascii="Times New Roman" w:eastAsia="Calibri" w:hAnsi="Times New Roman" w:cs="Times New Roman"/>
                <w:sz w:val="24"/>
                <w:szCs w:val="24"/>
                <w:lang w:eastAsia="ru-RU"/>
              </w:rPr>
            </w:pPr>
            <w:r w:rsidRPr="00AA514D">
              <w:rPr>
                <w:rFonts w:ascii="Times New Roman" w:eastAsia="Times New Roman" w:hAnsi="Times New Roman" w:cs="Times New Roman"/>
                <w:sz w:val="24"/>
                <w:szCs w:val="24"/>
                <w:lang w:eastAsia="ru-RU"/>
              </w:rPr>
              <w:t>Значимость критерия</w:t>
            </w:r>
          </w:p>
        </w:tc>
        <w:tc>
          <w:tcPr>
            <w:tcW w:w="1346" w:type="dxa"/>
            <w:vAlign w:val="center"/>
          </w:tcPr>
          <w:p w:rsidR="00AA514D" w:rsidRPr="00AA514D" w:rsidRDefault="00AA514D" w:rsidP="00AA514D">
            <w:pPr>
              <w:rPr>
                <w:rFonts w:ascii="Times New Roman" w:eastAsia="Calibri" w:hAnsi="Times New Roman" w:cs="Times New Roman"/>
                <w:sz w:val="24"/>
                <w:szCs w:val="24"/>
                <w:lang w:eastAsia="ru-RU"/>
              </w:rPr>
            </w:pPr>
            <w:r w:rsidRPr="00AA514D">
              <w:rPr>
                <w:rFonts w:ascii="Times New Roman" w:eastAsia="Times New Roman" w:hAnsi="Times New Roman" w:cs="Times New Roman"/>
                <w:sz w:val="24"/>
                <w:szCs w:val="24"/>
                <w:lang w:eastAsia="ru-RU"/>
              </w:rPr>
              <w:t>Макс. Оценка</w:t>
            </w:r>
          </w:p>
        </w:tc>
        <w:tc>
          <w:tcPr>
            <w:tcW w:w="2056" w:type="dxa"/>
            <w:vAlign w:val="center"/>
          </w:tcPr>
          <w:p w:rsidR="00AA514D" w:rsidRPr="00AA514D" w:rsidRDefault="00AA514D" w:rsidP="00AA514D">
            <w:pPr>
              <w:rPr>
                <w:rFonts w:ascii="Times New Roman" w:eastAsia="Calibri" w:hAnsi="Times New Roman" w:cs="Times New Roman"/>
                <w:sz w:val="24"/>
                <w:szCs w:val="24"/>
                <w:lang w:eastAsia="ru-RU"/>
              </w:rPr>
            </w:pPr>
            <w:r w:rsidRPr="00AA514D">
              <w:rPr>
                <w:rFonts w:ascii="Times New Roman" w:eastAsia="Times New Roman" w:hAnsi="Times New Roman" w:cs="Times New Roman"/>
                <w:sz w:val="24"/>
                <w:szCs w:val="24"/>
                <w:lang w:eastAsia="ru-RU"/>
              </w:rPr>
              <w:t>Значимость критерия</w:t>
            </w:r>
          </w:p>
        </w:tc>
      </w:tr>
      <w:tr w:rsidR="00AA514D" w:rsidRPr="00AA514D" w:rsidTr="00AA514D">
        <w:tc>
          <w:tcPr>
            <w:tcW w:w="1595" w:type="dxa"/>
          </w:tcPr>
          <w:p w:rsidR="00AA514D" w:rsidRPr="00AA514D" w:rsidRDefault="00AA514D" w:rsidP="00AA514D">
            <w:pPr>
              <w:jc w:val="both"/>
              <w:rPr>
                <w:rFonts w:ascii="Times New Roman" w:eastAsia="Times New Roman" w:hAnsi="Times New Roman" w:cs="Times New Roman"/>
                <w:sz w:val="24"/>
                <w:szCs w:val="24"/>
                <w:lang w:eastAsia="ru-RU"/>
              </w:rPr>
            </w:pPr>
            <w:r w:rsidRPr="00AA514D">
              <w:rPr>
                <w:rFonts w:ascii="Times New Roman" w:eastAsia="Times New Roman" w:hAnsi="Times New Roman" w:cs="Times New Roman"/>
                <w:sz w:val="24"/>
                <w:szCs w:val="24"/>
                <w:lang w:eastAsia="ru-RU"/>
              </w:rPr>
              <w:t>5</w:t>
            </w:r>
          </w:p>
        </w:tc>
        <w:tc>
          <w:tcPr>
            <w:tcW w:w="1915" w:type="dxa"/>
          </w:tcPr>
          <w:p w:rsidR="00AA514D" w:rsidRPr="00AA514D" w:rsidRDefault="00AA514D" w:rsidP="00AA514D">
            <w:pPr>
              <w:jc w:val="both"/>
              <w:rPr>
                <w:rFonts w:ascii="Times New Roman" w:eastAsia="Times New Roman" w:hAnsi="Times New Roman" w:cs="Times New Roman"/>
                <w:sz w:val="24"/>
                <w:szCs w:val="24"/>
                <w:lang w:eastAsia="ru-RU"/>
              </w:rPr>
            </w:pPr>
            <w:r w:rsidRPr="00AA514D">
              <w:rPr>
                <w:rFonts w:ascii="Times New Roman" w:eastAsia="Times New Roman" w:hAnsi="Times New Roman" w:cs="Times New Roman"/>
                <w:sz w:val="24"/>
                <w:szCs w:val="24"/>
                <w:lang w:eastAsia="ru-RU"/>
              </w:rPr>
              <w:t>80 %</w:t>
            </w:r>
          </w:p>
        </w:tc>
        <w:tc>
          <w:tcPr>
            <w:tcW w:w="1275" w:type="dxa"/>
          </w:tcPr>
          <w:p w:rsidR="00AA514D" w:rsidRPr="00AA514D" w:rsidRDefault="00AA514D" w:rsidP="00AA514D">
            <w:pPr>
              <w:jc w:val="both"/>
              <w:rPr>
                <w:rFonts w:ascii="Times New Roman" w:eastAsia="Times New Roman" w:hAnsi="Times New Roman" w:cs="Times New Roman"/>
                <w:sz w:val="24"/>
                <w:szCs w:val="24"/>
                <w:lang w:eastAsia="ru-RU"/>
              </w:rPr>
            </w:pPr>
            <w:r w:rsidRPr="00AA514D">
              <w:rPr>
                <w:rFonts w:ascii="Times New Roman" w:eastAsia="Times New Roman" w:hAnsi="Times New Roman" w:cs="Times New Roman"/>
                <w:sz w:val="24"/>
                <w:szCs w:val="24"/>
                <w:lang w:eastAsia="ru-RU"/>
              </w:rPr>
              <w:t>5</w:t>
            </w:r>
          </w:p>
        </w:tc>
        <w:tc>
          <w:tcPr>
            <w:tcW w:w="1844" w:type="dxa"/>
          </w:tcPr>
          <w:p w:rsidR="00AA514D" w:rsidRPr="00AA514D" w:rsidRDefault="00AA514D" w:rsidP="00AA514D">
            <w:pPr>
              <w:jc w:val="both"/>
              <w:rPr>
                <w:rFonts w:ascii="Times New Roman" w:eastAsia="Times New Roman" w:hAnsi="Times New Roman" w:cs="Times New Roman"/>
                <w:sz w:val="24"/>
                <w:szCs w:val="24"/>
                <w:lang w:eastAsia="ru-RU"/>
              </w:rPr>
            </w:pPr>
            <w:r w:rsidRPr="00AA514D">
              <w:rPr>
                <w:rFonts w:ascii="Times New Roman" w:eastAsia="Times New Roman" w:hAnsi="Times New Roman" w:cs="Times New Roman"/>
                <w:sz w:val="24"/>
                <w:szCs w:val="24"/>
                <w:lang w:eastAsia="ru-RU"/>
              </w:rPr>
              <w:t>10%</w:t>
            </w:r>
          </w:p>
        </w:tc>
        <w:tc>
          <w:tcPr>
            <w:tcW w:w="1346" w:type="dxa"/>
          </w:tcPr>
          <w:p w:rsidR="00AA514D" w:rsidRPr="00AA514D" w:rsidRDefault="00AA514D" w:rsidP="00AA514D">
            <w:pPr>
              <w:jc w:val="both"/>
              <w:rPr>
                <w:rFonts w:ascii="Times New Roman" w:eastAsia="Times New Roman" w:hAnsi="Times New Roman" w:cs="Times New Roman"/>
                <w:sz w:val="24"/>
                <w:szCs w:val="24"/>
                <w:lang w:eastAsia="ru-RU"/>
              </w:rPr>
            </w:pPr>
            <w:r w:rsidRPr="00AA514D">
              <w:rPr>
                <w:rFonts w:ascii="Times New Roman" w:eastAsia="Times New Roman" w:hAnsi="Times New Roman" w:cs="Times New Roman"/>
                <w:sz w:val="24"/>
                <w:szCs w:val="24"/>
                <w:lang w:eastAsia="ru-RU"/>
              </w:rPr>
              <w:t>5</w:t>
            </w:r>
          </w:p>
        </w:tc>
        <w:tc>
          <w:tcPr>
            <w:tcW w:w="2056" w:type="dxa"/>
          </w:tcPr>
          <w:p w:rsidR="00AA514D" w:rsidRPr="00AA514D" w:rsidRDefault="00AA514D" w:rsidP="00AA514D">
            <w:pPr>
              <w:jc w:val="both"/>
              <w:rPr>
                <w:rFonts w:ascii="Times New Roman" w:eastAsia="Times New Roman" w:hAnsi="Times New Roman" w:cs="Times New Roman"/>
                <w:sz w:val="24"/>
                <w:szCs w:val="24"/>
                <w:lang w:eastAsia="ru-RU"/>
              </w:rPr>
            </w:pPr>
            <w:r w:rsidRPr="00AA514D">
              <w:rPr>
                <w:rFonts w:ascii="Times New Roman" w:eastAsia="Times New Roman" w:hAnsi="Times New Roman" w:cs="Times New Roman"/>
                <w:sz w:val="24"/>
                <w:szCs w:val="24"/>
                <w:lang w:eastAsia="ru-RU"/>
              </w:rPr>
              <w:t>10%</w:t>
            </w:r>
          </w:p>
        </w:tc>
      </w:tr>
    </w:tbl>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40288197"/>
      <w:r w:rsidRPr="003A2F0D">
        <w:rPr>
          <w:rFonts w:ascii="Times New Roman" w:eastAsia="Times New Roman" w:hAnsi="Times New Roman" w:cs="Times New Roman"/>
          <w:iCs/>
          <w:sz w:val="24"/>
          <w:szCs w:val="24"/>
          <w:lang w:val="x-none" w:eastAsia="ar-SA"/>
        </w:rPr>
        <w:lastRenderedPageBreak/>
        <w:t>СОДЕРЖАНИЕ</w:t>
      </w:r>
      <w:bookmarkEnd w:id="4"/>
    </w:p>
    <w:p w:rsidR="0095345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88196" w:history="1">
        <w:r w:rsidR="00953452" w:rsidRPr="00A85781">
          <w:rPr>
            <w:rStyle w:val="af"/>
            <w:rFonts w:eastAsia="Times New Roman"/>
            <w:iCs/>
            <w:noProof/>
            <w:lang w:val="x-none"/>
          </w:rPr>
          <w:t>Информационная карта</w:t>
        </w:r>
        <w:r w:rsidR="00953452">
          <w:rPr>
            <w:noProof/>
            <w:webHidden/>
          </w:rPr>
          <w:tab/>
        </w:r>
        <w:r w:rsidR="00953452">
          <w:rPr>
            <w:noProof/>
            <w:webHidden/>
          </w:rPr>
          <w:fldChar w:fldCharType="begin"/>
        </w:r>
        <w:r w:rsidR="00953452">
          <w:rPr>
            <w:noProof/>
            <w:webHidden/>
          </w:rPr>
          <w:instrText xml:space="preserve"> PAGEREF _Toc440288196 \h </w:instrText>
        </w:r>
        <w:r w:rsidR="00953452">
          <w:rPr>
            <w:noProof/>
            <w:webHidden/>
          </w:rPr>
        </w:r>
        <w:r w:rsidR="00953452">
          <w:rPr>
            <w:noProof/>
            <w:webHidden/>
          </w:rPr>
          <w:fldChar w:fldCharType="separate"/>
        </w:r>
        <w:r w:rsidR="00DE6F5A">
          <w:rPr>
            <w:noProof/>
            <w:webHidden/>
          </w:rPr>
          <w:t>2</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197" w:history="1">
        <w:r w:rsidR="00953452" w:rsidRPr="00A85781">
          <w:rPr>
            <w:rStyle w:val="af"/>
            <w:rFonts w:eastAsia="Times New Roman"/>
            <w:iCs/>
            <w:noProof/>
            <w:lang w:val="x-none"/>
          </w:rPr>
          <w:t>СОДЕРЖАНИЕ</w:t>
        </w:r>
        <w:r w:rsidR="00953452">
          <w:rPr>
            <w:noProof/>
            <w:webHidden/>
          </w:rPr>
          <w:tab/>
        </w:r>
        <w:r w:rsidR="00953452">
          <w:rPr>
            <w:noProof/>
            <w:webHidden/>
          </w:rPr>
          <w:fldChar w:fldCharType="begin"/>
        </w:r>
        <w:r w:rsidR="00953452">
          <w:rPr>
            <w:noProof/>
            <w:webHidden/>
          </w:rPr>
          <w:instrText xml:space="preserve"> PAGEREF _Toc440288197 \h </w:instrText>
        </w:r>
        <w:r w:rsidR="00953452">
          <w:rPr>
            <w:noProof/>
            <w:webHidden/>
          </w:rPr>
        </w:r>
        <w:r w:rsidR="00953452">
          <w:rPr>
            <w:noProof/>
            <w:webHidden/>
          </w:rPr>
          <w:fldChar w:fldCharType="separate"/>
        </w:r>
        <w:r w:rsidR="00DE6F5A">
          <w:rPr>
            <w:noProof/>
            <w:webHidden/>
          </w:rPr>
          <w:t>5</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198" w:history="1">
        <w:r w:rsidR="00953452" w:rsidRPr="00A85781">
          <w:rPr>
            <w:rStyle w:val="af"/>
            <w:rFonts w:eastAsia="Times New Roman"/>
            <w:iCs/>
            <w:noProof/>
          </w:rPr>
          <w:t xml:space="preserve">1. </w:t>
        </w:r>
        <w:r w:rsidR="00953452" w:rsidRPr="00A85781">
          <w:rPr>
            <w:rStyle w:val="af"/>
            <w:rFonts w:eastAsia="Times New Roman"/>
            <w:iCs/>
            <w:noProof/>
            <w:lang w:val="x-none"/>
          </w:rPr>
          <w:t>Термины и определения</w:t>
        </w:r>
        <w:r w:rsidR="00953452">
          <w:rPr>
            <w:noProof/>
            <w:webHidden/>
          </w:rPr>
          <w:tab/>
        </w:r>
        <w:r w:rsidR="00953452">
          <w:rPr>
            <w:noProof/>
            <w:webHidden/>
          </w:rPr>
          <w:fldChar w:fldCharType="begin"/>
        </w:r>
        <w:r w:rsidR="00953452">
          <w:rPr>
            <w:noProof/>
            <w:webHidden/>
          </w:rPr>
          <w:instrText xml:space="preserve"> PAGEREF _Toc440288198 \h </w:instrText>
        </w:r>
        <w:r w:rsidR="00953452">
          <w:rPr>
            <w:noProof/>
            <w:webHidden/>
          </w:rPr>
        </w:r>
        <w:r w:rsidR="00953452">
          <w:rPr>
            <w:noProof/>
            <w:webHidden/>
          </w:rPr>
          <w:fldChar w:fldCharType="separate"/>
        </w:r>
        <w:r w:rsidR="00DE6F5A">
          <w:rPr>
            <w:noProof/>
            <w:webHidden/>
          </w:rPr>
          <w:t>6</w:t>
        </w:r>
        <w:r w:rsidR="00953452">
          <w:rPr>
            <w:noProof/>
            <w:webHidden/>
          </w:rPr>
          <w:fldChar w:fldCharType="end"/>
        </w:r>
      </w:hyperlink>
    </w:p>
    <w:p w:rsidR="00953452" w:rsidRDefault="006C4043">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A85781">
          <w:rPr>
            <w:rStyle w:val="af"/>
            <w:rFonts w:eastAsia="Times New Roman"/>
            <w:iCs/>
            <w:noProof/>
            <w:lang w:val="x-none"/>
          </w:rPr>
          <w:t>2.</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Times New Roman"/>
            <w:iCs/>
            <w:noProof/>
            <w:lang w:val="x-none"/>
          </w:rPr>
          <w:t>Общие положения</w:t>
        </w:r>
        <w:r w:rsidR="00953452">
          <w:rPr>
            <w:noProof/>
            <w:webHidden/>
          </w:rPr>
          <w:tab/>
        </w:r>
        <w:r w:rsidR="00953452">
          <w:rPr>
            <w:noProof/>
            <w:webHidden/>
          </w:rPr>
          <w:fldChar w:fldCharType="begin"/>
        </w:r>
        <w:r w:rsidR="00953452">
          <w:rPr>
            <w:noProof/>
            <w:webHidden/>
          </w:rPr>
          <w:instrText xml:space="preserve"> PAGEREF _Toc440288199 \h </w:instrText>
        </w:r>
        <w:r w:rsidR="00953452">
          <w:rPr>
            <w:noProof/>
            <w:webHidden/>
          </w:rPr>
        </w:r>
        <w:r w:rsidR="00953452">
          <w:rPr>
            <w:noProof/>
            <w:webHidden/>
          </w:rPr>
          <w:fldChar w:fldCharType="separate"/>
        </w:r>
        <w:r w:rsidR="00DE6F5A">
          <w:rPr>
            <w:noProof/>
            <w:webHidden/>
          </w:rPr>
          <w:t>7</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00" w:history="1">
        <w:r w:rsidR="00953452" w:rsidRPr="00A85781">
          <w:rPr>
            <w:rStyle w:val="af"/>
            <w:rFonts w:eastAsia="Times New Roman"/>
            <w:iCs/>
            <w:noProof/>
            <w:lang w:val="x-none"/>
          </w:rPr>
          <w:t xml:space="preserve">3. Требования к </w:t>
        </w:r>
        <w:r w:rsidR="00953452" w:rsidRPr="00A85781">
          <w:rPr>
            <w:rStyle w:val="af"/>
            <w:rFonts w:eastAsia="Times New Roman"/>
            <w:iCs/>
            <w:noProof/>
          </w:rPr>
          <w:t>У</w:t>
        </w:r>
        <w:r w:rsidR="00953452" w:rsidRPr="00A85781">
          <w:rPr>
            <w:rStyle w:val="af"/>
            <w:rFonts w:eastAsia="Times New Roman"/>
            <w:iCs/>
            <w:noProof/>
            <w:lang w:val="x-none"/>
          </w:rPr>
          <w:t>частникам закупки. Заявка и прилагаемые к ней документы.</w:t>
        </w:r>
        <w:r w:rsidR="00953452">
          <w:rPr>
            <w:noProof/>
            <w:webHidden/>
          </w:rPr>
          <w:tab/>
        </w:r>
        <w:r w:rsidR="00953452">
          <w:rPr>
            <w:noProof/>
            <w:webHidden/>
          </w:rPr>
          <w:fldChar w:fldCharType="begin"/>
        </w:r>
        <w:r w:rsidR="00953452">
          <w:rPr>
            <w:noProof/>
            <w:webHidden/>
          </w:rPr>
          <w:instrText xml:space="preserve"> PAGEREF _Toc440288200 \h </w:instrText>
        </w:r>
        <w:r w:rsidR="00953452">
          <w:rPr>
            <w:noProof/>
            <w:webHidden/>
          </w:rPr>
        </w:r>
        <w:r w:rsidR="00953452">
          <w:rPr>
            <w:noProof/>
            <w:webHidden/>
          </w:rPr>
          <w:fldChar w:fldCharType="separate"/>
        </w:r>
        <w:r w:rsidR="00DE6F5A">
          <w:rPr>
            <w:noProof/>
            <w:webHidden/>
          </w:rPr>
          <w:t>8</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01" w:history="1">
        <w:r w:rsidR="00953452" w:rsidRPr="00A85781">
          <w:rPr>
            <w:rStyle w:val="af"/>
            <w:rFonts w:eastAsia="Times New Roman"/>
            <w:iCs/>
            <w:noProof/>
          </w:rPr>
          <w:t xml:space="preserve">4. </w:t>
        </w:r>
        <w:r w:rsidR="00953452" w:rsidRPr="00A85781">
          <w:rPr>
            <w:rStyle w:val="af"/>
            <w:rFonts w:eastAsia="Times New Roman"/>
            <w:iCs/>
            <w:noProof/>
            <w:lang w:val="x-none"/>
          </w:rPr>
          <w:t>Порядок проведения запроса предложений</w:t>
        </w:r>
        <w:r w:rsidR="00953452">
          <w:rPr>
            <w:noProof/>
            <w:webHidden/>
          </w:rPr>
          <w:tab/>
        </w:r>
        <w:r w:rsidR="00953452">
          <w:rPr>
            <w:noProof/>
            <w:webHidden/>
          </w:rPr>
          <w:fldChar w:fldCharType="begin"/>
        </w:r>
        <w:r w:rsidR="00953452">
          <w:rPr>
            <w:noProof/>
            <w:webHidden/>
          </w:rPr>
          <w:instrText xml:space="preserve"> PAGEREF _Toc440288201 \h </w:instrText>
        </w:r>
        <w:r w:rsidR="00953452">
          <w:rPr>
            <w:noProof/>
            <w:webHidden/>
          </w:rPr>
        </w:r>
        <w:r w:rsidR="00953452">
          <w:rPr>
            <w:noProof/>
            <w:webHidden/>
          </w:rPr>
          <w:fldChar w:fldCharType="separate"/>
        </w:r>
        <w:r w:rsidR="00DE6F5A">
          <w:rPr>
            <w:noProof/>
            <w:webHidden/>
          </w:rPr>
          <w:t>12</w:t>
        </w:r>
        <w:r w:rsidR="00953452">
          <w:rPr>
            <w:noProof/>
            <w:webHidden/>
          </w:rPr>
          <w:fldChar w:fldCharType="end"/>
        </w:r>
      </w:hyperlink>
    </w:p>
    <w:p w:rsidR="00953452" w:rsidRDefault="006C4043">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A85781">
          <w:rPr>
            <w:rStyle w:val="af"/>
            <w:rFonts w:eastAsia="MS Mincho"/>
            <w:iCs/>
            <w:noProof/>
            <w:snapToGrid w:val="0"/>
          </w:rPr>
          <w:t>5.</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MS Mincho"/>
            <w:iCs/>
            <w:noProof/>
            <w:snapToGrid w:val="0"/>
            <w:lang w:val="x-none"/>
          </w:rPr>
          <w:t>Т</w:t>
        </w:r>
        <w:r w:rsidR="00953452" w:rsidRPr="00A85781">
          <w:rPr>
            <w:rStyle w:val="af"/>
            <w:rFonts w:eastAsia="MS Mincho"/>
            <w:iCs/>
            <w:noProof/>
            <w:snapToGrid w:val="0"/>
          </w:rPr>
          <w:t>ехническое</w:t>
        </w:r>
        <w:r w:rsidR="00953452" w:rsidRPr="00A85781">
          <w:rPr>
            <w:rStyle w:val="af"/>
            <w:rFonts w:eastAsia="MS Mincho"/>
            <w:iCs/>
            <w:noProof/>
            <w:snapToGrid w:val="0"/>
            <w:lang w:val="x-none"/>
          </w:rPr>
          <w:t xml:space="preserve"> </w:t>
        </w:r>
        <w:r w:rsidR="00953452" w:rsidRPr="00A85781">
          <w:rPr>
            <w:rStyle w:val="af"/>
            <w:rFonts w:eastAsia="MS Mincho"/>
            <w:iCs/>
            <w:noProof/>
            <w:snapToGrid w:val="0"/>
          </w:rPr>
          <w:t>задание</w:t>
        </w:r>
        <w:r w:rsidR="00953452">
          <w:rPr>
            <w:noProof/>
            <w:webHidden/>
          </w:rPr>
          <w:tab/>
        </w:r>
        <w:r w:rsidR="00953452">
          <w:rPr>
            <w:noProof/>
            <w:webHidden/>
          </w:rPr>
          <w:fldChar w:fldCharType="begin"/>
        </w:r>
        <w:r w:rsidR="00953452">
          <w:rPr>
            <w:noProof/>
            <w:webHidden/>
          </w:rPr>
          <w:instrText xml:space="preserve"> PAGEREF _Toc440288217 \h </w:instrText>
        </w:r>
        <w:r w:rsidR="00953452">
          <w:rPr>
            <w:noProof/>
            <w:webHidden/>
          </w:rPr>
        </w:r>
        <w:r w:rsidR="00953452">
          <w:rPr>
            <w:noProof/>
            <w:webHidden/>
          </w:rPr>
          <w:fldChar w:fldCharType="separate"/>
        </w:r>
        <w:r w:rsidR="00DE6F5A">
          <w:rPr>
            <w:noProof/>
            <w:webHidden/>
          </w:rPr>
          <w:t>20</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18" w:history="1">
        <w:r w:rsidR="00953452" w:rsidRPr="00A85781">
          <w:rPr>
            <w:rStyle w:val="af"/>
            <w:rFonts w:eastAsia="Times New Roman"/>
            <w:noProof/>
            <w:lang w:val="x-none"/>
          </w:rPr>
          <w:t>Приложение № 1</w:t>
        </w:r>
        <w:r w:rsidR="00953452">
          <w:rPr>
            <w:noProof/>
            <w:webHidden/>
          </w:rPr>
          <w:tab/>
        </w:r>
        <w:r w:rsidR="00953452">
          <w:rPr>
            <w:noProof/>
            <w:webHidden/>
          </w:rPr>
          <w:fldChar w:fldCharType="begin"/>
        </w:r>
        <w:r w:rsidR="00953452">
          <w:rPr>
            <w:noProof/>
            <w:webHidden/>
          </w:rPr>
          <w:instrText xml:space="preserve"> PAGEREF _Toc440288218 \h </w:instrText>
        </w:r>
        <w:r w:rsidR="00953452">
          <w:rPr>
            <w:noProof/>
            <w:webHidden/>
          </w:rPr>
        </w:r>
        <w:r w:rsidR="00953452">
          <w:rPr>
            <w:noProof/>
            <w:webHidden/>
          </w:rPr>
          <w:fldChar w:fldCharType="separate"/>
        </w:r>
        <w:r w:rsidR="00DE6F5A">
          <w:rPr>
            <w:noProof/>
            <w:webHidden/>
          </w:rPr>
          <w:t>21</w:t>
        </w:r>
        <w:r w:rsidR="00953452">
          <w:rPr>
            <w:noProof/>
            <w:webHidden/>
          </w:rPr>
          <w:fldChar w:fldCharType="end"/>
        </w:r>
      </w:hyperlink>
    </w:p>
    <w:p w:rsidR="00953452" w:rsidRDefault="006C4043">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A85781">
          <w:rPr>
            <w:rStyle w:val="af"/>
            <w:rFonts w:ascii="Times New Roman" w:eastAsia="Times New Roman" w:hAnsi="Times New Roman" w:cs="Times New Roman"/>
            <w:b/>
            <w:bCs/>
            <w:iCs/>
            <w:noProof/>
          </w:rPr>
          <w:t>Коммерческое предложение (форма 1)</w:t>
        </w:r>
        <w:r w:rsidR="00953452">
          <w:rPr>
            <w:noProof/>
            <w:webHidden/>
          </w:rPr>
          <w:tab/>
        </w:r>
        <w:r w:rsidR="00953452">
          <w:rPr>
            <w:noProof/>
            <w:webHidden/>
          </w:rPr>
          <w:fldChar w:fldCharType="begin"/>
        </w:r>
        <w:r w:rsidR="00953452">
          <w:rPr>
            <w:noProof/>
            <w:webHidden/>
          </w:rPr>
          <w:instrText xml:space="preserve"> PAGEREF _Toc440288219 \h </w:instrText>
        </w:r>
        <w:r w:rsidR="00953452">
          <w:rPr>
            <w:noProof/>
            <w:webHidden/>
          </w:rPr>
        </w:r>
        <w:r w:rsidR="00953452">
          <w:rPr>
            <w:noProof/>
            <w:webHidden/>
          </w:rPr>
          <w:fldChar w:fldCharType="separate"/>
        </w:r>
        <w:r w:rsidR="00DE6F5A">
          <w:rPr>
            <w:noProof/>
            <w:webHidden/>
          </w:rPr>
          <w:t>23</w:t>
        </w:r>
        <w:r w:rsidR="00953452">
          <w:rPr>
            <w:noProof/>
            <w:webHidden/>
          </w:rPr>
          <w:fldChar w:fldCharType="end"/>
        </w:r>
      </w:hyperlink>
    </w:p>
    <w:p w:rsidR="00953452" w:rsidRDefault="006C4043">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A85781">
          <w:rPr>
            <w:rStyle w:val="af"/>
            <w:rFonts w:ascii="Times New Roman" w:eastAsia="Times New Roman" w:hAnsi="Times New Roman" w:cs="Times New Roman"/>
            <w:b/>
            <w:bCs/>
            <w:iCs/>
            <w:noProof/>
          </w:rPr>
          <w:t>Техническое предложение (форма 2)</w:t>
        </w:r>
        <w:r w:rsidR="00953452">
          <w:rPr>
            <w:noProof/>
            <w:webHidden/>
          </w:rPr>
          <w:tab/>
        </w:r>
        <w:r w:rsidR="00953452">
          <w:rPr>
            <w:noProof/>
            <w:webHidden/>
          </w:rPr>
          <w:fldChar w:fldCharType="begin"/>
        </w:r>
        <w:r w:rsidR="00953452">
          <w:rPr>
            <w:noProof/>
            <w:webHidden/>
          </w:rPr>
          <w:instrText xml:space="preserve"> PAGEREF _Toc440288220 \h </w:instrText>
        </w:r>
        <w:r w:rsidR="00953452">
          <w:rPr>
            <w:noProof/>
            <w:webHidden/>
          </w:rPr>
        </w:r>
        <w:r w:rsidR="00953452">
          <w:rPr>
            <w:noProof/>
            <w:webHidden/>
          </w:rPr>
          <w:fldChar w:fldCharType="separate"/>
        </w:r>
        <w:r w:rsidR="00DE6F5A">
          <w:rPr>
            <w:noProof/>
            <w:webHidden/>
          </w:rPr>
          <w:t>25</w:t>
        </w:r>
        <w:r w:rsidR="00953452">
          <w:rPr>
            <w:noProof/>
            <w:webHidden/>
          </w:rPr>
          <w:fldChar w:fldCharType="end"/>
        </w:r>
      </w:hyperlink>
    </w:p>
    <w:p w:rsidR="00953452" w:rsidRDefault="006C4043">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A85781">
          <w:rPr>
            <w:rStyle w:val="af"/>
            <w:rFonts w:ascii="Times New Roman" w:eastAsia="Times New Roman" w:hAnsi="Times New Roman" w:cs="Times New Roman"/>
            <w:b/>
            <w:bCs/>
            <w:iCs/>
            <w:noProof/>
          </w:rPr>
          <w:t>Анкета Участника закупки (форма 3)</w:t>
        </w:r>
        <w:r w:rsidR="00953452">
          <w:rPr>
            <w:noProof/>
            <w:webHidden/>
          </w:rPr>
          <w:tab/>
        </w:r>
        <w:r w:rsidR="00953452">
          <w:rPr>
            <w:noProof/>
            <w:webHidden/>
          </w:rPr>
          <w:fldChar w:fldCharType="begin"/>
        </w:r>
        <w:r w:rsidR="00953452">
          <w:rPr>
            <w:noProof/>
            <w:webHidden/>
          </w:rPr>
          <w:instrText xml:space="preserve"> PAGEREF _Toc440288221 \h </w:instrText>
        </w:r>
        <w:r w:rsidR="00953452">
          <w:rPr>
            <w:noProof/>
            <w:webHidden/>
          </w:rPr>
        </w:r>
        <w:r w:rsidR="00953452">
          <w:rPr>
            <w:noProof/>
            <w:webHidden/>
          </w:rPr>
          <w:fldChar w:fldCharType="separate"/>
        </w:r>
        <w:r w:rsidR="00DE6F5A">
          <w:rPr>
            <w:noProof/>
            <w:webHidden/>
          </w:rPr>
          <w:t>26</w:t>
        </w:r>
        <w:r w:rsidR="00953452">
          <w:rPr>
            <w:noProof/>
            <w:webHidden/>
          </w:rPr>
          <w:fldChar w:fldCharType="end"/>
        </w:r>
      </w:hyperlink>
    </w:p>
    <w:p w:rsidR="00953452" w:rsidRPr="00953452" w:rsidRDefault="006C4043">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953452">
          <w:rPr>
            <w:rStyle w:val="af"/>
            <w:rFonts w:ascii="Times New Roman" w:hAnsi="Times New Roman" w:cs="Times New Roman"/>
            <w:b/>
            <w:noProof/>
          </w:rPr>
          <w:t>Декларация о соответствии Участника закупки (форма 4)</w:t>
        </w:r>
        <w:r w:rsidR="00953452" w:rsidRPr="00CC50E6">
          <w:rPr>
            <w:noProof/>
            <w:webHidden/>
          </w:rPr>
          <w:tab/>
        </w:r>
        <w:r w:rsidR="00953452" w:rsidRPr="00CC50E6">
          <w:rPr>
            <w:noProof/>
            <w:webHidden/>
          </w:rPr>
          <w:fldChar w:fldCharType="begin"/>
        </w:r>
        <w:r w:rsidR="00953452" w:rsidRPr="00CC50E6">
          <w:rPr>
            <w:noProof/>
            <w:webHidden/>
          </w:rPr>
          <w:instrText xml:space="preserve"> PAGEREF _Toc440288222 \h </w:instrText>
        </w:r>
        <w:r w:rsidR="00953452" w:rsidRPr="00CC50E6">
          <w:rPr>
            <w:noProof/>
            <w:webHidden/>
          </w:rPr>
        </w:r>
        <w:r w:rsidR="00953452" w:rsidRPr="00CC50E6">
          <w:rPr>
            <w:noProof/>
            <w:webHidden/>
          </w:rPr>
          <w:fldChar w:fldCharType="separate"/>
        </w:r>
        <w:r w:rsidR="00DE6F5A">
          <w:rPr>
            <w:noProof/>
            <w:webHidden/>
          </w:rPr>
          <w:t>28</w:t>
        </w:r>
        <w:r w:rsidR="00953452" w:rsidRPr="00CC50E6">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23"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2</w:t>
        </w:r>
        <w:r w:rsidR="00953452">
          <w:rPr>
            <w:noProof/>
            <w:webHidden/>
          </w:rPr>
          <w:tab/>
        </w:r>
        <w:r w:rsidR="00953452">
          <w:rPr>
            <w:noProof/>
            <w:webHidden/>
          </w:rPr>
          <w:fldChar w:fldCharType="begin"/>
        </w:r>
        <w:r w:rsidR="00953452">
          <w:rPr>
            <w:noProof/>
            <w:webHidden/>
          </w:rPr>
          <w:instrText xml:space="preserve"> PAGEREF _Toc440288223 \h </w:instrText>
        </w:r>
        <w:r w:rsidR="00953452">
          <w:rPr>
            <w:noProof/>
            <w:webHidden/>
          </w:rPr>
        </w:r>
        <w:r w:rsidR="00953452">
          <w:rPr>
            <w:noProof/>
            <w:webHidden/>
          </w:rPr>
          <w:fldChar w:fldCharType="separate"/>
        </w:r>
        <w:r w:rsidR="00DE6F5A">
          <w:rPr>
            <w:noProof/>
            <w:webHidden/>
          </w:rPr>
          <w:t>33</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24" w:history="1">
        <w:r w:rsidR="00953452" w:rsidRPr="00A85781">
          <w:rPr>
            <w:rStyle w:val="af"/>
            <w:rFonts w:eastAsia="Times New Roman"/>
            <w:iCs/>
            <w:noProof/>
            <w:lang w:val="x-none"/>
          </w:rPr>
          <w:t>Приложение № 3</w:t>
        </w:r>
        <w:r w:rsidR="00953452">
          <w:rPr>
            <w:noProof/>
            <w:webHidden/>
          </w:rPr>
          <w:tab/>
        </w:r>
        <w:r w:rsidR="00953452">
          <w:rPr>
            <w:noProof/>
            <w:webHidden/>
          </w:rPr>
          <w:fldChar w:fldCharType="begin"/>
        </w:r>
        <w:r w:rsidR="00953452">
          <w:rPr>
            <w:noProof/>
            <w:webHidden/>
          </w:rPr>
          <w:instrText xml:space="preserve"> PAGEREF _Toc440288224 \h </w:instrText>
        </w:r>
        <w:r w:rsidR="00953452">
          <w:rPr>
            <w:noProof/>
            <w:webHidden/>
          </w:rPr>
        </w:r>
        <w:r w:rsidR="00953452">
          <w:rPr>
            <w:noProof/>
            <w:webHidden/>
          </w:rPr>
          <w:fldChar w:fldCharType="separate"/>
        </w:r>
        <w:r w:rsidR="00DE6F5A">
          <w:rPr>
            <w:noProof/>
            <w:webHidden/>
          </w:rPr>
          <w:t>35</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25"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4</w:t>
        </w:r>
        <w:r w:rsidR="00953452">
          <w:rPr>
            <w:noProof/>
            <w:webHidden/>
          </w:rPr>
          <w:tab/>
        </w:r>
        <w:r w:rsidR="00953452">
          <w:rPr>
            <w:noProof/>
            <w:webHidden/>
          </w:rPr>
          <w:fldChar w:fldCharType="begin"/>
        </w:r>
        <w:r w:rsidR="00953452">
          <w:rPr>
            <w:noProof/>
            <w:webHidden/>
          </w:rPr>
          <w:instrText xml:space="preserve"> PAGEREF _Toc440288225 \h </w:instrText>
        </w:r>
        <w:r w:rsidR="00953452">
          <w:rPr>
            <w:noProof/>
            <w:webHidden/>
          </w:rPr>
        </w:r>
        <w:r w:rsidR="00953452">
          <w:rPr>
            <w:noProof/>
            <w:webHidden/>
          </w:rPr>
          <w:fldChar w:fldCharType="separate"/>
        </w:r>
        <w:r w:rsidR="00DE6F5A">
          <w:rPr>
            <w:noProof/>
            <w:webHidden/>
          </w:rPr>
          <w:t>36</w:t>
        </w:r>
        <w:r w:rsidR="00953452">
          <w:rPr>
            <w:noProof/>
            <w:webHidden/>
          </w:rPr>
          <w:fldChar w:fldCharType="end"/>
        </w:r>
      </w:hyperlink>
    </w:p>
    <w:p w:rsidR="00953452" w:rsidRDefault="006C4043">
      <w:pPr>
        <w:pStyle w:val="1fc"/>
        <w:rPr>
          <w:rFonts w:asciiTheme="minorHAnsi" w:eastAsiaTheme="minorEastAsia" w:hAnsiTheme="minorHAnsi" w:cstheme="minorBidi"/>
          <w:b w:val="0"/>
          <w:bCs w:val="0"/>
          <w:caps w:val="0"/>
          <w:noProof/>
          <w:sz w:val="22"/>
          <w:szCs w:val="22"/>
          <w:lang w:eastAsia="ru-RU"/>
        </w:rPr>
      </w:pPr>
      <w:hyperlink w:anchor="_Toc440288226" w:history="1">
        <w:r w:rsidR="00953452" w:rsidRPr="00A85781">
          <w:rPr>
            <w:rStyle w:val="af"/>
            <w:rFonts w:eastAsia="Times New Roman"/>
            <w:iCs/>
            <w:noProof/>
            <w:lang w:val="x-none"/>
          </w:rPr>
          <w:t xml:space="preserve">Приложение № </w:t>
        </w:r>
        <w:r w:rsidR="00953452" w:rsidRPr="00A85781">
          <w:rPr>
            <w:rStyle w:val="af"/>
            <w:rFonts w:eastAsia="Times New Roman"/>
            <w:iCs/>
            <w:noProof/>
          </w:rPr>
          <w:t>5</w:t>
        </w:r>
        <w:r w:rsidR="00953452">
          <w:rPr>
            <w:noProof/>
            <w:webHidden/>
          </w:rPr>
          <w:tab/>
        </w:r>
        <w:r w:rsidR="00953452">
          <w:rPr>
            <w:noProof/>
            <w:webHidden/>
          </w:rPr>
          <w:fldChar w:fldCharType="begin"/>
        </w:r>
        <w:r w:rsidR="00953452">
          <w:rPr>
            <w:noProof/>
            <w:webHidden/>
          </w:rPr>
          <w:instrText xml:space="preserve"> PAGEREF _Toc440288226 \h </w:instrText>
        </w:r>
        <w:r w:rsidR="00953452">
          <w:rPr>
            <w:noProof/>
            <w:webHidden/>
          </w:rPr>
        </w:r>
        <w:r w:rsidR="00953452">
          <w:rPr>
            <w:noProof/>
            <w:webHidden/>
          </w:rPr>
          <w:fldChar w:fldCharType="separate"/>
        </w:r>
        <w:r w:rsidR="00DE6F5A">
          <w:rPr>
            <w:noProof/>
            <w:webHidden/>
          </w:rPr>
          <w:t>37</w:t>
        </w:r>
        <w:r w:rsidR="0095345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40288199"/>
      <w:r w:rsidRPr="003A2F0D">
        <w:rPr>
          <w:rFonts w:ascii="Times New Roman" w:eastAsia="Times New Roman" w:hAnsi="Times New Roman" w:cs="Times New Roman"/>
          <w:b/>
          <w:iCs/>
          <w:sz w:val="24"/>
          <w:szCs w:val="24"/>
          <w:lang w:val="x-none" w:eastAsia="ar-SA"/>
        </w:rPr>
        <w:lastRenderedPageBreak/>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lastRenderedPageBreak/>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C67A15" w:rsidRPr="00206720">
        <w:rPr>
          <w:rFonts w:ascii="Times New Roman" w:eastAsia="Times New Roman" w:hAnsi="Times New Roman" w:cs="Times New Roman"/>
          <w:bCs/>
          <w:sz w:val="24"/>
          <w:szCs w:val="24"/>
          <w:lang w:eastAsia="ar-SA"/>
        </w:rPr>
        <w:t xml:space="preserve"> поставку Продукции</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3A2F0D">
        <w:rPr>
          <w:rFonts w:ascii="Times New Roman" w:eastAsia="Calibri" w:hAnsi="Times New Roman" w:cs="Times New Roman"/>
          <w:sz w:val="24"/>
          <w:szCs w:val="24"/>
        </w:rPr>
        <w:lastRenderedPageBreak/>
        <w:t xml:space="preserve">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2"/>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 xml:space="preserve">относящимися к категории субъекта малого или среднего </w:t>
      </w:r>
      <w:r w:rsidR="00675F9F" w:rsidRPr="00336C65">
        <w:rPr>
          <w:rFonts w:ascii="Times New Roman" w:eastAsia="Times New Roman" w:hAnsi="Times New Roman" w:cs="Times New Roman"/>
          <w:bCs/>
          <w:sz w:val="24"/>
          <w:lang w:eastAsia="ar-SA"/>
        </w:rPr>
        <w:lastRenderedPageBreak/>
        <w:t>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w:t>
      </w:r>
      <w:proofErr w:type="gramStart"/>
      <w:r w:rsidRPr="0062334F">
        <w:rPr>
          <w:rFonts w:ascii="Times New Roman" w:hAnsi="Times New Roman" w:cs="Times New Roman"/>
          <w:bCs/>
          <w:sz w:val="24"/>
          <w:szCs w:val="24"/>
          <w:lang w:eastAsia="ru-RU"/>
        </w:rPr>
        <w:t>использованием</w:t>
      </w:r>
      <w:proofErr w:type="gramEnd"/>
      <w:r w:rsidRPr="0062334F">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w:t>
      </w:r>
      <w:proofErr w:type="gramStart"/>
      <w:r w:rsidRPr="0062334F">
        <w:rPr>
          <w:rFonts w:ascii="Times New Roman" w:hAnsi="Times New Roman" w:cs="Times New Roman"/>
          <w:b/>
          <w:bCs/>
          <w:sz w:val="24"/>
          <w:szCs w:val="24"/>
          <w:lang w:eastAsia="ru-RU"/>
        </w:rPr>
        <w:t>распечатанная</w:t>
      </w:r>
      <w:proofErr w:type="gramEnd"/>
      <w:r w:rsidRPr="0062334F">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 xml:space="preserve">с </w:t>
      </w:r>
      <w:proofErr w:type="gramStart"/>
      <w:r w:rsidRPr="0062334F">
        <w:rPr>
          <w:rFonts w:ascii="Times New Roman" w:eastAsia="Times New Roman" w:hAnsi="Times New Roman" w:cs="Times New Roman"/>
          <w:bCs/>
          <w:sz w:val="24"/>
          <w:szCs w:val="24"/>
          <w:lang w:eastAsia="ru-RU"/>
        </w:rPr>
        <w:t>использованием</w:t>
      </w:r>
      <w:proofErr w:type="gramEnd"/>
      <w:r w:rsidRPr="0062334F">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w:t>
      </w:r>
      <w:proofErr w:type="gramStart"/>
      <w:r w:rsidRPr="0062334F">
        <w:rPr>
          <w:rFonts w:ascii="Times New Roman" w:eastAsia="Times New Roman" w:hAnsi="Times New Roman" w:cs="Times New Roman"/>
          <w:b/>
          <w:bCs/>
          <w:sz w:val="24"/>
          <w:szCs w:val="24"/>
          <w:lang w:eastAsia="ru-RU"/>
        </w:rPr>
        <w:t>распечатанная</w:t>
      </w:r>
      <w:proofErr w:type="gramEnd"/>
      <w:r w:rsidRPr="0062334F">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FB51CD">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w:t>
      </w:r>
      <w:proofErr w:type="gramStart"/>
      <w:r w:rsidR="0062334F" w:rsidRPr="0062334F">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62334F" w:rsidRPr="0062334F">
        <w:rPr>
          <w:rFonts w:ascii="Times New Roman" w:eastAsia="Times New Roman" w:hAnsi="Times New Roman" w:cs="Times New Roman"/>
          <w:bCs/>
          <w:sz w:val="24"/>
          <w:szCs w:val="24"/>
          <w:lang w:eastAsia="ru-RU"/>
        </w:rPr>
        <w:t xml:space="preserve">.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lastRenderedPageBreak/>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62334F" w:rsidRPr="0062334F">
        <w:rPr>
          <w:rFonts w:ascii="Times New Roman" w:eastAsia="Times New Roman" w:hAnsi="Times New Roman" w:cs="Times New Roman"/>
          <w:bCs/>
          <w:sz w:val="24"/>
          <w:lang w:eastAsia="ru-RU"/>
        </w:rPr>
        <w:t>копии документов,</w:t>
      </w:r>
      <w:r w:rsidR="0062334F">
        <w:rPr>
          <w:rFonts w:ascii="Times New Roman" w:eastAsia="Times New Roman" w:hAnsi="Times New Roman" w:cs="Times New Roman"/>
          <w:bCs/>
          <w:sz w:val="24"/>
          <w:lang w:eastAsia="ru-RU"/>
        </w:rPr>
        <w:t xml:space="preserve"> заверенные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40288201"/>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386463995"/>
      <w:bookmarkStart w:id="15" w:name="_Toc403634871"/>
      <w:bookmarkStart w:id="16" w:name="_Toc403725255"/>
      <w:bookmarkStart w:id="17" w:name="_Toc403725326"/>
      <w:bookmarkStart w:id="18" w:name="_Toc409595053"/>
      <w:bookmarkStart w:id="19" w:name="_Toc440288202"/>
      <w:r w:rsidRPr="003A2F0D">
        <w:rPr>
          <w:rFonts w:ascii="Times New Roman" w:eastAsia="Times New Roman" w:hAnsi="Times New Roman" w:cs="Arial"/>
          <w:b/>
          <w:sz w:val="24"/>
          <w:szCs w:val="24"/>
          <w:lang w:eastAsia="ar-SA"/>
        </w:rPr>
        <w:t>Получение Документации</w:t>
      </w:r>
      <w:bookmarkEnd w:id="14"/>
      <w:bookmarkEnd w:id="15"/>
      <w:bookmarkEnd w:id="16"/>
      <w:bookmarkEnd w:id="17"/>
      <w:bookmarkEnd w:id="18"/>
      <w:bookmarkEnd w:id="19"/>
    </w:p>
    <w:p w:rsidR="003A2F0D" w:rsidRPr="00842439" w:rsidRDefault="003A2F0D" w:rsidP="00842439">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proofErr w:type="spellEnd"/>
      <w:r w:rsidR="00924767" w:rsidRPr="00842439">
        <w:rPr>
          <w:rFonts w:ascii="Times New Roman" w:eastAsia="Times New Roman" w:hAnsi="Times New Roman" w:cs="Times New Roman"/>
          <w:sz w:val="24"/>
          <w:szCs w:val="24"/>
          <w:lang w:eastAsia="ar-SA"/>
        </w:rPr>
        <w:t>@</w:t>
      </w:r>
      <w:proofErr w:type="spellStart"/>
      <w:r w:rsidR="00924767" w:rsidRPr="00842439">
        <w:rPr>
          <w:rFonts w:ascii="Times New Roman" w:eastAsia="Times New Roman" w:hAnsi="Times New Roman" w:cs="Times New Roman"/>
          <w:sz w:val="24"/>
          <w:szCs w:val="24"/>
          <w:lang w:val="en-US" w:eastAsia="ar-SA"/>
        </w:rPr>
        <w:t>mures</w:t>
      </w:r>
      <w:proofErr w:type="spellEnd"/>
      <w:r w:rsidR="00924767" w:rsidRPr="00842439">
        <w:rPr>
          <w:rFonts w:ascii="Times New Roman" w:eastAsia="Times New Roman" w:hAnsi="Times New Roman" w:cs="Times New Roman"/>
          <w:sz w:val="24"/>
          <w:szCs w:val="24"/>
          <w:lang w:eastAsia="ar-SA"/>
        </w:rPr>
        <w:t>.</w:t>
      </w:r>
      <w:proofErr w:type="spellStart"/>
      <w:r w:rsidR="00924767" w:rsidRPr="00842439">
        <w:rPr>
          <w:rFonts w:ascii="Times New Roman" w:eastAsia="Times New Roman" w:hAnsi="Times New Roman" w:cs="Times New Roman"/>
          <w:sz w:val="24"/>
          <w:szCs w:val="24"/>
          <w:lang w:val="en-US" w:eastAsia="ar-SA"/>
        </w:rPr>
        <w:t>ru</w:t>
      </w:r>
      <w:proofErr w:type="spellEnd"/>
      <w:r w:rsidRPr="00842439">
        <w:rPr>
          <w:rFonts w:ascii="Times New Roman" w:eastAsia="Calibri" w:hAnsi="Times New Roman" w:cs="Times New Roman"/>
          <w:sz w:val="24"/>
          <w:szCs w:val="24"/>
        </w:rPr>
        <w:t>,</w:t>
      </w:r>
      <w:r w:rsidRPr="00842439">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w:t>
      </w:r>
      <w:r w:rsidR="003C2487">
        <w:rPr>
          <w:rFonts w:ascii="Times New Roman" w:eastAsia="Times New Roman" w:hAnsi="Times New Roman" w:cs="Times New Roman"/>
          <w:sz w:val="24"/>
          <w:szCs w:val="24"/>
          <w:lang w:eastAsia="ar-SA"/>
        </w:rPr>
        <w:t>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w:t>
      </w:r>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0" w:name="_Toc386463996"/>
      <w:bookmarkStart w:id="21" w:name="_Toc403634872"/>
      <w:bookmarkStart w:id="22" w:name="_Toc403725256"/>
      <w:bookmarkStart w:id="23" w:name="_Toc403725327"/>
      <w:bookmarkStart w:id="24"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5" w:name="_Toc429667789"/>
      <w:bookmarkStart w:id="26" w:name="_Toc440288203"/>
      <w:r w:rsidRPr="003A2F0D">
        <w:rPr>
          <w:rFonts w:ascii="Times New Roman" w:eastAsia="Times New Roman" w:hAnsi="Times New Roman" w:cs="Arial"/>
          <w:b/>
          <w:sz w:val="24"/>
          <w:szCs w:val="24"/>
          <w:lang w:eastAsia="ar-SA"/>
        </w:rPr>
        <w:lastRenderedPageBreak/>
        <w:t>4.2. Разъяснение положений Документации</w:t>
      </w:r>
      <w:bookmarkEnd w:id="20"/>
      <w:bookmarkEnd w:id="21"/>
      <w:bookmarkEnd w:id="22"/>
      <w:bookmarkEnd w:id="23"/>
      <w:bookmarkEnd w:id="24"/>
      <w:bookmarkEnd w:id="25"/>
      <w:bookmarkEnd w:id="26"/>
    </w:p>
    <w:p w:rsidR="003A2F0D" w:rsidRPr="007519F2" w:rsidRDefault="003A2F0D" w:rsidP="000751F0">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Мурманск, ул.</w:t>
      </w:r>
      <w:r w:rsidR="003C2487">
        <w:rPr>
          <w:rFonts w:ascii="Times New Roman" w:eastAsia="Times New Roman" w:hAnsi="Times New Roman" w:cs="Times New Roman"/>
          <w:sz w:val="24"/>
          <w:szCs w:val="24"/>
          <w:lang w:eastAsia="ar-SA"/>
        </w:rPr>
        <w:t xml:space="preserve"> Промышленная,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924767" w:rsidRPr="007519F2">
        <w:rPr>
          <w:rFonts w:ascii="Times New Roman" w:eastAsia="Times New Roman" w:hAnsi="Times New Roman" w:cs="Times New Roman"/>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с указанием способа получения разъяснений положений Документации, не позднее, чем за 2 (два) рабочих дня</w:t>
      </w:r>
      <w:proofErr w:type="gramEnd"/>
      <w:r w:rsidRPr="007519F2">
        <w:rPr>
          <w:rFonts w:ascii="Times New Roman" w:eastAsia="Times New Roman" w:hAnsi="Times New Roman" w:cs="Times New Roman"/>
          <w:sz w:val="24"/>
          <w:szCs w:val="24"/>
          <w:lang w:eastAsia="ar-SA"/>
        </w:rPr>
        <w:t xml:space="preserve"> до окончания срока подачи заявок на участие в запросе предложений. </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 xml:space="preserve">Дата и время </w:t>
      </w:r>
      <w:r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723AAF">
        <w:rPr>
          <w:rFonts w:ascii="Times New Roman" w:eastAsia="Times New Roman" w:hAnsi="Times New Roman" w:cs="Times New Roman"/>
          <w:b/>
          <w:sz w:val="24"/>
          <w:szCs w:val="24"/>
          <w:lang w:eastAsia="ar-SA"/>
        </w:rPr>
        <w:t>1</w:t>
      </w:r>
      <w:r w:rsidR="00306376">
        <w:rPr>
          <w:rFonts w:ascii="Times New Roman" w:eastAsia="Times New Roman" w:hAnsi="Times New Roman" w:cs="Times New Roman"/>
          <w:b/>
          <w:sz w:val="24"/>
          <w:szCs w:val="24"/>
          <w:lang w:eastAsia="ar-SA"/>
        </w:rPr>
        <w:t>8</w:t>
      </w:r>
      <w:r w:rsidR="00854496" w:rsidRPr="00A63694">
        <w:rPr>
          <w:rFonts w:ascii="Times New Roman" w:eastAsia="Times New Roman" w:hAnsi="Times New Roman" w:cs="Times New Roman"/>
          <w:b/>
          <w:sz w:val="24"/>
          <w:szCs w:val="24"/>
          <w:lang w:eastAsia="ar-SA"/>
        </w:rPr>
        <w:t xml:space="preserve"> </w:t>
      </w:r>
      <w:r w:rsidR="00306376">
        <w:rPr>
          <w:rFonts w:ascii="Times New Roman" w:eastAsia="Times New Roman" w:hAnsi="Times New Roman" w:cs="Times New Roman"/>
          <w:b/>
          <w:sz w:val="24"/>
          <w:szCs w:val="24"/>
          <w:lang w:eastAsia="ar-SA"/>
        </w:rPr>
        <w:t>апреля</w:t>
      </w:r>
      <w:r w:rsidR="00854496" w:rsidRPr="00A63694">
        <w:rPr>
          <w:rFonts w:ascii="Times New Roman" w:eastAsia="Times New Roman" w:hAnsi="Times New Roman" w:cs="Times New Roman"/>
          <w:b/>
          <w:sz w:val="24"/>
          <w:szCs w:val="24"/>
          <w:lang w:eastAsia="ar-SA"/>
        </w:rPr>
        <w:t xml:space="preserve"> 2016 г. 08:30 </w:t>
      </w:r>
      <w:r w:rsidRPr="00A63694">
        <w:rPr>
          <w:rFonts w:ascii="Times New Roman" w:eastAsia="Times New Roman" w:hAnsi="Times New Roman" w:cs="Times New Roman"/>
          <w:b/>
          <w:sz w:val="24"/>
          <w:szCs w:val="24"/>
          <w:lang w:eastAsia="ar-SA"/>
        </w:rPr>
        <w:t>(</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w:t>
      </w:r>
      <w:r w:rsidR="00924767" w:rsidRPr="00AF3C19">
        <w:rPr>
          <w:rFonts w:ascii="Times New Roman" w:eastAsia="Times New Roman" w:hAnsi="Times New Roman" w:cs="Times New Roman"/>
          <w:b/>
          <w:sz w:val="24"/>
          <w:szCs w:val="24"/>
          <w:lang w:eastAsia="ar-SA"/>
        </w:rPr>
        <w:t xml:space="preserve">закупки </w:t>
      </w:r>
      <w:r w:rsidR="00306376">
        <w:rPr>
          <w:rFonts w:ascii="Times New Roman" w:eastAsia="Times New Roman" w:hAnsi="Times New Roman" w:cs="Times New Roman"/>
          <w:b/>
          <w:sz w:val="24"/>
          <w:szCs w:val="24"/>
          <w:lang w:eastAsia="ar-SA"/>
        </w:rPr>
        <w:t>21</w:t>
      </w:r>
      <w:r w:rsidR="00924767" w:rsidRPr="00AF3C19">
        <w:rPr>
          <w:rFonts w:ascii="Times New Roman" w:eastAsia="Times New Roman" w:hAnsi="Times New Roman" w:cs="Times New Roman"/>
          <w:b/>
          <w:sz w:val="24"/>
          <w:szCs w:val="24"/>
          <w:lang w:eastAsia="ar-SA"/>
        </w:rPr>
        <w:t xml:space="preserve"> </w:t>
      </w:r>
      <w:r w:rsidR="00306376">
        <w:rPr>
          <w:rFonts w:ascii="Times New Roman" w:eastAsia="Times New Roman" w:hAnsi="Times New Roman" w:cs="Times New Roman"/>
          <w:b/>
          <w:sz w:val="24"/>
          <w:szCs w:val="24"/>
          <w:lang w:eastAsia="ar-SA"/>
        </w:rPr>
        <w:t>апреля</w:t>
      </w:r>
      <w:r w:rsidR="00336C65" w:rsidRPr="00A63694">
        <w:rPr>
          <w:rFonts w:ascii="Times New Roman" w:eastAsia="Times New Roman" w:hAnsi="Times New Roman" w:cs="Times New Roman"/>
          <w:b/>
          <w:sz w:val="24"/>
          <w:szCs w:val="24"/>
          <w:lang w:eastAsia="ar-SA"/>
        </w:rPr>
        <w:t xml:space="preserve"> 2016</w:t>
      </w:r>
      <w:r w:rsidRPr="00A63694">
        <w:rPr>
          <w:rFonts w:ascii="Times New Roman" w:eastAsia="Times New Roman" w:hAnsi="Times New Roman" w:cs="Times New Roman"/>
          <w:b/>
          <w:sz w:val="24"/>
          <w:szCs w:val="24"/>
          <w:lang w:eastAsia="ar-SA"/>
        </w:rPr>
        <w:t xml:space="preserve"> года 1</w:t>
      </w:r>
      <w:r w:rsidR="00AF3C19">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r w:rsidRPr="00A63694">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63694">
        <w:rPr>
          <w:rFonts w:ascii="Times New Roman" w:eastAsia="Times New Roman" w:hAnsi="Times New Roman" w:cs="Times New Roman"/>
          <w:sz w:val="24"/>
          <w:szCs w:val="24"/>
          <w:lang w:eastAsia="ar-SA"/>
        </w:rPr>
        <w:t xml:space="preserve"> Заказчик в течение одного рабочего дня </w:t>
      </w:r>
      <w:r w:rsidRPr="00A63694">
        <w:rPr>
          <w:rFonts w:ascii="Times New Roman" w:eastAsia="Calibri" w:hAnsi="Times New Roman" w:cs="Times New Roman"/>
          <w:sz w:val="24"/>
          <w:szCs w:val="24"/>
          <w:lang w:eastAsia="ar-SA"/>
        </w:rPr>
        <w:t>со дня поступления</w:t>
      </w:r>
      <w:r w:rsidRPr="007519F2">
        <w:rPr>
          <w:rFonts w:ascii="Times New Roman" w:eastAsia="Calibri" w:hAnsi="Times New Roman" w:cs="Times New Roman"/>
          <w:sz w:val="24"/>
          <w:szCs w:val="24"/>
          <w:lang w:eastAsia="ar-SA"/>
        </w:rPr>
        <w:t xml:space="preserve">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7" w:name="_Toc386463997"/>
      <w:bookmarkStart w:id="28" w:name="_Toc403634873"/>
      <w:bookmarkStart w:id="29" w:name="_Toc403725257"/>
      <w:bookmarkStart w:id="30" w:name="_Toc403725328"/>
      <w:bookmarkStart w:id="31" w:name="_Toc409595055"/>
      <w:bookmarkStart w:id="32" w:name="_Toc440288204"/>
      <w:r w:rsidRPr="003A2F0D">
        <w:rPr>
          <w:rFonts w:ascii="Times New Roman" w:eastAsia="Times New Roman" w:hAnsi="Times New Roman" w:cs="Arial"/>
          <w:b/>
          <w:sz w:val="24"/>
          <w:szCs w:val="24"/>
          <w:lang w:eastAsia="ar-SA"/>
        </w:rPr>
        <w:t>Внесение изменений в Документацию</w:t>
      </w:r>
      <w:bookmarkEnd w:id="27"/>
      <w:bookmarkEnd w:id="28"/>
      <w:bookmarkEnd w:id="29"/>
      <w:bookmarkEnd w:id="30"/>
      <w:bookmarkEnd w:id="31"/>
      <w:bookmarkEnd w:id="32"/>
      <w:r w:rsidR="001D7F04">
        <w:rPr>
          <w:rFonts w:ascii="Times New Roman" w:eastAsia="Times New Roman" w:hAnsi="Times New Roman" w:cs="Arial"/>
          <w:b/>
          <w:sz w:val="24"/>
          <w:szCs w:val="24"/>
          <w:lang w:eastAsia="ar-SA"/>
        </w:rPr>
        <w:t>.</w:t>
      </w:r>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lastRenderedPageBreak/>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386463999"/>
      <w:bookmarkStart w:id="40" w:name="_Toc403634875"/>
      <w:bookmarkStart w:id="41" w:name="_Toc403725259"/>
      <w:bookmarkStart w:id="42" w:name="_Toc403725330"/>
      <w:bookmarkStart w:id="43" w:name="_Toc409595057"/>
      <w:bookmarkStart w:id="44"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39"/>
      <w:bookmarkEnd w:id="40"/>
      <w:bookmarkEnd w:id="41"/>
      <w:bookmarkEnd w:id="42"/>
      <w:bookmarkEnd w:id="43"/>
      <w:bookmarkEnd w:id="44"/>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5" w:name="_Toc386464000"/>
      <w:bookmarkStart w:id="46" w:name="_Toc403634876"/>
      <w:bookmarkStart w:id="47" w:name="_Toc403725260"/>
      <w:bookmarkStart w:id="48" w:name="_Toc403725331"/>
      <w:bookmarkStart w:id="49" w:name="_Toc409595058"/>
      <w:bookmarkStart w:id="50"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5"/>
      <w:bookmarkEnd w:id="46"/>
      <w:bookmarkEnd w:id="47"/>
      <w:bookmarkEnd w:id="48"/>
      <w:bookmarkEnd w:id="49"/>
      <w:bookmarkEnd w:id="50"/>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1"/>
      <w:bookmarkStart w:id="52" w:name="_Toc403634877"/>
      <w:bookmarkStart w:id="53" w:name="_Toc403725261"/>
      <w:bookmarkStart w:id="54" w:name="_Toc403725332"/>
      <w:bookmarkStart w:id="55" w:name="_Toc409595059"/>
      <w:bookmarkStart w:id="56"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1"/>
      <w:r w:rsidR="003A2F0D" w:rsidRPr="003A2F0D">
        <w:rPr>
          <w:rFonts w:ascii="Times New Roman" w:eastAsia="Times New Roman" w:hAnsi="Times New Roman" w:cs="Arial"/>
          <w:b/>
          <w:sz w:val="24"/>
          <w:szCs w:val="24"/>
          <w:lang w:eastAsia="ar-SA"/>
        </w:rPr>
        <w:t>.</w:t>
      </w:r>
      <w:bookmarkEnd w:id="52"/>
      <w:bookmarkEnd w:id="53"/>
      <w:bookmarkEnd w:id="54"/>
      <w:bookmarkEnd w:id="55"/>
      <w:bookmarkEnd w:id="56"/>
      <w:r w:rsidR="003A2F0D" w:rsidRPr="003A2F0D">
        <w:rPr>
          <w:rFonts w:ascii="Times New Roman" w:eastAsia="Times New Roman" w:hAnsi="Times New Roman" w:cs="Arial"/>
          <w:b/>
          <w:sz w:val="24"/>
          <w:szCs w:val="24"/>
          <w:lang w:eastAsia="ar-SA"/>
        </w:rPr>
        <w:t xml:space="preserve"> </w:t>
      </w:r>
    </w:p>
    <w:p w:rsidR="001C301A" w:rsidRPr="001C301A" w:rsidRDefault="003A2F0D" w:rsidP="00DE6F5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sz w:val="24"/>
          <w:szCs w:val="24"/>
          <w:lang w:eastAsia="ar-SA"/>
        </w:rPr>
        <w:t xml:space="preserve">Начальная (максимальная) цена Договора составляет: </w:t>
      </w:r>
      <w:r w:rsidR="00966542" w:rsidRPr="00966542">
        <w:rPr>
          <w:rFonts w:ascii="Times New Roman" w:eastAsia="Calibri" w:hAnsi="Times New Roman" w:cs="Times New Roman"/>
          <w:sz w:val="24"/>
          <w:szCs w:val="24"/>
          <w:lang w:eastAsia="ar-SA"/>
        </w:rPr>
        <w:t>140 171 700 (Сто сорок миллионов сто семьдесят одна тысяча семьсот)</w:t>
      </w:r>
      <w:r w:rsidR="0004143F">
        <w:rPr>
          <w:rFonts w:ascii="Times New Roman" w:eastAsia="Calibri" w:hAnsi="Times New Roman" w:cs="Times New Roman"/>
          <w:sz w:val="24"/>
          <w:szCs w:val="24"/>
          <w:lang w:eastAsia="ar-SA"/>
        </w:rPr>
        <w:t xml:space="preserve"> рублей</w:t>
      </w:r>
      <w:r w:rsidR="00966542" w:rsidRPr="00966542">
        <w:rPr>
          <w:rFonts w:ascii="Times New Roman" w:eastAsia="Calibri" w:hAnsi="Times New Roman" w:cs="Times New Roman"/>
          <w:sz w:val="24"/>
          <w:szCs w:val="24"/>
          <w:lang w:eastAsia="ar-SA"/>
        </w:rPr>
        <w:t xml:space="preserve"> 00 копеек (9 344,78  руб./тонна)</w:t>
      </w:r>
      <w:r w:rsidR="0004143F">
        <w:rPr>
          <w:rFonts w:ascii="Times New Roman" w:eastAsia="Calibri" w:hAnsi="Times New Roman" w:cs="Times New Roman"/>
          <w:sz w:val="24"/>
          <w:szCs w:val="24"/>
          <w:lang w:eastAsia="ar-SA"/>
        </w:rPr>
        <w:t xml:space="preserve">, </w:t>
      </w:r>
      <w:r w:rsidR="00966542" w:rsidRPr="00966542">
        <w:rPr>
          <w:rFonts w:ascii="Times New Roman" w:eastAsia="Calibri" w:hAnsi="Times New Roman" w:cs="Times New Roman"/>
          <w:sz w:val="24"/>
          <w:szCs w:val="24"/>
          <w:lang w:eastAsia="ar-SA"/>
        </w:rPr>
        <w:t>в т</w:t>
      </w:r>
      <w:r w:rsidR="0004143F">
        <w:rPr>
          <w:rFonts w:ascii="Times New Roman" w:eastAsia="Calibri" w:hAnsi="Times New Roman" w:cs="Times New Roman"/>
          <w:sz w:val="24"/>
          <w:szCs w:val="24"/>
          <w:lang w:eastAsia="ar-SA"/>
        </w:rPr>
        <w:t xml:space="preserve">ом </w:t>
      </w:r>
      <w:r w:rsidR="00966542" w:rsidRPr="00966542">
        <w:rPr>
          <w:rFonts w:ascii="Times New Roman" w:eastAsia="Calibri" w:hAnsi="Times New Roman" w:cs="Times New Roman"/>
          <w:sz w:val="24"/>
          <w:szCs w:val="24"/>
          <w:lang w:eastAsia="ar-SA"/>
        </w:rPr>
        <w:t>ч</w:t>
      </w:r>
      <w:r w:rsidR="0004143F">
        <w:rPr>
          <w:rFonts w:ascii="Times New Roman" w:eastAsia="Calibri" w:hAnsi="Times New Roman" w:cs="Times New Roman"/>
          <w:sz w:val="24"/>
          <w:szCs w:val="24"/>
          <w:lang w:eastAsia="ar-SA"/>
        </w:rPr>
        <w:t>исле</w:t>
      </w:r>
      <w:r w:rsidR="00966542" w:rsidRPr="00966542">
        <w:rPr>
          <w:rFonts w:ascii="Times New Roman" w:eastAsia="Calibri" w:hAnsi="Times New Roman" w:cs="Times New Roman"/>
          <w:sz w:val="24"/>
          <w:szCs w:val="24"/>
          <w:lang w:eastAsia="ar-SA"/>
        </w:rPr>
        <w:t xml:space="preserve"> НДС.</w:t>
      </w:r>
    </w:p>
    <w:p w:rsidR="003A2F0D" w:rsidRPr="001C301A"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sz w:val="24"/>
          <w:szCs w:val="24"/>
          <w:lang w:eastAsia="ar-SA"/>
        </w:rPr>
        <w:t>Источник информации о стоимости Продукции</w:t>
      </w:r>
      <w:r w:rsidR="00192A74" w:rsidRPr="001C301A">
        <w:rPr>
          <w:rFonts w:ascii="Times New Roman" w:eastAsia="Times New Roman" w:hAnsi="Times New Roman" w:cs="Times New Roman"/>
          <w:sz w:val="24"/>
          <w:szCs w:val="24"/>
          <w:lang w:eastAsia="ar-SA"/>
        </w:rPr>
        <w:t>:</w:t>
      </w:r>
      <w:r w:rsidRPr="001C301A">
        <w:rPr>
          <w:rFonts w:ascii="Times New Roman" w:eastAsia="Times New Roman" w:hAnsi="Times New Roman" w:cs="Times New Roman"/>
          <w:sz w:val="24"/>
          <w:szCs w:val="24"/>
          <w:lang w:eastAsia="ar-SA"/>
        </w:rPr>
        <w:t xml:space="preserve"> в соответствии с </w:t>
      </w:r>
      <w:r w:rsidR="005021CF" w:rsidRPr="001C301A">
        <w:rPr>
          <w:rFonts w:ascii="Times New Roman" w:eastAsia="Times New Roman" w:hAnsi="Times New Roman" w:cs="Times New Roman"/>
          <w:sz w:val="24"/>
          <w:szCs w:val="24"/>
          <w:lang w:eastAsia="ar-SA"/>
        </w:rPr>
        <w:t>р</w:t>
      </w:r>
      <w:r w:rsidR="00026547" w:rsidRPr="001C301A">
        <w:rPr>
          <w:rFonts w:ascii="Times New Roman" w:eastAsia="Times New Roman" w:hAnsi="Times New Roman" w:cs="Times New Roman"/>
          <w:sz w:val="24"/>
          <w:szCs w:val="24"/>
          <w:lang w:eastAsia="ar-SA"/>
        </w:rPr>
        <w:t>.</w:t>
      </w:r>
      <w:r w:rsidRPr="001C301A">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1C301A">
        <w:rPr>
          <w:rFonts w:ascii="Times New Roman" w:eastAsia="Times New Roman" w:hAnsi="Times New Roman" w:cs="Times New Roman"/>
          <w:sz w:val="24"/>
          <w:szCs w:val="24"/>
          <w:lang w:eastAsia="ar-SA"/>
        </w:rPr>
        <w:t>АО «МЭС»</w:t>
      </w:r>
      <w:r w:rsidRPr="001C301A">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1C301A">
        <w:rPr>
          <w:rFonts w:ascii="Times New Roman" w:eastAsia="Times New Roman" w:hAnsi="Times New Roman" w:cs="Times New Roman"/>
          <w:sz w:val="24"/>
          <w:szCs w:val="24"/>
          <w:lang w:eastAsia="ar-SA"/>
        </w:rPr>
        <w:t xml:space="preserve"> начальной (максимальной) цены</w:t>
      </w:r>
      <w:r w:rsidR="00FB53B7" w:rsidRPr="001C301A">
        <w:rPr>
          <w:rFonts w:ascii="Times New Roman" w:eastAsia="Times New Roman" w:hAnsi="Times New Roman" w:cs="Times New Roman"/>
          <w:sz w:val="24"/>
          <w:szCs w:val="24"/>
          <w:lang w:eastAsia="ar-SA"/>
        </w:rPr>
        <w:t xml:space="preserve"> затратным методом</w:t>
      </w:r>
      <w:r w:rsidRPr="001C301A">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DE6F5A" w:rsidRDefault="00DE6F5A" w:rsidP="00DE6F5A">
      <w:pPr>
        <w:spacing w:line="240" w:lineRule="auto"/>
        <w:jc w:val="both"/>
        <w:rPr>
          <w:rFonts w:ascii="Times New Roman" w:hAnsi="Times New Roman" w:cs="Times New Roman"/>
          <w:sz w:val="24"/>
          <w:szCs w:val="24"/>
        </w:rPr>
      </w:pPr>
      <w:bookmarkStart w:id="57" w:name="_Toc386464002"/>
      <w:r w:rsidRPr="00DE6F5A">
        <w:rPr>
          <w:rFonts w:ascii="Times New Roman" w:hAnsi="Times New Roman" w:cs="Times New Roman"/>
          <w:sz w:val="24"/>
          <w:szCs w:val="24"/>
        </w:rPr>
        <w:t xml:space="preserve">Указанная цена включает в себя: </w:t>
      </w:r>
    </w:p>
    <w:p w:rsidR="00966542" w:rsidRPr="00966542" w:rsidRDefault="00966542" w:rsidP="00966542">
      <w:pPr>
        <w:numPr>
          <w:ilvl w:val="0"/>
          <w:numId w:val="37"/>
        </w:num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xml:space="preserve">стоимость нефтепродуктов на заводе – производителе; </w:t>
      </w:r>
    </w:p>
    <w:p w:rsidR="00966542" w:rsidRPr="00966542" w:rsidRDefault="00966542" w:rsidP="00966542">
      <w:pPr>
        <w:numPr>
          <w:ilvl w:val="0"/>
          <w:numId w:val="37"/>
        </w:num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транспортные расходы:</w:t>
      </w:r>
    </w:p>
    <w:p w:rsidR="00966542" w:rsidRPr="00966542" w:rsidRDefault="00966542" w:rsidP="00966542">
      <w:p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xml:space="preserve">- </w:t>
      </w:r>
      <w:proofErr w:type="gramStart"/>
      <w:r w:rsidRPr="00966542">
        <w:rPr>
          <w:rFonts w:ascii="Times New Roman" w:hAnsi="Times New Roman" w:cs="Times New Roman"/>
          <w:sz w:val="24"/>
          <w:szCs w:val="24"/>
        </w:rPr>
        <w:t>ж</w:t>
      </w:r>
      <w:proofErr w:type="gramEnd"/>
      <w:r w:rsidRPr="00966542">
        <w:rPr>
          <w:rFonts w:ascii="Times New Roman" w:hAnsi="Times New Roman" w:cs="Times New Roman"/>
          <w:sz w:val="24"/>
          <w:szCs w:val="24"/>
        </w:rPr>
        <w:t xml:space="preserve">/д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w:t>
      </w:r>
      <w:r w:rsidRPr="00966542">
        <w:rPr>
          <w:rFonts w:ascii="Times New Roman" w:hAnsi="Times New Roman" w:cs="Times New Roman"/>
          <w:sz w:val="24"/>
          <w:szCs w:val="24"/>
        </w:rPr>
        <w:lastRenderedPageBreak/>
        <w:t>согласно нормативным правовым актам, регулирующим деятельность железнодорожного транспорта);</w:t>
      </w:r>
    </w:p>
    <w:p w:rsidR="00966542" w:rsidRPr="00966542" w:rsidRDefault="00966542" w:rsidP="00966542">
      <w:p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966542" w:rsidRPr="00966542" w:rsidRDefault="00966542" w:rsidP="00966542">
      <w:p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966542" w:rsidRPr="00966542" w:rsidRDefault="00966542" w:rsidP="00966542">
      <w:p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ставку услуг транспортного экспедитора, предусмотренную договором Поставщика;</w:t>
      </w:r>
    </w:p>
    <w:p w:rsidR="00966542" w:rsidRPr="00966542" w:rsidRDefault="00966542" w:rsidP="00966542">
      <w:p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сборы и тарифы, уплачиваемые отправителем при отправлении груза в прямом смешанном железнодорожно-водном сообщении;</w:t>
      </w:r>
    </w:p>
    <w:p w:rsidR="00966542" w:rsidRPr="00966542" w:rsidRDefault="00966542" w:rsidP="00966542">
      <w:pPr>
        <w:numPr>
          <w:ilvl w:val="0"/>
          <w:numId w:val="37"/>
        </w:num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вознаграждение за организацию транспортировки нефтепродуктов железнодорожным транспортом.</w:t>
      </w:r>
    </w:p>
    <w:p w:rsidR="00966542" w:rsidRPr="00DE6F5A" w:rsidRDefault="00966542" w:rsidP="00DE6F5A">
      <w:pPr>
        <w:spacing w:line="240" w:lineRule="auto"/>
        <w:jc w:val="both"/>
        <w:rPr>
          <w:rFonts w:ascii="Times New Roman" w:hAnsi="Times New Roman" w:cs="Times New Roman"/>
          <w:sz w:val="24"/>
          <w:szCs w:val="24"/>
        </w:rPr>
      </w:pPr>
      <w:r w:rsidRPr="00966542">
        <w:rPr>
          <w:rFonts w:ascii="Times New Roman" w:hAnsi="Times New Roman" w:cs="Times New Roman"/>
          <w:sz w:val="24"/>
          <w:szCs w:val="24"/>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w:t>
      </w:r>
      <w:proofErr w:type="gramStart"/>
      <w:r w:rsidRPr="00966542">
        <w:rPr>
          <w:rFonts w:ascii="Times New Roman" w:hAnsi="Times New Roman" w:cs="Times New Roman"/>
          <w:sz w:val="24"/>
          <w:szCs w:val="24"/>
        </w:rPr>
        <w:t>но</w:t>
      </w:r>
      <w:proofErr w:type="gramEnd"/>
      <w:r w:rsidRPr="00966542">
        <w:rPr>
          <w:rFonts w:ascii="Times New Roman" w:hAnsi="Times New Roman" w:cs="Times New Roman"/>
          <w:sz w:val="24"/>
          <w:szCs w:val="24"/>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8" w:name="_Toc403634878"/>
      <w:bookmarkStart w:id="59" w:name="_Toc403725262"/>
      <w:bookmarkStart w:id="60" w:name="_Toc403725333"/>
      <w:bookmarkStart w:id="61" w:name="_Toc409595060"/>
      <w:bookmarkStart w:id="62" w:name="_Toc440288209"/>
      <w:r w:rsidRPr="003A2F0D">
        <w:rPr>
          <w:rFonts w:ascii="Times New Roman" w:eastAsia="Times New Roman" w:hAnsi="Times New Roman" w:cs="Times New Roman"/>
          <w:b/>
          <w:sz w:val="24"/>
          <w:szCs w:val="24"/>
          <w:lang w:eastAsia="ar-SA"/>
        </w:rPr>
        <w:t>4.8. Порядок предоставления заявок</w:t>
      </w:r>
      <w:bookmarkEnd w:id="57"/>
      <w:bookmarkEnd w:id="58"/>
      <w:bookmarkEnd w:id="59"/>
      <w:bookmarkEnd w:id="60"/>
      <w:bookmarkEnd w:id="61"/>
      <w:bookmarkEnd w:id="62"/>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F3C19">
        <w:rPr>
          <w:rFonts w:ascii="Times New Roman" w:eastAsia="Calibri" w:hAnsi="Times New Roman" w:cs="Times New Roman"/>
          <w:b/>
          <w:sz w:val="24"/>
          <w:szCs w:val="24"/>
          <w:lang w:eastAsia="ar-SA"/>
        </w:rPr>
        <w:t xml:space="preserve">) </w:t>
      </w:r>
      <w:r w:rsidR="00854496" w:rsidRPr="00AF3C19">
        <w:rPr>
          <w:rFonts w:ascii="Times New Roman" w:eastAsia="Calibri" w:hAnsi="Times New Roman" w:cs="Times New Roman"/>
          <w:b/>
          <w:sz w:val="24"/>
          <w:szCs w:val="24"/>
          <w:lang w:eastAsia="ar-SA"/>
        </w:rPr>
        <w:t>1</w:t>
      </w:r>
      <w:r w:rsidR="00306376">
        <w:rPr>
          <w:rFonts w:ascii="Times New Roman" w:eastAsia="Calibri" w:hAnsi="Times New Roman" w:cs="Times New Roman"/>
          <w:b/>
          <w:sz w:val="24"/>
          <w:szCs w:val="24"/>
          <w:lang w:eastAsia="ar-SA"/>
        </w:rPr>
        <w:t>8</w:t>
      </w:r>
      <w:r w:rsidR="00635EA0" w:rsidRPr="00AF3C19">
        <w:rPr>
          <w:rFonts w:ascii="Times New Roman" w:eastAsia="Calibri" w:hAnsi="Times New Roman" w:cs="Times New Roman"/>
          <w:b/>
          <w:sz w:val="24"/>
          <w:szCs w:val="24"/>
          <w:lang w:eastAsia="ar-SA"/>
        </w:rPr>
        <w:t xml:space="preserve"> </w:t>
      </w:r>
      <w:r w:rsidR="00306376">
        <w:rPr>
          <w:rFonts w:ascii="Times New Roman" w:eastAsia="Calibri" w:hAnsi="Times New Roman" w:cs="Times New Roman"/>
          <w:b/>
          <w:sz w:val="24"/>
          <w:szCs w:val="24"/>
          <w:lang w:eastAsia="ar-SA"/>
        </w:rPr>
        <w:t>апреля</w:t>
      </w:r>
      <w:r w:rsidR="00635EA0" w:rsidRPr="00AF3C19">
        <w:rPr>
          <w:rFonts w:ascii="Times New Roman" w:eastAsia="Calibri" w:hAnsi="Times New Roman" w:cs="Times New Roman"/>
          <w:b/>
          <w:sz w:val="24"/>
          <w:szCs w:val="24"/>
          <w:lang w:eastAsia="ar-SA"/>
        </w:rPr>
        <w:t xml:space="preserve"> </w:t>
      </w:r>
      <w:r w:rsidRPr="00AF3C19">
        <w:rPr>
          <w:rFonts w:ascii="Times New Roman" w:eastAsia="Calibri" w:hAnsi="Times New Roman" w:cs="Times New Roman"/>
          <w:b/>
          <w:sz w:val="24"/>
          <w:szCs w:val="24"/>
          <w:lang w:eastAsia="ar-SA"/>
        </w:rPr>
        <w:t>201</w:t>
      </w:r>
      <w:r w:rsidR="00336C65"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00635EA0" w:rsidRPr="00AF3C19">
        <w:rPr>
          <w:rFonts w:ascii="Times New Roman" w:eastAsia="Calibri" w:hAnsi="Times New Roman" w:cs="Times New Roman"/>
          <w:b/>
          <w:sz w:val="24"/>
          <w:szCs w:val="24"/>
          <w:lang w:eastAsia="ar-SA"/>
        </w:rPr>
        <w:t xml:space="preserve">года по </w:t>
      </w:r>
      <w:r w:rsidR="00026547" w:rsidRPr="00AF3C19">
        <w:rPr>
          <w:rFonts w:ascii="Times New Roman" w:eastAsia="Calibri" w:hAnsi="Times New Roman" w:cs="Times New Roman"/>
          <w:b/>
          <w:sz w:val="24"/>
          <w:szCs w:val="24"/>
          <w:lang w:eastAsia="ar-SA"/>
        </w:rPr>
        <w:t>16</w:t>
      </w:r>
      <w:r w:rsidR="00635EA0" w:rsidRPr="00AF3C19">
        <w:rPr>
          <w:rFonts w:ascii="Times New Roman" w:eastAsia="Calibri" w:hAnsi="Times New Roman" w:cs="Times New Roman"/>
          <w:b/>
          <w:sz w:val="24"/>
          <w:szCs w:val="24"/>
          <w:lang w:eastAsia="ar-SA"/>
        </w:rPr>
        <w:t>:</w:t>
      </w:r>
      <w:r w:rsidR="00026547" w:rsidRPr="00AF3C19">
        <w:rPr>
          <w:rFonts w:ascii="Times New Roman" w:eastAsia="Calibri" w:hAnsi="Times New Roman" w:cs="Times New Roman"/>
          <w:b/>
          <w:sz w:val="24"/>
          <w:szCs w:val="24"/>
          <w:lang w:eastAsia="ar-SA"/>
        </w:rPr>
        <w:t>42</w:t>
      </w:r>
      <w:r w:rsidR="00635EA0" w:rsidRPr="00AF3C19">
        <w:rPr>
          <w:rFonts w:ascii="Times New Roman" w:eastAsia="Calibri" w:hAnsi="Times New Roman" w:cs="Times New Roman"/>
          <w:b/>
          <w:sz w:val="24"/>
          <w:szCs w:val="24"/>
          <w:lang w:eastAsia="ar-SA"/>
        </w:rPr>
        <w:t xml:space="preserve"> (МСК) </w:t>
      </w:r>
      <w:r w:rsidR="00723AAF" w:rsidRPr="00AF3C19">
        <w:rPr>
          <w:rFonts w:ascii="Times New Roman" w:eastAsia="Calibri" w:hAnsi="Times New Roman" w:cs="Times New Roman"/>
          <w:b/>
          <w:sz w:val="24"/>
          <w:szCs w:val="24"/>
          <w:lang w:eastAsia="ar-SA"/>
        </w:rPr>
        <w:t>2</w:t>
      </w:r>
      <w:r w:rsidR="00966542">
        <w:rPr>
          <w:rFonts w:ascii="Times New Roman" w:eastAsia="Calibri" w:hAnsi="Times New Roman" w:cs="Times New Roman"/>
          <w:b/>
          <w:sz w:val="24"/>
          <w:szCs w:val="24"/>
          <w:lang w:eastAsia="ar-SA"/>
        </w:rPr>
        <w:t>5</w:t>
      </w:r>
      <w:r w:rsidR="00635EA0" w:rsidRPr="00A63694">
        <w:rPr>
          <w:rFonts w:ascii="Times New Roman" w:eastAsia="Calibri" w:hAnsi="Times New Roman" w:cs="Times New Roman"/>
          <w:b/>
          <w:sz w:val="24"/>
          <w:szCs w:val="24"/>
          <w:lang w:eastAsia="ar-SA"/>
        </w:rPr>
        <w:t xml:space="preserve"> </w:t>
      </w:r>
      <w:r w:rsidR="00306376">
        <w:rPr>
          <w:rFonts w:ascii="Times New Roman" w:eastAsia="Calibri" w:hAnsi="Times New Roman" w:cs="Times New Roman"/>
          <w:b/>
          <w:sz w:val="24"/>
          <w:szCs w:val="24"/>
          <w:lang w:eastAsia="ar-SA"/>
        </w:rPr>
        <w:t>апреля</w:t>
      </w:r>
      <w:r w:rsidRPr="00A63694">
        <w:rPr>
          <w:rFonts w:ascii="Times New Roman" w:eastAsia="Calibri" w:hAnsi="Times New Roman" w:cs="Times New Roman"/>
          <w:b/>
          <w:sz w:val="24"/>
          <w:szCs w:val="24"/>
          <w:lang w:eastAsia="ar-SA"/>
        </w:rPr>
        <w:t xml:space="preserve"> 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A2F0D">
        <w:rPr>
          <w:rFonts w:ascii="Times New Roman" w:eastAsia="Times New Roman" w:hAnsi="Times New Roman" w:cs="Times New Roman"/>
          <w:sz w:val="24"/>
          <w:szCs w:val="24"/>
          <w:lang w:eastAsia="ar-SA"/>
        </w:rPr>
        <w:t xml:space="preserve">с заявками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Pr="003A2F0D">
        <w:rPr>
          <w:rFonts w:ascii="Times New Roman" w:eastAsia="Calibri" w:hAnsi="Times New Roman" w:cs="Times New Roman"/>
          <w:sz w:val="24"/>
          <w:szCs w:val="24"/>
          <w:lang w:eastAsia="ar-SA"/>
        </w:rPr>
        <w:t>заявк</w:t>
      </w:r>
      <w:r w:rsidR="00684A1C">
        <w:rPr>
          <w:rFonts w:ascii="Times New Roman" w:eastAsia="Calibri" w:hAnsi="Times New Roman" w:cs="Times New Roman"/>
          <w:sz w:val="24"/>
          <w:szCs w:val="24"/>
          <w:lang w:eastAsia="ar-SA"/>
        </w:rPr>
        <w:t>ами</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3" w:name="_Toc386464003"/>
      <w:bookmarkStart w:id="64" w:name="_Toc403634879"/>
      <w:bookmarkStart w:id="65" w:name="_Toc403725263"/>
      <w:bookmarkStart w:id="66" w:name="_Toc403725334"/>
      <w:bookmarkStart w:id="67" w:name="_Toc409595061"/>
      <w:bookmarkStart w:id="68" w:name="_Toc440288210"/>
      <w:r w:rsidRPr="003A2F0D">
        <w:rPr>
          <w:rFonts w:ascii="Times New Roman" w:eastAsia="Times New Roman" w:hAnsi="Times New Roman" w:cs="Times New Roman"/>
          <w:b/>
          <w:bCs/>
          <w:iCs/>
          <w:sz w:val="24"/>
          <w:szCs w:val="24"/>
          <w:lang w:eastAsia="ar-SA"/>
        </w:rPr>
        <w:t xml:space="preserve">4.9. </w:t>
      </w:r>
      <w:bookmarkEnd w:id="63"/>
      <w:bookmarkEnd w:id="64"/>
      <w:bookmarkEnd w:id="65"/>
      <w:bookmarkEnd w:id="66"/>
      <w:bookmarkEnd w:id="67"/>
      <w:bookmarkEnd w:id="68"/>
      <w:r w:rsidR="001D7F04" w:rsidRPr="001D7F04">
        <w:rPr>
          <w:rFonts w:ascii="Times New Roman" w:eastAsia="Times New Roman" w:hAnsi="Times New Roman" w:cs="Times New Roman"/>
          <w:b/>
          <w:bCs/>
          <w:iCs/>
          <w:sz w:val="24"/>
          <w:szCs w:val="24"/>
          <w:lang w:eastAsia="ar-SA"/>
        </w:rPr>
        <w:t>Изменение и отзыв заявок</w:t>
      </w:r>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w:t>
      </w:r>
      <w:r w:rsidR="0001367B" w:rsidRPr="007519F2">
        <w:rPr>
          <w:rFonts w:ascii="Times New Roman" w:eastAsia="Times New Roman" w:hAnsi="Times New Roman" w:cs="Times New Roman"/>
          <w:sz w:val="24"/>
          <w:szCs w:val="24"/>
          <w:lang w:eastAsia="ar-SA"/>
        </w:rPr>
        <w:lastRenderedPageBreak/>
        <w:t xml:space="preserve">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9" w:name="_Toc386464004"/>
      <w:bookmarkStart w:id="70" w:name="_Toc403634880"/>
      <w:bookmarkStart w:id="71" w:name="_Toc403725264"/>
      <w:bookmarkStart w:id="72" w:name="_Toc403725335"/>
      <w:bookmarkStart w:id="73" w:name="_Toc409595062"/>
      <w:bookmarkStart w:id="74" w:name="_Toc440288211"/>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69"/>
      <w:bookmarkEnd w:id="70"/>
      <w:bookmarkEnd w:id="71"/>
      <w:bookmarkEnd w:id="72"/>
      <w:bookmarkEnd w:id="73"/>
      <w:bookmarkEnd w:id="7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62334F"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заявкам, в том числе </w:t>
      </w:r>
      <w:r w:rsidR="00D22E68" w:rsidRPr="009C6B97">
        <w:rPr>
          <w:rFonts w:ascii="Times New Roman" w:eastAsia="Times New Roman" w:hAnsi="Times New Roman" w:cs="Times New Roman"/>
          <w:sz w:val="24"/>
          <w:szCs w:val="24"/>
          <w:lang w:eastAsia="ar-SA"/>
        </w:rPr>
        <w:lastRenderedPageBreak/>
        <w:t>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5"/>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6" w:name="_Toc386464005"/>
      <w:bookmarkStart w:id="77" w:name="_Toc403634881"/>
      <w:bookmarkStart w:id="78" w:name="_Toc403725265"/>
      <w:bookmarkStart w:id="79" w:name="_Toc403725336"/>
      <w:bookmarkStart w:id="80" w:name="_Toc409595063"/>
      <w:bookmarkStart w:id="81"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6"/>
      <w:bookmarkEnd w:id="77"/>
      <w:bookmarkEnd w:id="78"/>
      <w:bookmarkEnd w:id="79"/>
      <w:bookmarkEnd w:id="80"/>
      <w:bookmarkEnd w:id="81"/>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2" w:name="_Toc386464006"/>
      <w:bookmarkStart w:id="83"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4" w:name="_Toc403725266"/>
      <w:bookmarkStart w:id="85" w:name="_Toc403725337"/>
      <w:bookmarkStart w:id="86" w:name="_Toc409595064"/>
      <w:bookmarkStart w:id="87"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2"/>
      <w:bookmarkEnd w:id="83"/>
      <w:bookmarkEnd w:id="84"/>
      <w:bookmarkEnd w:id="85"/>
      <w:bookmarkEnd w:id="86"/>
      <w:bookmarkEnd w:id="87"/>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 xml:space="preserve">Оценка заявок по критерию «Цена договора» осуществляется на основании данных, указанных в заявке </w:t>
            </w:r>
            <w:r w:rsidRPr="00854496">
              <w:rPr>
                <w:rFonts w:ascii="Times New Roman" w:eastAsia="Times New Roman" w:hAnsi="Times New Roman" w:cs="Times New Roman"/>
                <w:sz w:val="24"/>
                <w:szCs w:val="24"/>
              </w:rPr>
              <w:lastRenderedPageBreak/>
              <w:t>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62334F" w:rsidP="0004143F">
            <w:pPr>
              <w:spacing w:after="0" w:line="240" w:lineRule="auto"/>
              <w:jc w:val="both"/>
              <w:rPr>
                <w:rFonts w:ascii="Times New Roman" w:eastAsia="Times New Roman" w:hAnsi="Times New Roman" w:cs="Times New Roman"/>
                <w:sz w:val="24"/>
                <w:szCs w:val="24"/>
              </w:rPr>
            </w:pPr>
            <w:r w:rsidRPr="0062334F">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2334F" w:rsidRPr="0062334F" w:rsidRDefault="0062334F" w:rsidP="0062334F">
            <w:pPr>
              <w:jc w:val="both"/>
              <w:rPr>
                <w:rFonts w:ascii="Times New Roman" w:eastAsia="Times New Roman" w:hAnsi="Times New Roman" w:cs="Times New Roman"/>
                <w:sz w:val="24"/>
                <w:szCs w:val="24"/>
                <w:lang w:eastAsia="ru-RU"/>
              </w:rPr>
            </w:pPr>
            <w:proofErr w:type="gramStart"/>
            <w:r w:rsidRPr="0062334F">
              <w:rPr>
                <w:rFonts w:ascii="Times New Roman" w:eastAsia="Times New Roman" w:hAnsi="Times New Roman" w:cs="Times New Roman"/>
                <w:sz w:val="24"/>
                <w:szCs w:val="24"/>
                <w:lang w:eastAsia="ru-RU"/>
              </w:rPr>
              <w:t>Оценка заявок по критерию</w:t>
            </w:r>
            <w:r w:rsidRPr="0062334F">
              <w:rPr>
                <w:rFonts w:ascii="Times New Roman" w:eastAsia="Times New Roman" w:hAnsi="Times New Roman" w:cs="Times New Roman"/>
                <w:b/>
                <w:sz w:val="24"/>
                <w:szCs w:val="24"/>
                <w:lang w:eastAsia="ru-RU"/>
              </w:rPr>
              <w:t xml:space="preserve"> </w:t>
            </w:r>
            <w:r w:rsidRPr="0062334F">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62334F">
              <w:rPr>
                <w:rFonts w:ascii="Times New Roman" w:eastAsia="Times New Roman" w:hAnsi="Times New Roman" w:cs="Times New Roman"/>
                <w:sz w:val="24"/>
                <w:szCs w:val="24"/>
                <w:lang w:eastAsia="ru-RU"/>
              </w:rPr>
              <w:t xml:space="preserve"> </w:t>
            </w:r>
            <w:proofErr w:type="gramStart"/>
            <w:r w:rsidRPr="0062334F">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 xml:space="preserve">5 баллов – Участник – нефтяная компания; </w:t>
            </w:r>
          </w:p>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62334F" w:rsidRPr="0062334F" w:rsidRDefault="0062334F" w:rsidP="0062334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lastRenderedPageBreak/>
              <w:t>1 балл –  наличие 1 –</w:t>
            </w:r>
            <w:proofErr w:type="spellStart"/>
            <w:r w:rsidRPr="0062334F">
              <w:rPr>
                <w:rFonts w:ascii="Times New Roman" w:eastAsia="Times New Roman" w:hAnsi="Times New Roman" w:cs="Times New Roman"/>
                <w:sz w:val="24"/>
                <w:szCs w:val="24"/>
                <w:lang w:eastAsia="ru-RU"/>
              </w:rPr>
              <w:t>го</w:t>
            </w:r>
            <w:proofErr w:type="spellEnd"/>
            <w:r w:rsidRPr="0062334F">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62334F" w:rsidP="0004143F">
            <w:pPr>
              <w:spacing w:after="0" w:line="240" w:lineRule="auto"/>
              <w:jc w:val="both"/>
              <w:rPr>
                <w:rFonts w:ascii="Times New Roman" w:eastAsia="Times New Roman" w:hAnsi="Times New Roman" w:cs="Times New Roman"/>
                <w:sz w:val="24"/>
                <w:szCs w:val="24"/>
                <w:lang w:eastAsia="ru-RU"/>
              </w:rPr>
            </w:pPr>
            <w:r w:rsidRPr="0062334F">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62334F">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8" w:name="_Toc386464007"/>
      <w:bookmarkStart w:id="89" w:name="_Toc403634883"/>
      <w:bookmarkStart w:id="90" w:name="_Toc403725267"/>
      <w:bookmarkStart w:id="91" w:name="_Toc403725338"/>
      <w:bookmarkStart w:id="92"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w:t>
      </w:r>
      <w:r w:rsidRPr="003A2F0D">
        <w:rPr>
          <w:rFonts w:ascii="Times New Roman" w:eastAsia="Times New Roman" w:hAnsi="Times New Roman" w:cs="Times New Roman"/>
          <w:sz w:val="24"/>
          <w:szCs w:val="24"/>
          <w:lang w:eastAsia="ar-SA"/>
        </w:rPr>
        <w:lastRenderedPageBreak/>
        <w:t>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3"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8"/>
      <w:bookmarkEnd w:id="89"/>
      <w:bookmarkEnd w:id="90"/>
      <w:bookmarkEnd w:id="91"/>
      <w:bookmarkEnd w:id="92"/>
      <w:bookmarkEnd w:id="93"/>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4" w:name="_Toc386464008"/>
      <w:bookmarkStart w:id="95" w:name="_Toc403634884"/>
      <w:bookmarkStart w:id="96" w:name="_Toc403725268"/>
      <w:bookmarkStart w:id="97" w:name="_Toc403725339"/>
      <w:bookmarkStart w:id="98" w:name="_Toc409595066"/>
      <w:bookmarkStart w:id="99" w:name="_Toc440288215"/>
      <w:r w:rsidRPr="003A2F0D">
        <w:rPr>
          <w:rFonts w:ascii="Times New Roman" w:eastAsia="Times New Roman" w:hAnsi="Times New Roman" w:cs="Times New Roman"/>
          <w:b/>
          <w:sz w:val="24"/>
          <w:szCs w:val="24"/>
          <w:lang w:eastAsia="ar-SA"/>
        </w:rPr>
        <w:lastRenderedPageBreak/>
        <w:t>4.14.</w:t>
      </w:r>
      <w:r w:rsidRPr="003A2F0D">
        <w:rPr>
          <w:rFonts w:ascii="Times New Roman" w:eastAsia="Times New Roman" w:hAnsi="Times New Roman" w:cs="Times New Roman"/>
          <w:b/>
          <w:sz w:val="24"/>
          <w:szCs w:val="24"/>
          <w:lang w:eastAsia="ar-SA"/>
        </w:rPr>
        <w:tab/>
      </w:r>
      <w:bookmarkStart w:id="100" w:name="_Toc386464009"/>
      <w:bookmarkStart w:id="101" w:name="_Toc403634885"/>
      <w:bookmarkStart w:id="102" w:name="_Toc403725269"/>
      <w:bookmarkStart w:id="103" w:name="_Toc403725340"/>
      <w:bookmarkStart w:id="104" w:name="_Toc409595067"/>
      <w:bookmarkEnd w:id="94"/>
      <w:bookmarkEnd w:id="95"/>
      <w:bookmarkEnd w:id="96"/>
      <w:bookmarkEnd w:id="97"/>
      <w:bookmarkEnd w:id="98"/>
      <w:r w:rsidRPr="003A2F0D">
        <w:rPr>
          <w:rFonts w:ascii="Times New Roman" w:eastAsia="Times New Roman" w:hAnsi="Times New Roman" w:cs="Times New Roman"/>
          <w:b/>
          <w:sz w:val="24"/>
          <w:szCs w:val="24"/>
          <w:lang w:eastAsia="ar-SA"/>
        </w:rPr>
        <w:t>Обеспечение заявки.</w:t>
      </w:r>
      <w:bookmarkEnd w:id="99"/>
      <w:bookmarkEnd w:id="100"/>
      <w:bookmarkEnd w:id="101"/>
      <w:bookmarkEnd w:id="102"/>
      <w:bookmarkEnd w:id="103"/>
      <w:bookmarkEnd w:id="104"/>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5" w:name="_Toc386464010"/>
      <w:bookmarkStart w:id="106" w:name="_Toc403634886"/>
      <w:bookmarkStart w:id="107" w:name="_Toc403725270"/>
      <w:bookmarkStart w:id="108" w:name="_Toc403725341"/>
      <w:bookmarkStart w:id="109" w:name="_Toc409595068"/>
      <w:bookmarkStart w:id="110" w:name="_Toc440288216"/>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5"/>
      <w:bookmarkEnd w:id="106"/>
      <w:bookmarkEnd w:id="107"/>
      <w:bookmarkEnd w:id="108"/>
      <w:bookmarkEnd w:id="109"/>
      <w:bookmarkEnd w:id="110"/>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1" w:name="_Ref55336310"/>
      <w:bookmarkStart w:id="112" w:name="_Ref93265116"/>
      <w:bookmarkStart w:id="113" w:name="_Ref93264992"/>
      <w:bookmarkStart w:id="114" w:name="_Ref89649494"/>
      <w:bookmarkStart w:id="115" w:name="_Ref34763774"/>
    </w:p>
    <w:p w:rsidR="00DE6F5A" w:rsidRDefault="00DE6F5A"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56A67" w:rsidRDefault="00056A6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E6F5A" w:rsidRDefault="00DE6F5A"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6" w:name="_Toc440288217"/>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16"/>
    </w:p>
    <w:p w:rsidR="00056A67" w:rsidRDefault="003A2F0D" w:rsidP="00DE6F5A">
      <w:pPr>
        <w:tabs>
          <w:tab w:val="left" w:pos="6987"/>
        </w:tabs>
        <w:spacing w:line="240" w:lineRule="auto"/>
        <w:ind w:firstLine="567"/>
        <w:jc w:val="both"/>
        <w:rPr>
          <w:rFonts w:ascii="Times New Roman" w:eastAsia="Calibri" w:hAnsi="Times New Roman" w:cs="Times New Roman"/>
          <w:b/>
          <w:sz w:val="24"/>
          <w:szCs w:val="24"/>
        </w:rPr>
      </w:pPr>
      <w:bookmarkStart w:id="117"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17"/>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AF2E86" w:rsidRPr="00AF2E86">
        <w:rPr>
          <w:rFonts w:ascii="Times New Roman" w:eastAsia="Calibri" w:hAnsi="Times New Roman" w:cs="Times New Roman"/>
          <w:b/>
          <w:sz w:val="24"/>
          <w:szCs w:val="24"/>
        </w:rPr>
        <w:t xml:space="preserve"> </w:t>
      </w:r>
    </w:p>
    <w:p w:rsidR="00494547" w:rsidRPr="00306376" w:rsidRDefault="00DF6DFC" w:rsidP="00DE6F5A">
      <w:pPr>
        <w:tabs>
          <w:tab w:val="left" w:pos="6987"/>
        </w:tabs>
        <w:spacing w:line="240" w:lineRule="auto"/>
        <w:ind w:firstLine="567"/>
        <w:jc w:val="both"/>
        <w:rPr>
          <w:rFonts w:ascii="Times New Roman" w:eastAsia="Times New Roman" w:hAnsi="Times New Roman" w:cs="Times New Roman"/>
          <w:snapToGrid w:val="0"/>
          <w:sz w:val="24"/>
          <w:szCs w:val="24"/>
          <w:lang w:eastAsia="ru-RU"/>
        </w:rPr>
      </w:pPr>
      <w:r w:rsidRPr="00306376">
        <w:rPr>
          <w:rFonts w:ascii="Times New Roman" w:hAnsi="Times New Roman" w:cs="Times New Roman"/>
          <w:b/>
          <w:sz w:val="24"/>
          <w:szCs w:val="24"/>
        </w:rPr>
        <w:t>Технические требования к продукции:</w:t>
      </w:r>
      <w:r w:rsidRPr="00306376">
        <w:rPr>
          <w:rFonts w:ascii="Times New Roman" w:hAnsi="Times New Roman" w:cs="Times New Roman"/>
          <w:sz w:val="24"/>
          <w:szCs w:val="24"/>
        </w:rPr>
        <w:t xml:space="preserve"> температура вспышки в открытом тигле не ниже 110</w:t>
      </w:r>
      <w:r w:rsidRPr="00306376">
        <w:rPr>
          <w:rFonts w:ascii="Times New Roman" w:hAnsi="Times New Roman" w:cs="Times New Roman"/>
          <w:spacing w:val="14"/>
          <w:sz w:val="24"/>
          <w:szCs w:val="24"/>
          <w:vertAlign w:val="superscript"/>
        </w:rPr>
        <w:t>0</w:t>
      </w:r>
      <w:r w:rsidRPr="00306376">
        <w:rPr>
          <w:rFonts w:ascii="Times New Roman" w:hAnsi="Times New Roman" w:cs="Times New Roman"/>
          <w:spacing w:val="14"/>
          <w:sz w:val="24"/>
          <w:szCs w:val="24"/>
        </w:rPr>
        <w:t>С</w:t>
      </w:r>
      <w:r w:rsidRPr="00306376">
        <w:rPr>
          <w:rFonts w:ascii="Times New Roman" w:hAnsi="Times New Roman" w:cs="Times New Roman"/>
          <w:sz w:val="24"/>
          <w:szCs w:val="24"/>
        </w:rPr>
        <w:t>, массовая доля серы не более 3,5 %, вязкость условная при 100</w:t>
      </w:r>
      <w:r w:rsidRPr="00306376">
        <w:rPr>
          <w:rFonts w:ascii="Times New Roman" w:hAnsi="Times New Roman" w:cs="Times New Roman"/>
          <w:spacing w:val="14"/>
          <w:sz w:val="24"/>
          <w:szCs w:val="24"/>
          <w:vertAlign w:val="superscript"/>
        </w:rPr>
        <w:t>0</w:t>
      </w:r>
      <w:r w:rsidRPr="00306376">
        <w:rPr>
          <w:rFonts w:ascii="Times New Roman" w:hAnsi="Times New Roman" w:cs="Times New Roman"/>
          <w:spacing w:val="14"/>
          <w:sz w:val="24"/>
          <w:szCs w:val="24"/>
        </w:rPr>
        <w:t>С</w:t>
      </w:r>
      <w:r w:rsidRPr="00306376">
        <w:rPr>
          <w:rFonts w:ascii="Times New Roman" w:hAnsi="Times New Roman" w:cs="Times New Roman"/>
          <w:sz w:val="24"/>
          <w:szCs w:val="24"/>
        </w:rPr>
        <w:t>, градусы ВУ, не более 6,8, температура застывания, не выше 25</w:t>
      </w:r>
      <w:r w:rsidRPr="00306376">
        <w:rPr>
          <w:rFonts w:ascii="Times New Roman" w:hAnsi="Times New Roman" w:cs="Times New Roman"/>
          <w:spacing w:val="14"/>
          <w:sz w:val="24"/>
          <w:szCs w:val="24"/>
          <w:vertAlign w:val="superscript"/>
        </w:rPr>
        <w:t>0</w:t>
      </w:r>
      <w:r w:rsidRPr="00306376">
        <w:rPr>
          <w:rFonts w:ascii="Times New Roman" w:hAnsi="Times New Roman" w:cs="Times New Roman"/>
          <w:spacing w:val="14"/>
          <w:sz w:val="24"/>
          <w:szCs w:val="24"/>
        </w:rPr>
        <w:t>С</w:t>
      </w:r>
      <w:r w:rsidRPr="00306376">
        <w:rPr>
          <w:rFonts w:ascii="Times New Roman" w:hAnsi="Times New Roman" w:cs="Times New Roman"/>
          <w:sz w:val="24"/>
          <w:szCs w:val="24"/>
        </w:rPr>
        <w:t xml:space="preserve">, массовая доля воды, не более 1%, зольность, не более 0,14%, массовая доля </w:t>
      </w:r>
      <w:proofErr w:type="spellStart"/>
      <w:r w:rsidRPr="00306376">
        <w:rPr>
          <w:rFonts w:ascii="Times New Roman" w:hAnsi="Times New Roman" w:cs="Times New Roman"/>
          <w:sz w:val="24"/>
          <w:szCs w:val="24"/>
        </w:rPr>
        <w:t>мех</w:t>
      </w:r>
      <w:proofErr w:type="gramStart"/>
      <w:r w:rsidRPr="00306376">
        <w:rPr>
          <w:rFonts w:ascii="Times New Roman" w:hAnsi="Times New Roman" w:cs="Times New Roman"/>
          <w:sz w:val="24"/>
          <w:szCs w:val="24"/>
        </w:rPr>
        <w:t>.п</w:t>
      </w:r>
      <w:proofErr w:type="gramEnd"/>
      <w:r w:rsidRPr="00306376">
        <w:rPr>
          <w:rFonts w:ascii="Times New Roman" w:hAnsi="Times New Roman" w:cs="Times New Roman"/>
          <w:sz w:val="24"/>
          <w:szCs w:val="24"/>
        </w:rPr>
        <w:t>римесей</w:t>
      </w:r>
      <w:proofErr w:type="spellEnd"/>
      <w:r w:rsidRPr="00306376">
        <w:rPr>
          <w:rFonts w:ascii="Times New Roman" w:hAnsi="Times New Roman" w:cs="Times New Roman"/>
          <w:sz w:val="24"/>
          <w:szCs w:val="24"/>
        </w:rPr>
        <w:t>, не более 1,0%.</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E50FC" w:rsidRDefault="00FE50F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105D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306376" w:rsidRPr="003A2F0D"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18" w:name="_Toc440288218"/>
      <w:r w:rsidRPr="003A2F0D">
        <w:rPr>
          <w:rFonts w:ascii="Times New Roman" w:eastAsia="Times New Roman" w:hAnsi="Times New Roman" w:cs="Times New Roman"/>
          <w:b/>
          <w:sz w:val="24"/>
          <w:szCs w:val="24"/>
          <w:lang w:val="x-none" w:eastAsia="ar-SA"/>
        </w:rPr>
        <w:lastRenderedPageBreak/>
        <w:t>Приложение № 1</w:t>
      </w:r>
      <w:bookmarkEnd w:id="118"/>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19" w:name="_Приложение_№_1_1"/>
            <w:bookmarkEnd w:id="119"/>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Pr="003A6EE5">
        <w:rPr>
          <w:rFonts w:ascii="Times New Roman" w:hAnsi="Times New Roman" w:cs="Times New Roman"/>
          <w:sz w:val="24"/>
          <w:szCs w:val="24"/>
          <w:lang w:eastAsia="ar-SA"/>
        </w:rPr>
        <w:t xml:space="preserve"> 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календарных дней 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0"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0"/>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1"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2" w:name="_Ref55336334"/>
      <w:bookmarkStart w:id="123" w:name="_Ref55335818"/>
      <w:bookmarkEnd w:id="121"/>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2"/>
    <w:bookmarkEnd w:id="123"/>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4B188D" w:rsidRPr="003A2F0D" w:rsidRDefault="004B188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4" w:name="_Toc370824159"/>
      <w:bookmarkStart w:id="125" w:name="_Toc411497392"/>
      <w:bookmarkStart w:id="126" w:name="_Toc440288219"/>
      <w:bookmarkStart w:id="127" w:name="_Toc366762388"/>
      <w:bookmarkStart w:id="128" w:name="_Toc368061897"/>
      <w:bookmarkStart w:id="12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0" w:name="_Ref214868178"/>
      <w:bookmarkEnd w:id="124"/>
      <w:bookmarkEnd w:id="125"/>
      <w:bookmarkEnd w:id="12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7"/>
      <w:bookmarkEnd w:id="128"/>
      <w:bookmarkEnd w:id="129"/>
      <w:bookmarkEnd w:id="130"/>
      <w:bookmarkEnd w:id="13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182627" w:rsidTr="004B188D">
        <w:trPr>
          <w:cantSplit/>
          <w:trHeight w:val="164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3A6EE5">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Цена и стоимость, включая транспортные расходы</w:t>
            </w:r>
            <w:r w:rsidR="004B188D">
              <w:rPr>
                <w:rFonts w:ascii="Times New Roman" w:eastAsia="Times New Roman" w:hAnsi="Times New Roman" w:cs="Times New Roman"/>
                <w:b/>
                <w:sz w:val="24"/>
                <w:szCs w:val="24"/>
                <w:lang w:eastAsia="ru-RU"/>
              </w:rPr>
              <w:t xml:space="preserve"> и вознаграждение</w:t>
            </w:r>
            <w:r w:rsidR="00EB7761" w:rsidRPr="00182627">
              <w:rPr>
                <w:rFonts w:ascii="Times New Roman" w:eastAsia="Times New Roman" w:hAnsi="Times New Roman" w:cs="Times New Roman"/>
                <w:b/>
                <w:sz w:val="24"/>
                <w:szCs w:val="24"/>
                <w:lang w:eastAsia="ru-RU"/>
              </w:rPr>
              <w:t xml:space="preserve"> </w:t>
            </w:r>
            <w:r w:rsidRPr="00182627">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Общая стоимость (рубли с НДС)</w:t>
            </w:r>
          </w:p>
        </w:tc>
      </w:tr>
      <w:tr w:rsidR="00034413" w:rsidRPr="00182627" w:rsidTr="004B188D">
        <w:trPr>
          <w:cantSplit/>
          <w:trHeight w:val="3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r>
      <w:tr w:rsidR="00034413" w:rsidRPr="00034413" w:rsidTr="00034413">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Мазут 100 ГОСТ 10585-2013</w:t>
            </w:r>
          </w:p>
          <w:p w:rsidR="00034413" w:rsidRPr="00182627" w:rsidRDefault="00034413" w:rsidP="00054BAD">
            <w:pPr>
              <w:spacing w:after="0" w:line="240" w:lineRule="auto"/>
              <w:rPr>
                <w:rFonts w:ascii="Times New Roman" w:eastAsia="Calibri" w:hAnsi="Times New Roman" w:cs="Times New Roman"/>
                <w:sz w:val="24"/>
                <w:szCs w:val="24"/>
                <w:lang w:eastAsia="ru-RU"/>
              </w:rPr>
            </w:pPr>
            <w:r w:rsidRPr="00182627">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182627">
              <w:rPr>
                <w:rFonts w:ascii="Times New Roman" w:eastAsia="Times New Roman" w:hAnsi="Times New Roman" w:cs="Times New Roman"/>
                <w:sz w:val="24"/>
                <w:szCs w:val="24"/>
                <w:lang w:eastAsia="ru-RU"/>
              </w:rPr>
              <w:t>)</w:t>
            </w:r>
            <w:r w:rsidRPr="00182627">
              <w:rPr>
                <w:rFonts w:ascii="Times New Roman" w:eastAsia="Calibri" w:hAnsi="Times New Roman" w:cs="Times New Roman"/>
                <w:sz w:val="24"/>
                <w:szCs w:val="24"/>
                <w:lang w:eastAsia="ru-RU"/>
              </w:rPr>
              <w:t xml:space="preserve"> </w:t>
            </w: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r>
    </w:tbl>
    <w:p w:rsidR="003D0BFD" w:rsidRDefault="003D0BFD" w:rsidP="00034413">
      <w:pPr>
        <w:tabs>
          <w:tab w:val="left" w:pos="0"/>
          <w:tab w:val="left" w:pos="567"/>
        </w:tabs>
        <w:suppressAutoHyphens/>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В том числе стоимость нефтепродуктов </w:t>
      </w:r>
      <w:r w:rsidR="004B188D">
        <w:rPr>
          <w:rFonts w:ascii="Times New Roman" w:eastAsia="Calibri" w:hAnsi="Times New Roman" w:cs="Times New Roman"/>
          <w:b/>
          <w:sz w:val="24"/>
          <w:szCs w:val="24"/>
        </w:rPr>
        <w:t>на з</w:t>
      </w:r>
      <w:r w:rsidR="004B188D" w:rsidRPr="0081135D">
        <w:rPr>
          <w:rFonts w:ascii="Times New Roman" w:eastAsia="Calibri" w:hAnsi="Times New Roman" w:cs="Times New Roman"/>
          <w:b/>
          <w:sz w:val="24"/>
          <w:szCs w:val="24"/>
        </w:rPr>
        <w:t>авод</w:t>
      </w:r>
      <w:r w:rsidR="004B188D">
        <w:rPr>
          <w:rFonts w:ascii="Times New Roman" w:eastAsia="Calibri" w:hAnsi="Times New Roman" w:cs="Times New Roman"/>
          <w:b/>
          <w:sz w:val="24"/>
          <w:szCs w:val="24"/>
        </w:rPr>
        <w:t>е</w:t>
      </w:r>
      <w:r w:rsidR="004B188D" w:rsidRPr="0081135D">
        <w:rPr>
          <w:rFonts w:ascii="Times New Roman" w:eastAsia="Calibri" w:hAnsi="Times New Roman" w:cs="Times New Roman"/>
          <w:b/>
          <w:sz w:val="24"/>
          <w:szCs w:val="24"/>
        </w:rPr>
        <w:t xml:space="preserve"> – производител</w:t>
      </w:r>
      <w:r w:rsidR="004B188D">
        <w:rPr>
          <w:rFonts w:ascii="Times New Roman" w:eastAsia="Calibri" w:hAnsi="Times New Roman" w:cs="Times New Roman"/>
          <w:b/>
          <w:sz w:val="24"/>
          <w:szCs w:val="24"/>
        </w:rPr>
        <w:t>е</w:t>
      </w:r>
      <w:r w:rsidR="004B188D" w:rsidRPr="0081135D">
        <w:rPr>
          <w:rFonts w:ascii="Times New Roman" w:eastAsia="Calibri" w:hAnsi="Times New Roman" w:cs="Times New Roman"/>
          <w:b/>
          <w:sz w:val="24"/>
          <w:szCs w:val="24"/>
        </w:rPr>
        <w:t xml:space="preserve"> (ж/д станци</w:t>
      </w:r>
      <w:r w:rsidR="004B188D">
        <w:rPr>
          <w:rFonts w:ascii="Times New Roman" w:eastAsia="Calibri" w:hAnsi="Times New Roman" w:cs="Times New Roman"/>
          <w:b/>
          <w:sz w:val="24"/>
          <w:szCs w:val="24"/>
        </w:rPr>
        <w:t>и</w:t>
      </w:r>
      <w:r w:rsidR="004B188D" w:rsidRPr="0081135D">
        <w:rPr>
          <w:rFonts w:ascii="Times New Roman" w:eastAsia="Calibri" w:hAnsi="Times New Roman" w:cs="Times New Roman"/>
          <w:b/>
          <w:sz w:val="24"/>
          <w:szCs w:val="24"/>
        </w:rPr>
        <w:t xml:space="preserve"> отправления)</w:t>
      </w:r>
      <w:r w:rsidR="004B188D">
        <w:rPr>
          <w:rFonts w:ascii="Times New Roman" w:eastAsia="Calibri" w:hAnsi="Times New Roman" w:cs="Times New Roman"/>
          <w:b/>
          <w:sz w:val="24"/>
          <w:szCs w:val="24"/>
        </w:rPr>
        <w:t xml:space="preserve">_________ </w:t>
      </w:r>
      <w:proofErr w:type="gramStart"/>
      <w:r w:rsidR="004B188D">
        <w:rPr>
          <w:rFonts w:ascii="Times New Roman" w:eastAsia="Calibri" w:hAnsi="Times New Roman" w:cs="Times New Roman"/>
          <w:b/>
          <w:sz w:val="24"/>
          <w:szCs w:val="24"/>
        </w:rPr>
        <w:t>до</w:t>
      </w:r>
      <w:r w:rsidR="004B188D" w:rsidRPr="0081135D">
        <w:rPr>
          <w:rFonts w:ascii="Times New Roman" w:eastAsia="Calibri" w:hAnsi="Times New Roman" w:cs="Times New Roman"/>
          <w:b/>
          <w:sz w:val="24"/>
          <w:szCs w:val="24"/>
        </w:rPr>
        <w:t xml:space="preserve"> ж</w:t>
      </w:r>
      <w:proofErr w:type="gramEnd"/>
      <w:r w:rsidR="004B188D" w:rsidRPr="0081135D">
        <w:rPr>
          <w:rFonts w:ascii="Times New Roman" w:eastAsia="Calibri" w:hAnsi="Times New Roman" w:cs="Times New Roman"/>
          <w:b/>
          <w:sz w:val="24"/>
          <w:szCs w:val="24"/>
        </w:rPr>
        <w:t>/д станци</w:t>
      </w:r>
      <w:r w:rsidR="004B188D">
        <w:rPr>
          <w:rFonts w:ascii="Times New Roman" w:eastAsia="Calibri" w:hAnsi="Times New Roman" w:cs="Times New Roman"/>
          <w:b/>
          <w:sz w:val="24"/>
          <w:szCs w:val="24"/>
        </w:rPr>
        <w:t xml:space="preserve">и </w:t>
      </w:r>
      <w:r w:rsidR="004B188D" w:rsidRPr="0081135D">
        <w:rPr>
          <w:rFonts w:ascii="Times New Roman" w:eastAsia="Calibri" w:hAnsi="Times New Roman" w:cs="Times New Roman"/>
          <w:b/>
          <w:sz w:val="24"/>
          <w:szCs w:val="24"/>
        </w:rPr>
        <w:t>назначения</w:t>
      </w:r>
      <w:r w:rsidR="004B188D">
        <w:rPr>
          <w:rFonts w:ascii="Times New Roman" w:eastAsia="Calibri" w:hAnsi="Times New Roman" w:cs="Times New Roman"/>
          <w:b/>
          <w:sz w:val="24"/>
          <w:szCs w:val="24"/>
        </w:rPr>
        <w:t xml:space="preserve"> _________</w:t>
      </w:r>
      <w:r w:rsidR="004B188D" w:rsidRPr="003A2F0D">
        <w:rPr>
          <w:rFonts w:ascii="Times New Roman" w:eastAsia="Times New Roman" w:hAnsi="Times New Roman" w:cs="Times New Roman"/>
          <w:sz w:val="24"/>
          <w:szCs w:val="24"/>
          <w:lang w:eastAsia="ar-SA"/>
        </w:rPr>
        <w:t xml:space="preserve"> в размере ___ (____) рублей 00 копеек, кроме того НДС, за каждую тонну нефтепродуктов</w:t>
      </w:r>
      <w:r w:rsidR="004B188D">
        <w:rPr>
          <w:rFonts w:ascii="Times New Roman" w:eastAsia="Times New Roman" w:hAnsi="Times New Roman" w:cs="Times New Roman"/>
          <w:sz w:val="24"/>
          <w:szCs w:val="24"/>
          <w:lang w:eastAsia="ar-SA"/>
        </w:rPr>
        <w:t>.</w:t>
      </w:r>
    </w:p>
    <w:p w:rsidR="003D0BFD" w:rsidRDefault="003D0BFD" w:rsidP="00034413">
      <w:pPr>
        <w:tabs>
          <w:tab w:val="left" w:pos="0"/>
          <w:tab w:val="left" w:pos="567"/>
        </w:tabs>
        <w:suppressAutoHyphens/>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В том числе</w:t>
      </w:r>
      <w:r w:rsidRPr="0081135D">
        <w:rPr>
          <w:rFonts w:ascii="Times New Roman" w:eastAsia="Times New Roman" w:hAnsi="Times New Roman" w:cs="Times New Roman"/>
          <w:sz w:val="24"/>
          <w:szCs w:val="24"/>
          <w:lang w:eastAsia="ru-RU"/>
        </w:rPr>
        <w:t xml:space="preserve"> </w:t>
      </w:r>
      <w:r w:rsidRPr="003D0BFD">
        <w:rPr>
          <w:rFonts w:ascii="Times New Roman" w:eastAsia="Times New Roman" w:hAnsi="Times New Roman" w:cs="Times New Roman"/>
          <w:b/>
          <w:sz w:val="24"/>
          <w:szCs w:val="24"/>
          <w:lang w:eastAsia="ru-RU"/>
        </w:rPr>
        <w:t xml:space="preserve">за транспортировку нефтепродуктов железнодорожным транспортом </w:t>
      </w:r>
      <w:proofErr w:type="gramStart"/>
      <w:r w:rsidRPr="003D0BFD">
        <w:rPr>
          <w:rFonts w:ascii="Times New Roman" w:eastAsia="Times New Roman" w:hAnsi="Times New Roman" w:cs="Times New Roman"/>
          <w:b/>
          <w:sz w:val="24"/>
          <w:szCs w:val="24"/>
          <w:lang w:eastAsia="ru-RU"/>
        </w:rPr>
        <w:t>до ж</w:t>
      </w:r>
      <w:proofErr w:type="gramEnd"/>
      <w:r w:rsidRPr="003D0BFD">
        <w:rPr>
          <w:rFonts w:ascii="Times New Roman" w:eastAsia="Times New Roman" w:hAnsi="Times New Roman" w:cs="Times New Roman"/>
          <w:b/>
          <w:sz w:val="24"/>
          <w:szCs w:val="24"/>
          <w:lang w:eastAsia="ru-RU"/>
        </w:rPr>
        <w:t>/д станции назначения</w:t>
      </w:r>
      <w:r w:rsidRPr="0081135D">
        <w:rPr>
          <w:rFonts w:ascii="Times New Roman" w:eastAsia="Times New Roman" w:hAnsi="Times New Roman" w:cs="Times New Roman"/>
          <w:sz w:val="24"/>
          <w:szCs w:val="24"/>
          <w:lang w:eastAsia="ru-RU"/>
        </w:rPr>
        <w:t>, указанной в отгрузочной разнарядке Покупателя на предварительную сумму________________() рублей ____ копеек, с учетом НДС.</w:t>
      </w:r>
    </w:p>
    <w:p w:rsidR="003A6EE5" w:rsidRDefault="003D0BFD"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В том числе сумма вознаграждения</w:t>
      </w:r>
      <w:r>
        <w:rPr>
          <w:rFonts w:ascii="Times New Roman" w:eastAsia="Times New Roman" w:hAnsi="Times New Roman"/>
          <w:sz w:val="24"/>
          <w:szCs w:val="24"/>
          <w:lang w:eastAsia="ar-SA"/>
        </w:rPr>
        <w:t xml:space="preserve"> за организацию транспортировки </w:t>
      </w:r>
      <w:r w:rsidRPr="00822E0F">
        <w:rPr>
          <w:rFonts w:ascii="Times New Roman" w:eastAsia="Times New Roman" w:hAnsi="Times New Roman"/>
          <w:sz w:val="24"/>
          <w:szCs w:val="24"/>
          <w:lang w:eastAsia="ar-SA"/>
        </w:rPr>
        <w:t>нефтепродуктов железнодорожным транспортом</w:t>
      </w:r>
      <w:r w:rsidRPr="003A2F0D">
        <w:rPr>
          <w:rFonts w:ascii="Times New Roman" w:eastAsia="Times New Roman" w:hAnsi="Times New Roman" w:cs="Times New Roman"/>
          <w:sz w:val="24"/>
          <w:szCs w:val="24"/>
          <w:lang w:eastAsia="ar-SA"/>
        </w:rPr>
        <w:t xml:space="preserve"> в размере</w:t>
      </w:r>
      <w:proofErr w:type="gramStart"/>
      <w:r w:rsidRPr="003A2F0D">
        <w:rPr>
          <w:rFonts w:ascii="Times New Roman" w:eastAsia="Times New Roman" w:hAnsi="Times New Roman" w:cs="Times New Roman"/>
          <w:sz w:val="24"/>
          <w:szCs w:val="24"/>
          <w:lang w:eastAsia="ar-SA"/>
        </w:rPr>
        <w:t xml:space="preserve"> ___ (____) </w:t>
      </w:r>
      <w:proofErr w:type="gramEnd"/>
      <w:r w:rsidRPr="003A2F0D">
        <w:rPr>
          <w:rFonts w:ascii="Times New Roman" w:eastAsia="Times New Roman" w:hAnsi="Times New Roman" w:cs="Times New Roman"/>
          <w:sz w:val="24"/>
          <w:szCs w:val="24"/>
          <w:lang w:eastAsia="ar-SA"/>
        </w:rPr>
        <w:t>рублей 00 копеек, кроме того НДС, за каждую тонну нефтепродуктов, транспортировка которых будет организована Поставщиком по Договору.</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8D0F22"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2" w:name="_Ref55336345"/>
      <w:bookmarkStart w:id="133" w:name="_Ref55335821"/>
      <w:bookmarkStart w:id="134" w:name="_Toc386464020"/>
      <w:bookmarkStart w:id="135" w:name="_Toc411497393"/>
      <w:bookmarkStart w:id="136" w:name="_Toc440288220"/>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2"/>
      <w:bookmarkEnd w:id="133"/>
      <w:bookmarkEnd w:id="134"/>
      <w:bookmarkEnd w:id="135"/>
      <w:bookmarkEnd w:id="136"/>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3A2F0D" w:rsidRDefault="00AF2E86"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DE6F5A">
              <w:rPr>
                <w:rFonts w:ascii="Times New Roman" w:eastAsia="Times New Roman" w:hAnsi="Times New Roman" w:cs="Times New Roman"/>
                <w:sz w:val="24"/>
                <w:szCs w:val="24"/>
                <w:lang w:eastAsia="ru-RU"/>
              </w:rPr>
              <w:t>температура вспышки в открытом тигле не ниже 110</w:t>
            </w:r>
            <w:r w:rsidRPr="00DE6F5A">
              <w:rPr>
                <w:rFonts w:ascii="Times New Roman" w:eastAsia="Times New Roman" w:hAnsi="Times New Roman" w:cs="Times New Roman"/>
                <w:spacing w:val="14"/>
                <w:sz w:val="24"/>
                <w:szCs w:val="24"/>
                <w:vertAlign w:val="superscript"/>
                <w:lang w:eastAsia="ru-RU"/>
              </w:rPr>
              <w:t>0</w:t>
            </w:r>
            <w:r w:rsidRPr="00DE6F5A">
              <w:rPr>
                <w:rFonts w:ascii="Times New Roman" w:eastAsia="Times New Roman" w:hAnsi="Times New Roman" w:cs="Times New Roman"/>
                <w:spacing w:val="14"/>
                <w:sz w:val="24"/>
                <w:szCs w:val="24"/>
                <w:lang w:eastAsia="ru-RU"/>
              </w:rPr>
              <w:t>С</w:t>
            </w:r>
            <w:r w:rsidRPr="00DE6F5A">
              <w:rPr>
                <w:rFonts w:ascii="Times New Roman" w:eastAsia="Times New Roman" w:hAnsi="Times New Roman" w:cs="Times New Roman"/>
                <w:sz w:val="24"/>
                <w:szCs w:val="24"/>
                <w:lang w:eastAsia="ru-RU"/>
              </w:rPr>
              <w:t>, массовая доля серы не более 3,5 %, вязкость условная при 100</w:t>
            </w:r>
            <w:r w:rsidRPr="00DE6F5A">
              <w:rPr>
                <w:rFonts w:ascii="Times New Roman" w:eastAsia="Times New Roman" w:hAnsi="Times New Roman" w:cs="Times New Roman"/>
                <w:spacing w:val="14"/>
                <w:sz w:val="24"/>
                <w:szCs w:val="24"/>
                <w:vertAlign w:val="superscript"/>
                <w:lang w:eastAsia="ru-RU"/>
              </w:rPr>
              <w:t>0</w:t>
            </w:r>
            <w:r w:rsidRPr="00DE6F5A">
              <w:rPr>
                <w:rFonts w:ascii="Times New Roman" w:eastAsia="Times New Roman" w:hAnsi="Times New Roman" w:cs="Times New Roman"/>
                <w:spacing w:val="14"/>
                <w:sz w:val="24"/>
                <w:szCs w:val="24"/>
                <w:lang w:eastAsia="ru-RU"/>
              </w:rPr>
              <w:t>С</w:t>
            </w:r>
            <w:r w:rsidRPr="00DE6F5A">
              <w:rPr>
                <w:rFonts w:ascii="Times New Roman" w:eastAsia="Times New Roman" w:hAnsi="Times New Roman" w:cs="Times New Roman"/>
                <w:sz w:val="24"/>
                <w:szCs w:val="24"/>
                <w:lang w:eastAsia="ru-RU"/>
              </w:rPr>
              <w:t>, градусы ВУ, не более 6,8, температура застывания, не выше 25</w:t>
            </w:r>
            <w:r w:rsidRPr="00DE6F5A">
              <w:rPr>
                <w:rFonts w:ascii="Times New Roman" w:eastAsia="Times New Roman" w:hAnsi="Times New Roman" w:cs="Times New Roman"/>
                <w:spacing w:val="14"/>
                <w:sz w:val="24"/>
                <w:szCs w:val="24"/>
                <w:vertAlign w:val="superscript"/>
                <w:lang w:eastAsia="ru-RU"/>
              </w:rPr>
              <w:t>0</w:t>
            </w:r>
            <w:r w:rsidRPr="00DE6F5A">
              <w:rPr>
                <w:rFonts w:ascii="Times New Roman" w:eastAsia="Times New Roman" w:hAnsi="Times New Roman" w:cs="Times New Roman"/>
                <w:spacing w:val="14"/>
                <w:sz w:val="24"/>
                <w:szCs w:val="24"/>
                <w:lang w:eastAsia="ru-RU"/>
              </w:rPr>
              <w:t>С</w:t>
            </w:r>
            <w:r w:rsidRPr="00DE6F5A">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DE6F5A">
              <w:rPr>
                <w:rFonts w:ascii="Times New Roman" w:eastAsia="Times New Roman" w:hAnsi="Times New Roman" w:cs="Times New Roman"/>
                <w:sz w:val="24"/>
                <w:szCs w:val="24"/>
                <w:lang w:eastAsia="ru-RU"/>
              </w:rPr>
              <w:t>мех</w:t>
            </w:r>
            <w:proofErr w:type="gramStart"/>
            <w:r w:rsidRPr="00DE6F5A">
              <w:rPr>
                <w:rFonts w:ascii="Times New Roman" w:eastAsia="Times New Roman" w:hAnsi="Times New Roman" w:cs="Times New Roman"/>
                <w:sz w:val="24"/>
                <w:szCs w:val="24"/>
                <w:lang w:eastAsia="ru-RU"/>
              </w:rPr>
              <w:t>.п</w:t>
            </w:r>
            <w:proofErr w:type="gramEnd"/>
            <w:r w:rsidRPr="00DE6F5A">
              <w:rPr>
                <w:rFonts w:ascii="Times New Roman" w:eastAsia="Times New Roman" w:hAnsi="Times New Roman" w:cs="Times New Roman"/>
                <w:sz w:val="24"/>
                <w:szCs w:val="24"/>
                <w:lang w:eastAsia="ru-RU"/>
              </w:rPr>
              <w:t>римесей</w:t>
            </w:r>
            <w:proofErr w:type="spellEnd"/>
            <w:r w:rsidRPr="00DE6F5A">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37" w:name="_Ref214869550"/>
      <w:bookmarkStart w:id="138" w:name="_Toc386464021"/>
      <w:bookmarkStart w:id="13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0" w:name="_Toc440288221"/>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7"/>
      <w:bookmarkEnd w:id="138"/>
      <w:bookmarkEnd w:id="139"/>
      <w:bookmarkEnd w:id="14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1"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1"/>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w:t>
            </w:r>
            <w:r w:rsidRPr="00C6092F">
              <w:rPr>
                <w:rFonts w:ascii="Times New Roman" w:hAnsi="Times New Roman" w:cs="Times New Roman"/>
                <w:sz w:val="24"/>
                <w:szCs w:val="24"/>
              </w:rPr>
              <w:lastRenderedPageBreak/>
              <w:t>(инновационного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2" w:name="_Toc4402882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2"/>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3" w:name="_Приложение_№_2"/>
      <w:bookmarkEnd w:id="111"/>
      <w:bookmarkEnd w:id="112"/>
      <w:bookmarkEnd w:id="113"/>
      <w:bookmarkEnd w:id="114"/>
      <w:bookmarkEnd w:id="115"/>
      <w:bookmarkEnd w:id="143"/>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4"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4"/>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45" w:name="_Toc440288224"/>
      <w:r w:rsidRPr="003A2F0D">
        <w:rPr>
          <w:rFonts w:ascii="Times New Roman" w:eastAsia="Times New Roman" w:hAnsi="Times New Roman" w:cs="Times New Roman"/>
          <w:b/>
          <w:iCs/>
          <w:sz w:val="24"/>
          <w:szCs w:val="24"/>
          <w:lang w:val="x-none" w:eastAsia="ar-SA"/>
        </w:rPr>
        <w:lastRenderedPageBreak/>
        <w:t>Приложение № 3</w:t>
      </w:r>
      <w:bookmarkEnd w:id="145"/>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6" w:name="_Toc440288225"/>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4</w:t>
      </w:r>
      <w:bookmarkEnd w:id="146"/>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3A2F0D" w:rsidRPr="003A2F0D" w:rsidRDefault="003A2F0D" w:rsidP="00436562">
      <w:pPr>
        <w:keepNext/>
        <w:keepLines/>
        <w:tabs>
          <w:tab w:val="left" w:pos="-142"/>
          <w:tab w:val="left" w:pos="0"/>
        </w:tabs>
        <w:suppressAutoHyphens/>
        <w:spacing w:before="120" w:after="120" w:line="240" w:lineRule="auto"/>
        <w:jc w:val="center"/>
        <w:rPr>
          <w:rFonts w:ascii="Calibri" w:eastAsia="Times New Roman" w:hAnsi="Calibri" w:cs="Times New Roman"/>
        </w:rPr>
      </w:pPr>
      <w:r w:rsidRPr="003A2F0D">
        <w:rPr>
          <w:rFonts w:ascii="Times New Roman" w:eastAsia="Times New Roman" w:hAnsi="Times New Roman" w:cs="Times New Roman"/>
          <w:b/>
          <w:caps/>
          <w:sz w:val="24"/>
          <w:szCs w:val="24"/>
          <w:lang w:eastAsia="ar-SA"/>
        </w:rPr>
        <w:lastRenderedPageBreak/>
        <w:t xml:space="preserve">  </w:t>
      </w:r>
      <w:r w:rsidRPr="003A2F0D">
        <w:rPr>
          <w:rFonts w:ascii="Calibri" w:eastAsia="Times New Roman" w:hAnsi="Calibri" w:cs="Times New Roman"/>
        </w:rPr>
        <w:t xml:space="preserve">        </w:t>
      </w:r>
    </w:p>
    <w:p w:rsidR="0081135D" w:rsidRPr="0081135D" w:rsidRDefault="00436562" w:rsidP="0081135D">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caps/>
          <w:sz w:val="24"/>
          <w:szCs w:val="24"/>
          <w:lang w:eastAsia="ar-SA"/>
        </w:rPr>
        <w:t xml:space="preserve">    </w:t>
      </w:r>
      <w:r w:rsidR="00034413" w:rsidRPr="0081135D">
        <w:rPr>
          <w:rFonts w:ascii="Times New Roman" w:eastAsia="Times New Roman" w:hAnsi="Times New Roman" w:cs="Times New Roman"/>
          <w:b/>
          <w:caps/>
          <w:sz w:val="24"/>
          <w:szCs w:val="24"/>
          <w:lang w:eastAsia="ar-SA"/>
        </w:rPr>
        <w:t xml:space="preserve">    </w:t>
      </w:r>
      <w:bookmarkStart w:id="147" w:name="_Toc440288226"/>
      <w:r w:rsidR="00DE6F5A" w:rsidRPr="0081135D">
        <w:rPr>
          <w:rFonts w:ascii="Times New Roman" w:eastAsia="Times New Roman" w:hAnsi="Times New Roman" w:cs="Times New Roman"/>
          <w:b/>
          <w:caps/>
          <w:sz w:val="24"/>
          <w:szCs w:val="24"/>
          <w:lang w:eastAsia="ar-SA"/>
        </w:rPr>
        <w:t xml:space="preserve">    </w:t>
      </w:r>
      <w:r w:rsidR="00B676F6" w:rsidRPr="0081135D">
        <w:rPr>
          <w:rFonts w:ascii="Times New Roman" w:eastAsia="Times New Roman" w:hAnsi="Times New Roman" w:cs="Times New Roman"/>
          <w:b/>
          <w:caps/>
          <w:sz w:val="24"/>
          <w:szCs w:val="24"/>
          <w:lang w:eastAsia="ar-SA"/>
        </w:rPr>
        <w:t xml:space="preserve">    </w:t>
      </w:r>
      <w:r w:rsidR="0081135D" w:rsidRPr="0081135D">
        <w:rPr>
          <w:rFonts w:ascii="Times New Roman" w:eastAsia="Times New Roman" w:hAnsi="Times New Roman" w:cs="Times New Roman"/>
          <w:b/>
          <w:caps/>
          <w:sz w:val="24"/>
          <w:szCs w:val="24"/>
          <w:lang w:eastAsia="ar-SA"/>
        </w:rPr>
        <w:t xml:space="preserve">    Договор поставки нефтепродуктов №    </w:t>
      </w:r>
    </w:p>
    <w:p w:rsidR="0081135D" w:rsidRPr="0081135D" w:rsidRDefault="0081135D" w:rsidP="0081135D">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81135D" w:rsidRPr="0081135D" w:rsidRDefault="0081135D" w:rsidP="0081135D">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г. Мурманск</w:t>
      </w:r>
      <w:r w:rsidRPr="0081135D">
        <w:rPr>
          <w:rFonts w:ascii="Times New Roman" w:eastAsia="Times New Roman" w:hAnsi="Times New Roman" w:cs="Times New Roman"/>
          <w:sz w:val="24"/>
          <w:szCs w:val="24"/>
          <w:lang w:eastAsia="ar-SA"/>
        </w:rPr>
        <w:tab/>
      </w:r>
      <w:r w:rsidRPr="0081135D">
        <w:rPr>
          <w:rFonts w:ascii="Times New Roman" w:eastAsia="Times New Roman" w:hAnsi="Times New Roman" w:cs="Times New Roman"/>
          <w:sz w:val="24"/>
          <w:szCs w:val="24"/>
          <w:lang w:eastAsia="ar-SA"/>
        </w:rPr>
        <w:tab/>
      </w:r>
      <w:r w:rsidRPr="0081135D">
        <w:rPr>
          <w:rFonts w:ascii="Times New Roman" w:eastAsia="Times New Roman" w:hAnsi="Times New Roman" w:cs="Times New Roman"/>
          <w:sz w:val="24"/>
          <w:szCs w:val="24"/>
          <w:lang w:eastAsia="ar-SA"/>
        </w:rPr>
        <w:tab/>
        <w:t xml:space="preserve">                                </w:t>
      </w:r>
      <w:r w:rsidRPr="0081135D">
        <w:rPr>
          <w:rFonts w:ascii="Times New Roman" w:eastAsia="Times New Roman" w:hAnsi="Times New Roman" w:cs="Times New Roman"/>
          <w:sz w:val="24"/>
          <w:szCs w:val="24"/>
          <w:lang w:eastAsia="ar-SA"/>
        </w:rPr>
        <w:tab/>
        <w:t xml:space="preserve">                                «     »                                  </w:t>
      </w:r>
      <w:proofErr w:type="gramStart"/>
      <w:r w:rsidRPr="0081135D">
        <w:rPr>
          <w:rFonts w:ascii="Times New Roman" w:eastAsia="Times New Roman" w:hAnsi="Times New Roman" w:cs="Times New Roman"/>
          <w:sz w:val="24"/>
          <w:szCs w:val="24"/>
          <w:lang w:eastAsia="ar-SA"/>
        </w:rPr>
        <w:t>г</w:t>
      </w:r>
      <w:proofErr w:type="gramEnd"/>
      <w:r w:rsidRPr="0081135D">
        <w:rPr>
          <w:rFonts w:ascii="Times New Roman" w:eastAsia="Times New Roman" w:hAnsi="Times New Roman" w:cs="Times New Roman"/>
          <w:sz w:val="24"/>
          <w:szCs w:val="24"/>
          <w:lang w:eastAsia="ar-SA"/>
        </w:rPr>
        <w:t>.</w:t>
      </w:r>
    </w:p>
    <w:p w:rsidR="0081135D" w:rsidRPr="0081135D" w:rsidRDefault="0081135D" w:rsidP="0081135D">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r>
      <w:proofErr w:type="gramStart"/>
      <w:r w:rsidRPr="0081135D">
        <w:rPr>
          <w:rFonts w:ascii="Times New Roman" w:eastAsia="Times New Roman" w:hAnsi="Times New Roman" w:cs="Times New Roman"/>
          <w:sz w:val="24"/>
          <w:szCs w:val="24"/>
          <w:lang w:eastAsia="ar-SA"/>
        </w:rPr>
        <w:t xml:space="preserve">______________ ( ), именуемое в дальнейшем «Поставщик», в лице </w:t>
      </w:r>
      <w:bookmarkStart w:id="148" w:name="OLE_LINK2"/>
      <w:r w:rsidRPr="0081135D">
        <w:rPr>
          <w:rFonts w:ascii="Times New Roman" w:eastAsia="Times New Roman" w:hAnsi="Times New Roman" w:cs="Times New Roman"/>
          <w:sz w:val="24"/>
          <w:szCs w:val="24"/>
          <w:lang w:eastAsia="ar-SA"/>
        </w:rPr>
        <w:t xml:space="preserve">___________________, </w:t>
      </w:r>
      <w:bookmarkEnd w:id="148"/>
      <w:r w:rsidRPr="0081135D">
        <w:rPr>
          <w:rFonts w:ascii="Times New Roman" w:eastAsia="Times New Roman" w:hAnsi="Times New Roman" w:cs="Times New Roman"/>
          <w:sz w:val="24"/>
          <w:szCs w:val="24"/>
          <w:lang w:eastAsia="ar-SA"/>
        </w:rPr>
        <w:t xml:space="preserve">действующего на основании _________, с одной стороны, и </w:t>
      </w:r>
      <w:r w:rsidRPr="0081135D">
        <w:rPr>
          <w:rFonts w:ascii="Times New Roman" w:eastAsia="Times New Roman" w:hAnsi="Times New Roman" w:cs="Times New Roman"/>
          <w:b/>
          <w:sz w:val="24"/>
          <w:szCs w:val="24"/>
          <w:lang w:eastAsia="ar-SA"/>
        </w:rPr>
        <w:t>Акционерное общество «</w:t>
      </w:r>
      <w:proofErr w:type="spellStart"/>
      <w:r w:rsidRPr="0081135D">
        <w:rPr>
          <w:rFonts w:ascii="Times New Roman" w:eastAsia="Times New Roman" w:hAnsi="Times New Roman" w:cs="Times New Roman"/>
          <w:b/>
          <w:sz w:val="24"/>
          <w:szCs w:val="24"/>
          <w:lang w:eastAsia="ar-SA"/>
        </w:rPr>
        <w:t>Мурманэнергосбыт</w:t>
      </w:r>
      <w:proofErr w:type="spellEnd"/>
      <w:r w:rsidRPr="0081135D">
        <w:rPr>
          <w:rFonts w:ascii="Times New Roman" w:eastAsia="Times New Roman" w:hAnsi="Times New Roman" w:cs="Times New Roman"/>
          <w:b/>
          <w:sz w:val="24"/>
          <w:szCs w:val="24"/>
          <w:lang w:eastAsia="ar-SA"/>
        </w:rPr>
        <w:t>» (АО «МЭС»)</w:t>
      </w:r>
      <w:r w:rsidRPr="0081135D">
        <w:rPr>
          <w:rFonts w:ascii="Times New Roman" w:eastAsia="Times New Roman" w:hAnsi="Times New Roman" w:cs="Times New Roman"/>
          <w:sz w:val="24"/>
          <w:szCs w:val="24"/>
          <w:lang w:eastAsia="ar-SA"/>
        </w:rPr>
        <w:t>, именуемое в дальнейшем «Покупатель», в лице ___________________________________________________, действующего на основании _________, с другой стороны, именуемые при совместном упоминании «Стороны», заключили настоящий Договор (далее по тексту–Договор) о нижеследующем:</w:t>
      </w:r>
      <w:proofErr w:type="gramEnd"/>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 xml:space="preserve"> </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1. ОСНОВНЫЕ ПОНЯТИЯ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1.1. Нефтепродукты – мазут топочный 100 ГОСТ 10585-2013. (</w:t>
      </w:r>
      <w:r w:rsidRPr="0081135D">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81135D">
        <w:rPr>
          <w:rFonts w:ascii="Times New Roman" w:eastAsia="Times New Roman" w:hAnsi="Times New Roman" w:cs="Times New Roman"/>
          <w:sz w:val="24"/>
          <w:szCs w:val="24"/>
          <w:lang w:eastAsia="ar-SA"/>
        </w:rPr>
        <w:t>).</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81135D">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81135D">
        <w:rPr>
          <w:rFonts w:ascii="Times New Roman" w:eastAsia="Times New Roman" w:hAnsi="Times New Roman" w:cs="Times New Roman"/>
          <w:sz w:val="24"/>
          <w:szCs w:val="24"/>
          <w:vertAlign w:val="superscript"/>
          <w:lang w:eastAsia="ar-SA"/>
        </w:rPr>
        <w:t>0</w:t>
      </w:r>
      <w:r w:rsidRPr="0081135D">
        <w:rPr>
          <w:rFonts w:ascii="Times New Roman" w:eastAsia="Times New Roman" w:hAnsi="Times New Roman" w:cs="Times New Roman"/>
          <w:sz w:val="24"/>
          <w:szCs w:val="24"/>
          <w:lang w:eastAsia="ar-SA"/>
        </w:rPr>
        <w:t>С; массовая доля серы не более 3,5 %; вязкость условная при 100</w:t>
      </w:r>
      <w:r w:rsidRPr="0081135D">
        <w:rPr>
          <w:rFonts w:ascii="Times New Roman" w:eastAsia="Times New Roman" w:hAnsi="Times New Roman" w:cs="Times New Roman"/>
          <w:sz w:val="24"/>
          <w:szCs w:val="24"/>
          <w:vertAlign w:val="superscript"/>
          <w:lang w:eastAsia="ar-SA"/>
        </w:rPr>
        <w:t>0</w:t>
      </w:r>
      <w:r w:rsidRPr="0081135D">
        <w:rPr>
          <w:rFonts w:ascii="Times New Roman" w:eastAsia="Times New Roman" w:hAnsi="Times New Roman" w:cs="Times New Roman"/>
          <w:sz w:val="24"/>
          <w:szCs w:val="24"/>
          <w:lang w:eastAsia="ar-SA"/>
        </w:rPr>
        <w:t>С, градусы ВУ, не более 6,8; температура застывания не выше 25</w:t>
      </w:r>
      <w:r w:rsidRPr="0081135D">
        <w:rPr>
          <w:rFonts w:ascii="Times New Roman" w:eastAsia="Times New Roman" w:hAnsi="Times New Roman" w:cs="Times New Roman"/>
          <w:sz w:val="24"/>
          <w:szCs w:val="24"/>
          <w:vertAlign w:val="superscript"/>
          <w:lang w:eastAsia="ar-SA"/>
        </w:rPr>
        <w:t>0</w:t>
      </w:r>
      <w:r w:rsidRPr="0081135D">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механических примесей не более 1,0% (</w:t>
      </w:r>
      <w:r w:rsidRPr="0081135D">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81135D">
        <w:rPr>
          <w:rFonts w:ascii="Times New Roman" w:eastAsia="Times New Roman" w:hAnsi="Times New Roman" w:cs="Times New Roman"/>
          <w:sz w:val="24"/>
          <w:szCs w:val="24"/>
          <w:lang w:eastAsia="ar-SA"/>
        </w:rPr>
        <w:t>).</w:t>
      </w:r>
      <w:proofErr w:type="gramEnd"/>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1.2. Вагоны - цистерны (вагоны), полувагоны, </w:t>
      </w:r>
      <w:proofErr w:type="gramStart"/>
      <w:r w:rsidRPr="0081135D">
        <w:rPr>
          <w:rFonts w:ascii="Times New Roman" w:eastAsia="Times New Roman" w:hAnsi="Times New Roman" w:cs="Times New Roman"/>
          <w:sz w:val="24"/>
          <w:szCs w:val="24"/>
          <w:lang w:eastAsia="ar-SA"/>
        </w:rPr>
        <w:t>танк-контейнеры</w:t>
      </w:r>
      <w:proofErr w:type="gramEnd"/>
      <w:r w:rsidRPr="0081135D">
        <w:rPr>
          <w:rFonts w:ascii="Times New Roman" w:eastAsia="Times New Roman" w:hAnsi="Times New Roman" w:cs="Times New Roman"/>
          <w:sz w:val="24"/>
          <w:szCs w:val="24"/>
          <w:lang w:eastAsia="ar-SA"/>
        </w:rPr>
        <w:t xml:space="preserve">, контейнеры, принадлежащие иным, кроме ОАО «РЖД», лицам на праве собственности или аренды.              </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Cs/>
          <w:sz w:val="24"/>
          <w:szCs w:val="24"/>
          <w:lang w:eastAsia="ar-SA"/>
        </w:rPr>
        <w:t>Вод</w:t>
      </w:r>
      <w:r w:rsidRPr="0081135D">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lastRenderedPageBreak/>
        <w:t>1.3.4.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4"/>
          <w:lang w:eastAsia="ar-SA"/>
        </w:rPr>
      </w:pPr>
      <w:r w:rsidRPr="0081135D">
        <w:rPr>
          <w:rFonts w:ascii="Times New Roman" w:eastAsia="Times New Roman" w:hAnsi="Times New Roman" w:cs="Times New Roman"/>
          <w:b/>
          <w:caps/>
          <w:sz w:val="24"/>
          <w:szCs w:val="24"/>
          <w:lang w:eastAsia="ar-SA"/>
        </w:rPr>
        <w:t>2. ПРЕДМЕТ ДОГОВОРА</w:t>
      </w:r>
    </w:p>
    <w:p w:rsidR="0081135D" w:rsidRPr="0081135D" w:rsidRDefault="0081135D" w:rsidP="0081135D">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 (</w:t>
      </w:r>
      <w:r w:rsidRPr="0081135D">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81135D">
        <w:rPr>
          <w:rFonts w:ascii="Times New Roman" w:eastAsia="Times New Roman" w:hAnsi="Times New Roman" w:cs="Times New Roman"/>
          <w:sz w:val="24"/>
          <w:szCs w:val="24"/>
          <w:lang w:eastAsia="ar-SA"/>
        </w:rPr>
        <w:t xml:space="preserve"> (далее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2.2. </w:t>
      </w:r>
      <w:proofErr w:type="gramStart"/>
      <w:r w:rsidRPr="0081135D">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81135D">
        <w:rPr>
          <w:rFonts w:ascii="Times New Roman" w:eastAsia="Times New Roman" w:hAnsi="Times New Roman" w:cs="Times New Roman"/>
          <w:sz w:val="24"/>
          <w:szCs w:val="24"/>
          <w:lang w:eastAsia="ar-SA"/>
        </w:rPr>
        <w:t>2.4.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 .</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3. Права И ОБЯЗАННОСТИ СТОРОН</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3.1. Поставщик обязуется: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81135D" w:rsidRPr="0081135D" w:rsidRDefault="0081135D" w:rsidP="0081135D">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 дней с момента получения отгрузочной разнарядки по электронной почте:__________________________, либо по факсу: ____________. При несоблюдении 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81135D" w:rsidRPr="0081135D" w:rsidRDefault="0081135D" w:rsidP="0081135D">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3.1.3. Предоставлять Покупателю в течение 3 (Трех) рабочих дней </w:t>
      </w:r>
      <w:proofErr w:type="gramStart"/>
      <w:r w:rsidRPr="0081135D">
        <w:rPr>
          <w:rFonts w:ascii="Times New Roman" w:eastAsia="Times New Roman" w:hAnsi="Times New Roman" w:cs="Times New Roman"/>
          <w:sz w:val="24"/>
          <w:szCs w:val="24"/>
          <w:lang w:eastAsia="ar-SA"/>
        </w:rPr>
        <w:t>с даты  отгрузки</w:t>
      </w:r>
      <w:proofErr w:type="gramEnd"/>
      <w:r w:rsidRPr="0081135D">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81135D" w:rsidRPr="0081135D" w:rsidRDefault="0081135D" w:rsidP="0081135D">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lastRenderedPageBreak/>
        <w:tab/>
        <w:t xml:space="preserve">Для оперативного обмена информации первоначально Поставщик направляет Покупателю сведения об отгрузках на электронный адрес: </w:t>
      </w:r>
      <w:r w:rsidRPr="0081135D">
        <w:rPr>
          <w:rFonts w:ascii="Times New Roman" w:eastAsia="Times New Roman" w:hAnsi="Times New Roman" w:cs="Times New Roman"/>
          <w:b/>
          <w:sz w:val="24"/>
          <w:szCs w:val="24"/>
          <w:lang w:eastAsia="ar-SA"/>
        </w:rPr>
        <w:t>__________________________</w:t>
      </w:r>
      <w:r w:rsidRPr="0081135D">
        <w:rPr>
          <w:rFonts w:ascii="Times New Roman" w:eastAsia="Times New Roman" w:hAnsi="Times New Roman" w:cs="Times New Roman"/>
          <w:sz w:val="24"/>
          <w:szCs w:val="24"/>
          <w:lang w:eastAsia="ar-SA"/>
        </w:rPr>
        <w:t>.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3.1.4. Предоставлять Покупателю</w:t>
      </w:r>
      <w:r w:rsidRPr="0081135D">
        <w:rPr>
          <w:rFonts w:ascii="Times New Roman" w:eastAsia="Times New Roman" w:hAnsi="Times New Roman" w:cs="Times New Roman"/>
          <w:b/>
          <w:sz w:val="24"/>
          <w:szCs w:val="24"/>
          <w:lang w:eastAsia="ar-SA"/>
        </w:rPr>
        <w:t xml:space="preserve"> </w:t>
      </w:r>
      <w:r w:rsidRPr="0081135D">
        <w:rPr>
          <w:rFonts w:ascii="Times New Roman" w:eastAsia="Times New Roman" w:hAnsi="Times New Roman" w:cs="Times New Roman"/>
          <w:sz w:val="24"/>
          <w:szCs w:val="24"/>
          <w:lang w:eastAsia="ar-SA"/>
        </w:rPr>
        <w:t xml:space="preserve">по факсимильной связи </w:t>
      </w:r>
      <w:r w:rsidRPr="0081135D">
        <w:rPr>
          <w:rFonts w:ascii="Times New Roman" w:eastAsia="Times New Roman" w:hAnsi="Times New Roman" w:cs="Times New Roman"/>
          <w:b/>
          <w:sz w:val="24"/>
          <w:szCs w:val="24"/>
          <w:lang w:eastAsia="ar-SA"/>
        </w:rPr>
        <w:t>_________________________________</w:t>
      </w:r>
      <w:r w:rsidRPr="0081135D">
        <w:rPr>
          <w:rFonts w:ascii="Times New Roman" w:eastAsia="Times New Roman" w:hAnsi="Times New Roman" w:cs="Times New Roman"/>
          <w:sz w:val="24"/>
          <w:szCs w:val="24"/>
          <w:lang w:eastAsia="ar-SA"/>
        </w:rPr>
        <w:t xml:space="preserve">  или по электронной почте </w:t>
      </w:r>
      <w:r w:rsidRPr="0081135D">
        <w:rPr>
          <w:rFonts w:ascii="Times New Roman" w:eastAsia="Calibri" w:hAnsi="Times New Roman" w:cs="Times New Roman"/>
          <w:sz w:val="24"/>
          <w:szCs w:val="24"/>
        </w:rPr>
        <w:t>________________________________</w:t>
      </w:r>
      <w:r w:rsidRPr="0081135D">
        <w:rPr>
          <w:rFonts w:ascii="Times New Roman" w:eastAsia="Times New Roman" w:hAnsi="Times New Roman" w:cs="Times New Roman"/>
          <w:b/>
          <w:bCs/>
          <w:spacing w:val="14"/>
          <w:sz w:val="24"/>
          <w:szCs w:val="24"/>
          <w:lang w:eastAsia="ru-RU"/>
        </w:rPr>
        <w:t xml:space="preserve"> </w:t>
      </w:r>
      <w:r w:rsidRPr="0081135D">
        <w:rPr>
          <w:rFonts w:ascii="Times New Roman" w:eastAsia="Times New Roman" w:hAnsi="Times New Roman" w:cs="Times New Roman"/>
          <w:bCs/>
          <w:spacing w:val="14"/>
          <w:sz w:val="24"/>
          <w:szCs w:val="24"/>
          <w:lang w:eastAsia="ru-RU"/>
        </w:rPr>
        <w:t>счета-фактуры,</w:t>
      </w:r>
      <w:r w:rsidRPr="0081135D">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81135D">
        <w:rPr>
          <w:rFonts w:ascii="Times New Roman" w:eastAsia="Times New Roman" w:hAnsi="Times New Roman" w:cs="Times New Roman"/>
          <w:bCs/>
          <w:sz w:val="24"/>
          <w:szCs w:val="24"/>
          <w:lang w:eastAsia="ar-SA"/>
        </w:rPr>
        <w:t>рабочих</w:t>
      </w:r>
      <w:r w:rsidRPr="0081135D">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 В случае передачи нефтепродуктов </w:t>
      </w:r>
      <w:proofErr w:type="gramStart"/>
      <w:r w:rsidRPr="0081135D">
        <w:rPr>
          <w:rFonts w:ascii="Times New Roman" w:eastAsia="Times New Roman" w:hAnsi="Times New Roman" w:cs="Times New Roman"/>
          <w:sz w:val="24"/>
          <w:szCs w:val="24"/>
          <w:lang w:eastAsia="ar-SA"/>
        </w:rPr>
        <w:t>в месте</w:t>
      </w:r>
      <w:proofErr w:type="gramEnd"/>
      <w:r w:rsidRPr="0081135D">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(указанный в п.3.1.4.) счета-фактуры </w:t>
      </w:r>
      <w:proofErr w:type="gramStart"/>
      <w:r w:rsidRPr="0081135D">
        <w:rPr>
          <w:rFonts w:ascii="Times New Roman" w:eastAsia="Times New Roman" w:hAnsi="Times New Roman" w:cs="Times New Roman"/>
          <w:sz w:val="24"/>
          <w:szCs w:val="24"/>
          <w:lang w:eastAsia="ar-SA"/>
        </w:rPr>
        <w:t>на</w:t>
      </w:r>
      <w:proofErr w:type="gramEnd"/>
      <w:r w:rsidRPr="0081135D">
        <w:rPr>
          <w:rFonts w:ascii="Times New Roman" w:eastAsia="Times New Roman" w:hAnsi="Times New Roman" w:cs="Times New Roman"/>
          <w:sz w:val="24"/>
          <w:szCs w:val="24"/>
          <w:lang w:eastAsia="ar-SA"/>
        </w:rPr>
        <w:t>:</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предварительную оплату (в случае ее осуществления);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поставленные нефтепродукты;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 xml:space="preserve">3.1.7. Поставщик вправе письменно </w:t>
      </w:r>
      <w:proofErr w:type="gramStart"/>
      <w:r w:rsidRPr="0081135D">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81135D">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3.2. Покупатель обязуется:</w:t>
      </w:r>
      <w:r w:rsidRPr="0081135D">
        <w:rPr>
          <w:rFonts w:ascii="Times New Roman" w:eastAsia="Times New Roman" w:hAnsi="Times New Roman" w:cs="Times New Roman"/>
          <w:sz w:val="24"/>
          <w:szCs w:val="24"/>
          <w:lang w:eastAsia="ar-SA"/>
        </w:rPr>
        <w:t xml:space="preserve">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15.13. Договора, а также возместить расходы Поставщика, связанные с организацией транспортировки, согласно пунктам 15.10-15.13.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3.2.2. Первоначально направить отгрузочную разнарядку Поставщику в отсканированном виде по электронной почте ___________ и/или по факсу __________. Оригинал отгрузочной разнарядки направить по почте заказным письмом с уведомлением о вручении.  </w:t>
      </w:r>
    </w:p>
    <w:p w:rsidR="0081135D" w:rsidRPr="0081135D" w:rsidRDefault="0081135D" w:rsidP="0081135D">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3.2.3.Предоставить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lastRenderedPageBreak/>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81135D">
        <w:rPr>
          <w:rFonts w:ascii="Times New Roman" w:eastAsia="Times New Roman" w:hAnsi="Times New Roman" w:cs="Times New Roman"/>
          <w:sz w:val="24"/>
          <w:szCs w:val="24"/>
          <w:lang w:eastAsia="ar-SA"/>
        </w:rPr>
        <w:t>с даты</w:t>
      </w:r>
      <w:proofErr w:type="gramEnd"/>
      <w:r w:rsidRPr="0081135D">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81135D">
        <w:rPr>
          <w:rFonts w:ascii="Times New Roman" w:eastAsia="Times New Roman" w:hAnsi="Times New Roman" w:cs="Times New Roman"/>
          <w:b/>
          <w:sz w:val="24"/>
          <w:szCs w:val="24"/>
          <w:lang w:eastAsia="ar-SA"/>
        </w:rPr>
        <w:t xml:space="preserve">.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3.2.5.</w:t>
      </w:r>
      <w:bookmarkStart w:id="149" w:name="_Ref286998727"/>
      <w:r w:rsidRPr="0081135D">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49"/>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                 5 (Пяти) рабочих дней </w:t>
      </w:r>
      <w:proofErr w:type="gramStart"/>
      <w:r w:rsidRPr="0081135D">
        <w:rPr>
          <w:rFonts w:ascii="Times New Roman" w:eastAsia="Times New Roman" w:hAnsi="Times New Roman" w:cs="Times New Roman"/>
          <w:sz w:val="24"/>
          <w:szCs w:val="24"/>
          <w:lang w:eastAsia="ar-SA"/>
        </w:rPr>
        <w:t>с даты получения</w:t>
      </w:r>
      <w:proofErr w:type="gramEnd"/>
      <w:r w:rsidRPr="0081135D">
        <w:rPr>
          <w:rFonts w:ascii="Times New Roman" w:eastAsia="Times New Roman" w:hAnsi="Times New Roman" w:cs="Times New Roman"/>
          <w:sz w:val="24"/>
          <w:szCs w:val="24"/>
          <w:lang w:eastAsia="ar-SA"/>
        </w:rPr>
        <w:t xml:space="preserve"> их от Поставщика.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4. ОТГРУЗОЧНАЯ РАЗНАРЯДКА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81135D">
        <w:rPr>
          <w:rFonts w:ascii="Times New Roman" w:eastAsia="Times New Roman" w:hAnsi="Times New Roman" w:cs="Times New Roman"/>
          <w:b/>
          <w:sz w:val="24"/>
          <w:szCs w:val="24"/>
          <w:lang w:eastAsia="ar-SA"/>
        </w:rPr>
        <w:t>.</w:t>
      </w:r>
      <w:r w:rsidRPr="0081135D">
        <w:rPr>
          <w:rFonts w:ascii="Times New Roman" w:eastAsia="Times New Roman" w:hAnsi="Times New Roman" w:cs="Times New Roman"/>
          <w:sz w:val="24"/>
          <w:szCs w:val="24"/>
          <w:lang w:eastAsia="ar-SA"/>
        </w:rPr>
        <w:t xml:space="preserve">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4.2.1. При транспортировке нефтепродуктов железнодорожным транспортом (Приложение             № 2):</w:t>
      </w:r>
    </w:p>
    <w:p w:rsidR="0081135D" w:rsidRPr="0081135D" w:rsidRDefault="0081135D" w:rsidP="001F19FB">
      <w:pPr>
        <w:numPr>
          <w:ilvl w:val="0"/>
          <w:numId w:val="39"/>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81135D" w:rsidRPr="0081135D" w:rsidRDefault="0081135D" w:rsidP="001F19FB">
      <w:pPr>
        <w:numPr>
          <w:ilvl w:val="0"/>
          <w:numId w:val="39"/>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количество и наименование нефтепродуктов;</w:t>
      </w:r>
      <w:r w:rsidRPr="0081135D">
        <w:rPr>
          <w:rFonts w:ascii="Times New Roman" w:eastAsia="Times New Roman" w:hAnsi="Times New Roman" w:cs="Times New Roman"/>
          <w:color w:val="FF0000"/>
          <w:sz w:val="24"/>
          <w:szCs w:val="24"/>
          <w:lang w:eastAsia="ar-SA"/>
        </w:rPr>
        <w:t xml:space="preserve"> </w:t>
      </w:r>
    </w:p>
    <w:p w:rsidR="0081135D" w:rsidRPr="0081135D" w:rsidRDefault="0081135D" w:rsidP="001F19FB">
      <w:pPr>
        <w:numPr>
          <w:ilvl w:val="0"/>
          <w:numId w:val="39"/>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дата поставки;</w:t>
      </w:r>
    </w:p>
    <w:p w:rsidR="0081135D" w:rsidRPr="0081135D" w:rsidRDefault="0081135D" w:rsidP="001F19FB">
      <w:pPr>
        <w:numPr>
          <w:ilvl w:val="0"/>
          <w:numId w:val="39"/>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color w:val="000000"/>
          <w:sz w:val="24"/>
          <w:szCs w:val="24"/>
          <w:lang w:eastAsia="ar-SA"/>
        </w:rPr>
        <w:t>наименование пункта назначения, вид транспортировки, согласие на отгрузку  нефтепродуктов в Вагонах, предоставляемых Поставщиком;</w:t>
      </w:r>
    </w:p>
    <w:p w:rsidR="0081135D" w:rsidRPr="0081135D" w:rsidRDefault="0081135D" w:rsidP="001F19FB">
      <w:pPr>
        <w:numPr>
          <w:ilvl w:val="0"/>
          <w:numId w:val="39"/>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81135D" w:rsidRPr="0081135D" w:rsidRDefault="0081135D" w:rsidP="0081135D">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81135D" w:rsidRPr="0081135D" w:rsidRDefault="0081135D" w:rsidP="001F19FB">
      <w:pPr>
        <w:numPr>
          <w:ilvl w:val="0"/>
          <w:numId w:val="40"/>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lastRenderedPageBreak/>
        <w:t xml:space="preserve">номер Договора, на основании которого делается  отгрузочная разнарядка; </w:t>
      </w:r>
    </w:p>
    <w:p w:rsidR="0081135D" w:rsidRPr="0081135D" w:rsidRDefault="0081135D" w:rsidP="001F19FB">
      <w:pPr>
        <w:numPr>
          <w:ilvl w:val="0"/>
          <w:numId w:val="40"/>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наименование нефтепродуктов; </w:t>
      </w:r>
    </w:p>
    <w:p w:rsidR="0081135D" w:rsidRPr="0081135D" w:rsidRDefault="0081135D" w:rsidP="001F19FB">
      <w:pPr>
        <w:numPr>
          <w:ilvl w:val="0"/>
          <w:numId w:val="40"/>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количество нефтепродуктов;</w:t>
      </w:r>
    </w:p>
    <w:p w:rsidR="0081135D" w:rsidRPr="0081135D" w:rsidRDefault="0081135D" w:rsidP="001F19FB">
      <w:pPr>
        <w:numPr>
          <w:ilvl w:val="0"/>
          <w:numId w:val="40"/>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81135D" w:rsidRPr="0081135D" w:rsidRDefault="0081135D" w:rsidP="001F19FB">
      <w:pPr>
        <w:numPr>
          <w:ilvl w:val="0"/>
          <w:numId w:val="40"/>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способ поставки (вид транспортного средства);</w:t>
      </w:r>
    </w:p>
    <w:p w:rsidR="0081135D" w:rsidRPr="0081135D" w:rsidRDefault="0081135D" w:rsidP="001F19FB">
      <w:pPr>
        <w:numPr>
          <w:ilvl w:val="0"/>
          <w:numId w:val="40"/>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срок поставки; </w:t>
      </w:r>
    </w:p>
    <w:p w:rsidR="0081135D" w:rsidRPr="0081135D" w:rsidRDefault="0081135D" w:rsidP="001F19FB">
      <w:pPr>
        <w:numPr>
          <w:ilvl w:val="0"/>
          <w:numId w:val="40"/>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особые отметки (в случае необходимости).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81135D">
        <w:rPr>
          <w:rFonts w:ascii="Times New Roman" w:eastAsia="Times New Roman" w:hAnsi="Times New Roman" w:cs="Times New Roman"/>
          <w:bCs/>
          <w:sz w:val="24"/>
          <w:szCs w:val="24"/>
          <w:lang w:eastAsia="ar-SA"/>
        </w:rPr>
        <w:t xml:space="preserve">единоличного исполнительного органа. </w:t>
      </w:r>
      <w:r w:rsidRPr="0081135D">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81135D" w:rsidRPr="0081135D" w:rsidRDefault="0081135D" w:rsidP="0081135D">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81135D">
        <w:rPr>
          <w:rFonts w:ascii="Times New Roman" w:eastAsia="Times New Roman" w:hAnsi="Times New Roman" w:cs="Times New Roman"/>
          <w:sz w:val="24"/>
          <w:szCs w:val="24"/>
          <w:lang w:eastAsia="ar-SA"/>
        </w:rPr>
        <w:t>с даты получения</w:t>
      </w:r>
      <w:proofErr w:type="gramEnd"/>
      <w:r w:rsidRPr="0081135D">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5. ОБЩИЕ УСЛОВИЯ ПОСТАВКИ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81135D">
        <w:rPr>
          <w:rFonts w:ascii="Times New Roman" w:eastAsia="Times New Roman" w:hAnsi="Times New Roman" w:cs="Times New Roman"/>
          <w:bCs/>
          <w:sz w:val="24"/>
          <w:szCs w:val="24"/>
          <w:lang w:eastAsia="ar-SA"/>
        </w:rPr>
        <w:t>«</w:t>
      </w:r>
      <w:proofErr w:type="spellStart"/>
      <w:r w:rsidRPr="0081135D">
        <w:rPr>
          <w:rFonts w:ascii="Times New Roman" w:eastAsia="Times New Roman" w:hAnsi="Times New Roman" w:cs="Times New Roman"/>
          <w:bCs/>
          <w:sz w:val="24"/>
          <w:szCs w:val="24"/>
          <w:lang w:eastAsia="ar-SA"/>
        </w:rPr>
        <w:t>франко</w:t>
      </w:r>
      <w:proofErr w:type="spellEnd"/>
      <w:r w:rsidRPr="0081135D">
        <w:rPr>
          <w:rFonts w:ascii="Times New Roman" w:eastAsia="Times New Roman" w:hAnsi="Times New Roman" w:cs="Times New Roman"/>
          <w:bCs/>
          <w:sz w:val="24"/>
          <w:szCs w:val="24"/>
          <w:lang w:eastAsia="ar-SA"/>
        </w:rPr>
        <w:t xml:space="preserve"> — склад/резервуар Покупателя</w:t>
      </w:r>
      <w:r w:rsidRPr="0081135D">
        <w:rPr>
          <w:rFonts w:ascii="Times New Roman" w:eastAsia="Times New Roman" w:hAnsi="Times New Roman" w:cs="Times New Roman"/>
          <w:sz w:val="24"/>
          <w:szCs w:val="24"/>
          <w:lang w:eastAsia="ar-SA"/>
        </w:rPr>
        <w:t>».</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Непосредственные условия поставки определяются Сторонами в Приложении № 1.</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81135D">
        <w:rPr>
          <w:rFonts w:ascii="Times New Roman" w:eastAsia="Times New Roman" w:hAnsi="Times New Roman" w:cs="Times New Roman"/>
          <w:b/>
          <w:sz w:val="24"/>
          <w:szCs w:val="24"/>
          <w:lang w:eastAsia="ar-SA"/>
        </w:rPr>
        <w:t>,</w:t>
      </w:r>
      <w:r w:rsidRPr="0081135D">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81135D">
        <w:rPr>
          <w:rFonts w:ascii="Times New Roman" w:eastAsia="Times New Roman" w:hAnsi="Times New Roman" w:cs="Times New Roman"/>
          <w:sz w:val="24"/>
          <w:szCs w:val="24"/>
          <w:lang w:eastAsia="ar-SA"/>
        </w:rPr>
        <w:t>с даты поставки</w:t>
      </w:r>
      <w:proofErr w:type="gramEnd"/>
      <w:r w:rsidRPr="0081135D">
        <w:rPr>
          <w:rFonts w:ascii="Times New Roman" w:eastAsia="Times New Roman" w:hAnsi="Times New Roman" w:cs="Times New Roman"/>
          <w:sz w:val="24"/>
          <w:szCs w:val="24"/>
          <w:lang w:eastAsia="ar-SA"/>
        </w:rPr>
        <w:t xml:space="preserve"> нефтепродуктов, определенной Договором.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81135D" w:rsidRPr="0081135D" w:rsidRDefault="0081135D" w:rsidP="0081135D">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 xml:space="preserve"> 5.4.</w:t>
      </w:r>
      <w:r w:rsidRPr="0081135D">
        <w:rPr>
          <w:rFonts w:ascii="Times New Roman" w:eastAsia="Times New Roman" w:hAnsi="Times New Roman" w:cs="Times New Roman"/>
          <w:b/>
          <w:sz w:val="24"/>
          <w:szCs w:val="24"/>
          <w:lang w:eastAsia="ar-SA"/>
        </w:rPr>
        <w:t xml:space="preserve"> </w:t>
      </w:r>
      <w:bookmarkStart w:id="150" w:name="_Ref286998875"/>
      <w:r w:rsidRPr="0081135D">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sidRPr="0081135D">
        <w:rPr>
          <w:rFonts w:ascii="Times New Roman" w:eastAsia="Times New Roman" w:hAnsi="Times New Roman" w:cs="Times New Roman"/>
          <w:b/>
          <w:sz w:val="24"/>
          <w:szCs w:val="24"/>
          <w:lang w:eastAsia="ar-SA"/>
        </w:rPr>
        <w:t xml:space="preserve">. </w:t>
      </w:r>
    </w:p>
    <w:p w:rsidR="0081135D" w:rsidRPr="0081135D" w:rsidRDefault="0081135D" w:rsidP="0081135D">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и т.п. В случае если Поставщик согласится на поставку 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и т.п.).</w:t>
      </w:r>
      <w:bookmarkEnd w:id="150"/>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lastRenderedPageBreak/>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81135D">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81135D">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6. ПОСТАВКА НА УСЛОВИЯХ</w:t>
      </w:r>
      <w:r w:rsidRPr="0081135D">
        <w:rPr>
          <w:rFonts w:ascii="Times New Roman" w:eastAsia="Times New Roman" w:hAnsi="Times New Roman" w:cs="Times New Roman"/>
          <w:b/>
          <w:sz w:val="24"/>
          <w:szCs w:val="24"/>
          <w:lang w:eastAsia="ar-SA"/>
        </w:rPr>
        <w:br/>
        <w:t>«ФРАНКО-ВАГОН СТАНЦИЯ ОТПРАВЛЕНИЯ»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6.1. </w:t>
      </w:r>
      <w:r w:rsidRPr="0081135D">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81135D">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81135D">
        <w:rPr>
          <w:rFonts w:ascii="Times New Roman" w:eastAsia="Times New Roman" w:hAnsi="Times New Roman" w:cs="Times New Roman"/>
          <w:sz w:val="24"/>
          <w:szCs w:val="24"/>
          <w:lang w:eastAsia="ar-SA"/>
        </w:rPr>
        <w:t>от  ж</w:t>
      </w:r>
      <w:proofErr w:type="gramEnd"/>
      <w:r w:rsidRPr="0081135D">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81135D">
        <w:rPr>
          <w:rFonts w:ascii="Times New Roman" w:eastAsia="Times New Roman" w:hAnsi="Times New Roman" w:cs="Times New Roman"/>
          <w:color w:val="C00000"/>
          <w:sz w:val="24"/>
          <w:szCs w:val="24"/>
          <w:lang w:eastAsia="ar-SA"/>
        </w:rPr>
        <w:t xml:space="preserve"> </w:t>
      </w:r>
      <w:r w:rsidRPr="0081135D">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6.4. При наличии поручения Покупателя об организации транспортировки, Поставщик осуществляет от своего имени, но за счет Покупателя, организацию транспортировки поставляемых нефтепродуктов железнодорожным транспортом за вознаграждение.</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6.5. </w:t>
      </w:r>
      <w:r w:rsidRPr="0081135D">
        <w:rPr>
          <w:rFonts w:ascii="Times New Roman" w:eastAsia="Times New Roman" w:hAnsi="Times New Roman" w:cs="Times New Roman"/>
          <w:bCs/>
          <w:sz w:val="24"/>
          <w:szCs w:val="24"/>
          <w:lang w:eastAsia="ar-SA"/>
        </w:rPr>
        <w:t>Покупатель, п</w:t>
      </w:r>
      <w:r w:rsidRPr="0081135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81135D">
        <w:rPr>
          <w:rFonts w:ascii="Times New Roman" w:eastAsia="Times New Roman" w:hAnsi="Times New Roman" w:cs="Times New Roman"/>
          <w:sz w:val="24"/>
          <w:szCs w:val="24"/>
          <w:lang w:eastAsia="ar-SA"/>
        </w:rPr>
        <w:t>в</w:t>
      </w:r>
      <w:proofErr w:type="gramEnd"/>
      <w:r w:rsidRPr="0081135D">
        <w:rPr>
          <w:rFonts w:ascii="Times New Roman" w:eastAsia="Times New Roman" w:hAnsi="Times New Roman" w:cs="Times New Roman"/>
          <w:sz w:val="24"/>
          <w:szCs w:val="24"/>
          <w:lang w:eastAsia="ar-SA"/>
        </w:rPr>
        <w:t>/</w:t>
      </w:r>
      <w:proofErr w:type="gramStart"/>
      <w:r w:rsidRPr="0081135D">
        <w:rPr>
          <w:rFonts w:ascii="Times New Roman" w:eastAsia="Times New Roman" w:hAnsi="Times New Roman" w:cs="Times New Roman"/>
          <w:sz w:val="24"/>
          <w:szCs w:val="24"/>
          <w:lang w:eastAsia="ar-SA"/>
        </w:rPr>
        <w:t>цистерн</w:t>
      </w:r>
      <w:proofErr w:type="gramEnd"/>
      <w:r w:rsidRPr="0081135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В случае</w:t>
      </w:r>
      <w:proofErr w:type="gramStart"/>
      <w:r w:rsidRPr="0081135D">
        <w:rPr>
          <w:rFonts w:ascii="Times New Roman" w:eastAsia="Times New Roman" w:hAnsi="Times New Roman" w:cs="Times New Roman"/>
          <w:sz w:val="24"/>
          <w:szCs w:val="24"/>
          <w:lang w:eastAsia="ar-SA"/>
        </w:rPr>
        <w:t>,</w:t>
      </w:r>
      <w:proofErr w:type="gramEnd"/>
      <w:r w:rsidRPr="0081135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81135D" w:rsidRPr="0081135D" w:rsidRDefault="0081135D" w:rsidP="0081135D">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81135D">
        <w:rPr>
          <w:rFonts w:ascii="Times New Roman" w:eastAsia="Times New Roman" w:hAnsi="Times New Roman" w:cs="Times New Roman"/>
          <w:sz w:val="24"/>
          <w:szCs w:val="24"/>
          <w:lang w:eastAsia="ar-SA"/>
        </w:rPr>
        <w:t>в</w:t>
      </w:r>
      <w:proofErr w:type="gramEnd"/>
      <w:r w:rsidRPr="0081135D">
        <w:rPr>
          <w:rFonts w:ascii="Times New Roman" w:eastAsia="Times New Roman" w:hAnsi="Times New Roman" w:cs="Times New Roman"/>
          <w:sz w:val="24"/>
          <w:szCs w:val="24"/>
          <w:lang w:eastAsia="ar-SA"/>
        </w:rPr>
        <w:t>/</w:t>
      </w:r>
      <w:proofErr w:type="gramStart"/>
      <w:r w:rsidRPr="0081135D">
        <w:rPr>
          <w:rFonts w:ascii="Times New Roman" w:eastAsia="Times New Roman" w:hAnsi="Times New Roman" w:cs="Times New Roman"/>
          <w:sz w:val="24"/>
          <w:szCs w:val="24"/>
          <w:lang w:eastAsia="ar-SA"/>
        </w:rPr>
        <w:t>цистерн</w:t>
      </w:r>
      <w:proofErr w:type="gramEnd"/>
      <w:r w:rsidRPr="0081135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lastRenderedPageBreak/>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6.7.</w:t>
      </w:r>
      <w:r w:rsidRPr="0081135D">
        <w:rPr>
          <w:rFonts w:ascii="Times New Roman" w:eastAsia="Times New Roman" w:hAnsi="Times New Roman" w:cs="Times New Roman"/>
          <w:spacing w:val="14"/>
          <w:sz w:val="24"/>
          <w:szCs w:val="24"/>
          <w:lang w:eastAsia="ar-SA"/>
        </w:rPr>
        <w:t xml:space="preserve"> </w:t>
      </w:r>
      <w:r w:rsidRPr="0081135D">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7. ПОСТАВКА НА УСЛОВИЯХ</w:t>
      </w:r>
      <w:r w:rsidRPr="0081135D">
        <w:rPr>
          <w:rFonts w:ascii="Times New Roman" w:eastAsia="Times New Roman" w:hAnsi="Times New Roman" w:cs="Times New Roman"/>
          <w:b/>
          <w:sz w:val="24"/>
          <w:szCs w:val="24"/>
          <w:lang w:eastAsia="ar-SA"/>
        </w:rPr>
        <w:br/>
        <w:t>«ФРАНКО-ВАГОН СТАНЦИЯ НАЗНАЧЕНИЯ»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81135D">
        <w:rPr>
          <w:rFonts w:ascii="Times New Roman" w:eastAsia="Times New Roman" w:hAnsi="Times New Roman" w:cs="Times New Roman"/>
          <w:sz w:val="24"/>
          <w:szCs w:val="24"/>
          <w:lang w:eastAsia="ar-SA"/>
        </w:rPr>
        <w:t>до ж</w:t>
      </w:r>
      <w:proofErr w:type="gramEnd"/>
      <w:r w:rsidRPr="0081135D">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81135D">
        <w:rPr>
          <w:rFonts w:ascii="Times New Roman" w:eastAsia="Times New Roman" w:hAnsi="Times New Roman" w:cs="Times New Roman"/>
          <w:sz w:val="24"/>
          <w:szCs w:val="24"/>
          <w:lang w:eastAsia="ar-SA"/>
        </w:rPr>
        <w:t>до ж</w:t>
      </w:r>
      <w:proofErr w:type="gramEnd"/>
      <w:r w:rsidRPr="0081135D">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81135D">
        <w:rPr>
          <w:rFonts w:ascii="Times New Roman" w:eastAsia="Times New Roman" w:hAnsi="Times New Roman" w:cs="Times New Roman"/>
          <w:sz w:val="24"/>
          <w:szCs w:val="24"/>
          <w:lang w:eastAsia="ar-SA"/>
        </w:rPr>
        <w:t>до ж</w:t>
      </w:r>
      <w:proofErr w:type="gramEnd"/>
      <w:r w:rsidRPr="0081135D">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81135D" w:rsidRPr="0081135D" w:rsidRDefault="0081135D" w:rsidP="0081135D">
      <w:pPr>
        <w:tabs>
          <w:tab w:val="left" w:pos="-142"/>
          <w:tab w:val="left" w:pos="0"/>
        </w:tabs>
        <w:suppressAutoHyphens/>
        <w:spacing w:after="120" w:line="240" w:lineRule="auto"/>
        <w:ind w:right="-5"/>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7.4. Согласованная Сторонами в Приложении № 1  стоимость нефтепродуктов включает расходы по транспортировке </w:t>
      </w:r>
      <w:proofErr w:type="gramStart"/>
      <w:r w:rsidRPr="0081135D">
        <w:rPr>
          <w:rFonts w:ascii="Times New Roman" w:eastAsia="Times New Roman" w:hAnsi="Times New Roman" w:cs="Times New Roman"/>
          <w:sz w:val="24"/>
          <w:szCs w:val="24"/>
          <w:lang w:eastAsia="ar-SA"/>
        </w:rPr>
        <w:t>до ж</w:t>
      </w:r>
      <w:proofErr w:type="gramEnd"/>
      <w:r w:rsidRPr="0081135D">
        <w:rPr>
          <w:rFonts w:ascii="Times New Roman" w:eastAsia="Times New Roman" w:hAnsi="Times New Roman" w:cs="Times New Roman"/>
          <w:sz w:val="24"/>
          <w:szCs w:val="24"/>
          <w:lang w:eastAsia="ar-SA"/>
        </w:rPr>
        <w:t>/д станции назначения.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7.5. </w:t>
      </w:r>
      <w:r w:rsidRPr="0081135D">
        <w:rPr>
          <w:rFonts w:ascii="Times New Roman" w:eastAsia="Times New Roman" w:hAnsi="Times New Roman" w:cs="Times New Roman"/>
          <w:bCs/>
          <w:sz w:val="24"/>
          <w:szCs w:val="24"/>
          <w:lang w:eastAsia="ar-SA"/>
        </w:rPr>
        <w:t>Покупатель, п</w:t>
      </w:r>
      <w:r w:rsidRPr="0081135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81135D">
        <w:rPr>
          <w:rFonts w:ascii="Times New Roman" w:eastAsia="Times New Roman" w:hAnsi="Times New Roman" w:cs="Times New Roman"/>
          <w:sz w:val="24"/>
          <w:szCs w:val="24"/>
          <w:lang w:eastAsia="ar-SA"/>
        </w:rPr>
        <w:t>в</w:t>
      </w:r>
      <w:proofErr w:type="gramEnd"/>
      <w:r w:rsidRPr="0081135D">
        <w:rPr>
          <w:rFonts w:ascii="Times New Roman" w:eastAsia="Times New Roman" w:hAnsi="Times New Roman" w:cs="Times New Roman"/>
          <w:sz w:val="24"/>
          <w:szCs w:val="24"/>
          <w:lang w:eastAsia="ar-SA"/>
        </w:rPr>
        <w:t>/</w:t>
      </w:r>
      <w:proofErr w:type="gramStart"/>
      <w:r w:rsidRPr="0081135D">
        <w:rPr>
          <w:rFonts w:ascii="Times New Roman" w:eastAsia="Times New Roman" w:hAnsi="Times New Roman" w:cs="Times New Roman"/>
          <w:sz w:val="24"/>
          <w:szCs w:val="24"/>
          <w:lang w:eastAsia="ar-SA"/>
        </w:rPr>
        <w:t>цистерн</w:t>
      </w:r>
      <w:proofErr w:type="gramEnd"/>
      <w:r w:rsidRPr="0081135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В случае</w:t>
      </w:r>
      <w:proofErr w:type="gramStart"/>
      <w:r w:rsidRPr="0081135D">
        <w:rPr>
          <w:rFonts w:ascii="Times New Roman" w:eastAsia="Times New Roman" w:hAnsi="Times New Roman" w:cs="Times New Roman"/>
          <w:sz w:val="24"/>
          <w:szCs w:val="24"/>
          <w:lang w:eastAsia="ar-SA"/>
        </w:rPr>
        <w:t>,</w:t>
      </w:r>
      <w:proofErr w:type="gramEnd"/>
      <w:r w:rsidRPr="0081135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81135D" w:rsidRPr="0081135D" w:rsidRDefault="0081135D" w:rsidP="0081135D">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81135D">
        <w:rPr>
          <w:rFonts w:ascii="Times New Roman" w:eastAsia="Times New Roman" w:hAnsi="Times New Roman" w:cs="Times New Roman"/>
          <w:sz w:val="24"/>
          <w:szCs w:val="24"/>
          <w:lang w:eastAsia="ar-SA"/>
        </w:rPr>
        <w:t>в</w:t>
      </w:r>
      <w:proofErr w:type="gramEnd"/>
      <w:r w:rsidRPr="0081135D">
        <w:rPr>
          <w:rFonts w:ascii="Times New Roman" w:eastAsia="Times New Roman" w:hAnsi="Times New Roman" w:cs="Times New Roman"/>
          <w:sz w:val="24"/>
          <w:szCs w:val="24"/>
          <w:lang w:eastAsia="ar-SA"/>
        </w:rPr>
        <w:t>/</w:t>
      </w:r>
      <w:proofErr w:type="gramStart"/>
      <w:r w:rsidRPr="0081135D">
        <w:rPr>
          <w:rFonts w:ascii="Times New Roman" w:eastAsia="Times New Roman" w:hAnsi="Times New Roman" w:cs="Times New Roman"/>
          <w:sz w:val="24"/>
          <w:szCs w:val="24"/>
          <w:lang w:eastAsia="ar-SA"/>
        </w:rPr>
        <w:t>цистерн</w:t>
      </w:r>
      <w:proofErr w:type="gramEnd"/>
      <w:r w:rsidRPr="0081135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 xml:space="preserve">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w:t>
      </w:r>
      <w:r w:rsidRPr="0081135D">
        <w:rPr>
          <w:rFonts w:ascii="Times New Roman" w:eastAsia="Times New Roman" w:hAnsi="Times New Roman" w:cs="Times New Roman"/>
          <w:sz w:val="24"/>
          <w:szCs w:val="24"/>
          <w:lang w:eastAsia="ar-SA"/>
        </w:rPr>
        <w:lastRenderedPageBreak/>
        <w:t>перевозчиком от Покупателя уведомления о готовности вагонов к уборке на основании книги регистрации уведомлений и памятки приемосдатчика.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81135D" w:rsidRPr="0081135D" w:rsidRDefault="0081135D" w:rsidP="0081135D">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8.  ПОСТАВКА НА УСЛОВИЯХ</w:t>
      </w:r>
      <w:r w:rsidRPr="0081135D">
        <w:rPr>
          <w:rFonts w:ascii="Times New Roman" w:eastAsia="Times New Roman" w:hAnsi="Times New Roman" w:cs="Times New Roman"/>
          <w:b/>
          <w:sz w:val="24"/>
          <w:szCs w:val="24"/>
          <w:lang w:eastAsia="ar-SA"/>
        </w:rPr>
        <w:br/>
        <w:t xml:space="preserve">        «ФРАНКО-ВАГОН ПУНКТ ПОГРУЗКИ»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sz w:val="24"/>
          <w:szCs w:val="24"/>
          <w:lang w:eastAsia="ar-SA"/>
        </w:rPr>
        <w:t>8.1</w:t>
      </w:r>
      <w:r w:rsidRPr="0081135D">
        <w:rPr>
          <w:rFonts w:ascii="Times New Roman" w:eastAsia="Times New Roman" w:hAnsi="Times New Roman" w:cs="Times New Roman"/>
          <w:color w:val="000000"/>
          <w:sz w:val="24"/>
          <w:szCs w:val="24"/>
          <w:lang w:eastAsia="ar-SA"/>
        </w:rPr>
        <w:t xml:space="preserve">. </w:t>
      </w:r>
      <w:r w:rsidRPr="0081135D">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81135D">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b/>
          <w:sz w:val="24"/>
          <w:szCs w:val="24"/>
          <w:lang w:eastAsia="ar-SA"/>
        </w:rPr>
        <w:t>9. ПОСТАВКА НА УСЛОВИЯХ «ФРАНКО-АВТОЦИСТЕРНА»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bCs/>
          <w:sz w:val="24"/>
          <w:szCs w:val="24"/>
          <w:lang w:eastAsia="ar-SA"/>
        </w:rPr>
        <w:t>9.1. О</w:t>
      </w:r>
      <w:r w:rsidRPr="0081135D">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81135D" w:rsidRPr="0081135D" w:rsidRDefault="0081135D" w:rsidP="0081135D">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bCs/>
          <w:sz w:val="24"/>
          <w:szCs w:val="24"/>
          <w:lang w:eastAsia="ar-SA"/>
        </w:rPr>
        <w:t xml:space="preserve">9.2. </w:t>
      </w:r>
      <w:r w:rsidRPr="0081135D">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81135D">
        <w:rPr>
          <w:rFonts w:ascii="Times New Roman" w:eastAsia="Times New Roman" w:hAnsi="Times New Roman" w:cs="Times New Roman"/>
          <w:sz w:val="24"/>
          <w:szCs w:val="24"/>
          <w:lang w:eastAsia="ar-SA"/>
        </w:rPr>
        <w:t>груженных</w:t>
      </w:r>
      <w:proofErr w:type="gramEnd"/>
      <w:r w:rsidRPr="0081135D">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Cs/>
          <w:sz w:val="24"/>
          <w:szCs w:val="24"/>
          <w:lang w:eastAsia="ar-SA"/>
        </w:rPr>
        <w:t>9.3. Д</w:t>
      </w:r>
      <w:r w:rsidRPr="0081135D">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9.4. </w:t>
      </w:r>
      <w:r w:rsidRPr="0081135D">
        <w:rPr>
          <w:rFonts w:ascii="Times New Roman" w:eastAsia="Times New Roman" w:hAnsi="Times New Roman" w:cs="Times New Roman"/>
          <w:bCs/>
          <w:sz w:val="24"/>
          <w:szCs w:val="24"/>
          <w:lang w:eastAsia="ar-SA"/>
        </w:rPr>
        <w:t>Д</w:t>
      </w:r>
      <w:r w:rsidRPr="0081135D">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9.5. Согласованная Сторонами в </w:t>
      </w:r>
      <w:r w:rsidRPr="0081135D">
        <w:rPr>
          <w:rFonts w:ascii="Times New Roman" w:eastAsia="Times New Roman" w:hAnsi="Times New Roman" w:cs="Times New Roman"/>
          <w:bCs/>
          <w:sz w:val="24"/>
          <w:szCs w:val="24"/>
          <w:lang w:eastAsia="ar-SA"/>
        </w:rPr>
        <w:t xml:space="preserve">дополнительных соглашениях </w:t>
      </w:r>
      <w:r w:rsidRPr="0081135D">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81135D">
        <w:rPr>
          <w:rFonts w:ascii="Times New Roman" w:eastAsia="Times New Roman" w:hAnsi="Times New Roman" w:cs="Times New Roman"/>
          <w:sz w:val="24"/>
          <w:szCs w:val="24"/>
          <w:lang w:eastAsia="ar-SA"/>
        </w:rPr>
        <w:t>позднее</w:t>
      </w:r>
      <w:proofErr w:type="gramEnd"/>
      <w:r w:rsidRPr="0081135D">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w:t>
      </w:r>
      <w:r w:rsidRPr="0081135D">
        <w:rPr>
          <w:rFonts w:ascii="Times New Roman" w:eastAsia="Times New Roman" w:hAnsi="Times New Roman" w:cs="Times New Roman"/>
          <w:sz w:val="24"/>
          <w:szCs w:val="24"/>
          <w:lang w:eastAsia="ar-SA"/>
        </w:rPr>
        <w:lastRenderedPageBreak/>
        <w:t>производится до получения от Покупателя письменного подтверждения полномочий его представителя на получение нефтепродуктов.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81135D">
        <w:rPr>
          <w:rFonts w:ascii="Times New Roman" w:eastAsia="Times New Roman" w:hAnsi="Times New Roman" w:cs="Times New Roman"/>
          <w:sz w:val="24"/>
          <w:szCs w:val="24"/>
          <w:lang w:eastAsia="ar-SA"/>
        </w:rPr>
        <w:t>образом</w:t>
      </w:r>
      <w:proofErr w:type="gramEnd"/>
      <w:r w:rsidRPr="0081135D">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81135D">
        <w:rPr>
          <w:rFonts w:ascii="Times New Roman" w:eastAsia="Times New Roman" w:hAnsi="Times New Roman" w:cs="Times New Roman"/>
          <w:sz w:val="24"/>
          <w:szCs w:val="24"/>
          <w:lang w:eastAsia="ar-SA"/>
        </w:rPr>
        <w:t>С даты подписания</w:t>
      </w:r>
      <w:proofErr w:type="gramEnd"/>
      <w:r w:rsidRPr="0081135D">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11. ПОСТАВКА НА УСЛОВИЯХ «ФРАНКО-СКЛАД/РЕЗЕРВУАР ПОКУПАТЕЛЯ»</w:t>
      </w:r>
    </w:p>
    <w:p w:rsidR="0081135D" w:rsidRPr="0081135D" w:rsidRDefault="0081135D" w:rsidP="0081135D">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81135D">
        <w:rPr>
          <w:rFonts w:ascii="Times New Roman" w:eastAsia="Times New Roman" w:hAnsi="Times New Roman" w:cs="Times New Roman"/>
          <w:sz w:val="24"/>
          <w:szCs w:val="24"/>
          <w:lang w:eastAsia="ar-SA"/>
        </w:rPr>
        <w:t>с даты поставки</w:t>
      </w:r>
      <w:proofErr w:type="gramEnd"/>
      <w:r w:rsidRPr="0081135D">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81135D" w:rsidRPr="0081135D" w:rsidRDefault="0081135D" w:rsidP="0081135D">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81135D" w:rsidRPr="0081135D" w:rsidRDefault="0081135D" w:rsidP="0081135D">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81135D">
        <w:rPr>
          <w:rFonts w:ascii="Times New Roman" w:eastAsia="Times New Roman" w:hAnsi="Times New Roman" w:cs="Times New Roman"/>
          <w:sz w:val="24"/>
          <w:szCs w:val="24"/>
          <w:lang w:eastAsia="ar-SA"/>
        </w:rPr>
        <w:t>ра</w:t>
      </w:r>
      <w:proofErr w:type="gramEnd"/>
      <w:r w:rsidRPr="0081135D">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w:t>
      </w:r>
      <w:r w:rsidRPr="0081135D">
        <w:rPr>
          <w:rFonts w:ascii="Times New Roman" w:eastAsia="Times New Roman" w:hAnsi="Times New Roman" w:cs="Times New Roman"/>
          <w:sz w:val="24"/>
          <w:szCs w:val="24"/>
          <w:lang w:eastAsia="ar-SA"/>
        </w:rPr>
        <w:lastRenderedPageBreak/>
        <w:t>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81135D" w:rsidRPr="0081135D" w:rsidRDefault="0081135D" w:rsidP="001F19FB">
      <w:pPr>
        <w:numPr>
          <w:ilvl w:val="0"/>
          <w:numId w:val="41"/>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при транспортировке нефтепродуктов водным транспортом:</w:t>
      </w:r>
      <w:r w:rsidRPr="0081135D">
        <w:rPr>
          <w:rFonts w:ascii="Times New Roman" w:eastAsia="Times New Roman" w:hAnsi="Times New Roman" w:cs="Times New Roman"/>
          <w:b/>
          <w:sz w:val="24"/>
          <w:szCs w:val="24"/>
          <w:lang w:eastAsia="ar-SA"/>
        </w:rPr>
        <w:t xml:space="preserve"> </w:t>
      </w:r>
      <w:r w:rsidRPr="0081135D">
        <w:rPr>
          <w:rFonts w:ascii="Times New Roman" w:eastAsia="Times New Roman" w:hAnsi="Times New Roman" w:cs="Times New Roman"/>
          <w:sz w:val="24"/>
          <w:szCs w:val="24"/>
          <w:lang w:eastAsia="ar-SA"/>
        </w:rPr>
        <w:t xml:space="preserve">номер </w:t>
      </w:r>
      <w:proofErr w:type="spellStart"/>
      <w:r w:rsidRPr="0081135D">
        <w:rPr>
          <w:rFonts w:ascii="Times New Roman" w:eastAsia="Times New Roman" w:hAnsi="Times New Roman" w:cs="Times New Roman"/>
          <w:sz w:val="24"/>
          <w:szCs w:val="24"/>
          <w:lang w:eastAsia="ar-SA"/>
        </w:rPr>
        <w:t>бункеровочной</w:t>
      </w:r>
      <w:proofErr w:type="spellEnd"/>
      <w:r w:rsidRPr="0081135D">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
    <w:p w:rsidR="0081135D" w:rsidRPr="0081135D" w:rsidRDefault="0081135D" w:rsidP="001F19FB">
      <w:pPr>
        <w:numPr>
          <w:ilvl w:val="0"/>
          <w:numId w:val="41"/>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81135D">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81135D" w:rsidRPr="0081135D" w:rsidRDefault="0081135D" w:rsidP="0081135D">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81135D" w:rsidRPr="0081135D" w:rsidRDefault="0081135D" w:rsidP="0081135D">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b/>
          <w:sz w:val="24"/>
          <w:szCs w:val="24"/>
          <w:lang w:eastAsia="ar-SA"/>
        </w:rPr>
        <w:t>12. ПРИЕМКА НЕФТЕПРОДУКТОВ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Cs/>
          <w:sz w:val="24"/>
          <w:szCs w:val="24"/>
          <w:lang w:eastAsia="ar-SA"/>
        </w:rPr>
        <w:t xml:space="preserve">12.1. </w:t>
      </w:r>
      <w:bookmarkStart w:id="151" w:name="_Ref287003372"/>
      <w:r w:rsidRPr="0081135D">
        <w:rPr>
          <w:rFonts w:ascii="Times New Roman" w:eastAsia="Times New Roman" w:hAnsi="Times New Roman" w:cs="Times New Roman"/>
          <w:bCs/>
          <w:sz w:val="24"/>
          <w:szCs w:val="24"/>
          <w:lang w:eastAsia="ar-SA"/>
        </w:rPr>
        <w:t>Приемка нефтепродуктов</w:t>
      </w:r>
      <w:r w:rsidRPr="0081135D">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2" w:name="_Ref286996697"/>
      <w:bookmarkEnd w:id="151"/>
    </w:p>
    <w:p w:rsidR="0081135D" w:rsidRPr="0081135D" w:rsidRDefault="0081135D" w:rsidP="0081135D">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81135D">
        <w:rPr>
          <w:rFonts w:ascii="Times New Roman" w:eastAsia="Times New Roman" w:hAnsi="Times New Roman" w:cs="Times New Roman"/>
          <w:sz w:val="24"/>
          <w:szCs w:val="24"/>
          <w:lang w:eastAsia="ar-SA"/>
        </w:rPr>
        <w:t>Госкомнефтепродукта</w:t>
      </w:r>
      <w:proofErr w:type="spellEnd"/>
      <w:r w:rsidRPr="0081135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81135D">
        <w:rPr>
          <w:rFonts w:ascii="Times New Roman" w:eastAsia="Times New Roman" w:hAnsi="Times New Roman" w:cs="Times New Roman"/>
          <w:sz w:val="24"/>
          <w:szCs w:val="24"/>
          <w:lang w:eastAsia="ar-SA"/>
        </w:rPr>
        <w:t>Госкомнефтепродукта</w:t>
      </w:r>
      <w:proofErr w:type="spellEnd"/>
      <w:r w:rsidRPr="0081135D">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81135D">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показателям качества нефтепродуктов, вызов представителя Поставщика по круглосуточному тел./факсу __________________ обязателен, вызов грузоотправителя</w:t>
      </w:r>
      <w:r w:rsidRPr="0081135D">
        <w:rPr>
          <w:rFonts w:ascii="Times New Roman" w:eastAsia="Times New Roman" w:hAnsi="Times New Roman" w:cs="Times New Roman"/>
          <w:color w:val="FF0000"/>
          <w:sz w:val="24"/>
          <w:szCs w:val="24"/>
          <w:lang w:eastAsia="ar-SA"/>
        </w:rPr>
        <w:t xml:space="preserve"> </w:t>
      </w:r>
      <w:r w:rsidRPr="0081135D">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81135D" w:rsidRPr="0081135D" w:rsidRDefault="0081135D" w:rsidP="0081135D">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81135D">
        <w:rPr>
          <w:rFonts w:ascii="Times New Roman" w:eastAsia="Times New Roman" w:hAnsi="Times New Roman" w:cs="Times New Roman"/>
          <w:sz w:val="24"/>
          <w:szCs w:val="24"/>
          <w:lang w:eastAsia="ar-SA"/>
        </w:rPr>
        <w:t>т.ч</w:t>
      </w:r>
      <w:proofErr w:type="spellEnd"/>
      <w:r w:rsidRPr="0081135D">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r w:rsidRPr="0081135D">
        <w:rPr>
          <w:rFonts w:ascii="Times New Roman" w:eastAsia="Times New Roman" w:hAnsi="Times New Roman" w:cs="Times New Roman"/>
          <w:spacing w:val="10"/>
          <w:sz w:val="24"/>
          <w:szCs w:val="24"/>
          <w:lang w:eastAsia="ar-SA"/>
        </w:rPr>
        <w:t xml:space="preserve"> </w:t>
      </w:r>
      <w:proofErr w:type="gramEnd"/>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sz w:val="24"/>
          <w:szCs w:val="24"/>
          <w:lang w:eastAsia="ar-SA"/>
        </w:rPr>
        <w:lastRenderedPageBreak/>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81135D">
        <w:rPr>
          <w:rFonts w:ascii="Times New Roman" w:eastAsia="Times New Roman" w:hAnsi="Times New Roman" w:cs="Times New Roman"/>
          <w:sz w:val="24"/>
          <w:szCs w:val="24"/>
          <w:lang w:eastAsia="ar-SA"/>
        </w:rPr>
        <w:t>который</w:t>
      </w:r>
      <w:proofErr w:type="gramEnd"/>
      <w:r w:rsidRPr="0081135D">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3" w:name="_Ref286996720"/>
      <w:bookmarkEnd w:id="152"/>
    </w:p>
    <w:bookmarkEnd w:id="153"/>
    <w:p w:rsidR="0081135D" w:rsidRPr="0081135D" w:rsidRDefault="0081135D" w:rsidP="0081135D">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81135D">
        <w:rPr>
          <w:rFonts w:ascii="Times New Roman" w:eastAsia="Times New Roman" w:hAnsi="Times New Roman" w:cs="Times New Roman"/>
          <w:color w:val="000000"/>
          <w:sz w:val="24"/>
          <w:szCs w:val="24"/>
          <w:lang w:eastAsia="ar-SA"/>
        </w:rPr>
        <w:t>Р</w:t>
      </w:r>
      <w:proofErr w:type="gramEnd"/>
      <w:r w:rsidRPr="0081135D">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12.3. </w:t>
      </w:r>
      <w:r w:rsidRPr="0081135D">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81135D">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81135D" w:rsidRPr="0081135D" w:rsidRDefault="0081135D" w:rsidP="0081135D">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пунктах 1.1., 2.1. настоящего Договора, Покупатель оформляет в соответствии с действующими правилами претензию.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81135D">
        <w:rPr>
          <w:rFonts w:ascii="Times New Roman" w:eastAsia="Times New Roman" w:hAnsi="Times New Roman" w:cs="Times New Roman"/>
          <w:sz w:val="24"/>
          <w:szCs w:val="24"/>
          <w:lang w:eastAsia="ar-SA"/>
        </w:rPr>
        <w:t>с даты начала</w:t>
      </w:r>
      <w:proofErr w:type="gramEnd"/>
      <w:r w:rsidRPr="0081135D">
        <w:rPr>
          <w:rFonts w:ascii="Times New Roman" w:eastAsia="Times New Roman" w:hAnsi="Times New Roman" w:cs="Times New Roman"/>
          <w:sz w:val="24"/>
          <w:szCs w:val="24"/>
          <w:lang w:eastAsia="ar-SA"/>
        </w:rPr>
        <w:t xml:space="preserve"> слива топлива</w:t>
      </w:r>
      <w:r w:rsidRPr="0081135D">
        <w:rPr>
          <w:rFonts w:ascii="Times New Roman" w:eastAsia="Times New Roman" w:hAnsi="Times New Roman" w:cs="Times New Roman"/>
          <w:spacing w:val="10"/>
          <w:sz w:val="24"/>
          <w:szCs w:val="24"/>
          <w:lang w:eastAsia="ar-SA"/>
        </w:rPr>
        <w:t xml:space="preserve"> </w:t>
      </w:r>
      <w:r w:rsidRPr="0081135D">
        <w:rPr>
          <w:rFonts w:ascii="Times New Roman" w:eastAsia="Times New Roman" w:hAnsi="Times New Roman" w:cs="Times New Roman"/>
          <w:sz w:val="24"/>
          <w:szCs w:val="24"/>
          <w:lang w:eastAsia="ar-SA"/>
        </w:rPr>
        <w:t>из цистерн/танкера/судна/автоцистерны.</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81135D">
        <w:rPr>
          <w:rFonts w:ascii="Times New Roman" w:eastAsia="Times New Roman" w:hAnsi="Times New Roman" w:cs="Times New Roman"/>
          <w:sz w:val="24"/>
          <w:szCs w:val="24"/>
          <w:lang w:eastAsia="ar-SA"/>
        </w:rPr>
        <w:t>с даты предъявления</w:t>
      </w:r>
      <w:proofErr w:type="gramEnd"/>
      <w:r w:rsidRPr="0081135D">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13. КАЧЕСТВО И  КОЛИЧЕСТВО НЕФТЕПРОДУКТОВ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81135D">
        <w:rPr>
          <w:rFonts w:ascii="Times New Roman" w:eastAsia="Times New Roman" w:hAnsi="Times New Roman" w:cs="Times New Roman"/>
          <w:sz w:val="24"/>
          <w:szCs w:val="24"/>
          <w:lang w:eastAsia="ar-SA"/>
        </w:rPr>
        <w:t>действующему</w:t>
      </w:r>
      <w:proofErr w:type="gramEnd"/>
      <w:r w:rsidRPr="0081135D">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 Таможенного союза </w:t>
      </w:r>
      <w:proofErr w:type="gramStart"/>
      <w:r w:rsidRPr="0081135D">
        <w:rPr>
          <w:rFonts w:ascii="Times New Roman" w:eastAsia="Times New Roman" w:hAnsi="Times New Roman" w:cs="Times New Roman"/>
          <w:sz w:val="24"/>
          <w:szCs w:val="24"/>
          <w:lang w:eastAsia="ar-SA"/>
        </w:rPr>
        <w:t>ТР</w:t>
      </w:r>
      <w:proofErr w:type="gramEnd"/>
      <w:r w:rsidRPr="0081135D">
        <w:rPr>
          <w:rFonts w:ascii="Times New Roman" w:eastAsia="Times New Roman" w:hAnsi="Times New Roman" w:cs="Times New Roman"/>
          <w:sz w:val="24"/>
          <w:szCs w:val="24"/>
          <w:lang w:eastAsia="ar-SA"/>
        </w:rPr>
        <w:t xml:space="preserve"> ТС 013/2011 « О требованиях к автомобильному и авиационному бензину,  дизельному и судовому топливу, топливу  для реактивных двигателей и мазуту».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13.4. В зависимости от условий поставки </w:t>
      </w:r>
      <w:r w:rsidRPr="0081135D">
        <w:rPr>
          <w:rFonts w:ascii="Times New Roman" w:eastAsia="Times New Roman" w:hAnsi="Times New Roman" w:cs="Times New Roman"/>
          <w:bCs/>
          <w:sz w:val="24"/>
          <w:szCs w:val="24"/>
          <w:lang w:eastAsia="ar-SA"/>
        </w:rPr>
        <w:t>количество</w:t>
      </w:r>
      <w:r w:rsidRPr="0081135D">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4" w:name="_Ref286996588"/>
      <w:r w:rsidRPr="0081135D">
        <w:rPr>
          <w:rFonts w:ascii="Times New Roman" w:eastAsia="Times New Roman" w:hAnsi="Times New Roman" w:cs="Times New Roman"/>
          <w:sz w:val="24"/>
          <w:szCs w:val="24"/>
          <w:lang w:eastAsia="ar-SA"/>
        </w:rPr>
        <w:lastRenderedPageBreak/>
        <w:t xml:space="preserve">13.4.2. </w:t>
      </w:r>
      <w:proofErr w:type="gramStart"/>
      <w:r w:rsidRPr="0081135D">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4"/>
      <w:proofErr w:type="gramEnd"/>
    </w:p>
    <w:p w:rsidR="0081135D" w:rsidRPr="0081135D" w:rsidRDefault="0081135D" w:rsidP="0081135D">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13.4.3. </w:t>
      </w:r>
      <w:proofErr w:type="gramStart"/>
      <w:r w:rsidRPr="0081135D">
        <w:rPr>
          <w:rFonts w:ascii="Times New Roman" w:eastAsia="Times New Roman" w:hAnsi="Times New Roman" w:cs="Times New Roman"/>
          <w:sz w:val="24"/>
          <w:szCs w:val="24"/>
          <w:lang w:eastAsia="ar-SA"/>
        </w:rPr>
        <w:t>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proofErr w:type="gramEnd"/>
    </w:p>
    <w:p w:rsidR="0081135D" w:rsidRPr="0081135D" w:rsidRDefault="0081135D" w:rsidP="0081135D">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r>
      <w:proofErr w:type="gramStart"/>
      <w:r w:rsidRPr="0081135D">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81135D">
        <w:rPr>
          <w:rFonts w:ascii="Times New Roman" w:eastAsia="Times New Roman" w:hAnsi="Times New Roman" w:cs="Times New Roman"/>
          <w:sz w:val="24"/>
          <w:szCs w:val="24"/>
          <w:lang w:eastAsia="ar-SA"/>
        </w:rPr>
        <w:t>Госкомнефтепродукта</w:t>
      </w:r>
      <w:proofErr w:type="spellEnd"/>
      <w:r w:rsidRPr="0081135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81135D">
        <w:rPr>
          <w:rFonts w:ascii="Times New Roman" w:eastAsia="Times New Roman" w:hAnsi="Times New Roman" w:cs="Times New Roman"/>
          <w:sz w:val="24"/>
          <w:szCs w:val="24"/>
          <w:lang w:eastAsia="ar-SA"/>
        </w:rPr>
        <w:t xml:space="preserve"> и автозаправочных </w:t>
      </w:r>
      <w:proofErr w:type="gramStart"/>
      <w:r w:rsidRPr="0081135D">
        <w:rPr>
          <w:rFonts w:ascii="Times New Roman" w:eastAsia="Times New Roman" w:hAnsi="Times New Roman" w:cs="Times New Roman"/>
          <w:sz w:val="24"/>
          <w:szCs w:val="24"/>
          <w:lang w:eastAsia="ar-SA"/>
        </w:rPr>
        <w:t>станциях</w:t>
      </w:r>
      <w:proofErr w:type="gramEnd"/>
      <w:r w:rsidRPr="0081135D">
        <w:rPr>
          <w:rFonts w:ascii="Times New Roman" w:eastAsia="Times New Roman" w:hAnsi="Times New Roman" w:cs="Times New Roman"/>
          <w:sz w:val="24"/>
          <w:szCs w:val="24"/>
          <w:lang w:eastAsia="ar-SA"/>
        </w:rPr>
        <w:t xml:space="preserve"> системы </w:t>
      </w:r>
      <w:proofErr w:type="spellStart"/>
      <w:r w:rsidRPr="0081135D">
        <w:rPr>
          <w:rFonts w:ascii="Times New Roman" w:eastAsia="Times New Roman" w:hAnsi="Times New Roman" w:cs="Times New Roman"/>
          <w:sz w:val="24"/>
          <w:szCs w:val="24"/>
          <w:lang w:eastAsia="ar-SA"/>
        </w:rPr>
        <w:t>Госкомнефтепродукта</w:t>
      </w:r>
      <w:proofErr w:type="spellEnd"/>
      <w:r w:rsidRPr="0081135D">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разрешается Сторонами в </w:t>
      </w:r>
      <w:proofErr w:type="spellStart"/>
      <w:r w:rsidRPr="0081135D">
        <w:rPr>
          <w:rFonts w:ascii="Times New Roman" w:eastAsia="Times New Roman" w:hAnsi="Times New Roman" w:cs="Times New Roman"/>
          <w:sz w:val="24"/>
          <w:szCs w:val="24"/>
          <w:lang w:eastAsia="ar-SA"/>
        </w:rPr>
        <w:t>претензионно</w:t>
      </w:r>
      <w:proofErr w:type="spellEnd"/>
      <w:r w:rsidRPr="0081135D">
        <w:rPr>
          <w:rFonts w:ascii="Times New Roman" w:eastAsia="Times New Roman" w:hAnsi="Times New Roman" w:cs="Times New Roman"/>
          <w:sz w:val="24"/>
          <w:szCs w:val="24"/>
          <w:lang w:eastAsia="ar-SA"/>
        </w:rPr>
        <w:t>-исковом порядке.</w:t>
      </w:r>
    </w:p>
    <w:p w:rsidR="0081135D" w:rsidRPr="0081135D" w:rsidRDefault="0081135D" w:rsidP="0081135D">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81135D">
        <w:rPr>
          <w:rFonts w:ascii="Times New Roman" w:eastAsia="Times New Roman" w:hAnsi="Times New Roman" w:cs="Times New Roman"/>
          <w:sz w:val="24"/>
          <w:szCs w:val="24"/>
          <w:lang w:eastAsia="ar-SA"/>
        </w:rPr>
        <w:t xml:space="preserve">13.4.6. </w:t>
      </w:r>
      <w:proofErr w:type="gramStart"/>
      <w:r w:rsidRPr="0081135D">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81135D">
        <w:rPr>
          <w:rFonts w:ascii="Times New Roman" w:eastAsia="Times New Roman" w:hAnsi="Times New Roman" w:cs="Times New Roman"/>
          <w:sz w:val="24"/>
          <w:szCs w:val="24"/>
          <w:lang w:eastAsia="ar-SA"/>
        </w:rPr>
        <w:t xml:space="preserve"> </w:t>
      </w:r>
      <w:proofErr w:type="gramStart"/>
      <w:r w:rsidRPr="0081135D">
        <w:rPr>
          <w:rFonts w:ascii="Times New Roman" w:eastAsia="Times New Roman" w:hAnsi="Times New Roman" w:cs="Times New Roman"/>
          <w:sz w:val="24"/>
          <w:szCs w:val="24"/>
          <w:lang w:eastAsia="ar-SA"/>
        </w:rPr>
        <w:t>Договора).</w:t>
      </w:r>
      <w:proofErr w:type="gramEnd"/>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5" w:name="_Ref286996635"/>
      <w:r w:rsidRPr="0081135D">
        <w:rPr>
          <w:rFonts w:ascii="Times New Roman" w:eastAsia="Times New Roman" w:hAnsi="Times New Roman" w:cs="Times New Roman"/>
          <w:sz w:val="24"/>
          <w:szCs w:val="24"/>
          <w:lang w:eastAsia="ar-SA"/>
        </w:rPr>
        <w:t xml:space="preserve">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w:t>
      </w:r>
      <w:r w:rsidRPr="0081135D">
        <w:rPr>
          <w:rFonts w:ascii="Times New Roman" w:eastAsia="Times New Roman" w:hAnsi="Times New Roman" w:cs="Times New Roman"/>
          <w:sz w:val="24"/>
          <w:szCs w:val="24"/>
          <w:lang w:eastAsia="ar-SA"/>
        </w:rPr>
        <w:lastRenderedPageBreak/>
        <w:t>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5"/>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6" w:name="_Ref287003440"/>
      <w:r w:rsidRPr="0081135D">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81135D">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81135D">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81135D">
        <w:rPr>
          <w:rFonts w:ascii="Times New Roman" w:eastAsia="Times New Roman" w:hAnsi="Times New Roman" w:cs="Times New Roman"/>
          <w:sz w:val="24"/>
          <w:szCs w:val="24"/>
          <w:lang w:eastAsia="ar-SA"/>
        </w:rPr>
        <w:t>с даты начала</w:t>
      </w:r>
      <w:proofErr w:type="gramEnd"/>
      <w:r w:rsidRPr="0081135D">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56"/>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81135D">
        <w:rPr>
          <w:rFonts w:ascii="Times New Roman" w:eastAsia="Times New Roman" w:hAnsi="Times New Roman" w:cs="Times New Roman"/>
          <w:sz w:val="24"/>
          <w:szCs w:val="24"/>
          <w:lang w:eastAsia="ar-SA"/>
        </w:rPr>
        <w:t>с даты получения</w:t>
      </w:r>
      <w:proofErr w:type="gramEnd"/>
      <w:r w:rsidRPr="0081135D">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13.5.3. </w:t>
      </w:r>
      <w:proofErr w:type="gramStart"/>
      <w:r w:rsidRPr="0081135D">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81135D">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81135D">
        <w:rPr>
          <w:rFonts w:ascii="Times New Roman" w:eastAsia="Times New Roman" w:hAnsi="Times New Roman" w:cs="Times New Roman"/>
          <w:sz w:val="24"/>
          <w:szCs w:val="24"/>
          <w:lang w:eastAsia="ar-SA"/>
        </w:rPr>
        <w:t xml:space="preserve">13.6. </w:t>
      </w:r>
      <w:r w:rsidRPr="0081135D">
        <w:rPr>
          <w:rFonts w:ascii="Times New Roman" w:eastAsia="Times New Roman" w:hAnsi="Times New Roman" w:cs="Times New Roman"/>
          <w:bCs/>
          <w:sz w:val="24"/>
          <w:szCs w:val="24"/>
          <w:lang w:eastAsia="ar-SA"/>
        </w:rPr>
        <w:t xml:space="preserve"> </w:t>
      </w:r>
      <w:r w:rsidRPr="0081135D">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81135D" w:rsidRPr="0081135D" w:rsidRDefault="0081135D" w:rsidP="001F19FB">
      <w:pPr>
        <w:numPr>
          <w:ilvl w:val="2"/>
          <w:numId w:val="42"/>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81135D">
        <w:rPr>
          <w:rFonts w:ascii="Times New Roman" w:eastAsia="Times New Roman" w:hAnsi="Times New Roman" w:cs="Times New Roman"/>
          <w:b/>
          <w:bCs/>
          <w:sz w:val="24"/>
          <w:szCs w:val="24"/>
          <w:u w:val="single"/>
          <w:lang w:eastAsia="ar-SA"/>
        </w:rPr>
        <w:t>20 тонн &lt;(К-К</w:t>
      </w:r>
      <w:r w:rsidRPr="0081135D">
        <w:rPr>
          <w:rFonts w:ascii="Times New Roman" w:eastAsia="Times New Roman" w:hAnsi="Times New Roman" w:cs="Times New Roman"/>
          <w:b/>
          <w:bCs/>
          <w:sz w:val="24"/>
          <w:szCs w:val="24"/>
          <w:u w:val="single"/>
          <w:vertAlign w:val="subscript"/>
          <w:lang w:eastAsia="ar-SA"/>
        </w:rPr>
        <w:t>1</w:t>
      </w:r>
      <w:r w:rsidRPr="0081135D">
        <w:rPr>
          <w:rFonts w:ascii="Times New Roman" w:eastAsia="Times New Roman" w:hAnsi="Times New Roman" w:cs="Times New Roman"/>
          <w:b/>
          <w:bCs/>
          <w:sz w:val="24"/>
          <w:szCs w:val="24"/>
          <w:u w:val="single"/>
          <w:lang w:eastAsia="ar-SA"/>
        </w:rPr>
        <w:t xml:space="preserve">)&lt;40тонн </w:t>
      </w:r>
      <w:r w:rsidRPr="0081135D">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81135D" w:rsidRPr="0081135D" w:rsidRDefault="0081135D" w:rsidP="001F19FB">
      <w:pPr>
        <w:numPr>
          <w:ilvl w:val="2"/>
          <w:numId w:val="42"/>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81135D">
        <w:rPr>
          <w:rFonts w:ascii="Times New Roman" w:eastAsia="Times New Roman" w:hAnsi="Times New Roman" w:cs="Times New Roman"/>
          <w:b/>
          <w:bCs/>
          <w:sz w:val="24"/>
          <w:szCs w:val="24"/>
          <w:u w:val="single"/>
          <w:lang w:eastAsia="ar-SA"/>
        </w:rPr>
        <w:t>25 тонн&lt;(К-К</w:t>
      </w:r>
      <w:r w:rsidRPr="0081135D">
        <w:rPr>
          <w:rFonts w:ascii="Times New Roman" w:eastAsia="Times New Roman" w:hAnsi="Times New Roman" w:cs="Times New Roman"/>
          <w:b/>
          <w:bCs/>
          <w:sz w:val="24"/>
          <w:szCs w:val="24"/>
          <w:u w:val="single"/>
          <w:vertAlign w:val="subscript"/>
          <w:lang w:eastAsia="ar-SA"/>
        </w:rPr>
        <w:t>1</w:t>
      </w:r>
      <w:r w:rsidRPr="0081135D">
        <w:rPr>
          <w:rFonts w:ascii="Times New Roman" w:eastAsia="Times New Roman" w:hAnsi="Times New Roman" w:cs="Times New Roman"/>
          <w:b/>
          <w:bCs/>
          <w:sz w:val="24"/>
          <w:szCs w:val="24"/>
          <w:u w:val="single"/>
          <w:lang w:eastAsia="ar-SA"/>
        </w:rPr>
        <w:t xml:space="preserve">)&lt;55тонн </w:t>
      </w:r>
      <w:r w:rsidRPr="0081135D">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81135D" w:rsidRPr="0081135D" w:rsidRDefault="0081135D" w:rsidP="001F19FB">
      <w:pPr>
        <w:numPr>
          <w:ilvl w:val="2"/>
          <w:numId w:val="42"/>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bCs/>
          <w:sz w:val="24"/>
          <w:szCs w:val="24"/>
          <w:u w:val="single"/>
          <w:lang w:eastAsia="ar-SA"/>
        </w:rPr>
        <w:t>35 тонн&lt;(К-К</w:t>
      </w:r>
      <w:r w:rsidRPr="0081135D">
        <w:rPr>
          <w:rFonts w:ascii="Times New Roman" w:eastAsia="Times New Roman" w:hAnsi="Times New Roman" w:cs="Times New Roman"/>
          <w:b/>
          <w:bCs/>
          <w:sz w:val="24"/>
          <w:szCs w:val="24"/>
          <w:u w:val="single"/>
          <w:vertAlign w:val="subscript"/>
          <w:lang w:eastAsia="ar-SA"/>
        </w:rPr>
        <w:t>1</w:t>
      </w:r>
      <w:r w:rsidRPr="0081135D">
        <w:rPr>
          <w:rFonts w:ascii="Times New Roman" w:eastAsia="Times New Roman" w:hAnsi="Times New Roman" w:cs="Times New Roman"/>
          <w:b/>
          <w:bCs/>
          <w:sz w:val="24"/>
          <w:szCs w:val="24"/>
          <w:u w:val="single"/>
          <w:lang w:eastAsia="ar-SA"/>
        </w:rPr>
        <w:t xml:space="preserve">)&lt;55тонн </w:t>
      </w:r>
      <w:r w:rsidRPr="0081135D">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81135D" w:rsidRPr="0081135D" w:rsidRDefault="0081135D" w:rsidP="0081135D">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где</w:t>
      </w:r>
      <w:proofErr w:type="gramStart"/>
      <w:r w:rsidRPr="0081135D">
        <w:rPr>
          <w:rFonts w:ascii="Times New Roman" w:eastAsia="Times New Roman" w:hAnsi="Times New Roman" w:cs="Times New Roman"/>
          <w:sz w:val="24"/>
          <w:szCs w:val="24"/>
          <w:lang w:eastAsia="ar-SA"/>
        </w:rPr>
        <w:t xml:space="preserve"> </w:t>
      </w:r>
      <w:r w:rsidRPr="0081135D">
        <w:rPr>
          <w:rFonts w:ascii="Times New Roman" w:eastAsia="Times New Roman" w:hAnsi="Times New Roman" w:cs="Times New Roman"/>
          <w:b/>
          <w:bCs/>
          <w:sz w:val="24"/>
          <w:szCs w:val="24"/>
          <w:lang w:eastAsia="ar-SA"/>
        </w:rPr>
        <w:t>К</w:t>
      </w:r>
      <w:proofErr w:type="gramEnd"/>
      <w:r w:rsidRPr="0081135D">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81135D">
        <w:rPr>
          <w:rFonts w:ascii="Times New Roman" w:eastAsia="Times New Roman" w:hAnsi="Times New Roman" w:cs="Times New Roman"/>
          <w:b/>
          <w:bCs/>
          <w:sz w:val="24"/>
          <w:szCs w:val="24"/>
          <w:lang w:eastAsia="ar-SA"/>
        </w:rPr>
        <w:t>К</w:t>
      </w:r>
      <w:r w:rsidRPr="0081135D">
        <w:rPr>
          <w:rFonts w:ascii="Times New Roman" w:eastAsia="Times New Roman" w:hAnsi="Times New Roman" w:cs="Times New Roman"/>
          <w:b/>
          <w:bCs/>
          <w:sz w:val="24"/>
          <w:szCs w:val="24"/>
          <w:vertAlign w:val="subscript"/>
          <w:lang w:eastAsia="ar-SA"/>
        </w:rPr>
        <w:t xml:space="preserve">1 </w:t>
      </w:r>
      <w:r w:rsidRPr="0081135D">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13.6.1.</w:t>
      </w:r>
      <w:r w:rsidRPr="0081135D">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81135D">
        <w:rPr>
          <w:rFonts w:ascii="Times New Roman" w:eastAsia="Times New Roman" w:hAnsi="Times New Roman" w:cs="Times New Roman"/>
          <w:color w:val="FF0000"/>
          <w:sz w:val="24"/>
          <w:szCs w:val="24"/>
          <w:lang w:eastAsia="ar-SA"/>
        </w:rPr>
        <w:t xml:space="preserve"> </w:t>
      </w:r>
      <w:r w:rsidRPr="0081135D">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w:t>
      </w:r>
      <w:r w:rsidRPr="0081135D">
        <w:rPr>
          <w:rFonts w:ascii="Times New Roman" w:eastAsia="Times New Roman" w:hAnsi="Times New Roman" w:cs="Times New Roman"/>
          <w:sz w:val="24"/>
          <w:szCs w:val="24"/>
          <w:lang w:eastAsia="ar-SA"/>
        </w:rPr>
        <w:lastRenderedPageBreak/>
        <w:t xml:space="preserve">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81135D">
        <w:rPr>
          <w:rFonts w:ascii="Times New Roman" w:eastAsia="Times New Roman" w:hAnsi="Times New Roman" w:cs="Times New Roman"/>
          <w:sz w:val="24"/>
          <w:szCs w:val="24"/>
          <w:lang w:eastAsia="ar-SA"/>
        </w:rPr>
        <w:t>перепоставкой</w:t>
      </w:r>
      <w:proofErr w:type="spellEnd"/>
      <w:r w:rsidRPr="0081135D">
        <w:rPr>
          <w:rFonts w:ascii="Times New Roman" w:eastAsia="Times New Roman" w:hAnsi="Times New Roman" w:cs="Times New Roman"/>
          <w:sz w:val="24"/>
          <w:szCs w:val="24"/>
          <w:lang w:eastAsia="ar-SA"/>
        </w:rPr>
        <w:t xml:space="preserve"> не считается.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7" w:name="_Ref286997094"/>
      <w:r w:rsidRPr="0081135D">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57"/>
      <w:r w:rsidRPr="0081135D">
        <w:rPr>
          <w:rFonts w:ascii="Times New Roman" w:eastAsia="Times New Roman" w:hAnsi="Times New Roman" w:cs="Times New Roman"/>
          <w:sz w:val="24"/>
          <w:szCs w:val="24"/>
          <w:lang w:eastAsia="ar-SA"/>
        </w:rPr>
        <w:t xml:space="preserve">. </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14. ПРИЛОЖЕНИЕ К ДОГОВОРУ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81135D">
        <w:rPr>
          <w:rFonts w:ascii="Times New Roman" w:eastAsia="Times New Roman" w:hAnsi="Times New Roman" w:cs="Times New Roman"/>
          <w:sz w:val="24"/>
          <w:szCs w:val="24"/>
          <w:lang w:eastAsia="ar-SA"/>
        </w:rPr>
        <w:t>Договору</w:t>
      </w:r>
      <w:proofErr w:type="gramEnd"/>
      <w:r w:rsidRPr="0081135D">
        <w:rPr>
          <w:rFonts w:ascii="Times New Roman" w:eastAsia="Times New Roman" w:hAnsi="Times New Roman" w:cs="Times New Roman"/>
          <w:sz w:val="24"/>
          <w:szCs w:val="24"/>
          <w:lang w:eastAsia="ar-SA"/>
        </w:rPr>
        <w:t xml:space="preserve"> и является его неотъемлемой частью. </w:t>
      </w:r>
    </w:p>
    <w:p w:rsidR="0081135D" w:rsidRPr="0081135D" w:rsidRDefault="0081135D" w:rsidP="0081135D">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81135D">
        <w:rPr>
          <w:rFonts w:ascii="Times New Roman" w:eastAsia="Times New Roman" w:hAnsi="Times New Roman" w:cs="Times New Roman"/>
          <w:sz w:val="24"/>
          <w:szCs w:val="24"/>
          <w:lang w:eastAsia="ar-SA"/>
        </w:rPr>
        <w:t>с даты подписания</w:t>
      </w:r>
      <w:proofErr w:type="gramEnd"/>
      <w:r w:rsidRPr="0081135D">
        <w:rPr>
          <w:rFonts w:ascii="Times New Roman" w:eastAsia="Times New Roman" w:hAnsi="Times New Roman" w:cs="Times New Roman"/>
          <w:sz w:val="24"/>
          <w:szCs w:val="24"/>
          <w:lang w:eastAsia="ar-SA"/>
        </w:rPr>
        <w:t xml:space="preserve">  Приложения № 1, если иное не будет указано в этом Приложении № 1.</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15.1. Расчеты за нефтепродукты производятся по стоимости, указанной в Приложении № 1 к Договору.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15.3. </w:t>
      </w:r>
      <w:bookmarkStart w:id="158" w:name="_Ref286998392"/>
      <w:r w:rsidRPr="0081135D">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81135D">
        <w:rPr>
          <w:rFonts w:ascii="Times New Roman" w:eastAsia="Times New Roman" w:hAnsi="Times New Roman" w:cs="Times New Roman"/>
          <w:sz w:val="24"/>
          <w:szCs w:val="24"/>
          <w:lang w:eastAsia="ar-SA"/>
        </w:rPr>
        <w:t>с даты выставления</w:t>
      </w:r>
      <w:proofErr w:type="gramEnd"/>
      <w:r w:rsidRPr="0081135D">
        <w:rPr>
          <w:rFonts w:ascii="Times New Roman" w:eastAsia="Times New Roman" w:hAnsi="Times New Roman" w:cs="Times New Roman"/>
          <w:sz w:val="24"/>
          <w:szCs w:val="24"/>
          <w:lang w:eastAsia="ar-SA"/>
        </w:rPr>
        <w:t xml:space="preserve"> счета Поставщиком.</w:t>
      </w:r>
      <w:bookmarkEnd w:id="158"/>
      <w:r w:rsidRPr="0081135D">
        <w:rPr>
          <w:rFonts w:ascii="Times New Roman" w:eastAsia="Times New Roman" w:hAnsi="Times New Roman" w:cs="Times New Roman"/>
          <w:sz w:val="24"/>
          <w:szCs w:val="24"/>
          <w:lang w:eastAsia="ar-SA"/>
        </w:rPr>
        <w:t xml:space="preserve">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w:t>
      </w:r>
      <w:bookmarkStart w:id="159" w:name="_Ref286998207"/>
      <w:r w:rsidRPr="0081135D">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15.7. Датой оплаты нефтепродуктов и/или услуг считается дата списания  денежных сре</w:t>
      </w:r>
      <w:proofErr w:type="gramStart"/>
      <w:r w:rsidRPr="0081135D">
        <w:rPr>
          <w:rFonts w:ascii="Times New Roman" w:eastAsia="Times New Roman" w:hAnsi="Times New Roman" w:cs="Times New Roman"/>
          <w:sz w:val="24"/>
          <w:szCs w:val="24"/>
          <w:lang w:eastAsia="ar-SA"/>
        </w:rPr>
        <w:t>дств с р</w:t>
      </w:r>
      <w:proofErr w:type="gramEnd"/>
      <w:r w:rsidRPr="0081135D">
        <w:rPr>
          <w:rFonts w:ascii="Times New Roman" w:eastAsia="Times New Roman" w:hAnsi="Times New Roman" w:cs="Times New Roman"/>
          <w:sz w:val="24"/>
          <w:szCs w:val="24"/>
          <w:lang w:eastAsia="ar-SA"/>
        </w:rPr>
        <w:t xml:space="preserve">асчетного счета Покупателя. </w:t>
      </w:r>
    </w:p>
    <w:p w:rsidR="0081135D" w:rsidRPr="0081135D" w:rsidRDefault="0081135D" w:rsidP="0081135D">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81135D">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81135D" w:rsidRPr="0081135D" w:rsidRDefault="0081135D" w:rsidP="0081135D">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81135D">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lastRenderedPageBreak/>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81135D">
        <w:rPr>
          <w:rFonts w:ascii="Times New Roman" w:eastAsia="Times New Roman" w:hAnsi="Times New Roman" w:cs="Times New Roman"/>
          <w:sz w:val="24"/>
          <w:szCs w:val="24"/>
          <w:lang w:eastAsia="ar-SA"/>
        </w:rPr>
        <w:t>с даты зачисления</w:t>
      </w:r>
      <w:proofErr w:type="gramEnd"/>
      <w:r w:rsidRPr="0081135D">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0" w:name="_Ref287003065"/>
      <w:bookmarkStart w:id="161" w:name="_Ref287002981"/>
      <w:bookmarkEnd w:id="159"/>
      <w:r w:rsidRPr="0081135D">
        <w:rPr>
          <w:rFonts w:ascii="Times New Roman" w:eastAsia="Times New Roman" w:hAnsi="Times New Roman" w:cs="Times New Roman"/>
          <w:sz w:val="24"/>
          <w:szCs w:val="24"/>
          <w:lang w:eastAsia="ar-SA"/>
        </w:rPr>
        <w:t xml:space="preserve">15.10. </w:t>
      </w:r>
      <w:proofErr w:type="gramStart"/>
      <w:r w:rsidRPr="0081135D">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81135D">
        <w:rPr>
          <w:rFonts w:ascii="Times New Roman" w:eastAsia="Times New Roman" w:hAnsi="Times New Roman" w:cs="Times New Roman"/>
          <w:sz w:val="24"/>
          <w:szCs w:val="24"/>
          <w:lang w:eastAsia="ar-SA"/>
        </w:rPr>
        <w:t>, стоимость ЗПУ, а также другие подобные расходы).</w:t>
      </w:r>
      <w:bookmarkEnd w:id="160"/>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2" w:name="_Ref287003066"/>
      <w:r w:rsidRPr="0081135D">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2"/>
    </w:p>
    <w:p w:rsidR="0081135D" w:rsidRPr="0081135D" w:rsidRDefault="0081135D" w:rsidP="001F19FB">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81135D">
        <w:rPr>
          <w:rFonts w:ascii="Times New Roman" w:eastAsia="Times New Roman" w:hAnsi="Times New Roman" w:cs="Times New Roman"/>
          <w:color w:val="000000"/>
          <w:sz w:val="24"/>
          <w:szCs w:val="24"/>
          <w:lang w:eastAsia="ar-SA"/>
        </w:rPr>
        <w:t>ж</w:t>
      </w:r>
      <w:proofErr w:type="gramEnd"/>
      <w:r w:rsidRPr="0081135D">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1135D" w:rsidRPr="0081135D" w:rsidRDefault="0081135D" w:rsidP="001F19FB">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1135D" w:rsidRPr="0081135D" w:rsidRDefault="0081135D" w:rsidP="001F19FB">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81135D" w:rsidRPr="0081135D" w:rsidRDefault="0081135D" w:rsidP="001F19FB">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81135D" w:rsidRPr="0081135D" w:rsidRDefault="0081135D" w:rsidP="001F19FB">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Поставщик обязан предоставить Покупателю</w:t>
      </w:r>
      <w:r w:rsidRPr="0081135D">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81135D">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81135D">
        <w:rPr>
          <w:rFonts w:ascii="Times New Roman" w:eastAsia="Times New Roman" w:hAnsi="Times New Roman" w:cs="Times New Roman"/>
          <w:color w:val="FF0000"/>
          <w:sz w:val="24"/>
          <w:szCs w:val="24"/>
          <w:lang w:eastAsia="ar-SA"/>
        </w:rPr>
        <w:t xml:space="preserve"> </w:t>
      </w:r>
      <w:r w:rsidRPr="0081135D">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15.12.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15.13.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81135D">
        <w:rPr>
          <w:rFonts w:ascii="Times New Roman" w:eastAsia="Times New Roman" w:hAnsi="Times New Roman" w:cs="Times New Roman"/>
          <w:sz w:val="24"/>
          <w:szCs w:val="24"/>
          <w:lang w:eastAsia="ar-SA"/>
        </w:rPr>
        <w:t xml:space="preserve">  ____ () </w:t>
      </w:r>
      <w:proofErr w:type="gramEnd"/>
      <w:r w:rsidRPr="0081135D">
        <w:rPr>
          <w:rFonts w:ascii="Times New Roman" w:eastAsia="Times New Roman" w:hAnsi="Times New Roman" w:cs="Times New Roman"/>
          <w:sz w:val="24"/>
          <w:szCs w:val="24"/>
          <w:lang w:eastAsia="ar-SA"/>
        </w:rPr>
        <w:t xml:space="preserve">рублей __ копеек, кроме того НДС по ставке, утвержденной действующим законодательством, за каждую </w:t>
      </w:r>
      <w:r w:rsidRPr="0081135D">
        <w:rPr>
          <w:rFonts w:ascii="Times New Roman" w:eastAsia="Times New Roman" w:hAnsi="Times New Roman" w:cs="Times New Roman"/>
          <w:sz w:val="24"/>
          <w:szCs w:val="24"/>
          <w:lang w:eastAsia="ar-SA"/>
        </w:rPr>
        <w:lastRenderedPageBreak/>
        <w:t>тонну нефтепродуктов, транспортировка которых будет организована Поставщиком по Договору.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15.14. 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81135D">
        <w:rPr>
          <w:rFonts w:ascii="Times New Roman" w:eastAsia="Times New Roman" w:hAnsi="Times New Roman" w:cs="Times New Roman"/>
          <w:sz w:val="24"/>
          <w:szCs w:val="24"/>
          <w:lang w:eastAsia="ar-SA"/>
        </w:rPr>
        <w:t>но</w:t>
      </w:r>
      <w:proofErr w:type="gramEnd"/>
      <w:r w:rsidRPr="0081135D">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3" w:name="_Ref286998596"/>
      <w:bookmarkEnd w:id="161"/>
      <w:r w:rsidRPr="0081135D">
        <w:rPr>
          <w:rFonts w:ascii="Times New Roman" w:eastAsia="Times New Roman" w:hAnsi="Times New Roman" w:cs="Times New Roman"/>
          <w:sz w:val="24"/>
          <w:szCs w:val="24"/>
          <w:lang w:eastAsia="ar-SA"/>
        </w:rPr>
        <w:t xml:space="preserve">15.15. Поставщик </w:t>
      </w:r>
      <w:proofErr w:type="gramStart"/>
      <w:r w:rsidRPr="0081135D">
        <w:rPr>
          <w:rFonts w:ascii="Times New Roman" w:eastAsia="Times New Roman" w:hAnsi="Times New Roman" w:cs="Times New Roman"/>
          <w:sz w:val="24"/>
          <w:szCs w:val="24"/>
          <w:lang w:eastAsia="ar-SA"/>
        </w:rPr>
        <w:t>предоставляет Покупателю Отчет</w:t>
      </w:r>
      <w:proofErr w:type="gramEnd"/>
      <w:r w:rsidRPr="0081135D">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 15.16. </w:t>
      </w:r>
      <w:r w:rsidRPr="0081135D">
        <w:rPr>
          <w:rFonts w:ascii="Times New Roman" w:eastAsia="Times New Roman" w:hAnsi="Times New Roman" w:cs="Times New Roman"/>
          <w:bCs/>
          <w:sz w:val="24"/>
          <w:szCs w:val="24"/>
          <w:lang w:eastAsia="ar-SA"/>
        </w:rPr>
        <w:t>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p>
    <w:bookmarkEnd w:id="163"/>
    <w:p w:rsidR="0081135D" w:rsidRPr="0081135D" w:rsidRDefault="0081135D" w:rsidP="0081135D">
      <w:pPr>
        <w:tabs>
          <w:tab w:val="left" w:pos="3444"/>
        </w:tabs>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sz w:val="24"/>
          <w:szCs w:val="24"/>
          <w:lang w:eastAsia="ar-SA"/>
        </w:rPr>
        <w:tab/>
      </w:r>
      <w:r w:rsidRPr="0081135D">
        <w:rPr>
          <w:rFonts w:ascii="Times New Roman" w:eastAsia="Times New Roman" w:hAnsi="Times New Roman" w:cs="Times New Roman"/>
          <w:b/>
          <w:caps/>
          <w:sz w:val="24"/>
          <w:szCs w:val="24"/>
          <w:lang w:eastAsia="ar-SA"/>
        </w:rPr>
        <w:t>16. ОТВЕТСТВЕННОСТЬ СТОРОН</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4" w:name="_Ref286999768"/>
      <w:r w:rsidRPr="0081135D">
        <w:rPr>
          <w:rFonts w:ascii="Times New Roman" w:eastAsia="Times New Roman" w:hAnsi="Times New Roman" w:cs="Times New Roman"/>
          <w:sz w:val="24"/>
          <w:szCs w:val="24"/>
          <w:lang w:eastAsia="ar-SA"/>
        </w:rPr>
        <w:t>16.1.</w:t>
      </w:r>
      <w:bookmarkEnd w:id="164"/>
      <w:r w:rsidRPr="0081135D">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81135D" w:rsidRPr="0081135D" w:rsidRDefault="0081135D" w:rsidP="0081135D">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неоплаченных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81135D" w:rsidRPr="0081135D" w:rsidRDefault="0081135D" w:rsidP="0081135D">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81135D">
        <w:rPr>
          <w:rFonts w:ascii="Times New Roman" w:eastAsia="Times New Roman" w:hAnsi="Times New Roman" w:cs="Times New Roman"/>
          <w:sz w:val="24"/>
          <w:szCs w:val="24"/>
          <w:lang w:eastAsia="ar-SA"/>
        </w:rPr>
        <w:t>с даты получения</w:t>
      </w:r>
      <w:proofErr w:type="gramEnd"/>
      <w:r w:rsidRPr="0081135D">
        <w:rPr>
          <w:rFonts w:ascii="Times New Roman" w:eastAsia="Times New Roman" w:hAnsi="Times New Roman" w:cs="Times New Roman"/>
          <w:sz w:val="24"/>
          <w:szCs w:val="24"/>
          <w:lang w:eastAsia="ar-SA"/>
        </w:rPr>
        <w:t xml:space="preserve"> Поставщиком уведомления об 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81135D" w:rsidRPr="0081135D" w:rsidRDefault="0081135D" w:rsidP="0081135D">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16.3. 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81135D" w:rsidRPr="0081135D" w:rsidRDefault="0081135D" w:rsidP="0081135D">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 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w:t>
      </w:r>
      <w:r w:rsidRPr="0081135D">
        <w:rPr>
          <w:rFonts w:ascii="Times New Roman" w:eastAsia="Times New Roman" w:hAnsi="Times New Roman" w:cs="Times New Roman"/>
          <w:sz w:val="24"/>
          <w:szCs w:val="24"/>
          <w:lang w:eastAsia="ar-SA"/>
        </w:rPr>
        <w:lastRenderedPageBreak/>
        <w:t>нефтепродуктов. Оплата неустойки производится в претензионном порядке, с приложением расчета периода простоя.</w:t>
      </w:r>
    </w:p>
    <w:p w:rsidR="0081135D" w:rsidRPr="0081135D" w:rsidRDefault="0081135D" w:rsidP="0081135D">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81135D" w:rsidRPr="0081135D" w:rsidRDefault="0081135D" w:rsidP="0081135D">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81135D">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81135D">
        <w:rPr>
          <w:rFonts w:ascii="Times New Roman" w:eastAsia="Times New Roman" w:hAnsi="Times New Roman" w:cs="Times New Roman"/>
          <w:sz w:val="24"/>
          <w:szCs w:val="24"/>
          <w:lang w:eastAsia="ar-SA"/>
        </w:rPr>
        <w:t xml:space="preserve"> Покупателем):</w:t>
      </w:r>
    </w:p>
    <w:p w:rsidR="0081135D" w:rsidRPr="0081135D" w:rsidRDefault="0081135D" w:rsidP="001F19FB">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81135D" w:rsidRPr="0081135D" w:rsidRDefault="0081135D" w:rsidP="001F19FB">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81135D" w:rsidRPr="0081135D" w:rsidRDefault="0081135D" w:rsidP="001F19FB">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81135D" w:rsidRPr="0081135D" w:rsidRDefault="0081135D" w:rsidP="001F19FB">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81135D" w:rsidRPr="0081135D" w:rsidRDefault="0081135D" w:rsidP="0081135D">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81135D">
        <w:rPr>
          <w:rFonts w:ascii="Times New Roman" w:eastAsia="Times New Roman" w:hAnsi="Times New Roman" w:cs="Times New Roman"/>
          <w:sz w:val="24"/>
          <w:szCs w:val="24"/>
          <w:lang w:eastAsia="ar-SA"/>
        </w:rPr>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Cs/>
          <w:sz w:val="24"/>
          <w:szCs w:val="24"/>
          <w:lang w:eastAsia="ar-SA"/>
        </w:rPr>
        <w:t xml:space="preserve">16.7. </w:t>
      </w:r>
      <w:r w:rsidRPr="0081135D">
        <w:rPr>
          <w:rFonts w:ascii="Times New Roman" w:eastAsia="Times New Roman" w:hAnsi="Times New Roman" w:cs="Times New Roman"/>
          <w:sz w:val="24"/>
          <w:szCs w:val="24"/>
          <w:lang w:eastAsia="ar-SA"/>
        </w:rPr>
        <w:t>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16.8. </w:t>
      </w:r>
      <w:proofErr w:type="gramStart"/>
      <w:r w:rsidRPr="0081135D">
        <w:rPr>
          <w:rFonts w:ascii="Times New Roman" w:eastAsia="Times New Roman" w:hAnsi="Times New Roman" w:cs="Times New Roman"/>
          <w:sz w:val="24"/>
          <w:szCs w:val="24"/>
          <w:lang w:eastAsia="ar-SA"/>
        </w:rPr>
        <w:t>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w:t>
      </w:r>
      <w:proofErr w:type="gramEnd"/>
      <w:r w:rsidRPr="0081135D">
        <w:rPr>
          <w:rFonts w:ascii="Times New Roman" w:eastAsia="Times New Roman" w:hAnsi="Times New Roman" w:cs="Times New Roman"/>
          <w:sz w:val="24"/>
          <w:szCs w:val="24"/>
          <w:lang w:eastAsia="ar-SA"/>
        </w:rPr>
        <w:t xml:space="preserve"> отражен факт порчи оборудования.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sz w:val="24"/>
          <w:szCs w:val="24"/>
          <w:lang w:eastAsia="ar-SA"/>
        </w:rPr>
        <w:t xml:space="preserve">16.9. </w:t>
      </w:r>
      <w:r w:rsidRPr="0081135D">
        <w:rPr>
          <w:rFonts w:ascii="Times New Roman" w:eastAsia="Times New Roman" w:hAnsi="Times New Roman" w:cs="Times New Roman"/>
          <w:bCs/>
          <w:sz w:val="24"/>
          <w:szCs w:val="24"/>
          <w:lang w:eastAsia="ar-SA"/>
        </w:rPr>
        <w:t>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Cs/>
          <w:sz w:val="24"/>
          <w:szCs w:val="24"/>
          <w:lang w:eastAsia="ar-SA"/>
        </w:rPr>
        <w:t xml:space="preserve">16.10. </w:t>
      </w:r>
      <w:proofErr w:type="gramStart"/>
      <w:r w:rsidRPr="0081135D">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81135D">
        <w:rPr>
          <w:rFonts w:ascii="Times New Roman" w:eastAsia="Times New Roman" w:hAnsi="Times New Roman" w:cs="Times New Roman"/>
          <w:sz w:val="24"/>
          <w:szCs w:val="24"/>
          <w:lang w:eastAsia="ar-SA"/>
        </w:rPr>
        <w:t>п.п</w:t>
      </w:r>
      <w:proofErr w:type="spellEnd"/>
      <w:r w:rsidRPr="0081135D">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w:t>
      </w:r>
      <w:r w:rsidRPr="0081135D">
        <w:rPr>
          <w:rFonts w:ascii="Times New Roman" w:eastAsia="Times New Roman" w:hAnsi="Times New Roman" w:cs="Times New Roman"/>
          <w:sz w:val="24"/>
          <w:szCs w:val="24"/>
          <w:lang w:eastAsia="ar-SA"/>
        </w:rPr>
        <w:lastRenderedPageBreak/>
        <w:t xml:space="preserve">в договорные отношения с третьими лицами (заводом-производителем, грузоотправителем, перевозчиком, арендодателями вагонов, </w:t>
      </w:r>
      <w:r w:rsidRPr="0081135D">
        <w:rPr>
          <w:rFonts w:ascii="Times New Roman" w:eastAsia="Times New Roman" w:hAnsi="Times New Roman" w:cs="Times New Roman"/>
          <w:bCs/>
          <w:sz w:val="24"/>
          <w:szCs w:val="24"/>
          <w:lang w:eastAsia="ar-SA"/>
        </w:rPr>
        <w:t>автоцистерн, судна</w:t>
      </w:r>
      <w:r w:rsidRPr="0081135D">
        <w:rPr>
          <w:rFonts w:ascii="Times New Roman" w:eastAsia="Times New Roman" w:hAnsi="Times New Roman" w:cs="Times New Roman"/>
          <w:sz w:val="24"/>
          <w:szCs w:val="24"/>
          <w:lang w:eastAsia="ar-SA"/>
        </w:rPr>
        <w:t xml:space="preserve"> </w:t>
      </w:r>
      <w:r w:rsidRPr="0081135D">
        <w:rPr>
          <w:rFonts w:ascii="Times New Roman" w:eastAsia="Times New Roman" w:hAnsi="Times New Roman" w:cs="Times New Roman"/>
          <w:bCs/>
          <w:sz w:val="24"/>
          <w:szCs w:val="24"/>
          <w:lang w:eastAsia="ar-SA"/>
        </w:rPr>
        <w:t>/танкеров,</w:t>
      </w:r>
      <w:r w:rsidRPr="0081135D">
        <w:rPr>
          <w:rFonts w:ascii="Times New Roman" w:eastAsia="Times New Roman" w:hAnsi="Times New Roman" w:cs="Times New Roman"/>
          <w:sz w:val="24"/>
          <w:szCs w:val="24"/>
          <w:lang w:eastAsia="ar-SA"/>
        </w:rPr>
        <w:t xml:space="preserve"> экспедиторами</w:t>
      </w:r>
      <w:proofErr w:type="gramEnd"/>
      <w:r w:rsidRPr="0081135D">
        <w:rPr>
          <w:rFonts w:ascii="Times New Roman" w:eastAsia="Times New Roman" w:hAnsi="Times New Roman" w:cs="Times New Roman"/>
          <w:sz w:val="24"/>
          <w:szCs w:val="24"/>
          <w:lang w:eastAsia="ar-SA"/>
        </w:rPr>
        <w:t xml:space="preserve">, таможенным брокером и пр.), </w:t>
      </w:r>
      <w:proofErr w:type="gramStart"/>
      <w:r w:rsidRPr="0081135D">
        <w:rPr>
          <w:rFonts w:ascii="Times New Roman" w:eastAsia="Times New Roman" w:hAnsi="Times New Roman" w:cs="Times New Roman"/>
          <w:sz w:val="24"/>
          <w:szCs w:val="24"/>
          <w:lang w:eastAsia="ar-SA"/>
        </w:rPr>
        <w:t>перед</w:t>
      </w:r>
      <w:proofErr w:type="gramEnd"/>
      <w:r w:rsidRPr="0081135D">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81135D">
        <w:rPr>
          <w:rFonts w:ascii="Times New Roman" w:eastAsia="Times New Roman" w:hAnsi="Times New Roman" w:cs="Times New Roman"/>
          <w:sz w:val="24"/>
          <w:szCs w:val="24"/>
          <w:lang w:eastAsia="ar-SA"/>
        </w:rPr>
        <w:t>непредъявление</w:t>
      </w:r>
      <w:proofErr w:type="spellEnd"/>
      <w:r w:rsidRPr="0081135D">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Поставщик обязан предоставить Покупателю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16.11.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17. ОБСТОЯТЕЛЬСТВА НЕПРЕОДОЛИМОЙ СИЛЫ</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5" w:name="_Ref286999602"/>
      <w:r w:rsidRPr="0081135D">
        <w:rPr>
          <w:rFonts w:ascii="Times New Roman" w:eastAsia="Times New Roman" w:hAnsi="Times New Roman" w:cs="Times New Roman"/>
          <w:sz w:val="24"/>
          <w:szCs w:val="24"/>
          <w:lang w:eastAsia="ar-SA"/>
        </w:rPr>
        <w:t xml:space="preserve">17.1. 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81135D">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81135D" w:rsidRPr="0081135D" w:rsidRDefault="0081135D" w:rsidP="0081135D">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5"/>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lastRenderedPageBreak/>
        <w:t>18. ПОРЯДОК РАЗРЕШЕНИЯ СПОРОВ</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81135D">
        <w:rPr>
          <w:rFonts w:ascii="Times New Roman" w:eastAsia="Times New Roman" w:hAnsi="Times New Roman" w:cs="Times New Roman"/>
          <w:sz w:val="24"/>
          <w:szCs w:val="24"/>
          <w:lang w:eastAsia="ar-SA"/>
        </w:rPr>
        <w:t>не достижения</w:t>
      </w:r>
      <w:proofErr w:type="gramEnd"/>
      <w:r w:rsidRPr="0081135D">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19. ПОРЯДОК ИЗМЕНЕНИЯ И РАСТОРЖЕНИЯ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19.1. Любые изменения и дополнения к Договору и Приложению № 1 (кроме случаев, указанных в пунктах 20.1-20.2 Договора) оформляются соответствующими дополнительными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81135D" w:rsidRPr="0081135D" w:rsidRDefault="0081135D" w:rsidP="0081135D">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20. ПРОЧИЕ УСЛОВИЯ</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20</w:t>
      </w:r>
      <w:bookmarkStart w:id="166" w:name="_Ref286999820"/>
      <w:r w:rsidRPr="0081135D">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66"/>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81135D">
        <w:rPr>
          <w:rFonts w:ascii="Times New Roman" w:eastAsia="Times New Roman" w:hAnsi="Times New Roman" w:cs="Times New Roman"/>
          <w:sz w:val="24"/>
          <w:szCs w:val="24"/>
          <w:lang w:eastAsia="ar-SA"/>
        </w:rPr>
        <w:t>обязательны к исполнению</w:t>
      </w:r>
      <w:proofErr w:type="gramEnd"/>
      <w:r w:rsidRPr="0081135D">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81135D">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81135D">
        <w:rPr>
          <w:rFonts w:ascii="Times New Roman" w:eastAsia="Times New Roman" w:hAnsi="Times New Roman" w:cs="Times New Roman"/>
          <w:bCs/>
          <w:sz w:val="24"/>
          <w:szCs w:val="24"/>
          <w:lang w:eastAsia="ar-SA"/>
        </w:rPr>
        <w:t>.</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lastRenderedPageBreak/>
        <w:t xml:space="preserve">20.6.1. </w:t>
      </w:r>
      <w:proofErr w:type="gramStart"/>
      <w:r w:rsidRPr="0081135D">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1135D">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1135D">
        <w:rPr>
          <w:rFonts w:ascii="Times New Roman" w:eastAsia="Times New Roman" w:hAnsi="Times New Roman" w:cs="Times New Roman"/>
          <w:color w:val="000000"/>
          <w:sz w:val="24"/>
          <w:szCs w:val="24"/>
          <w:lang w:eastAsia="ar-SA"/>
        </w:rPr>
        <w:t xml:space="preserve">20.8. </w:t>
      </w:r>
      <w:r w:rsidRPr="0081135D">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81135D" w:rsidRPr="0081135D" w:rsidRDefault="0081135D" w:rsidP="0081135D">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21. СРОК ДЕЙСТВИЯ ДОГОВОРА</w:t>
      </w:r>
    </w:p>
    <w:p w:rsidR="0081135D" w:rsidRPr="0081135D" w:rsidRDefault="0081135D" w:rsidP="0081135D">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81135D" w:rsidRPr="0081135D" w:rsidRDefault="0081135D" w:rsidP="0081135D">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81135D" w:rsidRPr="0081135D" w:rsidRDefault="0081135D" w:rsidP="0081135D">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81135D">
        <w:rPr>
          <w:rFonts w:ascii="Times New Roman" w:eastAsia="Times New Roman" w:hAnsi="Times New Roman" w:cs="Times New Roman"/>
          <w:b/>
          <w:caps/>
          <w:sz w:val="24"/>
          <w:szCs w:val="24"/>
          <w:lang w:eastAsia="ar-SA"/>
        </w:rPr>
        <w:t>22. АДРЕСА И РЕКВИЗИТЫ СТОРОН</w:t>
      </w:r>
    </w:p>
    <w:p w:rsidR="0081135D" w:rsidRPr="0081135D" w:rsidRDefault="0081135D" w:rsidP="0081135D">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4A0" w:firstRow="1" w:lastRow="0" w:firstColumn="1" w:lastColumn="0" w:noHBand="0" w:noVBand="1"/>
      </w:tblPr>
      <w:tblGrid>
        <w:gridCol w:w="4785"/>
        <w:gridCol w:w="4786"/>
      </w:tblGrid>
      <w:tr w:rsidR="0081135D" w:rsidRPr="0081135D" w:rsidTr="0081135D">
        <w:trPr>
          <w:trHeight w:val="959"/>
        </w:trPr>
        <w:tc>
          <w:tcPr>
            <w:tcW w:w="4785" w:type="dxa"/>
          </w:tcPr>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bCs/>
                <w:sz w:val="24"/>
                <w:szCs w:val="24"/>
                <w:lang w:eastAsia="ar-SA"/>
              </w:rPr>
              <w:t>ПОСТАВЩИК</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p>
        </w:tc>
        <w:tc>
          <w:tcPr>
            <w:tcW w:w="4786" w:type="dxa"/>
          </w:tcPr>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bCs/>
                <w:sz w:val="24"/>
                <w:szCs w:val="24"/>
                <w:lang w:eastAsia="ar-SA"/>
              </w:rPr>
              <w:t>ПОКУПАТЕЛЬ</w:t>
            </w: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sz w:val="24"/>
                <w:szCs w:val="24"/>
                <w:lang w:eastAsia="ar-SA"/>
              </w:rPr>
              <w:t>Акционерное общество «</w:t>
            </w:r>
            <w:proofErr w:type="spellStart"/>
            <w:r w:rsidRPr="0081135D">
              <w:rPr>
                <w:rFonts w:ascii="Times New Roman" w:eastAsia="Times New Roman" w:hAnsi="Times New Roman" w:cs="Times New Roman"/>
                <w:b/>
                <w:sz w:val="24"/>
                <w:szCs w:val="24"/>
                <w:lang w:eastAsia="ar-SA"/>
              </w:rPr>
              <w:t>Мурманэнергосбыт</w:t>
            </w:r>
            <w:proofErr w:type="spellEnd"/>
            <w:r w:rsidRPr="0081135D">
              <w:rPr>
                <w:rFonts w:ascii="Times New Roman" w:eastAsia="Times New Roman" w:hAnsi="Times New Roman" w:cs="Times New Roman"/>
                <w:b/>
                <w:sz w:val="24"/>
                <w:szCs w:val="24"/>
                <w:lang w:eastAsia="ar-SA"/>
              </w:rPr>
              <w:t>»</w:t>
            </w: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Юридический адрес:</w:t>
            </w:r>
          </w:p>
          <w:p w:rsidR="0081135D" w:rsidRPr="0081135D" w:rsidRDefault="0081135D" w:rsidP="0081135D">
            <w:pPr>
              <w:suppressAutoHyphens/>
              <w:spacing w:after="0" w:line="240" w:lineRule="auto"/>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sz w:val="24"/>
                <w:szCs w:val="24"/>
                <w:lang w:eastAsia="ar-SA"/>
              </w:rPr>
              <w:t>183034, г. Мурманск, ул. Свердлова, д. 39</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sz w:val="24"/>
                <w:szCs w:val="24"/>
                <w:lang w:eastAsia="ar-SA"/>
              </w:rPr>
              <w:t>Почтовый адрес:</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183034, г. Мурманск,  ул. Свердлова, д. 39</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ИНН 5190907139</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КПП 519950001</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ОГРН 1095190009111</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ОКПО 88036460</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Расчетный счет: 407 028 103 000 010 030 64</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Филиал ГПБ (АО) в г. Санкт-Петербург</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proofErr w:type="gramStart"/>
            <w:r w:rsidRPr="0081135D">
              <w:rPr>
                <w:rFonts w:ascii="Times New Roman" w:eastAsia="Times New Roman" w:hAnsi="Times New Roman" w:cs="Times New Roman"/>
                <w:sz w:val="24"/>
                <w:szCs w:val="24"/>
                <w:lang w:eastAsia="ar-SA"/>
              </w:rPr>
              <w:t>Кор. счет</w:t>
            </w:r>
            <w:proofErr w:type="gramEnd"/>
            <w:r w:rsidRPr="0081135D">
              <w:rPr>
                <w:rFonts w:ascii="Times New Roman" w:eastAsia="Times New Roman" w:hAnsi="Times New Roman" w:cs="Times New Roman"/>
                <w:sz w:val="24"/>
                <w:szCs w:val="24"/>
                <w:lang w:eastAsia="ar-SA"/>
              </w:rPr>
              <w:t xml:space="preserve">: 301 018 102 000 000 00 827  </w:t>
            </w: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БИК 044030827</w:t>
            </w: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rPr>
                <w:rFonts w:ascii="Times New Roman" w:eastAsia="Times New Roman" w:hAnsi="Times New Roman" w:cs="Times New Roman"/>
                <w:sz w:val="24"/>
                <w:szCs w:val="24"/>
                <w:lang w:eastAsia="ar-SA"/>
              </w:rPr>
            </w:pPr>
          </w:p>
        </w:tc>
      </w:tr>
    </w:tbl>
    <w:p w:rsidR="0081135D" w:rsidRPr="0081135D" w:rsidRDefault="0081135D" w:rsidP="0081135D">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4A0" w:firstRow="1" w:lastRow="0" w:firstColumn="1" w:lastColumn="0" w:noHBand="0" w:noVBand="1"/>
      </w:tblPr>
      <w:tblGrid>
        <w:gridCol w:w="4927"/>
        <w:gridCol w:w="4786"/>
      </w:tblGrid>
      <w:tr w:rsidR="0081135D" w:rsidRPr="0081135D" w:rsidTr="0081135D">
        <w:trPr>
          <w:tblHeader/>
        </w:trPr>
        <w:tc>
          <w:tcPr>
            <w:tcW w:w="4927" w:type="dxa"/>
            <w:vAlign w:val="center"/>
          </w:tcPr>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sz w:val="24"/>
                <w:szCs w:val="24"/>
                <w:lang w:eastAsia="ar-SA"/>
              </w:rPr>
              <w:t>От имени:</w:t>
            </w: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p>
        </w:tc>
        <w:tc>
          <w:tcPr>
            <w:tcW w:w="4786" w:type="dxa"/>
            <w:vAlign w:val="bottom"/>
          </w:tcPr>
          <w:p w:rsidR="0081135D" w:rsidRPr="0081135D" w:rsidRDefault="0081135D" w:rsidP="0081135D">
            <w:pPr>
              <w:suppressAutoHyphens/>
              <w:snapToGrid w:val="0"/>
              <w:spacing w:after="0" w:line="240" w:lineRule="auto"/>
              <w:jc w:val="center"/>
              <w:rPr>
                <w:rFonts w:ascii="Times New Roman" w:eastAsia="Times New Roman" w:hAnsi="Times New Roman" w:cs="Times New Roman"/>
                <w:b/>
                <w:sz w:val="24"/>
                <w:szCs w:val="24"/>
                <w:lang w:eastAsia="ar-SA"/>
              </w:rPr>
            </w:pP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sz w:val="24"/>
                <w:szCs w:val="24"/>
                <w:lang w:eastAsia="ar-SA"/>
              </w:rPr>
              <w:t>От имени:</w:t>
            </w: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sz w:val="24"/>
                <w:szCs w:val="24"/>
                <w:lang w:eastAsia="ar-SA"/>
              </w:rPr>
              <w:t>Акционерного общества «</w:t>
            </w:r>
            <w:proofErr w:type="spellStart"/>
            <w:r w:rsidRPr="0081135D">
              <w:rPr>
                <w:rFonts w:ascii="Times New Roman" w:eastAsia="Times New Roman" w:hAnsi="Times New Roman" w:cs="Times New Roman"/>
                <w:b/>
                <w:sz w:val="24"/>
                <w:szCs w:val="24"/>
                <w:lang w:eastAsia="ar-SA"/>
              </w:rPr>
              <w:t>Мурманэнергосбыт</w:t>
            </w:r>
            <w:proofErr w:type="spellEnd"/>
            <w:r w:rsidRPr="0081135D">
              <w:rPr>
                <w:rFonts w:ascii="Times New Roman" w:eastAsia="Times New Roman" w:hAnsi="Times New Roman" w:cs="Times New Roman"/>
                <w:b/>
                <w:sz w:val="24"/>
                <w:szCs w:val="24"/>
                <w:lang w:eastAsia="ar-SA"/>
              </w:rPr>
              <w:t>»</w:t>
            </w: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p>
        </w:tc>
      </w:tr>
      <w:tr w:rsidR="0081135D" w:rsidRPr="0081135D" w:rsidTr="0081135D">
        <w:tc>
          <w:tcPr>
            <w:tcW w:w="4927" w:type="dxa"/>
          </w:tcPr>
          <w:p w:rsidR="0081135D" w:rsidRPr="0081135D" w:rsidRDefault="0081135D" w:rsidP="0081135D">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81135D" w:rsidRPr="0081135D" w:rsidRDefault="0081135D" w:rsidP="0081135D">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81135D" w:rsidRPr="0081135D" w:rsidRDefault="0081135D" w:rsidP="0081135D">
            <w:pPr>
              <w:tabs>
                <w:tab w:val="right" w:pos="4500"/>
              </w:tabs>
              <w:suppressAutoHyphens/>
              <w:spacing w:after="0" w:line="240" w:lineRule="auto"/>
              <w:rPr>
                <w:rFonts w:ascii="Times New Roman" w:eastAsia="Times New Roman" w:hAnsi="Times New Roman" w:cs="Times New Roman"/>
                <w:sz w:val="24"/>
                <w:szCs w:val="24"/>
                <w:u w:val="single"/>
                <w:lang w:eastAsia="ar-SA"/>
              </w:rPr>
            </w:pPr>
            <w:r w:rsidRPr="0081135D">
              <w:rPr>
                <w:rFonts w:ascii="Times New Roman" w:eastAsia="Times New Roman" w:hAnsi="Times New Roman" w:cs="Times New Roman"/>
                <w:sz w:val="24"/>
                <w:szCs w:val="24"/>
                <w:lang w:eastAsia="ar-SA"/>
              </w:rPr>
              <w:t>________________________/</w:t>
            </w:r>
            <w:r w:rsidRPr="0081135D">
              <w:rPr>
                <w:rFonts w:ascii="Times New Roman" w:eastAsia="Times New Roman" w:hAnsi="Times New Roman" w:cs="Times New Roman"/>
                <w:sz w:val="24"/>
                <w:szCs w:val="24"/>
                <w:u w:val="single"/>
                <w:lang w:eastAsia="ar-SA"/>
              </w:rPr>
              <w:t xml:space="preserve"> </w:t>
            </w:r>
            <w:r w:rsidRPr="0081135D">
              <w:rPr>
                <w:rFonts w:ascii="Times New Roman" w:eastAsia="Times New Roman" w:hAnsi="Times New Roman" w:cs="Times New Roman"/>
                <w:sz w:val="24"/>
                <w:szCs w:val="24"/>
                <w:lang w:eastAsia="ar-SA"/>
              </w:rPr>
              <w:t xml:space="preserve">  </w:t>
            </w:r>
          </w:p>
        </w:tc>
        <w:tc>
          <w:tcPr>
            <w:tcW w:w="4786" w:type="dxa"/>
          </w:tcPr>
          <w:p w:rsidR="0081135D" w:rsidRPr="0081135D" w:rsidRDefault="0081135D" w:rsidP="0081135D">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81135D" w:rsidRPr="0081135D" w:rsidRDefault="0081135D" w:rsidP="0081135D">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81135D" w:rsidRPr="0081135D" w:rsidRDefault="0081135D" w:rsidP="0081135D">
            <w:pPr>
              <w:tabs>
                <w:tab w:val="right" w:pos="4570"/>
              </w:tabs>
              <w:suppressAutoHyphens/>
              <w:spacing w:after="0" w:line="240" w:lineRule="auto"/>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 xml:space="preserve">_______________________/ </w:t>
            </w:r>
          </w:p>
        </w:tc>
      </w:tr>
    </w:tbl>
    <w:p w:rsidR="0081135D" w:rsidRPr="0081135D" w:rsidRDefault="0081135D" w:rsidP="0081135D">
      <w:pPr>
        <w:spacing w:after="0" w:line="240" w:lineRule="auto"/>
        <w:rPr>
          <w:rFonts w:ascii="Times New Roman" w:eastAsia="Times New Roman" w:hAnsi="Times New Roman" w:cs="Times New Roman"/>
          <w:sz w:val="24"/>
          <w:szCs w:val="24"/>
          <w:lang w:eastAsia="ar-SA"/>
        </w:rPr>
        <w:sectPr w:rsidR="0081135D" w:rsidRPr="0081135D">
          <w:pgSz w:w="11906" w:h="16838"/>
          <w:pgMar w:top="709" w:right="851" w:bottom="1134" w:left="1134" w:header="567" w:footer="119" w:gutter="0"/>
          <w:cols w:space="720"/>
        </w:sectPr>
      </w:pP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lastRenderedPageBreak/>
        <w:t xml:space="preserve">ПРИЛОЖЕНИЕ № 1 </w:t>
      </w:r>
      <w:proofErr w:type="gramStart"/>
      <w:r w:rsidRPr="0081135D">
        <w:rPr>
          <w:rFonts w:ascii="Times New Roman" w:eastAsia="Times New Roman" w:hAnsi="Times New Roman" w:cs="Times New Roman"/>
          <w:b/>
          <w:sz w:val="24"/>
          <w:szCs w:val="24"/>
          <w:lang w:eastAsia="ru-RU"/>
        </w:rPr>
        <w:t>от</w:t>
      </w:r>
      <w:proofErr w:type="gramEnd"/>
      <w:r w:rsidRPr="0081135D">
        <w:rPr>
          <w:rFonts w:ascii="Times New Roman" w:eastAsia="Times New Roman" w:hAnsi="Times New Roman" w:cs="Times New Roman"/>
          <w:b/>
          <w:sz w:val="24"/>
          <w:szCs w:val="24"/>
          <w:lang w:eastAsia="ru-RU"/>
        </w:rPr>
        <w:t xml:space="preserve"> ___.____._____</w:t>
      </w: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xml:space="preserve">к договору поставки нефтепродуктов № ______________ </w:t>
      </w:r>
      <w:proofErr w:type="gramStart"/>
      <w:r w:rsidRPr="0081135D">
        <w:rPr>
          <w:rFonts w:ascii="Times New Roman" w:eastAsia="Times New Roman" w:hAnsi="Times New Roman" w:cs="Times New Roman"/>
          <w:b/>
          <w:sz w:val="24"/>
          <w:szCs w:val="24"/>
          <w:lang w:eastAsia="ru-RU"/>
        </w:rPr>
        <w:t>от</w:t>
      </w:r>
      <w:proofErr w:type="gramEnd"/>
      <w:r w:rsidRPr="0081135D">
        <w:rPr>
          <w:rFonts w:ascii="Times New Roman" w:eastAsia="Times New Roman" w:hAnsi="Times New Roman" w:cs="Times New Roman"/>
          <w:b/>
          <w:sz w:val="24"/>
          <w:szCs w:val="24"/>
          <w:lang w:eastAsia="ru-RU"/>
        </w:rPr>
        <w:t xml:space="preserve"> ___.____._____</w:t>
      </w: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p>
    <w:p w:rsidR="0081135D" w:rsidRPr="0081135D" w:rsidRDefault="0081135D" w:rsidP="0081135D">
      <w:pPr>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81135D" w:rsidRPr="0081135D" w:rsidRDefault="0081135D" w:rsidP="0081135D">
      <w:pPr>
        <w:tabs>
          <w:tab w:val="right" w:pos="9900"/>
        </w:tabs>
        <w:spacing w:before="120" w:after="0" w:line="240" w:lineRule="auto"/>
        <w:rPr>
          <w:rFonts w:ascii="Times New Roman" w:eastAsia="Times New Roman" w:hAnsi="Times New Roman" w:cs="Times New Roman"/>
          <w:sz w:val="24"/>
          <w:szCs w:val="24"/>
          <w:lang w:eastAsia="ru-RU"/>
        </w:rPr>
      </w:pPr>
    </w:p>
    <w:p w:rsidR="0081135D" w:rsidRPr="0081135D" w:rsidRDefault="0081135D" w:rsidP="0081135D">
      <w:pPr>
        <w:tabs>
          <w:tab w:val="right" w:pos="9900"/>
        </w:tabs>
        <w:spacing w:before="120" w:after="0" w:line="240" w:lineRule="auto"/>
        <w:rPr>
          <w:rFonts w:ascii="Times New Roman" w:eastAsia="Times New Roman" w:hAnsi="Times New Roman" w:cs="Times New Roman"/>
          <w:i/>
          <w:sz w:val="24"/>
          <w:szCs w:val="24"/>
          <w:lang w:eastAsia="ru-RU"/>
        </w:rPr>
      </w:pPr>
      <w:r w:rsidRPr="0081135D">
        <w:rPr>
          <w:rFonts w:ascii="Times New Roman" w:eastAsia="Times New Roman" w:hAnsi="Times New Roman" w:cs="Times New Roman"/>
          <w:sz w:val="24"/>
          <w:szCs w:val="24"/>
          <w:lang w:eastAsia="ru-RU"/>
        </w:rPr>
        <w:t xml:space="preserve">г. Мурманск </w:t>
      </w:r>
      <w:r w:rsidRPr="0081135D">
        <w:rPr>
          <w:rFonts w:ascii="Times New Roman" w:eastAsia="Times New Roman" w:hAnsi="Times New Roman" w:cs="Times New Roman"/>
          <w:sz w:val="24"/>
          <w:szCs w:val="24"/>
          <w:lang w:eastAsia="ru-RU"/>
        </w:rPr>
        <w:tab/>
        <w:t>«       »                      201__ г.</w:t>
      </w:r>
    </w:p>
    <w:p w:rsidR="0081135D" w:rsidRPr="0081135D" w:rsidRDefault="0081135D" w:rsidP="0081135D">
      <w:pPr>
        <w:spacing w:before="120" w:after="120" w:line="240" w:lineRule="auto"/>
        <w:ind w:firstLine="709"/>
        <w:jc w:val="both"/>
        <w:rPr>
          <w:rFonts w:ascii="Times New Roman" w:eastAsia="Times New Roman" w:hAnsi="Times New Roman" w:cs="Times New Roman"/>
          <w:b/>
          <w:sz w:val="24"/>
          <w:szCs w:val="24"/>
          <w:lang w:eastAsia="ru-RU"/>
        </w:rPr>
      </w:pPr>
    </w:p>
    <w:p w:rsidR="0081135D" w:rsidRPr="0081135D" w:rsidRDefault="0081135D" w:rsidP="0081135D">
      <w:pPr>
        <w:spacing w:before="120" w:after="120" w:line="240" w:lineRule="auto"/>
        <w:ind w:firstLine="709"/>
        <w:jc w:val="both"/>
        <w:rPr>
          <w:rFonts w:ascii="Times New Roman" w:eastAsia="Times New Roman" w:hAnsi="Times New Roman" w:cs="Times New Roman"/>
          <w:sz w:val="24"/>
          <w:szCs w:val="24"/>
          <w:lang w:eastAsia="ru-RU"/>
        </w:rPr>
      </w:pPr>
      <w:proofErr w:type="gramStart"/>
      <w:r w:rsidRPr="0081135D">
        <w:rPr>
          <w:rFonts w:ascii="Times New Roman" w:eastAsia="Times New Roman" w:hAnsi="Times New Roman" w:cs="Times New Roman"/>
          <w:sz w:val="24"/>
          <w:szCs w:val="24"/>
          <w:lang w:eastAsia="ru-RU"/>
        </w:rPr>
        <w:t>______________________, именуемое в дальнейшем «Поставщик», в лице _______________________</w:t>
      </w:r>
      <w:r w:rsidRPr="0081135D">
        <w:rPr>
          <w:rFonts w:ascii="Times New Roman" w:eastAsia="Times New Roman" w:hAnsi="Times New Roman" w:cs="Times New Roman"/>
          <w:i/>
          <w:sz w:val="24"/>
          <w:szCs w:val="24"/>
          <w:lang w:eastAsia="ru-RU"/>
        </w:rPr>
        <w:t>,</w:t>
      </w:r>
      <w:r w:rsidRPr="0081135D">
        <w:rPr>
          <w:rFonts w:ascii="Times New Roman" w:eastAsia="Times New Roman" w:hAnsi="Times New Roman" w:cs="Times New Roman"/>
          <w:sz w:val="24"/>
          <w:szCs w:val="24"/>
          <w:lang w:eastAsia="ru-RU"/>
        </w:rPr>
        <w:t xml:space="preserve"> действующего на основании _______</w:t>
      </w:r>
      <w:r w:rsidRPr="0081135D">
        <w:rPr>
          <w:rFonts w:ascii="Times New Roman" w:eastAsia="Times New Roman" w:hAnsi="Times New Roman" w:cs="Times New Roman"/>
          <w:i/>
          <w:sz w:val="24"/>
          <w:szCs w:val="24"/>
          <w:lang w:eastAsia="ru-RU"/>
        </w:rPr>
        <w:t>,</w:t>
      </w:r>
      <w:r w:rsidRPr="0081135D">
        <w:rPr>
          <w:rFonts w:ascii="Times New Roman" w:eastAsia="Times New Roman" w:hAnsi="Times New Roman" w:cs="Times New Roman"/>
          <w:sz w:val="24"/>
          <w:szCs w:val="24"/>
          <w:lang w:eastAsia="ru-RU"/>
        </w:rPr>
        <w:t xml:space="preserve"> с одной стороны, и </w:t>
      </w:r>
      <w:r w:rsidRPr="0081135D">
        <w:rPr>
          <w:rFonts w:ascii="Times New Roman" w:eastAsia="Times New Roman" w:hAnsi="Times New Roman" w:cs="Times New Roman"/>
          <w:b/>
          <w:sz w:val="24"/>
          <w:szCs w:val="24"/>
          <w:lang w:eastAsia="ru-RU"/>
        </w:rPr>
        <w:t>Акционерное общество «</w:t>
      </w:r>
      <w:proofErr w:type="spellStart"/>
      <w:r w:rsidRPr="0081135D">
        <w:rPr>
          <w:rFonts w:ascii="Times New Roman" w:eastAsia="Times New Roman" w:hAnsi="Times New Roman" w:cs="Times New Roman"/>
          <w:b/>
          <w:sz w:val="24"/>
          <w:szCs w:val="24"/>
          <w:lang w:eastAsia="ru-RU"/>
        </w:rPr>
        <w:t>Мурманэнергосбыт</w:t>
      </w:r>
      <w:proofErr w:type="spellEnd"/>
      <w:r w:rsidRPr="0081135D">
        <w:rPr>
          <w:rFonts w:ascii="Times New Roman" w:eastAsia="Times New Roman" w:hAnsi="Times New Roman" w:cs="Times New Roman"/>
          <w:b/>
          <w:sz w:val="24"/>
          <w:szCs w:val="24"/>
          <w:lang w:eastAsia="ru-RU"/>
        </w:rPr>
        <w:t>» (АО «МЭС»)</w:t>
      </w:r>
      <w:r w:rsidRPr="0081135D">
        <w:rPr>
          <w:rFonts w:ascii="Times New Roman" w:eastAsia="Times New Roman" w:hAnsi="Times New Roman" w:cs="Times New Roman"/>
          <w:b/>
          <w:i/>
          <w:sz w:val="24"/>
          <w:szCs w:val="24"/>
          <w:lang w:eastAsia="ru-RU"/>
        </w:rPr>
        <w:t>,</w:t>
      </w:r>
      <w:r w:rsidRPr="0081135D">
        <w:rPr>
          <w:rFonts w:ascii="Times New Roman" w:eastAsia="Times New Roman" w:hAnsi="Times New Roman" w:cs="Times New Roman"/>
          <w:sz w:val="24"/>
          <w:szCs w:val="24"/>
          <w:lang w:eastAsia="ru-RU"/>
        </w:rPr>
        <w:t xml:space="preserve"> именуемое в дальнейшем «Покупатель», в лице _______________________________</w:t>
      </w:r>
      <w:r w:rsidRPr="0081135D">
        <w:rPr>
          <w:rFonts w:ascii="Times New Roman" w:eastAsia="Times New Roman" w:hAnsi="Times New Roman" w:cs="Times New Roman"/>
          <w:i/>
          <w:sz w:val="24"/>
          <w:szCs w:val="24"/>
          <w:lang w:eastAsia="ru-RU"/>
        </w:rPr>
        <w:t>,</w:t>
      </w:r>
      <w:r w:rsidRPr="0081135D">
        <w:rPr>
          <w:rFonts w:ascii="Times New Roman" w:eastAsia="Times New Roman" w:hAnsi="Times New Roman" w:cs="Times New Roman"/>
          <w:sz w:val="24"/>
          <w:szCs w:val="24"/>
          <w:lang w:eastAsia="ru-RU"/>
        </w:rPr>
        <w:t xml:space="preserve"> действующего на основании _______, с другой стороны, именуемые при совместном упоминании «Стороны», подписали настоящее Приложение о нижеследующем:</w:t>
      </w:r>
      <w:proofErr w:type="gramEnd"/>
    </w:p>
    <w:p w:rsidR="0081135D" w:rsidRPr="0081135D" w:rsidRDefault="0081135D" w:rsidP="0081135D">
      <w:pPr>
        <w:spacing w:before="120" w:after="120" w:line="240" w:lineRule="auto"/>
        <w:ind w:firstLine="709"/>
        <w:jc w:val="both"/>
        <w:rPr>
          <w:rFonts w:ascii="Times New Roman" w:eastAsia="Times New Roman" w:hAnsi="Times New Roman" w:cs="Times New Roman"/>
          <w:sz w:val="24"/>
          <w:szCs w:val="24"/>
          <w:lang w:eastAsia="ru-RU"/>
        </w:rPr>
      </w:pPr>
    </w:p>
    <w:p w:rsidR="0081135D" w:rsidRPr="0081135D" w:rsidRDefault="0081135D" w:rsidP="0081135D">
      <w:pPr>
        <w:spacing w:before="120" w:after="0" w:line="240" w:lineRule="auto"/>
        <w:ind w:firstLine="709"/>
        <w:jc w:val="both"/>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 xml:space="preserve">1. </w:t>
      </w:r>
      <w:bookmarkStart w:id="167" w:name="_Ref287003589"/>
      <w:r w:rsidRPr="0081135D">
        <w:rPr>
          <w:rFonts w:ascii="Times New Roman" w:eastAsia="Times New Roman" w:hAnsi="Times New Roman" w:cs="Times New Roman"/>
          <w:sz w:val="24"/>
          <w:szCs w:val="24"/>
          <w:lang w:eastAsia="ru-RU"/>
        </w:rPr>
        <w:t>В соответствии с Договором поставки нефтепродуктов от ________________г.                       № _________ (далее – Договор) и настоящим Приложением Поставщик обязуется поставить, а Покупатель обязуется принять и оплатить следующие нефтепродукты:</w:t>
      </w:r>
      <w:bookmarkEnd w:id="167"/>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1472"/>
        <w:gridCol w:w="1260"/>
        <w:gridCol w:w="1213"/>
        <w:gridCol w:w="1284"/>
        <w:gridCol w:w="1717"/>
      </w:tblGrid>
      <w:tr w:rsidR="0081135D" w:rsidRPr="0081135D" w:rsidTr="0081135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поз.</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Наименование нефтепродуктов</w:t>
            </w:r>
          </w:p>
        </w:tc>
        <w:tc>
          <w:tcPr>
            <w:tcW w:w="1472" w:type="dxa"/>
            <w:vMerge w:val="restart"/>
            <w:tcBorders>
              <w:top w:val="single" w:sz="4" w:space="0" w:color="auto"/>
              <w:left w:val="single" w:sz="4" w:space="0" w:color="auto"/>
              <w:bottom w:val="single" w:sz="4" w:space="0" w:color="auto"/>
              <w:right w:val="single" w:sz="4" w:space="0" w:color="auto"/>
            </w:tcBorders>
            <w:hideMark/>
          </w:tcPr>
          <w:p w:rsidR="0081135D" w:rsidRPr="0081135D" w:rsidRDefault="0081135D" w:rsidP="0081135D">
            <w:pPr>
              <w:spacing w:before="120" w:after="120" w:line="240" w:lineRule="auto"/>
              <w:jc w:val="center"/>
              <w:rPr>
                <w:rFonts w:ascii="Times New Roman" w:eastAsia="Times New Roman" w:hAnsi="Times New Roman" w:cs="Times New Roman"/>
                <w:b/>
                <w:sz w:val="24"/>
                <w:szCs w:val="24"/>
                <w:lang w:eastAsia="ru-RU"/>
              </w:rPr>
            </w:pPr>
            <w:r w:rsidRPr="0081135D">
              <w:rPr>
                <w:rFonts w:ascii="Times New Roman" w:eastAsia="Calibri" w:hAnsi="Times New Roman" w:cs="Times New Roman"/>
                <w:b/>
                <w:sz w:val="24"/>
                <w:szCs w:val="24"/>
              </w:rPr>
              <w:t>Завод – производитель (ж/д станция отправления), ж/д станция назначения</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Цена и стоимость</w:t>
            </w:r>
            <w:r w:rsidRPr="0081135D">
              <w:rPr>
                <w:rFonts w:ascii="Times New Roman" w:eastAsia="Times New Roman" w:hAnsi="Times New Roman" w:cs="Times New Roman"/>
                <w:b/>
                <w:sz w:val="24"/>
                <w:szCs w:val="24"/>
                <w:lang w:eastAsia="ru-RU"/>
              </w:rPr>
              <w:br/>
              <w:t>(рубли за 1 тонну)</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Общая стоимость (рубли с НДС)</w:t>
            </w:r>
          </w:p>
        </w:tc>
      </w:tr>
      <w:tr w:rsidR="0081135D" w:rsidRPr="0081135D" w:rsidTr="0081135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1472" w:type="dxa"/>
            <w:vMerge/>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с НДС</w:t>
            </w: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r>
      <w:tr w:rsidR="0081135D" w:rsidRPr="0081135D" w:rsidTr="0081135D">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before="120" w:after="120" w:line="240" w:lineRule="auto"/>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1.</w:t>
            </w:r>
          </w:p>
        </w:tc>
        <w:tc>
          <w:tcPr>
            <w:tcW w:w="2268" w:type="dxa"/>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before="120" w:after="0" w:line="240" w:lineRule="auto"/>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Мазут 100 ГОСТ 10585-2013</w:t>
            </w:r>
          </w:p>
          <w:p w:rsidR="0081135D" w:rsidRPr="0081135D" w:rsidRDefault="0081135D" w:rsidP="0081135D">
            <w:pPr>
              <w:spacing w:after="0" w:line="240" w:lineRule="auto"/>
              <w:rPr>
                <w:rFonts w:ascii="Times New Roman" w:eastAsia="Calibri" w:hAnsi="Times New Roman" w:cs="Times New Roman"/>
                <w:sz w:val="24"/>
                <w:szCs w:val="24"/>
                <w:lang w:eastAsia="ru-RU"/>
              </w:rPr>
            </w:pPr>
            <w:r w:rsidRPr="0081135D">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81135D">
              <w:rPr>
                <w:rFonts w:ascii="Times New Roman" w:eastAsia="Times New Roman" w:hAnsi="Times New Roman" w:cs="Times New Roman"/>
                <w:sz w:val="24"/>
                <w:szCs w:val="24"/>
                <w:lang w:eastAsia="ru-RU"/>
              </w:rPr>
              <w:t>)</w:t>
            </w:r>
            <w:r w:rsidRPr="0081135D">
              <w:rPr>
                <w:rFonts w:ascii="Times New Roman" w:eastAsia="Calibri" w:hAnsi="Times New Roman" w:cs="Times New Roman"/>
                <w:sz w:val="24"/>
                <w:szCs w:val="24"/>
                <w:lang w:eastAsia="ru-RU"/>
              </w:rPr>
              <w:t xml:space="preserve"> </w:t>
            </w:r>
          </w:p>
          <w:p w:rsidR="0081135D" w:rsidRPr="0081135D" w:rsidRDefault="0081135D" w:rsidP="0081135D">
            <w:pPr>
              <w:spacing w:before="120" w:after="120" w:line="240" w:lineRule="auto"/>
              <w:rPr>
                <w:rFonts w:ascii="Times New Roman" w:eastAsia="Times New Roman" w:hAnsi="Times New Roman" w:cs="Times New Roman"/>
                <w:sz w:val="24"/>
                <w:szCs w:val="24"/>
                <w:lang w:eastAsia="ru-RU"/>
              </w:rPr>
            </w:pPr>
          </w:p>
        </w:tc>
        <w:tc>
          <w:tcPr>
            <w:tcW w:w="1472" w:type="dxa"/>
            <w:tcBorders>
              <w:top w:val="single" w:sz="4" w:space="0" w:color="auto"/>
              <w:left w:val="single" w:sz="4" w:space="0" w:color="auto"/>
              <w:bottom w:val="single" w:sz="4" w:space="0" w:color="auto"/>
              <w:right w:val="single" w:sz="4" w:space="0" w:color="auto"/>
            </w:tcBorders>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p>
        </w:tc>
        <w:tc>
          <w:tcPr>
            <w:tcW w:w="1717" w:type="dxa"/>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before="120" w:after="120" w:line="240" w:lineRule="auto"/>
              <w:jc w:val="center"/>
              <w:rPr>
                <w:rFonts w:ascii="Times New Roman" w:eastAsia="Times New Roman" w:hAnsi="Times New Roman" w:cs="Times New Roman"/>
                <w:sz w:val="24"/>
                <w:szCs w:val="24"/>
                <w:lang w:eastAsia="ru-RU"/>
              </w:rPr>
            </w:pPr>
          </w:p>
        </w:tc>
      </w:tr>
    </w:tbl>
    <w:p w:rsidR="0081135D" w:rsidRPr="0081135D" w:rsidRDefault="0081135D" w:rsidP="0081135D">
      <w:pPr>
        <w:spacing w:before="120" w:after="0" w:line="240" w:lineRule="auto"/>
        <w:ind w:firstLine="709"/>
        <w:jc w:val="both"/>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 xml:space="preserve">2. Настоящее Приложение действует с ______________ 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81135D">
        <w:rPr>
          <w:rFonts w:ascii="Times New Roman" w:eastAsia="Times New Roman" w:hAnsi="Times New Roman" w:cs="Times New Roman"/>
          <w:sz w:val="24"/>
          <w:szCs w:val="24"/>
          <w:lang w:eastAsia="ru-RU"/>
        </w:rPr>
        <w:t>до ж</w:t>
      </w:r>
      <w:proofErr w:type="gramEnd"/>
      <w:r w:rsidRPr="0081135D">
        <w:rPr>
          <w:rFonts w:ascii="Times New Roman" w:eastAsia="Times New Roman" w:hAnsi="Times New Roman" w:cs="Times New Roman"/>
          <w:sz w:val="24"/>
          <w:szCs w:val="24"/>
          <w:lang w:eastAsia="ru-RU"/>
        </w:rPr>
        <w:t>/д станции назначения, указанной в отгрузочной разнарядке Покупателя на предварительную сумму________________() рублей ____ копеек, с учетом НДС. 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81135D" w:rsidRPr="0081135D" w:rsidRDefault="0081135D" w:rsidP="0081135D">
      <w:pPr>
        <w:spacing w:after="0" w:line="240" w:lineRule="auto"/>
        <w:ind w:firstLine="709"/>
        <w:jc w:val="both"/>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Поставка нефтепродуктов осуществляется в течение</w:t>
      </w:r>
      <w:proofErr w:type="gramStart"/>
      <w:r w:rsidRPr="0081135D">
        <w:rPr>
          <w:rFonts w:ascii="Times New Roman" w:eastAsia="Times New Roman" w:hAnsi="Times New Roman" w:cs="Times New Roman"/>
          <w:sz w:val="24"/>
          <w:szCs w:val="24"/>
          <w:lang w:eastAsia="ru-RU"/>
        </w:rPr>
        <w:t xml:space="preserve"> __ ( ) </w:t>
      </w:r>
      <w:proofErr w:type="gramEnd"/>
      <w:r w:rsidRPr="0081135D">
        <w:rPr>
          <w:rFonts w:ascii="Times New Roman" w:eastAsia="Times New Roman" w:hAnsi="Times New Roman" w:cs="Times New Roman"/>
          <w:sz w:val="24"/>
          <w:szCs w:val="24"/>
          <w:lang w:eastAsia="ru-RU"/>
        </w:rPr>
        <w:t xml:space="preserve">календарных дней с момента заключения Приложения. </w:t>
      </w:r>
    </w:p>
    <w:p w:rsidR="0081135D" w:rsidRPr="0081135D" w:rsidRDefault="0081135D" w:rsidP="0081135D">
      <w:pPr>
        <w:spacing w:after="0" w:line="240" w:lineRule="auto"/>
        <w:ind w:firstLine="720"/>
        <w:jc w:val="both"/>
        <w:rPr>
          <w:rFonts w:ascii="Times New Roman" w:eastAsia="Times New Roman" w:hAnsi="Times New Roman" w:cs="Times New Roman"/>
          <w:sz w:val="24"/>
          <w:szCs w:val="24"/>
          <w:lang w:eastAsia="ru-RU"/>
        </w:rPr>
      </w:pPr>
      <w:bookmarkStart w:id="168" w:name="_Ref287003728"/>
      <w:r w:rsidRPr="0081135D">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81135D">
        <w:rPr>
          <w:rFonts w:ascii="Times New Roman" w:eastAsia="Times New Roman" w:hAnsi="Times New Roman" w:cs="Times New Roman"/>
          <w:sz w:val="24"/>
          <w:szCs w:val="24"/>
          <w:lang w:eastAsia="ru-RU"/>
        </w:rPr>
        <w:t xml:space="preserve"> ___ ( ) </w:t>
      </w:r>
      <w:proofErr w:type="gramEnd"/>
      <w:r w:rsidRPr="0081135D">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81135D" w:rsidRPr="0081135D" w:rsidRDefault="0081135D" w:rsidP="0081135D">
      <w:pPr>
        <w:spacing w:after="0" w:line="240" w:lineRule="auto"/>
        <w:ind w:firstLine="720"/>
        <w:jc w:val="both"/>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68"/>
    <w:p w:rsidR="0081135D" w:rsidRPr="0081135D" w:rsidRDefault="0081135D" w:rsidP="0081135D">
      <w:pPr>
        <w:spacing w:after="0" w:line="240" w:lineRule="auto"/>
        <w:ind w:firstLine="720"/>
        <w:jc w:val="both"/>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81135D" w:rsidRPr="0081135D" w:rsidRDefault="0081135D" w:rsidP="0081135D">
      <w:pPr>
        <w:spacing w:after="0" w:line="240" w:lineRule="auto"/>
        <w:ind w:firstLine="709"/>
        <w:jc w:val="both"/>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p w:rsidR="0081135D" w:rsidRPr="0081135D" w:rsidRDefault="0081135D" w:rsidP="0081135D">
      <w:pPr>
        <w:tabs>
          <w:tab w:val="left" w:pos="6768"/>
        </w:tabs>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ab/>
      </w:r>
    </w:p>
    <w:tbl>
      <w:tblPr>
        <w:tblpPr w:leftFromText="180" w:rightFromText="180" w:bottomFromText="200" w:vertAnchor="text" w:horzAnchor="margin" w:tblpY="228"/>
        <w:tblW w:w="0" w:type="auto"/>
        <w:tblLook w:val="01E0" w:firstRow="1" w:lastRow="1" w:firstColumn="1" w:lastColumn="1" w:noHBand="0" w:noVBand="0"/>
      </w:tblPr>
      <w:tblGrid>
        <w:gridCol w:w="4608"/>
        <w:gridCol w:w="5040"/>
      </w:tblGrid>
      <w:tr w:rsidR="0081135D" w:rsidRPr="0081135D" w:rsidTr="0081135D">
        <w:trPr>
          <w:trHeight w:val="1272"/>
          <w:tblHeader/>
        </w:trPr>
        <w:tc>
          <w:tcPr>
            <w:tcW w:w="4608" w:type="dxa"/>
            <w:vAlign w:val="center"/>
          </w:tcPr>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lastRenderedPageBreak/>
              <w:t>От имени Поставщика:</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sz w:val="24"/>
                <w:szCs w:val="24"/>
                <w:lang w:eastAsia="ru-RU"/>
              </w:rPr>
              <w:t>______________________/</w:t>
            </w:r>
          </w:p>
        </w:tc>
        <w:tc>
          <w:tcPr>
            <w:tcW w:w="5040" w:type="dxa"/>
          </w:tcPr>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От имени Покупателя:</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Акционерное общество</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w:t>
            </w:r>
            <w:proofErr w:type="spellStart"/>
            <w:r w:rsidRPr="0081135D">
              <w:rPr>
                <w:rFonts w:ascii="Times New Roman" w:eastAsia="Times New Roman" w:hAnsi="Times New Roman" w:cs="Times New Roman"/>
                <w:b/>
                <w:sz w:val="24"/>
                <w:szCs w:val="24"/>
                <w:lang w:eastAsia="ru-RU"/>
              </w:rPr>
              <w:t>Мурманэнергосбыт</w:t>
            </w:r>
            <w:proofErr w:type="spellEnd"/>
            <w:r w:rsidRPr="0081135D">
              <w:rPr>
                <w:rFonts w:ascii="Times New Roman" w:eastAsia="Times New Roman" w:hAnsi="Times New Roman" w:cs="Times New Roman"/>
                <w:b/>
                <w:sz w:val="24"/>
                <w:szCs w:val="24"/>
                <w:lang w:eastAsia="ru-RU"/>
              </w:rPr>
              <w:t>»</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_______________________ /</w:t>
            </w:r>
          </w:p>
        </w:tc>
      </w:tr>
    </w:tbl>
    <w:p w:rsidR="0081135D" w:rsidRPr="0081135D" w:rsidRDefault="0081135D" w:rsidP="0081135D">
      <w:pPr>
        <w:spacing w:after="0"/>
        <w:rPr>
          <w:rFonts w:ascii="Times New Roman" w:eastAsia="Calibri" w:hAnsi="Times New Roman" w:cs="Times New Roman"/>
          <w:sz w:val="24"/>
          <w:szCs w:val="24"/>
        </w:rPr>
        <w:sectPr w:rsidR="0081135D" w:rsidRPr="0081135D">
          <w:pgSz w:w="11906" w:h="16838"/>
          <w:pgMar w:top="567" w:right="567" w:bottom="0" w:left="1418" w:header="568" w:footer="61" w:gutter="0"/>
          <w:cols w:space="720"/>
        </w:sectPr>
      </w:pP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lastRenderedPageBreak/>
        <w:t xml:space="preserve">ПРИЛОЖЕНИЕ № 2 </w:t>
      </w:r>
      <w:proofErr w:type="gramStart"/>
      <w:r w:rsidRPr="0081135D">
        <w:rPr>
          <w:rFonts w:ascii="Times New Roman" w:eastAsia="Times New Roman" w:hAnsi="Times New Roman" w:cs="Times New Roman"/>
          <w:b/>
          <w:sz w:val="24"/>
          <w:szCs w:val="24"/>
          <w:lang w:eastAsia="ru-RU"/>
        </w:rPr>
        <w:t>от</w:t>
      </w:r>
      <w:proofErr w:type="gramEnd"/>
      <w:r w:rsidRPr="0081135D">
        <w:rPr>
          <w:rFonts w:ascii="Times New Roman" w:eastAsia="Times New Roman" w:hAnsi="Times New Roman" w:cs="Times New Roman"/>
          <w:b/>
          <w:sz w:val="24"/>
          <w:szCs w:val="24"/>
          <w:lang w:eastAsia="ru-RU"/>
        </w:rPr>
        <w:t xml:space="preserve"> ___.____.______</w:t>
      </w: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xml:space="preserve">к договору поставки нефтепродуктов № ______________ </w:t>
      </w:r>
      <w:proofErr w:type="gramStart"/>
      <w:r w:rsidRPr="0081135D">
        <w:rPr>
          <w:rFonts w:ascii="Times New Roman" w:eastAsia="Times New Roman" w:hAnsi="Times New Roman" w:cs="Times New Roman"/>
          <w:b/>
          <w:sz w:val="24"/>
          <w:szCs w:val="24"/>
          <w:lang w:eastAsia="ru-RU"/>
        </w:rPr>
        <w:t>от</w:t>
      </w:r>
      <w:proofErr w:type="gramEnd"/>
      <w:r w:rsidRPr="0081135D">
        <w:rPr>
          <w:rFonts w:ascii="Times New Roman" w:eastAsia="Times New Roman" w:hAnsi="Times New Roman" w:cs="Times New Roman"/>
          <w:b/>
          <w:sz w:val="24"/>
          <w:szCs w:val="24"/>
          <w:lang w:eastAsia="ru-RU"/>
        </w:rPr>
        <w:t xml:space="preserve"> ___.____.______</w:t>
      </w:r>
    </w:p>
    <w:p w:rsidR="0081135D" w:rsidRPr="0081135D" w:rsidRDefault="0081135D" w:rsidP="0081135D">
      <w:pPr>
        <w:suppressAutoHyphens/>
        <w:spacing w:after="0" w:line="240" w:lineRule="auto"/>
        <w:jc w:val="right"/>
        <w:rPr>
          <w:rFonts w:ascii="Times New Roman" w:eastAsia="Calibri" w:hAnsi="Times New Roman" w:cs="Times New Roman"/>
          <w:sz w:val="24"/>
          <w:szCs w:val="24"/>
        </w:rPr>
      </w:pPr>
    </w:p>
    <w:tbl>
      <w:tblPr>
        <w:tblStyle w:val="3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81135D" w:rsidRPr="0081135D" w:rsidTr="0081135D">
        <w:trPr>
          <w:trHeight w:val="322"/>
          <w:jc w:val="center"/>
        </w:trPr>
        <w:tc>
          <w:tcPr>
            <w:tcW w:w="8200" w:type="dxa"/>
            <w:vMerge w:val="restart"/>
            <w:hideMark/>
          </w:tcPr>
          <w:p w:rsidR="0081135D" w:rsidRPr="0081135D" w:rsidRDefault="0081135D" w:rsidP="0081135D">
            <w:pPr>
              <w:jc w:val="center"/>
              <w:rPr>
                <w:rFonts w:ascii="Times New Roman" w:hAnsi="Times New Roman"/>
                <w:b/>
                <w:bCs/>
                <w:sz w:val="24"/>
                <w:szCs w:val="24"/>
                <w:lang w:eastAsia="ru-RU"/>
              </w:rPr>
            </w:pPr>
            <w:r w:rsidRPr="0081135D">
              <w:rPr>
                <w:rFonts w:ascii="Times New Roman" w:hAnsi="Times New Roman"/>
                <w:b/>
                <w:bCs/>
                <w:sz w:val="24"/>
                <w:szCs w:val="24"/>
                <w:lang w:eastAsia="ru-RU"/>
              </w:rPr>
              <w:t>Форма отгрузочной разнарядки на поставку нефтепродуктов                                                   железнодорожным транспортом</w:t>
            </w:r>
          </w:p>
        </w:tc>
      </w:tr>
      <w:tr w:rsidR="0081135D" w:rsidRPr="0081135D" w:rsidTr="0081135D">
        <w:trPr>
          <w:trHeight w:val="322"/>
          <w:jc w:val="center"/>
        </w:trPr>
        <w:tc>
          <w:tcPr>
            <w:tcW w:w="0" w:type="auto"/>
            <w:vMerge/>
            <w:vAlign w:val="center"/>
            <w:hideMark/>
          </w:tcPr>
          <w:p w:rsidR="0081135D" w:rsidRPr="0081135D" w:rsidRDefault="0081135D" w:rsidP="0081135D">
            <w:pPr>
              <w:rPr>
                <w:rFonts w:ascii="Times New Roman" w:hAnsi="Times New Roman"/>
                <w:b/>
                <w:bCs/>
                <w:sz w:val="24"/>
                <w:szCs w:val="24"/>
                <w:lang w:eastAsia="ru-RU"/>
              </w:rPr>
            </w:pPr>
          </w:p>
        </w:tc>
      </w:tr>
      <w:tr w:rsidR="0081135D" w:rsidRPr="0081135D" w:rsidTr="0081135D">
        <w:trPr>
          <w:trHeight w:val="276"/>
          <w:jc w:val="center"/>
        </w:trPr>
        <w:tc>
          <w:tcPr>
            <w:tcW w:w="0" w:type="auto"/>
            <w:vMerge/>
            <w:vAlign w:val="center"/>
            <w:hideMark/>
          </w:tcPr>
          <w:p w:rsidR="0081135D" w:rsidRPr="0081135D" w:rsidRDefault="0081135D" w:rsidP="0081135D">
            <w:pPr>
              <w:rPr>
                <w:rFonts w:ascii="Times New Roman" w:hAnsi="Times New Roman"/>
                <w:b/>
                <w:bCs/>
                <w:sz w:val="24"/>
                <w:szCs w:val="24"/>
                <w:lang w:eastAsia="ru-RU"/>
              </w:rPr>
            </w:pPr>
          </w:p>
        </w:tc>
      </w:tr>
    </w:tbl>
    <w:p w:rsidR="0081135D" w:rsidRPr="0081135D" w:rsidRDefault="0081135D" w:rsidP="0081135D">
      <w:pPr>
        <w:rPr>
          <w:rFonts w:ascii="Times New Roman" w:eastAsia="Calibri" w:hAnsi="Times New Roman" w:cs="Times New Roman"/>
          <w:sz w:val="24"/>
          <w:szCs w:val="24"/>
        </w:rPr>
      </w:pPr>
      <w:r w:rsidRPr="0081135D">
        <w:rPr>
          <w:rFonts w:ascii="Times New Roman" w:eastAsia="Calibri" w:hAnsi="Times New Roman" w:cs="Times New Roman"/>
          <w:noProof/>
          <w:sz w:val="24"/>
          <w:szCs w:val="24"/>
          <w:lang w:eastAsia="ru-RU"/>
        </w:rPr>
        <w:drawing>
          <wp:inline distT="0" distB="0" distL="0" distR="0" wp14:anchorId="68B9F6B7" wp14:editId="413AB661">
            <wp:extent cx="6294120" cy="63169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94120" cy="6316980"/>
                    </a:xfrm>
                    <a:prstGeom prst="rect">
                      <a:avLst/>
                    </a:prstGeom>
                    <a:noFill/>
                    <a:ln>
                      <a:noFill/>
                    </a:ln>
                  </pic:spPr>
                </pic:pic>
              </a:graphicData>
            </a:graphic>
          </wp:inline>
        </w:drawing>
      </w:r>
    </w:p>
    <w:tbl>
      <w:tblPr>
        <w:tblpPr w:leftFromText="180" w:rightFromText="180" w:bottomFromText="200" w:vertAnchor="text" w:horzAnchor="margin" w:tblpX="108" w:tblpY="228"/>
        <w:tblW w:w="0" w:type="auto"/>
        <w:tblLook w:val="01E0" w:firstRow="1" w:lastRow="1" w:firstColumn="1" w:lastColumn="1" w:noHBand="0" w:noVBand="0"/>
      </w:tblPr>
      <w:tblGrid>
        <w:gridCol w:w="4500"/>
        <w:gridCol w:w="5040"/>
      </w:tblGrid>
      <w:tr w:rsidR="0081135D" w:rsidRPr="0081135D" w:rsidTr="0081135D">
        <w:trPr>
          <w:trHeight w:val="1272"/>
          <w:tblHeader/>
        </w:trPr>
        <w:tc>
          <w:tcPr>
            <w:tcW w:w="4500" w:type="dxa"/>
            <w:vAlign w:val="center"/>
          </w:tcPr>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От имени Поставщика:</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sz w:val="24"/>
                <w:szCs w:val="24"/>
                <w:lang w:eastAsia="ru-RU"/>
              </w:rPr>
              <w:t>______________________/</w:t>
            </w:r>
          </w:p>
        </w:tc>
        <w:tc>
          <w:tcPr>
            <w:tcW w:w="5040" w:type="dxa"/>
          </w:tcPr>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От имени Покупателя:</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Акционерное общество</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w:t>
            </w:r>
            <w:proofErr w:type="spellStart"/>
            <w:r w:rsidRPr="0081135D">
              <w:rPr>
                <w:rFonts w:ascii="Times New Roman" w:eastAsia="Times New Roman" w:hAnsi="Times New Roman" w:cs="Times New Roman"/>
                <w:b/>
                <w:sz w:val="24"/>
                <w:szCs w:val="24"/>
                <w:lang w:eastAsia="ru-RU"/>
              </w:rPr>
              <w:t>Мурманэнергосбыт</w:t>
            </w:r>
            <w:proofErr w:type="spellEnd"/>
            <w:r w:rsidRPr="0081135D">
              <w:rPr>
                <w:rFonts w:ascii="Times New Roman" w:eastAsia="Times New Roman" w:hAnsi="Times New Roman" w:cs="Times New Roman"/>
                <w:b/>
                <w:sz w:val="24"/>
                <w:szCs w:val="24"/>
                <w:lang w:eastAsia="ru-RU"/>
              </w:rPr>
              <w:t>»</w:t>
            </w:r>
          </w:p>
          <w:p w:rsidR="0081135D" w:rsidRPr="0081135D" w:rsidRDefault="0081135D" w:rsidP="0081135D">
            <w:pPr>
              <w:keepNext/>
              <w:keepLines/>
              <w:spacing w:after="0" w:line="240" w:lineRule="auto"/>
              <w:jc w:val="center"/>
              <w:rPr>
                <w:rFonts w:ascii="Times New Roman" w:eastAsia="Times New Roman" w:hAnsi="Times New Roman" w:cs="Times New Roman"/>
                <w:b/>
                <w:sz w:val="24"/>
                <w:szCs w:val="24"/>
                <w:lang w:eastAsia="ru-RU"/>
              </w:rPr>
            </w:pPr>
          </w:p>
          <w:p w:rsidR="0081135D" w:rsidRPr="0081135D" w:rsidRDefault="0081135D" w:rsidP="0081135D">
            <w:pPr>
              <w:keepNext/>
              <w:keepLines/>
              <w:spacing w:after="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_______________________ /</w:t>
            </w:r>
          </w:p>
        </w:tc>
      </w:tr>
    </w:tbl>
    <w:p w:rsidR="0081135D" w:rsidRPr="0081135D" w:rsidRDefault="0081135D" w:rsidP="0081135D">
      <w:pPr>
        <w:rPr>
          <w:rFonts w:ascii="Times New Roman" w:eastAsia="Calibri" w:hAnsi="Times New Roman" w:cs="Times New Roman"/>
          <w:sz w:val="24"/>
          <w:szCs w:val="24"/>
        </w:rPr>
      </w:pPr>
    </w:p>
    <w:p w:rsidR="0081135D" w:rsidRPr="0081135D" w:rsidRDefault="0081135D" w:rsidP="0081135D">
      <w:pPr>
        <w:rPr>
          <w:rFonts w:ascii="Times New Roman" w:eastAsia="Calibri" w:hAnsi="Times New Roman" w:cs="Times New Roman"/>
          <w:sz w:val="24"/>
          <w:szCs w:val="24"/>
        </w:rPr>
      </w:pPr>
    </w:p>
    <w:p w:rsidR="0081135D" w:rsidRPr="0081135D" w:rsidRDefault="0081135D" w:rsidP="0081135D">
      <w:pPr>
        <w:rPr>
          <w:rFonts w:ascii="Times New Roman" w:eastAsia="Calibri" w:hAnsi="Times New Roman" w:cs="Times New Roman"/>
          <w:sz w:val="24"/>
          <w:szCs w:val="24"/>
        </w:rPr>
      </w:pP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xml:space="preserve">ПРИЛОЖЕНИЕ № 3 </w:t>
      </w:r>
      <w:proofErr w:type="gramStart"/>
      <w:r w:rsidRPr="0081135D">
        <w:rPr>
          <w:rFonts w:ascii="Times New Roman" w:eastAsia="Times New Roman" w:hAnsi="Times New Roman" w:cs="Times New Roman"/>
          <w:b/>
          <w:sz w:val="24"/>
          <w:szCs w:val="24"/>
          <w:lang w:eastAsia="ru-RU"/>
        </w:rPr>
        <w:t>от</w:t>
      </w:r>
      <w:proofErr w:type="gramEnd"/>
      <w:r w:rsidRPr="0081135D">
        <w:rPr>
          <w:rFonts w:ascii="Times New Roman" w:eastAsia="Times New Roman" w:hAnsi="Times New Roman" w:cs="Times New Roman"/>
          <w:b/>
          <w:sz w:val="24"/>
          <w:szCs w:val="24"/>
          <w:lang w:eastAsia="ru-RU"/>
        </w:rPr>
        <w:t xml:space="preserve"> ___.____.______</w:t>
      </w:r>
    </w:p>
    <w:p w:rsidR="0081135D" w:rsidRPr="0081135D" w:rsidRDefault="0081135D" w:rsidP="0081135D">
      <w:pPr>
        <w:spacing w:after="0" w:line="240" w:lineRule="auto"/>
        <w:jc w:val="right"/>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xml:space="preserve">к договору поставки нефтепродуктов № ______________ </w:t>
      </w:r>
      <w:proofErr w:type="gramStart"/>
      <w:r w:rsidRPr="0081135D">
        <w:rPr>
          <w:rFonts w:ascii="Times New Roman" w:eastAsia="Times New Roman" w:hAnsi="Times New Roman" w:cs="Times New Roman"/>
          <w:b/>
          <w:sz w:val="24"/>
          <w:szCs w:val="24"/>
          <w:lang w:eastAsia="ru-RU"/>
        </w:rPr>
        <w:t>от</w:t>
      </w:r>
      <w:proofErr w:type="gramEnd"/>
      <w:r w:rsidRPr="0081135D">
        <w:rPr>
          <w:rFonts w:ascii="Times New Roman" w:eastAsia="Times New Roman" w:hAnsi="Times New Roman" w:cs="Times New Roman"/>
          <w:b/>
          <w:sz w:val="24"/>
          <w:szCs w:val="24"/>
          <w:lang w:eastAsia="ru-RU"/>
        </w:rPr>
        <w:t xml:space="preserve"> ___.____.___</w:t>
      </w:r>
    </w:p>
    <w:p w:rsidR="0081135D" w:rsidRPr="0081135D" w:rsidRDefault="0081135D" w:rsidP="0081135D">
      <w:pPr>
        <w:rPr>
          <w:rFonts w:ascii="Times New Roman" w:eastAsia="Calibri" w:hAnsi="Times New Roman" w:cs="Times New Roman"/>
          <w:sz w:val="24"/>
          <w:szCs w:val="24"/>
        </w:rPr>
      </w:pPr>
    </w:p>
    <w:p w:rsidR="0081135D" w:rsidRPr="0081135D" w:rsidRDefault="0081135D" w:rsidP="0081135D">
      <w:pPr>
        <w:tabs>
          <w:tab w:val="left" w:pos="-142"/>
        </w:tabs>
        <w:rPr>
          <w:rFonts w:ascii="Times New Roman" w:eastAsia="Calibri" w:hAnsi="Times New Roman" w:cs="Times New Roman"/>
          <w:sz w:val="24"/>
          <w:szCs w:val="24"/>
        </w:rPr>
      </w:pPr>
      <w:r w:rsidRPr="0081135D">
        <w:rPr>
          <w:rFonts w:ascii="Times New Roman" w:eastAsia="Calibri" w:hAnsi="Times New Roman" w:cs="Times New Roman"/>
          <w:sz w:val="24"/>
          <w:szCs w:val="24"/>
        </w:rPr>
        <w:tab/>
      </w:r>
    </w:p>
    <w:tbl>
      <w:tblPr>
        <w:tblpPr w:leftFromText="180" w:rightFromText="180" w:bottomFromText="200" w:vertAnchor="text" w:horzAnchor="margin" w:tblpY="36"/>
        <w:tblW w:w="10207" w:type="dxa"/>
        <w:tblLook w:val="04A0" w:firstRow="1" w:lastRow="0" w:firstColumn="1" w:lastColumn="0" w:noHBand="0" w:noVBand="1"/>
      </w:tblPr>
      <w:tblGrid>
        <w:gridCol w:w="5529"/>
        <w:gridCol w:w="816"/>
        <w:gridCol w:w="3862"/>
      </w:tblGrid>
      <w:tr w:rsidR="0081135D" w:rsidRPr="0081135D" w:rsidTr="0081135D">
        <w:tc>
          <w:tcPr>
            <w:tcW w:w="5529" w:type="dxa"/>
            <w:hideMark/>
          </w:tcPr>
          <w:p w:rsidR="0081135D" w:rsidRPr="0081135D" w:rsidRDefault="0081135D" w:rsidP="0081135D">
            <w:pPr>
              <w:spacing w:after="0" w:line="240" w:lineRule="auto"/>
              <w:rPr>
                <w:rFonts w:ascii="Times New Roman" w:eastAsia="Times New Roman" w:hAnsi="Times New Roman" w:cs="Times New Roman"/>
                <w:sz w:val="24"/>
                <w:szCs w:val="24"/>
              </w:rPr>
            </w:pPr>
            <w:r w:rsidRPr="0081135D">
              <w:rPr>
                <w:rFonts w:ascii="Times New Roman" w:eastAsia="Times New Roman" w:hAnsi="Times New Roman" w:cs="Times New Roman"/>
                <w:sz w:val="24"/>
                <w:szCs w:val="24"/>
              </w:rPr>
              <w:t>«____»________ 20___  № ___________</w:t>
            </w:r>
          </w:p>
        </w:tc>
        <w:tc>
          <w:tcPr>
            <w:tcW w:w="816" w:type="dxa"/>
          </w:tcPr>
          <w:p w:rsidR="0081135D" w:rsidRPr="0081135D" w:rsidRDefault="0081135D" w:rsidP="0081135D">
            <w:pPr>
              <w:spacing w:after="0" w:line="240" w:lineRule="auto"/>
              <w:rPr>
                <w:rFonts w:ascii="Times New Roman" w:eastAsia="Times New Roman" w:hAnsi="Times New Roman" w:cs="Times New Roman"/>
                <w:sz w:val="24"/>
                <w:szCs w:val="24"/>
              </w:rPr>
            </w:pPr>
          </w:p>
        </w:tc>
        <w:tc>
          <w:tcPr>
            <w:tcW w:w="3862" w:type="dxa"/>
          </w:tcPr>
          <w:p w:rsidR="0081135D" w:rsidRPr="0081135D" w:rsidRDefault="0081135D" w:rsidP="0081135D">
            <w:pPr>
              <w:spacing w:after="0" w:line="240" w:lineRule="auto"/>
              <w:rPr>
                <w:rFonts w:ascii="Times New Roman" w:eastAsia="Times New Roman" w:hAnsi="Times New Roman" w:cs="Times New Roman"/>
                <w:sz w:val="24"/>
                <w:szCs w:val="24"/>
              </w:rPr>
            </w:pPr>
          </w:p>
        </w:tc>
      </w:tr>
      <w:tr w:rsidR="0081135D" w:rsidRPr="0081135D" w:rsidTr="0081135D">
        <w:tc>
          <w:tcPr>
            <w:tcW w:w="5529" w:type="dxa"/>
          </w:tcPr>
          <w:p w:rsidR="0081135D" w:rsidRPr="0081135D" w:rsidRDefault="0081135D" w:rsidP="0081135D">
            <w:pPr>
              <w:spacing w:after="0" w:line="240" w:lineRule="auto"/>
              <w:rPr>
                <w:rFonts w:ascii="Times New Roman" w:eastAsia="Times New Roman" w:hAnsi="Times New Roman" w:cs="Times New Roman"/>
                <w:sz w:val="24"/>
                <w:szCs w:val="24"/>
              </w:rPr>
            </w:pPr>
          </w:p>
        </w:tc>
        <w:tc>
          <w:tcPr>
            <w:tcW w:w="816" w:type="dxa"/>
          </w:tcPr>
          <w:p w:rsidR="0081135D" w:rsidRPr="0081135D" w:rsidRDefault="0081135D" w:rsidP="0081135D">
            <w:pPr>
              <w:spacing w:after="0" w:line="240" w:lineRule="auto"/>
              <w:rPr>
                <w:rFonts w:ascii="Times New Roman" w:eastAsia="Times New Roman" w:hAnsi="Times New Roman" w:cs="Times New Roman"/>
                <w:sz w:val="24"/>
                <w:szCs w:val="24"/>
              </w:rPr>
            </w:pPr>
          </w:p>
        </w:tc>
        <w:tc>
          <w:tcPr>
            <w:tcW w:w="3862" w:type="dxa"/>
          </w:tcPr>
          <w:p w:rsidR="0081135D" w:rsidRPr="0081135D" w:rsidRDefault="0081135D" w:rsidP="0081135D">
            <w:pPr>
              <w:spacing w:after="0" w:line="240" w:lineRule="auto"/>
              <w:jc w:val="center"/>
              <w:rPr>
                <w:rFonts w:ascii="Times New Roman" w:eastAsia="Calibri" w:hAnsi="Times New Roman" w:cs="Times New Roman"/>
                <w:b/>
                <w:sz w:val="24"/>
                <w:szCs w:val="24"/>
              </w:rPr>
            </w:pPr>
            <w:r w:rsidRPr="0081135D">
              <w:rPr>
                <w:rFonts w:ascii="Times New Roman" w:eastAsia="Calibri" w:hAnsi="Times New Roman" w:cs="Times New Roman"/>
                <w:b/>
                <w:sz w:val="24"/>
                <w:szCs w:val="24"/>
              </w:rPr>
              <w:t>Контрагент</w:t>
            </w:r>
          </w:p>
          <w:p w:rsidR="0081135D" w:rsidRPr="0081135D" w:rsidRDefault="0081135D" w:rsidP="0081135D">
            <w:pPr>
              <w:spacing w:after="0" w:line="240" w:lineRule="auto"/>
              <w:rPr>
                <w:rFonts w:ascii="Times New Roman" w:eastAsia="Times New Roman" w:hAnsi="Times New Roman" w:cs="Times New Roman"/>
                <w:sz w:val="24"/>
                <w:szCs w:val="24"/>
              </w:rPr>
            </w:pPr>
          </w:p>
        </w:tc>
      </w:tr>
      <w:tr w:rsidR="0081135D" w:rsidRPr="0081135D" w:rsidTr="0081135D">
        <w:tc>
          <w:tcPr>
            <w:tcW w:w="5529" w:type="dxa"/>
          </w:tcPr>
          <w:p w:rsidR="0081135D" w:rsidRPr="0081135D" w:rsidRDefault="0081135D" w:rsidP="0081135D">
            <w:pPr>
              <w:spacing w:after="0" w:line="240" w:lineRule="auto"/>
              <w:rPr>
                <w:rFonts w:ascii="Times New Roman" w:eastAsia="Times New Roman" w:hAnsi="Times New Roman" w:cs="Times New Roman"/>
                <w:sz w:val="24"/>
                <w:szCs w:val="24"/>
              </w:rPr>
            </w:pPr>
          </w:p>
        </w:tc>
        <w:tc>
          <w:tcPr>
            <w:tcW w:w="816" w:type="dxa"/>
          </w:tcPr>
          <w:p w:rsidR="0081135D" w:rsidRPr="0081135D" w:rsidRDefault="0081135D" w:rsidP="0081135D">
            <w:pPr>
              <w:spacing w:after="0" w:line="240" w:lineRule="auto"/>
              <w:rPr>
                <w:rFonts w:ascii="Times New Roman" w:eastAsia="Times New Roman" w:hAnsi="Times New Roman" w:cs="Times New Roman"/>
                <w:sz w:val="24"/>
                <w:szCs w:val="24"/>
              </w:rPr>
            </w:pPr>
          </w:p>
        </w:tc>
        <w:tc>
          <w:tcPr>
            <w:tcW w:w="3862" w:type="dxa"/>
          </w:tcPr>
          <w:p w:rsidR="0081135D" w:rsidRPr="0081135D" w:rsidRDefault="0081135D" w:rsidP="0081135D">
            <w:pPr>
              <w:spacing w:after="0" w:line="240" w:lineRule="auto"/>
              <w:rPr>
                <w:rFonts w:ascii="Times New Roman" w:eastAsia="Times New Roman" w:hAnsi="Times New Roman" w:cs="Times New Roman"/>
                <w:sz w:val="24"/>
                <w:szCs w:val="24"/>
              </w:rPr>
            </w:pPr>
          </w:p>
        </w:tc>
      </w:tr>
    </w:tbl>
    <w:p w:rsidR="0081135D" w:rsidRPr="0081135D" w:rsidRDefault="0081135D" w:rsidP="0081135D">
      <w:pPr>
        <w:tabs>
          <w:tab w:val="left" w:pos="1200"/>
        </w:tabs>
        <w:jc w:val="center"/>
        <w:rPr>
          <w:rFonts w:ascii="Times New Roman" w:eastAsia="Times New Roman" w:hAnsi="Times New Roman" w:cs="Times New Roman"/>
          <w:b/>
          <w:bCs/>
          <w:sz w:val="24"/>
          <w:szCs w:val="24"/>
          <w:lang w:eastAsia="ru-RU"/>
        </w:rPr>
      </w:pPr>
      <w:r w:rsidRPr="0081135D">
        <w:rPr>
          <w:rFonts w:ascii="Times New Roman" w:eastAsia="Times New Roman" w:hAnsi="Times New Roman" w:cs="Times New Roman"/>
          <w:b/>
          <w:bCs/>
          <w:sz w:val="24"/>
          <w:szCs w:val="24"/>
          <w:lang w:eastAsia="ru-RU"/>
        </w:rPr>
        <w:t>ОТГРУЗОЧНАЯ РАЗНАРЯДКА</w:t>
      </w:r>
    </w:p>
    <w:p w:rsidR="0081135D" w:rsidRPr="0081135D" w:rsidRDefault="0081135D" w:rsidP="0081135D">
      <w:pPr>
        <w:tabs>
          <w:tab w:val="left" w:pos="4320"/>
        </w:tabs>
        <w:spacing w:after="0" w:line="240" w:lineRule="auto"/>
        <w:jc w:val="center"/>
        <w:rPr>
          <w:rFonts w:ascii="Times New Roman" w:eastAsia="Times New Roman" w:hAnsi="Times New Roman" w:cs="Times New Roman"/>
          <w:bCs/>
          <w:sz w:val="24"/>
          <w:szCs w:val="24"/>
          <w:lang w:eastAsia="ru-RU"/>
        </w:rPr>
      </w:pPr>
      <w:r w:rsidRPr="0081135D">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117"/>
        <w:gridCol w:w="1349"/>
        <w:gridCol w:w="2466"/>
        <w:gridCol w:w="2466"/>
        <w:gridCol w:w="41"/>
      </w:tblGrid>
      <w:tr w:rsidR="0081135D" w:rsidRPr="0081135D" w:rsidTr="0081135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№/дата договора</w:t>
            </w:r>
          </w:p>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r>
      <w:tr w:rsidR="0081135D" w:rsidRPr="0081135D" w:rsidTr="0081135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№/дата дополнительного соглашения</w:t>
            </w:r>
          </w:p>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r>
      <w:tr w:rsidR="0081135D" w:rsidRPr="0081135D" w:rsidTr="0081135D">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Наименование нефтепродуктов</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r>
      <w:tr w:rsidR="0081135D" w:rsidRPr="0081135D" w:rsidTr="0081135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Пункт доставки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r>
      <w:tr w:rsidR="0081135D" w:rsidRPr="0081135D" w:rsidTr="0081135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Способ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r>
      <w:tr w:rsidR="0081135D" w:rsidRPr="0081135D" w:rsidTr="0081135D">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 xml:space="preserve">Количество, </w:t>
            </w:r>
            <w:proofErr w:type="spellStart"/>
            <w:r w:rsidRPr="0081135D">
              <w:rPr>
                <w:rFonts w:ascii="Times New Roman" w:eastAsia="Times New Roman" w:hAnsi="Times New Roman" w:cs="Times New Roman"/>
                <w:b/>
                <w:sz w:val="24"/>
                <w:szCs w:val="24"/>
                <w:lang w:eastAsia="ru-RU"/>
              </w:rPr>
              <w:t>ед</w:t>
            </w:r>
            <w:proofErr w:type="gramStart"/>
            <w:r w:rsidRPr="0081135D">
              <w:rPr>
                <w:rFonts w:ascii="Times New Roman" w:eastAsia="Times New Roman" w:hAnsi="Times New Roman" w:cs="Times New Roman"/>
                <w:b/>
                <w:sz w:val="24"/>
                <w:szCs w:val="24"/>
                <w:lang w:eastAsia="ru-RU"/>
              </w:rPr>
              <w:t>.и</w:t>
            </w:r>
            <w:proofErr w:type="gramEnd"/>
            <w:r w:rsidRPr="0081135D">
              <w:rPr>
                <w:rFonts w:ascii="Times New Roman" w:eastAsia="Times New Roman" w:hAnsi="Times New Roman" w:cs="Times New Roman"/>
                <w:b/>
                <w:sz w:val="24"/>
                <w:szCs w:val="24"/>
                <w:lang w:eastAsia="ru-RU"/>
              </w:rPr>
              <w:t>зм</w:t>
            </w:r>
            <w:proofErr w:type="spellEnd"/>
            <w:r w:rsidRPr="0081135D">
              <w:rPr>
                <w:rFonts w:ascii="Times New Roman" w:eastAsia="Times New Roman" w:hAnsi="Times New Roman" w:cs="Times New Roman"/>
                <w:b/>
                <w:sz w:val="24"/>
                <w:szCs w:val="24"/>
                <w:lang w:eastAsia="ru-RU"/>
              </w:rPr>
              <w:t>.</w:t>
            </w:r>
          </w:p>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r>
      <w:tr w:rsidR="0081135D" w:rsidRPr="0081135D" w:rsidTr="0081135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Срок поставки</w:t>
            </w:r>
          </w:p>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bCs/>
                <w:sz w:val="24"/>
                <w:szCs w:val="24"/>
                <w:lang w:eastAsia="ru-RU"/>
              </w:rPr>
            </w:pPr>
          </w:p>
        </w:tc>
      </w:tr>
      <w:tr w:rsidR="0081135D" w:rsidRPr="0081135D" w:rsidTr="0081135D">
        <w:trPr>
          <w:trHeight w:val="62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sz w:val="24"/>
                <w:szCs w:val="24"/>
                <w:lang w:eastAsia="ru-RU"/>
              </w:rPr>
            </w:pPr>
            <w:r w:rsidRPr="0081135D">
              <w:rPr>
                <w:rFonts w:ascii="Times New Roman" w:eastAsia="Times New Roman" w:hAnsi="Times New Roman" w:cs="Times New Roman"/>
                <w:b/>
                <w:sz w:val="24"/>
                <w:szCs w:val="24"/>
                <w:lang w:eastAsia="ru-RU"/>
              </w:rPr>
              <w:t>Особые отметки</w:t>
            </w:r>
          </w:p>
          <w:p w:rsidR="0081135D" w:rsidRPr="0081135D" w:rsidRDefault="0081135D" w:rsidP="0081135D">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1135D" w:rsidRPr="0081135D" w:rsidRDefault="0081135D" w:rsidP="0081135D">
            <w:pPr>
              <w:spacing w:after="0" w:line="240" w:lineRule="auto"/>
              <w:rPr>
                <w:rFonts w:ascii="Times New Roman" w:eastAsia="Times New Roman" w:hAnsi="Times New Roman" w:cs="Times New Roman"/>
                <w:b/>
                <w:bCs/>
                <w:sz w:val="24"/>
                <w:szCs w:val="24"/>
                <w:lang w:eastAsia="ru-RU"/>
              </w:rPr>
            </w:pPr>
          </w:p>
        </w:tc>
      </w:tr>
      <w:tr w:rsidR="0081135D" w:rsidRPr="0081135D" w:rsidTr="0081135D">
        <w:trPr>
          <w:gridAfter w:val="1"/>
          <w:wAfter w:w="41" w:type="dxa"/>
        </w:trPr>
        <w:tc>
          <w:tcPr>
            <w:tcW w:w="2439" w:type="dxa"/>
            <w:tcBorders>
              <w:top w:val="nil"/>
              <w:left w:val="nil"/>
              <w:bottom w:val="nil"/>
              <w:right w:val="nil"/>
            </w:tcBorders>
          </w:tcPr>
          <w:p w:rsidR="0081135D" w:rsidRPr="0081135D" w:rsidRDefault="0081135D" w:rsidP="0081135D">
            <w:pPr>
              <w:spacing w:after="0" w:line="240" w:lineRule="auto"/>
              <w:rPr>
                <w:rFonts w:ascii="Times New Roman" w:eastAsia="Times New Roman" w:hAnsi="Times New Roman" w:cs="Times New Roman"/>
                <w:sz w:val="24"/>
                <w:szCs w:val="24"/>
                <w:lang w:eastAsia="ru-RU"/>
              </w:rPr>
            </w:pPr>
          </w:p>
        </w:tc>
        <w:tc>
          <w:tcPr>
            <w:tcW w:w="2439" w:type="dxa"/>
            <w:gridSpan w:val="2"/>
            <w:tcBorders>
              <w:top w:val="nil"/>
              <w:left w:val="nil"/>
              <w:bottom w:val="nil"/>
              <w:right w:val="nil"/>
            </w:tcBorders>
          </w:tcPr>
          <w:p w:rsidR="0081135D" w:rsidRPr="0081135D" w:rsidRDefault="0081135D" w:rsidP="0081135D">
            <w:pPr>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spacing w:after="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(Подпись)</w:t>
            </w:r>
          </w:p>
        </w:tc>
        <w:tc>
          <w:tcPr>
            <w:tcW w:w="2439" w:type="dxa"/>
            <w:tcBorders>
              <w:top w:val="nil"/>
              <w:left w:val="nil"/>
              <w:bottom w:val="nil"/>
              <w:right w:val="nil"/>
            </w:tcBorders>
          </w:tcPr>
          <w:p w:rsidR="0081135D" w:rsidRPr="0081135D" w:rsidRDefault="0081135D" w:rsidP="0081135D">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81135D" w:rsidRPr="0081135D" w:rsidRDefault="0081135D" w:rsidP="0081135D">
            <w:pPr>
              <w:spacing w:after="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(Должность)</w:t>
            </w:r>
          </w:p>
        </w:tc>
        <w:tc>
          <w:tcPr>
            <w:tcW w:w="2439" w:type="dxa"/>
            <w:tcBorders>
              <w:top w:val="nil"/>
              <w:left w:val="nil"/>
              <w:bottom w:val="nil"/>
              <w:right w:val="nil"/>
            </w:tcBorders>
          </w:tcPr>
          <w:p w:rsidR="0081135D" w:rsidRPr="0081135D" w:rsidRDefault="0081135D" w:rsidP="0081135D">
            <w:pPr>
              <w:pBdr>
                <w:bottom w:val="single" w:sz="12" w:space="1" w:color="auto"/>
              </w:pBdr>
              <w:spacing w:after="0" w:line="240" w:lineRule="auto"/>
              <w:rPr>
                <w:rFonts w:ascii="Times New Roman" w:eastAsia="Times New Roman" w:hAnsi="Times New Roman" w:cs="Times New Roman"/>
                <w:sz w:val="24"/>
                <w:szCs w:val="24"/>
                <w:lang w:eastAsia="ru-RU"/>
              </w:rPr>
            </w:pPr>
          </w:p>
          <w:p w:rsidR="0081135D" w:rsidRPr="0081135D" w:rsidRDefault="0081135D" w:rsidP="0081135D">
            <w:pPr>
              <w:pBdr>
                <w:bottom w:val="single" w:sz="12" w:space="1" w:color="auto"/>
              </w:pBdr>
              <w:spacing w:after="0" w:line="240" w:lineRule="auto"/>
              <w:rPr>
                <w:rFonts w:ascii="Times New Roman" w:eastAsia="Times New Roman" w:hAnsi="Times New Roman" w:cs="Times New Roman"/>
                <w:sz w:val="24"/>
                <w:szCs w:val="24"/>
                <w:lang w:eastAsia="ru-RU"/>
              </w:rPr>
            </w:pPr>
          </w:p>
          <w:p w:rsidR="0081135D" w:rsidRPr="0081135D" w:rsidRDefault="0081135D" w:rsidP="0081135D">
            <w:pPr>
              <w:pBdr>
                <w:bottom w:val="single" w:sz="12" w:space="1" w:color="auto"/>
              </w:pBdr>
              <w:spacing w:after="0" w:line="240" w:lineRule="auto"/>
              <w:rPr>
                <w:rFonts w:ascii="Times New Roman" w:eastAsia="Times New Roman" w:hAnsi="Times New Roman" w:cs="Times New Roman"/>
                <w:sz w:val="24"/>
                <w:szCs w:val="24"/>
                <w:lang w:eastAsia="ru-RU"/>
              </w:rPr>
            </w:pPr>
          </w:p>
          <w:p w:rsidR="0081135D" w:rsidRPr="0081135D" w:rsidRDefault="0081135D" w:rsidP="0081135D">
            <w:pPr>
              <w:spacing w:after="0" w:line="240" w:lineRule="auto"/>
              <w:jc w:val="center"/>
              <w:rPr>
                <w:rFonts w:ascii="Times New Roman" w:eastAsia="Times New Roman" w:hAnsi="Times New Roman" w:cs="Times New Roman"/>
                <w:sz w:val="24"/>
                <w:szCs w:val="24"/>
                <w:lang w:eastAsia="ru-RU"/>
              </w:rPr>
            </w:pPr>
            <w:r w:rsidRPr="0081135D">
              <w:rPr>
                <w:rFonts w:ascii="Times New Roman" w:eastAsia="Times New Roman" w:hAnsi="Times New Roman" w:cs="Times New Roman"/>
                <w:sz w:val="24"/>
                <w:szCs w:val="24"/>
                <w:lang w:eastAsia="ru-RU"/>
              </w:rPr>
              <w:t>(Фамилия И.О.)</w:t>
            </w:r>
          </w:p>
        </w:tc>
      </w:tr>
    </w:tbl>
    <w:p w:rsidR="0081135D" w:rsidRPr="0081135D" w:rsidRDefault="0081135D" w:rsidP="0081135D">
      <w:pPr>
        <w:spacing w:after="0"/>
        <w:rPr>
          <w:rFonts w:ascii="Times New Roman" w:eastAsia="Times New Roman" w:hAnsi="Times New Roman" w:cs="Times New Roman"/>
          <w:vanish/>
          <w:sz w:val="24"/>
          <w:szCs w:val="24"/>
        </w:rPr>
      </w:pPr>
    </w:p>
    <w:tbl>
      <w:tblPr>
        <w:tblpPr w:leftFromText="180" w:rightFromText="180" w:bottomFromText="200" w:vertAnchor="text" w:horzAnchor="margin" w:tblpY="478"/>
        <w:tblW w:w="9900" w:type="dxa"/>
        <w:tblLayout w:type="fixed"/>
        <w:tblLook w:val="04A0" w:firstRow="1" w:lastRow="0" w:firstColumn="1" w:lastColumn="0" w:noHBand="0" w:noVBand="1"/>
      </w:tblPr>
      <w:tblGrid>
        <w:gridCol w:w="4791"/>
        <w:gridCol w:w="5109"/>
      </w:tblGrid>
      <w:tr w:rsidR="0081135D" w:rsidRPr="0081135D" w:rsidTr="0081135D">
        <w:trPr>
          <w:trHeight w:val="1322"/>
        </w:trPr>
        <w:tc>
          <w:tcPr>
            <w:tcW w:w="4793" w:type="dxa"/>
          </w:tcPr>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bCs/>
                <w:sz w:val="24"/>
                <w:szCs w:val="24"/>
                <w:lang w:eastAsia="ar-SA"/>
              </w:rPr>
              <w:t>ПОСТАВЩИК</w:t>
            </w: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________________________</w:t>
            </w:r>
          </w:p>
        </w:tc>
        <w:tc>
          <w:tcPr>
            <w:tcW w:w="5112" w:type="dxa"/>
          </w:tcPr>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b/>
                <w:bCs/>
                <w:sz w:val="24"/>
                <w:szCs w:val="24"/>
                <w:lang w:eastAsia="ar-SA"/>
              </w:rPr>
              <w:t>ПОКУПАТЕЛЬ</w:t>
            </w: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sz w:val="24"/>
                <w:szCs w:val="24"/>
                <w:lang w:eastAsia="ar-SA"/>
              </w:rPr>
              <w:t xml:space="preserve">Акционерное общество </w:t>
            </w:r>
          </w:p>
          <w:p w:rsidR="0081135D" w:rsidRPr="0081135D" w:rsidRDefault="0081135D" w:rsidP="0081135D">
            <w:pPr>
              <w:suppressAutoHyphens/>
              <w:spacing w:after="0" w:line="240" w:lineRule="auto"/>
              <w:jc w:val="center"/>
              <w:rPr>
                <w:rFonts w:ascii="Times New Roman" w:eastAsia="Times New Roman" w:hAnsi="Times New Roman" w:cs="Times New Roman"/>
                <w:b/>
                <w:sz w:val="24"/>
                <w:szCs w:val="24"/>
                <w:lang w:eastAsia="ar-SA"/>
              </w:rPr>
            </w:pPr>
            <w:r w:rsidRPr="0081135D">
              <w:rPr>
                <w:rFonts w:ascii="Times New Roman" w:eastAsia="Times New Roman" w:hAnsi="Times New Roman" w:cs="Times New Roman"/>
                <w:b/>
                <w:sz w:val="24"/>
                <w:szCs w:val="24"/>
                <w:lang w:eastAsia="ar-SA"/>
              </w:rPr>
              <w:t>«</w:t>
            </w:r>
            <w:proofErr w:type="spellStart"/>
            <w:r w:rsidRPr="0081135D">
              <w:rPr>
                <w:rFonts w:ascii="Times New Roman" w:eastAsia="Times New Roman" w:hAnsi="Times New Roman" w:cs="Times New Roman"/>
                <w:b/>
                <w:sz w:val="24"/>
                <w:szCs w:val="24"/>
                <w:lang w:eastAsia="ar-SA"/>
              </w:rPr>
              <w:t>Мурманэнергосбыт</w:t>
            </w:r>
            <w:proofErr w:type="spellEnd"/>
            <w:r w:rsidRPr="0081135D">
              <w:rPr>
                <w:rFonts w:ascii="Times New Roman" w:eastAsia="Times New Roman" w:hAnsi="Times New Roman" w:cs="Times New Roman"/>
                <w:b/>
                <w:sz w:val="24"/>
                <w:szCs w:val="24"/>
                <w:lang w:eastAsia="ar-SA"/>
              </w:rPr>
              <w:t>»</w:t>
            </w: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p>
          <w:p w:rsidR="0081135D" w:rsidRPr="0081135D" w:rsidRDefault="0081135D" w:rsidP="0081135D">
            <w:pPr>
              <w:suppressAutoHyphens/>
              <w:spacing w:after="0" w:line="240" w:lineRule="auto"/>
              <w:jc w:val="center"/>
              <w:rPr>
                <w:rFonts w:ascii="Times New Roman" w:eastAsia="Times New Roman" w:hAnsi="Times New Roman" w:cs="Times New Roman"/>
                <w:sz w:val="24"/>
                <w:szCs w:val="24"/>
                <w:lang w:eastAsia="ar-SA"/>
              </w:rPr>
            </w:pPr>
            <w:r w:rsidRPr="0081135D">
              <w:rPr>
                <w:rFonts w:ascii="Times New Roman" w:eastAsia="Times New Roman" w:hAnsi="Times New Roman" w:cs="Times New Roman"/>
                <w:sz w:val="24"/>
                <w:szCs w:val="24"/>
                <w:lang w:eastAsia="ar-SA"/>
              </w:rPr>
              <w:t>________________________</w:t>
            </w:r>
          </w:p>
        </w:tc>
      </w:tr>
    </w:tbl>
    <w:p w:rsidR="0081135D" w:rsidRPr="0081135D" w:rsidRDefault="0081135D" w:rsidP="0081135D">
      <w:pPr>
        <w:tabs>
          <w:tab w:val="left" w:pos="-142"/>
        </w:tabs>
        <w:rPr>
          <w:rFonts w:ascii="Calibri" w:eastAsia="Calibri" w:hAnsi="Calibri" w:cs="Times New Roman"/>
        </w:rPr>
      </w:pPr>
    </w:p>
    <w:p w:rsidR="00870992" w:rsidRDefault="00870992" w:rsidP="0081135D">
      <w:pPr>
        <w:keepNext/>
        <w:keepLines/>
        <w:tabs>
          <w:tab w:val="left" w:pos="-142"/>
          <w:tab w:val="left" w:pos="0"/>
        </w:tabs>
        <w:suppressAutoHyphens/>
        <w:spacing w:before="120" w:after="120" w:line="240" w:lineRule="auto"/>
        <w:jc w:val="center"/>
      </w:pPr>
    </w:p>
    <w:p w:rsidR="003C2487" w:rsidRPr="00D94624" w:rsidRDefault="003C2487" w:rsidP="00870992">
      <w:pPr>
        <w:tabs>
          <w:tab w:val="left" w:pos="-142"/>
        </w:tabs>
      </w:pPr>
    </w:p>
    <w:p w:rsidR="00870992" w:rsidRDefault="00870992" w:rsidP="00870992">
      <w:pPr>
        <w:keepNext/>
        <w:keepLines/>
        <w:tabs>
          <w:tab w:val="left" w:pos="-142"/>
          <w:tab w:val="left" w:pos="0"/>
        </w:tabs>
        <w:suppressAutoHyphens/>
        <w:spacing w:before="120" w:after="120" w:line="240" w:lineRule="auto"/>
        <w:rPr>
          <w:rFonts w:ascii="Times New Roman" w:eastAsia="Times New Roman" w:hAnsi="Times New Roman" w:cs="Times New Roman"/>
          <w:b/>
          <w:iCs/>
          <w:sz w:val="24"/>
          <w:szCs w:val="24"/>
          <w:lang w:eastAsia="ar-SA"/>
        </w:rPr>
      </w:pPr>
    </w:p>
    <w:p w:rsidR="003A2F0D" w:rsidRPr="00AF3C19" w:rsidRDefault="003A2F0D" w:rsidP="00AF3C19">
      <w:pPr>
        <w:pStyle w:val="1"/>
        <w:numPr>
          <w:ilvl w:val="0"/>
          <w:numId w:val="0"/>
        </w:numPr>
        <w:ind w:left="1134"/>
        <w:rPr>
          <w:b/>
        </w:rPr>
      </w:pPr>
      <w:r w:rsidRPr="00AF3C19">
        <w:rPr>
          <w:b/>
        </w:rPr>
        <w:t>Приложение № 5</w:t>
      </w:r>
      <w:bookmarkEnd w:id="147"/>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69" w:name="_Toc394314190"/>
      <w:bookmarkStart w:id="17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69"/>
      <w:bookmarkEnd w:id="170"/>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w:t>
            </w:r>
            <w:r w:rsidRPr="003A2F0D">
              <w:rPr>
                <w:rFonts w:ascii="Times New Roman" w:eastAsia="Times New Roman" w:hAnsi="Times New Roman" w:cs="Times New Roman"/>
                <w:sz w:val="24"/>
                <w:szCs w:val="24"/>
              </w:rPr>
              <w:lastRenderedPageBreak/>
              <w:t>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1" w:name="ОтчетностьЗаПрошлый2"/>
            <w:r w:rsidRPr="003A2F0D">
              <w:rPr>
                <w:rFonts w:ascii="Times New Roman" w:eastAsia="Times New Roman" w:hAnsi="Times New Roman" w:cs="Times New Roman"/>
                <w:sz w:val="24"/>
                <w:szCs w:val="24"/>
              </w:rPr>
              <w:instrText xml:space="preserve"> FORMTEXT </w:instrText>
            </w:r>
            <w:r w:rsidRPr="003A2F0D">
              <w:rPr>
                <w:rFonts w:ascii="Times New Roman" w:eastAsia="Times New Roman" w:hAnsi="Times New Roman" w:cs="Times New Roman"/>
                <w:sz w:val="24"/>
                <w:szCs w:val="24"/>
              </w:rPr>
            </w:r>
            <w:r w:rsidRPr="003A2F0D">
              <w:rPr>
                <w:rFonts w:ascii="Times New Roman" w:eastAsia="Times New Roman" w:hAnsi="Times New Roman" w:cs="Times New Roman"/>
                <w:sz w:val="24"/>
                <w:szCs w:val="24"/>
              </w:rPr>
              <w:fldChar w:fldCharType="end"/>
            </w:r>
            <w:bookmarkEnd w:id="171"/>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484606" w:rsidP="003D0BFD">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003A2F0D" w:rsidRPr="003A2F0D">
        <w:rPr>
          <w:rFonts w:ascii="Times New Roman" w:eastAsia="Times New Roman" w:hAnsi="Times New Roman" w:cs="Times New Roman"/>
          <w:sz w:val="24"/>
          <w:szCs w:val="24"/>
          <w:lang w:eastAsia="ar-SA"/>
        </w:rPr>
        <w:t xml:space="preserve">) </w:t>
      </w:r>
      <w:r w:rsidR="003D0BFD"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3D0BFD" w:rsidRPr="003D0BFD">
        <w:rPr>
          <w:rFonts w:ascii="Times New Roman" w:eastAsia="Times New Roman" w:hAnsi="Times New Roman" w:cs="Times New Roman"/>
          <w:sz w:val="24"/>
          <w:szCs w:val="24"/>
          <w:lang w:eastAsia="ar-SA"/>
        </w:rPr>
        <w:t>п.п</w:t>
      </w:r>
      <w:proofErr w:type="spellEnd"/>
      <w:r w:rsidR="003D0BFD" w:rsidRPr="003D0BFD">
        <w:rPr>
          <w:rFonts w:ascii="Times New Roman" w:eastAsia="Times New Roman" w:hAnsi="Times New Roman" w:cs="Times New Roman"/>
          <w:sz w:val="24"/>
          <w:szCs w:val="24"/>
          <w:lang w:eastAsia="ar-SA"/>
        </w:rPr>
        <w:t xml:space="preserve">. 4.4.5. п. 4.4. </w:t>
      </w:r>
      <w:proofErr w:type="gramStart"/>
      <w:r w:rsidR="003D0BFD" w:rsidRPr="003D0BFD">
        <w:rPr>
          <w:rFonts w:ascii="Times New Roman" w:eastAsia="Times New Roman" w:hAnsi="Times New Roman" w:cs="Times New Roman"/>
          <w:sz w:val="24"/>
          <w:szCs w:val="24"/>
          <w:lang w:eastAsia="ar-SA"/>
        </w:rPr>
        <w:t>Документации, пронумерованы согласно описи).</w:t>
      </w:r>
      <w:proofErr w:type="gramEnd"/>
    </w:p>
    <w:p w:rsidR="00933CAE" w:rsidRDefault="00933CAE"/>
    <w:sectPr w:rsidR="00933CAE" w:rsidSect="00E76E82">
      <w:headerReference w:type="default" r:id="rId23"/>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BFD" w:rsidRDefault="003D0BFD" w:rsidP="003A2F0D">
      <w:pPr>
        <w:spacing w:after="0" w:line="240" w:lineRule="auto"/>
      </w:pPr>
      <w:r>
        <w:separator/>
      </w:r>
    </w:p>
  </w:endnote>
  <w:endnote w:type="continuationSeparator" w:id="0">
    <w:p w:rsidR="003D0BFD" w:rsidRDefault="003D0BFD"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BFD" w:rsidRDefault="003D0BFD" w:rsidP="003A2F0D">
      <w:pPr>
        <w:spacing w:after="0" w:line="240" w:lineRule="auto"/>
      </w:pPr>
      <w:r>
        <w:separator/>
      </w:r>
    </w:p>
  </w:footnote>
  <w:footnote w:type="continuationSeparator" w:id="0">
    <w:p w:rsidR="003D0BFD" w:rsidRDefault="003D0BFD" w:rsidP="003A2F0D">
      <w:pPr>
        <w:spacing w:after="0" w:line="240" w:lineRule="auto"/>
      </w:pPr>
      <w:r>
        <w:continuationSeparator/>
      </w:r>
    </w:p>
  </w:footnote>
  <w:footnote w:id="1">
    <w:p w:rsidR="003D0BFD" w:rsidRPr="00390286" w:rsidRDefault="003D0BFD"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3D0BFD" w:rsidRDefault="003D0BFD">
        <w:pPr>
          <w:pStyle w:val="aff9"/>
          <w:jc w:val="center"/>
        </w:pPr>
      </w:p>
      <w:p w:rsidR="003D0BFD" w:rsidRDefault="003D0BFD">
        <w:pPr>
          <w:pStyle w:val="aff9"/>
          <w:jc w:val="center"/>
        </w:pPr>
        <w:r>
          <w:fldChar w:fldCharType="begin"/>
        </w:r>
        <w:r>
          <w:instrText>PAGE   \* MERGEFORMAT</w:instrText>
        </w:r>
        <w:r>
          <w:fldChar w:fldCharType="separate"/>
        </w:r>
        <w:r w:rsidR="006C4043">
          <w:rPr>
            <w:noProof/>
          </w:rPr>
          <w:t>2</w:t>
        </w:r>
        <w:r>
          <w:fldChar w:fldCharType="end"/>
        </w:r>
      </w:p>
    </w:sdtContent>
  </w:sdt>
  <w:p w:rsidR="003D0BFD" w:rsidRDefault="003D0BFD"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FD" w:rsidRDefault="003D0BFD">
    <w:pPr>
      <w:pStyle w:val="aff9"/>
      <w:jc w:val="center"/>
    </w:pPr>
  </w:p>
  <w:p w:rsidR="003D0BFD" w:rsidRDefault="003D0BFD">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3D0BFD" w:rsidRDefault="003D0BFD">
        <w:pPr>
          <w:pStyle w:val="aff9"/>
          <w:jc w:val="center"/>
        </w:pPr>
        <w:r>
          <w:fldChar w:fldCharType="begin"/>
        </w:r>
        <w:r>
          <w:instrText>PAGE   \* MERGEFORMAT</w:instrText>
        </w:r>
        <w:r>
          <w:fldChar w:fldCharType="separate"/>
        </w:r>
        <w:r w:rsidR="006C4043">
          <w:rPr>
            <w:noProof/>
          </w:rPr>
          <w:t>62</w:t>
        </w:r>
        <w:r>
          <w:fldChar w:fldCharType="end"/>
        </w:r>
      </w:p>
    </w:sdtContent>
  </w:sdt>
  <w:p w:rsidR="003D0BFD" w:rsidRDefault="003D0BF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8">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7"/>
  </w:num>
  <w:num w:numId="34">
    <w:abstractNumId w:val="42"/>
  </w:num>
  <w:num w:numId="35">
    <w:abstractNumId w:val="32"/>
  </w:num>
  <w:num w:numId="36">
    <w:abstractNumId w:val="36"/>
  </w:num>
  <w:num w:numId="37">
    <w:abstractNumId w:val="39"/>
  </w:num>
  <w:num w:numId="38">
    <w:abstractNumId w:val="38"/>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4"/>
  </w:num>
  <w:num w:numId="41">
    <w:abstractNumId w:val="40"/>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3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4413"/>
    <w:rsid w:val="0004143F"/>
    <w:rsid w:val="0004274E"/>
    <w:rsid w:val="0005213E"/>
    <w:rsid w:val="00054BAD"/>
    <w:rsid w:val="00056A67"/>
    <w:rsid w:val="00061C70"/>
    <w:rsid w:val="00063491"/>
    <w:rsid w:val="0006606F"/>
    <w:rsid w:val="00072C68"/>
    <w:rsid w:val="000751F0"/>
    <w:rsid w:val="000819C4"/>
    <w:rsid w:val="000835BB"/>
    <w:rsid w:val="000873A9"/>
    <w:rsid w:val="0009390E"/>
    <w:rsid w:val="000B3C88"/>
    <w:rsid w:val="000C70E6"/>
    <w:rsid w:val="000E7D6A"/>
    <w:rsid w:val="00120649"/>
    <w:rsid w:val="0012767C"/>
    <w:rsid w:val="001370AB"/>
    <w:rsid w:val="00147ECF"/>
    <w:rsid w:val="0016230C"/>
    <w:rsid w:val="0016235B"/>
    <w:rsid w:val="00176DE5"/>
    <w:rsid w:val="00182044"/>
    <w:rsid w:val="00182627"/>
    <w:rsid w:val="00192A74"/>
    <w:rsid w:val="00192D1D"/>
    <w:rsid w:val="001956F3"/>
    <w:rsid w:val="001B576F"/>
    <w:rsid w:val="001C301A"/>
    <w:rsid w:val="001D7F04"/>
    <w:rsid w:val="001F19FB"/>
    <w:rsid w:val="001F413B"/>
    <w:rsid w:val="00206720"/>
    <w:rsid w:val="00222830"/>
    <w:rsid w:val="002466AA"/>
    <w:rsid w:val="00253DCE"/>
    <w:rsid w:val="00255FE3"/>
    <w:rsid w:val="0027498A"/>
    <w:rsid w:val="00274FF6"/>
    <w:rsid w:val="00296CC8"/>
    <w:rsid w:val="002B55CB"/>
    <w:rsid w:val="002B64EA"/>
    <w:rsid w:val="002D723C"/>
    <w:rsid w:val="002E0DEF"/>
    <w:rsid w:val="002F595F"/>
    <w:rsid w:val="00306376"/>
    <w:rsid w:val="003134BF"/>
    <w:rsid w:val="00336C65"/>
    <w:rsid w:val="00340C98"/>
    <w:rsid w:val="0035032D"/>
    <w:rsid w:val="003512B1"/>
    <w:rsid w:val="003A2F0D"/>
    <w:rsid w:val="003A6EE5"/>
    <w:rsid w:val="003C2487"/>
    <w:rsid w:val="003C2B70"/>
    <w:rsid w:val="003D0BFD"/>
    <w:rsid w:val="003D3EF7"/>
    <w:rsid w:val="003F424E"/>
    <w:rsid w:val="003F6A60"/>
    <w:rsid w:val="00415C7D"/>
    <w:rsid w:val="00423F1C"/>
    <w:rsid w:val="00424606"/>
    <w:rsid w:val="00427DA2"/>
    <w:rsid w:val="00436562"/>
    <w:rsid w:val="00447F50"/>
    <w:rsid w:val="004518FA"/>
    <w:rsid w:val="0045320B"/>
    <w:rsid w:val="00462FD3"/>
    <w:rsid w:val="00464100"/>
    <w:rsid w:val="00484606"/>
    <w:rsid w:val="00485C1B"/>
    <w:rsid w:val="00487DEA"/>
    <w:rsid w:val="00494547"/>
    <w:rsid w:val="004B06D0"/>
    <w:rsid w:val="004B188D"/>
    <w:rsid w:val="004B62CE"/>
    <w:rsid w:val="004D003F"/>
    <w:rsid w:val="004D50E0"/>
    <w:rsid w:val="004E50DC"/>
    <w:rsid w:val="00500951"/>
    <w:rsid w:val="00501886"/>
    <w:rsid w:val="005021CF"/>
    <w:rsid w:val="00503DB5"/>
    <w:rsid w:val="00551C0A"/>
    <w:rsid w:val="00557928"/>
    <w:rsid w:val="00570277"/>
    <w:rsid w:val="005A0893"/>
    <w:rsid w:val="005C44DC"/>
    <w:rsid w:val="005D0E89"/>
    <w:rsid w:val="005F08D3"/>
    <w:rsid w:val="005F2344"/>
    <w:rsid w:val="0062334F"/>
    <w:rsid w:val="00635EA0"/>
    <w:rsid w:val="00636F5F"/>
    <w:rsid w:val="006562BB"/>
    <w:rsid w:val="00675F9F"/>
    <w:rsid w:val="00684A1C"/>
    <w:rsid w:val="006B32A6"/>
    <w:rsid w:val="006B525F"/>
    <w:rsid w:val="006B7D60"/>
    <w:rsid w:val="006C4043"/>
    <w:rsid w:val="006C5C76"/>
    <w:rsid w:val="006C6767"/>
    <w:rsid w:val="006D53BB"/>
    <w:rsid w:val="00705A8A"/>
    <w:rsid w:val="00723AAF"/>
    <w:rsid w:val="00730D70"/>
    <w:rsid w:val="00735BA7"/>
    <w:rsid w:val="0075084E"/>
    <w:rsid w:val="007519F2"/>
    <w:rsid w:val="00755DE0"/>
    <w:rsid w:val="00773BB3"/>
    <w:rsid w:val="00782655"/>
    <w:rsid w:val="00783229"/>
    <w:rsid w:val="007A25D9"/>
    <w:rsid w:val="007A7022"/>
    <w:rsid w:val="00804A56"/>
    <w:rsid w:val="0081135D"/>
    <w:rsid w:val="00822E0F"/>
    <w:rsid w:val="0083241A"/>
    <w:rsid w:val="008379B1"/>
    <w:rsid w:val="00842439"/>
    <w:rsid w:val="0084251A"/>
    <w:rsid w:val="00842C17"/>
    <w:rsid w:val="0085390C"/>
    <w:rsid w:val="00854496"/>
    <w:rsid w:val="00856459"/>
    <w:rsid w:val="00870992"/>
    <w:rsid w:val="00894B43"/>
    <w:rsid w:val="008A3EFC"/>
    <w:rsid w:val="008D0F22"/>
    <w:rsid w:val="008E38AA"/>
    <w:rsid w:val="00924767"/>
    <w:rsid w:val="00933CAE"/>
    <w:rsid w:val="00953452"/>
    <w:rsid w:val="00954223"/>
    <w:rsid w:val="009660E0"/>
    <w:rsid w:val="00966542"/>
    <w:rsid w:val="009A1C8B"/>
    <w:rsid w:val="009B154B"/>
    <w:rsid w:val="009C6B97"/>
    <w:rsid w:val="009D7629"/>
    <w:rsid w:val="009F0D66"/>
    <w:rsid w:val="009F6FE3"/>
    <w:rsid w:val="00A26C9E"/>
    <w:rsid w:val="00A32277"/>
    <w:rsid w:val="00A37678"/>
    <w:rsid w:val="00A63694"/>
    <w:rsid w:val="00A7781D"/>
    <w:rsid w:val="00A90D05"/>
    <w:rsid w:val="00A90DA4"/>
    <w:rsid w:val="00AA514D"/>
    <w:rsid w:val="00AB5610"/>
    <w:rsid w:val="00AC2F8A"/>
    <w:rsid w:val="00AC6EF2"/>
    <w:rsid w:val="00AD4F10"/>
    <w:rsid w:val="00AE4BC2"/>
    <w:rsid w:val="00AF2E86"/>
    <w:rsid w:val="00AF3C19"/>
    <w:rsid w:val="00B23B38"/>
    <w:rsid w:val="00B2459E"/>
    <w:rsid w:val="00B30731"/>
    <w:rsid w:val="00B31185"/>
    <w:rsid w:val="00B676F6"/>
    <w:rsid w:val="00B728F0"/>
    <w:rsid w:val="00B7581B"/>
    <w:rsid w:val="00B80976"/>
    <w:rsid w:val="00BA1D95"/>
    <w:rsid w:val="00BA41B2"/>
    <w:rsid w:val="00BA7036"/>
    <w:rsid w:val="00BD2BDD"/>
    <w:rsid w:val="00BD641C"/>
    <w:rsid w:val="00BD70E2"/>
    <w:rsid w:val="00BE6625"/>
    <w:rsid w:val="00C105DE"/>
    <w:rsid w:val="00C172A2"/>
    <w:rsid w:val="00C46094"/>
    <w:rsid w:val="00C6092F"/>
    <w:rsid w:val="00C67A15"/>
    <w:rsid w:val="00C73B3F"/>
    <w:rsid w:val="00C93E29"/>
    <w:rsid w:val="00C95410"/>
    <w:rsid w:val="00CC50E6"/>
    <w:rsid w:val="00CD4479"/>
    <w:rsid w:val="00CD7659"/>
    <w:rsid w:val="00CE4767"/>
    <w:rsid w:val="00D12452"/>
    <w:rsid w:val="00D16090"/>
    <w:rsid w:val="00D22E68"/>
    <w:rsid w:val="00D423E3"/>
    <w:rsid w:val="00D51B21"/>
    <w:rsid w:val="00D528A7"/>
    <w:rsid w:val="00D55327"/>
    <w:rsid w:val="00D875E2"/>
    <w:rsid w:val="00D90F2F"/>
    <w:rsid w:val="00DB2676"/>
    <w:rsid w:val="00DB645B"/>
    <w:rsid w:val="00DD5943"/>
    <w:rsid w:val="00DE267E"/>
    <w:rsid w:val="00DE6F5A"/>
    <w:rsid w:val="00DF6DFC"/>
    <w:rsid w:val="00E124A4"/>
    <w:rsid w:val="00E361EF"/>
    <w:rsid w:val="00E415E8"/>
    <w:rsid w:val="00E44A1E"/>
    <w:rsid w:val="00E451FD"/>
    <w:rsid w:val="00E5378A"/>
    <w:rsid w:val="00E62A1A"/>
    <w:rsid w:val="00E64DA2"/>
    <w:rsid w:val="00E76E82"/>
    <w:rsid w:val="00E814EB"/>
    <w:rsid w:val="00EA2015"/>
    <w:rsid w:val="00EB6CDD"/>
    <w:rsid w:val="00EB7761"/>
    <w:rsid w:val="00EE0D69"/>
    <w:rsid w:val="00F01103"/>
    <w:rsid w:val="00F100F7"/>
    <w:rsid w:val="00F601ED"/>
    <w:rsid w:val="00F63DBF"/>
    <w:rsid w:val="00F83C08"/>
    <w:rsid w:val="00F920D0"/>
    <w:rsid w:val="00FB51CD"/>
    <w:rsid w:val="00FB53B7"/>
    <w:rsid w:val="00FB6A14"/>
    <w:rsid w:val="00FC658B"/>
    <w:rsid w:val="00FD10E9"/>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343CE-6C8F-4A93-AAA7-05EAB957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62</Pages>
  <Words>24065</Words>
  <Characters>137173</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39</cp:revision>
  <dcterms:created xsi:type="dcterms:W3CDTF">2016-02-17T06:22:00Z</dcterms:created>
  <dcterms:modified xsi:type="dcterms:W3CDTF">2016-04-15T14:58:00Z</dcterms:modified>
</cp:coreProperties>
</file>