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521006" w:rsidRPr="000A4E78" w:rsidRDefault="00521006" w:rsidP="00521006">
      <w:pPr>
        <w:suppressAutoHyphens/>
        <w:spacing w:after="0" w:line="240" w:lineRule="auto"/>
        <w:jc w:val="right"/>
        <w:rPr>
          <w:rFonts w:ascii="Times New Roman" w:eastAsia="Times New Roman" w:hAnsi="Times New Roman" w:cs="Times New Roman"/>
          <w:sz w:val="24"/>
          <w:szCs w:val="24"/>
          <w:lang w:eastAsia="ar-SA"/>
        </w:rPr>
      </w:pPr>
      <w:r w:rsidRPr="000A4E78">
        <w:rPr>
          <w:rFonts w:ascii="Times New Roman" w:eastAsia="Times New Roman" w:hAnsi="Times New Roman" w:cs="Times New Roman"/>
          <w:sz w:val="24"/>
          <w:szCs w:val="24"/>
          <w:lang w:eastAsia="ar-SA"/>
        </w:rPr>
        <w:t>Генеральный директор</w:t>
      </w:r>
    </w:p>
    <w:p w:rsidR="00521006" w:rsidRPr="00244A6A" w:rsidRDefault="00521006" w:rsidP="00521006">
      <w:pPr>
        <w:suppressAutoHyphens/>
        <w:spacing w:after="0" w:line="240" w:lineRule="auto"/>
        <w:jc w:val="right"/>
        <w:rPr>
          <w:rFonts w:ascii="Times New Roman" w:eastAsia="Times New Roman" w:hAnsi="Times New Roman" w:cs="Times New Roman"/>
          <w:color w:val="FF0000"/>
          <w:sz w:val="24"/>
          <w:szCs w:val="24"/>
          <w:lang w:eastAsia="ar-SA"/>
        </w:rPr>
      </w:pPr>
      <w:r w:rsidRPr="000A4E78">
        <w:rPr>
          <w:rFonts w:ascii="Times New Roman" w:eastAsia="Times New Roman" w:hAnsi="Times New Roman" w:cs="Times New Roman"/>
          <w:sz w:val="24"/>
          <w:szCs w:val="24"/>
          <w:lang w:eastAsia="ar-SA"/>
        </w:rPr>
        <w:t>Филиппов А. Ю.</w:t>
      </w:r>
    </w:p>
    <w:p w:rsidR="00244A6A" w:rsidRPr="002B1CA6" w:rsidRDefault="00521006" w:rsidP="00521006">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5467B0">
        <w:rPr>
          <w:rFonts w:ascii="Times New Roman" w:eastAsia="Times New Roman" w:hAnsi="Times New Roman" w:cs="Times New Roman"/>
          <w:sz w:val="24"/>
          <w:szCs w:val="24"/>
          <w:lang w:eastAsia="ar-SA"/>
        </w:rPr>
        <w:t>133</w:t>
      </w:r>
      <w:r w:rsidRPr="00FC203C">
        <w:rPr>
          <w:rFonts w:ascii="Times New Roman" w:eastAsia="Times New Roman" w:hAnsi="Times New Roman" w:cs="Times New Roman"/>
          <w:sz w:val="24"/>
          <w:szCs w:val="24"/>
          <w:lang w:eastAsia="ar-SA"/>
        </w:rPr>
        <w:t>-з</w:t>
      </w:r>
      <w:r w:rsidRPr="00B857F1">
        <w:rPr>
          <w:rFonts w:ascii="Times New Roman" w:eastAsia="Times New Roman" w:hAnsi="Times New Roman" w:cs="Times New Roman"/>
          <w:sz w:val="24"/>
          <w:szCs w:val="24"/>
          <w:lang w:eastAsia="ar-SA"/>
        </w:rPr>
        <w:t xml:space="preserve"> </w:t>
      </w:r>
      <w:r w:rsidRPr="00FF64F3">
        <w:rPr>
          <w:rFonts w:ascii="Times New Roman" w:eastAsia="Times New Roman" w:hAnsi="Times New Roman" w:cs="Times New Roman"/>
          <w:sz w:val="24"/>
          <w:szCs w:val="24"/>
          <w:lang w:eastAsia="ar-SA"/>
        </w:rPr>
        <w:t xml:space="preserve">от </w:t>
      </w:r>
      <w:r w:rsidR="005467B0" w:rsidRPr="00B26C27">
        <w:rPr>
          <w:rFonts w:ascii="Times New Roman" w:eastAsia="Times New Roman" w:hAnsi="Times New Roman" w:cs="Times New Roman"/>
          <w:sz w:val="24"/>
          <w:szCs w:val="24"/>
          <w:lang w:eastAsia="ar-SA"/>
        </w:rPr>
        <w:t>07</w:t>
      </w:r>
      <w:r w:rsidRPr="00FC203C">
        <w:rPr>
          <w:rFonts w:ascii="Times New Roman" w:eastAsia="Times New Roman" w:hAnsi="Times New Roman" w:cs="Times New Roman"/>
          <w:sz w:val="24"/>
          <w:szCs w:val="24"/>
          <w:lang w:eastAsia="ar-SA"/>
        </w:rPr>
        <w:t xml:space="preserve"> </w:t>
      </w:r>
      <w:r w:rsidR="000E3EA1">
        <w:rPr>
          <w:rFonts w:ascii="Times New Roman" w:eastAsia="Times New Roman" w:hAnsi="Times New Roman" w:cs="Times New Roman"/>
          <w:sz w:val="24"/>
          <w:szCs w:val="24"/>
          <w:lang w:eastAsia="ar-SA"/>
        </w:rPr>
        <w:t>апреля</w:t>
      </w:r>
      <w:r w:rsidRPr="00FC203C">
        <w:rPr>
          <w:rFonts w:ascii="Times New Roman" w:eastAsia="Times New Roman" w:hAnsi="Times New Roman" w:cs="Times New Roman"/>
          <w:sz w:val="24"/>
          <w:szCs w:val="24"/>
          <w:lang w:eastAsia="ar-SA"/>
        </w:rPr>
        <w:t xml:space="preserve">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Default="00521006"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Pr="00405AF1">
        <w:rPr>
          <w:rFonts w:ascii="Times New Roman" w:eastAsia="Times New Roman" w:hAnsi="Times New Roman" w:cs="Times New Roman"/>
          <w:b/>
          <w:sz w:val="28"/>
          <w:szCs w:val="28"/>
          <w:lang w:eastAsia="ar-SA"/>
        </w:rPr>
        <w:t xml:space="preserve">на право заключения договора </w:t>
      </w:r>
      <w:r w:rsidRPr="00804741">
        <w:rPr>
          <w:rFonts w:ascii="Times New Roman" w:eastAsia="Times New Roman" w:hAnsi="Times New Roman" w:cs="Times New Roman"/>
          <w:b/>
          <w:sz w:val="28"/>
          <w:szCs w:val="28"/>
          <w:lang w:eastAsia="ar-SA"/>
        </w:rPr>
        <w:t xml:space="preserve">на выполнение работ по ремонту дымовых труб (установка </w:t>
      </w:r>
      <w:proofErr w:type="spellStart"/>
      <w:r w:rsidRPr="00804741">
        <w:rPr>
          <w:rFonts w:ascii="Times New Roman" w:eastAsia="Times New Roman" w:hAnsi="Times New Roman" w:cs="Times New Roman"/>
          <w:b/>
          <w:sz w:val="28"/>
          <w:szCs w:val="28"/>
          <w:lang w:eastAsia="ar-SA"/>
        </w:rPr>
        <w:t>молниезащиты</w:t>
      </w:r>
      <w:proofErr w:type="spellEnd"/>
      <w:r w:rsidRPr="00804741">
        <w:rPr>
          <w:rFonts w:ascii="Times New Roman" w:eastAsia="Times New Roman" w:hAnsi="Times New Roman" w:cs="Times New Roman"/>
          <w:b/>
          <w:sz w:val="28"/>
          <w:szCs w:val="28"/>
          <w:lang w:eastAsia="ar-SA"/>
        </w:rPr>
        <w:t>, ремонт светофорных площадок и металлоконструкций)</w:t>
      </w:r>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47784621"/>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7445" w:rsidRPr="005F3D0B"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ar-SA"/>
        </w:rPr>
        <w:t xml:space="preserve">о проведении </w:t>
      </w:r>
      <w:r w:rsidRPr="00A3108C">
        <w:rPr>
          <w:rFonts w:ascii="Times New Roman" w:eastAsia="Times New Roman" w:hAnsi="Times New Roman" w:cs="Times New Roman"/>
          <w:b/>
          <w:sz w:val="24"/>
          <w:szCs w:val="24"/>
          <w:lang w:eastAsia="ar-SA"/>
        </w:rPr>
        <w:t xml:space="preserve">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Pr="00A4688B">
        <w:rPr>
          <w:rFonts w:ascii="Times New Roman" w:eastAsia="Times New Roman" w:hAnsi="Times New Roman" w:cs="Times New Roman"/>
          <w:b/>
          <w:sz w:val="24"/>
          <w:szCs w:val="24"/>
          <w:lang w:eastAsia="ru-RU"/>
        </w:rPr>
        <w:t xml:space="preserve">на выполнение работ по ремонту дымовых труб (установка </w:t>
      </w:r>
      <w:proofErr w:type="spellStart"/>
      <w:r w:rsidRPr="00A4688B">
        <w:rPr>
          <w:rFonts w:ascii="Times New Roman" w:eastAsia="Times New Roman" w:hAnsi="Times New Roman" w:cs="Times New Roman"/>
          <w:b/>
          <w:sz w:val="24"/>
          <w:szCs w:val="24"/>
          <w:lang w:eastAsia="ru-RU"/>
        </w:rPr>
        <w:t>молниезащиты</w:t>
      </w:r>
      <w:proofErr w:type="spellEnd"/>
      <w:r w:rsidRPr="00A4688B">
        <w:rPr>
          <w:rFonts w:ascii="Times New Roman" w:eastAsia="Times New Roman" w:hAnsi="Times New Roman" w:cs="Times New Roman"/>
          <w:b/>
          <w:sz w:val="24"/>
          <w:szCs w:val="24"/>
          <w:lang w:eastAsia="ru-RU"/>
        </w:rPr>
        <w:t>, ремонт светофорных площадок и металлоконструкций)</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221B62">
      <w:pPr>
        <w:pStyle w:val="afffa"/>
        <w:numPr>
          <w:ilvl w:val="0"/>
          <w:numId w:val="37"/>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526; 8 (953) 753 06 95</w:t>
      </w:r>
      <w:r w:rsidR="00244A6A" w:rsidRPr="00244A6A">
        <w:rPr>
          <w:rFonts w:ascii="Times New Roman" w:eastAsia="Times New Roman" w:hAnsi="Times New Roman" w:cs="Times New Roman"/>
          <w:sz w:val="24"/>
          <w:szCs w:val="24"/>
          <w:lang w:eastAsia="ar-SA"/>
        </w:rPr>
        <w:t>.</w:t>
      </w:r>
    </w:p>
    <w:p w:rsidR="00244A6A" w:rsidRPr="00B26C27" w:rsidRDefault="00BC7445" w:rsidP="00BC7445">
      <w:pPr>
        <w:tabs>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Pr>
          <w:rFonts w:ascii="Times New Roman" w:eastAsia="Times New Roman" w:hAnsi="Times New Roman" w:cs="Times New Roman"/>
          <w:b/>
          <w:sz w:val="24"/>
          <w:szCs w:val="24"/>
          <w:lang w:eastAsia="ar-SA"/>
        </w:rPr>
        <w:t xml:space="preserve">         </w:t>
      </w:r>
      <w:r w:rsidR="00244A6A" w:rsidRPr="00B26C27">
        <w:rPr>
          <w:rFonts w:ascii="Times New Roman" w:eastAsia="Times New Roman" w:hAnsi="Times New Roman" w:cs="Times New Roman"/>
          <w:b/>
          <w:sz w:val="24"/>
          <w:szCs w:val="24"/>
          <w:lang w:eastAsia="ar-SA"/>
        </w:rPr>
        <w:t>2.5</w:t>
      </w:r>
      <w:r w:rsidR="00244A6A" w:rsidRPr="00B26C27">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B26C27">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B26C27">
        <w:rPr>
          <w:rFonts w:ascii="Times New Roman" w:eastAsia="Times New Roman" w:hAnsi="Times New Roman" w:cs="Times New Roman"/>
          <w:sz w:val="24"/>
          <w:szCs w:val="24"/>
          <w:lang w:eastAsia="ar-SA"/>
        </w:rPr>
        <w:t xml:space="preserve">: </w:t>
      </w:r>
      <w:hyperlink r:id="rId11" w:history="1">
        <w:r w:rsidR="005F5B50" w:rsidRPr="005F5B50">
          <w:rPr>
            <w:rFonts w:ascii="Times New Roman" w:eastAsia="Times New Roman" w:hAnsi="Times New Roman" w:cs="Times New Roman"/>
            <w:color w:val="0000FF"/>
            <w:sz w:val="24"/>
            <w:szCs w:val="24"/>
            <w:u w:val="single"/>
            <w:lang w:val="en-US" w:eastAsia="ar-SA"/>
          </w:rPr>
          <w:t>rusnak</w:t>
        </w:r>
        <w:r w:rsidR="005F5B50" w:rsidRPr="00B26C27">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B26C27">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9F5839" w:rsidRPr="00B26C27">
        <w:rPr>
          <w:rFonts w:ascii="Times New Roman" w:eastAsia="Times New Roman" w:hAnsi="Times New Roman" w:cs="Times New Roman"/>
          <w:color w:val="0000FF"/>
          <w:sz w:val="24"/>
          <w:szCs w:val="24"/>
          <w:u w:val="single"/>
          <w:lang w:eastAsia="ar-SA"/>
        </w:rPr>
        <w:t>.</w:t>
      </w:r>
    </w:p>
    <w:p w:rsidR="009F5839" w:rsidRPr="00B26C27"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9F5839" w:rsidRPr="00FB65B3">
        <w:rPr>
          <w:rFonts w:ascii="Times New Roman" w:eastAsia="Times New Roman" w:hAnsi="Times New Roman" w:cs="Times New Roman"/>
          <w:sz w:val="24"/>
          <w:szCs w:val="24"/>
          <w:lang w:eastAsia="ru-RU"/>
        </w:rPr>
        <w:t xml:space="preserve">выполнение работ по ремонту дымовых труб (установка </w:t>
      </w:r>
      <w:proofErr w:type="spellStart"/>
      <w:r w:rsidR="009F5839" w:rsidRPr="00FB65B3">
        <w:rPr>
          <w:rFonts w:ascii="Times New Roman" w:eastAsia="Times New Roman" w:hAnsi="Times New Roman" w:cs="Times New Roman"/>
          <w:sz w:val="24"/>
          <w:szCs w:val="24"/>
          <w:lang w:eastAsia="ru-RU"/>
        </w:rPr>
        <w:t>молниезащиты</w:t>
      </w:r>
      <w:proofErr w:type="spellEnd"/>
      <w:r w:rsidR="009F5839" w:rsidRPr="00FB65B3">
        <w:rPr>
          <w:rFonts w:ascii="Times New Roman" w:eastAsia="Times New Roman" w:hAnsi="Times New Roman" w:cs="Times New Roman"/>
          <w:sz w:val="24"/>
          <w:szCs w:val="24"/>
          <w:lang w:eastAsia="ru-RU"/>
        </w:rPr>
        <w:t>, ремонт светофорных площадок и металлоконструкций)</w:t>
      </w:r>
      <w:r w:rsidR="009F5839">
        <w:rPr>
          <w:rFonts w:ascii="Times New Roman" w:eastAsia="Times New Roman" w:hAnsi="Times New Roman" w:cs="Times New Roman"/>
          <w:sz w:val="24"/>
          <w:szCs w:val="24"/>
          <w:lang w:eastAsia="ru-RU"/>
        </w:rPr>
        <w:t xml:space="preserve"> </w:t>
      </w:r>
      <w:r w:rsidR="009F5839" w:rsidRPr="00A80F75">
        <w:rPr>
          <w:rFonts w:ascii="Times New Roman" w:hAnsi="Times New Roman" w:cs="Times New Roman"/>
          <w:sz w:val="24"/>
          <w:szCs w:val="24"/>
        </w:rPr>
        <w:t xml:space="preserve">(далее по тексту – </w:t>
      </w:r>
      <w:r w:rsidR="00B83F97">
        <w:rPr>
          <w:rFonts w:ascii="Times New Roman" w:hAnsi="Times New Roman" w:cs="Times New Roman"/>
          <w:sz w:val="24"/>
          <w:szCs w:val="24"/>
        </w:rPr>
        <w:t>р</w:t>
      </w:r>
      <w:r w:rsidR="009F5839">
        <w:rPr>
          <w:rFonts w:ascii="Times New Roman" w:hAnsi="Times New Roman" w:cs="Times New Roman"/>
          <w:sz w:val="24"/>
          <w:szCs w:val="24"/>
        </w:rPr>
        <w:t>аботы</w:t>
      </w:r>
      <w:r w:rsidR="009F5839" w:rsidRPr="00A80F75">
        <w:rPr>
          <w:rFonts w:ascii="Times New Roman" w:hAnsi="Times New Roman" w:cs="Times New Roman"/>
          <w:sz w:val="24"/>
          <w:szCs w:val="24"/>
        </w:rPr>
        <w:t>)</w:t>
      </w:r>
      <w:r w:rsidR="00E40982" w:rsidRPr="00DC39DE">
        <w:rPr>
          <w:rFonts w:ascii="Times New Roman" w:eastAsia="Times New Roman" w:hAnsi="Times New Roman" w:cs="Times New Roman"/>
          <w:sz w:val="24"/>
          <w:szCs w:val="24"/>
          <w:lang w:eastAsia="ru-RU"/>
        </w:rPr>
        <w:t>.</w:t>
      </w:r>
      <w:r w:rsidR="003A68D0" w:rsidRPr="00DC39DE">
        <w:rPr>
          <w:rFonts w:ascii="Times New Roman" w:eastAsia="Times New Roman" w:hAnsi="Times New Roman" w:cs="Times New Roman"/>
          <w:sz w:val="24"/>
          <w:szCs w:val="24"/>
          <w:lang w:eastAsia="ru-RU"/>
        </w:rPr>
        <w:t xml:space="preserve">            </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 xml:space="preserve">Общее количество выполняемых </w:t>
      </w:r>
      <w:r w:rsidR="00B83F97">
        <w:rPr>
          <w:rFonts w:ascii="Times New Roman" w:hAnsi="Times New Roman"/>
          <w:b/>
          <w:bCs/>
          <w:sz w:val="24"/>
          <w:szCs w:val="24"/>
        </w:rPr>
        <w:t>р</w:t>
      </w:r>
      <w:r w:rsidR="003A68D0" w:rsidRPr="003A68D0">
        <w:rPr>
          <w:rFonts w:ascii="Times New Roman" w:hAnsi="Times New Roman"/>
          <w:b/>
          <w:bCs/>
          <w:sz w:val="24"/>
          <w:szCs w:val="24"/>
        </w:rPr>
        <w:t xml:space="preserve">абот: </w:t>
      </w:r>
      <w:r w:rsidR="009F5839" w:rsidRPr="00C12E60">
        <w:rPr>
          <w:rFonts w:ascii="Times New Roman" w:eastAsia="Times New Roman" w:hAnsi="Times New Roman" w:cs="Times New Roman"/>
          <w:sz w:val="24"/>
          <w:szCs w:val="24"/>
          <w:lang w:eastAsia="ar-SA"/>
        </w:rPr>
        <w:t xml:space="preserve">4 </w:t>
      </w:r>
      <w:r w:rsidR="009F5839" w:rsidRPr="00561914">
        <w:rPr>
          <w:rFonts w:ascii="Times New Roman" w:eastAsia="Times New Roman" w:hAnsi="Times New Roman" w:cs="Times New Roman"/>
          <w:sz w:val="24"/>
          <w:szCs w:val="24"/>
          <w:lang w:eastAsia="ar-SA"/>
        </w:rPr>
        <w:t>шт.</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r w:rsidR="00B83F97">
        <w:rPr>
          <w:rFonts w:ascii="Times New Roman" w:eastAsia="Times New Roman" w:hAnsi="Times New Roman" w:cs="Times New Roman"/>
          <w:b/>
          <w:bCs/>
          <w:sz w:val="24"/>
          <w:szCs w:val="24"/>
          <w:lang w:eastAsia="ru-RU"/>
        </w:rPr>
        <w:t>Содержание выполняемых р</w:t>
      </w:r>
      <w:r w:rsidR="007F3024" w:rsidRPr="007F3024">
        <w:rPr>
          <w:rFonts w:ascii="Times New Roman" w:eastAsia="Times New Roman" w:hAnsi="Times New Roman" w:cs="Times New Roman"/>
          <w:b/>
          <w:bCs/>
          <w:sz w:val="24"/>
          <w:szCs w:val="24"/>
          <w:lang w:eastAsia="ru-RU"/>
        </w:rPr>
        <w:t xml:space="preserve">абот: </w:t>
      </w:r>
      <w:r w:rsidR="009F5839" w:rsidRPr="007F3024">
        <w:rPr>
          <w:rFonts w:ascii="Times New Roman" w:eastAsia="Times New Roman" w:hAnsi="Times New Roman" w:cs="Times New Roman"/>
          <w:bCs/>
          <w:sz w:val="24"/>
          <w:szCs w:val="24"/>
          <w:lang w:eastAsia="ru-RU"/>
        </w:rPr>
        <w:t xml:space="preserve">подробный перечень и объемы выполняемых Работ изложены в Разделе 5 «Техническое задание» Документации о проведении запроса предложений на право заключения договора на выполнение </w:t>
      </w:r>
      <w:r w:rsidR="009F5839" w:rsidRPr="00E40982">
        <w:rPr>
          <w:rFonts w:ascii="Times New Roman" w:eastAsia="Times New Roman" w:hAnsi="Times New Roman" w:cs="Times New Roman"/>
          <w:sz w:val="24"/>
          <w:szCs w:val="24"/>
          <w:lang w:eastAsia="ru-RU"/>
        </w:rPr>
        <w:t xml:space="preserve">работ </w:t>
      </w:r>
      <w:r w:rsidR="009F5839" w:rsidRPr="00FD0577">
        <w:rPr>
          <w:rFonts w:ascii="Times New Roman" w:eastAsia="Times New Roman" w:hAnsi="Times New Roman" w:cs="Times New Roman"/>
          <w:sz w:val="24"/>
          <w:szCs w:val="24"/>
          <w:lang w:eastAsia="ar-SA"/>
        </w:rPr>
        <w:t xml:space="preserve">по ремонту дымовых труб (установка </w:t>
      </w:r>
      <w:proofErr w:type="spellStart"/>
      <w:r w:rsidR="009F5839" w:rsidRPr="00FD0577">
        <w:rPr>
          <w:rFonts w:ascii="Times New Roman" w:eastAsia="Times New Roman" w:hAnsi="Times New Roman" w:cs="Times New Roman"/>
          <w:sz w:val="24"/>
          <w:szCs w:val="24"/>
          <w:lang w:eastAsia="ar-SA"/>
        </w:rPr>
        <w:t>молниезащиты</w:t>
      </w:r>
      <w:proofErr w:type="spellEnd"/>
      <w:r w:rsidR="009F5839" w:rsidRPr="00FD0577">
        <w:rPr>
          <w:rFonts w:ascii="Times New Roman" w:eastAsia="Times New Roman" w:hAnsi="Times New Roman" w:cs="Times New Roman"/>
          <w:sz w:val="24"/>
          <w:szCs w:val="24"/>
          <w:lang w:eastAsia="ar-SA"/>
        </w:rPr>
        <w:t xml:space="preserve">, ремонт светофорных площадок и металлоконструкций) </w:t>
      </w:r>
      <w:r w:rsidR="009F5839" w:rsidRPr="00E634DC">
        <w:rPr>
          <w:rFonts w:ascii="Times New Roman" w:eastAsia="Times New Roman" w:hAnsi="Times New Roman" w:cs="Times New Roman"/>
          <w:sz w:val="24"/>
          <w:szCs w:val="24"/>
          <w:lang w:eastAsia="ar-SA"/>
        </w:rPr>
        <w:t>(далее по тексту – Документация)</w:t>
      </w:r>
      <w:r w:rsidR="007F3024">
        <w:rPr>
          <w:rFonts w:ascii="Times New Roman" w:eastAsia="Times New Roman" w:hAnsi="Times New Roman" w:cs="Times New Roman"/>
          <w:bCs/>
          <w:sz w:val="24"/>
          <w:szCs w:val="24"/>
          <w:lang w:eastAsia="ru-RU"/>
        </w:rPr>
        <w:t>.</w:t>
      </w:r>
    </w:p>
    <w:p w:rsidR="00A60754" w:rsidRPr="001C1439" w:rsidRDefault="001C1439"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C1439">
        <w:rPr>
          <w:rFonts w:ascii="Times New Roman" w:eastAsia="Times New Roman" w:hAnsi="Times New Roman" w:cs="Times New Roman"/>
          <w:b/>
          <w:sz w:val="24"/>
          <w:szCs w:val="24"/>
          <w:lang w:eastAsia="ru-RU"/>
        </w:rPr>
        <w:t>3.4.</w:t>
      </w:r>
      <w:r>
        <w:rPr>
          <w:rFonts w:ascii="Times New Roman" w:eastAsia="Times New Roman" w:hAnsi="Times New Roman" w:cs="Times New Roman"/>
          <w:sz w:val="24"/>
          <w:szCs w:val="24"/>
          <w:lang w:eastAsia="ru-RU"/>
        </w:rPr>
        <w:t xml:space="preserve"> </w:t>
      </w:r>
      <w:r w:rsidR="00C04D13" w:rsidRPr="00C04D13">
        <w:rPr>
          <w:rFonts w:ascii="Times New Roman" w:eastAsia="Times New Roman" w:hAnsi="Times New Roman" w:cs="Times New Roman"/>
          <w:b/>
          <w:bCs/>
          <w:sz w:val="24"/>
          <w:szCs w:val="24"/>
          <w:lang w:eastAsia="ru-RU"/>
        </w:rPr>
        <w:t>Начальная (максимальная) цена договора</w:t>
      </w:r>
      <w:r w:rsidR="00C04D13" w:rsidRPr="00561914">
        <w:rPr>
          <w:rFonts w:ascii="Times New Roman" w:eastAsia="Times New Roman" w:hAnsi="Times New Roman" w:cs="Times New Roman"/>
          <w:b/>
          <w:bCs/>
          <w:sz w:val="24"/>
          <w:szCs w:val="24"/>
          <w:lang w:eastAsia="ru-RU"/>
        </w:rPr>
        <w:t xml:space="preserve">: </w:t>
      </w:r>
      <w:r w:rsidR="00543602" w:rsidRPr="00561914">
        <w:rPr>
          <w:rFonts w:ascii="Times New Roman" w:eastAsia="Times New Roman" w:hAnsi="Times New Roman" w:cs="Times New Roman"/>
          <w:sz w:val="24"/>
          <w:szCs w:val="24"/>
          <w:lang w:eastAsia="ar-SA"/>
        </w:rPr>
        <w:t>1 340 107,00 рублей, в</w:t>
      </w:r>
      <w:r w:rsidR="00543602" w:rsidRPr="0019028D">
        <w:rPr>
          <w:rFonts w:ascii="Times New Roman" w:eastAsia="Times New Roman" w:hAnsi="Times New Roman" w:cs="Times New Roman"/>
          <w:sz w:val="24"/>
          <w:szCs w:val="24"/>
          <w:lang w:eastAsia="ar-SA"/>
        </w:rPr>
        <w:t xml:space="preserve"> том числе НДС,  включает в себя все расходы Подрядчика, а также затраты, связанные с выездом персонала (командировочные расходы, проживание, стоимость проезда)</w:t>
      </w:r>
      <w:r w:rsidR="003A68D0" w:rsidRPr="003A68D0">
        <w:rPr>
          <w:rFonts w:ascii="Times New Roman" w:eastAsia="Times New Roman" w:hAnsi="Times New Roman" w:cs="Arial"/>
          <w:sz w:val="24"/>
          <w:szCs w:val="24"/>
          <w:lang w:eastAsia="ru-RU"/>
        </w:rPr>
        <w:t>.</w:t>
      </w:r>
    </w:p>
    <w:p w:rsidR="00586020" w:rsidRDefault="00A60754" w:rsidP="003A68D0">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w:t>
      </w:r>
      <w:r w:rsidR="00B83F97">
        <w:rPr>
          <w:rFonts w:ascii="Times New Roman" w:eastAsia="Times New Roman" w:hAnsi="Times New Roman" w:cs="Times New Roman"/>
          <w:b/>
          <w:bCs/>
          <w:sz w:val="24"/>
          <w:szCs w:val="24"/>
          <w:lang w:eastAsia="ru-RU"/>
        </w:rPr>
        <w:t>р</w:t>
      </w:r>
      <w:r w:rsidR="003A68D0" w:rsidRPr="003A68D0">
        <w:rPr>
          <w:rFonts w:ascii="Times New Roman" w:eastAsia="Times New Roman" w:hAnsi="Times New Roman" w:cs="Times New Roman"/>
          <w:b/>
          <w:bCs/>
          <w:sz w:val="24"/>
          <w:szCs w:val="24"/>
          <w:lang w:eastAsia="ru-RU"/>
        </w:rPr>
        <w:t xml:space="preserve">абот: </w:t>
      </w:r>
      <w:r w:rsidR="00543602" w:rsidRPr="00631B41">
        <w:rPr>
          <w:rFonts w:ascii="Times New Roman" w:eastAsia="Times New Roman" w:hAnsi="Times New Roman" w:cs="Times New Roman"/>
          <w:bCs/>
          <w:sz w:val="24"/>
          <w:szCs w:val="24"/>
          <w:lang w:eastAsia="ru-RU"/>
        </w:rPr>
        <w:t>с момента подписания договора по 31.08.2016 года</w:t>
      </w:r>
      <w:r w:rsidR="000A1F0B" w:rsidRPr="000A1F0B">
        <w:rPr>
          <w:rFonts w:ascii="Times New Roman" w:eastAsia="Times New Roman" w:hAnsi="Times New Roman" w:cs="Times New Roman"/>
          <w:bCs/>
          <w:sz w:val="24"/>
          <w:szCs w:val="24"/>
          <w:lang w:eastAsia="ru-RU"/>
        </w:rPr>
        <w:t>.</w:t>
      </w:r>
    </w:p>
    <w:p w:rsidR="00543602" w:rsidRPr="00631B41" w:rsidRDefault="00C04D13" w:rsidP="00543602">
      <w:pPr>
        <w:tabs>
          <w:tab w:val="left" w:pos="6987"/>
        </w:tabs>
        <w:autoSpaceDE w:val="0"/>
        <w:autoSpaceDN w:val="0"/>
        <w:adjustRightInd w:val="0"/>
        <w:spacing w:after="0" w:line="240" w:lineRule="auto"/>
        <w:ind w:firstLine="567"/>
        <w:jc w:val="both"/>
        <w:rPr>
          <w:rFonts w:ascii="Times New Roman" w:hAnsi="Times New Roman"/>
          <w:b/>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543602" w:rsidRPr="00631B41">
        <w:rPr>
          <w:rFonts w:ascii="Times New Roman" w:eastAsia="Times New Roman" w:hAnsi="Times New Roman" w:cs="Times New Roman"/>
          <w:b/>
          <w:bCs/>
          <w:sz w:val="24"/>
          <w:szCs w:val="24"/>
          <w:lang w:eastAsia="ru-RU"/>
        </w:rPr>
        <w:t xml:space="preserve">Место </w:t>
      </w:r>
      <w:r w:rsidR="00543602" w:rsidRPr="00631B41">
        <w:rPr>
          <w:rFonts w:ascii="Times New Roman" w:hAnsi="Times New Roman"/>
          <w:b/>
          <w:bCs/>
          <w:sz w:val="24"/>
          <w:szCs w:val="24"/>
          <w:lang w:eastAsia="ru-RU"/>
        </w:rPr>
        <w:t xml:space="preserve">выполнения </w:t>
      </w:r>
      <w:r w:rsidR="00B83F97">
        <w:rPr>
          <w:rFonts w:ascii="Times New Roman" w:hAnsi="Times New Roman"/>
          <w:b/>
          <w:bCs/>
          <w:sz w:val="24"/>
          <w:szCs w:val="24"/>
          <w:lang w:eastAsia="ru-RU"/>
        </w:rPr>
        <w:t>р</w:t>
      </w:r>
      <w:r w:rsidR="00543602" w:rsidRPr="00631B41">
        <w:rPr>
          <w:rFonts w:ascii="Times New Roman" w:hAnsi="Times New Roman"/>
          <w:b/>
          <w:bCs/>
          <w:sz w:val="24"/>
          <w:szCs w:val="24"/>
          <w:lang w:eastAsia="ru-RU"/>
        </w:rPr>
        <w:t>абот:</w:t>
      </w:r>
    </w:p>
    <w:p w:rsidR="00543602" w:rsidRPr="00631B41" w:rsidRDefault="00543602" w:rsidP="00543602">
      <w:pPr>
        <w:tabs>
          <w:tab w:val="left" w:pos="6987"/>
        </w:tabs>
        <w:autoSpaceDE w:val="0"/>
        <w:autoSpaceDN w:val="0"/>
        <w:adjustRightInd w:val="0"/>
        <w:spacing w:after="0" w:line="240" w:lineRule="auto"/>
        <w:ind w:firstLine="709"/>
        <w:jc w:val="both"/>
        <w:rPr>
          <w:rFonts w:ascii="Times New Roman" w:hAnsi="Times New Roman"/>
          <w:sz w:val="24"/>
          <w:szCs w:val="24"/>
          <w:lang w:eastAsia="ru-RU"/>
        </w:rPr>
      </w:pPr>
      <w:r w:rsidRPr="00631B41">
        <w:rPr>
          <w:sz w:val="24"/>
          <w:szCs w:val="24"/>
        </w:rPr>
        <w:t xml:space="preserve"> </w:t>
      </w:r>
      <w:r w:rsidRPr="00631B41">
        <w:rPr>
          <w:rFonts w:ascii="Times New Roman" w:hAnsi="Times New Roman"/>
          <w:sz w:val="24"/>
          <w:szCs w:val="24"/>
          <w:lang w:eastAsia="ru-RU"/>
        </w:rPr>
        <w:t>• г. Мурманск, ул. Лобова, д. 100, территория котельной «Роста», дымовая труба стационарный №1;</w:t>
      </w:r>
    </w:p>
    <w:p w:rsidR="00543602" w:rsidRPr="00631B41" w:rsidRDefault="00543602" w:rsidP="00543602">
      <w:pPr>
        <w:tabs>
          <w:tab w:val="left" w:pos="6987"/>
        </w:tabs>
        <w:autoSpaceDE w:val="0"/>
        <w:autoSpaceDN w:val="0"/>
        <w:adjustRightInd w:val="0"/>
        <w:spacing w:after="0" w:line="240" w:lineRule="auto"/>
        <w:ind w:firstLine="709"/>
        <w:jc w:val="both"/>
        <w:rPr>
          <w:rFonts w:ascii="Times New Roman" w:hAnsi="Times New Roman"/>
          <w:sz w:val="24"/>
          <w:szCs w:val="24"/>
          <w:lang w:eastAsia="ru-RU"/>
        </w:rPr>
      </w:pPr>
      <w:r w:rsidRPr="00631B41">
        <w:rPr>
          <w:rFonts w:ascii="Times New Roman" w:hAnsi="Times New Roman"/>
          <w:sz w:val="24"/>
          <w:szCs w:val="24"/>
          <w:lang w:eastAsia="ru-RU"/>
        </w:rPr>
        <w:t>• Мурманская область, г. Кола, ул. Каменный остров, д.10, территория котельной, дымовая труба стационарный №1;</w:t>
      </w:r>
    </w:p>
    <w:p w:rsidR="00586020" w:rsidRPr="003A68D0" w:rsidRDefault="00543602" w:rsidP="00543602">
      <w:pPr>
        <w:spacing w:after="0" w:line="240" w:lineRule="auto"/>
        <w:ind w:firstLine="567"/>
        <w:jc w:val="both"/>
        <w:rPr>
          <w:rFonts w:ascii="Times New Roman" w:eastAsia="Times New Roman" w:hAnsi="Times New Roman" w:cs="Times New Roman"/>
          <w:bCs/>
          <w:sz w:val="24"/>
          <w:szCs w:val="24"/>
          <w:lang w:eastAsia="ru-RU"/>
        </w:rPr>
      </w:pPr>
      <w:r w:rsidRPr="00631B41">
        <w:rPr>
          <w:rFonts w:ascii="Times New Roman" w:hAnsi="Times New Roman"/>
          <w:sz w:val="24"/>
          <w:szCs w:val="24"/>
          <w:lang w:eastAsia="ru-RU"/>
        </w:rPr>
        <w:t>• г. Мурманск, ул. Промышленная, д. 15, территория котельной «Северная», дымовые трубы стационарный №1 и №2</w:t>
      </w:r>
      <w:r w:rsidR="000A1F0B" w:rsidRPr="000A1F0B">
        <w:rPr>
          <w:rFonts w:ascii="Times New Roman" w:eastAsia="Times New Roman" w:hAnsi="Times New Roman" w:cs="Times New Roman"/>
          <w:bCs/>
          <w:sz w:val="24"/>
          <w:szCs w:val="24"/>
          <w:lang w:eastAsia="ru-RU"/>
        </w:rPr>
        <w:t>.</w:t>
      </w:r>
    </w:p>
    <w:p w:rsidR="00B83F97" w:rsidRPr="00631B41" w:rsidRDefault="00EF66A5" w:rsidP="00A906E0">
      <w:pPr>
        <w:tabs>
          <w:tab w:val="left" w:pos="6987"/>
        </w:tabs>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B83F97" w:rsidRPr="00561914">
        <w:rPr>
          <w:rFonts w:ascii="Times New Roman" w:eastAsia="Times New Roman" w:hAnsi="Times New Roman" w:cs="Times New Roman"/>
          <w:sz w:val="24"/>
          <w:szCs w:val="24"/>
          <w:lang w:eastAsia="ru-RU"/>
        </w:rPr>
        <w:t>Аванс и промежуточная оплата выполненных работ не предусматривается.</w:t>
      </w:r>
    </w:p>
    <w:p w:rsidR="003A68D0" w:rsidRPr="000A1F0B" w:rsidRDefault="00744675" w:rsidP="00B83F97">
      <w:pPr>
        <w:spacing w:after="0" w:line="240" w:lineRule="auto"/>
        <w:ind w:firstLine="567"/>
        <w:jc w:val="both"/>
        <w:rPr>
          <w:rFonts w:ascii="Times New Roman" w:hAnsi="Times New Roman"/>
          <w:bCs/>
          <w:sz w:val="24"/>
          <w:szCs w:val="24"/>
          <w:lang w:eastAsia="ru-RU"/>
        </w:rPr>
      </w:pPr>
      <w:proofErr w:type="gramStart"/>
      <w:r w:rsidRPr="00744675">
        <w:rPr>
          <w:rFonts w:ascii="Times New Roman" w:eastAsia="Times New Roman" w:hAnsi="Times New Roman" w:cs="Times New Roman"/>
          <w:sz w:val="24"/>
          <w:szCs w:val="24"/>
          <w:lang w:eastAsia="ru-RU"/>
        </w:rPr>
        <w:t>Оплата  выполненных работ производится Заказчиком не позднее 30 банковских дней с момента подписания Заказчиком Акта приема-передачи выполненных работ (Приложение № 5 к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3A68D0" w:rsidRPr="000A1F0B">
        <w:rPr>
          <w:rFonts w:ascii="Times New Roman" w:eastAsia="Times New Roman" w:hAnsi="Times New Roman" w:cs="Times New Roman"/>
          <w:sz w:val="24"/>
          <w:szCs w:val="24"/>
          <w:lang w:eastAsia="ru-RU"/>
        </w:rPr>
        <w:t>.</w:t>
      </w:r>
      <w:proofErr w:type="gramEnd"/>
    </w:p>
    <w:p w:rsidR="000A1F0B" w:rsidRDefault="00C04D13" w:rsidP="000A1F0B">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A5E24" w:rsidRDefault="004A5E24" w:rsidP="000A1F0B">
      <w:pPr>
        <w:spacing w:after="0" w:line="240" w:lineRule="auto"/>
        <w:ind w:firstLine="567"/>
        <w:jc w:val="both"/>
        <w:rPr>
          <w:rFonts w:ascii="Times New Roman" w:eastAsia="Times New Roman" w:hAnsi="Times New Roman" w:cs="Times New Roman"/>
          <w:sz w:val="24"/>
          <w:szCs w:val="24"/>
          <w:lang w:eastAsia="ru-RU"/>
        </w:rPr>
      </w:pPr>
    </w:p>
    <w:p w:rsidR="00A906E0"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4</w:t>
      </w:r>
      <w:r w:rsidR="00A906E0">
        <w:rPr>
          <w:rFonts w:ascii="Times New Roman" w:eastAsia="Times New Roman" w:hAnsi="Times New Roman" w:cs="Times New Roman"/>
          <w:b/>
          <w:sz w:val="24"/>
          <w:szCs w:val="24"/>
          <w:lang w:eastAsia="ar-SA"/>
        </w:rPr>
        <w:t xml:space="preserve">. </w:t>
      </w:r>
      <w:r w:rsidR="00A906E0" w:rsidRPr="00244A6A">
        <w:rPr>
          <w:rFonts w:ascii="Times New Roman" w:eastAsia="Calibri" w:hAnsi="Times New Roman" w:cs="Times New Roman"/>
          <w:b/>
          <w:sz w:val="24"/>
          <w:szCs w:val="24"/>
          <w:lang w:eastAsia="ar-SA"/>
        </w:rPr>
        <w:t>Дата</w:t>
      </w:r>
      <w:r w:rsidR="00A906E0">
        <w:rPr>
          <w:rFonts w:ascii="Times New Roman" w:eastAsia="Calibri" w:hAnsi="Times New Roman" w:cs="Times New Roman"/>
          <w:b/>
          <w:sz w:val="24"/>
          <w:szCs w:val="24"/>
          <w:lang w:eastAsia="ar-SA"/>
        </w:rPr>
        <w:t>, время</w:t>
      </w:r>
      <w:r w:rsidR="00A906E0" w:rsidRPr="00244A6A">
        <w:rPr>
          <w:rFonts w:ascii="Times New Roman" w:eastAsia="Calibri" w:hAnsi="Times New Roman" w:cs="Times New Roman"/>
          <w:b/>
          <w:sz w:val="24"/>
          <w:szCs w:val="24"/>
          <w:lang w:eastAsia="ar-SA"/>
        </w:rPr>
        <w:t xml:space="preserve"> и место</w:t>
      </w:r>
      <w:r w:rsidR="00A906E0" w:rsidRPr="00244A6A">
        <w:rPr>
          <w:rFonts w:ascii="Times New Roman" w:eastAsia="Calibri" w:hAnsi="Times New Roman" w:cs="Times New Roman"/>
          <w:sz w:val="24"/>
          <w:szCs w:val="24"/>
          <w:lang w:eastAsia="ar-SA"/>
        </w:rPr>
        <w:t xml:space="preserve"> </w:t>
      </w:r>
      <w:r w:rsidR="00A906E0" w:rsidRPr="00244A6A">
        <w:rPr>
          <w:rFonts w:ascii="Times New Roman" w:eastAsia="Calibri" w:hAnsi="Times New Roman" w:cs="Times New Roman"/>
          <w:b/>
          <w:sz w:val="24"/>
          <w:szCs w:val="24"/>
          <w:lang w:eastAsia="ar-SA"/>
        </w:rPr>
        <w:t>вскрытия конвертов</w:t>
      </w:r>
      <w:r w:rsidR="00A906E0" w:rsidRPr="00123D2E">
        <w:rPr>
          <w:rFonts w:ascii="Times New Roman" w:eastAsia="Calibri" w:hAnsi="Times New Roman" w:cs="Times New Roman"/>
          <w:b/>
          <w:sz w:val="24"/>
          <w:szCs w:val="24"/>
          <w:lang w:eastAsia="ar-SA"/>
        </w:rPr>
        <w:t xml:space="preserve"> с заявками, рассмотрения заявок, оценки, сопоставления и подведения итогов</w:t>
      </w:r>
      <w:r w:rsidR="00A906E0">
        <w:rPr>
          <w:rFonts w:ascii="Times New Roman" w:eastAsia="Calibri" w:hAnsi="Times New Roman" w:cs="Times New Roman"/>
          <w:b/>
          <w:sz w:val="24"/>
          <w:szCs w:val="24"/>
          <w:lang w:eastAsia="ar-SA"/>
        </w:rPr>
        <w:t xml:space="preserve">: </w:t>
      </w:r>
      <w:r w:rsidR="00956CCE">
        <w:rPr>
          <w:rFonts w:ascii="Times New Roman" w:eastAsia="Calibri" w:hAnsi="Times New Roman" w:cs="Times New Roman"/>
          <w:b/>
          <w:sz w:val="24"/>
          <w:szCs w:val="24"/>
          <w:lang w:eastAsia="ar-SA"/>
        </w:rPr>
        <w:t>19</w:t>
      </w:r>
      <w:r w:rsidR="00A906E0" w:rsidRPr="00E634DC">
        <w:rPr>
          <w:rFonts w:ascii="Times New Roman" w:eastAsia="Calibri" w:hAnsi="Times New Roman" w:cs="Times New Roman"/>
          <w:b/>
          <w:sz w:val="24"/>
          <w:szCs w:val="24"/>
          <w:lang w:eastAsia="ar-SA"/>
        </w:rPr>
        <w:t xml:space="preserve"> </w:t>
      </w:r>
      <w:r w:rsidR="00D43E60">
        <w:rPr>
          <w:rFonts w:ascii="Times New Roman" w:eastAsia="Calibri" w:hAnsi="Times New Roman" w:cs="Times New Roman"/>
          <w:b/>
          <w:sz w:val="24"/>
          <w:szCs w:val="24"/>
          <w:lang w:eastAsia="ar-SA"/>
        </w:rPr>
        <w:t>апреля</w:t>
      </w:r>
      <w:r w:rsidR="00A906E0" w:rsidRPr="00E634DC">
        <w:rPr>
          <w:rFonts w:ascii="Times New Roman" w:eastAsia="Calibri" w:hAnsi="Times New Roman" w:cs="Times New Roman"/>
          <w:b/>
          <w:sz w:val="24"/>
          <w:szCs w:val="24"/>
          <w:lang w:eastAsia="ar-SA"/>
        </w:rPr>
        <w:t xml:space="preserve"> 2016 </w:t>
      </w:r>
      <w:r w:rsidR="00A906E0" w:rsidRPr="00E634DC">
        <w:rPr>
          <w:rFonts w:ascii="Times New Roman" w:eastAsia="Times New Roman" w:hAnsi="Times New Roman" w:cs="Times New Roman"/>
          <w:b/>
          <w:sz w:val="24"/>
          <w:szCs w:val="24"/>
          <w:lang w:eastAsia="ar-SA"/>
        </w:rPr>
        <w:t xml:space="preserve">года в </w:t>
      </w:r>
      <w:r w:rsidR="00A906E0" w:rsidRPr="00956CCE">
        <w:rPr>
          <w:rFonts w:ascii="Times New Roman" w:eastAsia="Calibri" w:hAnsi="Times New Roman" w:cs="Times New Roman"/>
          <w:b/>
          <w:noProof/>
          <w:sz w:val="24"/>
          <w:szCs w:val="24"/>
          <w:lang w:eastAsia="ar-SA"/>
        </w:rPr>
        <w:t>10</w:t>
      </w:r>
      <w:r w:rsidR="00A906E0" w:rsidRPr="00E634DC">
        <w:rPr>
          <w:rFonts w:ascii="Times New Roman" w:eastAsia="Calibri" w:hAnsi="Times New Roman" w:cs="Times New Roman"/>
          <w:b/>
          <w:noProof/>
          <w:sz w:val="24"/>
          <w:szCs w:val="24"/>
          <w:lang w:eastAsia="ar-SA"/>
        </w:rPr>
        <w:t xml:space="preserve">:00 </w:t>
      </w:r>
      <w:r w:rsidR="00A906E0" w:rsidRPr="00E634DC">
        <w:rPr>
          <w:rFonts w:ascii="Times New Roman" w:eastAsia="Times New Roman" w:hAnsi="Times New Roman" w:cs="Times New Roman"/>
          <w:sz w:val="24"/>
          <w:szCs w:val="24"/>
          <w:lang w:eastAsia="ar-SA"/>
        </w:rPr>
        <w:t>(</w:t>
      </w:r>
      <w:proofErr w:type="gramStart"/>
      <w:r w:rsidR="00A906E0" w:rsidRPr="00E634DC">
        <w:rPr>
          <w:rFonts w:ascii="Times New Roman" w:eastAsia="Times New Roman" w:hAnsi="Times New Roman" w:cs="Times New Roman"/>
          <w:sz w:val="24"/>
          <w:szCs w:val="24"/>
          <w:lang w:eastAsia="ar-SA"/>
        </w:rPr>
        <w:t>МСК</w:t>
      </w:r>
      <w:proofErr w:type="gramEnd"/>
      <w:r w:rsidR="00A906E0" w:rsidRPr="00E634DC">
        <w:rPr>
          <w:rFonts w:ascii="Times New Roman" w:eastAsia="Times New Roman" w:hAnsi="Times New Roman" w:cs="Times New Roman"/>
          <w:sz w:val="24"/>
          <w:szCs w:val="24"/>
          <w:lang w:eastAsia="ar-SA"/>
        </w:rPr>
        <w:t>),</w:t>
      </w:r>
      <w:r w:rsidR="00A906E0" w:rsidRPr="00E634DC">
        <w:rPr>
          <w:rFonts w:ascii="Times New Roman" w:eastAsia="Calibri" w:hAnsi="Times New Roman" w:cs="Times New Roman"/>
          <w:sz w:val="24"/>
          <w:szCs w:val="24"/>
          <w:lang w:eastAsia="ar-SA"/>
        </w:rPr>
        <w:t xml:space="preserve"> г. Мурманск,</w:t>
      </w:r>
      <w:r w:rsidR="00A906E0">
        <w:rPr>
          <w:rFonts w:ascii="Times New Roman" w:eastAsia="Calibri" w:hAnsi="Times New Roman" w:cs="Times New Roman"/>
          <w:sz w:val="24"/>
          <w:szCs w:val="24"/>
          <w:lang w:eastAsia="ar-SA"/>
        </w:rPr>
        <w:t xml:space="preserve"> ул. </w:t>
      </w:r>
      <w:r w:rsidR="00A906E0" w:rsidRPr="00E634DC">
        <w:rPr>
          <w:rFonts w:ascii="Times New Roman" w:eastAsia="Calibri" w:hAnsi="Times New Roman" w:cs="Times New Roman"/>
          <w:sz w:val="24"/>
          <w:szCs w:val="24"/>
          <w:lang w:eastAsia="ar-SA"/>
        </w:rPr>
        <w:t>Промышленная, д. 15, каб.17.</w:t>
      </w:r>
    </w:p>
    <w:p w:rsidR="00586020"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DC4336"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5.</w:t>
      </w:r>
      <w:r w:rsidRPr="00DC4336">
        <w:rPr>
          <w:rFonts w:ascii="Times New Roman" w:eastAsia="Times New Roman" w:hAnsi="Times New Roman" w:cs="Times New Roman"/>
          <w:b/>
          <w:sz w:val="24"/>
          <w:szCs w:val="24"/>
          <w:lang w:eastAsia="ar-SA"/>
        </w:rPr>
        <w:t xml:space="preserve"> Требования к Участникам закупки. </w:t>
      </w: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C4336"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b/>
          <w:sz w:val="24"/>
          <w:szCs w:val="24"/>
          <w:lang w:eastAsia="ar-SA"/>
        </w:rPr>
        <w:t>6</w:t>
      </w:r>
      <w:r w:rsidR="00244A6A" w:rsidRPr="00DC4336">
        <w:rPr>
          <w:rFonts w:ascii="Times New Roman" w:eastAsia="Times New Roman" w:hAnsi="Times New Roman" w:cs="Times New Roman"/>
          <w:b/>
          <w:sz w:val="24"/>
          <w:szCs w:val="24"/>
          <w:lang w:eastAsia="ar-SA"/>
        </w:rPr>
        <w:t xml:space="preserve">. Порядок и сроки предоставления Документации. </w:t>
      </w:r>
    </w:p>
    <w:p w:rsidR="00A906E0" w:rsidRPr="007519F2"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634DC">
        <w:rPr>
          <w:rFonts w:ascii="Times New Roman" w:eastAsia="Times New Roman" w:hAnsi="Times New Roman" w:cs="Times New Roman"/>
          <w:sz w:val="24"/>
          <w:szCs w:val="24"/>
          <w:lang w:eastAsia="ar-SA"/>
        </w:rPr>
        <w:t>Документация доступна с</w:t>
      </w:r>
      <w:r w:rsidRPr="00E634DC">
        <w:rPr>
          <w:rFonts w:ascii="Times New Roman" w:eastAsia="Times New Roman" w:hAnsi="Times New Roman" w:cs="Times New Roman"/>
          <w:b/>
          <w:sz w:val="24"/>
          <w:szCs w:val="24"/>
          <w:lang w:eastAsia="ar-SA"/>
        </w:rPr>
        <w:t xml:space="preserve"> «</w:t>
      </w:r>
      <w:r w:rsidR="00956CCE">
        <w:rPr>
          <w:rFonts w:ascii="Times New Roman" w:eastAsia="Times New Roman" w:hAnsi="Times New Roman" w:cs="Times New Roman"/>
          <w:b/>
          <w:sz w:val="24"/>
          <w:szCs w:val="24"/>
          <w:lang w:eastAsia="ar-SA"/>
        </w:rPr>
        <w:t>08</w:t>
      </w:r>
      <w:r w:rsidRPr="00E634DC">
        <w:rPr>
          <w:rFonts w:ascii="Times New Roman" w:eastAsia="Times New Roman" w:hAnsi="Times New Roman" w:cs="Times New Roman"/>
          <w:b/>
          <w:sz w:val="24"/>
          <w:szCs w:val="24"/>
          <w:lang w:eastAsia="ar-SA"/>
        </w:rPr>
        <w:t xml:space="preserve">» </w:t>
      </w:r>
      <w:r w:rsidR="00D43E60">
        <w:rPr>
          <w:rFonts w:ascii="Times New Roman" w:eastAsia="Calibri" w:hAnsi="Times New Roman" w:cs="Times New Roman"/>
          <w:b/>
          <w:sz w:val="24"/>
          <w:szCs w:val="24"/>
          <w:lang w:eastAsia="ar-SA"/>
        </w:rPr>
        <w:t>апреля</w:t>
      </w:r>
      <w:r w:rsidR="00D43E60" w:rsidRPr="00E634DC">
        <w:rPr>
          <w:rFonts w:ascii="Times New Roman" w:eastAsia="Calibri" w:hAnsi="Times New Roman" w:cs="Times New Roman"/>
          <w:b/>
          <w:sz w:val="24"/>
          <w:szCs w:val="24"/>
          <w:lang w:eastAsia="ar-SA"/>
        </w:rPr>
        <w:t xml:space="preserve"> </w:t>
      </w:r>
      <w:r w:rsidRPr="00E634DC">
        <w:rPr>
          <w:rFonts w:ascii="Times New Roman" w:eastAsia="Times New Roman" w:hAnsi="Times New Roman" w:cs="Times New Roman"/>
          <w:b/>
          <w:sz w:val="24"/>
          <w:szCs w:val="24"/>
          <w:lang w:eastAsia="ar-SA"/>
        </w:rPr>
        <w:t>2016 года</w:t>
      </w:r>
      <w:r w:rsidRPr="00E634DC">
        <w:rPr>
          <w:rFonts w:ascii="Calibri" w:eastAsia="Calibri" w:hAnsi="Calibri" w:cs="Times New Roman"/>
        </w:rPr>
        <w:t xml:space="preserve"> </w:t>
      </w:r>
      <w:r w:rsidRPr="00E634DC">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A906E0" w:rsidRPr="003A2F0D"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носител</w:t>
      </w:r>
      <w:r>
        <w:rPr>
          <w:rFonts w:ascii="Times New Roman" w:eastAsia="Times New Roman" w:hAnsi="Times New Roman" w:cs="Times New Roman"/>
          <w:sz w:val="24"/>
          <w:szCs w:val="24"/>
          <w:lang w:eastAsia="ar-SA"/>
        </w:rPr>
        <w:t>е</w:t>
      </w:r>
      <w:r w:rsidRPr="007519F2">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w:t>
      </w:r>
      <w:r w:rsidRPr="00D36406">
        <w:rPr>
          <w:rFonts w:ascii="Times New Roman" w:eastAsia="Times New Roman" w:hAnsi="Times New Roman" w:cs="Times New Roman"/>
          <w:sz w:val="24"/>
          <w:szCs w:val="24"/>
          <w:lang w:eastAsia="ar-SA"/>
        </w:rPr>
        <w:t xml:space="preserve">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xml:space="preserve">. 2.3. п. 2. Информационной карты, либо </w:t>
      </w:r>
      <w:r w:rsidRPr="00E24F1A">
        <w:rPr>
          <w:rFonts w:ascii="Times New Roman" w:eastAsia="Times New Roman" w:hAnsi="Times New Roman" w:cs="Times New Roman"/>
          <w:sz w:val="24"/>
          <w:szCs w:val="24"/>
          <w:lang w:eastAsia="ar-SA"/>
        </w:rPr>
        <w:t>отправить запрос на</w:t>
      </w:r>
      <w:r w:rsidRPr="003A2F0D">
        <w:rPr>
          <w:rFonts w:ascii="Times New Roman" w:eastAsia="Times New Roman" w:hAnsi="Times New Roman" w:cs="Times New Roman"/>
          <w:sz w:val="24"/>
          <w:szCs w:val="24"/>
          <w:lang w:eastAsia="ar-SA"/>
        </w:rPr>
        <w:t xml:space="preserve"> электронную почту</w:t>
      </w:r>
      <w:r w:rsidRPr="00BD2BDD">
        <w:rPr>
          <w:rFonts w:ascii="Times New Roman" w:eastAsia="Times New Roman" w:hAnsi="Times New Roman" w:cs="Times New Roman"/>
          <w:sz w:val="24"/>
          <w:szCs w:val="24"/>
          <w:lang w:eastAsia="ar-SA"/>
        </w:rPr>
        <w:t xml:space="preserve">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mures</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ru</w:t>
      </w:r>
      <w:proofErr w:type="spellEnd"/>
      <w:r w:rsidRPr="00E22D11">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w:t>
      </w:r>
    </w:p>
    <w:p w:rsidR="00244A6A" w:rsidRDefault="00A906E0" w:rsidP="00A906E0">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Pr="00D36406">
        <w:rPr>
          <w:rFonts w:ascii="Times New Roman" w:eastAsia="Times New Roman" w:hAnsi="Times New Roman" w:cs="Times New Roman"/>
          <w:sz w:val="24"/>
          <w:szCs w:val="24"/>
          <w:lang w:eastAsia="ar-SA"/>
        </w:rPr>
        <w:t xml:space="preserve">, 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2.3. п. 2. Информационной карты.</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4B7F01"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w:t>
      </w:r>
      <w:r w:rsidRPr="004B7F01">
        <w:rPr>
          <w:rFonts w:ascii="Times New Roman" w:eastAsia="Times New Roman" w:hAnsi="Times New Roman" w:cs="Times New Roman"/>
          <w:b/>
          <w:sz w:val="24"/>
          <w:szCs w:val="24"/>
          <w:lang w:eastAsia="ar-SA"/>
        </w:rPr>
        <w:t xml:space="preserve">время начала приема заявок на участие в запросе предложений: </w:t>
      </w:r>
      <w:r w:rsidR="00956CCE">
        <w:rPr>
          <w:rFonts w:ascii="Times New Roman" w:eastAsia="Times New Roman" w:hAnsi="Times New Roman" w:cs="Times New Roman"/>
          <w:b/>
          <w:sz w:val="24"/>
          <w:szCs w:val="24"/>
          <w:lang w:eastAsia="ar-SA"/>
        </w:rPr>
        <w:t>11</w:t>
      </w:r>
      <w:r w:rsidRPr="004B7F01">
        <w:rPr>
          <w:rFonts w:ascii="Times New Roman" w:eastAsia="Times New Roman" w:hAnsi="Times New Roman" w:cs="Times New Roman"/>
          <w:b/>
          <w:sz w:val="24"/>
          <w:szCs w:val="24"/>
          <w:lang w:eastAsia="ar-SA"/>
        </w:rPr>
        <w:t xml:space="preserve"> </w:t>
      </w:r>
      <w:r w:rsidR="00D43E60">
        <w:rPr>
          <w:rFonts w:ascii="Times New Roman" w:eastAsia="Calibri" w:hAnsi="Times New Roman" w:cs="Times New Roman"/>
          <w:b/>
          <w:sz w:val="24"/>
          <w:szCs w:val="24"/>
          <w:lang w:eastAsia="ar-SA"/>
        </w:rPr>
        <w:t>апреля</w:t>
      </w:r>
      <w:r w:rsidR="00D43E60" w:rsidRPr="00E634DC">
        <w:rPr>
          <w:rFonts w:ascii="Times New Roman" w:eastAsia="Calibri" w:hAnsi="Times New Roman" w:cs="Times New Roman"/>
          <w:b/>
          <w:sz w:val="24"/>
          <w:szCs w:val="24"/>
          <w:lang w:eastAsia="ar-SA"/>
        </w:rPr>
        <w:t xml:space="preserve"> </w:t>
      </w:r>
      <w:r w:rsidRPr="004B7F01">
        <w:rPr>
          <w:rFonts w:ascii="Times New Roman" w:eastAsia="Times New Roman" w:hAnsi="Times New Roman" w:cs="Times New Roman"/>
          <w:b/>
          <w:sz w:val="24"/>
          <w:szCs w:val="24"/>
          <w:lang w:eastAsia="ar-SA"/>
        </w:rPr>
        <w:t>2016 г. 08:30 (</w:t>
      </w:r>
      <w:proofErr w:type="gramStart"/>
      <w:r w:rsidRPr="004B7F01">
        <w:rPr>
          <w:rFonts w:ascii="Times New Roman" w:eastAsia="Times New Roman" w:hAnsi="Times New Roman" w:cs="Times New Roman"/>
          <w:b/>
          <w:sz w:val="24"/>
          <w:szCs w:val="24"/>
          <w:lang w:eastAsia="ar-SA"/>
        </w:rPr>
        <w:t>МСК</w:t>
      </w:r>
      <w:proofErr w:type="gramEnd"/>
      <w:r w:rsidRPr="004B7F01">
        <w:rPr>
          <w:rFonts w:ascii="Times New Roman" w:eastAsia="Times New Roman" w:hAnsi="Times New Roman" w:cs="Times New Roman"/>
          <w:b/>
          <w:sz w:val="24"/>
          <w:szCs w:val="24"/>
          <w:lang w:eastAsia="ar-SA"/>
        </w:rPr>
        <w:t>).</w:t>
      </w:r>
    </w:p>
    <w:p w:rsid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sidRPr="004B7F01">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956CCE">
        <w:rPr>
          <w:rFonts w:ascii="Times New Roman" w:eastAsia="Times New Roman" w:hAnsi="Times New Roman" w:cs="Times New Roman"/>
          <w:b/>
          <w:sz w:val="24"/>
          <w:szCs w:val="24"/>
          <w:lang w:eastAsia="ar-SA"/>
        </w:rPr>
        <w:t>18</w:t>
      </w:r>
      <w:r w:rsidRPr="004B7F01">
        <w:rPr>
          <w:rFonts w:ascii="Times New Roman" w:eastAsia="Times New Roman" w:hAnsi="Times New Roman" w:cs="Times New Roman"/>
          <w:b/>
          <w:sz w:val="24"/>
          <w:szCs w:val="24"/>
          <w:lang w:eastAsia="ar-SA"/>
        </w:rPr>
        <w:t xml:space="preserve"> </w:t>
      </w:r>
      <w:r w:rsidR="00D43E60">
        <w:rPr>
          <w:rFonts w:ascii="Times New Roman" w:eastAsia="Calibri" w:hAnsi="Times New Roman" w:cs="Times New Roman"/>
          <w:b/>
          <w:sz w:val="24"/>
          <w:szCs w:val="24"/>
          <w:lang w:eastAsia="ar-SA"/>
        </w:rPr>
        <w:t>апреля</w:t>
      </w:r>
      <w:r w:rsidR="00D43E60" w:rsidRPr="00E634DC">
        <w:rPr>
          <w:rFonts w:ascii="Times New Roman" w:eastAsia="Calibri" w:hAnsi="Times New Roman" w:cs="Times New Roman"/>
          <w:b/>
          <w:sz w:val="24"/>
          <w:szCs w:val="24"/>
          <w:lang w:eastAsia="ar-SA"/>
        </w:rPr>
        <w:t xml:space="preserve"> </w:t>
      </w:r>
      <w:r w:rsidRPr="004B7F01">
        <w:rPr>
          <w:rFonts w:ascii="Times New Roman" w:eastAsia="Times New Roman" w:hAnsi="Times New Roman" w:cs="Times New Roman"/>
          <w:b/>
          <w:sz w:val="24"/>
          <w:szCs w:val="24"/>
          <w:lang w:eastAsia="ar-SA"/>
        </w:rPr>
        <w:t>2016 года. 16:42 (</w:t>
      </w:r>
      <w:proofErr w:type="gramStart"/>
      <w:r w:rsidRPr="004B7F01">
        <w:rPr>
          <w:rFonts w:ascii="Times New Roman" w:eastAsia="Times New Roman" w:hAnsi="Times New Roman" w:cs="Times New Roman"/>
          <w:b/>
          <w:sz w:val="24"/>
          <w:szCs w:val="24"/>
          <w:lang w:eastAsia="ar-SA"/>
        </w:rPr>
        <w:t>МСК</w:t>
      </w:r>
      <w:proofErr w:type="gramEnd"/>
      <w:r w:rsidRPr="004B7F01">
        <w:rPr>
          <w:rFonts w:ascii="Times New Roman" w:eastAsia="Times New Roman" w:hAnsi="Times New Roman" w:cs="Times New Roman"/>
          <w:b/>
          <w:sz w:val="24"/>
          <w:szCs w:val="24"/>
          <w:lang w:eastAsia="ar-SA"/>
        </w:rPr>
        <w:t>)</w:t>
      </w:r>
      <w:r w:rsidR="00244A6A" w:rsidRPr="00244A6A">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4B7F01"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xml:space="preserve">. 2.3. п. 2. Информационной карты, либо на электронную </w:t>
      </w:r>
      <w:r w:rsidRPr="004B7F01">
        <w:rPr>
          <w:rFonts w:ascii="Times New Roman" w:eastAsia="Times New Roman" w:hAnsi="Times New Roman" w:cs="Times New Roman"/>
          <w:sz w:val="24"/>
          <w:szCs w:val="24"/>
          <w:lang w:eastAsia="ar-SA"/>
        </w:rPr>
        <w:t xml:space="preserve">почту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mures</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ru</w:t>
      </w:r>
      <w:proofErr w:type="spellEnd"/>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Документации, не позднее, чем за 2 (два) </w:t>
      </w:r>
      <w:r w:rsidRPr="004B7F01">
        <w:rPr>
          <w:rFonts w:ascii="Times New Roman" w:eastAsia="Calibri" w:hAnsi="Times New Roman" w:cs="Times New Roman"/>
          <w:sz w:val="24"/>
          <w:szCs w:val="24"/>
          <w:lang w:eastAsia="ar-SA"/>
        </w:rPr>
        <w:t>рабочих</w:t>
      </w:r>
      <w:r w:rsidRPr="004B7F01">
        <w:rPr>
          <w:rFonts w:ascii="Calibri" w:eastAsia="Calibri" w:hAnsi="Calibri" w:cs="Times New Roman"/>
          <w:lang w:eastAsia="ar-SA"/>
        </w:rPr>
        <w:t xml:space="preserve"> </w:t>
      </w:r>
      <w:r w:rsidRPr="004B7F01">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4B7F01"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4B7F01">
        <w:rPr>
          <w:rFonts w:ascii="Times New Roman" w:eastAsia="Times New Roman" w:hAnsi="Times New Roman" w:cs="Times New Roman"/>
          <w:sz w:val="24"/>
          <w:szCs w:val="24"/>
          <w:lang w:eastAsia="ar-SA"/>
        </w:rPr>
        <w:t xml:space="preserve"> </w:t>
      </w:r>
      <w:r w:rsidR="00956CCE">
        <w:rPr>
          <w:rFonts w:ascii="Times New Roman" w:eastAsia="Times New Roman" w:hAnsi="Times New Roman" w:cs="Times New Roman"/>
          <w:sz w:val="24"/>
          <w:szCs w:val="24"/>
          <w:lang w:eastAsia="ar-SA"/>
        </w:rPr>
        <w:t>11</w:t>
      </w:r>
      <w:r w:rsidRPr="004B7F01">
        <w:rPr>
          <w:rFonts w:ascii="Times New Roman" w:eastAsia="Times New Roman" w:hAnsi="Times New Roman" w:cs="Times New Roman"/>
          <w:sz w:val="24"/>
          <w:szCs w:val="24"/>
          <w:lang w:eastAsia="ar-SA"/>
        </w:rPr>
        <w:t xml:space="preserve"> </w:t>
      </w:r>
      <w:r w:rsidR="00D43E60" w:rsidRPr="00D43E60">
        <w:rPr>
          <w:rFonts w:ascii="Times New Roman" w:eastAsia="Times New Roman" w:hAnsi="Times New Roman" w:cs="Times New Roman"/>
          <w:sz w:val="24"/>
          <w:szCs w:val="24"/>
          <w:lang w:eastAsia="ar-SA"/>
        </w:rPr>
        <w:t xml:space="preserve">апреля </w:t>
      </w:r>
      <w:r w:rsidRPr="004B7F01">
        <w:rPr>
          <w:rFonts w:ascii="Times New Roman" w:eastAsia="Times New Roman" w:hAnsi="Times New Roman" w:cs="Times New Roman"/>
          <w:sz w:val="24"/>
          <w:szCs w:val="24"/>
          <w:lang w:eastAsia="ar-SA"/>
        </w:rPr>
        <w:t>2016 г. 08:30 (</w:t>
      </w:r>
      <w:proofErr w:type="gramStart"/>
      <w:r w:rsidRPr="004B7F01">
        <w:rPr>
          <w:rFonts w:ascii="Times New Roman" w:eastAsia="Times New Roman" w:hAnsi="Times New Roman" w:cs="Times New Roman"/>
          <w:sz w:val="24"/>
          <w:szCs w:val="24"/>
          <w:lang w:eastAsia="ar-SA"/>
        </w:rPr>
        <w:t>МСК</w:t>
      </w:r>
      <w:proofErr w:type="gramEnd"/>
      <w:r w:rsidRPr="004B7F01">
        <w:rPr>
          <w:rFonts w:ascii="Times New Roman" w:eastAsia="Times New Roman" w:hAnsi="Times New Roman" w:cs="Times New Roman"/>
          <w:sz w:val="24"/>
          <w:szCs w:val="24"/>
          <w:lang w:eastAsia="ar-SA"/>
        </w:rPr>
        <w:t>).</w:t>
      </w:r>
    </w:p>
    <w:p w:rsidR="00A906E0" w:rsidRPr="007519F2"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956CCE">
        <w:rPr>
          <w:rFonts w:ascii="Times New Roman" w:eastAsia="Times New Roman" w:hAnsi="Times New Roman" w:cs="Times New Roman"/>
          <w:sz w:val="24"/>
          <w:szCs w:val="24"/>
          <w:lang w:eastAsia="ar-SA"/>
        </w:rPr>
        <w:t>14</w:t>
      </w:r>
      <w:r w:rsidRPr="004B7F01">
        <w:rPr>
          <w:rFonts w:ascii="Times New Roman" w:eastAsia="Times New Roman" w:hAnsi="Times New Roman" w:cs="Times New Roman"/>
          <w:sz w:val="24"/>
          <w:szCs w:val="24"/>
          <w:lang w:eastAsia="ar-SA"/>
        </w:rPr>
        <w:t xml:space="preserve"> </w:t>
      </w:r>
      <w:r w:rsidR="00D43E60" w:rsidRPr="00D43E60">
        <w:rPr>
          <w:rFonts w:ascii="Times New Roman" w:eastAsia="Times New Roman" w:hAnsi="Times New Roman" w:cs="Times New Roman"/>
          <w:sz w:val="24"/>
          <w:szCs w:val="24"/>
          <w:lang w:eastAsia="ar-SA"/>
        </w:rPr>
        <w:t xml:space="preserve">апреля </w:t>
      </w:r>
      <w:r w:rsidRPr="004B7F01">
        <w:rPr>
          <w:rFonts w:ascii="Times New Roman" w:eastAsia="Times New Roman" w:hAnsi="Times New Roman" w:cs="Times New Roman"/>
          <w:sz w:val="24"/>
          <w:szCs w:val="24"/>
          <w:lang w:eastAsia="ar-SA"/>
        </w:rPr>
        <w:t>2016 года 16:42</w:t>
      </w:r>
      <w:r w:rsidRPr="005021C0">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w:t>
      </w:r>
      <w:r w:rsidRPr="00813E66">
        <w:t xml:space="preserve"> </w:t>
      </w:r>
      <w:r w:rsidRPr="00813E66">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3A2F0D">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0A1F0B"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A906E0" w:rsidRPr="00586020" w:rsidTr="00644114">
        <w:trPr>
          <w:trHeight w:val="390"/>
        </w:trPr>
        <w:tc>
          <w:tcPr>
            <w:tcW w:w="1152"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Номер</w:t>
            </w:r>
          </w:p>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критерия</w:t>
            </w:r>
          </w:p>
        </w:tc>
        <w:tc>
          <w:tcPr>
            <w:tcW w:w="6928"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Критерии оценки заявки по запросу предложений</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Значимость </w:t>
            </w:r>
            <w:r w:rsidRPr="00586020">
              <w:rPr>
                <w:rFonts w:ascii="Times New Roman" w:eastAsia="Times New Roman" w:hAnsi="Times New Roman" w:cs="Times New Roman"/>
                <w:sz w:val="24"/>
                <w:szCs w:val="24"/>
                <w:lang w:eastAsia="ru-RU"/>
              </w:rPr>
              <w:lastRenderedPageBreak/>
              <w:t>критерия, %</w:t>
            </w:r>
          </w:p>
        </w:tc>
      </w:tr>
      <w:tr w:rsidR="00A906E0" w:rsidRPr="00586020" w:rsidTr="00644114">
        <w:trPr>
          <w:trHeight w:val="389"/>
        </w:trPr>
        <w:tc>
          <w:tcPr>
            <w:tcW w:w="1152" w:type="dxa"/>
          </w:tcPr>
          <w:p w:rsidR="00A906E0" w:rsidRPr="00586020" w:rsidRDefault="00A906E0" w:rsidP="00A906E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1.</w:t>
            </w:r>
          </w:p>
        </w:tc>
        <w:tc>
          <w:tcPr>
            <w:tcW w:w="6928" w:type="dxa"/>
          </w:tcPr>
          <w:p w:rsidR="00A906E0" w:rsidRPr="00586020" w:rsidRDefault="00A906E0" w:rsidP="00644114">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586020">
              <w:rPr>
                <w:rFonts w:ascii="Times New Roman" w:eastAsia="Times New Roman" w:hAnsi="Times New Roman" w:cs="Times New Roman"/>
                <w:sz w:val="24"/>
                <w:szCs w:val="24"/>
                <w:lang w:eastAsia="ru-RU"/>
              </w:rPr>
              <w:t>0</w:t>
            </w:r>
          </w:p>
        </w:tc>
      </w:tr>
      <w:tr w:rsidR="00A906E0" w:rsidRPr="00586020" w:rsidTr="00644114">
        <w:trPr>
          <w:trHeight w:val="345"/>
        </w:trPr>
        <w:tc>
          <w:tcPr>
            <w:tcW w:w="1152" w:type="dxa"/>
          </w:tcPr>
          <w:p w:rsidR="00A906E0" w:rsidRPr="00586020" w:rsidRDefault="00A906E0" w:rsidP="00A906E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6928" w:type="dxa"/>
          </w:tcPr>
          <w:p w:rsidR="00A906E0" w:rsidRPr="00586020" w:rsidRDefault="00D43E60" w:rsidP="00A906E0">
            <w:pPr>
              <w:spacing w:after="0" w:line="240" w:lineRule="auto"/>
              <w:jc w:val="both"/>
              <w:rPr>
                <w:rFonts w:ascii="Times New Roman" w:eastAsia="Times New Roman" w:hAnsi="Times New Roman" w:cs="Times New Roman"/>
                <w:sz w:val="24"/>
                <w:szCs w:val="24"/>
                <w:lang w:eastAsia="ru-RU"/>
              </w:rPr>
            </w:pPr>
            <w:r w:rsidRPr="00D43E60">
              <w:rPr>
                <w:rFonts w:ascii="Times New Roman" w:eastAsia="Times New Roman" w:hAnsi="Times New Roman" w:cs="Times New Roman"/>
                <w:sz w:val="24"/>
                <w:szCs w:val="24"/>
                <w:lang w:eastAsia="ru-RU"/>
              </w:rPr>
              <w:t>Опыт выполнения аналогичных работ</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A906E0" w:rsidRPr="00586020" w:rsidTr="00644114">
        <w:trPr>
          <w:trHeight w:val="327"/>
        </w:trPr>
        <w:tc>
          <w:tcPr>
            <w:tcW w:w="1152" w:type="dxa"/>
          </w:tcPr>
          <w:p w:rsidR="00A906E0" w:rsidRPr="00586020" w:rsidRDefault="00A906E0" w:rsidP="00A906E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6928" w:type="dxa"/>
          </w:tcPr>
          <w:p w:rsidR="00A906E0" w:rsidRPr="00586020" w:rsidRDefault="00A906E0" w:rsidP="00644114">
            <w:pPr>
              <w:spacing w:after="0" w:line="240" w:lineRule="auto"/>
              <w:jc w:val="both"/>
              <w:rPr>
                <w:rFonts w:ascii="Times New Roman" w:eastAsia="Times New Roman" w:hAnsi="Times New Roman" w:cs="Times New Roman"/>
                <w:sz w:val="24"/>
                <w:szCs w:val="24"/>
                <w:lang w:eastAsia="ru-RU"/>
              </w:rPr>
            </w:pPr>
            <w:r w:rsidRPr="003A68D0">
              <w:rPr>
                <w:rFonts w:ascii="Times New Roman" w:eastAsia="Times New Roman" w:hAnsi="Times New Roman" w:cs="Times New Roman"/>
                <w:color w:val="000000"/>
                <w:sz w:val="24"/>
                <w:szCs w:val="24"/>
                <w:lang w:eastAsia="ru-RU"/>
              </w:rPr>
              <w:t>Деловая репутация</w:t>
            </w:r>
          </w:p>
        </w:tc>
        <w:tc>
          <w:tcPr>
            <w:tcW w:w="1701" w:type="dxa"/>
          </w:tcPr>
          <w:p w:rsidR="00A906E0" w:rsidRPr="00586020" w:rsidRDefault="00A906E0" w:rsidP="006441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Pr>
          <w:rFonts w:ascii="Times New Roman" w:eastAsia="Times New Roman" w:hAnsi="Times New Roman" w:cs="Times New Roman"/>
          <w:sz w:val="24"/>
          <w:szCs w:val="24"/>
          <w:u w:val="single"/>
          <w:lang w:eastAsia="ar-SA"/>
        </w:rPr>
        <w:t xml:space="preserve">п. </w:t>
      </w:r>
      <w:r w:rsidRPr="00A62E3B">
        <w:rPr>
          <w:rFonts w:ascii="Times New Roman" w:eastAsia="Times New Roman" w:hAnsi="Times New Roman" w:cs="Times New Roman"/>
          <w:sz w:val="24"/>
          <w:szCs w:val="24"/>
          <w:u w:val="single"/>
          <w:lang w:eastAsia="ar-SA"/>
        </w:rPr>
        <w:t>4.12.1.</w:t>
      </w:r>
      <w:r>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Pr>
          <w:rFonts w:ascii="Times New Roman" w:eastAsia="Times New Roman" w:hAnsi="Times New Roman" w:cs="Times New Roman"/>
          <w:sz w:val="24"/>
          <w:szCs w:val="24"/>
          <w:u w:val="single"/>
          <w:lang w:eastAsia="ar-SA"/>
        </w:rPr>
        <w:t xml:space="preserve">. </w:t>
      </w:r>
    </w:p>
    <w:p w:rsidR="00A906E0" w:rsidRDefault="00A906E0" w:rsidP="00A906E0">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47784622"/>
      <w:r w:rsidRPr="00244A6A">
        <w:rPr>
          <w:rFonts w:ascii="Times New Roman" w:eastAsia="Times New Roman" w:hAnsi="Times New Roman" w:cs="Times New Roman"/>
          <w:iCs/>
          <w:sz w:val="24"/>
          <w:szCs w:val="24"/>
          <w:lang w:val="x-none" w:eastAsia="ar-SA"/>
        </w:rPr>
        <w:lastRenderedPageBreak/>
        <w:t>СОДЕРЖАНИЕ</w:t>
      </w:r>
      <w:bookmarkEnd w:id="2"/>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1A08CE">
          <w:rPr>
            <w:noProof/>
            <w:webHidden/>
          </w:rPr>
          <w:t>2</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sidR="001A08CE">
          <w:rPr>
            <w:noProof/>
            <w:webHidden/>
          </w:rPr>
          <w:t>5</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sidR="001A08CE">
          <w:rPr>
            <w:noProof/>
            <w:webHidden/>
          </w:rPr>
          <w:t>6</w:t>
        </w:r>
        <w:r w:rsidR="00956CCE">
          <w:rPr>
            <w:noProof/>
            <w:webHidden/>
          </w:rPr>
          <w:fldChar w:fldCharType="end"/>
        </w:r>
      </w:hyperlink>
    </w:p>
    <w:p w:rsidR="00956CCE" w:rsidRDefault="00F069B5">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sidR="001A08CE">
          <w:rPr>
            <w:noProof/>
            <w:webHidden/>
          </w:rPr>
          <w:t>7</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sidR="001A08CE">
          <w:rPr>
            <w:noProof/>
            <w:webHidden/>
          </w:rPr>
          <w:t>8</w:t>
        </w:r>
        <w:r w:rsidR="00956CCE">
          <w:rPr>
            <w:noProof/>
            <w:webHidden/>
          </w:rPr>
          <w:fldChar w:fldCharType="end"/>
        </w:r>
      </w:hyperlink>
    </w:p>
    <w:p w:rsidR="00956CCE" w:rsidRDefault="00F069B5" w:rsidP="00956CCE">
      <w:pPr>
        <w:pStyle w:val="2c"/>
        <w:tabs>
          <w:tab w:val="left" w:pos="880"/>
          <w:tab w:val="right" w:leader="dot" w:pos="10065"/>
        </w:tabs>
        <w:rPr>
          <w:rFonts w:asciiTheme="minorHAnsi" w:eastAsiaTheme="minorEastAsia" w:hAnsiTheme="minorHAnsi" w:cstheme="minorBidi"/>
          <w:smallCaps w:val="0"/>
          <w:noProof/>
          <w:sz w:val="22"/>
          <w:szCs w:val="22"/>
          <w:lang w:eastAsia="ru-RU"/>
        </w:rPr>
      </w:pPr>
      <w:hyperlink w:anchor="_Toc447784626" w:history="1">
        <w:r w:rsidR="00956CCE" w:rsidRPr="00CB3FA5">
          <w:rPr>
            <w:rStyle w:val="af"/>
            <w:rFonts w:ascii="Times New Roman" w:hAnsi="Times New Roman" w:cs="Times New Roman"/>
            <w:noProof/>
          </w:rPr>
          <w:t>3.1.</w:t>
        </w:r>
        <w:r w:rsidR="00956CCE">
          <w:rPr>
            <w:rFonts w:asciiTheme="minorHAnsi" w:eastAsiaTheme="minorEastAsia" w:hAnsiTheme="minorHAnsi" w:cstheme="minorBidi"/>
            <w:smallCaps w:val="0"/>
            <w:noProof/>
            <w:sz w:val="22"/>
            <w:szCs w:val="22"/>
            <w:lang w:eastAsia="ru-RU"/>
          </w:rPr>
          <w:tab/>
        </w:r>
        <w:r w:rsidR="00956CCE" w:rsidRPr="00CB3FA5">
          <w:rPr>
            <w:rStyle w:val="af"/>
            <w:rFonts w:ascii="Times New Roman" w:hAnsi="Times New Roman" w:cs="Times New Roman"/>
            <w:noProof/>
          </w:rPr>
          <w:t>К Участнику закупки предъявляются следующие обязательные требования:</w:t>
        </w:r>
        <w:r w:rsidR="00956CCE">
          <w:rPr>
            <w:noProof/>
            <w:webHidden/>
          </w:rPr>
          <w:tab/>
        </w:r>
        <w:r w:rsidR="00956CCE">
          <w:rPr>
            <w:noProof/>
            <w:webHidden/>
          </w:rPr>
          <w:fldChar w:fldCharType="begin"/>
        </w:r>
        <w:r w:rsidR="00956CCE">
          <w:rPr>
            <w:noProof/>
            <w:webHidden/>
          </w:rPr>
          <w:instrText xml:space="preserve"> PAGEREF _Toc447784626 \h </w:instrText>
        </w:r>
        <w:r w:rsidR="00956CCE">
          <w:rPr>
            <w:noProof/>
            <w:webHidden/>
          </w:rPr>
        </w:r>
        <w:r w:rsidR="00956CCE">
          <w:rPr>
            <w:noProof/>
            <w:webHidden/>
          </w:rPr>
          <w:fldChar w:fldCharType="separate"/>
        </w:r>
        <w:r w:rsidR="001A08CE">
          <w:rPr>
            <w:noProof/>
            <w:webHidden/>
          </w:rPr>
          <w:t>8</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27" w:history="1">
        <w:r w:rsidR="00956CCE" w:rsidRPr="00CB3FA5">
          <w:rPr>
            <w:rStyle w:val="af"/>
            <w:rFonts w:ascii="Times New Roman" w:hAnsi="Times New Roman"/>
            <w:noProof/>
          </w:rPr>
          <w:t>3.2. Формирование заявки Участника</w:t>
        </w:r>
        <w:r w:rsidR="00956CCE">
          <w:rPr>
            <w:noProof/>
            <w:webHidden/>
          </w:rPr>
          <w:tab/>
        </w:r>
        <w:r w:rsidR="00956CCE">
          <w:rPr>
            <w:noProof/>
            <w:webHidden/>
          </w:rPr>
          <w:fldChar w:fldCharType="begin"/>
        </w:r>
        <w:r w:rsidR="00956CCE">
          <w:rPr>
            <w:noProof/>
            <w:webHidden/>
          </w:rPr>
          <w:instrText xml:space="preserve"> PAGEREF _Toc447784627 \h </w:instrText>
        </w:r>
        <w:r w:rsidR="00956CCE">
          <w:rPr>
            <w:noProof/>
            <w:webHidden/>
          </w:rPr>
        </w:r>
        <w:r w:rsidR="00956CCE">
          <w:rPr>
            <w:noProof/>
            <w:webHidden/>
          </w:rPr>
          <w:fldChar w:fldCharType="separate"/>
        </w:r>
        <w:r w:rsidR="001A08CE">
          <w:rPr>
            <w:noProof/>
            <w:webHidden/>
          </w:rPr>
          <w:t>9</w:t>
        </w:r>
        <w:r w:rsidR="00956CCE">
          <w:rPr>
            <w:noProof/>
            <w:webHidden/>
          </w:rPr>
          <w:fldChar w:fldCharType="end"/>
        </w:r>
      </w:hyperlink>
    </w:p>
    <w:p w:rsidR="00956CCE" w:rsidRDefault="00F069B5">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sidR="001A08CE">
          <w:rPr>
            <w:noProof/>
            <w:webHidden/>
          </w:rPr>
          <w:t>12</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sidR="001A08CE">
          <w:rPr>
            <w:noProof/>
            <w:webHidden/>
          </w:rPr>
          <w:t>21</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sidR="001A08CE">
          <w:rPr>
            <w:noProof/>
            <w:webHidden/>
          </w:rPr>
          <w:t>27</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6" w:history="1">
        <w:r w:rsidR="00956CCE" w:rsidRPr="00CB3FA5">
          <w:rPr>
            <w:rStyle w:val="af"/>
            <w:rFonts w:ascii="Times New Roman" w:hAnsi="Times New Roman" w:cs="Times New Roman"/>
            <w:noProof/>
          </w:rPr>
          <w:t>Коммерческое предложение (форма 1)</w:t>
        </w:r>
        <w:r w:rsidR="00956CCE">
          <w:rPr>
            <w:noProof/>
            <w:webHidden/>
          </w:rPr>
          <w:tab/>
        </w:r>
        <w:r w:rsidR="00956CCE">
          <w:rPr>
            <w:noProof/>
            <w:webHidden/>
          </w:rPr>
          <w:fldChar w:fldCharType="begin"/>
        </w:r>
        <w:r w:rsidR="00956CCE">
          <w:rPr>
            <w:noProof/>
            <w:webHidden/>
          </w:rPr>
          <w:instrText xml:space="preserve"> PAGEREF _Toc447784676 \h </w:instrText>
        </w:r>
        <w:r w:rsidR="00956CCE">
          <w:rPr>
            <w:noProof/>
            <w:webHidden/>
          </w:rPr>
        </w:r>
        <w:r w:rsidR="00956CCE">
          <w:rPr>
            <w:noProof/>
            <w:webHidden/>
          </w:rPr>
          <w:fldChar w:fldCharType="separate"/>
        </w:r>
        <w:r w:rsidR="001A08CE">
          <w:rPr>
            <w:noProof/>
            <w:webHidden/>
          </w:rPr>
          <w:t>29</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7" w:history="1">
        <w:r w:rsidR="00956CCE" w:rsidRPr="00CB3FA5">
          <w:rPr>
            <w:rStyle w:val="af"/>
            <w:rFonts w:ascii="Times New Roman" w:hAnsi="Times New Roman" w:cs="Times New Roman"/>
            <w:noProof/>
          </w:rPr>
          <w:t>Техническое предложение (форма 2)</w:t>
        </w:r>
        <w:r w:rsidR="00956CCE">
          <w:rPr>
            <w:noProof/>
            <w:webHidden/>
          </w:rPr>
          <w:tab/>
        </w:r>
        <w:r w:rsidR="00956CCE">
          <w:rPr>
            <w:noProof/>
            <w:webHidden/>
          </w:rPr>
          <w:fldChar w:fldCharType="begin"/>
        </w:r>
        <w:r w:rsidR="00956CCE">
          <w:rPr>
            <w:noProof/>
            <w:webHidden/>
          </w:rPr>
          <w:instrText xml:space="preserve"> PAGEREF _Toc447784677 \h </w:instrText>
        </w:r>
        <w:r w:rsidR="00956CCE">
          <w:rPr>
            <w:noProof/>
            <w:webHidden/>
          </w:rPr>
        </w:r>
        <w:r w:rsidR="00956CCE">
          <w:rPr>
            <w:noProof/>
            <w:webHidden/>
          </w:rPr>
          <w:fldChar w:fldCharType="separate"/>
        </w:r>
        <w:r w:rsidR="001A08CE">
          <w:rPr>
            <w:noProof/>
            <w:webHidden/>
          </w:rPr>
          <w:t>30</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8" w:history="1">
        <w:r w:rsidR="00956CCE" w:rsidRPr="00CB3FA5">
          <w:rPr>
            <w:rStyle w:val="af"/>
            <w:rFonts w:ascii="Times New Roman" w:hAnsi="Times New Roman" w:cs="Times New Roman"/>
            <w:noProof/>
          </w:rPr>
          <w:t>Анкета Участника закупки (форма 3)</w:t>
        </w:r>
        <w:r w:rsidR="00956CCE">
          <w:rPr>
            <w:noProof/>
            <w:webHidden/>
          </w:rPr>
          <w:tab/>
        </w:r>
        <w:r w:rsidR="00956CCE">
          <w:rPr>
            <w:noProof/>
            <w:webHidden/>
          </w:rPr>
          <w:fldChar w:fldCharType="begin"/>
        </w:r>
        <w:r w:rsidR="00956CCE">
          <w:rPr>
            <w:noProof/>
            <w:webHidden/>
          </w:rPr>
          <w:instrText xml:space="preserve"> PAGEREF _Toc447784678 \h </w:instrText>
        </w:r>
        <w:r w:rsidR="00956CCE">
          <w:rPr>
            <w:noProof/>
            <w:webHidden/>
          </w:rPr>
        </w:r>
        <w:r w:rsidR="00956CCE">
          <w:rPr>
            <w:noProof/>
            <w:webHidden/>
          </w:rPr>
          <w:fldChar w:fldCharType="separate"/>
        </w:r>
        <w:r w:rsidR="001A08CE">
          <w:rPr>
            <w:noProof/>
            <w:webHidden/>
          </w:rPr>
          <w:t>34</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9" w:history="1">
        <w:r w:rsidR="00956CCE" w:rsidRPr="00CB3FA5">
          <w:rPr>
            <w:rStyle w:val="af"/>
            <w:rFonts w:ascii="Times New Roman" w:hAnsi="Times New Roman" w:cs="Times New Roman"/>
            <w:noProof/>
          </w:rPr>
          <w:t>Декларация о соответствии Участника закупки</w:t>
        </w:r>
        <w:r w:rsidR="00956CCE">
          <w:rPr>
            <w:noProof/>
            <w:webHidden/>
          </w:rPr>
          <w:tab/>
        </w:r>
        <w:r w:rsidR="00956CCE">
          <w:rPr>
            <w:noProof/>
            <w:webHidden/>
          </w:rPr>
          <w:fldChar w:fldCharType="begin"/>
        </w:r>
        <w:r w:rsidR="00956CCE">
          <w:rPr>
            <w:noProof/>
            <w:webHidden/>
          </w:rPr>
          <w:instrText xml:space="preserve"> PAGEREF _Toc447784679 \h </w:instrText>
        </w:r>
        <w:r w:rsidR="00956CCE">
          <w:rPr>
            <w:noProof/>
            <w:webHidden/>
          </w:rPr>
        </w:r>
        <w:r w:rsidR="00956CCE">
          <w:rPr>
            <w:noProof/>
            <w:webHidden/>
          </w:rPr>
          <w:fldChar w:fldCharType="separate"/>
        </w:r>
        <w:r w:rsidR="001A08CE">
          <w:rPr>
            <w:noProof/>
            <w:webHidden/>
          </w:rPr>
          <w:t>36</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0" w:history="1">
        <w:r w:rsidR="00956CCE" w:rsidRPr="00CB3FA5">
          <w:rPr>
            <w:rStyle w:val="af"/>
            <w:rFonts w:ascii="Times New Roman" w:hAnsi="Times New Roman" w:cs="Times New Roman"/>
            <w:noProof/>
          </w:rPr>
          <w:t>Справка о перечне и объемах выполнения аналогичных договоров (форма 5)</w:t>
        </w:r>
        <w:r w:rsidR="00956CCE">
          <w:rPr>
            <w:noProof/>
            <w:webHidden/>
          </w:rPr>
          <w:tab/>
        </w:r>
        <w:r w:rsidR="00956CCE">
          <w:rPr>
            <w:noProof/>
            <w:webHidden/>
          </w:rPr>
          <w:fldChar w:fldCharType="begin"/>
        </w:r>
        <w:r w:rsidR="00956CCE">
          <w:rPr>
            <w:noProof/>
            <w:webHidden/>
          </w:rPr>
          <w:instrText xml:space="preserve"> PAGEREF _Toc447784680 \h </w:instrText>
        </w:r>
        <w:r w:rsidR="00956CCE">
          <w:rPr>
            <w:noProof/>
            <w:webHidden/>
          </w:rPr>
        </w:r>
        <w:r w:rsidR="00956CCE">
          <w:rPr>
            <w:noProof/>
            <w:webHidden/>
          </w:rPr>
          <w:fldChar w:fldCharType="separate"/>
        </w:r>
        <w:r w:rsidR="001A08CE">
          <w:rPr>
            <w:noProof/>
            <w:webHidden/>
          </w:rPr>
          <w:t>40</w:t>
        </w:r>
        <w:r w:rsidR="00956CCE">
          <w:rPr>
            <w:noProof/>
            <w:webHidden/>
          </w:rPr>
          <w:fldChar w:fldCharType="end"/>
        </w:r>
      </w:hyperlink>
    </w:p>
    <w:p w:rsidR="00956CCE" w:rsidRDefault="00F069B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1" w:history="1">
        <w:r w:rsidR="00956CCE" w:rsidRPr="00CB3FA5">
          <w:rPr>
            <w:rStyle w:val="af"/>
            <w:rFonts w:ascii="Times New Roman" w:hAnsi="Times New Roman"/>
            <w:noProof/>
            <w:lang w:eastAsia="ru-RU"/>
          </w:rPr>
          <w:t>Справка о кадровых ресурсах (форма 6)</w:t>
        </w:r>
        <w:r w:rsidR="00956CCE">
          <w:rPr>
            <w:noProof/>
            <w:webHidden/>
          </w:rPr>
          <w:tab/>
        </w:r>
        <w:r w:rsidR="00956CCE">
          <w:rPr>
            <w:noProof/>
            <w:webHidden/>
          </w:rPr>
          <w:fldChar w:fldCharType="begin"/>
        </w:r>
        <w:r w:rsidR="00956CCE">
          <w:rPr>
            <w:noProof/>
            <w:webHidden/>
          </w:rPr>
          <w:instrText xml:space="preserve"> PAGEREF _Toc447784681 \h </w:instrText>
        </w:r>
        <w:r w:rsidR="00956CCE">
          <w:rPr>
            <w:noProof/>
            <w:webHidden/>
          </w:rPr>
        </w:r>
        <w:r w:rsidR="00956CCE">
          <w:rPr>
            <w:noProof/>
            <w:webHidden/>
          </w:rPr>
          <w:fldChar w:fldCharType="separate"/>
        </w:r>
        <w:r w:rsidR="001A08CE">
          <w:rPr>
            <w:noProof/>
            <w:webHidden/>
          </w:rPr>
          <w:t>42</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sidR="001A08CE">
          <w:rPr>
            <w:noProof/>
            <w:webHidden/>
          </w:rPr>
          <w:t>43</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sidR="001A08CE">
          <w:rPr>
            <w:noProof/>
            <w:webHidden/>
          </w:rPr>
          <w:t>45</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sidR="001A08CE">
          <w:rPr>
            <w:noProof/>
            <w:webHidden/>
          </w:rPr>
          <w:t>47</w:t>
        </w:r>
        <w:r w:rsidR="00956CCE">
          <w:rPr>
            <w:noProof/>
            <w:webHidden/>
          </w:rPr>
          <w:fldChar w:fldCharType="end"/>
        </w:r>
      </w:hyperlink>
    </w:p>
    <w:p w:rsidR="00956CCE" w:rsidRDefault="00F069B5">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sidR="001A08CE">
          <w:rPr>
            <w:noProof/>
            <w:webHidden/>
          </w:rPr>
          <w:t>66</w:t>
        </w:r>
        <w:r w:rsidR="00956CCE">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Pr="00244A6A"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47784623"/>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244A6A">
      <w:pPr>
        <w:suppressAutoHyphens/>
        <w:spacing w:after="120"/>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w:t>
      </w:r>
      <w:r w:rsidR="003525AE" w:rsidRPr="003A2F0D">
        <w:rPr>
          <w:rFonts w:ascii="Times New Roman" w:eastAsia="Calibri" w:hAnsi="Times New Roman" w:cs="Times New Roman"/>
          <w:sz w:val="24"/>
          <w:szCs w:val="24"/>
        </w:rPr>
        <w:t>Акционерное общество «Мурманэнергосбыт» (АО «МЭС»)</w:t>
      </w:r>
      <w:r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3525AE" w:rsidRPr="003A2F0D" w:rsidRDefault="003525AE" w:rsidP="003525A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3525AE">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3525A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3525AE">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3525AE">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3525AE">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3525AE">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2"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3525AE">
      <w:pPr>
        <w:suppressAutoHyphens/>
        <w:spacing w:after="120"/>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3"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47784624"/>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D359A8" w:rsidRPr="002E5756" w:rsidRDefault="00244A6A" w:rsidP="00A50C78">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Предметом запроса предложений является</w:t>
      </w:r>
      <w:r w:rsidR="00772E5B" w:rsidRPr="002D07FA">
        <w:rPr>
          <w:rFonts w:ascii="Times New Roman" w:eastAsia="Times New Roman" w:hAnsi="Times New Roman" w:cs="Times New Roman"/>
          <w:sz w:val="24"/>
          <w:szCs w:val="24"/>
          <w:lang w:eastAsia="ar-SA"/>
        </w:rPr>
        <w:t xml:space="preserve"> </w:t>
      </w:r>
      <w:r w:rsidR="002D07FA" w:rsidRPr="002E5756">
        <w:rPr>
          <w:rFonts w:ascii="Times New Roman" w:eastAsia="Times New Roman" w:hAnsi="Times New Roman" w:cs="Times New Roman"/>
          <w:sz w:val="24"/>
          <w:szCs w:val="24"/>
          <w:lang w:eastAsia="ar-SA"/>
        </w:rPr>
        <w:t xml:space="preserve">выполнение работ </w:t>
      </w:r>
      <w:r w:rsidR="00FE1DA9" w:rsidRPr="00FB65B3">
        <w:rPr>
          <w:rFonts w:ascii="Times New Roman" w:eastAsia="Times New Roman" w:hAnsi="Times New Roman" w:cs="Times New Roman"/>
          <w:sz w:val="24"/>
          <w:szCs w:val="24"/>
          <w:lang w:eastAsia="ru-RU"/>
        </w:rPr>
        <w:t xml:space="preserve">по ремонту дымовых труб (установка </w:t>
      </w:r>
      <w:proofErr w:type="spellStart"/>
      <w:r w:rsidR="00FE1DA9" w:rsidRPr="00FB65B3">
        <w:rPr>
          <w:rFonts w:ascii="Times New Roman" w:eastAsia="Times New Roman" w:hAnsi="Times New Roman" w:cs="Times New Roman"/>
          <w:sz w:val="24"/>
          <w:szCs w:val="24"/>
          <w:lang w:eastAsia="ru-RU"/>
        </w:rPr>
        <w:t>молниезащиты</w:t>
      </w:r>
      <w:proofErr w:type="spellEnd"/>
      <w:r w:rsidR="00FE1DA9" w:rsidRPr="00FB65B3">
        <w:rPr>
          <w:rFonts w:ascii="Times New Roman" w:eastAsia="Times New Roman" w:hAnsi="Times New Roman" w:cs="Times New Roman"/>
          <w:sz w:val="24"/>
          <w:szCs w:val="24"/>
          <w:lang w:eastAsia="ru-RU"/>
        </w:rPr>
        <w:t>, ремонт светофорных площадок и металлоконструкций)</w:t>
      </w:r>
      <w:r w:rsidR="00FE1DA9" w:rsidRPr="00FE1DA9">
        <w:rPr>
          <w:rFonts w:ascii="Times New Roman" w:hAnsi="Times New Roman" w:cs="Times New Roman"/>
          <w:sz w:val="24"/>
          <w:szCs w:val="24"/>
        </w:rPr>
        <w:t xml:space="preserve"> </w:t>
      </w:r>
      <w:r w:rsidR="00FE1DA9" w:rsidRPr="00A80F75">
        <w:rPr>
          <w:rFonts w:ascii="Times New Roman" w:hAnsi="Times New Roman" w:cs="Times New Roman"/>
          <w:sz w:val="24"/>
          <w:szCs w:val="24"/>
        </w:rPr>
        <w:t xml:space="preserve">(далее по тексту – </w:t>
      </w:r>
      <w:r w:rsidR="00FE1DA9">
        <w:rPr>
          <w:rFonts w:ascii="Times New Roman" w:hAnsi="Times New Roman" w:cs="Times New Roman"/>
          <w:sz w:val="24"/>
          <w:szCs w:val="24"/>
        </w:rPr>
        <w:t>работы</w:t>
      </w:r>
      <w:r w:rsidR="00FE1DA9" w:rsidRPr="00A80F75">
        <w:rPr>
          <w:rFonts w:ascii="Times New Roman" w:hAnsi="Times New Roman" w:cs="Times New Roman"/>
          <w:sz w:val="24"/>
          <w:szCs w:val="24"/>
        </w:rPr>
        <w:t>)</w:t>
      </w:r>
      <w:r w:rsidR="002E5756" w:rsidRPr="002E5756">
        <w:rPr>
          <w:rFonts w:ascii="Times New Roman" w:hAnsi="Times New Roman"/>
          <w:sz w:val="24"/>
          <w:szCs w:val="24"/>
          <w:lang w:eastAsia="ru-RU"/>
        </w:rPr>
        <w:t>.</w:t>
      </w:r>
    </w:p>
    <w:p w:rsidR="00244A6A" w:rsidRPr="00D359A8" w:rsidRDefault="00732D11"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w:t>
      </w:r>
      <w:r w:rsidR="00130858">
        <w:rPr>
          <w:rFonts w:ascii="Times New Roman" w:eastAsia="Times New Roman" w:hAnsi="Times New Roman" w:cs="Times New Roman"/>
          <w:sz w:val="24"/>
          <w:szCs w:val="24"/>
          <w:lang w:eastAsia="ar-SA"/>
        </w:rPr>
        <w:t xml:space="preserve">выполнения работ </w:t>
      </w:r>
      <w:r w:rsidRPr="00D359A8">
        <w:rPr>
          <w:rFonts w:ascii="Times New Roman" w:eastAsia="Times New Roman" w:hAnsi="Times New Roman" w:cs="Times New Roman"/>
          <w:sz w:val="24"/>
          <w:szCs w:val="24"/>
          <w:lang w:eastAsia="ar-SA"/>
        </w:rPr>
        <w:t xml:space="preserve">указаны </w:t>
      </w:r>
      <w:r w:rsidR="00244A6A"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8" w:name="_Toc447784625"/>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2770A1">
      <w:pPr>
        <w:pStyle w:val="2"/>
        <w:numPr>
          <w:ilvl w:val="1"/>
          <w:numId w:val="43"/>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305A11" w:rsidRPr="003A2F0D" w:rsidRDefault="00305A11" w:rsidP="002770A1">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 xml:space="preserve">осуществляющим </w:t>
      </w:r>
      <w:r w:rsidR="002E691E">
        <w:rPr>
          <w:rFonts w:ascii="Times New Roman" w:eastAsia="Times New Roman" w:hAnsi="Times New Roman" w:cs="Times New Roman"/>
          <w:bCs/>
          <w:sz w:val="24"/>
          <w:szCs w:val="24"/>
          <w:lang w:eastAsia="ar-SA"/>
        </w:rPr>
        <w:t>выполнение работ</w:t>
      </w:r>
      <w:r w:rsidRPr="00206720">
        <w:rPr>
          <w:rFonts w:ascii="Times New Roman" w:eastAsia="Times New Roman" w:hAnsi="Times New Roman" w:cs="Times New Roman"/>
          <w:bCs/>
          <w:sz w:val="24"/>
          <w:szCs w:val="24"/>
          <w:lang w:eastAsia="ar-SA"/>
        </w:rPr>
        <w:t>, являюще</w:t>
      </w:r>
      <w:r w:rsidR="002E691E">
        <w:rPr>
          <w:rFonts w:ascii="Times New Roman" w:eastAsia="Times New Roman" w:hAnsi="Times New Roman" w:cs="Times New Roman"/>
          <w:bCs/>
          <w:sz w:val="24"/>
          <w:szCs w:val="24"/>
          <w:lang w:eastAsia="ar-SA"/>
        </w:rPr>
        <w:t>е</w:t>
      </w:r>
      <w:r w:rsidRPr="00206720">
        <w:rPr>
          <w:rFonts w:ascii="Times New Roman" w:eastAsia="Times New Roman" w:hAnsi="Times New Roman" w:cs="Times New Roman"/>
          <w:bCs/>
          <w:sz w:val="24"/>
          <w:szCs w:val="24"/>
          <w:lang w:eastAsia="ar-SA"/>
        </w:rPr>
        <w:t>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w:t>
      </w:r>
      <w:r w:rsidRPr="003A2F0D">
        <w:rPr>
          <w:rFonts w:ascii="Times New Roman" w:eastAsia="Calibri" w:hAnsi="Times New Roman" w:cs="Times New Roman"/>
          <w:sz w:val="24"/>
          <w:szCs w:val="24"/>
        </w:rPr>
        <w:lastRenderedPageBreak/>
        <w:t xml:space="preserve">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1" w:name="_Toc386463993"/>
      <w:bookmarkStart w:id="12"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1"/>
      <w:bookmarkEnd w:id="12"/>
    </w:p>
    <w:p w:rsidR="00305A11" w:rsidRPr="003A2F0D"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ascii="Times New Roman" w:eastAsia="Calibri" w:hAnsi="Times New Roman" w:cs="Times New Roman"/>
          <w:sz w:val="24"/>
          <w:szCs w:val="24"/>
          <w:lang w:eastAsia="ar-SA"/>
        </w:rPr>
        <w:t>.</w:t>
      </w:r>
      <w:proofErr w:type="gramEnd"/>
    </w:p>
    <w:p w:rsidR="00305A11"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w:t>
      </w:r>
    </w:p>
    <w:p w:rsidR="008F6DBF" w:rsidRPr="008F6DBF"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36C65"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 формы 1 – </w:t>
      </w:r>
      <w:r w:rsidR="00C03FCC" w:rsidRPr="004F5064">
        <w:rPr>
          <w:rFonts w:ascii="Times New Roman" w:eastAsia="Times New Roman" w:hAnsi="Times New Roman" w:cs="Times New Roman"/>
          <w:b/>
          <w:bCs/>
          <w:sz w:val="24"/>
          <w:lang w:eastAsia="ar-SA"/>
        </w:rPr>
        <w:t>6</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Pr>
          <w:rFonts w:ascii="Times New Roman" w:eastAsia="Times New Roman" w:hAnsi="Times New Roman" w:cs="Times New Roman"/>
          <w:bCs/>
          <w:sz w:val="24"/>
          <w:lang w:eastAsia="ar-SA"/>
        </w:rPr>
        <w:t>(форма </w:t>
      </w:r>
      <w:r w:rsidRPr="00336C65">
        <w:rPr>
          <w:rFonts w:ascii="Times New Roman" w:eastAsia="Times New Roman" w:hAnsi="Times New Roman" w:cs="Times New Roman"/>
          <w:bCs/>
          <w:sz w:val="24"/>
          <w:lang w:eastAsia="ar-SA"/>
        </w:rPr>
        <w:t xml:space="preserve">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относящимися к категории субъекта малого или 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от 24</w:t>
      </w:r>
      <w:r>
        <w:rPr>
          <w:rFonts w:ascii="Times New Roman" w:eastAsia="Times New Roman" w:hAnsi="Times New Roman" w:cs="Times New Roman"/>
          <w:bCs/>
          <w:sz w:val="24"/>
          <w:lang w:eastAsia="ar-SA"/>
        </w:rPr>
        <w:t xml:space="preserve"> июля </w:t>
      </w:r>
      <w:r w:rsidRPr="00F83C08">
        <w:rPr>
          <w:rFonts w:ascii="Times New Roman" w:eastAsia="Times New Roman" w:hAnsi="Times New Roman" w:cs="Times New Roman"/>
          <w:bCs/>
          <w:sz w:val="24"/>
          <w:lang w:eastAsia="ar-SA"/>
        </w:rPr>
        <w:t xml:space="preserve">2007 </w:t>
      </w:r>
      <w:r>
        <w:rPr>
          <w:rFonts w:ascii="Times New Roman" w:eastAsia="Times New Roman" w:hAnsi="Times New Roman" w:cs="Times New Roman"/>
          <w:bCs/>
          <w:sz w:val="24"/>
          <w:lang w:eastAsia="ar-SA"/>
        </w:rPr>
        <w:t>№ </w:t>
      </w:r>
      <w:r w:rsidRPr="00F83C08">
        <w:rPr>
          <w:rFonts w:ascii="Times New Roman" w:eastAsia="Times New Roman" w:hAnsi="Times New Roman" w:cs="Times New Roman"/>
          <w:bCs/>
          <w:sz w:val="24"/>
          <w:lang w:eastAsia="ar-SA"/>
        </w:rPr>
        <w:t>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w:t>
      </w:r>
      <w:r w:rsidRPr="00305A1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и</w:t>
      </w:r>
      <w:r w:rsidRPr="003A2F0D">
        <w:rPr>
          <w:rFonts w:ascii="Times New Roman" w:eastAsia="Times New Roman" w:hAnsi="Times New Roman" w:cs="Times New Roman"/>
          <w:bCs/>
          <w:sz w:val="24"/>
          <w:lang w:eastAsia="ar-SA"/>
        </w:rPr>
        <w:t xml:space="preserve">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Pr>
          <w:rFonts w:ascii="Times New Roman" w:eastAsia="Times New Roman" w:hAnsi="Times New Roman" w:cs="Times New Roman"/>
          <w:b/>
          <w:bCs/>
          <w:sz w:val="24"/>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305A11">
        <w:rPr>
          <w:rFonts w:ascii="Times New Roman" w:hAnsi="Times New Roman" w:cs="Times New Roman"/>
          <w:b/>
          <w:bCs/>
          <w:sz w:val="24"/>
          <w:szCs w:val="24"/>
          <w:lang w:eastAsia="ru-RU"/>
        </w:rPr>
        <w:lastRenderedPageBreak/>
        <w:t>Внимание!</w:t>
      </w:r>
    </w:p>
    <w:p w:rsidR="00305A11" w:rsidRPr="00305A11"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305A11">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305A11">
        <w:rPr>
          <w:rFonts w:ascii="Times New Roman" w:hAnsi="Times New Roman" w:cs="Times New Roman"/>
          <w:b/>
          <w:bCs/>
          <w:sz w:val="24"/>
          <w:szCs w:val="24"/>
          <w:lang w:eastAsia="ru-RU"/>
        </w:rPr>
        <w:t>полученная Участником закупки в электронной форме</w:t>
      </w:r>
      <w:r w:rsidRPr="00305A11">
        <w:rPr>
          <w:rFonts w:ascii="Times New Roman" w:hAnsi="Times New Roman" w:cs="Times New Roman"/>
          <w:bCs/>
          <w:sz w:val="24"/>
          <w:szCs w:val="24"/>
          <w:lang w:eastAsia="ru-RU"/>
        </w:rPr>
        <w:t xml:space="preserve"> с </w:t>
      </w:r>
      <w:proofErr w:type="gramStart"/>
      <w:r w:rsidRPr="00305A11">
        <w:rPr>
          <w:rFonts w:ascii="Times New Roman" w:hAnsi="Times New Roman" w:cs="Times New Roman"/>
          <w:bCs/>
          <w:sz w:val="24"/>
          <w:szCs w:val="24"/>
          <w:lang w:eastAsia="ru-RU"/>
        </w:rPr>
        <w:t>использованием</w:t>
      </w:r>
      <w:proofErr w:type="gramEnd"/>
      <w:r w:rsidRPr="00305A11">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ascii="Times New Roman" w:hAnsi="Times New Roman" w:cs="Times New Roman"/>
          <w:b/>
          <w:bCs/>
          <w:sz w:val="24"/>
          <w:szCs w:val="24"/>
          <w:lang w:eastAsia="ru-RU"/>
        </w:rPr>
        <w:t xml:space="preserve"> и </w:t>
      </w:r>
      <w:proofErr w:type="gramStart"/>
      <w:r w:rsidRPr="00305A11">
        <w:rPr>
          <w:rFonts w:ascii="Times New Roman" w:hAnsi="Times New Roman" w:cs="Times New Roman"/>
          <w:b/>
          <w:bCs/>
          <w:sz w:val="24"/>
          <w:szCs w:val="24"/>
          <w:lang w:eastAsia="ru-RU"/>
        </w:rPr>
        <w:t>распечатанная</w:t>
      </w:r>
      <w:proofErr w:type="gramEnd"/>
      <w:r w:rsidRPr="00305A11">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305A11">
        <w:rPr>
          <w:rFonts w:ascii="Times New Roman" w:eastAsia="Times New Roman" w:hAnsi="Times New Roman" w:cs="Times New Roman"/>
          <w:bCs/>
          <w:sz w:val="24"/>
          <w:szCs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 xml:space="preserve">с </w:t>
      </w:r>
      <w:proofErr w:type="gramStart"/>
      <w:r w:rsidRPr="00A74286">
        <w:rPr>
          <w:rFonts w:ascii="Times New Roman" w:eastAsia="Times New Roman" w:hAnsi="Times New Roman" w:cs="Times New Roman"/>
          <w:bCs/>
          <w:sz w:val="24"/>
          <w:szCs w:val="24"/>
          <w:lang w:eastAsia="ru-RU"/>
        </w:rPr>
        <w:t>использованием</w:t>
      </w:r>
      <w:proofErr w:type="gramEnd"/>
      <w:r w:rsidRPr="00A74286">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w:t>
      </w:r>
      <w:proofErr w:type="gramStart"/>
      <w:r w:rsidRPr="00A74286">
        <w:rPr>
          <w:rFonts w:ascii="Times New Roman" w:eastAsia="Times New Roman" w:hAnsi="Times New Roman" w:cs="Times New Roman"/>
          <w:b/>
          <w:bCs/>
          <w:sz w:val="24"/>
          <w:szCs w:val="24"/>
          <w:lang w:eastAsia="ru-RU"/>
        </w:rPr>
        <w:t>распечатанная</w:t>
      </w:r>
      <w:proofErr w:type="gramEnd"/>
      <w:r w:rsidRPr="00A74286">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lastRenderedPageBreak/>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ascii="Times New Roman" w:eastAsia="Times New Roman" w:hAnsi="Times New Roman" w:cs="Times New Roman"/>
          <w:sz w:val="24"/>
          <w:szCs w:val="24"/>
          <w:lang w:eastAsia="ar-SA"/>
        </w:rPr>
        <w:t>выполнение</w:t>
      </w:r>
      <w:r w:rsidRPr="001370AB">
        <w:rPr>
          <w:rFonts w:ascii="Times New Roman" w:eastAsia="Times New Roman" w:hAnsi="Times New Roman" w:cs="Times New Roman"/>
          <w:sz w:val="24"/>
          <w:szCs w:val="24"/>
          <w:lang w:eastAsia="ar-SA"/>
        </w:rPr>
        <w:t xml:space="preserve"> </w:t>
      </w:r>
      <w:r w:rsidR="00ED2748">
        <w:rPr>
          <w:rFonts w:ascii="Times New Roman" w:eastAsia="Times New Roman" w:hAnsi="Times New Roman" w:cs="Times New Roman"/>
          <w:sz w:val="24"/>
          <w:szCs w:val="24"/>
          <w:lang w:eastAsia="ar-SA"/>
        </w:rPr>
        <w:t>работ</w:t>
      </w:r>
      <w:r w:rsidRPr="001370AB">
        <w:rPr>
          <w:rFonts w:ascii="Times New Roman" w:eastAsia="Times New Roman" w:hAnsi="Times New Roman" w:cs="Times New Roman"/>
          <w:sz w:val="24"/>
          <w:szCs w:val="24"/>
          <w:lang w:eastAsia="ar-SA"/>
        </w:rPr>
        <w:t>, являющ</w:t>
      </w:r>
      <w:r w:rsidR="00ED2748">
        <w:rPr>
          <w:rFonts w:ascii="Times New Roman" w:eastAsia="Times New Roman" w:hAnsi="Times New Roman" w:cs="Times New Roman"/>
          <w:sz w:val="24"/>
          <w:szCs w:val="24"/>
          <w:lang w:eastAsia="ar-SA"/>
        </w:rPr>
        <w:t>ее</w:t>
      </w:r>
      <w:r w:rsidRPr="001370AB">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w:t>
      </w:r>
      <w:r w:rsidR="002A4C0B" w:rsidRPr="002A4C0B">
        <w:rPr>
          <w:rFonts w:ascii="Times New Roman" w:eastAsia="Times New Roman" w:hAnsi="Times New Roman" w:cs="Times New Roman"/>
          <w:sz w:val="24"/>
          <w:szCs w:val="24"/>
          <w:u w:val="single"/>
          <w:lang w:eastAsia="ar-SA"/>
        </w:rPr>
        <w:t>выполнение работ</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w:t>
      </w:r>
      <w:proofErr w:type="gramStart"/>
      <w:r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ascii="Times New Roman" w:eastAsia="Times New Roman" w:hAnsi="Times New Roman" w:cs="Times New Roman"/>
          <w:bCs/>
          <w:sz w:val="24"/>
          <w:szCs w:val="24"/>
          <w:lang w:eastAsia="ru-RU"/>
        </w:rPr>
        <w:t xml:space="preserve">.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Pr="008379B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13367" w:rsidRPr="004F5064" w:rsidRDefault="00413367" w:rsidP="00413367">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F5064">
        <w:rPr>
          <w:rFonts w:ascii="Times New Roman" w:eastAsia="Times New Roman" w:hAnsi="Times New Roman" w:cs="Times New Roman"/>
          <w:bCs/>
          <w:sz w:val="24"/>
          <w:szCs w:val="24"/>
          <w:lang w:eastAsia="ar-SA"/>
        </w:rPr>
        <w:t xml:space="preserve">- заверенная уполномоченным лицом Участника </w:t>
      </w:r>
      <w:r w:rsidR="00A16679" w:rsidRPr="001370AB">
        <w:rPr>
          <w:rFonts w:ascii="Times New Roman" w:eastAsia="Times New Roman" w:hAnsi="Times New Roman" w:cs="Times New Roman"/>
          <w:bCs/>
          <w:sz w:val="24"/>
          <w:lang w:eastAsia="ru-RU"/>
        </w:rPr>
        <w:t xml:space="preserve">закупки </w:t>
      </w:r>
      <w:r w:rsidRPr="004F5064">
        <w:rPr>
          <w:rFonts w:ascii="Times New Roman" w:eastAsia="Times New Roman" w:hAnsi="Times New Roman" w:cs="Times New Roman"/>
          <w:b/>
          <w:bCs/>
          <w:sz w:val="24"/>
          <w:szCs w:val="24"/>
          <w:lang w:eastAsia="ar-SA"/>
        </w:rPr>
        <w:t xml:space="preserve">копия </w:t>
      </w:r>
      <w:r w:rsidRPr="004F5064">
        <w:rPr>
          <w:rFonts w:ascii="Times New Roman" w:hAnsi="Times New Roman"/>
          <w:b/>
          <w:bCs/>
          <w:sz w:val="24"/>
          <w:szCs w:val="24"/>
          <w:lang w:eastAsia="ru-RU"/>
        </w:rPr>
        <w:t xml:space="preserve">свидетельства </w:t>
      </w:r>
      <w:r w:rsidR="00503AF9" w:rsidRPr="004F5064">
        <w:rPr>
          <w:rFonts w:ascii="Times New Roman" w:hAnsi="Times New Roman"/>
          <w:b/>
          <w:bCs/>
          <w:sz w:val="24"/>
          <w:szCs w:val="24"/>
          <w:lang w:eastAsia="ru-RU"/>
        </w:rPr>
        <w:t>СРО</w:t>
      </w:r>
      <w:r w:rsidRPr="004F5064">
        <w:rPr>
          <w:rFonts w:ascii="Times New Roman" w:hAnsi="Times New Roman"/>
          <w:b/>
          <w:bCs/>
          <w:sz w:val="24"/>
          <w:szCs w:val="24"/>
          <w:lang w:eastAsia="ru-RU"/>
        </w:rPr>
        <w:t xml:space="preserve"> </w:t>
      </w:r>
      <w:r w:rsidR="004F5064" w:rsidRPr="004F5064">
        <w:rPr>
          <w:rFonts w:ascii="Times New Roman" w:hAnsi="Times New Roman"/>
          <w:b/>
          <w:bCs/>
          <w:sz w:val="24"/>
          <w:szCs w:val="24"/>
          <w:lang w:eastAsia="ru-RU"/>
        </w:rPr>
        <w:t xml:space="preserve">о допуске </w:t>
      </w:r>
      <w:r w:rsidR="00846A4F" w:rsidRPr="004F5064">
        <w:rPr>
          <w:rFonts w:ascii="Times New Roman" w:hAnsi="Times New Roman"/>
          <w:b/>
          <w:bCs/>
          <w:sz w:val="24"/>
          <w:szCs w:val="24"/>
          <w:lang w:eastAsia="ru-RU"/>
        </w:rPr>
        <w:t>к определенному виду или видам работ, которые оказывают влияние</w:t>
      </w:r>
      <w:r w:rsidRPr="004F5064">
        <w:rPr>
          <w:rFonts w:ascii="Times New Roman" w:hAnsi="Times New Roman"/>
          <w:b/>
          <w:spacing w:val="-2"/>
          <w:sz w:val="24"/>
          <w:szCs w:val="24"/>
        </w:rPr>
        <w:t xml:space="preserve"> </w:t>
      </w:r>
      <w:r w:rsidR="00846A4F" w:rsidRPr="004F5064">
        <w:rPr>
          <w:rFonts w:ascii="Times New Roman" w:hAnsi="Times New Roman"/>
          <w:b/>
          <w:spacing w:val="-2"/>
          <w:sz w:val="24"/>
          <w:szCs w:val="24"/>
        </w:rPr>
        <w:t xml:space="preserve">на безопасность </w:t>
      </w:r>
      <w:r w:rsidRPr="004F5064">
        <w:rPr>
          <w:rFonts w:ascii="Times New Roman" w:hAnsi="Times New Roman"/>
          <w:b/>
          <w:spacing w:val="-2"/>
          <w:sz w:val="24"/>
          <w:szCs w:val="24"/>
        </w:rPr>
        <w:t>объект</w:t>
      </w:r>
      <w:r w:rsidR="00846A4F" w:rsidRPr="004F5064">
        <w:rPr>
          <w:rFonts w:ascii="Times New Roman" w:hAnsi="Times New Roman"/>
          <w:b/>
          <w:spacing w:val="-2"/>
          <w:sz w:val="24"/>
          <w:szCs w:val="24"/>
        </w:rPr>
        <w:t>ов капитального строительства</w:t>
      </w:r>
      <w:r w:rsidRPr="004F5064">
        <w:rPr>
          <w:rFonts w:ascii="Times New Roman" w:hAnsi="Times New Roman"/>
          <w:b/>
          <w:spacing w:val="-2"/>
          <w:sz w:val="24"/>
          <w:szCs w:val="24"/>
        </w:rPr>
        <w:t xml:space="preserve"> в объеме Технического задания</w:t>
      </w:r>
      <w:r w:rsidR="00503AF9" w:rsidRPr="004F5064">
        <w:rPr>
          <w:rFonts w:ascii="Times New Roman" w:hAnsi="Times New Roman"/>
          <w:b/>
          <w:spacing w:val="-2"/>
          <w:sz w:val="24"/>
          <w:szCs w:val="24"/>
        </w:rPr>
        <w:t xml:space="preserve"> </w:t>
      </w:r>
      <w:r w:rsidR="00503AF9" w:rsidRPr="004F5064">
        <w:rPr>
          <w:rFonts w:ascii="Times New Roman" w:hAnsi="Times New Roman"/>
          <w:b/>
          <w:bCs/>
          <w:sz w:val="24"/>
          <w:szCs w:val="24"/>
          <w:lang w:eastAsia="ru-RU"/>
        </w:rPr>
        <w:t>(с приложениями)</w:t>
      </w:r>
      <w:r w:rsidRPr="004F5064">
        <w:rPr>
          <w:rFonts w:ascii="Times New Roman" w:eastAsia="Calibri" w:hAnsi="Times New Roman" w:cs="Times New Roman"/>
          <w:sz w:val="24"/>
          <w:szCs w:val="24"/>
        </w:rPr>
        <w:t>;</w:t>
      </w:r>
    </w:p>
    <w:p w:rsidR="00413367" w:rsidRPr="004F5064" w:rsidRDefault="00413367" w:rsidP="00413367">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846A4F" w:rsidRPr="004F5064" w:rsidRDefault="00413367" w:rsidP="00413367">
      <w:pPr>
        <w:suppressAutoHyphens/>
        <w:spacing w:line="240" w:lineRule="auto"/>
        <w:ind w:firstLine="567"/>
        <w:jc w:val="both"/>
        <w:rPr>
          <w:rFonts w:ascii="Times New Roman" w:hAnsi="Times New Roman"/>
          <w:spacing w:val="-2"/>
          <w:sz w:val="24"/>
          <w:szCs w:val="24"/>
        </w:rPr>
      </w:pPr>
      <w:r w:rsidRPr="004F5064">
        <w:rPr>
          <w:rFonts w:ascii="Times New Roman" w:eastAsia="Times New Roman" w:hAnsi="Times New Roman" w:cs="Times New Roman"/>
          <w:bCs/>
          <w:sz w:val="24"/>
          <w:szCs w:val="24"/>
          <w:lang w:eastAsia="ar-SA"/>
        </w:rPr>
        <w:t xml:space="preserve">- заверенная уполномоченным лицом Участника </w:t>
      </w:r>
      <w:r w:rsidR="00A16679" w:rsidRPr="001370AB">
        <w:rPr>
          <w:rFonts w:ascii="Times New Roman" w:eastAsia="Times New Roman" w:hAnsi="Times New Roman" w:cs="Times New Roman"/>
          <w:bCs/>
          <w:sz w:val="24"/>
          <w:lang w:eastAsia="ru-RU"/>
        </w:rPr>
        <w:t xml:space="preserve">закупки </w:t>
      </w:r>
      <w:r w:rsidR="00B50D95" w:rsidRPr="00B50D95">
        <w:rPr>
          <w:rFonts w:ascii="Times New Roman" w:eastAsia="Times New Roman" w:hAnsi="Times New Roman" w:cs="Times New Roman"/>
          <w:b/>
          <w:bCs/>
          <w:sz w:val="24"/>
          <w:szCs w:val="24"/>
          <w:lang w:eastAsia="ar-SA"/>
        </w:rPr>
        <w:t>копия</w:t>
      </w:r>
      <w:r w:rsidR="00B50D95">
        <w:rPr>
          <w:rFonts w:ascii="Times New Roman" w:eastAsia="Times New Roman" w:hAnsi="Times New Roman" w:cs="Times New Roman"/>
          <w:bCs/>
          <w:sz w:val="24"/>
          <w:szCs w:val="24"/>
          <w:lang w:eastAsia="ar-SA"/>
        </w:rPr>
        <w:t xml:space="preserve"> </w:t>
      </w:r>
      <w:r w:rsidR="00604CD8" w:rsidRPr="004F5064">
        <w:rPr>
          <w:rFonts w:ascii="Times New Roman" w:eastAsia="Times New Roman" w:hAnsi="Times New Roman" w:cs="Times New Roman"/>
          <w:b/>
          <w:bCs/>
          <w:sz w:val="24"/>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004F5064">
        <w:rPr>
          <w:rFonts w:ascii="Times New Roman" w:eastAsia="Times New Roman" w:hAnsi="Times New Roman" w:cs="Times New Roman"/>
          <w:b/>
          <w:bCs/>
          <w:sz w:val="24"/>
          <w:szCs w:val="24"/>
          <w:lang w:eastAsia="ar-SA"/>
        </w:rPr>
        <w:t>;</w:t>
      </w:r>
    </w:p>
    <w:p w:rsidR="00413367" w:rsidRPr="00CF4BC0" w:rsidRDefault="00413367" w:rsidP="00413367">
      <w:pPr>
        <w:suppressAutoHyphens/>
        <w:spacing w:line="240" w:lineRule="auto"/>
        <w:ind w:firstLine="567"/>
        <w:jc w:val="both"/>
        <w:rPr>
          <w:rFonts w:ascii="Times New Roman" w:eastAsia="Calibri" w:hAnsi="Times New Roman" w:cs="Times New Roman"/>
          <w:sz w:val="24"/>
          <w:szCs w:val="24"/>
          <w:lang w:eastAsia="ru-RU"/>
        </w:rPr>
      </w:pPr>
      <w:r w:rsidRPr="00920AAF">
        <w:rPr>
          <w:rFonts w:ascii="Times New Roman" w:eastAsia="Times New Roman" w:hAnsi="Times New Roman" w:cs="Times New Roman"/>
          <w:bCs/>
          <w:sz w:val="24"/>
          <w:szCs w:val="24"/>
          <w:lang w:eastAsia="ar-SA"/>
        </w:rPr>
        <w:t xml:space="preserve">- </w:t>
      </w:r>
      <w:r w:rsidRPr="00920AAF">
        <w:rPr>
          <w:rFonts w:ascii="Times New Roman" w:eastAsia="Calibri" w:hAnsi="Times New Roman" w:cs="Times New Roman"/>
          <w:sz w:val="24"/>
          <w:szCs w:val="24"/>
          <w:lang w:eastAsia="ar-SA"/>
        </w:rPr>
        <w:t xml:space="preserve">заверенные </w:t>
      </w:r>
      <w:r w:rsidRPr="00920AAF">
        <w:rPr>
          <w:rFonts w:ascii="Times New Roman" w:eastAsia="Calibri" w:hAnsi="Times New Roman" w:cs="Times New Roman"/>
          <w:bCs/>
          <w:sz w:val="24"/>
          <w:szCs w:val="24"/>
          <w:lang w:eastAsia="ar-SA"/>
        </w:rPr>
        <w:t>уполномоченным лицом Участника</w:t>
      </w:r>
      <w:r w:rsidRPr="00920AAF">
        <w:rPr>
          <w:rFonts w:ascii="Times New Roman" w:eastAsia="Calibri" w:hAnsi="Times New Roman" w:cs="Times New Roman"/>
          <w:b/>
          <w:sz w:val="24"/>
          <w:szCs w:val="24"/>
          <w:lang w:eastAsia="ru-RU"/>
        </w:rPr>
        <w:t xml:space="preserve"> </w:t>
      </w:r>
      <w:r w:rsidR="00A16679" w:rsidRPr="001370AB">
        <w:rPr>
          <w:rFonts w:ascii="Times New Roman" w:eastAsia="Times New Roman" w:hAnsi="Times New Roman" w:cs="Times New Roman"/>
          <w:bCs/>
          <w:sz w:val="24"/>
          <w:lang w:eastAsia="ru-RU"/>
        </w:rPr>
        <w:t xml:space="preserve">закупки </w:t>
      </w:r>
      <w:r w:rsidRPr="00920AAF">
        <w:rPr>
          <w:rFonts w:ascii="Times New Roman" w:eastAsia="Calibri" w:hAnsi="Times New Roman" w:cs="Times New Roman"/>
          <w:b/>
          <w:sz w:val="24"/>
          <w:szCs w:val="24"/>
          <w:lang w:eastAsia="ru-RU"/>
        </w:rPr>
        <w:t xml:space="preserve">копии договоров, указанных в справке о перечне и объемах выполнения </w:t>
      </w:r>
      <w:r w:rsidR="00920AAF" w:rsidRPr="00920AAF">
        <w:rPr>
          <w:rFonts w:ascii="Times New Roman" w:eastAsia="Calibri" w:hAnsi="Times New Roman" w:cs="Times New Roman"/>
          <w:b/>
          <w:sz w:val="24"/>
          <w:szCs w:val="24"/>
          <w:lang w:eastAsia="ru-RU"/>
        </w:rPr>
        <w:t xml:space="preserve">аналогичных </w:t>
      </w:r>
      <w:r w:rsidRPr="00920AAF">
        <w:rPr>
          <w:rFonts w:ascii="Times New Roman" w:eastAsia="Calibri" w:hAnsi="Times New Roman" w:cs="Times New Roman"/>
          <w:b/>
          <w:sz w:val="24"/>
          <w:szCs w:val="24"/>
          <w:lang w:eastAsia="ru-RU"/>
        </w:rPr>
        <w:t xml:space="preserve">договоров </w:t>
      </w:r>
      <w:r w:rsidRPr="00E06283">
        <w:rPr>
          <w:rFonts w:ascii="Times New Roman" w:eastAsia="Calibri" w:hAnsi="Times New Roman" w:cs="Times New Roman"/>
          <w:b/>
          <w:sz w:val="24"/>
          <w:szCs w:val="24"/>
          <w:lang w:eastAsia="ru-RU"/>
        </w:rPr>
        <w:t>за 201</w:t>
      </w:r>
      <w:r w:rsidR="00920AAF" w:rsidRPr="00E06283">
        <w:rPr>
          <w:rFonts w:ascii="Times New Roman" w:eastAsia="Calibri" w:hAnsi="Times New Roman" w:cs="Times New Roman"/>
          <w:b/>
          <w:sz w:val="24"/>
          <w:szCs w:val="24"/>
          <w:lang w:eastAsia="ru-RU"/>
        </w:rPr>
        <w:t>3</w:t>
      </w:r>
      <w:r w:rsidRPr="00E06283">
        <w:rPr>
          <w:rFonts w:ascii="Times New Roman" w:eastAsia="Calibri" w:hAnsi="Times New Roman" w:cs="Times New Roman"/>
          <w:b/>
          <w:sz w:val="24"/>
          <w:szCs w:val="24"/>
          <w:lang w:eastAsia="ru-RU"/>
        </w:rPr>
        <w:t>-201</w:t>
      </w:r>
      <w:r w:rsidR="00920AAF" w:rsidRPr="00E06283">
        <w:rPr>
          <w:rFonts w:ascii="Times New Roman" w:eastAsia="Calibri" w:hAnsi="Times New Roman" w:cs="Times New Roman"/>
          <w:b/>
          <w:sz w:val="24"/>
          <w:szCs w:val="24"/>
          <w:lang w:eastAsia="ru-RU"/>
        </w:rPr>
        <w:t>5</w:t>
      </w:r>
      <w:r w:rsidRPr="003059A9">
        <w:rPr>
          <w:rFonts w:ascii="Times New Roman" w:eastAsia="Calibri" w:hAnsi="Times New Roman" w:cs="Times New Roman"/>
          <w:b/>
          <w:color w:val="FF0000"/>
          <w:sz w:val="24"/>
          <w:szCs w:val="24"/>
          <w:lang w:eastAsia="ru-RU"/>
        </w:rPr>
        <w:t xml:space="preserve"> </w:t>
      </w:r>
      <w:r w:rsidRPr="00920AAF">
        <w:rPr>
          <w:rFonts w:ascii="Times New Roman" w:eastAsia="Calibri" w:hAnsi="Times New Roman" w:cs="Times New Roman"/>
          <w:b/>
          <w:sz w:val="24"/>
          <w:szCs w:val="24"/>
          <w:lang w:eastAsia="ru-RU"/>
        </w:rPr>
        <w:t>годы</w:t>
      </w:r>
      <w:r w:rsidRPr="00920AAF">
        <w:rPr>
          <w:rFonts w:ascii="Times New Roman" w:eastAsia="Calibri" w:hAnsi="Times New Roman" w:cs="Times New Roman"/>
          <w:bCs/>
          <w:sz w:val="24"/>
          <w:szCs w:val="24"/>
          <w:lang w:eastAsia="ar-SA"/>
        </w:rPr>
        <w:t xml:space="preserve"> (форма 4</w:t>
      </w:r>
      <w:r w:rsidRPr="00920AAF">
        <w:rPr>
          <w:rFonts w:ascii="Times New Roman" w:eastAsia="Calibri" w:hAnsi="Times New Roman" w:cs="Times New Roman"/>
          <w:sz w:val="24"/>
          <w:szCs w:val="24"/>
          <w:lang w:eastAsia="ru-RU"/>
        </w:rPr>
        <w:t xml:space="preserve"> Приложения №</w:t>
      </w:r>
      <w:r w:rsidR="00920AAF">
        <w:rPr>
          <w:rFonts w:ascii="Times New Roman" w:eastAsia="Calibri" w:hAnsi="Times New Roman" w:cs="Times New Roman"/>
          <w:sz w:val="24"/>
          <w:szCs w:val="24"/>
          <w:lang w:eastAsia="ru-RU"/>
        </w:rPr>
        <w:t> </w:t>
      </w:r>
      <w:r w:rsidRPr="00920AAF">
        <w:rPr>
          <w:rFonts w:ascii="Times New Roman" w:eastAsia="Calibri" w:hAnsi="Times New Roman" w:cs="Times New Roman"/>
          <w:sz w:val="24"/>
          <w:szCs w:val="24"/>
          <w:lang w:eastAsia="ru-RU"/>
        </w:rPr>
        <w:t>1 Документации)</w:t>
      </w:r>
      <w:r w:rsidRPr="003059A9">
        <w:rPr>
          <w:rFonts w:ascii="Times New Roman" w:eastAsia="Calibri" w:hAnsi="Times New Roman" w:cs="Times New Roman"/>
          <w:b/>
          <w:color w:val="FF0000"/>
          <w:sz w:val="24"/>
          <w:szCs w:val="24"/>
          <w:lang w:eastAsia="ru-RU"/>
        </w:rPr>
        <w:t xml:space="preserve"> </w:t>
      </w:r>
      <w:r w:rsidRPr="00920AAF">
        <w:rPr>
          <w:rFonts w:ascii="Times New Roman" w:eastAsia="Calibri" w:hAnsi="Times New Roman" w:cs="Times New Roman"/>
          <w:b/>
          <w:sz w:val="24"/>
          <w:szCs w:val="24"/>
          <w:lang w:eastAsia="ru-RU"/>
        </w:rPr>
        <w:t xml:space="preserve">вместе </w:t>
      </w:r>
      <w:r w:rsidRPr="00920AAF">
        <w:rPr>
          <w:rFonts w:ascii="Times New Roman" w:hAnsi="Times New Roman"/>
          <w:b/>
          <w:sz w:val="24"/>
          <w:szCs w:val="24"/>
          <w:lang w:eastAsia="ru-RU"/>
        </w:rPr>
        <w:t xml:space="preserve">с актами выполненных работ (иными </w:t>
      </w:r>
      <w:r w:rsidRPr="00920AAF">
        <w:rPr>
          <w:rFonts w:ascii="Times New Roman" w:eastAsia="Times New Roman" w:hAnsi="Times New Roman" w:cs="Times New Roman"/>
          <w:b/>
          <w:sz w:val="24"/>
          <w:szCs w:val="24"/>
          <w:lang w:eastAsia="ru-RU"/>
        </w:rPr>
        <w:t>документами, подтверждающими выполнение работ)</w:t>
      </w:r>
      <w:r w:rsidRPr="003059A9">
        <w:rPr>
          <w:rFonts w:ascii="Times New Roman" w:eastAsia="Times New Roman" w:hAnsi="Times New Roman" w:cs="Times New Roman"/>
          <w:b/>
          <w:color w:val="FF0000"/>
          <w:sz w:val="24"/>
          <w:szCs w:val="24"/>
          <w:lang w:eastAsia="ru-RU"/>
        </w:rPr>
        <w:t xml:space="preserve"> </w:t>
      </w:r>
      <w:r w:rsidRPr="00920AAF">
        <w:rPr>
          <w:rFonts w:ascii="Times New Roman" w:eastAsia="Calibri" w:hAnsi="Times New Roman" w:cs="Times New Roman"/>
          <w:sz w:val="24"/>
          <w:szCs w:val="24"/>
          <w:lang w:eastAsia="ru-RU"/>
        </w:rPr>
        <w:t>(на усмотрение Участника).</w:t>
      </w:r>
      <w:r w:rsidRPr="00920AAF">
        <w:rPr>
          <w:rFonts w:ascii="Times New Roman" w:eastAsia="Calibri" w:hAnsi="Times New Roman" w:cs="Times New Roman"/>
          <w:b/>
          <w:sz w:val="24"/>
          <w:szCs w:val="24"/>
          <w:lang w:eastAsia="ru-RU"/>
        </w:rPr>
        <w:t xml:space="preserve"> </w:t>
      </w:r>
      <w:proofErr w:type="gramStart"/>
      <w:r w:rsidRPr="00920AAF">
        <w:rPr>
          <w:rFonts w:ascii="Times New Roman" w:eastAsia="Calibri" w:hAnsi="Times New Roman" w:cs="Times New Roman"/>
          <w:sz w:val="24"/>
          <w:szCs w:val="24"/>
          <w:lang w:eastAsia="ru-RU"/>
        </w:rPr>
        <w:t>Так как</w:t>
      </w:r>
      <w:r w:rsidRPr="00920AAF">
        <w:rPr>
          <w:rFonts w:ascii="Times New Roman" w:eastAsia="Calibri" w:hAnsi="Times New Roman" w:cs="Times New Roman"/>
          <w:sz w:val="24"/>
          <w:lang w:eastAsia="ar-SA"/>
        </w:rPr>
        <w:t xml:space="preserve"> </w:t>
      </w:r>
      <w:r w:rsidRPr="00920AAF">
        <w:rPr>
          <w:rFonts w:ascii="Times New Roman" w:eastAsia="Calibri" w:hAnsi="Times New Roman" w:cs="Times New Roman"/>
          <w:sz w:val="24"/>
          <w:szCs w:val="24"/>
          <w:lang w:eastAsia="ru-RU"/>
        </w:rPr>
        <w:t xml:space="preserve">опыт выполнения </w:t>
      </w:r>
      <w:r w:rsidR="00920AAF" w:rsidRPr="00920AAF">
        <w:rPr>
          <w:rFonts w:ascii="Times New Roman" w:eastAsia="Calibri" w:hAnsi="Times New Roman" w:cs="Times New Roman"/>
          <w:sz w:val="24"/>
          <w:szCs w:val="24"/>
          <w:lang w:eastAsia="ru-RU"/>
        </w:rPr>
        <w:t>аналогичных</w:t>
      </w:r>
      <w:r w:rsidR="00920AAF" w:rsidRPr="00920AAF">
        <w:rPr>
          <w:rFonts w:ascii="Times New Roman" w:eastAsia="Calibri" w:hAnsi="Times New Roman" w:cs="Times New Roman"/>
          <w:b/>
          <w:sz w:val="24"/>
          <w:szCs w:val="24"/>
          <w:lang w:eastAsia="ru-RU"/>
        </w:rPr>
        <w:t xml:space="preserve"> </w:t>
      </w:r>
      <w:r w:rsidRPr="00920AAF">
        <w:rPr>
          <w:rFonts w:ascii="Times New Roman" w:eastAsia="Calibri" w:hAnsi="Times New Roman" w:cs="Times New Roman"/>
          <w:sz w:val="24"/>
          <w:szCs w:val="24"/>
          <w:lang w:eastAsia="ru-RU"/>
        </w:rPr>
        <w:t>работ является критерием оценки Участников, то в случае не указания сведений по объему выполнения</w:t>
      </w:r>
      <w:r w:rsidRPr="003059A9">
        <w:rPr>
          <w:rFonts w:ascii="Times New Roman" w:eastAsia="Calibri" w:hAnsi="Times New Roman" w:cs="Times New Roman"/>
          <w:color w:val="FF0000"/>
          <w:sz w:val="24"/>
          <w:szCs w:val="24"/>
          <w:lang w:eastAsia="ru-RU"/>
        </w:rPr>
        <w:t xml:space="preserve"> </w:t>
      </w:r>
      <w:r w:rsidR="00920AAF" w:rsidRPr="00920AAF">
        <w:rPr>
          <w:rFonts w:ascii="Times New Roman" w:eastAsia="Calibri" w:hAnsi="Times New Roman" w:cs="Times New Roman"/>
          <w:sz w:val="24"/>
          <w:szCs w:val="24"/>
          <w:lang w:eastAsia="ru-RU"/>
        </w:rPr>
        <w:t>аналогичных</w:t>
      </w:r>
      <w:r w:rsidR="00920AAF" w:rsidRPr="00920AAF">
        <w:rPr>
          <w:rFonts w:ascii="Times New Roman" w:eastAsia="Calibri" w:hAnsi="Times New Roman" w:cs="Times New Roman"/>
          <w:b/>
          <w:sz w:val="24"/>
          <w:szCs w:val="24"/>
          <w:lang w:eastAsia="ru-RU"/>
        </w:rPr>
        <w:t xml:space="preserve"> </w:t>
      </w:r>
      <w:r w:rsidRPr="00920AAF">
        <w:rPr>
          <w:rFonts w:ascii="Times New Roman" w:eastAsia="Calibri" w:hAnsi="Times New Roman" w:cs="Times New Roman"/>
          <w:sz w:val="24"/>
          <w:szCs w:val="24"/>
          <w:lang w:eastAsia="ru-RU"/>
        </w:rPr>
        <w:t>договоров в справке (форма 4 Приложения №</w:t>
      </w:r>
      <w:r w:rsidR="00920AAF" w:rsidRPr="00920AAF">
        <w:rPr>
          <w:rFonts w:ascii="Times New Roman" w:eastAsia="Calibri" w:hAnsi="Times New Roman" w:cs="Times New Roman"/>
          <w:sz w:val="24"/>
          <w:szCs w:val="24"/>
          <w:lang w:eastAsia="ru-RU"/>
        </w:rPr>
        <w:t> </w:t>
      </w:r>
      <w:r w:rsidRPr="00920AAF">
        <w:rPr>
          <w:rFonts w:ascii="Times New Roman" w:eastAsia="Calibri" w:hAnsi="Times New Roman" w:cs="Times New Roman"/>
          <w:sz w:val="24"/>
          <w:szCs w:val="24"/>
          <w:lang w:eastAsia="ru-RU"/>
        </w:rPr>
        <w:t>1 Документации), а также не предоставления копий договоров и актов выполненных работ (иных документов, подтверждающих выполнение работ</w:t>
      </w:r>
      <w:r w:rsidR="00920AAF">
        <w:rPr>
          <w:rFonts w:ascii="Times New Roman" w:eastAsia="Calibri" w:hAnsi="Times New Roman" w:cs="Times New Roman"/>
          <w:sz w:val="24"/>
          <w:szCs w:val="24"/>
          <w:lang w:eastAsia="ru-RU"/>
        </w:rPr>
        <w:t>)</w:t>
      </w:r>
      <w:r w:rsidRPr="00920AAF">
        <w:rPr>
          <w:rFonts w:ascii="Times New Roman" w:eastAsia="Calibri" w:hAnsi="Times New Roman" w:cs="Times New Roman"/>
          <w:sz w:val="24"/>
          <w:szCs w:val="24"/>
          <w:lang w:eastAsia="ru-RU"/>
        </w:rPr>
        <w:t>, заявке такого Участника будет присуждаться 0 баллов по данному критерию;</w:t>
      </w:r>
      <w:proofErr w:type="gramEnd"/>
      <w:r w:rsidRPr="00920AAF">
        <w:rPr>
          <w:rFonts w:ascii="Times New Roman" w:eastAsia="Calibri" w:hAnsi="Times New Roman" w:cs="Times New Roman"/>
          <w:sz w:val="24"/>
          <w:szCs w:val="24"/>
          <w:lang w:eastAsia="ru-RU"/>
        </w:rPr>
        <w:t xml:space="preserve"> договоры, не подтвержденные документами о выполнении работ, </w:t>
      </w:r>
      <w:r w:rsidR="00815A3E" w:rsidRPr="00CF4BC0">
        <w:rPr>
          <w:rFonts w:ascii="Times New Roman" w:eastAsia="Times New Roman" w:hAnsi="Times New Roman" w:cs="Times New Roman"/>
          <w:sz w:val="24"/>
          <w:szCs w:val="24"/>
          <w:lang w:eastAsia="ar-SA"/>
        </w:rPr>
        <w:t>а также выполненные не в указанный период</w:t>
      </w:r>
      <w:r w:rsidR="00815A3E" w:rsidRPr="00CF4BC0">
        <w:rPr>
          <w:rFonts w:ascii="Times New Roman" w:eastAsia="Calibri" w:hAnsi="Times New Roman" w:cs="Times New Roman"/>
          <w:sz w:val="24"/>
          <w:szCs w:val="24"/>
          <w:lang w:eastAsia="ru-RU"/>
        </w:rPr>
        <w:t xml:space="preserve"> </w:t>
      </w:r>
      <w:r w:rsidRPr="00CF4BC0">
        <w:rPr>
          <w:rFonts w:ascii="Times New Roman" w:eastAsia="Calibri" w:hAnsi="Times New Roman" w:cs="Times New Roman"/>
          <w:sz w:val="24"/>
          <w:szCs w:val="24"/>
          <w:lang w:eastAsia="ru-RU"/>
        </w:rPr>
        <w:t>не учитываются при оценке;</w:t>
      </w:r>
    </w:p>
    <w:p w:rsidR="00413367" w:rsidRPr="006D5FA9" w:rsidRDefault="00413367" w:rsidP="00A93A3B">
      <w:pPr>
        <w:tabs>
          <w:tab w:val="left" w:pos="851"/>
        </w:tabs>
        <w:spacing w:after="0" w:line="240" w:lineRule="auto"/>
        <w:ind w:firstLine="567"/>
        <w:contextualSpacing/>
        <w:jc w:val="both"/>
        <w:rPr>
          <w:rFonts w:ascii="Times New Roman" w:eastAsia="Calibri" w:hAnsi="Times New Roman" w:cs="Times New Roman"/>
          <w:b/>
          <w:sz w:val="24"/>
          <w:szCs w:val="24"/>
          <w:lang w:eastAsia="ru-RU"/>
        </w:rPr>
      </w:pPr>
      <w:r w:rsidRPr="00CF4BC0">
        <w:rPr>
          <w:rFonts w:ascii="Times New Roman" w:hAnsi="Times New Roman"/>
          <w:sz w:val="24"/>
          <w:szCs w:val="24"/>
        </w:rPr>
        <w:t xml:space="preserve"> </w:t>
      </w:r>
      <w:r w:rsidRPr="00CF4BC0">
        <w:rPr>
          <w:rFonts w:ascii="Times New Roman" w:eastAsia="Times New Roman" w:hAnsi="Times New Roman" w:cs="Times New Roman"/>
          <w:bCs/>
          <w:sz w:val="24"/>
          <w:szCs w:val="24"/>
          <w:lang w:eastAsia="ar-SA"/>
        </w:rPr>
        <w:t xml:space="preserve">- </w:t>
      </w:r>
      <w:r w:rsidRPr="00CF4BC0">
        <w:rPr>
          <w:rFonts w:ascii="Times New Roman" w:eastAsia="Calibri" w:hAnsi="Times New Roman" w:cs="Times New Roman"/>
          <w:sz w:val="24"/>
          <w:szCs w:val="24"/>
          <w:lang w:eastAsia="ar-SA"/>
        </w:rPr>
        <w:t xml:space="preserve">заверенные </w:t>
      </w:r>
      <w:r w:rsidRPr="00CF4BC0">
        <w:rPr>
          <w:rFonts w:ascii="Times New Roman" w:eastAsia="Calibri" w:hAnsi="Times New Roman" w:cs="Times New Roman"/>
          <w:bCs/>
          <w:sz w:val="24"/>
          <w:szCs w:val="24"/>
          <w:lang w:eastAsia="ar-SA"/>
        </w:rPr>
        <w:t>уполномоченным лицом Участника</w:t>
      </w:r>
      <w:r w:rsidRPr="00CF4BC0">
        <w:rPr>
          <w:rFonts w:ascii="Times New Roman" w:eastAsia="Calibri" w:hAnsi="Times New Roman" w:cs="Times New Roman"/>
          <w:b/>
          <w:sz w:val="24"/>
          <w:szCs w:val="24"/>
          <w:lang w:eastAsia="ru-RU"/>
        </w:rPr>
        <w:t xml:space="preserve"> копии</w:t>
      </w:r>
      <w:r w:rsidRPr="00CF4BC0">
        <w:rPr>
          <w:rFonts w:ascii="Times New Roman" w:eastAsia="Calibri" w:hAnsi="Times New Roman" w:cs="Times New Roman"/>
          <w:sz w:val="24"/>
          <w:szCs w:val="24"/>
          <w:lang w:eastAsia="ru-RU"/>
        </w:rPr>
        <w:t xml:space="preserve"> </w:t>
      </w:r>
      <w:r w:rsidRPr="00CF4BC0">
        <w:rPr>
          <w:rFonts w:ascii="Times New Roman" w:eastAsia="Calibri" w:hAnsi="Times New Roman" w:cs="Times New Roman"/>
          <w:b/>
          <w:sz w:val="24"/>
          <w:szCs w:val="24"/>
          <w:lang w:eastAsia="ru-RU"/>
        </w:rPr>
        <w:t xml:space="preserve">рекомендательных писем и отзывов о выполнении </w:t>
      </w:r>
      <w:r w:rsidR="00243D67" w:rsidRPr="00CF4BC0">
        <w:rPr>
          <w:rFonts w:ascii="Times New Roman" w:eastAsia="Calibri" w:hAnsi="Times New Roman" w:cs="Times New Roman"/>
          <w:b/>
          <w:sz w:val="24"/>
          <w:szCs w:val="24"/>
          <w:lang w:eastAsia="ru-RU"/>
        </w:rPr>
        <w:t xml:space="preserve">аналогичных </w:t>
      </w:r>
      <w:r w:rsidRPr="00CF4BC0">
        <w:rPr>
          <w:rFonts w:ascii="Times New Roman" w:eastAsia="Calibri" w:hAnsi="Times New Roman" w:cs="Times New Roman"/>
          <w:b/>
          <w:sz w:val="24"/>
          <w:szCs w:val="24"/>
          <w:lang w:eastAsia="ru-RU"/>
        </w:rPr>
        <w:t>работ</w:t>
      </w:r>
      <w:r w:rsidR="00E745FD" w:rsidRPr="00CF4BC0">
        <w:rPr>
          <w:rFonts w:ascii="Times New Roman" w:eastAsia="Calibri" w:hAnsi="Times New Roman" w:cs="Times New Roman"/>
          <w:b/>
          <w:sz w:val="24"/>
          <w:szCs w:val="24"/>
          <w:lang w:eastAsia="ru-RU"/>
        </w:rPr>
        <w:t>,</w:t>
      </w:r>
      <w:r w:rsidRPr="00CF4BC0">
        <w:rPr>
          <w:rFonts w:ascii="Times New Roman" w:eastAsia="Calibri" w:hAnsi="Times New Roman" w:cs="Times New Roman"/>
          <w:b/>
          <w:color w:val="FF0000"/>
          <w:sz w:val="24"/>
          <w:szCs w:val="24"/>
          <w:lang w:eastAsia="ru-RU"/>
        </w:rPr>
        <w:t xml:space="preserve"> </w:t>
      </w:r>
      <w:r w:rsidR="00E745FD" w:rsidRPr="00CF4BC0">
        <w:rPr>
          <w:rFonts w:ascii="Times New Roman" w:eastAsia="Calibri" w:hAnsi="Times New Roman" w:cs="Times New Roman"/>
          <w:b/>
          <w:sz w:val="24"/>
          <w:szCs w:val="24"/>
          <w:lang w:eastAsia="ru-RU"/>
        </w:rPr>
        <w:t>указанных в справке о перечне и объемах выполнения аналогичных договоров</w:t>
      </w:r>
      <w:r w:rsidR="00E745FD" w:rsidRPr="00CF4BC0">
        <w:rPr>
          <w:rFonts w:ascii="Times New Roman" w:eastAsia="Calibri" w:hAnsi="Times New Roman" w:cs="Times New Roman"/>
          <w:b/>
          <w:color w:val="FF0000"/>
          <w:sz w:val="24"/>
          <w:szCs w:val="24"/>
          <w:lang w:eastAsia="ru-RU"/>
        </w:rPr>
        <w:t xml:space="preserve"> </w:t>
      </w:r>
      <w:r w:rsidR="00E745FD" w:rsidRPr="00CF4BC0">
        <w:rPr>
          <w:rFonts w:ascii="Times New Roman" w:eastAsia="Calibri" w:hAnsi="Times New Roman" w:cs="Times New Roman"/>
          <w:bCs/>
          <w:sz w:val="24"/>
          <w:szCs w:val="24"/>
          <w:lang w:eastAsia="ar-SA"/>
        </w:rPr>
        <w:t>(форма 4</w:t>
      </w:r>
      <w:r w:rsidR="00E745FD" w:rsidRPr="00CF4BC0">
        <w:rPr>
          <w:rFonts w:ascii="Times New Roman" w:eastAsia="Calibri" w:hAnsi="Times New Roman" w:cs="Times New Roman"/>
          <w:sz w:val="24"/>
          <w:szCs w:val="24"/>
          <w:lang w:eastAsia="ru-RU"/>
        </w:rPr>
        <w:t xml:space="preserve"> Приложения № 1 </w:t>
      </w:r>
      <w:r w:rsidR="006C704B" w:rsidRPr="00CF4BC0">
        <w:rPr>
          <w:rFonts w:ascii="Times New Roman" w:eastAsia="Calibri" w:hAnsi="Times New Roman" w:cs="Times New Roman"/>
          <w:sz w:val="24"/>
          <w:szCs w:val="24"/>
          <w:lang w:eastAsia="ru-RU"/>
        </w:rPr>
        <w:t xml:space="preserve">к </w:t>
      </w:r>
      <w:r w:rsidR="00E745FD" w:rsidRPr="00CF4BC0">
        <w:rPr>
          <w:rFonts w:ascii="Times New Roman" w:eastAsia="Calibri" w:hAnsi="Times New Roman" w:cs="Times New Roman"/>
          <w:sz w:val="24"/>
          <w:szCs w:val="24"/>
          <w:lang w:eastAsia="ru-RU"/>
        </w:rPr>
        <w:t xml:space="preserve">Документации) </w:t>
      </w:r>
      <w:r w:rsidRPr="00CF4BC0">
        <w:rPr>
          <w:rFonts w:ascii="Times New Roman" w:eastAsia="Calibri" w:hAnsi="Times New Roman" w:cs="Times New Roman"/>
          <w:sz w:val="24"/>
          <w:szCs w:val="24"/>
          <w:lang w:eastAsia="ru-RU"/>
        </w:rPr>
        <w:t xml:space="preserve">(на усмотрение Участника). </w:t>
      </w:r>
      <w:proofErr w:type="gramStart"/>
      <w:r w:rsidRPr="00CF4BC0">
        <w:rPr>
          <w:rFonts w:ascii="Times New Roman" w:eastAsia="Calibri" w:hAnsi="Times New Roman" w:cs="Times New Roman"/>
          <w:sz w:val="24"/>
          <w:szCs w:val="24"/>
          <w:lang w:eastAsia="ru-RU"/>
        </w:rPr>
        <w:t>Так как оценка заявок по критерию «Деловая репутация»</w:t>
      </w:r>
      <w:r w:rsidRPr="00CF4BC0">
        <w:rPr>
          <w:rFonts w:ascii="Times New Roman" w:eastAsia="Calibri" w:hAnsi="Times New Roman" w:cs="Times New Roman"/>
          <w:color w:val="FF0000"/>
          <w:sz w:val="24"/>
          <w:szCs w:val="24"/>
          <w:lang w:eastAsia="ru-RU"/>
        </w:rPr>
        <w:t xml:space="preserve"> </w:t>
      </w:r>
      <w:r w:rsidRPr="00CF4BC0">
        <w:rPr>
          <w:rFonts w:ascii="Times New Roman" w:eastAsia="Calibri" w:hAnsi="Times New Roman" w:cs="Times New Roman"/>
          <w:sz w:val="24"/>
          <w:szCs w:val="24"/>
          <w:lang w:eastAsia="ru-RU"/>
        </w:rPr>
        <w:t xml:space="preserve">определяется на основании анализа предоставленных в составе заявки рекомендательных писем и отзывов о выполнении </w:t>
      </w:r>
      <w:r w:rsidR="005B731F" w:rsidRPr="00CF4BC0">
        <w:rPr>
          <w:rFonts w:ascii="Times New Roman" w:eastAsia="Calibri" w:hAnsi="Times New Roman" w:cs="Times New Roman"/>
          <w:sz w:val="24"/>
          <w:szCs w:val="24"/>
          <w:lang w:eastAsia="ru-RU"/>
        </w:rPr>
        <w:t xml:space="preserve">аналогичных </w:t>
      </w:r>
      <w:r w:rsidRPr="00CF4BC0">
        <w:rPr>
          <w:rFonts w:ascii="Times New Roman" w:eastAsia="Calibri" w:hAnsi="Times New Roman" w:cs="Times New Roman"/>
          <w:sz w:val="24"/>
          <w:szCs w:val="24"/>
          <w:lang w:eastAsia="ru-RU"/>
        </w:rPr>
        <w:t>работ,</w:t>
      </w:r>
      <w:r w:rsidR="005B731F" w:rsidRPr="00CF4BC0">
        <w:t xml:space="preserve"> </w:t>
      </w:r>
      <w:r w:rsidR="005B731F" w:rsidRPr="00CF4BC0">
        <w:rPr>
          <w:rFonts w:ascii="Times New Roman" w:eastAsia="Calibri" w:hAnsi="Times New Roman" w:cs="Times New Roman"/>
          <w:sz w:val="24"/>
          <w:szCs w:val="24"/>
          <w:lang w:eastAsia="ru-RU"/>
        </w:rPr>
        <w:t>указанных в справке о перечне и объемах выполнения аналогичных договоров,</w:t>
      </w:r>
      <w:r w:rsidRPr="00CF4BC0">
        <w:rPr>
          <w:rFonts w:ascii="Times New Roman" w:eastAsia="Calibri" w:hAnsi="Times New Roman" w:cs="Times New Roman"/>
          <w:sz w:val="24"/>
          <w:szCs w:val="24"/>
          <w:lang w:eastAsia="ru-RU"/>
        </w:rPr>
        <w:t xml:space="preserve"> то в случае не предоставления рекомендательных писем и отзывов о выполнении </w:t>
      </w:r>
      <w:r w:rsidR="005B731F" w:rsidRPr="00CF4BC0">
        <w:rPr>
          <w:rFonts w:ascii="Times New Roman" w:eastAsia="Calibri" w:hAnsi="Times New Roman" w:cs="Times New Roman"/>
          <w:sz w:val="24"/>
          <w:szCs w:val="24"/>
          <w:lang w:eastAsia="ru-RU"/>
        </w:rPr>
        <w:t xml:space="preserve">аналогичных </w:t>
      </w:r>
      <w:r w:rsidRPr="00CF4BC0">
        <w:rPr>
          <w:rFonts w:ascii="Times New Roman" w:eastAsia="Calibri" w:hAnsi="Times New Roman" w:cs="Times New Roman"/>
          <w:sz w:val="24"/>
          <w:szCs w:val="24"/>
          <w:lang w:eastAsia="ru-RU"/>
        </w:rPr>
        <w:t>работ</w:t>
      </w:r>
      <w:r w:rsidR="00E745FD" w:rsidRPr="00CF4BC0">
        <w:rPr>
          <w:rFonts w:ascii="Times New Roman" w:eastAsia="Calibri" w:hAnsi="Times New Roman" w:cs="Times New Roman"/>
          <w:sz w:val="24"/>
          <w:szCs w:val="24"/>
          <w:lang w:eastAsia="ru-RU"/>
        </w:rPr>
        <w:t xml:space="preserve">, </w:t>
      </w:r>
      <w:r w:rsidRPr="00CF4BC0">
        <w:rPr>
          <w:rFonts w:ascii="Times New Roman" w:eastAsia="Calibri" w:hAnsi="Times New Roman" w:cs="Times New Roman"/>
          <w:sz w:val="24"/>
          <w:szCs w:val="24"/>
          <w:lang w:eastAsia="ru-RU"/>
        </w:rPr>
        <w:t>заявке такого Участника будет присуждаться 0 баллов.</w:t>
      </w:r>
      <w:proofErr w:type="gramEnd"/>
      <w:r w:rsidRPr="00CF4BC0">
        <w:rPr>
          <w:rFonts w:ascii="Times New Roman" w:eastAsia="Calibri" w:hAnsi="Times New Roman" w:cs="Times New Roman"/>
          <w:sz w:val="24"/>
          <w:szCs w:val="24"/>
          <w:lang w:eastAsia="ru-RU"/>
        </w:rPr>
        <w:t xml:space="preserve"> Все рекомендательные письма и отзывы от одного юридического лица будут считаться как один отзыв</w:t>
      </w:r>
      <w:r w:rsidR="006D5FA9" w:rsidRPr="00CF4BC0">
        <w:rPr>
          <w:rFonts w:ascii="Times New Roman" w:eastAsia="Calibri" w:hAnsi="Times New Roman" w:cs="Times New Roman"/>
          <w:sz w:val="24"/>
          <w:szCs w:val="24"/>
          <w:lang w:eastAsia="ru-RU"/>
        </w:rPr>
        <w:t>, рекомендательные письма и отзывы о выполнении аналогичных работ, не указанных в справке о перечне и объемах выполнения аналогичных договоров</w:t>
      </w:r>
      <w:r w:rsidR="00244D19" w:rsidRPr="00CF4BC0">
        <w:rPr>
          <w:rFonts w:ascii="Times New Roman" w:eastAsia="Calibri" w:hAnsi="Times New Roman" w:cs="Times New Roman"/>
          <w:sz w:val="24"/>
          <w:szCs w:val="24"/>
          <w:lang w:eastAsia="ru-RU"/>
        </w:rPr>
        <w:t xml:space="preserve"> </w:t>
      </w:r>
      <w:r w:rsidR="00244D19" w:rsidRPr="00CF4BC0">
        <w:rPr>
          <w:rFonts w:ascii="Times New Roman" w:hAnsi="Times New Roman"/>
          <w:bCs/>
          <w:sz w:val="24"/>
          <w:szCs w:val="24"/>
          <w:lang w:eastAsia="ar-SA"/>
        </w:rPr>
        <w:t>(форма 4 Приложения №1 Документации),</w:t>
      </w:r>
      <w:r w:rsidR="006D5FA9" w:rsidRPr="00CF4BC0">
        <w:rPr>
          <w:rFonts w:ascii="Times New Roman" w:eastAsia="Calibri" w:hAnsi="Times New Roman" w:cs="Times New Roman"/>
          <w:sz w:val="24"/>
          <w:szCs w:val="24"/>
          <w:lang w:eastAsia="ru-RU"/>
        </w:rPr>
        <w:t xml:space="preserve"> не учитываются при оценке.</w:t>
      </w:r>
    </w:p>
    <w:p w:rsidR="005B731F" w:rsidRDefault="005B731F" w:rsidP="00A93A3B">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p>
    <w:p w:rsidR="00F92C8F" w:rsidRDefault="00413367" w:rsidP="00853FD9">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r w:rsidRPr="000A356A">
        <w:rPr>
          <w:rFonts w:ascii="Times New Roman" w:eastAsia="Calibri" w:hAnsi="Times New Roman" w:cs="Times New Roman"/>
          <w:sz w:val="24"/>
          <w:szCs w:val="24"/>
          <w:lang w:eastAsia="ru-RU"/>
        </w:rPr>
        <w:t>-</w:t>
      </w:r>
      <w:r w:rsidRPr="000A356A">
        <w:rPr>
          <w:rFonts w:ascii="Times New Roman" w:eastAsia="Calibri" w:hAnsi="Times New Roman" w:cs="Times New Roman"/>
          <w:sz w:val="24"/>
          <w:szCs w:val="24"/>
          <w:lang w:eastAsia="ar-SA"/>
        </w:rPr>
        <w:t xml:space="preserve"> заверенные </w:t>
      </w:r>
      <w:r w:rsidRPr="000A356A">
        <w:rPr>
          <w:rFonts w:ascii="Times New Roman" w:eastAsia="Calibri" w:hAnsi="Times New Roman" w:cs="Times New Roman"/>
          <w:bCs/>
          <w:sz w:val="24"/>
          <w:szCs w:val="24"/>
          <w:lang w:eastAsia="ar-SA"/>
        </w:rPr>
        <w:t>уполномоченным лицом Участника</w:t>
      </w:r>
      <w:r w:rsidRPr="000A356A">
        <w:rPr>
          <w:rFonts w:ascii="Times New Roman" w:eastAsia="Calibri" w:hAnsi="Times New Roman" w:cs="Times New Roman"/>
          <w:b/>
          <w:sz w:val="24"/>
          <w:szCs w:val="24"/>
          <w:lang w:eastAsia="ru-RU"/>
        </w:rPr>
        <w:t xml:space="preserve"> копии трудовых книжек и/или трудовых договоров</w:t>
      </w:r>
      <w:r w:rsidRPr="00DB2DE1">
        <w:rPr>
          <w:rFonts w:ascii="Times New Roman" w:eastAsia="Calibri" w:hAnsi="Times New Roman" w:cs="Times New Roman"/>
          <w:sz w:val="24"/>
          <w:szCs w:val="24"/>
          <w:lang w:eastAsia="ru-RU"/>
        </w:rPr>
        <w:t xml:space="preserve"> </w:t>
      </w:r>
      <w:r w:rsidRPr="00DB2DE1">
        <w:rPr>
          <w:rFonts w:ascii="Times New Roman" w:eastAsia="Calibri" w:hAnsi="Times New Roman" w:cs="Times New Roman"/>
          <w:b/>
          <w:sz w:val="24"/>
          <w:szCs w:val="24"/>
          <w:lang w:eastAsia="ru-RU"/>
        </w:rPr>
        <w:t>с работниками, указанными в Справке о кадровых ресурсах (</w:t>
      </w:r>
      <w:r w:rsidRPr="004F5064">
        <w:rPr>
          <w:rFonts w:ascii="Times New Roman" w:eastAsia="Calibri" w:hAnsi="Times New Roman" w:cs="Times New Roman"/>
          <w:b/>
          <w:sz w:val="24"/>
          <w:szCs w:val="24"/>
          <w:lang w:eastAsia="ru-RU"/>
        </w:rPr>
        <w:t>форма 6</w:t>
      </w:r>
      <w:r w:rsidRPr="00DB2DE1">
        <w:rPr>
          <w:rFonts w:ascii="Times New Roman" w:eastAsia="Calibri" w:hAnsi="Times New Roman" w:cs="Times New Roman"/>
          <w:b/>
          <w:sz w:val="24"/>
          <w:szCs w:val="24"/>
          <w:lang w:eastAsia="ru-RU"/>
        </w:rPr>
        <w:t xml:space="preserve"> Приложения № 1 </w:t>
      </w:r>
      <w:r w:rsidR="006C704B">
        <w:rPr>
          <w:rFonts w:ascii="Times New Roman" w:eastAsia="Calibri" w:hAnsi="Times New Roman" w:cs="Times New Roman"/>
          <w:b/>
          <w:sz w:val="24"/>
          <w:szCs w:val="24"/>
          <w:lang w:eastAsia="ru-RU"/>
        </w:rPr>
        <w:t xml:space="preserve">к </w:t>
      </w:r>
      <w:r w:rsidRPr="00DB2DE1">
        <w:rPr>
          <w:rFonts w:ascii="Times New Roman" w:eastAsia="Calibri" w:hAnsi="Times New Roman" w:cs="Times New Roman"/>
          <w:b/>
          <w:sz w:val="24"/>
          <w:szCs w:val="24"/>
          <w:lang w:eastAsia="ru-RU"/>
        </w:rPr>
        <w:t>Документации),</w:t>
      </w:r>
      <w:r>
        <w:rPr>
          <w:rFonts w:ascii="Times New Roman" w:eastAsia="Calibri" w:hAnsi="Times New Roman" w:cs="Times New Roman"/>
          <w:b/>
          <w:sz w:val="24"/>
          <w:szCs w:val="24"/>
          <w:lang w:eastAsia="ru-RU"/>
        </w:rPr>
        <w:t xml:space="preserve"> </w:t>
      </w:r>
      <w:r w:rsidRPr="00011037">
        <w:rPr>
          <w:rFonts w:ascii="Times New Roman" w:hAnsi="Times New Roman"/>
          <w:b/>
          <w:sz w:val="24"/>
          <w:szCs w:val="24"/>
          <w:lang w:eastAsia="ru-RU"/>
        </w:rPr>
        <w:t>документов, подтверждающих квалификацию сотрудников, их образование и опыт</w:t>
      </w:r>
      <w:r w:rsidRPr="000A356A">
        <w:rPr>
          <w:rFonts w:ascii="Times New Roman" w:eastAsia="Calibri" w:hAnsi="Times New Roman" w:cs="Times New Roman"/>
          <w:sz w:val="24"/>
          <w:szCs w:val="24"/>
          <w:lang w:eastAsia="ru-RU"/>
        </w:rPr>
        <w:t>.</w:t>
      </w:r>
    </w:p>
    <w:p w:rsidR="00413367" w:rsidRDefault="00413367" w:rsidP="00853FD9">
      <w:pPr>
        <w:tabs>
          <w:tab w:val="num" w:pos="0"/>
          <w:tab w:val="left" w:pos="425"/>
          <w:tab w:val="left" w:pos="567"/>
          <w:tab w:val="left" w:pos="709"/>
        </w:tabs>
        <w:spacing w:after="0" w:line="240" w:lineRule="auto"/>
        <w:ind w:firstLine="567"/>
        <w:jc w:val="both"/>
        <w:rPr>
          <w:rFonts w:ascii="Times New Roman" w:eastAsia="Calibri" w:hAnsi="Times New Roman" w:cs="Times New Roman"/>
          <w:color w:val="FF0000"/>
          <w:sz w:val="24"/>
          <w:szCs w:val="24"/>
          <w:lang w:eastAsia="ar-SA"/>
        </w:rPr>
      </w:pPr>
      <w:r w:rsidRPr="000A356A">
        <w:rPr>
          <w:rFonts w:ascii="Times New Roman" w:eastAsia="Calibri" w:hAnsi="Times New Roman" w:cs="Times New Roman"/>
          <w:color w:val="FF0000"/>
          <w:sz w:val="24"/>
          <w:szCs w:val="24"/>
          <w:lang w:eastAsia="ar-SA"/>
        </w:rPr>
        <w:t xml:space="preserve"> </w:t>
      </w: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3" w:name="_Toc447784628"/>
      <w:r w:rsidRPr="00853FD9">
        <w:rPr>
          <w:rFonts w:ascii="Times New Roman" w:eastAsia="Times New Roman" w:hAnsi="Times New Roman"/>
          <w:b/>
          <w:iCs/>
          <w:sz w:val="24"/>
          <w:szCs w:val="24"/>
          <w:lang w:val="x-none"/>
        </w:rPr>
        <w:t>Порядок проведения запроса предложений</w:t>
      </w:r>
      <w:bookmarkEnd w:id="13"/>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386463995"/>
      <w:bookmarkStart w:id="15" w:name="_Toc403634871"/>
      <w:bookmarkStart w:id="16" w:name="_Toc403725255"/>
      <w:bookmarkStart w:id="17" w:name="_Toc403725326"/>
      <w:bookmarkStart w:id="18" w:name="_Toc447784629"/>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4"/>
      <w:bookmarkEnd w:id="15"/>
      <w:bookmarkEnd w:id="16"/>
      <w:bookmarkEnd w:id="17"/>
      <w:bookmarkEnd w:id="18"/>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00244A6A" w:rsidRPr="00244A6A">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 носителе</w:t>
      </w:r>
      <w:r w:rsidR="00244A6A" w:rsidRPr="00244A6A">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xml:space="preserve">. 2.3. п. 2. Информационной карты </w:t>
      </w:r>
      <w:r w:rsidRPr="00244A6A">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отправить запрос на 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4"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72365D">
        <w:rPr>
          <w:rFonts w:ascii="Times New Roman" w:hAnsi="Times New Roman"/>
          <w:sz w:val="24"/>
          <w:szCs w:val="24"/>
        </w:rPr>
        <w:t>,</w:t>
      </w:r>
      <w:r w:rsidR="00244A6A"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853FD9"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Заказчик в течение двух рабочих дней</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(кроме субботы</w:t>
      </w:r>
      <w:r w:rsidR="003C586E">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воскресенья</w:t>
      </w:r>
      <w:r w:rsidR="00D46D51" w:rsidRPr="00A36DE3">
        <w:rPr>
          <w:rFonts w:ascii="Times New Roman" w:eastAsia="Times New Roman" w:hAnsi="Times New Roman" w:cs="Times New Roman"/>
          <w:sz w:val="24"/>
          <w:szCs w:val="24"/>
          <w:lang w:eastAsia="ar-SA"/>
        </w:rPr>
        <w:t>, а также праздничных дней</w:t>
      </w:r>
      <w:r w:rsidR="00244A6A" w:rsidRPr="00A36DE3">
        <w:rPr>
          <w:rFonts w:ascii="Times New Roman" w:eastAsia="Times New Roman" w:hAnsi="Times New Roman" w:cs="Times New Roman"/>
          <w:sz w:val="24"/>
          <w:szCs w:val="24"/>
          <w:lang w:eastAsia="ar-SA"/>
        </w:rPr>
        <w:t>)</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 xml:space="preserve">с </w:t>
      </w:r>
      <w:r w:rsidR="00244A6A" w:rsidRPr="00853FD9">
        <w:rPr>
          <w:rFonts w:ascii="Times New Roman" w:eastAsia="Times New Roman" w:hAnsi="Times New Roman" w:cs="Times New Roman"/>
          <w:b/>
          <w:sz w:val="24"/>
          <w:szCs w:val="24"/>
          <w:lang w:eastAsia="ar-SA"/>
        </w:rPr>
        <w:t>8.30</w:t>
      </w:r>
      <w:r w:rsidR="00244A6A" w:rsidRPr="00A36DE3">
        <w:rPr>
          <w:rFonts w:ascii="Times New Roman" w:eastAsia="Times New Roman" w:hAnsi="Times New Roman" w:cs="Times New Roman"/>
          <w:sz w:val="24"/>
          <w:szCs w:val="24"/>
          <w:lang w:eastAsia="ar-SA"/>
        </w:rPr>
        <w:t xml:space="preserve"> до </w:t>
      </w:r>
      <w:r w:rsidR="00244A6A" w:rsidRPr="00853FD9">
        <w:rPr>
          <w:rFonts w:ascii="Times New Roman" w:eastAsia="Times New Roman" w:hAnsi="Times New Roman" w:cs="Times New Roman"/>
          <w:b/>
          <w:sz w:val="24"/>
          <w:szCs w:val="24"/>
          <w:lang w:eastAsia="ar-SA"/>
        </w:rPr>
        <w:t>16.42</w:t>
      </w:r>
      <w:r w:rsidR="00244A6A" w:rsidRPr="00A36DE3">
        <w:rPr>
          <w:rFonts w:ascii="Times New Roman" w:eastAsia="Times New Roman" w:hAnsi="Times New Roman" w:cs="Times New Roman"/>
          <w:sz w:val="24"/>
          <w:szCs w:val="24"/>
          <w:lang w:eastAsia="ar-SA"/>
        </w:rPr>
        <w:t xml:space="preserve"> (12.30-13.30 перерыв)</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со дня получения</w:t>
      </w:r>
      <w:r w:rsidR="00244A6A" w:rsidRPr="00244A6A">
        <w:rPr>
          <w:rFonts w:ascii="Times New Roman" w:eastAsia="Times New Roman" w:hAnsi="Times New Roman" w:cs="Times New Roman"/>
          <w:sz w:val="24"/>
          <w:szCs w:val="24"/>
          <w:lang w:eastAsia="ar-SA"/>
        </w:rPr>
        <w:t xml:space="preserve"> соответствующего запроса предоставит такому лицу</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w:t>
      </w:r>
      <w:r w:rsidR="00244A6A" w:rsidRPr="00244A6A">
        <w:rPr>
          <w:rFonts w:ascii="Times New Roman" w:eastAsia="Times New Roman" w:hAnsi="Times New Roman" w:cs="Times New Roman"/>
          <w:sz w:val="24"/>
          <w:szCs w:val="24"/>
          <w:lang w:eastAsia="ar-SA"/>
        </w:rPr>
        <w:lastRenderedPageBreak/>
        <w:t>это указано в письме обратившегося лица, направит Документацию по указанному в обращении почтовому либо электронному адресу.</w:t>
      </w:r>
      <w:proofErr w:type="gramEnd"/>
      <w:r w:rsidR="00244A6A" w:rsidRPr="00244A6A">
        <w:rPr>
          <w:rFonts w:ascii="Times New Roman" w:eastAsia="Times New Roman" w:hAnsi="Times New Roman" w:cs="Times New Roman"/>
          <w:sz w:val="24"/>
          <w:szCs w:val="24"/>
          <w:lang w:eastAsia="ar-SA"/>
        </w:rPr>
        <w:t xml:space="preserve"> Предоставление Документации осуществляется бесплатно по </w:t>
      </w:r>
      <w:r w:rsidRPr="00244A6A">
        <w:rPr>
          <w:rFonts w:ascii="Times New Roman" w:eastAsia="Times New Roman" w:hAnsi="Times New Roman" w:cs="Times New Roman"/>
          <w:sz w:val="24"/>
          <w:szCs w:val="24"/>
          <w:lang w:eastAsia="ar-SA"/>
        </w:rPr>
        <w:t xml:space="preserve">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r w:rsidR="00244A6A" w:rsidRPr="0079325D">
        <w:rPr>
          <w:rFonts w:ascii="Times New Roman" w:eastAsia="Times New Roman" w:hAnsi="Times New Roman" w:cs="Times New Roman"/>
          <w:sz w:val="24"/>
          <w:szCs w:val="24"/>
          <w:lang w:eastAsia="ar-SA"/>
        </w:rPr>
        <w:t>.</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9" w:name="_Toc386463996"/>
      <w:bookmarkStart w:id="20" w:name="_Toc403634872"/>
      <w:bookmarkStart w:id="21" w:name="_Toc403725256"/>
      <w:bookmarkStart w:id="22" w:name="_Toc403725327"/>
      <w:bookmarkStart w:id="23" w:name="_Toc447784630"/>
      <w:r>
        <w:rPr>
          <w:rFonts w:ascii="Times New Roman" w:eastAsia="Times New Roman" w:hAnsi="Times New Roman" w:cs="Arial"/>
          <w:b/>
          <w:sz w:val="24"/>
          <w:szCs w:val="24"/>
          <w:lang w:eastAsia="ar-SA"/>
        </w:rPr>
        <w:t>Разъяснение положений Д</w:t>
      </w:r>
      <w:r w:rsidR="00244A6A" w:rsidRPr="00244A6A">
        <w:rPr>
          <w:rFonts w:ascii="Times New Roman" w:eastAsia="Times New Roman" w:hAnsi="Times New Roman" w:cs="Arial"/>
          <w:b/>
          <w:sz w:val="24"/>
          <w:szCs w:val="24"/>
          <w:lang w:eastAsia="ar-SA"/>
        </w:rPr>
        <w:t>окументации</w:t>
      </w:r>
      <w:bookmarkEnd w:id="19"/>
      <w:bookmarkEnd w:id="20"/>
      <w:bookmarkEnd w:id="21"/>
      <w:bookmarkEnd w:id="22"/>
      <w:bookmarkEnd w:id="23"/>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5"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244A6A" w:rsidRPr="00244A6A">
        <w:rPr>
          <w:rFonts w:ascii="Times New Roman" w:eastAsia="Times New Roman" w:hAnsi="Times New Roman" w:cs="Times New Roman"/>
          <w:sz w:val="24"/>
          <w:szCs w:val="24"/>
          <w:lang w:eastAsia="ar-SA"/>
        </w:rPr>
        <w:t>,  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w:t>
      </w:r>
      <w:proofErr w:type="gramEnd"/>
      <w:r w:rsidR="00244A6A" w:rsidRPr="00244A6A">
        <w:rPr>
          <w:rFonts w:ascii="Times New Roman" w:eastAsia="Times New Roman" w:hAnsi="Times New Roman" w:cs="Times New Roman"/>
          <w:sz w:val="24"/>
          <w:szCs w:val="24"/>
          <w:lang w:eastAsia="ar-SA"/>
        </w:rPr>
        <w:t xml:space="preserve">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запросов </w:t>
      </w:r>
      <w:r w:rsidR="000077CC">
        <w:rPr>
          <w:rFonts w:ascii="Times New Roman" w:eastAsia="Times New Roman" w:hAnsi="Times New Roman" w:cs="Times New Roman"/>
          <w:b/>
          <w:sz w:val="24"/>
          <w:szCs w:val="24"/>
          <w:lang w:eastAsia="ar-SA"/>
        </w:rPr>
        <w:t>о разъяснении</w:t>
      </w:r>
      <w:r w:rsidRPr="00244A6A">
        <w:rPr>
          <w:rFonts w:ascii="Times New Roman" w:eastAsia="Times New Roman" w:hAnsi="Times New Roman" w:cs="Times New Roman"/>
          <w:b/>
          <w:sz w:val="24"/>
          <w:szCs w:val="24"/>
          <w:lang w:eastAsia="ar-SA"/>
        </w:rPr>
        <w:t xml:space="preserve">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956CCE">
        <w:rPr>
          <w:rFonts w:ascii="Times New Roman" w:eastAsia="Times New Roman" w:hAnsi="Times New Roman" w:cs="Times New Roman"/>
          <w:b/>
          <w:sz w:val="24"/>
          <w:szCs w:val="24"/>
          <w:lang w:eastAsia="ar-SA"/>
        </w:rPr>
        <w:t>11</w:t>
      </w:r>
      <w:r w:rsidR="007379ED" w:rsidRPr="000077CC">
        <w:rPr>
          <w:rFonts w:ascii="Times New Roman" w:eastAsia="Times New Roman" w:hAnsi="Times New Roman" w:cs="Times New Roman"/>
          <w:b/>
          <w:sz w:val="24"/>
          <w:szCs w:val="24"/>
          <w:lang w:eastAsia="ar-SA"/>
        </w:rPr>
        <w:t xml:space="preserve"> </w:t>
      </w:r>
      <w:r w:rsidR="005919C0">
        <w:rPr>
          <w:rFonts w:ascii="Times New Roman" w:eastAsia="Times New Roman" w:hAnsi="Times New Roman" w:cs="Times New Roman"/>
          <w:b/>
          <w:sz w:val="24"/>
          <w:szCs w:val="24"/>
          <w:lang w:eastAsia="ar-SA"/>
        </w:rPr>
        <w:t>апреля</w:t>
      </w:r>
      <w:r w:rsidRPr="000077CC">
        <w:rPr>
          <w:rFonts w:ascii="Times New Roman" w:eastAsia="Times New Roman" w:hAnsi="Times New Roman" w:cs="Times New Roman"/>
          <w:b/>
          <w:sz w:val="24"/>
          <w:szCs w:val="24"/>
          <w:lang w:eastAsia="ar-SA"/>
        </w:rPr>
        <w:t xml:space="preserve"> 201</w:t>
      </w:r>
      <w:r w:rsidR="000077CC" w:rsidRPr="000077CC">
        <w:rPr>
          <w:rFonts w:ascii="Times New Roman" w:eastAsia="Times New Roman" w:hAnsi="Times New Roman" w:cs="Times New Roman"/>
          <w:b/>
          <w:sz w:val="24"/>
          <w:szCs w:val="24"/>
          <w:lang w:eastAsia="ar-SA"/>
        </w:rPr>
        <w:t>6</w:t>
      </w:r>
      <w:r w:rsidRPr="000077CC">
        <w:rPr>
          <w:rFonts w:ascii="Times New Roman" w:eastAsia="Times New Roman" w:hAnsi="Times New Roman" w:cs="Times New Roman"/>
          <w:b/>
          <w:sz w:val="24"/>
          <w:szCs w:val="24"/>
          <w:lang w:eastAsia="ar-SA"/>
        </w:rPr>
        <w:t xml:space="preserve"> г. </w:t>
      </w:r>
      <w:r w:rsidR="00A36DE3" w:rsidRPr="000077CC">
        <w:rPr>
          <w:rFonts w:ascii="Times New Roman" w:eastAsia="Times New Roman" w:hAnsi="Times New Roman" w:cs="Times New Roman"/>
          <w:b/>
          <w:sz w:val="24"/>
          <w:szCs w:val="24"/>
          <w:lang w:eastAsia="ar-SA"/>
        </w:rPr>
        <w:t xml:space="preserve">08:30 </w:t>
      </w:r>
      <w:r w:rsidR="000077CC" w:rsidRPr="000077CC">
        <w:rPr>
          <w:rFonts w:ascii="Times New Roman" w:eastAsia="Times New Roman" w:hAnsi="Times New Roman" w:cs="Times New Roman"/>
          <w:b/>
          <w:sz w:val="24"/>
          <w:szCs w:val="24"/>
          <w:lang w:eastAsia="ar-SA"/>
        </w:rPr>
        <w:t>(</w:t>
      </w:r>
      <w:proofErr w:type="gramStart"/>
      <w:r w:rsidR="000077CC" w:rsidRPr="000077CC">
        <w:rPr>
          <w:rFonts w:ascii="Times New Roman" w:eastAsia="Times New Roman" w:hAnsi="Times New Roman" w:cs="Times New Roman"/>
          <w:b/>
          <w:sz w:val="24"/>
          <w:szCs w:val="24"/>
          <w:lang w:eastAsia="ar-SA"/>
        </w:rPr>
        <w:t>МСК</w:t>
      </w:r>
      <w:proofErr w:type="gramEnd"/>
      <w:r w:rsidR="000077CC" w:rsidRPr="000077CC">
        <w:rPr>
          <w:rFonts w:ascii="Times New Roman" w:eastAsia="Times New Roman" w:hAnsi="Times New Roman" w:cs="Times New Roman"/>
          <w:b/>
          <w:sz w:val="24"/>
          <w:szCs w:val="24"/>
          <w:lang w:eastAsia="ar-SA"/>
        </w:rPr>
        <w:t>)</w:t>
      </w:r>
      <w:r w:rsidR="00A36DE3">
        <w:rPr>
          <w:rFonts w:ascii="Times New Roman" w:eastAsia="Times New Roman" w:hAnsi="Times New Roman" w:cs="Times New Roman"/>
          <w:sz w:val="24"/>
          <w:szCs w:val="24"/>
          <w:lang w:eastAsia="ar-SA"/>
        </w:rPr>
        <w:t>.</w:t>
      </w:r>
    </w:p>
    <w:p w:rsidR="00244A6A" w:rsidRPr="0072365D"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b/>
          <w:sz w:val="24"/>
          <w:szCs w:val="24"/>
          <w:lang w:eastAsia="ar-SA"/>
        </w:rPr>
        <w:t xml:space="preserve">Дата и время окончания приема запросов </w:t>
      </w:r>
      <w:r w:rsidR="000077CC">
        <w:rPr>
          <w:rFonts w:ascii="Times New Roman" w:eastAsia="Times New Roman" w:hAnsi="Times New Roman" w:cs="Times New Roman"/>
          <w:b/>
          <w:sz w:val="24"/>
          <w:szCs w:val="24"/>
          <w:lang w:eastAsia="ar-SA"/>
        </w:rPr>
        <w:t>о</w:t>
      </w:r>
      <w:r w:rsidRPr="00A36DE3">
        <w:rPr>
          <w:rFonts w:ascii="Times New Roman" w:eastAsia="Times New Roman" w:hAnsi="Times New Roman" w:cs="Times New Roman"/>
          <w:b/>
          <w:sz w:val="24"/>
          <w:szCs w:val="24"/>
          <w:lang w:eastAsia="ar-SA"/>
        </w:rPr>
        <w:t xml:space="preserve"> разъяснени</w:t>
      </w:r>
      <w:r w:rsidR="000077CC">
        <w:rPr>
          <w:rFonts w:ascii="Times New Roman" w:eastAsia="Times New Roman" w:hAnsi="Times New Roman" w:cs="Times New Roman"/>
          <w:b/>
          <w:sz w:val="24"/>
          <w:szCs w:val="24"/>
          <w:lang w:eastAsia="ar-SA"/>
        </w:rPr>
        <w:t>и</w:t>
      </w:r>
      <w:r w:rsidRPr="00A36DE3">
        <w:rPr>
          <w:rFonts w:ascii="Times New Roman" w:eastAsia="Times New Roman" w:hAnsi="Times New Roman" w:cs="Times New Roman"/>
          <w:b/>
          <w:sz w:val="24"/>
          <w:szCs w:val="24"/>
          <w:lang w:eastAsia="ar-SA"/>
        </w:rPr>
        <w:t xml:space="preserve"> положений Документации от Участников закупки: </w:t>
      </w:r>
      <w:r w:rsidR="00956CCE">
        <w:rPr>
          <w:rFonts w:ascii="Times New Roman" w:eastAsia="Times New Roman" w:hAnsi="Times New Roman" w:cs="Times New Roman"/>
          <w:b/>
          <w:sz w:val="24"/>
          <w:szCs w:val="24"/>
          <w:lang w:eastAsia="ar-SA"/>
        </w:rPr>
        <w:t>14</w:t>
      </w:r>
      <w:r w:rsidR="000077CC" w:rsidRPr="000077CC">
        <w:rPr>
          <w:rFonts w:ascii="Times New Roman" w:eastAsia="Times New Roman" w:hAnsi="Times New Roman" w:cs="Times New Roman"/>
          <w:b/>
          <w:sz w:val="24"/>
          <w:szCs w:val="24"/>
          <w:lang w:eastAsia="ar-SA"/>
        </w:rPr>
        <w:t xml:space="preserve"> </w:t>
      </w:r>
      <w:r w:rsidR="005919C0">
        <w:rPr>
          <w:rFonts w:ascii="Times New Roman" w:eastAsia="Times New Roman" w:hAnsi="Times New Roman" w:cs="Times New Roman"/>
          <w:b/>
          <w:sz w:val="24"/>
          <w:szCs w:val="24"/>
          <w:lang w:eastAsia="ar-SA"/>
        </w:rPr>
        <w:t>апреля</w:t>
      </w:r>
      <w:r w:rsidR="005919C0" w:rsidRPr="000077CC">
        <w:rPr>
          <w:rFonts w:ascii="Times New Roman" w:eastAsia="Times New Roman" w:hAnsi="Times New Roman" w:cs="Times New Roman"/>
          <w:b/>
          <w:sz w:val="24"/>
          <w:szCs w:val="24"/>
          <w:lang w:eastAsia="ar-SA"/>
        </w:rPr>
        <w:t xml:space="preserve"> </w:t>
      </w:r>
      <w:r w:rsidR="000077CC" w:rsidRPr="000077CC">
        <w:rPr>
          <w:rFonts w:ascii="Times New Roman" w:eastAsia="Times New Roman" w:hAnsi="Times New Roman" w:cs="Times New Roman"/>
          <w:b/>
          <w:sz w:val="24"/>
          <w:szCs w:val="24"/>
          <w:lang w:eastAsia="ar-SA"/>
        </w:rPr>
        <w:t xml:space="preserve">2016 г. </w:t>
      </w:r>
      <w:r w:rsidR="005919C0">
        <w:rPr>
          <w:rFonts w:ascii="Times New Roman" w:eastAsia="Times New Roman" w:hAnsi="Times New Roman" w:cs="Times New Roman"/>
          <w:b/>
          <w:sz w:val="24"/>
          <w:szCs w:val="24"/>
          <w:lang w:eastAsia="ar-SA"/>
        </w:rPr>
        <w:t>16:42</w:t>
      </w:r>
      <w:r w:rsidR="000077CC" w:rsidRPr="000077CC">
        <w:rPr>
          <w:rFonts w:ascii="Times New Roman" w:eastAsia="Times New Roman" w:hAnsi="Times New Roman" w:cs="Times New Roman"/>
          <w:b/>
          <w:sz w:val="24"/>
          <w:szCs w:val="24"/>
          <w:lang w:eastAsia="ar-SA"/>
        </w:rPr>
        <w:t xml:space="preserve"> (</w:t>
      </w:r>
      <w:proofErr w:type="gramStart"/>
      <w:r w:rsidR="000077CC" w:rsidRPr="000077CC">
        <w:rPr>
          <w:rFonts w:ascii="Times New Roman" w:eastAsia="Times New Roman" w:hAnsi="Times New Roman" w:cs="Times New Roman"/>
          <w:b/>
          <w:sz w:val="24"/>
          <w:szCs w:val="24"/>
          <w:lang w:eastAsia="ar-SA"/>
        </w:rPr>
        <w:t>МСК</w:t>
      </w:r>
      <w:proofErr w:type="gramEnd"/>
      <w:r w:rsidR="000077CC" w:rsidRPr="000077CC">
        <w:rPr>
          <w:rFonts w:ascii="Times New Roman" w:eastAsia="Times New Roman" w:hAnsi="Times New Roman" w:cs="Times New Roman"/>
          <w:b/>
          <w:sz w:val="24"/>
          <w:szCs w:val="24"/>
          <w:lang w:eastAsia="ar-SA"/>
        </w:rPr>
        <w:t>)</w:t>
      </w:r>
      <w:r w:rsidR="00A36DE3">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65C91">
        <w:rPr>
          <w:rFonts w:ascii="Times New Roman" w:eastAsia="Times New Roman" w:hAnsi="Times New Roman" w:cs="Times New Roman"/>
          <w:sz w:val="24"/>
          <w:szCs w:val="24"/>
          <w:lang w:eastAsia="ar-SA"/>
        </w:rPr>
        <w:t xml:space="preserve">Заказчик в течение одного рабочего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265C91">
        <w:rPr>
          <w:rFonts w:ascii="Times New Roman" w:eastAsia="Times New Roman" w:hAnsi="Times New Roman" w:cs="Times New Roman"/>
          <w:sz w:val="24"/>
          <w:szCs w:val="24"/>
          <w:lang w:eastAsia="ar-SA"/>
        </w:rPr>
        <w:t xml:space="preserve"> не </w:t>
      </w:r>
      <w:proofErr w:type="gramStart"/>
      <w:r w:rsidRPr="00265C91">
        <w:rPr>
          <w:rFonts w:ascii="Times New Roman" w:eastAsia="Times New Roman" w:hAnsi="Times New Roman" w:cs="Times New Roman"/>
          <w:sz w:val="24"/>
          <w:szCs w:val="24"/>
          <w:lang w:eastAsia="ar-SA"/>
        </w:rPr>
        <w:t>позднее</w:t>
      </w:r>
      <w:proofErr w:type="gramEnd"/>
      <w:r w:rsidRPr="00265C91">
        <w:rPr>
          <w:rFonts w:ascii="Times New Roman" w:eastAsia="Times New Roman" w:hAnsi="Times New Roman" w:cs="Times New Roman"/>
          <w:sz w:val="24"/>
          <w:szCs w:val="24"/>
          <w:lang w:eastAsia="ar-SA"/>
        </w:rPr>
        <w:t xml:space="preserve">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447784631"/>
      <w:bookmarkStart w:id="25" w:name="_Toc386463997"/>
      <w:bookmarkStart w:id="26" w:name="_Toc403634873"/>
      <w:bookmarkStart w:id="27" w:name="_Toc403725257"/>
      <w:bookmarkStart w:id="28" w:name="_Toc403725328"/>
      <w:r w:rsidRPr="00244A6A">
        <w:rPr>
          <w:rFonts w:ascii="Times New Roman" w:eastAsia="Times New Roman" w:hAnsi="Times New Roman" w:cs="Arial"/>
          <w:b/>
          <w:sz w:val="24"/>
          <w:szCs w:val="24"/>
          <w:lang w:eastAsia="ar-SA"/>
        </w:rPr>
        <w:t>Внесение изменений в Документацию</w:t>
      </w:r>
      <w:bookmarkEnd w:id="24"/>
      <w:r w:rsidRPr="00244A6A">
        <w:rPr>
          <w:rFonts w:ascii="Times New Roman" w:eastAsia="Times New Roman" w:hAnsi="Times New Roman" w:cs="Arial"/>
          <w:b/>
          <w:sz w:val="24"/>
          <w:szCs w:val="24"/>
          <w:lang w:eastAsia="ar-SA"/>
        </w:rPr>
        <w:t xml:space="preserve"> </w:t>
      </w:r>
      <w:bookmarkEnd w:id="25"/>
      <w:bookmarkEnd w:id="26"/>
      <w:bookmarkEnd w:id="27"/>
      <w:bookmarkEnd w:id="28"/>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29" w:name="_Toc386463998"/>
      <w:bookmarkStart w:id="30" w:name="_Toc403634874"/>
      <w:bookmarkStart w:id="31" w:name="_Toc403725258"/>
      <w:bookmarkStart w:id="32" w:name="_Toc403725329"/>
      <w:bookmarkStart w:id="33" w:name="_Toc447784632"/>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9"/>
      <w:bookmarkEnd w:id="30"/>
      <w:bookmarkEnd w:id="31"/>
      <w:bookmarkEnd w:id="32"/>
      <w:bookmarkEnd w:id="33"/>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w:t>
      </w:r>
      <w:r w:rsidRPr="00717CB4">
        <w:rPr>
          <w:rFonts w:ascii="Times New Roman" w:eastAsia="Times New Roman" w:hAnsi="Times New Roman"/>
          <w:sz w:val="24"/>
          <w:szCs w:val="24"/>
        </w:rPr>
        <w:lastRenderedPageBreak/>
        <w:t xml:space="preserve">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34" w:name="_Toc386463999"/>
      <w:bookmarkStart w:id="35" w:name="_Toc403634875"/>
      <w:bookmarkStart w:id="36" w:name="_Toc403725259"/>
      <w:bookmarkStart w:id="37" w:name="_Toc403725330"/>
      <w:bookmarkStart w:id="38" w:name="_Toc447784633"/>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34"/>
      <w:bookmarkEnd w:id="35"/>
      <w:bookmarkEnd w:id="36"/>
      <w:bookmarkEnd w:id="37"/>
      <w:bookmarkEnd w:id="38"/>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386464000"/>
      <w:bookmarkStart w:id="40" w:name="_Toc403634876"/>
      <w:bookmarkStart w:id="41" w:name="_Toc403725260"/>
      <w:bookmarkStart w:id="42" w:name="_Toc403725331"/>
      <w:bookmarkStart w:id="43" w:name="_Toc447784634"/>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9"/>
      <w:bookmarkEnd w:id="40"/>
      <w:bookmarkEnd w:id="41"/>
      <w:bookmarkEnd w:id="42"/>
      <w:bookmarkEnd w:id="43"/>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4" w:name="_Toc386464001"/>
      <w:bookmarkStart w:id="45" w:name="_Toc403634877"/>
      <w:bookmarkStart w:id="46" w:name="_Toc403725261"/>
      <w:bookmarkStart w:id="47" w:name="_Toc403725332"/>
      <w:bookmarkStart w:id="48" w:name="_Toc447784635"/>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44"/>
      <w:bookmarkEnd w:id="45"/>
      <w:bookmarkEnd w:id="46"/>
      <w:bookmarkEnd w:id="47"/>
      <w:bookmarkEnd w:id="48"/>
      <w:r w:rsidR="00244A6A" w:rsidRPr="00810D4E">
        <w:rPr>
          <w:rFonts w:ascii="Times New Roman" w:eastAsia="Times New Roman" w:hAnsi="Times New Roman" w:cs="Arial"/>
          <w:b/>
          <w:sz w:val="24"/>
          <w:szCs w:val="24"/>
          <w:lang w:eastAsia="ar-SA"/>
        </w:rPr>
        <w:t xml:space="preserve"> </w:t>
      </w:r>
    </w:p>
    <w:p w:rsidR="0012664F" w:rsidRPr="00CE3A54" w:rsidRDefault="0072365D" w:rsidP="006F6689">
      <w:pPr>
        <w:pStyle w:val="afffa"/>
        <w:numPr>
          <w:ilvl w:val="2"/>
          <w:numId w:val="24"/>
        </w:numPr>
        <w:tabs>
          <w:tab w:val="left" w:pos="1134"/>
        </w:tabs>
        <w:spacing w:after="0" w:line="240" w:lineRule="auto"/>
        <w:ind w:left="0" w:firstLine="426"/>
        <w:jc w:val="both"/>
        <w:rPr>
          <w:rFonts w:ascii="Times New Roman" w:eastAsia="Times New Roman" w:hAnsi="Times New Roman"/>
          <w:sz w:val="24"/>
          <w:szCs w:val="24"/>
        </w:rPr>
      </w:pPr>
      <w:r w:rsidRPr="009A73A8">
        <w:rPr>
          <w:rFonts w:ascii="Times New Roman" w:eastAsia="Times New Roman" w:hAnsi="Times New Roman"/>
          <w:sz w:val="24"/>
          <w:szCs w:val="24"/>
        </w:rPr>
        <w:t xml:space="preserve">Начальная (максимальная) цена </w:t>
      </w:r>
      <w:r w:rsidR="005F02C7">
        <w:rPr>
          <w:rFonts w:ascii="Times New Roman" w:eastAsia="Times New Roman" w:hAnsi="Times New Roman"/>
          <w:sz w:val="24"/>
          <w:szCs w:val="24"/>
        </w:rPr>
        <w:t>Д</w:t>
      </w:r>
      <w:r w:rsidRPr="009A73A8">
        <w:rPr>
          <w:rFonts w:ascii="Times New Roman" w:eastAsia="Times New Roman" w:hAnsi="Times New Roman"/>
          <w:sz w:val="24"/>
          <w:szCs w:val="24"/>
        </w:rPr>
        <w:t xml:space="preserve">оговора составляет </w:t>
      </w:r>
      <w:r w:rsidR="00CE3A54" w:rsidRPr="00CE3A54">
        <w:rPr>
          <w:rFonts w:ascii="Times New Roman" w:eastAsia="Times New Roman" w:hAnsi="Times New Roman"/>
          <w:b/>
          <w:sz w:val="24"/>
          <w:szCs w:val="24"/>
        </w:rPr>
        <w:t>1 340 107 (</w:t>
      </w:r>
      <w:r w:rsidR="00CE3A54">
        <w:rPr>
          <w:rFonts w:ascii="Times New Roman" w:eastAsia="Times New Roman" w:hAnsi="Times New Roman"/>
          <w:b/>
          <w:sz w:val="24"/>
          <w:szCs w:val="24"/>
        </w:rPr>
        <w:t>О</w:t>
      </w:r>
      <w:r w:rsidR="00CE3A54" w:rsidRPr="00CE3A54">
        <w:rPr>
          <w:rFonts w:ascii="Times New Roman" w:eastAsia="Times New Roman" w:hAnsi="Times New Roman"/>
          <w:b/>
          <w:sz w:val="24"/>
          <w:szCs w:val="24"/>
        </w:rPr>
        <w:t xml:space="preserve">дин миллион </w:t>
      </w:r>
      <w:r w:rsidR="00CE3A54">
        <w:rPr>
          <w:rFonts w:ascii="Times New Roman" w:eastAsia="Times New Roman" w:hAnsi="Times New Roman"/>
          <w:b/>
          <w:sz w:val="24"/>
          <w:szCs w:val="24"/>
        </w:rPr>
        <w:t>триста</w:t>
      </w:r>
      <w:r w:rsidR="00CE3A54" w:rsidRPr="00CE3A54">
        <w:rPr>
          <w:rFonts w:ascii="Times New Roman" w:eastAsia="Times New Roman" w:hAnsi="Times New Roman"/>
          <w:b/>
          <w:sz w:val="24"/>
          <w:szCs w:val="24"/>
        </w:rPr>
        <w:t xml:space="preserve"> </w:t>
      </w:r>
      <w:r w:rsidR="00CE3A54">
        <w:rPr>
          <w:rFonts w:ascii="Times New Roman" w:eastAsia="Times New Roman" w:hAnsi="Times New Roman"/>
          <w:b/>
          <w:sz w:val="24"/>
          <w:szCs w:val="24"/>
        </w:rPr>
        <w:t>сорок</w:t>
      </w:r>
      <w:r w:rsidR="00CE3A54" w:rsidRPr="00CE3A54">
        <w:rPr>
          <w:rFonts w:ascii="Times New Roman" w:eastAsia="Times New Roman" w:hAnsi="Times New Roman"/>
          <w:b/>
          <w:sz w:val="24"/>
          <w:szCs w:val="24"/>
        </w:rPr>
        <w:t xml:space="preserve"> тысяч </w:t>
      </w:r>
      <w:r w:rsidR="00CE3A54">
        <w:rPr>
          <w:rFonts w:ascii="Times New Roman" w:eastAsia="Times New Roman" w:hAnsi="Times New Roman"/>
          <w:b/>
          <w:sz w:val="24"/>
          <w:szCs w:val="24"/>
        </w:rPr>
        <w:t>сто семь)</w:t>
      </w:r>
      <w:r w:rsidR="00CE3A54" w:rsidRPr="00CE3A54">
        <w:rPr>
          <w:rFonts w:ascii="Times New Roman" w:eastAsia="Times New Roman" w:hAnsi="Times New Roman"/>
          <w:b/>
          <w:sz w:val="24"/>
          <w:szCs w:val="24"/>
        </w:rPr>
        <w:t xml:space="preserve"> рубл</w:t>
      </w:r>
      <w:r w:rsidR="00CE3A54">
        <w:rPr>
          <w:rFonts w:ascii="Times New Roman" w:eastAsia="Times New Roman" w:hAnsi="Times New Roman"/>
          <w:b/>
          <w:sz w:val="24"/>
          <w:szCs w:val="24"/>
        </w:rPr>
        <w:t>ей</w:t>
      </w:r>
      <w:r w:rsidR="00CE3A54" w:rsidRPr="00CE3A54">
        <w:rPr>
          <w:rFonts w:ascii="Times New Roman" w:eastAsia="Times New Roman" w:hAnsi="Times New Roman"/>
          <w:b/>
          <w:sz w:val="24"/>
          <w:szCs w:val="24"/>
        </w:rPr>
        <w:t xml:space="preserve"> </w:t>
      </w:r>
      <w:r w:rsidR="00CE3A54">
        <w:rPr>
          <w:rFonts w:ascii="Times New Roman" w:eastAsia="Times New Roman" w:hAnsi="Times New Roman"/>
          <w:b/>
          <w:sz w:val="24"/>
          <w:szCs w:val="24"/>
        </w:rPr>
        <w:t>00</w:t>
      </w:r>
      <w:r w:rsidR="00CE3A54" w:rsidRPr="00CE3A54">
        <w:rPr>
          <w:rFonts w:ascii="Times New Roman" w:eastAsia="Times New Roman" w:hAnsi="Times New Roman"/>
          <w:b/>
          <w:sz w:val="24"/>
          <w:szCs w:val="24"/>
        </w:rPr>
        <w:t xml:space="preserve"> копе</w:t>
      </w:r>
      <w:r w:rsidR="00CE3A54">
        <w:rPr>
          <w:rFonts w:ascii="Times New Roman" w:eastAsia="Times New Roman" w:hAnsi="Times New Roman"/>
          <w:b/>
          <w:sz w:val="24"/>
          <w:szCs w:val="24"/>
        </w:rPr>
        <w:t>е</w:t>
      </w:r>
      <w:r w:rsidR="00CE3A54" w:rsidRPr="00CE3A54">
        <w:rPr>
          <w:rFonts w:ascii="Times New Roman" w:eastAsia="Times New Roman" w:hAnsi="Times New Roman"/>
          <w:b/>
          <w:sz w:val="24"/>
          <w:szCs w:val="24"/>
        </w:rPr>
        <w:t>к</w:t>
      </w:r>
      <w:r w:rsidR="00B50538" w:rsidRPr="00CE3A54">
        <w:rPr>
          <w:rFonts w:ascii="Times New Roman" w:eastAsia="Times New Roman" w:hAnsi="Times New Roman"/>
          <w:b/>
          <w:sz w:val="24"/>
          <w:szCs w:val="24"/>
        </w:rPr>
        <w:t xml:space="preserve">, в </w:t>
      </w:r>
      <w:proofErr w:type="spellStart"/>
      <w:r w:rsidR="00B50538" w:rsidRPr="00CE3A54">
        <w:rPr>
          <w:rFonts w:ascii="Times New Roman" w:eastAsia="Times New Roman" w:hAnsi="Times New Roman"/>
          <w:b/>
          <w:sz w:val="24"/>
          <w:szCs w:val="24"/>
        </w:rPr>
        <w:t>т.ч</w:t>
      </w:r>
      <w:proofErr w:type="spellEnd"/>
      <w:r w:rsidR="00B50538" w:rsidRPr="00CE3A54">
        <w:rPr>
          <w:rFonts w:ascii="Times New Roman" w:eastAsia="Times New Roman" w:hAnsi="Times New Roman"/>
          <w:b/>
          <w:sz w:val="24"/>
          <w:szCs w:val="24"/>
        </w:rPr>
        <w:t>. НДС</w:t>
      </w:r>
      <w:r w:rsidR="0012664F" w:rsidRPr="00CE3A54">
        <w:rPr>
          <w:rFonts w:ascii="Times New Roman" w:eastAsia="Times New Roman" w:hAnsi="Times New Roman"/>
          <w:sz w:val="24"/>
          <w:szCs w:val="24"/>
        </w:rPr>
        <w:t>.</w:t>
      </w:r>
    </w:p>
    <w:p w:rsidR="00956CCE" w:rsidRDefault="009A73A8"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BA0FC5">
        <w:rPr>
          <w:rFonts w:ascii="Times New Roman" w:eastAsia="Times New Roman" w:hAnsi="Times New Roman" w:cs="Times New Roman"/>
          <w:sz w:val="24"/>
          <w:szCs w:val="24"/>
          <w:lang w:eastAsia="ar-SA"/>
        </w:rPr>
        <w:t xml:space="preserve">Источником информации о стоимости </w:t>
      </w:r>
      <w:r w:rsidR="005F02C7">
        <w:rPr>
          <w:rFonts w:ascii="Times New Roman" w:eastAsia="Times New Roman" w:hAnsi="Times New Roman" w:cs="Times New Roman"/>
          <w:sz w:val="24"/>
          <w:szCs w:val="24"/>
          <w:lang w:eastAsia="ar-SA"/>
        </w:rPr>
        <w:t>р</w:t>
      </w:r>
      <w:r w:rsidRPr="00BA0FC5">
        <w:rPr>
          <w:rFonts w:ascii="Times New Roman" w:eastAsia="Times New Roman" w:hAnsi="Times New Roman" w:cs="Times New Roman"/>
          <w:sz w:val="24"/>
          <w:szCs w:val="24"/>
          <w:lang w:eastAsia="ar-SA"/>
        </w:rPr>
        <w:t xml:space="preserve">абот, являющихся предметом закупки, </w:t>
      </w:r>
      <w:r w:rsidRPr="00BA0FC5">
        <w:rPr>
          <w:rFonts w:ascii="Times New Roman" w:eastAsia="Times New Roman" w:hAnsi="Times New Roman" w:cs="Times New Roman"/>
          <w:bCs/>
          <w:sz w:val="24"/>
          <w:szCs w:val="24"/>
          <w:lang w:eastAsia="ar-SA"/>
        </w:rPr>
        <w:t>служит локальная смета, составленная сотрудником Заказчика</w:t>
      </w:r>
      <w:r w:rsidR="00B50538">
        <w:rPr>
          <w:rFonts w:ascii="Times New Roman" w:eastAsia="Times New Roman" w:hAnsi="Times New Roman" w:cs="Times New Roman"/>
          <w:sz w:val="24"/>
          <w:szCs w:val="24"/>
          <w:lang w:eastAsia="ar-SA"/>
        </w:rPr>
        <w:t xml:space="preserve">, </w:t>
      </w:r>
      <w:r w:rsidR="00B50538" w:rsidRPr="00D76D99">
        <w:rPr>
          <w:rFonts w:ascii="Times New Roman" w:eastAsia="Times New Roman" w:hAnsi="Times New Roman" w:cs="Times New Roman"/>
          <w:sz w:val="24"/>
          <w:szCs w:val="24"/>
          <w:lang w:eastAsia="ar-SA"/>
        </w:rPr>
        <w:t xml:space="preserve">начальная (максимальная) цена Договора была </w:t>
      </w:r>
      <w:r w:rsidR="00B50538" w:rsidRPr="008A27BE">
        <w:rPr>
          <w:rFonts w:ascii="Times New Roman" w:eastAsia="Times New Roman" w:hAnsi="Times New Roman" w:cs="Times New Roman"/>
          <w:sz w:val="24"/>
          <w:szCs w:val="24"/>
          <w:lang w:eastAsia="ar-SA"/>
        </w:rPr>
        <w:t>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9A73A8" w:rsidP="005F02C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bookmarkStart w:id="49" w:name="_Toc386464002"/>
    </w:p>
    <w:p w:rsidR="007E2E60" w:rsidRPr="00155C28" w:rsidRDefault="007E2E60" w:rsidP="005F02C7">
      <w:pPr>
        <w:spacing w:after="0" w:line="240" w:lineRule="auto"/>
        <w:ind w:firstLine="567"/>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ascii="Times New Roman" w:eastAsia="Times New Roman" w:hAnsi="Times New Roman" w:cs="Times New Roman"/>
          <w:sz w:val="24"/>
          <w:szCs w:val="24"/>
          <w:lang w:eastAsia="ar-SA"/>
        </w:rPr>
        <w:t>выполняемых работ</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55C28">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50" w:name="_Toc447784636"/>
      <w:bookmarkStart w:id="51" w:name="_Toc403634878"/>
      <w:bookmarkStart w:id="52" w:name="_Toc403725262"/>
      <w:bookmarkStart w:id="53" w:name="_Toc403725333"/>
      <w:r w:rsidRPr="00244A6A">
        <w:rPr>
          <w:rFonts w:ascii="Times New Roman" w:eastAsia="Times New Roman" w:hAnsi="Times New Roman" w:cs="Times New Roman"/>
          <w:b/>
          <w:sz w:val="24"/>
          <w:szCs w:val="24"/>
          <w:lang w:eastAsia="ar-SA"/>
        </w:rPr>
        <w:t>4.8. Порядок предоставления заявок</w:t>
      </w:r>
      <w:bookmarkEnd w:id="50"/>
      <w:r w:rsidRPr="00244A6A">
        <w:rPr>
          <w:rFonts w:ascii="Times New Roman" w:eastAsia="Times New Roman" w:hAnsi="Times New Roman" w:cs="Times New Roman"/>
          <w:b/>
          <w:sz w:val="24"/>
          <w:szCs w:val="24"/>
          <w:lang w:eastAsia="ar-SA"/>
        </w:rPr>
        <w:t xml:space="preserve"> </w:t>
      </w:r>
      <w:bookmarkEnd w:id="49"/>
      <w:bookmarkEnd w:id="51"/>
      <w:bookmarkEnd w:id="52"/>
      <w:bookmarkEnd w:id="53"/>
    </w:p>
    <w:p w:rsidR="007C5C04" w:rsidRPr="00D77CBD"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FF7C87">
        <w:rPr>
          <w:rFonts w:ascii="Times New Roman" w:eastAsia="Calibri" w:hAnsi="Times New Roman" w:cs="Times New Roman"/>
          <w:sz w:val="24"/>
          <w:szCs w:val="24"/>
          <w:lang w:eastAsia="ar-SA"/>
        </w:rPr>
        <w:t xml:space="preserve">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 период с</w:t>
      </w:r>
      <w:r w:rsidRPr="00FF7C87">
        <w:rPr>
          <w:rFonts w:ascii="Times New Roman" w:eastAsia="Calibri" w:hAnsi="Times New Roman" w:cs="Times New Roman"/>
          <w:sz w:val="24"/>
          <w:szCs w:val="24"/>
          <w:lang w:eastAsia="ar-SA"/>
        </w:rPr>
        <w:t xml:space="preserve"> </w:t>
      </w:r>
      <w:r w:rsidR="00D77CBD" w:rsidRPr="00D77CBD">
        <w:rPr>
          <w:rFonts w:ascii="Times New Roman" w:eastAsia="Calibri" w:hAnsi="Times New Roman" w:cs="Times New Roman"/>
          <w:b/>
          <w:noProof/>
          <w:sz w:val="24"/>
          <w:szCs w:val="24"/>
          <w:lang w:eastAsia="ar-SA"/>
        </w:rPr>
        <w:t>08:30</w:t>
      </w:r>
      <w:r w:rsidRPr="007C5C04">
        <w:rPr>
          <w:rFonts w:ascii="Times New Roman" w:eastAsia="Calibri" w:hAnsi="Times New Roman" w:cs="Times New Roman"/>
          <w:b/>
          <w:sz w:val="24"/>
          <w:szCs w:val="24"/>
          <w:highlight w:val="red"/>
          <w:lang w:eastAsia="ar-SA"/>
        </w:rPr>
        <w:t xml:space="preserve"> </w:t>
      </w:r>
      <w:r w:rsidRPr="00D77CBD">
        <w:rPr>
          <w:rFonts w:ascii="Times New Roman" w:eastAsia="Calibri" w:hAnsi="Times New Roman" w:cs="Times New Roman"/>
          <w:b/>
          <w:sz w:val="24"/>
          <w:szCs w:val="24"/>
          <w:lang w:eastAsia="ar-SA"/>
        </w:rPr>
        <w:t>(</w:t>
      </w:r>
      <w:proofErr w:type="gramStart"/>
      <w:r w:rsidRPr="00D77CBD">
        <w:rPr>
          <w:rFonts w:ascii="Times New Roman" w:eastAsia="Calibri" w:hAnsi="Times New Roman" w:cs="Times New Roman"/>
          <w:b/>
          <w:sz w:val="24"/>
          <w:szCs w:val="24"/>
          <w:lang w:eastAsia="ar-SA"/>
        </w:rPr>
        <w:t>МСК</w:t>
      </w:r>
      <w:proofErr w:type="gramEnd"/>
      <w:r w:rsidRPr="00D77CBD">
        <w:rPr>
          <w:rFonts w:ascii="Times New Roman" w:eastAsia="Calibri" w:hAnsi="Times New Roman" w:cs="Times New Roman"/>
          <w:b/>
          <w:sz w:val="24"/>
          <w:szCs w:val="24"/>
          <w:lang w:eastAsia="ar-SA"/>
        </w:rPr>
        <w:t xml:space="preserve">) </w:t>
      </w:r>
      <w:r w:rsidR="00956CCE">
        <w:rPr>
          <w:rFonts w:ascii="Times New Roman" w:eastAsia="Calibri" w:hAnsi="Times New Roman" w:cs="Times New Roman"/>
          <w:b/>
          <w:sz w:val="24"/>
          <w:szCs w:val="24"/>
          <w:lang w:eastAsia="ar-SA"/>
        </w:rPr>
        <w:t>11</w:t>
      </w:r>
      <w:r w:rsidR="00D77CBD" w:rsidRPr="00D77CBD">
        <w:rPr>
          <w:rFonts w:ascii="Times New Roman" w:eastAsia="Calibri" w:hAnsi="Times New Roman" w:cs="Times New Roman"/>
          <w:b/>
          <w:sz w:val="24"/>
          <w:szCs w:val="24"/>
          <w:lang w:eastAsia="ar-SA"/>
        </w:rPr>
        <w:t xml:space="preserve"> </w:t>
      </w:r>
      <w:r w:rsidR="00D77CBD">
        <w:rPr>
          <w:rFonts w:ascii="Times New Roman" w:eastAsia="Calibri" w:hAnsi="Times New Roman" w:cs="Times New Roman"/>
          <w:b/>
          <w:sz w:val="24"/>
          <w:szCs w:val="24"/>
          <w:lang w:eastAsia="ar-SA"/>
        </w:rPr>
        <w:t>апреля</w:t>
      </w:r>
      <w:r w:rsidR="00D77CBD" w:rsidRPr="00D77CBD">
        <w:rPr>
          <w:rFonts w:ascii="Times New Roman" w:eastAsia="Calibri" w:hAnsi="Times New Roman" w:cs="Times New Roman"/>
          <w:b/>
          <w:sz w:val="24"/>
          <w:szCs w:val="24"/>
          <w:lang w:eastAsia="ar-SA"/>
        </w:rPr>
        <w:t xml:space="preserve"> 2016</w:t>
      </w:r>
      <w:r w:rsidRPr="00D77CBD">
        <w:rPr>
          <w:rFonts w:ascii="Times New Roman" w:eastAsia="Calibri" w:hAnsi="Times New Roman" w:cs="Times New Roman"/>
          <w:b/>
          <w:sz w:val="24"/>
          <w:szCs w:val="24"/>
          <w:lang w:eastAsia="ar-SA"/>
        </w:rPr>
        <w:t xml:space="preserve"> г. по </w:t>
      </w:r>
      <w:r w:rsidR="00D77CBD" w:rsidRPr="00D77CBD">
        <w:rPr>
          <w:rFonts w:ascii="Times New Roman" w:eastAsia="Calibri" w:hAnsi="Times New Roman" w:cs="Times New Roman"/>
          <w:b/>
          <w:sz w:val="24"/>
          <w:szCs w:val="24"/>
          <w:lang w:eastAsia="ar-SA"/>
        </w:rPr>
        <w:t>16:42</w:t>
      </w:r>
      <w:r w:rsidRPr="00D77CBD">
        <w:rPr>
          <w:rFonts w:ascii="Times New Roman" w:eastAsia="Calibri" w:hAnsi="Times New Roman" w:cs="Times New Roman"/>
          <w:b/>
          <w:sz w:val="24"/>
          <w:szCs w:val="24"/>
          <w:lang w:eastAsia="ar-SA"/>
        </w:rPr>
        <w:t xml:space="preserve"> (МСК) </w:t>
      </w:r>
      <w:r w:rsidR="00956CCE">
        <w:rPr>
          <w:rFonts w:ascii="Times New Roman" w:eastAsia="Calibri" w:hAnsi="Times New Roman" w:cs="Times New Roman"/>
          <w:b/>
          <w:sz w:val="24"/>
          <w:szCs w:val="24"/>
          <w:lang w:eastAsia="ar-SA"/>
        </w:rPr>
        <w:t>18</w:t>
      </w:r>
      <w:r w:rsidR="00D77CBD" w:rsidRPr="00D77CBD">
        <w:rPr>
          <w:rFonts w:ascii="Times New Roman" w:eastAsia="Calibri" w:hAnsi="Times New Roman" w:cs="Times New Roman"/>
          <w:b/>
          <w:sz w:val="24"/>
          <w:szCs w:val="24"/>
          <w:lang w:eastAsia="ar-SA"/>
        </w:rPr>
        <w:t xml:space="preserve"> </w:t>
      </w:r>
      <w:r w:rsidR="00D77CBD">
        <w:rPr>
          <w:rFonts w:ascii="Times New Roman" w:eastAsia="Calibri" w:hAnsi="Times New Roman" w:cs="Times New Roman"/>
          <w:b/>
          <w:sz w:val="24"/>
          <w:szCs w:val="24"/>
          <w:lang w:eastAsia="ar-SA"/>
        </w:rPr>
        <w:t>апреля</w:t>
      </w:r>
      <w:r w:rsidR="00D77CBD" w:rsidRPr="00D77CBD">
        <w:rPr>
          <w:rFonts w:ascii="Times New Roman" w:eastAsia="Calibri" w:hAnsi="Times New Roman" w:cs="Times New Roman"/>
          <w:b/>
          <w:sz w:val="24"/>
          <w:szCs w:val="24"/>
          <w:lang w:eastAsia="ar-SA"/>
        </w:rPr>
        <w:t xml:space="preserve"> 2016</w:t>
      </w:r>
      <w:r w:rsidRPr="00D77CBD">
        <w:rPr>
          <w:rFonts w:ascii="Times New Roman" w:eastAsia="Calibri" w:hAnsi="Times New Roman" w:cs="Times New Roman"/>
          <w:b/>
          <w:sz w:val="24"/>
          <w:szCs w:val="24"/>
          <w:lang w:eastAsia="ar-SA"/>
        </w:rPr>
        <w:t xml:space="preserve"> г.</w:t>
      </w:r>
      <w:r w:rsidRPr="00D77CBD">
        <w:rPr>
          <w:rFonts w:ascii="Times New Roman" w:eastAsia="Calibri" w:hAnsi="Times New Roman" w:cs="Times New Roman"/>
          <w:sz w:val="24"/>
          <w:szCs w:val="24"/>
          <w:lang w:eastAsia="ar-SA"/>
        </w:rPr>
        <w:t xml:space="preserve"> </w:t>
      </w:r>
      <w:r w:rsidRPr="00D77CBD">
        <w:rPr>
          <w:rFonts w:ascii="Times New Roman" w:eastAsia="Calibri" w:hAnsi="Times New Roman" w:cs="Times New Roman"/>
          <w:b/>
          <w:sz w:val="24"/>
          <w:szCs w:val="24"/>
          <w:lang w:eastAsia="ar-SA"/>
        </w:rPr>
        <w:t>в письменной форме.</w:t>
      </w:r>
      <w:r w:rsidRPr="00D77CBD">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D77CBD">
        <w:rPr>
          <w:rFonts w:ascii="Times New Roman" w:eastAsia="Times New Roman" w:hAnsi="Times New Roman" w:cs="Times New Roman"/>
          <w:sz w:val="24"/>
          <w:szCs w:val="24"/>
          <w:lang w:eastAsia="ar-SA"/>
        </w:rPr>
        <w:t>Заявка с приложенными к ней</w:t>
      </w:r>
      <w:r w:rsidRPr="00020744">
        <w:rPr>
          <w:rFonts w:ascii="Times New Roman" w:eastAsia="Times New Roman" w:hAnsi="Times New Roman" w:cs="Times New Roman"/>
          <w:sz w:val="24"/>
          <w:szCs w:val="24"/>
          <w:lang w:eastAsia="ar-SA"/>
        </w:rPr>
        <w:t xml:space="preserve"> документами должна быть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54" w:name="_Toc386464003"/>
      <w:bookmarkStart w:id="55" w:name="_Toc403634879"/>
      <w:bookmarkStart w:id="56" w:name="_Toc403725263"/>
      <w:bookmarkStart w:id="57" w:name="_Toc403725334"/>
      <w:bookmarkStart w:id="58" w:name="_Toc447784637"/>
      <w:r w:rsidRPr="001E001F">
        <w:rPr>
          <w:rFonts w:ascii="Times New Roman" w:eastAsia="Times New Roman" w:hAnsi="Times New Roman" w:cs="Times New Roman"/>
          <w:b/>
          <w:bCs/>
          <w:iCs/>
          <w:sz w:val="24"/>
          <w:szCs w:val="24"/>
          <w:lang w:eastAsia="ar-SA"/>
        </w:rPr>
        <w:t xml:space="preserve">4.9. </w:t>
      </w:r>
      <w:bookmarkEnd w:id="54"/>
      <w:bookmarkEnd w:id="55"/>
      <w:bookmarkEnd w:id="56"/>
      <w:bookmarkEnd w:id="57"/>
      <w:r w:rsidR="001E001F" w:rsidRPr="001E001F">
        <w:rPr>
          <w:rFonts w:ascii="Times New Roman" w:eastAsia="Times New Roman" w:hAnsi="Times New Roman" w:cs="Times New Roman"/>
          <w:b/>
          <w:bCs/>
          <w:iCs/>
          <w:sz w:val="24"/>
          <w:szCs w:val="24"/>
          <w:lang w:eastAsia="ar-SA"/>
        </w:rPr>
        <w:t>Изменение и отзыв заявок</w:t>
      </w:r>
      <w:bookmarkEnd w:id="58"/>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59" w:name="_Toc386464004"/>
      <w:bookmarkStart w:id="60" w:name="_Toc403634880"/>
      <w:bookmarkStart w:id="61" w:name="_Toc403725264"/>
      <w:bookmarkStart w:id="62"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Комиссия по закупке рассматривает такую заявку Участника закупки с учетом изменений</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3" w:name="_Toc447784638"/>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9"/>
      <w:bookmarkEnd w:id="60"/>
      <w:bookmarkEnd w:id="61"/>
      <w:bookmarkEnd w:id="62"/>
      <w:bookmarkEnd w:id="63"/>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64"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w:t>
      </w:r>
      <w:r w:rsidR="00E46352">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тах;</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соответствие предлагаемых Участником закупки договорных условий требованиям Документации.</w:t>
      </w:r>
    </w:p>
    <w:p w:rsidR="00244A6A" w:rsidRPr="00244A6A" w:rsidRDefault="00CA387F"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w:t>
      </w:r>
      <w:r w:rsidRPr="00244A6A">
        <w:rPr>
          <w:rFonts w:ascii="Times New Roman" w:eastAsia="Times New Roman" w:hAnsi="Times New Roman" w:cs="Times New Roman"/>
          <w:sz w:val="24"/>
          <w:szCs w:val="24"/>
          <w:lang w:eastAsia="ar-SA"/>
        </w:rPr>
        <w:lastRenderedPageBreak/>
        <w:t>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64"/>
    <w:p w:rsidR="00AC598F" w:rsidRDefault="00796B98"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796B98">
        <w:rPr>
          <w:rFonts w:ascii="Times New Roman" w:eastAsia="Times New Roman" w:hAnsi="Times New Roman" w:cs="Times New Roman"/>
          <w:b/>
          <w:sz w:val="24"/>
          <w:szCs w:val="24"/>
          <w:lang w:eastAsia="ar-SA"/>
        </w:rPr>
        <w:t xml:space="preserve">4.10.3. </w:t>
      </w:r>
      <w:r w:rsidR="00AC598F" w:rsidRPr="00AC598F">
        <w:rPr>
          <w:rFonts w:ascii="Times New Roman" w:eastAsia="Times New Roman" w:hAnsi="Times New Roman" w:cs="Times New Roman"/>
          <w:sz w:val="24"/>
          <w:szCs w:val="24"/>
          <w:lang w:eastAsia="ar-SA"/>
        </w:rPr>
        <w:t>В случае</w:t>
      </w:r>
      <w:proofErr w:type="gramStart"/>
      <w:r w:rsidR="00AC598F" w:rsidRPr="00AC598F">
        <w:rPr>
          <w:rFonts w:ascii="Times New Roman" w:eastAsia="Times New Roman" w:hAnsi="Times New Roman" w:cs="Times New Roman"/>
          <w:sz w:val="24"/>
          <w:szCs w:val="24"/>
          <w:lang w:eastAsia="ar-SA"/>
        </w:rPr>
        <w:t>,</w:t>
      </w:r>
      <w:proofErr w:type="gramEnd"/>
      <w:r w:rsidR="00AC598F" w:rsidRPr="00AC598F">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w:t>
      </w:r>
      <w:r w:rsidR="00244A6A" w:rsidRPr="00244A6A">
        <w:rPr>
          <w:rFonts w:ascii="Times New Roman" w:eastAsia="Times New Roman" w:hAnsi="Times New Roman" w:cs="Times New Roman"/>
          <w:sz w:val="24"/>
          <w:szCs w:val="24"/>
          <w:lang w:eastAsia="ar-SA"/>
        </w:rPr>
        <w:t xml:space="preserve">. </w:t>
      </w:r>
    </w:p>
    <w:p w:rsidR="00244A6A" w:rsidRDefault="00AC598F"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AC598F">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r w:rsidR="00244A6A" w:rsidRPr="00244A6A">
        <w:rPr>
          <w:rFonts w:ascii="Times New Roman" w:eastAsia="Times New Roman" w:hAnsi="Times New Roman" w:cs="Times New Roman"/>
          <w:sz w:val="24"/>
          <w:szCs w:val="24"/>
          <w:lang w:eastAsia="ar-SA"/>
        </w:rPr>
        <w:t>.</w:t>
      </w:r>
    </w:p>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5" w:name="_Toc386464005"/>
      <w:bookmarkStart w:id="66" w:name="_Toc403634881"/>
      <w:bookmarkStart w:id="67" w:name="_Toc403725265"/>
      <w:bookmarkStart w:id="68" w:name="_Toc403725336"/>
      <w:bookmarkStart w:id="69" w:name="_Toc447784639"/>
      <w:r w:rsidRPr="00244A6A">
        <w:rPr>
          <w:rFonts w:ascii="Times New Roman" w:eastAsia="Times New Roman" w:hAnsi="Times New Roman" w:cs="Arial"/>
          <w:b/>
          <w:sz w:val="24"/>
          <w:szCs w:val="24"/>
          <w:lang w:eastAsia="ar-SA"/>
        </w:rPr>
        <w:t>Опоздавшие заявки</w:t>
      </w:r>
      <w:bookmarkEnd w:id="65"/>
      <w:bookmarkEnd w:id="66"/>
      <w:bookmarkEnd w:id="67"/>
      <w:bookmarkEnd w:id="68"/>
      <w:bookmarkEnd w:id="69"/>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0" w:name="_Toc386464006"/>
      <w:bookmarkStart w:id="71" w:name="_Toc403634882"/>
      <w:r>
        <w:rPr>
          <w:rFonts w:ascii="Times New Roman" w:eastAsia="Times New Roman" w:hAnsi="Times New Roman" w:cs="Arial"/>
          <w:b/>
          <w:sz w:val="24"/>
          <w:szCs w:val="24"/>
          <w:lang w:eastAsia="ar-SA"/>
        </w:rPr>
        <w:t xml:space="preserve"> </w:t>
      </w:r>
      <w:bookmarkStart w:id="72" w:name="_Toc403725266"/>
      <w:bookmarkStart w:id="73" w:name="_Toc403725337"/>
      <w:bookmarkStart w:id="74" w:name="_Toc447784640"/>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70"/>
      <w:bookmarkEnd w:id="71"/>
      <w:bookmarkEnd w:id="72"/>
      <w:bookmarkEnd w:id="73"/>
      <w:bookmarkEnd w:id="74"/>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Pr="009270E6">
        <w:rPr>
          <w:rFonts w:ascii="Times New Roman" w:eastAsia="Times New Roman" w:hAnsi="Times New Roman" w:cs="Times New Roman"/>
          <w:b/>
          <w:sz w:val="24"/>
          <w:szCs w:val="24"/>
          <w:lang w:eastAsia="ar-SA"/>
        </w:rPr>
        <w:t>Оценка заявок. Общие положения.</w:t>
      </w:r>
    </w:p>
    <w:p w:rsidR="00244A6A" w:rsidRPr="00244A6A"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9270E6"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9270E6" w:rsidRPr="00940FD9" w:rsidRDefault="009270E6" w:rsidP="00777D7B">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940FD9">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940FD9" w:rsidRDefault="009270E6" w:rsidP="00777D7B">
            <w:pPr>
              <w:spacing w:after="0" w:line="240" w:lineRule="auto"/>
              <w:jc w:val="center"/>
            </w:pPr>
            <w:r w:rsidRPr="00940FD9">
              <w:rPr>
                <w:rFonts w:ascii="Times New Roman" w:eastAsia="Times New Roman" w:hAnsi="Times New Roman"/>
                <w:sz w:val="24"/>
                <w:szCs w:val="24"/>
              </w:rPr>
              <w:t>Порядок оценки:</w:t>
            </w:r>
          </w:p>
        </w:tc>
      </w:tr>
      <w:tr w:rsidR="009270E6"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9270E6" w:rsidRPr="00981CB2" w:rsidRDefault="00D77CBD" w:rsidP="00777D7B">
            <w:pPr>
              <w:spacing w:after="0" w:line="240" w:lineRule="auto"/>
              <w:jc w:val="both"/>
              <w:rPr>
                <w:rFonts w:ascii="Times New Roman" w:eastAsia="Times New Roman" w:hAnsi="Times New Roman"/>
                <w:sz w:val="24"/>
                <w:szCs w:val="24"/>
                <w:lang w:val="en-US"/>
              </w:rPr>
            </w:pPr>
            <w:proofErr w:type="spellStart"/>
            <w:r w:rsidRPr="00D77CBD">
              <w:rPr>
                <w:rFonts w:ascii="Times New Roman" w:eastAsia="Times New Roman" w:hAnsi="Times New Roman"/>
                <w:sz w:val="24"/>
                <w:szCs w:val="24"/>
                <w:lang w:val="en-US"/>
              </w:rPr>
              <w:t>Цена</w:t>
            </w:r>
            <w:proofErr w:type="spellEnd"/>
            <w:r w:rsidRPr="00D77CBD">
              <w:rPr>
                <w:rFonts w:ascii="Times New Roman" w:eastAsia="Times New Roman" w:hAnsi="Times New Roman"/>
                <w:sz w:val="24"/>
                <w:szCs w:val="24"/>
                <w:lang w:val="en-US"/>
              </w:rPr>
              <w:t xml:space="preserve"> </w:t>
            </w:r>
            <w:proofErr w:type="spellStart"/>
            <w:r w:rsidRPr="00D77CBD">
              <w:rPr>
                <w:rFonts w:ascii="Times New Roman" w:eastAsia="Times New Roman" w:hAnsi="Times New Roman"/>
                <w:sz w:val="24"/>
                <w:szCs w:val="24"/>
                <w:lang w:val="en-US"/>
              </w:rPr>
              <w:t>договора</w:t>
            </w:r>
            <w:proofErr w:type="spellEnd"/>
            <w:r w:rsidR="009270E6" w:rsidRPr="00076FED">
              <w:rPr>
                <w:rFonts w:ascii="Times New Roman" w:eastAsia="Times New Roman" w:hAnsi="Times New Roman"/>
                <w:sz w:val="24"/>
                <w:szCs w:val="24"/>
              </w:rPr>
              <w:t xml:space="preserve">, </w:t>
            </w:r>
            <w:r w:rsidR="00FB6DB7">
              <w:rPr>
                <w:rFonts w:ascii="Times New Roman" w:eastAsia="Times New Roman" w:hAnsi="Times New Roman"/>
                <w:sz w:val="24"/>
                <w:szCs w:val="24"/>
              </w:rPr>
              <w:t>6</w:t>
            </w:r>
            <w:r w:rsidR="006E7610" w:rsidRPr="006E7610">
              <w:rPr>
                <w:rFonts w:ascii="Times New Roman" w:eastAsia="Times New Roman" w:hAnsi="Times New Roman"/>
                <w:sz w:val="24"/>
                <w:szCs w:val="24"/>
                <w:lang w:val="en-US"/>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CF4BC0">
              <w:rPr>
                <w:rFonts w:ascii="Times New Roman" w:eastAsia="Times New Roman" w:hAnsi="Times New Roman" w:cs="Times New Roman"/>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9270E6" w:rsidRPr="00076FED" w:rsidRDefault="009270E6" w:rsidP="006E7610">
            <w:pPr>
              <w:spacing w:after="0" w:line="240" w:lineRule="auto"/>
              <w:jc w:val="both"/>
              <w:rPr>
                <w:rFonts w:ascii="Times New Roman" w:eastAsia="Times New Roman" w:hAnsi="Times New Roman"/>
                <w:sz w:val="24"/>
                <w:szCs w:val="24"/>
              </w:rPr>
            </w:pPr>
            <w:r w:rsidRPr="00CF4BC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w:t>
            </w:r>
            <w:r w:rsidRPr="00854496">
              <w:rPr>
                <w:rFonts w:ascii="Times New Roman" w:eastAsia="Times New Roman" w:hAnsi="Times New Roman" w:cs="Times New Roman"/>
                <w:sz w:val="24"/>
                <w:szCs w:val="24"/>
                <w:lang w:eastAsia="ru-RU"/>
              </w:rPr>
              <w:t xml:space="preserve">в отношении поставляемой Продукции. Поэтому для оценки и в качестве единого базиса сравнения ценовых предложений </w:t>
            </w:r>
            <w:r w:rsidRPr="00854496">
              <w:rPr>
                <w:rFonts w:ascii="Times New Roman" w:eastAsia="Times New Roman" w:hAnsi="Times New Roman" w:cs="Times New Roman"/>
                <w:sz w:val="24"/>
                <w:szCs w:val="24"/>
                <w:lang w:eastAsia="ru-RU"/>
              </w:rPr>
              <w:lastRenderedPageBreak/>
              <w:t xml:space="preserve">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без уч</w:t>
            </w:r>
            <w:r w:rsidR="006E7610">
              <w:rPr>
                <w:rFonts w:ascii="Times New Roman" w:eastAsia="Times New Roman" w:hAnsi="Times New Roman" w:cs="Times New Roman"/>
                <w:sz w:val="24"/>
                <w:szCs w:val="24"/>
                <w:lang w:eastAsia="ru-RU"/>
              </w:rPr>
              <w:t>е</w:t>
            </w:r>
            <w:r w:rsidRPr="00854496">
              <w:rPr>
                <w:rFonts w:ascii="Times New Roman" w:eastAsia="Times New Roman" w:hAnsi="Times New Roman" w:cs="Times New Roman"/>
                <w:sz w:val="24"/>
                <w:szCs w:val="24"/>
                <w:lang w:eastAsia="ru-RU"/>
              </w:rPr>
              <w:t xml:space="preserve">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B80B90">
        <w:trPr>
          <w:trHeight w:val="370"/>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6E7610" w:rsidRDefault="006E7610" w:rsidP="006E7610">
            <w:pPr>
              <w:spacing w:after="0" w:line="240" w:lineRule="auto"/>
              <w:rPr>
                <w:rFonts w:ascii="Times New Roman" w:eastAsia="Times New Roman" w:hAnsi="Times New Roman"/>
                <w:sz w:val="24"/>
                <w:szCs w:val="24"/>
              </w:rPr>
            </w:pPr>
            <w:proofErr w:type="spellStart"/>
            <w:r w:rsidRPr="006E7610">
              <w:rPr>
                <w:rFonts w:ascii="Times New Roman" w:eastAsia="Times New Roman" w:hAnsi="Times New Roman"/>
                <w:sz w:val="24"/>
                <w:szCs w:val="24"/>
                <w:lang w:val="en-US"/>
              </w:rPr>
              <w:t>Опыт</w:t>
            </w:r>
            <w:proofErr w:type="spellEnd"/>
            <w:r w:rsidRPr="006E7610">
              <w:rPr>
                <w:rFonts w:ascii="Times New Roman" w:eastAsia="Times New Roman" w:hAnsi="Times New Roman"/>
                <w:sz w:val="24"/>
                <w:szCs w:val="24"/>
                <w:lang w:val="en-US"/>
              </w:rPr>
              <w:t xml:space="preserve"> </w:t>
            </w:r>
            <w:proofErr w:type="spellStart"/>
            <w:r w:rsidRPr="006E7610">
              <w:rPr>
                <w:rFonts w:ascii="Times New Roman" w:eastAsia="Times New Roman" w:hAnsi="Times New Roman"/>
                <w:sz w:val="24"/>
                <w:szCs w:val="24"/>
                <w:lang w:val="en-US"/>
              </w:rPr>
              <w:t>выполнения</w:t>
            </w:r>
            <w:proofErr w:type="spellEnd"/>
            <w:r w:rsidRPr="006E7610">
              <w:rPr>
                <w:rFonts w:ascii="Times New Roman" w:eastAsia="Times New Roman" w:hAnsi="Times New Roman"/>
                <w:sz w:val="24"/>
                <w:szCs w:val="24"/>
                <w:lang w:val="en-US"/>
              </w:rPr>
              <w:t xml:space="preserve"> </w:t>
            </w:r>
            <w:proofErr w:type="spellStart"/>
            <w:r w:rsidRPr="006E7610">
              <w:rPr>
                <w:rFonts w:ascii="Times New Roman" w:eastAsia="Times New Roman" w:hAnsi="Times New Roman"/>
                <w:sz w:val="24"/>
                <w:szCs w:val="24"/>
                <w:lang w:val="en-US"/>
              </w:rPr>
              <w:t>аналогичных</w:t>
            </w:r>
            <w:proofErr w:type="spellEnd"/>
            <w:r w:rsidRPr="006E7610">
              <w:rPr>
                <w:rFonts w:ascii="Times New Roman" w:eastAsia="Times New Roman" w:hAnsi="Times New Roman"/>
                <w:sz w:val="24"/>
                <w:szCs w:val="24"/>
                <w:lang w:val="en-US"/>
              </w:rPr>
              <w:t xml:space="preserve"> </w:t>
            </w:r>
            <w:proofErr w:type="spellStart"/>
            <w:r w:rsidRPr="006E7610">
              <w:rPr>
                <w:rFonts w:ascii="Times New Roman" w:eastAsia="Times New Roman" w:hAnsi="Times New Roman"/>
                <w:sz w:val="24"/>
                <w:szCs w:val="24"/>
                <w:lang w:val="en-US"/>
              </w:rPr>
              <w:t>работ</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en-US"/>
              </w:rPr>
              <w:t>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E7610" w:rsidRPr="006E7610" w:rsidRDefault="006E7610" w:rsidP="006E7610">
            <w:pPr>
              <w:suppressAutoHyphens/>
              <w:spacing w:after="0" w:line="240" w:lineRule="auto"/>
              <w:jc w:val="both"/>
              <w:rPr>
                <w:rFonts w:ascii="Times New Roman" w:hAnsi="Times New Roman"/>
                <w:sz w:val="24"/>
                <w:szCs w:val="24"/>
                <w:lang w:eastAsia="ar-SA"/>
              </w:rPr>
            </w:pPr>
            <w:proofErr w:type="gramStart"/>
            <w:r w:rsidRPr="006E7610">
              <w:rPr>
                <w:rFonts w:ascii="Times New Roman" w:hAnsi="Times New Roman"/>
                <w:sz w:val="24"/>
                <w:szCs w:val="24"/>
                <w:lang w:eastAsia="ar-SA"/>
              </w:rPr>
              <w:t>Оценка заявок по критерию</w:t>
            </w:r>
            <w:r w:rsidRPr="006E7610">
              <w:rPr>
                <w:rFonts w:ascii="Times New Roman" w:hAnsi="Times New Roman"/>
                <w:color w:val="000000"/>
                <w:sz w:val="24"/>
                <w:szCs w:val="24"/>
                <w:shd w:val="clear" w:color="auto" w:fill="FFFFFF"/>
                <w:lang w:eastAsia="ar-SA"/>
              </w:rPr>
              <w:t xml:space="preserve"> «Опыт </w:t>
            </w:r>
            <w:r w:rsidRPr="006E7610">
              <w:rPr>
                <w:rFonts w:ascii="Times New Roman" w:hAnsi="Times New Roman"/>
                <w:bCs/>
                <w:sz w:val="24"/>
                <w:szCs w:val="24"/>
                <w:lang w:eastAsia="ar-SA"/>
              </w:rPr>
              <w:t>выполнения аналогичных работ</w:t>
            </w:r>
            <w:r w:rsidRPr="006E7610">
              <w:rPr>
                <w:rFonts w:ascii="Times New Roman" w:hAnsi="Times New Roman"/>
                <w:color w:val="000000"/>
                <w:sz w:val="24"/>
                <w:szCs w:val="24"/>
                <w:shd w:val="clear" w:color="auto" w:fill="FFFFFF"/>
                <w:lang w:eastAsia="ar-SA"/>
              </w:rPr>
              <w:t xml:space="preserve">» </w:t>
            </w:r>
            <w:r w:rsidRPr="006E7610">
              <w:rPr>
                <w:rFonts w:ascii="Times New Roman" w:hAnsi="Times New Roman"/>
                <w:sz w:val="24"/>
                <w:szCs w:val="24"/>
                <w:lang w:eastAsia="ar-SA"/>
              </w:rPr>
              <w:t xml:space="preserve">осуществляется на основании анализа </w:t>
            </w:r>
            <w:r w:rsidRPr="006E7610">
              <w:rPr>
                <w:rFonts w:ascii="Times New Roman" w:hAnsi="Times New Roman"/>
                <w:bCs/>
                <w:sz w:val="24"/>
                <w:szCs w:val="24"/>
                <w:lang w:eastAsia="ar-SA"/>
              </w:rPr>
              <w:t>сведений, указанных в справке о перечне и объемах выполнения аналогичных договоров (форма 4 Приложения №</w:t>
            </w:r>
            <w:r w:rsidR="00CB2B6C">
              <w:rPr>
                <w:rFonts w:ascii="Times New Roman" w:hAnsi="Times New Roman"/>
                <w:bCs/>
                <w:sz w:val="24"/>
                <w:szCs w:val="24"/>
                <w:lang w:eastAsia="ar-SA"/>
              </w:rPr>
              <w:t> </w:t>
            </w:r>
            <w:r w:rsidRPr="006E7610">
              <w:rPr>
                <w:rFonts w:ascii="Times New Roman" w:hAnsi="Times New Roman"/>
                <w:bCs/>
                <w:sz w:val="24"/>
                <w:szCs w:val="24"/>
                <w:lang w:eastAsia="ar-SA"/>
              </w:rPr>
              <w:t xml:space="preserve">1 </w:t>
            </w:r>
            <w:r>
              <w:rPr>
                <w:rFonts w:ascii="Times New Roman" w:hAnsi="Times New Roman"/>
                <w:bCs/>
                <w:sz w:val="24"/>
                <w:szCs w:val="24"/>
                <w:lang w:eastAsia="ar-SA"/>
              </w:rPr>
              <w:t xml:space="preserve">к </w:t>
            </w:r>
            <w:r w:rsidRPr="006E7610">
              <w:rPr>
                <w:rFonts w:ascii="Times New Roman" w:hAnsi="Times New Roman"/>
                <w:bCs/>
                <w:sz w:val="24"/>
                <w:szCs w:val="24"/>
                <w:lang w:eastAsia="ar-SA"/>
              </w:rPr>
              <w:t>Документации) за 2013-2015 годы</w:t>
            </w:r>
            <w:r w:rsidRPr="006E7610">
              <w:rPr>
                <w:rFonts w:ascii="Times New Roman" w:hAnsi="Times New Roman"/>
                <w:sz w:val="24"/>
                <w:szCs w:val="24"/>
                <w:lang w:eastAsia="ar-SA"/>
              </w:rPr>
              <w:t>, подтвержденных представленными в заявке копиями договоров на выполнение аналогичных работ</w:t>
            </w:r>
            <w:r w:rsidRPr="006E7610">
              <w:rPr>
                <w:rFonts w:ascii="Times New Roman" w:hAnsi="Times New Roman"/>
                <w:sz w:val="24"/>
                <w:szCs w:val="24"/>
                <w:lang w:eastAsia="ru-RU"/>
              </w:rPr>
              <w:t xml:space="preserve"> </w:t>
            </w:r>
            <w:r w:rsidRPr="006E7610">
              <w:rPr>
                <w:rFonts w:ascii="Times New Roman" w:hAnsi="Times New Roman"/>
                <w:sz w:val="24"/>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sz w:val="24"/>
                <w:szCs w:val="24"/>
                <w:lang w:eastAsia="ru-RU"/>
              </w:rPr>
              <w:t>5 баллов – от 11</w:t>
            </w:r>
            <w:r w:rsidRPr="006E7610">
              <w:rPr>
                <w:rFonts w:ascii="Times New Roman" w:hAnsi="Times New Roman"/>
                <w:bCs/>
                <w:sz w:val="24"/>
                <w:szCs w:val="24"/>
                <w:lang w:eastAsia="ru-RU"/>
              </w:rPr>
              <w:t xml:space="preserve"> 000 001 рубля и более</w:t>
            </w:r>
            <w:r w:rsidRPr="006E7610">
              <w:rPr>
                <w:rFonts w:ascii="Times New Roman" w:hAnsi="Times New Roman"/>
                <w:sz w:val="24"/>
                <w:szCs w:val="24"/>
                <w:lang w:eastAsia="ru-RU"/>
              </w:rPr>
              <w:t xml:space="preserve">; </w:t>
            </w:r>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sz w:val="24"/>
                <w:szCs w:val="24"/>
                <w:lang w:eastAsia="ru-RU"/>
              </w:rPr>
              <w:t xml:space="preserve">4 балла – </w:t>
            </w:r>
            <w:r w:rsidRPr="006E7610">
              <w:rPr>
                <w:rFonts w:ascii="Times New Roman" w:hAnsi="Times New Roman"/>
                <w:bCs/>
                <w:sz w:val="24"/>
                <w:szCs w:val="24"/>
                <w:lang w:eastAsia="ru-RU"/>
              </w:rPr>
              <w:t>от 9 000 001 рубля до 11 000 000 рублей</w:t>
            </w:r>
            <w:r w:rsidRPr="006E7610">
              <w:rPr>
                <w:rFonts w:ascii="Times New Roman" w:hAnsi="Times New Roman"/>
                <w:sz w:val="24"/>
                <w:szCs w:val="24"/>
                <w:lang w:eastAsia="ru-RU"/>
              </w:rPr>
              <w:t xml:space="preserve"> включительно;</w:t>
            </w:r>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sz w:val="24"/>
                <w:szCs w:val="24"/>
                <w:lang w:eastAsia="ru-RU"/>
              </w:rPr>
              <w:t xml:space="preserve">3 балла – </w:t>
            </w:r>
            <w:r w:rsidRPr="006E7610">
              <w:rPr>
                <w:rFonts w:ascii="Times New Roman" w:hAnsi="Times New Roman"/>
                <w:bCs/>
                <w:sz w:val="24"/>
                <w:szCs w:val="24"/>
                <w:lang w:eastAsia="ru-RU"/>
              </w:rPr>
              <w:t>от 7 000 001 рубля до 9 000 000 рублей</w:t>
            </w:r>
            <w:r w:rsidRPr="006E7610">
              <w:rPr>
                <w:rFonts w:ascii="Times New Roman" w:hAnsi="Times New Roman"/>
                <w:sz w:val="24"/>
                <w:szCs w:val="24"/>
                <w:lang w:eastAsia="ru-RU"/>
              </w:rPr>
              <w:t xml:space="preserve"> включительно;</w:t>
            </w:r>
          </w:p>
          <w:p w:rsidR="006E7610" w:rsidRPr="006E7610" w:rsidRDefault="006E7610" w:rsidP="006E7610">
            <w:pPr>
              <w:tabs>
                <w:tab w:val="left" w:pos="6987"/>
              </w:tabs>
              <w:spacing w:after="0"/>
              <w:rPr>
                <w:rFonts w:ascii="Times New Roman" w:hAnsi="Times New Roman"/>
                <w:bCs/>
                <w:sz w:val="24"/>
                <w:szCs w:val="24"/>
                <w:lang w:eastAsia="ru-RU"/>
              </w:rPr>
            </w:pPr>
            <w:r w:rsidRPr="006E7610">
              <w:rPr>
                <w:rFonts w:ascii="Times New Roman" w:hAnsi="Times New Roman"/>
                <w:sz w:val="24"/>
                <w:szCs w:val="24"/>
                <w:lang w:eastAsia="ru-RU"/>
              </w:rPr>
              <w:t xml:space="preserve">2 балла – </w:t>
            </w:r>
            <w:r w:rsidRPr="006E7610">
              <w:rPr>
                <w:rFonts w:ascii="Times New Roman" w:hAnsi="Times New Roman"/>
                <w:bCs/>
                <w:sz w:val="24"/>
                <w:szCs w:val="24"/>
                <w:lang w:eastAsia="ru-RU"/>
              </w:rPr>
              <w:t>от 5 000 001 рубля до 7 000 000 рублей</w:t>
            </w:r>
            <w:r w:rsidRPr="006E7610">
              <w:rPr>
                <w:rFonts w:ascii="Times New Roman" w:hAnsi="Times New Roman"/>
                <w:sz w:val="24"/>
                <w:szCs w:val="24"/>
                <w:lang w:eastAsia="ru-RU"/>
              </w:rPr>
              <w:t xml:space="preserve"> включительно</w:t>
            </w:r>
            <w:r w:rsidRPr="006E7610">
              <w:rPr>
                <w:rFonts w:ascii="Times New Roman" w:hAnsi="Times New Roman"/>
                <w:bCs/>
                <w:sz w:val="24"/>
                <w:szCs w:val="24"/>
                <w:lang w:eastAsia="ru-RU"/>
              </w:rPr>
              <w:t>;</w:t>
            </w:r>
          </w:p>
          <w:p w:rsidR="006E7610" w:rsidRPr="006E7610" w:rsidRDefault="006E7610" w:rsidP="006E7610">
            <w:pPr>
              <w:tabs>
                <w:tab w:val="left" w:pos="6987"/>
              </w:tabs>
              <w:spacing w:after="0"/>
              <w:rPr>
                <w:rFonts w:ascii="Times New Roman" w:hAnsi="Times New Roman"/>
                <w:sz w:val="24"/>
                <w:szCs w:val="24"/>
                <w:lang w:eastAsia="ru-RU"/>
              </w:rPr>
            </w:pPr>
            <w:r w:rsidRPr="006E7610">
              <w:rPr>
                <w:rFonts w:ascii="Times New Roman" w:hAnsi="Times New Roman"/>
                <w:bCs/>
                <w:sz w:val="24"/>
                <w:szCs w:val="24"/>
                <w:lang w:eastAsia="ru-RU"/>
              </w:rPr>
              <w:t>1 балл – от 3 000 001 рубля до 5 000 000 рублей</w:t>
            </w:r>
            <w:r w:rsidRPr="006E7610">
              <w:rPr>
                <w:rFonts w:ascii="Times New Roman" w:hAnsi="Times New Roman"/>
                <w:sz w:val="24"/>
                <w:szCs w:val="24"/>
                <w:lang w:eastAsia="ru-RU"/>
              </w:rPr>
              <w:t xml:space="preserve"> включительно</w:t>
            </w:r>
            <w:r w:rsidRPr="006E7610">
              <w:rPr>
                <w:rFonts w:ascii="Times New Roman" w:hAnsi="Times New Roman"/>
                <w:bCs/>
                <w:sz w:val="24"/>
                <w:szCs w:val="24"/>
                <w:lang w:eastAsia="ru-RU"/>
              </w:rPr>
              <w:t>;</w:t>
            </w:r>
          </w:p>
          <w:p w:rsidR="006E7610" w:rsidRPr="006E7610" w:rsidRDefault="006E7610" w:rsidP="006E7610">
            <w:pPr>
              <w:tabs>
                <w:tab w:val="left" w:pos="6987"/>
              </w:tabs>
              <w:spacing w:after="0"/>
              <w:rPr>
                <w:rFonts w:ascii="Times New Roman" w:hAnsi="Times New Roman"/>
                <w:bCs/>
                <w:sz w:val="24"/>
                <w:szCs w:val="24"/>
                <w:lang w:eastAsia="ru-RU"/>
              </w:rPr>
            </w:pPr>
            <w:r w:rsidRPr="006E7610">
              <w:rPr>
                <w:rFonts w:ascii="Times New Roman" w:hAnsi="Times New Roman"/>
                <w:sz w:val="24"/>
                <w:szCs w:val="24"/>
                <w:lang w:eastAsia="ru-RU"/>
              </w:rPr>
              <w:t>0 баллов – 3</w:t>
            </w:r>
            <w:r w:rsidRPr="006E7610">
              <w:rPr>
                <w:rFonts w:ascii="Times New Roman" w:hAnsi="Times New Roman"/>
                <w:bCs/>
                <w:sz w:val="24"/>
                <w:szCs w:val="24"/>
                <w:lang w:eastAsia="ru-RU"/>
              </w:rPr>
              <w:t xml:space="preserve"> 000 000 рублей и менее</w:t>
            </w:r>
            <w:r w:rsidRPr="006E7610">
              <w:rPr>
                <w:rFonts w:ascii="Times New Roman" w:hAnsi="Times New Roman"/>
                <w:sz w:val="24"/>
                <w:szCs w:val="24"/>
                <w:lang w:eastAsia="ru-RU"/>
              </w:rPr>
              <w:t>.</w:t>
            </w:r>
          </w:p>
          <w:p w:rsidR="009270E6" w:rsidRPr="00CF4BC0" w:rsidRDefault="006E7610" w:rsidP="006E7610">
            <w:pPr>
              <w:spacing w:after="0" w:line="240" w:lineRule="auto"/>
              <w:jc w:val="both"/>
              <w:rPr>
                <w:rFonts w:ascii="Times New Roman" w:hAnsi="Times New Roman"/>
                <w:sz w:val="24"/>
                <w:szCs w:val="24"/>
                <w:lang w:eastAsia="ru-RU"/>
              </w:rPr>
            </w:pPr>
            <w:r w:rsidRPr="006E7610">
              <w:rPr>
                <w:rFonts w:ascii="Times New Roman" w:hAnsi="Times New Roman"/>
                <w:bCs/>
                <w:sz w:val="24"/>
                <w:szCs w:val="24"/>
                <w:lang w:eastAsia="ar-SA"/>
              </w:rPr>
              <w:t xml:space="preserve">В случае не указания сведений по объему выполнения  аналогичных договоров в справке (форма 4 Приложения №1 Документации), а также не предоставления копий </w:t>
            </w:r>
            <w:r w:rsidRPr="006E7610">
              <w:rPr>
                <w:rFonts w:ascii="Times New Roman" w:hAnsi="Times New Roman"/>
                <w:sz w:val="24"/>
                <w:szCs w:val="24"/>
                <w:lang w:eastAsia="ru-RU"/>
              </w:rPr>
              <w:t xml:space="preserve">договоров и актов выполненных работ (иных документов, подтверждающих выполнение работ), заявке такого Участника будет присуждаться 0 баллов по данному </w:t>
            </w:r>
            <w:r w:rsidRPr="00CF4BC0">
              <w:rPr>
                <w:rFonts w:ascii="Times New Roman" w:hAnsi="Times New Roman"/>
                <w:sz w:val="24"/>
                <w:szCs w:val="24"/>
                <w:lang w:eastAsia="ru-RU"/>
              </w:rPr>
              <w:t>критерию.</w:t>
            </w:r>
          </w:p>
          <w:p w:rsidR="006D5FA9" w:rsidRPr="00076FED" w:rsidRDefault="006D5FA9" w:rsidP="006E7610">
            <w:pPr>
              <w:spacing w:after="0" w:line="240" w:lineRule="auto"/>
              <w:jc w:val="both"/>
              <w:rPr>
                <w:rFonts w:ascii="Times New Roman" w:eastAsia="Times New Roman" w:hAnsi="Times New Roman"/>
                <w:sz w:val="24"/>
                <w:szCs w:val="24"/>
              </w:rPr>
            </w:pPr>
            <w:r w:rsidRPr="00CF4BC0">
              <w:rPr>
                <w:rFonts w:ascii="Times New Roman" w:eastAsia="Calibri" w:hAnsi="Times New Roman" w:cs="Times New Roman"/>
                <w:sz w:val="24"/>
                <w:szCs w:val="24"/>
                <w:lang w:eastAsia="ru-RU"/>
              </w:rPr>
              <w:t xml:space="preserve">Договоры, не подтвержденные документами о выполнении работ, </w:t>
            </w:r>
            <w:r w:rsidRPr="00CF4BC0">
              <w:rPr>
                <w:rFonts w:ascii="Times New Roman" w:eastAsia="Times New Roman" w:hAnsi="Times New Roman" w:cs="Times New Roman"/>
                <w:sz w:val="24"/>
                <w:szCs w:val="24"/>
                <w:lang w:eastAsia="ar-SA"/>
              </w:rPr>
              <w:t>а также выполненные не в указанный период</w:t>
            </w:r>
            <w:r w:rsidRPr="00CF4BC0">
              <w:rPr>
                <w:rFonts w:ascii="Times New Roman" w:eastAsia="Calibri" w:hAnsi="Times New Roman" w:cs="Times New Roman"/>
                <w:sz w:val="24"/>
                <w:szCs w:val="24"/>
                <w:lang w:eastAsia="ru-RU"/>
              </w:rPr>
              <w:t xml:space="preserve"> не учитываются при оценке.</w:t>
            </w:r>
          </w:p>
        </w:tc>
      </w:tr>
      <w:tr w:rsidR="009270E6"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9270E6" w:rsidRPr="00306339" w:rsidRDefault="00FB6DB7" w:rsidP="00FB6DB7">
            <w:pPr>
              <w:spacing w:after="0" w:line="240" w:lineRule="auto"/>
              <w:rPr>
                <w:rFonts w:ascii="Times New Roman" w:eastAsia="Times New Roman" w:hAnsi="Times New Roman"/>
                <w:sz w:val="24"/>
                <w:szCs w:val="24"/>
              </w:rPr>
            </w:pPr>
            <w:proofErr w:type="spellStart"/>
            <w:r w:rsidRPr="00FB6DB7">
              <w:rPr>
                <w:rFonts w:ascii="Times New Roman" w:eastAsia="Times New Roman" w:hAnsi="Times New Roman"/>
                <w:sz w:val="24"/>
                <w:szCs w:val="24"/>
                <w:lang w:val="en-US"/>
              </w:rPr>
              <w:t>Деловая</w:t>
            </w:r>
            <w:proofErr w:type="spellEnd"/>
            <w:r w:rsidRPr="00FB6DB7">
              <w:rPr>
                <w:rFonts w:ascii="Times New Roman" w:eastAsia="Times New Roman" w:hAnsi="Times New Roman"/>
                <w:sz w:val="24"/>
                <w:szCs w:val="24"/>
                <w:lang w:val="en-US"/>
              </w:rPr>
              <w:t xml:space="preserve"> </w:t>
            </w:r>
            <w:proofErr w:type="spellStart"/>
            <w:r w:rsidRPr="00FB6DB7">
              <w:rPr>
                <w:rFonts w:ascii="Times New Roman" w:eastAsia="Times New Roman" w:hAnsi="Times New Roman"/>
                <w:sz w:val="24"/>
                <w:szCs w:val="24"/>
                <w:lang w:val="en-US"/>
              </w:rPr>
              <w:t>репутация</w:t>
            </w:r>
            <w:proofErr w:type="spellEnd"/>
            <w:r>
              <w:rPr>
                <w:rFonts w:ascii="Times New Roman" w:eastAsia="Times New Roman" w:hAnsi="Times New Roman"/>
                <w:sz w:val="24"/>
                <w:szCs w:val="24"/>
              </w:rPr>
              <w:t xml:space="preserve">, </w:t>
            </w:r>
            <w:r w:rsidRPr="00FB6DB7">
              <w:rPr>
                <w:rFonts w:ascii="Times New Roman" w:eastAsia="Times New Roman" w:hAnsi="Times New Roman"/>
                <w:sz w:val="24"/>
                <w:szCs w:val="24"/>
                <w:lang w:val="en-US"/>
              </w:rPr>
              <w:t>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B6DB7" w:rsidRPr="00FB6DB7" w:rsidRDefault="00FB6DB7" w:rsidP="00FB6DB7">
            <w:pPr>
              <w:spacing w:after="0" w:line="240" w:lineRule="auto"/>
              <w:jc w:val="both"/>
              <w:rPr>
                <w:rFonts w:ascii="Times New Roman" w:eastAsia="Times New Roman" w:hAnsi="Times New Roman"/>
                <w:sz w:val="24"/>
                <w:szCs w:val="24"/>
              </w:rPr>
            </w:pPr>
            <w:r w:rsidRPr="00FB6DB7">
              <w:rPr>
                <w:rFonts w:ascii="Times New Roman" w:eastAsia="Times New Roman" w:hAnsi="Times New Roman"/>
                <w:sz w:val="24"/>
                <w:szCs w:val="24"/>
              </w:rPr>
              <w:t>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указанных в справке о перечне и объемах выполнения аналогичных договоров</w:t>
            </w:r>
            <w:r w:rsidR="005F23A2">
              <w:rPr>
                <w:rFonts w:ascii="Times New Roman" w:eastAsia="Times New Roman" w:hAnsi="Times New Roman"/>
                <w:sz w:val="24"/>
                <w:szCs w:val="24"/>
              </w:rPr>
              <w:t xml:space="preserve"> </w:t>
            </w:r>
            <w:r w:rsidR="005F23A2" w:rsidRPr="00CF4BC0">
              <w:rPr>
                <w:rFonts w:ascii="Times New Roman" w:hAnsi="Times New Roman"/>
                <w:bCs/>
                <w:sz w:val="24"/>
                <w:szCs w:val="24"/>
                <w:lang w:eastAsia="ar-SA"/>
              </w:rPr>
              <w:t>(форма 4 Приложения №1 Документации)</w:t>
            </w:r>
            <w:r w:rsidRPr="00CF4BC0">
              <w:rPr>
                <w:rFonts w:ascii="Times New Roman" w:eastAsia="Times New Roman" w:hAnsi="Times New Roman"/>
                <w:sz w:val="24"/>
                <w:szCs w:val="24"/>
              </w:rPr>
              <w:t>.</w:t>
            </w:r>
            <w:r w:rsidRPr="00FB6DB7">
              <w:rPr>
                <w:rFonts w:ascii="Times New Roman" w:eastAsia="Times New Roman" w:hAnsi="Times New Roman"/>
                <w:sz w:val="24"/>
                <w:szCs w:val="24"/>
              </w:rPr>
              <w:t xml:space="preserve"> </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5 баллов - 9 отзывов и более;</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4 балла - 7-8 отзывов;</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3 балла- 5-6 отзывов;</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2 балла- 3-4 отзыва;</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1балл- 1-2 отзыва;</w:t>
            </w:r>
          </w:p>
          <w:p w:rsidR="00FB6DB7" w:rsidRPr="00FB6DB7" w:rsidRDefault="00FB6DB7" w:rsidP="00FB6DB7">
            <w:pPr>
              <w:spacing w:after="0" w:line="240" w:lineRule="auto"/>
              <w:rPr>
                <w:rFonts w:ascii="Times New Roman" w:eastAsia="Times New Roman" w:hAnsi="Times New Roman"/>
                <w:sz w:val="24"/>
                <w:szCs w:val="24"/>
              </w:rPr>
            </w:pPr>
            <w:r w:rsidRPr="00FB6DB7">
              <w:rPr>
                <w:rFonts w:ascii="Times New Roman" w:eastAsia="Times New Roman" w:hAnsi="Times New Roman"/>
                <w:sz w:val="24"/>
                <w:szCs w:val="24"/>
              </w:rPr>
              <w:t>0 баллов - 0 отзывов.</w:t>
            </w:r>
          </w:p>
          <w:p w:rsidR="009270E6" w:rsidRDefault="00FB6DB7" w:rsidP="00FB6DB7">
            <w:pPr>
              <w:spacing w:after="0" w:line="240" w:lineRule="auto"/>
              <w:jc w:val="both"/>
              <w:rPr>
                <w:rFonts w:ascii="Times New Roman" w:eastAsia="Times New Roman" w:hAnsi="Times New Roman"/>
                <w:sz w:val="24"/>
                <w:szCs w:val="24"/>
              </w:rPr>
            </w:pPr>
            <w:r w:rsidRPr="00FB6DB7">
              <w:rPr>
                <w:rFonts w:ascii="Times New Roman" w:eastAsia="Times New Roman" w:hAnsi="Times New Roman"/>
                <w:sz w:val="24"/>
                <w:szCs w:val="24"/>
              </w:rPr>
              <w:t xml:space="preserve">В случае не предоставления рекомендательных писем и отзывов о выполнении аналогичных работ, заявке такого </w:t>
            </w:r>
            <w:r w:rsidRPr="00FB6DB7">
              <w:rPr>
                <w:rFonts w:ascii="Times New Roman" w:eastAsia="Times New Roman" w:hAnsi="Times New Roman"/>
                <w:sz w:val="24"/>
                <w:szCs w:val="24"/>
              </w:rPr>
              <w:lastRenderedPageBreak/>
              <w:t>Участника будет  присуждаться 0 баллов по данному критерию.</w:t>
            </w:r>
          </w:p>
          <w:p w:rsidR="006D5FA9" w:rsidRPr="00AD7608" w:rsidRDefault="006D5FA9" w:rsidP="005F23A2">
            <w:pPr>
              <w:spacing w:after="0" w:line="240" w:lineRule="auto"/>
              <w:jc w:val="both"/>
              <w:rPr>
                <w:rFonts w:ascii="Times New Roman" w:eastAsia="Times New Roman" w:hAnsi="Times New Roman"/>
                <w:sz w:val="24"/>
                <w:szCs w:val="24"/>
              </w:rPr>
            </w:pPr>
            <w:r w:rsidRPr="00CF4BC0">
              <w:rPr>
                <w:rFonts w:ascii="Times New Roman" w:eastAsia="Calibri" w:hAnsi="Times New Roman" w:cs="Times New Roman"/>
                <w:sz w:val="24"/>
                <w:szCs w:val="24"/>
                <w:lang w:eastAsia="ru-RU"/>
              </w:rPr>
              <w:t>Все рекомендательные письма и отзывы от одного юридического лица будут считаться как один отзыв, рекомендательные письма и отзывы о выполнении аналогичных работ, не указанных в справке о перечне и объемах выполнения аналогичных договоров</w:t>
            </w:r>
            <w:r w:rsidR="005F23A2" w:rsidRPr="00CF4BC0">
              <w:rPr>
                <w:rFonts w:ascii="Times New Roman" w:eastAsia="Calibri" w:hAnsi="Times New Roman" w:cs="Times New Roman"/>
                <w:sz w:val="24"/>
                <w:szCs w:val="24"/>
                <w:lang w:eastAsia="ru-RU"/>
              </w:rPr>
              <w:t xml:space="preserve"> </w:t>
            </w:r>
            <w:r w:rsidR="005F23A2" w:rsidRPr="00CF4BC0">
              <w:rPr>
                <w:rFonts w:ascii="Times New Roman" w:hAnsi="Times New Roman"/>
                <w:bCs/>
                <w:sz w:val="24"/>
                <w:szCs w:val="24"/>
                <w:lang w:eastAsia="ar-SA"/>
              </w:rPr>
              <w:t>(форма 4 Приложения №1 Документации)</w:t>
            </w:r>
            <w:r w:rsidRPr="00CF4BC0">
              <w:rPr>
                <w:rFonts w:ascii="Times New Roman" w:eastAsia="Calibri" w:hAnsi="Times New Roman" w:cs="Times New Roman"/>
                <w:sz w:val="24"/>
                <w:szCs w:val="24"/>
                <w:lang w:eastAsia="ru-RU"/>
              </w:rPr>
              <w:t>, не учитываются при оценке.</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Оформление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w:t>
      </w:r>
      <w:r w:rsidRPr="003A2F0D">
        <w:rPr>
          <w:rFonts w:ascii="Times New Roman" w:eastAsia="Times New Roman" w:hAnsi="Times New Roman" w:cs="Times New Roman"/>
          <w:sz w:val="24"/>
          <w:szCs w:val="24"/>
          <w:lang w:eastAsia="ar-SA"/>
        </w:rPr>
        <w:lastRenderedPageBreak/>
        <w:t xml:space="preserve">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75" w:name="_Toc386464007"/>
      <w:bookmarkStart w:id="76" w:name="_Toc403634883"/>
      <w:bookmarkStart w:id="77" w:name="_Toc403725267"/>
      <w:bookmarkStart w:id="78" w:name="_Toc403725338"/>
      <w:bookmarkStart w:id="79" w:name="_Toc447784641"/>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5"/>
      <w:bookmarkEnd w:id="76"/>
      <w:bookmarkEnd w:id="77"/>
      <w:bookmarkEnd w:id="78"/>
      <w:bookmarkEnd w:id="79"/>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w:t>
      </w:r>
      <w:r w:rsidRPr="003A2F0D">
        <w:rPr>
          <w:rFonts w:ascii="Times New Roman" w:eastAsia="Times New Roman" w:hAnsi="Times New Roman" w:cs="Times New Roman"/>
          <w:sz w:val="24"/>
          <w:szCs w:val="24"/>
          <w:lang w:eastAsia="ar-SA"/>
        </w:rPr>
        <w:lastRenderedPageBreak/>
        <w:t>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80" w:name="_Toc386464008"/>
      <w:bookmarkStart w:id="81" w:name="_Toc403634884"/>
      <w:bookmarkStart w:id="82" w:name="_Toc403725268"/>
      <w:bookmarkStart w:id="83"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84" w:name="_Toc447784642"/>
      <w:r w:rsidRPr="00244A6A">
        <w:rPr>
          <w:rFonts w:ascii="Times New Roman" w:eastAsia="Times New Roman" w:hAnsi="Times New Roman" w:cs="Times New Roman"/>
          <w:b/>
          <w:sz w:val="24"/>
          <w:szCs w:val="24"/>
          <w:lang w:eastAsia="ar-SA"/>
        </w:rPr>
        <w:t>4.14.</w:t>
      </w:r>
      <w:bookmarkEnd w:id="80"/>
      <w:bookmarkEnd w:id="81"/>
      <w:bookmarkEnd w:id="82"/>
      <w:bookmarkEnd w:id="83"/>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84"/>
    </w:p>
    <w:p w:rsidR="00F96F09" w:rsidRPr="00244A6A" w:rsidRDefault="00F96F09" w:rsidP="00FF565A">
      <w:pPr>
        <w:suppressAutoHyphens/>
        <w:spacing w:after="0" w:line="240" w:lineRule="auto"/>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85" w:name="_Toc386464009"/>
      <w:bookmarkStart w:id="86" w:name="_Toc403634885"/>
      <w:bookmarkStart w:id="87" w:name="_Toc403725269"/>
      <w:bookmarkStart w:id="88" w:name="_Toc403725340"/>
      <w:bookmarkStart w:id="89" w:name="_Toc447784643"/>
      <w:r w:rsidRPr="00244A6A">
        <w:rPr>
          <w:rFonts w:ascii="Times New Roman" w:eastAsia="Times New Roman" w:hAnsi="Times New Roman" w:cs="Times New Roman"/>
          <w:b/>
          <w:sz w:val="24"/>
          <w:szCs w:val="24"/>
          <w:lang w:eastAsia="ar-SA"/>
        </w:rPr>
        <w:t xml:space="preserve">4.15. </w:t>
      </w:r>
      <w:bookmarkStart w:id="90" w:name="_Toc386464010"/>
      <w:bookmarkStart w:id="91" w:name="_Toc403634886"/>
      <w:bookmarkStart w:id="92" w:name="_Toc403725270"/>
      <w:bookmarkStart w:id="93" w:name="_Toc403725341"/>
      <w:bookmarkEnd w:id="85"/>
      <w:bookmarkEnd w:id="86"/>
      <w:bookmarkEnd w:id="87"/>
      <w:bookmarkEnd w:id="88"/>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90"/>
      <w:bookmarkEnd w:id="91"/>
      <w:bookmarkEnd w:id="92"/>
      <w:bookmarkEnd w:id="93"/>
      <w:bookmarkEnd w:id="89"/>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4" w:name="_Ref55336310"/>
      <w:bookmarkStart w:id="95" w:name="_Ref93265116"/>
      <w:bookmarkStart w:id="96" w:name="_Ref93264992"/>
      <w:bookmarkStart w:id="97" w:name="_Ref89649494"/>
      <w:bookmarkStart w:id="98" w:name="_Ref34763774"/>
    </w:p>
    <w:p w:rsidR="00413FD3" w:rsidRPr="00EC2A9F" w:rsidRDefault="00413FD3" w:rsidP="00EC2A9F">
      <w:pPr>
        <w:pStyle w:val="1"/>
        <w:numPr>
          <w:ilvl w:val="0"/>
          <w:numId w:val="0"/>
        </w:numPr>
        <w:jc w:val="center"/>
        <w:rPr>
          <w:rFonts w:eastAsia="MS Mincho"/>
          <w:b/>
          <w:snapToGrid w:val="0"/>
          <w:lang w:val="ru-RU"/>
        </w:rPr>
      </w:pPr>
      <w:bookmarkStart w:id="99" w:name="_Toc447784644"/>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9"/>
    </w:p>
    <w:p w:rsidR="00DD5A20" w:rsidRPr="00644C7D" w:rsidRDefault="00413FD3" w:rsidP="00DD5A20">
      <w:pPr>
        <w:spacing w:after="0" w:line="240" w:lineRule="auto"/>
        <w:rPr>
          <w:rFonts w:ascii="Times New Roman" w:eastAsia="Times New Roman" w:hAnsi="Times New Roman" w:cs="Times New Roman"/>
          <w:b/>
          <w:sz w:val="24"/>
          <w:szCs w:val="24"/>
          <w:lang w:eastAsia="ru-RU"/>
        </w:rPr>
      </w:pPr>
      <w:bookmarkStart w:id="100" w:name="_Toc348353686"/>
      <w:r w:rsidRPr="00644C7D">
        <w:rPr>
          <w:rFonts w:ascii="Times New Roman" w:eastAsia="MS Mincho" w:hAnsi="Times New Roman" w:cs="Times New Roman"/>
          <w:b/>
          <w:bCs/>
          <w:snapToGrid w:val="0"/>
          <w:spacing w:val="20"/>
          <w:sz w:val="24"/>
          <w:szCs w:val="24"/>
          <w:lang w:eastAsia="ar-SA"/>
        </w:rPr>
        <w:t xml:space="preserve">5.1. </w:t>
      </w:r>
      <w:r w:rsidRPr="00644C7D">
        <w:rPr>
          <w:rFonts w:ascii="Times New Roman" w:eastAsia="Times New Roman" w:hAnsi="Times New Roman" w:cs="Times New Roman"/>
          <w:b/>
          <w:sz w:val="24"/>
          <w:szCs w:val="24"/>
          <w:lang w:eastAsia="ru-RU"/>
        </w:rPr>
        <w:t>Общие положения</w:t>
      </w:r>
      <w:bookmarkEnd w:id="100"/>
    </w:p>
    <w:p w:rsidR="00644C7D" w:rsidRPr="00644C7D" w:rsidRDefault="00644C7D" w:rsidP="00644C7D">
      <w:pPr>
        <w:spacing w:after="0" w:line="240" w:lineRule="auto"/>
        <w:ind w:firstLine="426"/>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xml:space="preserve">Основанием для выполнения ремонта дымовых труб (установка </w:t>
      </w:r>
      <w:proofErr w:type="spellStart"/>
      <w:r w:rsidRPr="00644C7D">
        <w:rPr>
          <w:rFonts w:ascii="Times New Roman" w:eastAsia="Times New Roman" w:hAnsi="Times New Roman" w:cs="Times New Roman"/>
          <w:sz w:val="24"/>
          <w:szCs w:val="24"/>
          <w:lang w:eastAsia="ru-RU"/>
        </w:rPr>
        <w:t>молниезащиты</w:t>
      </w:r>
      <w:proofErr w:type="spellEnd"/>
      <w:r w:rsidRPr="00644C7D">
        <w:rPr>
          <w:rFonts w:ascii="Times New Roman" w:eastAsia="Times New Roman" w:hAnsi="Times New Roman" w:cs="Times New Roman"/>
          <w:sz w:val="24"/>
          <w:szCs w:val="24"/>
          <w:lang w:eastAsia="ru-RU"/>
        </w:rPr>
        <w:t>, ремонт светофорных площадок и металлоконструкций) является план капитального ремонта зданий и сооружений АО «МЭС» на 2016г. и Заключения экспертизы промышленной безопасности, в ходе которых выявлены следующие дефекты наружной поверхности:</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вертикальные трещины и расслоение защитного слоя бетона с оголением арматуры;</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xml:space="preserve">- разрушение антикоррозийного покрытия и коррозия металлоконструкций, частичная утрата ограждения, </w:t>
      </w:r>
      <w:proofErr w:type="spellStart"/>
      <w:r w:rsidRPr="00644C7D">
        <w:rPr>
          <w:rFonts w:ascii="Times New Roman" w:eastAsia="Times New Roman" w:hAnsi="Times New Roman" w:cs="Times New Roman"/>
          <w:sz w:val="24"/>
          <w:szCs w:val="24"/>
          <w:lang w:eastAsia="ru-RU"/>
        </w:rPr>
        <w:t>молниеприемников</w:t>
      </w:r>
      <w:proofErr w:type="spellEnd"/>
      <w:r w:rsidRPr="00644C7D">
        <w:rPr>
          <w:rFonts w:ascii="Times New Roman" w:eastAsia="Times New Roman" w:hAnsi="Times New Roman" w:cs="Times New Roman"/>
          <w:sz w:val="24"/>
          <w:szCs w:val="24"/>
          <w:lang w:eastAsia="ru-RU"/>
        </w:rPr>
        <w:t>;</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утрата или ослабление затяжки болтовых соединений;</w:t>
      </w:r>
    </w:p>
    <w:p w:rsidR="00644C7D"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отсутствие звеньев чугунного оголовка трубы;</w:t>
      </w:r>
    </w:p>
    <w:p w:rsidR="00B81DD4" w:rsidRPr="00644C7D" w:rsidRDefault="00644C7D" w:rsidP="00644C7D">
      <w:pPr>
        <w:spacing w:after="0" w:line="240" w:lineRule="auto"/>
        <w:jc w:val="both"/>
        <w:rPr>
          <w:rFonts w:ascii="Times New Roman" w:eastAsia="Times New Roman" w:hAnsi="Times New Roman" w:cs="Times New Roman"/>
          <w:sz w:val="24"/>
          <w:szCs w:val="24"/>
          <w:lang w:eastAsia="ru-RU"/>
        </w:rPr>
      </w:pPr>
      <w:r w:rsidRPr="00644C7D">
        <w:rPr>
          <w:rFonts w:ascii="Times New Roman" w:eastAsia="Times New Roman" w:hAnsi="Times New Roman" w:cs="Times New Roman"/>
          <w:sz w:val="24"/>
          <w:szCs w:val="24"/>
          <w:lang w:eastAsia="ru-RU"/>
        </w:rPr>
        <w:t>- металлический износ элементов кабельной канализации и металлических элементов плафонов фонарей светового ограждения.</w:t>
      </w:r>
    </w:p>
    <w:p w:rsidR="00FF565A" w:rsidRPr="00644C7D" w:rsidRDefault="00FF565A" w:rsidP="00FF565A">
      <w:pPr>
        <w:spacing w:after="0" w:line="240" w:lineRule="auto"/>
        <w:jc w:val="both"/>
        <w:rPr>
          <w:rFonts w:ascii="Times New Roman" w:eastAsia="Times New Roman" w:hAnsi="Times New Roman" w:cs="Times New Roman"/>
          <w:sz w:val="24"/>
          <w:szCs w:val="24"/>
          <w:lang w:eastAsia="ar-SA"/>
        </w:rPr>
      </w:pPr>
    </w:p>
    <w:p w:rsidR="000A01A4" w:rsidRPr="00844291" w:rsidRDefault="00413FD3" w:rsidP="0052107E">
      <w:pPr>
        <w:spacing w:after="0" w:line="240" w:lineRule="auto"/>
        <w:jc w:val="both"/>
        <w:rPr>
          <w:rFonts w:ascii="Times New Roman" w:eastAsia="Times New Roman" w:hAnsi="Times New Roman" w:cs="Times New Roman"/>
          <w:b/>
          <w:sz w:val="24"/>
          <w:szCs w:val="24"/>
          <w:lang w:eastAsia="ru-RU"/>
        </w:rPr>
      </w:pPr>
      <w:bookmarkStart w:id="101" w:name="_Toc348353687"/>
      <w:r w:rsidRPr="00844291">
        <w:rPr>
          <w:rFonts w:ascii="Times New Roman" w:eastAsia="Times New Roman" w:hAnsi="Times New Roman" w:cs="Times New Roman"/>
          <w:b/>
          <w:sz w:val="24"/>
          <w:szCs w:val="24"/>
          <w:lang w:eastAsia="ar-SA"/>
        </w:rPr>
        <w:t>5.2.</w:t>
      </w:r>
      <w:r w:rsidRPr="00844291">
        <w:rPr>
          <w:rFonts w:ascii="Times New Roman" w:eastAsia="Times New Roman" w:hAnsi="Times New Roman" w:cs="Times New Roman"/>
          <w:sz w:val="24"/>
          <w:szCs w:val="24"/>
          <w:lang w:eastAsia="ar-SA"/>
        </w:rPr>
        <w:t xml:space="preserve"> </w:t>
      </w:r>
      <w:bookmarkEnd w:id="101"/>
      <w:r w:rsidR="000A01A4" w:rsidRPr="00844291">
        <w:rPr>
          <w:rFonts w:ascii="Times New Roman" w:eastAsia="Times New Roman" w:hAnsi="Times New Roman" w:cs="Times New Roman"/>
          <w:b/>
          <w:sz w:val="24"/>
          <w:szCs w:val="24"/>
          <w:lang w:eastAsia="ru-RU"/>
        </w:rPr>
        <w:t>Цель выполнения работ</w:t>
      </w:r>
    </w:p>
    <w:p w:rsidR="000A01A4" w:rsidRPr="00844291" w:rsidRDefault="00844291" w:rsidP="00396A7A">
      <w:pPr>
        <w:suppressAutoHyphens/>
        <w:spacing w:after="0" w:line="240" w:lineRule="auto"/>
        <w:ind w:firstLine="426"/>
        <w:jc w:val="both"/>
        <w:rPr>
          <w:rFonts w:ascii="Times New Roman" w:eastAsia="Times New Roman" w:hAnsi="Times New Roman" w:cs="Times New Roman"/>
          <w:sz w:val="24"/>
          <w:szCs w:val="24"/>
          <w:lang w:eastAsia="ar-SA"/>
        </w:rPr>
      </w:pPr>
      <w:r w:rsidRPr="00844291">
        <w:rPr>
          <w:rFonts w:ascii="Times New Roman" w:eastAsia="Times New Roman" w:hAnsi="Times New Roman" w:cs="Times New Roman"/>
          <w:sz w:val="24"/>
          <w:szCs w:val="24"/>
          <w:lang w:eastAsia="ru-RU"/>
        </w:rPr>
        <w:t>Ремонт железобетонных дымовых  труб проводится в целях приведения конструкций дымовых труб требованиям промышленной безопасности, обеспечения и поддержания эксплуатационной надежности котельных</w:t>
      </w:r>
      <w:r w:rsidR="000A01A4" w:rsidRPr="00844291">
        <w:rPr>
          <w:rFonts w:ascii="Times New Roman" w:eastAsia="Times New Roman" w:hAnsi="Times New Roman" w:cs="Times New Roman"/>
          <w:sz w:val="24"/>
          <w:szCs w:val="24"/>
          <w:lang w:eastAsia="ar-SA"/>
        </w:rPr>
        <w:t>.</w:t>
      </w:r>
    </w:p>
    <w:p w:rsidR="00396A7A" w:rsidRPr="0071013D" w:rsidRDefault="00396A7A" w:rsidP="00DD5A20">
      <w:pPr>
        <w:spacing w:after="0" w:line="240" w:lineRule="auto"/>
        <w:rPr>
          <w:rFonts w:ascii="Times New Roman" w:eastAsia="Times New Roman" w:hAnsi="Times New Roman" w:cs="Times New Roman"/>
          <w:b/>
          <w:color w:val="FF0000"/>
          <w:sz w:val="24"/>
          <w:szCs w:val="24"/>
          <w:lang w:eastAsia="ru-RU"/>
        </w:rPr>
      </w:pPr>
      <w:bookmarkStart w:id="102" w:name="_Toc339531947"/>
      <w:bookmarkStart w:id="103" w:name="_Toc348353688"/>
    </w:p>
    <w:p w:rsidR="00413FD3" w:rsidRPr="00844291" w:rsidRDefault="00413FD3" w:rsidP="00DD5A20">
      <w:pPr>
        <w:spacing w:after="0" w:line="240" w:lineRule="auto"/>
        <w:rPr>
          <w:rFonts w:ascii="Times New Roman" w:eastAsia="Times New Roman" w:hAnsi="Times New Roman" w:cs="Times New Roman"/>
          <w:sz w:val="24"/>
          <w:szCs w:val="24"/>
          <w:lang w:eastAsia="ar-SA"/>
        </w:rPr>
      </w:pPr>
      <w:r w:rsidRPr="00844291">
        <w:rPr>
          <w:rFonts w:ascii="Times New Roman" w:eastAsia="Times New Roman" w:hAnsi="Times New Roman" w:cs="Times New Roman"/>
          <w:b/>
          <w:sz w:val="24"/>
          <w:szCs w:val="24"/>
          <w:lang w:eastAsia="ru-RU"/>
        </w:rPr>
        <w:t xml:space="preserve">5.3. </w:t>
      </w:r>
      <w:bookmarkStart w:id="104" w:name="_Toc339531948"/>
      <w:bookmarkStart w:id="105" w:name="_Toc348353689"/>
      <w:bookmarkEnd w:id="102"/>
      <w:bookmarkEnd w:id="103"/>
      <w:r w:rsidRPr="00844291">
        <w:rPr>
          <w:rFonts w:ascii="Times New Roman" w:eastAsia="Times New Roman" w:hAnsi="Times New Roman" w:cs="Times New Roman"/>
          <w:b/>
          <w:bCs/>
          <w:sz w:val="24"/>
          <w:szCs w:val="24"/>
          <w:lang w:eastAsia="ru-RU"/>
        </w:rPr>
        <w:t xml:space="preserve">Состав и объем </w:t>
      </w:r>
      <w:bookmarkEnd w:id="104"/>
      <w:r w:rsidRPr="00844291">
        <w:rPr>
          <w:rFonts w:ascii="Times New Roman" w:eastAsia="Times New Roman" w:hAnsi="Times New Roman" w:cs="Times New Roman"/>
          <w:b/>
          <w:bCs/>
          <w:sz w:val="24"/>
          <w:szCs w:val="24"/>
          <w:lang w:eastAsia="ru-RU"/>
        </w:rPr>
        <w:t>работ</w:t>
      </w:r>
      <w:bookmarkEnd w:id="105"/>
    </w:p>
    <w:p w:rsidR="0099194A" w:rsidRDefault="00844291" w:rsidP="009D153A">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844291">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r w:rsidR="00413FD3" w:rsidRPr="00844291">
        <w:rPr>
          <w:rFonts w:ascii="Times New Roman" w:eastAsia="Times New Roman" w:hAnsi="Times New Roman" w:cs="Times New Roman"/>
          <w:sz w:val="24"/>
          <w:szCs w:val="24"/>
          <w:lang w:eastAsia="ar-SA"/>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992"/>
        <w:gridCol w:w="1134"/>
      </w:tblGrid>
      <w:tr w:rsidR="00844291" w:rsidRPr="00844291" w:rsidTr="00192614">
        <w:trPr>
          <w:trHeight w:val="465"/>
        </w:trPr>
        <w:tc>
          <w:tcPr>
            <w:tcW w:w="709" w:type="dxa"/>
            <w:tcBorders>
              <w:top w:val="single" w:sz="4" w:space="0" w:color="auto"/>
              <w:left w:val="single" w:sz="4" w:space="0" w:color="auto"/>
              <w:bottom w:val="single" w:sz="4" w:space="0" w:color="auto"/>
              <w:right w:val="single" w:sz="4" w:space="0" w:color="auto"/>
            </w:tcBorders>
            <w:hideMark/>
          </w:tcPr>
          <w:p w:rsidR="00844291" w:rsidRPr="00844291" w:rsidRDefault="00844291" w:rsidP="00844291">
            <w:pPr>
              <w:tabs>
                <w:tab w:val="left" w:pos="993"/>
              </w:tabs>
              <w:spacing w:after="0" w:line="240" w:lineRule="auto"/>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w:t>
            </w:r>
            <w:r w:rsidRPr="00844291">
              <w:rPr>
                <w:rFonts w:ascii="Times New Roman" w:eastAsia="Times New Roman" w:hAnsi="Times New Roman" w:cs="Times New Roman"/>
                <w:b/>
                <w:color w:val="000000"/>
                <w:lang w:eastAsia="ar-SA"/>
              </w:rPr>
              <w:br/>
            </w:r>
            <w:proofErr w:type="gramStart"/>
            <w:r w:rsidRPr="00844291">
              <w:rPr>
                <w:rFonts w:ascii="Times New Roman" w:eastAsia="Times New Roman" w:hAnsi="Times New Roman" w:cs="Times New Roman"/>
                <w:b/>
                <w:color w:val="000000"/>
                <w:lang w:eastAsia="ar-SA"/>
              </w:rPr>
              <w:t>п</w:t>
            </w:r>
            <w:proofErr w:type="gramEnd"/>
            <w:r w:rsidRPr="00844291">
              <w:rPr>
                <w:rFonts w:ascii="Times New Roman" w:eastAsia="Times New Roman" w:hAnsi="Times New Roman" w:cs="Times New Roman"/>
                <w:b/>
                <w:color w:val="000000"/>
                <w:lang w:eastAsia="ar-SA"/>
              </w:rPr>
              <w:t>/п</w:t>
            </w:r>
          </w:p>
        </w:tc>
        <w:tc>
          <w:tcPr>
            <w:tcW w:w="7088" w:type="dxa"/>
            <w:tcBorders>
              <w:top w:val="single" w:sz="4" w:space="0" w:color="auto"/>
              <w:left w:val="single" w:sz="4" w:space="0" w:color="auto"/>
              <w:bottom w:val="single" w:sz="4" w:space="0" w:color="auto"/>
              <w:right w:val="single" w:sz="4" w:space="0" w:color="auto"/>
            </w:tcBorders>
            <w:noWrap/>
            <w:hideMark/>
          </w:tcPr>
          <w:p w:rsidR="00844291" w:rsidRPr="00844291" w:rsidRDefault="00844291" w:rsidP="00844291">
            <w:pPr>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844291" w:rsidRPr="00844291" w:rsidRDefault="00844291" w:rsidP="009D153A">
            <w:pPr>
              <w:tabs>
                <w:tab w:val="left" w:pos="993"/>
              </w:tabs>
              <w:spacing w:after="0" w:line="240" w:lineRule="auto"/>
              <w:ind w:left="-108"/>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Единица</w:t>
            </w:r>
            <w:r w:rsidRPr="00844291">
              <w:rPr>
                <w:rFonts w:ascii="Times New Roman" w:eastAsia="Times New Roman" w:hAnsi="Times New Roman" w:cs="Times New Roman"/>
                <w:b/>
                <w:color w:val="000000"/>
                <w:lang w:eastAsia="ar-SA"/>
              </w:rPr>
              <w:br/>
              <w:t>измерения</w:t>
            </w:r>
          </w:p>
        </w:tc>
        <w:tc>
          <w:tcPr>
            <w:tcW w:w="1134" w:type="dxa"/>
            <w:tcBorders>
              <w:top w:val="single" w:sz="4" w:space="0" w:color="auto"/>
              <w:left w:val="single" w:sz="4" w:space="0" w:color="auto"/>
              <w:bottom w:val="single" w:sz="4" w:space="0" w:color="auto"/>
              <w:right w:val="single" w:sz="4" w:space="0" w:color="auto"/>
            </w:tcBorders>
            <w:noWrap/>
            <w:hideMark/>
          </w:tcPr>
          <w:p w:rsidR="00844291" w:rsidRPr="00844291" w:rsidRDefault="00844291" w:rsidP="00844291">
            <w:pPr>
              <w:tabs>
                <w:tab w:val="left" w:pos="993"/>
              </w:tabs>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Кол-во</w:t>
            </w:r>
          </w:p>
        </w:tc>
      </w:tr>
      <w:tr w:rsidR="00844291" w:rsidRPr="00844291" w:rsidTr="00192614">
        <w:trPr>
          <w:trHeight w:val="435"/>
        </w:trPr>
        <w:tc>
          <w:tcPr>
            <w:tcW w:w="9923" w:type="dxa"/>
            <w:gridSpan w:val="4"/>
            <w:tcBorders>
              <w:top w:val="single" w:sz="4" w:space="0" w:color="auto"/>
              <w:left w:val="single" w:sz="4" w:space="0" w:color="auto"/>
              <w:bottom w:val="single" w:sz="4" w:space="0" w:color="auto"/>
              <w:right w:val="single" w:sz="4" w:space="0" w:color="auto"/>
            </w:tcBorders>
          </w:tcPr>
          <w:p w:rsidR="00844291" w:rsidRPr="00844291" w:rsidRDefault="00844291" w:rsidP="00221B62">
            <w:pPr>
              <w:numPr>
                <w:ilvl w:val="0"/>
                <w:numId w:val="39"/>
              </w:numPr>
              <w:tabs>
                <w:tab w:val="left" w:pos="284"/>
                <w:tab w:val="left" w:pos="2266"/>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t>Дымовая железобетонная труба Н=80 м на котельной «Роста»</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63</w:t>
            </w:r>
          </w:p>
        </w:tc>
      </w:tr>
      <w:tr w:rsidR="00844291" w:rsidRPr="00844291" w:rsidTr="00AB689F">
        <w:trPr>
          <w:trHeight w:val="89"/>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249"/>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12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143"/>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192614">
        <w:trPr>
          <w:trHeight w:val="22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lastRenderedPageBreak/>
              <w:t>1.6.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192614">
        <w:trPr>
          <w:trHeight w:val="22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132</w:t>
            </w:r>
          </w:p>
        </w:tc>
      </w:tr>
      <w:tr w:rsidR="00844291" w:rsidRPr="00844291" w:rsidTr="00192614">
        <w:trPr>
          <w:trHeight w:val="267"/>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0,437</w:t>
            </w:r>
          </w:p>
        </w:tc>
      </w:tr>
      <w:tr w:rsidR="00844291" w:rsidRPr="00844291" w:rsidTr="00AB689F">
        <w:trPr>
          <w:trHeight w:val="16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1.10.</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0,218</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AB689F">
        <w:trPr>
          <w:trHeight w:val="94"/>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844291" w:rsidRPr="00844291" w:rsidTr="00192614">
        <w:trPr>
          <w:trHeight w:val="24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0,216</w:t>
            </w:r>
          </w:p>
        </w:tc>
      </w:tr>
      <w:tr w:rsidR="00844291" w:rsidRPr="00844291" w:rsidTr="00AB689F">
        <w:trPr>
          <w:trHeight w:val="151"/>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r w:rsidRPr="00844291">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0,015</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AB689F">
        <w:trPr>
          <w:trHeight w:val="22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Восстановление </w:t>
            </w:r>
            <w:proofErr w:type="spellStart"/>
            <w:r w:rsidRPr="00844291">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r>
      <w:tr w:rsidR="00844291" w:rsidRPr="00844291" w:rsidTr="00192614">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221B62">
            <w:pPr>
              <w:numPr>
                <w:ilvl w:val="0"/>
                <w:numId w:val="39"/>
              </w:numPr>
              <w:tabs>
                <w:tab w:val="left" w:pos="284"/>
                <w:tab w:val="left" w:pos="1344"/>
                <w:tab w:val="left" w:pos="1560"/>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t>Дымовая железобетонная труба Н=90 м на котельной г.</w:t>
            </w:r>
            <w:r>
              <w:rPr>
                <w:rFonts w:ascii="Times New Roman" w:eastAsia="Times New Roman" w:hAnsi="Times New Roman" w:cs="Times New Roman"/>
                <w:b/>
                <w:lang w:eastAsia="ar-SA"/>
              </w:rPr>
              <w:t xml:space="preserve"> </w:t>
            </w:r>
            <w:r w:rsidRPr="00844291">
              <w:rPr>
                <w:rFonts w:ascii="Times New Roman" w:eastAsia="Times New Roman" w:hAnsi="Times New Roman" w:cs="Times New Roman"/>
                <w:b/>
                <w:lang w:eastAsia="ar-SA"/>
              </w:rPr>
              <w:t>Кола</w:t>
            </w:r>
          </w:p>
        </w:tc>
      </w:tr>
      <w:tr w:rsidR="00844291" w:rsidRPr="00844291" w:rsidTr="00AB689F">
        <w:trPr>
          <w:trHeight w:val="6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67</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86"/>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62"/>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2.10.</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166</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0,75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0,375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2.16.</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2.17.</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2.18.</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2.19.</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2.20.</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844291">
              <w:rPr>
                <w:rFonts w:ascii="Times New Roman" w:eastAsia="Times New Roman" w:hAnsi="Times New Roman" w:cs="Times New Roman"/>
                <w:lang w:eastAsia="ar-SA"/>
              </w:rPr>
              <w:t xml:space="preserve"> У</w:t>
            </w:r>
            <w:proofErr w:type="gramEnd"/>
            <w:r w:rsidRPr="00844291">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w:t>
            </w:r>
          </w:p>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66,4</w:t>
            </w:r>
          </w:p>
        </w:tc>
      </w:tr>
      <w:tr w:rsidR="00844291" w:rsidRPr="00844291" w:rsidTr="00AB689F">
        <w:trPr>
          <w:trHeight w:val="348"/>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lastRenderedPageBreak/>
              <w:t>3. Дымовая железобетонная труба Н=80 м на котельной «Северная» стационарный №1</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AB689F">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124B1D">
        <w:trPr>
          <w:trHeight w:val="9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844291" w:rsidRPr="00844291" w:rsidTr="00124B1D">
        <w:trPr>
          <w:trHeight w:val="5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3.5.</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100</w:t>
            </w:r>
          </w:p>
        </w:tc>
      </w:tr>
      <w:tr w:rsidR="00844291" w:rsidRPr="00844291" w:rsidTr="00192614">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844291" w:rsidRPr="00844291" w:rsidTr="00192614">
        <w:trPr>
          <w:trHeight w:val="450"/>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844291" w:rsidRPr="00844291" w:rsidTr="00124B1D">
        <w:trPr>
          <w:trHeight w:val="14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124B1D">
        <w:trPr>
          <w:trHeight w:val="179"/>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4.3.</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844291" w:rsidRPr="00844291" w:rsidTr="00124B1D">
        <w:trPr>
          <w:trHeight w:val="19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4.4.</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844291" w:rsidRPr="00844291" w:rsidTr="00192614">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844291" w:rsidRPr="00844291" w:rsidRDefault="00844291" w:rsidP="00221B62">
            <w:pPr>
              <w:pStyle w:val="afffa"/>
              <w:numPr>
                <w:ilvl w:val="0"/>
                <w:numId w:val="34"/>
              </w:numPr>
              <w:tabs>
                <w:tab w:val="left" w:pos="426"/>
              </w:tabs>
              <w:spacing w:after="0" w:line="240" w:lineRule="auto"/>
              <w:ind w:left="0" w:firstLine="0"/>
              <w:jc w:val="center"/>
              <w:rPr>
                <w:rFonts w:ascii="Times New Roman" w:eastAsia="Times New Roman" w:hAnsi="Times New Roman"/>
                <w:b/>
              </w:rPr>
            </w:pPr>
            <w:r w:rsidRPr="00844291">
              <w:rPr>
                <w:rFonts w:ascii="Times New Roman" w:eastAsia="Times New Roman" w:hAnsi="Times New Roman"/>
                <w:b/>
              </w:rPr>
              <w:t>Транспортные расходы</w:t>
            </w:r>
          </w:p>
          <w:p w:rsidR="00844291" w:rsidRPr="00844291" w:rsidRDefault="00844291" w:rsidP="00844291">
            <w:pPr>
              <w:tabs>
                <w:tab w:val="left" w:pos="993"/>
              </w:tabs>
              <w:spacing w:after="0" w:line="240" w:lineRule="auto"/>
              <w:ind w:left="360"/>
              <w:jc w:val="center"/>
              <w:rPr>
                <w:rFonts w:ascii="Times New Roman" w:eastAsia="Times New Roman" w:hAnsi="Times New Roman" w:cs="Times New Roman"/>
                <w:lang w:eastAsia="ar-SA"/>
              </w:rPr>
            </w:pPr>
          </w:p>
        </w:tc>
      </w:tr>
      <w:tr w:rsidR="00844291" w:rsidRPr="00844291" w:rsidTr="00124B1D">
        <w:trPr>
          <w:trHeight w:val="265"/>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5.1.</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r w:rsidR="00844291" w:rsidRPr="00844291" w:rsidTr="00124B1D">
        <w:trPr>
          <w:trHeight w:val="128"/>
        </w:trPr>
        <w:tc>
          <w:tcPr>
            <w:tcW w:w="709"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c>
          <w:tcPr>
            <w:tcW w:w="7088" w:type="dxa"/>
            <w:tcBorders>
              <w:top w:val="single" w:sz="4" w:space="0" w:color="auto"/>
              <w:left w:val="single" w:sz="4" w:space="0" w:color="auto"/>
              <w:bottom w:val="single" w:sz="4" w:space="0" w:color="auto"/>
              <w:right w:val="single" w:sz="4" w:space="0" w:color="auto"/>
            </w:tcBorders>
          </w:tcPr>
          <w:p w:rsidR="00844291" w:rsidRPr="00844291" w:rsidRDefault="00844291" w:rsidP="00844291">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844291" w:rsidRPr="00844291" w:rsidRDefault="00844291" w:rsidP="00844291">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bl>
    <w:p w:rsidR="00844291" w:rsidRPr="00844291" w:rsidRDefault="00844291" w:rsidP="00396A7A">
      <w:pPr>
        <w:tabs>
          <w:tab w:val="left" w:pos="993"/>
        </w:tabs>
        <w:spacing w:after="0" w:line="240" w:lineRule="auto"/>
        <w:ind w:firstLine="426"/>
        <w:jc w:val="both"/>
        <w:rPr>
          <w:rFonts w:ascii="Times New Roman" w:eastAsia="Times New Roman" w:hAnsi="Times New Roman" w:cs="Times New Roman"/>
          <w:sz w:val="24"/>
          <w:szCs w:val="24"/>
          <w:lang w:eastAsia="ar-SA"/>
        </w:rPr>
      </w:pPr>
    </w:p>
    <w:p w:rsidR="002315BC"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преобразователя ржавчины типа «СПЕЦНАЗ»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99194A" w:rsidRPr="0099194A" w:rsidTr="00192614">
        <w:tc>
          <w:tcPr>
            <w:tcW w:w="5954" w:type="dxa"/>
            <w:shd w:val="clear" w:color="auto" w:fill="auto"/>
          </w:tcPr>
          <w:p w:rsidR="0099194A" w:rsidRPr="0099194A" w:rsidRDefault="0099194A" w:rsidP="0099194A">
            <w:pPr>
              <w:spacing w:after="0" w:line="240" w:lineRule="auto"/>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99194A" w:rsidRPr="0099194A" w:rsidRDefault="0099194A" w:rsidP="0099194A">
            <w:pPr>
              <w:spacing w:after="0" w:line="240" w:lineRule="auto"/>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99194A" w:rsidRPr="0099194A" w:rsidTr="00192614">
        <w:tc>
          <w:tcPr>
            <w:tcW w:w="5954" w:type="dxa"/>
            <w:shd w:val="clear" w:color="auto" w:fill="auto"/>
          </w:tcPr>
          <w:p w:rsidR="0099194A" w:rsidRPr="0099194A" w:rsidRDefault="0099194A" w:rsidP="0099194A">
            <w:pPr>
              <w:spacing w:after="0" w:line="240" w:lineRule="auto"/>
              <w:rPr>
                <w:rFonts w:ascii="Times New Roman" w:eastAsia="Times New Roman" w:hAnsi="Times New Roman" w:cs="Times New Roman"/>
                <w:b/>
                <w:lang w:eastAsia="ar-SA"/>
              </w:rPr>
            </w:pPr>
            <w:r w:rsidRPr="0099194A">
              <w:rPr>
                <w:rFonts w:ascii="Times New Roman" w:eastAsia="Calibri" w:hAnsi="Times New Roman" w:cs="Times New Roman"/>
              </w:rPr>
              <w:t xml:space="preserve">Расход на однослойное покрытие - 1 кг </w:t>
            </w:r>
          </w:p>
        </w:tc>
        <w:tc>
          <w:tcPr>
            <w:tcW w:w="3969" w:type="dxa"/>
            <w:shd w:val="clear" w:color="auto" w:fill="auto"/>
          </w:tcPr>
          <w:p w:rsidR="0099194A" w:rsidRPr="0099194A" w:rsidRDefault="0099194A" w:rsidP="0099194A">
            <w:pPr>
              <w:spacing w:after="0" w:line="240" w:lineRule="auto"/>
              <w:rPr>
                <w:rFonts w:ascii="Times New Roman" w:eastAsia="Calibri" w:hAnsi="Times New Roman" w:cs="Times New Roman"/>
              </w:rPr>
            </w:pPr>
            <w:r w:rsidRPr="0099194A">
              <w:rPr>
                <w:rFonts w:ascii="Times New Roman" w:eastAsia="Calibri" w:hAnsi="Times New Roman" w:cs="Times New Roman"/>
              </w:rPr>
              <w:t xml:space="preserve"> 7-10 м² в зависимости от цвета, подготовки поверхности и метода нанесения.</w:t>
            </w:r>
          </w:p>
        </w:tc>
      </w:tr>
      <w:tr w:rsidR="0099194A" w:rsidRPr="0099194A" w:rsidTr="00192614">
        <w:tc>
          <w:tcPr>
            <w:tcW w:w="5954" w:type="dxa"/>
            <w:shd w:val="clear" w:color="auto" w:fill="auto"/>
          </w:tcPr>
          <w:p w:rsidR="0099194A" w:rsidRPr="0099194A" w:rsidRDefault="0099194A" w:rsidP="0099194A">
            <w:pPr>
              <w:keepNext/>
              <w:spacing w:before="120" w:after="0" w:line="240" w:lineRule="auto"/>
              <w:jc w:val="both"/>
              <w:outlineLvl w:val="0"/>
              <w:rPr>
                <w:rFonts w:ascii="Times New Roman" w:eastAsia="Times New Roman" w:hAnsi="Times New Roman" w:cs="Times New Roman"/>
                <w:lang w:eastAsia="ar-SA"/>
              </w:rPr>
            </w:pPr>
            <w:bookmarkStart w:id="106" w:name="_Toc447784645"/>
            <w:r w:rsidRPr="0099194A">
              <w:rPr>
                <w:rFonts w:ascii="Times New Roman" w:eastAsia="Times New Roman" w:hAnsi="Times New Roman" w:cs="Times New Roman"/>
                <w:lang w:eastAsia="ar-SA"/>
              </w:rPr>
              <w:t xml:space="preserve">Высыхание каждого слоя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 xml:space="preserve"> (20±2)° С)</w:t>
            </w:r>
            <w:bookmarkEnd w:id="106"/>
          </w:p>
        </w:tc>
        <w:tc>
          <w:tcPr>
            <w:tcW w:w="3969" w:type="dxa"/>
            <w:shd w:val="clear" w:color="auto" w:fill="auto"/>
          </w:tcPr>
          <w:p w:rsidR="0099194A" w:rsidRPr="0099194A" w:rsidRDefault="0099194A" w:rsidP="0099194A">
            <w:pPr>
              <w:keepNext/>
              <w:spacing w:before="120" w:after="0" w:line="240" w:lineRule="auto"/>
              <w:jc w:val="both"/>
              <w:outlineLvl w:val="0"/>
              <w:rPr>
                <w:rFonts w:ascii="Times New Roman" w:eastAsia="Times New Roman" w:hAnsi="Times New Roman" w:cs="Times New Roman"/>
                <w:lang w:eastAsia="ar-SA"/>
              </w:rPr>
            </w:pPr>
            <w:bookmarkStart w:id="107" w:name="_Toc447784646"/>
            <w:r w:rsidRPr="0099194A">
              <w:rPr>
                <w:rFonts w:ascii="Times New Roman" w:eastAsia="Times New Roman" w:hAnsi="Times New Roman" w:cs="Times New Roman"/>
                <w:lang w:eastAsia="ar-SA"/>
              </w:rPr>
              <w:t>30 мин., окончательного - 1 ч</w:t>
            </w:r>
            <w:bookmarkEnd w:id="107"/>
            <w:r w:rsidRPr="0099194A">
              <w:rPr>
                <w:rFonts w:ascii="Times New Roman" w:eastAsia="Times New Roman" w:hAnsi="Times New Roman" w:cs="Times New Roman"/>
                <w:lang w:eastAsia="ar-SA"/>
              </w:rPr>
              <w:t xml:space="preserve"> </w:t>
            </w:r>
          </w:p>
        </w:tc>
      </w:tr>
      <w:tr w:rsidR="0099194A" w:rsidRPr="0099194A" w:rsidTr="00192614">
        <w:tc>
          <w:tcPr>
            <w:tcW w:w="5954" w:type="dxa"/>
            <w:shd w:val="clear" w:color="auto" w:fill="auto"/>
          </w:tcPr>
          <w:p w:rsidR="0099194A" w:rsidRPr="0099194A" w:rsidRDefault="0099194A" w:rsidP="0099194A">
            <w:pPr>
              <w:keepNext/>
              <w:spacing w:before="120" w:after="0" w:line="240" w:lineRule="auto"/>
              <w:jc w:val="both"/>
              <w:outlineLvl w:val="0"/>
              <w:rPr>
                <w:rFonts w:ascii="Times New Roman" w:eastAsia="Times New Roman" w:hAnsi="Times New Roman" w:cs="Times New Roman"/>
                <w:lang w:eastAsia="ar-SA"/>
              </w:rPr>
            </w:pPr>
            <w:bookmarkStart w:id="108" w:name="_Toc447784647"/>
            <w:r w:rsidRPr="0099194A">
              <w:rPr>
                <w:rFonts w:ascii="Times New Roman" w:eastAsia="Times New Roman" w:hAnsi="Times New Roman" w:cs="Times New Roman"/>
                <w:lang w:eastAsia="ar-SA"/>
              </w:rPr>
              <w:t>Внешний вид</w:t>
            </w:r>
            <w:bookmarkEnd w:id="108"/>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09" w:name="_Toc447784648"/>
            <w:r w:rsidRPr="0099194A">
              <w:rPr>
                <w:rFonts w:ascii="Times New Roman" w:eastAsia="Times New Roman" w:hAnsi="Times New Roman" w:cs="Times New Roman"/>
                <w:lang w:eastAsia="ar-SA"/>
              </w:rPr>
              <w:t>покрытие должно быть гладким, однородным, без кратеров, пор и морщин</w:t>
            </w:r>
            <w:bookmarkEnd w:id="109"/>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0" w:name="_Toc447784649"/>
            <w:r w:rsidRPr="0099194A">
              <w:rPr>
                <w:rFonts w:ascii="Times New Roman" w:eastAsia="Times New Roman" w:hAnsi="Times New Roman" w:cs="Times New Roman"/>
                <w:lang w:eastAsia="ar-SA"/>
              </w:rPr>
              <w:t>Прочность пленки при ударе по прибору У-1, см, не менее</w:t>
            </w:r>
            <w:bookmarkEnd w:id="110"/>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1" w:name="_Toc447784650"/>
            <w:r w:rsidRPr="0099194A">
              <w:rPr>
                <w:rFonts w:ascii="Times New Roman" w:eastAsia="Times New Roman" w:hAnsi="Times New Roman" w:cs="Times New Roman"/>
                <w:lang w:eastAsia="ar-SA"/>
              </w:rPr>
              <w:t>40</w:t>
            </w:r>
            <w:bookmarkEnd w:id="111"/>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2" w:name="_Toc447784651"/>
            <w:r w:rsidRPr="0099194A">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99194A">
              <w:rPr>
                <w:rFonts w:ascii="Times New Roman" w:eastAsia="Times New Roman" w:hAnsi="Times New Roman" w:cs="Times New Roman"/>
                <w:lang w:eastAsia="ar-SA"/>
              </w:rPr>
              <w:t>.</w:t>
            </w:r>
            <w:proofErr w:type="gramEnd"/>
            <w:r w:rsidRPr="0099194A">
              <w:rPr>
                <w:rFonts w:ascii="Times New Roman" w:eastAsia="Times New Roman" w:hAnsi="Times New Roman" w:cs="Times New Roman"/>
                <w:lang w:eastAsia="ar-SA"/>
              </w:rPr>
              <w:t xml:space="preserve"> </w:t>
            </w:r>
            <w:proofErr w:type="gramStart"/>
            <w:r w:rsidRPr="0099194A">
              <w:rPr>
                <w:rFonts w:ascii="Times New Roman" w:eastAsia="Times New Roman" w:hAnsi="Times New Roman" w:cs="Times New Roman"/>
                <w:lang w:eastAsia="ar-SA"/>
              </w:rPr>
              <w:t>е</w:t>
            </w:r>
            <w:proofErr w:type="gramEnd"/>
            <w:r w:rsidRPr="0099194A">
              <w:rPr>
                <w:rFonts w:ascii="Times New Roman" w:eastAsia="Times New Roman" w:hAnsi="Times New Roman" w:cs="Times New Roman"/>
                <w:lang w:eastAsia="ar-SA"/>
              </w:rPr>
              <w:t>диницы, не менее</w:t>
            </w:r>
            <w:bookmarkEnd w:id="112"/>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3" w:name="_Toc447784652"/>
            <w:r w:rsidRPr="0099194A">
              <w:rPr>
                <w:rFonts w:ascii="Times New Roman" w:eastAsia="Times New Roman" w:hAnsi="Times New Roman" w:cs="Times New Roman"/>
                <w:lang w:eastAsia="ar-SA"/>
              </w:rPr>
              <w:t>0,15</w:t>
            </w:r>
            <w:bookmarkEnd w:id="113"/>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4" w:name="_Toc447784653"/>
            <w:r w:rsidRPr="0099194A">
              <w:rPr>
                <w:rFonts w:ascii="Times New Roman" w:eastAsia="Times New Roman" w:hAnsi="Times New Roman" w:cs="Times New Roman"/>
                <w:lang w:eastAsia="ar-SA"/>
              </w:rPr>
              <w:t>Адгезия пленки, баллы, не более</w:t>
            </w:r>
            <w:bookmarkEnd w:id="114"/>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5" w:name="_Toc447784654"/>
            <w:r w:rsidRPr="0099194A">
              <w:rPr>
                <w:rFonts w:ascii="Times New Roman" w:eastAsia="Times New Roman" w:hAnsi="Times New Roman" w:cs="Times New Roman"/>
                <w:lang w:eastAsia="ar-SA"/>
              </w:rPr>
              <w:t>2</w:t>
            </w:r>
            <w:bookmarkEnd w:id="115"/>
          </w:p>
        </w:tc>
      </w:tr>
      <w:tr w:rsidR="0099194A" w:rsidRPr="0099194A" w:rsidTr="00192614">
        <w:tc>
          <w:tcPr>
            <w:tcW w:w="5954"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6" w:name="_Toc447784655"/>
            <w:r w:rsidRPr="0099194A">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(20±2)°</w:t>
            </w:r>
            <w:r w:rsidRPr="0099194A">
              <w:rPr>
                <w:rFonts w:ascii="Times New Roman" w:eastAsia="Times New Roman" w:hAnsi="Times New Roman" w:cs="Times New Roman"/>
                <w:lang w:val="en-US" w:eastAsia="ar-SA"/>
              </w:rPr>
              <w:t>C</w:t>
            </w:r>
            <w:r w:rsidRPr="0099194A">
              <w:rPr>
                <w:rFonts w:ascii="Times New Roman" w:eastAsia="Times New Roman" w:hAnsi="Times New Roman" w:cs="Times New Roman"/>
                <w:lang w:eastAsia="ar-SA"/>
              </w:rPr>
              <w:t>, ч, не менее</w:t>
            </w:r>
            <w:bookmarkEnd w:id="116"/>
          </w:p>
        </w:tc>
        <w:tc>
          <w:tcPr>
            <w:tcW w:w="3969" w:type="dxa"/>
            <w:shd w:val="clear" w:color="auto" w:fill="auto"/>
          </w:tcPr>
          <w:p w:rsidR="0099194A" w:rsidRPr="0099194A" w:rsidRDefault="0099194A" w:rsidP="0099194A">
            <w:pPr>
              <w:keepNext/>
              <w:spacing w:after="0" w:line="240" w:lineRule="auto"/>
              <w:jc w:val="both"/>
              <w:outlineLvl w:val="0"/>
              <w:rPr>
                <w:rFonts w:ascii="Times New Roman" w:eastAsia="Times New Roman" w:hAnsi="Times New Roman" w:cs="Times New Roman"/>
                <w:lang w:eastAsia="ar-SA"/>
              </w:rPr>
            </w:pPr>
            <w:bookmarkStart w:id="117" w:name="_Toc447784656"/>
            <w:r w:rsidRPr="0099194A">
              <w:rPr>
                <w:rFonts w:ascii="Times New Roman" w:eastAsia="Times New Roman" w:hAnsi="Times New Roman" w:cs="Times New Roman"/>
                <w:lang w:eastAsia="ar-SA"/>
              </w:rPr>
              <w:t>72</w:t>
            </w:r>
            <w:bookmarkEnd w:id="117"/>
          </w:p>
        </w:tc>
      </w:tr>
    </w:tbl>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ремонтного состава типа «ЭМАКО»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99194A" w:rsidRPr="0099194A" w:rsidTr="00192614">
        <w:tc>
          <w:tcPr>
            <w:tcW w:w="5954" w:type="dxa"/>
            <w:shd w:val="clear" w:color="auto" w:fill="auto"/>
          </w:tcPr>
          <w:p w:rsidR="0099194A" w:rsidRPr="0099194A" w:rsidRDefault="0099194A" w:rsidP="008F0FD1">
            <w:pPr>
              <w:spacing w:after="0"/>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99194A" w:rsidRPr="0099194A" w:rsidRDefault="0099194A" w:rsidP="008F0FD1">
            <w:pPr>
              <w:spacing w:after="0"/>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18" w:name="_Toc447784657"/>
            <w:proofErr w:type="spellStart"/>
            <w:r w:rsidRPr="0099194A">
              <w:rPr>
                <w:rFonts w:ascii="Times New Roman" w:eastAsia="Times New Roman" w:hAnsi="Times New Roman" w:cs="Times New Roman"/>
                <w:lang w:eastAsia="ar-SA"/>
              </w:rPr>
              <w:t>Удобоукладываемость</w:t>
            </w:r>
            <w:proofErr w:type="spellEnd"/>
            <w:r w:rsidRPr="0099194A">
              <w:rPr>
                <w:rFonts w:ascii="Times New Roman" w:eastAsia="Times New Roman" w:hAnsi="Times New Roman" w:cs="Times New Roman"/>
                <w:lang w:eastAsia="ar-SA"/>
              </w:rPr>
              <w:t xml:space="preserve"> (осадка конуса)</w:t>
            </w:r>
            <w:bookmarkEnd w:id="118"/>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19" w:name="_Toc447784658"/>
            <w:r w:rsidRPr="0099194A">
              <w:rPr>
                <w:rFonts w:ascii="Times New Roman" w:eastAsia="Times New Roman" w:hAnsi="Times New Roman" w:cs="Times New Roman"/>
                <w:lang w:eastAsia="ar-SA"/>
              </w:rPr>
              <w:t>180-200 мм</w:t>
            </w:r>
            <w:bookmarkEnd w:id="119"/>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0" w:name="_Toc447784659"/>
            <w:proofErr w:type="spellStart"/>
            <w:r w:rsidRPr="0099194A">
              <w:rPr>
                <w:rFonts w:ascii="Times New Roman" w:eastAsia="Times New Roman" w:hAnsi="Times New Roman" w:cs="Times New Roman"/>
                <w:lang w:eastAsia="ar-SA"/>
              </w:rPr>
              <w:t>Воздухоотведение</w:t>
            </w:r>
            <w:bookmarkEnd w:id="120"/>
            <w:proofErr w:type="spellEnd"/>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1" w:name="_Toc447784660"/>
            <w:r w:rsidRPr="0099194A">
              <w:rPr>
                <w:rFonts w:ascii="Times New Roman" w:eastAsia="Times New Roman" w:hAnsi="Times New Roman" w:cs="Times New Roman"/>
                <w:lang w:eastAsia="ar-SA"/>
              </w:rPr>
              <w:t>не более 6%</w:t>
            </w:r>
            <w:bookmarkEnd w:id="121"/>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2" w:name="_Toc447784661"/>
            <w:r w:rsidRPr="0099194A">
              <w:rPr>
                <w:rFonts w:ascii="Times New Roman" w:eastAsia="Times New Roman" w:hAnsi="Times New Roman" w:cs="Times New Roman"/>
                <w:lang w:eastAsia="ar-SA"/>
              </w:rPr>
              <w:t>Прочность на растяжение при изгибе через 24 часа</w:t>
            </w:r>
            <w:bookmarkEnd w:id="122"/>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3" w:name="_Toc447784662"/>
            <w:r w:rsidRPr="0099194A">
              <w:rPr>
                <w:rFonts w:ascii="Times New Roman" w:eastAsia="Times New Roman" w:hAnsi="Times New Roman" w:cs="Times New Roman"/>
                <w:lang w:eastAsia="ar-SA"/>
              </w:rPr>
              <w:t>не менее 5 МПа</w:t>
            </w:r>
            <w:bookmarkEnd w:id="123"/>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4" w:name="_Toc447784663"/>
            <w:r w:rsidRPr="0099194A">
              <w:rPr>
                <w:rFonts w:ascii="Times New Roman" w:eastAsia="Times New Roman" w:hAnsi="Times New Roman" w:cs="Times New Roman"/>
                <w:lang w:eastAsia="ar-SA"/>
              </w:rPr>
              <w:t>Прочность на сжатие через 24 часа</w:t>
            </w:r>
            <w:bookmarkEnd w:id="124"/>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5" w:name="_Toc447784664"/>
            <w:r w:rsidRPr="0099194A">
              <w:rPr>
                <w:rFonts w:ascii="Times New Roman" w:eastAsia="Times New Roman" w:hAnsi="Times New Roman" w:cs="Times New Roman"/>
                <w:lang w:eastAsia="ar-SA"/>
              </w:rPr>
              <w:t>не менее 28 МПа</w:t>
            </w:r>
            <w:bookmarkEnd w:id="125"/>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6" w:name="_Toc447784665"/>
            <w:r w:rsidRPr="0099194A">
              <w:rPr>
                <w:rFonts w:ascii="Times New Roman" w:eastAsia="Times New Roman" w:hAnsi="Times New Roman" w:cs="Times New Roman"/>
                <w:lang w:eastAsia="ar-SA"/>
              </w:rPr>
              <w:t>Прочность сцепления с бетоном через 28 суток</w:t>
            </w:r>
            <w:bookmarkEnd w:id="126"/>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7" w:name="_Toc447784666"/>
            <w:r w:rsidRPr="0099194A">
              <w:rPr>
                <w:rFonts w:ascii="Times New Roman" w:eastAsia="Times New Roman" w:hAnsi="Times New Roman" w:cs="Times New Roman"/>
                <w:lang w:eastAsia="ar-SA"/>
              </w:rPr>
              <w:t>не менее 2,5 МПа</w:t>
            </w:r>
            <w:bookmarkEnd w:id="127"/>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8" w:name="_Toc447784667"/>
            <w:r w:rsidRPr="0099194A">
              <w:rPr>
                <w:rFonts w:ascii="Times New Roman" w:eastAsia="Times New Roman" w:hAnsi="Times New Roman" w:cs="Times New Roman"/>
                <w:lang w:eastAsia="ar-SA"/>
              </w:rPr>
              <w:t>Морозостойкость в солях</w:t>
            </w:r>
            <w:bookmarkEnd w:id="128"/>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29" w:name="_Toc447784668"/>
            <w:r w:rsidRPr="0099194A">
              <w:rPr>
                <w:rFonts w:ascii="Times New Roman" w:eastAsia="Times New Roman" w:hAnsi="Times New Roman" w:cs="Times New Roman"/>
                <w:lang w:eastAsia="ar-SA"/>
              </w:rPr>
              <w:t>не менее 300 циклов</w:t>
            </w:r>
            <w:bookmarkEnd w:id="129"/>
          </w:p>
        </w:tc>
      </w:tr>
      <w:tr w:rsidR="0099194A" w:rsidRPr="0099194A" w:rsidTr="00192614">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0" w:name="_Toc447784669"/>
            <w:r w:rsidRPr="0099194A">
              <w:rPr>
                <w:rFonts w:ascii="Times New Roman" w:eastAsia="Times New Roman" w:hAnsi="Times New Roman" w:cs="Times New Roman"/>
                <w:lang w:eastAsia="ar-SA"/>
              </w:rPr>
              <w:t xml:space="preserve">Коэффициент </w:t>
            </w:r>
            <w:proofErr w:type="spellStart"/>
            <w:r w:rsidRPr="0099194A">
              <w:rPr>
                <w:rFonts w:ascii="Times New Roman" w:eastAsia="Times New Roman" w:hAnsi="Times New Roman" w:cs="Times New Roman"/>
                <w:lang w:eastAsia="ar-SA"/>
              </w:rPr>
              <w:t>сульфатостойкости</w:t>
            </w:r>
            <w:bookmarkEnd w:id="130"/>
            <w:proofErr w:type="spellEnd"/>
            <w:r w:rsidRPr="0099194A">
              <w:rPr>
                <w:rFonts w:ascii="Times New Roman" w:eastAsia="Times New Roman" w:hAnsi="Times New Roman" w:cs="Times New Roman"/>
                <w:lang w:eastAsia="ar-SA"/>
              </w:rPr>
              <w:t xml:space="preserve"> </w:t>
            </w:r>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1" w:name="_Toc447784670"/>
            <w:r w:rsidRPr="0099194A">
              <w:rPr>
                <w:rFonts w:ascii="Times New Roman" w:eastAsia="Times New Roman" w:hAnsi="Times New Roman" w:cs="Times New Roman"/>
                <w:lang w:eastAsia="ar-SA"/>
              </w:rPr>
              <w:t>не менее 0,9</w:t>
            </w:r>
            <w:bookmarkEnd w:id="131"/>
          </w:p>
        </w:tc>
      </w:tr>
      <w:tr w:rsidR="0099194A" w:rsidRPr="0099194A" w:rsidTr="00192614">
        <w:trPr>
          <w:trHeight w:val="201"/>
        </w:trPr>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2" w:name="_Toc447784671"/>
            <w:r w:rsidRPr="0099194A">
              <w:rPr>
                <w:rFonts w:ascii="Times New Roman" w:eastAsia="Times New Roman" w:hAnsi="Times New Roman" w:cs="Times New Roman"/>
                <w:lang w:eastAsia="ar-SA"/>
              </w:rPr>
              <w:t>Водонепроницаемость</w:t>
            </w:r>
            <w:bookmarkEnd w:id="132"/>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3" w:name="_Toc447784672"/>
            <w:r w:rsidRPr="0099194A">
              <w:rPr>
                <w:rFonts w:ascii="Times New Roman" w:eastAsia="Times New Roman" w:hAnsi="Times New Roman" w:cs="Times New Roman"/>
                <w:lang w:eastAsia="ar-SA"/>
              </w:rPr>
              <w:t xml:space="preserve">не менее 12 </w:t>
            </w:r>
            <w:proofErr w:type="spellStart"/>
            <w:proofErr w:type="gramStart"/>
            <w:r w:rsidRPr="0099194A">
              <w:rPr>
                <w:rFonts w:ascii="Times New Roman" w:eastAsia="Times New Roman" w:hAnsi="Times New Roman" w:cs="Times New Roman"/>
                <w:lang w:eastAsia="ar-SA"/>
              </w:rPr>
              <w:t>атм</w:t>
            </w:r>
            <w:bookmarkEnd w:id="133"/>
            <w:proofErr w:type="spellEnd"/>
            <w:proofErr w:type="gramEnd"/>
          </w:p>
        </w:tc>
      </w:tr>
      <w:tr w:rsidR="0099194A" w:rsidRPr="0099194A" w:rsidTr="00192614">
        <w:trPr>
          <w:trHeight w:val="201"/>
        </w:trPr>
        <w:tc>
          <w:tcPr>
            <w:tcW w:w="5954"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4" w:name="_Toc447784673"/>
            <w:r w:rsidRPr="0099194A">
              <w:rPr>
                <w:rFonts w:ascii="Times New Roman" w:eastAsia="Times New Roman" w:hAnsi="Times New Roman" w:cs="Times New Roman"/>
                <w:lang w:eastAsia="ar-SA"/>
              </w:rPr>
              <w:t>Расширение в ограниченном состоянии в возрасте 24 часа</w:t>
            </w:r>
            <w:bookmarkEnd w:id="134"/>
          </w:p>
        </w:tc>
        <w:tc>
          <w:tcPr>
            <w:tcW w:w="3969" w:type="dxa"/>
            <w:shd w:val="clear" w:color="auto" w:fill="auto"/>
          </w:tcPr>
          <w:p w:rsidR="0099194A" w:rsidRPr="0099194A" w:rsidRDefault="0099194A" w:rsidP="008F0FD1">
            <w:pPr>
              <w:keepNext/>
              <w:spacing w:after="0"/>
              <w:jc w:val="both"/>
              <w:outlineLvl w:val="0"/>
              <w:rPr>
                <w:rFonts w:ascii="Times New Roman" w:eastAsia="Times New Roman" w:hAnsi="Times New Roman" w:cs="Times New Roman"/>
                <w:lang w:eastAsia="ar-SA"/>
              </w:rPr>
            </w:pPr>
            <w:bookmarkStart w:id="135" w:name="_Toc447784674"/>
            <w:r w:rsidRPr="0099194A">
              <w:rPr>
                <w:rFonts w:ascii="Times New Roman" w:eastAsia="Times New Roman" w:hAnsi="Times New Roman" w:cs="Times New Roman"/>
                <w:lang w:eastAsia="ar-SA"/>
              </w:rPr>
              <w:t>не менее 0,05%</w:t>
            </w:r>
            <w:bookmarkEnd w:id="135"/>
          </w:p>
        </w:tc>
      </w:tr>
    </w:tbl>
    <w:p w:rsidR="0099194A" w:rsidRP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413FD3" w:rsidRPr="0071013D" w:rsidRDefault="00413FD3" w:rsidP="00413FD3">
      <w:pPr>
        <w:suppressAutoHyphens/>
        <w:spacing w:after="0" w:line="240" w:lineRule="auto"/>
        <w:contextualSpacing/>
        <w:rPr>
          <w:rFonts w:ascii="Times New Roman" w:eastAsia="Times New Roman" w:hAnsi="Times New Roman" w:cs="Times New Roman"/>
          <w:color w:val="FF0000"/>
          <w:sz w:val="24"/>
          <w:szCs w:val="24"/>
          <w:lang w:eastAsia="ar-SA"/>
        </w:rPr>
      </w:pPr>
      <w:bookmarkStart w:id="136" w:name="_Toc348353690"/>
    </w:p>
    <w:p w:rsidR="00192614" w:rsidRPr="00192614" w:rsidRDefault="00192614" w:rsidP="00192614">
      <w:pPr>
        <w:suppressAutoHyphens/>
        <w:spacing w:after="0" w:line="240" w:lineRule="auto"/>
        <w:contextualSpacing/>
        <w:rPr>
          <w:rFonts w:ascii="Times New Roman" w:eastAsia="Times New Roman" w:hAnsi="Times New Roman" w:cs="Times New Roman"/>
          <w:b/>
          <w:sz w:val="24"/>
          <w:szCs w:val="24"/>
          <w:lang w:eastAsia="ar-SA"/>
        </w:rPr>
      </w:pPr>
      <w:r w:rsidRPr="00192614">
        <w:rPr>
          <w:rFonts w:ascii="Times New Roman" w:eastAsia="Times New Roman" w:hAnsi="Times New Roman" w:cs="Times New Roman"/>
          <w:b/>
          <w:sz w:val="24"/>
          <w:szCs w:val="24"/>
          <w:lang w:eastAsia="ar-SA"/>
        </w:rPr>
        <w:t>5.4. Требования к Подрядчику</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5.4.1.</w:t>
      </w:r>
      <w:r w:rsidRPr="00192614">
        <w:rPr>
          <w:rFonts w:ascii="Times New Roman" w:eastAsia="Times New Roman" w:hAnsi="Times New Roman" w:cs="Times New Roman"/>
          <w:sz w:val="24"/>
          <w:szCs w:val="24"/>
          <w:lang w:eastAsia="ar-SA"/>
        </w:rPr>
        <w:tab/>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lastRenderedPageBreak/>
        <w:t>5.4.2.</w:t>
      </w:r>
      <w:r w:rsidRPr="00192614">
        <w:rPr>
          <w:rFonts w:ascii="Times New Roman" w:eastAsia="Times New Roman" w:hAnsi="Times New Roman" w:cs="Times New Roman"/>
          <w:sz w:val="24"/>
          <w:szCs w:val="24"/>
          <w:lang w:eastAsia="ar-SA"/>
        </w:rPr>
        <w:tab/>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5.4.3.</w:t>
      </w:r>
      <w:r w:rsidRPr="00192614">
        <w:rPr>
          <w:rFonts w:ascii="Times New Roman" w:eastAsia="Times New Roman" w:hAnsi="Times New Roman" w:cs="Times New Roman"/>
          <w:sz w:val="24"/>
          <w:szCs w:val="24"/>
          <w:lang w:eastAsia="ar-SA"/>
        </w:rPr>
        <w:tab/>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5.4.4.</w:t>
      </w:r>
      <w:r w:rsidRPr="00192614">
        <w:rPr>
          <w:rFonts w:ascii="Times New Roman" w:eastAsia="Times New Roman" w:hAnsi="Times New Roman" w:cs="Times New Roman"/>
          <w:sz w:val="24"/>
          <w:szCs w:val="24"/>
          <w:lang w:eastAsia="ar-SA"/>
        </w:rPr>
        <w:tab/>
        <w:t xml:space="preserve">Наличие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5.4.5.</w:t>
      </w:r>
      <w:r w:rsidRPr="00192614">
        <w:rPr>
          <w:rFonts w:ascii="Times New Roman" w:eastAsia="Times New Roman" w:hAnsi="Times New Roman" w:cs="Times New Roman"/>
          <w:sz w:val="24"/>
          <w:szCs w:val="24"/>
          <w:lang w:eastAsia="ar-SA"/>
        </w:rPr>
        <w:tab/>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5.4.6.</w:t>
      </w:r>
      <w:r w:rsidRPr="00192614">
        <w:rPr>
          <w:rFonts w:ascii="Times New Roman" w:eastAsia="Times New Roman" w:hAnsi="Times New Roman" w:cs="Times New Roman"/>
          <w:sz w:val="24"/>
          <w:szCs w:val="24"/>
          <w:lang w:eastAsia="ar-SA"/>
        </w:rPr>
        <w:tab/>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w:t>
      </w:r>
      <w:r>
        <w:rPr>
          <w:rFonts w:ascii="Times New Roman" w:eastAsia="Times New Roman" w:hAnsi="Times New Roman" w:cs="Times New Roman"/>
          <w:sz w:val="24"/>
          <w:szCs w:val="24"/>
          <w:lang w:eastAsia="ar-SA"/>
        </w:rPr>
        <w:t>дит в общую стоимость Договора.</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5.4.7.</w:t>
      </w:r>
      <w:r w:rsidRPr="00192614">
        <w:rPr>
          <w:rFonts w:ascii="Times New Roman" w:eastAsia="Times New Roman" w:hAnsi="Times New Roman" w:cs="Times New Roman"/>
          <w:sz w:val="24"/>
          <w:szCs w:val="24"/>
          <w:lang w:eastAsia="ar-SA"/>
        </w:rPr>
        <w:tab/>
        <w:t>Наличие нормативно-технической документации на ремонт и контроль качества, необ</w:t>
      </w:r>
      <w:r>
        <w:rPr>
          <w:rFonts w:ascii="Times New Roman" w:eastAsia="Times New Roman" w:hAnsi="Times New Roman" w:cs="Times New Roman"/>
          <w:sz w:val="24"/>
          <w:szCs w:val="24"/>
          <w:lang w:eastAsia="ar-SA"/>
        </w:rPr>
        <w:t>ходимой для производства работ.</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5.4.8.</w:t>
      </w:r>
      <w:r w:rsidRPr="00192614">
        <w:rPr>
          <w:rFonts w:ascii="Times New Roman" w:eastAsia="Times New Roman" w:hAnsi="Times New Roman" w:cs="Times New Roman"/>
          <w:sz w:val="24"/>
          <w:szCs w:val="24"/>
          <w:lang w:eastAsia="ar-SA"/>
        </w:rPr>
        <w:tab/>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w:t>
      </w:r>
      <w:r>
        <w:rPr>
          <w:rFonts w:ascii="Times New Roman" w:eastAsia="Times New Roman" w:hAnsi="Times New Roman" w:cs="Times New Roman"/>
          <w:sz w:val="24"/>
          <w:szCs w:val="24"/>
          <w:lang w:eastAsia="ar-SA"/>
        </w:rPr>
        <w:t>дства работ и пройти испытания.</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5.4.9.</w:t>
      </w:r>
      <w:r w:rsidRPr="00192614">
        <w:rPr>
          <w:rFonts w:ascii="Times New Roman" w:eastAsia="Times New Roman" w:hAnsi="Times New Roman" w:cs="Times New Roman"/>
          <w:sz w:val="24"/>
          <w:szCs w:val="24"/>
          <w:lang w:eastAsia="ar-SA"/>
        </w:rPr>
        <w:tab/>
        <w:t>Наличие опыта</w:t>
      </w:r>
      <w:r>
        <w:rPr>
          <w:rFonts w:ascii="Times New Roman" w:eastAsia="Times New Roman" w:hAnsi="Times New Roman" w:cs="Times New Roman"/>
          <w:sz w:val="24"/>
          <w:szCs w:val="24"/>
          <w:lang w:eastAsia="ar-SA"/>
        </w:rPr>
        <w:t xml:space="preserve"> выполнения аналогичных работ. </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5.4.10.</w:t>
      </w:r>
      <w:r w:rsidRPr="00192614">
        <w:rPr>
          <w:rFonts w:ascii="Times New Roman" w:eastAsia="Times New Roman" w:hAnsi="Times New Roman" w:cs="Times New Roman"/>
          <w:sz w:val="24"/>
          <w:szCs w:val="24"/>
          <w:lang w:eastAsia="ar-SA"/>
        </w:rPr>
        <w:tab/>
        <w:t>Подрядчик обеспечивает свой персонал необходимыми для выполнения работ средствами индивидуальной защиты и спецодеждой.</w:t>
      </w:r>
    </w:p>
    <w:p w:rsidR="00192614" w:rsidRDefault="00192614" w:rsidP="00192614">
      <w:pPr>
        <w:suppressAutoHyphens/>
        <w:spacing w:after="0" w:line="240" w:lineRule="auto"/>
        <w:contextualSpacing/>
        <w:jc w:val="both"/>
        <w:rPr>
          <w:rFonts w:ascii="Times New Roman" w:eastAsia="Times New Roman" w:hAnsi="Times New Roman" w:cs="Times New Roman"/>
          <w:color w:val="FF0000"/>
          <w:sz w:val="24"/>
          <w:szCs w:val="24"/>
          <w:lang w:eastAsia="ar-SA"/>
        </w:rPr>
      </w:pPr>
    </w:p>
    <w:p w:rsidR="00413FD3" w:rsidRPr="00192614"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r w:rsidRPr="00192614">
        <w:rPr>
          <w:rFonts w:ascii="Times New Roman" w:eastAsia="Times New Roman" w:hAnsi="Times New Roman" w:cs="Times New Roman"/>
          <w:b/>
          <w:sz w:val="24"/>
          <w:szCs w:val="24"/>
          <w:lang w:eastAsia="ar-SA"/>
        </w:rPr>
        <w:t>5.</w:t>
      </w:r>
      <w:r w:rsidR="00192614" w:rsidRPr="00192614">
        <w:rPr>
          <w:rFonts w:ascii="Times New Roman" w:eastAsia="Times New Roman" w:hAnsi="Times New Roman" w:cs="Times New Roman"/>
          <w:b/>
          <w:sz w:val="24"/>
          <w:szCs w:val="24"/>
          <w:lang w:eastAsia="ar-SA"/>
        </w:rPr>
        <w:t>5</w:t>
      </w:r>
      <w:r w:rsidRPr="00192614">
        <w:rPr>
          <w:rFonts w:ascii="Times New Roman" w:eastAsia="Times New Roman" w:hAnsi="Times New Roman" w:cs="Times New Roman"/>
          <w:b/>
          <w:sz w:val="24"/>
          <w:szCs w:val="24"/>
          <w:lang w:eastAsia="ar-SA"/>
        </w:rPr>
        <w:t xml:space="preserve">. </w:t>
      </w:r>
      <w:r w:rsidRPr="00192614">
        <w:rPr>
          <w:rFonts w:ascii="Times New Roman" w:eastAsia="Times New Roman" w:hAnsi="Times New Roman" w:cs="Times New Roman"/>
          <w:b/>
          <w:sz w:val="24"/>
          <w:szCs w:val="24"/>
          <w:lang w:eastAsia="ru-RU"/>
        </w:rPr>
        <w:t>Требования к организации и выполнению работ</w:t>
      </w:r>
      <w:bookmarkEnd w:id="136"/>
    </w:p>
    <w:p w:rsidR="00192614" w:rsidRDefault="00413FD3"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ru-RU"/>
        </w:rPr>
        <w:t>5.</w:t>
      </w:r>
      <w:r w:rsidR="00192614" w:rsidRPr="00192614">
        <w:rPr>
          <w:rFonts w:ascii="Times New Roman" w:eastAsia="Times New Roman" w:hAnsi="Times New Roman" w:cs="Times New Roman"/>
          <w:sz w:val="24"/>
          <w:szCs w:val="24"/>
          <w:lang w:eastAsia="ru-RU"/>
        </w:rPr>
        <w:t>5</w:t>
      </w:r>
      <w:r w:rsidR="00192614" w:rsidRPr="00192614">
        <w:rPr>
          <w:rFonts w:ascii="Times New Roman" w:eastAsia="Times New Roman" w:hAnsi="Times New Roman" w:cs="Times New Roman"/>
          <w:sz w:val="24"/>
          <w:szCs w:val="24"/>
          <w:lang w:eastAsia="ar-SA"/>
        </w:rPr>
        <w:t>.1.</w:t>
      </w:r>
      <w:r w:rsidR="00192614" w:rsidRPr="00192614">
        <w:rPr>
          <w:rFonts w:ascii="Times New Roman" w:eastAsia="Times New Roman" w:hAnsi="Times New Roman" w:cs="Times New Roman"/>
          <w:sz w:val="24"/>
          <w:szCs w:val="24"/>
          <w:lang w:eastAsia="ar-SA"/>
        </w:rPr>
        <w:tab/>
        <w:t xml:space="preserve"> До начала работ Подрядчик направляет Заказчику письмо с заверенными копиями паспортов (2,3 и 5 листы), трудовых книжек (1 лист и лист с записью о работе в данной организации) либо трудовых договоров руководителей, специалистов, ремонтного персонала, c указанием марки, </w:t>
      </w:r>
      <w:proofErr w:type="spellStart"/>
      <w:r w:rsidR="00192614" w:rsidRPr="00192614">
        <w:rPr>
          <w:rFonts w:ascii="Times New Roman" w:eastAsia="Times New Roman" w:hAnsi="Times New Roman" w:cs="Times New Roman"/>
          <w:sz w:val="24"/>
          <w:szCs w:val="24"/>
          <w:lang w:eastAsia="ar-SA"/>
        </w:rPr>
        <w:t>госномера</w:t>
      </w:r>
      <w:proofErr w:type="spellEnd"/>
      <w:r w:rsidR="00192614" w:rsidRPr="00192614">
        <w:rPr>
          <w:rFonts w:ascii="Times New Roman" w:eastAsia="Times New Roman" w:hAnsi="Times New Roman" w:cs="Times New Roman"/>
          <w:sz w:val="24"/>
          <w:szCs w:val="24"/>
          <w:lang w:eastAsia="ar-SA"/>
        </w:rPr>
        <w:t xml:space="preserve"> автотранспорта для оформления пропуска на территорию котельной.</w:t>
      </w:r>
    </w:p>
    <w:p w:rsidR="00192614" w:rsidRP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192614">
        <w:rPr>
          <w:rFonts w:ascii="Times New Roman" w:eastAsia="Times New Roman" w:hAnsi="Times New Roman" w:cs="Times New Roman"/>
          <w:sz w:val="24"/>
          <w:szCs w:val="24"/>
          <w:lang w:eastAsia="ar-SA"/>
        </w:rPr>
        <w:t>.5.2. Подрядчик представляет Заказчику приказ и список о назначении ответственных лиц за производство работ для оформления акта-допуска.</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5.5.3.</w:t>
      </w:r>
      <w:r w:rsidRPr="00192614">
        <w:rPr>
          <w:rFonts w:ascii="Times New Roman" w:eastAsia="Times New Roman" w:hAnsi="Times New Roman" w:cs="Times New Roman"/>
          <w:sz w:val="24"/>
          <w:szCs w:val="24"/>
          <w:lang w:eastAsia="ar-SA"/>
        </w:rPr>
        <w:tab/>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5.5.4.</w:t>
      </w:r>
      <w:r w:rsidRPr="00192614">
        <w:rPr>
          <w:rFonts w:ascii="Times New Roman" w:eastAsia="Times New Roman" w:hAnsi="Times New Roman" w:cs="Times New Roman"/>
          <w:sz w:val="24"/>
          <w:szCs w:val="24"/>
          <w:lang w:eastAsia="ar-SA"/>
        </w:rPr>
        <w:tab/>
        <w:t xml:space="preserve">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5.5.5.</w:t>
      </w:r>
      <w:r w:rsidRPr="00192614">
        <w:rPr>
          <w:rFonts w:ascii="Times New Roman" w:eastAsia="Times New Roman" w:hAnsi="Times New Roman" w:cs="Times New Roman"/>
          <w:sz w:val="24"/>
          <w:szCs w:val="24"/>
          <w:lang w:eastAsia="ar-SA"/>
        </w:rPr>
        <w:tab/>
        <w:t xml:space="preserve"> 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5.5.6.</w:t>
      </w:r>
      <w:r w:rsidRPr="00192614">
        <w:rPr>
          <w:rFonts w:ascii="Times New Roman" w:eastAsia="Times New Roman" w:hAnsi="Times New Roman" w:cs="Times New Roman"/>
          <w:sz w:val="24"/>
          <w:szCs w:val="24"/>
          <w:lang w:eastAsia="ar-SA"/>
        </w:rPr>
        <w:tab/>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5.5.7.</w:t>
      </w:r>
      <w:r w:rsidRPr="00192614">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 xml:space="preserve"> </w:t>
      </w:r>
      <w:r w:rsidRPr="00192614">
        <w:rPr>
          <w:rFonts w:ascii="Times New Roman" w:eastAsia="Times New Roman" w:hAnsi="Times New Roman" w:cs="Times New Roman"/>
          <w:sz w:val="24"/>
          <w:szCs w:val="24"/>
          <w:lang w:eastAsia="ar-SA"/>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5.5.8.</w:t>
      </w:r>
      <w:r w:rsidRPr="00192614">
        <w:rPr>
          <w:rFonts w:ascii="Times New Roman" w:eastAsia="Times New Roman" w:hAnsi="Times New Roman" w:cs="Times New Roman"/>
          <w:sz w:val="24"/>
          <w:szCs w:val="24"/>
          <w:lang w:eastAsia="ar-SA"/>
        </w:rPr>
        <w:tab/>
        <w:t xml:space="preserve"> Работы проводятся вблизи действующих установок. </w:t>
      </w:r>
    </w:p>
    <w:p w:rsidR="00192614" w:rsidRDefault="00192614" w:rsidP="00192614">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lastRenderedPageBreak/>
        <w:t>5.5.9.</w:t>
      </w:r>
      <w:r w:rsidRPr="00192614">
        <w:rPr>
          <w:rFonts w:ascii="Times New Roman" w:eastAsia="Times New Roman" w:hAnsi="Times New Roman" w:cs="Times New Roman"/>
          <w:sz w:val="24"/>
          <w:szCs w:val="24"/>
          <w:lang w:eastAsia="ar-SA"/>
        </w:rPr>
        <w:tab/>
        <w:t xml:space="preserve">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5.5.10.</w:t>
      </w:r>
      <w:r w:rsidRPr="00192614">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 xml:space="preserve"> </w:t>
      </w:r>
      <w:r w:rsidRPr="00192614">
        <w:rPr>
          <w:rFonts w:ascii="Times New Roman" w:eastAsia="Times New Roman" w:hAnsi="Times New Roman" w:cs="Times New Roman"/>
          <w:sz w:val="24"/>
          <w:szCs w:val="24"/>
          <w:lang w:eastAsia="ar-SA"/>
        </w:rPr>
        <w:t>Заказчик предоставляет площадку для хранения материалов и инструментов.</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5.5.11.</w:t>
      </w:r>
      <w:r w:rsidRPr="00192614">
        <w:rPr>
          <w:rFonts w:ascii="Times New Roman" w:eastAsia="Times New Roman" w:hAnsi="Times New Roman" w:cs="Times New Roman"/>
          <w:sz w:val="24"/>
          <w:szCs w:val="24"/>
          <w:lang w:eastAsia="ar-SA"/>
        </w:rPr>
        <w:tab/>
        <w:t>При выполнении работ Подрядчик обеспечивает соблюдение  правил пожарной, промышленной безопасности, правил техники безопасности.</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5.5.12.</w:t>
      </w:r>
      <w:r w:rsidRPr="00192614">
        <w:rPr>
          <w:rFonts w:ascii="Times New Roman" w:eastAsia="Times New Roman" w:hAnsi="Times New Roman" w:cs="Times New Roman"/>
          <w:sz w:val="24"/>
          <w:szCs w:val="24"/>
          <w:lang w:eastAsia="ar-SA"/>
        </w:rPr>
        <w:tab/>
        <w:t>Работы производятся с люлек, подвесных лесов.</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5.5.13.</w:t>
      </w:r>
      <w:r w:rsidRPr="00192614">
        <w:rPr>
          <w:rFonts w:ascii="Times New Roman" w:eastAsia="Times New Roman" w:hAnsi="Times New Roman" w:cs="Times New Roman"/>
          <w:sz w:val="24"/>
          <w:szCs w:val="24"/>
          <w:lang w:eastAsia="ar-SA"/>
        </w:rPr>
        <w:tab/>
        <w:t>Подрядчик допускает представител</w:t>
      </w:r>
      <w:proofErr w:type="gramStart"/>
      <w:r w:rsidRPr="00192614">
        <w:rPr>
          <w:rFonts w:ascii="Times New Roman" w:eastAsia="Times New Roman" w:hAnsi="Times New Roman" w:cs="Times New Roman"/>
          <w:sz w:val="24"/>
          <w:szCs w:val="24"/>
          <w:lang w:eastAsia="ar-SA"/>
        </w:rPr>
        <w:t>я(</w:t>
      </w:r>
      <w:proofErr w:type="gramEnd"/>
      <w:r w:rsidRPr="00192614">
        <w:rPr>
          <w:rFonts w:ascii="Times New Roman" w:eastAsia="Times New Roman" w:hAnsi="Times New Roman" w:cs="Times New Roman"/>
          <w:sz w:val="24"/>
          <w:szCs w:val="24"/>
          <w:lang w:eastAsia="ar-SA"/>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5.5.14.</w:t>
      </w:r>
      <w:r w:rsidRPr="00192614">
        <w:rPr>
          <w:rFonts w:ascii="Times New Roman" w:eastAsia="Times New Roman" w:hAnsi="Times New Roman" w:cs="Times New Roman"/>
          <w:sz w:val="24"/>
          <w:szCs w:val="24"/>
          <w:lang w:eastAsia="ar-SA"/>
        </w:rPr>
        <w:tab/>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5.5.15.</w:t>
      </w:r>
      <w:r w:rsidRPr="00192614">
        <w:rPr>
          <w:rFonts w:ascii="Times New Roman" w:eastAsia="Times New Roman" w:hAnsi="Times New Roman" w:cs="Times New Roman"/>
          <w:sz w:val="24"/>
          <w:szCs w:val="24"/>
          <w:lang w:eastAsia="ar-SA"/>
        </w:rPr>
        <w:tab/>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2F71C9" w:rsidRPr="00192614" w:rsidRDefault="00192614"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192614">
        <w:rPr>
          <w:rFonts w:ascii="Times New Roman" w:eastAsia="Times New Roman" w:hAnsi="Times New Roman" w:cs="Times New Roman"/>
          <w:sz w:val="24"/>
          <w:szCs w:val="24"/>
          <w:lang w:eastAsia="ar-SA"/>
        </w:rPr>
        <w:t>5.5.16.</w:t>
      </w:r>
      <w:r w:rsidRPr="00192614">
        <w:rPr>
          <w:rFonts w:ascii="Times New Roman" w:eastAsia="Times New Roman" w:hAnsi="Times New Roman" w:cs="Times New Roman"/>
          <w:sz w:val="24"/>
          <w:szCs w:val="24"/>
          <w:lang w:eastAsia="ar-SA"/>
        </w:rPr>
        <w:tab/>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413FD3" w:rsidRPr="0071013D"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color w:val="FF0000"/>
          <w:sz w:val="24"/>
          <w:szCs w:val="24"/>
          <w:lang w:eastAsia="ru-RU"/>
        </w:rPr>
      </w:pPr>
      <w:r w:rsidRPr="0071013D">
        <w:rPr>
          <w:rFonts w:ascii="Times New Roman" w:eastAsia="Times New Roman" w:hAnsi="Times New Roman" w:cs="Times New Roman"/>
          <w:color w:val="FF0000"/>
          <w:sz w:val="24"/>
          <w:szCs w:val="24"/>
          <w:lang w:eastAsia="ru-RU"/>
        </w:rPr>
        <w:t xml:space="preserve">  </w:t>
      </w:r>
      <w:bookmarkStart w:id="137" w:name="_Toc348353693"/>
    </w:p>
    <w:p w:rsidR="00413FD3" w:rsidRPr="00BE6D9E" w:rsidRDefault="00413FD3" w:rsidP="00DD5A20">
      <w:pPr>
        <w:spacing w:after="0"/>
        <w:rPr>
          <w:rFonts w:ascii="Times New Roman" w:eastAsia="Times New Roman" w:hAnsi="Times New Roman" w:cs="Times New Roman"/>
          <w:b/>
          <w:sz w:val="24"/>
          <w:szCs w:val="24"/>
          <w:lang w:eastAsia="ar-SA"/>
        </w:rPr>
      </w:pPr>
      <w:bookmarkStart w:id="138" w:name="_Toc348353691"/>
      <w:r w:rsidRPr="00BE6D9E">
        <w:rPr>
          <w:rFonts w:ascii="Times New Roman" w:eastAsia="Times New Roman" w:hAnsi="Times New Roman" w:cs="Times New Roman"/>
          <w:b/>
          <w:sz w:val="24"/>
          <w:szCs w:val="24"/>
          <w:lang w:eastAsia="ar-SA"/>
        </w:rPr>
        <w:t>5.</w:t>
      </w:r>
      <w:r w:rsidR="00BE6D9E" w:rsidRPr="00BE6D9E">
        <w:rPr>
          <w:rFonts w:ascii="Times New Roman" w:eastAsia="Times New Roman" w:hAnsi="Times New Roman" w:cs="Times New Roman"/>
          <w:b/>
          <w:sz w:val="24"/>
          <w:szCs w:val="24"/>
          <w:lang w:eastAsia="ar-SA"/>
        </w:rPr>
        <w:t>6</w:t>
      </w:r>
      <w:r w:rsidRPr="00BE6D9E">
        <w:rPr>
          <w:rFonts w:ascii="Times New Roman" w:eastAsia="Times New Roman" w:hAnsi="Times New Roman" w:cs="Times New Roman"/>
          <w:b/>
          <w:sz w:val="24"/>
          <w:szCs w:val="24"/>
          <w:lang w:eastAsia="ar-SA"/>
        </w:rPr>
        <w:t>. Требования к составу документации</w:t>
      </w:r>
      <w:bookmarkEnd w:id="138"/>
    </w:p>
    <w:p w:rsidR="00413FD3" w:rsidRPr="00305663" w:rsidRDefault="00413FD3" w:rsidP="00305663">
      <w:pPr>
        <w:tabs>
          <w:tab w:val="left" w:pos="1134"/>
        </w:tabs>
        <w:spacing w:after="0" w:line="240" w:lineRule="auto"/>
        <w:ind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5.</w:t>
      </w:r>
      <w:r w:rsidR="00305663" w:rsidRPr="00305663">
        <w:rPr>
          <w:rFonts w:ascii="Times New Roman" w:eastAsia="Calibri" w:hAnsi="Times New Roman" w:cs="Times New Roman"/>
          <w:sz w:val="24"/>
          <w:szCs w:val="24"/>
        </w:rPr>
        <w:t>6</w:t>
      </w:r>
      <w:r w:rsidRPr="00305663">
        <w:rPr>
          <w:rFonts w:ascii="Times New Roman" w:eastAsia="Calibri" w:hAnsi="Times New Roman" w:cs="Times New Roman"/>
          <w:sz w:val="24"/>
          <w:szCs w:val="24"/>
        </w:rPr>
        <w:t xml:space="preserve">.1. </w:t>
      </w:r>
      <w:r w:rsidR="00305663" w:rsidRPr="00305663">
        <w:rPr>
          <w:rFonts w:ascii="Times New Roman" w:eastAsia="Calibri" w:hAnsi="Times New Roman" w:cs="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Pr="00305663">
        <w:rPr>
          <w:rFonts w:ascii="Times New Roman" w:eastAsia="Calibri" w:hAnsi="Times New Roman" w:cs="Times New Roman"/>
          <w:sz w:val="24"/>
          <w:szCs w:val="24"/>
        </w:rPr>
        <w:t>.</w:t>
      </w:r>
    </w:p>
    <w:p w:rsidR="00305663" w:rsidRPr="00305663" w:rsidRDefault="00413FD3" w:rsidP="00305663">
      <w:pPr>
        <w:tabs>
          <w:tab w:val="left" w:pos="0"/>
          <w:tab w:val="left" w:pos="1134"/>
          <w:tab w:val="left" w:pos="1276"/>
        </w:tabs>
        <w:spacing w:after="0" w:line="240" w:lineRule="auto"/>
        <w:ind w:left="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5.</w:t>
      </w:r>
      <w:r w:rsidR="00305663" w:rsidRPr="00305663">
        <w:rPr>
          <w:rFonts w:ascii="Times New Roman" w:eastAsia="Calibri" w:hAnsi="Times New Roman" w:cs="Times New Roman"/>
          <w:sz w:val="24"/>
          <w:szCs w:val="24"/>
        </w:rPr>
        <w:t>6</w:t>
      </w:r>
      <w:r w:rsidRPr="00305663">
        <w:rPr>
          <w:rFonts w:ascii="Times New Roman" w:eastAsia="Calibri" w:hAnsi="Times New Roman" w:cs="Times New Roman"/>
          <w:sz w:val="24"/>
          <w:szCs w:val="24"/>
        </w:rPr>
        <w:t xml:space="preserve">.2.  </w:t>
      </w:r>
      <w:bookmarkStart w:id="139" w:name="_Toc348353692"/>
      <w:r w:rsidR="00305663" w:rsidRPr="00305663">
        <w:rPr>
          <w:rFonts w:ascii="Times New Roman" w:eastAsia="Calibri" w:hAnsi="Times New Roman" w:cs="Times New Roman"/>
          <w:sz w:val="24"/>
          <w:szCs w:val="24"/>
        </w:rPr>
        <w:t>Исполнительная документация на выполненные работы должна включать:</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проект производства работ;</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исполнительные схемы и чертежи;</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паспорта и сертификаты на применяемые материалы, изделия;</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акты на скрытые работы;</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акты-допуски;</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наряды на выполнение работ;</w:t>
      </w:r>
    </w:p>
    <w:p w:rsidR="00305663" w:rsidRPr="00305663"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305663">
        <w:rPr>
          <w:rFonts w:ascii="Times New Roman" w:eastAsia="Calibri" w:hAnsi="Times New Roman" w:cs="Times New Roman"/>
          <w:sz w:val="24"/>
          <w:szCs w:val="24"/>
        </w:rPr>
        <w:t>т.ч</w:t>
      </w:r>
      <w:proofErr w:type="spellEnd"/>
      <w:r w:rsidRPr="00305663">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305663" w:rsidRPr="00A30704" w:rsidRDefault="00305663"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 xml:space="preserve">пропуска на проход персонала и проезд техники для производства работ на котельные, выданные </w:t>
      </w:r>
      <w:r w:rsidRPr="00A30704">
        <w:rPr>
          <w:rFonts w:ascii="Times New Roman" w:eastAsia="Calibri" w:hAnsi="Times New Roman" w:cs="Times New Roman"/>
          <w:sz w:val="24"/>
          <w:szCs w:val="24"/>
        </w:rPr>
        <w:t>АО «МЭС».</w:t>
      </w:r>
    </w:p>
    <w:p w:rsidR="008F0FD1" w:rsidRDefault="008F0FD1" w:rsidP="008F0FD1">
      <w:pPr>
        <w:tabs>
          <w:tab w:val="left" w:pos="0"/>
          <w:tab w:val="num" w:pos="900"/>
          <w:tab w:val="left" w:pos="1134"/>
          <w:tab w:val="left" w:pos="1276"/>
        </w:tabs>
        <w:suppressAutoHyphens/>
        <w:spacing w:after="0" w:line="240" w:lineRule="auto"/>
        <w:jc w:val="both"/>
        <w:rPr>
          <w:rFonts w:ascii="Times New Roman" w:eastAsia="Calibri" w:hAnsi="Times New Roman" w:cs="Times New Roman"/>
          <w:sz w:val="24"/>
          <w:szCs w:val="24"/>
        </w:rPr>
      </w:pPr>
    </w:p>
    <w:p w:rsidR="008F0FD1" w:rsidRPr="00305663" w:rsidRDefault="008F0FD1" w:rsidP="008F0FD1">
      <w:pPr>
        <w:tabs>
          <w:tab w:val="left" w:pos="0"/>
          <w:tab w:val="num" w:pos="900"/>
          <w:tab w:val="left" w:pos="1134"/>
          <w:tab w:val="left" w:pos="1276"/>
        </w:tabs>
        <w:suppressAutoHyphens/>
        <w:spacing w:after="0" w:line="240" w:lineRule="auto"/>
        <w:jc w:val="both"/>
        <w:rPr>
          <w:rFonts w:ascii="Times New Roman" w:eastAsia="Calibri" w:hAnsi="Times New Roman" w:cs="Times New Roman"/>
          <w:sz w:val="24"/>
          <w:szCs w:val="24"/>
        </w:rPr>
      </w:pPr>
    </w:p>
    <w:p w:rsidR="00E6594F" w:rsidRPr="0071013D" w:rsidRDefault="00E6594F" w:rsidP="00305663">
      <w:pPr>
        <w:tabs>
          <w:tab w:val="left" w:pos="0"/>
          <w:tab w:val="left" w:pos="1134"/>
        </w:tabs>
        <w:suppressAutoHyphens/>
        <w:spacing w:after="0" w:line="240" w:lineRule="auto"/>
        <w:ind w:firstLine="426"/>
        <w:jc w:val="both"/>
        <w:rPr>
          <w:rFonts w:ascii="Times New Roman" w:eastAsia="Times New Roman" w:hAnsi="Times New Roman" w:cs="Times New Roman"/>
          <w:b/>
          <w:color w:val="FF0000"/>
          <w:sz w:val="24"/>
          <w:szCs w:val="24"/>
          <w:lang w:eastAsia="ar-SA"/>
        </w:rPr>
      </w:pPr>
    </w:p>
    <w:p w:rsidR="00413FD3" w:rsidRPr="00305663" w:rsidRDefault="00413FD3" w:rsidP="00DD5A20">
      <w:pPr>
        <w:spacing w:after="0"/>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b/>
          <w:sz w:val="24"/>
          <w:szCs w:val="24"/>
          <w:lang w:eastAsia="ar-SA"/>
        </w:rPr>
        <w:t>5.</w:t>
      </w:r>
      <w:r w:rsidR="00305663" w:rsidRPr="00305663">
        <w:rPr>
          <w:rFonts w:ascii="Times New Roman" w:eastAsia="Times New Roman" w:hAnsi="Times New Roman" w:cs="Times New Roman"/>
          <w:b/>
          <w:sz w:val="24"/>
          <w:szCs w:val="24"/>
          <w:lang w:eastAsia="ar-SA"/>
        </w:rPr>
        <w:t>7</w:t>
      </w:r>
      <w:r w:rsidRPr="00305663">
        <w:rPr>
          <w:rFonts w:ascii="Times New Roman" w:eastAsia="Times New Roman" w:hAnsi="Times New Roman" w:cs="Times New Roman"/>
          <w:b/>
          <w:sz w:val="24"/>
          <w:szCs w:val="24"/>
          <w:lang w:eastAsia="ar-SA"/>
        </w:rPr>
        <w:t>. Основные технические требования</w:t>
      </w:r>
      <w:bookmarkEnd w:id="139"/>
    </w:p>
    <w:p w:rsidR="00305663" w:rsidRPr="00305663" w:rsidRDefault="00305663" w:rsidP="00305663">
      <w:pPr>
        <w:tabs>
          <w:tab w:val="left" w:pos="0"/>
        </w:tabs>
        <w:suppressAutoHyphens/>
        <w:spacing w:after="0" w:line="240" w:lineRule="auto"/>
        <w:ind w:firstLine="426"/>
        <w:jc w:val="both"/>
        <w:rPr>
          <w:rFonts w:ascii="Times New Roman" w:eastAsia="Calibri" w:hAnsi="Times New Roman" w:cs="Times New Roman"/>
          <w:sz w:val="24"/>
          <w:szCs w:val="24"/>
        </w:rPr>
      </w:pPr>
      <w:bookmarkStart w:id="140" w:name="_Toc339531949"/>
      <w:r w:rsidRPr="00305663">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lastRenderedPageBreak/>
        <w:t xml:space="preserve">Федерального закона от 21.07.1997 N 116-ФЗ «О промышленной безопасности опасных производственных объектов»; </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 xml:space="preserve">ПБ 03-445-02 «Правила безопасности при эксплуатации дымовых и вентиляционных промышленных труб»; </w:t>
      </w:r>
    </w:p>
    <w:p w:rsidR="00305663" w:rsidRPr="00305663" w:rsidRDefault="00305663" w:rsidP="009D153A">
      <w:pPr>
        <w:numPr>
          <w:ilvl w:val="0"/>
          <w:numId w:val="36"/>
        </w:numPr>
        <w:tabs>
          <w:tab w:val="clear" w:pos="720"/>
          <w:tab w:val="left"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РД 153-34.1-21.523-99 «Инструкция по эксплуатации железобетонных и кирпичных дымовых труб и газоходов на тепловых электростанциях»;</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СО 34.04.181-2003 «Правила организации технического обслуживания и ремонта оборудования, зданий и сооружений электростанций и сетей»;</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III-24-75 «Промышленные печи и кирпичные дымовые трубы»;</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СП 48.13330.2011 «Организация строительства»;</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3.04.04-85 «Защита строительных конструкций и сооружений от коррозии»;</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III-4-80* «Техника безопасности в строительстве»;</w:t>
      </w:r>
    </w:p>
    <w:p w:rsidR="0030566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СНиП 12-03-2001, 12-4-2002 «Безопасность труда в строительстве»;</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СП 13-101-99 «Правила надзора, обследования, технического обслуживания и ремонта промышленных дымовых и вентиляционных труб»;</w:t>
      </w:r>
    </w:p>
    <w:p w:rsidR="00305663" w:rsidRPr="00305663" w:rsidRDefault="00305663" w:rsidP="009D153A">
      <w:pPr>
        <w:numPr>
          <w:ilvl w:val="0"/>
          <w:numId w:val="36"/>
        </w:numPr>
        <w:tabs>
          <w:tab w:val="clear" w:pos="720"/>
          <w:tab w:val="num" w:pos="0"/>
        </w:tabs>
        <w:suppressAutoHyphens/>
        <w:spacing w:after="0" w:line="240" w:lineRule="auto"/>
        <w:ind w:left="0" w:firstLine="426"/>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413FD3" w:rsidRPr="00305663" w:rsidRDefault="00305663" w:rsidP="00221B62">
      <w:pPr>
        <w:numPr>
          <w:ilvl w:val="0"/>
          <w:numId w:val="36"/>
        </w:numPr>
        <w:tabs>
          <w:tab w:val="left" w:pos="0"/>
        </w:tabs>
        <w:suppressAutoHyphens/>
        <w:spacing w:after="0" w:line="240" w:lineRule="auto"/>
        <w:jc w:val="both"/>
        <w:rPr>
          <w:rFonts w:ascii="Times New Roman" w:eastAsia="Calibri" w:hAnsi="Times New Roman" w:cs="Times New Roman"/>
          <w:sz w:val="24"/>
          <w:szCs w:val="24"/>
        </w:rPr>
      </w:pPr>
      <w:r w:rsidRPr="00305663">
        <w:rPr>
          <w:rFonts w:ascii="Times New Roman" w:eastAsia="Calibri" w:hAnsi="Times New Roman" w:cs="Times New Roman"/>
          <w:sz w:val="24"/>
          <w:szCs w:val="24"/>
        </w:rPr>
        <w:t>другой нормативно-технической документации (ГОСТ, ОСТ, СНиП,  СТО, РД).</w:t>
      </w:r>
    </w:p>
    <w:bookmarkEnd w:id="140"/>
    <w:bookmarkEnd w:id="137"/>
    <w:p w:rsidR="00413FD3" w:rsidRPr="00305663" w:rsidRDefault="00153F66"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sz w:val="24"/>
          <w:szCs w:val="24"/>
          <w:lang w:eastAsia="ar-SA"/>
        </w:rPr>
        <w:t>5.</w:t>
      </w:r>
      <w:r w:rsidR="000A01A4" w:rsidRPr="00305663">
        <w:rPr>
          <w:rFonts w:ascii="Times New Roman" w:eastAsia="Times New Roman" w:hAnsi="Times New Roman" w:cs="Times New Roman"/>
          <w:sz w:val="24"/>
          <w:szCs w:val="24"/>
          <w:lang w:eastAsia="ar-SA"/>
        </w:rPr>
        <w:t>8</w:t>
      </w:r>
      <w:r w:rsidRPr="00305663">
        <w:rPr>
          <w:rFonts w:ascii="Times New Roman" w:eastAsia="Times New Roman" w:hAnsi="Times New Roman" w:cs="Times New Roman"/>
          <w:sz w:val="24"/>
          <w:szCs w:val="24"/>
          <w:lang w:eastAsia="ar-SA"/>
        </w:rPr>
        <w:t xml:space="preserve">. </w:t>
      </w:r>
      <w:r w:rsidR="00413FD3" w:rsidRPr="00305663">
        <w:rPr>
          <w:rFonts w:ascii="Times New Roman" w:eastAsia="Times New Roman" w:hAnsi="Times New Roman" w:cs="Times New Roman"/>
          <w:b/>
          <w:sz w:val="24"/>
          <w:szCs w:val="24"/>
          <w:lang w:eastAsia="ar-SA"/>
        </w:rPr>
        <w:t xml:space="preserve">Гарантийный срок работ   </w:t>
      </w:r>
    </w:p>
    <w:p w:rsidR="00413FD3" w:rsidRPr="00305663" w:rsidRDefault="00413FD3" w:rsidP="00F45C6C">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sz w:val="24"/>
          <w:szCs w:val="24"/>
          <w:lang w:eastAsia="ru-RU"/>
        </w:rPr>
        <w:t xml:space="preserve">Гарантийный срок работ </w:t>
      </w:r>
      <w:r w:rsidR="00F45C6C" w:rsidRPr="00305663">
        <w:rPr>
          <w:rFonts w:ascii="Times New Roman" w:eastAsia="Times New Roman" w:hAnsi="Times New Roman" w:cs="Times New Roman"/>
          <w:sz w:val="24"/>
          <w:szCs w:val="24"/>
          <w:lang w:eastAsia="ru-RU"/>
        </w:rPr>
        <w:t>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Pr="00305663">
        <w:rPr>
          <w:rFonts w:ascii="Times New Roman" w:eastAsia="Times New Roman" w:hAnsi="Times New Roman" w:cs="Times New Roman"/>
          <w:sz w:val="24"/>
          <w:szCs w:val="24"/>
          <w:lang w:eastAsia="ru-RU"/>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Pr="00305663"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13231" w:rsidRPr="007E0B0F" w:rsidRDefault="00113231" w:rsidP="005F7759">
      <w:pPr>
        <w:pStyle w:val="1"/>
        <w:numPr>
          <w:ilvl w:val="0"/>
          <w:numId w:val="0"/>
        </w:numPr>
        <w:ind w:firstLine="5387"/>
        <w:jc w:val="left"/>
        <w:rPr>
          <w:lang w:eastAsia="ru-RU"/>
        </w:rPr>
      </w:pPr>
      <w:bookmarkStart w:id="141" w:name="_Приложение_№_1_1"/>
      <w:bookmarkStart w:id="142" w:name="_Toc447784675"/>
      <w:bookmarkEnd w:id="141"/>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42"/>
    </w:p>
    <w:tbl>
      <w:tblPr>
        <w:tblStyle w:val="afffffb"/>
        <w:tblW w:w="9039"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820"/>
      </w:tblGrid>
      <w:tr w:rsidR="00113231" w:rsidTr="0037399D">
        <w:tc>
          <w:tcPr>
            <w:tcW w:w="4219" w:type="dxa"/>
          </w:tcPr>
          <w:p w:rsidR="00113231" w:rsidRDefault="00113231" w:rsidP="00777D7B">
            <w:pPr>
              <w:pStyle w:val="1"/>
              <w:numPr>
                <w:ilvl w:val="0"/>
                <w:numId w:val="0"/>
              </w:numPr>
              <w:outlineLvl w:val="0"/>
              <w:rPr>
                <w:b/>
                <w:iCs w:val="0"/>
                <w:lang w:val="ru-RU"/>
              </w:rPr>
            </w:pPr>
          </w:p>
        </w:tc>
        <w:tc>
          <w:tcPr>
            <w:tcW w:w="4820" w:type="dxa"/>
          </w:tcPr>
          <w:p w:rsidR="00113231" w:rsidRDefault="00113231" w:rsidP="00777D7B">
            <w:pPr>
              <w:tabs>
                <w:tab w:val="left" w:pos="851"/>
                <w:tab w:val="left" w:pos="4536"/>
              </w:tabs>
              <w:suppressAutoHyphens/>
              <w:jc w:val="both"/>
              <w:rPr>
                <w:b/>
                <w:iCs/>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37399D" w:rsidRPr="0037399D">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37399D" w:rsidRPr="0037399D">
              <w:rPr>
                <w:rFonts w:ascii="Times New Roman" w:eastAsia="Times New Roman" w:hAnsi="Times New Roman" w:cs="Times New Roman"/>
                <w:sz w:val="24"/>
                <w:szCs w:val="24"/>
                <w:lang w:eastAsia="ar-SA"/>
              </w:rPr>
              <w:t>молниезащиты</w:t>
            </w:r>
            <w:proofErr w:type="spellEnd"/>
            <w:r w:rsidR="0037399D" w:rsidRPr="0037399D">
              <w:rPr>
                <w:rFonts w:ascii="Times New Roman" w:eastAsia="Times New Roman" w:hAnsi="Times New Roman" w:cs="Times New Roman"/>
                <w:sz w:val="24"/>
                <w:szCs w:val="24"/>
                <w:lang w:eastAsia="ar-SA"/>
              </w:rPr>
              <w:t>, ремонт светофорных площадок и металлоконструкций)</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94"/>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43"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6"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1753E8">
        <w:rPr>
          <w:rFonts w:ascii="Times New Roman" w:eastAsia="Times New Roman" w:hAnsi="Times New Roman" w:cs="Times New Roman"/>
          <w:sz w:val="24"/>
          <w:szCs w:val="24"/>
          <w:lang w:eastAsia="ar-SA"/>
        </w:rPr>
        <w:t>молниезащиты</w:t>
      </w:r>
      <w:proofErr w:type="spellEnd"/>
      <w:r w:rsidRPr="001753E8">
        <w:rPr>
          <w:rFonts w:ascii="Times New Roman" w:eastAsia="Times New Roman" w:hAnsi="Times New Roman" w:cs="Times New Roman"/>
          <w:sz w:val="24"/>
          <w:szCs w:val="24"/>
          <w:lang w:eastAsia="ar-SA"/>
        </w:rPr>
        <w:t>, ремонт светофорных площадок и металлоконструкций)</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1753E8">
        <w:rPr>
          <w:rFonts w:ascii="Times New Roman" w:eastAsia="Times New Roman" w:hAnsi="Times New Roman" w:cs="Times New Roman"/>
          <w:sz w:val="24"/>
          <w:szCs w:val="24"/>
          <w:lang w:eastAsia="ar-SA"/>
        </w:rPr>
        <w:t>молниезащиты</w:t>
      </w:r>
      <w:proofErr w:type="spellEnd"/>
      <w:r w:rsidRPr="001753E8">
        <w:rPr>
          <w:rFonts w:ascii="Times New Roman" w:eastAsia="Times New Roman" w:hAnsi="Times New Roman" w:cs="Times New Roman"/>
          <w:sz w:val="24"/>
          <w:szCs w:val="24"/>
          <w:lang w:eastAsia="ar-SA"/>
        </w:rPr>
        <w:t>, ремонт светофорных площадок и металлоконструкций)</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A522C6" w:rsidRDefault="00A522C6" w:rsidP="00244A6A">
      <w:pPr>
        <w:suppressAutoHyphens/>
        <w:spacing w:after="0" w:line="240" w:lineRule="auto"/>
        <w:jc w:val="both"/>
        <w:rPr>
          <w:rFonts w:ascii="Times New Roman" w:eastAsia="Times New Roman" w:hAnsi="Times New Roman" w:cs="Times New Roman"/>
          <w:b/>
          <w:bCs/>
          <w:sz w:val="24"/>
          <w:szCs w:val="24"/>
          <w:lang w:eastAsia="ar-SA"/>
        </w:rPr>
      </w:pPr>
    </w:p>
    <w:p w:rsidR="00A522C6" w:rsidRDefault="00A522C6"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F67F03" w:rsidRPr="00D34615" w:rsidRDefault="00F67F03" w:rsidP="00F67F0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4615">
        <w:rPr>
          <w:rFonts w:ascii="Times New Roman" w:eastAsia="Times New Roman" w:hAnsi="Times New Roman" w:cs="Times New Roman"/>
          <w:b/>
          <w:sz w:val="24"/>
          <w:szCs w:val="24"/>
          <w:lang w:eastAsia="ru-RU"/>
        </w:rPr>
        <w:lastRenderedPageBreak/>
        <w:t>ПЛАН-ГРАФИК РАБОТ</w:t>
      </w:r>
    </w:p>
    <w:p w:rsidR="00F67F03" w:rsidRPr="00286D5D" w:rsidRDefault="00F67F03" w:rsidP="00F67F03">
      <w:pPr>
        <w:suppressAutoHyphens/>
        <w:spacing w:after="0" w:line="240" w:lineRule="auto"/>
        <w:jc w:val="both"/>
        <w:rPr>
          <w:rFonts w:ascii="Times New Roman" w:eastAsia="Times New Roman" w:hAnsi="Times New Roman" w:cs="Times New Roman"/>
          <w:color w:val="FF0000"/>
          <w:sz w:val="24"/>
          <w:szCs w:val="20"/>
          <w:lang w:eastAsia="ar-SA"/>
        </w:rPr>
      </w:pPr>
    </w:p>
    <w:tbl>
      <w:tblPr>
        <w:tblW w:w="1068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4"/>
        <w:gridCol w:w="132"/>
        <w:gridCol w:w="314"/>
        <w:gridCol w:w="617"/>
        <w:gridCol w:w="6299"/>
        <w:gridCol w:w="2881"/>
      </w:tblGrid>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 xml:space="preserve">№ </w:t>
            </w:r>
            <w:proofErr w:type="spellStart"/>
            <w:r w:rsidRPr="006E560C">
              <w:rPr>
                <w:rFonts w:ascii="Times New Roman" w:eastAsia="Times New Roman" w:hAnsi="Times New Roman" w:cs="Times New Roman"/>
                <w:b/>
                <w:sz w:val="24"/>
                <w:szCs w:val="24"/>
                <w:lang w:eastAsia="ru-RU"/>
              </w:rPr>
              <w:t>п.п</w:t>
            </w:r>
            <w:proofErr w:type="spellEnd"/>
            <w:r w:rsidRPr="006E560C">
              <w:rPr>
                <w:rFonts w:ascii="Times New Roman" w:eastAsia="Times New Roman" w:hAnsi="Times New Roman" w:cs="Times New Roman"/>
                <w:b/>
                <w:sz w:val="24"/>
                <w:szCs w:val="24"/>
                <w:lang w:eastAsia="ru-RU"/>
              </w:rPr>
              <w:t>.</w:t>
            </w:r>
          </w:p>
        </w:tc>
        <w:tc>
          <w:tcPr>
            <w:tcW w:w="6299"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Содержание работ</w:t>
            </w:r>
          </w:p>
        </w:tc>
        <w:tc>
          <w:tcPr>
            <w:tcW w:w="2881"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Срок (период) выполнения работ</w:t>
            </w:r>
          </w:p>
        </w:tc>
      </w:tr>
      <w:tr w:rsidR="00D34615" w:rsidRPr="00286D5D" w:rsidTr="006E560C">
        <w:trPr>
          <w:gridBefore w:val="3"/>
          <w:wBefore w:w="578" w:type="dxa"/>
          <w:trHeight w:val="256"/>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1</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Дымовая железобетонная труба Н=80 м на котельной «Роста»</w:t>
            </w:r>
          </w:p>
        </w:tc>
        <w:tc>
          <w:tcPr>
            <w:tcW w:w="2881"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spacing w:after="0" w:line="240" w:lineRule="auto"/>
              <w:rPr>
                <w:rFonts w:ascii="Times New Roman" w:eastAsia="Calibri" w:hAnsi="Times New Roman" w:cs="Times New Roman"/>
                <w:color w:val="808080" w:themeColor="background1" w:themeShade="80"/>
                <w:sz w:val="24"/>
                <w:szCs w:val="24"/>
                <w:lang w:eastAsia="ru-RU"/>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2</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6E560C"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 xml:space="preserve">Дымовая железобетонная труба Н=90 м на котельной </w:t>
            </w:r>
            <w:proofErr w:type="spellStart"/>
            <w:r w:rsidRPr="006E560C">
              <w:rPr>
                <w:rFonts w:ascii="Times New Roman" w:hAnsi="Times New Roman" w:cs="Times New Roman"/>
                <w:sz w:val="24"/>
                <w:szCs w:val="24"/>
              </w:rPr>
              <w:t>г</w:t>
            </w:r>
            <w:proofErr w:type="gramStart"/>
            <w:r w:rsidRPr="006E560C">
              <w:rPr>
                <w:rFonts w:ascii="Times New Roman" w:hAnsi="Times New Roman" w:cs="Times New Roman"/>
                <w:sz w:val="24"/>
                <w:szCs w:val="24"/>
              </w:rPr>
              <w:t>.К</w:t>
            </w:r>
            <w:proofErr w:type="gramEnd"/>
            <w:r w:rsidRPr="006E560C">
              <w:rPr>
                <w:rFonts w:ascii="Times New Roman" w:hAnsi="Times New Roman" w:cs="Times New Roman"/>
                <w:sz w:val="24"/>
                <w:szCs w:val="24"/>
              </w:rPr>
              <w:t>ола</w:t>
            </w:r>
            <w:proofErr w:type="spellEnd"/>
          </w:p>
        </w:tc>
        <w:tc>
          <w:tcPr>
            <w:tcW w:w="2881"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color w:val="808080" w:themeColor="background1" w:themeShade="80"/>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86D5D" w:rsidTr="006E560C">
        <w:trPr>
          <w:gridBefore w:val="3"/>
          <w:wBefore w:w="578" w:type="dxa"/>
          <w:trHeight w:val="399"/>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3</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6E560C"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Дымовая железобетонная труба Н=80 м на котельной «Северная» стационарный №1</w:t>
            </w:r>
          </w:p>
        </w:tc>
        <w:tc>
          <w:tcPr>
            <w:tcW w:w="2881"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color w:val="808080" w:themeColor="background1" w:themeShade="80"/>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4</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6E560C" w:rsidP="006E560C">
            <w:pPr>
              <w:spacing w:after="0" w:line="240" w:lineRule="auto"/>
              <w:rPr>
                <w:rFonts w:ascii="Times New Roman" w:hAnsi="Times New Roman" w:cs="Times New Roman"/>
                <w:sz w:val="24"/>
                <w:szCs w:val="24"/>
              </w:rPr>
            </w:pPr>
            <w:r w:rsidRPr="006E560C">
              <w:rPr>
                <w:rFonts w:ascii="Times New Roman" w:hAnsi="Times New Roman" w:cs="Times New Roman"/>
                <w:sz w:val="24"/>
                <w:szCs w:val="24"/>
              </w:rPr>
              <w:t>Дымовая железобетонная труба Н=80 м на котельной «Северная» стационарный №2</w:t>
            </w:r>
          </w:p>
        </w:tc>
        <w:tc>
          <w:tcPr>
            <w:tcW w:w="2881" w:type="dxa"/>
            <w:tcBorders>
              <w:top w:val="single" w:sz="4" w:space="0" w:color="auto"/>
              <w:left w:val="single" w:sz="4" w:space="0" w:color="auto"/>
              <w:bottom w:val="single" w:sz="4" w:space="0" w:color="auto"/>
              <w:right w:val="single" w:sz="4" w:space="0" w:color="auto"/>
            </w:tcBorders>
          </w:tcPr>
          <w:p w:rsidR="00D34615" w:rsidRPr="006E560C" w:rsidRDefault="00D34615" w:rsidP="006E560C">
            <w:pPr>
              <w:spacing w:after="0" w:line="240" w:lineRule="auto"/>
              <w:rPr>
                <w:color w:val="808080" w:themeColor="background1" w:themeShade="80"/>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77550" w:rsidTr="006E560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9797" w:type="dxa"/>
        </w:trPr>
        <w:tc>
          <w:tcPr>
            <w:tcW w:w="446" w:type="dxa"/>
            <w:gridSpan w:val="2"/>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34615" w:rsidRPr="00277550" w:rsidTr="006E560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5"/>
          <w:wAfter w:w="10243" w:type="dxa"/>
        </w:trPr>
        <w:tc>
          <w:tcPr>
            <w:tcW w:w="222" w:type="dxa"/>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44" w:name="_Ref214869421"/>
      <w:r w:rsidRPr="00244A6A">
        <w:rPr>
          <w:rFonts w:ascii="Times New Roman" w:eastAsia="Times New Roman" w:hAnsi="Times New Roman" w:cs="Times New Roman"/>
          <w:sz w:val="24"/>
          <w:szCs w:val="24"/>
          <w:lang w:eastAsia="ar-SA"/>
        </w:rPr>
        <w:t xml:space="preserve">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bookmarkStart w:id="145" w:name="_Ref214869451"/>
      <w:bookmarkEnd w:id="144"/>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Анкета </w:t>
      </w:r>
      <w:r w:rsidR="009F50B0">
        <w:rPr>
          <w:rFonts w:ascii="Times New Roman" w:eastAsia="Times New Roman" w:hAnsi="Times New Roman" w:cs="Times New Roman"/>
          <w:sz w:val="24"/>
          <w:szCs w:val="24"/>
          <w:lang w:eastAsia="ar-SA"/>
        </w:rPr>
        <w:t>У</w:t>
      </w:r>
      <w:r w:rsidRPr="009F50B0">
        <w:rPr>
          <w:rFonts w:ascii="Times New Roman" w:eastAsia="Times New Roman" w:hAnsi="Times New Roman" w:cs="Times New Roman"/>
          <w:sz w:val="24"/>
          <w:szCs w:val="24"/>
          <w:lang w:eastAsia="ar-SA"/>
        </w:rPr>
        <w:t>частника</w:t>
      </w:r>
      <w:r w:rsidR="009F50B0">
        <w:rPr>
          <w:rFonts w:ascii="Times New Roman" w:eastAsia="Times New Roman" w:hAnsi="Times New Roman" w:cs="Times New Roman"/>
          <w:sz w:val="24"/>
          <w:szCs w:val="24"/>
          <w:lang w:eastAsia="ar-SA"/>
        </w:rPr>
        <w:t xml:space="preserve"> закупки</w:t>
      </w:r>
      <w:r w:rsidRPr="009F50B0">
        <w:rPr>
          <w:rFonts w:ascii="Times New Roman" w:eastAsia="Times New Roman" w:hAnsi="Times New Roman" w:cs="Times New Roman"/>
          <w:sz w:val="24"/>
          <w:szCs w:val="24"/>
          <w:lang w:eastAsia="ar-SA"/>
        </w:rPr>
        <w:t xml:space="preserve"> (форма 3) </w:t>
      </w:r>
      <w:r w:rsid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на ____ </w:t>
      </w:r>
      <w:proofErr w:type="gramStart"/>
      <w:r w:rsidRPr="009F50B0">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9F50B0">
        <w:rPr>
          <w:rFonts w:ascii="Times New Roman" w:eastAsia="Times New Roman" w:hAnsi="Times New Roman" w:cs="Times New Roman"/>
          <w:sz w:val="24"/>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Декларация (форма 4) –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(форма </w:t>
      </w:r>
      <w:r w:rsidR="00326D7B">
        <w:rPr>
          <w:rFonts w:ascii="Times New Roman" w:eastAsia="Times New Roman" w:hAnsi="Times New Roman" w:cs="Times New Roman"/>
          <w:sz w:val="24"/>
          <w:szCs w:val="24"/>
          <w:lang w:eastAsia="ar-SA"/>
        </w:rPr>
        <w:t>5</w:t>
      </w:r>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w:t>
      </w:r>
      <w:bookmarkEnd w:id="145"/>
    </w:p>
    <w:p w:rsidR="00D41BF9" w:rsidRPr="00D41BF9"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46" w:name="_Ref55336334"/>
      <w:bookmarkStart w:id="147" w:name="_Ref55335818"/>
      <w:r w:rsidRPr="00D41BF9">
        <w:rPr>
          <w:rFonts w:ascii="Times New Roman" w:eastAsia="Times New Roman" w:hAnsi="Times New Roman"/>
          <w:sz w:val="24"/>
          <w:szCs w:val="24"/>
        </w:rPr>
        <w:t xml:space="preserve">Справка о кадровых ресурсах (форма 6) — на ____ </w:t>
      </w:r>
      <w:proofErr w:type="gramStart"/>
      <w:r w:rsidRPr="00D41BF9">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48" w:name="_Ref55336359"/>
      <w:bookmarkStart w:id="149" w:name="_Ref55335823"/>
      <w:bookmarkEnd w:id="146"/>
      <w:bookmarkEnd w:id="147"/>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3A2F0D" w:rsidRDefault="00D051F5" w:rsidP="00D051F5">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244A6A" w:rsidRDefault="00D051F5" w:rsidP="00D051F5">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A522C6" w:rsidP="00244A6A">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7. </w:t>
      </w:r>
      <w:r w:rsidR="00F35BE5">
        <w:rPr>
          <w:rFonts w:ascii="Times New Roman" w:eastAsia="Times New Roman" w:hAnsi="Times New Roman" w:cs="Times New Roman"/>
          <w:sz w:val="20"/>
          <w:szCs w:val="20"/>
          <w:lang w:eastAsia="ar-SA"/>
        </w:rPr>
        <w:t xml:space="preserve">Дата окончания выполнения работ должна быть не позднее </w:t>
      </w:r>
      <w:r w:rsidR="00F35BE5" w:rsidRPr="00F35BE5">
        <w:rPr>
          <w:rFonts w:ascii="Times New Roman" w:eastAsia="Times New Roman" w:hAnsi="Times New Roman" w:cs="Times New Roman"/>
          <w:sz w:val="20"/>
          <w:szCs w:val="20"/>
          <w:lang w:eastAsia="ar-SA"/>
        </w:rPr>
        <w:t>31.08.2016</w:t>
      </w:r>
      <w:r w:rsidR="00F35BE5">
        <w:rPr>
          <w:rFonts w:ascii="Times New Roman" w:eastAsia="Times New Roman" w:hAnsi="Times New Roman" w:cs="Times New Roman"/>
          <w:sz w:val="20"/>
          <w:szCs w:val="20"/>
          <w:lang w:eastAsia="ar-SA"/>
        </w:rPr>
        <w:t xml:space="preserve"> года.</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50" w:name="_Коммерческое_предложение_(форма"/>
      <w:bookmarkStart w:id="151" w:name="_Toc370824159"/>
      <w:bookmarkStart w:id="152" w:name="_Toc447784676"/>
      <w:bookmarkStart w:id="153" w:name="_Toc366762388"/>
      <w:bookmarkStart w:id="154" w:name="_Toc368061897"/>
      <w:bookmarkStart w:id="155" w:name="_Toc368062061"/>
      <w:bookmarkEnd w:id="150"/>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56" w:name="_Ref214868178"/>
      <w:bookmarkEnd w:id="151"/>
      <w:bookmarkEnd w:id="152"/>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7"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53"/>
      <w:bookmarkEnd w:id="154"/>
      <w:bookmarkEnd w:id="155"/>
      <w:bookmarkEnd w:id="156"/>
      <w:bookmarkEnd w:id="157"/>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ЛОКАЛЬНАЯ 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58" w:name="_Техническое_предложение_(форма"/>
      <w:bookmarkStart w:id="159" w:name="_Ref55336345"/>
      <w:bookmarkStart w:id="160" w:name="_Ref55335821"/>
      <w:bookmarkStart w:id="161" w:name="_Toc386464020"/>
      <w:bookmarkStart w:id="162" w:name="_Toc447784677"/>
      <w:bookmarkEnd w:id="15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59"/>
      <w:bookmarkEnd w:id="160"/>
      <w:bookmarkEnd w:id="161"/>
      <w:bookmarkEnd w:id="162"/>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1753E8">
        <w:rPr>
          <w:rFonts w:ascii="Times New Roman" w:eastAsia="Times New Roman" w:hAnsi="Times New Roman" w:cs="Times New Roman"/>
          <w:sz w:val="24"/>
          <w:szCs w:val="24"/>
          <w:lang w:eastAsia="ar-SA"/>
        </w:rPr>
        <w:t>молниезащиты</w:t>
      </w:r>
      <w:proofErr w:type="spellEnd"/>
      <w:r w:rsidRPr="001753E8">
        <w:rPr>
          <w:rFonts w:ascii="Times New Roman" w:eastAsia="Times New Roman" w:hAnsi="Times New Roman" w:cs="Times New Roman"/>
          <w:sz w:val="24"/>
          <w:szCs w:val="24"/>
          <w:lang w:eastAsia="ar-SA"/>
        </w:rPr>
        <w:t>, ремонт светофорных площадок и металлоконструкций)</w:t>
      </w:r>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roofErr w:type="gramEnd"/>
    </w:p>
    <w:p w:rsidR="004F47F8" w:rsidRPr="00221B62" w:rsidRDefault="004F47F8" w:rsidP="0034173E">
      <w:pPr>
        <w:spacing w:after="0" w:line="240" w:lineRule="auto"/>
        <w:jc w:val="center"/>
        <w:rPr>
          <w:rFonts w:ascii="Times New Roman" w:hAnsi="Times New Roman" w:cs="Times New Roman"/>
          <w:b/>
          <w:sz w:val="24"/>
          <w:szCs w:val="24"/>
        </w:rPr>
      </w:pPr>
      <w:r w:rsidRPr="00221B62">
        <w:rPr>
          <w:rFonts w:ascii="Times New Roman" w:hAnsi="Times New Roman" w:cs="Times New Roman"/>
          <w:b/>
          <w:sz w:val="24"/>
          <w:szCs w:val="24"/>
        </w:rPr>
        <w:t>Состав и объем работ</w:t>
      </w:r>
    </w:p>
    <w:p w:rsidR="004F47F8" w:rsidRPr="00221B62" w:rsidRDefault="004F47F8" w:rsidP="0034173E">
      <w:pPr>
        <w:spacing w:after="0" w:line="240" w:lineRule="auto"/>
        <w:rPr>
          <w:rFonts w:ascii="Times New Roman" w:hAnsi="Times New Roman" w:cs="Times New Roman"/>
          <w:sz w:val="24"/>
          <w:szCs w:val="24"/>
        </w:rPr>
      </w:pPr>
      <w:r w:rsidRPr="00221B62">
        <w:rPr>
          <w:rFonts w:ascii="Times New Roman" w:hAnsi="Times New Roman" w:cs="Times New Roman"/>
          <w:sz w:val="24"/>
          <w:szCs w:val="24"/>
        </w:rPr>
        <w:t>Работы будут выполнены в надлежащем качестве, в установленные сроки и в полном объеме:</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992"/>
        <w:gridCol w:w="1134"/>
      </w:tblGrid>
      <w:tr w:rsidR="00221B62" w:rsidRPr="00844291" w:rsidTr="00111912">
        <w:trPr>
          <w:trHeight w:val="465"/>
        </w:trPr>
        <w:tc>
          <w:tcPr>
            <w:tcW w:w="709" w:type="dxa"/>
            <w:tcBorders>
              <w:top w:val="single" w:sz="4" w:space="0" w:color="auto"/>
              <w:left w:val="single" w:sz="4" w:space="0" w:color="auto"/>
              <w:bottom w:val="single" w:sz="4" w:space="0" w:color="auto"/>
              <w:right w:val="single" w:sz="4" w:space="0" w:color="auto"/>
            </w:tcBorders>
            <w:hideMark/>
          </w:tcPr>
          <w:p w:rsidR="00221B62" w:rsidRPr="00844291" w:rsidRDefault="00221B62" w:rsidP="00111912">
            <w:pPr>
              <w:tabs>
                <w:tab w:val="left" w:pos="993"/>
              </w:tabs>
              <w:spacing w:after="0" w:line="240" w:lineRule="auto"/>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w:t>
            </w:r>
            <w:r w:rsidRPr="00844291">
              <w:rPr>
                <w:rFonts w:ascii="Times New Roman" w:eastAsia="Times New Roman" w:hAnsi="Times New Roman" w:cs="Times New Roman"/>
                <w:b/>
                <w:color w:val="000000"/>
                <w:lang w:eastAsia="ar-SA"/>
              </w:rPr>
              <w:br/>
            </w:r>
            <w:proofErr w:type="gramStart"/>
            <w:r w:rsidRPr="00844291">
              <w:rPr>
                <w:rFonts w:ascii="Times New Roman" w:eastAsia="Times New Roman" w:hAnsi="Times New Roman" w:cs="Times New Roman"/>
                <w:b/>
                <w:color w:val="000000"/>
                <w:lang w:eastAsia="ar-SA"/>
              </w:rPr>
              <w:t>п</w:t>
            </w:r>
            <w:proofErr w:type="gramEnd"/>
            <w:r w:rsidRPr="00844291">
              <w:rPr>
                <w:rFonts w:ascii="Times New Roman" w:eastAsia="Times New Roman" w:hAnsi="Times New Roman" w:cs="Times New Roman"/>
                <w:b/>
                <w:color w:val="000000"/>
                <w:lang w:eastAsia="ar-SA"/>
              </w:rPr>
              <w:t>/п</w:t>
            </w:r>
          </w:p>
        </w:tc>
        <w:tc>
          <w:tcPr>
            <w:tcW w:w="7088" w:type="dxa"/>
            <w:tcBorders>
              <w:top w:val="single" w:sz="4" w:space="0" w:color="auto"/>
              <w:left w:val="single" w:sz="4" w:space="0" w:color="auto"/>
              <w:bottom w:val="single" w:sz="4" w:space="0" w:color="auto"/>
              <w:right w:val="single" w:sz="4" w:space="0" w:color="auto"/>
            </w:tcBorders>
            <w:noWrap/>
            <w:hideMark/>
          </w:tcPr>
          <w:p w:rsidR="00221B62" w:rsidRPr="00844291" w:rsidRDefault="00221B62" w:rsidP="00111912">
            <w:pPr>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221B62" w:rsidRPr="00844291" w:rsidRDefault="00221B62" w:rsidP="00111912">
            <w:pPr>
              <w:tabs>
                <w:tab w:val="left" w:pos="993"/>
              </w:tabs>
              <w:spacing w:after="0" w:line="240" w:lineRule="auto"/>
              <w:ind w:left="-108"/>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Единица</w:t>
            </w:r>
            <w:r w:rsidRPr="00844291">
              <w:rPr>
                <w:rFonts w:ascii="Times New Roman" w:eastAsia="Times New Roman" w:hAnsi="Times New Roman" w:cs="Times New Roman"/>
                <w:b/>
                <w:color w:val="000000"/>
                <w:lang w:eastAsia="ar-SA"/>
              </w:rPr>
              <w:br/>
            </w:r>
            <w:proofErr w:type="spellStart"/>
            <w:r w:rsidRPr="00844291">
              <w:rPr>
                <w:rFonts w:ascii="Times New Roman" w:eastAsia="Times New Roman" w:hAnsi="Times New Roman" w:cs="Times New Roman"/>
                <w:b/>
                <w:color w:val="000000"/>
                <w:lang w:eastAsia="ar-SA"/>
              </w:rPr>
              <w:t>изме</w:t>
            </w:r>
            <w:proofErr w:type="spellEnd"/>
            <w:r w:rsidRPr="00844291">
              <w:rPr>
                <w:rFonts w:ascii="Times New Roman" w:eastAsia="Times New Roman" w:hAnsi="Times New Roman" w:cs="Times New Roman"/>
                <w:b/>
                <w:color w:val="000000"/>
                <w:lang w:eastAsia="ar-SA"/>
              </w:rPr>
              <w:t>-</w:t>
            </w:r>
          </w:p>
          <w:p w:rsidR="00221B62" w:rsidRPr="00844291" w:rsidRDefault="00221B62" w:rsidP="00111912">
            <w:pPr>
              <w:tabs>
                <w:tab w:val="left" w:pos="993"/>
              </w:tabs>
              <w:spacing w:after="0" w:line="240" w:lineRule="auto"/>
              <w:ind w:left="-108"/>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221B62" w:rsidRPr="00844291" w:rsidRDefault="00221B62" w:rsidP="00111912">
            <w:pPr>
              <w:tabs>
                <w:tab w:val="left" w:pos="993"/>
              </w:tabs>
              <w:spacing w:after="0" w:line="240" w:lineRule="auto"/>
              <w:ind w:firstLine="34"/>
              <w:jc w:val="center"/>
              <w:rPr>
                <w:rFonts w:ascii="Times New Roman" w:eastAsia="Times New Roman" w:hAnsi="Times New Roman" w:cs="Times New Roman"/>
                <w:b/>
                <w:color w:val="000000"/>
                <w:lang w:eastAsia="ar-SA"/>
              </w:rPr>
            </w:pPr>
            <w:r w:rsidRPr="00844291">
              <w:rPr>
                <w:rFonts w:ascii="Times New Roman" w:eastAsia="Times New Roman" w:hAnsi="Times New Roman" w:cs="Times New Roman"/>
                <w:b/>
                <w:color w:val="000000"/>
                <w:lang w:eastAsia="ar-SA"/>
              </w:rPr>
              <w:t>Кол-во</w:t>
            </w:r>
          </w:p>
        </w:tc>
      </w:tr>
      <w:tr w:rsidR="00221B62" w:rsidRPr="00844291" w:rsidTr="00111912">
        <w:trPr>
          <w:trHeight w:val="435"/>
        </w:trPr>
        <w:tc>
          <w:tcPr>
            <w:tcW w:w="9923" w:type="dxa"/>
            <w:gridSpan w:val="4"/>
            <w:tcBorders>
              <w:top w:val="single" w:sz="4" w:space="0" w:color="auto"/>
              <w:left w:val="single" w:sz="4" w:space="0" w:color="auto"/>
              <w:bottom w:val="single" w:sz="4" w:space="0" w:color="auto"/>
              <w:right w:val="single" w:sz="4" w:space="0" w:color="auto"/>
            </w:tcBorders>
          </w:tcPr>
          <w:p w:rsidR="00221B62" w:rsidRPr="00844291" w:rsidRDefault="00221B62" w:rsidP="00221B62">
            <w:pPr>
              <w:numPr>
                <w:ilvl w:val="0"/>
                <w:numId w:val="39"/>
              </w:numPr>
              <w:tabs>
                <w:tab w:val="left" w:pos="284"/>
                <w:tab w:val="left" w:pos="2266"/>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t>Дымовая железобетонная труба Н=80 м на котельной «Роста»</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401"/>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398"/>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418"/>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22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22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1,5</w:t>
            </w:r>
          </w:p>
        </w:tc>
      </w:tr>
      <w:tr w:rsidR="00221B62" w:rsidRPr="00844291" w:rsidTr="00111912">
        <w:trPr>
          <w:trHeight w:val="361"/>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132</w:t>
            </w:r>
          </w:p>
        </w:tc>
      </w:tr>
      <w:tr w:rsidR="00221B62" w:rsidRPr="00844291" w:rsidTr="00111912">
        <w:trPr>
          <w:trHeight w:val="267"/>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0,437</w:t>
            </w:r>
          </w:p>
        </w:tc>
      </w:tr>
      <w:tr w:rsidR="00221B62" w:rsidRPr="00844291" w:rsidTr="00111912">
        <w:trPr>
          <w:trHeight w:val="28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1.10.</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0,218</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312"/>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146</w:t>
            </w:r>
          </w:p>
        </w:tc>
      </w:tr>
      <w:tr w:rsidR="00221B62" w:rsidRPr="00844291" w:rsidTr="00111912">
        <w:trPr>
          <w:trHeight w:val="24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0,216</w:t>
            </w:r>
          </w:p>
        </w:tc>
      </w:tr>
      <w:tr w:rsidR="00221B62" w:rsidRPr="00844291" w:rsidTr="00111912">
        <w:trPr>
          <w:trHeight w:val="314"/>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r w:rsidRPr="00844291">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0,015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32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1.19.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Восстановление </w:t>
            </w:r>
            <w:proofErr w:type="spellStart"/>
            <w:r w:rsidRPr="00844291">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221B62">
            <w:pPr>
              <w:numPr>
                <w:ilvl w:val="0"/>
                <w:numId w:val="39"/>
              </w:numPr>
              <w:tabs>
                <w:tab w:val="left" w:pos="284"/>
                <w:tab w:val="left" w:pos="1344"/>
                <w:tab w:val="left" w:pos="1560"/>
              </w:tabs>
              <w:suppressAutoHyphens/>
              <w:spacing w:after="0" w:line="240" w:lineRule="auto"/>
              <w:ind w:left="0" w:firstLine="0"/>
              <w:jc w:val="center"/>
              <w:rPr>
                <w:rFonts w:ascii="Times New Roman" w:eastAsia="Times New Roman" w:hAnsi="Times New Roman" w:cs="Times New Roman"/>
                <w:b/>
                <w:lang w:eastAsia="ar-SA"/>
              </w:rPr>
            </w:pPr>
            <w:r w:rsidRPr="00844291">
              <w:rPr>
                <w:rFonts w:ascii="Times New Roman" w:eastAsia="Times New Roman" w:hAnsi="Times New Roman" w:cs="Times New Roman"/>
                <w:b/>
                <w:lang w:eastAsia="ar-SA"/>
              </w:rPr>
              <w:lastRenderedPageBreak/>
              <w:t>Дымовая железобетонная труба Н=90 м на котельной г.</w:t>
            </w:r>
            <w:r>
              <w:rPr>
                <w:rFonts w:ascii="Times New Roman" w:eastAsia="Times New Roman" w:hAnsi="Times New Roman" w:cs="Times New Roman"/>
                <w:b/>
                <w:lang w:eastAsia="ar-SA"/>
              </w:rPr>
              <w:t xml:space="preserve"> </w:t>
            </w:r>
            <w:r w:rsidRPr="00844291">
              <w:rPr>
                <w:rFonts w:ascii="Times New Roman" w:eastAsia="Times New Roman" w:hAnsi="Times New Roman" w:cs="Times New Roman"/>
                <w:b/>
                <w:lang w:eastAsia="ar-SA"/>
              </w:rPr>
              <w:t>Кола</w:t>
            </w:r>
          </w:p>
        </w:tc>
      </w:tr>
      <w:tr w:rsidR="00221B62" w:rsidRPr="00844291" w:rsidTr="00111912">
        <w:trPr>
          <w:trHeight w:val="48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67</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2.10.</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0,13</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166</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0,75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0,375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proofErr w:type="spellStart"/>
            <w:r w:rsidRPr="00844291">
              <w:rPr>
                <w:rFonts w:ascii="Times New Roman" w:eastAsia="Times New Roman" w:hAnsi="Times New Roman" w:cs="Times New Roman"/>
                <w:lang w:eastAsia="ar-SA"/>
              </w:rPr>
              <w:t>Обеспыливание</w:t>
            </w:r>
            <w:proofErr w:type="spellEnd"/>
            <w:r w:rsidRPr="00844291">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2.16.</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2.17.</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250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2.18.</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2.19.</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2.20.</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844291">
              <w:rPr>
                <w:rFonts w:ascii="Times New Roman" w:eastAsia="Times New Roman" w:hAnsi="Times New Roman" w:cs="Times New Roman"/>
                <w:lang w:eastAsia="ar-SA"/>
              </w:rPr>
              <w:t xml:space="preserve"> У</w:t>
            </w:r>
            <w:proofErr w:type="gramEnd"/>
            <w:r w:rsidRPr="00844291">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16</w:t>
            </w:r>
          </w:p>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2.24.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66,4</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t>3. Дымовая железобетонная труба Н=80 м на котельной «Северная» стационарный №1</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vertAlign w:val="superscript"/>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r w:rsidRPr="00844291">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3.4.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lastRenderedPageBreak/>
              <w:t>3.5.</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100</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roofErr w:type="gramStart"/>
            <w:r w:rsidRPr="00844291">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65</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Демонтаж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4.3.</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Установка </w:t>
            </w:r>
            <w:proofErr w:type="spellStart"/>
            <w:r w:rsidRPr="00844291">
              <w:rPr>
                <w:rFonts w:ascii="Times New Roman" w:eastAsia="Times New Roman" w:hAnsi="Times New Roman" w:cs="Times New Roman"/>
                <w:lang w:eastAsia="ar-SA"/>
              </w:rPr>
              <w:t>молниеприемника</w:t>
            </w:r>
            <w:proofErr w:type="spellEnd"/>
            <w:r w:rsidRPr="00844291">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w:t>
            </w:r>
          </w:p>
        </w:tc>
      </w:tr>
      <w:tr w:rsidR="00221B62" w:rsidRPr="00844291" w:rsidTr="00111912">
        <w:trPr>
          <w:trHeight w:val="450"/>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4.4.</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 xml:space="preserve">Монтаж объединяющего каната </w:t>
            </w:r>
            <w:proofErr w:type="spellStart"/>
            <w:r w:rsidRPr="00844291">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20</w:t>
            </w:r>
          </w:p>
        </w:tc>
      </w:tr>
      <w:tr w:rsidR="00221B62" w:rsidRPr="00844291" w:rsidTr="00111912">
        <w:trPr>
          <w:trHeight w:val="450"/>
        </w:trPr>
        <w:tc>
          <w:tcPr>
            <w:tcW w:w="9923" w:type="dxa"/>
            <w:gridSpan w:val="4"/>
            <w:tcBorders>
              <w:top w:val="single" w:sz="4" w:space="0" w:color="auto"/>
              <w:left w:val="single" w:sz="4" w:space="0" w:color="auto"/>
              <w:bottom w:val="single" w:sz="4" w:space="0" w:color="auto"/>
              <w:right w:val="single" w:sz="4" w:space="0" w:color="auto"/>
            </w:tcBorders>
            <w:noWrap/>
          </w:tcPr>
          <w:p w:rsidR="00221B62" w:rsidRPr="00844291" w:rsidRDefault="00221B62" w:rsidP="00221B62">
            <w:pPr>
              <w:pStyle w:val="afffa"/>
              <w:numPr>
                <w:ilvl w:val="0"/>
                <w:numId w:val="34"/>
              </w:numPr>
              <w:tabs>
                <w:tab w:val="left" w:pos="426"/>
              </w:tabs>
              <w:spacing w:after="0" w:line="240" w:lineRule="auto"/>
              <w:ind w:left="0" w:firstLine="0"/>
              <w:jc w:val="center"/>
              <w:rPr>
                <w:rFonts w:ascii="Times New Roman" w:eastAsia="Times New Roman" w:hAnsi="Times New Roman"/>
                <w:b/>
              </w:rPr>
            </w:pPr>
            <w:r w:rsidRPr="00844291">
              <w:rPr>
                <w:rFonts w:ascii="Times New Roman" w:eastAsia="Times New Roman" w:hAnsi="Times New Roman"/>
                <w:b/>
              </w:rPr>
              <w:t>Транспортные расходы</w:t>
            </w:r>
          </w:p>
          <w:p w:rsidR="00221B62" w:rsidRPr="00844291" w:rsidRDefault="00221B62" w:rsidP="00111912">
            <w:pPr>
              <w:tabs>
                <w:tab w:val="left" w:pos="993"/>
              </w:tabs>
              <w:spacing w:after="0" w:line="240" w:lineRule="auto"/>
              <w:ind w:left="360"/>
              <w:jc w:val="center"/>
              <w:rPr>
                <w:rFonts w:ascii="Times New Roman" w:eastAsia="Times New Roman" w:hAnsi="Times New Roman" w:cs="Times New Roman"/>
                <w:lang w:eastAsia="ar-SA"/>
              </w:rPr>
            </w:pPr>
          </w:p>
        </w:tc>
      </w:tr>
      <w:tr w:rsidR="00221B62" w:rsidRPr="00844291" w:rsidTr="003B38AA">
        <w:trPr>
          <w:trHeight w:val="305"/>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5.1.</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r w:rsidR="00221B62" w:rsidRPr="00844291" w:rsidTr="003B38AA">
        <w:trPr>
          <w:trHeight w:val="269"/>
        </w:trPr>
        <w:tc>
          <w:tcPr>
            <w:tcW w:w="709"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5.2.</w:t>
            </w:r>
          </w:p>
        </w:tc>
        <w:tc>
          <w:tcPr>
            <w:tcW w:w="7088" w:type="dxa"/>
            <w:tcBorders>
              <w:top w:val="single" w:sz="4" w:space="0" w:color="auto"/>
              <w:left w:val="single" w:sz="4" w:space="0" w:color="auto"/>
              <w:bottom w:val="single" w:sz="4" w:space="0" w:color="auto"/>
              <w:right w:val="single" w:sz="4" w:space="0" w:color="auto"/>
            </w:tcBorders>
          </w:tcPr>
          <w:p w:rsidR="00221B62" w:rsidRPr="00844291" w:rsidRDefault="00221B62" w:rsidP="00111912">
            <w:pPr>
              <w:spacing w:after="0" w:line="240" w:lineRule="auto"/>
              <w:jc w:val="both"/>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844291" w:rsidRDefault="00221B62" w:rsidP="00111912">
            <w:pPr>
              <w:tabs>
                <w:tab w:val="left" w:pos="993"/>
              </w:tabs>
              <w:spacing w:after="0" w:line="240" w:lineRule="auto"/>
              <w:jc w:val="center"/>
              <w:rPr>
                <w:rFonts w:ascii="Times New Roman" w:eastAsia="Times New Roman" w:hAnsi="Times New Roman" w:cs="Times New Roman"/>
                <w:lang w:eastAsia="ar-SA"/>
              </w:rPr>
            </w:pPr>
            <w:r w:rsidRPr="00844291">
              <w:rPr>
                <w:rFonts w:ascii="Times New Roman" w:eastAsia="Times New Roman" w:hAnsi="Times New Roman" w:cs="Times New Roman"/>
                <w:lang w:eastAsia="ar-SA"/>
              </w:rPr>
              <w:t>7</w:t>
            </w:r>
          </w:p>
        </w:tc>
      </w:tr>
    </w:tbl>
    <w:p w:rsidR="000B4DBD" w:rsidRPr="00216D45" w:rsidRDefault="000B4DBD" w:rsidP="0034173E">
      <w:pPr>
        <w:spacing w:after="0" w:line="240" w:lineRule="auto"/>
        <w:rPr>
          <w:rFonts w:ascii="Times New Roman" w:hAnsi="Times New Roman" w:cs="Times New Roman"/>
          <w:color w:val="FF0000"/>
          <w:sz w:val="24"/>
          <w:szCs w:val="24"/>
        </w:rPr>
      </w:pPr>
    </w:p>
    <w:p w:rsidR="003B38AA" w:rsidRDefault="003B38AA" w:rsidP="003B38AA">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преобразователя ржавчины типа «СПЕЦНАЗ»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3B38AA" w:rsidRPr="0099194A" w:rsidTr="00176D76">
        <w:tc>
          <w:tcPr>
            <w:tcW w:w="5954" w:type="dxa"/>
            <w:shd w:val="clear" w:color="auto" w:fill="auto"/>
          </w:tcPr>
          <w:p w:rsidR="003B38AA" w:rsidRPr="0099194A" w:rsidRDefault="003B38AA" w:rsidP="00176D76">
            <w:pPr>
              <w:spacing w:after="0" w:line="240" w:lineRule="auto"/>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3B38AA" w:rsidRPr="0099194A" w:rsidRDefault="003B38AA" w:rsidP="00176D76">
            <w:pPr>
              <w:spacing w:after="0" w:line="240" w:lineRule="auto"/>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3B38AA" w:rsidRPr="0099194A" w:rsidTr="00176D76">
        <w:tc>
          <w:tcPr>
            <w:tcW w:w="5954" w:type="dxa"/>
            <w:shd w:val="clear" w:color="auto" w:fill="auto"/>
          </w:tcPr>
          <w:p w:rsidR="003B38AA" w:rsidRPr="0099194A" w:rsidRDefault="003B38AA" w:rsidP="00176D76">
            <w:pPr>
              <w:spacing w:after="0" w:line="240" w:lineRule="auto"/>
              <w:rPr>
                <w:rFonts w:ascii="Times New Roman" w:eastAsia="Times New Roman" w:hAnsi="Times New Roman" w:cs="Times New Roman"/>
                <w:b/>
                <w:lang w:eastAsia="ar-SA"/>
              </w:rPr>
            </w:pPr>
            <w:r w:rsidRPr="0099194A">
              <w:rPr>
                <w:rFonts w:ascii="Times New Roman" w:eastAsia="Calibri" w:hAnsi="Times New Roman" w:cs="Times New Roman"/>
              </w:rPr>
              <w:t xml:space="preserve">Расход на однослойное покрытие - 1 кг </w:t>
            </w:r>
          </w:p>
        </w:tc>
        <w:tc>
          <w:tcPr>
            <w:tcW w:w="3969" w:type="dxa"/>
            <w:shd w:val="clear" w:color="auto" w:fill="auto"/>
          </w:tcPr>
          <w:p w:rsidR="003B38AA" w:rsidRPr="0099194A" w:rsidRDefault="003B38AA" w:rsidP="00176D76">
            <w:pPr>
              <w:spacing w:after="0" w:line="240" w:lineRule="auto"/>
              <w:rPr>
                <w:rFonts w:ascii="Times New Roman" w:eastAsia="Calibri" w:hAnsi="Times New Roman" w:cs="Times New Roman"/>
              </w:rPr>
            </w:pPr>
            <w:r w:rsidRPr="0099194A">
              <w:rPr>
                <w:rFonts w:ascii="Times New Roman" w:eastAsia="Calibri" w:hAnsi="Times New Roman" w:cs="Times New Roman"/>
              </w:rPr>
              <w:t xml:space="preserve"> 7-10 м² в зависимости от цвета, подготовки поверхности и метода нанесения.</w:t>
            </w:r>
          </w:p>
        </w:tc>
      </w:tr>
      <w:tr w:rsidR="003B38AA" w:rsidRPr="0099194A" w:rsidTr="00176D76">
        <w:tc>
          <w:tcPr>
            <w:tcW w:w="5954" w:type="dxa"/>
            <w:shd w:val="clear" w:color="auto" w:fill="auto"/>
          </w:tcPr>
          <w:p w:rsidR="003B38AA" w:rsidRPr="0099194A" w:rsidRDefault="003B38AA" w:rsidP="00176D76">
            <w:pPr>
              <w:keepNext/>
              <w:spacing w:before="120"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Высыхание каждого слоя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 xml:space="preserve"> (20±2)° С)</w:t>
            </w:r>
          </w:p>
        </w:tc>
        <w:tc>
          <w:tcPr>
            <w:tcW w:w="3969" w:type="dxa"/>
            <w:shd w:val="clear" w:color="auto" w:fill="auto"/>
          </w:tcPr>
          <w:p w:rsidR="003B38AA" w:rsidRPr="0099194A" w:rsidRDefault="003B38AA" w:rsidP="00176D76">
            <w:pPr>
              <w:keepNext/>
              <w:spacing w:before="120"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30 мин., окончательного - 1 ч </w:t>
            </w:r>
          </w:p>
        </w:tc>
      </w:tr>
      <w:tr w:rsidR="003B38AA" w:rsidRPr="0099194A" w:rsidTr="00176D76">
        <w:tc>
          <w:tcPr>
            <w:tcW w:w="5954" w:type="dxa"/>
            <w:shd w:val="clear" w:color="auto" w:fill="auto"/>
          </w:tcPr>
          <w:p w:rsidR="003B38AA" w:rsidRPr="0099194A" w:rsidRDefault="003B38AA" w:rsidP="00176D76">
            <w:pPr>
              <w:keepNext/>
              <w:spacing w:before="120"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Внешний вид</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покрытие должно быть гладким, однородным, без кратеров, пор и морщин</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пленки при ударе по прибору У-1, см, не менее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40</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99194A">
              <w:rPr>
                <w:rFonts w:ascii="Times New Roman" w:eastAsia="Times New Roman" w:hAnsi="Times New Roman" w:cs="Times New Roman"/>
                <w:lang w:eastAsia="ar-SA"/>
              </w:rPr>
              <w:t>.</w:t>
            </w:r>
            <w:proofErr w:type="gramEnd"/>
            <w:r w:rsidRPr="0099194A">
              <w:rPr>
                <w:rFonts w:ascii="Times New Roman" w:eastAsia="Times New Roman" w:hAnsi="Times New Roman" w:cs="Times New Roman"/>
                <w:lang w:eastAsia="ar-SA"/>
              </w:rPr>
              <w:t xml:space="preserve"> </w:t>
            </w:r>
            <w:proofErr w:type="gramStart"/>
            <w:r w:rsidRPr="0099194A">
              <w:rPr>
                <w:rFonts w:ascii="Times New Roman" w:eastAsia="Times New Roman" w:hAnsi="Times New Roman" w:cs="Times New Roman"/>
                <w:lang w:eastAsia="ar-SA"/>
              </w:rPr>
              <w:t>е</w:t>
            </w:r>
            <w:proofErr w:type="gramEnd"/>
            <w:r w:rsidRPr="0099194A">
              <w:rPr>
                <w:rFonts w:ascii="Times New Roman" w:eastAsia="Times New Roman" w:hAnsi="Times New Roman" w:cs="Times New Roman"/>
                <w:lang w:eastAsia="ar-SA"/>
              </w:rPr>
              <w:t>диницы, не менее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0,15</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Адгезия пленки, баллы, не более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2</w:t>
            </w:r>
          </w:p>
        </w:tc>
      </w:tr>
      <w:tr w:rsidR="003B38AA" w:rsidRPr="0099194A" w:rsidTr="00176D76">
        <w:tc>
          <w:tcPr>
            <w:tcW w:w="5954"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99194A">
              <w:rPr>
                <w:rFonts w:ascii="Times New Roman" w:eastAsia="Times New Roman" w:hAnsi="Times New Roman" w:cs="Times New Roman"/>
                <w:lang w:val="en-US" w:eastAsia="ar-SA"/>
              </w:rPr>
              <w:t>t</w:t>
            </w:r>
            <w:r w:rsidRPr="0099194A">
              <w:rPr>
                <w:rFonts w:ascii="Times New Roman" w:eastAsia="Times New Roman" w:hAnsi="Times New Roman" w:cs="Times New Roman"/>
                <w:lang w:eastAsia="ar-SA"/>
              </w:rPr>
              <w:t>(20±2)°</w:t>
            </w:r>
            <w:r w:rsidRPr="0099194A">
              <w:rPr>
                <w:rFonts w:ascii="Times New Roman" w:eastAsia="Times New Roman" w:hAnsi="Times New Roman" w:cs="Times New Roman"/>
                <w:lang w:val="en-US" w:eastAsia="ar-SA"/>
              </w:rPr>
              <w:t>C</w:t>
            </w:r>
            <w:r w:rsidRPr="0099194A">
              <w:rPr>
                <w:rFonts w:ascii="Times New Roman" w:eastAsia="Times New Roman" w:hAnsi="Times New Roman" w:cs="Times New Roman"/>
                <w:lang w:eastAsia="ar-SA"/>
              </w:rPr>
              <w:t>, ч, не менее</w:t>
            </w:r>
          </w:p>
        </w:tc>
        <w:tc>
          <w:tcPr>
            <w:tcW w:w="3969" w:type="dxa"/>
            <w:shd w:val="clear" w:color="auto" w:fill="auto"/>
          </w:tcPr>
          <w:p w:rsidR="003B38AA" w:rsidRPr="0099194A" w:rsidRDefault="003B38AA" w:rsidP="00176D76">
            <w:pPr>
              <w:keepNext/>
              <w:spacing w:after="0" w:line="240" w:lineRule="auto"/>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72</w:t>
            </w:r>
          </w:p>
        </w:tc>
      </w:tr>
    </w:tbl>
    <w:p w:rsidR="003B38AA" w:rsidRDefault="003B38AA" w:rsidP="003B38AA">
      <w:pPr>
        <w:tabs>
          <w:tab w:val="left" w:pos="993"/>
        </w:tabs>
        <w:spacing w:after="0" w:line="240" w:lineRule="auto"/>
        <w:jc w:val="both"/>
        <w:rPr>
          <w:rFonts w:ascii="Times New Roman" w:eastAsia="Times New Roman" w:hAnsi="Times New Roman" w:cs="Times New Roman"/>
          <w:sz w:val="24"/>
          <w:szCs w:val="24"/>
          <w:lang w:eastAsia="ar-SA"/>
        </w:rPr>
      </w:pPr>
    </w:p>
    <w:p w:rsidR="003B38AA" w:rsidRDefault="003B38AA" w:rsidP="003B38AA">
      <w:pPr>
        <w:tabs>
          <w:tab w:val="left" w:pos="993"/>
        </w:tabs>
        <w:spacing w:after="0" w:line="240" w:lineRule="auto"/>
        <w:jc w:val="both"/>
        <w:rPr>
          <w:rFonts w:ascii="Times New Roman" w:eastAsia="Times New Roman" w:hAnsi="Times New Roman" w:cs="Times New Roman"/>
          <w:sz w:val="24"/>
          <w:szCs w:val="24"/>
          <w:lang w:eastAsia="ar-SA"/>
        </w:rPr>
      </w:pPr>
      <w:r w:rsidRPr="0099194A">
        <w:rPr>
          <w:rFonts w:ascii="Times New Roman" w:eastAsia="Times New Roman" w:hAnsi="Times New Roman" w:cs="Times New Roman"/>
          <w:sz w:val="24"/>
          <w:szCs w:val="24"/>
          <w:lang w:eastAsia="ar-SA"/>
        </w:rPr>
        <w:t>** аналог ремонтного состава типа «ЭМАКО» с 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969"/>
      </w:tblGrid>
      <w:tr w:rsidR="003B38AA" w:rsidRPr="0099194A" w:rsidTr="00176D76">
        <w:tc>
          <w:tcPr>
            <w:tcW w:w="5954" w:type="dxa"/>
            <w:shd w:val="clear" w:color="auto" w:fill="auto"/>
          </w:tcPr>
          <w:p w:rsidR="003B38AA" w:rsidRPr="0099194A" w:rsidRDefault="003B38AA" w:rsidP="00176D76">
            <w:pPr>
              <w:spacing w:after="0"/>
              <w:jc w:val="center"/>
              <w:rPr>
                <w:rFonts w:ascii="Times New Roman" w:eastAsia="Times New Roman" w:hAnsi="Times New Roman" w:cs="Times New Roman"/>
                <w:i/>
                <w:lang w:eastAsia="ar-SA"/>
              </w:rPr>
            </w:pPr>
            <w:r w:rsidRPr="0099194A">
              <w:rPr>
                <w:rFonts w:ascii="Times New Roman" w:eastAsia="Times New Roman" w:hAnsi="Times New Roman" w:cs="Times New Roman"/>
                <w:i/>
                <w:lang w:eastAsia="ar-SA"/>
              </w:rPr>
              <w:t>ПОКАЗАТЕЛЬ</w:t>
            </w:r>
          </w:p>
        </w:tc>
        <w:tc>
          <w:tcPr>
            <w:tcW w:w="3969" w:type="dxa"/>
            <w:shd w:val="clear" w:color="auto" w:fill="auto"/>
          </w:tcPr>
          <w:p w:rsidR="003B38AA" w:rsidRPr="0099194A" w:rsidRDefault="003B38AA" w:rsidP="00176D76">
            <w:pPr>
              <w:spacing w:after="0"/>
              <w:jc w:val="center"/>
              <w:rPr>
                <w:rFonts w:ascii="Times New Roman" w:eastAsia="Calibri" w:hAnsi="Times New Roman" w:cs="Times New Roman"/>
                <w:i/>
              </w:rPr>
            </w:pPr>
            <w:r w:rsidRPr="0099194A">
              <w:rPr>
                <w:rFonts w:ascii="Times New Roman" w:eastAsia="Calibri" w:hAnsi="Times New Roman" w:cs="Times New Roman"/>
                <w:i/>
              </w:rPr>
              <w:t>ЗНАЧЕНИЕ</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proofErr w:type="spellStart"/>
            <w:r w:rsidRPr="0099194A">
              <w:rPr>
                <w:rFonts w:ascii="Times New Roman" w:eastAsia="Times New Roman" w:hAnsi="Times New Roman" w:cs="Times New Roman"/>
                <w:lang w:eastAsia="ar-SA"/>
              </w:rPr>
              <w:t>Удобоукладываемость</w:t>
            </w:r>
            <w:proofErr w:type="spellEnd"/>
            <w:r w:rsidRPr="0099194A">
              <w:rPr>
                <w:rFonts w:ascii="Times New Roman" w:eastAsia="Times New Roman" w:hAnsi="Times New Roman" w:cs="Times New Roman"/>
                <w:lang w:eastAsia="ar-SA"/>
              </w:rPr>
              <w:t xml:space="preserve"> (осадка конуса)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180-200 мм</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proofErr w:type="spellStart"/>
            <w:r w:rsidRPr="0099194A">
              <w:rPr>
                <w:rFonts w:ascii="Times New Roman" w:eastAsia="Times New Roman" w:hAnsi="Times New Roman" w:cs="Times New Roman"/>
                <w:lang w:eastAsia="ar-SA"/>
              </w:rPr>
              <w:t>Воздухоотведение</w:t>
            </w:r>
            <w:proofErr w:type="spellEnd"/>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более 6%</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на растяжение при изгибе через 24 часа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5 МПа</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на сжатие через 24 часа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28 МПа</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Прочность сцепления с бетоном через 28 суток</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2,5 МПа</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Морозостойкость в солях</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300 циклов</w:t>
            </w:r>
          </w:p>
        </w:tc>
      </w:tr>
      <w:tr w:rsidR="003B38AA" w:rsidRPr="0099194A" w:rsidTr="00176D76">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Коэффициент </w:t>
            </w:r>
            <w:proofErr w:type="spellStart"/>
            <w:r w:rsidRPr="0099194A">
              <w:rPr>
                <w:rFonts w:ascii="Times New Roman" w:eastAsia="Times New Roman" w:hAnsi="Times New Roman" w:cs="Times New Roman"/>
                <w:lang w:eastAsia="ar-SA"/>
              </w:rPr>
              <w:t>сульфатостойкости</w:t>
            </w:r>
            <w:proofErr w:type="spellEnd"/>
            <w:r w:rsidRPr="0099194A">
              <w:rPr>
                <w:rFonts w:ascii="Times New Roman" w:eastAsia="Times New Roman" w:hAnsi="Times New Roman" w:cs="Times New Roman"/>
                <w:lang w:eastAsia="ar-SA"/>
              </w:rPr>
              <w:t xml:space="preserve"> </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0,9</w:t>
            </w:r>
          </w:p>
        </w:tc>
      </w:tr>
      <w:tr w:rsidR="003B38AA" w:rsidRPr="0099194A" w:rsidTr="00176D76">
        <w:trPr>
          <w:trHeight w:val="201"/>
        </w:trPr>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Водонепроницаемость</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 xml:space="preserve">не менее 12 </w:t>
            </w:r>
            <w:proofErr w:type="spellStart"/>
            <w:proofErr w:type="gramStart"/>
            <w:r w:rsidRPr="0099194A">
              <w:rPr>
                <w:rFonts w:ascii="Times New Roman" w:eastAsia="Times New Roman" w:hAnsi="Times New Roman" w:cs="Times New Roman"/>
                <w:lang w:eastAsia="ar-SA"/>
              </w:rPr>
              <w:t>атм</w:t>
            </w:r>
            <w:proofErr w:type="spellEnd"/>
            <w:proofErr w:type="gramEnd"/>
          </w:p>
        </w:tc>
      </w:tr>
      <w:tr w:rsidR="003B38AA" w:rsidRPr="0099194A" w:rsidTr="00176D76">
        <w:trPr>
          <w:trHeight w:val="201"/>
        </w:trPr>
        <w:tc>
          <w:tcPr>
            <w:tcW w:w="5954"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Расширение в ограниченном состоянии в возрасте 24 часа</w:t>
            </w:r>
          </w:p>
        </w:tc>
        <w:tc>
          <w:tcPr>
            <w:tcW w:w="3969" w:type="dxa"/>
            <w:shd w:val="clear" w:color="auto" w:fill="auto"/>
          </w:tcPr>
          <w:p w:rsidR="003B38AA" w:rsidRPr="0099194A" w:rsidRDefault="003B38AA" w:rsidP="00176D76">
            <w:pPr>
              <w:keepNext/>
              <w:spacing w:after="0"/>
              <w:jc w:val="both"/>
              <w:outlineLvl w:val="0"/>
              <w:rPr>
                <w:rFonts w:ascii="Times New Roman" w:eastAsia="Times New Roman" w:hAnsi="Times New Roman" w:cs="Times New Roman"/>
                <w:lang w:eastAsia="ar-SA"/>
              </w:rPr>
            </w:pPr>
            <w:r w:rsidRPr="0099194A">
              <w:rPr>
                <w:rFonts w:ascii="Times New Roman" w:eastAsia="Times New Roman" w:hAnsi="Times New Roman" w:cs="Times New Roman"/>
                <w:lang w:eastAsia="ar-SA"/>
              </w:rPr>
              <w:t>не менее 0,05%</w:t>
            </w:r>
          </w:p>
        </w:tc>
      </w:tr>
    </w:tbl>
    <w:p w:rsidR="003B38AA" w:rsidRDefault="003B38A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color w:val="FF0000"/>
          <w:sz w:val="24"/>
          <w:szCs w:val="24"/>
          <w:lang w:eastAsia="ru-RU"/>
        </w:rPr>
      </w:pPr>
    </w:p>
    <w:p w:rsidR="00D41BF9" w:rsidRPr="00221B62" w:rsidRDefault="00D41BF9"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Гарантийный срок работ устанавливается в размере </w:t>
      </w:r>
      <w:r w:rsidR="000B4DBD" w:rsidRPr="00221B62">
        <w:rPr>
          <w:rFonts w:ascii="Times New Roman" w:eastAsia="Times New Roman" w:hAnsi="Times New Roman" w:cs="Times New Roman"/>
          <w:sz w:val="24"/>
          <w:szCs w:val="24"/>
          <w:lang w:eastAsia="ru-RU"/>
        </w:rPr>
        <w:t>______</w:t>
      </w:r>
      <w:r w:rsidRPr="00221B62">
        <w:rPr>
          <w:rFonts w:ascii="Times New Roman" w:eastAsia="Times New Roman" w:hAnsi="Times New Roman" w:cs="Times New Roman"/>
          <w:sz w:val="24"/>
          <w:szCs w:val="24"/>
          <w:lang w:eastAsia="ru-RU"/>
        </w:rPr>
        <w:t xml:space="preserve"> месяц</w:t>
      </w:r>
      <w:r w:rsidR="00216D45" w:rsidRPr="00221B62">
        <w:rPr>
          <w:rFonts w:ascii="Times New Roman" w:eastAsia="Times New Roman" w:hAnsi="Times New Roman" w:cs="Times New Roman"/>
          <w:sz w:val="24"/>
          <w:szCs w:val="24"/>
          <w:lang w:eastAsia="ru-RU"/>
        </w:rPr>
        <w:t>а</w:t>
      </w:r>
      <w:r w:rsidRPr="00221B62">
        <w:rPr>
          <w:rFonts w:ascii="Times New Roman" w:eastAsia="Times New Roman" w:hAnsi="Times New Roman" w:cs="Times New Roman"/>
          <w:sz w:val="24"/>
          <w:szCs w:val="24"/>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lastRenderedPageBreak/>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3D380A" w:rsidRPr="00221B62" w:rsidRDefault="00216D45" w:rsidP="00216D45">
      <w:pPr>
        <w:pStyle w:val="afffa"/>
        <w:numPr>
          <w:ilvl w:val="0"/>
          <w:numId w:val="13"/>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216D45">
        <w:rPr>
          <w:rFonts w:ascii="Times New Roman" w:hAnsi="Times New Roman"/>
          <w:sz w:val="20"/>
          <w:szCs w:val="20"/>
        </w:rPr>
        <w:t xml:space="preserve">Гарантийный срок на </w:t>
      </w:r>
      <w:r>
        <w:rPr>
          <w:rFonts w:ascii="Times New Roman" w:hAnsi="Times New Roman"/>
          <w:sz w:val="20"/>
          <w:szCs w:val="20"/>
        </w:rPr>
        <w:t>работы</w:t>
      </w:r>
      <w:r w:rsidRPr="00216D45">
        <w:rPr>
          <w:rFonts w:ascii="Times New Roman" w:hAnsi="Times New Roman"/>
          <w:sz w:val="20"/>
          <w:szCs w:val="20"/>
        </w:rPr>
        <w:t xml:space="preserve">, указанный Участником, должен быть не менее </w:t>
      </w:r>
      <w:r w:rsidRPr="00221B62">
        <w:rPr>
          <w:rFonts w:ascii="Times New Roman" w:hAnsi="Times New Roman"/>
          <w:sz w:val="20"/>
          <w:szCs w:val="20"/>
        </w:rPr>
        <w:t xml:space="preserve">24 месяцев </w:t>
      </w:r>
      <w:r w:rsidRPr="00221B62">
        <w:rPr>
          <w:rFonts w:ascii="Times New Roman" w:eastAsia="Times New Roman" w:hAnsi="Times New Roman"/>
          <w:sz w:val="20"/>
          <w:szCs w:val="20"/>
          <w:lang w:eastAsia="ru-RU"/>
        </w:rPr>
        <w:t>с момента подписания Акта приема-передачи выполненных работ.</w:t>
      </w:r>
      <w:r w:rsidRPr="00221B62">
        <w:rPr>
          <w:rFonts w:ascii="Times New Roman" w:hAnsi="Times New Roman"/>
          <w:sz w:val="20"/>
          <w:szCs w:val="20"/>
        </w:rPr>
        <w:t xml:space="preserve"> В случае не указания информации о гарантийном сроке, гарантийный срок по умолчанию составит 24 месяца </w:t>
      </w:r>
      <w:r w:rsidRPr="00221B62">
        <w:rPr>
          <w:rFonts w:ascii="Times New Roman" w:eastAsia="Times New Roman" w:hAnsi="Times New Roman"/>
          <w:sz w:val="20"/>
          <w:szCs w:val="20"/>
          <w:lang w:eastAsia="ru-RU"/>
        </w:rPr>
        <w:t>с момента подписания Акта приема-передачи выполненных работ</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63" w:name="_Анкета_Участника_открытого"/>
      <w:bookmarkStart w:id="164" w:name="_Ref214869550"/>
      <w:bookmarkStart w:id="165" w:name="_Toc386464021"/>
      <w:bookmarkStart w:id="166" w:name="_Toc447784678"/>
      <w:bookmarkEnd w:id="163"/>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48"/>
      <w:bookmarkEnd w:id="149"/>
      <w:bookmarkEnd w:id="164"/>
      <w:bookmarkEnd w:id="165"/>
      <w:bookmarkEnd w:id="166"/>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 xml:space="preserve">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Участники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67" w:name="_Toc440288222"/>
      <w:bookmarkStart w:id="168" w:name="_Toc447784679"/>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67"/>
      <w:bookmarkEnd w:id="168"/>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7"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D75487" w:rsidP="00D75487">
      <w:pPr>
        <w:autoSpaceDE w:val="0"/>
        <w:autoSpaceDN w:val="0"/>
        <w:adjustRightInd w:val="0"/>
        <w:spacing w:after="0" w:line="240" w:lineRule="auto"/>
        <w:rPr>
          <w:rFonts w:ascii="Times New Roman" w:hAnsi="Times New Roman" w:cs="Times New Roman"/>
          <w:i/>
          <w:sz w:val="24"/>
          <w:szCs w:val="24"/>
          <w:vertAlign w:val="superscript"/>
        </w:rPr>
      </w:pPr>
      <w:r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Pr>
                <w:rFonts w:ascii="Times New Roman" w:hAnsi="Times New Roman" w:cs="Times New Roman"/>
                <w:sz w:val="24"/>
                <w:szCs w:val="24"/>
              </w:rPr>
              <w:t>ОКВЭД/</w:t>
            </w:r>
            <w:hyperlink r:id="rId18"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Pr>
                <w:rFonts w:ascii="Times New Roman" w:hAnsi="Times New Roman" w:cs="Times New Roman"/>
                <w:sz w:val="24"/>
                <w:szCs w:val="24"/>
              </w:rPr>
              <w:t>ОКДП/</w:t>
            </w:r>
            <w:hyperlink r:id="rId19" w:history="1">
              <w:r w:rsidRPr="00C6092F">
                <w:rPr>
                  <w:rFonts w:ascii="Times New Roman" w:hAnsi="Times New Roman" w:cs="Times New Roman"/>
                  <w:color w:val="0000FF"/>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Pr>
                <w:rFonts w:ascii="Times New Roman" w:hAnsi="Times New Roman" w:cs="Times New Roman"/>
                <w:sz w:val="24"/>
                <w:szCs w:val="24"/>
              </w:rPr>
              <w:t>ОКВЭД/</w:t>
            </w:r>
            <w:hyperlink r:id="rId20"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Pr>
                <w:rFonts w:ascii="Times New Roman" w:hAnsi="Times New Roman" w:cs="Times New Roman"/>
                <w:sz w:val="24"/>
                <w:szCs w:val="24"/>
              </w:rPr>
              <w:t>ОКДП/</w:t>
            </w:r>
            <w:hyperlink r:id="rId21" w:history="1">
              <w:r w:rsidRPr="00C6092F">
                <w:rPr>
                  <w:rFonts w:ascii="Times New Roman" w:hAnsi="Times New Roman" w:cs="Times New Roman"/>
                  <w:color w:val="0000FF"/>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2"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3"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4"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69" w:name="_Справка_о_перечне"/>
      <w:bookmarkStart w:id="170" w:name="_Ref55336378"/>
      <w:bookmarkStart w:id="171" w:name="_Toc386464022"/>
      <w:bookmarkStart w:id="172" w:name="_Toc447784680"/>
      <w:bookmarkEnd w:id="143"/>
      <w:bookmarkEnd w:id="169"/>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70"/>
      <w:bookmarkEnd w:id="171"/>
      <w:bookmarkEnd w:id="172"/>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Pr="00BA6E46">
        <w:rPr>
          <w:rFonts w:ascii="Times New Roman" w:eastAsia="Times New Roman" w:hAnsi="Times New Roman" w:cs="Times New Roman"/>
          <w:b/>
          <w:sz w:val="24"/>
          <w:szCs w:val="24"/>
          <w:lang w:eastAsia="ar-SA"/>
        </w:rPr>
        <w:t xml:space="preserve"> договоров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D72A94">
        <w:rPr>
          <w:rFonts w:ascii="Times New Roman" w:eastAsia="Times New Roman" w:hAnsi="Times New Roman" w:cs="Times New Roman"/>
          <w:b/>
          <w:sz w:val="24"/>
          <w:szCs w:val="24"/>
          <w:lang w:eastAsia="ar-SA"/>
        </w:rPr>
        <w:t>3-2015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xml:space="preserve">.  по_____ </w:t>
            </w:r>
            <w:proofErr w:type="gramStart"/>
            <w:r w:rsidR="00777D7B" w:rsidRPr="0092573A">
              <w:rPr>
                <w:rFonts w:ascii="Times New Roman" w:eastAsia="Times New Roman" w:hAnsi="Times New Roman" w:cs="Times New Roman"/>
                <w:b/>
                <w:sz w:val="24"/>
                <w:szCs w:val="24"/>
                <w:lang w:eastAsia="ar-SA"/>
              </w:rPr>
              <w:t>г</w:t>
            </w:r>
            <w:proofErr w:type="gramEnd"/>
            <w:r w:rsidR="00777D7B" w:rsidRPr="0092573A">
              <w:rPr>
                <w:rFonts w:ascii="Times New Roman" w:eastAsia="Times New Roman" w:hAnsi="Times New Roman" w:cs="Times New Roman"/>
                <w:b/>
                <w:sz w:val="24"/>
                <w:szCs w:val="24"/>
                <w:lang w:eastAsia="ar-SA"/>
              </w:rPr>
              <w:t>.</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выполнения аналогичных договоров</w:t>
      </w:r>
      <w:r w:rsidR="00E247E3">
        <w:rPr>
          <w:rFonts w:ascii="Times New Roman" w:eastAsia="Times New Roman" w:hAnsi="Times New Roman" w:cs="Times New Roman"/>
          <w:sz w:val="20"/>
          <w:szCs w:val="20"/>
          <w:lang w:eastAsia="ar-SA"/>
        </w:rPr>
        <w:t xml:space="preserve"> за </w:t>
      </w:r>
      <w:r w:rsidR="00E247E3" w:rsidRPr="00E247E3">
        <w:rPr>
          <w:rFonts w:ascii="Times New Roman" w:eastAsia="Times New Roman" w:hAnsi="Times New Roman" w:cs="Times New Roman"/>
          <w:b/>
          <w:sz w:val="20"/>
          <w:szCs w:val="20"/>
          <w:lang w:eastAsia="ar-SA"/>
        </w:rPr>
        <w:t>2013-2015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D2779A">
        <w:rPr>
          <w:rFonts w:ascii="Times New Roman" w:eastAsia="Times New Roman" w:hAnsi="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 xml:space="preserve">Данные сведения </w:t>
      </w:r>
      <w:bookmarkStart w:id="173" w:name="_GoBack"/>
      <w:bookmarkEnd w:id="173"/>
      <w:r w:rsidRPr="00F71AB8">
        <w:rPr>
          <w:rFonts w:ascii="Times New Roman" w:eastAsia="Times New Roman" w:hAnsi="Times New Roman" w:cs="Times New Roman"/>
          <w:sz w:val="20"/>
          <w:szCs w:val="20"/>
          <w:lang w:eastAsia="ar-SA"/>
        </w:rPr>
        <w:t xml:space="preserve">будут использованы для оценки Участника по критерию «Опыт выполнения </w:t>
      </w:r>
      <w:r w:rsidR="00E247E3" w:rsidRPr="00E247E3">
        <w:rPr>
          <w:rFonts w:ascii="Times New Roman" w:eastAsia="Times New Roman" w:hAnsi="Times New Roman" w:cs="Times New Roman"/>
          <w:bCs/>
          <w:sz w:val="20"/>
          <w:szCs w:val="20"/>
          <w:lang w:eastAsia="ar-SA"/>
        </w:rPr>
        <w:t xml:space="preserve">аналогичных </w:t>
      </w:r>
      <w:r w:rsidRPr="00F71AB8">
        <w:rPr>
          <w:rFonts w:ascii="Times New Roman" w:eastAsia="Times New Roman" w:hAnsi="Times New Roman" w:cs="Times New Roman"/>
          <w:sz w:val="20"/>
          <w:szCs w:val="20"/>
          <w:lang w:eastAsia="ar-SA"/>
        </w:rPr>
        <w:t>работ»</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r w:rsidRPr="0077397C">
        <w:rPr>
          <w:rFonts w:ascii="Times New Roman" w:eastAsia="Times New Roman" w:hAnsi="Times New Roman" w:cs="Times New Roman"/>
          <w:b/>
          <w:sz w:val="20"/>
          <w:szCs w:val="20"/>
          <w:lang w:eastAsia="ar-SA"/>
        </w:rPr>
        <w:t xml:space="preserve">В случае не указания сведений по объему выполнения </w:t>
      </w:r>
      <w:r w:rsidR="00E247E3" w:rsidRPr="00E247E3">
        <w:rPr>
          <w:rFonts w:ascii="Times New Roman" w:eastAsia="Times New Roman" w:hAnsi="Times New Roman" w:cs="Times New Roman"/>
          <w:b/>
          <w:bCs/>
          <w:sz w:val="20"/>
          <w:szCs w:val="20"/>
          <w:lang w:eastAsia="ar-SA"/>
        </w:rPr>
        <w:t>аналогичных</w:t>
      </w:r>
      <w:r w:rsidRPr="0077397C">
        <w:rPr>
          <w:rFonts w:ascii="Times New Roman" w:eastAsia="Times New Roman" w:hAnsi="Times New Roman" w:cs="Times New Roman"/>
          <w:b/>
          <w:sz w:val="20"/>
          <w:szCs w:val="20"/>
          <w:lang w:eastAsia="ar-SA"/>
        </w:rPr>
        <w:t xml:space="preserve"> договоров,</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а также не предоставления копий договоров</w:t>
      </w:r>
      <w:r w:rsidRPr="0077397C">
        <w:rPr>
          <w:rFonts w:ascii="Times New Roman" w:eastAsia="Calibri" w:hAnsi="Times New Roman" w:cs="Times New Roman"/>
          <w:sz w:val="24"/>
          <w:szCs w:val="24"/>
          <w:lang w:eastAsia="ru-RU"/>
        </w:rPr>
        <w:t xml:space="preserve"> </w:t>
      </w:r>
      <w:r w:rsidRPr="0077397C">
        <w:rPr>
          <w:rFonts w:ascii="Times New Roman" w:eastAsia="Times New Roman" w:hAnsi="Times New Roman" w:cs="Times New Roman"/>
          <w:b/>
          <w:sz w:val="20"/>
          <w:szCs w:val="20"/>
          <w:lang w:eastAsia="ar-SA"/>
        </w:rPr>
        <w:t xml:space="preserve">и </w:t>
      </w:r>
      <w:r w:rsidR="0077397C" w:rsidRPr="0077397C">
        <w:rPr>
          <w:rFonts w:ascii="Times New Roman" w:eastAsia="Times New Roman" w:hAnsi="Times New Roman" w:cs="Times New Roman"/>
          <w:b/>
          <w:sz w:val="20"/>
          <w:szCs w:val="20"/>
          <w:lang w:eastAsia="ar-SA"/>
        </w:rPr>
        <w:t xml:space="preserve">актов выполненных работ (иных </w:t>
      </w:r>
      <w:r w:rsidRPr="0077397C">
        <w:rPr>
          <w:rFonts w:ascii="Times New Roman" w:eastAsia="Times New Roman" w:hAnsi="Times New Roman" w:cs="Times New Roman"/>
          <w:b/>
          <w:sz w:val="20"/>
          <w:szCs w:val="20"/>
          <w:lang w:eastAsia="ar-SA"/>
        </w:rPr>
        <w:t>документов, подтверждающих выполнение работ</w:t>
      </w:r>
      <w:r w:rsidR="0077397C" w:rsidRPr="0077397C">
        <w:rPr>
          <w:rFonts w:ascii="Times New Roman" w:eastAsia="Times New Roman" w:hAnsi="Times New Roman" w:cs="Times New Roman"/>
          <w:b/>
          <w:sz w:val="20"/>
          <w:szCs w:val="20"/>
          <w:lang w:eastAsia="ar-SA"/>
        </w:rPr>
        <w:t>)</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 xml:space="preserve">Договоры, не подтвержденные документами о выполнении работ, </w:t>
      </w:r>
      <w:r w:rsidR="00161EF7" w:rsidRPr="004A015D">
        <w:rPr>
          <w:rFonts w:ascii="Times New Roman" w:eastAsia="Times New Roman" w:hAnsi="Times New Roman" w:cs="Times New Roman"/>
          <w:b/>
          <w:sz w:val="20"/>
          <w:szCs w:val="20"/>
          <w:lang w:eastAsia="ar-SA"/>
        </w:rPr>
        <w:t xml:space="preserve">а также </w:t>
      </w:r>
      <w:r w:rsidR="00604CD8" w:rsidRPr="004A015D">
        <w:rPr>
          <w:rFonts w:ascii="Times New Roman" w:eastAsia="Times New Roman" w:hAnsi="Times New Roman" w:cs="Times New Roman"/>
          <w:b/>
          <w:sz w:val="20"/>
          <w:szCs w:val="20"/>
          <w:lang w:eastAsia="ar-SA"/>
        </w:rPr>
        <w:t>выполненные</w:t>
      </w:r>
      <w:r w:rsidR="00161EF7" w:rsidRPr="004A015D">
        <w:rPr>
          <w:rFonts w:ascii="Times New Roman" w:eastAsia="Times New Roman" w:hAnsi="Times New Roman" w:cs="Times New Roman"/>
          <w:b/>
          <w:sz w:val="20"/>
          <w:szCs w:val="20"/>
          <w:lang w:eastAsia="ar-SA"/>
        </w:rPr>
        <w:t xml:space="preserve"> не в указанный период, </w:t>
      </w:r>
      <w:r w:rsidR="00246279" w:rsidRPr="004A015D">
        <w:rPr>
          <w:rFonts w:ascii="Times New Roman" w:eastAsia="Times New Roman" w:hAnsi="Times New Roman" w:cs="Times New Roman"/>
          <w:b/>
          <w:sz w:val="20"/>
          <w:szCs w:val="20"/>
          <w:lang w:eastAsia="ar-SA"/>
        </w:rPr>
        <w:t>не учит</w:t>
      </w:r>
      <w:r w:rsidR="0073253B" w:rsidRPr="004A015D">
        <w:rPr>
          <w:rFonts w:ascii="Times New Roman" w:eastAsia="Times New Roman" w:hAnsi="Times New Roman" w:cs="Times New Roman"/>
          <w:b/>
          <w:sz w:val="20"/>
          <w:szCs w:val="20"/>
          <w:lang w:eastAsia="ar-SA"/>
        </w:rPr>
        <w:t>ываются при оценке</w:t>
      </w:r>
      <w:r w:rsidR="00246279" w:rsidRPr="004A015D">
        <w:rPr>
          <w:rFonts w:ascii="Times New Roman" w:eastAsia="Times New Roman" w:hAnsi="Times New Roman" w:cs="Times New Roman"/>
          <w:b/>
          <w:sz w:val="20"/>
          <w:szCs w:val="20"/>
          <w:lang w:eastAsia="ar-SA"/>
        </w:rPr>
        <w:t>.</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74" w:name="_Справка_о_кадровых"/>
      <w:bookmarkStart w:id="175" w:name="_Toc391976921"/>
      <w:bookmarkStart w:id="176" w:name="_Toc447784681"/>
      <w:bookmarkEnd w:id="174"/>
      <w:r w:rsidRPr="001B5D49">
        <w:rPr>
          <w:rFonts w:ascii="Times New Roman" w:hAnsi="Times New Roman"/>
          <w:i w:val="0"/>
          <w:sz w:val="24"/>
          <w:szCs w:val="20"/>
          <w:lang w:eastAsia="ru-RU"/>
        </w:rPr>
        <w:lastRenderedPageBreak/>
        <w:t xml:space="preserve">Справка о кадровых ресурсах (форма </w:t>
      </w:r>
      <w:r w:rsidR="004F47F8">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75"/>
      <w:bookmarkEnd w:id="176"/>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Основные кадровые ресурсы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664"/>
        <w:gridCol w:w="4439"/>
        <w:gridCol w:w="1559"/>
        <w:gridCol w:w="1843"/>
      </w:tblGrid>
      <w:tr w:rsidR="004A015D" w:rsidRPr="009537CC" w:rsidTr="004A015D">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664" w:type="dxa"/>
            <w:tcMar>
              <w:top w:w="0" w:type="dxa"/>
              <w:left w:w="108" w:type="dxa"/>
              <w:bottom w:w="0" w:type="dxa"/>
              <w:right w:w="108" w:type="dxa"/>
            </w:tcMar>
          </w:tcPr>
          <w:p w:rsidR="004A015D" w:rsidRPr="009537CC" w:rsidRDefault="004A015D"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Pr>
                <w:rFonts w:ascii="Times New Roman" w:eastAsia="Times New Roman" w:hAnsi="Times New Roman"/>
                <w:sz w:val="24"/>
                <w:szCs w:val="24"/>
                <w:lang w:eastAsia="ru-RU"/>
              </w:rPr>
              <w:t xml:space="preserve">ания, полученная специальность). </w:t>
            </w:r>
            <w:r w:rsidRPr="00E72648">
              <w:rPr>
                <w:rFonts w:ascii="Times New Roman" w:eastAsia="Calibri" w:hAnsi="Times New Roman" w:cs="Times New Roman"/>
                <w:sz w:val="24"/>
                <w:szCs w:val="24"/>
                <w:lang w:eastAsia="ar-SA"/>
              </w:rPr>
              <w:t>Удостоверение</w:t>
            </w:r>
            <w:r>
              <w:rPr>
                <w:rFonts w:ascii="Times New Roman" w:eastAsia="Calibri" w:hAnsi="Times New Roman" w:cs="Times New Roman"/>
                <w:sz w:val="24"/>
                <w:szCs w:val="24"/>
                <w:lang w:eastAsia="ar-SA"/>
              </w:rPr>
              <w:t>,</w:t>
            </w:r>
            <w:r w:rsidRPr="00E72648">
              <w:rPr>
                <w:rFonts w:ascii="Times New Roman" w:eastAsia="Calibri" w:hAnsi="Times New Roman" w:cs="Times New Roman"/>
                <w:sz w:val="24"/>
                <w:szCs w:val="24"/>
                <w:lang w:eastAsia="ar-SA"/>
              </w:rPr>
              <w:t xml:space="preserve"> </w:t>
            </w:r>
            <w:r w:rsidRPr="009537CC">
              <w:rPr>
                <w:rFonts w:ascii="Times New Roman" w:eastAsia="Times New Roman" w:hAnsi="Times New Roman"/>
                <w:sz w:val="24"/>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E72648">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4A015D">
        <w:trPr>
          <w:cantSplit/>
        </w:trPr>
        <w:tc>
          <w:tcPr>
            <w:tcW w:w="10173"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4A015D">
        <w:trPr>
          <w:cantSplit/>
        </w:trPr>
        <w:tc>
          <w:tcPr>
            <w:tcW w:w="10173" w:type="dxa"/>
            <w:gridSpan w:val="5"/>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4A015D">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664"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77" w:name="_Toc176765552"/>
      <w:bookmarkEnd w:id="177"/>
      <w:r w:rsidRPr="00786D72">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ascii="Times New Roman" w:eastAsia="Times New Roman" w:hAnsi="Times New Roman" w:cs="Times New Roman"/>
          <w:color w:val="000000"/>
          <w:sz w:val="20"/>
          <w:szCs w:val="20"/>
          <w:lang w:eastAsia="ru-RU"/>
        </w:rPr>
        <w:t>т.ч</w:t>
      </w:r>
      <w:proofErr w:type="spellEnd"/>
      <w:r w:rsidRPr="00786D72">
        <w:rPr>
          <w:rFonts w:ascii="Times New Roman" w:eastAsia="Times New Roman" w:hAnsi="Times New Roman" w:cs="Times New Roman"/>
          <w:color w:val="000000"/>
          <w:sz w:val="20"/>
          <w:szCs w:val="20"/>
          <w:lang w:eastAsia="ru-RU"/>
        </w:rPr>
        <w:t>.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5F7759">
      <w:pPr>
        <w:pStyle w:val="1"/>
        <w:numPr>
          <w:ilvl w:val="0"/>
          <w:numId w:val="0"/>
        </w:numPr>
        <w:ind w:left="5387"/>
        <w:jc w:val="left"/>
        <w:rPr>
          <w:rFonts w:eastAsia="Calibri"/>
          <w:b/>
          <w:lang w:val="ru-RU"/>
        </w:rPr>
      </w:pPr>
      <w:bookmarkStart w:id="178" w:name="_Приложение_№_2"/>
      <w:bookmarkStart w:id="179" w:name="_Toc447784682"/>
      <w:bookmarkEnd w:id="178"/>
      <w:r w:rsidRPr="005F7759">
        <w:rPr>
          <w:b/>
        </w:rPr>
        <w:lastRenderedPageBreak/>
        <w:t xml:space="preserve">Приложение № 2 </w:t>
      </w:r>
      <w:r w:rsidRPr="005F7759">
        <w:rPr>
          <w:rFonts w:eastAsia="Calibri"/>
          <w:b/>
        </w:rPr>
        <w:t>к Документации</w:t>
      </w:r>
      <w:bookmarkEnd w:id="179"/>
    </w:p>
    <w:p w:rsidR="0089404D" w:rsidRPr="00A3108C" w:rsidRDefault="005F7759" w:rsidP="00E5609C">
      <w:pPr>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Pr="0037399D">
        <w:rPr>
          <w:rFonts w:ascii="Times New Roman" w:eastAsia="Times New Roman" w:hAnsi="Times New Roman" w:cs="Times New Roman"/>
          <w:sz w:val="24"/>
          <w:szCs w:val="24"/>
          <w:lang w:eastAsia="ar-SA"/>
        </w:rPr>
        <w:t>молниезащиты</w:t>
      </w:r>
      <w:proofErr w:type="spellEnd"/>
      <w:r w:rsidRPr="0037399D">
        <w:rPr>
          <w:rFonts w:ascii="Times New Roman" w:eastAsia="Times New Roman" w:hAnsi="Times New Roman" w:cs="Times New Roman"/>
          <w:sz w:val="24"/>
          <w:szCs w:val="24"/>
          <w:lang w:eastAsia="ar-SA"/>
        </w:rPr>
        <w:t>, ремонт светофорных площадок и металлоконструкций)</w:t>
      </w:r>
      <w:r w:rsidR="0089404D" w:rsidRPr="00A3108C">
        <w:rPr>
          <w:rFonts w:eastAsia="Calibri"/>
        </w:rPr>
        <w:t xml:space="preserve"> </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выполнение работ по ремонту дымовых труб (установка </w:t>
      </w:r>
      <w:proofErr w:type="spellStart"/>
      <w:r w:rsidR="001D0DE1" w:rsidRPr="001D0DE1">
        <w:rPr>
          <w:rFonts w:ascii="Times New Roman" w:eastAsia="Times New Roman" w:hAnsi="Times New Roman" w:cs="Times New Roman"/>
          <w:b/>
          <w:i/>
          <w:sz w:val="24"/>
          <w:szCs w:val="24"/>
          <w:lang w:eastAsia="ar-SA" w:bidi="en-US"/>
        </w:rPr>
        <w:t>молниезащиты</w:t>
      </w:r>
      <w:proofErr w:type="spellEnd"/>
      <w:r w:rsidR="001D0DE1" w:rsidRPr="001D0DE1">
        <w:rPr>
          <w:rFonts w:ascii="Times New Roman" w:eastAsia="Times New Roman" w:hAnsi="Times New Roman" w:cs="Times New Roman"/>
          <w:b/>
          <w:i/>
          <w:sz w:val="24"/>
          <w:szCs w:val="24"/>
          <w:lang w:eastAsia="ar-SA" w:bidi="en-US"/>
        </w:rPr>
        <w:t>, ремонт светофорных площадок и металлоконструкций)</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w:t>
      </w:r>
      <w:r>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w:t>
      </w:r>
      <w:r w:rsidRPr="003A2F0D">
        <w:rPr>
          <w:rFonts w:ascii="Times New Roman" w:eastAsia="Times New Roman" w:hAnsi="Times New Roman" w:cs="Times New Roman"/>
          <w:snapToGrid w:val="0"/>
          <w:sz w:val="24"/>
          <w:szCs w:val="24"/>
          <w:lang w:eastAsia="ru-RU"/>
        </w:rPr>
        <w:lastRenderedPageBreak/>
        <w:t>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80"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80"/>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w:t>
      </w:r>
      <w:r>
        <w:rPr>
          <w:rFonts w:ascii="Times New Roman" w:eastAsia="Times New Roman" w:hAnsi="Times New Roman" w:cs="Times New Roman"/>
          <w:snapToGrid w:val="0"/>
          <w:sz w:val="24"/>
          <w:szCs w:val="24"/>
          <w:lang w:eastAsia="ru-RU"/>
        </w:rPr>
        <w:t>–</w:t>
      </w:r>
      <w:r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Pr="00244A6A"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5F7759">
      <w:pPr>
        <w:pStyle w:val="1"/>
        <w:numPr>
          <w:ilvl w:val="0"/>
          <w:numId w:val="0"/>
        </w:numPr>
        <w:ind w:left="5387"/>
        <w:jc w:val="both"/>
        <w:rPr>
          <w:rFonts w:eastAsia="Calibri"/>
          <w:b/>
          <w:lang w:val="ru-RU"/>
        </w:rPr>
      </w:pPr>
      <w:bookmarkStart w:id="181" w:name="_Приложение_№_3"/>
      <w:bookmarkStart w:id="182" w:name="_Toc447784683"/>
      <w:bookmarkEnd w:id="181"/>
      <w:r w:rsidRPr="005F7759">
        <w:rPr>
          <w:b/>
        </w:rPr>
        <w:lastRenderedPageBreak/>
        <w:t xml:space="preserve">Приложение № 3 </w:t>
      </w:r>
      <w:r w:rsidRPr="005F7759">
        <w:rPr>
          <w:rFonts w:eastAsia="Calibri"/>
          <w:b/>
        </w:rPr>
        <w:t>к Документации</w:t>
      </w:r>
      <w:bookmarkEnd w:id="182"/>
    </w:p>
    <w:p w:rsidR="0089404D" w:rsidRPr="009E1EB3" w:rsidRDefault="005F7759" w:rsidP="009E1EB3">
      <w:pPr>
        <w:ind w:left="5387"/>
        <w:jc w:val="both"/>
        <w:rPr>
          <w:rFonts w:ascii="Times New Roman" w:eastAsia="Calibri" w:hAnsi="Times New Roman" w:cs="Times New Roman"/>
          <w:sz w:val="24"/>
          <w:szCs w:val="24"/>
        </w:rPr>
      </w:pPr>
      <w:r w:rsidRPr="009E1EB3">
        <w:rPr>
          <w:rFonts w:ascii="Times New Roman" w:eastAsia="Calibri" w:hAnsi="Times New Roman" w:cs="Times New Roman"/>
          <w:sz w:val="24"/>
          <w:szCs w:val="24"/>
        </w:rPr>
        <w:t xml:space="preserve">о проведении запроса предложений </w:t>
      </w:r>
      <w:r w:rsidRPr="009E1EB3">
        <w:rPr>
          <w:rFonts w:ascii="Times New Roman" w:hAnsi="Times New Roman" w:cs="Times New Roman"/>
          <w:sz w:val="24"/>
          <w:szCs w:val="24"/>
        </w:rPr>
        <w:t xml:space="preserve">на право заключения договора на выполнение работ по ремонту дымовых труб (установка </w:t>
      </w:r>
      <w:proofErr w:type="spellStart"/>
      <w:r w:rsidRPr="009E1EB3">
        <w:rPr>
          <w:rFonts w:ascii="Times New Roman" w:hAnsi="Times New Roman" w:cs="Times New Roman"/>
          <w:sz w:val="24"/>
          <w:szCs w:val="24"/>
        </w:rPr>
        <w:t>молниезащиты</w:t>
      </w:r>
      <w:proofErr w:type="spellEnd"/>
      <w:r w:rsidRPr="009E1EB3">
        <w:rPr>
          <w:rFonts w:ascii="Times New Roman" w:hAnsi="Times New Roman" w:cs="Times New Roman"/>
          <w:sz w:val="24"/>
          <w:szCs w:val="24"/>
        </w:rPr>
        <w:t>, ремонт светофорных площадок и металлоконструкций)</w:t>
      </w:r>
      <w:r w:rsidR="0089404D" w:rsidRPr="009E1EB3">
        <w:rPr>
          <w:rFonts w:ascii="Times New Roman" w:eastAsia="Calibri" w:hAnsi="Times New Roman" w:cs="Times New Roman"/>
          <w:sz w:val="24"/>
          <w:szCs w:val="24"/>
        </w:rPr>
        <w:t xml:space="preserve"> </w:t>
      </w:r>
    </w:p>
    <w:p w:rsid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w:t>
      </w:r>
      <w:proofErr w:type="gramStart"/>
      <w:r w:rsidRPr="00244A6A">
        <w:rPr>
          <w:rFonts w:ascii="Times New Roman" w:eastAsia="Times New Roman" w:hAnsi="Times New Roman" w:cs="Times New Roman"/>
          <w:b/>
          <w:sz w:val="24"/>
          <w:szCs w:val="24"/>
          <w:lang w:eastAsia="ar-SA"/>
        </w:rPr>
        <w:t>Р</w:t>
      </w:r>
      <w:proofErr w:type="gramEnd"/>
      <w:r w:rsidRPr="00244A6A">
        <w:rPr>
          <w:rFonts w:ascii="Times New Roman" w:eastAsia="Times New Roman" w:hAnsi="Times New Roman" w:cs="Times New Roman"/>
          <w:b/>
          <w:sz w:val="24"/>
          <w:szCs w:val="24"/>
          <w:lang w:eastAsia="ar-SA"/>
        </w:rPr>
        <w:t xml:space="preserve">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выполнение работ</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5"/>
          <w:type w:val="continuous"/>
          <w:pgSz w:w="11906" w:h="16838"/>
          <w:pgMar w:top="1134" w:right="567" w:bottom="1134" w:left="1418" w:header="720" w:footer="648" w:gutter="0"/>
          <w:cols w:space="720"/>
          <w:docGrid w:linePitch="600" w:charSpace="36864"/>
        </w:sectPr>
      </w:pPr>
    </w:p>
    <w:p w:rsidR="005F7759" w:rsidRPr="00221B62" w:rsidRDefault="0089404D" w:rsidP="005F7759">
      <w:pPr>
        <w:pStyle w:val="1"/>
        <w:numPr>
          <w:ilvl w:val="0"/>
          <w:numId w:val="0"/>
        </w:numPr>
        <w:ind w:left="5387"/>
        <w:jc w:val="both"/>
        <w:rPr>
          <w:rFonts w:eastAsia="Calibri"/>
          <w:b/>
          <w:lang w:val="ru-RU"/>
        </w:rPr>
      </w:pPr>
      <w:bookmarkStart w:id="183" w:name="_Приложение_№_4"/>
      <w:bookmarkStart w:id="184" w:name="_Toc447784684"/>
      <w:bookmarkEnd w:id="183"/>
      <w:r w:rsidRPr="00221B62">
        <w:rPr>
          <w:b/>
        </w:rPr>
        <w:lastRenderedPageBreak/>
        <w:t xml:space="preserve">Приложение № 4 </w:t>
      </w:r>
      <w:r w:rsidRPr="00221B62">
        <w:rPr>
          <w:rFonts w:eastAsia="Calibri"/>
          <w:b/>
        </w:rPr>
        <w:t>к Документации</w:t>
      </w:r>
      <w:bookmarkEnd w:id="184"/>
    </w:p>
    <w:p w:rsidR="0089404D" w:rsidRPr="009E1EB3" w:rsidRDefault="005F7759" w:rsidP="009E1EB3">
      <w:pPr>
        <w:ind w:left="5387"/>
        <w:jc w:val="both"/>
        <w:rPr>
          <w:rFonts w:ascii="Times New Roman" w:eastAsia="Calibri" w:hAnsi="Times New Roman" w:cs="Times New Roman"/>
          <w:sz w:val="24"/>
          <w:szCs w:val="24"/>
        </w:rPr>
      </w:pPr>
      <w:r w:rsidRPr="009E1EB3">
        <w:rPr>
          <w:rFonts w:ascii="Times New Roman" w:eastAsia="Calibri" w:hAnsi="Times New Roman" w:cs="Times New Roman"/>
          <w:sz w:val="24"/>
          <w:szCs w:val="24"/>
        </w:rPr>
        <w:t xml:space="preserve">о проведении запроса предложений </w:t>
      </w:r>
      <w:r w:rsidRPr="009E1EB3">
        <w:rPr>
          <w:rFonts w:ascii="Times New Roman" w:hAnsi="Times New Roman" w:cs="Times New Roman"/>
          <w:sz w:val="24"/>
          <w:szCs w:val="24"/>
        </w:rPr>
        <w:t xml:space="preserve">на право заключения договора на выполнение работ по ремонту дымовых труб (установка </w:t>
      </w:r>
      <w:proofErr w:type="spellStart"/>
      <w:r w:rsidRPr="009E1EB3">
        <w:rPr>
          <w:rFonts w:ascii="Times New Roman" w:hAnsi="Times New Roman" w:cs="Times New Roman"/>
          <w:sz w:val="24"/>
          <w:szCs w:val="24"/>
        </w:rPr>
        <w:t>молниезащиты</w:t>
      </w:r>
      <w:proofErr w:type="spellEnd"/>
      <w:r w:rsidRPr="009E1EB3">
        <w:rPr>
          <w:rFonts w:ascii="Times New Roman" w:hAnsi="Times New Roman" w:cs="Times New Roman"/>
          <w:sz w:val="24"/>
          <w:szCs w:val="24"/>
        </w:rPr>
        <w:t>, ремонт светофорных площадок и металлоконструкций)</w:t>
      </w:r>
      <w:r w:rsidR="0089404D" w:rsidRPr="009E1EB3">
        <w:rPr>
          <w:rFonts w:ascii="Times New Roman" w:eastAsia="Calibri" w:hAnsi="Times New Roman" w:cs="Times New Roman"/>
          <w:sz w:val="24"/>
          <w:szCs w:val="24"/>
        </w:rPr>
        <w:t xml:space="preserve"> </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21B62" w:rsidRPr="0010391D" w:rsidRDefault="00221B62" w:rsidP="009D4D84">
      <w:pPr>
        <w:jc w:val="center"/>
        <w:rPr>
          <w:rFonts w:ascii="Times New Roman" w:eastAsia="Times New Roman" w:hAnsi="Times New Roman" w:cs="Times New Roman"/>
          <w:b/>
          <w:bCs/>
          <w:sz w:val="28"/>
          <w:szCs w:val="24"/>
          <w:lang w:eastAsia="ru-RU"/>
        </w:rPr>
      </w:pPr>
      <w:r w:rsidRPr="0010391D">
        <w:rPr>
          <w:rFonts w:ascii="Times New Roman" w:eastAsia="Times New Roman" w:hAnsi="Times New Roman" w:cs="Times New Roman"/>
          <w:b/>
          <w:bCs/>
          <w:sz w:val="28"/>
          <w:szCs w:val="24"/>
          <w:lang w:eastAsia="ru-RU"/>
        </w:rPr>
        <w:t>ДОГОВОР ПОДРЯДА №____</w:t>
      </w:r>
    </w:p>
    <w:p w:rsidR="00221B62" w:rsidRPr="0010391D" w:rsidRDefault="00221B62" w:rsidP="00221B62">
      <w:pPr>
        <w:spacing w:before="120" w:after="0" w:line="240" w:lineRule="auto"/>
        <w:jc w:val="both"/>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г. Мурманск</w:t>
      </w:r>
      <w:r w:rsidRPr="0010391D">
        <w:rPr>
          <w:rFonts w:ascii="Times New Roman" w:eastAsia="Times New Roman" w:hAnsi="Times New Roman" w:cs="Times New Roman"/>
          <w:sz w:val="24"/>
          <w:szCs w:val="24"/>
          <w:lang w:eastAsia="ru-RU"/>
        </w:rPr>
        <w:tab/>
      </w:r>
      <w:r w:rsidRPr="0010391D">
        <w:rPr>
          <w:rFonts w:ascii="Times New Roman" w:eastAsia="Times New Roman" w:hAnsi="Times New Roman" w:cs="Times New Roman"/>
          <w:sz w:val="24"/>
          <w:szCs w:val="24"/>
          <w:lang w:eastAsia="ru-RU"/>
        </w:rPr>
        <w:tab/>
      </w:r>
      <w:r w:rsidRPr="0010391D">
        <w:rPr>
          <w:rFonts w:ascii="Times New Roman" w:eastAsia="Times New Roman" w:hAnsi="Times New Roman" w:cs="Times New Roman"/>
          <w:sz w:val="24"/>
          <w:szCs w:val="24"/>
          <w:lang w:eastAsia="ru-RU"/>
        </w:rPr>
        <w:tab/>
      </w:r>
      <w:r w:rsidRPr="0010391D">
        <w:rPr>
          <w:rFonts w:ascii="Times New Roman" w:eastAsia="Times New Roman" w:hAnsi="Times New Roman" w:cs="Times New Roman"/>
          <w:sz w:val="24"/>
          <w:szCs w:val="24"/>
          <w:lang w:eastAsia="ru-RU"/>
        </w:rPr>
        <w:tab/>
        <w:t xml:space="preserve">                                </w:t>
      </w:r>
      <w:r w:rsidR="0010391D">
        <w:rPr>
          <w:rFonts w:ascii="Times New Roman" w:eastAsia="Times New Roman" w:hAnsi="Times New Roman" w:cs="Times New Roman"/>
          <w:sz w:val="24"/>
          <w:szCs w:val="24"/>
          <w:lang w:eastAsia="ru-RU"/>
        </w:rPr>
        <w:t xml:space="preserve">            </w:t>
      </w:r>
      <w:r w:rsidRPr="0010391D">
        <w:rPr>
          <w:rFonts w:ascii="Times New Roman" w:eastAsia="Times New Roman" w:hAnsi="Times New Roman" w:cs="Times New Roman"/>
          <w:sz w:val="24"/>
          <w:szCs w:val="24"/>
          <w:lang w:eastAsia="ru-RU"/>
        </w:rPr>
        <w:t xml:space="preserve">                «___» ___________201_ г.</w:t>
      </w:r>
    </w:p>
    <w:p w:rsidR="00221B62" w:rsidRPr="00221B62" w:rsidRDefault="00221B62" w:rsidP="00221B62">
      <w:pPr>
        <w:spacing w:after="0" w:line="240" w:lineRule="auto"/>
        <w:jc w:val="both"/>
        <w:rPr>
          <w:rFonts w:ascii="Times New Roman" w:eastAsia="Times New Roman" w:hAnsi="Times New Roman" w:cs="Times New Roman"/>
          <w:color w:val="FF0000"/>
          <w:sz w:val="24"/>
          <w:szCs w:val="24"/>
          <w:lang w:eastAsia="ru-RU"/>
        </w:rPr>
      </w:pPr>
    </w:p>
    <w:p w:rsidR="00221B62" w:rsidRPr="0010391D"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10391D">
        <w:rPr>
          <w:rFonts w:ascii="Times New Roman" w:eastAsia="Times New Roman" w:hAnsi="Times New Roman" w:cs="Times New Roman"/>
          <w:b/>
          <w:bCs/>
          <w:sz w:val="24"/>
          <w:szCs w:val="24"/>
          <w:lang w:val="x-none" w:eastAsia="ru-RU"/>
        </w:rPr>
        <w:t>Акционерное общество «Мурманэнергосбыт» (АО «МЭС»)</w:t>
      </w:r>
      <w:r w:rsidRPr="0010391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0391D">
        <w:rPr>
          <w:rFonts w:ascii="Times New Roman" w:eastAsia="Times New Roman" w:hAnsi="Times New Roman" w:cs="Times New Roman"/>
          <w:bCs/>
          <w:sz w:val="24"/>
          <w:szCs w:val="24"/>
          <w:lang w:val="x-none" w:eastAsia="ru-RU"/>
        </w:rPr>
        <w:fldChar w:fldCharType="begin"/>
      </w:r>
      <w:r w:rsidRPr="0010391D">
        <w:rPr>
          <w:rFonts w:ascii="Times New Roman" w:eastAsia="Times New Roman" w:hAnsi="Times New Roman" w:cs="Times New Roman"/>
          <w:bCs/>
          <w:sz w:val="24"/>
          <w:szCs w:val="24"/>
          <w:lang w:val="x-none" w:eastAsia="ru-RU"/>
        </w:rPr>
        <w:instrText xml:space="preserve"> COMMENTS </w:instrText>
      </w:r>
      <w:r w:rsidRPr="0010391D">
        <w:rPr>
          <w:rFonts w:ascii="Times New Roman" w:eastAsia="Times New Roman" w:hAnsi="Times New Roman" w:cs="Times New Roman"/>
          <w:bCs/>
          <w:sz w:val="24"/>
          <w:szCs w:val="24"/>
          <w:lang w:val="x-none" w:eastAsia="ru-RU"/>
        </w:rPr>
        <w:fldChar w:fldCharType="end"/>
      </w:r>
      <w:r w:rsidRPr="0010391D">
        <w:rPr>
          <w:rFonts w:ascii="Times New Roman" w:eastAsia="Times New Roman" w:hAnsi="Times New Roman" w:cs="Times New Roman"/>
          <w:bCs/>
          <w:sz w:val="24"/>
          <w:szCs w:val="24"/>
          <w:lang w:val="x-none" w:eastAsia="ru-RU"/>
        </w:rPr>
        <w:t xml:space="preserve">в лице ____________________, действующего на основании ________________ </w:t>
      </w:r>
      <w:r w:rsidRPr="0010391D">
        <w:rPr>
          <w:rFonts w:ascii="Times New Roman" w:eastAsia="Times New Roman" w:hAnsi="Times New Roman" w:cs="Times New Roman"/>
          <w:bCs/>
          <w:sz w:val="24"/>
          <w:szCs w:val="24"/>
          <w:lang w:val="x-none" w:eastAsia="ru-RU"/>
        </w:rPr>
        <w:fldChar w:fldCharType="begin"/>
      </w:r>
      <w:r w:rsidRPr="0010391D">
        <w:rPr>
          <w:rFonts w:ascii="Times New Roman" w:eastAsia="Times New Roman" w:hAnsi="Times New Roman" w:cs="Times New Roman"/>
          <w:bCs/>
          <w:sz w:val="24"/>
          <w:szCs w:val="24"/>
          <w:lang w:val="x-none" w:eastAsia="ru-RU"/>
        </w:rPr>
        <w:instrText xml:space="preserve"> COMMENTS </w:instrText>
      </w:r>
      <w:r w:rsidRPr="0010391D">
        <w:rPr>
          <w:rFonts w:ascii="Times New Roman" w:eastAsia="Times New Roman" w:hAnsi="Times New Roman" w:cs="Times New Roman"/>
          <w:bCs/>
          <w:sz w:val="24"/>
          <w:szCs w:val="24"/>
          <w:lang w:val="x-none" w:eastAsia="ru-RU"/>
        </w:rPr>
        <w:fldChar w:fldCharType="end"/>
      </w:r>
      <w:r w:rsidRPr="0010391D">
        <w:rPr>
          <w:rFonts w:ascii="Times New Roman" w:eastAsia="Times New Roman" w:hAnsi="Times New Roman" w:cs="Times New Roman"/>
          <w:bCs/>
          <w:sz w:val="24"/>
          <w:szCs w:val="24"/>
          <w:lang w:val="x-none" w:eastAsia="ru-RU"/>
        </w:rPr>
        <w:t>, с другой стороны, вместе именуемые Стороны, заключили настоящий Договор о нижеследующем:</w:t>
      </w:r>
    </w:p>
    <w:p w:rsidR="00221B62" w:rsidRPr="0010391D" w:rsidRDefault="00221B62" w:rsidP="00221B62">
      <w:pPr>
        <w:spacing w:before="240" w:after="120" w:line="240" w:lineRule="auto"/>
        <w:ind w:firstLine="426"/>
        <w:jc w:val="center"/>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1. ПРЕДМЕТ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 xml:space="preserve">1.1. </w:t>
      </w:r>
      <w:proofErr w:type="gramStart"/>
      <w:r w:rsidRPr="0010391D">
        <w:rPr>
          <w:rFonts w:ascii="Times New Roman" w:eastAsia="Times New Roman" w:hAnsi="Times New Roman" w:cs="Times New Roman"/>
          <w:sz w:val="24"/>
          <w:szCs w:val="24"/>
          <w:lang w:eastAsia="ru-RU"/>
        </w:rPr>
        <w:t xml:space="preserve">Заказчик поручает, а Подрядчик обязуется выполнить посредством собственных сил и из своих материалов работы </w:t>
      </w:r>
      <w:r w:rsidRPr="0010391D">
        <w:rPr>
          <w:rFonts w:ascii="Times New Roman" w:eastAsia="Times New Roman" w:hAnsi="Times New Roman" w:cs="Times New Roman"/>
          <w:b/>
          <w:sz w:val="24"/>
          <w:szCs w:val="24"/>
          <w:lang w:eastAsia="ru-RU"/>
        </w:rPr>
        <w:t xml:space="preserve">по </w:t>
      </w:r>
      <w:r w:rsidRPr="0010391D">
        <w:rPr>
          <w:rFonts w:ascii="Times New Roman" w:eastAsia="Times New Roman" w:hAnsi="Times New Roman" w:cs="Times New Roman"/>
          <w:b/>
          <w:sz w:val="24"/>
          <w:szCs w:val="24"/>
          <w:lang w:eastAsia="ar-SA"/>
        </w:rPr>
        <w:t xml:space="preserve">ремонту </w:t>
      </w:r>
      <w:r w:rsidRPr="0010391D">
        <w:rPr>
          <w:rFonts w:ascii="Times New Roman" w:eastAsia="Times New Roman" w:hAnsi="Times New Roman" w:cs="Times New Roman"/>
          <w:b/>
          <w:sz w:val="24"/>
          <w:szCs w:val="24"/>
        </w:rPr>
        <w:t xml:space="preserve">дымовых труб (установка </w:t>
      </w:r>
      <w:proofErr w:type="spellStart"/>
      <w:r w:rsidRPr="0010391D">
        <w:rPr>
          <w:rFonts w:ascii="Times New Roman" w:eastAsia="Times New Roman" w:hAnsi="Times New Roman" w:cs="Times New Roman"/>
          <w:b/>
          <w:sz w:val="24"/>
          <w:szCs w:val="24"/>
        </w:rPr>
        <w:t>молниезащиты</w:t>
      </w:r>
      <w:proofErr w:type="spellEnd"/>
      <w:r w:rsidRPr="0010391D">
        <w:rPr>
          <w:rFonts w:ascii="Times New Roman" w:eastAsia="Times New Roman" w:hAnsi="Times New Roman" w:cs="Times New Roman"/>
          <w:b/>
          <w:sz w:val="24"/>
          <w:szCs w:val="24"/>
        </w:rPr>
        <w:t xml:space="preserve">, ремонт светофорных площадок и металлоконструкций), </w:t>
      </w:r>
      <w:r w:rsidRPr="0010391D">
        <w:rPr>
          <w:rFonts w:ascii="Times New Roman" w:eastAsia="Times New Roman" w:hAnsi="Times New Roman" w:cs="Times New Roman"/>
          <w:sz w:val="24"/>
          <w:szCs w:val="24"/>
          <w:lang w:eastAsia="ru-RU"/>
        </w:rPr>
        <w:t>в соответствии с условиями настоящ</w:t>
      </w:r>
      <w:r w:rsidRPr="00221B62">
        <w:rPr>
          <w:rFonts w:ascii="Times New Roman" w:eastAsia="Times New Roman" w:hAnsi="Times New Roman" w:cs="Times New Roman"/>
          <w:sz w:val="24"/>
          <w:szCs w:val="24"/>
          <w:lang w:eastAsia="ru-RU"/>
        </w:rPr>
        <w:t>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1.2. Настоящий Договор заключен в соответствии с Федеральным законом от 1</w:t>
      </w:r>
      <w:r w:rsidR="0010391D">
        <w:rPr>
          <w:rFonts w:ascii="Times New Roman" w:eastAsia="Times New Roman" w:hAnsi="Times New Roman" w:cs="Times New Roman"/>
          <w:sz w:val="24"/>
          <w:szCs w:val="24"/>
          <w:lang w:eastAsia="ru-RU"/>
        </w:rPr>
        <w:t>8 июля 2011 </w:t>
      </w:r>
      <w:r w:rsidRPr="00221B62">
        <w:rPr>
          <w:rFonts w:ascii="Times New Roman" w:eastAsia="Times New Roman" w:hAnsi="Times New Roman" w:cs="Times New Roman"/>
          <w:sz w:val="24"/>
          <w:szCs w:val="24"/>
          <w:lang w:eastAsia="ru-RU"/>
        </w:rPr>
        <w:t xml:space="preserve">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221B62">
        <w:rPr>
          <w:rFonts w:ascii="Times New Roman" w:eastAsia="Times New Roman" w:hAnsi="Times New Roman" w:cs="Times New Roman"/>
          <w:sz w:val="24"/>
          <w:szCs w:val="24"/>
          <w:lang w:eastAsia="ar-SA"/>
        </w:rPr>
        <w:t>на основании протокола заседания Комиссии по закупке __________ № __ от_______ 201_ г.</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1.3. Существенными условиями Договора в соответствии с протоколом </w:t>
      </w:r>
      <w:r w:rsidRPr="00221B62">
        <w:rPr>
          <w:rFonts w:ascii="Times New Roman" w:eastAsia="Times New Roman" w:hAnsi="Times New Roman" w:cs="Times New Roman"/>
          <w:sz w:val="24"/>
          <w:szCs w:val="24"/>
          <w:lang w:eastAsia="ar-SA"/>
        </w:rPr>
        <w:t xml:space="preserve">заседания Комиссии по закупке __________ № __ от_______ 201_ г. </w:t>
      </w:r>
      <w:r w:rsidRPr="00221B62">
        <w:rPr>
          <w:rFonts w:ascii="Times New Roman" w:eastAsia="Times New Roman" w:hAnsi="Times New Roman" w:cs="Times New Roman"/>
          <w:sz w:val="24"/>
          <w:szCs w:val="24"/>
          <w:lang w:eastAsia="ru-RU"/>
        </w:rPr>
        <w:t>являются:</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1.3.1. </w:t>
      </w:r>
      <w:proofErr w:type="gramStart"/>
      <w:r w:rsidRPr="00221B62">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(Приложение № 2 к настоящему Договору) и составляет _____________(_______________________________) руб. ___коп., в том числе НДС </w:t>
      </w:r>
      <w:r w:rsidRPr="00221B62">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221B62">
        <w:rPr>
          <w:rFonts w:ascii="Times New Roman" w:eastAsia="Times New Roman" w:hAnsi="Times New Roman" w:cs="Times New Roman"/>
          <w:sz w:val="24"/>
          <w:szCs w:val="24"/>
          <w:lang w:eastAsia="ar-SA"/>
        </w:rPr>
        <w:t>и</w:t>
      </w:r>
      <w:r w:rsidRPr="00221B62">
        <w:rPr>
          <w:rFonts w:ascii="Times New Roman" w:eastAsia="Times New Roman" w:hAnsi="Times New Roman" w:cs="Times New Roman"/>
          <w:i/>
          <w:iCs/>
          <w:sz w:val="24"/>
          <w:szCs w:val="24"/>
          <w:lang w:eastAsia="ar-SA"/>
        </w:rPr>
        <w:t xml:space="preserve">  </w:t>
      </w:r>
      <w:r w:rsidRPr="00221B62">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color w:val="FF0000"/>
          <w:sz w:val="24"/>
          <w:szCs w:val="24"/>
          <w:lang w:eastAsia="ru-RU"/>
        </w:rPr>
      </w:pPr>
      <w:r w:rsidRPr="00221B62">
        <w:rPr>
          <w:rFonts w:ascii="Times New Roman" w:eastAsia="Times New Roman" w:hAnsi="Times New Roman" w:cs="Times New Roman"/>
          <w:sz w:val="24"/>
          <w:szCs w:val="24"/>
          <w:lang w:eastAsia="ru-RU"/>
        </w:rPr>
        <w:t>1.3.2. Срок (период) выполнения работ: с момента подписания договора по 31.08.2016 года.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1.3.3. Место проведения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Лобова, д. 100, территория котельной «Роста»,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Мурманская область, г. Кола, ул. Каменный остров, д.10, территория котельной,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Промышленная, д. 15, территория котельной «Северная», дымовые трубы стационарный №1 и №2;</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(далее по тексту - Объекты).</w:t>
      </w: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2. ПРАВА И ОБЯЗАННОСТИ СТОРОН</w:t>
      </w:r>
    </w:p>
    <w:p w:rsidR="00221B62" w:rsidRPr="00221B62" w:rsidRDefault="00221B62" w:rsidP="00221B62">
      <w:pPr>
        <w:spacing w:before="120" w:after="0" w:line="240" w:lineRule="auto"/>
        <w:ind w:firstLine="426"/>
        <w:jc w:val="both"/>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2.1. Подрядчик обязан:</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221B62">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2.1.3. Исполнять полученные в ходе работ указания Заказчика.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2.1.6.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2.1.7. 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2.1.8.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2.1.9. Обеспечить устройство всех необходимых временных сооружений для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2.1.10.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2.1.11.  Согласовать с Заказчиком порядок ведения работ и обеспечить соблюдение его на производственной площадке и в местах производства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2.1.12. Организовать ежедневный сбор строительных отходов на специально выделенную Заказчиком площадку.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2.1.13. Обеспечить вывоз строительных отходов по окончании выполненных работ либо в иной срок по требованию Заказчика.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2.1.14.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2.1.15.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2.1.16. Возместить ущерб, нанесенный имуществу Заказчика в процессе выполнения работ.</w:t>
      </w:r>
    </w:p>
    <w:p w:rsidR="00221B62" w:rsidRPr="00221B62" w:rsidRDefault="00221B62" w:rsidP="00221B62">
      <w:pPr>
        <w:spacing w:after="0" w:line="240" w:lineRule="auto"/>
        <w:ind w:firstLine="426"/>
        <w:jc w:val="both"/>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2.2. Подрядчик не вправе:</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2.2.1.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lastRenderedPageBreak/>
        <w:t>2.3. Заказчик обязан:</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2.3.1. Принять выполненные работы по договору в соответствии с разделом 5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221B62" w:rsidRPr="00221B62" w:rsidRDefault="00221B62" w:rsidP="00221B62">
      <w:pPr>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2.4. Заказчик вправе: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 ПОРЯДОК РАСЧЕТОВ</w:t>
      </w: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3.1. Настоящий Договор не предусматривает аванс и промежуточную оплату выполненных работ. </w:t>
      </w:r>
    </w:p>
    <w:p w:rsidR="00221B62" w:rsidRPr="00221B62" w:rsidRDefault="0010391D" w:rsidP="00221B6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221B62" w:rsidRPr="00221B62">
        <w:rPr>
          <w:rFonts w:ascii="Times New Roman" w:eastAsia="Times New Roman" w:hAnsi="Times New Roman" w:cs="Times New Roman"/>
          <w:sz w:val="24"/>
          <w:szCs w:val="24"/>
          <w:lang w:eastAsia="ru-RU"/>
        </w:rPr>
        <w:t xml:space="preserve">2. </w:t>
      </w:r>
      <w:proofErr w:type="gramStart"/>
      <w:r w:rsidR="00221B62" w:rsidRPr="00221B62">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w:t>
      </w:r>
      <w:proofErr w:type="gramEnd"/>
      <w:r w:rsidR="00221B62" w:rsidRPr="00221B62">
        <w:rPr>
          <w:rFonts w:ascii="Times New Roman" w:eastAsia="Times New Roman" w:hAnsi="Times New Roman" w:cs="Times New Roman"/>
          <w:sz w:val="24"/>
          <w:szCs w:val="24"/>
          <w:lang w:eastAsia="ru-RU"/>
        </w:rPr>
        <w:t xml:space="preserve"> </w:t>
      </w:r>
      <w:proofErr w:type="gramStart"/>
      <w:r w:rsidR="00221B62" w:rsidRPr="00221B62">
        <w:rPr>
          <w:rFonts w:ascii="Times New Roman" w:eastAsia="Times New Roman" w:hAnsi="Times New Roman" w:cs="Times New Roman"/>
          <w:sz w:val="24"/>
          <w:szCs w:val="24"/>
          <w:lang w:eastAsia="ru-RU"/>
        </w:rPr>
        <w:t>КС-3).</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221B62">
        <w:rPr>
          <w:rFonts w:ascii="Times New Roman" w:eastAsia="Times New Roman" w:hAnsi="Times New Roman" w:cs="Times New Roman"/>
          <w:sz w:val="24"/>
          <w:szCs w:val="24"/>
          <w:lang w:eastAsia="ru-RU"/>
        </w:rPr>
        <w:t>дств с р</w:t>
      </w:r>
      <w:proofErr w:type="gramEnd"/>
      <w:r w:rsidRPr="00221B62">
        <w:rPr>
          <w:rFonts w:ascii="Times New Roman" w:eastAsia="Times New Roman" w:hAnsi="Times New Roman" w:cs="Times New Roman"/>
          <w:sz w:val="24"/>
          <w:szCs w:val="24"/>
          <w:lang w:eastAsia="ru-RU"/>
        </w:rPr>
        <w:t>асчетного счета Заказчика.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4. ПОРЯДОК И УСЛОВИЯ ПРОИЗВОДСТВА РАБОТ</w:t>
      </w: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w:t>
      </w:r>
      <w:r w:rsidRPr="00221B62">
        <w:rPr>
          <w:rFonts w:ascii="Times New Roman" w:eastAsia="Times New Roman" w:hAnsi="Times New Roman" w:cs="Times New Roman"/>
          <w:sz w:val="24"/>
          <w:szCs w:val="24"/>
          <w:lang w:eastAsia="ru-RU"/>
        </w:rPr>
        <w:lastRenderedPageBreak/>
        <w:t>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2A6CD9" w:rsidRPr="00221B62" w:rsidRDefault="002A6CD9" w:rsidP="002A6CD9">
      <w:pPr>
        <w:spacing w:after="0" w:line="240" w:lineRule="auto"/>
        <w:ind w:firstLine="425"/>
        <w:jc w:val="both"/>
        <w:rPr>
          <w:rFonts w:ascii="Times New Roman" w:eastAsia="Times New Roman" w:hAnsi="Times New Roman" w:cs="Times New Roman"/>
          <w:sz w:val="24"/>
          <w:szCs w:val="24"/>
          <w:lang w:eastAsia="ru-RU"/>
        </w:rPr>
      </w:pPr>
    </w:p>
    <w:p w:rsidR="00221B62" w:rsidRPr="002A6CD9" w:rsidRDefault="00221B62" w:rsidP="002A6CD9">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sz w:val="24"/>
          <w:szCs w:val="24"/>
          <w:lang w:eastAsia="ru-RU"/>
        </w:rPr>
      </w:pPr>
      <w:r w:rsidRPr="002A6CD9">
        <w:rPr>
          <w:rFonts w:ascii="Times New Roman" w:eastAsia="Times New Roman" w:hAnsi="Times New Roman"/>
          <w:sz w:val="24"/>
          <w:szCs w:val="24"/>
          <w:lang w:eastAsia="ru-RU"/>
        </w:rPr>
        <w:t>ПОРЯДОК ПРИЕМКИ И СДАЧИ ВЫПОЛНЕННЫХ РАБОТ</w:t>
      </w:r>
    </w:p>
    <w:p w:rsidR="002A6CD9" w:rsidRPr="002A6CD9" w:rsidRDefault="002A6CD9" w:rsidP="002A6CD9">
      <w:pPr>
        <w:spacing w:after="0" w:line="240" w:lineRule="auto"/>
        <w:ind w:left="2520"/>
        <w:rPr>
          <w:rFonts w:ascii="Times New Roman" w:eastAsia="Times New Roman" w:hAnsi="Times New Roman"/>
          <w:sz w:val="24"/>
          <w:szCs w:val="24"/>
          <w:lang w:eastAsia="ru-RU"/>
        </w:rPr>
      </w:pP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5.3. В ходе выполнения работ Подрядчик обязан составлять и </w:t>
      </w:r>
      <w:proofErr w:type="spellStart"/>
      <w:r w:rsidRPr="00221B62">
        <w:rPr>
          <w:rFonts w:ascii="Times New Roman" w:eastAsia="Times New Roman" w:hAnsi="Times New Roman" w:cs="Times New Roman"/>
          <w:sz w:val="24"/>
          <w:szCs w:val="24"/>
          <w:lang w:eastAsia="ru-RU"/>
        </w:rPr>
        <w:t>комиссионно</w:t>
      </w:r>
      <w:proofErr w:type="spellEnd"/>
      <w:r w:rsidRPr="00221B62">
        <w:rPr>
          <w:rFonts w:ascii="Times New Roman" w:eastAsia="Times New Roman" w:hAnsi="Times New Roman" w:cs="Times New Roman"/>
          <w:sz w:val="24"/>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221B62">
        <w:rPr>
          <w:rFonts w:ascii="Times New Roman" w:eastAsia="Times New Roman" w:hAnsi="Times New Roman" w:cs="Times New Roman"/>
          <w:sz w:val="24"/>
          <w:szCs w:val="24"/>
          <w:lang w:eastAsia="ru-RU"/>
        </w:rPr>
        <w:t>п.п</w:t>
      </w:r>
      <w:proofErr w:type="spellEnd"/>
      <w:r w:rsidRPr="00221B62">
        <w:rPr>
          <w:rFonts w:ascii="Times New Roman" w:eastAsia="Times New Roman" w:hAnsi="Times New Roman" w:cs="Times New Roman"/>
          <w:sz w:val="24"/>
          <w:szCs w:val="24"/>
          <w:lang w:eastAsia="ru-RU"/>
        </w:rPr>
        <w:t>. 5.2., 5.4., 5.5. настоящего Договора.</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221B62">
        <w:rPr>
          <w:rFonts w:ascii="Times New Roman" w:eastAsia="Times New Roman" w:hAnsi="Times New Roman" w:cs="Times New Roman"/>
          <w:sz w:val="24"/>
          <w:szCs w:val="24"/>
          <w:lang w:eastAsia="ru-RU"/>
        </w:rPr>
        <w:t>п.п</w:t>
      </w:r>
      <w:proofErr w:type="spellEnd"/>
      <w:r w:rsidRPr="00221B62">
        <w:rPr>
          <w:rFonts w:ascii="Times New Roman" w:eastAsia="Times New Roman" w:hAnsi="Times New Roman" w:cs="Times New Roman"/>
          <w:sz w:val="24"/>
          <w:szCs w:val="24"/>
          <w:lang w:eastAsia="ru-RU"/>
        </w:rPr>
        <w:t>. 5.2., 5.4., 5.5. настоящего Договора.</w:t>
      </w: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221B62" w:rsidRPr="00221B62" w:rsidRDefault="00221B62" w:rsidP="002A6CD9">
      <w:pPr>
        <w:spacing w:after="0" w:line="240" w:lineRule="auto"/>
        <w:ind w:firstLine="425"/>
        <w:jc w:val="both"/>
        <w:rPr>
          <w:rFonts w:ascii="Times New Roman" w:eastAsia="Times New Roman" w:hAnsi="Times New Roman" w:cs="Times New Roman"/>
          <w:sz w:val="24"/>
          <w:szCs w:val="24"/>
          <w:lang w:eastAsia="ru-RU"/>
        </w:rPr>
      </w:pPr>
    </w:p>
    <w:p w:rsidR="00221B62" w:rsidRPr="002A6CD9" w:rsidRDefault="00221B62" w:rsidP="002A6CD9">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bCs/>
          <w:sz w:val="24"/>
          <w:szCs w:val="24"/>
        </w:rPr>
      </w:pPr>
      <w:r w:rsidRPr="002A6CD9">
        <w:rPr>
          <w:rFonts w:ascii="Times New Roman" w:eastAsia="Times New Roman" w:hAnsi="Times New Roman"/>
          <w:bCs/>
          <w:sz w:val="24"/>
          <w:szCs w:val="24"/>
        </w:rPr>
        <w:t>ГАРАНТИИ КАЧЕСТВА ПО СДАННЫМ РАБОТАМ</w:t>
      </w:r>
    </w:p>
    <w:p w:rsidR="002A6CD9" w:rsidRPr="002A6CD9" w:rsidRDefault="002A6CD9" w:rsidP="002A6CD9">
      <w:pPr>
        <w:spacing w:after="0" w:line="240" w:lineRule="auto"/>
        <w:rPr>
          <w:rFonts w:ascii="Times New Roman" w:eastAsia="Times New Roman" w:hAnsi="Times New Roman"/>
          <w:bCs/>
          <w:sz w:val="24"/>
          <w:szCs w:val="24"/>
        </w:rPr>
      </w:pPr>
    </w:p>
    <w:p w:rsidR="00221B62" w:rsidRPr="00221B62" w:rsidRDefault="00221B62" w:rsidP="002A6CD9">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221B62" w:rsidRPr="00221B62"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221B62" w:rsidRPr="00221B62"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221B62">
        <w:rPr>
          <w:rFonts w:ascii="Times New Roman" w:eastAsia="Times New Roman" w:hAnsi="Times New Roman" w:cs="Times New Roman"/>
          <w:sz w:val="24"/>
          <w:szCs w:val="24"/>
          <w:lang w:eastAsia="ru-RU"/>
        </w:rPr>
        <w:t>кт с пр</w:t>
      </w:r>
      <w:proofErr w:type="gramEnd"/>
      <w:r w:rsidRPr="00221B62">
        <w:rPr>
          <w:rFonts w:ascii="Times New Roman" w:eastAsia="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415D91"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p>
    <w:p w:rsidR="00221B62" w:rsidRPr="00221B62" w:rsidRDefault="00221B62" w:rsidP="00C53E32">
      <w:pPr>
        <w:spacing w:after="0" w:line="240" w:lineRule="auto"/>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415D91" w:rsidRDefault="00221B62" w:rsidP="00C53E32">
      <w:pPr>
        <w:pStyle w:val="afffa"/>
        <w:widowControl w:val="0"/>
        <w:numPr>
          <w:ilvl w:val="3"/>
          <w:numId w:val="8"/>
        </w:numPr>
        <w:tabs>
          <w:tab w:val="clear" w:pos="2880"/>
          <w:tab w:val="num" w:pos="0"/>
          <w:tab w:val="left" w:pos="284"/>
        </w:tabs>
        <w:autoSpaceDE w:val="0"/>
        <w:autoSpaceDN w:val="0"/>
        <w:adjustRightInd w:val="0"/>
        <w:spacing w:after="0" w:line="240" w:lineRule="auto"/>
        <w:ind w:left="0" w:firstLine="0"/>
        <w:jc w:val="center"/>
        <w:rPr>
          <w:rFonts w:ascii="Times New Roman CYR" w:eastAsia="Times New Roman" w:hAnsi="Times New Roman CYR" w:cs="Times New Roman CYR"/>
          <w:bCs/>
          <w:sz w:val="24"/>
          <w:szCs w:val="24"/>
        </w:rPr>
      </w:pPr>
      <w:r w:rsidRPr="00415D91">
        <w:rPr>
          <w:rFonts w:ascii="Times New Roman CYR" w:eastAsia="Times New Roman" w:hAnsi="Times New Roman CYR" w:cs="Times New Roman CYR"/>
          <w:bCs/>
          <w:sz w:val="24"/>
          <w:szCs w:val="24"/>
        </w:rPr>
        <w:t>ОТВЕТСТВЕННОСТЬ СТОРОН</w:t>
      </w:r>
    </w:p>
    <w:p w:rsidR="00415D91" w:rsidRPr="00415D91" w:rsidRDefault="00415D91" w:rsidP="00C53E32">
      <w:pPr>
        <w:pStyle w:val="afffa"/>
        <w:widowControl w:val="0"/>
        <w:autoSpaceDE w:val="0"/>
        <w:autoSpaceDN w:val="0"/>
        <w:adjustRightInd w:val="0"/>
        <w:spacing w:after="0" w:line="240" w:lineRule="auto"/>
        <w:ind w:left="2880"/>
        <w:rPr>
          <w:rFonts w:ascii="Times New Roman CYR" w:eastAsia="Times New Roman" w:hAnsi="Times New Roman CYR" w:cs="Times New Roman CYR"/>
          <w:bCs/>
          <w:sz w:val="24"/>
          <w:szCs w:val="24"/>
        </w:rPr>
      </w:pPr>
    </w:p>
    <w:p w:rsidR="00221B62" w:rsidRP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221B62">
        <w:rPr>
          <w:rFonts w:ascii="Times New Roman" w:eastAsia="Times New Roman" w:hAnsi="Times New Roman" w:cs="Times New Roman"/>
          <w:sz w:val="24"/>
          <w:szCs w:val="24"/>
          <w:lang w:eastAsia="ru-RU"/>
        </w:rPr>
        <w:t>стоимости</w:t>
      </w:r>
      <w:proofErr w:type="gramEnd"/>
      <w:r w:rsidRPr="00221B62">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221B62" w:rsidRPr="00221B62" w:rsidRDefault="00221B62" w:rsidP="00C53E3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221B62">
        <w:rPr>
          <w:rFonts w:ascii="Times New Roman" w:eastAsia="Times New Roman" w:hAnsi="Times New Roman" w:cs="Times New Roman"/>
          <w:sz w:val="24"/>
          <w:szCs w:val="24"/>
          <w:lang w:eastAsia="ru-RU"/>
        </w:rPr>
        <w:t>помимо</w:t>
      </w:r>
      <w:proofErr w:type="gramEnd"/>
      <w:r w:rsidRPr="00221B62">
        <w:rPr>
          <w:rFonts w:ascii="Times New Roman" w:eastAsia="Times New Roman" w:hAnsi="Times New Roman" w:cs="Times New Roman"/>
          <w:sz w:val="24"/>
          <w:szCs w:val="24"/>
          <w:lang w:eastAsia="ru-RU"/>
        </w:rPr>
        <w:t xml:space="preserve"> (</w:t>
      </w:r>
      <w:proofErr w:type="gramStart"/>
      <w:r w:rsidRPr="00221B62">
        <w:rPr>
          <w:rFonts w:ascii="Times New Roman" w:eastAsia="Times New Roman" w:hAnsi="Times New Roman" w:cs="Times New Roman"/>
          <w:sz w:val="24"/>
          <w:szCs w:val="24"/>
          <w:lang w:eastAsia="ru-RU"/>
        </w:rPr>
        <w:t>сверх</w:t>
      </w:r>
      <w:proofErr w:type="gramEnd"/>
      <w:r w:rsidRPr="00221B62">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7.7. 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rsidR="00221B62" w:rsidRDefault="00221B62" w:rsidP="00C53E32">
      <w:pPr>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7.8.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p>
    <w:p w:rsidR="00C53E32" w:rsidRPr="00221B62" w:rsidRDefault="00C53E32" w:rsidP="00C53E32">
      <w:pPr>
        <w:spacing w:after="0" w:line="240" w:lineRule="auto"/>
        <w:ind w:firstLine="425"/>
        <w:jc w:val="both"/>
        <w:rPr>
          <w:rFonts w:ascii="Times New Roman" w:eastAsia="Times New Roman" w:hAnsi="Times New Roman" w:cs="Times New Roman"/>
          <w:sz w:val="24"/>
          <w:szCs w:val="24"/>
          <w:lang w:eastAsia="ru-RU"/>
        </w:rPr>
      </w:pPr>
    </w:p>
    <w:p w:rsidR="00221B62" w:rsidRDefault="00221B6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8. ФОРС-МАЖОРНЫЕ ОБСТОЯТЕЛЬСТВА</w:t>
      </w:r>
    </w:p>
    <w:p w:rsidR="00C53E32" w:rsidRPr="00221B62" w:rsidRDefault="00C53E3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p>
    <w:p w:rsidR="00221B62" w:rsidRP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C53E32" w:rsidRPr="00221B62" w:rsidRDefault="00C53E3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221B62" w:rsidRDefault="00221B6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bCs/>
          <w:sz w:val="24"/>
          <w:szCs w:val="24"/>
        </w:rPr>
      </w:pPr>
      <w:r w:rsidRPr="00221B62">
        <w:rPr>
          <w:rFonts w:ascii="Times New Roman CYR" w:eastAsia="Times New Roman" w:hAnsi="Times New Roman CYR" w:cs="Times New Roman CYR"/>
          <w:bCs/>
          <w:sz w:val="24"/>
          <w:szCs w:val="24"/>
        </w:rPr>
        <w:t>9. ПОРЯДОК РАЗРЕШЕНИЯ СПОРОВ</w:t>
      </w:r>
    </w:p>
    <w:p w:rsidR="00C53E32" w:rsidRPr="00221B62" w:rsidRDefault="00C53E32" w:rsidP="00C53E32">
      <w:pPr>
        <w:widowControl w:val="0"/>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p>
    <w:p w:rsidR="00221B62" w:rsidRP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221B62"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C53E32" w:rsidRPr="00221B62" w:rsidRDefault="00C53E3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221B62" w:rsidRDefault="00221B62" w:rsidP="00C53E32">
      <w:pPr>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lastRenderedPageBreak/>
        <w:t>10. ИЗМЕНЕНИЕ И РАСТОРЖЕНИЕ ДОГОВОРА</w:t>
      </w:r>
    </w:p>
    <w:p w:rsidR="00C53E32" w:rsidRPr="00221B62" w:rsidRDefault="00C53E32" w:rsidP="00C53E32">
      <w:pPr>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rsidR="00C53E32" w:rsidRPr="00221B62" w:rsidRDefault="00C53E3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C53E32">
      <w:pPr>
        <w:jc w:val="center"/>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 ПРОЧИЕ УСЛОВИЯ</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221B62" w:rsidRPr="00221B62" w:rsidRDefault="00221B62" w:rsidP="00C53E32">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221B62" w:rsidRPr="00221B62" w:rsidRDefault="00221B62" w:rsidP="00C53E32">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221B62" w:rsidRPr="00221B62" w:rsidRDefault="00221B62" w:rsidP="00C53E32">
      <w:pPr>
        <w:spacing w:after="0" w:line="240" w:lineRule="auto"/>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221B62" w:rsidRPr="00221B62" w:rsidRDefault="00221B62" w:rsidP="00C53E32">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221B62" w:rsidRPr="00221B62" w:rsidRDefault="00221B62" w:rsidP="00C53E3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№1 «Техническое задание»;</w:t>
      </w:r>
    </w:p>
    <w:p w:rsidR="00221B62" w:rsidRPr="00221B62" w:rsidRDefault="00221B62" w:rsidP="00C53E32">
      <w:pPr>
        <w:spacing w:after="0" w:line="240" w:lineRule="auto"/>
        <w:ind w:firstLine="426"/>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№2 «Локальная смета».</w:t>
      </w:r>
    </w:p>
    <w:p w:rsidR="00221B62" w:rsidRPr="00221B62" w:rsidRDefault="00221B62" w:rsidP="00C53E32">
      <w:pPr>
        <w:spacing w:after="0" w:line="240" w:lineRule="auto"/>
        <w:ind w:firstLine="426"/>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№3 «План-график работ»;</w:t>
      </w:r>
    </w:p>
    <w:p w:rsidR="00221B62" w:rsidRPr="00221B62" w:rsidRDefault="00221B62" w:rsidP="00C53E32">
      <w:pPr>
        <w:spacing w:after="0" w:line="240" w:lineRule="auto"/>
        <w:ind w:firstLine="426"/>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№4 «Акт приемки приемочной комиссии»;</w:t>
      </w:r>
    </w:p>
    <w:p w:rsidR="00221B62" w:rsidRDefault="00221B62" w:rsidP="00AF5C10">
      <w:pPr>
        <w:spacing w:after="0" w:line="240" w:lineRule="auto"/>
        <w:ind w:firstLine="425"/>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Приложение №5 «Акт приема-передачи выполненных работ».</w:t>
      </w:r>
    </w:p>
    <w:p w:rsidR="00C53E32" w:rsidRPr="00221B62" w:rsidRDefault="00C53E32" w:rsidP="00AF5C10">
      <w:pPr>
        <w:spacing w:line="240" w:lineRule="auto"/>
        <w:rPr>
          <w:rFonts w:ascii="Times New Roman" w:eastAsia="Times New Roman" w:hAnsi="Times New Roman" w:cs="Times New Roman"/>
          <w:sz w:val="24"/>
          <w:szCs w:val="24"/>
          <w:lang w:eastAsia="ar-SA"/>
        </w:rPr>
      </w:pPr>
    </w:p>
    <w:p w:rsidR="00221B62" w:rsidRDefault="00221B62" w:rsidP="00AF5C10">
      <w:pPr>
        <w:suppressAutoHyphens/>
        <w:spacing w:after="0" w:line="240" w:lineRule="auto"/>
        <w:ind w:firstLine="425"/>
        <w:jc w:val="center"/>
        <w:rPr>
          <w:rFonts w:ascii="Times New Roman CYR" w:eastAsia="Times New Roman" w:hAnsi="Times New Roman CYR" w:cs="Times New Roman CYR"/>
          <w:bCs/>
          <w:sz w:val="24"/>
          <w:szCs w:val="24"/>
        </w:rPr>
      </w:pPr>
      <w:r w:rsidRPr="00221B62">
        <w:rPr>
          <w:rFonts w:ascii="Times New Roman CYR" w:eastAsia="Times New Roman" w:hAnsi="Times New Roman CYR" w:cs="Times New Roman CYR"/>
          <w:bCs/>
          <w:sz w:val="24"/>
          <w:szCs w:val="24"/>
        </w:rPr>
        <w:t>12. АДРЕСА, РЕКВИЗИТЫ И ПОДПИСИ СТОРОН</w:t>
      </w:r>
    </w:p>
    <w:p w:rsidR="00C53E32" w:rsidRPr="00221B62" w:rsidRDefault="00C53E32" w:rsidP="00AF5C10">
      <w:pPr>
        <w:suppressAutoHyphens/>
        <w:spacing w:after="0" w:line="240" w:lineRule="auto"/>
        <w:ind w:firstLine="425"/>
        <w:jc w:val="center"/>
        <w:rPr>
          <w:rFonts w:ascii="Times New Roman CYR" w:eastAsia="Times New Roman" w:hAnsi="Times New Roman CYR" w:cs="Times New Roman CYR"/>
          <w:bCs/>
          <w:sz w:val="24"/>
          <w:szCs w:val="24"/>
        </w:rPr>
      </w:pPr>
    </w:p>
    <w:tbl>
      <w:tblPr>
        <w:tblW w:w="12670" w:type="dxa"/>
        <w:tblInd w:w="108" w:type="dxa"/>
        <w:tblLayout w:type="fixed"/>
        <w:tblLook w:val="0000" w:firstRow="0" w:lastRow="0" w:firstColumn="0" w:lastColumn="0" w:noHBand="0" w:noVBand="0"/>
      </w:tblPr>
      <w:tblGrid>
        <w:gridCol w:w="885"/>
        <w:gridCol w:w="3240"/>
        <w:gridCol w:w="1188"/>
        <w:gridCol w:w="357"/>
        <w:gridCol w:w="784"/>
        <w:gridCol w:w="55"/>
        <w:gridCol w:w="66"/>
        <w:gridCol w:w="3592"/>
        <w:gridCol w:w="1098"/>
        <w:gridCol w:w="64"/>
        <w:gridCol w:w="1341"/>
      </w:tblGrid>
      <w:tr w:rsidR="00221B62" w:rsidRPr="00221B62" w:rsidTr="00111912">
        <w:trPr>
          <w:gridAfter w:val="1"/>
          <w:wAfter w:w="1341" w:type="dxa"/>
          <w:trHeight w:val="2070"/>
        </w:trPr>
        <w:tc>
          <w:tcPr>
            <w:tcW w:w="5313" w:type="dxa"/>
            <w:gridSpan w:val="3"/>
          </w:tcPr>
          <w:p w:rsidR="00221B62" w:rsidRPr="00221B62" w:rsidRDefault="00221B62"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p>
          <w:p w:rsidR="00221B62" w:rsidRPr="00221B62" w:rsidRDefault="00221B62"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r w:rsidRPr="00221B62">
              <w:rPr>
                <w:rFonts w:ascii="Times New Roman CYR" w:eastAsia="Times New Roman" w:hAnsi="Times New Roman CYR" w:cs="Times New Roman CYR"/>
                <w:b/>
                <w:bCs/>
                <w:sz w:val="24"/>
                <w:szCs w:val="24"/>
              </w:rPr>
              <w:t>ЗАКАЗЧИК</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r w:rsidRPr="00221B62">
              <w:rPr>
                <w:rFonts w:ascii="Times New Roman CYR" w:eastAsia="Times New Roman" w:hAnsi="Times New Roman CYR" w:cs="Times New Roman CYR"/>
                <w:b/>
                <w:bCs/>
                <w:sz w:val="24"/>
                <w:szCs w:val="24"/>
              </w:rPr>
              <w:t>АО «МЭС»</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Юридический адрес: 183034,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г. Мурманск, ул. Свердлова, д. 39</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proofErr w:type="gramStart"/>
            <w:r w:rsidRPr="00221B62">
              <w:rPr>
                <w:rFonts w:ascii="Times New Roman CYR" w:eastAsia="Times New Roman" w:hAnsi="Times New Roman CYR" w:cs="Times New Roman CYR"/>
                <w:sz w:val="24"/>
                <w:szCs w:val="24"/>
              </w:rPr>
              <w:t>Р</w:t>
            </w:r>
            <w:proofErr w:type="gramEnd"/>
            <w:r w:rsidRPr="00221B62">
              <w:rPr>
                <w:rFonts w:ascii="Times New Roman CYR" w:eastAsia="Times New Roman" w:hAnsi="Times New Roman CYR" w:cs="Times New Roman CYR"/>
                <w:sz w:val="24"/>
                <w:szCs w:val="24"/>
              </w:rPr>
              <w:t>/с: 407 028 103 000 030 64</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В Филиале ГПБ (АО)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lastRenderedPageBreak/>
              <w:t xml:space="preserve">в г. Санкт-Петербурге г. Санкт-Петербург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К/с: 301 018 102 000 000 00 827</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БИК 044030827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ИНН/КПП 5190907139/ 519950001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ОКПО 88036460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ОГРН 1095190009111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ОКВЭД 40.30</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i/>
                <w:iCs/>
                <w:sz w:val="24"/>
                <w:szCs w:val="24"/>
                <w:u w:val="single"/>
              </w:rPr>
            </w:pPr>
            <w:r w:rsidRPr="00221B62">
              <w:rPr>
                <w:rFonts w:ascii="Times New Roman CYR" w:eastAsia="Times New Roman" w:hAnsi="Times New Roman CYR" w:cs="Times New Roman CYR"/>
                <w:i/>
                <w:iCs/>
                <w:sz w:val="24"/>
                <w:szCs w:val="24"/>
                <w:u w:val="single"/>
              </w:rPr>
              <w:t xml:space="preserve">Сайт организации: </w:t>
            </w:r>
            <w:hyperlink r:id="rId26" w:history="1">
              <w:r w:rsidRPr="00221B62">
                <w:rPr>
                  <w:rFonts w:ascii="Times New Roman CYR" w:eastAsia="Times New Roman" w:hAnsi="Times New Roman CYR" w:cs="Times New Roman CYR"/>
                  <w:i/>
                  <w:iCs/>
                  <w:sz w:val="24"/>
                  <w:szCs w:val="24"/>
                  <w:u w:val="single"/>
                </w:rPr>
                <w:t>www.mures.ru</w:t>
              </w:r>
            </w:hyperlink>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Телефон: (8152) 68-63-26, </w:t>
            </w:r>
          </w:p>
          <w:p w:rsidR="00221B62" w:rsidRPr="00221B62" w:rsidRDefault="00221B62" w:rsidP="00221B62">
            <w:pPr>
              <w:suppressAutoHyphens/>
              <w:spacing w:after="0" w:line="240" w:lineRule="auto"/>
              <w:ind w:left="-534" w:firstLine="426"/>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Факс: (8152) 43-90-13</w:t>
            </w:r>
          </w:p>
          <w:p w:rsidR="00221B62" w:rsidRPr="00221B62" w:rsidRDefault="00221B62" w:rsidP="00221B62">
            <w:pPr>
              <w:suppressAutoHyphens/>
              <w:spacing w:after="0" w:line="240" w:lineRule="auto"/>
              <w:ind w:left="-534" w:firstLine="426"/>
              <w:rPr>
                <w:rFonts w:ascii="Times New Roman" w:eastAsia="Times New Roman" w:hAnsi="Times New Roman" w:cs="Times New Roman"/>
                <w:bCs/>
                <w:sz w:val="24"/>
                <w:szCs w:val="24"/>
                <w:lang w:eastAsia="ar-SA"/>
              </w:rPr>
            </w:pPr>
            <w:r w:rsidRPr="00221B62">
              <w:rPr>
                <w:rFonts w:ascii="Times New Roman" w:eastAsia="Times New Roman" w:hAnsi="Times New Roman" w:cs="Times New Roman"/>
                <w:bCs/>
                <w:sz w:val="24"/>
                <w:szCs w:val="24"/>
                <w:lang w:val="en-US" w:eastAsia="ar-SA"/>
              </w:rPr>
              <w:t>e</w:t>
            </w:r>
            <w:r w:rsidRPr="00221B62">
              <w:rPr>
                <w:rFonts w:ascii="Times New Roman" w:eastAsia="Times New Roman" w:hAnsi="Times New Roman" w:cs="Times New Roman"/>
                <w:bCs/>
                <w:sz w:val="24"/>
                <w:szCs w:val="24"/>
                <w:lang w:eastAsia="ar-SA"/>
              </w:rPr>
              <w:t>-</w:t>
            </w:r>
            <w:r w:rsidRPr="00221B62">
              <w:rPr>
                <w:rFonts w:ascii="Times New Roman" w:eastAsia="Times New Roman" w:hAnsi="Times New Roman" w:cs="Times New Roman"/>
                <w:bCs/>
                <w:sz w:val="24"/>
                <w:szCs w:val="24"/>
                <w:lang w:val="en-US" w:eastAsia="ar-SA"/>
              </w:rPr>
              <w:t>mail</w:t>
            </w:r>
            <w:r w:rsidRPr="00221B62">
              <w:rPr>
                <w:rFonts w:ascii="Times New Roman" w:eastAsia="Times New Roman" w:hAnsi="Times New Roman" w:cs="Times New Roman"/>
                <w:bCs/>
                <w:sz w:val="24"/>
                <w:szCs w:val="24"/>
                <w:lang w:eastAsia="ar-SA"/>
              </w:rPr>
              <w:t xml:space="preserve">: </w:t>
            </w:r>
            <w:r w:rsidRPr="00221B62">
              <w:rPr>
                <w:rFonts w:ascii="Times New Roman" w:eastAsia="Times New Roman" w:hAnsi="Times New Roman" w:cs="Times New Roman"/>
                <w:bCs/>
                <w:sz w:val="24"/>
                <w:szCs w:val="24"/>
                <w:lang w:val="en-US" w:eastAsia="ar-SA"/>
              </w:rPr>
              <w:t>info</w:t>
            </w:r>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mures</w:t>
            </w:r>
            <w:proofErr w:type="spellEnd"/>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ru</w:t>
            </w:r>
            <w:proofErr w:type="spellEnd"/>
          </w:p>
        </w:tc>
        <w:tc>
          <w:tcPr>
            <w:tcW w:w="1262" w:type="dxa"/>
            <w:gridSpan w:val="4"/>
          </w:tcPr>
          <w:p w:rsidR="00221B62" w:rsidRPr="00221B62" w:rsidRDefault="00221B62" w:rsidP="00221B62">
            <w:pPr>
              <w:suppressAutoHyphens/>
              <w:spacing w:after="0" w:line="240" w:lineRule="auto"/>
              <w:ind w:left="-534" w:firstLine="426"/>
              <w:jc w:val="both"/>
              <w:rPr>
                <w:rFonts w:ascii="Times New Roman" w:eastAsia="Times New Roman" w:hAnsi="Times New Roman" w:cs="Times New Roman"/>
                <w:bCs/>
                <w:sz w:val="24"/>
                <w:szCs w:val="24"/>
                <w:lang w:eastAsia="ar-SA"/>
              </w:rPr>
            </w:pPr>
          </w:p>
        </w:tc>
        <w:tc>
          <w:tcPr>
            <w:tcW w:w="4754" w:type="dxa"/>
            <w:gridSpan w:val="3"/>
          </w:tcPr>
          <w:p w:rsidR="00221B62" w:rsidRPr="00221B62" w:rsidRDefault="00221B62" w:rsidP="00221B62">
            <w:pPr>
              <w:widowControl w:val="0"/>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ar-SA"/>
              </w:rPr>
            </w:pPr>
          </w:p>
          <w:p w:rsidR="00221B62" w:rsidRPr="00221B62" w:rsidRDefault="00221B62" w:rsidP="00221B62">
            <w:pPr>
              <w:widowControl w:val="0"/>
              <w:autoSpaceDE w:val="0"/>
              <w:autoSpaceDN w:val="0"/>
              <w:adjustRightInd w:val="0"/>
              <w:spacing w:after="0" w:line="240" w:lineRule="auto"/>
              <w:ind w:firstLine="426"/>
              <w:jc w:val="both"/>
              <w:rPr>
                <w:rFonts w:ascii="Times New Roman CYR" w:eastAsia="Times New Roman" w:hAnsi="Times New Roman CYR" w:cs="Times New Roman CYR"/>
                <w:b/>
                <w:bCs/>
                <w:sz w:val="24"/>
                <w:szCs w:val="24"/>
              </w:rPr>
            </w:pPr>
            <w:r w:rsidRPr="00221B62">
              <w:rPr>
                <w:rFonts w:ascii="Times New Roman" w:eastAsia="Times New Roman" w:hAnsi="Times New Roman" w:cs="Times New Roman"/>
                <w:b/>
                <w:bCs/>
                <w:sz w:val="24"/>
                <w:szCs w:val="24"/>
                <w:lang w:eastAsia="ar-SA"/>
              </w:rPr>
              <w:t>ПОДРЯДЧИК</w:t>
            </w:r>
          </w:p>
          <w:p w:rsidR="00221B62" w:rsidRPr="00221B62" w:rsidRDefault="00221B62" w:rsidP="00221B62">
            <w:pPr>
              <w:autoSpaceDE w:val="0"/>
              <w:autoSpaceDN w:val="0"/>
              <w:adjustRightInd w:val="0"/>
              <w:spacing w:after="0" w:line="240" w:lineRule="auto"/>
              <w:ind w:firstLine="426"/>
              <w:rPr>
                <w:rFonts w:ascii="Times New Roman CYR" w:eastAsia="Times New Roman" w:hAnsi="Times New Roman CYR" w:cs="Times New Roman CYR"/>
                <w:sz w:val="24"/>
                <w:szCs w:val="24"/>
              </w:rPr>
            </w:pPr>
          </w:p>
        </w:tc>
      </w:tr>
      <w:tr w:rsidR="00221B62" w:rsidRPr="00221B62" w:rsidTr="00111912">
        <w:tblPrEx>
          <w:tblCellMar>
            <w:top w:w="113" w:type="dxa"/>
            <w:bottom w:w="113" w:type="dxa"/>
          </w:tblCellMar>
        </w:tblPrEx>
        <w:trPr>
          <w:trHeight w:val="250"/>
        </w:trPr>
        <w:tc>
          <w:tcPr>
            <w:tcW w:w="6509" w:type="dxa"/>
            <w:gridSpan w:val="6"/>
          </w:tcPr>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p>
        </w:tc>
        <w:tc>
          <w:tcPr>
            <w:tcW w:w="6161" w:type="dxa"/>
            <w:gridSpan w:val="5"/>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2503"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2329"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1"/>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CellMar>
            <w:top w:w="113" w:type="dxa"/>
            <w:bottom w:w="113" w:type="dxa"/>
          </w:tblCellMar>
        </w:tblPrEx>
        <w:trPr>
          <w:gridAfter w:val="2"/>
          <w:wAfter w:w="1405" w:type="dxa"/>
          <w:trHeight w:val="250"/>
        </w:trPr>
        <w:tc>
          <w:tcPr>
            <w:tcW w:w="5670" w:type="dxa"/>
            <w:gridSpan w:val="4"/>
          </w:tcPr>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АО «МЭ</w:t>
            </w:r>
            <w:proofErr w:type="gramStart"/>
            <w:r w:rsidRPr="00221B62">
              <w:rPr>
                <w:rFonts w:ascii="Times New Roman" w:eastAsia="Times New Roman" w:hAnsi="Times New Roman" w:cs="Times New Roman"/>
                <w:b/>
                <w:bCs/>
                <w:sz w:val="24"/>
                <w:szCs w:val="24"/>
                <w:lang w:eastAsia="ar-SA"/>
              </w:rPr>
              <w:t>C</w:t>
            </w:r>
            <w:proofErr w:type="gramEnd"/>
            <w:r w:rsidRPr="00221B62">
              <w:rPr>
                <w:rFonts w:ascii="Times New Roman" w:eastAsia="Times New Roman" w:hAnsi="Times New Roman" w:cs="Times New Roman"/>
                <w:b/>
                <w:bCs/>
                <w:sz w:val="24"/>
                <w:szCs w:val="24"/>
                <w:lang w:eastAsia="ar-SA"/>
              </w:rPr>
              <w:t xml:space="preserve">» </w:t>
            </w:r>
          </w:p>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w:t>
            </w:r>
          </w:p>
          <w:p w:rsidR="00221B62" w:rsidRPr="00221B62" w:rsidRDefault="00221B62" w:rsidP="00221B62">
            <w:pPr>
              <w:overflowPunct w:val="0"/>
              <w:autoSpaceDE w:val="0"/>
              <w:autoSpaceDN w:val="0"/>
              <w:adjustRightInd w:val="0"/>
              <w:spacing w:after="0" w:line="240" w:lineRule="auto"/>
              <w:ind w:left="-534"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5"/>
          </w:tcPr>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w:t>
            </w:r>
          </w:p>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______________</w:t>
            </w:r>
          </w:p>
          <w:p w:rsidR="00221B62" w:rsidRPr="00221B62" w:rsidRDefault="00221B62" w:rsidP="00221B62">
            <w:pPr>
              <w:overflowPunct w:val="0"/>
              <w:autoSpaceDE w:val="0"/>
              <w:autoSpaceDN w:val="0"/>
              <w:adjustRightInd w:val="0"/>
              <w:spacing w:after="0" w:line="240" w:lineRule="auto"/>
              <w:ind w:firstLine="1"/>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 20__г.</w:t>
            </w:r>
          </w:p>
          <w:p w:rsidR="00221B62" w:rsidRPr="00221B62" w:rsidRDefault="00221B62" w:rsidP="00221B62">
            <w:pPr>
              <w:spacing w:after="0" w:line="240" w:lineRule="auto"/>
              <w:ind w:firstLine="1"/>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r>
    </w:tbl>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Pr="00221B62"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№1</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20__ г.</w:t>
      </w: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r w:rsidRPr="00221B62">
        <w:rPr>
          <w:rFonts w:ascii="Times New Roman" w:eastAsia="MS Mincho" w:hAnsi="Times New Roman" w:cs="Times New Roman"/>
          <w:b/>
          <w:bCs/>
          <w:snapToGrid w:val="0"/>
          <w:spacing w:val="20"/>
          <w:sz w:val="24"/>
          <w:szCs w:val="24"/>
          <w:lang w:eastAsia="ar-SA"/>
        </w:rPr>
        <w:t>ТЕХНИЧЕСКОЕ ЗАДАНИЕ</w:t>
      </w:r>
    </w:p>
    <w:p w:rsidR="00221B62" w:rsidRPr="00221B62" w:rsidRDefault="00221B62" w:rsidP="00221B62">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p>
    <w:p w:rsidR="00221B62" w:rsidRPr="00221B62" w:rsidRDefault="00221B62" w:rsidP="00BF3065">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с другой стороны, вместе именуемые Стороны, </w:t>
      </w:r>
      <w:r w:rsidRPr="00221B62">
        <w:rPr>
          <w:rFonts w:ascii="Times New Roman" w:eastAsia="Times New Roman" w:hAnsi="Times New Roman" w:cs="Times New Roman"/>
          <w:sz w:val="24"/>
          <w:szCs w:val="24"/>
          <w:lang w:eastAsia="ar-SA"/>
        </w:rPr>
        <w:t xml:space="preserve">согласовали следующее Техническое задание:                                      </w:t>
      </w:r>
    </w:p>
    <w:p w:rsidR="00221B62" w:rsidRPr="00221B62" w:rsidRDefault="00221B62" w:rsidP="00683B3C">
      <w:pPr>
        <w:spacing w:after="0" w:line="240" w:lineRule="auto"/>
        <w:ind w:firstLine="426"/>
        <w:jc w:val="both"/>
        <w:rPr>
          <w:rFonts w:ascii="Times New Roman" w:eastAsia="Calibri" w:hAnsi="Times New Roman" w:cs="Times New Roman"/>
          <w:spacing w:val="10"/>
          <w:sz w:val="24"/>
          <w:szCs w:val="24"/>
          <w:lang w:val="x-none" w:eastAsia="ru-RU"/>
        </w:rPr>
      </w:pPr>
      <w:r w:rsidRPr="00221B62">
        <w:rPr>
          <w:rFonts w:ascii="Times New Roman" w:eastAsia="Calibri" w:hAnsi="Times New Roman" w:cs="Times New Roman"/>
          <w:spacing w:val="10"/>
          <w:sz w:val="24"/>
          <w:szCs w:val="24"/>
          <w:lang w:val="x-none" w:eastAsia="ru-RU"/>
        </w:rPr>
        <w:t xml:space="preserve">                  </w:t>
      </w:r>
    </w:p>
    <w:p w:rsidR="00221B62" w:rsidRPr="00683B3C" w:rsidRDefault="00221B62" w:rsidP="00683B3C">
      <w:pPr>
        <w:pStyle w:val="afffa"/>
        <w:numPr>
          <w:ilvl w:val="6"/>
          <w:numId w:val="8"/>
        </w:numPr>
        <w:tabs>
          <w:tab w:val="clear" w:pos="5040"/>
          <w:tab w:val="num" w:pos="0"/>
          <w:tab w:val="left" w:pos="426"/>
        </w:tabs>
        <w:ind w:left="0" w:firstLine="0"/>
        <w:jc w:val="center"/>
        <w:rPr>
          <w:rFonts w:ascii="Times New Roman" w:eastAsia="Times New Roman" w:hAnsi="Times New Roman"/>
          <w:b/>
          <w:sz w:val="24"/>
          <w:szCs w:val="24"/>
          <w:lang w:val="x-none" w:eastAsia="ru-RU"/>
        </w:rPr>
      </w:pPr>
      <w:r w:rsidRPr="00683B3C">
        <w:rPr>
          <w:rFonts w:ascii="Times New Roman" w:eastAsia="Times New Roman" w:hAnsi="Times New Roman"/>
          <w:b/>
          <w:sz w:val="24"/>
          <w:szCs w:val="24"/>
          <w:lang w:val="x-none" w:eastAsia="ru-RU"/>
        </w:rPr>
        <w:t>Общие положения</w:t>
      </w:r>
    </w:p>
    <w:p w:rsidR="00221B62" w:rsidRPr="00221B62" w:rsidRDefault="00221B62" w:rsidP="00683B3C">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Основанием для выполнения ремонта</w:t>
      </w:r>
      <w:r w:rsidRPr="00221B62">
        <w:rPr>
          <w:rFonts w:ascii="Times New Roman" w:eastAsia="Calibri" w:hAnsi="Times New Roman" w:cs="Times New Roman"/>
          <w:sz w:val="24"/>
          <w:szCs w:val="24"/>
        </w:rPr>
        <w:t xml:space="preserve"> </w:t>
      </w:r>
      <w:r w:rsidRPr="00221B62">
        <w:rPr>
          <w:rFonts w:ascii="Times New Roman" w:eastAsia="Times New Roman" w:hAnsi="Times New Roman" w:cs="Times New Roman"/>
          <w:sz w:val="24"/>
          <w:szCs w:val="24"/>
        </w:rPr>
        <w:t xml:space="preserve">дымовых труб (установка </w:t>
      </w:r>
      <w:proofErr w:type="spellStart"/>
      <w:r w:rsidRPr="00221B62">
        <w:rPr>
          <w:rFonts w:ascii="Times New Roman" w:eastAsia="Times New Roman" w:hAnsi="Times New Roman" w:cs="Times New Roman"/>
          <w:sz w:val="24"/>
          <w:szCs w:val="24"/>
        </w:rPr>
        <w:t>молниезащиты</w:t>
      </w:r>
      <w:proofErr w:type="spellEnd"/>
      <w:r w:rsidRPr="00221B62">
        <w:rPr>
          <w:rFonts w:ascii="Times New Roman" w:eastAsia="Times New Roman" w:hAnsi="Times New Roman" w:cs="Times New Roman"/>
          <w:sz w:val="24"/>
          <w:szCs w:val="24"/>
        </w:rPr>
        <w:t>, ремонт светофорных площадок и металлоконструкций)</w:t>
      </w:r>
      <w:r w:rsidRPr="00221B62">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ar-SA"/>
        </w:rPr>
        <w:t>является план капитального ремонта зданий и сооружений АО «МЭС» на 2016г. и Заключения экспертизы промышленной безопасности, в ходе которых выявлены следующие дефекты наружной поверхности:</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вертикальные трещины и расслоение защитного слоя бетона с оголением арматуры;</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xml:space="preserve">- разрушение антикоррозийного покрытия и коррозия металлоконструкций, частичная утрата ограждения, </w:t>
      </w:r>
      <w:proofErr w:type="spellStart"/>
      <w:r w:rsidRPr="00221B62">
        <w:rPr>
          <w:rFonts w:ascii="Times New Roman" w:eastAsia="Times New Roman" w:hAnsi="Times New Roman" w:cs="Times New Roman"/>
          <w:sz w:val="24"/>
          <w:szCs w:val="24"/>
          <w:lang w:eastAsia="ar-SA"/>
        </w:rPr>
        <w:t>молниеприемников</w:t>
      </w:r>
      <w:proofErr w:type="spellEnd"/>
      <w:r w:rsidRPr="00221B62">
        <w:rPr>
          <w:rFonts w:ascii="Times New Roman" w:eastAsia="Times New Roman" w:hAnsi="Times New Roman" w:cs="Times New Roman"/>
          <w:sz w:val="24"/>
          <w:szCs w:val="24"/>
          <w:lang w:eastAsia="ar-SA"/>
        </w:rPr>
        <w:t>;</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утрата или ослабление затяжки болтовых соединений;</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отсутствие звеньев чугунного оголовка трубы;</w:t>
      </w: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 металлический износ элементов кабельной канализации и металлических элементов плафонов фонарей светового ограждения.</w:t>
      </w:r>
    </w:p>
    <w:p w:rsidR="00221B62" w:rsidRPr="00683B3C" w:rsidRDefault="00221B62" w:rsidP="00C96DFA">
      <w:pPr>
        <w:pStyle w:val="afffa"/>
        <w:keepNext/>
        <w:numPr>
          <w:ilvl w:val="0"/>
          <w:numId w:val="8"/>
        </w:numPr>
        <w:spacing w:before="240" w:after="240" w:line="240" w:lineRule="auto"/>
        <w:jc w:val="center"/>
        <w:rPr>
          <w:rFonts w:ascii="Times New Roman" w:eastAsia="Times New Roman" w:hAnsi="Times New Roman"/>
          <w:b/>
          <w:sz w:val="24"/>
          <w:szCs w:val="24"/>
          <w:lang w:val="x-none" w:eastAsia="ru-RU"/>
        </w:rPr>
      </w:pPr>
      <w:r w:rsidRPr="00683B3C">
        <w:rPr>
          <w:rFonts w:ascii="Times New Roman" w:eastAsia="Times New Roman" w:hAnsi="Times New Roman"/>
          <w:b/>
          <w:sz w:val="24"/>
          <w:szCs w:val="24"/>
          <w:lang w:val="x-none"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221B62" w:rsidRPr="00221B62" w:rsidTr="00111912">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 xml:space="preserve">Заказчик </w:t>
            </w:r>
            <w:r w:rsidRPr="00221B62">
              <w:rPr>
                <w:rFonts w:ascii="Times New Roman" w:eastAsia="Times New Roman" w:hAnsi="Times New Roman" w:cs="Times New Roman"/>
                <w:sz w:val="24"/>
                <w:szCs w:val="24"/>
                <w:lang w:eastAsia="ar-SA"/>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Акционерное общество «Мурманэнергосбыт»</w:t>
            </w:r>
          </w:p>
        </w:tc>
      </w:tr>
      <w:tr w:rsidR="00221B62" w:rsidRPr="00221B62" w:rsidTr="00111912">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183034, г. Мурманск, ул. Свердлова, д.39</w:t>
            </w:r>
          </w:p>
        </w:tc>
      </w:tr>
      <w:tr w:rsidR="00221B62" w:rsidRPr="00221B62" w:rsidTr="00111912">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Лобова, д. 100, территория котельной «Роста»,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Мурманская область, г. Кола, ул. Каменный остров, д.10, территория котельной, дымовая труба стационарный №1;</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w:t>
            </w:r>
            <w:r w:rsidRPr="00221B62">
              <w:rPr>
                <w:rFonts w:ascii="Times New Roman" w:eastAsia="Times New Roman" w:hAnsi="Times New Roman" w:cs="Times New Roman"/>
                <w:sz w:val="24"/>
                <w:szCs w:val="24"/>
                <w:lang w:eastAsia="ru-RU"/>
              </w:rPr>
              <w:tab/>
              <w:t>г. Мурманск, ул. Промышленная, д. 15, территория котельной «Северная», дымовые трубы стационарный №1 и №2.</w:t>
            </w:r>
          </w:p>
        </w:tc>
      </w:tr>
      <w:tr w:rsidR="00221B62" w:rsidRPr="00221B62" w:rsidTr="00111912">
        <w:tc>
          <w:tcPr>
            <w:tcW w:w="2406" w:type="dxa"/>
            <w:tcBorders>
              <w:top w:val="single" w:sz="4" w:space="0" w:color="auto"/>
              <w:left w:val="single" w:sz="4" w:space="0" w:color="auto"/>
              <w:bottom w:val="single" w:sz="4" w:space="0" w:color="auto"/>
              <w:right w:val="single" w:sz="4" w:space="0" w:color="auto"/>
            </w:tcBorders>
            <w:vAlign w:val="center"/>
            <w:hideMark/>
          </w:tcPr>
          <w:p w:rsidR="00221B62" w:rsidRPr="00221B62" w:rsidRDefault="00221B62" w:rsidP="00221B62">
            <w:pPr>
              <w:suppressAutoHyphens/>
              <w:spacing w:after="0" w:line="240" w:lineRule="auto"/>
              <w:jc w:val="both"/>
              <w:rPr>
                <w:rFonts w:ascii="Times New Roman" w:eastAsia="Times New Roman" w:hAnsi="Times New Roman" w:cs="Times New Roman"/>
                <w:color w:val="000000"/>
                <w:sz w:val="24"/>
                <w:szCs w:val="24"/>
                <w:lang w:eastAsia="ar-SA"/>
              </w:rPr>
            </w:pPr>
            <w:r w:rsidRPr="00221B62">
              <w:rPr>
                <w:rFonts w:ascii="Times New Roman" w:eastAsia="Times New Roman" w:hAnsi="Times New Roman" w:cs="Times New Roman"/>
                <w:color w:val="000000"/>
                <w:sz w:val="24"/>
                <w:szCs w:val="24"/>
                <w:lang w:eastAsia="ar-SA"/>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jc w:val="both"/>
              <w:rPr>
                <w:rFonts w:ascii="Times New Roman" w:eastAsia="Times New Roman" w:hAnsi="Times New Roman" w:cs="Times New Roman"/>
                <w:color w:val="FF0000"/>
                <w:sz w:val="24"/>
                <w:szCs w:val="24"/>
                <w:lang w:eastAsia="ru-RU"/>
              </w:rPr>
            </w:pPr>
            <w:r w:rsidRPr="00221B62">
              <w:rPr>
                <w:rFonts w:ascii="Times New Roman" w:eastAsia="Times New Roman" w:hAnsi="Times New Roman" w:cs="Times New Roman"/>
                <w:sz w:val="24"/>
                <w:szCs w:val="24"/>
                <w:lang w:eastAsia="ru-RU"/>
              </w:rPr>
              <w:t>с момента подписания договора по 31.08.2016 года.</w:t>
            </w:r>
          </w:p>
          <w:p w:rsidR="00221B62" w:rsidRPr="00221B62" w:rsidRDefault="00221B62" w:rsidP="00221B62">
            <w:pPr>
              <w:suppressAutoHyphens/>
              <w:spacing w:after="0" w:line="240" w:lineRule="auto"/>
              <w:jc w:val="both"/>
              <w:rPr>
                <w:rFonts w:ascii="Times New Roman" w:eastAsia="Times New Roman" w:hAnsi="Times New Roman" w:cs="Times New Roman"/>
                <w:sz w:val="24"/>
                <w:szCs w:val="24"/>
                <w:lang w:eastAsia="ar-SA"/>
              </w:rPr>
            </w:pPr>
          </w:p>
        </w:tc>
      </w:tr>
    </w:tbl>
    <w:p w:rsidR="00221B62" w:rsidRPr="00221B62" w:rsidRDefault="00221B62" w:rsidP="00221B62">
      <w:pPr>
        <w:spacing w:line="240" w:lineRule="auto"/>
        <w:ind w:firstLine="426"/>
        <w:rPr>
          <w:rFonts w:ascii="Calibri" w:eastAsia="Calibri" w:hAnsi="Calibri" w:cs="Times New Roman"/>
        </w:rPr>
      </w:pPr>
    </w:p>
    <w:p w:rsidR="00221B62" w:rsidRPr="00C96DFA" w:rsidRDefault="00221B62" w:rsidP="00C96DFA">
      <w:pPr>
        <w:pStyle w:val="afffa"/>
        <w:numPr>
          <w:ilvl w:val="0"/>
          <w:numId w:val="8"/>
        </w:numPr>
        <w:jc w:val="center"/>
        <w:rPr>
          <w:rFonts w:ascii="Times New Roman" w:eastAsia="Times New Roman" w:hAnsi="Times New Roman"/>
          <w:b/>
          <w:sz w:val="24"/>
          <w:szCs w:val="24"/>
          <w:lang w:val="x-none" w:eastAsia="ru-RU"/>
        </w:rPr>
      </w:pPr>
      <w:r w:rsidRPr="00C96DFA">
        <w:rPr>
          <w:rFonts w:ascii="Times New Roman" w:eastAsia="Times New Roman" w:hAnsi="Times New Roman"/>
          <w:b/>
          <w:color w:val="000000"/>
          <w:sz w:val="24"/>
          <w:szCs w:val="24"/>
          <w:lang w:val="x-none" w:eastAsia="ru-RU"/>
        </w:rPr>
        <w:t xml:space="preserve">Цель </w:t>
      </w:r>
      <w:r w:rsidRPr="00C96DFA">
        <w:rPr>
          <w:rFonts w:ascii="Times New Roman" w:eastAsia="Times New Roman" w:hAnsi="Times New Roman"/>
          <w:b/>
          <w:sz w:val="24"/>
          <w:szCs w:val="24"/>
          <w:lang w:val="x-none" w:eastAsia="ru-RU"/>
        </w:rPr>
        <w:t>выполнения работ</w:t>
      </w:r>
    </w:p>
    <w:p w:rsid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ar-SA"/>
        </w:rPr>
        <w:t>Ремонт</w:t>
      </w:r>
      <w:r w:rsidRPr="00221B62">
        <w:rPr>
          <w:rFonts w:ascii="Times New Roman" w:eastAsia="Calibri" w:hAnsi="Times New Roman" w:cs="Times New Roman"/>
          <w:sz w:val="24"/>
          <w:szCs w:val="24"/>
        </w:rPr>
        <w:t xml:space="preserve"> железобетонных дымовых  труб </w:t>
      </w:r>
      <w:r w:rsidRPr="00221B62">
        <w:rPr>
          <w:rFonts w:ascii="Times New Roman" w:eastAsia="Times New Roman" w:hAnsi="Times New Roman" w:cs="Times New Roman"/>
          <w:color w:val="000000"/>
          <w:sz w:val="24"/>
          <w:szCs w:val="24"/>
          <w:lang w:eastAsia="ar-SA"/>
        </w:rPr>
        <w:t>проводится</w:t>
      </w:r>
      <w:r w:rsidRPr="00221B62">
        <w:rPr>
          <w:rFonts w:ascii="Times New Roman" w:eastAsia="Times New Roman" w:hAnsi="Times New Roman" w:cs="Times New Roman"/>
          <w:sz w:val="24"/>
          <w:szCs w:val="24"/>
          <w:lang w:eastAsia="ar-SA"/>
        </w:rPr>
        <w:t xml:space="preserve"> в целях приведения конструкций дымовых труб требованиям промышленной безопасности, обеспечения и поддержания эксплуатационной надежности котельных.</w:t>
      </w:r>
    </w:p>
    <w:p w:rsidR="00C96DFA" w:rsidRDefault="00C96DFA"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C96DFA" w:rsidRDefault="00C96DFA"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C96DFA" w:rsidRPr="00221B62" w:rsidRDefault="00C96DFA"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221B62" w:rsidRPr="00221B62" w:rsidRDefault="00221B62" w:rsidP="00221B62">
      <w:pPr>
        <w:suppressAutoHyphens/>
        <w:spacing w:after="0" w:line="240" w:lineRule="auto"/>
        <w:ind w:firstLine="426"/>
        <w:jc w:val="both"/>
        <w:rPr>
          <w:rFonts w:ascii="Times New Roman" w:eastAsia="Times New Roman" w:hAnsi="Times New Roman" w:cs="Times New Roman"/>
          <w:sz w:val="24"/>
          <w:szCs w:val="24"/>
          <w:lang w:eastAsia="ar-SA"/>
        </w:rPr>
      </w:pPr>
    </w:p>
    <w:p w:rsidR="00221B62" w:rsidRPr="00C96DFA" w:rsidRDefault="00221B62" w:rsidP="00C96DFA">
      <w:pPr>
        <w:pStyle w:val="afffa"/>
        <w:numPr>
          <w:ilvl w:val="0"/>
          <w:numId w:val="8"/>
        </w:numPr>
        <w:jc w:val="center"/>
        <w:rPr>
          <w:rFonts w:ascii="Times New Roman" w:eastAsia="Times New Roman" w:hAnsi="Times New Roman"/>
          <w:b/>
          <w:bCs/>
          <w:sz w:val="24"/>
          <w:szCs w:val="24"/>
          <w:lang w:val="x-none" w:eastAsia="ru-RU"/>
        </w:rPr>
      </w:pPr>
      <w:r w:rsidRPr="00C96DFA">
        <w:rPr>
          <w:rFonts w:ascii="Times New Roman" w:eastAsia="Times New Roman" w:hAnsi="Times New Roman"/>
          <w:b/>
          <w:bCs/>
          <w:sz w:val="24"/>
          <w:szCs w:val="24"/>
          <w:lang w:val="x-none" w:eastAsia="ru-RU"/>
        </w:rPr>
        <w:lastRenderedPageBreak/>
        <w:t>Состав и объем работ</w:t>
      </w:r>
    </w:p>
    <w:p w:rsidR="00221B62" w:rsidRPr="00221B62" w:rsidRDefault="00221B62" w:rsidP="00221B62">
      <w:pPr>
        <w:spacing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color w:val="000000"/>
          <w:sz w:val="24"/>
          <w:szCs w:val="24"/>
          <w:lang w:eastAsia="ar-SA"/>
        </w:rPr>
        <w:t xml:space="preserve"> Работы необходимо выполнить, обеспечив их надлежащее качество, в установленные сроки и в полном объеме: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992"/>
        <w:gridCol w:w="1134"/>
      </w:tblGrid>
      <w:tr w:rsidR="00221B62" w:rsidRPr="00221B62" w:rsidTr="00111912">
        <w:trPr>
          <w:trHeight w:val="465"/>
        </w:trPr>
        <w:tc>
          <w:tcPr>
            <w:tcW w:w="817" w:type="dxa"/>
            <w:tcBorders>
              <w:top w:val="single" w:sz="4" w:space="0" w:color="auto"/>
              <w:left w:val="single" w:sz="4" w:space="0" w:color="auto"/>
              <w:bottom w:val="single" w:sz="4" w:space="0" w:color="auto"/>
              <w:right w:val="single" w:sz="4" w:space="0" w:color="auto"/>
            </w:tcBorders>
            <w:hideMark/>
          </w:tcPr>
          <w:p w:rsidR="00221B62" w:rsidRPr="00221B62" w:rsidRDefault="00221B62" w:rsidP="00221B62">
            <w:pPr>
              <w:tabs>
                <w:tab w:val="left" w:pos="993"/>
              </w:tabs>
              <w:spacing w:after="0" w:line="240" w:lineRule="auto"/>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w:t>
            </w:r>
            <w:r w:rsidRPr="00221B62">
              <w:rPr>
                <w:rFonts w:ascii="Times New Roman" w:eastAsia="Times New Roman" w:hAnsi="Times New Roman" w:cs="Times New Roman"/>
                <w:b/>
                <w:color w:val="000000"/>
                <w:lang w:eastAsia="ar-SA"/>
              </w:rPr>
              <w:br/>
            </w:r>
            <w:proofErr w:type="gramStart"/>
            <w:r w:rsidRPr="00221B62">
              <w:rPr>
                <w:rFonts w:ascii="Times New Roman" w:eastAsia="Times New Roman" w:hAnsi="Times New Roman" w:cs="Times New Roman"/>
                <w:b/>
                <w:color w:val="000000"/>
                <w:lang w:eastAsia="ar-SA"/>
              </w:rPr>
              <w:t>п</w:t>
            </w:r>
            <w:proofErr w:type="gramEnd"/>
            <w:r w:rsidRPr="00221B62">
              <w:rPr>
                <w:rFonts w:ascii="Times New Roman" w:eastAsia="Times New Roman" w:hAnsi="Times New Roman" w:cs="Times New Roman"/>
                <w:b/>
                <w:color w:val="000000"/>
                <w:lang w:eastAsia="ar-SA"/>
              </w:rPr>
              <w:t>/п</w:t>
            </w:r>
          </w:p>
        </w:tc>
        <w:tc>
          <w:tcPr>
            <w:tcW w:w="6804" w:type="dxa"/>
            <w:tcBorders>
              <w:top w:val="single" w:sz="4" w:space="0" w:color="auto"/>
              <w:left w:val="single" w:sz="4" w:space="0" w:color="auto"/>
              <w:bottom w:val="single" w:sz="4" w:space="0" w:color="auto"/>
              <w:right w:val="single" w:sz="4" w:space="0" w:color="auto"/>
            </w:tcBorders>
            <w:noWrap/>
            <w:hideMark/>
          </w:tcPr>
          <w:p w:rsidR="00221B62" w:rsidRPr="00221B62" w:rsidRDefault="00221B62" w:rsidP="00221B62">
            <w:pPr>
              <w:spacing w:after="0" w:line="240" w:lineRule="auto"/>
              <w:ind w:firstLine="34"/>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221B62" w:rsidRPr="00221B62" w:rsidRDefault="00221B62" w:rsidP="00221B62">
            <w:pPr>
              <w:tabs>
                <w:tab w:val="left" w:pos="993"/>
              </w:tabs>
              <w:spacing w:after="0" w:line="240" w:lineRule="auto"/>
              <w:ind w:left="-108"/>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Единица</w:t>
            </w:r>
            <w:r w:rsidRPr="00221B62">
              <w:rPr>
                <w:rFonts w:ascii="Times New Roman" w:eastAsia="Times New Roman" w:hAnsi="Times New Roman" w:cs="Times New Roman"/>
                <w:b/>
                <w:color w:val="000000"/>
                <w:lang w:eastAsia="ar-SA"/>
              </w:rPr>
              <w:br/>
            </w:r>
            <w:proofErr w:type="spellStart"/>
            <w:r w:rsidRPr="00221B62">
              <w:rPr>
                <w:rFonts w:ascii="Times New Roman" w:eastAsia="Times New Roman" w:hAnsi="Times New Roman" w:cs="Times New Roman"/>
                <w:b/>
                <w:color w:val="000000"/>
                <w:lang w:eastAsia="ar-SA"/>
              </w:rPr>
              <w:t>изме</w:t>
            </w:r>
            <w:proofErr w:type="spellEnd"/>
            <w:r w:rsidRPr="00221B62">
              <w:rPr>
                <w:rFonts w:ascii="Times New Roman" w:eastAsia="Times New Roman" w:hAnsi="Times New Roman" w:cs="Times New Roman"/>
                <w:b/>
                <w:color w:val="000000"/>
                <w:lang w:eastAsia="ar-SA"/>
              </w:rPr>
              <w:t>-</w:t>
            </w:r>
          </w:p>
          <w:p w:rsidR="00221B62" w:rsidRPr="00221B62" w:rsidRDefault="00221B62" w:rsidP="00221B62">
            <w:pPr>
              <w:tabs>
                <w:tab w:val="left" w:pos="993"/>
              </w:tabs>
              <w:spacing w:after="0" w:line="240" w:lineRule="auto"/>
              <w:ind w:left="-108"/>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221B62" w:rsidRPr="00221B62" w:rsidRDefault="00221B62" w:rsidP="00221B62">
            <w:pPr>
              <w:tabs>
                <w:tab w:val="left" w:pos="993"/>
              </w:tabs>
              <w:spacing w:after="0" w:line="240" w:lineRule="auto"/>
              <w:ind w:firstLine="34"/>
              <w:jc w:val="center"/>
              <w:rPr>
                <w:rFonts w:ascii="Times New Roman" w:eastAsia="Times New Roman" w:hAnsi="Times New Roman" w:cs="Times New Roman"/>
                <w:b/>
                <w:color w:val="000000"/>
                <w:lang w:eastAsia="ar-SA"/>
              </w:rPr>
            </w:pPr>
            <w:r w:rsidRPr="00221B62">
              <w:rPr>
                <w:rFonts w:ascii="Times New Roman" w:eastAsia="Times New Roman" w:hAnsi="Times New Roman" w:cs="Times New Roman"/>
                <w:b/>
                <w:color w:val="000000"/>
                <w:lang w:eastAsia="ar-SA"/>
              </w:rPr>
              <w:t>Кол-во</w:t>
            </w:r>
          </w:p>
        </w:tc>
      </w:tr>
      <w:tr w:rsidR="00221B62" w:rsidRPr="00221B62" w:rsidTr="00111912">
        <w:trPr>
          <w:trHeight w:val="465"/>
        </w:trPr>
        <w:tc>
          <w:tcPr>
            <w:tcW w:w="9747" w:type="dxa"/>
            <w:gridSpan w:val="4"/>
            <w:tcBorders>
              <w:top w:val="single" w:sz="4" w:space="0" w:color="auto"/>
              <w:left w:val="single" w:sz="4" w:space="0" w:color="auto"/>
              <w:bottom w:val="single" w:sz="4" w:space="0" w:color="auto"/>
              <w:right w:val="single" w:sz="4" w:space="0" w:color="auto"/>
            </w:tcBorders>
          </w:tcPr>
          <w:p w:rsidR="00221B62" w:rsidRPr="00221B62" w:rsidRDefault="00683B3C" w:rsidP="00683B3C">
            <w:pPr>
              <w:tabs>
                <w:tab w:val="left" w:pos="993"/>
                <w:tab w:val="left" w:pos="2266"/>
              </w:tabs>
              <w:suppressAutoHyphens/>
              <w:spacing w:after="0" w:line="240" w:lineRule="auto"/>
              <w:ind w:left="2127"/>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1. </w:t>
            </w:r>
            <w:r w:rsidR="00221B62" w:rsidRPr="00221B62">
              <w:rPr>
                <w:rFonts w:ascii="Times New Roman" w:eastAsia="Times New Roman" w:hAnsi="Times New Roman" w:cs="Times New Roman"/>
                <w:b/>
                <w:lang w:eastAsia="ar-SA"/>
              </w:rPr>
              <w:t>Дымовая железобетонная труба Н=80 м на котельной «Роста»</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vertAlign w:val="superscript"/>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401"/>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398"/>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418"/>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22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22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1,5</w:t>
            </w:r>
          </w:p>
        </w:tc>
      </w:tr>
      <w:tr w:rsidR="00221B62" w:rsidRPr="00221B62" w:rsidTr="00111912">
        <w:trPr>
          <w:trHeight w:val="361"/>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132</w:t>
            </w:r>
          </w:p>
        </w:tc>
      </w:tr>
      <w:tr w:rsidR="00221B62" w:rsidRPr="00221B62" w:rsidTr="00111912">
        <w:trPr>
          <w:trHeight w:val="267"/>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0,437</w:t>
            </w:r>
          </w:p>
        </w:tc>
      </w:tr>
      <w:tr w:rsidR="00221B62" w:rsidRPr="00221B62" w:rsidTr="00111912">
        <w:trPr>
          <w:trHeight w:val="28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1.10.</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0,218</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312"/>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146</w:t>
            </w:r>
          </w:p>
        </w:tc>
      </w:tr>
      <w:tr w:rsidR="00221B62" w:rsidRPr="00221B62" w:rsidTr="00111912">
        <w:trPr>
          <w:trHeight w:val="24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0,216</w:t>
            </w:r>
          </w:p>
        </w:tc>
      </w:tr>
      <w:tr w:rsidR="00221B62" w:rsidRPr="00221B62" w:rsidTr="00111912">
        <w:trPr>
          <w:trHeight w:val="314"/>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r w:rsidRPr="00221B62">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0,015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325"/>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1.19.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Восстановление </w:t>
            </w:r>
            <w:proofErr w:type="spellStart"/>
            <w:r w:rsidRPr="00221B62">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27</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683B3C" w:rsidP="00683B3C">
            <w:pPr>
              <w:tabs>
                <w:tab w:val="left" w:pos="993"/>
                <w:tab w:val="left" w:pos="2266"/>
              </w:tabs>
              <w:suppressAutoHyphens/>
              <w:spacing w:after="0" w:line="240" w:lineRule="auto"/>
              <w:ind w:left="2127"/>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2. </w:t>
            </w:r>
            <w:r w:rsidR="00221B62" w:rsidRPr="00221B62">
              <w:rPr>
                <w:rFonts w:ascii="Times New Roman" w:eastAsia="Times New Roman" w:hAnsi="Times New Roman" w:cs="Times New Roman"/>
                <w:b/>
                <w:lang w:eastAsia="ar-SA"/>
              </w:rPr>
              <w:t xml:space="preserve">Дымовая железобетонная труба Н=90 м на котельной </w:t>
            </w:r>
            <w:proofErr w:type="spellStart"/>
            <w:r w:rsidR="00221B62" w:rsidRPr="00221B62">
              <w:rPr>
                <w:rFonts w:ascii="Times New Roman" w:eastAsia="Times New Roman" w:hAnsi="Times New Roman" w:cs="Times New Roman"/>
                <w:b/>
                <w:lang w:eastAsia="ar-SA"/>
              </w:rPr>
              <w:t>г</w:t>
            </w:r>
            <w:proofErr w:type="gramStart"/>
            <w:r w:rsidR="00221B62" w:rsidRPr="00221B62">
              <w:rPr>
                <w:rFonts w:ascii="Times New Roman" w:eastAsia="Times New Roman" w:hAnsi="Times New Roman" w:cs="Times New Roman"/>
                <w:b/>
                <w:lang w:eastAsia="ar-SA"/>
              </w:rPr>
              <w:t>.К</w:t>
            </w:r>
            <w:proofErr w:type="gramEnd"/>
            <w:r w:rsidR="00221B62" w:rsidRPr="00221B62">
              <w:rPr>
                <w:rFonts w:ascii="Times New Roman" w:eastAsia="Times New Roman" w:hAnsi="Times New Roman" w:cs="Times New Roman"/>
                <w:b/>
                <w:lang w:eastAsia="ar-SA"/>
              </w:rPr>
              <w:t>ола</w:t>
            </w:r>
            <w:proofErr w:type="spellEnd"/>
          </w:p>
        </w:tc>
      </w:tr>
      <w:tr w:rsidR="00221B62" w:rsidRPr="00221B62" w:rsidTr="00111912">
        <w:trPr>
          <w:trHeight w:val="637"/>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vertAlign w:val="superscript"/>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67</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lastRenderedPageBreak/>
              <w:t>2.8.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0,13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2.10.</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0,13</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166</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0,75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0,375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proofErr w:type="spellStart"/>
            <w:r w:rsidRPr="00221B62">
              <w:rPr>
                <w:rFonts w:ascii="Times New Roman" w:eastAsia="Times New Roman" w:hAnsi="Times New Roman" w:cs="Times New Roman"/>
                <w:lang w:eastAsia="ar-SA"/>
              </w:rPr>
              <w:t>Обеспыливание</w:t>
            </w:r>
            <w:proofErr w:type="spellEnd"/>
            <w:r w:rsidRPr="00221B62">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2.16.</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2.17.</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250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2.18.</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Демонтаж </w:t>
            </w:r>
            <w:proofErr w:type="spellStart"/>
            <w:r w:rsidRPr="00221B62">
              <w:rPr>
                <w:rFonts w:ascii="Times New Roman" w:eastAsia="Times New Roman" w:hAnsi="Times New Roman" w:cs="Times New Roman"/>
                <w:lang w:eastAsia="ar-SA"/>
              </w:rPr>
              <w:t>молниеприемников</w:t>
            </w:r>
            <w:proofErr w:type="spellEnd"/>
            <w:r w:rsidRPr="00221B62">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2.19.</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2.20.</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221B62">
              <w:rPr>
                <w:rFonts w:ascii="Times New Roman" w:eastAsia="Times New Roman" w:hAnsi="Times New Roman" w:cs="Times New Roman"/>
                <w:lang w:eastAsia="ar-SA"/>
              </w:rPr>
              <w:t xml:space="preserve"> У</w:t>
            </w:r>
            <w:proofErr w:type="gramEnd"/>
            <w:r w:rsidRPr="00221B62">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16</w:t>
            </w:r>
          </w:p>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52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2.24.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66,4</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spacing w:after="0" w:line="240" w:lineRule="auto"/>
              <w:ind w:left="709"/>
              <w:jc w:val="center"/>
              <w:rPr>
                <w:rFonts w:ascii="Times New Roman" w:eastAsia="Times New Roman" w:hAnsi="Times New Roman" w:cs="Times New Roman"/>
                <w:lang w:eastAsia="ar-SA"/>
              </w:rPr>
            </w:pPr>
            <w:r w:rsidRPr="00221B62">
              <w:rPr>
                <w:rFonts w:ascii="Times New Roman" w:eastAsia="Times New Roman" w:hAnsi="Times New Roman" w:cs="Times New Roman"/>
                <w:b/>
                <w:lang w:eastAsia="ar-SA"/>
              </w:rPr>
              <w:t>3. Дымовая железобетонная труба Н=80 м на котельной «Северная» стационарный №1</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vertAlign w:val="superscript"/>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Демонтаж  </w:t>
            </w:r>
            <w:proofErr w:type="spellStart"/>
            <w:r w:rsidRPr="00221B62">
              <w:rPr>
                <w:rFonts w:ascii="Times New Roman" w:eastAsia="Times New Roman" w:hAnsi="Times New Roman" w:cs="Times New Roman"/>
                <w:lang w:eastAsia="ar-SA"/>
              </w:rPr>
              <w:t>молниеприемников</w:t>
            </w:r>
            <w:proofErr w:type="spellEnd"/>
            <w:r w:rsidRPr="00221B62">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Монтаж объединяющего каната </w:t>
            </w:r>
            <w:proofErr w:type="spellStart"/>
            <w:r w:rsidRPr="00221B62">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20</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3.5.</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100</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spacing w:after="0" w:line="240" w:lineRule="auto"/>
              <w:ind w:left="709"/>
              <w:jc w:val="center"/>
              <w:rPr>
                <w:rFonts w:ascii="Times New Roman" w:eastAsia="Times New Roman" w:hAnsi="Times New Roman" w:cs="Times New Roman"/>
                <w:lang w:eastAsia="ar-SA"/>
              </w:rPr>
            </w:pPr>
            <w:r w:rsidRPr="00221B62">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roofErr w:type="gramStart"/>
            <w:r w:rsidRPr="00221B62">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65</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Демонтаж </w:t>
            </w:r>
            <w:proofErr w:type="spellStart"/>
            <w:r w:rsidRPr="00221B62">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4.3.</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Установка </w:t>
            </w:r>
            <w:proofErr w:type="spellStart"/>
            <w:r w:rsidRPr="00221B62">
              <w:rPr>
                <w:rFonts w:ascii="Times New Roman" w:eastAsia="Times New Roman" w:hAnsi="Times New Roman" w:cs="Times New Roman"/>
                <w:lang w:eastAsia="ar-SA"/>
              </w:rPr>
              <w:t>молниеприемника</w:t>
            </w:r>
            <w:proofErr w:type="spellEnd"/>
            <w:r w:rsidRPr="00221B62">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4.4.</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 xml:space="preserve">Монтаж объединяющего каната </w:t>
            </w:r>
            <w:proofErr w:type="spellStart"/>
            <w:r w:rsidRPr="00221B62">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20</w:t>
            </w:r>
          </w:p>
        </w:tc>
      </w:tr>
      <w:tr w:rsidR="00221B62" w:rsidRPr="00221B62" w:rsidTr="00111912">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21B62" w:rsidRPr="00221B62" w:rsidRDefault="00221B62" w:rsidP="00683B3C">
            <w:pPr>
              <w:numPr>
                <w:ilvl w:val="0"/>
                <w:numId w:val="8"/>
              </w:numPr>
              <w:suppressAutoHyphens/>
              <w:spacing w:after="0" w:line="240" w:lineRule="auto"/>
              <w:ind w:left="0" w:firstLine="0"/>
              <w:jc w:val="center"/>
              <w:rPr>
                <w:rFonts w:ascii="Times New Roman" w:eastAsia="Times New Roman" w:hAnsi="Times New Roman" w:cs="Times New Roman"/>
                <w:b/>
                <w:lang w:eastAsia="ar-SA"/>
              </w:rPr>
            </w:pPr>
            <w:r w:rsidRPr="00221B62">
              <w:rPr>
                <w:rFonts w:ascii="Times New Roman" w:eastAsia="Times New Roman" w:hAnsi="Times New Roman" w:cs="Times New Roman"/>
                <w:b/>
                <w:lang w:eastAsia="ar-SA"/>
              </w:rPr>
              <w:t>Транспортные расходы</w:t>
            </w:r>
          </w:p>
          <w:p w:rsidR="00221B62" w:rsidRPr="00221B62" w:rsidRDefault="00221B62" w:rsidP="00221B62">
            <w:pPr>
              <w:tabs>
                <w:tab w:val="left" w:pos="993"/>
              </w:tabs>
              <w:spacing w:after="0" w:line="240" w:lineRule="auto"/>
              <w:ind w:left="360"/>
              <w:jc w:val="center"/>
              <w:rPr>
                <w:rFonts w:ascii="Times New Roman" w:eastAsia="Times New Roman" w:hAnsi="Times New Roman" w:cs="Times New Roman"/>
                <w:lang w:eastAsia="ar-SA"/>
              </w:rPr>
            </w:pP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5.1.</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7</w:t>
            </w:r>
          </w:p>
        </w:tc>
      </w:tr>
      <w:tr w:rsidR="00221B62" w:rsidRPr="00221B62" w:rsidTr="00111912">
        <w:trPr>
          <w:trHeight w:val="450"/>
        </w:trPr>
        <w:tc>
          <w:tcPr>
            <w:tcW w:w="817"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lastRenderedPageBreak/>
              <w:t>5.2.</w:t>
            </w:r>
          </w:p>
        </w:tc>
        <w:tc>
          <w:tcPr>
            <w:tcW w:w="680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jc w:val="both"/>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221B62" w:rsidRPr="00221B62" w:rsidRDefault="00221B62" w:rsidP="00221B62">
            <w:pPr>
              <w:tabs>
                <w:tab w:val="left" w:pos="993"/>
              </w:tabs>
              <w:spacing w:after="0" w:line="240" w:lineRule="auto"/>
              <w:jc w:val="center"/>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7</w:t>
            </w:r>
          </w:p>
        </w:tc>
      </w:tr>
    </w:tbl>
    <w:p w:rsidR="00C96DFA" w:rsidRDefault="00C96DFA" w:rsidP="00BF3065">
      <w:pPr>
        <w:spacing w:after="0" w:line="240" w:lineRule="auto"/>
        <w:rPr>
          <w:rFonts w:ascii="Times New Roman" w:eastAsia="Times New Roman" w:hAnsi="Times New Roman" w:cs="Times New Roman"/>
          <w:b/>
          <w:sz w:val="24"/>
          <w:szCs w:val="24"/>
          <w:lang w:eastAsia="ar-SA"/>
        </w:rPr>
      </w:pPr>
    </w:p>
    <w:p w:rsidR="00221B62" w:rsidRPr="00221B62" w:rsidRDefault="00221B62" w:rsidP="00BF3065">
      <w:pPr>
        <w:spacing w:after="0" w:line="240" w:lineRule="auto"/>
        <w:jc w:val="center"/>
        <w:rPr>
          <w:rFonts w:ascii="Times New Roman" w:eastAsia="Times New Roman" w:hAnsi="Times New Roman" w:cs="Times New Roman"/>
          <w:sz w:val="24"/>
          <w:szCs w:val="24"/>
          <w:lang w:eastAsia="ar-SA"/>
        </w:rPr>
      </w:pPr>
      <w:r w:rsidRPr="00221B62">
        <w:rPr>
          <w:rFonts w:ascii="Times New Roman" w:eastAsia="Times New Roman" w:hAnsi="Times New Roman" w:cs="Times New Roman"/>
          <w:b/>
          <w:sz w:val="24"/>
          <w:szCs w:val="24"/>
          <w:lang w:eastAsia="ar-SA"/>
        </w:rPr>
        <w:t xml:space="preserve">* </w:t>
      </w:r>
      <w:r w:rsidRPr="00221B62">
        <w:rPr>
          <w:rFonts w:ascii="Times New Roman" w:eastAsia="Times New Roman" w:hAnsi="Times New Roman" w:cs="Times New Roman"/>
          <w:sz w:val="24"/>
          <w:szCs w:val="24"/>
          <w:lang w:eastAsia="ar-SA"/>
        </w:rPr>
        <w:t>аналог преобразователя ржавчины типа «СПЕЦНАЗ» с характеристиками не хуже, чем</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5"/>
      </w:tblGrid>
      <w:tr w:rsidR="00221B62" w:rsidRPr="00221B62" w:rsidTr="00111912">
        <w:tc>
          <w:tcPr>
            <w:tcW w:w="4605" w:type="dxa"/>
            <w:shd w:val="clear" w:color="auto" w:fill="auto"/>
          </w:tcPr>
          <w:p w:rsidR="00221B62" w:rsidRPr="00221B62" w:rsidRDefault="00221B62" w:rsidP="00221B62">
            <w:pPr>
              <w:spacing w:after="0" w:line="240" w:lineRule="auto"/>
              <w:jc w:val="center"/>
              <w:rPr>
                <w:rFonts w:ascii="Times New Roman" w:eastAsia="Times New Roman" w:hAnsi="Times New Roman" w:cs="Times New Roman"/>
                <w:i/>
                <w:lang w:eastAsia="ar-SA"/>
              </w:rPr>
            </w:pPr>
            <w:r w:rsidRPr="00221B62">
              <w:rPr>
                <w:rFonts w:ascii="Times New Roman" w:eastAsia="Times New Roman" w:hAnsi="Times New Roman" w:cs="Times New Roman"/>
                <w:i/>
                <w:lang w:eastAsia="ar-SA"/>
              </w:rPr>
              <w:t>ПОКАЗАТЕЛЬ</w:t>
            </w:r>
          </w:p>
        </w:tc>
        <w:tc>
          <w:tcPr>
            <w:tcW w:w="4605" w:type="dxa"/>
            <w:shd w:val="clear" w:color="auto" w:fill="auto"/>
          </w:tcPr>
          <w:p w:rsidR="00221B62" w:rsidRPr="00221B62" w:rsidRDefault="00221B62" w:rsidP="00221B62">
            <w:pPr>
              <w:spacing w:after="0" w:line="240" w:lineRule="auto"/>
              <w:jc w:val="center"/>
              <w:rPr>
                <w:rFonts w:ascii="Times New Roman" w:eastAsia="Calibri" w:hAnsi="Times New Roman" w:cs="Times New Roman"/>
                <w:i/>
              </w:rPr>
            </w:pPr>
            <w:r w:rsidRPr="00221B62">
              <w:rPr>
                <w:rFonts w:ascii="Times New Roman" w:eastAsia="Calibri" w:hAnsi="Times New Roman" w:cs="Times New Roman"/>
                <w:i/>
              </w:rPr>
              <w:t>ЗНАЧЕНИЕ</w:t>
            </w:r>
          </w:p>
        </w:tc>
      </w:tr>
      <w:tr w:rsidR="00221B62" w:rsidRPr="00221B62" w:rsidTr="00111912">
        <w:tc>
          <w:tcPr>
            <w:tcW w:w="4605" w:type="dxa"/>
            <w:shd w:val="clear" w:color="auto" w:fill="auto"/>
          </w:tcPr>
          <w:p w:rsidR="00221B62" w:rsidRPr="00221B62" w:rsidRDefault="00221B62" w:rsidP="00221B62">
            <w:pPr>
              <w:spacing w:after="0" w:line="240" w:lineRule="auto"/>
              <w:rPr>
                <w:rFonts w:ascii="Times New Roman" w:eastAsia="Times New Roman" w:hAnsi="Times New Roman" w:cs="Times New Roman"/>
                <w:b/>
                <w:lang w:eastAsia="ar-SA"/>
              </w:rPr>
            </w:pPr>
            <w:r w:rsidRPr="00221B62">
              <w:rPr>
                <w:rFonts w:ascii="Times New Roman" w:eastAsia="Calibri" w:hAnsi="Times New Roman" w:cs="Times New Roman"/>
              </w:rPr>
              <w:t xml:space="preserve">Расход на однослойное покрытие - 1 кг </w:t>
            </w:r>
          </w:p>
        </w:tc>
        <w:tc>
          <w:tcPr>
            <w:tcW w:w="4605" w:type="dxa"/>
            <w:shd w:val="clear" w:color="auto" w:fill="auto"/>
          </w:tcPr>
          <w:p w:rsidR="00221B62" w:rsidRPr="00221B62" w:rsidRDefault="00221B62" w:rsidP="00221B62">
            <w:pPr>
              <w:spacing w:after="0" w:line="240" w:lineRule="auto"/>
              <w:rPr>
                <w:rFonts w:ascii="Times New Roman" w:eastAsia="Calibri" w:hAnsi="Times New Roman" w:cs="Times New Roman"/>
              </w:rPr>
            </w:pPr>
            <w:r w:rsidRPr="00221B62">
              <w:rPr>
                <w:rFonts w:ascii="Times New Roman" w:eastAsia="Calibri" w:hAnsi="Times New Roman" w:cs="Times New Roman"/>
              </w:rPr>
              <w:t xml:space="preserve"> 7-10 м² в зависимости от цвета, подготовки поверхности и метода нанесения.</w:t>
            </w:r>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85" w:name="_Toc447784685"/>
            <w:r w:rsidRPr="00221B62">
              <w:rPr>
                <w:rFonts w:ascii="Times New Roman" w:eastAsia="Times New Roman" w:hAnsi="Times New Roman" w:cs="Times New Roman"/>
                <w:lang w:eastAsia="ar-SA"/>
              </w:rPr>
              <w:t xml:space="preserve">Высыхание каждого слоя (при </w:t>
            </w:r>
            <w:r w:rsidRPr="00221B62">
              <w:rPr>
                <w:rFonts w:ascii="Times New Roman" w:eastAsia="Times New Roman" w:hAnsi="Times New Roman" w:cs="Times New Roman"/>
                <w:lang w:val="en-US" w:eastAsia="ar-SA"/>
              </w:rPr>
              <w:t>t</w:t>
            </w:r>
            <w:r w:rsidRPr="00221B62">
              <w:rPr>
                <w:rFonts w:ascii="Times New Roman" w:eastAsia="Times New Roman" w:hAnsi="Times New Roman" w:cs="Times New Roman"/>
                <w:lang w:eastAsia="ar-SA"/>
              </w:rPr>
              <w:t xml:space="preserve"> (20±2)° С)</w:t>
            </w:r>
            <w:bookmarkEnd w:id="185"/>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86" w:name="_Toc447784686"/>
            <w:r w:rsidRPr="00221B62">
              <w:rPr>
                <w:rFonts w:ascii="Times New Roman" w:eastAsia="Times New Roman" w:hAnsi="Times New Roman" w:cs="Times New Roman"/>
                <w:lang w:eastAsia="ar-SA"/>
              </w:rPr>
              <w:t>30 мин., окончательного - 1 ч</w:t>
            </w:r>
            <w:bookmarkEnd w:id="186"/>
            <w:r w:rsidRPr="00221B62">
              <w:rPr>
                <w:rFonts w:ascii="Times New Roman" w:eastAsia="Times New Roman" w:hAnsi="Times New Roman" w:cs="Times New Roman"/>
                <w:lang w:eastAsia="ar-SA"/>
              </w:rPr>
              <w:t xml:space="preserve"> </w:t>
            </w:r>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87" w:name="_Toc447784687"/>
            <w:r w:rsidRPr="00221B62">
              <w:rPr>
                <w:rFonts w:ascii="Times New Roman" w:eastAsia="Times New Roman" w:hAnsi="Times New Roman" w:cs="Times New Roman"/>
                <w:lang w:eastAsia="ar-SA"/>
              </w:rPr>
              <w:t>Внешний вид</w:t>
            </w:r>
            <w:bookmarkEnd w:id="187"/>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88" w:name="_Toc447784688"/>
            <w:r w:rsidRPr="00221B62">
              <w:rPr>
                <w:rFonts w:ascii="Times New Roman" w:eastAsia="Times New Roman" w:hAnsi="Times New Roman" w:cs="Times New Roman"/>
                <w:lang w:eastAsia="ar-SA"/>
              </w:rPr>
              <w:t>покрытие должно быть гладким, однородным, без кратеров, пор и морщин</w:t>
            </w:r>
            <w:bookmarkEnd w:id="188"/>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89" w:name="_Toc447784689"/>
            <w:r w:rsidRPr="00221B62">
              <w:rPr>
                <w:rFonts w:ascii="Times New Roman" w:eastAsia="Times New Roman" w:hAnsi="Times New Roman" w:cs="Times New Roman"/>
                <w:lang w:eastAsia="ar-SA"/>
              </w:rPr>
              <w:t>Прочность пленки при ударе по прибору У-1, см, не менее</w:t>
            </w:r>
            <w:bookmarkEnd w:id="189"/>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0" w:name="_Toc447784690"/>
            <w:r w:rsidRPr="00221B62">
              <w:rPr>
                <w:rFonts w:ascii="Times New Roman" w:eastAsia="Times New Roman" w:hAnsi="Times New Roman" w:cs="Times New Roman"/>
                <w:lang w:eastAsia="ar-SA"/>
              </w:rPr>
              <w:t>40</w:t>
            </w:r>
            <w:bookmarkEnd w:id="190"/>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1" w:name="_Toc447784691"/>
            <w:r w:rsidRPr="00221B62">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221B62">
              <w:rPr>
                <w:rFonts w:ascii="Times New Roman" w:eastAsia="Times New Roman" w:hAnsi="Times New Roman" w:cs="Times New Roman"/>
                <w:lang w:eastAsia="ar-SA"/>
              </w:rPr>
              <w:t>.</w:t>
            </w:r>
            <w:proofErr w:type="gramEnd"/>
            <w:r w:rsidRPr="00221B62">
              <w:rPr>
                <w:rFonts w:ascii="Times New Roman" w:eastAsia="Times New Roman" w:hAnsi="Times New Roman" w:cs="Times New Roman"/>
                <w:lang w:eastAsia="ar-SA"/>
              </w:rPr>
              <w:t xml:space="preserve"> </w:t>
            </w:r>
            <w:proofErr w:type="gramStart"/>
            <w:r w:rsidRPr="00221B62">
              <w:rPr>
                <w:rFonts w:ascii="Times New Roman" w:eastAsia="Times New Roman" w:hAnsi="Times New Roman" w:cs="Times New Roman"/>
                <w:lang w:eastAsia="ar-SA"/>
              </w:rPr>
              <w:t>е</w:t>
            </w:r>
            <w:proofErr w:type="gramEnd"/>
            <w:r w:rsidRPr="00221B62">
              <w:rPr>
                <w:rFonts w:ascii="Times New Roman" w:eastAsia="Times New Roman" w:hAnsi="Times New Roman" w:cs="Times New Roman"/>
                <w:lang w:eastAsia="ar-SA"/>
              </w:rPr>
              <w:t>диницы, не менее</w:t>
            </w:r>
            <w:bookmarkEnd w:id="191"/>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2" w:name="_Toc447784692"/>
            <w:r w:rsidRPr="00221B62">
              <w:rPr>
                <w:rFonts w:ascii="Times New Roman" w:eastAsia="Times New Roman" w:hAnsi="Times New Roman" w:cs="Times New Roman"/>
                <w:lang w:eastAsia="ar-SA"/>
              </w:rPr>
              <w:t>0,15</w:t>
            </w:r>
            <w:bookmarkEnd w:id="192"/>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3" w:name="_Toc447784693"/>
            <w:r w:rsidRPr="00221B62">
              <w:rPr>
                <w:rFonts w:ascii="Times New Roman" w:eastAsia="Times New Roman" w:hAnsi="Times New Roman" w:cs="Times New Roman"/>
                <w:lang w:eastAsia="ar-SA"/>
              </w:rPr>
              <w:t>Адгезия пленки, баллы, не более</w:t>
            </w:r>
            <w:bookmarkEnd w:id="193"/>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4" w:name="_Toc447784694"/>
            <w:r w:rsidRPr="00221B62">
              <w:rPr>
                <w:rFonts w:ascii="Times New Roman" w:eastAsia="Times New Roman" w:hAnsi="Times New Roman" w:cs="Times New Roman"/>
                <w:lang w:eastAsia="ar-SA"/>
              </w:rPr>
              <w:t>2</w:t>
            </w:r>
            <w:bookmarkEnd w:id="194"/>
          </w:p>
        </w:tc>
      </w:tr>
      <w:tr w:rsidR="00221B62" w:rsidRPr="00221B62" w:rsidTr="00111912">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5" w:name="_Toc447784695"/>
            <w:r w:rsidRPr="00221B62">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221B62">
              <w:rPr>
                <w:rFonts w:ascii="Times New Roman" w:eastAsia="Times New Roman" w:hAnsi="Times New Roman" w:cs="Times New Roman"/>
                <w:lang w:val="en-US" w:eastAsia="ar-SA"/>
              </w:rPr>
              <w:t>t</w:t>
            </w:r>
            <w:r w:rsidRPr="00221B62">
              <w:rPr>
                <w:rFonts w:ascii="Times New Roman" w:eastAsia="Times New Roman" w:hAnsi="Times New Roman" w:cs="Times New Roman"/>
                <w:lang w:eastAsia="ar-SA"/>
              </w:rPr>
              <w:t>(20±2)°</w:t>
            </w:r>
            <w:r w:rsidRPr="00221B62">
              <w:rPr>
                <w:rFonts w:ascii="Times New Roman" w:eastAsia="Times New Roman" w:hAnsi="Times New Roman" w:cs="Times New Roman"/>
                <w:lang w:val="en-US" w:eastAsia="ar-SA"/>
              </w:rPr>
              <w:t>C</w:t>
            </w:r>
            <w:r w:rsidRPr="00221B62">
              <w:rPr>
                <w:rFonts w:ascii="Times New Roman" w:eastAsia="Times New Roman" w:hAnsi="Times New Roman" w:cs="Times New Roman"/>
                <w:lang w:eastAsia="ar-SA"/>
              </w:rPr>
              <w:t>, ч, не менее</w:t>
            </w:r>
            <w:bookmarkEnd w:id="195"/>
          </w:p>
        </w:tc>
        <w:tc>
          <w:tcPr>
            <w:tcW w:w="4605" w:type="dxa"/>
            <w:shd w:val="clear" w:color="auto" w:fill="auto"/>
          </w:tcPr>
          <w:p w:rsidR="00221B62" w:rsidRPr="00221B62" w:rsidRDefault="00221B62" w:rsidP="00221B62">
            <w:pPr>
              <w:keepNext/>
              <w:spacing w:after="0" w:line="240" w:lineRule="auto"/>
              <w:jc w:val="both"/>
              <w:outlineLvl w:val="0"/>
              <w:rPr>
                <w:rFonts w:ascii="Times New Roman" w:eastAsia="Times New Roman" w:hAnsi="Times New Roman" w:cs="Times New Roman"/>
                <w:lang w:eastAsia="ar-SA"/>
              </w:rPr>
            </w:pPr>
            <w:bookmarkStart w:id="196" w:name="_Toc447784696"/>
            <w:r w:rsidRPr="00221B62">
              <w:rPr>
                <w:rFonts w:ascii="Times New Roman" w:eastAsia="Times New Roman" w:hAnsi="Times New Roman" w:cs="Times New Roman"/>
                <w:lang w:eastAsia="ar-SA"/>
              </w:rPr>
              <w:t>72</w:t>
            </w:r>
            <w:bookmarkEnd w:id="196"/>
          </w:p>
        </w:tc>
      </w:tr>
    </w:tbl>
    <w:p w:rsidR="00C96DFA" w:rsidRDefault="00C96DFA" w:rsidP="00C96DFA">
      <w:pPr>
        <w:spacing w:after="0" w:line="240" w:lineRule="auto"/>
        <w:rPr>
          <w:rFonts w:ascii="Times New Roman" w:eastAsia="Times New Roman" w:hAnsi="Times New Roman" w:cs="Times New Roman"/>
          <w:b/>
          <w:sz w:val="24"/>
          <w:szCs w:val="24"/>
          <w:lang w:eastAsia="ar-SA"/>
        </w:rPr>
      </w:pPr>
    </w:p>
    <w:p w:rsidR="00221B62" w:rsidRPr="00221B62" w:rsidRDefault="00221B62" w:rsidP="00C96DFA">
      <w:pPr>
        <w:spacing w:after="0" w:line="240" w:lineRule="auto"/>
        <w:jc w:val="center"/>
        <w:rPr>
          <w:rFonts w:ascii="Times New Roman" w:eastAsia="Times New Roman" w:hAnsi="Times New Roman" w:cs="Times New Roman"/>
          <w:sz w:val="24"/>
          <w:szCs w:val="24"/>
          <w:lang w:eastAsia="ar-SA"/>
        </w:rPr>
      </w:pPr>
      <w:r w:rsidRPr="00221B62">
        <w:rPr>
          <w:rFonts w:ascii="Times New Roman" w:eastAsia="Times New Roman" w:hAnsi="Times New Roman" w:cs="Times New Roman"/>
          <w:b/>
          <w:sz w:val="24"/>
          <w:szCs w:val="24"/>
          <w:lang w:eastAsia="ar-SA"/>
        </w:rPr>
        <w:t xml:space="preserve">** </w:t>
      </w:r>
      <w:r w:rsidRPr="00221B62">
        <w:rPr>
          <w:rFonts w:ascii="Times New Roman" w:eastAsia="Times New Roman" w:hAnsi="Times New Roman" w:cs="Times New Roman"/>
          <w:sz w:val="24"/>
          <w:szCs w:val="24"/>
          <w:lang w:eastAsia="ar-SA"/>
        </w:rPr>
        <w:t>аналог ремонтного состава типа «ЭМАКО» с характеристиками не хуже, чем</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5"/>
      </w:tblGrid>
      <w:tr w:rsidR="00221B62" w:rsidRPr="00221B62" w:rsidTr="00111912">
        <w:tc>
          <w:tcPr>
            <w:tcW w:w="4605" w:type="dxa"/>
            <w:shd w:val="clear" w:color="auto" w:fill="auto"/>
          </w:tcPr>
          <w:p w:rsidR="00221B62" w:rsidRPr="00221B62" w:rsidRDefault="00221B62" w:rsidP="00221B62">
            <w:pPr>
              <w:spacing w:after="0" w:line="240" w:lineRule="auto"/>
              <w:jc w:val="center"/>
              <w:rPr>
                <w:rFonts w:ascii="Times New Roman" w:eastAsia="Times New Roman" w:hAnsi="Times New Roman" w:cs="Times New Roman"/>
                <w:i/>
                <w:lang w:eastAsia="ar-SA"/>
              </w:rPr>
            </w:pPr>
            <w:r w:rsidRPr="00221B62">
              <w:rPr>
                <w:rFonts w:ascii="Times New Roman" w:eastAsia="Times New Roman" w:hAnsi="Times New Roman" w:cs="Times New Roman"/>
                <w:i/>
                <w:lang w:eastAsia="ar-SA"/>
              </w:rPr>
              <w:t>ПОКАЗАТЕЛЬ</w:t>
            </w:r>
          </w:p>
        </w:tc>
        <w:tc>
          <w:tcPr>
            <w:tcW w:w="4605" w:type="dxa"/>
            <w:shd w:val="clear" w:color="auto" w:fill="auto"/>
          </w:tcPr>
          <w:p w:rsidR="00221B62" w:rsidRPr="00221B62" w:rsidRDefault="00221B62" w:rsidP="00221B62">
            <w:pPr>
              <w:spacing w:after="0" w:line="240" w:lineRule="auto"/>
              <w:jc w:val="center"/>
              <w:rPr>
                <w:rFonts w:ascii="Times New Roman" w:eastAsia="Calibri" w:hAnsi="Times New Roman" w:cs="Times New Roman"/>
                <w:i/>
              </w:rPr>
            </w:pPr>
            <w:r w:rsidRPr="00221B62">
              <w:rPr>
                <w:rFonts w:ascii="Times New Roman" w:eastAsia="Calibri" w:hAnsi="Times New Roman" w:cs="Times New Roman"/>
                <w:i/>
              </w:rPr>
              <w:t>ЗНАЧЕНИЕ</w:t>
            </w:r>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97" w:name="_Toc447784697"/>
            <w:proofErr w:type="spellStart"/>
            <w:r w:rsidRPr="00221B62">
              <w:rPr>
                <w:rFonts w:ascii="Times New Roman" w:eastAsia="Times New Roman" w:hAnsi="Times New Roman" w:cs="Times New Roman"/>
                <w:lang w:eastAsia="ar-SA"/>
              </w:rPr>
              <w:t>Удобоукладываемость</w:t>
            </w:r>
            <w:proofErr w:type="spellEnd"/>
            <w:r w:rsidRPr="00221B62">
              <w:rPr>
                <w:rFonts w:ascii="Times New Roman" w:eastAsia="Times New Roman" w:hAnsi="Times New Roman" w:cs="Times New Roman"/>
                <w:lang w:eastAsia="ar-SA"/>
              </w:rPr>
              <w:t xml:space="preserve"> (осадка конуса)</w:t>
            </w:r>
            <w:bookmarkEnd w:id="197"/>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98" w:name="_Toc447784698"/>
            <w:r w:rsidRPr="00221B62">
              <w:rPr>
                <w:rFonts w:ascii="Times New Roman" w:eastAsia="Times New Roman" w:hAnsi="Times New Roman" w:cs="Times New Roman"/>
                <w:lang w:eastAsia="ar-SA"/>
              </w:rPr>
              <w:t>180-200 мм</w:t>
            </w:r>
            <w:bookmarkEnd w:id="198"/>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199" w:name="_Toc447784699"/>
            <w:proofErr w:type="spellStart"/>
            <w:r w:rsidRPr="00221B62">
              <w:rPr>
                <w:rFonts w:ascii="Times New Roman" w:eastAsia="Times New Roman" w:hAnsi="Times New Roman" w:cs="Times New Roman"/>
                <w:lang w:eastAsia="ar-SA"/>
              </w:rPr>
              <w:t>Воздухоотведение</w:t>
            </w:r>
            <w:bookmarkEnd w:id="199"/>
            <w:proofErr w:type="spellEnd"/>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0" w:name="_Toc447784700"/>
            <w:r w:rsidRPr="00221B62">
              <w:rPr>
                <w:rFonts w:ascii="Times New Roman" w:eastAsia="Times New Roman" w:hAnsi="Times New Roman" w:cs="Times New Roman"/>
                <w:lang w:eastAsia="ar-SA"/>
              </w:rPr>
              <w:t>не более 6%</w:t>
            </w:r>
            <w:bookmarkEnd w:id="200"/>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1" w:name="_Toc447784701"/>
            <w:r w:rsidRPr="00221B62">
              <w:rPr>
                <w:rFonts w:ascii="Times New Roman" w:eastAsia="Times New Roman" w:hAnsi="Times New Roman" w:cs="Times New Roman"/>
                <w:lang w:eastAsia="ar-SA"/>
              </w:rPr>
              <w:t>Прочность на растяжение при изгибе через 24 часа</w:t>
            </w:r>
            <w:bookmarkEnd w:id="201"/>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2" w:name="_Toc447784702"/>
            <w:r w:rsidRPr="00221B62">
              <w:rPr>
                <w:rFonts w:ascii="Times New Roman" w:eastAsia="Times New Roman" w:hAnsi="Times New Roman" w:cs="Times New Roman"/>
                <w:lang w:eastAsia="ar-SA"/>
              </w:rPr>
              <w:t>не менее 5 МПа</w:t>
            </w:r>
            <w:bookmarkEnd w:id="202"/>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3" w:name="_Toc447784703"/>
            <w:r w:rsidRPr="00221B62">
              <w:rPr>
                <w:rFonts w:ascii="Times New Roman" w:eastAsia="Times New Roman" w:hAnsi="Times New Roman" w:cs="Times New Roman"/>
                <w:lang w:eastAsia="ar-SA"/>
              </w:rPr>
              <w:t>Прочность на сжатие через 24 часа</w:t>
            </w:r>
            <w:bookmarkEnd w:id="203"/>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4" w:name="_Toc447784704"/>
            <w:r w:rsidRPr="00221B62">
              <w:rPr>
                <w:rFonts w:ascii="Times New Roman" w:eastAsia="Times New Roman" w:hAnsi="Times New Roman" w:cs="Times New Roman"/>
                <w:lang w:eastAsia="ar-SA"/>
              </w:rPr>
              <w:t>не менее 28 МПа</w:t>
            </w:r>
            <w:bookmarkEnd w:id="204"/>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5" w:name="_Toc447784705"/>
            <w:r w:rsidRPr="00221B62">
              <w:rPr>
                <w:rFonts w:ascii="Times New Roman" w:eastAsia="Times New Roman" w:hAnsi="Times New Roman" w:cs="Times New Roman"/>
                <w:lang w:eastAsia="ar-SA"/>
              </w:rPr>
              <w:t>Прочность сцепления с бетоном через 28 суток</w:t>
            </w:r>
            <w:bookmarkEnd w:id="205"/>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6" w:name="_Toc447784706"/>
            <w:r w:rsidRPr="00221B62">
              <w:rPr>
                <w:rFonts w:ascii="Times New Roman" w:eastAsia="Times New Roman" w:hAnsi="Times New Roman" w:cs="Times New Roman"/>
                <w:lang w:eastAsia="ar-SA"/>
              </w:rPr>
              <w:t>не менее 2,5 МПа</w:t>
            </w:r>
            <w:bookmarkEnd w:id="206"/>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7" w:name="_Toc447784707"/>
            <w:r w:rsidRPr="00221B62">
              <w:rPr>
                <w:rFonts w:ascii="Times New Roman" w:eastAsia="Times New Roman" w:hAnsi="Times New Roman" w:cs="Times New Roman"/>
                <w:lang w:eastAsia="ar-SA"/>
              </w:rPr>
              <w:t>Морозостойкость в солях</w:t>
            </w:r>
            <w:bookmarkEnd w:id="207"/>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8" w:name="_Toc447784708"/>
            <w:r w:rsidRPr="00221B62">
              <w:rPr>
                <w:rFonts w:ascii="Times New Roman" w:eastAsia="Times New Roman" w:hAnsi="Times New Roman" w:cs="Times New Roman"/>
                <w:lang w:eastAsia="ar-SA"/>
              </w:rPr>
              <w:t>не менее 300 циклов</w:t>
            </w:r>
            <w:bookmarkEnd w:id="208"/>
          </w:p>
        </w:tc>
      </w:tr>
      <w:tr w:rsidR="00221B62" w:rsidRPr="00221B62" w:rsidTr="00111912">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09" w:name="_Toc447784709"/>
            <w:r w:rsidRPr="00221B62">
              <w:rPr>
                <w:rFonts w:ascii="Times New Roman" w:eastAsia="Times New Roman" w:hAnsi="Times New Roman" w:cs="Times New Roman"/>
                <w:lang w:eastAsia="ar-SA"/>
              </w:rPr>
              <w:t xml:space="preserve">Коэффициент </w:t>
            </w:r>
            <w:proofErr w:type="spellStart"/>
            <w:r w:rsidRPr="00221B62">
              <w:rPr>
                <w:rFonts w:ascii="Times New Roman" w:eastAsia="Times New Roman" w:hAnsi="Times New Roman" w:cs="Times New Roman"/>
                <w:lang w:eastAsia="ar-SA"/>
              </w:rPr>
              <w:t>сульфатостойкости</w:t>
            </w:r>
            <w:bookmarkEnd w:id="209"/>
            <w:proofErr w:type="spellEnd"/>
            <w:r w:rsidRPr="00221B62">
              <w:rPr>
                <w:rFonts w:ascii="Times New Roman" w:eastAsia="Times New Roman" w:hAnsi="Times New Roman" w:cs="Times New Roman"/>
                <w:lang w:eastAsia="ar-SA"/>
              </w:rPr>
              <w:t xml:space="preserve"> </w:t>
            </w:r>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0" w:name="_Toc447784710"/>
            <w:r w:rsidRPr="00221B62">
              <w:rPr>
                <w:rFonts w:ascii="Times New Roman" w:eastAsia="Times New Roman" w:hAnsi="Times New Roman" w:cs="Times New Roman"/>
                <w:lang w:eastAsia="ar-SA"/>
              </w:rPr>
              <w:t>не менее 0,9</w:t>
            </w:r>
            <w:bookmarkEnd w:id="210"/>
          </w:p>
        </w:tc>
      </w:tr>
      <w:tr w:rsidR="00221B62" w:rsidRPr="00221B62" w:rsidTr="00111912">
        <w:trPr>
          <w:trHeight w:val="201"/>
        </w:trPr>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1" w:name="_Toc447784711"/>
            <w:r w:rsidRPr="00221B62">
              <w:rPr>
                <w:rFonts w:ascii="Times New Roman" w:eastAsia="Times New Roman" w:hAnsi="Times New Roman" w:cs="Times New Roman"/>
                <w:lang w:eastAsia="ar-SA"/>
              </w:rPr>
              <w:t>Водонепроницаемость</w:t>
            </w:r>
            <w:bookmarkEnd w:id="211"/>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2" w:name="_Toc447784712"/>
            <w:r w:rsidRPr="00221B62">
              <w:rPr>
                <w:rFonts w:ascii="Times New Roman" w:eastAsia="Times New Roman" w:hAnsi="Times New Roman" w:cs="Times New Roman"/>
                <w:lang w:eastAsia="ar-SA"/>
              </w:rPr>
              <w:t xml:space="preserve">не менее 12 </w:t>
            </w:r>
            <w:proofErr w:type="spellStart"/>
            <w:proofErr w:type="gramStart"/>
            <w:r w:rsidRPr="00221B62">
              <w:rPr>
                <w:rFonts w:ascii="Times New Roman" w:eastAsia="Times New Roman" w:hAnsi="Times New Roman" w:cs="Times New Roman"/>
                <w:lang w:eastAsia="ar-SA"/>
              </w:rPr>
              <w:t>атм</w:t>
            </w:r>
            <w:bookmarkEnd w:id="212"/>
            <w:proofErr w:type="spellEnd"/>
            <w:proofErr w:type="gramEnd"/>
          </w:p>
        </w:tc>
      </w:tr>
      <w:tr w:rsidR="00221B62" w:rsidRPr="00221B62" w:rsidTr="00111912">
        <w:trPr>
          <w:trHeight w:val="201"/>
        </w:trPr>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3" w:name="_Toc447784713"/>
            <w:r w:rsidRPr="00221B62">
              <w:rPr>
                <w:rFonts w:ascii="Times New Roman" w:eastAsia="Times New Roman" w:hAnsi="Times New Roman" w:cs="Times New Roman"/>
                <w:lang w:eastAsia="ar-SA"/>
              </w:rPr>
              <w:t>Расширение в ограниченном состоянии в возрасте 24 часа</w:t>
            </w:r>
            <w:bookmarkEnd w:id="213"/>
          </w:p>
        </w:tc>
        <w:tc>
          <w:tcPr>
            <w:tcW w:w="4605" w:type="dxa"/>
            <w:shd w:val="clear" w:color="auto" w:fill="auto"/>
          </w:tcPr>
          <w:p w:rsidR="00221B62" w:rsidRPr="00221B62" w:rsidRDefault="00221B62" w:rsidP="00221B62">
            <w:pPr>
              <w:keepNext/>
              <w:spacing w:before="120" w:after="0" w:line="240" w:lineRule="auto"/>
              <w:jc w:val="both"/>
              <w:outlineLvl w:val="0"/>
              <w:rPr>
                <w:rFonts w:ascii="Times New Roman" w:eastAsia="Times New Roman" w:hAnsi="Times New Roman" w:cs="Times New Roman"/>
                <w:lang w:eastAsia="ar-SA"/>
              </w:rPr>
            </w:pPr>
            <w:bookmarkStart w:id="214" w:name="_Toc447784714"/>
            <w:r w:rsidRPr="00221B62">
              <w:rPr>
                <w:rFonts w:ascii="Times New Roman" w:eastAsia="Times New Roman" w:hAnsi="Times New Roman" w:cs="Times New Roman"/>
                <w:lang w:eastAsia="ar-SA"/>
              </w:rPr>
              <w:t>не менее 0,05%</w:t>
            </w:r>
            <w:bookmarkEnd w:id="214"/>
          </w:p>
        </w:tc>
      </w:tr>
    </w:tbl>
    <w:p w:rsidR="00221B62" w:rsidRPr="00221B62" w:rsidRDefault="00221B62" w:rsidP="00BF3065">
      <w:pPr>
        <w:spacing w:after="0" w:line="240" w:lineRule="auto"/>
        <w:rPr>
          <w:rFonts w:ascii="Times New Roman" w:eastAsia="Times New Roman" w:hAnsi="Times New Roman" w:cs="Times New Roman"/>
          <w:b/>
          <w:sz w:val="24"/>
          <w:szCs w:val="24"/>
          <w:lang w:eastAsia="ar-SA"/>
        </w:rPr>
      </w:pPr>
    </w:p>
    <w:p w:rsidR="00221B62" w:rsidRDefault="00683B3C" w:rsidP="00BF3065">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5. </w:t>
      </w:r>
      <w:r w:rsidR="00221B62" w:rsidRPr="00683B3C">
        <w:rPr>
          <w:rFonts w:ascii="Times New Roman" w:eastAsia="Times New Roman" w:hAnsi="Times New Roman"/>
          <w:b/>
          <w:sz w:val="24"/>
          <w:szCs w:val="24"/>
        </w:rPr>
        <w:t>Требования к Подрядчику</w:t>
      </w:r>
    </w:p>
    <w:p w:rsidR="00C96DFA" w:rsidRPr="00683B3C" w:rsidRDefault="00C96DFA" w:rsidP="00BF3065">
      <w:pPr>
        <w:spacing w:after="0" w:line="240" w:lineRule="auto"/>
        <w:jc w:val="center"/>
        <w:rPr>
          <w:rFonts w:ascii="Times New Roman" w:eastAsia="Times New Roman" w:hAnsi="Times New Roman"/>
          <w:b/>
          <w:sz w:val="24"/>
          <w:szCs w:val="24"/>
        </w:rPr>
      </w:pPr>
    </w:p>
    <w:p w:rsidR="00683B3C"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683B3C">
        <w:rPr>
          <w:rFonts w:ascii="Times New Roman" w:hAnsi="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683B3C">
        <w:rPr>
          <w:rFonts w:ascii="Times New Roman" w:hAnsi="Times New Roman"/>
          <w:sz w:val="24"/>
          <w:szCs w:val="24"/>
        </w:rPr>
        <w:t xml:space="preserve">Наличие действующего свидетельства СРО </w:t>
      </w:r>
      <w:r w:rsidRPr="00683B3C">
        <w:rPr>
          <w:rFonts w:ascii="Times New Roman" w:eastAsia="Times New Roman" w:hAnsi="Times New Roman"/>
          <w:bCs/>
          <w:sz w:val="24"/>
          <w:szCs w:val="24"/>
          <w:lang w:eastAsia="ru-RU"/>
        </w:rPr>
        <w:t>к определенному виду или видам работ, которые оказывают влияние</w:t>
      </w:r>
      <w:r w:rsidRPr="00683B3C">
        <w:rPr>
          <w:rFonts w:ascii="Times New Roman" w:eastAsia="Times New Roman" w:hAnsi="Times New Roman"/>
          <w:bCs/>
          <w:spacing w:val="-2"/>
          <w:sz w:val="24"/>
          <w:szCs w:val="24"/>
        </w:rPr>
        <w:t xml:space="preserve"> на безопасность объектов капитального строительства в объеме Технического задания </w:t>
      </w:r>
      <w:r w:rsidRPr="00683B3C">
        <w:rPr>
          <w:rFonts w:ascii="Times New Roman" w:eastAsia="Times New Roman" w:hAnsi="Times New Roman"/>
          <w:bCs/>
          <w:sz w:val="24"/>
          <w:szCs w:val="24"/>
          <w:lang w:eastAsia="ru-RU"/>
        </w:rPr>
        <w:t>(с приложениями)</w:t>
      </w:r>
      <w:r w:rsidRPr="00683B3C">
        <w:rPr>
          <w:rFonts w:ascii="Times New Roman" w:hAnsi="Times New Roman"/>
          <w:sz w:val="24"/>
          <w:szCs w:val="24"/>
        </w:rPr>
        <w:t>.</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Наличие собственных квалифицированных специалистов рабочих специальностей, ответственных руководителей работ,</w:t>
      </w:r>
      <w:r w:rsidRPr="00BF3065">
        <w:rPr>
          <w:rFonts w:ascii="Times New Roman" w:hAnsi="Times New Roman"/>
          <w:color w:val="FF0000"/>
          <w:sz w:val="24"/>
          <w:szCs w:val="24"/>
        </w:rPr>
        <w:t xml:space="preserve"> </w:t>
      </w:r>
      <w:r w:rsidRPr="00BF3065">
        <w:rPr>
          <w:rFonts w:ascii="Times New Roman" w:hAnsi="Times New Roman"/>
          <w:sz w:val="24"/>
          <w:szCs w:val="24"/>
        </w:rPr>
        <w:t xml:space="preserve">имеющих </w:t>
      </w:r>
      <w:r w:rsidRPr="00BF3065">
        <w:rPr>
          <w:rFonts w:ascii="Times New Roman" w:eastAsia="Times New Roman" w:hAnsi="Times New Roman"/>
          <w:bCs/>
          <w:sz w:val="24"/>
          <w:szCs w:val="24"/>
          <w:lang w:eastAsia="x-none"/>
        </w:rPr>
        <w:t xml:space="preserve">специальную подготовку, </w:t>
      </w:r>
      <w:r w:rsidRPr="00BF3065">
        <w:rPr>
          <w:rFonts w:ascii="Times New Roman" w:hAnsi="Times New Roman"/>
          <w:sz w:val="24"/>
          <w:szCs w:val="24"/>
        </w:rPr>
        <w:t>соответствующие удостоверения</w:t>
      </w:r>
      <w:r w:rsidRPr="00BF3065">
        <w:rPr>
          <w:rFonts w:ascii="Times New Roman" w:eastAsia="Times New Roman" w:hAnsi="Times New Roman"/>
          <w:sz w:val="24"/>
          <w:szCs w:val="24"/>
          <w:lang w:eastAsia="ru-RU"/>
        </w:rPr>
        <w:t xml:space="preserve">, годные по состоянию здоровья к работе на высоте и </w:t>
      </w:r>
      <w:r w:rsidRPr="00BF3065">
        <w:rPr>
          <w:rFonts w:ascii="Times New Roman" w:eastAsia="Times New Roman" w:hAnsi="Times New Roman"/>
          <w:sz w:val="24"/>
          <w:szCs w:val="24"/>
        </w:rPr>
        <w:t>верхолазным работам</w:t>
      </w:r>
      <w:r w:rsidRPr="00BF3065">
        <w:rPr>
          <w:rFonts w:ascii="Times New Roman" w:eastAsia="Times New Roman" w:hAnsi="Times New Roman"/>
          <w:sz w:val="24"/>
          <w:szCs w:val="24"/>
          <w:lang w:eastAsia="ru-RU"/>
        </w:rPr>
        <w:t>.</w:t>
      </w:r>
      <w:r w:rsidR="00BF3065">
        <w:rPr>
          <w:rFonts w:ascii="Times New Roman" w:eastAsia="Times New Roman" w:hAnsi="Times New Roman"/>
          <w:sz w:val="24"/>
          <w:szCs w:val="24"/>
          <w:lang w:eastAsia="ru-RU"/>
        </w:rPr>
        <w:t xml:space="preserve"> </w:t>
      </w:r>
      <w:r w:rsidRPr="00BF3065">
        <w:rPr>
          <w:rFonts w:ascii="Times New Roman" w:hAnsi="Times New Roman"/>
          <w:sz w:val="24"/>
          <w:szCs w:val="24"/>
        </w:rPr>
        <w:lastRenderedPageBreak/>
        <w:t xml:space="preserve">Квалификация руководителей, специалистов и ремонтного персонала должна </w:t>
      </w:r>
      <w:r w:rsidRPr="00BF3065">
        <w:rPr>
          <w:rFonts w:ascii="Times New Roman" w:hAnsi="Times New Roman"/>
          <w:bCs/>
          <w:sz w:val="24"/>
          <w:szCs w:val="24"/>
        </w:rPr>
        <w:t xml:space="preserve">соответствовать виду выполняемых работ. </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Наличие </w:t>
      </w:r>
      <w:r w:rsidRPr="00BF3065">
        <w:rPr>
          <w:rFonts w:ascii="Times New Roman" w:hAnsi="Times New Roman"/>
          <w:bCs/>
          <w:sz w:val="24"/>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Наличие нормативно-технической документации на ремонт и контроль качества, необходимой для производства работ.</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bCs/>
          <w:sz w:val="24"/>
          <w:szCs w:val="24"/>
        </w:rPr>
        <w:t xml:space="preserve">Наличие опыта выполнения аналогичных работ. </w:t>
      </w:r>
    </w:p>
    <w:p w:rsidR="00221B62" w:rsidRPr="00BF3065" w:rsidRDefault="00221B62" w:rsidP="00BF3065">
      <w:pPr>
        <w:pStyle w:val="afffa"/>
        <w:numPr>
          <w:ilvl w:val="1"/>
          <w:numId w:val="41"/>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p>
    <w:p w:rsidR="00C96DFA" w:rsidRPr="00683B3C" w:rsidRDefault="00C96DFA" w:rsidP="00BF3065">
      <w:pPr>
        <w:pStyle w:val="afffa"/>
        <w:overflowPunct w:val="0"/>
        <w:autoSpaceDE w:val="0"/>
        <w:autoSpaceDN w:val="0"/>
        <w:adjustRightInd w:val="0"/>
        <w:spacing w:after="0" w:line="240" w:lineRule="auto"/>
        <w:ind w:left="0"/>
        <w:jc w:val="both"/>
        <w:rPr>
          <w:rFonts w:ascii="Times New Roman" w:hAnsi="Times New Roman"/>
          <w:sz w:val="24"/>
          <w:szCs w:val="24"/>
        </w:rPr>
      </w:pPr>
    </w:p>
    <w:p w:rsidR="00221B62" w:rsidRPr="00BF3065" w:rsidRDefault="00221B62" w:rsidP="00BF3065">
      <w:pPr>
        <w:pStyle w:val="afffa"/>
        <w:numPr>
          <w:ilvl w:val="0"/>
          <w:numId w:val="42"/>
        </w:numPr>
        <w:spacing w:after="0" w:line="240" w:lineRule="auto"/>
        <w:jc w:val="center"/>
        <w:rPr>
          <w:rFonts w:ascii="Times New Roman" w:eastAsia="Times New Roman" w:hAnsi="Times New Roman"/>
          <w:b/>
          <w:color w:val="000000"/>
          <w:sz w:val="24"/>
          <w:szCs w:val="24"/>
          <w:lang w:val="x-none" w:eastAsia="ru-RU"/>
        </w:rPr>
      </w:pPr>
      <w:r w:rsidRPr="00BF3065">
        <w:rPr>
          <w:rFonts w:ascii="Times New Roman" w:eastAsia="Times New Roman" w:hAnsi="Times New Roman"/>
          <w:b/>
          <w:sz w:val="24"/>
          <w:szCs w:val="24"/>
          <w:lang w:val="x-none" w:eastAsia="ru-RU"/>
        </w:rPr>
        <w:t>Требования</w:t>
      </w:r>
      <w:r w:rsidRPr="00BF3065">
        <w:rPr>
          <w:rFonts w:ascii="Times New Roman" w:eastAsia="Times New Roman" w:hAnsi="Times New Roman"/>
          <w:b/>
          <w:color w:val="000000"/>
          <w:sz w:val="24"/>
          <w:szCs w:val="24"/>
          <w:lang w:val="x-none" w:eastAsia="ru-RU"/>
        </w:rPr>
        <w:t xml:space="preserve"> к организации и выполнению работ</w:t>
      </w:r>
    </w:p>
    <w:p w:rsidR="00221B62" w:rsidRPr="00221B62" w:rsidRDefault="00221B62" w:rsidP="00BF3065">
      <w:pPr>
        <w:spacing w:after="0" w:line="240" w:lineRule="auto"/>
        <w:rPr>
          <w:rFonts w:ascii="Times New Roman" w:eastAsia="Times New Roman" w:hAnsi="Times New Roman" w:cs="Times New Roman"/>
          <w:b/>
          <w:color w:val="000000"/>
          <w:sz w:val="24"/>
          <w:szCs w:val="24"/>
          <w:lang w:eastAsia="ru-RU"/>
        </w:rPr>
      </w:pP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До начала работ Подрядчик направляет Заказчику письмо с заверенными копиями паспортов (</w:t>
      </w:r>
      <w:r w:rsidRPr="00BF3065">
        <w:rPr>
          <w:rFonts w:ascii="Times New Roman" w:eastAsia="Times New Roman" w:hAnsi="Times New Roman"/>
          <w:sz w:val="24"/>
          <w:szCs w:val="24"/>
        </w:rPr>
        <w:t xml:space="preserve">2,3 и 5 листы), трудовых книжек (1 лист и лист с записью о работе в данной организации) либо трудовых договоров </w:t>
      </w:r>
      <w:r w:rsidRPr="00BF3065">
        <w:rPr>
          <w:rFonts w:ascii="Times New Roman" w:hAnsi="Times New Roman"/>
          <w:sz w:val="24"/>
          <w:szCs w:val="24"/>
        </w:rPr>
        <w:t xml:space="preserve">руководителей, специалистов, ремонтного персонала, c указанием марки, </w:t>
      </w:r>
      <w:proofErr w:type="spellStart"/>
      <w:r w:rsidRPr="00BF3065">
        <w:rPr>
          <w:rFonts w:ascii="Times New Roman" w:hAnsi="Times New Roman"/>
          <w:sz w:val="24"/>
          <w:szCs w:val="24"/>
        </w:rPr>
        <w:t>госномера</w:t>
      </w:r>
      <w:proofErr w:type="spellEnd"/>
      <w:r w:rsidRPr="00BF3065">
        <w:rPr>
          <w:rFonts w:ascii="Times New Roman" w:hAnsi="Times New Roman"/>
          <w:sz w:val="24"/>
          <w:szCs w:val="24"/>
        </w:rPr>
        <w:t xml:space="preserve"> автотранспорта для оформления пропуска на территорию котельной.</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BF3065" w:rsidRP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eastAsia="Times New Roman" w:hAnsi="Times New Roman"/>
          <w:sz w:val="24"/>
          <w:szCs w:val="24"/>
        </w:rPr>
        <w:t xml:space="preserve">Работы проводятся вблизи действующих установок. </w:t>
      </w:r>
    </w:p>
    <w:p w:rsidR="00BF3065" w:rsidRPr="00BF3065" w:rsidRDefault="00221B62" w:rsidP="00BF3065">
      <w:pPr>
        <w:pStyle w:val="afffa"/>
        <w:numPr>
          <w:ilvl w:val="1"/>
          <w:numId w:val="42"/>
        </w:numPr>
        <w:tabs>
          <w:tab w:val="left" w:pos="851"/>
        </w:tabs>
        <w:spacing w:after="0" w:line="240" w:lineRule="auto"/>
        <w:ind w:left="0" w:firstLine="426"/>
        <w:jc w:val="both"/>
        <w:rPr>
          <w:rFonts w:ascii="Times New Roman" w:hAnsi="Times New Roman"/>
          <w:sz w:val="24"/>
          <w:szCs w:val="24"/>
        </w:rPr>
      </w:pPr>
      <w:r w:rsidRPr="00BF3065">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Заказчик предоставляет площадку для хранения материалов и инструментов.</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Работы производятся с люлек, подвесных лесов.</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lastRenderedPageBreak/>
        <w:t>Подрядчик допускает представител</w:t>
      </w:r>
      <w:proofErr w:type="gramStart"/>
      <w:r w:rsidRPr="00BF3065">
        <w:rPr>
          <w:rFonts w:ascii="Times New Roman" w:hAnsi="Times New Roman"/>
          <w:sz w:val="24"/>
          <w:szCs w:val="24"/>
        </w:rPr>
        <w:t>я(</w:t>
      </w:r>
      <w:proofErr w:type="gramEnd"/>
      <w:r w:rsidRPr="00BF3065">
        <w:rPr>
          <w:rFonts w:ascii="Times New Roman" w:hAnsi="Times New Roman"/>
          <w:sz w:val="24"/>
          <w:szCs w:val="24"/>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221B62" w:rsidRPr="00BF3065" w:rsidRDefault="00221B62" w:rsidP="00BF3065">
      <w:pPr>
        <w:pStyle w:val="afffa"/>
        <w:numPr>
          <w:ilvl w:val="1"/>
          <w:numId w:val="42"/>
        </w:numPr>
        <w:tabs>
          <w:tab w:val="left" w:pos="851"/>
          <w:tab w:val="left" w:pos="993"/>
        </w:tabs>
        <w:spacing w:after="0" w:line="240" w:lineRule="auto"/>
        <w:ind w:left="0" w:firstLine="426"/>
        <w:jc w:val="both"/>
        <w:rPr>
          <w:rFonts w:ascii="Times New Roman" w:hAnsi="Times New Roman"/>
          <w:sz w:val="24"/>
          <w:szCs w:val="24"/>
        </w:rPr>
      </w:pPr>
      <w:r w:rsidRPr="00BF3065">
        <w:rPr>
          <w:rFonts w:ascii="Times New Roman" w:hAnsi="Times New Roman"/>
          <w:sz w:val="24"/>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BF3065">
        <w:rPr>
          <w:rFonts w:ascii="Times New Roman" w:eastAsia="Times New Roman" w:hAnsi="Times New Roman"/>
          <w:sz w:val="20"/>
          <w:szCs w:val="20"/>
          <w:lang w:eastAsia="ru-RU"/>
        </w:rPr>
        <w:t xml:space="preserve"> </w:t>
      </w:r>
    </w:p>
    <w:p w:rsidR="00BF3065" w:rsidRPr="00BF3065" w:rsidRDefault="00BF3065" w:rsidP="00BF3065">
      <w:pPr>
        <w:pStyle w:val="afffa"/>
        <w:tabs>
          <w:tab w:val="left" w:pos="851"/>
          <w:tab w:val="left" w:pos="993"/>
        </w:tabs>
        <w:spacing w:after="0" w:line="240" w:lineRule="auto"/>
        <w:ind w:left="0"/>
        <w:jc w:val="both"/>
        <w:rPr>
          <w:rFonts w:ascii="Times New Roman" w:hAnsi="Times New Roman"/>
          <w:sz w:val="24"/>
          <w:szCs w:val="24"/>
        </w:rPr>
      </w:pPr>
    </w:p>
    <w:p w:rsidR="00221B62" w:rsidRPr="00BF3065" w:rsidRDefault="00221B62" w:rsidP="00BF3065">
      <w:pPr>
        <w:pStyle w:val="afffa"/>
        <w:keepNext/>
        <w:numPr>
          <w:ilvl w:val="0"/>
          <w:numId w:val="42"/>
        </w:numPr>
        <w:tabs>
          <w:tab w:val="left" w:pos="709"/>
        </w:tabs>
        <w:spacing w:after="0" w:line="240" w:lineRule="auto"/>
        <w:ind w:left="0"/>
        <w:jc w:val="center"/>
        <w:rPr>
          <w:rFonts w:ascii="Times New Roman" w:eastAsia="Times New Roman" w:hAnsi="Times New Roman"/>
          <w:b/>
          <w:color w:val="000000"/>
          <w:sz w:val="24"/>
          <w:szCs w:val="24"/>
        </w:rPr>
      </w:pPr>
      <w:r w:rsidRPr="00BF3065">
        <w:rPr>
          <w:rFonts w:ascii="Times New Roman" w:eastAsia="Times New Roman" w:hAnsi="Times New Roman"/>
          <w:b/>
          <w:sz w:val="24"/>
          <w:szCs w:val="24"/>
        </w:rPr>
        <w:t>Требования</w:t>
      </w:r>
      <w:r w:rsidRPr="00BF3065">
        <w:rPr>
          <w:rFonts w:ascii="Times New Roman" w:eastAsia="Times New Roman" w:hAnsi="Times New Roman"/>
          <w:b/>
          <w:color w:val="000000"/>
          <w:sz w:val="24"/>
          <w:szCs w:val="24"/>
        </w:rPr>
        <w:t xml:space="preserve"> к составу документации</w:t>
      </w:r>
    </w:p>
    <w:p w:rsidR="00221B62" w:rsidRPr="00221B62" w:rsidRDefault="00221B62" w:rsidP="00BF3065">
      <w:pPr>
        <w:spacing w:after="0" w:line="240" w:lineRule="auto"/>
        <w:rPr>
          <w:rFonts w:ascii="Times New Roman" w:eastAsia="Times New Roman" w:hAnsi="Times New Roman" w:cs="Times New Roman"/>
          <w:b/>
          <w:color w:val="000000"/>
          <w:sz w:val="24"/>
          <w:szCs w:val="24"/>
          <w:lang w:eastAsia="ar-SA"/>
        </w:rPr>
      </w:pPr>
    </w:p>
    <w:p w:rsidR="00221B62" w:rsidRPr="00221B62" w:rsidRDefault="00BF3065" w:rsidP="00BF3065">
      <w:pPr>
        <w:numPr>
          <w:ilvl w:val="1"/>
          <w:numId w:val="42"/>
        </w:numPr>
        <w:tabs>
          <w:tab w:val="left" w:pos="851"/>
          <w:tab w:val="left" w:pos="1276"/>
        </w:tabs>
        <w:suppressAutoHyphens/>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21B62" w:rsidRPr="00221B62">
        <w:rPr>
          <w:rFonts w:ascii="Times New Roman" w:eastAsia="Calibri" w:hAnsi="Times New Roman" w:cs="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221B62" w:rsidRPr="00221B62" w:rsidRDefault="00221B62" w:rsidP="00BF3065">
      <w:pPr>
        <w:numPr>
          <w:ilvl w:val="1"/>
          <w:numId w:val="42"/>
        </w:numPr>
        <w:tabs>
          <w:tab w:val="left" w:pos="0"/>
          <w:tab w:val="left" w:pos="993"/>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Исполнительная документация на выполненные работы должна включать:</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проект производства работ;</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исполнительные схемы и чертежи;</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паспорта и сертификаты на применяемые материалы, изделия;</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акты на скрытые работы;</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акты-допуски;</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наряды на выполнение работ;</w:t>
      </w:r>
    </w:p>
    <w:p w:rsidR="00221B62" w:rsidRPr="00221B62" w:rsidRDefault="00221B62" w:rsidP="00221B6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221B62">
        <w:rPr>
          <w:rFonts w:ascii="Times New Roman" w:eastAsia="Calibri" w:hAnsi="Times New Roman" w:cs="Times New Roman"/>
          <w:sz w:val="24"/>
          <w:szCs w:val="24"/>
        </w:rPr>
        <w:t>т.ч</w:t>
      </w:r>
      <w:proofErr w:type="spellEnd"/>
      <w:r w:rsidRPr="00221B62">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221B62" w:rsidRPr="00B6400C" w:rsidRDefault="00221B62" w:rsidP="00A4670A">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 xml:space="preserve">пропуска на проход персонала и проезд техники для производства работ на котельные, выданные </w:t>
      </w:r>
      <w:r w:rsidRPr="00B6400C">
        <w:rPr>
          <w:rFonts w:ascii="Times New Roman" w:eastAsia="Calibri" w:hAnsi="Times New Roman" w:cs="Times New Roman"/>
          <w:sz w:val="24"/>
          <w:szCs w:val="24"/>
        </w:rPr>
        <w:t>АО «МЭС».</w:t>
      </w:r>
    </w:p>
    <w:p w:rsidR="00A4670A" w:rsidRPr="00221B62" w:rsidRDefault="00A4670A" w:rsidP="00A4670A">
      <w:pPr>
        <w:tabs>
          <w:tab w:val="left" w:pos="0"/>
          <w:tab w:val="num" w:pos="900"/>
          <w:tab w:val="left" w:pos="1134"/>
          <w:tab w:val="left" w:pos="1276"/>
        </w:tabs>
        <w:suppressAutoHyphens/>
        <w:spacing w:after="0" w:line="240" w:lineRule="auto"/>
        <w:jc w:val="both"/>
        <w:rPr>
          <w:rFonts w:ascii="Times New Roman" w:eastAsia="Calibri" w:hAnsi="Times New Roman" w:cs="Times New Roman"/>
          <w:sz w:val="24"/>
          <w:szCs w:val="24"/>
        </w:rPr>
      </w:pPr>
    </w:p>
    <w:p w:rsidR="00221B62" w:rsidRPr="00A4670A" w:rsidRDefault="00221B62" w:rsidP="00A4670A">
      <w:pPr>
        <w:pStyle w:val="afffa"/>
        <w:numPr>
          <w:ilvl w:val="0"/>
          <w:numId w:val="42"/>
        </w:numPr>
        <w:spacing w:after="0" w:line="240" w:lineRule="auto"/>
        <w:ind w:left="0"/>
        <w:jc w:val="center"/>
        <w:rPr>
          <w:rFonts w:ascii="Times New Roman" w:eastAsia="Times New Roman" w:hAnsi="Times New Roman"/>
          <w:b/>
          <w:color w:val="000000"/>
          <w:sz w:val="24"/>
          <w:szCs w:val="24"/>
        </w:rPr>
      </w:pPr>
      <w:r w:rsidRPr="00A4670A">
        <w:rPr>
          <w:rFonts w:ascii="Times New Roman" w:eastAsia="Times New Roman" w:hAnsi="Times New Roman"/>
          <w:b/>
          <w:sz w:val="24"/>
          <w:szCs w:val="24"/>
        </w:rPr>
        <w:t>Основные технические требования</w:t>
      </w:r>
    </w:p>
    <w:p w:rsidR="00221B62" w:rsidRPr="00221B62" w:rsidRDefault="00221B62" w:rsidP="00D75502">
      <w:pPr>
        <w:spacing w:after="0" w:line="240" w:lineRule="auto"/>
        <w:rPr>
          <w:rFonts w:ascii="Times New Roman" w:eastAsia="Times New Roman" w:hAnsi="Times New Roman" w:cs="Times New Roman"/>
          <w:b/>
          <w:color w:val="000000"/>
          <w:sz w:val="24"/>
          <w:szCs w:val="24"/>
          <w:lang w:eastAsia="ar-SA"/>
        </w:rPr>
      </w:pPr>
    </w:p>
    <w:p w:rsidR="00221B62" w:rsidRPr="00221B62" w:rsidRDefault="00221B62" w:rsidP="00D75502">
      <w:pPr>
        <w:tabs>
          <w:tab w:val="left" w:pos="1276"/>
        </w:tabs>
        <w:suppressAutoHyphens/>
        <w:spacing w:after="0" w:line="240" w:lineRule="auto"/>
        <w:ind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221B62" w:rsidRPr="00221B62" w:rsidRDefault="00221B62" w:rsidP="00D75502">
      <w:pPr>
        <w:numPr>
          <w:ilvl w:val="0"/>
          <w:numId w:val="40"/>
        </w:numPr>
        <w:tabs>
          <w:tab w:val="left" w:pos="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 xml:space="preserve">Федерального закона от 21.07.1997 N 116-ФЗ «О промышленной безопасности опасных производственных объектов»; </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 xml:space="preserve">ПБ 03-445-02 «Правила безопасности при эксплуатации дымовых и вентиляционных промышленных труб»; </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РД 153-34.1-21.523-99 «Инструкция по эксплуатации железобетонных и кирпичных дымовых труб и газоходов на тепловых электростанциях»;</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СО 34.04.181-2003 «Правила организации технического обслуживания и ремонта оборудования, зданий и сооружений электростанций и сетей»;</w:t>
      </w:r>
    </w:p>
    <w:p w:rsidR="00221B62" w:rsidRPr="00221B62" w:rsidRDefault="00F069B5"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hyperlink r:id="rId27" w:tooltip="Промышленные печи и кирпичные трубы" w:history="1">
        <w:r w:rsidR="00221B62" w:rsidRPr="00221B62">
          <w:rPr>
            <w:rFonts w:ascii="Times New Roman" w:eastAsia="Calibri" w:hAnsi="Times New Roman" w:cs="Times New Roman"/>
            <w:color w:val="000000"/>
            <w:sz w:val="24"/>
            <w:szCs w:val="24"/>
          </w:rPr>
          <w:t>СНиП III-24-75</w:t>
        </w:r>
      </w:hyperlink>
      <w:r w:rsidR="00221B62" w:rsidRPr="00221B62">
        <w:rPr>
          <w:rFonts w:ascii="Times New Roman" w:eastAsia="Calibri" w:hAnsi="Times New Roman" w:cs="Times New Roman"/>
          <w:sz w:val="24"/>
          <w:szCs w:val="24"/>
        </w:rPr>
        <w:t> «Промышленные печи и кирпичные дымовые трубы»;</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lastRenderedPageBreak/>
        <w:t>СП 48.13330.2011 «Организация строительства»;</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СНиП 3.04.04-85 «Защита строительных конструкций и сооружений от коррозии»;</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СНиП III-4-80* «Техника безопасности в строительстве»;</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СНиП 12-03-2001, 12-4-2002 «Безопасность труда в строительстве»;</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221B62">
        <w:rPr>
          <w:rFonts w:ascii="Times New Roman" w:eastAsia="Calibri" w:hAnsi="Times New Roman" w:cs="Times New Roman"/>
          <w:color w:val="000000"/>
          <w:sz w:val="24"/>
          <w:szCs w:val="24"/>
        </w:rPr>
        <w:t>СП 13-101-99 «Правила надзора, обследования, технического обслуживания и ремонта промышленных дымовых и вентиляционных труб»;</w:t>
      </w:r>
    </w:p>
    <w:p w:rsidR="00221B62" w:rsidRP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215" w:name="Par313"/>
      <w:bookmarkEnd w:id="215"/>
    </w:p>
    <w:p w:rsidR="00221B62" w:rsidRDefault="00221B62" w:rsidP="00221B62">
      <w:pPr>
        <w:numPr>
          <w:ilvl w:val="0"/>
          <w:numId w:val="40"/>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221B62">
        <w:rPr>
          <w:rFonts w:ascii="Times New Roman" w:eastAsia="Calibri" w:hAnsi="Times New Roman" w:cs="Times New Roman"/>
          <w:sz w:val="24"/>
          <w:szCs w:val="24"/>
        </w:rPr>
        <w:t>другой нормативно-технической документации (ГОСТ, ОСТ, СНиП,  СТО, РД).</w:t>
      </w:r>
    </w:p>
    <w:p w:rsidR="00D75502" w:rsidRPr="00221B62" w:rsidRDefault="00D75502" w:rsidP="00D75502">
      <w:pPr>
        <w:tabs>
          <w:tab w:val="left" w:pos="0"/>
          <w:tab w:val="num" w:pos="900"/>
          <w:tab w:val="left" w:pos="1134"/>
        </w:tabs>
        <w:suppressAutoHyphens/>
        <w:spacing w:after="0" w:line="240" w:lineRule="auto"/>
        <w:ind w:left="426"/>
        <w:jc w:val="both"/>
        <w:rPr>
          <w:rFonts w:ascii="Times New Roman" w:eastAsia="Calibri" w:hAnsi="Times New Roman" w:cs="Times New Roman"/>
          <w:sz w:val="24"/>
          <w:szCs w:val="24"/>
        </w:rPr>
      </w:pPr>
    </w:p>
    <w:p w:rsidR="00221B62" w:rsidRPr="00221B62" w:rsidRDefault="00221B62" w:rsidP="00221B62">
      <w:pPr>
        <w:widowControl w:val="0"/>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21B62" w:rsidRPr="00221B62" w:rsidTr="0011191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rPr>
          <w:trHeight w:val="928"/>
        </w:trPr>
        <w:tc>
          <w:tcPr>
            <w:tcW w:w="6509" w:type="dxa"/>
            <w:gridSpan w:val="3"/>
            <w:tcBorders>
              <w:top w:val="nil"/>
              <w:left w:val="nil"/>
              <w:bottom w:val="nil"/>
              <w:right w:val="nil"/>
            </w:tcBorders>
            <w:tcMar>
              <w:top w:w="113" w:type="dxa"/>
              <w:left w:w="108" w:type="dxa"/>
              <w:bottom w:w="113" w:type="dxa"/>
              <w:right w:w="108" w:type="dxa"/>
            </w:tcMar>
            <w:hideMark/>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      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      _______________/ _______________</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 xml:space="preserve">           М.П.</w:t>
            </w:r>
          </w:p>
        </w:tc>
        <w:tc>
          <w:tcPr>
            <w:tcW w:w="5595" w:type="dxa"/>
            <w:gridSpan w:val="3"/>
            <w:tcBorders>
              <w:top w:val="nil"/>
              <w:left w:val="nil"/>
              <w:bottom w:val="nil"/>
              <w:right w:val="nil"/>
            </w:tcBorders>
            <w:tcMar>
              <w:top w:w="113" w:type="dxa"/>
              <w:left w:w="108" w:type="dxa"/>
              <w:bottom w:w="113" w:type="dxa"/>
              <w:right w:w="108" w:type="dxa"/>
            </w:tcMar>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______________/ ________________                              </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 xml:space="preserve">      М.П.</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widowControl w:val="0"/>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№2</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№_________ от «__» ___________ 20__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ab/>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t>ЛОКАЛЬНАЯ СМЕТА</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г. Мурманск                                                                              «_____»___________ 201_ г.</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с другой стороны, вместе именуемые Стороны, согласовали следующую локальную смету:</w:t>
      </w: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1407" w:type="dxa"/>
        <w:tblInd w:w="-45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687"/>
        <w:gridCol w:w="1481"/>
        <w:gridCol w:w="3713"/>
        <w:gridCol w:w="401"/>
      </w:tblGrid>
      <w:tr w:rsidR="00221B62" w:rsidRPr="00221B62" w:rsidTr="00111912">
        <w:trPr>
          <w:gridBefore w:val="1"/>
          <w:gridAfter w:val="1"/>
          <w:wBefore w:w="885" w:type="dxa"/>
          <w:wAfter w:w="401"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459" w:hanging="33"/>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812" w:type="dxa"/>
            <w:gridSpan w:val="3"/>
          </w:tcPr>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ind w:left="459" w:right="104" w:hanging="33"/>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ind w:left="459" w:hanging="33"/>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3"/>
          </w:tcPr>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221B62" w:rsidRPr="00221B62" w:rsidTr="00111912">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val="en-US"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val="en-US"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№3</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№_________ от «__» ___________ 20__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ПЛАН-ГРАФИК РАБОТ</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с другой стороны, вместе именуемые Стороны, договорились согласовать следующий план-график работ: </w:t>
      </w: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969"/>
      </w:tblGrid>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Срок (период) выполнения работ</w:t>
            </w: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Calibri" w:eastAsia="Calibri" w:hAnsi="Calibri" w:cs="Times New Roman"/>
                <w:sz w:val="24"/>
                <w:szCs w:val="24"/>
                <w:lang w:eastAsia="ru-RU"/>
              </w:rPr>
            </w:pPr>
            <w:r w:rsidRPr="00221B62">
              <w:rPr>
                <w:rFonts w:ascii="Times New Roman" w:eastAsia="Times New Roman" w:hAnsi="Times New Roman" w:cs="Times New Roman"/>
                <w:lang w:eastAsia="ar-SA"/>
              </w:rPr>
              <w:t>Дымовая железобетонная труба Н=80 м на котельной «Роста»</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2.</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Calibri" w:eastAsia="Calibri" w:hAnsi="Calibri" w:cs="Times New Roman"/>
                <w:sz w:val="24"/>
                <w:szCs w:val="24"/>
                <w:lang w:eastAsia="ru-RU"/>
              </w:rPr>
            </w:pPr>
            <w:r w:rsidRPr="00221B62">
              <w:rPr>
                <w:rFonts w:ascii="Times New Roman" w:eastAsia="Times New Roman" w:hAnsi="Times New Roman" w:cs="Times New Roman"/>
                <w:lang w:eastAsia="ar-SA"/>
              </w:rPr>
              <w:t xml:space="preserve">Дымовая железобетонная труба Н=90 м на котельной </w:t>
            </w:r>
            <w:proofErr w:type="spellStart"/>
            <w:r w:rsidRPr="00221B62">
              <w:rPr>
                <w:rFonts w:ascii="Times New Roman" w:eastAsia="Times New Roman" w:hAnsi="Times New Roman" w:cs="Times New Roman"/>
                <w:lang w:eastAsia="ar-SA"/>
              </w:rPr>
              <w:t>г</w:t>
            </w:r>
            <w:proofErr w:type="gramStart"/>
            <w:r w:rsidRPr="00221B62">
              <w:rPr>
                <w:rFonts w:ascii="Times New Roman" w:eastAsia="Times New Roman" w:hAnsi="Times New Roman" w:cs="Times New Roman"/>
                <w:lang w:eastAsia="ar-SA"/>
              </w:rPr>
              <w:t>.К</w:t>
            </w:r>
            <w:proofErr w:type="gramEnd"/>
            <w:r w:rsidRPr="00221B62">
              <w:rPr>
                <w:rFonts w:ascii="Times New Roman" w:eastAsia="Times New Roman" w:hAnsi="Times New Roman" w:cs="Times New Roman"/>
                <w:lang w:eastAsia="ar-SA"/>
              </w:rPr>
              <w:t>ола</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Дымовая железобетонная труба Н=80 м на котельной «Северная» стационарный №1</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r w:rsidR="00221B62"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4.</w:t>
            </w:r>
          </w:p>
        </w:tc>
        <w:tc>
          <w:tcPr>
            <w:tcW w:w="4253"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34"/>
              <w:rPr>
                <w:rFonts w:ascii="Times New Roman" w:eastAsia="Times New Roman" w:hAnsi="Times New Roman" w:cs="Times New Roman"/>
                <w:lang w:eastAsia="ar-SA"/>
              </w:rPr>
            </w:pPr>
            <w:r w:rsidRPr="00221B62">
              <w:rPr>
                <w:rFonts w:ascii="Times New Roman" w:eastAsia="Times New Roman" w:hAnsi="Times New Roman" w:cs="Times New Roman"/>
                <w:lang w:eastAsia="ar-SA"/>
              </w:rPr>
              <w:t>Дымовая железобетонная труба Н=80 м на котельной «Северная» стационарный №2</w:t>
            </w:r>
          </w:p>
        </w:tc>
        <w:tc>
          <w:tcPr>
            <w:tcW w:w="3969"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0"/>
        <w:gridCol w:w="447"/>
        <w:gridCol w:w="447"/>
        <w:gridCol w:w="216"/>
        <w:gridCol w:w="222"/>
        <w:gridCol w:w="222"/>
      </w:tblGrid>
      <w:tr w:rsidR="00221B62" w:rsidRPr="00221B62" w:rsidTr="00111912">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21B62" w:rsidRPr="00221B62" w:rsidTr="0011191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3"/>
                </w:tcPr>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  /</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№4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20__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ПРИЕМКИ ПРИЕМОЧНОЙ КОМИССИИ</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Во исполнение Раздела 5 Договора подряда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от «_____» ___________ 20__ г.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221B62" w:rsidRPr="00221B62" w:rsidTr="00111912">
        <w:tc>
          <w:tcPr>
            <w:tcW w:w="64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221B62" w:rsidRPr="00221B62" w:rsidTr="00111912">
        <w:tc>
          <w:tcPr>
            <w:tcW w:w="64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4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spacing w:after="0" w:line="240" w:lineRule="auto"/>
        <w:ind w:firstLine="142"/>
        <w:jc w:val="both"/>
        <w:rPr>
          <w:rFonts w:ascii="Calibri" w:eastAsia="Calibri" w:hAnsi="Calibri" w:cs="Times New Roman"/>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val="x-none"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Подписи членов приемочной комиссии:</w:t>
      </w: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Подпись</w:t>
            </w: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№5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подряда №_______ от «__» ___________ 20__ г.</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ПРИЕМА-ПЕРЕДАЧИ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t>ВЫПОЛНЕННЫХ РАБОТ</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221B62">
        <w:rPr>
          <w:rFonts w:ascii="Times New Roman" w:eastAsia="Times New Roman" w:hAnsi="Times New Roman" w:cs="Times New Roman"/>
          <w:b/>
          <w:bCs/>
          <w:sz w:val="24"/>
          <w:szCs w:val="24"/>
          <w:lang w:val="x-none" w:eastAsia="ru-RU"/>
        </w:rPr>
        <w:t>Акционерное общество «Мурманэнергосбыт» (АО «МЭС»)</w:t>
      </w:r>
      <w:r w:rsidRPr="00221B62">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с другой стороны, вместе именуемые Стороны, составили настоящий акт о нижеследующем: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111912">
        <w:tc>
          <w:tcPr>
            <w:tcW w:w="2392"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21B62" w:rsidRPr="00221B62" w:rsidTr="00111912">
        <w:tc>
          <w:tcPr>
            <w:tcW w:w="4785"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221B62" w:rsidRPr="00221B62" w:rsidTr="00111912">
        <w:tc>
          <w:tcPr>
            <w:tcW w:w="4785"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780AB1">
      <w:pPr>
        <w:autoSpaceDE w:val="0"/>
        <w:autoSpaceDN w:val="0"/>
        <w:spacing w:after="0" w:line="240" w:lineRule="auto"/>
        <w:ind w:firstLine="425"/>
        <w:jc w:val="both"/>
        <w:rPr>
          <w:rFonts w:ascii="Calibri" w:eastAsia="Calibri" w:hAnsi="Calibri" w:cs="Times New Roman"/>
          <w:sz w:val="24"/>
          <w:szCs w:val="24"/>
          <w:lang w:eastAsia="ru-RU"/>
        </w:rPr>
      </w:pPr>
    </w:p>
    <w:p w:rsidR="00221B62" w:rsidRPr="00221B62" w:rsidRDefault="00221B62" w:rsidP="00780AB1">
      <w:pPr>
        <w:spacing w:after="0"/>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221B62">
        <w:rPr>
          <w:rFonts w:ascii="Times New Roman" w:eastAsia="Times New Roman" w:hAnsi="Times New Roman" w:cs="Times New Roman"/>
          <w:sz w:val="24"/>
          <w:szCs w:val="24"/>
          <w:lang w:eastAsia="ru-RU"/>
        </w:rPr>
        <w:t xml:space="preserve"> _____________</w:t>
      </w:r>
      <w:r w:rsidR="00780AB1">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ru-RU"/>
        </w:rPr>
        <w:t xml:space="preserve">(_______________________________) </w:t>
      </w:r>
      <w:proofErr w:type="gramEnd"/>
      <w:r w:rsidRPr="00221B62">
        <w:rPr>
          <w:rFonts w:ascii="Times New Roman" w:eastAsia="Times New Roman" w:hAnsi="Times New Roman" w:cs="Times New Roman"/>
          <w:sz w:val="24"/>
          <w:szCs w:val="24"/>
          <w:lang w:eastAsia="ru-RU"/>
        </w:rPr>
        <w:t xml:space="preserve">руб. ___коп.,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221B62">
        <w:rPr>
          <w:rFonts w:ascii="Times New Roman" w:eastAsia="Times New Roman" w:hAnsi="Times New Roman" w:cs="Times New Roman"/>
          <w:sz w:val="24"/>
          <w:szCs w:val="24"/>
          <w:lang w:eastAsia="ru-RU"/>
        </w:rPr>
        <w:t xml:space="preserve"> </w:t>
      </w:r>
    </w:p>
    <w:p w:rsidR="00221B62" w:rsidRPr="00221B62" w:rsidRDefault="00221B62" w:rsidP="00780AB1">
      <w:pPr>
        <w:spacing w:after="0"/>
        <w:ind w:firstLine="425"/>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221B62">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pPr w:leftFromText="180" w:rightFromText="180" w:vertAnchor="text" w:tblpX="-612" w:tblpY="1"/>
        <w:tblOverlap w:val="never"/>
        <w:tblW w:w="117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63"/>
        <w:gridCol w:w="885"/>
        <w:gridCol w:w="3240"/>
        <w:gridCol w:w="737"/>
        <w:gridCol w:w="446"/>
        <w:gridCol w:w="784"/>
        <w:gridCol w:w="1764"/>
        <w:gridCol w:w="236"/>
        <w:gridCol w:w="1713"/>
        <w:gridCol w:w="144"/>
        <w:gridCol w:w="954"/>
        <w:gridCol w:w="253"/>
      </w:tblGrid>
      <w:tr w:rsidR="00221B62" w:rsidRPr="00221B62" w:rsidTr="00111912">
        <w:trPr>
          <w:gridAfter w:val="2"/>
          <w:wAfter w:w="1207" w:type="dxa"/>
        </w:trPr>
        <w:tc>
          <w:tcPr>
            <w:tcW w:w="8468" w:type="dxa"/>
            <w:gridSpan w:val="8"/>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1857"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549" w:type="dxa"/>
          <w:trHeight w:val="20"/>
        </w:trPr>
        <w:tc>
          <w:tcPr>
            <w:tcW w:w="4925" w:type="dxa"/>
            <w:gridSpan w:val="4"/>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c>
          <w:tcPr>
            <w:tcW w:w="6294" w:type="dxa"/>
            <w:gridSpan w:val="8"/>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rPr>
          <w:gridBefore w:val="3"/>
          <w:gridAfter w:val="3"/>
          <w:wBefore w:w="1497" w:type="dxa"/>
          <w:wAfter w:w="1351"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1967"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gridAfter w:val="1"/>
          <w:wBefore w:w="612" w:type="dxa"/>
          <w:wAfter w:w="253" w:type="dxa"/>
          <w:trHeight w:val="250"/>
        </w:trPr>
        <w:tc>
          <w:tcPr>
            <w:tcW w:w="5308" w:type="dxa"/>
            <w:gridSpan w:val="4"/>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6"/>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_________________/ ______________  </w:t>
            </w:r>
          </w:p>
          <w:p w:rsidR="00221B62" w:rsidRPr="00221B62" w:rsidRDefault="00221B62" w:rsidP="00221B62">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suppressAutoHyphens/>
        <w:spacing w:after="0" w:line="240" w:lineRule="auto"/>
        <w:ind w:firstLine="426"/>
        <w:rPr>
          <w:rFonts w:ascii="Times New Roman" w:eastAsia="Times New Roman" w:hAnsi="Times New Roman" w:cs="Times New Roman"/>
          <w:sz w:val="24"/>
          <w:szCs w:val="24"/>
          <w:lang w:eastAsia="ar-SA"/>
        </w:rPr>
      </w:pPr>
    </w:p>
    <w:p w:rsidR="005F7759" w:rsidRDefault="005F7759"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21B62" w:rsidRDefault="00221B62"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F7759" w:rsidRDefault="0089404D" w:rsidP="005F7759">
      <w:pPr>
        <w:pStyle w:val="1"/>
        <w:numPr>
          <w:ilvl w:val="0"/>
          <w:numId w:val="0"/>
        </w:numPr>
        <w:ind w:left="5387"/>
        <w:jc w:val="both"/>
        <w:rPr>
          <w:rFonts w:eastAsia="Calibri"/>
          <w:b/>
          <w:lang w:val="ru-RU"/>
        </w:rPr>
      </w:pPr>
      <w:bookmarkStart w:id="216" w:name="_Приложение_№_5"/>
      <w:bookmarkStart w:id="217" w:name="_Toc447784715"/>
      <w:bookmarkEnd w:id="216"/>
      <w:r w:rsidRPr="005F7759">
        <w:rPr>
          <w:b/>
          <w:iCs w:val="0"/>
        </w:rPr>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217"/>
    </w:p>
    <w:p w:rsidR="0089404D" w:rsidRPr="003F55E9" w:rsidRDefault="005F7759" w:rsidP="003F55E9">
      <w:pPr>
        <w:ind w:left="5387"/>
        <w:jc w:val="both"/>
        <w:rPr>
          <w:rFonts w:ascii="Times New Roman" w:eastAsia="Calibri" w:hAnsi="Times New Roman" w:cs="Times New Roman"/>
          <w:b/>
          <w:sz w:val="24"/>
          <w:szCs w:val="24"/>
        </w:rPr>
      </w:pPr>
      <w:r w:rsidRPr="003F55E9">
        <w:rPr>
          <w:rFonts w:ascii="Times New Roman" w:eastAsia="Calibri" w:hAnsi="Times New Roman" w:cs="Times New Roman"/>
          <w:sz w:val="24"/>
          <w:szCs w:val="24"/>
        </w:rPr>
        <w:t xml:space="preserve">о проведении запроса предложений </w:t>
      </w:r>
      <w:r w:rsidRPr="003F55E9">
        <w:rPr>
          <w:rFonts w:ascii="Times New Roman" w:hAnsi="Times New Roman" w:cs="Times New Roman"/>
          <w:sz w:val="24"/>
          <w:szCs w:val="24"/>
        </w:rPr>
        <w:t xml:space="preserve">на право заключения договора на выполнение работ по ремонту дымовых труб (установка </w:t>
      </w:r>
      <w:proofErr w:type="spellStart"/>
      <w:r w:rsidRPr="003F55E9">
        <w:rPr>
          <w:rFonts w:ascii="Times New Roman" w:hAnsi="Times New Roman" w:cs="Times New Roman"/>
          <w:sz w:val="24"/>
          <w:szCs w:val="24"/>
        </w:rPr>
        <w:t>молниезащиты</w:t>
      </w:r>
      <w:proofErr w:type="spellEnd"/>
      <w:r w:rsidRPr="003F55E9">
        <w:rPr>
          <w:rFonts w:ascii="Times New Roman" w:hAnsi="Times New Roman" w:cs="Times New Roman"/>
          <w:sz w:val="24"/>
          <w:szCs w:val="24"/>
        </w:rPr>
        <w:t>, ремонт светофорных площадок и металлоконструкций)</w:t>
      </w:r>
      <w:r w:rsidR="0089404D" w:rsidRPr="003F55E9">
        <w:rPr>
          <w:rFonts w:ascii="Times New Roman" w:eastAsia="Calibri" w:hAnsi="Times New Roman" w:cs="Times New Roman"/>
          <w:b/>
          <w:sz w:val="24"/>
          <w:szCs w:val="24"/>
        </w:rPr>
        <w:t xml:space="preserve"> </w:t>
      </w:r>
    </w:p>
    <w:p w:rsidR="00244A6A" w:rsidRDefault="00244A6A" w:rsidP="00244A6A">
      <w:pPr>
        <w:suppressAutoHyphens/>
        <w:spacing w:after="0" w:line="240" w:lineRule="auto"/>
        <w:ind w:firstLine="567"/>
        <w:jc w:val="center"/>
        <w:rPr>
          <w:rFonts w:ascii="Times New Roman" w:eastAsia="Calibri" w:hAnsi="Times New Roman" w:cs="Times New Roman"/>
          <w:b/>
          <w:sz w:val="24"/>
          <w:szCs w:val="24"/>
        </w:rPr>
      </w:pPr>
    </w:p>
    <w:p w:rsidR="005F7759" w:rsidRPr="00244A6A" w:rsidRDefault="005F7759"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8" w:name="_Toc394314190"/>
      <w:bookmarkStart w:id="219"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8"/>
      <w:bookmarkEnd w:id="219"/>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выполнение работ по ремонту дымовых труб (установка </w:t>
            </w:r>
            <w:proofErr w:type="spellStart"/>
            <w:r w:rsidRPr="005F7759">
              <w:rPr>
                <w:rFonts w:ascii="Times New Roman" w:eastAsia="Calibri" w:hAnsi="Times New Roman" w:cs="Times New Roman"/>
                <w:bCs/>
                <w:sz w:val="24"/>
                <w:szCs w:val="24"/>
                <w:u w:val="single"/>
                <w:lang w:eastAsia="ar-SA"/>
              </w:rPr>
              <w:t>молниезащиты</w:t>
            </w:r>
            <w:proofErr w:type="spellEnd"/>
            <w:r w:rsidRPr="005F7759">
              <w:rPr>
                <w:rFonts w:ascii="Times New Roman" w:eastAsia="Calibri" w:hAnsi="Times New Roman" w:cs="Times New Roman"/>
                <w:bCs/>
                <w:sz w:val="24"/>
                <w:szCs w:val="24"/>
                <w:u w:val="single"/>
                <w:lang w:eastAsia="ar-SA"/>
              </w:rPr>
              <w:t>, ремонт светофорных площадок и металлоконструкций)</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735178">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000B0797" w:rsidRPr="000B0797">
              <w:rPr>
                <w:rFonts w:ascii="Times New Roman" w:eastAsia="Times New Roman" w:hAnsi="Times New Roman" w:cs="Times New Roman"/>
                <w:sz w:val="24"/>
                <w:szCs w:val="24"/>
              </w:rPr>
              <w:t>о перечне и объемах выполнения аналогичных договоров</w:t>
            </w:r>
            <w:r w:rsidRPr="00735178">
              <w:rPr>
                <w:rFonts w:ascii="Times New Roman" w:eastAsia="Times New Roman" w:hAnsi="Times New Roman" w:cs="Times New Roman"/>
                <w:sz w:val="24"/>
                <w:szCs w:val="24"/>
              </w:rPr>
              <w:t xml:space="preserve"> (Форма 4)</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8.</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2770A1"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4D2C75" w:rsidRPr="00802638" w:rsidRDefault="004D2C75" w:rsidP="00163089">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9.</w:t>
            </w:r>
          </w:p>
        </w:tc>
        <w:tc>
          <w:tcPr>
            <w:tcW w:w="5108" w:type="dxa"/>
            <w:tcBorders>
              <w:top w:val="single" w:sz="4" w:space="0" w:color="000000"/>
              <w:left w:val="single" w:sz="4" w:space="0" w:color="000000"/>
              <w:bottom w:val="single" w:sz="4" w:space="0" w:color="000000"/>
            </w:tcBorders>
            <w:shd w:val="clear" w:color="auto" w:fill="auto"/>
          </w:tcPr>
          <w:p w:rsidR="004D2C75" w:rsidRPr="00802638" w:rsidRDefault="004D2C75"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4D2C75" w:rsidRPr="00802638" w:rsidRDefault="004D2C75" w:rsidP="00163089">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10.</w:t>
            </w:r>
          </w:p>
        </w:tc>
        <w:tc>
          <w:tcPr>
            <w:tcW w:w="5108" w:type="dxa"/>
            <w:tcBorders>
              <w:top w:val="single" w:sz="4" w:space="0" w:color="000000"/>
              <w:left w:val="single" w:sz="4" w:space="0" w:color="000000"/>
              <w:bottom w:val="single" w:sz="4" w:space="0" w:color="000000"/>
            </w:tcBorders>
            <w:shd w:val="clear" w:color="auto" w:fill="auto"/>
          </w:tcPr>
          <w:p w:rsidR="004D2C75" w:rsidRPr="00802638" w:rsidRDefault="004D2C75"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11.</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4D2C75"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12.</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13.</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14.</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15.</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16.</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17.</w:t>
            </w:r>
          </w:p>
        </w:tc>
        <w:tc>
          <w:tcPr>
            <w:tcW w:w="5108" w:type="dxa"/>
            <w:tcBorders>
              <w:top w:val="single" w:sz="4" w:space="0" w:color="000000"/>
              <w:left w:val="single" w:sz="4" w:space="0" w:color="000000"/>
              <w:bottom w:val="single" w:sz="4" w:space="0" w:color="000000"/>
            </w:tcBorders>
            <w:shd w:val="clear" w:color="auto" w:fill="auto"/>
          </w:tcPr>
          <w:p w:rsidR="004D2C75" w:rsidRPr="0007660C" w:rsidRDefault="006A60DA"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D2C75" w:rsidRPr="005775FD" w:rsidRDefault="004D2C75" w:rsidP="00163089">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18.</w:t>
            </w:r>
          </w:p>
        </w:tc>
        <w:tc>
          <w:tcPr>
            <w:tcW w:w="5108" w:type="dxa"/>
            <w:tcBorders>
              <w:top w:val="single" w:sz="4" w:space="0" w:color="000000"/>
              <w:left w:val="single" w:sz="4" w:space="0" w:color="000000"/>
              <w:bottom w:val="single" w:sz="4" w:space="0" w:color="000000"/>
            </w:tcBorders>
            <w:shd w:val="clear" w:color="auto" w:fill="auto"/>
          </w:tcPr>
          <w:p w:rsidR="004D2C75" w:rsidRPr="005775FD" w:rsidRDefault="006A60DA"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D2C75" w:rsidRPr="008D30E5" w:rsidRDefault="004D2C75" w:rsidP="0016308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19.</w:t>
            </w:r>
          </w:p>
        </w:tc>
        <w:tc>
          <w:tcPr>
            <w:tcW w:w="5108" w:type="dxa"/>
            <w:tcBorders>
              <w:top w:val="single" w:sz="4" w:space="0" w:color="000000"/>
              <w:left w:val="single" w:sz="4" w:space="0" w:color="000000"/>
              <w:bottom w:val="single" w:sz="4" w:space="0" w:color="000000"/>
            </w:tcBorders>
            <w:shd w:val="clear" w:color="auto" w:fill="auto"/>
          </w:tcPr>
          <w:p w:rsidR="004D2C75" w:rsidRPr="008D30E5" w:rsidRDefault="00EE05FD" w:rsidP="00163089">
            <w:pPr>
              <w:spacing w:after="0" w:line="240" w:lineRule="auto"/>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bCs/>
                <w:sz w:val="24"/>
                <w:szCs w:val="24"/>
              </w:rPr>
              <w:t>К</w:t>
            </w:r>
            <w:r w:rsidRPr="00EE05FD">
              <w:rPr>
                <w:rFonts w:ascii="Times New Roman" w:eastAsia="Times New Roman" w:hAnsi="Times New Roman" w:cs="Times New Roman"/>
                <w:bCs/>
                <w:sz w:val="24"/>
                <w:szCs w:val="24"/>
              </w:rPr>
              <w:t>опия свидетельства СРО о допуске 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r w:rsidR="004D2C75" w:rsidRPr="00163089">
              <w:rPr>
                <w:rFonts w:ascii="Times New Roman" w:eastAsia="Times New Roman" w:hAnsi="Times New Roman" w:cs="Times New Roman"/>
                <w:bCs/>
                <w:sz w:val="24"/>
                <w:szCs w:val="24"/>
              </w:rPr>
              <w:t>,</w:t>
            </w:r>
            <w:r w:rsidR="004D2C75" w:rsidRPr="00163089">
              <w:rPr>
                <w:rFonts w:ascii="Times New Roman" w:hAnsi="Times New Roman" w:cs="Times New Roman"/>
                <w:sz w:val="24"/>
                <w:szCs w:val="24"/>
              </w:rPr>
              <w:t xml:space="preserve"> з</w:t>
            </w:r>
            <w:r w:rsidR="004D2C75" w:rsidRPr="0007660C">
              <w:rPr>
                <w:rFonts w:ascii="Times New Roman" w:hAnsi="Times New Roman" w:cs="Times New Roman"/>
                <w:sz w:val="24"/>
                <w:szCs w:val="24"/>
              </w:rPr>
              <w:t>аверен</w:t>
            </w:r>
            <w:r>
              <w:rPr>
                <w:rFonts w:ascii="Times New Roman" w:hAnsi="Times New Roman" w:cs="Times New Roman"/>
                <w:sz w:val="24"/>
                <w:szCs w:val="24"/>
              </w:rPr>
              <w:t>н</w:t>
            </w:r>
            <w:r w:rsidR="004D2C75" w:rsidRPr="0007660C">
              <w:rPr>
                <w:rFonts w:ascii="Times New Roman" w:hAnsi="Times New Roman" w:cs="Times New Roman"/>
                <w:sz w:val="24"/>
                <w:szCs w:val="24"/>
              </w:rPr>
              <w:t>а</w:t>
            </w:r>
            <w:r>
              <w:rPr>
                <w:rFonts w:ascii="Times New Roman" w:hAnsi="Times New Roman" w:cs="Times New Roman"/>
                <w:sz w:val="24"/>
                <w:szCs w:val="24"/>
              </w:rPr>
              <w:t>я</w:t>
            </w:r>
            <w:r w:rsidR="004D2C75" w:rsidRPr="0007660C">
              <w:rPr>
                <w:rFonts w:ascii="Times New Roman" w:hAnsi="Times New Roman" w:cs="Times New Roman"/>
                <w:sz w:val="24"/>
                <w:szCs w:val="24"/>
              </w:rPr>
              <w:t xml:space="preserve"> </w:t>
            </w:r>
            <w:r w:rsidR="004D2C75" w:rsidRPr="0007660C">
              <w:rPr>
                <w:rFonts w:ascii="Times New Roman" w:hAnsi="Times New Roman" w:cs="Times New Roman"/>
                <w:bCs/>
                <w:sz w:val="24"/>
                <w:szCs w:val="24"/>
              </w:rPr>
              <w:t>уполномоченным лицом Участника</w:t>
            </w:r>
            <w:r w:rsidR="00E745FD" w:rsidRPr="001370AB">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D2C75" w:rsidRPr="0007660C" w:rsidRDefault="004D2C75"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4D2C75" w:rsidRPr="00B50D95" w:rsidRDefault="004D2C75" w:rsidP="0007660C">
            <w:pPr>
              <w:spacing w:after="0" w:line="240" w:lineRule="auto"/>
              <w:rPr>
                <w:rFonts w:ascii="Times New Roman" w:eastAsia="Times New Roman" w:hAnsi="Times New Roman" w:cs="Times New Roman"/>
                <w:bCs/>
                <w:color w:val="FF0000"/>
                <w:sz w:val="24"/>
                <w:szCs w:val="24"/>
                <w:highlight w:val="yellow"/>
              </w:rPr>
            </w:pPr>
            <w:r w:rsidRPr="00E745FD">
              <w:rPr>
                <w:rFonts w:ascii="Times New Roman" w:hAnsi="Times New Roman" w:cs="Times New Roman"/>
                <w:bCs/>
                <w:sz w:val="24"/>
                <w:szCs w:val="24"/>
              </w:rPr>
              <w:t xml:space="preserve">Копия </w:t>
            </w:r>
            <w:r w:rsidR="00E745FD" w:rsidRPr="00E745FD">
              <w:rPr>
                <w:rFonts w:ascii="Times New Roman" w:hAnsi="Times New Roman" w:cs="Times New Roman"/>
                <w:bCs/>
                <w:sz w:val="24"/>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Pr="00E745FD">
              <w:rPr>
                <w:rFonts w:ascii="Times New Roman" w:hAnsi="Times New Roman" w:cs="Times New Roman"/>
                <w:bCs/>
                <w:sz w:val="24"/>
                <w:szCs w:val="24"/>
              </w:rPr>
              <w:t xml:space="preserve">, </w:t>
            </w:r>
            <w:r w:rsidR="00E745FD" w:rsidRPr="00163089">
              <w:rPr>
                <w:rFonts w:ascii="Times New Roman" w:hAnsi="Times New Roman" w:cs="Times New Roman"/>
                <w:sz w:val="24"/>
                <w:szCs w:val="24"/>
              </w:rPr>
              <w:t>з</w:t>
            </w:r>
            <w:r w:rsidR="00E745FD" w:rsidRPr="0007660C">
              <w:rPr>
                <w:rFonts w:ascii="Times New Roman" w:hAnsi="Times New Roman" w:cs="Times New Roman"/>
                <w:sz w:val="24"/>
                <w:szCs w:val="24"/>
              </w:rPr>
              <w:t>аверен</w:t>
            </w:r>
            <w:r w:rsidR="00E745FD">
              <w:rPr>
                <w:rFonts w:ascii="Times New Roman" w:hAnsi="Times New Roman" w:cs="Times New Roman"/>
                <w:sz w:val="24"/>
                <w:szCs w:val="24"/>
              </w:rPr>
              <w:t>н</w:t>
            </w:r>
            <w:r w:rsidR="00E745FD" w:rsidRPr="0007660C">
              <w:rPr>
                <w:rFonts w:ascii="Times New Roman" w:hAnsi="Times New Roman" w:cs="Times New Roman"/>
                <w:sz w:val="24"/>
                <w:szCs w:val="24"/>
              </w:rPr>
              <w:t>а</w:t>
            </w:r>
            <w:r w:rsidR="00E745FD">
              <w:rPr>
                <w:rFonts w:ascii="Times New Roman" w:hAnsi="Times New Roman" w:cs="Times New Roman"/>
                <w:sz w:val="24"/>
                <w:szCs w:val="24"/>
              </w:rPr>
              <w:t>я</w:t>
            </w:r>
            <w:r w:rsidR="00E745FD" w:rsidRPr="0007660C">
              <w:rPr>
                <w:rFonts w:ascii="Times New Roman" w:hAnsi="Times New Roman" w:cs="Times New Roman"/>
                <w:sz w:val="24"/>
                <w:szCs w:val="24"/>
              </w:rPr>
              <w:t xml:space="preserve"> </w:t>
            </w:r>
            <w:r w:rsidR="00E745FD" w:rsidRPr="0007660C">
              <w:rPr>
                <w:rFonts w:ascii="Times New Roman" w:hAnsi="Times New Roman" w:cs="Times New Roman"/>
                <w:bCs/>
                <w:sz w:val="24"/>
                <w:szCs w:val="24"/>
              </w:rPr>
              <w:t>уполномоченным лицом Участника</w:t>
            </w:r>
            <w:r w:rsidR="00E745FD" w:rsidRPr="001370AB">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8D30E5" w:rsidRDefault="004D2C75" w:rsidP="0016308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21.</w:t>
            </w:r>
          </w:p>
        </w:tc>
        <w:tc>
          <w:tcPr>
            <w:tcW w:w="5108" w:type="dxa"/>
            <w:tcBorders>
              <w:top w:val="single" w:sz="4" w:space="0" w:color="000000"/>
              <w:left w:val="single" w:sz="4" w:space="0" w:color="000000"/>
              <w:bottom w:val="single" w:sz="4" w:space="0" w:color="000000"/>
            </w:tcBorders>
            <w:shd w:val="clear" w:color="auto" w:fill="auto"/>
          </w:tcPr>
          <w:p w:rsidR="004D2C75" w:rsidRPr="00E745FD" w:rsidRDefault="004D2C75" w:rsidP="00E745FD">
            <w:pPr>
              <w:spacing w:after="0" w:line="240" w:lineRule="auto"/>
              <w:rPr>
                <w:rFonts w:ascii="Times New Roman" w:eastAsia="Times New Roman" w:hAnsi="Times New Roman" w:cs="Times New Roman"/>
                <w:color w:val="FF0000"/>
                <w:sz w:val="24"/>
                <w:szCs w:val="24"/>
                <w:highlight w:val="yellow"/>
              </w:rPr>
            </w:pPr>
            <w:r w:rsidRPr="00E745FD">
              <w:rPr>
                <w:rFonts w:ascii="Times New Roman" w:hAnsi="Times New Roman" w:cs="Times New Roman"/>
                <w:sz w:val="24"/>
                <w:szCs w:val="24"/>
                <w:lang w:eastAsia="ru-RU"/>
              </w:rPr>
              <w:t xml:space="preserve">Копии </w:t>
            </w:r>
            <w:r w:rsidR="00E745FD" w:rsidRPr="00E745FD">
              <w:rPr>
                <w:rFonts w:ascii="Times New Roman" w:eastAsia="Calibri" w:hAnsi="Times New Roman" w:cs="Times New Roman"/>
                <w:sz w:val="24"/>
                <w:szCs w:val="24"/>
                <w:lang w:eastAsia="ru-RU"/>
              </w:rPr>
              <w:t>договоров, указанных в справке о перечне и объемах выполнения аналогичных договоров за 2013-2015 годы</w:t>
            </w:r>
            <w:r w:rsidR="00E745FD" w:rsidRPr="00E745FD">
              <w:rPr>
                <w:rFonts w:ascii="Times New Roman" w:eastAsia="Calibri" w:hAnsi="Times New Roman" w:cs="Times New Roman"/>
                <w:bCs/>
                <w:sz w:val="24"/>
                <w:szCs w:val="24"/>
                <w:lang w:eastAsia="ar-SA"/>
              </w:rPr>
              <w:t xml:space="preserve"> (форма 4</w:t>
            </w:r>
            <w:r w:rsidR="00E745FD" w:rsidRPr="00E745FD">
              <w:rPr>
                <w:rFonts w:ascii="Times New Roman" w:eastAsia="Calibri" w:hAnsi="Times New Roman" w:cs="Times New Roman"/>
                <w:sz w:val="24"/>
                <w:szCs w:val="24"/>
                <w:lang w:eastAsia="ru-RU"/>
              </w:rPr>
              <w:t xml:space="preserve"> Приложения № 1 Документации) вместе </w:t>
            </w:r>
            <w:r w:rsidR="00E745FD" w:rsidRPr="00E745FD">
              <w:rPr>
                <w:rFonts w:ascii="Times New Roman" w:hAnsi="Times New Roman"/>
                <w:sz w:val="24"/>
                <w:szCs w:val="24"/>
                <w:lang w:eastAsia="ru-RU"/>
              </w:rPr>
              <w:t xml:space="preserve">с актами выполненных работ (иными </w:t>
            </w:r>
            <w:r w:rsidR="00E745FD" w:rsidRPr="00E745FD">
              <w:rPr>
                <w:rFonts w:ascii="Times New Roman" w:eastAsia="Times New Roman" w:hAnsi="Times New Roman" w:cs="Times New Roman"/>
                <w:sz w:val="24"/>
                <w:szCs w:val="24"/>
                <w:lang w:eastAsia="ru-RU"/>
              </w:rPr>
              <w:t>документами, подтверждающими выполнение работ)</w:t>
            </w:r>
            <w:r w:rsidRPr="00E745FD">
              <w:rPr>
                <w:rFonts w:ascii="Times New Roman" w:hAnsi="Times New Roman" w:cs="Times New Roman"/>
                <w:sz w:val="24"/>
                <w:szCs w:val="24"/>
                <w:lang w:eastAsia="ru-RU"/>
              </w:rPr>
              <w:t xml:space="preserve">, </w:t>
            </w:r>
            <w:r w:rsidR="00E745FD" w:rsidRPr="00E745FD">
              <w:rPr>
                <w:rFonts w:ascii="Times New Roman" w:hAnsi="Times New Roman" w:cs="Times New Roman"/>
                <w:sz w:val="24"/>
                <w:szCs w:val="24"/>
              </w:rPr>
              <w:t xml:space="preserve">заверенные </w:t>
            </w:r>
            <w:r w:rsidR="00E745FD" w:rsidRPr="00E745FD">
              <w:rPr>
                <w:rFonts w:ascii="Times New Roman" w:hAnsi="Times New Roman" w:cs="Times New Roman"/>
                <w:bCs/>
                <w:sz w:val="24"/>
                <w:szCs w:val="24"/>
              </w:rPr>
              <w:t>уполномоченным лицом Участника</w:t>
            </w:r>
            <w:r w:rsidR="00E745FD" w:rsidRPr="00E745FD">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8D30E5" w:rsidRDefault="004D2C75" w:rsidP="00163089">
            <w:pPr>
              <w:spacing w:after="0" w:line="240" w:lineRule="auto"/>
              <w:jc w:val="center"/>
              <w:rPr>
                <w:rFonts w:ascii="Times New Roman" w:eastAsia="Times New Roman" w:hAnsi="Times New Roman" w:cs="Times New Roman"/>
                <w:color w:val="FF0000"/>
                <w:sz w:val="24"/>
                <w:szCs w:val="24"/>
              </w:rPr>
            </w:pPr>
            <w:r w:rsidRPr="00CA75C3">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4D2C75" w:rsidRPr="00B50D95" w:rsidRDefault="006C704B" w:rsidP="00A327F8">
            <w:pPr>
              <w:spacing w:after="0" w:line="240" w:lineRule="auto"/>
              <w:rPr>
                <w:rFonts w:ascii="Times New Roman" w:eastAsia="Times New Roman" w:hAnsi="Times New Roman" w:cs="Times New Roman"/>
                <w:color w:val="FF0000"/>
                <w:sz w:val="24"/>
                <w:szCs w:val="24"/>
              </w:rPr>
            </w:pPr>
            <w:r w:rsidRPr="006C704B">
              <w:rPr>
                <w:rFonts w:ascii="Times New Roman" w:hAnsi="Times New Roman" w:cs="Times New Roman"/>
                <w:sz w:val="24"/>
                <w:szCs w:val="24"/>
                <w:lang w:eastAsia="ru-RU"/>
              </w:rPr>
              <w:t>Копии рекомендательных писем и отзывов о выполнении аналогичных работ, указанных в справке о перечне и объемах выполнения аналогичных договоров (форма 4 Приложения № 1 Документации)</w:t>
            </w:r>
            <w:r>
              <w:rPr>
                <w:rFonts w:ascii="Times New Roman" w:hAnsi="Times New Roman" w:cs="Times New Roman"/>
                <w:sz w:val="24"/>
                <w:szCs w:val="24"/>
                <w:lang w:eastAsia="ru-RU"/>
              </w:rPr>
              <w:t xml:space="preserve">, </w:t>
            </w:r>
            <w:r w:rsidRPr="00E745FD">
              <w:rPr>
                <w:rFonts w:ascii="Times New Roman" w:hAnsi="Times New Roman" w:cs="Times New Roman"/>
                <w:sz w:val="24"/>
                <w:szCs w:val="24"/>
              </w:rPr>
              <w:t xml:space="preserve">заверенные </w:t>
            </w:r>
            <w:r w:rsidRPr="00E745FD">
              <w:rPr>
                <w:rFonts w:ascii="Times New Roman" w:hAnsi="Times New Roman" w:cs="Times New Roman"/>
                <w:bCs/>
                <w:sz w:val="24"/>
                <w:szCs w:val="24"/>
              </w:rPr>
              <w:t>уполномоченным лицом Участника</w:t>
            </w:r>
            <w:r w:rsidRPr="00E745FD">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B22CEA" w:rsidRDefault="004D2C75" w:rsidP="0016308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23.</w:t>
            </w:r>
          </w:p>
        </w:tc>
        <w:tc>
          <w:tcPr>
            <w:tcW w:w="5108" w:type="dxa"/>
            <w:tcBorders>
              <w:top w:val="single" w:sz="4" w:space="0" w:color="000000"/>
              <w:left w:val="single" w:sz="4" w:space="0" w:color="000000"/>
              <w:bottom w:val="single" w:sz="4" w:space="0" w:color="000000"/>
            </w:tcBorders>
            <w:shd w:val="clear" w:color="auto" w:fill="auto"/>
          </w:tcPr>
          <w:p w:rsidR="004D2C75" w:rsidRPr="00B50D95" w:rsidRDefault="006C704B" w:rsidP="00F27479">
            <w:pPr>
              <w:spacing w:after="0" w:line="240" w:lineRule="auto"/>
              <w:rPr>
                <w:rFonts w:ascii="Times New Roman" w:hAnsi="Times New Roman" w:cs="Times New Roman"/>
                <w:color w:val="FF0000"/>
                <w:sz w:val="24"/>
                <w:szCs w:val="24"/>
                <w:lang w:eastAsia="ru-RU"/>
              </w:rPr>
            </w:pPr>
            <w:r w:rsidRPr="00573853">
              <w:rPr>
                <w:rFonts w:ascii="Times New Roman" w:hAnsi="Times New Roman" w:cs="Times New Roman"/>
                <w:sz w:val="24"/>
                <w:szCs w:val="24"/>
                <w:lang w:eastAsia="ru-RU"/>
              </w:rPr>
              <w:t xml:space="preserve">Копии </w:t>
            </w:r>
            <w:r w:rsidR="00573853" w:rsidRPr="00573853">
              <w:rPr>
                <w:rFonts w:ascii="Times New Roman" w:hAnsi="Times New Roman" w:cs="Times New Roman"/>
                <w:sz w:val="24"/>
                <w:szCs w:val="24"/>
                <w:lang w:eastAsia="ru-RU"/>
              </w:rPr>
              <w:t>трудовых книжек и/или трудовых договоров с работниками, указанными в Справке о кадровых ресурсах (форма 6 Приложения № 1 Документации), документов, подтверждающих квалификацию сотрудников, их образование и опыт</w:t>
            </w:r>
            <w:r w:rsidR="004D2C75" w:rsidRPr="00573853">
              <w:rPr>
                <w:rFonts w:ascii="Times New Roman" w:hAnsi="Times New Roman" w:cs="Times New Roman"/>
                <w:sz w:val="24"/>
                <w:szCs w:val="24"/>
                <w:lang w:eastAsia="ru-RU"/>
              </w:rPr>
              <w:t>, заверен</w:t>
            </w:r>
            <w:r w:rsidR="00573853" w:rsidRPr="00573853">
              <w:rPr>
                <w:rFonts w:ascii="Times New Roman" w:hAnsi="Times New Roman" w:cs="Times New Roman"/>
                <w:sz w:val="24"/>
                <w:szCs w:val="24"/>
                <w:lang w:eastAsia="ru-RU"/>
              </w:rPr>
              <w:t>н</w:t>
            </w:r>
            <w:r w:rsidR="004D2C75" w:rsidRPr="00573853">
              <w:rPr>
                <w:rFonts w:ascii="Times New Roman" w:hAnsi="Times New Roman" w:cs="Times New Roman"/>
                <w:sz w:val="24"/>
                <w:szCs w:val="24"/>
                <w:lang w:eastAsia="ru-RU"/>
              </w:rPr>
              <w:t>ы</w:t>
            </w:r>
            <w:r w:rsidR="00573853" w:rsidRPr="00573853">
              <w:rPr>
                <w:rFonts w:ascii="Times New Roman" w:hAnsi="Times New Roman" w:cs="Times New Roman"/>
                <w:sz w:val="24"/>
                <w:szCs w:val="24"/>
                <w:lang w:eastAsia="ru-RU"/>
              </w:rPr>
              <w:t>е</w:t>
            </w:r>
            <w:r w:rsidR="004D2C75" w:rsidRPr="00573853">
              <w:rPr>
                <w:rFonts w:ascii="Times New Roman" w:hAnsi="Times New Roman" w:cs="Times New Roman"/>
                <w:sz w:val="24"/>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B22CEA" w:rsidRDefault="004D2C75" w:rsidP="0016308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24.</w:t>
            </w:r>
          </w:p>
        </w:tc>
        <w:tc>
          <w:tcPr>
            <w:tcW w:w="5108" w:type="dxa"/>
            <w:tcBorders>
              <w:top w:val="single" w:sz="4" w:space="0" w:color="000000"/>
              <w:left w:val="single" w:sz="4" w:space="0" w:color="000000"/>
              <w:bottom w:val="single" w:sz="4" w:space="0" w:color="000000"/>
            </w:tcBorders>
            <w:shd w:val="clear" w:color="auto" w:fill="auto"/>
          </w:tcPr>
          <w:p w:rsidR="004D2C75" w:rsidRPr="00B22CEA" w:rsidRDefault="004D2C75" w:rsidP="00786D72">
            <w:pPr>
              <w:spacing w:after="0" w:line="240" w:lineRule="auto"/>
              <w:rPr>
                <w:rFonts w:ascii="Times New Roman" w:hAnsi="Times New Roman" w:cs="Times New Roman"/>
                <w:bCs/>
                <w:sz w:val="24"/>
                <w:szCs w:val="24"/>
                <w:highlight w:val="yellow"/>
              </w:rPr>
            </w:pPr>
            <w:r w:rsidRPr="00B22CE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D2C75" w:rsidRPr="00B22CEA" w:rsidRDefault="004D2C75"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D2C75" w:rsidRPr="00B22CEA" w:rsidRDefault="004D2C75" w:rsidP="00786D72">
            <w:pPr>
              <w:spacing w:after="0" w:line="240" w:lineRule="auto"/>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lastRenderedPageBreak/>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16 описи сведения с учетом требований п. 3.2.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8"/>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1D" w:rsidRDefault="00124B1D">
      <w:pPr>
        <w:spacing w:after="0" w:line="240" w:lineRule="auto"/>
      </w:pPr>
      <w:r>
        <w:separator/>
      </w:r>
    </w:p>
  </w:endnote>
  <w:endnote w:type="continuationSeparator" w:id="0">
    <w:p w:rsidR="00124B1D" w:rsidRDefault="00124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1D" w:rsidRDefault="00124B1D">
    <w:pPr>
      <w:pStyle w:val="affa"/>
      <w:jc w:val="right"/>
    </w:pPr>
  </w:p>
  <w:p w:rsidR="00124B1D" w:rsidRDefault="00124B1D">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1D" w:rsidRDefault="00124B1D">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B1D" w:rsidRDefault="00124B1D">
    <w:pPr>
      <w:pStyle w:val="affa"/>
      <w:jc w:val="right"/>
    </w:pPr>
  </w:p>
  <w:p w:rsidR="00124B1D" w:rsidRDefault="00124B1D">
    <w:pPr>
      <w:pStyle w:val="affa"/>
    </w:pPr>
  </w:p>
  <w:p w:rsidR="00124B1D" w:rsidRDefault="00124B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1D" w:rsidRDefault="00124B1D">
      <w:pPr>
        <w:spacing w:after="0" w:line="240" w:lineRule="auto"/>
      </w:pPr>
      <w:r>
        <w:separator/>
      </w:r>
    </w:p>
  </w:footnote>
  <w:footnote w:type="continuationSeparator" w:id="0">
    <w:p w:rsidR="00124B1D" w:rsidRDefault="00124B1D">
      <w:pPr>
        <w:spacing w:after="0" w:line="240" w:lineRule="auto"/>
      </w:pPr>
      <w:r>
        <w:continuationSeparator/>
      </w:r>
    </w:p>
  </w:footnote>
  <w:footnote w:id="1">
    <w:p w:rsidR="00124B1D" w:rsidRPr="00CB47BF" w:rsidRDefault="00124B1D"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24B1D" w:rsidRDefault="00124B1D">
        <w:pPr>
          <w:pStyle w:val="aff9"/>
          <w:jc w:val="center"/>
        </w:pPr>
        <w:r>
          <w:fldChar w:fldCharType="begin"/>
        </w:r>
        <w:r>
          <w:instrText>PAGE   \* MERGEFORMAT</w:instrText>
        </w:r>
        <w:r>
          <w:fldChar w:fldCharType="separate"/>
        </w:r>
        <w:r w:rsidR="00F069B5">
          <w:rPr>
            <w:noProof/>
          </w:rPr>
          <w:t>41</w:t>
        </w:r>
        <w:r>
          <w:fldChar w:fldCharType="end"/>
        </w:r>
      </w:p>
    </w:sdtContent>
  </w:sdt>
  <w:p w:rsidR="00124B1D" w:rsidRDefault="00124B1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08E0178C"/>
    <w:multiLevelType w:val="multilevel"/>
    <w:tmpl w:val="FB4C397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26287605"/>
    <w:multiLevelType w:val="multilevel"/>
    <w:tmpl w:val="F0A0B4F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2FF633FF"/>
    <w:multiLevelType w:val="hybridMultilevel"/>
    <w:tmpl w:val="46C44E42"/>
    <w:lvl w:ilvl="0" w:tplc="8D2C5E1A">
      <w:start w:val="1"/>
      <w:numFmt w:val="decimal"/>
      <w:lvlText w:val="%1."/>
      <w:lvlJc w:val="left"/>
      <w:pPr>
        <w:ind w:left="2487" w:hanging="360"/>
      </w:pPr>
      <w:rPr>
        <w:rFonts w:hint="default"/>
        <w:color w:val="auto"/>
      </w:rPr>
    </w:lvl>
    <w:lvl w:ilvl="1" w:tplc="04190019" w:tentative="1">
      <w:start w:val="1"/>
      <w:numFmt w:val="lowerLetter"/>
      <w:lvlText w:val="%2."/>
      <w:lvlJc w:val="left"/>
      <w:pPr>
        <w:ind w:left="3351" w:hanging="360"/>
      </w:pPr>
    </w:lvl>
    <w:lvl w:ilvl="2" w:tplc="0419001B" w:tentative="1">
      <w:start w:val="1"/>
      <w:numFmt w:val="lowerRoman"/>
      <w:lvlText w:val="%3."/>
      <w:lvlJc w:val="right"/>
      <w:pPr>
        <w:ind w:left="4071" w:hanging="180"/>
      </w:pPr>
    </w:lvl>
    <w:lvl w:ilvl="3" w:tplc="0419000F" w:tentative="1">
      <w:start w:val="1"/>
      <w:numFmt w:val="decimal"/>
      <w:lvlText w:val="%4."/>
      <w:lvlJc w:val="left"/>
      <w:pPr>
        <w:ind w:left="4791" w:hanging="360"/>
      </w:pPr>
    </w:lvl>
    <w:lvl w:ilvl="4" w:tplc="04190019" w:tentative="1">
      <w:start w:val="1"/>
      <w:numFmt w:val="lowerLetter"/>
      <w:lvlText w:val="%5."/>
      <w:lvlJc w:val="left"/>
      <w:pPr>
        <w:ind w:left="5511" w:hanging="360"/>
      </w:pPr>
    </w:lvl>
    <w:lvl w:ilvl="5" w:tplc="0419001B" w:tentative="1">
      <w:start w:val="1"/>
      <w:numFmt w:val="lowerRoman"/>
      <w:lvlText w:val="%6."/>
      <w:lvlJc w:val="right"/>
      <w:pPr>
        <w:ind w:left="6231" w:hanging="180"/>
      </w:pPr>
    </w:lvl>
    <w:lvl w:ilvl="6" w:tplc="0419000F" w:tentative="1">
      <w:start w:val="1"/>
      <w:numFmt w:val="decimal"/>
      <w:lvlText w:val="%7."/>
      <w:lvlJc w:val="left"/>
      <w:pPr>
        <w:ind w:left="6951" w:hanging="360"/>
      </w:pPr>
    </w:lvl>
    <w:lvl w:ilvl="7" w:tplc="04190019" w:tentative="1">
      <w:start w:val="1"/>
      <w:numFmt w:val="lowerLetter"/>
      <w:lvlText w:val="%8."/>
      <w:lvlJc w:val="left"/>
      <w:pPr>
        <w:ind w:left="7671" w:hanging="360"/>
      </w:pPr>
    </w:lvl>
    <w:lvl w:ilvl="8" w:tplc="0419001B" w:tentative="1">
      <w:start w:val="1"/>
      <w:numFmt w:val="lowerRoman"/>
      <w:lvlText w:val="%9."/>
      <w:lvlJc w:val="right"/>
      <w:pPr>
        <w:ind w:left="8391" w:hanging="180"/>
      </w:p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1"/>
  </w:num>
  <w:num w:numId="35">
    <w:abstractNumId w:val="47"/>
  </w:num>
  <w:num w:numId="36">
    <w:abstractNumId w:val="44"/>
    <w:lvlOverride w:ilvl="0"/>
    <w:lvlOverride w:ilvl="1">
      <w:startOverride w:val="1"/>
    </w:lvlOverride>
    <w:lvlOverride w:ilvl="2"/>
    <w:lvlOverride w:ilvl="3"/>
    <w:lvlOverride w:ilvl="4"/>
    <w:lvlOverride w:ilvl="5"/>
    <w:lvlOverride w:ilvl="6"/>
    <w:lvlOverride w:ilvl="7"/>
    <w:lvlOverride w:ilvl="8"/>
  </w:num>
  <w:num w:numId="37">
    <w:abstractNumId w:val="39"/>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44"/>
    <w:lvlOverride w:ilvl="0"/>
    <w:lvlOverride w:ilvl="1">
      <w:startOverride w:val="1"/>
    </w:lvlOverride>
    <w:lvlOverride w:ilvl="2"/>
    <w:lvlOverride w:ilvl="3"/>
    <w:lvlOverride w:ilvl="4"/>
    <w:lvlOverride w:ilvl="5"/>
    <w:lvlOverride w:ilvl="6"/>
    <w:lvlOverride w:ilvl="7"/>
    <w:lvlOverride w:ilvl="8"/>
  </w:num>
  <w:num w:numId="41">
    <w:abstractNumId w:val="42"/>
  </w:num>
  <w:num w:numId="42">
    <w:abstractNumId w:val="40"/>
  </w:num>
  <w:num w:numId="43">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1037"/>
    <w:rsid w:val="00015A4F"/>
    <w:rsid w:val="000163B3"/>
    <w:rsid w:val="00017DEE"/>
    <w:rsid w:val="00021666"/>
    <w:rsid w:val="00022137"/>
    <w:rsid w:val="00023434"/>
    <w:rsid w:val="00023DEA"/>
    <w:rsid w:val="000268B2"/>
    <w:rsid w:val="00026AC1"/>
    <w:rsid w:val="0003048B"/>
    <w:rsid w:val="00032AD5"/>
    <w:rsid w:val="00034B1D"/>
    <w:rsid w:val="00041C5A"/>
    <w:rsid w:val="000421B9"/>
    <w:rsid w:val="00063206"/>
    <w:rsid w:val="00063581"/>
    <w:rsid w:val="000664F6"/>
    <w:rsid w:val="0007660C"/>
    <w:rsid w:val="00076695"/>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C2C"/>
    <w:rsid w:val="000C04B1"/>
    <w:rsid w:val="000C5DD5"/>
    <w:rsid w:val="000C69C4"/>
    <w:rsid w:val="000C7D45"/>
    <w:rsid w:val="000D69BB"/>
    <w:rsid w:val="000E0464"/>
    <w:rsid w:val="000E3EA1"/>
    <w:rsid w:val="000E7143"/>
    <w:rsid w:val="000F2895"/>
    <w:rsid w:val="000F33B7"/>
    <w:rsid w:val="000F424D"/>
    <w:rsid w:val="000F5DB8"/>
    <w:rsid w:val="001014D1"/>
    <w:rsid w:val="00102211"/>
    <w:rsid w:val="0010304B"/>
    <w:rsid w:val="0010391D"/>
    <w:rsid w:val="00105BC4"/>
    <w:rsid w:val="00111912"/>
    <w:rsid w:val="00113231"/>
    <w:rsid w:val="001138E1"/>
    <w:rsid w:val="0011767E"/>
    <w:rsid w:val="00122315"/>
    <w:rsid w:val="00124254"/>
    <w:rsid w:val="00124B1D"/>
    <w:rsid w:val="00125BE8"/>
    <w:rsid w:val="0012664F"/>
    <w:rsid w:val="00130858"/>
    <w:rsid w:val="001408A4"/>
    <w:rsid w:val="001420A7"/>
    <w:rsid w:val="00144648"/>
    <w:rsid w:val="0015007A"/>
    <w:rsid w:val="0015078B"/>
    <w:rsid w:val="001524F9"/>
    <w:rsid w:val="001533E8"/>
    <w:rsid w:val="00153F66"/>
    <w:rsid w:val="00155C28"/>
    <w:rsid w:val="00156484"/>
    <w:rsid w:val="00161EF7"/>
    <w:rsid w:val="001623F5"/>
    <w:rsid w:val="00162906"/>
    <w:rsid w:val="00163089"/>
    <w:rsid w:val="001753E8"/>
    <w:rsid w:val="00177D64"/>
    <w:rsid w:val="00185767"/>
    <w:rsid w:val="00185B64"/>
    <w:rsid w:val="00190B58"/>
    <w:rsid w:val="00191002"/>
    <w:rsid w:val="0019253C"/>
    <w:rsid w:val="00192614"/>
    <w:rsid w:val="00197E72"/>
    <w:rsid w:val="001A08CE"/>
    <w:rsid w:val="001A23F5"/>
    <w:rsid w:val="001A3DD6"/>
    <w:rsid w:val="001B4303"/>
    <w:rsid w:val="001B6A43"/>
    <w:rsid w:val="001C07F5"/>
    <w:rsid w:val="001C0A0D"/>
    <w:rsid w:val="001C1439"/>
    <w:rsid w:val="001C4ADD"/>
    <w:rsid w:val="001C5D98"/>
    <w:rsid w:val="001D0DE1"/>
    <w:rsid w:val="001D16DE"/>
    <w:rsid w:val="001D2CAA"/>
    <w:rsid w:val="001D5E23"/>
    <w:rsid w:val="001E001F"/>
    <w:rsid w:val="001E2602"/>
    <w:rsid w:val="001E4EB0"/>
    <w:rsid w:val="001F09D5"/>
    <w:rsid w:val="001F4145"/>
    <w:rsid w:val="001F61A6"/>
    <w:rsid w:val="001F73F1"/>
    <w:rsid w:val="00201DDA"/>
    <w:rsid w:val="002027D9"/>
    <w:rsid w:val="00213CBF"/>
    <w:rsid w:val="00216D45"/>
    <w:rsid w:val="002171F5"/>
    <w:rsid w:val="00220653"/>
    <w:rsid w:val="00221B62"/>
    <w:rsid w:val="00226C89"/>
    <w:rsid w:val="002315BC"/>
    <w:rsid w:val="00232224"/>
    <w:rsid w:val="002351A6"/>
    <w:rsid w:val="00237C48"/>
    <w:rsid w:val="00243D67"/>
    <w:rsid w:val="00244A6A"/>
    <w:rsid w:val="00244D19"/>
    <w:rsid w:val="00246279"/>
    <w:rsid w:val="00255B6F"/>
    <w:rsid w:val="00261244"/>
    <w:rsid w:val="00262503"/>
    <w:rsid w:val="00262732"/>
    <w:rsid w:val="00265C91"/>
    <w:rsid w:val="002672E3"/>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3330"/>
    <w:rsid w:val="002B6E3F"/>
    <w:rsid w:val="002B7FA7"/>
    <w:rsid w:val="002C452E"/>
    <w:rsid w:val="002C51F2"/>
    <w:rsid w:val="002C5547"/>
    <w:rsid w:val="002C6057"/>
    <w:rsid w:val="002D07FA"/>
    <w:rsid w:val="002E2554"/>
    <w:rsid w:val="002E5632"/>
    <w:rsid w:val="002E5756"/>
    <w:rsid w:val="002E691E"/>
    <w:rsid w:val="002F71C9"/>
    <w:rsid w:val="00302EC0"/>
    <w:rsid w:val="00304447"/>
    <w:rsid w:val="00305663"/>
    <w:rsid w:val="003059A9"/>
    <w:rsid w:val="00305A11"/>
    <w:rsid w:val="003062D9"/>
    <w:rsid w:val="00321642"/>
    <w:rsid w:val="003226BA"/>
    <w:rsid w:val="00324436"/>
    <w:rsid w:val="003266BF"/>
    <w:rsid w:val="00326D7B"/>
    <w:rsid w:val="00327D31"/>
    <w:rsid w:val="003330FE"/>
    <w:rsid w:val="003338AD"/>
    <w:rsid w:val="0033520D"/>
    <w:rsid w:val="00337081"/>
    <w:rsid w:val="0033717A"/>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B7C"/>
    <w:rsid w:val="00375502"/>
    <w:rsid w:val="003814D3"/>
    <w:rsid w:val="00381E24"/>
    <w:rsid w:val="00382856"/>
    <w:rsid w:val="0038310B"/>
    <w:rsid w:val="00385073"/>
    <w:rsid w:val="003934DF"/>
    <w:rsid w:val="00393E4B"/>
    <w:rsid w:val="00396A7A"/>
    <w:rsid w:val="003A129A"/>
    <w:rsid w:val="003A3188"/>
    <w:rsid w:val="003A447D"/>
    <w:rsid w:val="003A5CA6"/>
    <w:rsid w:val="003A68D0"/>
    <w:rsid w:val="003B38AA"/>
    <w:rsid w:val="003B55F1"/>
    <w:rsid w:val="003B5B6B"/>
    <w:rsid w:val="003C2728"/>
    <w:rsid w:val="003C3038"/>
    <w:rsid w:val="003C5292"/>
    <w:rsid w:val="003C586E"/>
    <w:rsid w:val="003D380A"/>
    <w:rsid w:val="003D3EB1"/>
    <w:rsid w:val="003D5819"/>
    <w:rsid w:val="003D6AA6"/>
    <w:rsid w:val="003D6F32"/>
    <w:rsid w:val="003E63B2"/>
    <w:rsid w:val="003F55E9"/>
    <w:rsid w:val="003F6373"/>
    <w:rsid w:val="003F63ED"/>
    <w:rsid w:val="00404139"/>
    <w:rsid w:val="00413367"/>
    <w:rsid w:val="00413FD3"/>
    <w:rsid w:val="00414DB4"/>
    <w:rsid w:val="004158E0"/>
    <w:rsid w:val="00415D91"/>
    <w:rsid w:val="00417AAB"/>
    <w:rsid w:val="00422FA3"/>
    <w:rsid w:val="004263DD"/>
    <w:rsid w:val="00434E0F"/>
    <w:rsid w:val="00440FD1"/>
    <w:rsid w:val="00441017"/>
    <w:rsid w:val="00450252"/>
    <w:rsid w:val="004524B2"/>
    <w:rsid w:val="00455F77"/>
    <w:rsid w:val="00456A31"/>
    <w:rsid w:val="00457431"/>
    <w:rsid w:val="004669B1"/>
    <w:rsid w:val="004715D9"/>
    <w:rsid w:val="00472F5C"/>
    <w:rsid w:val="004837E9"/>
    <w:rsid w:val="00483981"/>
    <w:rsid w:val="00484B94"/>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D2C75"/>
    <w:rsid w:val="004D2D64"/>
    <w:rsid w:val="004D6CD5"/>
    <w:rsid w:val="004D7B40"/>
    <w:rsid w:val="004E5090"/>
    <w:rsid w:val="004E751D"/>
    <w:rsid w:val="004E778D"/>
    <w:rsid w:val="004E7A9E"/>
    <w:rsid w:val="004F1606"/>
    <w:rsid w:val="004F47F8"/>
    <w:rsid w:val="004F5064"/>
    <w:rsid w:val="004F6998"/>
    <w:rsid w:val="004F7036"/>
    <w:rsid w:val="004F76B5"/>
    <w:rsid w:val="004F7C86"/>
    <w:rsid w:val="004F7CC0"/>
    <w:rsid w:val="005032AB"/>
    <w:rsid w:val="00503AF9"/>
    <w:rsid w:val="00521006"/>
    <w:rsid w:val="0052107E"/>
    <w:rsid w:val="0052132D"/>
    <w:rsid w:val="005222A4"/>
    <w:rsid w:val="005304C8"/>
    <w:rsid w:val="005325DA"/>
    <w:rsid w:val="00543602"/>
    <w:rsid w:val="005467B0"/>
    <w:rsid w:val="00553814"/>
    <w:rsid w:val="0055757F"/>
    <w:rsid w:val="00561914"/>
    <w:rsid w:val="00561E90"/>
    <w:rsid w:val="00565286"/>
    <w:rsid w:val="00565CD0"/>
    <w:rsid w:val="0056702A"/>
    <w:rsid w:val="0056732A"/>
    <w:rsid w:val="005675F5"/>
    <w:rsid w:val="005706AD"/>
    <w:rsid w:val="00573853"/>
    <w:rsid w:val="00574E59"/>
    <w:rsid w:val="00575255"/>
    <w:rsid w:val="005775FD"/>
    <w:rsid w:val="00581F10"/>
    <w:rsid w:val="00586020"/>
    <w:rsid w:val="0058639B"/>
    <w:rsid w:val="005872F0"/>
    <w:rsid w:val="005903E0"/>
    <w:rsid w:val="00590DE2"/>
    <w:rsid w:val="005919C0"/>
    <w:rsid w:val="0059349C"/>
    <w:rsid w:val="00593C82"/>
    <w:rsid w:val="00594D81"/>
    <w:rsid w:val="005958BA"/>
    <w:rsid w:val="005B03D0"/>
    <w:rsid w:val="005B450F"/>
    <w:rsid w:val="005B731F"/>
    <w:rsid w:val="005D4476"/>
    <w:rsid w:val="005D44DB"/>
    <w:rsid w:val="005D4876"/>
    <w:rsid w:val="005D656E"/>
    <w:rsid w:val="005E1337"/>
    <w:rsid w:val="005E2B42"/>
    <w:rsid w:val="005E4DC8"/>
    <w:rsid w:val="005E582E"/>
    <w:rsid w:val="005F01FA"/>
    <w:rsid w:val="005F02C7"/>
    <w:rsid w:val="005F23A2"/>
    <w:rsid w:val="005F3D0B"/>
    <w:rsid w:val="005F5B50"/>
    <w:rsid w:val="005F7759"/>
    <w:rsid w:val="00600EDA"/>
    <w:rsid w:val="00601DA1"/>
    <w:rsid w:val="0060436C"/>
    <w:rsid w:val="00604CD8"/>
    <w:rsid w:val="00605381"/>
    <w:rsid w:val="00606004"/>
    <w:rsid w:val="006118FE"/>
    <w:rsid w:val="00611FC8"/>
    <w:rsid w:val="0061272C"/>
    <w:rsid w:val="00614F84"/>
    <w:rsid w:val="0061503B"/>
    <w:rsid w:val="006264AD"/>
    <w:rsid w:val="006330CA"/>
    <w:rsid w:val="00635271"/>
    <w:rsid w:val="00641B43"/>
    <w:rsid w:val="00644114"/>
    <w:rsid w:val="00644C7D"/>
    <w:rsid w:val="00645936"/>
    <w:rsid w:val="00652BD0"/>
    <w:rsid w:val="00652F6B"/>
    <w:rsid w:val="006545B7"/>
    <w:rsid w:val="00661516"/>
    <w:rsid w:val="00664600"/>
    <w:rsid w:val="00664927"/>
    <w:rsid w:val="00665218"/>
    <w:rsid w:val="00667059"/>
    <w:rsid w:val="00671CE1"/>
    <w:rsid w:val="006767BB"/>
    <w:rsid w:val="00676AF3"/>
    <w:rsid w:val="00677552"/>
    <w:rsid w:val="00680980"/>
    <w:rsid w:val="00683337"/>
    <w:rsid w:val="00683B3C"/>
    <w:rsid w:val="00684E40"/>
    <w:rsid w:val="00686217"/>
    <w:rsid w:val="00686D4C"/>
    <w:rsid w:val="00686DBB"/>
    <w:rsid w:val="006A04E2"/>
    <w:rsid w:val="006A073B"/>
    <w:rsid w:val="006A5731"/>
    <w:rsid w:val="006A60DA"/>
    <w:rsid w:val="006A6D7D"/>
    <w:rsid w:val="006B11E5"/>
    <w:rsid w:val="006B3A82"/>
    <w:rsid w:val="006C23C4"/>
    <w:rsid w:val="006C704B"/>
    <w:rsid w:val="006D10E1"/>
    <w:rsid w:val="006D5FA9"/>
    <w:rsid w:val="006D6131"/>
    <w:rsid w:val="006D6BBE"/>
    <w:rsid w:val="006E07FD"/>
    <w:rsid w:val="006E560C"/>
    <w:rsid w:val="006E7610"/>
    <w:rsid w:val="006F3902"/>
    <w:rsid w:val="006F43E8"/>
    <w:rsid w:val="006F5E1B"/>
    <w:rsid w:val="006F6689"/>
    <w:rsid w:val="006F6946"/>
    <w:rsid w:val="0070443C"/>
    <w:rsid w:val="0070712F"/>
    <w:rsid w:val="0071013D"/>
    <w:rsid w:val="00713695"/>
    <w:rsid w:val="00715A6C"/>
    <w:rsid w:val="00717CB4"/>
    <w:rsid w:val="00720528"/>
    <w:rsid w:val="0072365D"/>
    <w:rsid w:val="00725F3D"/>
    <w:rsid w:val="00731873"/>
    <w:rsid w:val="0073253B"/>
    <w:rsid w:val="00732D11"/>
    <w:rsid w:val="007341E7"/>
    <w:rsid w:val="00734A22"/>
    <w:rsid w:val="00735178"/>
    <w:rsid w:val="007379ED"/>
    <w:rsid w:val="00742B6E"/>
    <w:rsid w:val="00744675"/>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80E"/>
    <w:rsid w:val="00777A2B"/>
    <w:rsid w:val="00777D7B"/>
    <w:rsid w:val="007800C8"/>
    <w:rsid w:val="00780AB1"/>
    <w:rsid w:val="007836FA"/>
    <w:rsid w:val="00786D72"/>
    <w:rsid w:val="0079325D"/>
    <w:rsid w:val="00794E31"/>
    <w:rsid w:val="00796B98"/>
    <w:rsid w:val="007A2186"/>
    <w:rsid w:val="007B12DF"/>
    <w:rsid w:val="007B45EF"/>
    <w:rsid w:val="007B5944"/>
    <w:rsid w:val="007C1FDC"/>
    <w:rsid w:val="007C3573"/>
    <w:rsid w:val="007C5C04"/>
    <w:rsid w:val="007C6A91"/>
    <w:rsid w:val="007C7466"/>
    <w:rsid w:val="007D7EEC"/>
    <w:rsid w:val="007E2E60"/>
    <w:rsid w:val="007E675B"/>
    <w:rsid w:val="007F3024"/>
    <w:rsid w:val="007F418B"/>
    <w:rsid w:val="007F44E1"/>
    <w:rsid w:val="007F4D82"/>
    <w:rsid w:val="007F7E9E"/>
    <w:rsid w:val="0080067D"/>
    <w:rsid w:val="00802638"/>
    <w:rsid w:val="008057B7"/>
    <w:rsid w:val="00806C12"/>
    <w:rsid w:val="00810B1C"/>
    <w:rsid w:val="00810D4E"/>
    <w:rsid w:val="00814396"/>
    <w:rsid w:val="00814EA6"/>
    <w:rsid w:val="00815A3E"/>
    <w:rsid w:val="008168F4"/>
    <w:rsid w:val="00820995"/>
    <w:rsid w:val="00825BA2"/>
    <w:rsid w:val="00834591"/>
    <w:rsid w:val="00836589"/>
    <w:rsid w:val="00836D85"/>
    <w:rsid w:val="00841174"/>
    <w:rsid w:val="00842027"/>
    <w:rsid w:val="00844291"/>
    <w:rsid w:val="00845079"/>
    <w:rsid w:val="00846A4F"/>
    <w:rsid w:val="008472AF"/>
    <w:rsid w:val="00853FD9"/>
    <w:rsid w:val="00855471"/>
    <w:rsid w:val="00856B0B"/>
    <w:rsid w:val="008642CF"/>
    <w:rsid w:val="008669A6"/>
    <w:rsid w:val="00872651"/>
    <w:rsid w:val="008767A1"/>
    <w:rsid w:val="00877E96"/>
    <w:rsid w:val="00880E70"/>
    <w:rsid w:val="008831FE"/>
    <w:rsid w:val="00885C3F"/>
    <w:rsid w:val="00886BDC"/>
    <w:rsid w:val="00887C8F"/>
    <w:rsid w:val="008932F4"/>
    <w:rsid w:val="0089404D"/>
    <w:rsid w:val="008A27BE"/>
    <w:rsid w:val="008A2AC7"/>
    <w:rsid w:val="008A3C71"/>
    <w:rsid w:val="008B24B0"/>
    <w:rsid w:val="008B7F04"/>
    <w:rsid w:val="008C11B7"/>
    <w:rsid w:val="008D2188"/>
    <w:rsid w:val="008D30E5"/>
    <w:rsid w:val="008D4B98"/>
    <w:rsid w:val="008E60A8"/>
    <w:rsid w:val="008E680C"/>
    <w:rsid w:val="008F0740"/>
    <w:rsid w:val="008F0FD1"/>
    <w:rsid w:val="008F3CB3"/>
    <w:rsid w:val="008F6DBF"/>
    <w:rsid w:val="00901953"/>
    <w:rsid w:val="00901C30"/>
    <w:rsid w:val="00902373"/>
    <w:rsid w:val="0091121B"/>
    <w:rsid w:val="00913B76"/>
    <w:rsid w:val="00913FD0"/>
    <w:rsid w:val="00920AAF"/>
    <w:rsid w:val="00924688"/>
    <w:rsid w:val="009270E6"/>
    <w:rsid w:val="00930708"/>
    <w:rsid w:val="009317D9"/>
    <w:rsid w:val="0094279E"/>
    <w:rsid w:val="0095574B"/>
    <w:rsid w:val="00956CCE"/>
    <w:rsid w:val="00966C1A"/>
    <w:rsid w:val="009674D2"/>
    <w:rsid w:val="00967647"/>
    <w:rsid w:val="00972946"/>
    <w:rsid w:val="00974163"/>
    <w:rsid w:val="00974253"/>
    <w:rsid w:val="009767AB"/>
    <w:rsid w:val="0098703F"/>
    <w:rsid w:val="0099194A"/>
    <w:rsid w:val="00991CB2"/>
    <w:rsid w:val="00992F72"/>
    <w:rsid w:val="009A064A"/>
    <w:rsid w:val="009A07DD"/>
    <w:rsid w:val="009A453F"/>
    <w:rsid w:val="009A73A8"/>
    <w:rsid w:val="009B3039"/>
    <w:rsid w:val="009B392F"/>
    <w:rsid w:val="009B7A9F"/>
    <w:rsid w:val="009B7ED9"/>
    <w:rsid w:val="009C17F7"/>
    <w:rsid w:val="009C476A"/>
    <w:rsid w:val="009C7BB2"/>
    <w:rsid w:val="009C7E61"/>
    <w:rsid w:val="009D153A"/>
    <w:rsid w:val="009D3B96"/>
    <w:rsid w:val="009D430F"/>
    <w:rsid w:val="009D4D84"/>
    <w:rsid w:val="009D625C"/>
    <w:rsid w:val="009E1EB3"/>
    <w:rsid w:val="009E390A"/>
    <w:rsid w:val="009E46EF"/>
    <w:rsid w:val="009F16E4"/>
    <w:rsid w:val="009F1CF2"/>
    <w:rsid w:val="009F47C1"/>
    <w:rsid w:val="009F50B0"/>
    <w:rsid w:val="009F5839"/>
    <w:rsid w:val="009F726B"/>
    <w:rsid w:val="009F7EE1"/>
    <w:rsid w:val="00A028E0"/>
    <w:rsid w:val="00A02A5C"/>
    <w:rsid w:val="00A02F0A"/>
    <w:rsid w:val="00A108DA"/>
    <w:rsid w:val="00A1111E"/>
    <w:rsid w:val="00A14A56"/>
    <w:rsid w:val="00A16679"/>
    <w:rsid w:val="00A200EB"/>
    <w:rsid w:val="00A21CC7"/>
    <w:rsid w:val="00A237AE"/>
    <w:rsid w:val="00A2391C"/>
    <w:rsid w:val="00A23B1F"/>
    <w:rsid w:val="00A2450D"/>
    <w:rsid w:val="00A30704"/>
    <w:rsid w:val="00A30D94"/>
    <w:rsid w:val="00A31072"/>
    <w:rsid w:val="00A3108C"/>
    <w:rsid w:val="00A31EB1"/>
    <w:rsid w:val="00A322DE"/>
    <w:rsid w:val="00A327F8"/>
    <w:rsid w:val="00A33935"/>
    <w:rsid w:val="00A36C3E"/>
    <w:rsid w:val="00A36DE3"/>
    <w:rsid w:val="00A412CC"/>
    <w:rsid w:val="00A42517"/>
    <w:rsid w:val="00A4568F"/>
    <w:rsid w:val="00A4670A"/>
    <w:rsid w:val="00A50C78"/>
    <w:rsid w:val="00A50DF5"/>
    <w:rsid w:val="00A522C6"/>
    <w:rsid w:val="00A52F5B"/>
    <w:rsid w:val="00A600D6"/>
    <w:rsid w:val="00A60754"/>
    <w:rsid w:val="00A62E3B"/>
    <w:rsid w:val="00A63102"/>
    <w:rsid w:val="00A66200"/>
    <w:rsid w:val="00A67F53"/>
    <w:rsid w:val="00A728B3"/>
    <w:rsid w:val="00A74286"/>
    <w:rsid w:val="00A75414"/>
    <w:rsid w:val="00A762B0"/>
    <w:rsid w:val="00A76CE0"/>
    <w:rsid w:val="00A843CD"/>
    <w:rsid w:val="00A906E0"/>
    <w:rsid w:val="00A93A3B"/>
    <w:rsid w:val="00A95039"/>
    <w:rsid w:val="00A96501"/>
    <w:rsid w:val="00AA47AA"/>
    <w:rsid w:val="00AA70CA"/>
    <w:rsid w:val="00AA78EB"/>
    <w:rsid w:val="00AB23D5"/>
    <w:rsid w:val="00AB2730"/>
    <w:rsid w:val="00AB409A"/>
    <w:rsid w:val="00AB4C93"/>
    <w:rsid w:val="00AB6037"/>
    <w:rsid w:val="00AB689F"/>
    <w:rsid w:val="00AC1FAD"/>
    <w:rsid w:val="00AC3D0F"/>
    <w:rsid w:val="00AC424F"/>
    <w:rsid w:val="00AC598F"/>
    <w:rsid w:val="00AC7E37"/>
    <w:rsid w:val="00AD1FC8"/>
    <w:rsid w:val="00AD306B"/>
    <w:rsid w:val="00AD4623"/>
    <w:rsid w:val="00AD4B09"/>
    <w:rsid w:val="00AD5B9D"/>
    <w:rsid w:val="00AE1EF2"/>
    <w:rsid w:val="00AE533C"/>
    <w:rsid w:val="00AF2542"/>
    <w:rsid w:val="00AF4FEA"/>
    <w:rsid w:val="00AF5C10"/>
    <w:rsid w:val="00AF5CC2"/>
    <w:rsid w:val="00B0559E"/>
    <w:rsid w:val="00B06CEE"/>
    <w:rsid w:val="00B06F3B"/>
    <w:rsid w:val="00B105A8"/>
    <w:rsid w:val="00B13201"/>
    <w:rsid w:val="00B17E79"/>
    <w:rsid w:val="00B22CEA"/>
    <w:rsid w:val="00B23818"/>
    <w:rsid w:val="00B2621A"/>
    <w:rsid w:val="00B26C27"/>
    <w:rsid w:val="00B32C9E"/>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649F"/>
    <w:rsid w:val="00B702AA"/>
    <w:rsid w:val="00B80B90"/>
    <w:rsid w:val="00B81DD4"/>
    <w:rsid w:val="00B83F97"/>
    <w:rsid w:val="00B86273"/>
    <w:rsid w:val="00B86F4A"/>
    <w:rsid w:val="00B9060E"/>
    <w:rsid w:val="00B91D35"/>
    <w:rsid w:val="00BA0FC5"/>
    <w:rsid w:val="00BA2224"/>
    <w:rsid w:val="00BA6E46"/>
    <w:rsid w:val="00BB146C"/>
    <w:rsid w:val="00BB1C9D"/>
    <w:rsid w:val="00BB3F20"/>
    <w:rsid w:val="00BB7382"/>
    <w:rsid w:val="00BC088E"/>
    <w:rsid w:val="00BC7445"/>
    <w:rsid w:val="00BD4DE5"/>
    <w:rsid w:val="00BD5E47"/>
    <w:rsid w:val="00BD611D"/>
    <w:rsid w:val="00BE21FD"/>
    <w:rsid w:val="00BE455F"/>
    <w:rsid w:val="00BE6D9E"/>
    <w:rsid w:val="00BE7500"/>
    <w:rsid w:val="00BF2B88"/>
    <w:rsid w:val="00BF3065"/>
    <w:rsid w:val="00BF7A78"/>
    <w:rsid w:val="00C03FCC"/>
    <w:rsid w:val="00C04D13"/>
    <w:rsid w:val="00C1274F"/>
    <w:rsid w:val="00C144D5"/>
    <w:rsid w:val="00C160A8"/>
    <w:rsid w:val="00C16881"/>
    <w:rsid w:val="00C21BC6"/>
    <w:rsid w:val="00C22D5A"/>
    <w:rsid w:val="00C310E8"/>
    <w:rsid w:val="00C32B0E"/>
    <w:rsid w:val="00C35E2F"/>
    <w:rsid w:val="00C40E02"/>
    <w:rsid w:val="00C42908"/>
    <w:rsid w:val="00C42A5C"/>
    <w:rsid w:val="00C45F65"/>
    <w:rsid w:val="00C46816"/>
    <w:rsid w:val="00C47D8E"/>
    <w:rsid w:val="00C53E32"/>
    <w:rsid w:val="00C53F17"/>
    <w:rsid w:val="00C55385"/>
    <w:rsid w:val="00C572C4"/>
    <w:rsid w:val="00C601FD"/>
    <w:rsid w:val="00C64696"/>
    <w:rsid w:val="00C65463"/>
    <w:rsid w:val="00C70DAD"/>
    <w:rsid w:val="00C714AE"/>
    <w:rsid w:val="00C73219"/>
    <w:rsid w:val="00C73A4C"/>
    <w:rsid w:val="00C74AC5"/>
    <w:rsid w:val="00C754DB"/>
    <w:rsid w:val="00C81AFD"/>
    <w:rsid w:val="00C87732"/>
    <w:rsid w:val="00C903D4"/>
    <w:rsid w:val="00C93068"/>
    <w:rsid w:val="00C93369"/>
    <w:rsid w:val="00C93978"/>
    <w:rsid w:val="00C961A9"/>
    <w:rsid w:val="00C96DFA"/>
    <w:rsid w:val="00CA072A"/>
    <w:rsid w:val="00CA1B27"/>
    <w:rsid w:val="00CA387F"/>
    <w:rsid w:val="00CA4813"/>
    <w:rsid w:val="00CA6F6A"/>
    <w:rsid w:val="00CA75C3"/>
    <w:rsid w:val="00CB1143"/>
    <w:rsid w:val="00CB2B6C"/>
    <w:rsid w:val="00CC17FE"/>
    <w:rsid w:val="00CC26BD"/>
    <w:rsid w:val="00CC6956"/>
    <w:rsid w:val="00CC6B11"/>
    <w:rsid w:val="00CE0410"/>
    <w:rsid w:val="00CE3A54"/>
    <w:rsid w:val="00CF15E4"/>
    <w:rsid w:val="00CF37F6"/>
    <w:rsid w:val="00CF4BC0"/>
    <w:rsid w:val="00CF61B6"/>
    <w:rsid w:val="00D028C2"/>
    <w:rsid w:val="00D0363F"/>
    <w:rsid w:val="00D042CF"/>
    <w:rsid w:val="00D051F5"/>
    <w:rsid w:val="00D13E37"/>
    <w:rsid w:val="00D14062"/>
    <w:rsid w:val="00D155C7"/>
    <w:rsid w:val="00D17E25"/>
    <w:rsid w:val="00D21042"/>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528B"/>
    <w:rsid w:val="00D75487"/>
    <w:rsid w:val="00D75502"/>
    <w:rsid w:val="00D758E6"/>
    <w:rsid w:val="00D76D76"/>
    <w:rsid w:val="00D775A4"/>
    <w:rsid w:val="00D77CBD"/>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F2787"/>
    <w:rsid w:val="00DF3AE0"/>
    <w:rsid w:val="00DF41FE"/>
    <w:rsid w:val="00DF521F"/>
    <w:rsid w:val="00E00378"/>
    <w:rsid w:val="00E0081D"/>
    <w:rsid w:val="00E019CE"/>
    <w:rsid w:val="00E0494C"/>
    <w:rsid w:val="00E06283"/>
    <w:rsid w:val="00E0746D"/>
    <w:rsid w:val="00E13A05"/>
    <w:rsid w:val="00E15129"/>
    <w:rsid w:val="00E15383"/>
    <w:rsid w:val="00E16F56"/>
    <w:rsid w:val="00E2153D"/>
    <w:rsid w:val="00E247E3"/>
    <w:rsid w:val="00E27AC9"/>
    <w:rsid w:val="00E35407"/>
    <w:rsid w:val="00E40982"/>
    <w:rsid w:val="00E44C1E"/>
    <w:rsid w:val="00E4543D"/>
    <w:rsid w:val="00E46352"/>
    <w:rsid w:val="00E46CE2"/>
    <w:rsid w:val="00E50540"/>
    <w:rsid w:val="00E52A3F"/>
    <w:rsid w:val="00E547B7"/>
    <w:rsid w:val="00E5609C"/>
    <w:rsid w:val="00E57360"/>
    <w:rsid w:val="00E63C40"/>
    <w:rsid w:val="00E6594F"/>
    <w:rsid w:val="00E72648"/>
    <w:rsid w:val="00E72ED4"/>
    <w:rsid w:val="00E745FD"/>
    <w:rsid w:val="00E748D4"/>
    <w:rsid w:val="00E76066"/>
    <w:rsid w:val="00E80C23"/>
    <w:rsid w:val="00E81494"/>
    <w:rsid w:val="00E911B9"/>
    <w:rsid w:val="00E9389B"/>
    <w:rsid w:val="00EA1A4A"/>
    <w:rsid w:val="00EA3B51"/>
    <w:rsid w:val="00EA7641"/>
    <w:rsid w:val="00EB1D14"/>
    <w:rsid w:val="00EB2985"/>
    <w:rsid w:val="00EB3BC8"/>
    <w:rsid w:val="00EB46F4"/>
    <w:rsid w:val="00EC1268"/>
    <w:rsid w:val="00EC1B22"/>
    <w:rsid w:val="00EC2A9F"/>
    <w:rsid w:val="00EC5485"/>
    <w:rsid w:val="00ED2748"/>
    <w:rsid w:val="00ED5E0B"/>
    <w:rsid w:val="00EE05FD"/>
    <w:rsid w:val="00EE3B0A"/>
    <w:rsid w:val="00EE4B06"/>
    <w:rsid w:val="00EE71FC"/>
    <w:rsid w:val="00EF1ABD"/>
    <w:rsid w:val="00EF3F50"/>
    <w:rsid w:val="00EF66A5"/>
    <w:rsid w:val="00F000BE"/>
    <w:rsid w:val="00F00997"/>
    <w:rsid w:val="00F04ECF"/>
    <w:rsid w:val="00F069B5"/>
    <w:rsid w:val="00F11387"/>
    <w:rsid w:val="00F11620"/>
    <w:rsid w:val="00F11C28"/>
    <w:rsid w:val="00F148F4"/>
    <w:rsid w:val="00F15866"/>
    <w:rsid w:val="00F20EB1"/>
    <w:rsid w:val="00F2117B"/>
    <w:rsid w:val="00F23B3A"/>
    <w:rsid w:val="00F247F4"/>
    <w:rsid w:val="00F266F5"/>
    <w:rsid w:val="00F27479"/>
    <w:rsid w:val="00F35BE5"/>
    <w:rsid w:val="00F4019D"/>
    <w:rsid w:val="00F42DEB"/>
    <w:rsid w:val="00F452F5"/>
    <w:rsid w:val="00F457CF"/>
    <w:rsid w:val="00F45C6C"/>
    <w:rsid w:val="00F4731B"/>
    <w:rsid w:val="00F508BA"/>
    <w:rsid w:val="00F50E99"/>
    <w:rsid w:val="00F57923"/>
    <w:rsid w:val="00F635EC"/>
    <w:rsid w:val="00F6495F"/>
    <w:rsid w:val="00F659DA"/>
    <w:rsid w:val="00F67F03"/>
    <w:rsid w:val="00F71AB8"/>
    <w:rsid w:val="00F75D16"/>
    <w:rsid w:val="00F82AC1"/>
    <w:rsid w:val="00F8330E"/>
    <w:rsid w:val="00F84353"/>
    <w:rsid w:val="00F92C8F"/>
    <w:rsid w:val="00F93244"/>
    <w:rsid w:val="00F932D4"/>
    <w:rsid w:val="00F96823"/>
    <w:rsid w:val="00F96F09"/>
    <w:rsid w:val="00FA5974"/>
    <w:rsid w:val="00FA7004"/>
    <w:rsid w:val="00FB096F"/>
    <w:rsid w:val="00FB3437"/>
    <w:rsid w:val="00FB4AD7"/>
    <w:rsid w:val="00FB4F67"/>
    <w:rsid w:val="00FB504C"/>
    <w:rsid w:val="00FB6DB7"/>
    <w:rsid w:val="00FC0E18"/>
    <w:rsid w:val="00FC1DF5"/>
    <w:rsid w:val="00FC3E65"/>
    <w:rsid w:val="00FD1239"/>
    <w:rsid w:val="00FD75BD"/>
    <w:rsid w:val="00FE01B2"/>
    <w:rsid w:val="00FE1DA9"/>
    <w:rsid w:val="00FE2D97"/>
    <w:rsid w:val="00FF19D8"/>
    <w:rsid w:val="00FF417A"/>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0396169E38E4BC176B2CD2D0571691EF6F1316DA7FCsAw2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mures.ru" TargetMode="External"/><Relationship Id="rId24" Type="http://schemas.openxmlformats.org/officeDocument/2006/relationships/hyperlink" Target="consultantplus://offline/ref=450CFA5A6A6F7D1F3501306841E58B07A0E2533E696FE38E4BC176B2CDs2wDF" TargetMode="External"/><Relationship Id="rId5" Type="http://schemas.openxmlformats.org/officeDocument/2006/relationships/settings" Target="settings.xml"/><Relationship Id="rId15" Type="http://schemas.openxmlformats.org/officeDocument/2006/relationships/hyperlink" Target="mailto:rusnak@mures.ru" TargetMode="External"/><Relationship Id="rId23" Type="http://schemas.openxmlformats.org/officeDocument/2006/relationships/hyperlink" Target="consultantplus://offline/ref=450CFA5A6A6F7D1F3501306841E58B07A0E2533D686CE38E4BC176B2CDs2wDF" TargetMode="External"/><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usnak@mures.ru"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hyperlink" Target="http://www.stroyplan.ru/docs.php?showitem=202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1AEA7-249B-4B96-A3BF-70C4BBB0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TotalTime>
  <Pages>67</Pages>
  <Words>23634</Words>
  <Characters>134715</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rusnak</cp:lastModifiedBy>
  <cp:revision>357</cp:revision>
  <cp:lastPrinted>2014-12-29T11:49:00Z</cp:lastPrinted>
  <dcterms:created xsi:type="dcterms:W3CDTF">2014-12-19T11:54:00Z</dcterms:created>
  <dcterms:modified xsi:type="dcterms:W3CDTF">2016-04-08T09:20:00Z</dcterms:modified>
</cp:coreProperties>
</file>