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84251A">
      <w:pPr>
        <w:tabs>
          <w:tab w:val="left" w:pos="851"/>
        </w:tabs>
        <w:spacing w:after="0"/>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Филиппов А.Ю.</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16230C">
        <w:rPr>
          <w:rFonts w:ascii="Times New Roman" w:eastAsia="Times New Roman" w:hAnsi="Times New Roman" w:cs="Times New Roman"/>
          <w:sz w:val="24"/>
          <w:szCs w:val="24"/>
          <w:lang w:eastAsia="ar-SA"/>
        </w:rPr>
        <w:t>9</w:t>
      </w:r>
      <w:r w:rsidR="00485C1B">
        <w:rPr>
          <w:rFonts w:ascii="Times New Roman" w:eastAsia="Times New Roman" w:hAnsi="Times New Roman" w:cs="Times New Roman"/>
          <w:sz w:val="24"/>
          <w:szCs w:val="24"/>
          <w:lang w:eastAsia="ar-SA"/>
        </w:rPr>
        <w:t>5</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120649" w:rsidRPr="000819C4">
        <w:rPr>
          <w:rFonts w:ascii="Times New Roman" w:eastAsia="Times New Roman" w:hAnsi="Times New Roman" w:cs="Times New Roman"/>
          <w:sz w:val="24"/>
          <w:szCs w:val="24"/>
          <w:lang w:eastAsia="ar-SA"/>
        </w:rPr>
        <w:t xml:space="preserve"> </w:t>
      </w:r>
      <w:r w:rsidR="0016230C">
        <w:rPr>
          <w:rFonts w:ascii="Times New Roman" w:eastAsia="Times New Roman" w:hAnsi="Times New Roman" w:cs="Times New Roman"/>
          <w:sz w:val="24"/>
          <w:szCs w:val="24"/>
          <w:lang w:eastAsia="ar-SA"/>
        </w:rPr>
        <w:t>15</w:t>
      </w:r>
      <w:r w:rsidR="00EB6CDD">
        <w:rPr>
          <w:rFonts w:ascii="Times New Roman" w:eastAsia="Times New Roman" w:hAnsi="Times New Roman" w:cs="Times New Roman"/>
          <w:sz w:val="24"/>
          <w:szCs w:val="24"/>
          <w:lang w:eastAsia="ar-SA"/>
        </w:rPr>
        <w:t xml:space="preserve"> </w:t>
      </w:r>
      <w:r w:rsidR="0084251A">
        <w:rPr>
          <w:rFonts w:ascii="Times New Roman" w:eastAsia="Times New Roman" w:hAnsi="Times New Roman" w:cs="Times New Roman"/>
          <w:sz w:val="24"/>
          <w:szCs w:val="24"/>
          <w:lang w:eastAsia="ar-SA"/>
        </w:rPr>
        <w:t>марта</w:t>
      </w:r>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Pr="003A2F0D">
        <w:rPr>
          <w:rFonts w:ascii="Times New Roman" w:eastAsia="Calibri" w:hAnsi="Times New Roman" w:cs="Times New Roman"/>
          <w:b/>
          <w:bCs/>
          <w:sz w:val="28"/>
          <w:szCs w:val="28"/>
        </w:rPr>
        <w:t>на право заключения договора</w:t>
      </w:r>
      <w:r w:rsidRPr="003A2F0D">
        <w:rPr>
          <w:rFonts w:ascii="Times New Roman" w:eastAsia="Calibri" w:hAnsi="Times New Roman" w:cs="Times New Roman"/>
          <w:b/>
          <w:sz w:val="28"/>
          <w:szCs w:val="28"/>
        </w:rPr>
        <w:t xml:space="preserve"> поставки </w:t>
      </w:r>
      <w:r w:rsidR="00E76E82" w:rsidRPr="00E76E82">
        <w:rPr>
          <w:rFonts w:ascii="Times New Roman" w:hAnsi="Times New Roman" w:cs="Times New Roman"/>
          <w:b/>
          <w:sz w:val="28"/>
          <w:szCs w:val="28"/>
        </w:rPr>
        <w:t xml:space="preserve">мазута топочного </w:t>
      </w:r>
      <w:r w:rsidR="00E76E82" w:rsidRPr="00B30731">
        <w:rPr>
          <w:rFonts w:ascii="Times New Roman" w:hAnsi="Times New Roman" w:cs="Times New Roman"/>
          <w:b/>
          <w:sz w:val="28"/>
          <w:szCs w:val="28"/>
        </w:rPr>
        <w:t>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755DE0">
        <w:rPr>
          <w:rFonts w:ascii="Times New Roman" w:eastAsia="Times New Roman" w:hAnsi="Times New Roman" w:cs="Times New Roman"/>
          <w:sz w:val="24"/>
          <w:szCs w:val="24"/>
          <w:lang w:eastAsia="ar-SA"/>
        </w:rPr>
      </w:r>
      <w:r w:rsidR="00755DE0">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w:t>
      </w:r>
      <w:r w:rsidRPr="00B30731">
        <w:rPr>
          <w:rFonts w:ascii="Times New Roman" w:eastAsia="Calibri" w:hAnsi="Times New Roman" w:cs="Times New Roman"/>
          <w:b/>
          <w:sz w:val="24"/>
          <w:szCs w:val="24"/>
        </w:rPr>
        <w:t>или нефтепродуктов  аналогичного или лучшего качества.</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w:t>
      </w:r>
      <w:proofErr w:type="gramStart"/>
      <w:r w:rsidR="00E415E8" w:rsidRPr="00E415E8">
        <w:rPr>
          <w:rFonts w:ascii="Times New Roman" w:eastAsia="Times New Roman" w:hAnsi="Times New Roman" w:cs="Times New Roman"/>
          <w:sz w:val="24"/>
          <w:szCs w:val="24"/>
          <w:lang w:eastAsia="ar-SA"/>
        </w:rPr>
        <w:t>Центральное</w:t>
      </w:r>
      <w:proofErr w:type="gramEnd"/>
      <w:r w:rsidR="00E415E8" w:rsidRPr="00E415E8">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BD2BDD" w:rsidRPr="00AD4F10">
        <w:rPr>
          <w:rFonts w:ascii="Times New Roman" w:eastAsia="Times New Roman" w:hAnsi="Times New Roman" w:cs="Times New Roman"/>
          <w:sz w:val="24"/>
          <w:szCs w:val="24"/>
          <w:lang w:eastAsia="ar-SA"/>
        </w:rPr>
        <w:t xml:space="preserve"> 8(8152) 68 62 57 доб.522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04274E" w:rsidRPr="00BD2BDD">
        <w:rPr>
          <w:rFonts w:ascii="Times New Roman" w:eastAsia="Times New Roman" w:hAnsi="Times New Roman" w:cs="Times New Roman"/>
          <w:sz w:val="24"/>
          <w:szCs w:val="24"/>
          <w:lang w:val="en-US" w:eastAsia="ar-SA"/>
        </w:rPr>
        <w:t>palchikovskaya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1. Предмет </w:t>
      </w:r>
      <w:r w:rsidR="009F6FE3">
        <w:rPr>
          <w:rFonts w:ascii="Times New Roman" w:eastAsia="Times New Roman" w:hAnsi="Times New Roman" w:cs="Times New Roman"/>
          <w:b/>
          <w:snapToGrid w:val="0"/>
          <w:sz w:val="24"/>
          <w:szCs w:val="24"/>
          <w:lang w:eastAsia="ru-RU"/>
        </w:rPr>
        <w:t>договора</w:t>
      </w:r>
      <w:r w:rsidRPr="00E76E82">
        <w:rPr>
          <w:rFonts w:ascii="Times New Roman" w:eastAsia="Times New Roman" w:hAnsi="Times New Roman" w:cs="Times New Roman"/>
          <w:b/>
          <w:snapToGrid w:val="0"/>
          <w:sz w:val="24"/>
          <w:szCs w:val="24"/>
          <w:lang w:eastAsia="ru-RU"/>
        </w:rPr>
        <w:t xml:space="preserve">: </w:t>
      </w:r>
      <w:r w:rsidRPr="006B7D60">
        <w:rPr>
          <w:rFonts w:ascii="Times New Roman" w:eastAsia="Times New Roman" w:hAnsi="Times New Roman" w:cs="Times New Roman"/>
          <w:snapToGrid w:val="0"/>
          <w:sz w:val="24"/>
          <w:szCs w:val="24"/>
          <w:lang w:eastAsia="ru-RU"/>
        </w:rPr>
        <w:t>поставка мазута топочного 100  ГОСТ 10585-2013 или нефтепродуктов  аналогичного или лучшего качества</w:t>
      </w:r>
      <w:r w:rsidR="00E124A4">
        <w:rPr>
          <w:rFonts w:ascii="Times New Roman" w:eastAsia="Times New Roman" w:hAnsi="Times New Roman" w:cs="Times New Roman"/>
          <w:snapToGrid w:val="0"/>
          <w:sz w:val="24"/>
          <w:szCs w:val="24"/>
          <w:lang w:eastAsia="ru-RU"/>
        </w:rPr>
        <w:t xml:space="preserve"> </w:t>
      </w:r>
      <w:r w:rsidR="00E124A4" w:rsidRPr="00206720">
        <w:rPr>
          <w:rFonts w:ascii="Times New Roman" w:eastAsia="Times New Roman" w:hAnsi="Times New Roman" w:cs="Times New Roman"/>
          <w:snapToGrid w:val="0"/>
          <w:sz w:val="24"/>
          <w:szCs w:val="24"/>
          <w:lang w:eastAsia="ru-RU"/>
        </w:rPr>
        <w:t>(далее по тексту – Продукция)</w:t>
      </w:r>
      <w:r w:rsidRPr="00206720">
        <w:rPr>
          <w:rFonts w:ascii="Times New Roman" w:eastAsia="Times New Roman" w:hAnsi="Times New Roman" w:cs="Times New Roman"/>
          <w:snapToGrid w:val="0"/>
          <w:sz w:val="24"/>
          <w:szCs w:val="24"/>
          <w:lang w:eastAsia="ru-RU"/>
        </w:rPr>
        <w:t>.</w:t>
      </w:r>
      <w:r w:rsidRPr="00E76E82">
        <w:rPr>
          <w:rFonts w:ascii="Times New Roman" w:eastAsia="Times New Roman" w:hAnsi="Times New Roman" w:cs="Times New Roman"/>
          <w:b/>
          <w:snapToGrid w:val="0"/>
          <w:sz w:val="24"/>
          <w:szCs w:val="24"/>
          <w:lang w:eastAsia="ru-RU"/>
        </w:rPr>
        <w:t xml:space="preserve">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2. Общее количество поставляемой </w:t>
      </w:r>
      <w:r w:rsidR="00E124A4">
        <w:rPr>
          <w:rFonts w:ascii="Times New Roman" w:eastAsia="Times New Roman" w:hAnsi="Times New Roman" w:cs="Times New Roman"/>
          <w:b/>
          <w:snapToGrid w:val="0"/>
          <w:sz w:val="24"/>
          <w:szCs w:val="24"/>
          <w:lang w:eastAsia="ru-RU"/>
        </w:rPr>
        <w:t>П</w:t>
      </w:r>
      <w:r w:rsidRPr="00E76E82">
        <w:rPr>
          <w:rFonts w:ascii="Times New Roman" w:eastAsia="Times New Roman" w:hAnsi="Times New Roman" w:cs="Times New Roman"/>
          <w:b/>
          <w:snapToGrid w:val="0"/>
          <w:sz w:val="24"/>
          <w:szCs w:val="24"/>
          <w:lang w:eastAsia="ru-RU"/>
        </w:rPr>
        <w:t xml:space="preserve">родукции: </w:t>
      </w:r>
      <w:r w:rsidR="00E415E8" w:rsidRPr="00E415E8">
        <w:rPr>
          <w:rFonts w:ascii="Times New Roman" w:eastAsia="Times New Roman" w:hAnsi="Times New Roman" w:cs="Times New Roman"/>
          <w:snapToGrid w:val="0"/>
          <w:sz w:val="24"/>
          <w:szCs w:val="24"/>
          <w:lang w:eastAsia="ru-RU"/>
        </w:rPr>
        <w:t>30</w:t>
      </w:r>
      <w:r w:rsidR="006D53BB" w:rsidRPr="006D53BB">
        <w:rPr>
          <w:rFonts w:ascii="Times New Roman" w:eastAsia="Times New Roman" w:hAnsi="Times New Roman" w:cs="Times New Roman"/>
          <w:snapToGrid w:val="0"/>
          <w:sz w:val="24"/>
          <w:szCs w:val="24"/>
          <w:lang w:eastAsia="ru-RU"/>
        </w:rPr>
        <w:t xml:space="preserve"> 000 тонн</w:t>
      </w:r>
      <w:r w:rsidR="006D53BB">
        <w:rPr>
          <w:rFonts w:ascii="Times New Roman" w:eastAsia="Times New Roman" w:hAnsi="Times New Roman" w:cs="Times New Roman"/>
          <w:snapToGrid w:val="0"/>
          <w:sz w:val="24"/>
          <w:szCs w:val="24"/>
          <w:lang w:eastAsia="ru-RU"/>
        </w:rPr>
        <w:t>.</w:t>
      </w:r>
    </w:p>
    <w:p w:rsidR="006D53BB" w:rsidRPr="00E76E82" w:rsidRDefault="006D53BB"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6D53BB"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3. </w:t>
      </w:r>
      <w:r w:rsidRPr="00551C0A">
        <w:rPr>
          <w:rFonts w:ascii="Times New Roman" w:eastAsia="Times New Roman" w:hAnsi="Times New Roman" w:cs="Times New Roman"/>
          <w:b/>
          <w:snapToGrid w:val="0"/>
          <w:sz w:val="24"/>
          <w:szCs w:val="24"/>
          <w:lang w:eastAsia="ru-RU"/>
        </w:rPr>
        <w:t>Срок поставки</w:t>
      </w:r>
      <w:r w:rsidRPr="00A32277">
        <w:rPr>
          <w:rFonts w:ascii="Times New Roman" w:eastAsia="Times New Roman" w:hAnsi="Times New Roman" w:cs="Times New Roman"/>
          <w:b/>
          <w:snapToGrid w:val="0"/>
          <w:sz w:val="24"/>
          <w:szCs w:val="24"/>
          <w:lang w:eastAsia="ru-RU"/>
        </w:rPr>
        <w:t xml:space="preserve">: </w:t>
      </w:r>
      <w:r w:rsidR="00954223" w:rsidRPr="00954223">
        <w:rPr>
          <w:rFonts w:ascii="Times New Roman" w:eastAsia="Times New Roman" w:hAnsi="Times New Roman" w:cs="Times New Roman"/>
          <w:snapToGrid w:val="0"/>
          <w:sz w:val="24"/>
          <w:szCs w:val="24"/>
          <w:lang w:eastAsia="ru-RU"/>
        </w:rPr>
        <w:t xml:space="preserve">в течение 30-ти календарных дней с момента подписания приложения №1 к договору.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к  Договору.   </w:t>
      </w:r>
    </w:p>
    <w:p w:rsidR="00061C70" w:rsidRPr="00E76E82" w:rsidRDefault="00061C70"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4. Сведения о начальной (максимальной) цене договора: </w:t>
      </w:r>
    </w:p>
    <w:p w:rsidR="00E415E8" w:rsidRPr="00E415E8" w:rsidRDefault="00E415E8" w:rsidP="00E415E8">
      <w:pPr>
        <w:spacing w:after="0" w:line="240" w:lineRule="auto"/>
        <w:ind w:firstLine="708"/>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начальная (максимальная) цена договора составляет 272 100 000,00 (Двести семьдесят два миллиона сто тысяч) рублей 00 копеек (9 070  руб./тонна)</w:t>
      </w:r>
      <w:r w:rsidR="00AF3C19">
        <w:rPr>
          <w:rFonts w:ascii="Times New Roman" w:eastAsia="Times New Roman" w:hAnsi="Times New Roman" w:cs="Times New Roman"/>
          <w:sz w:val="24"/>
          <w:szCs w:val="24"/>
          <w:lang w:eastAsia="ru-RU"/>
        </w:rPr>
        <w:t>,</w:t>
      </w:r>
      <w:r w:rsidRPr="00E415E8">
        <w:rPr>
          <w:rFonts w:ascii="Times New Roman" w:eastAsia="Times New Roman" w:hAnsi="Times New Roman" w:cs="Times New Roman"/>
          <w:sz w:val="24"/>
          <w:szCs w:val="24"/>
          <w:lang w:eastAsia="ru-RU"/>
        </w:rPr>
        <w:t xml:space="preserve"> в т</w:t>
      </w:r>
      <w:r w:rsidR="00AF3C19">
        <w:rPr>
          <w:rFonts w:ascii="Times New Roman" w:eastAsia="Times New Roman" w:hAnsi="Times New Roman" w:cs="Times New Roman"/>
          <w:sz w:val="24"/>
          <w:szCs w:val="24"/>
          <w:lang w:eastAsia="ru-RU"/>
        </w:rPr>
        <w:t xml:space="preserve">ом </w:t>
      </w:r>
      <w:r w:rsidRPr="00E415E8">
        <w:rPr>
          <w:rFonts w:ascii="Times New Roman" w:eastAsia="Times New Roman" w:hAnsi="Times New Roman" w:cs="Times New Roman"/>
          <w:sz w:val="24"/>
          <w:szCs w:val="24"/>
          <w:lang w:eastAsia="ru-RU"/>
        </w:rPr>
        <w:t>ч</w:t>
      </w:r>
      <w:r w:rsidR="00AF3C19">
        <w:rPr>
          <w:rFonts w:ascii="Times New Roman" w:eastAsia="Times New Roman" w:hAnsi="Times New Roman" w:cs="Times New Roman"/>
          <w:sz w:val="24"/>
          <w:szCs w:val="24"/>
          <w:lang w:eastAsia="ru-RU"/>
        </w:rPr>
        <w:t>исле</w:t>
      </w:r>
      <w:r w:rsidRPr="00E415E8">
        <w:rPr>
          <w:rFonts w:ascii="Times New Roman" w:eastAsia="Times New Roman" w:hAnsi="Times New Roman" w:cs="Times New Roman"/>
          <w:sz w:val="24"/>
          <w:szCs w:val="24"/>
          <w:lang w:eastAsia="ru-RU"/>
        </w:rPr>
        <w:t xml:space="preserve"> НДС. Указанная цена включает в себя: </w:t>
      </w:r>
    </w:p>
    <w:p w:rsidR="00E415E8" w:rsidRPr="00E415E8" w:rsidRDefault="00E415E8" w:rsidP="00E415E8">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E415E8" w:rsidRPr="00E415E8" w:rsidRDefault="00E415E8" w:rsidP="00E415E8">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sz w:val="24"/>
          <w:szCs w:val="24"/>
          <w:lang w:eastAsia="ar-SA"/>
        </w:rPr>
        <w:t>транспортные расходы:</w:t>
      </w:r>
    </w:p>
    <w:p w:rsidR="00E415E8" w:rsidRPr="00E415E8" w:rsidRDefault="00E415E8" w:rsidP="00E415E8">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sz w:val="24"/>
          <w:szCs w:val="24"/>
          <w:lang w:eastAsia="ar-SA"/>
        </w:rPr>
        <w:t xml:space="preserve">- </w:t>
      </w:r>
      <w:proofErr w:type="gramStart"/>
      <w:r w:rsidRPr="00E415E8">
        <w:rPr>
          <w:rFonts w:ascii="Times New Roman" w:eastAsia="Times New Roman" w:hAnsi="Times New Roman" w:cs="Times New Roman"/>
          <w:color w:val="000000"/>
          <w:sz w:val="24"/>
          <w:szCs w:val="24"/>
          <w:lang w:eastAsia="ar-SA"/>
        </w:rPr>
        <w:t>ж</w:t>
      </w:r>
      <w:proofErr w:type="gramEnd"/>
      <w:r w:rsidRPr="00E415E8">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415E8" w:rsidRPr="00E415E8" w:rsidRDefault="00E415E8" w:rsidP="00E415E8">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415E8" w:rsidRPr="00E415E8" w:rsidRDefault="00E415E8" w:rsidP="00E415E8">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E415E8">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E415E8" w:rsidRPr="00E415E8" w:rsidRDefault="00E415E8" w:rsidP="00E415E8">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E415E8" w:rsidRPr="00E415E8" w:rsidRDefault="00E415E8" w:rsidP="00E415E8">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E415E8" w:rsidRPr="00E415E8" w:rsidRDefault="00E415E8" w:rsidP="00E415E8">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E415E8" w:rsidRPr="00E415E8" w:rsidRDefault="00E415E8" w:rsidP="00E415E8">
      <w:pPr>
        <w:spacing w:after="0" w:line="240" w:lineRule="auto"/>
        <w:ind w:firstLine="567"/>
        <w:jc w:val="both"/>
        <w:rPr>
          <w:rFonts w:ascii="Times New Roman" w:eastAsia="Times New Roman" w:hAnsi="Times New Roman" w:cs="Times New Roman"/>
          <w:color w:val="000000"/>
          <w:sz w:val="24"/>
          <w:szCs w:val="24"/>
          <w:lang w:eastAsia="ar-SA"/>
        </w:rPr>
      </w:pPr>
      <w:r w:rsidRPr="00E415E8">
        <w:rPr>
          <w:rFonts w:ascii="Times New Roman" w:eastAsia="Times New Roman" w:hAnsi="Times New Roman" w:cs="Times New Roman"/>
          <w:color w:val="000000"/>
          <w:sz w:val="24"/>
          <w:szCs w:val="24"/>
          <w:lang w:eastAsia="ar-SA"/>
        </w:rPr>
        <w:lastRenderedPageBreak/>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E415E8">
        <w:rPr>
          <w:rFonts w:ascii="Times New Roman" w:eastAsia="Times New Roman" w:hAnsi="Times New Roman" w:cs="Times New Roman"/>
          <w:color w:val="000000"/>
          <w:sz w:val="24"/>
          <w:szCs w:val="24"/>
          <w:lang w:eastAsia="ar-SA"/>
        </w:rPr>
        <w:t>и т.п</w:t>
      </w:r>
      <w:proofErr w:type="gramEnd"/>
      <w:r w:rsidRPr="00E415E8">
        <w:rPr>
          <w:rFonts w:ascii="Times New Roman" w:eastAsia="Times New Roman" w:hAnsi="Times New Roman" w:cs="Times New Roman"/>
          <w:color w:val="000000"/>
          <w:sz w:val="24"/>
          <w:szCs w:val="24"/>
          <w:lang w:eastAsia="ar-SA"/>
        </w:rPr>
        <w:t>.</w:t>
      </w:r>
    </w:p>
    <w:p w:rsidR="001956F3" w:rsidRPr="001956F3" w:rsidRDefault="001956F3" w:rsidP="006D53BB">
      <w:pPr>
        <w:spacing w:after="0" w:line="240" w:lineRule="auto"/>
        <w:ind w:firstLine="708"/>
        <w:jc w:val="both"/>
        <w:rPr>
          <w:rFonts w:ascii="Times New Roman" w:eastAsia="Times New Roman" w:hAnsi="Times New Roman" w:cs="Times New Roman"/>
          <w:b/>
          <w:snapToGrid w:val="0"/>
          <w:sz w:val="28"/>
          <w:szCs w:val="28"/>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5. Место поставки: </w:t>
      </w:r>
    </w:p>
    <w:p w:rsidR="00E415E8" w:rsidRPr="00E415E8"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поставка осуществляется ж/д транспортом: </w:t>
      </w:r>
    </w:p>
    <w:p w:rsidR="00E415E8" w:rsidRPr="00E415E8"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ст. Комсомольск-Мурманский </w:t>
      </w:r>
      <w:proofErr w:type="gramStart"/>
      <w:r w:rsidRPr="00E415E8">
        <w:rPr>
          <w:rFonts w:ascii="Times New Roman" w:eastAsia="Times New Roman" w:hAnsi="Times New Roman" w:cs="Times New Roman"/>
          <w:sz w:val="24"/>
          <w:szCs w:val="24"/>
          <w:lang w:eastAsia="ru-RU"/>
        </w:rPr>
        <w:t>Октябрьской</w:t>
      </w:r>
      <w:proofErr w:type="gramEnd"/>
      <w:r w:rsidRPr="00E415E8">
        <w:rPr>
          <w:rFonts w:ascii="Times New Roman" w:eastAsia="Times New Roman" w:hAnsi="Times New Roman" w:cs="Times New Roman"/>
          <w:sz w:val="24"/>
          <w:szCs w:val="24"/>
          <w:lang w:eastAsia="ru-RU"/>
        </w:rPr>
        <w:t xml:space="preserve"> ж/д; - 10 500 тонн,</w:t>
      </w:r>
    </w:p>
    <w:p w:rsidR="00E415E8" w:rsidRPr="00E415E8"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ст. Мурманск </w:t>
      </w:r>
      <w:proofErr w:type="gramStart"/>
      <w:r w:rsidRPr="00E415E8">
        <w:rPr>
          <w:rFonts w:ascii="Times New Roman" w:eastAsia="Times New Roman" w:hAnsi="Times New Roman" w:cs="Times New Roman"/>
          <w:sz w:val="24"/>
          <w:szCs w:val="24"/>
          <w:lang w:eastAsia="ru-RU"/>
        </w:rPr>
        <w:t>Октябрьской</w:t>
      </w:r>
      <w:proofErr w:type="gramEnd"/>
      <w:r w:rsidRPr="00E415E8">
        <w:rPr>
          <w:rFonts w:ascii="Times New Roman" w:eastAsia="Times New Roman" w:hAnsi="Times New Roman" w:cs="Times New Roman"/>
          <w:sz w:val="24"/>
          <w:szCs w:val="24"/>
          <w:lang w:eastAsia="ru-RU"/>
        </w:rPr>
        <w:t xml:space="preserve"> ж/д – 4 500 тонн,</w:t>
      </w:r>
    </w:p>
    <w:p w:rsidR="00E415E8" w:rsidRPr="00E415E8"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ст. Оленегорск </w:t>
      </w:r>
      <w:proofErr w:type="gramStart"/>
      <w:r w:rsidRPr="00E415E8">
        <w:rPr>
          <w:rFonts w:ascii="Times New Roman" w:eastAsia="Times New Roman" w:hAnsi="Times New Roman" w:cs="Times New Roman"/>
          <w:sz w:val="24"/>
          <w:szCs w:val="24"/>
          <w:lang w:eastAsia="ru-RU"/>
        </w:rPr>
        <w:t>Октябрьской</w:t>
      </w:r>
      <w:proofErr w:type="gramEnd"/>
      <w:r w:rsidRPr="00E415E8">
        <w:rPr>
          <w:rFonts w:ascii="Times New Roman" w:eastAsia="Times New Roman" w:hAnsi="Times New Roman" w:cs="Times New Roman"/>
          <w:sz w:val="24"/>
          <w:szCs w:val="24"/>
          <w:lang w:eastAsia="ru-RU"/>
        </w:rPr>
        <w:t xml:space="preserve"> ж/д –  500 тонн,</w:t>
      </w:r>
    </w:p>
    <w:p w:rsidR="00E415E8" w:rsidRPr="00E415E8"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ст. </w:t>
      </w:r>
      <w:proofErr w:type="spellStart"/>
      <w:r w:rsidRPr="00E415E8">
        <w:rPr>
          <w:rFonts w:ascii="Times New Roman" w:eastAsia="Times New Roman" w:hAnsi="Times New Roman" w:cs="Times New Roman"/>
          <w:sz w:val="24"/>
          <w:szCs w:val="24"/>
          <w:lang w:eastAsia="ru-RU"/>
        </w:rPr>
        <w:t>Ваенга</w:t>
      </w:r>
      <w:proofErr w:type="spellEnd"/>
      <w:r w:rsidRPr="00E415E8">
        <w:rPr>
          <w:rFonts w:ascii="Times New Roman" w:eastAsia="Times New Roman" w:hAnsi="Times New Roman" w:cs="Times New Roman"/>
          <w:sz w:val="24"/>
          <w:szCs w:val="24"/>
          <w:lang w:eastAsia="ru-RU"/>
        </w:rPr>
        <w:t xml:space="preserve"> </w:t>
      </w:r>
      <w:proofErr w:type="gramStart"/>
      <w:r w:rsidRPr="00E415E8">
        <w:rPr>
          <w:rFonts w:ascii="Times New Roman" w:eastAsia="Times New Roman" w:hAnsi="Times New Roman" w:cs="Times New Roman"/>
          <w:sz w:val="24"/>
          <w:szCs w:val="24"/>
          <w:lang w:eastAsia="ru-RU"/>
        </w:rPr>
        <w:t>Октябрьской</w:t>
      </w:r>
      <w:proofErr w:type="gramEnd"/>
      <w:r w:rsidRPr="00E415E8">
        <w:rPr>
          <w:rFonts w:ascii="Times New Roman" w:eastAsia="Times New Roman" w:hAnsi="Times New Roman" w:cs="Times New Roman"/>
          <w:sz w:val="24"/>
          <w:szCs w:val="24"/>
          <w:lang w:eastAsia="ru-RU"/>
        </w:rPr>
        <w:t xml:space="preserve"> ж/д – 9 000 тонн,</w:t>
      </w:r>
    </w:p>
    <w:p w:rsidR="00E415E8" w:rsidRPr="00E415E8"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ст. Никель – Мурманский </w:t>
      </w:r>
      <w:proofErr w:type="gramStart"/>
      <w:r w:rsidRPr="00E415E8">
        <w:rPr>
          <w:rFonts w:ascii="Times New Roman" w:eastAsia="Times New Roman" w:hAnsi="Times New Roman" w:cs="Times New Roman"/>
          <w:sz w:val="24"/>
          <w:szCs w:val="24"/>
          <w:lang w:eastAsia="ru-RU"/>
        </w:rPr>
        <w:t>Октябрьской</w:t>
      </w:r>
      <w:proofErr w:type="gramEnd"/>
      <w:r w:rsidRPr="00E415E8">
        <w:rPr>
          <w:rFonts w:ascii="Times New Roman" w:eastAsia="Times New Roman" w:hAnsi="Times New Roman" w:cs="Times New Roman"/>
          <w:sz w:val="24"/>
          <w:szCs w:val="24"/>
          <w:lang w:eastAsia="ru-RU"/>
        </w:rPr>
        <w:t xml:space="preserve"> ж/д – 500 тонн,</w:t>
      </w:r>
    </w:p>
    <w:p w:rsidR="006D53BB" w:rsidRDefault="00E415E8" w:rsidP="00E415E8">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E415E8">
        <w:rPr>
          <w:rFonts w:ascii="Times New Roman" w:eastAsia="Times New Roman" w:hAnsi="Times New Roman" w:cs="Times New Roman"/>
          <w:sz w:val="24"/>
          <w:szCs w:val="24"/>
          <w:lang w:eastAsia="ru-RU"/>
        </w:rPr>
        <w:t xml:space="preserve">ст. Кандалакша </w:t>
      </w:r>
      <w:proofErr w:type="gramStart"/>
      <w:r w:rsidRPr="00E415E8">
        <w:rPr>
          <w:rFonts w:ascii="Times New Roman" w:eastAsia="Times New Roman" w:hAnsi="Times New Roman" w:cs="Times New Roman"/>
          <w:sz w:val="24"/>
          <w:szCs w:val="24"/>
          <w:lang w:eastAsia="ru-RU"/>
        </w:rPr>
        <w:t>Октябрьской</w:t>
      </w:r>
      <w:proofErr w:type="gramEnd"/>
      <w:r w:rsidRPr="00E415E8">
        <w:rPr>
          <w:rFonts w:ascii="Times New Roman" w:eastAsia="Times New Roman" w:hAnsi="Times New Roman" w:cs="Times New Roman"/>
          <w:sz w:val="24"/>
          <w:szCs w:val="24"/>
          <w:lang w:eastAsia="ru-RU"/>
        </w:rPr>
        <w:t xml:space="preserve"> ж/д. – 5 000 тонн.</w:t>
      </w:r>
    </w:p>
    <w:p w:rsidR="00E415E8" w:rsidRPr="00E76E82" w:rsidRDefault="00E415E8" w:rsidP="00E415E8">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6D53BB" w:rsidRPr="00E415E8" w:rsidRDefault="00E76E82" w:rsidP="006D53BB">
      <w:pPr>
        <w:tabs>
          <w:tab w:val="left" w:pos="6987"/>
        </w:tabs>
        <w:spacing w:line="240" w:lineRule="auto"/>
        <w:jc w:val="both"/>
        <w:rPr>
          <w:i/>
          <w:snapToGrid w:val="0"/>
          <w:sz w:val="28"/>
          <w:szCs w:val="28"/>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6</w:t>
      </w:r>
      <w:r w:rsidRPr="00E76E82">
        <w:rPr>
          <w:rFonts w:ascii="Times New Roman" w:eastAsia="Times New Roman" w:hAnsi="Times New Roman" w:cs="Times New Roman"/>
          <w:b/>
          <w:snapToGrid w:val="0"/>
          <w:sz w:val="24"/>
          <w:szCs w:val="24"/>
          <w:lang w:eastAsia="ru-RU"/>
        </w:rPr>
        <w:t xml:space="preserve">. Срок оплаты: </w:t>
      </w:r>
      <w:r w:rsidR="00E415E8" w:rsidRPr="00E415E8">
        <w:rPr>
          <w:rFonts w:ascii="Times New Roman" w:hAnsi="Times New Roman" w:cs="Times New Roman"/>
          <w:snapToGrid w:val="0"/>
          <w:sz w:val="24"/>
          <w:szCs w:val="24"/>
        </w:rPr>
        <w:t xml:space="preserve">Покупатель производит оплату Продукции в срок от 90 (девяносто) календарных дней с момента (даты) поставки соответствующей партии нефтепродуктов </w:t>
      </w:r>
      <w:r w:rsidR="00E415E8" w:rsidRPr="00E415E8">
        <w:rPr>
          <w:rFonts w:ascii="Times New Roman" w:hAnsi="Times New Roman" w:cs="Times New Roman"/>
          <w:i/>
          <w:snapToGrid w:val="0"/>
          <w:sz w:val="24"/>
          <w:szCs w:val="24"/>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E415E8" w:rsidRPr="00E415E8" w:rsidRDefault="00E76E82" w:rsidP="00E415E8">
      <w:pPr>
        <w:tabs>
          <w:tab w:val="left" w:pos="6987"/>
        </w:tabs>
        <w:spacing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7</w:t>
      </w:r>
      <w:r w:rsidRPr="00E76E82">
        <w:rPr>
          <w:rFonts w:ascii="Times New Roman" w:eastAsia="Times New Roman" w:hAnsi="Times New Roman" w:cs="Times New Roman"/>
          <w:b/>
          <w:snapToGrid w:val="0"/>
          <w:sz w:val="24"/>
          <w:szCs w:val="24"/>
          <w:lang w:eastAsia="ru-RU"/>
        </w:rPr>
        <w:t xml:space="preserve">. Технические требования к </w:t>
      </w:r>
      <w:r w:rsidRPr="00FE50FC">
        <w:rPr>
          <w:rFonts w:ascii="Times New Roman" w:eastAsia="Times New Roman" w:hAnsi="Times New Roman" w:cs="Times New Roman"/>
          <w:b/>
          <w:snapToGrid w:val="0"/>
          <w:sz w:val="24"/>
          <w:szCs w:val="24"/>
          <w:lang w:eastAsia="ru-RU"/>
        </w:rPr>
        <w:t xml:space="preserve">продукции: </w:t>
      </w:r>
      <w:r w:rsidR="00E415E8" w:rsidRPr="00E415E8">
        <w:rPr>
          <w:rFonts w:ascii="Times New Roman" w:eastAsia="Times New Roman" w:hAnsi="Times New Roman" w:cs="Times New Roman"/>
          <w:sz w:val="24"/>
          <w:szCs w:val="24"/>
          <w:lang w:eastAsia="ru-RU"/>
        </w:rPr>
        <w:t>температура вспышки в открытом тигле не ниже 110</w:t>
      </w:r>
      <w:r w:rsidR="00E415E8" w:rsidRPr="00E415E8">
        <w:rPr>
          <w:rFonts w:ascii="Times New Roman" w:eastAsia="Times New Roman" w:hAnsi="Times New Roman" w:cs="Times New Roman"/>
          <w:spacing w:val="14"/>
          <w:sz w:val="24"/>
          <w:szCs w:val="24"/>
          <w:vertAlign w:val="superscript"/>
          <w:lang w:eastAsia="ru-RU"/>
        </w:rPr>
        <w:t>0</w:t>
      </w:r>
      <w:r w:rsidR="00E415E8" w:rsidRPr="00E415E8">
        <w:rPr>
          <w:rFonts w:ascii="Times New Roman" w:eastAsia="Times New Roman" w:hAnsi="Times New Roman" w:cs="Times New Roman"/>
          <w:spacing w:val="14"/>
          <w:sz w:val="24"/>
          <w:szCs w:val="24"/>
          <w:lang w:eastAsia="ru-RU"/>
        </w:rPr>
        <w:t>С</w:t>
      </w:r>
      <w:r w:rsidR="00E415E8" w:rsidRPr="00E415E8">
        <w:rPr>
          <w:rFonts w:ascii="Times New Roman" w:eastAsia="Times New Roman" w:hAnsi="Times New Roman" w:cs="Times New Roman"/>
          <w:sz w:val="24"/>
          <w:szCs w:val="24"/>
          <w:lang w:eastAsia="ru-RU"/>
        </w:rPr>
        <w:t>, массовая доля серы не более 3,5 %, вязкость условная при 100</w:t>
      </w:r>
      <w:r w:rsidR="00E415E8" w:rsidRPr="00E415E8">
        <w:rPr>
          <w:rFonts w:ascii="Times New Roman" w:eastAsia="Times New Roman" w:hAnsi="Times New Roman" w:cs="Times New Roman"/>
          <w:spacing w:val="14"/>
          <w:sz w:val="24"/>
          <w:szCs w:val="24"/>
          <w:vertAlign w:val="superscript"/>
          <w:lang w:eastAsia="ru-RU"/>
        </w:rPr>
        <w:t>0</w:t>
      </w:r>
      <w:r w:rsidR="00E415E8" w:rsidRPr="00E415E8">
        <w:rPr>
          <w:rFonts w:ascii="Times New Roman" w:eastAsia="Times New Roman" w:hAnsi="Times New Roman" w:cs="Times New Roman"/>
          <w:spacing w:val="14"/>
          <w:sz w:val="24"/>
          <w:szCs w:val="24"/>
          <w:lang w:eastAsia="ru-RU"/>
        </w:rPr>
        <w:t>С</w:t>
      </w:r>
      <w:r w:rsidR="00E415E8" w:rsidRPr="00E415E8">
        <w:rPr>
          <w:rFonts w:ascii="Times New Roman" w:eastAsia="Times New Roman" w:hAnsi="Times New Roman" w:cs="Times New Roman"/>
          <w:sz w:val="24"/>
          <w:szCs w:val="24"/>
          <w:lang w:eastAsia="ru-RU"/>
        </w:rPr>
        <w:t>, градусы ВУ, не более 6,8, температура застывания, не выше 25</w:t>
      </w:r>
      <w:r w:rsidR="00E415E8" w:rsidRPr="00E415E8">
        <w:rPr>
          <w:rFonts w:ascii="Times New Roman" w:eastAsia="Times New Roman" w:hAnsi="Times New Roman" w:cs="Times New Roman"/>
          <w:spacing w:val="14"/>
          <w:sz w:val="24"/>
          <w:szCs w:val="24"/>
          <w:vertAlign w:val="superscript"/>
          <w:lang w:eastAsia="ru-RU"/>
        </w:rPr>
        <w:t>0</w:t>
      </w:r>
      <w:r w:rsidR="00E415E8" w:rsidRPr="00E415E8">
        <w:rPr>
          <w:rFonts w:ascii="Times New Roman" w:eastAsia="Times New Roman" w:hAnsi="Times New Roman" w:cs="Times New Roman"/>
          <w:spacing w:val="14"/>
          <w:sz w:val="24"/>
          <w:szCs w:val="24"/>
          <w:lang w:eastAsia="ru-RU"/>
        </w:rPr>
        <w:t>С</w:t>
      </w:r>
      <w:r w:rsidR="00E415E8" w:rsidRPr="00E415E8">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E415E8" w:rsidRPr="00E415E8">
        <w:rPr>
          <w:rFonts w:ascii="Times New Roman" w:eastAsia="Times New Roman" w:hAnsi="Times New Roman" w:cs="Times New Roman"/>
          <w:sz w:val="24"/>
          <w:szCs w:val="24"/>
          <w:lang w:eastAsia="ru-RU"/>
        </w:rPr>
        <w:t>мех</w:t>
      </w:r>
      <w:proofErr w:type="gramStart"/>
      <w:r w:rsidR="00E415E8" w:rsidRPr="00E415E8">
        <w:rPr>
          <w:rFonts w:ascii="Times New Roman" w:eastAsia="Times New Roman" w:hAnsi="Times New Roman" w:cs="Times New Roman"/>
          <w:sz w:val="24"/>
          <w:szCs w:val="24"/>
          <w:lang w:eastAsia="ru-RU"/>
        </w:rPr>
        <w:t>.п</w:t>
      </w:r>
      <w:proofErr w:type="gramEnd"/>
      <w:r w:rsidR="00E415E8" w:rsidRPr="00E415E8">
        <w:rPr>
          <w:rFonts w:ascii="Times New Roman" w:eastAsia="Times New Roman" w:hAnsi="Times New Roman" w:cs="Times New Roman"/>
          <w:sz w:val="24"/>
          <w:szCs w:val="24"/>
          <w:lang w:eastAsia="ru-RU"/>
        </w:rPr>
        <w:t>римесей</w:t>
      </w:r>
      <w:proofErr w:type="spellEnd"/>
      <w:r w:rsidR="00E415E8" w:rsidRPr="00E415E8">
        <w:rPr>
          <w:rFonts w:ascii="Times New Roman" w:eastAsia="Times New Roman" w:hAnsi="Times New Roman" w:cs="Times New Roman"/>
          <w:sz w:val="24"/>
          <w:szCs w:val="24"/>
          <w:lang w:eastAsia="ru-RU"/>
        </w:rPr>
        <w:t>, не более 1,0%.</w:t>
      </w:r>
    </w:p>
    <w:p w:rsidR="003A2F0D" w:rsidRPr="00AF3C19"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E415E8" w:rsidRPr="00AF3C19">
        <w:rPr>
          <w:rFonts w:ascii="Times New Roman" w:eastAsia="Calibri" w:hAnsi="Times New Roman" w:cs="Times New Roman"/>
          <w:b/>
          <w:sz w:val="24"/>
          <w:szCs w:val="24"/>
          <w:lang w:eastAsia="ar-SA"/>
        </w:rPr>
        <w:t>2</w:t>
      </w:r>
      <w:r w:rsidR="000C70E6" w:rsidRPr="00AF3C19">
        <w:rPr>
          <w:rFonts w:ascii="Times New Roman" w:eastAsia="Calibri" w:hAnsi="Times New Roman" w:cs="Times New Roman"/>
          <w:b/>
          <w:sz w:val="24"/>
          <w:szCs w:val="24"/>
          <w:lang w:eastAsia="ar-SA"/>
        </w:rPr>
        <w:t>5</w:t>
      </w:r>
      <w:r w:rsidR="006B7D60" w:rsidRPr="00AF3C19">
        <w:rPr>
          <w:rFonts w:ascii="Times New Roman" w:eastAsia="Calibri" w:hAnsi="Times New Roman" w:cs="Times New Roman"/>
          <w:b/>
          <w:sz w:val="24"/>
          <w:szCs w:val="24"/>
          <w:lang w:eastAsia="ar-SA"/>
        </w:rPr>
        <w:t xml:space="preserve"> </w:t>
      </w:r>
      <w:r w:rsidR="00E415E8" w:rsidRPr="00AF3C19">
        <w:rPr>
          <w:rFonts w:ascii="Times New Roman" w:eastAsia="Calibri" w:hAnsi="Times New Roman" w:cs="Times New Roman"/>
          <w:b/>
          <w:sz w:val="24"/>
          <w:szCs w:val="24"/>
          <w:lang w:eastAsia="ar-SA"/>
        </w:rPr>
        <w:t>марта</w:t>
      </w:r>
      <w:r w:rsidRPr="00AF3C19">
        <w:rPr>
          <w:rFonts w:ascii="Times New Roman" w:eastAsia="Calibri" w:hAnsi="Times New Roman" w:cs="Times New Roman"/>
          <w:b/>
          <w:sz w:val="24"/>
          <w:szCs w:val="24"/>
          <w:lang w:eastAsia="ar-SA"/>
        </w:rPr>
        <w:t xml:space="preserve"> 201</w:t>
      </w:r>
      <w:r w:rsidR="00BA41B2"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Pr="00AF3C19">
        <w:rPr>
          <w:rFonts w:ascii="Times New Roman" w:eastAsia="Times New Roman" w:hAnsi="Times New Roman" w:cs="Times New Roman"/>
          <w:b/>
          <w:sz w:val="24"/>
          <w:szCs w:val="24"/>
          <w:lang w:eastAsia="ar-SA"/>
        </w:rPr>
        <w:t xml:space="preserve">года в </w:t>
      </w:r>
      <w:r w:rsidRPr="00AF3C19">
        <w:rPr>
          <w:rFonts w:ascii="Times New Roman" w:eastAsia="Calibri" w:hAnsi="Times New Roman" w:cs="Times New Roman"/>
          <w:b/>
          <w:noProof/>
          <w:sz w:val="24"/>
          <w:szCs w:val="24"/>
          <w:lang w:eastAsia="ar-SA"/>
        </w:rPr>
        <w:t>1</w:t>
      </w:r>
      <w:r w:rsidR="00730D70" w:rsidRPr="00AF3C19">
        <w:rPr>
          <w:rFonts w:ascii="Times New Roman" w:eastAsia="Calibri" w:hAnsi="Times New Roman" w:cs="Times New Roman"/>
          <w:b/>
          <w:noProof/>
          <w:sz w:val="24"/>
          <w:szCs w:val="24"/>
          <w:lang w:eastAsia="ar-SA"/>
        </w:rPr>
        <w:t>0</w:t>
      </w:r>
      <w:r w:rsidRPr="00AF3C19">
        <w:rPr>
          <w:rFonts w:ascii="Times New Roman" w:eastAsia="Calibri" w:hAnsi="Times New Roman" w:cs="Times New Roman"/>
          <w:b/>
          <w:noProof/>
          <w:sz w:val="24"/>
          <w:szCs w:val="24"/>
          <w:lang w:eastAsia="ar-SA"/>
        </w:rPr>
        <w:t xml:space="preserve">:00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r w:rsidRPr="00AF3C19">
        <w:rPr>
          <w:rFonts w:ascii="Times New Roman" w:eastAsia="Calibri" w:hAnsi="Times New Roman" w:cs="Times New Roman"/>
          <w:sz w:val="24"/>
          <w:szCs w:val="24"/>
          <w:lang w:eastAsia="ar-SA"/>
        </w:rPr>
        <w:t xml:space="preserve"> г. Мурманск, </w:t>
      </w:r>
      <w:r w:rsidR="007519F2" w:rsidRPr="00AF3C19">
        <w:rPr>
          <w:rFonts w:ascii="Times New Roman" w:eastAsia="Calibri" w:hAnsi="Times New Roman" w:cs="Times New Roman"/>
          <w:sz w:val="24"/>
          <w:szCs w:val="24"/>
          <w:lang w:eastAsia="ar-SA"/>
        </w:rPr>
        <w:t xml:space="preserve">ул. Свердлова, </w:t>
      </w:r>
      <w:r w:rsidR="007519F2" w:rsidRPr="00AF3C19">
        <w:rPr>
          <w:rFonts w:ascii="Times New Roman" w:eastAsia="Calibri" w:hAnsi="Times New Roman" w:cs="Times New Roman"/>
          <w:bCs/>
          <w:sz w:val="24"/>
          <w:szCs w:val="24"/>
          <w:lang w:eastAsia="ar-SA"/>
        </w:rPr>
        <w:t xml:space="preserve">д. 39, </w:t>
      </w:r>
      <w:proofErr w:type="spellStart"/>
      <w:r w:rsidR="007519F2" w:rsidRPr="00AF3C19">
        <w:rPr>
          <w:rFonts w:ascii="Times New Roman" w:eastAsia="Calibri" w:hAnsi="Times New Roman" w:cs="Times New Roman"/>
          <w:bCs/>
          <w:sz w:val="24"/>
          <w:szCs w:val="24"/>
          <w:lang w:eastAsia="ar-SA"/>
        </w:rPr>
        <w:t>каб</w:t>
      </w:r>
      <w:proofErr w:type="spellEnd"/>
      <w:r w:rsidR="007519F2" w:rsidRPr="00AF3C19">
        <w:rPr>
          <w:rFonts w:ascii="Times New Roman" w:eastAsia="Calibri" w:hAnsi="Times New Roman" w:cs="Times New Roman"/>
          <w:bCs/>
          <w:sz w:val="24"/>
          <w:szCs w:val="24"/>
          <w:lang w:eastAsia="ar-SA"/>
        </w:rPr>
        <w:t>. 403</w:t>
      </w:r>
      <w:r w:rsidRPr="00AF3C19">
        <w:rPr>
          <w:rFonts w:ascii="Times New Roman" w:eastAsia="Calibri" w:hAnsi="Times New Roman" w:cs="Times New Roman"/>
          <w:sz w:val="24"/>
          <w:szCs w:val="24"/>
          <w:lang w:eastAsia="ar-SA"/>
        </w:rPr>
        <w:t>.</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Pr="00AF3C19">
        <w:rPr>
          <w:rFonts w:ascii="Times New Roman" w:eastAsia="Calibri" w:hAnsi="Times New Roman" w:cs="Times New Roman"/>
          <w:bCs/>
          <w:sz w:val="24"/>
          <w:szCs w:val="24"/>
        </w:rPr>
        <w:t>на право заключения договора</w:t>
      </w:r>
      <w:r w:rsidRPr="00AF3C19">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23AAF" w:rsidRDefault="003A2F0D" w:rsidP="00723AAF">
      <w:pPr>
        <w:tabs>
          <w:tab w:val="left" w:pos="567"/>
          <w:tab w:val="left" w:pos="709"/>
        </w:tabs>
        <w:suppressAutoHyphens/>
        <w:spacing w:after="0" w:line="240" w:lineRule="auto"/>
        <w:ind w:firstLine="426"/>
        <w:jc w:val="both"/>
        <w:rPr>
          <w:rFonts w:ascii="Times New Roman" w:eastAsia="Times New Roman" w:hAnsi="Times New Roman" w:cs="Times New Roman"/>
          <w:b/>
          <w:sz w:val="24"/>
          <w:szCs w:val="24"/>
          <w:highlight w:val="yellow"/>
          <w:lang w:eastAsia="ar-SA"/>
        </w:rPr>
      </w:pPr>
      <w:r w:rsidRPr="00AF3C19">
        <w:rPr>
          <w:rFonts w:ascii="Times New Roman" w:eastAsia="Times New Roman" w:hAnsi="Times New Roman" w:cs="Times New Roman"/>
          <w:sz w:val="24"/>
          <w:szCs w:val="24"/>
          <w:lang w:eastAsia="ar-SA"/>
        </w:rPr>
        <w:t>Документация доступна с</w:t>
      </w:r>
      <w:r w:rsidR="006B7D60" w:rsidRPr="00AF3C19">
        <w:rPr>
          <w:rFonts w:ascii="Times New Roman" w:eastAsia="Times New Roman" w:hAnsi="Times New Roman" w:cs="Times New Roman"/>
          <w:b/>
          <w:sz w:val="24"/>
          <w:szCs w:val="24"/>
          <w:lang w:eastAsia="ar-SA"/>
        </w:rPr>
        <w:t xml:space="preserve"> «</w:t>
      </w:r>
      <w:r w:rsidR="007A25D9" w:rsidRPr="00AF3C19">
        <w:rPr>
          <w:rFonts w:ascii="Times New Roman" w:eastAsia="Times New Roman" w:hAnsi="Times New Roman" w:cs="Times New Roman"/>
          <w:b/>
          <w:sz w:val="24"/>
          <w:szCs w:val="24"/>
          <w:lang w:eastAsia="ar-SA"/>
        </w:rPr>
        <w:t>1</w:t>
      </w:r>
      <w:r w:rsidR="00A37678">
        <w:rPr>
          <w:rFonts w:ascii="Times New Roman" w:eastAsia="Times New Roman" w:hAnsi="Times New Roman" w:cs="Times New Roman"/>
          <w:b/>
          <w:sz w:val="24"/>
          <w:szCs w:val="24"/>
          <w:lang w:eastAsia="ar-SA"/>
        </w:rPr>
        <w:t>6</w:t>
      </w:r>
      <w:r w:rsidR="006B7D60" w:rsidRPr="00AF3C19">
        <w:rPr>
          <w:rFonts w:ascii="Times New Roman" w:eastAsia="Times New Roman" w:hAnsi="Times New Roman" w:cs="Times New Roman"/>
          <w:b/>
          <w:sz w:val="24"/>
          <w:szCs w:val="24"/>
          <w:lang w:eastAsia="ar-SA"/>
        </w:rPr>
        <w:t xml:space="preserve">» </w:t>
      </w:r>
      <w:r w:rsidR="00E415E8" w:rsidRPr="00AF3C19">
        <w:rPr>
          <w:rFonts w:ascii="Times New Roman" w:eastAsia="Times New Roman" w:hAnsi="Times New Roman" w:cs="Times New Roman"/>
          <w:b/>
          <w:sz w:val="24"/>
          <w:szCs w:val="24"/>
          <w:lang w:eastAsia="ar-SA"/>
        </w:rPr>
        <w:t>марта</w:t>
      </w:r>
      <w:r w:rsidRPr="00AF3C19">
        <w:rPr>
          <w:rFonts w:ascii="Times New Roman" w:eastAsia="Times New Roman" w:hAnsi="Times New Roman" w:cs="Times New Roman"/>
          <w:b/>
          <w:sz w:val="24"/>
          <w:szCs w:val="24"/>
          <w:lang w:eastAsia="ar-SA"/>
        </w:rPr>
        <w:t xml:space="preserve"> 201</w:t>
      </w:r>
      <w:r w:rsidR="00BA41B2" w:rsidRPr="00AF3C19">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w:t>
      </w:r>
      <w:r w:rsidRPr="00A63694">
        <w:rPr>
          <w:rFonts w:ascii="Calibri" w:eastAsia="Calibri" w:hAnsi="Calibri" w:cs="Times New Roman"/>
        </w:rPr>
        <w:t xml:space="preserve"> </w:t>
      </w:r>
      <w:r w:rsidR="009660E0" w:rsidRPr="00A63694">
        <w:rPr>
          <w:rFonts w:ascii="Times New Roman" w:eastAsia="Times New Roman" w:hAnsi="Times New Roman" w:cs="Times New Roman"/>
          <w:sz w:val="24"/>
          <w:szCs w:val="24"/>
          <w:lang w:eastAsia="ar-SA"/>
        </w:rPr>
        <w:t>в единой</w:t>
      </w:r>
      <w:r w:rsidR="009660E0" w:rsidRPr="007519F2">
        <w:rPr>
          <w:rFonts w:ascii="Times New Roman" w:eastAsia="Times New Roman" w:hAnsi="Times New Roman" w:cs="Times New Roman"/>
          <w:sz w:val="24"/>
          <w:szCs w:val="24"/>
          <w:lang w:eastAsia="ar-SA"/>
        </w:rPr>
        <w:t xml:space="preserve">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BD2BDD" w:rsidRPr="00BD2BDD">
        <w:rPr>
          <w:rFonts w:ascii="Times New Roman" w:eastAsia="Times New Roman" w:hAnsi="Times New Roman" w:cs="Times New Roman"/>
          <w:sz w:val="24"/>
          <w:szCs w:val="24"/>
          <w:lang w:val="en-US" w:eastAsia="ar-SA"/>
        </w:rPr>
        <w:t>palchikovskaya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w:t>
      </w:r>
      <w:r w:rsidRPr="003A2F0D">
        <w:rPr>
          <w:rFonts w:ascii="Times New Roman" w:eastAsia="Times New Roman" w:hAnsi="Times New Roman" w:cs="Times New Roman"/>
          <w:sz w:val="24"/>
          <w:szCs w:val="24"/>
          <w:lang w:eastAsia="ar-SA"/>
        </w:rPr>
        <w:lastRenderedPageBreak/>
        <w:t xml:space="preserve">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AF3C19"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7A25D9" w:rsidRPr="00AF3C19">
        <w:rPr>
          <w:rFonts w:ascii="Times New Roman" w:eastAsia="Times New Roman" w:hAnsi="Times New Roman" w:cs="Times New Roman"/>
          <w:b/>
          <w:sz w:val="24"/>
          <w:szCs w:val="24"/>
          <w:lang w:eastAsia="ar-SA"/>
        </w:rPr>
        <w:t>1</w:t>
      </w:r>
      <w:r w:rsidR="00A37678">
        <w:rPr>
          <w:rFonts w:ascii="Times New Roman" w:eastAsia="Times New Roman" w:hAnsi="Times New Roman" w:cs="Times New Roman"/>
          <w:b/>
          <w:sz w:val="24"/>
          <w:szCs w:val="24"/>
          <w:lang w:eastAsia="ar-SA"/>
        </w:rPr>
        <w:t>7</w:t>
      </w:r>
      <w:r w:rsidR="006B7D60" w:rsidRPr="00AF3C19">
        <w:rPr>
          <w:rFonts w:ascii="Times New Roman" w:eastAsia="Times New Roman" w:hAnsi="Times New Roman" w:cs="Times New Roman"/>
          <w:b/>
          <w:sz w:val="24"/>
          <w:szCs w:val="24"/>
          <w:lang w:eastAsia="ar-SA"/>
        </w:rPr>
        <w:t xml:space="preserve"> </w:t>
      </w:r>
      <w:r w:rsidR="00E415E8" w:rsidRPr="00AF3C19">
        <w:rPr>
          <w:rFonts w:ascii="Times New Roman" w:eastAsia="Times New Roman" w:hAnsi="Times New Roman" w:cs="Times New Roman"/>
          <w:b/>
          <w:sz w:val="24"/>
          <w:szCs w:val="24"/>
          <w:lang w:eastAsia="ar-SA"/>
        </w:rPr>
        <w:t>марта</w:t>
      </w:r>
      <w:r w:rsidRPr="00AF3C19">
        <w:rPr>
          <w:rFonts w:ascii="Times New Roman" w:eastAsia="Times New Roman" w:hAnsi="Times New Roman" w:cs="Times New Roman"/>
          <w:b/>
          <w:sz w:val="24"/>
          <w:szCs w:val="24"/>
          <w:lang w:eastAsia="ar-SA"/>
        </w:rPr>
        <w:t xml:space="preserve"> 201</w:t>
      </w:r>
      <w:r w:rsidR="00BA41B2" w:rsidRPr="00AF3C19">
        <w:rPr>
          <w:rFonts w:ascii="Times New Roman" w:eastAsia="Times New Roman" w:hAnsi="Times New Roman" w:cs="Times New Roman"/>
          <w:b/>
          <w:sz w:val="24"/>
          <w:szCs w:val="24"/>
          <w:lang w:eastAsia="ar-SA"/>
        </w:rPr>
        <w:t>6 </w:t>
      </w:r>
      <w:r w:rsidRPr="00AF3C19">
        <w:rPr>
          <w:rFonts w:ascii="Times New Roman" w:eastAsia="Times New Roman" w:hAnsi="Times New Roman" w:cs="Times New Roman"/>
          <w:b/>
          <w:sz w:val="24"/>
          <w:szCs w:val="24"/>
          <w:lang w:eastAsia="ar-SA"/>
        </w:rPr>
        <w:t>г. 08:30 (</w:t>
      </w:r>
      <w:proofErr w:type="gramStart"/>
      <w:r w:rsidRPr="00AF3C19">
        <w:rPr>
          <w:rFonts w:ascii="Times New Roman" w:eastAsia="Times New Roman" w:hAnsi="Times New Roman" w:cs="Times New Roman"/>
          <w:b/>
          <w:sz w:val="24"/>
          <w:szCs w:val="24"/>
          <w:lang w:eastAsia="ar-SA"/>
        </w:rPr>
        <w:t>МСК</w:t>
      </w:r>
      <w:proofErr w:type="gramEnd"/>
      <w:r w:rsidRPr="00AF3C19">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AF3C19">
        <w:rPr>
          <w:rFonts w:ascii="Times New Roman" w:eastAsia="Times New Roman" w:hAnsi="Times New Roman" w:cs="Times New Roman"/>
          <w:b/>
          <w:sz w:val="24"/>
          <w:szCs w:val="24"/>
          <w:lang w:eastAsia="ar-SA"/>
        </w:rPr>
        <w:t xml:space="preserve">запросе предложений: </w:t>
      </w:r>
      <w:r w:rsidR="00E415E8" w:rsidRPr="00AF3C19">
        <w:rPr>
          <w:rFonts w:ascii="Times New Roman" w:eastAsia="Times New Roman" w:hAnsi="Times New Roman" w:cs="Times New Roman"/>
          <w:b/>
          <w:sz w:val="24"/>
          <w:szCs w:val="24"/>
          <w:lang w:eastAsia="ar-SA"/>
        </w:rPr>
        <w:t>2</w:t>
      </w:r>
      <w:r w:rsidR="000C70E6" w:rsidRPr="00AF3C19">
        <w:rPr>
          <w:rFonts w:ascii="Times New Roman" w:eastAsia="Times New Roman" w:hAnsi="Times New Roman" w:cs="Times New Roman"/>
          <w:b/>
          <w:sz w:val="24"/>
          <w:szCs w:val="24"/>
          <w:lang w:eastAsia="ar-SA"/>
        </w:rPr>
        <w:t>4</w:t>
      </w:r>
      <w:r w:rsidR="006B7D60" w:rsidRPr="00A63694">
        <w:rPr>
          <w:rFonts w:ascii="Times New Roman" w:eastAsia="Times New Roman" w:hAnsi="Times New Roman" w:cs="Times New Roman"/>
          <w:b/>
          <w:sz w:val="24"/>
          <w:szCs w:val="24"/>
          <w:lang w:eastAsia="ar-SA"/>
        </w:rPr>
        <w:t xml:space="preserve"> </w:t>
      </w:r>
      <w:r w:rsidR="00E415E8">
        <w:rPr>
          <w:rFonts w:ascii="Times New Roman" w:eastAsia="Times New Roman" w:hAnsi="Times New Roman" w:cs="Times New Roman"/>
          <w:b/>
          <w:sz w:val="24"/>
          <w:szCs w:val="24"/>
          <w:lang w:eastAsia="ar-SA"/>
        </w:rPr>
        <w:t>марта</w:t>
      </w:r>
      <w:r w:rsidRPr="00A63694">
        <w:rPr>
          <w:rFonts w:ascii="Times New Roman" w:eastAsia="Times New Roman" w:hAnsi="Times New Roman" w:cs="Times New Roman"/>
          <w:b/>
          <w:sz w:val="24"/>
          <w:szCs w:val="24"/>
          <w:lang w:eastAsia="ar-SA"/>
        </w:rPr>
        <w:t xml:space="preserve"> 201</w:t>
      </w:r>
      <w:r w:rsidR="00BA41B2"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proofErr w:type="gramStart"/>
      <w:r w:rsidRPr="00A63694">
        <w:rPr>
          <w:rFonts w:ascii="Times New Roman" w:eastAsia="Times New Roman" w:hAnsi="Times New Roman" w:cs="Times New Roman"/>
          <w:sz w:val="24"/>
          <w:szCs w:val="24"/>
          <w:lang w:eastAsia="ar-SA"/>
        </w:rPr>
        <w:t>Любой Участник закупки вправе</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 xml:space="preserve">по адресу </w:t>
      </w:r>
      <w:r w:rsidR="00F01103" w:rsidRPr="00A63694">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Промышленная,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A63694">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либо на</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электронную почту</w:t>
      </w:r>
      <w:r w:rsidR="00924767" w:rsidRPr="00A63694">
        <w:rPr>
          <w:rFonts w:ascii="Times New Roman" w:eastAsia="Times New Roman" w:hAnsi="Times New Roman" w:cs="Times New Roman"/>
          <w:sz w:val="24"/>
          <w:szCs w:val="24"/>
          <w:lang w:eastAsia="ar-SA"/>
        </w:rPr>
        <w:t xml:space="preserve"> </w:t>
      </w:r>
      <w:proofErr w:type="spellStart"/>
      <w:r w:rsidR="00924767" w:rsidRPr="00A63694">
        <w:rPr>
          <w:rFonts w:ascii="Times New Roman" w:eastAsia="Times New Roman" w:hAnsi="Times New Roman" w:cs="Times New Roman"/>
          <w:sz w:val="24"/>
          <w:szCs w:val="24"/>
          <w:lang w:val="en-US" w:eastAsia="ar-SA"/>
        </w:rPr>
        <w:t>palchikovskaya</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mures</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ru</w:t>
      </w:r>
      <w:proofErr w:type="spellEnd"/>
      <w:r w:rsidRPr="00A63694">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A63694">
        <w:rPr>
          <w:rFonts w:ascii="Times New Roman" w:eastAsia="Calibri" w:hAnsi="Times New Roman" w:cs="Times New Roman"/>
          <w:sz w:val="24"/>
          <w:szCs w:val="24"/>
          <w:lang w:eastAsia="ar-SA"/>
        </w:rPr>
        <w:t>рабочих</w:t>
      </w:r>
      <w:r w:rsidRPr="00A63694">
        <w:rPr>
          <w:rFonts w:ascii="Calibri" w:eastAsia="Calibri" w:hAnsi="Calibri" w:cs="Times New Roman"/>
          <w:lang w:eastAsia="ar-SA"/>
        </w:rPr>
        <w:t xml:space="preserve"> </w:t>
      </w:r>
      <w:r w:rsidRPr="00A63694">
        <w:rPr>
          <w:rFonts w:ascii="Times New Roman" w:eastAsia="Times New Roman" w:hAnsi="Times New Roman" w:cs="Times New Roman"/>
          <w:sz w:val="24"/>
          <w:szCs w:val="24"/>
          <w:lang w:eastAsia="ar-SA"/>
        </w:rPr>
        <w:t>дня</w:t>
      </w:r>
      <w:proofErr w:type="gramEnd"/>
      <w:r w:rsidRPr="00A63694">
        <w:rPr>
          <w:rFonts w:ascii="Times New Roman" w:eastAsia="Times New Roman" w:hAnsi="Times New Roman" w:cs="Times New Roman"/>
          <w:sz w:val="24"/>
          <w:szCs w:val="24"/>
          <w:lang w:eastAsia="ar-SA"/>
        </w:rPr>
        <w:t xml:space="preserve"> до окончания срока подачи заявок на участие в запросе предложений.</w:t>
      </w:r>
    </w:p>
    <w:p w:rsidR="003A2F0D" w:rsidRPr="00AF3C1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A63694">
        <w:rPr>
          <w:rFonts w:ascii="Times New Roman" w:eastAsia="Times New Roman" w:hAnsi="Times New Roman" w:cs="Times New Roman"/>
          <w:sz w:val="24"/>
          <w:szCs w:val="24"/>
          <w:lang w:eastAsia="ar-SA"/>
        </w:rPr>
        <w:t xml:space="preserve">  </w:t>
      </w:r>
      <w:r w:rsidR="007A25D9" w:rsidRPr="00AF3C19">
        <w:rPr>
          <w:rFonts w:ascii="Times New Roman" w:eastAsia="Times New Roman" w:hAnsi="Times New Roman" w:cs="Times New Roman"/>
          <w:sz w:val="24"/>
          <w:szCs w:val="24"/>
          <w:lang w:eastAsia="ar-SA"/>
        </w:rPr>
        <w:t>1</w:t>
      </w:r>
      <w:r w:rsidR="00A37678">
        <w:rPr>
          <w:rFonts w:ascii="Times New Roman" w:eastAsia="Times New Roman" w:hAnsi="Times New Roman" w:cs="Times New Roman"/>
          <w:sz w:val="24"/>
          <w:szCs w:val="24"/>
          <w:lang w:eastAsia="ar-SA"/>
        </w:rPr>
        <w:t>7</w:t>
      </w:r>
      <w:r w:rsidR="007A25D9" w:rsidRPr="00AF3C19">
        <w:rPr>
          <w:rFonts w:ascii="Times New Roman" w:eastAsia="Times New Roman" w:hAnsi="Times New Roman" w:cs="Times New Roman"/>
          <w:sz w:val="24"/>
          <w:szCs w:val="24"/>
          <w:lang w:eastAsia="ar-SA"/>
        </w:rPr>
        <w:t xml:space="preserve"> </w:t>
      </w:r>
      <w:r w:rsidR="00E415E8" w:rsidRPr="00AF3C19">
        <w:rPr>
          <w:rFonts w:ascii="Times New Roman" w:eastAsia="Times New Roman" w:hAnsi="Times New Roman" w:cs="Times New Roman"/>
          <w:sz w:val="24"/>
          <w:szCs w:val="24"/>
          <w:lang w:eastAsia="ar-SA"/>
        </w:rPr>
        <w:t>марта</w:t>
      </w:r>
      <w:r w:rsidR="007A25D9" w:rsidRPr="00AF3C19">
        <w:rPr>
          <w:rFonts w:ascii="Times New Roman" w:eastAsia="Times New Roman" w:hAnsi="Times New Roman" w:cs="Times New Roman"/>
          <w:sz w:val="24"/>
          <w:szCs w:val="24"/>
          <w:lang w:eastAsia="ar-SA"/>
        </w:rPr>
        <w:t xml:space="preserve"> 2016 г. 08:30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0C70E6" w:rsidRPr="00AF3C19">
        <w:rPr>
          <w:rFonts w:ascii="Times New Roman" w:eastAsia="Times New Roman" w:hAnsi="Times New Roman" w:cs="Times New Roman"/>
          <w:sz w:val="24"/>
          <w:szCs w:val="24"/>
          <w:lang w:eastAsia="ar-SA"/>
        </w:rPr>
        <w:t>22</w:t>
      </w:r>
      <w:r w:rsidR="006B7D60" w:rsidRPr="00AF3C19">
        <w:rPr>
          <w:rFonts w:ascii="Times New Roman" w:eastAsia="Times New Roman" w:hAnsi="Times New Roman" w:cs="Times New Roman"/>
          <w:sz w:val="24"/>
          <w:szCs w:val="24"/>
          <w:lang w:eastAsia="ar-SA"/>
        </w:rPr>
        <w:t xml:space="preserve"> </w:t>
      </w:r>
      <w:r w:rsidR="00E415E8" w:rsidRPr="00AF3C19">
        <w:rPr>
          <w:rFonts w:ascii="Times New Roman" w:eastAsia="Times New Roman" w:hAnsi="Times New Roman" w:cs="Times New Roman"/>
          <w:sz w:val="24"/>
          <w:szCs w:val="24"/>
          <w:lang w:eastAsia="ar-SA"/>
        </w:rPr>
        <w:t>марта</w:t>
      </w:r>
      <w:r w:rsidR="00BA41B2" w:rsidRPr="00A63694">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sz w:val="24"/>
          <w:szCs w:val="24"/>
          <w:lang w:eastAsia="ar-SA"/>
        </w:rPr>
        <w:t xml:space="preserve">Заказчик в течение одного рабочего дня </w:t>
      </w:r>
      <w:r w:rsidRPr="00A63694">
        <w:rPr>
          <w:rFonts w:ascii="Times New Roman" w:eastAsia="Calibri" w:hAnsi="Times New Roman" w:cs="Times New Roman"/>
          <w:sz w:val="24"/>
          <w:szCs w:val="24"/>
          <w:lang w:eastAsia="ar-SA"/>
        </w:rPr>
        <w:t>со дня поступления запро</w:t>
      </w:r>
      <w:r w:rsidRPr="007519F2">
        <w:rPr>
          <w:rFonts w:ascii="Times New Roman" w:eastAsia="Calibri" w:hAnsi="Times New Roman" w:cs="Times New Roman"/>
          <w:sz w:val="24"/>
          <w:szCs w:val="24"/>
          <w:lang w:eastAsia="ar-SA"/>
        </w:rPr>
        <w:t xml:space="preserve">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2056"/>
      </w:tblGrid>
      <w:tr w:rsidR="003A2F0D" w:rsidRPr="006D53BB" w:rsidTr="00E76E82">
        <w:tc>
          <w:tcPr>
            <w:tcW w:w="3190" w:type="dxa"/>
            <w:gridSpan w:val="2"/>
            <w:shd w:val="clear" w:color="auto" w:fill="auto"/>
            <w:vAlign w:val="center"/>
          </w:tcPr>
          <w:p w:rsidR="003A2F0D" w:rsidRPr="006D53BB" w:rsidRDefault="003A2F0D" w:rsidP="003A2F0D">
            <w:pPr>
              <w:spacing w:after="0" w:line="240" w:lineRule="auto"/>
              <w:rPr>
                <w:rFonts w:ascii="Times New Roman" w:eastAsia="Calibri" w:hAnsi="Times New Roman" w:cs="Times New Roman"/>
                <w:b/>
                <w:bCs/>
                <w:sz w:val="24"/>
                <w:szCs w:val="24"/>
                <w:lang w:eastAsia="ru-RU"/>
              </w:rPr>
            </w:pPr>
            <w:r w:rsidRPr="006D53BB">
              <w:rPr>
                <w:rFonts w:ascii="Times New Roman" w:eastAsia="Times New Roman" w:hAnsi="Times New Roman" w:cs="Times New Roman"/>
                <w:b/>
                <w:bCs/>
                <w:sz w:val="24"/>
                <w:szCs w:val="24"/>
                <w:lang w:eastAsia="ru-RU"/>
              </w:rPr>
              <w:t>Цена договора</w:t>
            </w:r>
          </w:p>
        </w:tc>
        <w:tc>
          <w:tcPr>
            <w:tcW w:w="3014" w:type="dxa"/>
            <w:gridSpan w:val="2"/>
            <w:shd w:val="clear" w:color="auto" w:fill="auto"/>
            <w:vAlign w:val="center"/>
          </w:tcPr>
          <w:p w:rsidR="003A2F0D" w:rsidRPr="006D53BB" w:rsidRDefault="003A2F0D" w:rsidP="003A2F0D">
            <w:pPr>
              <w:spacing w:after="0" w:line="240" w:lineRule="auto"/>
              <w:rPr>
                <w:rFonts w:ascii="Times New Roman" w:eastAsia="Calibri" w:hAnsi="Times New Roman" w:cs="Times New Roman"/>
                <w:b/>
                <w:bCs/>
                <w:sz w:val="24"/>
                <w:szCs w:val="24"/>
                <w:lang w:eastAsia="ru-RU"/>
              </w:rPr>
            </w:pPr>
            <w:r w:rsidRPr="006D53BB">
              <w:rPr>
                <w:rFonts w:ascii="Times New Roman" w:eastAsia="Calibri" w:hAnsi="Times New Roman" w:cs="Times New Roman"/>
                <w:b/>
                <w:sz w:val="24"/>
                <w:szCs w:val="24"/>
                <w:lang w:eastAsia="ar-SA"/>
              </w:rPr>
              <w:t>Срок оплаты</w:t>
            </w:r>
          </w:p>
        </w:tc>
        <w:tc>
          <w:tcPr>
            <w:tcW w:w="3827" w:type="dxa"/>
            <w:gridSpan w:val="2"/>
            <w:shd w:val="clear" w:color="auto" w:fill="auto"/>
          </w:tcPr>
          <w:p w:rsidR="003A2F0D" w:rsidRPr="006D53BB" w:rsidRDefault="003A2F0D" w:rsidP="003A2F0D">
            <w:pPr>
              <w:spacing w:after="0" w:line="240" w:lineRule="auto"/>
              <w:jc w:val="both"/>
              <w:rPr>
                <w:rFonts w:ascii="Times New Roman" w:eastAsia="Times New Roman" w:hAnsi="Times New Roman" w:cs="Times New Roman"/>
                <w:b/>
                <w:sz w:val="24"/>
                <w:szCs w:val="24"/>
                <w:lang w:eastAsia="ru-RU"/>
              </w:rPr>
            </w:pPr>
            <w:r w:rsidRPr="006D53BB">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3A2F0D" w:rsidRPr="006D53BB" w:rsidTr="00E76E82">
        <w:tc>
          <w:tcPr>
            <w:tcW w:w="1595"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Макс. Оценка</w:t>
            </w:r>
          </w:p>
        </w:tc>
        <w:tc>
          <w:tcPr>
            <w:tcW w:w="1595"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Значимость критерия</w:t>
            </w:r>
          </w:p>
        </w:tc>
        <w:tc>
          <w:tcPr>
            <w:tcW w:w="1595"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Макс. Оценка</w:t>
            </w:r>
          </w:p>
        </w:tc>
        <w:tc>
          <w:tcPr>
            <w:tcW w:w="1419"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Значимость критерия</w:t>
            </w:r>
          </w:p>
        </w:tc>
        <w:tc>
          <w:tcPr>
            <w:tcW w:w="1771"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Макс. Оценка</w:t>
            </w:r>
          </w:p>
        </w:tc>
        <w:tc>
          <w:tcPr>
            <w:tcW w:w="2056"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Значимость критерия</w:t>
            </w:r>
          </w:p>
        </w:tc>
      </w:tr>
      <w:tr w:rsidR="003A2F0D" w:rsidRPr="003A2F0D" w:rsidTr="00E76E82">
        <w:tc>
          <w:tcPr>
            <w:tcW w:w="1595"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5</w:t>
            </w:r>
          </w:p>
        </w:tc>
        <w:tc>
          <w:tcPr>
            <w:tcW w:w="1595"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80 %</w:t>
            </w:r>
          </w:p>
        </w:tc>
        <w:tc>
          <w:tcPr>
            <w:tcW w:w="1595"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5</w:t>
            </w:r>
          </w:p>
        </w:tc>
        <w:tc>
          <w:tcPr>
            <w:tcW w:w="1419"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10%</w:t>
            </w:r>
          </w:p>
        </w:tc>
        <w:tc>
          <w:tcPr>
            <w:tcW w:w="1771"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5</w:t>
            </w:r>
          </w:p>
        </w:tc>
        <w:tc>
          <w:tcPr>
            <w:tcW w:w="2056"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10%</w:t>
            </w:r>
          </w:p>
        </w:tc>
      </w:tr>
    </w:tbl>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3A2F0D">
        <w:rPr>
          <w:rFonts w:ascii="Times New Roman" w:eastAsia="Times New Roman" w:hAnsi="Times New Roman" w:cs="Times New Roman"/>
          <w:iCs/>
          <w:sz w:val="24"/>
          <w:szCs w:val="24"/>
          <w:lang w:val="x-none" w:eastAsia="ar-SA"/>
        </w:rPr>
        <w:lastRenderedPageBreak/>
        <w:t>СОДЕРЖАНИЕ</w:t>
      </w:r>
      <w:bookmarkEnd w:id="3"/>
    </w:p>
    <w:p w:rsidR="0095345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88196" w:history="1">
        <w:r w:rsidR="00953452" w:rsidRPr="00A85781">
          <w:rPr>
            <w:rStyle w:val="af"/>
            <w:rFonts w:eastAsia="Times New Roman"/>
            <w:iCs/>
            <w:noProof/>
            <w:lang w:val="x-none"/>
          </w:rPr>
          <w:t>Информационная карта</w:t>
        </w:r>
        <w:r w:rsidR="00953452">
          <w:rPr>
            <w:noProof/>
            <w:webHidden/>
          </w:rPr>
          <w:tab/>
        </w:r>
        <w:r w:rsidR="00953452">
          <w:rPr>
            <w:noProof/>
            <w:webHidden/>
          </w:rPr>
          <w:fldChar w:fldCharType="begin"/>
        </w:r>
        <w:r w:rsidR="00953452">
          <w:rPr>
            <w:noProof/>
            <w:webHidden/>
          </w:rPr>
          <w:instrText xml:space="preserve"> PAGEREF _Toc440288196 \h </w:instrText>
        </w:r>
        <w:r w:rsidR="00953452">
          <w:rPr>
            <w:noProof/>
            <w:webHidden/>
          </w:rPr>
        </w:r>
        <w:r w:rsidR="00953452">
          <w:rPr>
            <w:noProof/>
            <w:webHidden/>
          </w:rPr>
          <w:fldChar w:fldCharType="separate"/>
        </w:r>
        <w:r w:rsidR="00DE6F5A">
          <w:rPr>
            <w:noProof/>
            <w:webHidden/>
          </w:rPr>
          <w:t>2</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197" w:history="1">
        <w:r w:rsidR="00953452" w:rsidRPr="00A85781">
          <w:rPr>
            <w:rStyle w:val="af"/>
            <w:rFonts w:eastAsia="Times New Roman"/>
            <w:iCs/>
            <w:noProof/>
            <w:lang w:val="x-none"/>
          </w:rPr>
          <w:t>СОДЕРЖАНИЕ</w:t>
        </w:r>
        <w:r w:rsidR="00953452">
          <w:rPr>
            <w:noProof/>
            <w:webHidden/>
          </w:rPr>
          <w:tab/>
        </w:r>
        <w:r w:rsidR="00953452">
          <w:rPr>
            <w:noProof/>
            <w:webHidden/>
          </w:rPr>
          <w:fldChar w:fldCharType="begin"/>
        </w:r>
        <w:r w:rsidR="00953452">
          <w:rPr>
            <w:noProof/>
            <w:webHidden/>
          </w:rPr>
          <w:instrText xml:space="preserve"> PAGEREF _Toc440288197 \h </w:instrText>
        </w:r>
        <w:r w:rsidR="00953452">
          <w:rPr>
            <w:noProof/>
            <w:webHidden/>
          </w:rPr>
        </w:r>
        <w:r w:rsidR="00953452">
          <w:rPr>
            <w:noProof/>
            <w:webHidden/>
          </w:rPr>
          <w:fldChar w:fldCharType="separate"/>
        </w:r>
        <w:r w:rsidR="00DE6F5A">
          <w:rPr>
            <w:noProof/>
            <w:webHidden/>
          </w:rPr>
          <w:t>5</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198" w:history="1">
        <w:r w:rsidR="00953452" w:rsidRPr="00A85781">
          <w:rPr>
            <w:rStyle w:val="af"/>
            <w:rFonts w:eastAsia="Times New Roman"/>
            <w:iCs/>
            <w:noProof/>
          </w:rPr>
          <w:t xml:space="preserve">1. </w:t>
        </w:r>
        <w:r w:rsidR="00953452" w:rsidRPr="00A85781">
          <w:rPr>
            <w:rStyle w:val="af"/>
            <w:rFonts w:eastAsia="Times New Roman"/>
            <w:iCs/>
            <w:noProof/>
            <w:lang w:val="x-none"/>
          </w:rPr>
          <w:t>Термины и определения</w:t>
        </w:r>
        <w:r w:rsidR="00953452">
          <w:rPr>
            <w:noProof/>
            <w:webHidden/>
          </w:rPr>
          <w:tab/>
        </w:r>
        <w:r w:rsidR="00953452">
          <w:rPr>
            <w:noProof/>
            <w:webHidden/>
          </w:rPr>
          <w:fldChar w:fldCharType="begin"/>
        </w:r>
        <w:r w:rsidR="00953452">
          <w:rPr>
            <w:noProof/>
            <w:webHidden/>
          </w:rPr>
          <w:instrText xml:space="preserve"> PAGEREF _Toc440288198 \h </w:instrText>
        </w:r>
        <w:r w:rsidR="00953452">
          <w:rPr>
            <w:noProof/>
            <w:webHidden/>
          </w:rPr>
        </w:r>
        <w:r w:rsidR="00953452">
          <w:rPr>
            <w:noProof/>
            <w:webHidden/>
          </w:rPr>
          <w:fldChar w:fldCharType="separate"/>
        </w:r>
        <w:r w:rsidR="00DE6F5A">
          <w:rPr>
            <w:noProof/>
            <w:webHidden/>
          </w:rPr>
          <w:t>6</w:t>
        </w:r>
        <w:r w:rsidR="00953452">
          <w:rPr>
            <w:noProof/>
            <w:webHidden/>
          </w:rPr>
          <w:fldChar w:fldCharType="end"/>
        </w:r>
      </w:hyperlink>
    </w:p>
    <w:p w:rsidR="00953452" w:rsidRDefault="00755DE0">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A85781">
          <w:rPr>
            <w:rStyle w:val="af"/>
            <w:rFonts w:eastAsia="Times New Roman"/>
            <w:iCs/>
            <w:noProof/>
            <w:lang w:val="x-none"/>
          </w:rPr>
          <w:t>2.</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Times New Roman"/>
            <w:iCs/>
            <w:noProof/>
            <w:lang w:val="x-none"/>
          </w:rPr>
          <w:t>Общие положения</w:t>
        </w:r>
        <w:r w:rsidR="00953452">
          <w:rPr>
            <w:noProof/>
            <w:webHidden/>
          </w:rPr>
          <w:tab/>
        </w:r>
        <w:r w:rsidR="00953452">
          <w:rPr>
            <w:noProof/>
            <w:webHidden/>
          </w:rPr>
          <w:fldChar w:fldCharType="begin"/>
        </w:r>
        <w:r w:rsidR="00953452">
          <w:rPr>
            <w:noProof/>
            <w:webHidden/>
          </w:rPr>
          <w:instrText xml:space="preserve"> PAGEREF _Toc440288199 \h </w:instrText>
        </w:r>
        <w:r w:rsidR="00953452">
          <w:rPr>
            <w:noProof/>
            <w:webHidden/>
          </w:rPr>
        </w:r>
        <w:r w:rsidR="00953452">
          <w:rPr>
            <w:noProof/>
            <w:webHidden/>
          </w:rPr>
          <w:fldChar w:fldCharType="separate"/>
        </w:r>
        <w:r w:rsidR="00DE6F5A">
          <w:rPr>
            <w:noProof/>
            <w:webHidden/>
          </w:rPr>
          <w:t>7</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00" w:history="1">
        <w:r w:rsidR="00953452" w:rsidRPr="00A85781">
          <w:rPr>
            <w:rStyle w:val="af"/>
            <w:rFonts w:eastAsia="Times New Roman"/>
            <w:iCs/>
            <w:noProof/>
            <w:lang w:val="x-none"/>
          </w:rPr>
          <w:t xml:space="preserve">3. Требования к </w:t>
        </w:r>
        <w:r w:rsidR="00953452" w:rsidRPr="00A85781">
          <w:rPr>
            <w:rStyle w:val="af"/>
            <w:rFonts w:eastAsia="Times New Roman"/>
            <w:iCs/>
            <w:noProof/>
          </w:rPr>
          <w:t>У</w:t>
        </w:r>
        <w:r w:rsidR="00953452" w:rsidRPr="00A85781">
          <w:rPr>
            <w:rStyle w:val="af"/>
            <w:rFonts w:eastAsia="Times New Roman"/>
            <w:iCs/>
            <w:noProof/>
            <w:lang w:val="x-none"/>
          </w:rPr>
          <w:t>частникам закупки. Заявка и прилагаемые к ней документы.</w:t>
        </w:r>
        <w:r w:rsidR="00953452">
          <w:rPr>
            <w:noProof/>
            <w:webHidden/>
          </w:rPr>
          <w:tab/>
        </w:r>
        <w:r w:rsidR="00953452">
          <w:rPr>
            <w:noProof/>
            <w:webHidden/>
          </w:rPr>
          <w:fldChar w:fldCharType="begin"/>
        </w:r>
        <w:r w:rsidR="00953452">
          <w:rPr>
            <w:noProof/>
            <w:webHidden/>
          </w:rPr>
          <w:instrText xml:space="preserve"> PAGEREF _Toc440288200 \h </w:instrText>
        </w:r>
        <w:r w:rsidR="00953452">
          <w:rPr>
            <w:noProof/>
            <w:webHidden/>
          </w:rPr>
        </w:r>
        <w:r w:rsidR="00953452">
          <w:rPr>
            <w:noProof/>
            <w:webHidden/>
          </w:rPr>
          <w:fldChar w:fldCharType="separate"/>
        </w:r>
        <w:r w:rsidR="00DE6F5A">
          <w:rPr>
            <w:noProof/>
            <w:webHidden/>
          </w:rPr>
          <w:t>8</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01" w:history="1">
        <w:r w:rsidR="00953452" w:rsidRPr="00A85781">
          <w:rPr>
            <w:rStyle w:val="af"/>
            <w:rFonts w:eastAsia="Times New Roman"/>
            <w:iCs/>
            <w:noProof/>
          </w:rPr>
          <w:t xml:space="preserve">4. </w:t>
        </w:r>
        <w:r w:rsidR="00953452" w:rsidRPr="00A85781">
          <w:rPr>
            <w:rStyle w:val="af"/>
            <w:rFonts w:eastAsia="Times New Roman"/>
            <w:iCs/>
            <w:noProof/>
            <w:lang w:val="x-none"/>
          </w:rPr>
          <w:t>Порядок проведения запроса предложений</w:t>
        </w:r>
        <w:r w:rsidR="00953452">
          <w:rPr>
            <w:noProof/>
            <w:webHidden/>
          </w:rPr>
          <w:tab/>
        </w:r>
        <w:r w:rsidR="00953452">
          <w:rPr>
            <w:noProof/>
            <w:webHidden/>
          </w:rPr>
          <w:fldChar w:fldCharType="begin"/>
        </w:r>
        <w:r w:rsidR="00953452">
          <w:rPr>
            <w:noProof/>
            <w:webHidden/>
          </w:rPr>
          <w:instrText xml:space="preserve"> PAGEREF _Toc440288201 \h </w:instrText>
        </w:r>
        <w:r w:rsidR="00953452">
          <w:rPr>
            <w:noProof/>
            <w:webHidden/>
          </w:rPr>
        </w:r>
        <w:r w:rsidR="00953452">
          <w:rPr>
            <w:noProof/>
            <w:webHidden/>
          </w:rPr>
          <w:fldChar w:fldCharType="separate"/>
        </w:r>
        <w:r w:rsidR="00DE6F5A">
          <w:rPr>
            <w:noProof/>
            <w:webHidden/>
          </w:rPr>
          <w:t>12</w:t>
        </w:r>
        <w:r w:rsidR="00953452">
          <w:rPr>
            <w:noProof/>
            <w:webHidden/>
          </w:rPr>
          <w:fldChar w:fldCharType="end"/>
        </w:r>
      </w:hyperlink>
    </w:p>
    <w:p w:rsidR="00953452" w:rsidRDefault="00755DE0">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A85781">
          <w:rPr>
            <w:rStyle w:val="af"/>
            <w:rFonts w:eastAsia="MS Mincho"/>
            <w:iCs/>
            <w:noProof/>
            <w:snapToGrid w:val="0"/>
          </w:rPr>
          <w:t>5.</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MS Mincho"/>
            <w:iCs/>
            <w:noProof/>
            <w:snapToGrid w:val="0"/>
            <w:lang w:val="x-none"/>
          </w:rPr>
          <w:t>Т</w:t>
        </w:r>
        <w:r w:rsidR="00953452" w:rsidRPr="00A85781">
          <w:rPr>
            <w:rStyle w:val="af"/>
            <w:rFonts w:eastAsia="MS Mincho"/>
            <w:iCs/>
            <w:noProof/>
            <w:snapToGrid w:val="0"/>
          </w:rPr>
          <w:t>ехническое</w:t>
        </w:r>
        <w:r w:rsidR="00953452" w:rsidRPr="00A85781">
          <w:rPr>
            <w:rStyle w:val="af"/>
            <w:rFonts w:eastAsia="MS Mincho"/>
            <w:iCs/>
            <w:noProof/>
            <w:snapToGrid w:val="0"/>
            <w:lang w:val="x-none"/>
          </w:rPr>
          <w:t xml:space="preserve"> </w:t>
        </w:r>
        <w:r w:rsidR="00953452" w:rsidRPr="00A85781">
          <w:rPr>
            <w:rStyle w:val="af"/>
            <w:rFonts w:eastAsia="MS Mincho"/>
            <w:iCs/>
            <w:noProof/>
            <w:snapToGrid w:val="0"/>
          </w:rPr>
          <w:t>задание</w:t>
        </w:r>
        <w:r w:rsidR="00953452">
          <w:rPr>
            <w:noProof/>
            <w:webHidden/>
          </w:rPr>
          <w:tab/>
        </w:r>
        <w:r w:rsidR="00953452">
          <w:rPr>
            <w:noProof/>
            <w:webHidden/>
          </w:rPr>
          <w:fldChar w:fldCharType="begin"/>
        </w:r>
        <w:r w:rsidR="00953452">
          <w:rPr>
            <w:noProof/>
            <w:webHidden/>
          </w:rPr>
          <w:instrText xml:space="preserve"> PAGEREF _Toc440288217 \h </w:instrText>
        </w:r>
        <w:r w:rsidR="00953452">
          <w:rPr>
            <w:noProof/>
            <w:webHidden/>
          </w:rPr>
        </w:r>
        <w:r w:rsidR="00953452">
          <w:rPr>
            <w:noProof/>
            <w:webHidden/>
          </w:rPr>
          <w:fldChar w:fldCharType="separate"/>
        </w:r>
        <w:r w:rsidR="00DE6F5A">
          <w:rPr>
            <w:noProof/>
            <w:webHidden/>
          </w:rPr>
          <w:t>20</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18" w:history="1">
        <w:r w:rsidR="00953452" w:rsidRPr="00A85781">
          <w:rPr>
            <w:rStyle w:val="af"/>
            <w:rFonts w:eastAsia="Times New Roman"/>
            <w:noProof/>
            <w:lang w:val="x-none"/>
          </w:rPr>
          <w:t>Приложение № 1</w:t>
        </w:r>
        <w:r w:rsidR="00953452">
          <w:rPr>
            <w:noProof/>
            <w:webHidden/>
          </w:rPr>
          <w:tab/>
        </w:r>
        <w:r w:rsidR="00953452">
          <w:rPr>
            <w:noProof/>
            <w:webHidden/>
          </w:rPr>
          <w:fldChar w:fldCharType="begin"/>
        </w:r>
        <w:r w:rsidR="00953452">
          <w:rPr>
            <w:noProof/>
            <w:webHidden/>
          </w:rPr>
          <w:instrText xml:space="preserve"> PAGEREF _Toc440288218 \h </w:instrText>
        </w:r>
        <w:r w:rsidR="00953452">
          <w:rPr>
            <w:noProof/>
            <w:webHidden/>
          </w:rPr>
        </w:r>
        <w:r w:rsidR="00953452">
          <w:rPr>
            <w:noProof/>
            <w:webHidden/>
          </w:rPr>
          <w:fldChar w:fldCharType="separate"/>
        </w:r>
        <w:r w:rsidR="00DE6F5A">
          <w:rPr>
            <w:noProof/>
            <w:webHidden/>
          </w:rPr>
          <w:t>21</w:t>
        </w:r>
        <w:r w:rsidR="00953452">
          <w:rPr>
            <w:noProof/>
            <w:webHidden/>
          </w:rPr>
          <w:fldChar w:fldCharType="end"/>
        </w:r>
      </w:hyperlink>
    </w:p>
    <w:p w:rsidR="00953452" w:rsidRDefault="00755DE0">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A85781">
          <w:rPr>
            <w:rStyle w:val="af"/>
            <w:rFonts w:ascii="Times New Roman" w:eastAsia="Times New Roman" w:hAnsi="Times New Roman" w:cs="Times New Roman"/>
            <w:b/>
            <w:bCs/>
            <w:iCs/>
            <w:noProof/>
          </w:rPr>
          <w:t>Коммерческое предложение (форма 1)</w:t>
        </w:r>
        <w:r w:rsidR="00953452">
          <w:rPr>
            <w:noProof/>
            <w:webHidden/>
          </w:rPr>
          <w:tab/>
        </w:r>
        <w:r w:rsidR="00953452">
          <w:rPr>
            <w:noProof/>
            <w:webHidden/>
          </w:rPr>
          <w:fldChar w:fldCharType="begin"/>
        </w:r>
        <w:r w:rsidR="00953452">
          <w:rPr>
            <w:noProof/>
            <w:webHidden/>
          </w:rPr>
          <w:instrText xml:space="preserve"> PAGEREF _Toc440288219 \h </w:instrText>
        </w:r>
        <w:r w:rsidR="00953452">
          <w:rPr>
            <w:noProof/>
            <w:webHidden/>
          </w:rPr>
        </w:r>
        <w:r w:rsidR="00953452">
          <w:rPr>
            <w:noProof/>
            <w:webHidden/>
          </w:rPr>
          <w:fldChar w:fldCharType="separate"/>
        </w:r>
        <w:r w:rsidR="00DE6F5A">
          <w:rPr>
            <w:noProof/>
            <w:webHidden/>
          </w:rPr>
          <w:t>23</w:t>
        </w:r>
        <w:r w:rsidR="00953452">
          <w:rPr>
            <w:noProof/>
            <w:webHidden/>
          </w:rPr>
          <w:fldChar w:fldCharType="end"/>
        </w:r>
      </w:hyperlink>
    </w:p>
    <w:p w:rsidR="00953452" w:rsidRDefault="00755DE0">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A85781">
          <w:rPr>
            <w:rStyle w:val="af"/>
            <w:rFonts w:ascii="Times New Roman" w:eastAsia="Times New Roman" w:hAnsi="Times New Roman" w:cs="Times New Roman"/>
            <w:b/>
            <w:bCs/>
            <w:iCs/>
            <w:noProof/>
          </w:rPr>
          <w:t>Техническое предложение (форма 2)</w:t>
        </w:r>
        <w:r w:rsidR="00953452">
          <w:rPr>
            <w:noProof/>
            <w:webHidden/>
          </w:rPr>
          <w:tab/>
        </w:r>
        <w:r w:rsidR="00953452">
          <w:rPr>
            <w:noProof/>
            <w:webHidden/>
          </w:rPr>
          <w:fldChar w:fldCharType="begin"/>
        </w:r>
        <w:r w:rsidR="00953452">
          <w:rPr>
            <w:noProof/>
            <w:webHidden/>
          </w:rPr>
          <w:instrText xml:space="preserve"> PAGEREF _Toc440288220 \h </w:instrText>
        </w:r>
        <w:r w:rsidR="00953452">
          <w:rPr>
            <w:noProof/>
            <w:webHidden/>
          </w:rPr>
        </w:r>
        <w:r w:rsidR="00953452">
          <w:rPr>
            <w:noProof/>
            <w:webHidden/>
          </w:rPr>
          <w:fldChar w:fldCharType="separate"/>
        </w:r>
        <w:r w:rsidR="00DE6F5A">
          <w:rPr>
            <w:noProof/>
            <w:webHidden/>
          </w:rPr>
          <w:t>25</w:t>
        </w:r>
        <w:r w:rsidR="00953452">
          <w:rPr>
            <w:noProof/>
            <w:webHidden/>
          </w:rPr>
          <w:fldChar w:fldCharType="end"/>
        </w:r>
      </w:hyperlink>
    </w:p>
    <w:p w:rsidR="00953452" w:rsidRDefault="00755DE0">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A85781">
          <w:rPr>
            <w:rStyle w:val="af"/>
            <w:rFonts w:ascii="Times New Roman" w:eastAsia="Times New Roman" w:hAnsi="Times New Roman" w:cs="Times New Roman"/>
            <w:b/>
            <w:bCs/>
            <w:iCs/>
            <w:noProof/>
          </w:rPr>
          <w:t>Анкета Участника закупки (форма 3)</w:t>
        </w:r>
        <w:r w:rsidR="00953452">
          <w:rPr>
            <w:noProof/>
            <w:webHidden/>
          </w:rPr>
          <w:tab/>
        </w:r>
        <w:r w:rsidR="00953452">
          <w:rPr>
            <w:noProof/>
            <w:webHidden/>
          </w:rPr>
          <w:fldChar w:fldCharType="begin"/>
        </w:r>
        <w:r w:rsidR="00953452">
          <w:rPr>
            <w:noProof/>
            <w:webHidden/>
          </w:rPr>
          <w:instrText xml:space="preserve"> PAGEREF _Toc440288221 \h </w:instrText>
        </w:r>
        <w:r w:rsidR="00953452">
          <w:rPr>
            <w:noProof/>
            <w:webHidden/>
          </w:rPr>
        </w:r>
        <w:r w:rsidR="00953452">
          <w:rPr>
            <w:noProof/>
            <w:webHidden/>
          </w:rPr>
          <w:fldChar w:fldCharType="separate"/>
        </w:r>
        <w:r w:rsidR="00DE6F5A">
          <w:rPr>
            <w:noProof/>
            <w:webHidden/>
          </w:rPr>
          <w:t>26</w:t>
        </w:r>
        <w:r w:rsidR="00953452">
          <w:rPr>
            <w:noProof/>
            <w:webHidden/>
          </w:rPr>
          <w:fldChar w:fldCharType="end"/>
        </w:r>
      </w:hyperlink>
    </w:p>
    <w:p w:rsidR="00953452" w:rsidRPr="00953452" w:rsidRDefault="00755DE0">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953452">
          <w:rPr>
            <w:rStyle w:val="af"/>
            <w:rFonts w:ascii="Times New Roman" w:hAnsi="Times New Roman" w:cs="Times New Roman"/>
            <w:b/>
            <w:noProof/>
          </w:rPr>
          <w:t>Декларация о соответствии Участника закупки (форма 4)</w:t>
        </w:r>
        <w:r w:rsidR="00953452" w:rsidRPr="00CC50E6">
          <w:rPr>
            <w:noProof/>
            <w:webHidden/>
          </w:rPr>
          <w:tab/>
        </w:r>
        <w:r w:rsidR="00953452" w:rsidRPr="00CC50E6">
          <w:rPr>
            <w:noProof/>
            <w:webHidden/>
          </w:rPr>
          <w:fldChar w:fldCharType="begin"/>
        </w:r>
        <w:r w:rsidR="00953452" w:rsidRPr="00CC50E6">
          <w:rPr>
            <w:noProof/>
            <w:webHidden/>
          </w:rPr>
          <w:instrText xml:space="preserve"> PAGEREF _Toc440288222 \h </w:instrText>
        </w:r>
        <w:r w:rsidR="00953452" w:rsidRPr="00CC50E6">
          <w:rPr>
            <w:noProof/>
            <w:webHidden/>
          </w:rPr>
        </w:r>
        <w:r w:rsidR="00953452" w:rsidRPr="00CC50E6">
          <w:rPr>
            <w:noProof/>
            <w:webHidden/>
          </w:rPr>
          <w:fldChar w:fldCharType="separate"/>
        </w:r>
        <w:r w:rsidR="00DE6F5A">
          <w:rPr>
            <w:noProof/>
            <w:webHidden/>
          </w:rPr>
          <w:t>28</w:t>
        </w:r>
        <w:r w:rsidR="00953452" w:rsidRPr="00CC50E6">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23"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2</w:t>
        </w:r>
        <w:r w:rsidR="00953452">
          <w:rPr>
            <w:noProof/>
            <w:webHidden/>
          </w:rPr>
          <w:tab/>
        </w:r>
        <w:r w:rsidR="00953452">
          <w:rPr>
            <w:noProof/>
            <w:webHidden/>
          </w:rPr>
          <w:fldChar w:fldCharType="begin"/>
        </w:r>
        <w:r w:rsidR="00953452">
          <w:rPr>
            <w:noProof/>
            <w:webHidden/>
          </w:rPr>
          <w:instrText xml:space="preserve"> PAGEREF _Toc440288223 \h </w:instrText>
        </w:r>
        <w:r w:rsidR="00953452">
          <w:rPr>
            <w:noProof/>
            <w:webHidden/>
          </w:rPr>
        </w:r>
        <w:r w:rsidR="00953452">
          <w:rPr>
            <w:noProof/>
            <w:webHidden/>
          </w:rPr>
          <w:fldChar w:fldCharType="separate"/>
        </w:r>
        <w:r w:rsidR="00DE6F5A">
          <w:rPr>
            <w:noProof/>
            <w:webHidden/>
          </w:rPr>
          <w:t>33</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24" w:history="1">
        <w:r w:rsidR="00953452" w:rsidRPr="00A85781">
          <w:rPr>
            <w:rStyle w:val="af"/>
            <w:rFonts w:eastAsia="Times New Roman"/>
            <w:iCs/>
            <w:noProof/>
            <w:lang w:val="x-none"/>
          </w:rPr>
          <w:t>Приложение № 3</w:t>
        </w:r>
        <w:r w:rsidR="00953452">
          <w:rPr>
            <w:noProof/>
            <w:webHidden/>
          </w:rPr>
          <w:tab/>
        </w:r>
        <w:r w:rsidR="00953452">
          <w:rPr>
            <w:noProof/>
            <w:webHidden/>
          </w:rPr>
          <w:fldChar w:fldCharType="begin"/>
        </w:r>
        <w:r w:rsidR="00953452">
          <w:rPr>
            <w:noProof/>
            <w:webHidden/>
          </w:rPr>
          <w:instrText xml:space="preserve"> PAGEREF _Toc440288224 \h </w:instrText>
        </w:r>
        <w:r w:rsidR="00953452">
          <w:rPr>
            <w:noProof/>
            <w:webHidden/>
          </w:rPr>
        </w:r>
        <w:r w:rsidR="00953452">
          <w:rPr>
            <w:noProof/>
            <w:webHidden/>
          </w:rPr>
          <w:fldChar w:fldCharType="separate"/>
        </w:r>
        <w:r w:rsidR="00DE6F5A">
          <w:rPr>
            <w:noProof/>
            <w:webHidden/>
          </w:rPr>
          <w:t>35</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25"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4</w:t>
        </w:r>
        <w:r w:rsidR="00953452">
          <w:rPr>
            <w:noProof/>
            <w:webHidden/>
          </w:rPr>
          <w:tab/>
        </w:r>
        <w:r w:rsidR="00953452">
          <w:rPr>
            <w:noProof/>
            <w:webHidden/>
          </w:rPr>
          <w:fldChar w:fldCharType="begin"/>
        </w:r>
        <w:r w:rsidR="00953452">
          <w:rPr>
            <w:noProof/>
            <w:webHidden/>
          </w:rPr>
          <w:instrText xml:space="preserve"> PAGEREF _Toc440288225 \h </w:instrText>
        </w:r>
        <w:r w:rsidR="00953452">
          <w:rPr>
            <w:noProof/>
            <w:webHidden/>
          </w:rPr>
        </w:r>
        <w:r w:rsidR="00953452">
          <w:rPr>
            <w:noProof/>
            <w:webHidden/>
          </w:rPr>
          <w:fldChar w:fldCharType="separate"/>
        </w:r>
        <w:r w:rsidR="00DE6F5A">
          <w:rPr>
            <w:noProof/>
            <w:webHidden/>
          </w:rPr>
          <w:t>36</w:t>
        </w:r>
        <w:r w:rsidR="00953452">
          <w:rPr>
            <w:noProof/>
            <w:webHidden/>
          </w:rPr>
          <w:fldChar w:fldCharType="end"/>
        </w:r>
      </w:hyperlink>
    </w:p>
    <w:p w:rsidR="00953452" w:rsidRDefault="00755DE0">
      <w:pPr>
        <w:pStyle w:val="1fc"/>
        <w:rPr>
          <w:rFonts w:asciiTheme="minorHAnsi" w:eastAsiaTheme="minorEastAsia" w:hAnsiTheme="minorHAnsi" w:cstheme="minorBidi"/>
          <w:b w:val="0"/>
          <w:bCs w:val="0"/>
          <w:caps w:val="0"/>
          <w:noProof/>
          <w:sz w:val="22"/>
          <w:szCs w:val="22"/>
          <w:lang w:eastAsia="ru-RU"/>
        </w:rPr>
      </w:pPr>
      <w:hyperlink w:anchor="_Toc440288226" w:history="1">
        <w:r w:rsidR="00953452" w:rsidRPr="00A85781">
          <w:rPr>
            <w:rStyle w:val="af"/>
            <w:rFonts w:eastAsia="Times New Roman"/>
            <w:iCs/>
            <w:noProof/>
            <w:lang w:val="x-none"/>
          </w:rPr>
          <w:t xml:space="preserve">Приложение № </w:t>
        </w:r>
        <w:r w:rsidR="00953452" w:rsidRPr="00A85781">
          <w:rPr>
            <w:rStyle w:val="af"/>
            <w:rFonts w:eastAsia="Times New Roman"/>
            <w:iCs/>
            <w:noProof/>
          </w:rPr>
          <w:t>5</w:t>
        </w:r>
        <w:r w:rsidR="00953452">
          <w:rPr>
            <w:noProof/>
            <w:webHidden/>
          </w:rPr>
          <w:tab/>
        </w:r>
        <w:r w:rsidR="00953452">
          <w:rPr>
            <w:noProof/>
            <w:webHidden/>
          </w:rPr>
          <w:fldChar w:fldCharType="begin"/>
        </w:r>
        <w:r w:rsidR="00953452">
          <w:rPr>
            <w:noProof/>
            <w:webHidden/>
          </w:rPr>
          <w:instrText xml:space="preserve"> PAGEREF _Toc440288226 \h </w:instrText>
        </w:r>
        <w:r w:rsidR="00953452">
          <w:rPr>
            <w:noProof/>
            <w:webHidden/>
          </w:rPr>
        </w:r>
        <w:r w:rsidR="00953452">
          <w:rPr>
            <w:noProof/>
            <w:webHidden/>
          </w:rPr>
          <w:fldChar w:fldCharType="separate"/>
        </w:r>
        <w:r w:rsidR="00DE6F5A">
          <w:rPr>
            <w:noProof/>
            <w:webHidden/>
          </w:rPr>
          <w:t>37</w:t>
        </w:r>
        <w:r w:rsidR="0095345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lastRenderedPageBreak/>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lastRenderedPageBreak/>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C67A15" w:rsidRPr="00206720">
        <w:rPr>
          <w:rFonts w:ascii="Times New Roman" w:eastAsia="Times New Roman" w:hAnsi="Times New Roman" w:cs="Times New Roman"/>
          <w:bCs/>
          <w:sz w:val="24"/>
          <w:szCs w:val="24"/>
          <w:lang w:eastAsia="ar-SA"/>
        </w:rPr>
        <w:t xml:space="preserve"> поставку Продукции</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3A2F0D">
        <w:rPr>
          <w:rFonts w:ascii="Times New Roman" w:eastAsia="Calibri" w:hAnsi="Times New Roman" w:cs="Times New Roman"/>
          <w:sz w:val="24"/>
          <w:szCs w:val="24"/>
        </w:rPr>
        <w:lastRenderedPageBreak/>
        <w:t xml:space="preserve">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 xml:space="preserve">относящимися к категории субъекта малого или среднего </w:t>
      </w:r>
      <w:r w:rsidR="00675F9F" w:rsidRPr="00336C65">
        <w:rPr>
          <w:rFonts w:ascii="Times New Roman" w:eastAsia="Times New Roman" w:hAnsi="Times New Roman" w:cs="Times New Roman"/>
          <w:bCs/>
          <w:sz w:val="24"/>
          <w:lang w:eastAsia="ar-SA"/>
        </w:rPr>
        <w:lastRenderedPageBreak/>
        <w:t>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009660E0"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lastRenderedPageBreak/>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8379B1" w:rsidRPr="001370AB" w:rsidRDefault="001956F3" w:rsidP="008379B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8379B1" w:rsidRPr="001370AB">
        <w:rPr>
          <w:rFonts w:ascii="Times New Roman" w:eastAsia="Times New Roman" w:hAnsi="Times New Roman" w:cs="Times New Roman"/>
          <w:b/>
          <w:bCs/>
          <w:sz w:val="24"/>
          <w:szCs w:val="24"/>
          <w:lang w:eastAsia="ru-RU"/>
        </w:rPr>
        <w:t>копии бухгалтерского баланса и отчета о финансовых результатах за 2015</w:t>
      </w:r>
      <w:r w:rsidR="008379B1" w:rsidRPr="001370AB">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008379B1" w:rsidRPr="001370AB">
        <w:rPr>
          <w:rFonts w:ascii="Times New Roman" w:eastAsia="Times New Roman" w:hAnsi="Times New Roman" w:cs="Times New Roman"/>
          <w:b/>
          <w:bCs/>
          <w:sz w:val="24"/>
          <w:szCs w:val="24"/>
          <w:lang w:eastAsia="ru-RU"/>
        </w:rPr>
        <w:instrText xml:space="preserve"> FORMTEXT </w:instrText>
      </w:r>
      <w:r w:rsidR="00755DE0">
        <w:rPr>
          <w:rFonts w:ascii="Times New Roman" w:eastAsia="Times New Roman" w:hAnsi="Times New Roman" w:cs="Times New Roman"/>
          <w:b/>
          <w:bCs/>
          <w:sz w:val="24"/>
          <w:szCs w:val="24"/>
          <w:lang w:eastAsia="ru-RU"/>
        </w:rPr>
      </w:r>
      <w:r w:rsidR="00755DE0">
        <w:rPr>
          <w:rFonts w:ascii="Times New Roman" w:eastAsia="Times New Roman" w:hAnsi="Times New Roman" w:cs="Times New Roman"/>
          <w:b/>
          <w:bCs/>
          <w:sz w:val="24"/>
          <w:szCs w:val="24"/>
          <w:lang w:eastAsia="ru-RU"/>
        </w:rPr>
        <w:fldChar w:fldCharType="separate"/>
      </w:r>
      <w:r w:rsidR="008379B1" w:rsidRPr="001370AB">
        <w:rPr>
          <w:rFonts w:ascii="Times New Roman" w:eastAsia="Times New Roman" w:hAnsi="Times New Roman" w:cs="Times New Roman"/>
          <w:b/>
          <w:bCs/>
          <w:sz w:val="24"/>
          <w:szCs w:val="24"/>
          <w:lang w:eastAsia="ru-RU"/>
        </w:rPr>
        <w:fldChar w:fldCharType="end"/>
      </w:r>
      <w:bookmarkEnd w:id="12"/>
      <w:r w:rsidR="008379B1" w:rsidRPr="001370AB">
        <w:rPr>
          <w:rFonts w:ascii="Times New Roman" w:eastAsia="Times New Roman" w:hAnsi="Times New Roman" w:cs="Times New Roman"/>
          <w:b/>
          <w:bCs/>
          <w:sz w:val="24"/>
          <w:szCs w:val="24"/>
          <w:lang w:eastAsia="ru-RU"/>
        </w:rPr>
        <w:t xml:space="preserve"> год </w:t>
      </w:r>
      <w:r w:rsidR="008379B1" w:rsidRPr="001370AB">
        <w:rPr>
          <w:rFonts w:ascii="Times New Roman" w:eastAsia="Times New Roman" w:hAnsi="Times New Roman" w:cs="Times New Roman"/>
          <w:bCs/>
          <w:sz w:val="24"/>
          <w:szCs w:val="24"/>
          <w:lang w:eastAsia="ru-RU"/>
        </w:rPr>
        <w:t xml:space="preserve">поданных </w:t>
      </w:r>
      <w:proofErr w:type="gramStart"/>
      <w:r w:rsidR="008379B1"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8379B1" w:rsidRPr="001370AB">
        <w:rPr>
          <w:rFonts w:ascii="Times New Roman" w:eastAsia="Times New Roman" w:hAnsi="Times New Roman" w:cs="Times New Roman"/>
          <w:bCs/>
          <w:sz w:val="24"/>
          <w:szCs w:val="24"/>
          <w:lang w:eastAsia="ru-RU"/>
        </w:rPr>
        <w:t xml:space="preserve">. </w:t>
      </w:r>
      <w:proofErr w:type="gramStart"/>
      <w:r w:rsidR="008379B1" w:rsidRPr="001370AB">
        <w:rPr>
          <w:rFonts w:ascii="Times New Roman" w:eastAsia="Times New Roman" w:hAnsi="Times New Roman" w:cs="Times New Roman"/>
          <w:bCs/>
          <w:sz w:val="24"/>
          <w:szCs w:val="24"/>
          <w:lang w:eastAsia="ru-RU"/>
        </w:rPr>
        <w:t>В случае если</w:t>
      </w:r>
      <w:r w:rsidR="008379B1" w:rsidRPr="001370AB">
        <w:rPr>
          <w:rFonts w:ascii="Times New Roman" w:eastAsia="Times New Roman" w:hAnsi="Times New Roman" w:cs="Times New Roman"/>
          <w:b/>
          <w:bCs/>
          <w:sz w:val="24"/>
          <w:szCs w:val="24"/>
          <w:lang w:eastAsia="ru-RU"/>
        </w:rPr>
        <w:t xml:space="preserve"> </w:t>
      </w:r>
      <w:r w:rsidR="008379B1" w:rsidRPr="001370AB">
        <w:rPr>
          <w:rFonts w:ascii="Times New Roman" w:eastAsia="Times New Roman" w:hAnsi="Times New Roman" w:cs="Times New Roman"/>
          <w:bCs/>
          <w:sz w:val="24"/>
          <w:szCs w:val="24"/>
          <w:lang w:eastAsia="ru-RU"/>
        </w:rPr>
        <w:t>бухгалтерский баланс и отчет о финансовых результатах  за 2015</w:t>
      </w:r>
      <w:r w:rsidR="008379B1" w:rsidRPr="001370AB">
        <w:rPr>
          <w:rFonts w:ascii="Times New Roman" w:eastAsia="Times New Roman" w:hAnsi="Times New Roman" w:cs="Times New Roman"/>
          <w:bCs/>
          <w:sz w:val="24"/>
          <w:szCs w:val="24"/>
          <w:lang w:eastAsia="ru-RU"/>
        </w:rPr>
        <w:fldChar w:fldCharType="begin">
          <w:ffData>
            <w:name w:val="ОтчетностьЗаПрошлый1"/>
            <w:enabled/>
            <w:calcOnExit w:val="0"/>
            <w:textInput>
              <w:default w:val="ОтчетностьЗаПрошлый1"/>
            </w:textInput>
          </w:ffData>
        </w:fldChar>
      </w:r>
      <w:bookmarkStart w:id="13" w:name="ОтчетностьЗаПрошлый1"/>
      <w:r w:rsidR="008379B1" w:rsidRPr="001370AB">
        <w:rPr>
          <w:rFonts w:ascii="Times New Roman" w:eastAsia="Times New Roman" w:hAnsi="Times New Roman" w:cs="Times New Roman"/>
          <w:bCs/>
          <w:sz w:val="24"/>
          <w:szCs w:val="24"/>
          <w:lang w:eastAsia="ru-RU"/>
        </w:rPr>
        <w:instrText xml:space="preserve"> FORMTEXT </w:instrText>
      </w:r>
      <w:r w:rsidR="00755DE0">
        <w:rPr>
          <w:rFonts w:ascii="Times New Roman" w:eastAsia="Times New Roman" w:hAnsi="Times New Roman" w:cs="Times New Roman"/>
          <w:bCs/>
          <w:sz w:val="24"/>
          <w:szCs w:val="24"/>
          <w:lang w:eastAsia="ru-RU"/>
        </w:rPr>
      </w:r>
      <w:r w:rsidR="00755DE0">
        <w:rPr>
          <w:rFonts w:ascii="Times New Roman" w:eastAsia="Times New Roman" w:hAnsi="Times New Roman" w:cs="Times New Roman"/>
          <w:bCs/>
          <w:sz w:val="24"/>
          <w:szCs w:val="24"/>
          <w:lang w:eastAsia="ru-RU"/>
        </w:rPr>
        <w:fldChar w:fldCharType="separate"/>
      </w:r>
      <w:r w:rsidR="008379B1" w:rsidRPr="001370AB">
        <w:rPr>
          <w:rFonts w:ascii="Times New Roman" w:eastAsia="Times New Roman" w:hAnsi="Times New Roman" w:cs="Times New Roman"/>
          <w:bCs/>
          <w:sz w:val="24"/>
          <w:szCs w:val="24"/>
          <w:lang w:eastAsia="ru-RU"/>
        </w:rPr>
        <w:fldChar w:fldCharType="end"/>
      </w:r>
      <w:bookmarkEnd w:id="13"/>
      <w:r w:rsidR="008379B1" w:rsidRPr="001370AB">
        <w:rPr>
          <w:rFonts w:ascii="Times New Roman" w:eastAsia="Times New Roman" w:hAnsi="Times New Roman" w:cs="Times New Roman"/>
          <w:bCs/>
          <w:sz w:val="24"/>
          <w:szCs w:val="24"/>
          <w:lang w:eastAsia="ru-RU"/>
        </w:rPr>
        <w:t xml:space="preserve">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2014</w:t>
      </w:r>
      <w:r w:rsidR="008379B1" w:rsidRPr="001370AB">
        <w:rPr>
          <w:rFonts w:ascii="Times New Roman" w:eastAsia="Times New Roman" w:hAnsi="Times New Roman" w:cs="Times New Roman"/>
          <w:bCs/>
          <w:sz w:val="24"/>
          <w:szCs w:val="24"/>
          <w:lang w:eastAsia="ru-RU"/>
        </w:rPr>
        <w:fldChar w:fldCharType="begin">
          <w:ffData>
            <w:name w:val="ОтчетностьЗаПозапрош"/>
            <w:enabled/>
            <w:calcOnExit w:val="0"/>
            <w:textInput>
              <w:default w:val="ОтчетностьЗаПозапрошлый"/>
            </w:textInput>
          </w:ffData>
        </w:fldChar>
      </w:r>
      <w:bookmarkStart w:id="14" w:name="ОтчетностьЗаПозапрош"/>
      <w:r w:rsidR="008379B1" w:rsidRPr="001370AB">
        <w:rPr>
          <w:rFonts w:ascii="Times New Roman" w:eastAsia="Times New Roman" w:hAnsi="Times New Roman" w:cs="Times New Roman"/>
          <w:bCs/>
          <w:sz w:val="24"/>
          <w:szCs w:val="24"/>
          <w:lang w:eastAsia="ru-RU"/>
        </w:rPr>
        <w:instrText xml:space="preserve"> FORMTEXT </w:instrText>
      </w:r>
      <w:r w:rsidR="00755DE0">
        <w:rPr>
          <w:rFonts w:ascii="Times New Roman" w:eastAsia="Times New Roman" w:hAnsi="Times New Roman" w:cs="Times New Roman"/>
          <w:bCs/>
          <w:sz w:val="24"/>
          <w:szCs w:val="24"/>
          <w:lang w:eastAsia="ru-RU"/>
        </w:rPr>
      </w:r>
      <w:r w:rsidR="00755DE0">
        <w:rPr>
          <w:rFonts w:ascii="Times New Roman" w:eastAsia="Times New Roman" w:hAnsi="Times New Roman" w:cs="Times New Roman"/>
          <w:bCs/>
          <w:sz w:val="24"/>
          <w:szCs w:val="24"/>
          <w:lang w:eastAsia="ru-RU"/>
        </w:rPr>
        <w:fldChar w:fldCharType="separate"/>
      </w:r>
      <w:r w:rsidR="008379B1" w:rsidRPr="001370AB">
        <w:rPr>
          <w:rFonts w:ascii="Times New Roman" w:eastAsia="Times New Roman" w:hAnsi="Times New Roman" w:cs="Times New Roman"/>
          <w:bCs/>
          <w:sz w:val="24"/>
          <w:szCs w:val="24"/>
          <w:lang w:eastAsia="ru-RU"/>
        </w:rPr>
        <w:fldChar w:fldCharType="end"/>
      </w:r>
      <w:bookmarkEnd w:id="14"/>
      <w:r w:rsidR="008379B1" w:rsidRPr="001370AB">
        <w:rPr>
          <w:rFonts w:ascii="Times New Roman" w:eastAsia="Times New Roman" w:hAnsi="Times New Roman" w:cs="Times New Roman"/>
          <w:bCs/>
          <w:sz w:val="24"/>
          <w:szCs w:val="24"/>
          <w:lang w:eastAsia="ru-RU"/>
        </w:rPr>
        <w:t xml:space="preserve"> год, поданных в установленном порядке в налоговую инспекцию по месту регистрации Участника закупки</w:t>
      </w:r>
      <w:proofErr w:type="gramEnd"/>
      <w:r w:rsidR="008379B1" w:rsidRPr="001370AB">
        <w:rPr>
          <w:rFonts w:ascii="Times New Roman" w:eastAsia="Times New Roman" w:hAnsi="Times New Roman" w:cs="Times New Roman"/>
          <w:bCs/>
          <w:sz w:val="24"/>
          <w:szCs w:val="24"/>
          <w:lang w:eastAsia="ru-RU"/>
        </w:rPr>
        <w:t xml:space="preserve"> с отметкой о приеме.</w:t>
      </w:r>
    </w:p>
    <w:p w:rsidR="008379B1" w:rsidRPr="001370AB" w:rsidRDefault="008379B1" w:rsidP="008379B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w:t>
      </w:r>
      <w:proofErr w:type="gramStart"/>
      <w:r w:rsidRPr="001370AB">
        <w:rPr>
          <w:rFonts w:ascii="Times New Roman" w:eastAsia="Times New Roman" w:hAnsi="Times New Roman" w:cs="Times New Roman"/>
          <w:bCs/>
          <w:sz w:val="24"/>
          <w:lang w:eastAsia="ru-RU"/>
        </w:rPr>
        <w:t>заверенную</w:t>
      </w:r>
      <w:proofErr w:type="gramEnd"/>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8379B1" w:rsidRPr="001370AB" w:rsidRDefault="008379B1" w:rsidP="008379B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8379B1" w:rsidRPr="001370AB" w:rsidRDefault="008379B1" w:rsidP="008379B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5" w:name="Год1"/>
      <w:r w:rsidRPr="001370AB">
        <w:rPr>
          <w:rFonts w:ascii="Times New Roman" w:eastAsia="Times New Roman" w:hAnsi="Times New Roman" w:cs="Times New Roman"/>
          <w:bCs/>
          <w:sz w:val="24"/>
          <w:szCs w:val="24"/>
          <w:u w:val="single"/>
          <w:lang w:eastAsia="ru-RU"/>
        </w:rPr>
        <w:instrText xml:space="preserve"> FORMTEXT </w:instrText>
      </w:r>
      <w:r w:rsidR="00755DE0">
        <w:rPr>
          <w:rFonts w:ascii="Times New Roman" w:eastAsia="Times New Roman" w:hAnsi="Times New Roman" w:cs="Times New Roman"/>
          <w:bCs/>
          <w:sz w:val="24"/>
          <w:szCs w:val="24"/>
          <w:u w:val="single"/>
          <w:lang w:eastAsia="ru-RU"/>
        </w:rPr>
      </w:r>
      <w:r w:rsidR="00755DE0">
        <w:rPr>
          <w:rFonts w:ascii="Times New Roman" w:eastAsia="Times New Roman" w:hAnsi="Times New Roman" w:cs="Times New Roman"/>
          <w:bCs/>
          <w:sz w:val="24"/>
          <w:szCs w:val="24"/>
          <w:u w:val="single"/>
          <w:lang w:eastAsia="ru-RU"/>
        </w:rPr>
        <w:fldChar w:fldCharType="separate"/>
      </w:r>
      <w:r w:rsidRPr="001370AB">
        <w:rPr>
          <w:rFonts w:ascii="Times New Roman" w:eastAsia="Times New Roman" w:hAnsi="Times New Roman" w:cs="Times New Roman"/>
          <w:bCs/>
          <w:sz w:val="24"/>
          <w:szCs w:val="24"/>
          <w:u w:val="single"/>
          <w:lang w:eastAsia="ru-RU"/>
        </w:rPr>
        <w:fldChar w:fldCharType="end"/>
      </w:r>
      <w:bookmarkEnd w:id="15"/>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8379B1" w:rsidRPr="008379B1" w:rsidRDefault="008379B1" w:rsidP="008379B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A2F0D" w:rsidRPr="003A2F0D" w:rsidRDefault="003A2F0D" w:rsidP="008379B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заверенные уполномоченным лицом Участника закупки </w:t>
      </w:r>
      <w:r w:rsidRPr="003A2F0D">
        <w:rPr>
          <w:rFonts w:ascii="Times New Roman" w:eastAsia="Times New Roman" w:hAnsi="Times New Roman" w:cs="Times New Roman"/>
          <w:b/>
          <w:bCs/>
          <w:sz w:val="24"/>
          <w:lang w:eastAsia="ru-RU"/>
        </w:rPr>
        <w:t xml:space="preserve">копии документов, подтверждающих соответствие </w:t>
      </w:r>
      <w:r w:rsidRPr="003A2F0D">
        <w:rPr>
          <w:rFonts w:ascii="Times New Roman" w:eastAsia="Times New Roman" w:hAnsi="Times New Roman" w:cs="Times New Roman"/>
          <w:b/>
          <w:bCs/>
          <w:sz w:val="24"/>
          <w:szCs w:val="24"/>
          <w:lang w:eastAsia="ru-RU"/>
        </w:rPr>
        <w:t xml:space="preserve">Продукции </w:t>
      </w:r>
      <w:r w:rsidRPr="003A2F0D">
        <w:rPr>
          <w:rFonts w:ascii="Times New Roman" w:eastAsia="Times New Roman" w:hAnsi="Times New Roman" w:cs="Times New Roman"/>
          <w:b/>
          <w:bCs/>
          <w:sz w:val="24"/>
          <w:lang w:eastAsia="ru-RU"/>
        </w:rPr>
        <w:t>требованиям</w:t>
      </w:r>
      <w:r w:rsidRPr="003A2F0D">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w:t>
      </w:r>
      <w:proofErr w:type="gramStart"/>
      <w:r w:rsidRPr="003A2F0D">
        <w:rPr>
          <w:rFonts w:ascii="Times New Roman" w:eastAsia="Times New Roman" w:hAnsi="Times New Roman" w:cs="Times New Roman"/>
          <w:bCs/>
          <w:sz w:val="24"/>
          <w:lang w:eastAsia="ru-RU"/>
        </w:rPr>
        <w:t>указанн</w:t>
      </w:r>
      <w:r w:rsidR="009A1C8B">
        <w:rPr>
          <w:rFonts w:ascii="Times New Roman" w:eastAsia="Times New Roman" w:hAnsi="Times New Roman" w:cs="Times New Roman"/>
          <w:bCs/>
          <w:sz w:val="24"/>
          <w:lang w:eastAsia="ru-RU"/>
        </w:rPr>
        <w:t>о</w:t>
      </w:r>
      <w:r w:rsidRPr="003A2F0D">
        <w:rPr>
          <w:rFonts w:ascii="Times New Roman" w:eastAsia="Times New Roman" w:hAnsi="Times New Roman" w:cs="Times New Roman"/>
          <w:bCs/>
          <w:sz w:val="24"/>
          <w:lang w:eastAsia="ru-RU"/>
        </w:rPr>
        <w:t>м</w:t>
      </w:r>
      <w:r w:rsidR="009A1C8B">
        <w:rPr>
          <w:rFonts w:ascii="Times New Roman" w:eastAsia="Times New Roman" w:hAnsi="Times New Roman" w:cs="Times New Roman"/>
          <w:bCs/>
          <w:sz w:val="24"/>
          <w:lang w:eastAsia="ru-RU"/>
        </w:rPr>
        <w:t>у</w:t>
      </w:r>
      <w:proofErr w:type="gramEnd"/>
      <w:r w:rsidR="009A1C8B">
        <w:rPr>
          <w:rFonts w:ascii="Times New Roman" w:eastAsia="Times New Roman" w:hAnsi="Times New Roman" w:cs="Times New Roman"/>
          <w:bCs/>
          <w:sz w:val="24"/>
          <w:lang w:eastAsia="ru-RU"/>
        </w:rPr>
        <w:t xml:space="preserve"> </w:t>
      </w:r>
      <w:r w:rsidR="009A1C8B" w:rsidRPr="003A2F0D">
        <w:rPr>
          <w:rFonts w:ascii="Times New Roman" w:eastAsia="Times New Roman" w:hAnsi="Times New Roman" w:cs="Times New Roman"/>
          <w:bCs/>
          <w:sz w:val="24"/>
          <w:lang w:eastAsia="ru-RU"/>
        </w:rPr>
        <w:t>ГОСТ</w:t>
      </w:r>
      <w:r w:rsidRPr="003A2F0D">
        <w:rPr>
          <w:rFonts w:ascii="Times New Roman" w:eastAsia="Times New Roman" w:hAnsi="Times New Roman" w:cs="Times New Roman"/>
          <w:sz w:val="24"/>
          <w:szCs w:val="24"/>
          <w:lang w:eastAsia="x-none"/>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 xml:space="preserve">справок от нефтяных компаний о готовности предоставить </w:t>
      </w:r>
      <w:r w:rsidRPr="00CE4767">
        <w:rPr>
          <w:rFonts w:ascii="Times New Roman" w:eastAsia="Calibri" w:hAnsi="Times New Roman" w:cs="Times New Roman"/>
          <w:b/>
          <w:bCs/>
          <w:sz w:val="24"/>
          <w:szCs w:val="24"/>
          <w:lang w:eastAsia="x-none"/>
        </w:rPr>
        <w:lastRenderedPageBreak/>
        <w:t>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6" w:name="_Toc440288201"/>
      <w:r w:rsidRPr="00B30731">
        <w:rPr>
          <w:rFonts w:ascii="Times New Roman" w:eastAsia="Times New Roman" w:hAnsi="Times New Roman"/>
          <w:b/>
          <w:iCs/>
          <w:sz w:val="24"/>
          <w:szCs w:val="24"/>
          <w:lang w:val="x-none"/>
        </w:rPr>
        <w:t>Порядок проведения запроса предложений</w:t>
      </w:r>
      <w:bookmarkEnd w:id="16"/>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7" w:name="_Toc386463995"/>
      <w:bookmarkStart w:id="18" w:name="_Toc403634871"/>
      <w:bookmarkStart w:id="19" w:name="_Toc403725255"/>
      <w:bookmarkStart w:id="20" w:name="_Toc403725326"/>
      <w:bookmarkStart w:id="21" w:name="_Toc409595053"/>
      <w:bookmarkStart w:id="22" w:name="_Toc440288202"/>
      <w:r w:rsidRPr="003A2F0D">
        <w:rPr>
          <w:rFonts w:ascii="Times New Roman" w:eastAsia="Times New Roman" w:hAnsi="Times New Roman" w:cs="Arial"/>
          <w:b/>
          <w:sz w:val="24"/>
          <w:szCs w:val="24"/>
          <w:lang w:eastAsia="ar-SA"/>
        </w:rPr>
        <w:t>Получение Документации</w:t>
      </w:r>
      <w:bookmarkEnd w:id="17"/>
      <w:bookmarkEnd w:id="18"/>
      <w:bookmarkEnd w:id="19"/>
      <w:bookmarkEnd w:id="20"/>
      <w:bookmarkEnd w:id="21"/>
      <w:bookmarkEnd w:id="22"/>
    </w:p>
    <w:p w:rsidR="003A2F0D" w:rsidRPr="007519F2" w:rsidRDefault="003A2F0D" w:rsidP="00F01103">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924767" w:rsidRPr="007519F2">
        <w:rPr>
          <w:rFonts w:ascii="Times New Roman" w:eastAsia="Times New Roman" w:hAnsi="Times New Roman" w:cs="Times New Roman"/>
          <w:sz w:val="24"/>
          <w:szCs w:val="24"/>
          <w:lang w:val="en-US" w:eastAsia="ar-SA"/>
        </w:rPr>
        <w:t>palchikovskaya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w:t>
      </w:r>
      <w:r w:rsidR="003C2487">
        <w:rPr>
          <w:rFonts w:ascii="Times New Roman" w:eastAsia="Times New Roman" w:hAnsi="Times New Roman" w:cs="Times New Roman"/>
          <w:sz w:val="24"/>
          <w:szCs w:val="24"/>
          <w:lang w:eastAsia="ar-SA"/>
        </w:rPr>
        <w:t>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w:t>
      </w:r>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3" w:name="_Toc386463996"/>
      <w:bookmarkStart w:id="24" w:name="_Toc403634872"/>
      <w:bookmarkStart w:id="25" w:name="_Toc403725256"/>
      <w:bookmarkStart w:id="26" w:name="_Toc403725327"/>
      <w:bookmarkStart w:id="27"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8" w:name="_Toc429667789"/>
      <w:bookmarkStart w:id="29" w:name="_Toc440288203"/>
      <w:r w:rsidRPr="003A2F0D">
        <w:rPr>
          <w:rFonts w:ascii="Times New Roman" w:eastAsia="Times New Roman" w:hAnsi="Times New Roman" w:cs="Arial"/>
          <w:b/>
          <w:sz w:val="24"/>
          <w:szCs w:val="24"/>
          <w:lang w:eastAsia="ar-SA"/>
        </w:rPr>
        <w:t>4.2. Разъяснение положений Документации</w:t>
      </w:r>
      <w:bookmarkEnd w:id="23"/>
      <w:bookmarkEnd w:id="24"/>
      <w:bookmarkEnd w:id="25"/>
      <w:bookmarkEnd w:id="26"/>
      <w:bookmarkEnd w:id="27"/>
      <w:bookmarkEnd w:id="28"/>
      <w:bookmarkEnd w:id="29"/>
    </w:p>
    <w:p w:rsidR="003A2F0D" w:rsidRPr="007519F2" w:rsidRDefault="003A2F0D" w:rsidP="000751F0">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Мурманск, ул.</w:t>
      </w:r>
      <w:r w:rsidR="003C2487">
        <w:rPr>
          <w:rFonts w:ascii="Times New Roman" w:eastAsia="Times New Roman" w:hAnsi="Times New Roman" w:cs="Times New Roman"/>
          <w:sz w:val="24"/>
          <w:szCs w:val="24"/>
          <w:lang w:eastAsia="ar-SA"/>
        </w:rPr>
        <w:t xml:space="preserve"> Промышленная,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924767" w:rsidRPr="007519F2">
        <w:rPr>
          <w:rFonts w:ascii="Times New Roman" w:eastAsia="Times New Roman" w:hAnsi="Times New Roman" w:cs="Times New Roman"/>
          <w:sz w:val="24"/>
          <w:szCs w:val="24"/>
          <w:lang w:eastAsia="ar-SA"/>
        </w:rPr>
        <w:t xml:space="preserve"> </w:t>
      </w:r>
      <w:proofErr w:type="spellStart"/>
      <w:r w:rsidR="00924767" w:rsidRPr="007519F2">
        <w:rPr>
          <w:rFonts w:ascii="Times New Roman" w:eastAsia="Times New Roman" w:hAnsi="Times New Roman" w:cs="Times New Roman"/>
          <w:sz w:val="24"/>
          <w:szCs w:val="24"/>
          <w:lang w:val="en-US" w:eastAsia="ar-SA"/>
        </w:rPr>
        <w:t>palchikovskaya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с указанием способа получения разъяснений положений Документации, не позднее, чем за 2 (два) рабочих дня</w:t>
      </w:r>
      <w:proofErr w:type="gramEnd"/>
      <w:r w:rsidRPr="007519F2">
        <w:rPr>
          <w:rFonts w:ascii="Times New Roman" w:eastAsia="Times New Roman" w:hAnsi="Times New Roman" w:cs="Times New Roman"/>
          <w:sz w:val="24"/>
          <w:szCs w:val="24"/>
          <w:lang w:eastAsia="ar-SA"/>
        </w:rPr>
        <w:t xml:space="preserve"> до окончания срока подачи заявок на участие в запросе предложений. </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 xml:space="preserve">Дата и время </w:t>
      </w:r>
      <w:r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723AAF">
        <w:rPr>
          <w:rFonts w:ascii="Times New Roman" w:eastAsia="Times New Roman" w:hAnsi="Times New Roman" w:cs="Times New Roman"/>
          <w:b/>
          <w:sz w:val="24"/>
          <w:szCs w:val="24"/>
          <w:lang w:eastAsia="ar-SA"/>
        </w:rPr>
        <w:t>1</w:t>
      </w:r>
      <w:r w:rsidR="00A37678">
        <w:rPr>
          <w:rFonts w:ascii="Times New Roman" w:eastAsia="Times New Roman" w:hAnsi="Times New Roman" w:cs="Times New Roman"/>
          <w:b/>
          <w:sz w:val="24"/>
          <w:szCs w:val="24"/>
          <w:lang w:eastAsia="ar-SA"/>
        </w:rPr>
        <w:t>7</w:t>
      </w:r>
      <w:r w:rsidR="00854496" w:rsidRPr="00A63694">
        <w:rPr>
          <w:rFonts w:ascii="Times New Roman" w:eastAsia="Times New Roman" w:hAnsi="Times New Roman" w:cs="Times New Roman"/>
          <w:b/>
          <w:sz w:val="24"/>
          <w:szCs w:val="24"/>
          <w:lang w:eastAsia="ar-SA"/>
        </w:rPr>
        <w:t xml:space="preserve"> </w:t>
      </w:r>
      <w:r w:rsidR="00723AAF">
        <w:rPr>
          <w:rFonts w:ascii="Times New Roman" w:eastAsia="Times New Roman" w:hAnsi="Times New Roman" w:cs="Times New Roman"/>
          <w:b/>
          <w:sz w:val="24"/>
          <w:szCs w:val="24"/>
          <w:lang w:eastAsia="ar-SA"/>
        </w:rPr>
        <w:t>марта</w:t>
      </w:r>
      <w:r w:rsidR="00854496" w:rsidRPr="00A63694">
        <w:rPr>
          <w:rFonts w:ascii="Times New Roman" w:eastAsia="Times New Roman" w:hAnsi="Times New Roman" w:cs="Times New Roman"/>
          <w:b/>
          <w:sz w:val="24"/>
          <w:szCs w:val="24"/>
          <w:lang w:eastAsia="ar-SA"/>
        </w:rPr>
        <w:t xml:space="preserve"> 2016 г. 08:30 </w:t>
      </w:r>
      <w:r w:rsidRPr="00A63694">
        <w:rPr>
          <w:rFonts w:ascii="Times New Roman" w:eastAsia="Times New Roman" w:hAnsi="Times New Roman" w:cs="Times New Roman"/>
          <w:b/>
          <w:sz w:val="24"/>
          <w:szCs w:val="24"/>
          <w:lang w:eastAsia="ar-SA"/>
        </w:rPr>
        <w:t>(</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w:t>
      </w:r>
      <w:r w:rsidR="00924767" w:rsidRPr="00AF3C19">
        <w:rPr>
          <w:rFonts w:ascii="Times New Roman" w:eastAsia="Times New Roman" w:hAnsi="Times New Roman" w:cs="Times New Roman"/>
          <w:b/>
          <w:sz w:val="24"/>
          <w:szCs w:val="24"/>
          <w:lang w:eastAsia="ar-SA"/>
        </w:rPr>
        <w:t xml:space="preserve">закупки </w:t>
      </w:r>
      <w:r w:rsidR="000C70E6" w:rsidRPr="00AF3C19">
        <w:rPr>
          <w:rFonts w:ascii="Times New Roman" w:eastAsia="Times New Roman" w:hAnsi="Times New Roman" w:cs="Times New Roman"/>
          <w:b/>
          <w:sz w:val="24"/>
          <w:szCs w:val="24"/>
          <w:lang w:eastAsia="ar-SA"/>
        </w:rPr>
        <w:t>22</w:t>
      </w:r>
      <w:r w:rsidR="00924767" w:rsidRPr="00AF3C19">
        <w:rPr>
          <w:rFonts w:ascii="Times New Roman" w:eastAsia="Times New Roman" w:hAnsi="Times New Roman" w:cs="Times New Roman"/>
          <w:b/>
          <w:sz w:val="24"/>
          <w:szCs w:val="24"/>
          <w:lang w:eastAsia="ar-SA"/>
        </w:rPr>
        <w:t xml:space="preserve"> </w:t>
      </w:r>
      <w:r w:rsidR="00723AAF" w:rsidRPr="00AF3C19">
        <w:rPr>
          <w:rFonts w:ascii="Times New Roman" w:eastAsia="Times New Roman" w:hAnsi="Times New Roman" w:cs="Times New Roman"/>
          <w:b/>
          <w:sz w:val="24"/>
          <w:szCs w:val="24"/>
          <w:lang w:eastAsia="ar-SA"/>
        </w:rPr>
        <w:t>марта</w:t>
      </w:r>
      <w:r w:rsidR="00336C65" w:rsidRPr="00A63694">
        <w:rPr>
          <w:rFonts w:ascii="Times New Roman" w:eastAsia="Times New Roman" w:hAnsi="Times New Roman" w:cs="Times New Roman"/>
          <w:b/>
          <w:sz w:val="24"/>
          <w:szCs w:val="24"/>
          <w:lang w:eastAsia="ar-SA"/>
        </w:rPr>
        <w:t xml:space="preserve"> 2016</w:t>
      </w:r>
      <w:r w:rsidRPr="00A63694">
        <w:rPr>
          <w:rFonts w:ascii="Times New Roman" w:eastAsia="Times New Roman" w:hAnsi="Times New Roman" w:cs="Times New Roman"/>
          <w:b/>
          <w:sz w:val="24"/>
          <w:szCs w:val="24"/>
          <w:lang w:eastAsia="ar-SA"/>
        </w:rPr>
        <w:t xml:space="preserve"> года 1</w:t>
      </w:r>
      <w:r w:rsidR="00AF3C19">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r w:rsidRPr="00A63694">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63694">
        <w:rPr>
          <w:rFonts w:ascii="Times New Roman" w:eastAsia="Times New Roman" w:hAnsi="Times New Roman" w:cs="Times New Roman"/>
          <w:sz w:val="24"/>
          <w:szCs w:val="24"/>
          <w:lang w:eastAsia="ar-SA"/>
        </w:rPr>
        <w:t xml:space="preserve"> Заказчик в течение одного рабочего дня </w:t>
      </w:r>
      <w:r w:rsidRPr="00A63694">
        <w:rPr>
          <w:rFonts w:ascii="Times New Roman" w:eastAsia="Calibri" w:hAnsi="Times New Roman" w:cs="Times New Roman"/>
          <w:sz w:val="24"/>
          <w:szCs w:val="24"/>
          <w:lang w:eastAsia="ar-SA"/>
        </w:rPr>
        <w:t>со дня поступления</w:t>
      </w:r>
      <w:r w:rsidRPr="007519F2">
        <w:rPr>
          <w:rFonts w:ascii="Times New Roman" w:eastAsia="Calibri" w:hAnsi="Times New Roman" w:cs="Times New Roman"/>
          <w:sz w:val="24"/>
          <w:szCs w:val="24"/>
          <w:lang w:eastAsia="ar-SA"/>
        </w:rPr>
        <w:t xml:space="preserve">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 xml:space="preserve">не позднее чем в течение трех </w:t>
      </w:r>
      <w:r w:rsidRPr="00AE4BC2">
        <w:rPr>
          <w:rFonts w:ascii="Times New Roman" w:eastAsia="Times New Roman" w:hAnsi="Times New Roman" w:cs="Times New Roman"/>
          <w:sz w:val="24"/>
          <w:szCs w:val="24"/>
          <w:lang w:eastAsia="ar-SA"/>
        </w:rPr>
        <w:lastRenderedPageBreak/>
        <w:t>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7"/>
      <w:bookmarkStart w:id="31" w:name="_Toc403634873"/>
      <w:bookmarkStart w:id="32" w:name="_Toc403725257"/>
      <w:bookmarkStart w:id="33" w:name="_Toc403725328"/>
      <w:bookmarkStart w:id="34" w:name="_Toc409595055"/>
      <w:bookmarkStart w:id="35" w:name="_Toc440288204"/>
      <w:r w:rsidRPr="003A2F0D">
        <w:rPr>
          <w:rFonts w:ascii="Times New Roman" w:eastAsia="Times New Roman" w:hAnsi="Times New Roman" w:cs="Arial"/>
          <w:b/>
          <w:sz w:val="24"/>
          <w:szCs w:val="24"/>
          <w:lang w:eastAsia="ar-SA"/>
        </w:rPr>
        <w:t>Внесение изменений в Документацию</w:t>
      </w:r>
      <w:bookmarkEnd w:id="30"/>
      <w:bookmarkEnd w:id="31"/>
      <w:bookmarkEnd w:id="32"/>
      <w:bookmarkEnd w:id="33"/>
      <w:bookmarkEnd w:id="34"/>
      <w:bookmarkEnd w:id="35"/>
      <w:r w:rsidR="001D7F04">
        <w:rPr>
          <w:rFonts w:ascii="Times New Roman" w:eastAsia="Times New Roman" w:hAnsi="Times New Roman" w:cs="Arial"/>
          <w:b/>
          <w:sz w:val="24"/>
          <w:szCs w:val="24"/>
          <w:lang w:eastAsia="ar-SA"/>
        </w:rPr>
        <w:t>.</w:t>
      </w:r>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6" w:name="_Toc386463998"/>
      <w:bookmarkStart w:id="37" w:name="_Toc403634874"/>
      <w:bookmarkStart w:id="38" w:name="_Toc403725258"/>
      <w:bookmarkStart w:id="39" w:name="_Toc403725329"/>
      <w:bookmarkStart w:id="40" w:name="_Toc409595056"/>
      <w:bookmarkStart w:id="41"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6"/>
      <w:bookmarkEnd w:id="37"/>
      <w:bookmarkEnd w:id="38"/>
      <w:bookmarkEnd w:id="39"/>
      <w:bookmarkEnd w:id="40"/>
      <w:bookmarkEnd w:id="41"/>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8" w:name="_Toc386464000"/>
      <w:bookmarkStart w:id="49" w:name="_Toc403634876"/>
      <w:bookmarkStart w:id="50" w:name="_Toc403725260"/>
      <w:bookmarkStart w:id="51" w:name="_Toc403725331"/>
      <w:bookmarkStart w:id="52" w:name="_Toc409595058"/>
      <w:bookmarkStart w:id="53"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8"/>
      <w:bookmarkEnd w:id="49"/>
      <w:bookmarkEnd w:id="50"/>
      <w:bookmarkEnd w:id="51"/>
      <w:bookmarkEnd w:id="52"/>
      <w:bookmarkEnd w:id="53"/>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4" w:name="_Toc386464001"/>
      <w:bookmarkStart w:id="55" w:name="_Toc403634877"/>
      <w:bookmarkStart w:id="56" w:name="_Toc403725261"/>
      <w:bookmarkStart w:id="57" w:name="_Toc403725332"/>
      <w:bookmarkStart w:id="58" w:name="_Toc409595059"/>
      <w:bookmarkStart w:id="59"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4"/>
      <w:r w:rsidR="003A2F0D" w:rsidRPr="003A2F0D">
        <w:rPr>
          <w:rFonts w:ascii="Times New Roman" w:eastAsia="Times New Roman" w:hAnsi="Times New Roman" w:cs="Arial"/>
          <w:b/>
          <w:sz w:val="24"/>
          <w:szCs w:val="24"/>
          <w:lang w:eastAsia="ar-SA"/>
        </w:rPr>
        <w:t>.</w:t>
      </w:r>
      <w:bookmarkEnd w:id="55"/>
      <w:bookmarkEnd w:id="56"/>
      <w:bookmarkEnd w:id="57"/>
      <w:bookmarkEnd w:id="58"/>
      <w:bookmarkEnd w:id="59"/>
      <w:r w:rsidR="003A2F0D" w:rsidRPr="003A2F0D">
        <w:rPr>
          <w:rFonts w:ascii="Times New Roman" w:eastAsia="Times New Roman" w:hAnsi="Times New Roman" w:cs="Arial"/>
          <w:b/>
          <w:sz w:val="24"/>
          <w:szCs w:val="24"/>
          <w:lang w:eastAsia="ar-SA"/>
        </w:rPr>
        <w:t xml:space="preserve"> </w:t>
      </w:r>
    </w:p>
    <w:p w:rsidR="001C301A" w:rsidRPr="001C301A" w:rsidRDefault="003A2F0D" w:rsidP="00DE6F5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sz w:val="24"/>
          <w:szCs w:val="24"/>
          <w:lang w:eastAsia="ar-SA"/>
        </w:rPr>
        <w:t xml:space="preserve">Начальная (максимальная) цена Договора составляет: </w:t>
      </w:r>
      <w:r w:rsidR="00A90D05" w:rsidRPr="001C301A">
        <w:rPr>
          <w:rFonts w:ascii="Times New Roman" w:eastAsia="Calibri" w:hAnsi="Times New Roman" w:cs="Times New Roman"/>
          <w:sz w:val="24"/>
          <w:szCs w:val="24"/>
          <w:lang w:eastAsia="ar-SA"/>
        </w:rPr>
        <w:t xml:space="preserve">составляет </w:t>
      </w:r>
      <w:r w:rsidR="00DE6F5A" w:rsidRPr="00DE6F5A">
        <w:rPr>
          <w:rFonts w:ascii="Times New Roman" w:eastAsia="Calibri" w:hAnsi="Times New Roman" w:cs="Times New Roman"/>
          <w:sz w:val="24"/>
          <w:szCs w:val="24"/>
          <w:lang w:eastAsia="ar-SA"/>
        </w:rPr>
        <w:t xml:space="preserve">272 100 000,00 (Двести семьдесят два миллиона сто тысяч) рублей 00 копеек (9 070  руб./тонна) в </w:t>
      </w:r>
      <w:proofErr w:type="spellStart"/>
      <w:r w:rsidR="00DE6F5A" w:rsidRPr="00DE6F5A">
        <w:rPr>
          <w:rFonts w:ascii="Times New Roman" w:eastAsia="Calibri" w:hAnsi="Times New Roman" w:cs="Times New Roman"/>
          <w:sz w:val="24"/>
          <w:szCs w:val="24"/>
          <w:lang w:eastAsia="ar-SA"/>
        </w:rPr>
        <w:t>т.ч</w:t>
      </w:r>
      <w:proofErr w:type="spellEnd"/>
      <w:r w:rsidR="00DE6F5A" w:rsidRPr="00DE6F5A">
        <w:rPr>
          <w:rFonts w:ascii="Times New Roman" w:eastAsia="Calibri" w:hAnsi="Times New Roman" w:cs="Times New Roman"/>
          <w:sz w:val="24"/>
          <w:szCs w:val="24"/>
          <w:lang w:eastAsia="ar-SA"/>
        </w:rPr>
        <w:t>. НДС</w:t>
      </w:r>
      <w:r w:rsidR="001C301A" w:rsidRPr="001C301A">
        <w:rPr>
          <w:rFonts w:ascii="Times New Roman" w:eastAsia="Calibri" w:hAnsi="Times New Roman" w:cs="Times New Roman"/>
          <w:sz w:val="24"/>
          <w:szCs w:val="24"/>
          <w:lang w:eastAsia="ar-SA"/>
        </w:rPr>
        <w:t xml:space="preserve">. </w:t>
      </w:r>
    </w:p>
    <w:p w:rsidR="003A2F0D" w:rsidRPr="001C301A"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sz w:val="24"/>
          <w:szCs w:val="24"/>
          <w:lang w:eastAsia="ar-SA"/>
        </w:rPr>
        <w:t>Источник информации о стоимости Продукции</w:t>
      </w:r>
      <w:r w:rsidR="00192A74" w:rsidRPr="001C301A">
        <w:rPr>
          <w:rFonts w:ascii="Times New Roman" w:eastAsia="Times New Roman" w:hAnsi="Times New Roman" w:cs="Times New Roman"/>
          <w:sz w:val="24"/>
          <w:szCs w:val="24"/>
          <w:lang w:eastAsia="ar-SA"/>
        </w:rPr>
        <w:t>:</w:t>
      </w:r>
      <w:r w:rsidRPr="001C301A">
        <w:rPr>
          <w:rFonts w:ascii="Times New Roman" w:eastAsia="Times New Roman" w:hAnsi="Times New Roman" w:cs="Times New Roman"/>
          <w:sz w:val="24"/>
          <w:szCs w:val="24"/>
          <w:lang w:eastAsia="ar-SA"/>
        </w:rPr>
        <w:t xml:space="preserve"> в соответствии с </w:t>
      </w:r>
      <w:r w:rsidR="005021CF" w:rsidRPr="001C301A">
        <w:rPr>
          <w:rFonts w:ascii="Times New Roman" w:eastAsia="Times New Roman" w:hAnsi="Times New Roman" w:cs="Times New Roman"/>
          <w:sz w:val="24"/>
          <w:szCs w:val="24"/>
          <w:lang w:eastAsia="ar-SA"/>
        </w:rPr>
        <w:t>р</w:t>
      </w:r>
      <w:r w:rsidR="00026547" w:rsidRPr="001C301A">
        <w:rPr>
          <w:rFonts w:ascii="Times New Roman" w:eastAsia="Times New Roman" w:hAnsi="Times New Roman" w:cs="Times New Roman"/>
          <w:sz w:val="24"/>
          <w:szCs w:val="24"/>
          <w:lang w:eastAsia="ar-SA"/>
        </w:rPr>
        <w:t>.</w:t>
      </w:r>
      <w:r w:rsidRPr="001C301A">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1C301A">
        <w:rPr>
          <w:rFonts w:ascii="Times New Roman" w:eastAsia="Times New Roman" w:hAnsi="Times New Roman" w:cs="Times New Roman"/>
          <w:sz w:val="24"/>
          <w:szCs w:val="24"/>
          <w:lang w:eastAsia="ar-SA"/>
        </w:rPr>
        <w:t>АО «МЭС»</w:t>
      </w:r>
      <w:r w:rsidRPr="001C301A">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1C301A">
        <w:rPr>
          <w:rFonts w:ascii="Times New Roman" w:eastAsia="Times New Roman" w:hAnsi="Times New Roman" w:cs="Times New Roman"/>
          <w:sz w:val="24"/>
          <w:szCs w:val="24"/>
          <w:lang w:eastAsia="ar-SA"/>
        </w:rPr>
        <w:t xml:space="preserve"> начальной (максимальной) цены</w:t>
      </w:r>
      <w:r w:rsidR="00FB53B7" w:rsidRPr="001C301A">
        <w:rPr>
          <w:rFonts w:ascii="Times New Roman" w:eastAsia="Times New Roman" w:hAnsi="Times New Roman" w:cs="Times New Roman"/>
          <w:sz w:val="24"/>
          <w:szCs w:val="24"/>
          <w:lang w:eastAsia="ar-SA"/>
        </w:rPr>
        <w:t xml:space="preserve"> затратным методом</w:t>
      </w:r>
      <w:r w:rsidRPr="001C301A">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DE6F5A" w:rsidRPr="00DE6F5A" w:rsidRDefault="00DE6F5A" w:rsidP="00DE6F5A">
      <w:pPr>
        <w:spacing w:line="240" w:lineRule="auto"/>
        <w:jc w:val="both"/>
        <w:rPr>
          <w:rFonts w:ascii="Times New Roman" w:hAnsi="Times New Roman" w:cs="Times New Roman"/>
          <w:sz w:val="24"/>
          <w:szCs w:val="24"/>
        </w:rPr>
      </w:pPr>
      <w:bookmarkStart w:id="60" w:name="_Toc386464002"/>
      <w:r w:rsidRPr="00DE6F5A">
        <w:rPr>
          <w:rFonts w:ascii="Times New Roman" w:hAnsi="Times New Roman" w:cs="Times New Roman"/>
          <w:sz w:val="24"/>
          <w:szCs w:val="24"/>
        </w:rPr>
        <w:t xml:space="preserve">Указанная цена включает в себя: </w:t>
      </w:r>
    </w:p>
    <w:p w:rsidR="00DE6F5A" w:rsidRPr="00DE6F5A" w:rsidRDefault="00DE6F5A" w:rsidP="00DE6F5A">
      <w:pPr>
        <w:pStyle w:val="T111bul"/>
        <w:numPr>
          <w:ilvl w:val="0"/>
          <w:numId w:val="37"/>
        </w:numPr>
        <w:tabs>
          <w:tab w:val="clear" w:pos="1440"/>
          <w:tab w:val="left" w:pos="993"/>
        </w:tabs>
        <w:spacing w:before="120" w:after="120"/>
        <w:ind w:left="0" w:firstLine="567"/>
        <w:rPr>
          <w:color w:val="000000"/>
          <w:sz w:val="24"/>
          <w:szCs w:val="24"/>
        </w:rPr>
      </w:pPr>
      <w:r w:rsidRPr="00DE6F5A">
        <w:rPr>
          <w:sz w:val="24"/>
          <w:szCs w:val="24"/>
        </w:rPr>
        <w:t xml:space="preserve">стоимость нефтепродуктов на заводе – производителе; </w:t>
      </w:r>
    </w:p>
    <w:p w:rsidR="00DE6F5A" w:rsidRPr="00DE6F5A" w:rsidRDefault="00DE6F5A" w:rsidP="00DE6F5A">
      <w:pPr>
        <w:pStyle w:val="T111bul"/>
        <w:numPr>
          <w:ilvl w:val="0"/>
          <w:numId w:val="37"/>
        </w:numPr>
        <w:tabs>
          <w:tab w:val="clear" w:pos="1440"/>
          <w:tab w:val="left" w:pos="993"/>
        </w:tabs>
        <w:spacing w:before="120" w:after="120"/>
        <w:ind w:left="0" w:firstLine="567"/>
        <w:rPr>
          <w:color w:val="000000"/>
          <w:sz w:val="24"/>
          <w:szCs w:val="24"/>
        </w:rPr>
      </w:pPr>
      <w:r w:rsidRPr="00DE6F5A">
        <w:rPr>
          <w:sz w:val="24"/>
          <w:szCs w:val="24"/>
        </w:rPr>
        <w:t>транспортные расходы:</w:t>
      </w:r>
    </w:p>
    <w:p w:rsidR="00DE6F5A" w:rsidRPr="00DE6F5A" w:rsidRDefault="00DE6F5A" w:rsidP="00DE6F5A">
      <w:pPr>
        <w:pStyle w:val="T111bul"/>
        <w:numPr>
          <w:ilvl w:val="0"/>
          <w:numId w:val="0"/>
        </w:numPr>
        <w:tabs>
          <w:tab w:val="clear" w:pos="1440"/>
          <w:tab w:val="left" w:pos="993"/>
        </w:tabs>
        <w:spacing w:before="120" w:after="120"/>
        <w:ind w:firstLine="567"/>
        <w:rPr>
          <w:color w:val="000000"/>
          <w:sz w:val="24"/>
          <w:szCs w:val="24"/>
        </w:rPr>
      </w:pPr>
      <w:r w:rsidRPr="00DE6F5A">
        <w:rPr>
          <w:sz w:val="24"/>
          <w:szCs w:val="24"/>
        </w:rPr>
        <w:t xml:space="preserve">- </w:t>
      </w:r>
      <w:proofErr w:type="gramStart"/>
      <w:r w:rsidRPr="00DE6F5A">
        <w:rPr>
          <w:color w:val="000000"/>
          <w:sz w:val="24"/>
          <w:szCs w:val="24"/>
        </w:rPr>
        <w:t>ж</w:t>
      </w:r>
      <w:proofErr w:type="gramEnd"/>
      <w:r w:rsidRPr="00DE6F5A">
        <w:rPr>
          <w:color w:val="000000"/>
          <w:sz w:val="24"/>
          <w:szCs w:val="24"/>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E6F5A" w:rsidRPr="00DE6F5A" w:rsidRDefault="00DE6F5A" w:rsidP="00DE6F5A">
      <w:pPr>
        <w:pStyle w:val="T111bul"/>
        <w:numPr>
          <w:ilvl w:val="0"/>
          <w:numId w:val="0"/>
        </w:numPr>
        <w:tabs>
          <w:tab w:val="clear" w:pos="1440"/>
          <w:tab w:val="left" w:pos="993"/>
        </w:tabs>
        <w:spacing w:before="120" w:after="120"/>
        <w:ind w:firstLine="567"/>
        <w:rPr>
          <w:color w:val="000000"/>
          <w:sz w:val="24"/>
          <w:szCs w:val="24"/>
        </w:rPr>
      </w:pPr>
      <w:r w:rsidRPr="00DE6F5A">
        <w:rPr>
          <w:color w:val="000000"/>
          <w:sz w:val="24"/>
          <w:szCs w:val="24"/>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E6F5A" w:rsidRPr="00DE6F5A" w:rsidRDefault="00DE6F5A" w:rsidP="00DE6F5A">
      <w:pPr>
        <w:pStyle w:val="T111bul"/>
        <w:numPr>
          <w:ilvl w:val="0"/>
          <w:numId w:val="0"/>
        </w:numPr>
        <w:tabs>
          <w:tab w:val="clear" w:pos="1440"/>
          <w:tab w:val="left" w:pos="993"/>
        </w:tabs>
        <w:spacing w:before="120" w:after="120"/>
        <w:ind w:firstLine="567"/>
        <w:rPr>
          <w:sz w:val="24"/>
          <w:szCs w:val="24"/>
        </w:rPr>
      </w:pPr>
      <w:r w:rsidRPr="00DE6F5A">
        <w:rPr>
          <w:color w:val="000000"/>
          <w:sz w:val="24"/>
          <w:szCs w:val="24"/>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DE6F5A" w:rsidRPr="00DE6F5A" w:rsidRDefault="00DE6F5A" w:rsidP="00DE6F5A">
      <w:pPr>
        <w:pStyle w:val="T111bul"/>
        <w:numPr>
          <w:ilvl w:val="0"/>
          <w:numId w:val="0"/>
        </w:numPr>
        <w:tabs>
          <w:tab w:val="clear" w:pos="1440"/>
          <w:tab w:val="left" w:pos="993"/>
        </w:tabs>
        <w:spacing w:before="120" w:after="120"/>
        <w:ind w:firstLine="567"/>
        <w:rPr>
          <w:color w:val="000000"/>
          <w:sz w:val="24"/>
          <w:szCs w:val="24"/>
        </w:rPr>
      </w:pPr>
      <w:r w:rsidRPr="00DE6F5A">
        <w:rPr>
          <w:sz w:val="24"/>
          <w:szCs w:val="24"/>
        </w:rPr>
        <w:t>- ставку услуг транспортного экспедитора, предусмотренную договором Поставщика;</w:t>
      </w:r>
    </w:p>
    <w:p w:rsidR="00DE6F5A" w:rsidRPr="00DE6F5A" w:rsidRDefault="00DE6F5A" w:rsidP="00DE6F5A">
      <w:pPr>
        <w:pStyle w:val="T111bul"/>
        <w:numPr>
          <w:ilvl w:val="0"/>
          <w:numId w:val="0"/>
        </w:numPr>
        <w:tabs>
          <w:tab w:val="clear" w:pos="1440"/>
          <w:tab w:val="left" w:pos="993"/>
        </w:tabs>
        <w:spacing w:before="120" w:after="120"/>
        <w:ind w:firstLine="567"/>
        <w:rPr>
          <w:color w:val="000000"/>
          <w:sz w:val="24"/>
          <w:szCs w:val="24"/>
        </w:rPr>
      </w:pPr>
      <w:r w:rsidRPr="00DE6F5A">
        <w:rPr>
          <w:color w:val="000000"/>
          <w:sz w:val="24"/>
          <w:szCs w:val="24"/>
        </w:rPr>
        <w:t>- сборы и тарифы, уплачиваемые отправителем при отправлении груза в прямом смешанном железнодорожно-водном сообщении;</w:t>
      </w:r>
    </w:p>
    <w:p w:rsidR="00DE6F5A" w:rsidRPr="00DE6F5A" w:rsidRDefault="00DE6F5A" w:rsidP="00DE6F5A">
      <w:pPr>
        <w:pStyle w:val="T111bul"/>
        <w:numPr>
          <w:ilvl w:val="0"/>
          <w:numId w:val="37"/>
        </w:numPr>
        <w:tabs>
          <w:tab w:val="clear" w:pos="1440"/>
          <w:tab w:val="left" w:pos="993"/>
        </w:tabs>
        <w:spacing w:before="120" w:after="120"/>
        <w:ind w:left="0" w:firstLine="709"/>
        <w:rPr>
          <w:color w:val="000000"/>
          <w:sz w:val="24"/>
          <w:szCs w:val="24"/>
        </w:rPr>
      </w:pPr>
      <w:r w:rsidRPr="00DE6F5A">
        <w:rPr>
          <w:color w:val="000000"/>
          <w:sz w:val="24"/>
          <w:szCs w:val="24"/>
        </w:rPr>
        <w:t>вознаграждение за организацию транспортировки нефтепродуктов железнодорожным транспортом.</w:t>
      </w:r>
    </w:p>
    <w:p w:rsidR="00DE6F5A" w:rsidRPr="00DE6F5A" w:rsidRDefault="00DE6F5A" w:rsidP="00DE6F5A">
      <w:pPr>
        <w:spacing w:line="240" w:lineRule="auto"/>
        <w:ind w:firstLine="567"/>
        <w:jc w:val="both"/>
        <w:rPr>
          <w:rFonts w:ascii="Times New Roman" w:hAnsi="Times New Roman" w:cs="Times New Roman"/>
          <w:color w:val="000000"/>
          <w:sz w:val="24"/>
          <w:szCs w:val="24"/>
          <w:lang w:eastAsia="ar-SA"/>
        </w:rPr>
      </w:pPr>
      <w:r w:rsidRPr="00DE6F5A">
        <w:rPr>
          <w:rFonts w:ascii="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w:t>
      </w:r>
      <w:r w:rsidRPr="00DE6F5A">
        <w:rPr>
          <w:rFonts w:ascii="Times New Roman" w:hAnsi="Times New Roman" w:cs="Times New Roman"/>
          <w:color w:val="000000"/>
          <w:sz w:val="24"/>
          <w:szCs w:val="24"/>
          <w:lang w:eastAsia="ar-SA"/>
        </w:rPr>
        <w:lastRenderedPageBreak/>
        <w:t xml:space="preserve">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DE6F5A">
        <w:rPr>
          <w:rFonts w:ascii="Times New Roman" w:hAnsi="Times New Roman" w:cs="Times New Roman"/>
          <w:color w:val="000000"/>
          <w:sz w:val="24"/>
          <w:szCs w:val="24"/>
          <w:lang w:eastAsia="ar-SA"/>
        </w:rPr>
        <w:t>и т.п</w:t>
      </w:r>
      <w:proofErr w:type="gramEnd"/>
      <w:r w:rsidRPr="00DE6F5A">
        <w:rPr>
          <w:rFonts w:ascii="Times New Roman" w:hAnsi="Times New Roman" w:cs="Times New Roman"/>
          <w:color w:val="000000"/>
          <w:sz w:val="24"/>
          <w:szCs w:val="24"/>
          <w:lang w:eastAsia="ar-SA"/>
        </w:rPr>
        <w:t>.</w:t>
      </w: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1" w:name="_Toc403634878"/>
      <w:bookmarkStart w:id="62" w:name="_Toc403725262"/>
      <w:bookmarkStart w:id="63" w:name="_Toc403725333"/>
      <w:bookmarkStart w:id="64" w:name="_Toc409595060"/>
      <w:bookmarkStart w:id="65" w:name="_Toc440288209"/>
      <w:r w:rsidRPr="003A2F0D">
        <w:rPr>
          <w:rFonts w:ascii="Times New Roman" w:eastAsia="Times New Roman" w:hAnsi="Times New Roman" w:cs="Times New Roman"/>
          <w:b/>
          <w:sz w:val="24"/>
          <w:szCs w:val="24"/>
          <w:lang w:eastAsia="ar-SA"/>
        </w:rPr>
        <w:t>4.8. Порядок предоставления заявок</w:t>
      </w:r>
      <w:bookmarkEnd w:id="60"/>
      <w:bookmarkEnd w:id="61"/>
      <w:bookmarkEnd w:id="62"/>
      <w:bookmarkEnd w:id="63"/>
      <w:bookmarkEnd w:id="64"/>
      <w:bookmarkEnd w:id="65"/>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F3C19">
        <w:rPr>
          <w:rFonts w:ascii="Times New Roman" w:eastAsia="Calibri" w:hAnsi="Times New Roman" w:cs="Times New Roman"/>
          <w:b/>
          <w:sz w:val="24"/>
          <w:szCs w:val="24"/>
          <w:lang w:eastAsia="ar-SA"/>
        </w:rPr>
        <w:t xml:space="preserve">) </w:t>
      </w:r>
      <w:r w:rsidR="00854496" w:rsidRPr="00AF3C19">
        <w:rPr>
          <w:rFonts w:ascii="Times New Roman" w:eastAsia="Calibri" w:hAnsi="Times New Roman" w:cs="Times New Roman"/>
          <w:b/>
          <w:sz w:val="24"/>
          <w:szCs w:val="24"/>
          <w:lang w:eastAsia="ar-SA"/>
        </w:rPr>
        <w:t>1</w:t>
      </w:r>
      <w:r w:rsidR="00A37678">
        <w:rPr>
          <w:rFonts w:ascii="Times New Roman" w:eastAsia="Calibri" w:hAnsi="Times New Roman" w:cs="Times New Roman"/>
          <w:b/>
          <w:sz w:val="24"/>
          <w:szCs w:val="24"/>
          <w:lang w:eastAsia="ar-SA"/>
        </w:rPr>
        <w:t>7</w:t>
      </w:r>
      <w:r w:rsidR="00635EA0" w:rsidRPr="00AF3C19">
        <w:rPr>
          <w:rFonts w:ascii="Times New Roman" w:eastAsia="Calibri" w:hAnsi="Times New Roman" w:cs="Times New Roman"/>
          <w:b/>
          <w:sz w:val="24"/>
          <w:szCs w:val="24"/>
          <w:lang w:eastAsia="ar-SA"/>
        </w:rPr>
        <w:t xml:space="preserve"> </w:t>
      </w:r>
      <w:r w:rsidR="00723AAF" w:rsidRPr="00AF3C19">
        <w:rPr>
          <w:rFonts w:ascii="Times New Roman" w:eastAsia="Calibri" w:hAnsi="Times New Roman" w:cs="Times New Roman"/>
          <w:b/>
          <w:sz w:val="24"/>
          <w:szCs w:val="24"/>
          <w:lang w:eastAsia="ar-SA"/>
        </w:rPr>
        <w:t>марта</w:t>
      </w:r>
      <w:r w:rsidR="00635EA0" w:rsidRPr="00AF3C19">
        <w:rPr>
          <w:rFonts w:ascii="Times New Roman" w:eastAsia="Calibri" w:hAnsi="Times New Roman" w:cs="Times New Roman"/>
          <w:b/>
          <w:sz w:val="24"/>
          <w:szCs w:val="24"/>
          <w:lang w:eastAsia="ar-SA"/>
        </w:rPr>
        <w:t xml:space="preserve"> </w:t>
      </w:r>
      <w:r w:rsidRPr="00AF3C19">
        <w:rPr>
          <w:rFonts w:ascii="Times New Roman" w:eastAsia="Calibri" w:hAnsi="Times New Roman" w:cs="Times New Roman"/>
          <w:b/>
          <w:sz w:val="24"/>
          <w:szCs w:val="24"/>
          <w:lang w:eastAsia="ar-SA"/>
        </w:rPr>
        <w:t>201</w:t>
      </w:r>
      <w:r w:rsidR="00336C65"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00635EA0" w:rsidRPr="00AF3C19">
        <w:rPr>
          <w:rFonts w:ascii="Times New Roman" w:eastAsia="Calibri" w:hAnsi="Times New Roman" w:cs="Times New Roman"/>
          <w:b/>
          <w:sz w:val="24"/>
          <w:szCs w:val="24"/>
          <w:lang w:eastAsia="ar-SA"/>
        </w:rPr>
        <w:t xml:space="preserve">года по </w:t>
      </w:r>
      <w:r w:rsidR="00026547" w:rsidRPr="00AF3C19">
        <w:rPr>
          <w:rFonts w:ascii="Times New Roman" w:eastAsia="Calibri" w:hAnsi="Times New Roman" w:cs="Times New Roman"/>
          <w:b/>
          <w:sz w:val="24"/>
          <w:szCs w:val="24"/>
          <w:lang w:eastAsia="ar-SA"/>
        </w:rPr>
        <w:t>16</w:t>
      </w:r>
      <w:r w:rsidR="00635EA0" w:rsidRPr="00AF3C19">
        <w:rPr>
          <w:rFonts w:ascii="Times New Roman" w:eastAsia="Calibri" w:hAnsi="Times New Roman" w:cs="Times New Roman"/>
          <w:b/>
          <w:sz w:val="24"/>
          <w:szCs w:val="24"/>
          <w:lang w:eastAsia="ar-SA"/>
        </w:rPr>
        <w:t>:</w:t>
      </w:r>
      <w:r w:rsidR="00026547" w:rsidRPr="00AF3C19">
        <w:rPr>
          <w:rFonts w:ascii="Times New Roman" w:eastAsia="Calibri" w:hAnsi="Times New Roman" w:cs="Times New Roman"/>
          <w:b/>
          <w:sz w:val="24"/>
          <w:szCs w:val="24"/>
          <w:lang w:eastAsia="ar-SA"/>
        </w:rPr>
        <w:t>42</w:t>
      </w:r>
      <w:r w:rsidR="00635EA0" w:rsidRPr="00AF3C19">
        <w:rPr>
          <w:rFonts w:ascii="Times New Roman" w:eastAsia="Calibri" w:hAnsi="Times New Roman" w:cs="Times New Roman"/>
          <w:b/>
          <w:sz w:val="24"/>
          <w:szCs w:val="24"/>
          <w:lang w:eastAsia="ar-SA"/>
        </w:rPr>
        <w:t xml:space="preserve"> (МСК) </w:t>
      </w:r>
      <w:r w:rsidR="00723AAF" w:rsidRPr="00AF3C19">
        <w:rPr>
          <w:rFonts w:ascii="Times New Roman" w:eastAsia="Calibri" w:hAnsi="Times New Roman" w:cs="Times New Roman"/>
          <w:b/>
          <w:sz w:val="24"/>
          <w:szCs w:val="24"/>
          <w:lang w:eastAsia="ar-SA"/>
        </w:rPr>
        <w:t>2</w:t>
      </w:r>
      <w:r w:rsidR="000C70E6" w:rsidRPr="00AF3C19">
        <w:rPr>
          <w:rFonts w:ascii="Times New Roman" w:eastAsia="Calibri" w:hAnsi="Times New Roman" w:cs="Times New Roman"/>
          <w:b/>
          <w:sz w:val="24"/>
          <w:szCs w:val="24"/>
          <w:lang w:eastAsia="ar-SA"/>
        </w:rPr>
        <w:t>4</w:t>
      </w:r>
      <w:r w:rsidR="00635EA0" w:rsidRPr="00A63694">
        <w:rPr>
          <w:rFonts w:ascii="Times New Roman" w:eastAsia="Calibri" w:hAnsi="Times New Roman" w:cs="Times New Roman"/>
          <w:b/>
          <w:sz w:val="24"/>
          <w:szCs w:val="24"/>
          <w:lang w:eastAsia="ar-SA"/>
        </w:rPr>
        <w:t xml:space="preserve"> </w:t>
      </w:r>
      <w:r w:rsidR="00723AAF">
        <w:rPr>
          <w:rFonts w:ascii="Times New Roman" w:eastAsia="Calibri" w:hAnsi="Times New Roman" w:cs="Times New Roman"/>
          <w:b/>
          <w:sz w:val="24"/>
          <w:szCs w:val="24"/>
          <w:lang w:eastAsia="ar-SA"/>
        </w:rPr>
        <w:t>марта</w:t>
      </w:r>
      <w:r w:rsidRPr="00A63694">
        <w:rPr>
          <w:rFonts w:ascii="Times New Roman" w:eastAsia="Calibri" w:hAnsi="Times New Roman" w:cs="Times New Roman"/>
          <w:b/>
          <w:sz w:val="24"/>
          <w:szCs w:val="24"/>
          <w:lang w:eastAsia="ar-SA"/>
        </w:rPr>
        <w:t xml:space="preserve"> 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A2F0D">
        <w:rPr>
          <w:rFonts w:ascii="Times New Roman" w:eastAsia="Times New Roman" w:hAnsi="Times New Roman" w:cs="Times New Roman"/>
          <w:sz w:val="24"/>
          <w:szCs w:val="24"/>
          <w:lang w:eastAsia="ar-SA"/>
        </w:rPr>
        <w:t xml:space="preserve">с заявками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Pr="003A2F0D">
        <w:rPr>
          <w:rFonts w:ascii="Times New Roman" w:eastAsia="Calibri" w:hAnsi="Times New Roman" w:cs="Times New Roman"/>
          <w:sz w:val="24"/>
          <w:szCs w:val="24"/>
          <w:lang w:eastAsia="ar-SA"/>
        </w:rPr>
        <w:t>заявк</w:t>
      </w:r>
      <w:r w:rsidR="00684A1C">
        <w:rPr>
          <w:rFonts w:ascii="Times New Roman" w:eastAsia="Calibri" w:hAnsi="Times New Roman" w:cs="Times New Roman"/>
          <w:sz w:val="24"/>
          <w:szCs w:val="24"/>
          <w:lang w:eastAsia="ar-SA"/>
        </w:rPr>
        <w:t>ами</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6" w:name="_Toc386464003"/>
      <w:bookmarkStart w:id="67" w:name="_Toc403634879"/>
      <w:bookmarkStart w:id="68" w:name="_Toc403725263"/>
      <w:bookmarkStart w:id="69" w:name="_Toc403725334"/>
      <w:bookmarkStart w:id="70" w:name="_Toc409595061"/>
      <w:bookmarkStart w:id="71" w:name="_Toc440288210"/>
      <w:r w:rsidRPr="003A2F0D">
        <w:rPr>
          <w:rFonts w:ascii="Times New Roman" w:eastAsia="Times New Roman" w:hAnsi="Times New Roman" w:cs="Times New Roman"/>
          <w:b/>
          <w:bCs/>
          <w:iCs/>
          <w:sz w:val="24"/>
          <w:szCs w:val="24"/>
          <w:lang w:eastAsia="ar-SA"/>
        </w:rPr>
        <w:t xml:space="preserve">4.9. </w:t>
      </w:r>
      <w:bookmarkEnd w:id="66"/>
      <w:bookmarkEnd w:id="67"/>
      <w:bookmarkEnd w:id="68"/>
      <w:bookmarkEnd w:id="69"/>
      <w:bookmarkEnd w:id="70"/>
      <w:bookmarkEnd w:id="71"/>
      <w:r w:rsidR="001D7F04" w:rsidRPr="001D7F04">
        <w:rPr>
          <w:rFonts w:ascii="Times New Roman" w:eastAsia="Times New Roman" w:hAnsi="Times New Roman" w:cs="Times New Roman"/>
          <w:b/>
          <w:bCs/>
          <w:iCs/>
          <w:sz w:val="24"/>
          <w:szCs w:val="24"/>
          <w:lang w:eastAsia="ar-SA"/>
        </w:rPr>
        <w:t>Изменение и отзыв заявок</w:t>
      </w:r>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2" w:name="_Toc386464004"/>
      <w:bookmarkStart w:id="73" w:name="_Toc403634880"/>
      <w:bookmarkStart w:id="74" w:name="_Toc403725264"/>
      <w:bookmarkStart w:id="75" w:name="_Toc403725335"/>
      <w:bookmarkStart w:id="76" w:name="_Toc409595062"/>
      <w:bookmarkStart w:id="77" w:name="_Toc440288211"/>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2"/>
      <w:bookmarkEnd w:id="73"/>
      <w:bookmarkEnd w:id="74"/>
      <w:bookmarkEnd w:id="75"/>
      <w:bookmarkEnd w:id="76"/>
      <w:bookmarkEnd w:id="77"/>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8"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8"/>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9" w:name="_Toc386464005"/>
      <w:bookmarkStart w:id="80" w:name="_Toc403634881"/>
      <w:bookmarkStart w:id="81" w:name="_Toc403725265"/>
      <w:bookmarkStart w:id="82" w:name="_Toc403725336"/>
      <w:bookmarkStart w:id="83" w:name="_Toc409595063"/>
      <w:bookmarkStart w:id="84"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9"/>
      <w:bookmarkEnd w:id="80"/>
      <w:bookmarkEnd w:id="81"/>
      <w:bookmarkEnd w:id="82"/>
      <w:bookmarkEnd w:id="83"/>
      <w:bookmarkEnd w:id="84"/>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5" w:name="_Toc386464006"/>
      <w:bookmarkStart w:id="86"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7" w:name="_Toc403725266"/>
      <w:bookmarkStart w:id="88" w:name="_Toc403725337"/>
      <w:bookmarkStart w:id="89" w:name="_Toc409595064"/>
      <w:bookmarkStart w:id="90"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5"/>
      <w:bookmarkEnd w:id="86"/>
      <w:bookmarkEnd w:id="87"/>
      <w:bookmarkEnd w:id="88"/>
      <w:bookmarkEnd w:id="89"/>
      <w:bookmarkEnd w:id="90"/>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являются организации и индивидуальные предприниматели, применяющие общую систему налогообложения и организации и индивидуальные </w:t>
            </w:r>
            <w:r w:rsidRPr="00854496">
              <w:rPr>
                <w:rFonts w:ascii="Times New Roman" w:eastAsia="Times New Roman" w:hAnsi="Times New Roman" w:cs="Times New Roman"/>
                <w:sz w:val="24"/>
                <w:szCs w:val="24"/>
                <w:lang w:eastAsia="ru-RU"/>
              </w:rPr>
              <w:lastRenderedPageBreak/>
              <w:t>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494547" w:rsidP="00494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E6F5A" w:rsidRPr="00DE6F5A" w:rsidRDefault="00DE6F5A" w:rsidP="00DE6F5A">
            <w:pPr>
              <w:spacing w:after="0" w:line="240" w:lineRule="auto"/>
              <w:jc w:val="both"/>
              <w:rPr>
                <w:rFonts w:ascii="Times New Roman" w:eastAsia="Times New Roman" w:hAnsi="Times New Roman" w:cs="Times New Roman"/>
                <w:sz w:val="24"/>
                <w:szCs w:val="24"/>
                <w:lang w:eastAsia="ru-RU"/>
              </w:rPr>
            </w:pPr>
            <w:proofErr w:type="gramStart"/>
            <w:r w:rsidRPr="00DE6F5A">
              <w:rPr>
                <w:rFonts w:ascii="Times New Roman" w:eastAsia="Times New Roman" w:hAnsi="Times New Roman" w:cs="Times New Roman"/>
                <w:sz w:val="24"/>
                <w:szCs w:val="24"/>
                <w:lang w:eastAsia="ru-RU"/>
              </w:rPr>
              <w:t>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DE6F5A">
              <w:rPr>
                <w:rFonts w:ascii="Times New Roman" w:eastAsia="Times New Roman" w:hAnsi="Times New Roman" w:cs="Times New Roman"/>
                <w:sz w:val="24"/>
                <w:szCs w:val="24"/>
                <w:lang w:eastAsia="ru-RU"/>
              </w:rPr>
              <w:t xml:space="preserve"> </w:t>
            </w:r>
            <w:proofErr w:type="gramStart"/>
            <w:r w:rsidRPr="00DE6F5A">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DE6F5A" w:rsidRPr="00DE6F5A" w:rsidRDefault="00DE6F5A" w:rsidP="00DE6F5A">
            <w:pPr>
              <w:spacing w:after="0" w:line="240" w:lineRule="auto"/>
              <w:jc w:val="both"/>
              <w:rPr>
                <w:rFonts w:ascii="Times New Roman" w:eastAsia="Times New Roman" w:hAnsi="Times New Roman" w:cs="Times New Roman"/>
                <w:sz w:val="24"/>
                <w:szCs w:val="24"/>
                <w:lang w:eastAsia="ru-RU"/>
              </w:rPr>
            </w:pPr>
            <w:r w:rsidRPr="00DE6F5A">
              <w:rPr>
                <w:rFonts w:ascii="Times New Roman" w:eastAsia="Times New Roman" w:hAnsi="Times New Roman" w:cs="Times New Roman"/>
                <w:sz w:val="24"/>
                <w:szCs w:val="24"/>
                <w:lang w:eastAsia="ru-RU"/>
              </w:rPr>
              <w:t xml:space="preserve">5 баллов – Участник – нефтяная компания; </w:t>
            </w:r>
          </w:p>
          <w:p w:rsidR="00DE6F5A" w:rsidRPr="00DE6F5A" w:rsidRDefault="00DE6F5A" w:rsidP="00DE6F5A">
            <w:pPr>
              <w:spacing w:after="0" w:line="240" w:lineRule="auto"/>
              <w:jc w:val="both"/>
              <w:rPr>
                <w:rFonts w:ascii="Times New Roman" w:eastAsia="Times New Roman" w:hAnsi="Times New Roman" w:cs="Times New Roman"/>
                <w:sz w:val="24"/>
                <w:szCs w:val="24"/>
                <w:lang w:eastAsia="ru-RU"/>
              </w:rPr>
            </w:pPr>
            <w:r w:rsidRPr="00DE6F5A">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DE6F5A" w:rsidRPr="00DE6F5A" w:rsidRDefault="00DE6F5A" w:rsidP="00DE6F5A">
            <w:pPr>
              <w:spacing w:after="0" w:line="240" w:lineRule="auto"/>
              <w:jc w:val="both"/>
              <w:rPr>
                <w:rFonts w:ascii="Times New Roman" w:eastAsia="Times New Roman" w:hAnsi="Times New Roman" w:cs="Times New Roman"/>
                <w:sz w:val="24"/>
                <w:szCs w:val="24"/>
                <w:lang w:eastAsia="ru-RU"/>
              </w:rPr>
            </w:pPr>
            <w:r w:rsidRPr="00DE6F5A">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DE6F5A" w:rsidRPr="00DE6F5A" w:rsidRDefault="00DE6F5A" w:rsidP="00DE6F5A">
            <w:pPr>
              <w:spacing w:after="0" w:line="240" w:lineRule="auto"/>
              <w:jc w:val="both"/>
              <w:rPr>
                <w:rFonts w:ascii="Times New Roman" w:eastAsia="Times New Roman" w:hAnsi="Times New Roman" w:cs="Times New Roman"/>
                <w:sz w:val="24"/>
                <w:szCs w:val="24"/>
                <w:lang w:eastAsia="ru-RU"/>
              </w:rPr>
            </w:pPr>
            <w:r w:rsidRPr="00DE6F5A">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DE6F5A" w:rsidRPr="00DE6F5A" w:rsidRDefault="00DE6F5A" w:rsidP="00DE6F5A">
            <w:pPr>
              <w:spacing w:after="0" w:line="240" w:lineRule="auto"/>
              <w:jc w:val="both"/>
              <w:rPr>
                <w:rFonts w:ascii="Times New Roman" w:eastAsia="Times New Roman" w:hAnsi="Times New Roman" w:cs="Times New Roman"/>
                <w:sz w:val="24"/>
                <w:szCs w:val="24"/>
                <w:lang w:eastAsia="ru-RU"/>
              </w:rPr>
            </w:pPr>
            <w:r w:rsidRPr="00DE6F5A">
              <w:rPr>
                <w:rFonts w:ascii="Times New Roman" w:eastAsia="Times New Roman" w:hAnsi="Times New Roman" w:cs="Times New Roman"/>
                <w:sz w:val="24"/>
                <w:szCs w:val="24"/>
                <w:lang w:eastAsia="ru-RU"/>
              </w:rPr>
              <w:t>1 балл –  наличие 1 –</w:t>
            </w:r>
            <w:proofErr w:type="spellStart"/>
            <w:r w:rsidRPr="00DE6F5A">
              <w:rPr>
                <w:rFonts w:ascii="Times New Roman" w:eastAsia="Times New Roman" w:hAnsi="Times New Roman" w:cs="Times New Roman"/>
                <w:sz w:val="24"/>
                <w:szCs w:val="24"/>
                <w:lang w:eastAsia="ru-RU"/>
              </w:rPr>
              <w:t>го</w:t>
            </w:r>
            <w:proofErr w:type="spellEnd"/>
            <w:r w:rsidRPr="00DE6F5A">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DE6F5A" w:rsidP="00DE6F5A">
            <w:pPr>
              <w:spacing w:after="0" w:line="240" w:lineRule="auto"/>
              <w:jc w:val="both"/>
              <w:rPr>
                <w:rFonts w:ascii="Times New Roman" w:eastAsia="Times New Roman" w:hAnsi="Times New Roman" w:cs="Times New Roman"/>
                <w:sz w:val="24"/>
                <w:szCs w:val="24"/>
                <w:lang w:eastAsia="ru-RU"/>
              </w:rPr>
            </w:pPr>
            <w:r w:rsidRPr="00DE6F5A">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DE6F5A">
              <w:rPr>
                <w:rFonts w:ascii="Times New Roman" w:eastAsia="Times New Roman" w:hAnsi="Times New Roman" w:cs="Times New Roman"/>
                <w:sz w:val="24"/>
                <w:szCs w:val="24"/>
                <w:lang w:eastAsia="ru-RU"/>
              </w:rPr>
              <w:tab/>
            </w:r>
            <w:r w:rsidR="00494547" w:rsidRPr="00494547">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4.3.3. п. 4.3.  Документации дата регистрации заявки определяется по дате </w:t>
      </w:r>
      <w:r w:rsidRPr="003A2F0D">
        <w:rPr>
          <w:rFonts w:ascii="Times New Roman" w:eastAsia="Times New Roman" w:hAnsi="Times New Roman" w:cs="Times New Roman"/>
          <w:sz w:val="24"/>
          <w:szCs w:val="24"/>
          <w:lang w:eastAsia="ar-SA"/>
        </w:rPr>
        <w:lastRenderedPageBreak/>
        <w:t>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91" w:name="_Toc386464007"/>
      <w:bookmarkStart w:id="92" w:name="_Toc403634883"/>
      <w:bookmarkStart w:id="93" w:name="_Toc403725267"/>
      <w:bookmarkStart w:id="94" w:name="_Toc403725338"/>
      <w:bookmarkStart w:id="95"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6"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91"/>
      <w:bookmarkEnd w:id="92"/>
      <w:bookmarkEnd w:id="93"/>
      <w:bookmarkEnd w:id="94"/>
      <w:bookmarkEnd w:id="95"/>
      <w:bookmarkEnd w:id="96"/>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w:t>
      </w:r>
      <w:r w:rsidRPr="003A2F0D">
        <w:rPr>
          <w:rFonts w:ascii="Times New Roman" w:eastAsia="Times New Roman" w:hAnsi="Times New Roman" w:cs="Times New Roman"/>
          <w:sz w:val="24"/>
          <w:szCs w:val="24"/>
          <w:lang w:eastAsia="ar-SA"/>
        </w:rPr>
        <w:lastRenderedPageBreak/>
        <w:t>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7" w:name="_Toc386464008"/>
      <w:bookmarkStart w:id="98" w:name="_Toc403634884"/>
      <w:bookmarkStart w:id="99" w:name="_Toc403725268"/>
      <w:bookmarkStart w:id="100" w:name="_Toc403725339"/>
      <w:bookmarkStart w:id="101" w:name="_Toc409595066"/>
      <w:bookmarkStart w:id="102"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3" w:name="_Toc386464009"/>
      <w:bookmarkStart w:id="104" w:name="_Toc403634885"/>
      <w:bookmarkStart w:id="105" w:name="_Toc403725269"/>
      <w:bookmarkStart w:id="106" w:name="_Toc403725340"/>
      <w:bookmarkStart w:id="107" w:name="_Toc409595067"/>
      <w:bookmarkEnd w:id="97"/>
      <w:bookmarkEnd w:id="98"/>
      <w:bookmarkEnd w:id="99"/>
      <w:bookmarkEnd w:id="100"/>
      <w:bookmarkEnd w:id="101"/>
      <w:r w:rsidRPr="003A2F0D">
        <w:rPr>
          <w:rFonts w:ascii="Times New Roman" w:eastAsia="Times New Roman" w:hAnsi="Times New Roman" w:cs="Times New Roman"/>
          <w:b/>
          <w:sz w:val="24"/>
          <w:szCs w:val="24"/>
          <w:lang w:eastAsia="ar-SA"/>
        </w:rPr>
        <w:t>Обеспечение заявки.</w:t>
      </w:r>
      <w:bookmarkEnd w:id="102"/>
      <w:bookmarkEnd w:id="103"/>
      <w:bookmarkEnd w:id="104"/>
      <w:bookmarkEnd w:id="105"/>
      <w:bookmarkEnd w:id="106"/>
      <w:bookmarkEnd w:id="107"/>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8" w:name="_Toc386464010"/>
      <w:bookmarkStart w:id="109" w:name="_Toc403634886"/>
      <w:bookmarkStart w:id="110" w:name="_Toc403725270"/>
      <w:bookmarkStart w:id="111" w:name="_Toc403725341"/>
      <w:bookmarkStart w:id="112" w:name="_Toc409595068"/>
      <w:bookmarkStart w:id="113" w:name="_Toc440288216"/>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8"/>
      <w:bookmarkEnd w:id="109"/>
      <w:bookmarkEnd w:id="110"/>
      <w:bookmarkEnd w:id="111"/>
      <w:bookmarkEnd w:id="112"/>
      <w:bookmarkEnd w:id="113"/>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4" w:name="_Ref55336310"/>
      <w:bookmarkStart w:id="115" w:name="_Ref93265116"/>
      <w:bookmarkStart w:id="116" w:name="_Ref93264992"/>
      <w:bookmarkStart w:id="117" w:name="_Ref89649494"/>
      <w:bookmarkStart w:id="118" w:name="_Ref34763774"/>
    </w:p>
    <w:p w:rsidR="00DE6F5A" w:rsidRDefault="00DE6F5A"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56A67" w:rsidRDefault="00056A6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E6F5A" w:rsidRDefault="00DE6F5A"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9" w:name="_Toc440288217"/>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19"/>
    </w:p>
    <w:p w:rsidR="00056A67" w:rsidRDefault="003A2F0D" w:rsidP="00DE6F5A">
      <w:pPr>
        <w:tabs>
          <w:tab w:val="left" w:pos="6987"/>
        </w:tabs>
        <w:spacing w:line="240" w:lineRule="auto"/>
        <w:ind w:firstLine="567"/>
        <w:jc w:val="both"/>
        <w:rPr>
          <w:rFonts w:ascii="Times New Roman" w:eastAsia="Calibri" w:hAnsi="Times New Roman" w:cs="Times New Roman"/>
          <w:b/>
          <w:sz w:val="24"/>
          <w:szCs w:val="24"/>
        </w:rPr>
      </w:pPr>
      <w:bookmarkStart w:id="120"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20"/>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AF2E86" w:rsidRPr="00AF2E86">
        <w:rPr>
          <w:rFonts w:ascii="Times New Roman" w:eastAsia="Calibri" w:hAnsi="Times New Roman" w:cs="Times New Roman"/>
          <w:b/>
          <w:sz w:val="24"/>
          <w:szCs w:val="24"/>
        </w:rPr>
        <w:t xml:space="preserve"> </w:t>
      </w:r>
    </w:p>
    <w:p w:rsidR="0027498A" w:rsidRDefault="00AF2E86" w:rsidP="0027498A">
      <w:pPr>
        <w:tabs>
          <w:tab w:val="left" w:pos="6987"/>
        </w:tabs>
        <w:spacing w:after="0" w:line="240" w:lineRule="auto"/>
        <w:ind w:firstLine="567"/>
        <w:jc w:val="both"/>
        <w:rPr>
          <w:rFonts w:ascii="Times New Roman" w:eastAsia="MS Mincho" w:hAnsi="Times New Roman" w:cs="Times New Roman"/>
          <w:bCs/>
          <w:snapToGrid w:val="0"/>
          <w:sz w:val="24"/>
          <w:szCs w:val="24"/>
          <w:lang w:eastAsia="ar-SA"/>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w:t>
      </w:r>
      <w:r w:rsidR="00635EA0" w:rsidRPr="00494547">
        <w:rPr>
          <w:rFonts w:ascii="Times New Roman" w:eastAsia="MS Mincho" w:hAnsi="Times New Roman" w:cs="Times New Roman"/>
          <w:bCs/>
          <w:snapToGrid w:val="0"/>
          <w:sz w:val="24"/>
          <w:szCs w:val="24"/>
          <w:lang w:eastAsia="ar-SA"/>
        </w:rPr>
        <w:t xml:space="preserve"> </w:t>
      </w:r>
    </w:p>
    <w:p w:rsidR="00DE6F5A" w:rsidRPr="00DE6F5A" w:rsidRDefault="0027498A" w:rsidP="0027498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z w:val="24"/>
          <w:szCs w:val="24"/>
          <w:lang w:eastAsia="ru-RU"/>
        </w:rPr>
        <w:t>Т</w:t>
      </w:r>
      <w:r w:rsidR="00DE6F5A" w:rsidRPr="00DE6F5A">
        <w:rPr>
          <w:rFonts w:ascii="Times New Roman" w:eastAsia="Times New Roman" w:hAnsi="Times New Roman" w:cs="Times New Roman"/>
          <w:sz w:val="24"/>
          <w:szCs w:val="24"/>
          <w:lang w:eastAsia="ru-RU"/>
        </w:rPr>
        <w:t>емпература вспышки в открытом тигле не ниже 110</w:t>
      </w:r>
      <w:r w:rsidR="00DE6F5A" w:rsidRPr="00DE6F5A">
        <w:rPr>
          <w:rFonts w:ascii="Times New Roman" w:eastAsia="Times New Roman" w:hAnsi="Times New Roman" w:cs="Times New Roman"/>
          <w:spacing w:val="14"/>
          <w:sz w:val="24"/>
          <w:szCs w:val="24"/>
          <w:vertAlign w:val="superscript"/>
          <w:lang w:eastAsia="ru-RU"/>
        </w:rPr>
        <w:t>0</w:t>
      </w:r>
      <w:r w:rsidR="00DE6F5A" w:rsidRPr="00DE6F5A">
        <w:rPr>
          <w:rFonts w:ascii="Times New Roman" w:eastAsia="Times New Roman" w:hAnsi="Times New Roman" w:cs="Times New Roman"/>
          <w:spacing w:val="14"/>
          <w:sz w:val="24"/>
          <w:szCs w:val="24"/>
          <w:lang w:eastAsia="ru-RU"/>
        </w:rPr>
        <w:t>С</w:t>
      </w:r>
      <w:r w:rsidR="00DE6F5A" w:rsidRPr="00DE6F5A">
        <w:rPr>
          <w:rFonts w:ascii="Times New Roman" w:eastAsia="Times New Roman" w:hAnsi="Times New Roman" w:cs="Times New Roman"/>
          <w:sz w:val="24"/>
          <w:szCs w:val="24"/>
          <w:lang w:eastAsia="ru-RU"/>
        </w:rPr>
        <w:t>, массовая доля серы не более 3,5 %, вязкость условная при 100</w:t>
      </w:r>
      <w:r w:rsidR="00DE6F5A" w:rsidRPr="00DE6F5A">
        <w:rPr>
          <w:rFonts w:ascii="Times New Roman" w:eastAsia="Times New Roman" w:hAnsi="Times New Roman" w:cs="Times New Roman"/>
          <w:spacing w:val="14"/>
          <w:sz w:val="24"/>
          <w:szCs w:val="24"/>
          <w:vertAlign w:val="superscript"/>
          <w:lang w:eastAsia="ru-RU"/>
        </w:rPr>
        <w:t>0</w:t>
      </w:r>
      <w:r w:rsidR="00DE6F5A" w:rsidRPr="00DE6F5A">
        <w:rPr>
          <w:rFonts w:ascii="Times New Roman" w:eastAsia="Times New Roman" w:hAnsi="Times New Roman" w:cs="Times New Roman"/>
          <w:spacing w:val="14"/>
          <w:sz w:val="24"/>
          <w:szCs w:val="24"/>
          <w:lang w:eastAsia="ru-RU"/>
        </w:rPr>
        <w:t>С</w:t>
      </w:r>
      <w:r w:rsidR="00DE6F5A" w:rsidRPr="00DE6F5A">
        <w:rPr>
          <w:rFonts w:ascii="Times New Roman" w:eastAsia="Times New Roman" w:hAnsi="Times New Roman" w:cs="Times New Roman"/>
          <w:sz w:val="24"/>
          <w:szCs w:val="24"/>
          <w:lang w:eastAsia="ru-RU"/>
        </w:rPr>
        <w:t>, градусы ВУ, не более 6,8, температура застывания, не выше 25</w:t>
      </w:r>
      <w:r w:rsidR="00DE6F5A" w:rsidRPr="00DE6F5A">
        <w:rPr>
          <w:rFonts w:ascii="Times New Roman" w:eastAsia="Times New Roman" w:hAnsi="Times New Roman" w:cs="Times New Roman"/>
          <w:spacing w:val="14"/>
          <w:sz w:val="24"/>
          <w:szCs w:val="24"/>
          <w:vertAlign w:val="superscript"/>
          <w:lang w:eastAsia="ru-RU"/>
        </w:rPr>
        <w:t>0</w:t>
      </w:r>
      <w:r w:rsidR="00DE6F5A" w:rsidRPr="00DE6F5A">
        <w:rPr>
          <w:rFonts w:ascii="Times New Roman" w:eastAsia="Times New Roman" w:hAnsi="Times New Roman" w:cs="Times New Roman"/>
          <w:spacing w:val="14"/>
          <w:sz w:val="24"/>
          <w:szCs w:val="24"/>
          <w:lang w:eastAsia="ru-RU"/>
        </w:rPr>
        <w:t>С</w:t>
      </w:r>
      <w:r w:rsidR="00DE6F5A" w:rsidRPr="00DE6F5A">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DE6F5A" w:rsidRPr="00DE6F5A">
        <w:rPr>
          <w:rFonts w:ascii="Times New Roman" w:eastAsia="Times New Roman" w:hAnsi="Times New Roman" w:cs="Times New Roman"/>
          <w:sz w:val="24"/>
          <w:szCs w:val="24"/>
          <w:lang w:eastAsia="ru-RU"/>
        </w:rPr>
        <w:t>мех</w:t>
      </w:r>
      <w:proofErr w:type="gramStart"/>
      <w:r w:rsidR="00DE6F5A" w:rsidRPr="00DE6F5A">
        <w:rPr>
          <w:rFonts w:ascii="Times New Roman" w:eastAsia="Times New Roman" w:hAnsi="Times New Roman" w:cs="Times New Roman"/>
          <w:sz w:val="24"/>
          <w:szCs w:val="24"/>
          <w:lang w:eastAsia="ru-RU"/>
        </w:rPr>
        <w:t>.п</w:t>
      </w:r>
      <w:proofErr w:type="gramEnd"/>
      <w:r w:rsidR="00DE6F5A" w:rsidRPr="00DE6F5A">
        <w:rPr>
          <w:rFonts w:ascii="Times New Roman" w:eastAsia="Times New Roman" w:hAnsi="Times New Roman" w:cs="Times New Roman"/>
          <w:sz w:val="24"/>
          <w:szCs w:val="24"/>
          <w:lang w:eastAsia="ru-RU"/>
        </w:rPr>
        <w:t>римесей</w:t>
      </w:r>
      <w:proofErr w:type="spellEnd"/>
      <w:r w:rsidR="00DE6F5A" w:rsidRPr="00DE6F5A">
        <w:rPr>
          <w:rFonts w:ascii="Times New Roman" w:eastAsia="Times New Roman" w:hAnsi="Times New Roman" w:cs="Times New Roman"/>
          <w:sz w:val="24"/>
          <w:szCs w:val="24"/>
          <w:lang w:eastAsia="ru-RU"/>
        </w:rPr>
        <w:t>, не более 1,0%.</w:t>
      </w:r>
    </w:p>
    <w:p w:rsidR="00494547" w:rsidRPr="00DE6F5A" w:rsidRDefault="00494547" w:rsidP="00DE6F5A">
      <w:pPr>
        <w:tabs>
          <w:tab w:val="left" w:pos="6987"/>
        </w:tabs>
        <w:spacing w:line="240" w:lineRule="auto"/>
        <w:ind w:firstLine="567"/>
        <w:jc w:val="both"/>
        <w:rPr>
          <w:rFonts w:ascii="Times New Roman" w:eastAsia="Times New Roman" w:hAnsi="Times New Roman" w:cs="Times New Roman"/>
          <w:snapToGrid w:val="0"/>
          <w:sz w:val="24"/>
          <w:szCs w:val="24"/>
          <w:lang w:eastAsia="ru-RU"/>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E50FC" w:rsidRDefault="00FE50F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Pr="003A2F0D"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21" w:name="_Toc440288218"/>
      <w:r w:rsidRPr="003A2F0D">
        <w:rPr>
          <w:rFonts w:ascii="Times New Roman" w:eastAsia="Times New Roman" w:hAnsi="Times New Roman" w:cs="Times New Roman"/>
          <w:b/>
          <w:sz w:val="24"/>
          <w:szCs w:val="24"/>
          <w:lang w:val="x-none" w:eastAsia="ar-SA"/>
        </w:rPr>
        <w:lastRenderedPageBreak/>
        <w:t>Приложение № 1</w:t>
      </w:r>
      <w:bookmarkEnd w:id="121"/>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22" w:name="_Приложение_№_1_1"/>
            <w:bookmarkEnd w:id="122"/>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 на право заключения договора поставки</w:t>
      </w:r>
      <w:r w:rsidRPr="00494547">
        <w:rPr>
          <w:rFonts w:ascii="Calibri" w:eastAsia="Calibri" w:hAnsi="Calibri" w:cs="Times New Roman"/>
          <w:sz w:val="28"/>
          <w:szCs w:val="28"/>
        </w:rPr>
        <w:t xml:space="preserve">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Pr="003A6EE5">
        <w:rPr>
          <w:rFonts w:ascii="Times New Roman" w:hAnsi="Times New Roman" w:cs="Times New Roman"/>
          <w:sz w:val="24"/>
          <w:szCs w:val="24"/>
          <w:lang w:eastAsia="ar-SA"/>
        </w:rPr>
        <w:t xml:space="preserve"> 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календарных дней 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3"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3"/>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4"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5" w:name="_Ref55336334"/>
      <w:bookmarkStart w:id="126" w:name="_Ref55335818"/>
      <w:bookmarkEnd w:id="124"/>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5"/>
    <w:bookmarkEnd w:id="126"/>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7" w:name="_Toc370824159"/>
      <w:bookmarkStart w:id="128" w:name="_Toc411497392"/>
      <w:bookmarkStart w:id="129" w:name="_Toc440288219"/>
      <w:bookmarkStart w:id="130" w:name="_Toc366762388"/>
      <w:bookmarkStart w:id="131" w:name="_Toc368061897"/>
      <w:bookmarkStart w:id="132"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3" w:name="_Ref214868178"/>
      <w:bookmarkEnd w:id="127"/>
      <w:bookmarkEnd w:id="128"/>
      <w:bookmarkEnd w:id="129"/>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30"/>
      <w:bookmarkEnd w:id="131"/>
      <w:bookmarkEnd w:id="132"/>
      <w:bookmarkEnd w:id="133"/>
      <w:bookmarkEnd w:id="134"/>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870992" w:rsidRDefault="00870992" w:rsidP="003A2F0D">
      <w:pPr>
        <w:keepNext/>
        <w:suppressAutoHyphens/>
        <w:spacing w:after="0" w:line="240" w:lineRule="auto"/>
        <w:rPr>
          <w:rFonts w:ascii="Times New Roman" w:eastAsia="Times New Roman" w:hAnsi="Times New Roman" w:cs="Times New Roman"/>
          <w:b/>
          <w:sz w:val="24"/>
          <w:szCs w:val="24"/>
          <w:lang w:eastAsia="ar-SA"/>
        </w:rPr>
      </w:pP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p w:rsidR="00296CC8" w:rsidRDefault="00296CC8" w:rsidP="003A2F0D">
      <w:pPr>
        <w:suppressAutoHyphens/>
        <w:spacing w:after="0" w:line="240" w:lineRule="auto"/>
        <w:ind w:firstLine="567"/>
        <w:jc w:val="both"/>
        <w:rPr>
          <w:rFonts w:ascii="Times New Roman" w:eastAsia="Calibri" w:hAnsi="Times New Roman" w:cs="Times New Roman"/>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182627" w:rsidTr="00054BA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3A6EE5">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Цена и стоимость, включая транспортные расходы</w:t>
            </w:r>
            <w:r w:rsidR="00EB7761" w:rsidRPr="00182627">
              <w:rPr>
                <w:rFonts w:ascii="Times New Roman" w:eastAsia="Times New Roman" w:hAnsi="Times New Roman" w:cs="Times New Roman"/>
                <w:b/>
                <w:sz w:val="24"/>
                <w:szCs w:val="24"/>
                <w:lang w:eastAsia="ru-RU"/>
              </w:rPr>
              <w:t xml:space="preserve"> </w:t>
            </w:r>
            <w:r w:rsidRPr="00182627">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Общая стоимость (рубли с НДС)</w:t>
            </w:r>
          </w:p>
        </w:tc>
      </w:tr>
      <w:tr w:rsidR="00034413" w:rsidRPr="00182627" w:rsidTr="00054BA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r>
      <w:tr w:rsidR="00034413" w:rsidRPr="00034413" w:rsidTr="00034413">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Мазут 100 ГОСТ 10585-2013</w:t>
            </w:r>
          </w:p>
          <w:p w:rsidR="00034413" w:rsidRPr="00182627" w:rsidRDefault="00034413" w:rsidP="00054BAD">
            <w:pPr>
              <w:spacing w:after="0" w:line="240" w:lineRule="auto"/>
              <w:rPr>
                <w:rFonts w:ascii="Times New Roman" w:eastAsia="Calibri" w:hAnsi="Times New Roman" w:cs="Times New Roman"/>
                <w:sz w:val="24"/>
                <w:szCs w:val="24"/>
                <w:lang w:eastAsia="ru-RU"/>
              </w:rPr>
            </w:pPr>
            <w:r w:rsidRPr="00182627">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182627">
              <w:rPr>
                <w:rFonts w:ascii="Times New Roman" w:eastAsia="Times New Roman" w:hAnsi="Times New Roman" w:cs="Times New Roman"/>
                <w:sz w:val="24"/>
                <w:szCs w:val="24"/>
                <w:lang w:eastAsia="ru-RU"/>
              </w:rPr>
              <w:t>)</w:t>
            </w:r>
            <w:r w:rsidRPr="00182627">
              <w:rPr>
                <w:rFonts w:ascii="Times New Roman" w:eastAsia="Calibri" w:hAnsi="Times New Roman" w:cs="Times New Roman"/>
                <w:sz w:val="24"/>
                <w:szCs w:val="24"/>
                <w:lang w:eastAsia="ru-RU"/>
              </w:rPr>
              <w:t xml:space="preserve"> </w:t>
            </w: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r>
    </w:tbl>
    <w:p w:rsidR="00182627" w:rsidRDefault="00182627"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rsidR="003A6EE5"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sidRPr="002D723C">
        <w:rPr>
          <w:rFonts w:ascii="Times New Roman" w:eastAsia="Times New Roman" w:hAnsi="Times New Roman" w:cs="Times New Roman"/>
          <w:bCs/>
          <w:sz w:val="24"/>
          <w:szCs w:val="24"/>
          <w:lang w:eastAsia="ar-SA"/>
        </w:rPr>
        <w:t>о</w:t>
      </w:r>
      <w:r w:rsidR="00034413" w:rsidRPr="002D723C">
        <w:rPr>
          <w:rFonts w:ascii="Times New Roman" w:eastAsia="Times New Roman" w:hAnsi="Times New Roman" w:cs="Times New Roman"/>
          <w:sz w:val="24"/>
          <w:szCs w:val="24"/>
          <w:lang w:eastAsia="ru-RU"/>
        </w:rPr>
        <w:t xml:space="preserve">бязуется поставить нефтепродукты </w:t>
      </w:r>
      <w:r w:rsidR="003A6EE5" w:rsidRPr="003A6EE5">
        <w:rPr>
          <w:rFonts w:ascii="Times New Roman" w:eastAsia="Times New Roman" w:hAnsi="Times New Roman" w:cs="Times New Roman"/>
          <w:sz w:val="24"/>
          <w:szCs w:val="24"/>
          <w:lang w:eastAsia="ru-RU"/>
        </w:rPr>
        <w:t xml:space="preserve">на условиях «франко-вагон станция назначения». Цена  нефтепродуктов  формируется на  условиях «франко-станция назначения»,  с учетом всех налогов и транспортировки нефтепродуктов  железнодорожным транспортом до станции назначения, в соответствии с  пунктом 15.10.1. </w:t>
      </w:r>
      <w:r w:rsidR="003A6EE5">
        <w:rPr>
          <w:rFonts w:ascii="Times New Roman" w:eastAsia="Times New Roman" w:hAnsi="Times New Roman" w:cs="Times New Roman"/>
          <w:sz w:val="24"/>
          <w:szCs w:val="24"/>
          <w:lang w:eastAsia="ru-RU"/>
        </w:rPr>
        <w:t>проекта д</w:t>
      </w:r>
      <w:r w:rsidR="003A6EE5" w:rsidRPr="003A6EE5">
        <w:rPr>
          <w:rFonts w:ascii="Times New Roman" w:eastAsia="Times New Roman" w:hAnsi="Times New Roman" w:cs="Times New Roman"/>
          <w:sz w:val="24"/>
          <w:szCs w:val="24"/>
          <w:lang w:eastAsia="ru-RU"/>
        </w:rPr>
        <w:t>оговора.</w:t>
      </w:r>
    </w:p>
    <w:p w:rsidR="00F920D0" w:rsidRPr="002D723C"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8D0F22"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5" w:name="_Ref55336345"/>
      <w:bookmarkStart w:id="136" w:name="_Ref55335821"/>
      <w:bookmarkStart w:id="137" w:name="_Toc386464020"/>
      <w:bookmarkStart w:id="138" w:name="_Toc411497393"/>
      <w:bookmarkStart w:id="139" w:name="_Toc440288220"/>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5"/>
      <w:bookmarkEnd w:id="136"/>
      <w:bookmarkEnd w:id="137"/>
      <w:bookmarkEnd w:id="138"/>
      <w:bookmarkEnd w:id="139"/>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3A2F0D" w:rsidRDefault="00AF2E86"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DE6F5A">
              <w:rPr>
                <w:rFonts w:ascii="Times New Roman" w:eastAsia="Times New Roman" w:hAnsi="Times New Roman" w:cs="Times New Roman"/>
                <w:sz w:val="24"/>
                <w:szCs w:val="24"/>
                <w:lang w:eastAsia="ru-RU"/>
              </w:rPr>
              <w:t>температура вспышки в открытом тигле не ниже 110</w:t>
            </w:r>
            <w:r w:rsidRPr="00DE6F5A">
              <w:rPr>
                <w:rFonts w:ascii="Times New Roman" w:eastAsia="Times New Roman" w:hAnsi="Times New Roman" w:cs="Times New Roman"/>
                <w:spacing w:val="14"/>
                <w:sz w:val="24"/>
                <w:szCs w:val="24"/>
                <w:vertAlign w:val="superscript"/>
                <w:lang w:eastAsia="ru-RU"/>
              </w:rPr>
              <w:t>0</w:t>
            </w:r>
            <w:r w:rsidRPr="00DE6F5A">
              <w:rPr>
                <w:rFonts w:ascii="Times New Roman" w:eastAsia="Times New Roman" w:hAnsi="Times New Roman" w:cs="Times New Roman"/>
                <w:spacing w:val="14"/>
                <w:sz w:val="24"/>
                <w:szCs w:val="24"/>
                <w:lang w:eastAsia="ru-RU"/>
              </w:rPr>
              <w:t>С</w:t>
            </w:r>
            <w:r w:rsidRPr="00DE6F5A">
              <w:rPr>
                <w:rFonts w:ascii="Times New Roman" w:eastAsia="Times New Roman" w:hAnsi="Times New Roman" w:cs="Times New Roman"/>
                <w:sz w:val="24"/>
                <w:szCs w:val="24"/>
                <w:lang w:eastAsia="ru-RU"/>
              </w:rPr>
              <w:t>, массовая доля серы не более 3,5 %, вязкость условная при 100</w:t>
            </w:r>
            <w:r w:rsidRPr="00DE6F5A">
              <w:rPr>
                <w:rFonts w:ascii="Times New Roman" w:eastAsia="Times New Roman" w:hAnsi="Times New Roman" w:cs="Times New Roman"/>
                <w:spacing w:val="14"/>
                <w:sz w:val="24"/>
                <w:szCs w:val="24"/>
                <w:vertAlign w:val="superscript"/>
                <w:lang w:eastAsia="ru-RU"/>
              </w:rPr>
              <w:t>0</w:t>
            </w:r>
            <w:r w:rsidRPr="00DE6F5A">
              <w:rPr>
                <w:rFonts w:ascii="Times New Roman" w:eastAsia="Times New Roman" w:hAnsi="Times New Roman" w:cs="Times New Roman"/>
                <w:spacing w:val="14"/>
                <w:sz w:val="24"/>
                <w:szCs w:val="24"/>
                <w:lang w:eastAsia="ru-RU"/>
              </w:rPr>
              <w:t>С</w:t>
            </w:r>
            <w:r w:rsidRPr="00DE6F5A">
              <w:rPr>
                <w:rFonts w:ascii="Times New Roman" w:eastAsia="Times New Roman" w:hAnsi="Times New Roman" w:cs="Times New Roman"/>
                <w:sz w:val="24"/>
                <w:szCs w:val="24"/>
                <w:lang w:eastAsia="ru-RU"/>
              </w:rPr>
              <w:t>, градусы ВУ, не более 6,8, температура застывания, не выше 25</w:t>
            </w:r>
            <w:r w:rsidRPr="00DE6F5A">
              <w:rPr>
                <w:rFonts w:ascii="Times New Roman" w:eastAsia="Times New Roman" w:hAnsi="Times New Roman" w:cs="Times New Roman"/>
                <w:spacing w:val="14"/>
                <w:sz w:val="24"/>
                <w:szCs w:val="24"/>
                <w:vertAlign w:val="superscript"/>
                <w:lang w:eastAsia="ru-RU"/>
              </w:rPr>
              <w:t>0</w:t>
            </w:r>
            <w:r w:rsidRPr="00DE6F5A">
              <w:rPr>
                <w:rFonts w:ascii="Times New Roman" w:eastAsia="Times New Roman" w:hAnsi="Times New Roman" w:cs="Times New Roman"/>
                <w:spacing w:val="14"/>
                <w:sz w:val="24"/>
                <w:szCs w:val="24"/>
                <w:lang w:eastAsia="ru-RU"/>
              </w:rPr>
              <w:t>С</w:t>
            </w:r>
            <w:r w:rsidRPr="00DE6F5A">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DE6F5A">
              <w:rPr>
                <w:rFonts w:ascii="Times New Roman" w:eastAsia="Times New Roman" w:hAnsi="Times New Roman" w:cs="Times New Roman"/>
                <w:sz w:val="24"/>
                <w:szCs w:val="24"/>
                <w:lang w:eastAsia="ru-RU"/>
              </w:rPr>
              <w:t>мех</w:t>
            </w:r>
            <w:proofErr w:type="gramStart"/>
            <w:r w:rsidRPr="00DE6F5A">
              <w:rPr>
                <w:rFonts w:ascii="Times New Roman" w:eastAsia="Times New Roman" w:hAnsi="Times New Roman" w:cs="Times New Roman"/>
                <w:sz w:val="24"/>
                <w:szCs w:val="24"/>
                <w:lang w:eastAsia="ru-RU"/>
              </w:rPr>
              <w:t>.п</w:t>
            </w:r>
            <w:proofErr w:type="gramEnd"/>
            <w:r w:rsidRPr="00DE6F5A">
              <w:rPr>
                <w:rFonts w:ascii="Times New Roman" w:eastAsia="Times New Roman" w:hAnsi="Times New Roman" w:cs="Times New Roman"/>
                <w:sz w:val="24"/>
                <w:szCs w:val="24"/>
                <w:lang w:eastAsia="ru-RU"/>
              </w:rPr>
              <w:t>римесей</w:t>
            </w:r>
            <w:proofErr w:type="spellEnd"/>
            <w:r w:rsidRPr="00DE6F5A">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40" w:name="_Ref214869550"/>
      <w:bookmarkStart w:id="141" w:name="_Toc386464021"/>
      <w:bookmarkStart w:id="142"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3" w:name="_Toc440288221"/>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0"/>
      <w:bookmarkEnd w:id="141"/>
      <w:bookmarkEnd w:id="142"/>
      <w:bookmarkEnd w:id="143"/>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4"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4"/>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w:t>
            </w:r>
            <w:r w:rsidRPr="00C6092F">
              <w:rPr>
                <w:rFonts w:ascii="Times New Roman" w:hAnsi="Times New Roman" w:cs="Times New Roman"/>
                <w:sz w:val="24"/>
                <w:szCs w:val="24"/>
              </w:rPr>
              <w:lastRenderedPageBreak/>
              <w:t>(инновационного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5" w:name="_Toc4402882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5"/>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6" w:name="_Приложение_№_2"/>
      <w:bookmarkEnd w:id="114"/>
      <w:bookmarkEnd w:id="115"/>
      <w:bookmarkEnd w:id="116"/>
      <w:bookmarkEnd w:id="117"/>
      <w:bookmarkEnd w:id="118"/>
      <w:bookmarkEnd w:id="146"/>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7"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7"/>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48" w:name="_Toc440288224"/>
      <w:r w:rsidRPr="003A2F0D">
        <w:rPr>
          <w:rFonts w:ascii="Times New Roman" w:eastAsia="Times New Roman" w:hAnsi="Times New Roman" w:cs="Times New Roman"/>
          <w:b/>
          <w:iCs/>
          <w:sz w:val="24"/>
          <w:szCs w:val="24"/>
          <w:lang w:val="x-none" w:eastAsia="ar-SA"/>
        </w:rPr>
        <w:lastRenderedPageBreak/>
        <w:t>Приложение № 3</w:t>
      </w:r>
      <w:bookmarkEnd w:id="148"/>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Pr="003A2F0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9C6B97" w:rsidRPr="003A2F0D" w:rsidRDefault="009C6B97"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9" w:name="_Toc440288225"/>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49"/>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3A2F0D" w:rsidRPr="003A2F0D" w:rsidRDefault="003A2F0D" w:rsidP="00436562">
      <w:pPr>
        <w:keepNext/>
        <w:keepLines/>
        <w:tabs>
          <w:tab w:val="left" w:pos="-142"/>
          <w:tab w:val="left" w:pos="0"/>
        </w:tabs>
        <w:suppressAutoHyphens/>
        <w:spacing w:before="120" w:after="120" w:line="240" w:lineRule="auto"/>
        <w:jc w:val="center"/>
        <w:rPr>
          <w:rFonts w:ascii="Calibri" w:eastAsia="Times New Roman" w:hAnsi="Calibri" w:cs="Times New Roman"/>
        </w:rPr>
      </w:pPr>
      <w:r w:rsidRPr="003A2F0D">
        <w:rPr>
          <w:rFonts w:ascii="Times New Roman" w:eastAsia="Times New Roman" w:hAnsi="Times New Roman" w:cs="Times New Roman"/>
          <w:b/>
          <w:caps/>
          <w:sz w:val="24"/>
          <w:szCs w:val="24"/>
          <w:lang w:eastAsia="ar-SA"/>
        </w:rPr>
        <w:t xml:space="preserve">  </w:t>
      </w:r>
      <w:r w:rsidRPr="003A2F0D">
        <w:rPr>
          <w:rFonts w:ascii="Calibri" w:eastAsia="Times New Roman" w:hAnsi="Calibri" w:cs="Times New Roman"/>
        </w:rPr>
        <w:t xml:space="preserve">        </w:t>
      </w:r>
    </w:p>
    <w:p w:rsidR="00B676F6" w:rsidRPr="003A2F0D" w:rsidRDefault="00436562" w:rsidP="00B676F6">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caps/>
          <w:sz w:val="24"/>
          <w:szCs w:val="24"/>
          <w:lang w:eastAsia="ar-SA"/>
        </w:rPr>
        <w:t xml:space="preserve">    </w:t>
      </w:r>
      <w:r w:rsidR="00034413" w:rsidRPr="003A2F0D">
        <w:rPr>
          <w:rFonts w:ascii="Times New Roman" w:eastAsia="Times New Roman" w:hAnsi="Times New Roman" w:cs="Times New Roman"/>
          <w:b/>
          <w:caps/>
          <w:sz w:val="24"/>
          <w:szCs w:val="24"/>
          <w:lang w:eastAsia="ar-SA"/>
        </w:rPr>
        <w:t xml:space="preserve">    </w:t>
      </w:r>
      <w:bookmarkStart w:id="150" w:name="_Toc440288226"/>
      <w:r w:rsidR="00DE6F5A" w:rsidRPr="003A2F0D">
        <w:rPr>
          <w:rFonts w:ascii="Times New Roman" w:eastAsia="Times New Roman" w:hAnsi="Times New Roman" w:cs="Times New Roman"/>
          <w:b/>
          <w:caps/>
          <w:sz w:val="24"/>
          <w:szCs w:val="24"/>
          <w:lang w:eastAsia="ar-SA"/>
        </w:rPr>
        <w:t xml:space="preserve">    </w:t>
      </w:r>
      <w:r w:rsidR="00B676F6" w:rsidRPr="003A2F0D">
        <w:rPr>
          <w:rFonts w:ascii="Times New Roman" w:eastAsia="Times New Roman" w:hAnsi="Times New Roman" w:cs="Times New Roman"/>
          <w:b/>
          <w:caps/>
          <w:sz w:val="24"/>
          <w:szCs w:val="24"/>
          <w:lang w:eastAsia="ar-SA"/>
        </w:rPr>
        <w:t xml:space="preserve">    Договор поставки нефтепродуктов №  </w:t>
      </w:r>
      <w:r w:rsidR="00B676F6">
        <w:rPr>
          <w:rFonts w:ascii="Times New Roman" w:eastAsia="Times New Roman" w:hAnsi="Times New Roman" w:cs="Times New Roman"/>
          <w:b/>
          <w:caps/>
          <w:sz w:val="24"/>
          <w:szCs w:val="24"/>
          <w:lang w:eastAsia="ar-SA"/>
        </w:rPr>
        <w:t xml:space="preserve">  </w:t>
      </w:r>
    </w:p>
    <w:p w:rsidR="00B676F6" w:rsidRPr="003A2F0D" w:rsidRDefault="00B676F6" w:rsidP="00B676F6">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B676F6" w:rsidRPr="003A2F0D" w:rsidRDefault="00B676F6" w:rsidP="00B676F6">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 Мурманск</w:t>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t xml:space="preserve">                                </w:t>
      </w:r>
      <w:r w:rsidRPr="003A2F0D">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     </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г.</w:t>
      </w:r>
    </w:p>
    <w:p w:rsidR="00B676F6" w:rsidRPr="003A2F0D" w:rsidRDefault="00B676F6" w:rsidP="00B676F6">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ab/>
      </w:r>
      <w:proofErr w:type="gramStart"/>
      <w:r>
        <w:rPr>
          <w:rFonts w:ascii="Times New Roman" w:eastAsia="Times New Roman" w:hAnsi="Times New Roman" w:cs="Times New Roman"/>
          <w:sz w:val="24"/>
          <w:szCs w:val="24"/>
          <w:lang w:eastAsia="ar-SA"/>
        </w:rPr>
        <w:t>______________ ( )</w:t>
      </w:r>
      <w:r w:rsidRPr="003A2F0D">
        <w:rPr>
          <w:rFonts w:ascii="Times New Roman" w:eastAsia="Times New Roman" w:hAnsi="Times New Roman" w:cs="Times New Roman"/>
          <w:sz w:val="24"/>
          <w:szCs w:val="24"/>
          <w:lang w:eastAsia="ar-SA"/>
        </w:rPr>
        <w:t xml:space="preserve">, именуемое в дальнейшем «Поставщик», в лице </w:t>
      </w:r>
      <w:bookmarkStart w:id="151" w:name="OLE_LINK2"/>
      <w:r>
        <w:rPr>
          <w:rFonts w:ascii="Times New Roman" w:eastAsia="Times New Roman" w:hAnsi="Times New Roman" w:cs="Times New Roman"/>
          <w:sz w:val="24"/>
          <w:szCs w:val="24"/>
          <w:lang w:eastAsia="ar-SA"/>
        </w:rPr>
        <w:t>___________________</w:t>
      </w:r>
      <w:r w:rsidRPr="003A2F0D">
        <w:rPr>
          <w:rFonts w:ascii="Times New Roman" w:eastAsia="Times New Roman" w:hAnsi="Times New Roman" w:cs="Times New Roman"/>
          <w:sz w:val="24"/>
          <w:szCs w:val="24"/>
          <w:lang w:eastAsia="ar-SA"/>
        </w:rPr>
        <w:t xml:space="preserve">, </w:t>
      </w:r>
      <w:bookmarkEnd w:id="151"/>
      <w:r w:rsidRPr="003A2F0D">
        <w:rPr>
          <w:rFonts w:ascii="Times New Roman" w:eastAsia="Times New Roman" w:hAnsi="Times New Roman" w:cs="Times New Roman"/>
          <w:sz w:val="24"/>
          <w:szCs w:val="24"/>
          <w:lang w:eastAsia="ar-SA"/>
        </w:rPr>
        <w:t xml:space="preserve">действующего на основании </w:t>
      </w:r>
      <w:r>
        <w:rPr>
          <w:rFonts w:ascii="Times New Roman" w:eastAsia="Times New Roman" w:hAnsi="Times New Roman" w:cs="Times New Roman"/>
          <w:sz w:val="24"/>
          <w:szCs w:val="24"/>
          <w:lang w:eastAsia="ar-SA"/>
        </w:rPr>
        <w:t>_________</w:t>
      </w:r>
      <w:r w:rsidRPr="003A2F0D">
        <w:rPr>
          <w:rFonts w:ascii="Times New Roman" w:eastAsia="Times New Roman" w:hAnsi="Times New Roman" w:cs="Times New Roman"/>
          <w:sz w:val="24"/>
          <w:szCs w:val="24"/>
          <w:lang w:eastAsia="ar-SA"/>
        </w:rPr>
        <w:t xml:space="preserve">, с одной стороны, и </w:t>
      </w:r>
      <w:r w:rsidRPr="003F6589">
        <w:rPr>
          <w:rFonts w:ascii="Times New Roman" w:eastAsia="Times New Roman" w:hAnsi="Times New Roman" w:cs="Times New Roman"/>
          <w:b/>
          <w:sz w:val="24"/>
          <w:szCs w:val="24"/>
          <w:lang w:eastAsia="ar-SA"/>
        </w:rPr>
        <w:t>Акционерное общество «Мурманэнергосбыт» (АО «МЭС»)</w:t>
      </w:r>
      <w:r w:rsidRPr="003A2F0D">
        <w:rPr>
          <w:rFonts w:ascii="Times New Roman" w:eastAsia="Times New Roman" w:hAnsi="Times New Roman" w:cs="Times New Roman"/>
          <w:sz w:val="24"/>
          <w:szCs w:val="24"/>
          <w:lang w:eastAsia="ar-SA"/>
        </w:rPr>
        <w:t xml:space="preserve">, именуемое в дальнейшем «Покупатель», в лице </w:t>
      </w:r>
      <w:r>
        <w:rPr>
          <w:rFonts w:ascii="Times New Roman" w:eastAsia="Times New Roman" w:hAnsi="Times New Roman" w:cs="Times New Roman"/>
          <w:sz w:val="24"/>
          <w:szCs w:val="24"/>
          <w:lang w:eastAsia="ar-SA"/>
        </w:rPr>
        <w:t>___________________________________________________</w:t>
      </w:r>
      <w:r w:rsidRPr="003A2F0D">
        <w:rPr>
          <w:rFonts w:ascii="Times New Roman" w:eastAsia="Times New Roman" w:hAnsi="Times New Roman" w:cs="Times New Roman"/>
          <w:sz w:val="24"/>
          <w:szCs w:val="24"/>
          <w:lang w:eastAsia="ar-SA"/>
        </w:rPr>
        <w:t>, дей</w:t>
      </w:r>
      <w:r>
        <w:rPr>
          <w:rFonts w:ascii="Times New Roman" w:eastAsia="Times New Roman" w:hAnsi="Times New Roman" w:cs="Times New Roman"/>
          <w:sz w:val="24"/>
          <w:szCs w:val="24"/>
          <w:lang w:eastAsia="ar-SA"/>
        </w:rPr>
        <w:t>ствующего на основании _________</w:t>
      </w:r>
      <w:r w:rsidRPr="003A2F0D">
        <w:rPr>
          <w:rFonts w:ascii="Times New Roman" w:eastAsia="Times New Roman" w:hAnsi="Times New Roman" w:cs="Times New Roman"/>
          <w:sz w:val="24"/>
          <w:szCs w:val="24"/>
          <w:lang w:eastAsia="ar-SA"/>
        </w:rPr>
        <w:t>, с другой стороны, именуемые при совместном упоминании «Стороны», заключили настоящий Договор</w:t>
      </w:r>
      <w:r>
        <w:rPr>
          <w:rFonts w:ascii="Times New Roman" w:eastAsia="Times New Roman" w:hAnsi="Times New Roman" w:cs="Times New Roman"/>
          <w:sz w:val="24"/>
          <w:szCs w:val="24"/>
          <w:lang w:eastAsia="ar-SA"/>
        </w:rPr>
        <w:t xml:space="preserve"> </w:t>
      </w:r>
      <w:r w:rsidRPr="005C07A9">
        <w:rPr>
          <w:rFonts w:ascii="Times New Roman" w:eastAsia="Times New Roman" w:hAnsi="Times New Roman" w:cs="Times New Roman"/>
          <w:sz w:val="24"/>
          <w:szCs w:val="24"/>
          <w:lang w:eastAsia="ar-SA"/>
        </w:rPr>
        <w:t xml:space="preserve">(далее по тексту–Договор) </w:t>
      </w:r>
      <w:r w:rsidRPr="003A2F0D">
        <w:rPr>
          <w:rFonts w:ascii="Times New Roman" w:eastAsia="Times New Roman" w:hAnsi="Times New Roman" w:cs="Times New Roman"/>
          <w:sz w:val="24"/>
          <w:szCs w:val="24"/>
          <w:lang w:eastAsia="ar-SA"/>
        </w:rPr>
        <w:t>о нижеследующем:</w:t>
      </w:r>
      <w:proofErr w:type="gramEnd"/>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 </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ОСНОВНЫЕ ПОНЯТИЯ</w:t>
      </w:r>
    </w:p>
    <w:p w:rsidR="00B676F6"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Нефтепродукты – маз</w:t>
      </w:r>
      <w:r>
        <w:rPr>
          <w:rFonts w:ascii="Times New Roman" w:eastAsia="Times New Roman" w:hAnsi="Times New Roman" w:cs="Times New Roman"/>
          <w:sz w:val="24"/>
          <w:szCs w:val="24"/>
          <w:lang w:eastAsia="ar-SA"/>
        </w:rPr>
        <w:t>ут топочный 100 ГОСТ 10585-2013.</w:t>
      </w:r>
      <w:r w:rsidRPr="00F60475">
        <w:rPr>
          <w:rFonts w:ascii="Times New Roman" w:eastAsia="Times New Roman" w:hAnsi="Times New Roman"/>
          <w:sz w:val="24"/>
          <w:szCs w:val="24"/>
          <w:lang w:eastAsia="ar-SA"/>
        </w:rPr>
        <w:t xml:space="preserve"> </w:t>
      </w:r>
      <w:r w:rsidRPr="003A2F0D">
        <w:rPr>
          <w:rFonts w:ascii="Times New Roman" w:eastAsia="Times New Roman" w:hAnsi="Times New Roman"/>
          <w:sz w:val="24"/>
          <w:szCs w:val="24"/>
          <w:lang w:eastAsia="ar-SA"/>
        </w:rPr>
        <w:t>(</w:t>
      </w:r>
      <w:r w:rsidRPr="003A2F0D">
        <w:rPr>
          <w:rFonts w:ascii="Times New Roman" w:eastAsia="Times New Roman" w:hAnsi="Times New Roman"/>
          <w:i/>
          <w:sz w:val="24"/>
          <w:szCs w:val="24"/>
          <w:lang w:eastAsia="ar-SA"/>
        </w:rPr>
        <w:t>или указать нефтепродукты аналогичного или лучшего качества</w:t>
      </w:r>
      <w:r w:rsidRPr="003A2F0D">
        <w:rPr>
          <w:rFonts w:ascii="Times New Roman" w:eastAsia="Times New Roman" w:hAnsi="Times New Roman"/>
          <w:sz w:val="24"/>
          <w:szCs w:val="24"/>
          <w:lang w:eastAsia="ar-SA"/>
        </w:rPr>
        <w:t>).</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серы не более 3,5 %; вязкость условная при 100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градусы ВУ, не более 6,8; температура застывания не выше 25</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w:t>
      </w:r>
      <w:r>
        <w:rPr>
          <w:rFonts w:ascii="Times New Roman" w:eastAsia="Times New Roman" w:hAnsi="Times New Roman" w:cs="Times New Roman"/>
          <w:sz w:val="24"/>
          <w:szCs w:val="24"/>
          <w:lang w:eastAsia="ar-SA"/>
        </w:rPr>
        <w:t xml:space="preserve">нических примесей не более 1,0%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F60475">
        <w:rPr>
          <w:rFonts w:ascii="Times New Roman" w:eastAsia="Times New Roman" w:hAnsi="Times New Roman" w:cs="Times New Roman"/>
          <w:sz w:val="24"/>
          <w:szCs w:val="24"/>
          <w:lang w:eastAsia="ar-SA"/>
        </w:rPr>
        <w:t>).</w:t>
      </w:r>
      <w:proofErr w:type="gramEnd"/>
    </w:p>
    <w:p w:rsidR="00B676F6" w:rsidRPr="00822E0F" w:rsidRDefault="00B676F6" w:rsidP="00B676F6">
      <w:pPr>
        <w:pStyle w:val="afffa"/>
        <w:tabs>
          <w:tab w:val="left" w:pos="-142"/>
          <w:tab w:val="left" w:pos="0"/>
        </w:tabs>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1.2.</w:t>
      </w:r>
      <w:r w:rsidRPr="004A1A65">
        <w:rPr>
          <w:rFonts w:ascii="Times New Roman" w:eastAsia="Times New Roman" w:hAnsi="Times New Roman"/>
          <w:sz w:val="24"/>
          <w:szCs w:val="24"/>
        </w:rPr>
        <w:t xml:space="preserve"> </w:t>
      </w:r>
      <w:r w:rsidRPr="00822E0F">
        <w:rPr>
          <w:rFonts w:ascii="Times New Roman" w:eastAsia="Times New Roman" w:hAnsi="Times New Roman"/>
          <w:sz w:val="24"/>
          <w:szCs w:val="24"/>
        </w:rPr>
        <w:t xml:space="preserve">Вагоны - цистерны (вагоны), полувагоны, </w:t>
      </w:r>
      <w:proofErr w:type="gramStart"/>
      <w:r w:rsidRPr="00822E0F">
        <w:rPr>
          <w:rFonts w:ascii="Times New Roman" w:eastAsia="Times New Roman" w:hAnsi="Times New Roman"/>
          <w:sz w:val="24"/>
          <w:szCs w:val="24"/>
        </w:rPr>
        <w:t>танк-контейнеры</w:t>
      </w:r>
      <w:proofErr w:type="gramEnd"/>
      <w:r w:rsidRPr="00822E0F">
        <w:rPr>
          <w:rFonts w:ascii="Times New Roman" w:eastAsia="Times New Roman" w:hAnsi="Times New Roman"/>
          <w:sz w:val="24"/>
          <w:szCs w:val="24"/>
        </w:rPr>
        <w:t xml:space="preserve">, контейнеры, принадлежащие иным, кроме ОАО «РЖД», лицам на праве собственности или аренды.              </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Вод</w:t>
      </w:r>
      <w:r w:rsidRPr="003A2F0D">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Автомобильный транспорт — автоцистерна, принадлежащая или </w:t>
      </w:r>
      <w:bookmarkStart w:id="152" w:name="_GoBack"/>
      <w:bookmarkEnd w:id="152"/>
      <w:r w:rsidRPr="003A2F0D">
        <w:rPr>
          <w:rFonts w:ascii="Times New Roman" w:eastAsia="Times New Roman" w:hAnsi="Times New Roman" w:cs="Times New Roman"/>
          <w:sz w:val="24"/>
          <w:szCs w:val="24"/>
          <w:lang w:eastAsia="ar-SA"/>
        </w:rPr>
        <w:t>Поставщику, или Покупателю или иным лицам на праве собственности или аренды.</w:t>
      </w:r>
    </w:p>
    <w:p w:rsidR="00B676F6" w:rsidRPr="003A2F0D" w:rsidRDefault="00B676F6" w:rsidP="00B676F6">
      <w:pPr>
        <w:pStyle w:val="afffa"/>
        <w:tabs>
          <w:tab w:val="left" w:pos="-142"/>
          <w:tab w:val="left" w:pos="0"/>
        </w:tabs>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 xml:space="preserve">1.3. </w:t>
      </w:r>
      <w:r w:rsidRPr="003A2F0D">
        <w:rPr>
          <w:rFonts w:ascii="Times New Roman" w:eastAsia="Times New Roman" w:hAnsi="Times New Roman"/>
          <w:sz w:val="24"/>
          <w:szCs w:val="24"/>
        </w:rPr>
        <w:t>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3A2F0D">
        <w:rPr>
          <w:rFonts w:ascii="Times New Roman" w:eastAsia="Times New Roman" w:hAnsi="Times New Roman" w:cs="Times New Roman"/>
          <w:b/>
          <w:caps/>
          <w:sz w:val="24"/>
          <w:szCs w:val="24"/>
          <w:lang w:eastAsia="ar-SA"/>
        </w:rPr>
        <w:t>2. ПРЕДМЕТ ДОГОВОРА</w:t>
      </w:r>
    </w:p>
    <w:p w:rsidR="00B676F6" w:rsidRPr="003A2F0D" w:rsidRDefault="00B676F6" w:rsidP="00B676F6">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w:t>
      </w:r>
      <w:r>
        <w:rPr>
          <w:rFonts w:ascii="Times New Roman" w:eastAsia="Times New Roman" w:hAnsi="Times New Roman" w:cs="Times New Roman"/>
          <w:sz w:val="24"/>
          <w:szCs w:val="24"/>
          <w:lang w:eastAsia="ar-SA"/>
        </w:rPr>
        <w:t xml:space="preserve">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F6047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2.2. </w:t>
      </w:r>
      <w:proofErr w:type="gramStart"/>
      <w:r w:rsidRPr="003A2F0D">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3A2F0D">
        <w:rPr>
          <w:rFonts w:ascii="Times New Roman" w:eastAsia="Times New Roman" w:hAnsi="Times New Roman" w:cs="Times New Roman"/>
          <w:sz w:val="24"/>
          <w:szCs w:val="24"/>
          <w:lang w:eastAsia="ar-SA"/>
        </w:rPr>
        <w:t xml:space="preserve">2.4. Настоящий Договор заключен в соответствии с Федеральным законом от 18 июля 2011 г.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Положением о закупке товаров, работ, услуг АО «</w:t>
      </w:r>
      <w:r>
        <w:rPr>
          <w:rFonts w:ascii="Times New Roman" w:eastAsia="Times New Roman" w:hAnsi="Times New Roman" w:cs="Times New Roman"/>
          <w:sz w:val="24"/>
          <w:szCs w:val="24"/>
          <w:lang w:eastAsia="ar-SA"/>
        </w:rPr>
        <w:t>МЭС</w:t>
      </w:r>
      <w:r w:rsidRPr="003A2F0D">
        <w:rPr>
          <w:rFonts w:ascii="Times New Roman" w:eastAsia="Times New Roman" w:hAnsi="Times New Roman" w:cs="Times New Roman"/>
          <w:sz w:val="24"/>
          <w:szCs w:val="24"/>
          <w:lang w:eastAsia="ar-SA"/>
        </w:rPr>
        <w:t>» (ИНН 5190907139, ОГРН 1095190009111), Протоколом</w:t>
      </w:r>
      <w:r>
        <w:rPr>
          <w:rFonts w:ascii="Times New Roman" w:eastAsia="Times New Roman" w:hAnsi="Times New Roman" w:cs="Times New Roman"/>
          <w:sz w:val="24"/>
          <w:szCs w:val="24"/>
          <w:lang w:eastAsia="ar-SA"/>
        </w:rPr>
        <w:t xml:space="preserve"> № ____ .</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3. Права И ОБЯЗАННОСТИ СТОРОН</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 Поставщик обязуется: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B676F6" w:rsidRPr="003A2F0D" w:rsidRDefault="00B676F6" w:rsidP="00B676F6">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3.1.2. </w:t>
      </w:r>
      <w:r w:rsidRPr="003A2F0D">
        <w:rPr>
          <w:rFonts w:ascii="Times New Roman" w:eastAsia="Times New Roman" w:hAnsi="Times New Roman" w:cs="Times New Roman"/>
          <w:sz w:val="24"/>
          <w:szCs w:val="24"/>
          <w:lang w:eastAsia="ar-SA"/>
        </w:rPr>
        <w:t xml:space="preserve">Предоставлять Покупателю в течение 3 (Трех) рабочих дней </w:t>
      </w:r>
      <w:proofErr w:type="gramStart"/>
      <w:r w:rsidRPr="003A2F0D">
        <w:rPr>
          <w:rFonts w:ascii="Times New Roman" w:eastAsia="Times New Roman" w:hAnsi="Times New Roman" w:cs="Times New Roman"/>
          <w:sz w:val="24"/>
          <w:szCs w:val="24"/>
          <w:lang w:eastAsia="ar-SA"/>
        </w:rPr>
        <w:t>с даты  отгрузки</w:t>
      </w:r>
      <w:proofErr w:type="gramEnd"/>
      <w:r w:rsidRPr="003A2F0D">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B676F6" w:rsidRPr="003A2F0D" w:rsidRDefault="00B676F6" w:rsidP="00B676F6">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Pr="003A2F0D">
        <w:rPr>
          <w:rFonts w:ascii="Times New Roman" w:eastAsia="Times New Roman" w:hAnsi="Times New Roman" w:cs="Times New Roman"/>
          <w:sz w:val="24"/>
          <w:szCs w:val="24"/>
          <w:lang w:eastAsia="ar-SA"/>
        </w:rPr>
        <w:t xml:space="preserve">Для оперативного обмена информации первоначально Поставщик направляет Покупателю сведения об отгрузках на электронный адрес: </w:t>
      </w:r>
      <w:r w:rsidRPr="00C265E9">
        <w:rPr>
          <w:rFonts w:ascii="Times New Roman" w:eastAsia="Times New Roman" w:hAnsi="Times New Roman" w:cs="Times New Roman"/>
          <w:b/>
          <w:sz w:val="24"/>
          <w:szCs w:val="24"/>
          <w:lang w:eastAsia="ar-SA"/>
        </w:rPr>
        <w:t xml:space="preserve">larionov@mures.ru, </w:t>
      </w:r>
      <w:hyperlink r:id="rId22" w:history="1">
        <w:r w:rsidRPr="00C265E9">
          <w:rPr>
            <w:rStyle w:val="af"/>
            <w:rFonts w:ascii="Times New Roman" w:eastAsia="Times New Roman" w:hAnsi="Times New Roman" w:cs="Times New Roman"/>
            <w:b/>
            <w:color w:val="auto"/>
            <w:sz w:val="24"/>
            <w:szCs w:val="24"/>
            <w:u w:val="none"/>
            <w:lang w:eastAsia="ar-SA"/>
          </w:rPr>
          <w:t>lazaresku@mures.ru</w:t>
        </w:r>
      </w:hyperlink>
      <w:r w:rsidRPr="00C265E9">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B676F6" w:rsidRPr="00990B94"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Предоставлять Покупателю</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по факсимильной связи </w:t>
      </w:r>
      <w:r>
        <w:rPr>
          <w:rFonts w:ascii="Times New Roman" w:eastAsia="Times New Roman" w:hAnsi="Times New Roman" w:cs="Times New Roman"/>
          <w:sz w:val="24"/>
          <w:szCs w:val="24"/>
          <w:lang w:eastAsia="ar-SA"/>
        </w:rPr>
        <w:t>____________________</w:t>
      </w:r>
      <w:r w:rsidRPr="00E55AA7">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или по электронной почте </w:t>
      </w:r>
      <w:r>
        <w:t>____________________</w:t>
      </w:r>
      <w:r>
        <w:rPr>
          <w:rFonts w:ascii="Times New Roman" w:eastAsia="Times New Roman" w:hAnsi="Times New Roman"/>
          <w:b/>
          <w:bCs/>
          <w:spacing w:val="14"/>
          <w:sz w:val="24"/>
          <w:szCs w:val="24"/>
          <w:lang w:eastAsia="ru-RU"/>
        </w:rPr>
        <w:t xml:space="preserve"> </w:t>
      </w:r>
      <w:r w:rsidRPr="00990B94">
        <w:rPr>
          <w:rFonts w:ascii="Times New Roman" w:eastAsia="Times New Roman" w:hAnsi="Times New Roman"/>
          <w:bCs/>
          <w:spacing w:val="14"/>
          <w:sz w:val="24"/>
          <w:szCs w:val="24"/>
          <w:lang w:eastAsia="ru-RU"/>
        </w:rPr>
        <w:t>счета-фактуры,</w:t>
      </w:r>
      <w:r w:rsidRPr="00990B94">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990B94">
        <w:rPr>
          <w:rFonts w:ascii="Times New Roman" w:eastAsia="Times New Roman" w:hAnsi="Times New Roman" w:cs="Times New Roman"/>
          <w:bCs/>
          <w:sz w:val="24"/>
          <w:szCs w:val="24"/>
          <w:lang w:eastAsia="ar-SA"/>
        </w:rPr>
        <w:t>рабочих</w:t>
      </w:r>
      <w:r w:rsidRPr="00990B94">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 В случае передачи нефтепродуктов </w:t>
      </w:r>
      <w:proofErr w:type="gramStart"/>
      <w:r w:rsidRPr="00990B94">
        <w:rPr>
          <w:rFonts w:ascii="Times New Roman" w:eastAsia="Times New Roman" w:hAnsi="Times New Roman" w:cs="Times New Roman"/>
          <w:sz w:val="24"/>
          <w:szCs w:val="24"/>
          <w:lang w:eastAsia="ar-SA"/>
        </w:rPr>
        <w:t>в месте</w:t>
      </w:r>
      <w:proofErr w:type="gramEnd"/>
      <w:r w:rsidRPr="00990B94">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B676F6" w:rsidRPr="00990B94"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990B94">
        <w:rPr>
          <w:rFonts w:ascii="Times New Roman" w:eastAsia="Times New Roman" w:hAnsi="Times New Roman" w:cs="Times New Roman"/>
          <w:sz w:val="24"/>
          <w:szCs w:val="24"/>
          <w:lang w:eastAsia="ar-SA"/>
        </w:rPr>
        <w:t>3.1.</w:t>
      </w:r>
      <w:r>
        <w:rPr>
          <w:rFonts w:ascii="Times New Roman" w:eastAsia="Times New Roman" w:hAnsi="Times New Roman" w:cs="Times New Roman"/>
          <w:sz w:val="24"/>
          <w:szCs w:val="24"/>
          <w:lang w:eastAsia="ar-SA"/>
        </w:rPr>
        <w:t>4</w:t>
      </w:r>
      <w:r w:rsidRPr="00990B94">
        <w:rPr>
          <w:rFonts w:ascii="Times New Roman" w:eastAsia="Times New Roman" w:hAnsi="Times New Roman" w:cs="Times New Roman"/>
          <w:sz w:val="24"/>
          <w:szCs w:val="24"/>
          <w:lang w:eastAsia="ar-SA"/>
        </w:rPr>
        <w:t>. Выставлять Покупателю в установленный действующим законодательством срок (указанный в п.3.1.</w:t>
      </w:r>
      <w:r>
        <w:rPr>
          <w:rFonts w:ascii="Times New Roman" w:eastAsia="Times New Roman" w:hAnsi="Times New Roman" w:cs="Times New Roman"/>
          <w:sz w:val="24"/>
          <w:szCs w:val="24"/>
          <w:lang w:eastAsia="ar-SA"/>
        </w:rPr>
        <w:t>3</w:t>
      </w:r>
      <w:r w:rsidRPr="00990B94">
        <w:rPr>
          <w:rFonts w:ascii="Times New Roman" w:eastAsia="Times New Roman" w:hAnsi="Times New Roman" w:cs="Times New Roman"/>
          <w:sz w:val="24"/>
          <w:szCs w:val="24"/>
          <w:lang w:eastAsia="ar-SA"/>
        </w:rPr>
        <w:t xml:space="preserve">.) счета-фактуры </w:t>
      </w:r>
      <w:proofErr w:type="gramStart"/>
      <w:r w:rsidRPr="00990B94">
        <w:rPr>
          <w:rFonts w:ascii="Times New Roman" w:eastAsia="Times New Roman" w:hAnsi="Times New Roman" w:cs="Times New Roman"/>
          <w:sz w:val="24"/>
          <w:szCs w:val="24"/>
          <w:lang w:eastAsia="ar-SA"/>
        </w:rPr>
        <w:t>на</w:t>
      </w:r>
      <w:proofErr w:type="gramEnd"/>
      <w:r w:rsidRPr="00990B94">
        <w:rPr>
          <w:rFonts w:ascii="Times New Roman" w:eastAsia="Times New Roman" w:hAnsi="Times New Roman" w:cs="Times New Roman"/>
          <w:sz w:val="24"/>
          <w:szCs w:val="24"/>
          <w:lang w:eastAsia="ar-SA"/>
        </w:rPr>
        <w:t>:</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990B94">
        <w:rPr>
          <w:rFonts w:ascii="Times New Roman" w:eastAsia="Times New Roman" w:hAnsi="Times New Roman" w:cs="Times New Roman"/>
          <w:sz w:val="24"/>
          <w:szCs w:val="24"/>
          <w:lang w:eastAsia="ar-SA"/>
        </w:rPr>
        <w:t>- предварительную оплату (в случае ее осуществления);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поставленные нефтепродукты; </w:t>
      </w:r>
    </w:p>
    <w:p w:rsidR="00B676F6" w:rsidRPr="000D7729"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w:t>
      </w:r>
      <w:r w:rsidRPr="004F59DA">
        <w:rPr>
          <w:rFonts w:ascii="Times New Roman" w:eastAsia="Times New Roman" w:hAnsi="Times New Roman" w:cs="Times New Roman"/>
          <w:sz w:val="24"/>
          <w:szCs w:val="24"/>
          <w:lang w:eastAsia="ar-SA"/>
        </w:rPr>
        <w:t>нефтепродуктов</w:t>
      </w:r>
      <w:r>
        <w:rPr>
          <w:rFonts w:ascii="Times New Roman" w:eastAsia="Times New Roman" w:hAnsi="Times New Roman" w:cs="Times New Roman"/>
          <w:sz w:val="24"/>
          <w:szCs w:val="24"/>
          <w:lang w:eastAsia="ar-SA"/>
        </w:rPr>
        <w:t>,</w:t>
      </w:r>
      <w:r w:rsidRPr="004F59DA">
        <w:rPr>
          <w:rFonts w:ascii="Times New Roman" w:eastAsia="Times New Roman" w:hAnsi="Times New Roman" w:cs="Times New Roman"/>
          <w:sz w:val="24"/>
          <w:szCs w:val="24"/>
          <w:lang w:eastAsia="ar-SA"/>
        </w:rPr>
        <w:t xml:space="preserve">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w:t>
      </w:r>
      <w:r>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ar-SA"/>
        </w:rPr>
        <w:t>.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3.1.</w:t>
      </w:r>
      <w:r>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Поставщик вправе письменно </w:t>
      </w:r>
      <w:proofErr w:type="gramStart"/>
      <w:r w:rsidRPr="003A2F0D">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3A2F0D">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0"/>
          <w:lang w:eastAsia="ar-SA"/>
        </w:rPr>
        <w:t>3.2. Покупатель обязуется:</w:t>
      </w:r>
      <w:r w:rsidRPr="003A2F0D">
        <w:rPr>
          <w:rFonts w:ascii="Times New Roman" w:eastAsia="Times New Roman" w:hAnsi="Times New Roman" w:cs="Times New Roman"/>
          <w:sz w:val="24"/>
          <w:szCs w:val="24"/>
          <w:lang w:eastAsia="ar-SA"/>
        </w:rPr>
        <w:t xml:space="preserve">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w:t>
      </w:r>
      <w:r w:rsidRPr="00396BFE">
        <w:rPr>
          <w:rFonts w:ascii="Times New Roman" w:eastAsia="Times New Roman" w:hAnsi="Times New Roman" w:cs="Times New Roman"/>
          <w:sz w:val="24"/>
          <w:szCs w:val="24"/>
          <w:lang w:eastAsia="ar-SA"/>
        </w:rPr>
        <w:t>пункте 15.13. Договора, а также возместить расходы Поставщика, связанные с организацией транспортировки, согласно пунктам 15.10-15.13.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4F59DA">
        <w:rPr>
          <w:rFonts w:ascii="Times New Roman" w:eastAsia="Times New Roman" w:hAnsi="Times New Roman" w:cs="Times New Roman"/>
          <w:sz w:val="24"/>
          <w:szCs w:val="24"/>
          <w:lang w:eastAsia="ar-SA"/>
        </w:rPr>
        <w:t>3.2.2.</w:t>
      </w:r>
      <w:r w:rsidRPr="003A2F0D">
        <w:rPr>
          <w:rFonts w:ascii="Times New Roman" w:eastAsia="Times New Roman" w:hAnsi="Times New Roman" w:cs="Times New Roman"/>
          <w:sz w:val="24"/>
          <w:szCs w:val="24"/>
          <w:lang w:eastAsia="ar-SA"/>
        </w:rPr>
        <w:t xml:space="preserve">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их от Поставщика.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 ОТГРУЗОЧНАЯ РАЗНАРЯДКА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4.2.1. При транспортировке нефтепродуктов железнодорожным транспортом (Приложение </w:t>
      </w:r>
      <w:r w:rsidRPr="00C265E9">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w:t>
      </w:r>
    </w:p>
    <w:p w:rsidR="00B676F6" w:rsidRPr="003A2F0D" w:rsidRDefault="00B676F6" w:rsidP="00B676F6">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B676F6" w:rsidRPr="003A2F0D" w:rsidRDefault="00B676F6" w:rsidP="00B676F6">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и наименование нефтепродуктов;</w:t>
      </w:r>
      <w:r w:rsidRPr="003A2F0D">
        <w:rPr>
          <w:rFonts w:ascii="Times New Roman" w:eastAsia="Times New Roman" w:hAnsi="Times New Roman" w:cs="Times New Roman"/>
          <w:color w:val="FF0000"/>
          <w:sz w:val="24"/>
          <w:szCs w:val="24"/>
          <w:lang w:eastAsia="ar-SA"/>
        </w:rPr>
        <w:t xml:space="preserve"> </w:t>
      </w:r>
    </w:p>
    <w:p w:rsidR="00B676F6" w:rsidRPr="003A2F0D" w:rsidRDefault="00B676F6" w:rsidP="00B676F6">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дата поставки;</w:t>
      </w:r>
    </w:p>
    <w:p w:rsidR="00B676F6" w:rsidRPr="003A2F0D" w:rsidRDefault="00B676F6" w:rsidP="00B676F6">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наименование пункта назначения, вид транспортировки, согласие на отгрузку  нефтепродуктов в Вагонах, предоставляемых Поставщиком;</w:t>
      </w:r>
    </w:p>
    <w:p w:rsidR="00B676F6" w:rsidRPr="003A2F0D" w:rsidRDefault="00B676F6" w:rsidP="00B676F6">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B676F6" w:rsidRPr="003A2F0D" w:rsidRDefault="00B676F6" w:rsidP="00B676F6">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B676F6" w:rsidRPr="003A2F0D" w:rsidRDefault="00B676F6" w:rsidP="00B676F6">
      <w:pPr>
        <w:numPr>
          <w:ilvl w:val="0"/>
          <w:numId w:val="41"/>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B676F6" w:rsidRPr="003A2F0D" w:rsidRDefault="00B676F6" w:rsidP="00B676F6">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нефтепродуктов; </w:t>
      </w:r>
    </w:p>
    <w:p w:rsidR="00B676F6" w:rsidRPr="003A2F0D" w:rsidRDefault="00B676F6" w:rsidP="00B676F6">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нефтепродуктов;</w:t>
      </w:r>
    </w:p>
    <w:p w:rsidR="00B676F6" w:rsidRPr="003A2F0D" w:rsidRDefault="00B676F6" w:rsidP="00B676F6">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B676F6" w:rsidRPr="003A2F0D" w:rsidRDefault="00B676F6" w:rsidP="00B676F6">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способ поставки (вид транспортного средства);</w:t>
      </w:r>
    </w:p>
    <w:p w:rsidR="00B676F6" w:rsidRPr="003A2F0D" w:rsidRDefault="00B676F6" w:rsidP="00B676F6">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 поставки; </w:t>
      </w:r>
    </w:p>
    <w:p w:rsidR="00B676F6" w:rsidRPr="003A2F0D" w:rsidRDefault="00B676F6" w:rsidP="00B676F6">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особые отметки (в случае необходимости).</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5. ОБЩИЕ УСЛОВИЯ ПОСТАВКИ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3A2F0D">
        <w:rPr>
          <w:rFonts w:ascii="Times New Roman" w:eastAsia="Times New Roman" w:hAnsi="Times New Roman" w:cs="Times New Roman"/>
          <w:bCs/>
          <w:sz w:val="24"/>
          <w:szCs w:val="24"/>
          <w:lang w:eastAsia="ar-SA"/>
        </w:rPr>
        <w:t>«</w:t>
      </w:r>
      <w:proofErr w:type="spellStart"/>
      <w:r w:rsidRPr="003A2F0D">
        <w:rPr>
          <w:rFonts w:ascii="Times New Roman" w:eastAsia="Times New Roman" w:hAnsi="Times New Roman" w:cs="Times New Roman"/>
          <w:bCs/>
          <w:sz w:val="24"/>
          <w:szCs w:val="24"/>
          <w:lang w:eastAsia="ar-SA"/>
        </w:rPr>
        <w:t>франко</w:t>
      </w:r>
      <w:proofErr w:type="spellEnd"/>
      <w:r w:rsidRPr="003A2F0D">
        <w:rPr>
          <w:rFonts w:ascii="Times New Roman" w:eastAsia="Times New Roman" w:hAnsi="Times New Roman" w:cs="Times New Roman"/>
          <w:bCs/>
          <w:sz w:val="24"/>
          <w:szCs w:val="24"/>
          <w:lang w:eastAsia="ar-SA"/>
        </w:rPr>
        <w:t xml:space="preserve"> — склад/резервуар Покупателя</w:t>
      </w:r>
      <w:r w:rsidRPr="003A2F0D">
        <w:rPr>
          <w:rFonts w:ascii="Times New Roman" w:eastAsia="Times New Roman" w:hAnsi="Times New Roman" w:cs="Times New Roman"/>
          <w:sz w:val="24"/>
          <w:szCs w:val="24"/>
          <w:lang w:eastAsia="ar-SA"/>
        </w:rPr>
        <w:t>».</w:t>
      </w:r>
    </w:p>
    <w:p w:rsidR="00B676F6"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Непосредственные условия поставки определяю</w:t>
      </w:r>
      <w:r>
        <w:rPr>
          <w:rFonts w:ascii="Times New Roman" w:eastAsia="Times New Roman" w:hAnsi="Times New Roman" w:cs="Times New Roman"/>
          <w:sz w:val="24"/>
          <w:szCs w:val="24"/>
          <w:lang w:eastAsia="ar-SA"/>
        </w:rPr>
        <w:t>тся Сторонами в Приложении № 1.</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определенной Договором.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B676F6" w:rsidRDefault="00B676F6" w:rsidP="00B676F6">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5.4.</w:t>
      </w:r>
      <w:r w:rsidRPr="003A2F0D">
        <w:rPr>
          <w:rFonts w:ascii="Times New Roman" w:eastAsia="Times New Roman" w:hAnsi="Times New Roman" w:cs="Times New Roman"/>
          <w:b/>
          <w:sz w:val="24"/>
          <w:szCs w:val="24"/>
          <w:lang w:eastAsia="ar-SA"/>
        </w:rPr>
        <w:t xml:space="preserve"> </w:t>
      </w:r>
      <w:bookmarkStart w:id="153" w:name="_Ref286998875"/>
      <w:r w:rsidRPr="003A2F0D">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Pr>
          <w:rFonts w:ascii="Times New Roman" w:eastAsia="Times New Roman" w:hAnsi="Times New Roman" w:cs="Times New Roman"/>
          <w:b/>
          <w:sz w:val="24"/>
          <w:szCs w:val="24"/>
          <w:lang w:eastAsia="ar-SA"/>
        </w:rPr>
        <w:t xml:space="preserve">. </w:t>
      </w:r>
    </w:p>
    <w:bookmarkEnd w:id="153"/>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6. ПОСТАВКА НА УСЛОВИЯХ</w:t>
      </w:r>
      <w:r w:rsidRPr="003A2F0D">
        <w:rPr>
          <w:rFonts w:ascii="Times New Roman" w:eastAsia="Times New Roman" w:hAnsi="Times New Roman" w:cs="Times New Roman"/>
          <w:b/>
          <w:sz w:val="24"/>
          <w:szCs w:val="24"/>
          <w:lang w:eastAsia="ar-SA"/>
        </w:rPr>
        <w:br/>
        <w:t>«ФРАНКО-ВАГОН СТАНЦИЯ ОТПРАВЛЕНИЯ»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6.1. </w:t>
      </w:r>
      <w:r w:rsidRPr="003A2F0D">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3A2F0D">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3A2F0D">
        <w:rPr>
          <w:rFonts w:ascii="Times New Roman" w:eastAsia="Times New Roman" w:hAnsi="Times New Roman" w:cs="Times New Roman"/>
          <w:sz w:val="24"/>
          <w:szCs w:val="24"/>
          <w:lang w:eastAsia="ar-SA"/>
        </w:rPr>
        <w:t>от  ж</w:t>
      </w:r>
      <w:proofErr w:type="gramEnd"/>
      <w:r w:rsidRPr="003A2F0D">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3A2F0D">
        <w:rPr>
          <w:rFonts w:ascii="Times New Roman" w:eastAsia="Times New Roman" w:hAnsi="Times New Roman" w:cs="Times New Roman"/>
          <w:color w:val="C00000"/>
          <w:sz w:val="24"/>
          <w:szCs w:val="24"/>
          <w:lang w:eastAsia="ar-SA"/>
        </w:rPr>
        <w:t xml:space="preserve"> </w:t>
      </w:r>
      <w:r w:rsidRPr="003A2F0D">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6.4. При наличии поручения Покупателя об организации транспортировки</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Поставщик осуществляет от своего имени, но за счет Покупателя</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организацию транспортировки поставляемых нефтепродуктов железнодорожным транспортом</w:t>
      </w:r>
      <w:r w:rsidRPr="00154E5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за вознаграждение.</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B676F6" w:rsidRPr="003A2F0D" w:rsidRDefault="00B676F6" w:rsidP="00B676F6">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6.7.</w:t>
      </w:r>
      <w:r w:rsidRPr="003A2F0D">
        <w:rPr>
          <w:rFonts w:ascii="Times New Roman" w:eastAsia="Times New Roman" w:hAnsi="Times New Roman" w:cs="Times New Roman"/>
          <w:spacing w:val="14"/>
          <w:sz w:val="24"/>
          <w:szCs w:val="24"/>
          <w:lang w:eastAsia="ar-SA"/>
        </w:rPr>
        <w:t xml:space="preserve"> </w:t>
      </w:r>
      <w:r w:rsidRPr="003A2F0D">
        <w:rPr>
          <w:rFonts w:ascii="Times New Roman" w:eastAsia="Times New Roman" w:hAnsi="Times New Roman" w:cs="Times New Roman"/>
          <w:sz w:val="24"/>
          <w:szCs w:val="24"/>
          <w:lang w:eastAsia="ar-SA"/>
        </w:rPr>
        <w:t xml:space="preserve">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w:t>
      </w:r>
      <w:r w:rsidRPr="003A2F0D">
        <w:rPr>
          <w:rFonts w:ascii="Times New Roman" w:eastAsia="Times New Roman" w:hAnsi="Times New Roman" w:cs="Times New Roman"/>
          <w:sz w:val="24"/>
          <w:szCs w:val="24"/>
          <w:lang w:eastAsia="ar-SA"/>
        </w:rPr>
        <w:lastRenderedPageBreak/>
        <w:t>Покупателю все затраты, расходы, убытки, ущерб, упущенную выгоду и т.п., связанные с изменением в одностороннем порядке условий поставки.</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ПОСТАВКА НА УСЛОВИЯХ</w:t>
      </w:r>
      <w:r w:rsidRPr="003A2F0D">
        <w:rPr>
          <w:rFonts w:ascii="Times New Roman" w:eastAsia="Times New Roman" w:hAnsi="Times New Roman" w:cs="Times New Roman"/>
          <w:b/>
          <w:sz w:val="24"/>
          <w:szCs w:val="24"/>
          <w:lang w:eastAsia="ar-SA"/>
        </w:rPr>
        <w:br/>
        <w:t>«ФРАНКО-ВАГОН СТАНЦИЯ НАЗНАЧЕНИЯ»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B676F6" w:rsidRPr="003A2F0D" w:rsidRDefault="00B676F6" w:rsidP="00B676F6">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 xml:space="preserve">7.4. </w:t>
      </w:r>
      <w:r w:rsidRPr="003A2F0D">
        <w:rPr>
          <w:rFonts w:ascii="Times New Roman" w:eastAsia="Times New Roman" w:hAnsi="Times New Roman" w:cs="Times New Roman"/>
          <w:sz w:val="24"/>
          <w:szCs w:val="20"/>
          <w:lang w:eastAsia="ar-SA"/>
        </w:rPr>
        <w:t>Согласованная Сторонами в Приложении № 1  с</w:t>
      </w:r>
      <w:r w:rsidRPr="003A2F0D">
        <w:rPr>
          <w:rFonts w:ascii="Times New Roman" w:eastAsia="Times New Roman" w:hAnsi="Times New Roman" w:cs="Times New Roman"/>
          <w:sz w:val="24"/>
          <w:szCs w:val="24"/>
          <w:lang w:eastAsia="ar-SA"/>
        </w:rPr>
        <w:t>тоимость нефтепродуктов включает</w:t>
      </w:r>
      <w:r w:rsidRPr="003A2F0D">
        <w:rPr>
          <w:rFonts w:ascii="Times New Roman" w:eastAsia="Times New Roman" w:hAnsi="Times New Roman" w:cs="Times New Roman"/>
          <w:sz w:val="24"/>
          <w:szCs w:val="20"/>
          <w:lang w:eastAsia="ar-SA"/>
        </w:rPr>
        <w:t xml:space="preserve"> расходы по транспортировке </w:t>
      </w:r>
      <w:proofErr w:type="gramStart"/>
      <w:r w:rsidRPr="003A2F0D">
        <w:rPr>
          <w:rFonts w:ascii="Times New Roman" w:eastAsia="Times New Roman" w:hAnsi="Times New Roman" w:cs="Times New Roman"/>
          <w:sz w:val="24"/>
          <w:szCs w:val="20"/>
          <w:lang w:eastAsia="ar-SA"/>
        </w:rPr>
        <w:t>до ж</w:t>
      </w:r>
      <w:proofErr w:type="gramEnd"/>
      <w:r w:rsidRPr="003A2F0D">
        <w:rPr>
          <w:rFonts w:ascii="Times New Roman" w:eastAsia="Times New Roman" w:hAnsi="Times New Roman" w:cs="Times New Roman"/>
          <w:sz w:val="24"/>
          <w:szCs w:val="20"/>
          <w:lang w:eastAsia="ar-SA"/>
        </w:rPr>
        <w:t>/д станции назначения.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B676F6" w:rsidRPr="003A2F0D" w:rsidRDefault="00B676F6" w:rsidP="00B676F6">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B676F6" w:rsidRPr="003A2F0D" w:rsidRDefault="00B676F6" w:rsidP="00B676F6">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8.  ПОСТАВКА НА УСЛОВИЯХ</w:t>
      </w:r>
      <w:r w:rsidRPr="003A2F0D">
        <w:rPr>
          <w:rFonts w:ascii="Times New Roman" w:eastAsia="Times New Roman" w:hAnsi="Times New Roman" w:cs="Times New Roman"/>
          <w:b/>
          <w:sz w:val="24"/>
          <w:szCs w:val="24"/>
          <w:lang w:eastAsia="ar-SA"/>
        </w:rPr>
        <w:br/>
        <w:t xml:space="preserve">        «ФРАНКО-ВАГОН ПУНКТ ПОГРУЗКИ»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8.1</w:t>
      </w:r>
      <w:r w:rsidRPr="003A2F0D">
        <w:rPr>
          <w:rFonts w:ascii="Times New Roman" w:eastAsia="Times New Roman" w:hAnsi="Times New Roman" w:cs="Times New Roman"/>
          <w:color w:val="000000"/>
          <w:sz w:val="24"/>
          <w:szCs w:val="24"/>
          <w:lang w:eastAsia="ar-SA"/>
        </w:rPr>
        <w:t xml:space="preserve">. </w:t>
      </w:r>
      <w:r w:rsidRPr="003A2F0D">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3A2F0D">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9. ПОСТАВКА НА УСЛОВИЯХ «ФРАНКО-АВТОЦИСТЕРНА»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9.1. О</w:t>
      </w:r>
      <w:r w:rsidRPr="003A2F0D">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B676F6" w:rsidRPr="003A2F0D" w:rsidRDefault="00B676F6" w:rsidP="00B676F6">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9.2. </w:t>
      </w:r>
      <w:r w:rsidRPr="003A2F0D">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3A2F0D">
        <w:rPr>
          <w:rFonts w:ascii="Times New Roman" w:eastAsia="Times New Roman" w:hAnsi="Times New Roman" w:cs="Times New Roman"/>
          <w:sz w:val="24"/>
          <w:szCs w:val="24"/>
          <w:lang w:eastAsia="ar-SA"/>
        </w:rPr>
        <w:t>груженных</w:t>
      </w:r>
      <w:proofErr w:type="gramEnd"/>
      <w:r w:rsidRPr="003A2F0D">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9.3. Д</w:t>
      </w:r>
      <w:r w:rsidRPr="003A2F0D">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9.4. </w:t>
      </w:r>
      <w:r w:rsidRPr="003A2F0D">
        <w:rPr>
          <w:rFonts w:ascii="Times New Roman" w:eastAsia="Times New Roman" w:hAnsi="Times New Roman" w:cs="Times New Roman"/>
          <w:bCs/>
          <w:sz w:val="24"/>
          <w:szCs w:val="24"/>
          <w:lang w:eastAsia="ar-SA"/>
        </w:rPr>
        <w:t>Д</w:t>
      </w:r>
      <w:r w:rsidRPr="003A2F0D">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9.5. Согласованная Сторонами в </w:t>
      </w:r>
      <w:r w:rsidRPr="003A2F0D">
        <w:rPr>
          <w:rFonts w:ascii="Times New Roman" w:eastAsia="Times New Roman" w:hAnsi="Times New Roman" w:cs="Times New Roman"/>
          <w:bCs/>
          <w:sz w:val="24"/>
          <w:szCs w:val="24"/>
          <w:lang w:eastAsia="ar-SA"/>
        </w:rPr>
        <w:t xml:space="preserve">дополнительных соглашениях </w:t>
      </w:r>
      <w:r w:rsidRPr="003A2F0D">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3A2F0D">
        <w:rPr>
          <w:rFonts w:ascii="Times New Roman" w:eastAsia="Times New Roman" w:hAnsi="Times New Roman" w:cs="Times New Roman"/>
          <w:sz w:val="24"/>
          <w:szCs w:val="24"/>
          <w:lang w:eastAsia="ar-SA"/>
        </w:rPr>
        <w:t>позднее</w:t>
      </w:r>
      <w:proofErr w:type="gramEnd"/>
      <w:r w:rsidRPr="003A2F0D">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3A2F0D">
        <w:rPr>
          <w:rFonts w:ascii="Times New Roman" w:eastAsia="Times New Roman" w:hAnsi="Times New Roman" w:cs="Times New Roman"/>
          <w:sz w:val="24"/>
          <w:szCs w:val="24"/>
          <w:lang w:eastAsia="ar-SA"/>
        </w:rPr>
        <w:t>образом</w:t>
      </w:r>
      <w:proofErr w:type="gramEnd"/>
      <w:r w:rsidRPr="003A2F0D">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w:t>
      </w:r>
      <w:r w:rsidRPr="003A2F0D">
        <w:rPr>
          <w:rFonts w:ascii="Times New Roman" w:eastAsia="Times New Roman" w:hAnsi="Times New Roman" w:cs="Times New Roman"/>
          <w:sz w:val="24"/>
          <w:szCs w:val="24"/>
          <w:lang w:eastAsia="ar-SA"/>
        </w:rPr>
        <w:lastRenderedPageBreak/>
        <w:t xml:space="preserve">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11. ПОСТАВКА НА УСЛОВИЯХ «ФРАНКО-СКЛАД/РЕЗЕРВУАР ПОКУПАТЕЛЯ»</w:t>
      </w:r>
    </w:p>
    <w:p w:rsidR="00B676F6" w:rsidRPr="003A2F0D" w:rsidRDefault="00B676F6" w:rsidP="00B676F6">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B676F6" w:rsidRPr="003A2F0D" w:rsidRDefault="00B676F6" w:rsidP="00B676F6">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B676F6" w:rsidRPr="003A2F0D" w:rsidRDefault="00B676F6" w:rsidP="00B676F6">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3A2F0D">
        <w:rPr>
          <w:rFonts w:ascii="Times New Roman" w:eastAsia="Times New Roman" w:hAnsi="Times New Roman" w:cs="Times New Roman"/>
          <w:sz w:val="24"/>
          <w:szCs w:val="24"/>
          <w:lang w:eastAsia="ar-SA"/>
        </w:rPr>
        <w:t>ра</w:t>
      </w:r>
      <w:proofErr w:type="gramEnd"/>
      <w:r w:rsidRPr="003A2F0D">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B676F6" w:rsidRPr="003A2F0D" w:rsidRDefault="00B676F6" w:rsidP="00B676F6">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lastRenderedPageBreak/>
        <w:t>при транспортировке нефтепродуктов водным транспортом:</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номер </w:t>
      </w:r>
      <w:proofErr w:type="spellStart"/>
      <w:r w:rsidRPr="003A2F0D">
        <w:rPr>
          <w:rFonts w:ascii="Times New Roman" w:eastAsia="Times New Roman" w:hAnsi="Times New Roman" w:cs="Times New Roman"/>
          <w:sz w:val="24"/>
          <w:szCs w:val="24"/>
          <w:lang w:eastAsia="ar-SA"/>
        </w:rPr>
        <w:t>бункеровочной</w:t>
      </w:r>
      <w:proofErr w:type="spellEnd"/>
      <w:r w:rsidRPr="003A2F0D">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roofErr w:type="gramEnd"/>
    </w:p>
    <w:p w:rsidR="00B676F6" w:rsidRPr="003A2F0D" w:rsidRDefault="00B676F6" w:rsidP="00B676F6">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B676F6" w:rsidRDefault="00B676F6" w:rsidP="00B676F6">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B676F6" w:rsidRPr="003A2F0D" w:rsidRDefault="00B676F6" w:rsidP="00B676F6">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12. ПРИЕМКА НЕФТЕПРОДУКТОВ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12.1. </w:t>
      </w:r>
      <w:bookmarkStart w:id="154" w:name="_Ref287003372"/>
      <w:r w:rsidRPr="003A2F0D">
        <w:rPr>
          <w:rFonts w:ascii="Times New Roman" w:eastAsia="Times New Roman" w:hAnsi="Times New Roman" w:cs="Times New Roman"/>
          <w:bCs/>
          <w:sz w:val="24"/>
          <w:szCs w:val="24"/>
          <w:lang w:eastAsia="ar-SA"/>
        </w:rPr>
        <w:t>Приемка нефтепродуктов</w:t>
      </w:r>
      <w:r w:rsidRPr="003A2F0D">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5" w:name="_Ref286996697"/>
      <w:bookmarkEnd w:id="154"/>
    </w:p>
    <w:p w:rsidR="00B676F6" w:rsidRPr="003A2F0D" w:rsidRDefault="00B676F6" w:rsidP="00B676F6">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3A2F0D">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показателям качества нефтепродуктов, вызов представителя Поставщика по круглосуточному тел./факсу </w:t>
      </w:r>
      <w:r>
        <w:rPr>
          <w:rFonts w:ascii="Times New Roman" w:eastAsia="Times New Roman" w:hAnsi="Times New Roman" w:cs="Times New Roman"/>
          <w:sz w:val="24"/>
          <w:szCs w:val="24"/>
          <w:lang w:eastAsia="ar-SA"/>
        </w:rPr>
        <w:t>__________________</w:t>
      </w:r>
      <w:r w:rsidRPr="003A2F0D">
        <w:rPr>
          <w:rFonts w:ascii="Times New Roman" w:eastAsia="Times New Roman" w:hAnsi="Times New Roman" w:cs="Times New Roman"/>
          <w:sz w:val="24"/>
          <w:szCs w:val="24"/>
          <w:lang w:eastAsia="ar-SA"/>
        </w:rPr>
        <w:t xml:space="preserve"> обязателен, вызов грузоотправителя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B676F6" w:rsidRPr="003A2F0D" w:rsidRDefault="00B676F6" w:rsidP="00B676F6">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3A2F0D">
        <w:rPr>
          <w:rFonts w:ascii="Times New Roman" w:eastAsia="Times New Roman" w:hAnsi="Times New Roman" w:cs="Times New Roman"/>
          <w:sz w:val="24"/>
          <w:szCs w:val="24"/>
          <w:lang w:eastAsia="ar-SA"/>
        </w:rPr>
        <w:t>т.ч</w:t>
      </w:r>
      <w:proofErr w:type="spellEnd"/>
      <w:r w:rsidRPr="003A2F0D">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proofErr w:type="gramEnd"/>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10"/>
          <w:sz w:val="24"/>
          <w:szCs w:val="24"/>
          <w:lang w:eastAsia="ar-SA"/>
        </w:rPr>
        <w:t xml:space="preserve">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3A2F0D">
        <w:rPr>
          <w:rFonts w:ascii="Times New Roman" w:eastAsia="Times New Roman" w:hAnsi="Times New Roman" w:cs="Times New Roman"/>
          <w:sz w:val="24"/>
          <w:szCs w:val="24"/>
          <w:lang w:eastAsia="ar-SA"/>
        </w:rPr>
        <w:t>который</w:t>
      </w:r>
      <w:proofErr w:type="gramEnd"/>
      <w:r w:rsidRPr="003A2F0D">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6" w:name="_Ref286996720"/>
      <w:bookmarkEnd w:id="155"/>
    </w:p>
    <w:bookmarkEnd w:id="156"/>
    <w:p w:rsidR="00B676F6" w:rsidRPr="003A2F0D" w:rsidRDefault="00B676F6" w:rsidP="00B676F6">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3A2F0D">
        <w:rPr>
          <w:rFonts w:ascii="Times New Roman" w:eastAsia="Times New Roman" w:hAnsi="Times New Roman" w:cs="Times New Roman"/>
          <w:color w:val="000000"/>
          <w:sz w:val="24"/>
          <w:szCs w:val="24"/>
          <w:lang w:eastAsia="ar-SA"/>
        </w:rPr>
        <w:t>Р</w:t>
      </w:r>
      <w:proofErr w:type="gramEnd"/>
      <w:r w:rsidRPr="003A2F0D">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w:t>
      </w:r>
      <w:r w:rsidRPr="003A2F0D">
        <w:rPr>
          <w:rFonts w:ascii="Times New Roman" w:eastAsia="Times New Roman" w:hAnsi="Times New Roman" w:cs="Times New Roman"/>
          <w:color w:val="000000"/>
          <w:sz w:val="24"/>
          <w:szCs w:val="24"/>
          <w:lang w:eastAsia="ar-SA"/>
        </w:rPr>
        <w:lastRenderedPageBreak/>
        <w:t>производиться в порядке, установленном соответствующим ГОСТом либо иным правовым актом.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12.3. </w:t>
      </w:r>
      <w:r w:rsidRPr="003A2F0D">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3A2F0D">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B676F6" w:rsidRPr="003A2F0D" w:rsidRDefault="00B676F6" w:rsidP="00B676F6">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w:t>
      </w:r>
      <w:r w:rsidRPr="00B9282F">
        <w:rPr>
          <w:rFonts w:ascii="Times New Roman" w:eastAsia="Times New Roman" w:hAnsi="Times New Roman" w:cs="Times New Roman"/>
          <w:sz w:val="24"/>
          <w:szCs w:val="24"/>
          <w:lang w:eastAsia="ar-SA"/>
        </w:rPr>
        <w:t>пунктах 1.1., 2</w:t>
      </w:r>
      <w:r w:rsidRPr="003A2F0D">
        <w:rPr>
          <w:rFonts w:ascii="Times New Roman" w:eastAsia="Times New Roman" w:hAnsi="Times New Roman" w:cs="Times New Roman"/>
          <w:sz w:val="24"/>
          <w:szCs w:val="24"/>
          <w:lang w:eastAsia="ar-SA"/>
        </w:rPr>
        <w:t xml:space="preserve">.1. настоящего Договора, Покупатель оформляет в соответствии с действующими правилами претензию.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топлива</w:t>
      </w:r>
      <w:r w:rsidRPr="003A2F0D">
        <w:rPr>
          <w:rFonts w:ascii="Times New Roman" w:eastAsia="Times New Roman" w:hAnsi="Times New Roman" w:cs="Times New Roman"/>
          <w:spacing w:val="10"/>
          <w:sz w:val="24"/>
          <w:szCs w:val="24"/>
          <w:lang w:eastAsia="ar-SA"/>
        </w:rPr>
        <w:t xml:space="preserve"> </w:t>
      </w:r>
      <w:r w:rsidRPr="003A2F0D">
        <w:rPr>
          <w:rFonts w:ascii="Times New Roman" w:eastAsia="Times New Roman" w:hAnsi="Times New Roman" w:cs="Times New Roman"/>
          <w:sz w:val="24"/>
          <w:szCs w:val="24"/>
          <w:lang w:eastAsia="ar-SA"/>
        </w:rPr>
        <w:t>из цистерн/танкера/судна/автоцистерны.</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3A2F0D">
        <w:rPr>
          <w:rFonts w:ascii="Times New Roman" w:eastAsia="Times New Roman" w:hAnsi="Times New Roman" w:cs="Times New Roman"/>
          <w:sz w:val="24"/>
          <w:szCs w:val="24"/>
          <w:lang w:eastAsia="ar-SA"/>
        </w:rPr>
        <w:t>с даты предъявления</w:t>
      </w:r>
      <w:proofErr w:type="gramEnd"/>
      <w:r w:rsidRPr="003A2F0D">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13. КАЧЕСТВО И  КОЛИЧЕСТВО НЕФТЕПРОДУКТОВ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3A2F0D">
        <w:rPr>
          <w:rFonts w:ascii="Times New Roman" w:eastAsia="Times New Roman" w:hAnsi="Times New Roman" w:cs="Times New Roman"/>
          <w:sz w:val="24"/>
          <w:szCs w:val="24"/>
          <w:lang w:eastAsia="ar-SA"/>
        </w:rPr>
        <w:t>действующему</w:t>
      </w:r>
      <w:proofErr w:type="gramEnd"/>
      <w:r w:rsidRPr="003A2F0D">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w:t>
      </w:r>
      <w:r w:rsidRPr="00B9282F">
        <w:rPr>
          <w:rFonts w:ascii="Times New Roman" w:eastAsia="Times New Roman" w:hAnsi="Times New Roman" w:cs="Times New Roman"/>
          <w:sz w:val="24"/>
          <w:szCs w:val="24"/>
          <w:lang w:eastAsia="ar-SA"/>
        </w:rPr>
        <w:t xml:space="preserve">Техническим регламентом Таможенного союза </w:t>
      </w:r>
      <w:proofErr w:type="gramStart"/>
      <w:r w:rsidRPr="00B9282F">
        <w:rPr>
          <w:rFonts w:ascii="Times New Roman" w:eastAsia="Times New Roman" w:hAnsi="Times New Roman" w:cs="Times New Roman"/>
          <w:sz w:val="24"/>
          <w:szCs w:val="24"/>
          <w:lang w:eastAsia="ar-SA"/>
        </w:rPr>
        <w:t>ТР</w:t>
      </w:r>
      <w:proofErr w:type="gramEnd"/>
      <w:r w:rsidRPr="00B9282F">
        <w:rPr>
          <w:rFonts w:ascii="Times New Roman" w:eastAsia="Times New Roman" w:hAnsi="Times New Roman" w:cs="Times New Roman"/>
          <w:sz w:val="24"/>
          <w:szCs w:val="24"/>
          <w:lang w:eastAsia="ar-SA"/>
        </w:rPr>
        <w:t xml:space="preserve"> ТС 013/2011 « О требованиях к автомобильному и авиационному бензину,  дизельному и судовому топливу, топливу  для реактивных двигателей и мазуту».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 В зависимости от условий поставки </w:t>
      </w:r>
      <w:r w:rsidRPr="003A2F0D">
        <w:rPr>
          <w:rFonts w:ascii="Times New Roman" w:eastAsia="Times New Roman" w:hAnsi="Times New Roman" w:cs="Times New Roman"/>
          <w:bCs/>
          <w:sz w:val="24"/>
          <w:szCs w:val="24"/>
          <w:lang w:eastAsia="ar-SA"/>
        </w:rPr>
        <w:t>количество</w:t>
      </w:r>
      <w:r w:rsidRPr="003A2F0D">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7" w:name="_Ref286996588"/>
      <w:r w:rsidRPr="003A2F0D">
        <w:rPr>
          <w:rFonts w:ascii="Times New Roman" w:eastAsia="Times New Roman" w:hAnsi="Times New Roman" w:cs="Times New Roman"/>
          <w:sz w:val="24"/>
          <w:szCs w:val="24"/>
          <w:lang w:eastAsia="ar-SA"/>
        </w:rPr>
        <w:t xml:space="preserve">13.4.2.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Нормы естественной убыли нефтепродуктов определяются на основании Приказа Минэнерго РФ N </w:t>
      </w:r>
      <w:r w:rsidRPr="003A2F0D">
        <w:rPr>
          <w:rFonts w:ascii="Times New Roman" w:eastAsia="Times New Roman" w:hAnsi="Times New Roman" w:cs="Times New Roman"/>
          <w:sz w:val="24"/>
          <w:szCs w:val="24"/>
          <w:lang w:eastAsia="ar-SA"/>
        </w:rPr>
        <w:lastRenderedPageBreak/>
        <w:t>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7"/>
      <w:proofErr w:type="gramEnd"/>
    </w:p>
    <w:p w:rsidR="00B676F6" w:rsidRDefault="00B676F6" w:rsidP="00B676F6">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13.4.3. </w:t>
      </w:r>
      <w:proofErr w:type="gramStart"/>
      <w:r w:rsidRPr="003A2F0D">
        <w:rPr>
          <w:rFonts w:ascii="Times New Roman" w:eastAsia="Times New Roman" w:hAnsi="Times New Roman" w:cs="Times New Roman"/>
          <w:sz w:val="24"/>
          <w:szCs w:val="24"/>
          <w:lang w:eastAsia="ar-SA"/>
        </w:rPr>
        <w:t xml:space="preserve">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w:t>
      </w:r>
      <w:r w:rsidRPr="00B9282F">
        <w:rPr>
          <w:rFonts w:ascii="Times New Roman" w:eastAsia="Times New Roman" w:hAnsi="Times New Roman" w:cs="Times New Roman"/>
          <w:sz w:val="24"/>
          <w:szCs w:val="24"/>
          <w:lang w:eastAsia="ar-SA"/>
        </w:rPr>
        <w:t>нефтепродуктов), увеличенное на норму естественной убыли при транспортировке</w:t>
      </w:r>
      <w:proofErr w:type="gramEnd"/>
      <w:r w:rsidRPr="00B9282F">
        <w:rPr>
          <w:rFonts w:ascii="Times New Roman" w:eastAsia="Times New Roman" w:hAnsi="Times New Roman" w:cs="Times New Roman"/>
          <w:sz w:val="24"/>
          <w:szCs w:val="24"/>
          <w:lang w:eastAsia="ar-SA"/>
        </w:rPr>
        <w:t xml:space="preserve">. </w:t>
      </w:r>
      <w:proofErr w:type="gramStart"/>
      <w:r w:rsidRPr="00B9282F">
        <w:rPr>
          <w:rFonts w:ascii="Times New Roman" w:eastAsia="Times New Roman" w:hAnsi="Times New Roman" w:cs="Times New Roman"/>
          <w:sz w:val="24"/>
          <w:szCs w:val="24"/>
          <w:lang w:eastAsia="ar-SA"/>
        </w:rPr>
        <w:t xml:space="preserve">Нормы естественной убыли нефтепродуктов определяются на основании Приказа Минэнерго РФ </w:t>
      </w:r>
      <w:r>
        <w:rPr>
          <w:rFonts w:ascii="Times New Roman" w:eastAsia="Times New Roman" w:hAnsi="Times New Roman" w:cs="Times New Roman"/>
          <w:sz w:val="24"/>
          <w:szCs w:val="24"/>
          <w:lang w:eastAsia="ar-SA"/>
        </w:rPr>
        <w:t xml:space="preserve">          </w:t>
      </w:r>
      <w:r w:rsidRPr="00B9282F">
        <w:rPr>
          <w:rFonts w:ascii="Times New Roman" w:eastAsia="Times New Roman" w:hAnsi="Times New Roman" w:cs="Times New Roman"/>
          <w:sz w:val="24"/>
          <w:szCs w:val="24"/>
          <w:lang w:eastAsia="ar-SA"/>
        </w:rPr>
        <w:t>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proofErr w:type="gramEnd"/>
    </w:p>
    <w:p w:rsidR="00B676F6" w:rsidRPr="003A2F0D" w:rsidRDefault="00B676F6" w:rsidP="00B676F6">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roofErr w:type="gramStart"/>
      <w:r w:rsidRPr="003A2F0D">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3A2F0D">
        <w:rPr>
          <w:rFonts w:ascii="Times New Roman" w:eastAsia="Times New Roman" w:hAnsi="Times New Roman" w:cs="Times New Roman"/>
          <w:sz w:val="24"/>
          <w:szCs w:val="24"/>
          <w:lang w:eastAsia="ar-SA"/>
        </w:rPr>
        <w:t xml:space="preserve"> и автозаправочных </w:t>
      </w:r>
      <w:proofErr w:type="gramStart"/>
      <w:r w:rsidRPr="003A2F0D">
        <w:rPr>
          <w:rFonts w:ascii="Times New Roman" w:eastAsia="Times New Roman" w:hAnsi="Times New Roman" w:cs="Times New Roman"/>
          <w:sz w:val="24"/>
          <w:szCs w:val="24"/>
          <w:lang w:eastAsia="ar-SA"/>
        </w:rPr>
        <w:t>станциях</w:t>
      </w:r>
      <w:proofErr w:type="gramEnd"/>
      <w:r w:rsidRPr="003A2F0D">
        <w:rPr>
          <w:rFonts w:ascii="Times New Roman" w:eastAsia="Times New Roman" w:hAnsi="Times New Roman" w:cs="Times New Roman"/>
          <w:sz w:val="24"/>
          <w:szCs w:val="24"/>
          <w:lang w:eastAsia="ar-SA"/>
        </w:rPr>
        <w:t xml:space="preserve">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w:t>
      </w:r>
      <w:r>
        <w:rPr>
          <w:rFonts w:ascii="Times New Roman" w:eastAsia="Times New Roman" w:hAnsi="Times New Roman" w:cs="Times New Roman"/>
          <w:sz w:val="24"/>
          <w:szCs w:val="24"/>
          <w:lang w:eastAsia="ar-SA"/>
        </w:rPr>
        <w:t xml:space="preserve">зрешается Сторонами в </w:t>
      </w:r>
      <w:proofErr w:type="spellStart"/>
      <w:r>
        <w:rPr>
          <w:rFonts w:ascii="Times New Roman" w:eastAsia="Times New Roman" w:hAnsi="Times New Roman" w:cs="Times New Roman"/>
          <w:sz w:val="24"/>
          <w:szCs w:val="24"/>
          <w:lang w:eastAsia="ar-SA"/>
        </w:rPr>
        <w:t>претензион</w:t>
      </w:r>
      <w:r w:rsidRPr="003A2F0D">
        <w:rPr>
          <w:rFonts w:ascii="Times New Roman" w:eastAsia="Times New Roman" w:hAnsi="Times New Roman" w:cs="Times New Roman"/>
          <w:sz w:val="24"/>
          <w:szCs w:val="24"/>
          <w:lang w:eastAsia="ar-SA"/>
        </w:rPr>
        <w:t>но</w:t>
      </w:r>
      <w:proofErr w:type="spellEnd"/>
      <w:r w:rsidRPr="003A2F0D">
        <w:rPr>
          <w:rFonts w:ascii="Times New Roman" w:eastAsia="Times New Roman" w:hAnsi="Times New Roman" w:cs="Times New Roman"/>
          <w:sz w:val="24"/>
          <w:szCs w:val="24"/>
          <w:lang w:eastAsia="ar-SA"/>
        </w:rPr>
        <w:t>-исковом порядке.</w:t>
      </w:r>
    </w:p>
    <w:p w:rsidR="00B676F6" w:rsidRPr="003A2F0D" w:rsidRDefault="00B676F6" w:rsidP="00B676F6">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3A2F0D">
        <w:rPr>
          <w:rFonts w:ascii="Times New Roman" w:eastAsia="Times New Roman" w:hAnsi="Times New Roman" w:cs="Times New Roman"/>
          <w:sz w:val="24"/>
          <w:szCs w:val="24"/>
          <w:lang w:eastAsia="ar-SA"/>
        </w:rPr>
        <w:t xml:space="preserve">13.4.6.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Договора).</w:t>
      </w:r>
      <w:proofErr w:type="gramEnd"/>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8" w:name="_Ref286996635"/>
      <w:r w:rsidRPr="003A2F0D">
        <w:rPr>
          <w:rFonts w:ascii="Times New Roman" w:eastAsia="Times New Roman" w:hAnsi="Times New Roman" w:cs="Times New Roman"/>
          <w:sz w:val="24"/>
          <w:szCs w:val="24"/>
          <w:lang w:eastAsia="ar-SA"/>
        </w:rPr>
        <w:t>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8"/>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9" w:name="_Ref287003440"/>
      <w:r w:rsidRPr="003A2F0D">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3A2F0D">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3A2F0D">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w:t>
      </w:r>
      <w:r w:rsidRPr="003A2F0D">
        <w:rPr>
          <w:rFonts w:ascii="Times New Roman" w:eastAsia="Times New Roman" w:hAnsi="Times New Roman" w:cs="Times New Roman"/>
          <w:sz w:val="24"/>
          <w:szCs w:val="24"/>
          <w:lang w:eastAsia="ar-SA"/>
        </w:rPr>
        <w:lastRenderedPageBreak/>
        <w:t xml:space="preserve">течение 10 (Десяти) рабочих дней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59"/>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13.5.3. </w:t>
      </w:r>
      <w:proofErr w:type="gramStart"/>
      <w:r w:rsidRPr="003A2F0D">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3A2F0D">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sz w:val="24"/>
          <w:szCs w:val="24"/>
          <w:lang w:eastAsia="ar-SA"/>
        </w:rPr>
        <w:t xml:space="preserve">13.6. </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B676F6" w:rsidRPr="003A2F0D" w:rsidRDefault="00B676F6" w:rsidP="00B676F6">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20 тонн &lt;(К-К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)&lt;40тонн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B676F6" w:rsidRPr="003A2F0D" w:rsidRDefault="00B676F6" w:rsidP="00B676F6">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B676F6" w:rsidRPr="003A2F0D" w:rsidRDefault="00B676F6" w:rsidP="00B676F6">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u w:val="single"/>
          <w:lang w:eastAsia="ar-SA"/>
        </w:rPr>
        <w:t>35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B676F6" w:rsidRPr="003A2F0D" w:rsidRDefault="00B676F6" w:rsidP="00B676F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где</w:t>
      </w:r>
      <w:proofErr w:type="gramStart"/>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bCs/>
          <w:sz w:val="24"/>
          <w:szCs w:val="24"/>
          <w:lang w:eastAsia="ar-SA"/>
        </w:rPr>
        <w:t>К</w:t>
      </w:r>
      <w:proofErr w:type="gramEnd"/>
      <w:r w:rsidRPr="003A2F0D">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3A2F0D">
        <w:rPr>
          <w:rFonts w:ascii="Times New Roman" w:eastAsia="Times New Roman" w:hAnsi="Times New Roman" w:cs="Times New Roman"/>
          <w:b/>
          <w:bCs/>
          <w:sz w:val="24"/>
          <w:szCs w:val="24"/>
          <w:lang w:eastAsia="ar-SA"/>
        </w:rPr>
        <w:t>К</w:t>
      </w:r>
      <w:r w:rsidRPr="003A2F0D">
        <w:rPr>
          <w:rFonts w:ascii="Times New Roman" w:eastAsia="Times New Roman" w:hAnsi="Times New Roman" w:cs="Times New Roman"/>
          <w:b/>
          <w:bCs/>
          <w:sz w:val="24"/>
          <w:szCs w:val="24"/>
          <w:vertAlign w:val="subscript"/>
          <w:lang w:eastAsia="ar-SA"/>
        </w:rPr>
        <w:t xml:space="preserve">1 </w:t>
      </w:r>
      <w:r w:rsidRPr="003A2F0D">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13.6.1.</w:t>
      </w:r>
      <w:r w:rsidRPr="003A2F0D">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3A2F0D">
        <w:rPr>
          <w:rFonts w:ascii="Times New Roman" w:eastAsia="Times New Roman" w:hAnsi="Times New Roman" w:cs="Times New Roman"/>
          <w:sz w:val="24"/>
          <w:szCs w:val="24"/>
          <w:lang w:eastAsia="ar-SA"/>
        </w:rPr>
        <w:t>перепоставкой</w:t>
      </w:r>
      <w:proofErr w:type="spellEnd"/>
      <w:r w:rsidRPr="003A2F0D">
        <w:rPr>
          <w:rFonts w:ascii="Times New Roman" w:eastAsia="Times New Roman" w:hAnsi="Times New Roman" w:cs="Times New Roman"/>
          <w:sz w:val="24"/>
          <w:szCs w:val="24"/>
          <w:lang w:eastAsia="ar-SA"/>
        </w:rPr>
        <w:t xml:space="preserve"> не считается.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0" w:name="_Ref286997094"/>
      <w:r w:rsidRPr="003A2F0D">
        <w:rPr>
          <w:rFonts w:ascii="Times New Roman" w:eastAsia="Times New Roman" w:hAnsi="Times New Roman" w:cs="Times New Roman"/>
          <w:sz w:val="24"/>
          <w:szCs w:val="24"/>
          <w:lang w:eastAsia="ar-SA"/>
        </w:rPr>
        <w:t xml:space="preserve">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w:t>
      </w:r>
      <w:r w:rsidRPr="003A2F0D">
        <w:rPr>
          <w:rFonts w:ascii="Times New Roman" w:eastAsia="Times New Roman" w:hAnsi="Times New Roman" w:cs="Times New Roman"/>
          <w:sz w:val="24"/>
          <w:szCs w:val="24"/>
          <w:lang w:eastAsia="ar-SA"/>
        </w:rPr>
        <w:lastRenderedPageBreak/>
        <w:t>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60"/>
      <w:r w:rsidRPr="003A2F0D">
        <w:rPr>
          <w:rFonts w:ascii="Times New Roman" w:eastAsia="Times New Roman" w:hAnsi="Times New Roman" w:cs="Times New Roman"/>
          <w:sz w:val="24"/>
          <w:szCs w:val="24"/>
          <w:lang w:eastAsia="ar-SA"/>
        </w:rPr>
        <w:t xml:space="preserve">. </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14. ПРИЛОЖЕНИЕ К ДОГОВОРУ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3A2F0D">
        <w:rPr>
          <w:rFonts w:ascii="Times New Roman" w:eastAsia="Times New Roman" w:hAnsi="Times New Roman" w:cs="Times New Roman"/>
          <w:sz w:val="24"/>
          <w:szCs w:val="24"/>
          <w:lang w:eastAsia="ar-SA"/>
        </w:rPr>
        <w:t>Договору</w:t>
      </w:r>
      <w:proofErr w:type="gramEnd"/>
      <w:r w:rsidRPr="003A2F0D">
        <w:rPr>
          <w:rFonts w:ascii="Times New Roman" w:eastAsia="Times New Roman" w:hAnsi="Times New Roman" w:cs="Times New Roman"/>
          <w:sz w:val="24"/>
          <w:szCs w:val="24"/>
          <w:lang w:eastAsia="ar-SA"/>
        </w:rPr>
        <w:t xml:space="preserve"> и является его неотъемлемой частью. </w:t>
      </w:r>
    </w:p>
    <w:p w:rsidR="00B676F6" w:rsidRPr="003A2F0D" w:rsidRDefault="00B676F6" w:rsidP="00B676F6">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Приложения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1, если иное не будет указано в этом Приложении № 1.</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3A2F0D">
        <w:rPr>
          <w:rFonts w:ascii="Times New Roman" w:eastAsia="Times New Roman" w:hAnsi="Times New Roman" w:cs="Times New Roman"/>
          <w:sz w:val="20"/>
          <w:szCs w:val="24"/>
          <w:lang w:eastAsia="ar-SA"/>
        </w:rPr>
        <w:t xml:space="preserve">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15.3. </w:t>
      </w:r>
      <w:bookmarkStart w:id="161" w:name="_Ref286998392"/>
      <w:r w:rsidRPr="003A2F0D">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3A2F0D">
        <w:rPr>
          <w:rFonts w:ascii="Times New Roman" w:eastAsia="Times New Roman" w:hAnsi="Times New Roman" w:cs="Times New Roman"/>
          <w:sz w:val="24"/>
          <w:szCs w:val="24"/>
          <w:lang w:eastAsia="ar-SA"/>
        </w:rPr>
        <w:t>с даты выставления</w:t>
      </w:r>
      <w:proofErr w:type="gramEnd"/>
      <w:r w:rsidRPr="003A2F0D">
        <w:rPr>
          <w:rFonts w:ascii="Times New Roman" w:eastAsia="Times New Roman" w:hAnsi="Times New Roman" w:cs="Times New Roman"/>
          <w:sz w:val="24"/>
          <w:szCs w:val="24"/>
          <w:lang w:eastAsia="ar-SA"/>
        </w:rPr>
        <w:t xml:space="preserve"> счета Поставщиком.</w:t>
      </w:r>
      <w:bookmarkEnd w:id="161"/>
      <w:r w:rsidRPr="003A2F0D">
        <w:rPr>
          <w:rFonts w:ascii="Times New Roman" w:eastAsia="Times New Roman" w:hAnsi="Times New Roman" w:cs="Times New Roman"/>
          <w:sz w:val="20"/>
          <w:szCs w:val="24"/>
          <w:lang w:eastAsia="ar-SA"/>
        </w:rPr>
        <w:t xml:space="preserve">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bookmarkStart w:id="162" w:name="_Ref286998207"/>
      <w:r w:rsidRPr="003A2F0D">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15.7. Датой оплаты нефтепродуктов и/или услуг считается дата списания  денежных сре</w:t>
      </w:r>
      <w:proofErr w:type="gramStart"/>
      <w:r w:rsidRPr="003A2F0D">
        <w:rPr>
          <w:rFonts w:ascii="Times New Roman" w:eastAsia="Times New Roman" w:hAnsi="Times New Roman" w:cs="Times New Roman"/>
          <w:sz w:val="24"/>
          <w:szCs w:val="24"/>
          <w:lang w:eastAsia="ar-SA"/>
        </w:rPr>
        <w:t>дств с р</w:t>
      </w:r>
      <w:proofErr w:type="gramEnd"/>
      <w:r w:rsidRPr="003A2F0D">
        <w:rPr>
          <w:rFonts w:ascii="Times New Roman" w:eastAsia="Times New Roman" w:hAnsi="Times New Roman" w:cs="Times New Roman"/>
          <w:sz w:val="24"/>
          <w:szCs w:val="24"/>
          <w:lang w:eastAsia="ar-SA"/>
        </w:rPr>
        <w:t xml:space="preserve">асчетного счета Покупателя. </w:t>
      </w:r>
    </w:p>
    <w:p w:rsidR="00B676F6" w:rsidRPr="003A2F0D" w:rsidRDefault="00B676F6" w:rsidP="00B676F6">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3A2F0D">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B676F6" w:rsidRPr="003A2F0D" w:rsidRDefault="00B676F6" w:rsidP="00B676F6">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3A2F0D">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3A2F0D">
        <w:rPr>
          <w:rFonts w:ascii="Times New Roman" w:eastAsia="Times New Roman" w:hAnsi="Times New Roman" w:cs="Times New Roman"/>
          <w:sz w:val="24"/>
          <w:szCs w:val="24"/>
          <w:lang w:eastAsia="ar-SA"/>
        </w:rPr>
        <w:t>с даты зачисления</w:t>
      </w:r>
      <w:proofErr w:type="gramEnd"/>
      <w:r w:rsidRPr="003A2F0D">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3" w:name="_Ref287003065"/>
      <w:bookmarkStart w:id="164" w:name="_Ref287002981"/>
      <w:bookmarkEnd w:id="162"/>
      <w:r w:rsidRPr="003A2F0D">
        <w:rPr>
          <w:rFonts w:ascii="Times New Roman" w:eastAsia="Times New Roman" w:hAnsi="Times New Roman" w:cs="Times New Roman"/>
          <w:sz w:val="24"/>
          <w:szCs w:val="24"/>
          <w:lang w:eastAsia="ar-SA"/>
        </w:rPr>
        <w:t xml:space="preserve">15.10. </w:t>
      </w:r>
      <w:proofErr w:type="gramStart"/>
      <w:r w:rsidRPr="003A2F0D">
        <w:rPr>
          <w:rFonts w:ascii="Times New Roman" w:eastAsia="Times New Roman" w:hAnsi="Times New Roman" w:cs="Times New Roman"/>
          <w:sz w:val="24"/>
          <w:szCs w:val="24"/>
          <w:lang w:eastAsia="ar-SA"/>
        </w:rPr>
        <w:t xml:space="preserve">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w:t>
      </w:r>
      <w:r w:rsidRPr="003A2F0D">
        <w:rPr>
          <w:rFonts w:ascii="Times New Roman" w:eastAsia="Times New Roman" w:hAnsi="Times New Roman" w:cs="Times New Roman"/>
          <w:sz w:val="24"/>
          <w:szCs w:val="24"/>
          <w:lang w:eastAsia="ar-SA"/>
        </w:rPr>
        <w:lastRenderedPageBreak/>
        <w:t>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3A2F0D">
        <w:rPr>
          <w:rFonts w:ascii="Times New Roman" w:eastAsia="Times New Roman" w:hAnsi="Times New Roman" w:cs="Times New Roman"/>
          <w:sz w:val="24"/>
          <w:szCs w:val="24"/>
          <w:lang w:eastAsia="ar-SA"/>
        </w:rPr>
        <w:t>, стоимость ЗПУ, а также другие подобные расходы).</w:t>
      </w:r>
      <w:bookmarkEnd w:id="163"/>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5" w:name="_Ref287003066"/>
      <w:r w:rsidRPr="003A2F0D">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5"/>
    </w:p>
    <w:p w:rsidR="00B676F6" w:rsidRPr="003A2F0D" w:rsidRDefault="00B676F6" w:rsidP="00B676F6">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3A2F0D">
        <w:rPr>
          <w:rFonts w:ascii="Times New Roman" w:eastAsia="Times New Roman" w:hAnsi="Times New Roman" w:cs="Times New Roman"/>
          <w:color w:val="000000"/>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roofErr w:type="gramEnd"/>
    </w:p>
    <w:p w:rsidR="00B676F6" w:rsidRPr="003A2F0D" w:rsidRDefault="00B676F6" w:rsidP="00B676F6">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B676F6" w:rsidRPr="003A2F0D" w:rsidRDefault="00B676F6" w:rsidP="00B676F6">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B676F6" w:rsidRPr="003A2F0D" w:rsidRDefault="00B676F6" w:rsidP="00B676F6">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B676F6" w:rsidRPr="003A2F0D" w:rsidRDefault="00B676F6" w:rsidP="00B676F6">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3A2F0D">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Поставщик обязан предоставить Покупателю</w:t>
      </w:r>
      <w:r w:rsidRPr="003A2F0D">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3A2F0D">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15.12.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15.13.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____</w:t>
      </w:r>
      <w:r w:rsidRPr="00FB2BD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proofErr w:type="gramEnd"/>
      <w:r w:rsidRPr="003A2F0D">
        <w:rPr>
          <w:rFonts w:ascii="Times New Roman" w:eastAsia="Times New Roman" w:hAnsi="Times New Roman" w:cs="Times New Roman"/>
          <w:sz w:val="24"/>
          <w:szCs w:val="24"/>
          <w:lang w:eastAsia="ar-SA"/>
        </w:rPr>
        <w:t xml:space="preserve">рублей </w:t>
      </w:r>
      <w:r>
        <w:rPr>
          <w:rFonts w:ascii="Times New Roman" w:eastAsia="Times New Roman" w:hAnsi="Times New Roman" w:cs="Times New Roman"/>
          <w:sz w:val="24"/>
          <w:szCs w:val="24"/>
          <w:lang w:eastAsia="ar-SA"/>
        </w:rPr>
        <w:t>__</w:t>
      </w:r>
      <w:r w:rsidRPr="003A2F0D">
        <w:rPr>
          <w:rFonts w:ascii="Times New Roman" w:eastAsia="Times New Roman" w:hAnsi="Times New Roman" w:cs="Times New Roman"/>
          <w:sz w:val="24"/>
          <w:szCs w:val="24"/>
          <w:lang w:eastAsia="ar-SA"/>
        </w:rPr>
        <w:t xml:space="preserve">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15.14. 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3A2F0D">
        <w:rPr>
          <w:rFonts w:ascii="Times New Roman" w:eastAsia="Times New Roman" w:hAnsi="Times New Roman" w:cs="Times New Roman"/>
          <w:sz w:val="24"/>
          <w:szCs w:val="24"/>
          <w:lang w:eastAsia="ar-SA"/>
        </w:rPr>
        <w:t>но</w:t>
      </w:r>
      <w:proofErr w:type="gramEnd"/>
      <w:r w:rsidRPr="003A2F0D">
        <w:rPr>
          <w:rFonts w:ascii="Times New Roman" w:eastAsia="Times New Roman" w:hAnsi="Times New Roman" w:cs="Times New Roman"/>
          <w:sz w:val="24"/>
          <w:szCs w:val="24"/>
          <w:lang w:eastAsia="ar-SA"/>
        </w:rPr>
        <w:t xml:space="preserve"> не ограничиваясь - </w:t>
      </w:r>
      <w:r w:rsidRPr="003A2F0D">
        <w:rPr>
          <w:rFonts w:ascii="Times New Roman" w:eastAsia="Times New Roman" w:hAnsi="Times New Roman" w:cs="Times New Roman"/>
          <w:sz w:val="24"/>
          <w:szCs w:val="24"/>
          <w:lang w:eastAsia="ar-SA"/>
        </w:rPr>
        <w:lastRenderedPageBreak/>
        <w:t>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6" w:name="_Ref286998596"/>
      <w:bookmarkEnd w:id="164"/>
      <w:r w:rsidRPr="003A2F0D">
        <w:rPr>
          <w:rFonts w:ascii="Times New Roman" w:eastAsia="Times New Roman" w:hAnsi="Times New Roman" w:cs="Times New Roman"/>
          <w:sz w:val="24"/>
          <w:szCs w:val="24"/>
          <w:lang w:eastAsia="ar-SA"/>
        </w:rPr>
        <w:t>15.15.</w:t>
      </w:r>
      <w:r w:rsidRPr="003A2F0D">
        <w:rPr>
          <w:rFonts w:ascii="Times New Roman" w:eastAsia="Times New Roman" w:hAnsi="Times New Roman" w:cs="Times New Roman"/>
          <w:sz w:val="24"/>
          <w:szCs w:val="20"/>
          <w:lang w:eastAsia="ar-SA"/>
        </w:rPr>
        <w:t xml:space="preserve"> </w:t>
      </w:r>
      <w:r w:rsidRPr="003A2F0D">
        <w:rPr>
          <w:rFonts w:ascii="Times New Roman" w:eastAsia="Times New Roman" w:hAnsi="Times New Roman" w:cs="Times New Roman"/>
          <w:sz w:val="24"/>
          <w:szCs w:val="24"/>
          <w:lang w:eastAsia="ar-SA"/>
        </w:rPr>
        <w:t xml:space="preserve">Поставщик </w:t>
      </w:r>
      <w:proofErr w:type="gramStart"/>
      <w:r w:rsidRPr="003A2F0D">
        <w:rPr>
          <w:rFonts w:ascii="Times New Roman" w:eastAsia="Times New Roman" w:hAnsi="Times New Roman" w:cs="Times New Roman"/>
          <w:sz w:val="24"/>
          <w:szCs w:val="24"/>
          <w:lang w:eastAsia="ar-SA"/>
        </w:rPr>
        <w:t>предоставляет Покупателю Отчет</w:t>
      </w:r>
      <w:proofErr w:type="gramEnd"/>
      <w:r w:rsidRPr="003A2F0D">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15.16. </w:t>
      </w:r>
      <w:r w:rsidRPr="003A2F0D">
        <w:rPr>
          <w:rFonts w:ascii="Times New Roman" w:eastAsia="Times New Roman" w:hAnsi="Times New Roman" w:cs="Times New Roman"/>
          <w:bCs/>
          <w:sz w:val="24"/>
          <w:szCs w:val="24"/>
          <w:lang w:eastAsia="ar-SA"/>
        </w:rPr>
        <w:t>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p>
    <w:bookmarkEnd w:id="166"/>
    <w:p w:rsidR="00B676F6" w:rsidRPr="003A2F0D" w:rsidRDefault="00B676F6" w:rsidP="00B676F6">
      <w:pPr>
        <w:tabs>
          <w:tab w:val="left" w:pos="3444"/>
        </w:tabs>
        <w:rPr>
          <w:rFonts w:ascii="Times New Roman" w:eastAsia="Times New Roman" w:hAnsi="Times New Roman" w:cs="Times New Roman"/>
          <w:b/>
          <w:caps/>
          <w:sz w:val="24"/>
          <w:szCs w:val="20"/>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b/>
          <w:caps/>
          <w:sz w:val="24"/>
          <w:szCs w:val="24"/>
          <w:lang w:eastAsia="ar-SA"/>
        </w:rPr>
        <w:t>16. ОТВЕТСТВЕННОСТЬ СТОРОН</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7" w:name="_Ref286999768"/>
      <w:r w:rsidRPr="003A2F0D">
        <w:rPr>
          <w:rFonts w:ascii="Times New Roman" w:eastAsia="Times New Roman" w:hAnsi="Times New Roman" w:cs="Times New Roman"/>
          <w:sz w:val="24"/>
          <w:szCs w:val="24"/>
          <w:lang w:eastAsia="ar-SA"/>
        </w:rPr>
        <w:t>16.1.</w:t>
      </w:r>
      <w:bookmarkEnd w:id="167"/>
      <w:r w:rsidRPr="003A2F0D">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B676F6" w:rsidRPr="003A2F0D" w:rsidRDefault="00B676F6" w:rsidP="00B676F6">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w:t>
      </w:r>
      <w:r>
        <w:rPr>
          <w:rFonts w:ascii="Times New Roman" w:eastAsia="Times New Roman" w:hAnsi="Times New Roman" w:cs="Times New Roman"/>
          <w:sz w:val="24"/>
          <w:szCs w:val="24"/>
          <w:lang w:eastAsia="ar-SA"/>
        </w:rPr>
        <w:t>цента) от стоимости неоплаченн</w:t>
      </w:r>
      <w:r w:rsidRPr="00582E85">
        <w:rPr>
          <w:rFonts w:ascii="Times New Roman" w:eastAsia="Times New Roman" w:hAnsi="Times New Roman" w:cs="Times New Roman"/>
          <w:sz w:val="24"/>
          <w:szCs w:val="24"/>
          <w:lang w:eastAsia="ar-SA"/>
        </w:rPr>
        <w:t>ых</w:t>
      </w:r>
      <w:r w:rsidRPr="003A2F0D">
        <w:rPr>
          <w:rFonts w:ascii="Times New Roman" w:eastAsia="Times New Roman" w:hAnsi="Times New Roman" w:cs="Times New Roman"/>
          <w:sz w:val="24"/>
          <w:szCs w:val="24"/>
          <w:lang w:eastAsia="ar-SA"/>
        </w:rPr>
        <w:t xml:space="preserve">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B676F6" w:rsidRPr="003A2F0D" w:rsidRDefault="00B676F6" w:rsidP="00B676F6">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Поставщиком уведомления об 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B676F6" w:rsidRPr="003A2F0D" w:rsidRDefault="00B676F6" w:rsidP="00B676F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16.3. </w:t>
      </w:r>
      <w:r w:rsidRPr="003A2F0D">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B676F6" w:rsidRDefault="00B676F6" w:rsidP="00B676F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3A2F0D">
        <w:rPr>
          <w:rFonts w:ascii="Times New Roman" w:eastAsia="Times New Roman" w:hAnsi="Times New Roman" w:cs="Times New Roman"/>
          <w:sz w:val="20"/>
          <w:szCs w:val="24"/>
          <w:lang w:eastAsia="ar-SA"/>
        </w:rPr>
        <w:t xml:space="preserve"> </w:t>
      </w:r>
      <w:r w:rsidRPr="003A2F0D">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B676F6" w:rsidRPr="003A2F0D" w:rsidRDefault="00B676F6" w:rsidP="00B676F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D867CB">
        <w:rPr>
          <w:rFonts w:ascii="Times New Roman" w:eastAsia="Times New Roman" w:hAnsi="Times New Roman" w:cs="Times New Roman"/>
          <w:sz w:val="24"/>
          <w:szCs w:val="24"/>
          <w:lang w:eastAsia="ar-SA"/>
        </w:rPr>
        <w:t>В случае нарушения Поставщиком сроков и объемов поставок по отгрузочной разнарядке (Приложение 2), расходы (неустойки) Покупателем к возмещению не принимаются.</w:t>
      </w:r>
    </w:p>
    <w:p w:rsidR="00B676F6" w:rsidRPr="003A2F0D" w:rsidRDefault="00B676F6" w:rsidP="00B676F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w:t>
      </w:r>
      <w:r w:rsidRPr="003A2F0D">
        <w:rPr>
          <w:rFonts w:ascii="Times New Roman" w:eastAsia="Times New Roman" w:hAnsi="Times New Roman" w:cs="Times New Roman"/>
          <w:sz w:val="24"/>
          <w:szCs w:val="24"/>
          <w:lang w:eastAsia="ar-SA"/>
        </w:rPr>
        <w:lastRenderedPageBreak/>
        <w:t>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B676F6" w:rsidRPr="003A2F0D" w:rsidRDefault="00B676F6" w:rsidP="00B676F6">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3A2F0D">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3A2F0D">
        <w:rPr>
          <w:rFonts w:ascii="Times New Roman" w:eastAsia="Times New Roman" w:hAnsi="Times New Roman" w:cs="Times New Roman"/>
          <w:sz w:val="24"/>
          <w:szCs w:val="24"/>
          <w:lang w:eastAsia="ar-SA"/>
        </w:rPr>
        <w:t xml:space="preserve"> Покупателем):</w:t>
      </w:r>
    </w:p>
    <w:p w:rsidR="00B676F6" w:rsidRPr="003A2F0D" w:rsidRDefault="00B676F6" w:rsidP="00B676F6">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B676F6" w:rsidRPr="003A2F0D" w:rsidRDefault="00B676F6" w:rsidP="00B676F6">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B676F6" w:rsidRPr="003A2F0D" w:rsidRDefault="00B676F6" w:rsidP="00B676F6">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B676F6" w:rsidRPr="003A2F0D" w:rsidRDefault="00B676F6" w:rsidP="00B676F6">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B676F6" w:rsidRPr="003A2F0D" w:rsidRDefault="00B676F6" w:rsidP="00B676F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w:t>
      </w:r>
      <w:r>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w:t>
      </w:r>
      <w:proofErr w:type="gramEnd"/>
      <w:r w:rsidRPr="003A2F0D">
        <w:rPr>
          <w:rFonts w:ascii="Times New Roman" w:eastAsia="Times New Roman" w:hAnsi="Times New Roman" w:cs="Times New Roman"/>
          <w:sz w:val="24"/>
          <w:szCs w:val="24"/>
          <w:lang w:eastAsia="ar-SA"/>
        </w:rPr>
        <w:t xml:space="preserve"> отражен факт порчи оборудования.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16.</w:t>
      </w:r>
      <w:r>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16.</w:t>
      </w:r>
      <w:r>
        <w:rPr>
          <w:rFonts w:ascii="Times New Roman" w:eastAsia="Times New Roman" w:hAnsi="Times New Roman" w:cs="Times New Roman"/>
          <w:bCs/>
          <w:sz w:val="24"/>
          <w:szCs w:val="24"/>
          <w:lang w:eastAsia="ar-SA"/>
        </w:rPr>
        <w:t>9</w:t>
      </w:r>
      <w:r w:rsidRPr="003A2F0D">
        <w:rPr>
          <w:rFonts w:ascii="Times New Roman" w:eastAsia="Times New Roman" w:hAnsi="Times New Roman" w:cs="Times New Roman"/>
          <w:bCs/>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3A2F0D">
        <w:rPr>
          <w:rFonts w:ascii="Times New Roman" w:eastAsia="Times New Roman" w:hAnsi="Times New Roman" w:cs="Times New Roman"/>
          <w:bCs/>
          <w:sz w:val="24"/>
          <w:szCs w:val="24"/>
          <w:lang w:eastAsia="ar-SA"/>
        </w:rPr>
        <w:t>автоцистерн, судна</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/танкеров,</w:t>
      </w:r>
      <w:r w:rsidRPr="003A2F0D">
        <w:rPr>
          <w:rFonts w:ascii="Times New Roman" w:eastAsia="Times New Roman" w:hAnsi="Times New Roman" w:cs="Times New Roman"/>
          <w:sz w:val="24"/>
          <w:szCs w:val="24"/>
          <w:lang w:eastAsia="ar-SA"/>
        </w:rPr>
        <w:t xml:space="preserve"> экспедиторами</w:t>
      </w:r>
      <w:proofErr w:type="gramEnd"/>
      <w:r w:rsidRPr="003A2F0D">
        <w:rPr>
          <w:rFonts w:ascii="Times New Roman" w:eastAsia="Times New Roman" w:hAnsi="Times New Roman" w:cs="Times New Roman"/>
          <w:sz w:val="24"/>
          <w:szCs w:val="24"/>
          <w:lang w:eastAsia="ar-SA"/>
        </w:rPr>
        <w:t xml:space="preserve">, таможенным брокером и пр.), </w:t>
      </w:r>
      <w:proofErr w:type="gramStart"/>
      <w:r w:rsidRPr="003A2F0D">
        <w:rPr>
          <w:rFonts w:ascii="Times New Roman" w:eastAsia="Times New Roman" w:hAnsi="Times New Roman" w:cs="Times New Roman"/>
          <w:sz w:val="24"/>
          <w:szCs w:val="24"/>
          <w:lang w:eastAsia="ar-SA"/>
        </w:rPr>
        <w:t>перед</w:t>
      </w:r>
      <w:proofErr w:type="gramEnd"/>
      <w:r w:rsidRPr="003A2F0D">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3A2F0D">
        <w:rPr>
          <w:rFonts w:ascii="Times New Roman" w:eastAsia="Times New Roman" w:hAnsi="Times New Roman" w:cs="Times New Roman"/>
          <w:sz w:val="24"/>
          <w:szCs w:val="24"/>
          <w:lang w:eastAsia="ar-SA"/>
        </w:rPr>
        <w:t>непредъявление</w:t>
      </w:r>
      <w:proofErr w:type="spellEnd"/>
      <w:r w:rsidRPr="003A2F0D">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B9282F">
        <w:rPr>
          <w:rFonts w:ascii="Times New Roman" w:eastAsia="Times New Roman" w:hAnsi="Times New Roman" w:cs="Times New Roman"/>
          <w:sz w:val="24"/>
          <w:szCs w:val="24"/>
          <w:lang w:eastAsia="ar-SA"/>
        </w:rPr>
        <w:lastRenderedPageBreak/>
        <w:t>Поставщик обязан предоставить Покупателю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w:t>
      </w:r>
      <w:r w:rsidRPr="003A2F0D">
        <w:rPr>
          <w:rFonts w:ascii="Times New Roman" w:eastAsia="Times New Roman" w:hAnsi="Times New Roman" w:cs="Times New Roman"/>
          <w:sz w:val="24"/>
          <w:szCs w:val="24"/>
          <w:lang w:eastAsia="ar-SA"/>
        </w:rPr>
        <w:t xml:space="preserve"> </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16.1</w:t>
      </w:r>
      <w:r>
        <w:rPr>
          <w:rFonts w:ascii="Times New Roman" w:eastAsia="Times New Roman" w:hAnsi="Times New Roman" w:cs="Times New Roman"/>
          <w:sz w:val="24"/>
          <w:szCs w:val="24"/>
          <w:lang w:eastAsia="ar-SA"/>
        </w:rPr>
        <w:t>0</w:t>
      </w:r>
      <w:r w:rsidRPr="003A2F0D">
        <w:rPr>
          <w:rFonts w:ascii="Times New Roman" w:eastAsia="Times New Roman" w:hAnsi="Times New Roman" w:cs="Times New Roman"/>
          <w:sz w:val="24"/>
          <w:szCs w:val="24"/>
          <w:lang w:eastAsia="ar-SA"/>
        </w:rPr>
        <w:t>.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17. ОБСТОЯТЕЛЬСТВА НЕПРЕОДОЛИМОЙ СИЛЫ</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8" w:name="_Ref286999602"/>
      <w:r w:rsidRPr="003A2F0D">
        <w:rPr>
          <w:rFonts w:ascii="Times New Roman" w:eastAsia="Times New Roman" w:hAnsi="Times New Roman" w:cs="Times New Roman"/>
          <w:sz w:val="24"/>
          <w:szCs w:val="20"/>
          <w:lang w:eastAsia="ar-SA"/>
        </w:rPr>
        <w:t xml:space="preserve">17.1. </w:t>
      </w:r>
      <w:r w:rsidRPr="003A2F0D">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3A2F0D">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B676F6" w:rsidRPr="003A2F0D" w:rsidRDefault="00B676F6" w:rsidP="00B676F6">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8"/>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18. ПОРЯДОК РАЗРЕШЕНИЯ СПОРОВ</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3A2F0D">
        <w:rPr>
          <w:rFonts w:ascii="Times New Roman" w:eastAsia="Times New Roman" w:hAnsi="Times New Roman" w:cs="Times New Roman"/>
          <w:sz w:val="24"/>
          <w:szCs w:val="24"/>
          <w:lang w:eastAsia="ar-SA"/>
        </w:rPr>
        <w:t>не достижения</w:t>
      </w:r>
      <w:proofErr w:type="gramEnd"/>
      <w:r w:rsidRPr="003A2F0D">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lastRenderedPageBreak/>
        <w:t>19. ПОРЯДОК ИЗМЕНЕНИЯ И РАСТОРЖЕНИЯ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19.1. Любые изменения и дополнения к Договору и Приложению № 1 (кроме случаев, указанных в пунктах 20.1-20.2 Договора) оформляются соответствующими дополнительными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B676F6" w:rsidRPr="003A2F0D" w:rsidRDefault="00B676F6" w:rsidP="00B676F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0"/>
          <w:lang w:eastAsia="ar-SA"/>
        </w:rPr>
        <w:t xml:space="preserve">20. </w:t>
      </w:r>
      <w:r w:rsidRPr="003A2F0D">
        <w:rPr>
          <w:rFonts w:ascii="Times New Roman" w:eastAsia="Times New Roman" w:hAnsi="Times New Roman" w:cs="Times New Roman"/>
          <w:b/>
          <w:caps/>
          <w:sz w:val="24"/>
          <w:szCs w:val="24"/>
          <w:lang w:eastAsia="ar-SA"/>
        </w:rPr>
        <w:t>ПРОЧИЕ УСЛОВИЯ</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w:t>
      </w:r>
      <w:bookmarkStart w:id="169" w:name="_Ref286999820"/>
      <w:r w:rsidRPr="003A2F0D">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69"/>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3A2F0D">
        <w:rPr>
          <w:rFonts w:ascii="Times New Roman" w:eastAsia="Times New Roman" w:hAnsi="Times New Roman" w:cs="Times New Roman"/>
          <w:sz w:val="24"/>
          <w:szCs w:val="24"/>
          <w:lang w:eastAsia="ar-SA"/>
        </w:rPr>
        <w:t>обязательны к исполнению</w:t>
      </w:r>
      <w:proofErr w:type="gramEnd"/>
      <w:r w:rsidRPr="003A2F0D">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3A2F0D">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3A2F0D">
        <w:rPr>
          <w:rFonts w:ascii="Times New Roman" w:eastAsia="Times New Roman" w:hAnsi="Times New Roman" w:cs="Times New Roman"/>
          <w:bCs/>
          <w:sz w:val="24"/>
          <w:szCs w:val="24"/>
          <w:lang w:eastAsia="ar-SA"/>
        </w:rPr>
        <w:t>.</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20.6.1. </w:t>
      </w:r>
      <w:proofErr w:type="gramStart"/>
      <w:r w:rsidRPr="003A2F0D">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lastRenderedPageBreak/>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color w:val="000000"/>
          <w:sz w:val="24"/>
          <w:szCs w:val="24"/>
          <w:lang w:eastAsia="ar-SA"/>
        </w:rPr>
        <w:t xml:space="preserve">20.8. </w:t>
      </w:r>
      <w:r w:rsidRPr="003A2F0D">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B676F6" w:rsidRPr="003A2F0D" w:rsidRDefault="00B676F6" w:rsidP="00B676F6">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21. СРОК ДЕЙСТВИЯ ДОГОВОРА</w:t>
      </w:r>
    </w:p>
    <w:p w:rsidR="00B676F6" w:rsidRPr="003A2F0D" w:rsidRDefault="00B676F6" w:rsidP="00B676F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B676F6" w:rsidRPr="003A2F0D" w:rsidRDefault="00B676F6" w:rsidP="00B676F6">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B676F6" w:rsidRDefault="00B676F6" w:rsidP="00B676F6">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3A2F0D">
        <w:rPr>
          <w:rFonts w:ascii="Times New Roman" w:eastAsia="Times New Roman" w:hAnsi="Times New Roman" w:cs="Times New Roman"/>
          <w:b/>
          <w:caps/>
          <w:sz w:val="24"/>
          <w:szCs w:val="24"/>
          <w:lang w:eastAsia="ar-SA"/>
        </w:rPr>
        <w:t>22. АДРЕСА И РЕКВИЗИТЫ СТОРОН</w:t>
      </w:r>
    </w:p>
    <w:p w:rsidR="00B676F6" w:rsidRPr="003A2F0D" w:rsidRDefault="00B676F6" w:rsidP="00B676F6">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000" w:firstRow="0" w:lastRow="0" w:firstColumn="0" w:lastColumn="0" w:noHBand="0" w:noVBand="0"/>
      </w:tblPr>
      <w:tblGrid>
        <w:gridCol w:w="4785"/>
        <w:gridCol w:w="4786"/>
      </w:tblGrid>
      <w:tr w:rsidR="00B676F6" w:rsidRPr="003A2F0D" w:rsidTr="007A6509">
        <w:trPr>
          <w:trHeight w:val="959"/>
        </w:trPr>
        <w:tc>
          <w:tcPr>
            <w:tcW w:w="4785" w:type="dxa"/>
            <w:shd w:val="clear" w:color="auto" w:fill="auto"/>
          </w:tcPr>
          <w:p w:rsidR="00B676F6" w:rsidRPr="003A2F0D" w:rsidRDefault="00B676F6" w:rsidP="007A6509">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ПОСТАВЩИК</w:t>
            </w:r>
          </w:p>
          <w:p w:rsidR="00B676F6" w:rsidRPr="00020DD6" w:rsidRDefault="00B676F6" w:rsidP="007A6509">
            <w:pPr>
              <w:suppressAutoHyphens/>
              <w:spacing w:after="0" w:line="240" w:lineRule="auto"/>
              <w:rPr>
                <w:rFonts w:ascii="Times New Roman" w:eastAsia="Times New Roman" w:hAnsi="Times New Roman" w:cs="Times New Roman"/>
                <w:sz w:val="24"/>
                <w:szCs w:val="24"/>
                <w:lang w:eastAsia="ar-SA"/>
              </w:rPr>
            </w:pPr>
          </w:p>
        </w:tc>
        <w:tc>
          <w:tcPr>
            <w:tcW w:w="4786" w:type="dxa"/>
            <w:shd w:val="clear" w:color="auto" w:fill="auto"/>
          </w:tcPr>
          <w:p w:rsidR="00B676F6" w:rsidRPr="003A2F0D" w:rsidRDefault="00B676F6" w:rsidP="007A6509">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ПОКУПАТЕЛЬ</w:t>
            </w:r>
          </w:p>
          <w:p w:rsidR="00B676F6" w:rsidRPr="00020DD6" w:rsidRDefault="00B676F6" w:rsidP="007A6509">
            <w:pPr>
              <w:suppressAutoHyphens/>
              <w:spacing w:after="0" w:line="240" w:lineRule="auto"/>
              <w:jc w:val="center"/>
              <w:rPr>
                <w:rFonts w:ascii="Times New Roman" w:eastAsia="Times New Roman" w:hAnsi="Times New Roman" w:cs="Times New Roman"/>
                <w:b/>
                <w:sz w:val="24"/>
                <w:szCs w:val="24"/>
                <w:lang w:eastAsia="ar-SA"/>
              </w:rPr>
            </w:pPr>
            <w:r w:rsidRPr="00020DD6">
              <w:rPr>
                <w:rFonts w:ascii="Times New Roman" w:eastAsia="Times New Roman" w:hAnsi="Times New Roman" w:cs="Times New Roman"/>
                <w:b/>
                <w:sz w:val="24"/>
                <w:szCs w:val="24"/>
                <w:lang w:eastAsia="ar-SA"/>
              </w:rPr>
              <w:t>Акционерное общество «Мурманэнергосбыт»</w:t>
            </w:r>
          </w:p>
          <w:p w:rsidR="00B676F6"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Юридический адрес:</w:t>
            </w:r>
          </w:p>
          <w:p w:rsidR="00B676F6" w:rsidRPr="003A2F0D" w:rsidRDefault="00B676F6" w:rsidP="007A6509">
            <w:pPr>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183034, г. Мурманск, ул. Свердлова, д. 39</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Почтовый адрес:</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183034, г. Мурманск,  </w:t>
            </w:r>
            <w:r w:rsidRPr="003A2F0D">
              <w:rPr>
                <w:rFonts w:ascii="Times New Roman" w:eastAsia="Times New Roman" w:hAnsi="Times New Roman" w:cs="Times New Roman"/>
                <w:sz w:val="24"/>
                <w:szCs w:val="24"/>
                <w:lang w:eastAsia="ar-SA"/>
              </w:rPr>
              <w:t>ул. Свердлова, д. 39</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5190907139</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КПП 519950001</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ОГРН 1095190009111</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ОКПО 88036460</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Расчетный счет</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407 028 103 000 010 030 64</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 ГПБ (АО) в г. Санкт-Петербург</w:t>
            </w: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Кор. </w:t>
            </w:r>
            <w:r>
              <w:rPr>
                <w:rFonts w:ascii="Times New Roman" w:eastAsia="Times New Roman" w:hAnsi="Times New Roman" w:cs="Times New Roman"/>
                <w:sz w:val="24"/>
                <w:szCs w:val="24"/>
                <w:lang w:eastAsia="ar-SA"/>
              </w:rPr>
              <w:t>с</w:t>
            </w:r>
            <w:r w:rsidRPr="003A2F0D">
              <w:rPr>
                <w:rFonts w:ascii="Times New Roman" w:eastAsia="Times New Roman" w:hAnsi="Times New Roman" w:cs="Times New Roman"/>
                <w:sz w:val="24"/>
                <w:szCs w:val="24"/>
                <w:lang w:eastAsia="ar-SA"/>
              </w:rPr>
              <w:t>чет</w:t>
            </w:r>
            <w:proofErr w:type="gramEnd"/>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301 018 102 000 000 00 827  </w:t>
            </w:r>
          </w:p>
          <w:p w:rsidR="00B676F6" w:rsidRDefault="00B676F6" w:rsidP="007A6509">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БИК 044030827</w:t>
            </w:r>
          </w:p>
          <w:p w:rsidR="00B676F6"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Pr="003A2F0D" w:rsidRDefault="00B676F6" w:rsidP="007A6509">
            <w:pPr>
              <w:suppressAutoHyphens/>
              <w:spacing w:after="0" w:line="240" w:lineRule="auto"/>
              <w:rPr>
                <w:rFonts w:ascii="Times New Roman" w:eastAsia="Times New Roman" w:hAnsi="Times New Roman" w:cs="Times New Roman"/>
                <w:sz w:val="24"/>
                <w:szCs w:val="24"/>
                <w:lang w:eastAsia="ar-SA"/>
              </w:rPr>
            </w:pPr>
          </w:p>
        </w:tc>
      </w:tr>
    </w:tbl>
    <w:p w:rsidR="00B676F6" w:rsidRPr="003A2F0D" w:rsidRDefault="00B676F6" w:rsidP="00B676F6">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000" w:firstRow="0" w:lastRow="0" w:firstColumn="0" w:lastColumn="0" w:noHBand="0" w:noVBand="0"/>
      </w:tblPr>
      <w:tblGrid>
        <w:gridCol w:w="4927"/>
        <w:gridCol w:w="4786"/>
      </w:tblGrid>
      <w:tr w:rsidR="00B676F6" w:rsidRPr="003A2F0D" w:rsidTr="007A6509">
        <w:trPr>
          <w:tblHeader/>
        </w:trPr>
        <w:tc>
          <w:tcPr>
            <w:tcW w:w="4927" w:type="dxa"/>
            <w:shd w:val="clear" w:color="auto" w:fill="auto"/>
            <w:vAlign w:val="center"/>
          </w:tcPr>
          <w:p w:rsidR="00B676F6" w:rsidRPr="003A2F0D" w:rsidRDefault="00B676F6" w:rsidP="007A6509">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B676F6" w:rsidRPr="003A2F0D" w:rsidRDefault="00B676F6" w:rsidP="007A6509">
            <w:pPr>
              <w:suppressAutoHyphens/>
              <w:spacing w:after="0" w:line="240" w:lineRule="auto"/>
              <w:jc w:val="center"/>
              <w:rPr>
                <w:rFonts w:ascii="Times New Roman" w:eastAsia="Times New Roman" w:hAnsi="Times New Roman" w:cs="Times New Roman"/>
                <w:b/>
                <w:sz w:val="24"/>
                <w:szCs w:val="24"/>
                <w:lang w:eastAsia="ar-SA"/>
              </w:rPr>
            </w:pPr>
          </w:p>
        </w:tc>
        <w:tc>
          <w:tcPr>
            <w:tcW w:w="4786" w:type="dxa"/>
            <w:shd w:val="clear" w:color="auto" w:fill="auto"/>
            <w:vAlign w:val="bottom"/>
          </w:tcPr>
          <w:p w:rsidR="00B676F6" w:rsidRPr="003A2F0D" w:rsidRDefault="00B676F6" w:rsidP="007A6509">
            <w:pPr>
              <w:suppressAutoHyphens/>
              <w:snapToGrid w:val="0"/>
              <w:spacing w:after="0" w:line="240" w:lineRule="auto"/>
              <w:jc w:val="center"/>
              <w:rPr>
                <w:rFonts w:ascii="Times New Roman" w:eastAsia="Times New Roman" w:hAnsi="Times New Roman" w:cs="Times New Roman"/>
                <w:b/>
                <w:sz w:val="24"/>
                <w:szCs w:val="24"/>
                <w:lang w:eastAsia="ar-SA"/>
              </w:rPr>
            </w:pPr>
          </w:p>
          <w:p w:rsidR="00B676F6" w:rsidRPr="003A2F0D" w:rsidRDefault="00B676F6" w:rsidP="007A6509">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B676F6" w:rsidRPr="003A2F0D" w:rsidRDefault="00B676F6" w:rsidP="007A6509">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Акционерного общества «Мурманэнергосбыт»</w:t>
            </w:r>
          </w:p>
          <w:p w:rsidR="00B676F6" w:rsidRPr="003A2F0D" w:rsidRDefault="00B676F6" w:rsidP="007A6509">
            <w:pPr>
              <w:suppressAutoHyphens/>
              <w:spacing w:after="0" w:line="240" w:lineRule="auto"/>
              <w:jc w:val="center"/>
              <w:rPr>
                <w:rFonts w:ascii="Times New Roman" w:eastAsia="Times New Roman" w:hAnsi="Times New Roman" w:cs="Times New Roman"/>
                <w:b/>
                <w:sz w:val="24"/>
                <w:szCs w:val="24"/>
                <w:lang w:eastAsia="ar-SA"/>
              </w:rPr>
            </w:pPr>
          </w:p>
        </w:tc>
      </w:tr>
      <w:tr w:rsidR="00B676F6" w:rsidRPr="003A2F0D" w:rsidTr="007A6509">
        <w:tc>
          <w:tcPr>
            <w:tcW w:w="4927" w:type="dxa"/>
            <w:shd w:val="clear" w:color="auto" w:fill="auto"/>
          </w:tcPr>
          <w:p w:rsidR="00B676F6" w:rsidRDefault="00B676F6" w:rsidP="007A6509">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B676F6" w:rsidRDefault="00B676F6" w:rsidP="007A6509">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B676F6" w:rsidRPr="003A2F0D" w:rsidRDefault="00B676F6" w:rsidP="007A6509">
            <w:pPr>
              <w:tabs>
                <w:tab w:val="right" w:pos="4500"/>
              </w:tabs>
              <w:suppressAutoHyphens/>
              <w:spacing w:after="0" w:line="240" w:lineRule="auto"/>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lang w:eastAsia="ar-SA"/>
              </w:rPr>
              <w:t>________________________/</w:t>
            </w:r>
            <w:r w:rsidRPr="003A2F0D">
              <w:rPr>
                <w:rFonts w:ascii="Times New Roman" w:eastAsia="Times New Roman" w:hAnsi="Times New Roman" w:cs="Times New Roman"/>
                <w:sz w:val="24"/>
                <w:szCs w:val="24"/>
                <w:u w:val="single"/>
                <w:lang w:eastAsia="ar-SA"/>
              </w:rPr>
              <w:t xml:space="preserve"> </w:t>
            </w:r>
            <w:r w:rsidRPr="003A2F0D">
              <w:rPr>
                <w:rFonts w:ascii="Times New Roman" w:eastAsia="Times New Roman" w:hAnsi="Times New Roman" w:cs="Times New Roman"/>
                <w:sz w:val="24"/>
                <w:szCs w:val="24"/>
                <w:lang w:eastAsia="ar-SA"/>
              </w:rPr>
              <w:t xml:space="preserve">  </w:t>
            </w:r>
          </w:p>
        </w:tc>
        <w:tc>
          <w:tcPr>
            <w:tcW w:w="4786" w:type="dxa"/>
            <w:shd w:val="clear" w:color="auto" w:fill="auto"/>
          </w:tcPr>
          <w:p w:rsidR="00B676F6" w:rsidRPr="003A2F0D" w:rsidRDefault="00B676F6" w:rsidP="007A6509">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B676F6" w:rsidRDefault="00B676F6" w:rsidP="007A6509">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B676F6" w:rsidRPr="003A2F0D" w:rsidRDefault="00B676F6" w:rsidP="007A6509">
            <w:pPr>
              <w:tabs>
                <w:tab w:val="right" w:pos="4570"/>
              </w:tabs>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w:t>
            </w:r>
            <w:r w:rsidRPr="003A2F0D">
              <w:rPr>
                <w:rFonts w:ascii="Times New Roman" w:eastAsia="Times New Roman" w:hAnsi="Times New Roman" w:cs="Times New Roman"/>
                <w:sz w:val="24"/>
                <w:szCs w:val="24"/>
                <w:lang w:eastAsia="ar-SA"/>
              </w:rPr>
              <w:t xml:space="preserve"> </w:t>
            </w:r>
          </w:p>
        </w:tc>
      </w:tr>
    </w:tbl>
    <w:p w:rsidR="00B676F6" w:rsidRPr="003A2F0D" w:rsidRDefault="00B676F6" w:rsidP="00B676F6">
      <w:pPr>
        <w:suppressAutoHyphens/>
        <w:spacing w:after="0" w:line="240" w:lineRule="auto"/>
        <w:rPr>
          <w:rFonts w:ascii="Times New Roman" w:eastAsia="Times New Roman" w:hAnsi="Times New Roman" w:cs="Times New Roman"/>
          <w:sz w:val="24"/>
          <w:szCs w:val="24"/>
          <w:lang w:eastAsia="ar-SA"/>
        </w:rPr>
        <w:sectPr w:rsidR="00B676F6" w:rsidRPr="003A2F0D" w:rsidSect="00AC6E5F">
          <w:footerReference w:type="default" r:id="rId23"/>
          <w:pgSz w:w="11906" w:h="16838"/>
          <w:pgMar w:top="709" w:right="851" w:bottom="1134" w:left="1134" w:header="567" w:footer="119" w:gutter="0"/>
          <w:cols w:space="720"/>
          <w:docGrid w:linePitch="600" w:charSpace="40960"/>
        </w:sectPr>
      </w:pPr>
    </w:p>
    <w:p w:rsidR="00B676F6" w:rsidRPr="003A2F0D" w:rsidRDefault="00B676F6" w:rsidP="00B676F6">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1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___.____._____</w:t>
      </w:r>
    </w:p>
    <w:p w:rsidR="00B676F6" w:rsidRPr="003A2F0D" w:rsidRDefault="00B676F6" w:rsidP="00B676F6">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___.____.____</w:t>
      </w:r>
    </w:p>
    <w:p w:rsidR="00B676F6" w:rsidRDefault="00B676F6" w:rsidP="00B676F6">
      <w:pPr>
        <w:spacing w:after="0" w:line="240" w:lineRule="auto"/>
        <w:jc w:val="right"/>
        <w:rPr>
          <w:rFonts w:ascii="Times New Roman" w:eastAsia="Times New Roman" w:hAnsi="Times New Roman" w:cs="Times New Roman"/>
          <w:b/>
          <w:sz w:val="24"/>
          <w:szCs w:val="20"/>
          <w:lang w:eastAsia="ru-RU"/>
        </w:rPr>
      </w:pPr>
    </w:p>
    <w:p w:rsidR="00B676F6" w:rsidRPr="003A2F0D" w:rsidRDefault="00B676F6" w:rsidP="00B676F6">
      <w:pPr>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 xml:space="preserve">Условия поставки нефтепродуктов на условиях «франко-вагон </w:t>
      </w:r>
      <w:r w:rsidRPr="00AA5545">
        <w:rPr>
          <w:rFonts w:ascii="Times New Roman" w:eastAsia="Times New Roman" w:hAnsi="Times New Roman" w:cs="Times New Roman"/>
          <w:b/>
          <w:sz w:val="24"/>
          <w:szCs w:val="24"/>
          <w:lang w:eastAsia="ru-RU"/>
        </w:rPr>
        <w:t>станция назначения</w:t>
      </w:r>
      <w:r w:rsidRPr="003A2F0D">
        <w:rPr>
          <w:rFonts w:ascii="Times New Roman" w:eastAsia="Times New Roman" w:hAnsi="Times New Roman" w:cs="Times New Roman"/>
          <w:b/>
          <w:sz w:val="24"/>
          <w:szCs w:val="24"/>
          <w:lang w:eastAsia="ru-RU"/>
        </w:rPr>
        <w:t xml:space="preserve">» </w:t>
      </w:r>
    </w:p>
    <w:p w:rsidR="00B676F6" w:rsidRDefault="00B676F6" w:rsidP="00B676F6">
      <w:pPr>
        <w:tabs>
          <w:tab w:val="right" w:pos="9900"/>
        </w:tabs>
        <w:spacing w:before="120" w:after="0" w:line="240" w:lineRule="auto"/>
        <w:rPr>
          <w:rFonts w:ascii="Times New Roman" w:eastAsia="Times New Roman" w:hAnsi="Times New Roman" w:cs="Times New Roman"/>
          <w:sz w:val="24"/>
          <w:szCs w:val="24"/>
          <w:lang w:eastAsia="ru-RU"/>
        </w:rPr>
      </w:pPr>
    </w:p>
    <w:p w:rsidR="00B676F6" w:rsidRPr="003A2F0D" w:rsidRDefault="00B676F6" w:rsidP="00B676F6">
      <w:pPr>
        <w:tabs>
          <w:tab w:val="right" w:pos="9900"/>
        </w:tabs>
        <w:spacing w:before="120" w:after="0" w:line="240" w:lineRule="auto"/>
        <w:rPr>
          <w:rFonts w:ascii="Times New Roman" w:eastAsia="Times New Roman" w:hAnsi="Times New Roman" w:cs="Times New Roman"/>
          <w:i/>
          <w:sz w:val="24"/>
          <w:szCs w:val="24"/>
          <w:lang w:eastAsia="ru-RU"/>
        </w:rPr>
      </w:pPr>
      <w:r w:rsidRPr="003A2F0D">
        <w:rPr>
          <w:rFonts w:ascii="Times New Roman" w:eastAsia="Times New Roman" w:hAnsi="Times New Roman" w:cs="Times New Roman"/>
          <w:sz w:val="24"/>
          <w:szCs w:val="24"/>
          <w:lang w:eastAsia="ru-RU"/>
        </w:rPr>
        <w:t xml:space="preserve">г. Мурманск </w:t>
      </w:r>
      <w:r>
        <w:rPr>
          <w:rFonts w:ascii="Times New Roman" w:eastAsia="Times New Roman" w:hAnsi="Times New Roman" w:cs="Times New Roman"/>
          <w:sz w:val="24"/>
          <w:szCs w:val="24"/>
          <w:lang w:eastAsia="ru-RU"/>
        </w:rPr>
        <w:tab/>
        <w:t xml:space="preserve">«       »                     </w:t>
      </w:r>
      <w:r w:rsidRPr="003A2F0D">
        <w:rPr>
          <w:rFonts w:ascii="Times New Roman" w:eastAsia="Times New Roman" w:hAnsi="Times New Roman" w:cs="Times New Roman"/>
          <w:sz w:val="24"/>
          <w:szCs w:val="24"/>
          <w:lang w:eastAsia="ru-RU"/>
        </w:rPr>
        <w:t xml:space="preserve"> г.</w:t>
      </w:r>
    </w:p>
    <w:p w:rsidR="00B676F6" w:rsidRDefault="00B676F6" w:rsidP="00B676F6">
      <w:pPr>
        <w:spacing w:before="120" w:after="120" w:line="240" w:lineRule="auto"/>
        <w:ind w:firstLine="709"/>
        <w:jc w:val="both"/>
        <w:rPr>
          <w:rFonts w:ascii="Times New Roman" w:eastAsia="Times New Roman" w:hAnsi="Times New Roman" w:cs="Times New Roman"/>
          <w:b/>
          <w:sz w:val="24"/>
          <w:szCs w:val="24"/>
          <w:lang w:eastAsia="ru-RU"/>
        </w:rPr>
      </w:pPr>
    </w:p>
    <w:p w:rsidR="00B676F6" w:rsidRDefault="00B676F6" w:rsidP="00B676F6">
      <w:pPr>
        <w:spacing w:before="120" w:after="12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______________________,</w:t>
      </w:r>
      <w:r w:rsidRPr="003A2F0D">
        <w:rPr>
          <w:rFonts w:ascii="Times New Roman" w:eastAsia="Times New Roman" w:hAnsi="Times New Roman" w:cs="Times New Roman"/>
          <w:sz w:val="24"/>
          <w:szCs w:val="24"/>
          <w:lang w:eastAsia="ru-RU"/>
        </w:rPr>
        <w:t xml:space="preserve"> именуемое в дальнейшем «Поставщик», в лице </w:t>
      </w:r>
      <w:r>
        <w:rPr>
          <w:rFonts w:ascii="Times New Roman" w:eastAsia="Times New Roman" w:hAnsi="Times New Roman" w:cs="Times New Roman"/>
          <w:sz w:val="24"/>
          <w:szCs w:val="24"/>
          <w:lang w:eastAsia="ru-RU"/>
        </w:rPr>
        <w:t>_______________________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с одной стороны, и </w:t>
      </w:r>
      <w:r w:rsidRPr="00014F19">
        <w:rPr>
          <w:rFonts w:ascii="Times New Roman" w:eastAsia="Times New Roman" w:hAnsi="Times New Roman" w:cs="Times New Roman"/>
          <w:b/>
          <w:sz w:val="24"/>
          <w:szCs w:val="24"/>
          <w:lang w:eastAsia="ru-RU"/>
        </w:rPr>
        <w:t>Акционерное общество «Мурманэнергосбыт» (АО «МЭС»)</w:t>
      </w:r>
      <w:r w:rsidRPr="00014F19">
        <w:rPr>
          <w:rFonts w:ascii="Times New Roman" w:eastAsia="Times New Roman" w:hAnsi="Times New Roman" w:cs="Times New Roman"/>
          <w:b/>
          <w:i/>
          <w:sz w:val="24"/>
          <w:szCs w:val="24"/>
          <w:lang w:eastAsia="ru-RU"/>
        </w:rPr>
        <w:t>,</w:t>
      </w:r>
      <w:r w:rsidRPr="003A2F0D">
        <w:rPr>
          <w:rFonts w:ascii="Times New Roman" w:eastAsia="Times New Roman" w:hAnsi="Times New Roman" w:cs="Times New Roman"/>
          <w:sz w:val="24"/>
          <w:szCs w:val="24"/>
          <w:lang w:eastAsia="ru-RU"/>
        </w:rPr>
        <w:t xml:space="preserve"> именуемое в дальнейшем «Покупатель», в лице </w:t>
      </w:r>
      <w:r>
        <w:rPr>
          <w:rFonts w:ascii="Times New Roman" w:eastAsia="Times New Roman" w:hAnsi="Times New Roman" w:cs="Times New Roman"/>
          <w:sz w:val="24"/>
          <w:szCs w:val="24"/>
          <w:lang w:eastAsia="ru-RU"/>
        </w:rPr>
        <w:t>_______________________________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ействующего на основании _______</w:t>
      </w:r>
      <w:r w:rsidRPr="003A2F0D">
        <w:rPr>
          <w:rFonts w:ascii="Times New Roman" w:eastAsia="Times New Roman" w:hAnsi="Times New Roman" w:cs="Times New Roman"/>
          <w:sz w:val="24"/>
          <w:szCs w:val="24"/>
          <w:lang w:eastAsia="ru-RU"/>
        </w:rPr>
        <w:t>, с другой стороны, именуемые при совместном упоминании «Стороны», подписали настоящее Приложение о нижеследующем:</w:t>
      </w:r>
      <w:proofErr w:type="gramEnd"/>
    </w:p>
    <w:p w:rsidR="00B676F6" w:rsidRPr="003A2F0D" w:rsidRDefault="00B676F6" w:rsidP="00B676F6">
      <w:pPr>
        <w:spacing w:before="120" w:after="120" w:line="240" w:lineRule="auto"/>
        <w:ind w:firstLine="709"/>
        <w:jc w:val="both"/>
        <w:rPr>
          <w:rFonts w:ascii="Times New Roman" w:eastAsia="Times New Roman" w:hAnsi="Times New Roman" w:cs="Times New Roman"/>
          <w:sz w:val="24"/>
          <w:szCs w:val="24"/>
          <w:lang w:eastAsia="ru-RU"/>
        </w:rPr>
      </w:pPr>
    </w:p>
    <w:p w:rsidR="00B676F6" w:rsidRDefault="00B676F6" w:rsidP="00B676F6">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1. </w:t>
      </w:r>
      <w:bookmarkStart w:id="170" w:name="_Ref287003589"/>
      <w:r w:rsidRPr="003A2F0D">
        <w:rPr>
          <w:rFonts w:ascii="Times New Roman" w:eastAsia="Times New Roman" w:hAnsi="Times New Roman" w:cs="Times New Roman"/>
          <w:sz w:val="24"/>
          <w:szCs w:val="24"/>
          <w:lang w:eastAsia="ru-RU"/>
        </w:rPr>
        <w:t xml:space="preserve">В соответствии с Договором поставки нефтепродуктов от </w:t>
      </w:r>
      <w:r>
        <w:rPr>
          <w:rFonts w:ascii="Times New Roman" w:eastAsia="Times New Roman" w:hAnsi="Times New Roman" w:cs="Times New Roman"/>
          <w:sz w:val="24"/>
          <w:szCs w:val="24"/>
          <w:lang w:eastAsia="ru-RU"/>
        </w:rPr>
        <w:t>________________г</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Pr="003A2F0D">
        <w:rPr>
          <w:rFonts w:ascii="Times New Roman" w:eastAsia="Times New Roman" w:hAnsi="Times New Roman" w:cs="Times New Roman"/>
          <w:sz w:val="24"/>
          <w:szCs w:val="24"/>
          <w:lang w:eastAsia="ru-RU"/>
        </w:rPr>
        <w:t xml:space="preserve"> (далее – Договор) и настоящим Приложением Поставщик обязуется поставить, а Покупатель обязуется принять и оплатить следующие нефтепродукты:</w:t>
      </w:r>
      <w:bookmarkEnd w:id="17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B676F6" w:rsidRPr="003A2F0D" w:rsidTr="007A6509">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b/>
                <w:sz w:val="18"/>
                <w:szCs w:val="18"/>
                <w:lang w:eastAsia="ru-RU"/>
              </w:rPr>
            </w:pPr>
            <w:r w:rsidRPr="00841780">
              <w:rPr>
                <w:rFonts w:ascii="Times New Roman" w:eastAsia="Times New Roman" w:hAnsi="Times New Roman" w:cs="Times New Roman"/>
                <w:b/>
                <w:sz w:val="18"/>
                <w:szCs w:val="18"/>
                <w:lang w:eastAsia="ru-RU"/>
              </w:rPr>
              <w:t>Цена и стоимость, включая транспортные расходы</w:t>
            </w:r>
            <w:r w:rsidRPr="003A2F0D">
              <w:rPr>
                <w:rFonts w:ascii="Times New Roman" w:eastAsia="Times New Roman" w:hAnsi="Times New Roman" w:cs="Times New Roman"/>
                <w:b/>
                <w:sz w:val="18"/>
                <w:szCs w:val="18"/>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Общая стоимость (рубли с НДС)</w:t>
            </w:r>
          </w:p>
        </w:tc>
      </w:tr>
      <w:tr w:rsidR="00B676F6" w:rsidRPr="003A2F0D" w:rsidTr="007A6509">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after="0" w:line="240" w:lineRule="auto"/>
              <w:rPr>
                <w:rFonts w:ascii="Times New Roman" w:eastAsia="Times New Roman" w:hAnsi="Times New Roman" w:cs="Times New Roman"/>
                <w:b/>
                <w:sz w:val="18"/>
                <w:szCs w:val="18"/>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after="0" w:line="240" w:lineRule="auto"/>
              <w:rPr>
                <w:rFonts w:ascii="Times New Roman" w:eastAsia="Times New Roman" w:hAnsi="Times New Roman" w:cs="Times New Roman"/>
                <w:b/>
                <w:sz w:val="18"/>
                <w:szCs w:val="18"/>
                <w:lang w:eastAsia="ru-RU"/>
              </w:rPr>
            </w:pPr>
          </w:p>
        </w:tc>
      </w:tr>
      <w:tr w:rsidR="00B676F6" w:rsidRPr="003A2F0D" w:rsidTr="007A6509">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B676F6" w:rsidRPr="003A2F0D" w:rsidRDefault="00B676F6" w:rsidP="007A6509">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B676F6" w:rsidRDefault="00B676F6" w:rsidP="007A6509">
            <w:pPr>
              <w:spacing w:before="120"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Мазут 100 ГОСТ 10585-2013</w:t>
            </w:r>
          </w:p>
          <w:p w:rsidR="00B676F6" w:rsidRPr="003731B4" w:rsidRDefault="00B676F6" w:rsidP="007A6509">
            <w:pPr>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i/>
                <w:sz w:val="18"/>
                <w:szCs w:val="18"/>
                <w:lang w:eastAsia="ru-RU"/>
              </w:rPr>
              <w:t>(</w:t>
            </w:r>
            <w:r w:rsidRPr="003731B4">
              <w:rPr>
                <w:rFonts w:ascii="Times New Roman" w:eastAsia="Times New Roman" w:hAnsi="Times New Roman" w:cs="Times New Roman"/>
                <w:i/>
                <w:sz w:val="18"/>
                <w:szCs w:val="18"/>
                <w:lang w:eastAsia="ru-RU"/>
              </w:rPr>
              <w:t xml:space="preserve">или указать нефтепродукты аналогичного или лучшего </w:t>
            </w:r>
            <w:r>
              <w:rPr>
                <w:rFonts w:ascii="Times New Roman" w:eastAsia="Times New Roman" w:hAnsi="Times New Roman" w:cs="Times New Roman"/>
                <w:i/>
                <w:sz w:val="18"/>
                <w:szCs w:val="18"/>
                <w:lang w:eastAsia="ru-RU"/>
              </w:rPr>
              <w:t>качества</w:t>
            </w:r>
            <w:r w:rsidRPr="003731B4">
              <w:rPr>
                <w:rFonts w:ascii="Times New Roman" w:eastAsia="Times New Roman" w:hAnsi="Times New Roman" w:cs="Times New Roman"/>
                <w:sz w:val="18"/>
                <w:szCs w:val="18"/>
                <w:lang w:eastAsia="ru-RU"/>
              </w:rPr>
              <w:t>)</w:t>
            </w:r>
            <w:r w:rsidRPr="003731B4">
              <w:rPr>
                <w:rFonts w:ascii="Times New Roman" w:eastAsia="Calibri" w:hAnsi="Times New Roman" w:cs="Times New Roman"/>
                <w:sz w:val="24"/>
                <w:szCs w:val="24"/>
                <w:lang w:eastAsia="ru-RU"/>
              </w:rPr>
              <w:t xml:space="preserve"> </w:t>
            </w:r>
          </w:p>
          <w:p w:rsidR="00B676F6" w:rsidRDefault="00B676F6" w:rsidP="007A6509">
            <w:pPr>
              <w:spacing w:before="120" w:after="120" w:line="240" w:lineRule="auto"/>
              <w:rPr>
                <w:rFonts w:ascii="Times New Roman" w:eastAsia="Times New Roman" w:hAnsi="Times New Roman" w:cs="Times New Roman"/>
                <w:sz w:val="18"/>
                <w:szCs w:val="18"/>
                <w:lang w:eastAsia="ru-RU"/>
              </w:rPr>
            </w:pPr>
          </w:p>
          <w:p w:rsidR="00B676F6" w:rsidRPr="003A2F0D" w:rsidRDefault="00B676F6" w:rsidP="007A6509">
            <w:pPr>
              <w:spacing w:before="120" w:after="120" w:line="240" w:lineRule="auto"/>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B676F6" w:rsidRPr="003A2F0D" w:rsidRDefault="00B676F6" w:rsidP="007A6509">
            <w:pPr>
              <w:spacing w:before="120" w:after="120" w:line="240" w:lineRule="auto"/>
              <w:jc w:val="center"/>
              <w:rPr>
                <w:rFonts w:ascii="Times New Roman" w:eastAsia="Times New Roman" w:hAnsi="Times New Roman" w:cs="Times New Roman"/>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B676F6" w:rsidRPr="003A2F0D" w:rsidRDefault="00B676F6" w:rsidP="007A6509">
            <w:pPr>
              <w:spacing w:before="120" w:after="120" w:line="240" w:lineRule="auto"/>
              <w:jc w:val="center"/>
              <w:rPr>
                <w:rFonts w:ascii="Times New Roman" w:eastAsia="Times New Roman" w:hAnsi="Times New Roman" w:cs="Times New Roman"/>
                <w:sz w:val="18"/>
                <w:szCs w:val="18"/>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B676F6" w:rsidRPr="003A2F0D" w:rsidRDefault="00B676F6" w:rsidP="007A6509">
            <w:pPr>
              <w:spacing w:before="120" w:after="120" w:line="240" w:lineRule="auto"/>
              <w:jc w:val="center"/>
              <w:rPr>
                <w:rFonts w:ascii="Times New Roman" w:eastAsia="Times New Roman" w:hAnsi="Times New Roman" w:cs="Times New Roman"/>
                <w:sz w:val="18"/>
                <w:szCs w:val="18"/>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B676F6" w:rsidRPr="003A2F0D" w:rsidRDefault="00B676F6" w:rsidP="007A6509">
            <w:pPr>
              <w:spacing w:before="120" w:after="120" w:line="240" w:lineRule="auto"/>
              <w:jc w:val="center"/>
              <w:rPr>
                <w:rFonts w:ascii="Times New Roman" w:eastAsia="Times New Roman" w:hAnsi="Times New Roman" w:cs="Times New Roman"/>
                <w:sz w:val="18"/>
                <w:szCs w:val="18"/>
                <w:lang w:eastAsia="ru-RU"/>
              </w:rPr>
            </w:pPr>
          </w:p>
        </w:tc>
      </w:tr>
    </w:tbl>
    <w:p w:rsidR="00B676F6" w:rsidRPr="00FD3FF6" w:rsidRDefault="00B676F6" w:rsidP="00B676F6">
      <w:pPr>
        <w:pStyle w:val="afffa"/>
        <w:numPr>
          <w:ilvl w:val="0"/>
          <w:numId w:val="40"/>
        </w:numPr>
        <w:tabs>
          <w:tab w:val="clear" w:pos="360"/>
          <w:tab w:val="num" w:pos="0"/>
          <w:tab w:val="left" w:pos="1134"/>
        </w:tabs>
        <w:spacing w:before="120" w:after="0" w:line="240" w:lineRule="auto"/>
        <w:ind w:left="0" w:firstLine="709"/>
        <w:jc w:val="both"/>
        <w:rPr>
          <w:rFonts w:ascii="Times New Roman" w:eastAsia="Times New Roman" w:hAnsi="Times New Roman"/>
          <w:sz w:val="24"/>
          <w:szCs w:val="24"/>
          <w:lang w:eastAsia="ru-RU"/>
        </w:rPr>
      </w:pPr>
      <w:r w:rsidRPr="00FD3FF6">
        <w:rPr>
          <w:rFonts w:ascii="Times New Roman" w:eastAsia="Times New Roman" w:hAnsi="Times New Roman"/>
          <w:sz w:val="24"/>
          <w:szCs w:val="24"/>
          <w:lang w:eastAsia="ru-RU"/>
        </w:rPr>
        <w:t xml:space="preserve">Настоящее Приложение действует с </w:t>
      </w:r>
      <w:r>
        <w:rPr>
          <w:rFonts w:ascii="Times New Roman" w:eastAsia="Times New Roman" w:hAnsi="Times New Roman"/>
          <w:sz w:val="24"/>
          <w:szCs w:val="24"/>
          <w:lang w:eastAsia="ru-RU"/>
        </w:rPr>
        <w:t>___________</w:t>
      </w:r>
      <w:r w:rsidRPr="00FD3FF6">
        <w:rPr>
          <w:rFonts w:ascii="Times New Roman" w:eastAsia="Times New Roman" w:hAnsi="Times New Roman"/>
          <w:sz w:val="24"/>
          <w:szCs w:val="24"/>
          <w:lang w:eastAsia="ru-RU"/>
        </w:rPr>
        <w:t xml:space="preserve"> года. Поставщик обязуется поставить нефтепродукты на условиях «франко-вагон станция назначения».</w:t>
      </w:r>
      <w:r w:rsidRPr="00FD3FF6">
        <w:rPr>
          <w:rFonts w:cs="Calibri"/>
          <w:b/>
          <w:bCs/>
          <w:sz w:val="24"/>
          <w:szCs w:val="24"/>
        </w:rPr>
        <w:t xml:space="preserve"> </w:t>
      </w:r>
      <w:r w:rsidRPr="004D0BB9">
        <w:rPr>
          <w:rFonts w:ascii="Times New Roman" w:eastAsia="Times New Roman" w:hAnsi="Times New Roman"/>
          <w:bCs/>
          <w:sz w:val="24"/>
          <w:szCs w:val="24"/>
          <w:lang w:eastAsia="ru-RU"/>
        </w:rPr>
        <w:t>Цена  нефтепродуктов  формируется на  условиях «франко-станция назначения»,  с учетом всех налогов и транспортировки нефтепродуктов  железнодорожным транспортом до станции назначения, в соответствии с  пунктом 15.10.1. Договора.</w:t>
      </w:r>
    </w:p>
    <w:p w:rsidR="00B676F6" w:rsidRPr="00FD3FF6" w:rsidRDefault="00B676F6" w:rsidP="00B676F6">
      <w:pPr>
        <w:pStyle w:val="afffa"/>
        <w:spacing w:after="0" w:line="240" w:lineRule="auto"/>
        <w:ind w:left="0"/>
        <w:jc w:val="both"/>
        <w:rPr>
          <w:rFonts w:ascii="Times New Roman" w:eastAsia="Times New Roman" w:hAnsi="Times New Roman"/>
          <w:sz w:val="24"/>
          <w:szCs w:val="24"/>
          <w:lang w:eastAsia="ru-RU"/>
        </w:rPr>
      </w:pPr>
      <w:r w:rsidRPr="00FD3FF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ab/>
      </w:r>
      <w:r w:rsidRPr="00FD3FF6">
        <w:rPr>
          <w:rFonts w:ascii="Times New Roman" w:eastAsia="Times New Roman" w:hAnsi="Times New Roman"/>
          <w:sz w:val="24"/>
          <w:szCs w:val="24"/>
          <w:lang w:eastAsia="ru-RU"/>
        </w:rPr>
        <w:t xml:space="preserve">Поставка нефтепродуктов осуществляется в течение </w:t>
      </w:r>
      <w:r>
        <w:rPr>
          <w:rFonts w:ascii="Times New Roman" w:eastAsia="Times New Roman" w:hAnsi="Times New Roman"/>
          <w:sz w:val="24"/>
          <w:szCs w:val="24"/>
          <w:lang w:eastAsia="ru-RU"/>
        </w:rPr>
        <w:t>30</w:t>
      </w:r>
      <w:r w:rsidRPr="00FD3FF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Тридцати</w:t>
      </w:r>
      <w:r w:rsidRPr="00FD3FF6">
        <w:rPr>
          <w:rFonts w:ascii="Times New Roman" w:eastAsia="Times New Roman" w:hAnsi="Times New Roman"/>
          <w:sz w:val="24"/>
          <w:szCs w:val="24"/>
          <w:lang w:eastAsia="ru-RU"/>
        </w:rPr>
        <w:t xml:space="preserve">) календарных дней с момента заключения Приложения. </w:t>
      </w:r>
    </w:p>
    <w:p w:rsidR="00B676F6" w:rsidRPr="003A2F0D" w:rsidRDefault="00B676F6" w:rsidP="00B676F6">
      <w:pPr>
        <w:spacing w:after="0" w:line="240" w:lineRule="auto"/>
        <w:ind w:firstLine="720"/>
        <w:jc w:val="both"/>
        <w:rPr>
          <w:rFonts w:ascii="Times New Roman" w:eastAsia="Times New Roman" w:hAnsi="Times New Roman" w:cs="Times New Roman"/>
          <w:sz w:val="24"/>
          <w:szCs w:val="24"/>
          <w:lang w:eastAsia="ru-RU"/>
        </w:rPr>
      </w:pPr>
      <w:bookmarkStart w:id="171" w:name="_Ref287003728"/>
      <w:r w:rsidRPr="003A2F0D">
        <w:rPr>
          <w:rFonts w:ascii="Times New Roman" w:eastAsia="Times New Roman" w:hAnsi="Times New Roman" w:cs="Times New Roman"/>
          <w:sz w:val="24"/>
          <w:szCs w:val="24"/>
          <w:lang w:eastAsia="ru-RU"/>
        </w:rPr>
        <w:t xml:space="preserve">3. </w:t>
      </w:r>
      <w:r>
        <w:rPr>
          <w:rFonts w:ascii="Times New Roman" w:eastAsia="Times New Roman" w:hAnsi="Times New Roman"/>
          <w:sz w:val="24"/>
          <w:szCs w:val="24"/>
          <w:lang w:eastAsia="ru-RU"/>
        </w:rPr>
        <w:t>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Pr>
          <w:rFonts w:ascii="Times New Roman" w:eastAsia="Times New Roman" w:hAnsi="Times New Roman"/>
          <w:sz w:val="24"/>
          <w:szCs w:val="24"/>
          <w:lang w:eastAsia="ru-RU"/>
        </w:rPr>
        <w:t xml:space="preserve"> ___ ( ) </w:t>
      </w:r>
      <w:proofErr w:type="gramEnd"/>
      <w:r>
        <w:rPr>
          <w:rFonts w:ascii="Times New Roman" w:eastAsia="Times New Roman" w:hAnsi="Times New Roman"/>
          <w:sz w:val="24"/>
          <w:szCs w:val="24"/>
          <w:lang w:eastAsia="ru-RU"/>
        </w:rPr>
        <w:t>календарных дней с момента (даты) поставки соответствующей партии нефтепродуктов.</w:t>
      </w:r>
    </w:p>
    <w:p w:rsidR="00B676F6" w:rsidRPr="003A2F0D" w:rsidRDefault="00B676F6" w:rsidP="00B676F6">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71"/>
    <w:p w:rsidR="00B676F6" w:rsidRDefault="00B676F6" w:rsidP="00B676F6">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B676F6" w:rsidRDefault="00B676F6" w:rsidP="00B676F6">
      <w:pPr>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tbl>
      <w:tblPr>
        <w:tblpPr w:leftFromText="180" w:rightFromText="180" w:vertAnchor="text" w:horzAnchor="margin" w:tblpY="228"/>
        <w:tblW w:w="0" w:type="auto"/>
        <w:tblLook w:val="01E0" w:firstRow="1" w:lastRow="1" w:firstColumn="1" w:lastColumn="1" w:noHBand="0" w:noVBand="0"/>
      </w:tblPr>
      <w:tblGrid>
        <w:gridCol w:w="4608"/>
        <w:gridCol w:w="5040"/>
      </w:tblGrid>
      <w:tr w:rsidR="00B676F6" w:rsidRPr="003A2F0D" w:rsidTr="007A6509">
        <w:trPr>
          <w:trHeight w:val="1272"/>
          <w:tblHeader/>
        </w:trPr>
        <w:tc>
          <w:tcPr>
            <w:tcW w:w="4608" w:type="dxa"/>
            <w:vAlign w:val="center"/>
          </w:tcPr>
          <w:p w:rsidR="00B676F6" w:rsidRPr="003A2F0D"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3A2F0D">
              <w:rPr>
                <w:rFonts w:ascii="Times New Roman" w:eastAsia="Times New Roman" w:hAnsi="Times New Roman" w:cs="Times New Roman"/>
                <w:b/>
                <w:sz w:val="24"/>
                <w:szCs w:val="24"/>
                <w:lang w:eastAsia="ru-RU"/>
              </w:rPr>
              <w:t>т имени Поставщика:</w:t>
            </w: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p>
          <w:p w:rsidR="00B676F6" w:rsidRDefault="00B676F6" w:rsidP="007A6509">
            <w:pPr>
              <w:keepNext/>
              <w:keepLines/>
              <w:spacing w:after="0" w:line="240" w:lineRule="auto"/>
              <w:jc w:val="center"/>
              <w:rPr>
                <w:rFonts w:ascii="Times New Roman" w:eastAsia="Times New Roman" w:hAnsi="Times New Roman" w:cs="Times New Roman"/>
                <w:sz w:val="24"/>
                <w:szCs w:val="24"/>
                <w:lang w:eastAsia="ru-RU"/>
              </w:rPr>
            </w:pPr>
          </w:p>
          <w:p w:rsidR="00B676F6" w:rsidRPr="00280741"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B676F6" w:rsidRPr="003A2F0D"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B676F6" w:rsidRPr="00280741"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p>
          <w:p w:rsidR="00B676F6" w:rsidRPr="00280741" w:rsidRDefault="00B676F6" w:rsidP="007A6509">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p>
        </w:tc>
      </w:tr>
    </w:tbl>
    <w:p w:rsidR="00B676F6" w:rsidRPr="003A2F0D" w:rsidRDefault="00B676F6" w:rsidP="00B676F6">
      <w:pPr>
        <w:tabs>
          <w:tab w:val="left" w:pos="7524"/>
        </w:tabs>
        <w:rPr>
          <w:rFonts w:ascii="Calibri" w:eastAsia="Calibri" w:hAnsi="Calibri" w:cs="Times New Roman"/>
        </w:rPr>
        <w:sectPr w:rsidR="00B676F6" w:rsidRPr="003A2F0D" w:rsidSect="00483E27">
          <w:footerReference w:type="default" r:id="rId24"/>
          <w:pgSz w:w="11906" w:h="16838"/>
          <w:pgMar w:top="567" w:right="567" w:bottom="0" w:left="1418" w:header="568" w:footer="61" w:gutter="0"/>
          <w:cols w:space="720"/>
          <w:docGrid w:linePitch="600" w:charSpace="36864"/>
        </w:sectPr>
      </w:pPr>
    </w:p>
    <w:p w:rsidR="00B676F6" w:rsidRPr="003A2F0D" w:rsidRDefault="00B676F6" w:rsidP="00B676F6">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2</w:t>
      </w:r>
      <w:r w:rsidRPr="003A2F0D">
        <w:rPr>
          <w:rFonts w:ascii="Times New Roman" w:eastAsia="Times New Roman" w:hAnsi="Times New Roman" w:cs="Times New Roman"/>
          <w:b/>
          <w:sz w:val="24"/>
          <w:szCs w:val="20"/>
          <w:lang w:eastAsia="ru-RU"/>
        </w:rPr>
        <w:t xml:space="preserve">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___.____.____</w:t>
      </w:r>
    </w:p>
    <w:p w:rsidR="00B676F6" w:rsidRPr="003A2F0D" w:rsidRDefault="00B676F6" w:rsidP="00B676F6">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___.____.____</w:t>
      </w:r>
    </w:p>
    <w:p w:rsidR="00B676F6" w:rsidRPr="00D94624" w:rsidRDefault="00B676F6" w:rsidP="00B676F6">
      <w:pPr>
        <w:suppressAutoHyphens/>
        <w:spacing w:after="0" w:line="240" w:lineRule="auto"/>
        <w:jc w:val="right"/>
        <w:rPr>
          <w:rFonts w:ascii="Times New Roman" w:hAnsi="Times New Roman" w:cs="Times New Roman"/>
        </w:rPr>
      </w:pPr>
    </w:p>
    <w:tbl>
      <w:tblPr>
        <w:tblStyle w:val="afffff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B676F6" w:rsidRPr="00D94624" w:rsidTr="007A6509">
        <w:trPr>
          <w:trHeight w:val="322"/>
          <w:jc w:val="center"/>
        </w:trPr>
        <w:tc>
          <w:tcPr>
            <w:tcW w:w="8200" w:type="dxa"/>
            <w:vMerge w:val="restart"/>
            <w:hideMark/>
          </w:tcPr>
          <w:p w:rsidR="00B676F6" w:rsidRPr="00D94624" w:rsidRDefault="00B676F6" w:rsidP="007A6509">
            <w:pPr>
              <w:jc w:val="center"/>
              <w:rPr>
                <w:rFonts w:ascii="Times New Roman" w:hAnsi="Times New Roman"/>
                <w:b/>
                <w:bCs/>
                <w:sz w:val="24"/>
                <w:szCs w:val="24"/>
              </w:rPr>
            </w:pPr>
            <w:r w:rsidRPr="00D94624">
              <w:rPr>
                <w:rFonts w:ascii="Times New Roman" w:hAnsi="Times New Roman"/>
                <w:b/>
                <w:bCs/>
                <w:sz w:val="24"/>
                <w:szCs w:val="24"/>
              </w:rPr>
              <w:t>Форма отгрузочной разнарядки на поставку нефтепродуктов                                                   железнодорожным транспортом</w:t>
            </w:r>
          </w:p>
        </w:tc>
      </w:tr>
      <w:tr w:rsidR="00B676F6" w:rsidRPr="00D94624" w:rsidTr="007A6509">
        <w:trPr>
          <w:trHeight w:val="322"/>
          <w:jc w:val="center"/>
        </w:trPr>
        <w:tc>
          <w:tcPr>
            <w:tcW w:w="8200" w:type="dxa"/>
            <w:vMerge/>
          </w:tcPr>
          <w:p w:rsidR="00B676F6" w:rsidRPr="00D94624" w:rsidRDefault="00B676F6" w:rsidP="007A6509">
            <w:pPr>
              <w:jc w:val="center"/>
              <w:rPr>
                <w:b/>
                <w:bCs/>
                <w:sz w:val="24"/>
                <w:szCs w:val="24"/>
              </w:rPr>
            </w:pPr>
          </w:p>
        </w:tc>
      </w:tr>
      <w:tr w:rsidR="00B676F6" w:rsidRPr="00D94624" w:rsidTr="007A6509">
        <w:trPr>
          <w:trHeight w:val="273"/>
          <w:jc w:val="center"/>
        </w:trPr>
        <w:tc>
          <w:tcPr>
            <w:tcW w:w="8200" w:type="dxa"/>
            <w:vMerge/>
            <w:hideMark/>
          </w:tcPr>
          <w:p w:rsidR="00B676F6" w:rsidRPr="00D94624" w:rsidRDefault="00B676F6" w:rsidP="007A6509">
            <w:pPr>
              <w:rPr>
                <w:b/>
                <w:bCs/>
              </w:rPr>
            </w:pPr>
          </w:p>
        </w:tc>
      </w:tr>
    </w:tbl>
    <w:p w:rsidR="00B676F6" w:rsidRDefault="00B676F6" w:rsidP="00B676F6">
      <w:r>
        <w:rPr>
          <w:noProof/>
          <w:lang w:eastAsia="ru-RU"/>
        </w:rPr>
        <w:drawing>
          <wp:inline distT="0" distB="0" distL="0" distR="0" wp14:anchorId="55B0E021" wp14:editId="7D9323A8">
            <wp:extent cx="6297930" cy="612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97930" cy="6120765"/>
                    </a:xfrm>
                    <a:prstGeom prst="rect">
                      <a:avLst/>
                    </a:prstGeom>
                    <a:noFill/>
                  </pic:spPr>
                </pic:pic>
              </a:graphicData>
            </a:graphic>
          </wp:inline>
        </w:drawing>
      </w:r>
    </w:p>
    <w:p w:rsidR="00B676F6" w:rsidRDefault="00B676F6" w:rsidP="00B676F6"/>
    <w:tbl>
      <w:tblPr>
        <w:tblpPr w:leftFromText="180" w:rightFromText="180" w:vertAnchor="text" w:horzAnchor="margin" w:tblpX="108" w:tblpY="228"/>
        <w:tblW w:w="0" w:type="auto"/>
        <w:tblLook w:val="01E0" w:firstRow="1" w:lastRow="1" w:firstColumn="1" w:lastColumn="1" w:noHBand="0" w:noVBand="0"/>
      </w:tblPr>
      <w:tblGrid>
        <w:gridCol w:w="4500"/>
        <w:gridCol w:w="5040"/>
      </w:tblGrid>
      <w:tr w:rsidR="00B676F6" w:rsidRPr="00280741" w:rsidTr="007A6509">
        <w:trPr>
          <w:trHeight w:val="1272"/>
          <w:tblHeader/>
        </w:trPr>
        <w:tc>
          <w:tcPr>
            <w:tcW w:w="4500" w:type="dxa"/>
            <w:vAlign w:val="center"/>
          </w:tcPr>
          <w:p w:rsidR="00B676F6" w:rsidRPr="003A2F0D"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3A2F0D">
              <w:rPr>
                <w:rFonts w:ascii="Times New Roman" w:eastAsia="Times New Roman" w:hAnsi="Times New Roman" w:cs="Times New Roman"/>
                <w:b/>
                <w:sz w:val="24"/>
                <w:szCs w:val="24"/>
                <w:lang w:eastAsia="ru-RU"/>
              </w:rPr>
              <w:t>т имени Поставщика:</w:t>
            </w: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p>
          <w:p w:rsidR="00B676F6" w:rsidRDefault="00B676F6" w:rsidP="007A6509">
            <w:pPr>
              <w:keepNext/>
              <w:keepLines/>
              <w:spacing w:after="0" w:line="240" w:lineRule="auto"/>
              <w:jc w:val="center"/>
              <w:rPr>
                <w:rFonts w:ascii="Times New Roman" w:eastAsia="Times New Roman" w:hAnsi="Times New Roman" w:cs="Times New Roman"/>
                <w:sz w:val="24"/>
                <w:szCs w:val="24"/>
                <w:lang w:eastAsia="ru-RU"/>
              </w:rPr>
            </w:pPr>
          </w:p>
          <w:p w:rsidR="00B676F6" w:rsidRPr="00280741"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B676F6" w:rsidRPr="003A2F0D"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B676F6" w:rsidRPr="00280741"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B676F6" w:rsidRDefault="00B676F6" w:rsidP="007A6509">
            <w:pPr>
              <w:keepNext/>
              <w:keepLines/>
              <w:spacing w:after="0" w:line="240" w:lineRule="auto"/>
              <w:jc w:val="center"/>
              <w:rPr>
                <w:rFonts w:ascii="Times New Roman" w:eastAsia="Times New Roman" w:hAnsi="Times New Roman" w:cs="Times New Roman"/>
                <w:b/>
                <w:sz w:val="24"/>
                <w:szCs w:val="24"/>
                <w:lang w:eastAsia="ru-RU"/>
              </w:rPr>
            </w:pPr>
          </w:p>
          <w:p w:rsidR="00B676F6" w:rsidRPr="00280741" w:rsidRDefault="00B676F6" w:rsidP="007A6509">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p>
        </w:tc>
      </w:tr>
    </w:tbl>
    <w:p w:rsidR="00B676F6" w:rsidRDefault="00B676F6" w:rsidP="00B676F6">
      <w:pPr>
        <w:spacing w:after="0" w:line="240" w:lineRule="auto"/>
        <w:jc w:val="right"/>
        <w:rPr>
          <w:rFonts w:ascii="Times New Roman" w:eastAsia="Times New Roman" w:hAnsi="Times New Roman" w:cs="Times New Roman"/>
          <w:b/>
          <w:sz w:val="24"/>
          <w:szCs w:val="20"/>
          <w:lang w:eastAsia="ru-RU"/>
        </w:rPr>
      </w:pPr>
    </w:p>
    <w:p w:rsidR="00B676F6" w:rsidRDefault="00B676F6" w:rsidP="00B676F6">
      <w:pPr>
        <w:spacing w:after="0" w:line="240" w:lineRule="auto"/>
        <w:jc w:val="right"/>
        <w:rPr>
          <w:rFonts w:ascii="Times New Roman" w:eastAsia="Times New Roman" w:hAnsi="Times New Roman" w:cs="Times New Roman"/>
          <w:b/>
          <w:sz w:val="24"/>
          <w:szCs w:val="20"/>
          <w:lang w:eastAsia="ru-RU"/>
        </w:rPr>
      </w:pPr>
    </w:p>
    <w:p w:rsidR="00B676F6" w:rsidRDefault="00B676F6" w:rsidP="00B676F6">
      <w:pPr>
        <w:spacing w:after="0" w:line="240" w:lineRule="auto"/>
        <w:jc w:val="right"/>
        <w:rPr>
          <w:rFonts w:ascii="Times New Roman" w:eastAsia="Times New Roman" w:hAnsi="Times New Roman" w:cs="Times New Roman"/>
          <w:b/>
          <w:sz w:val="24"/>
          <w:szCs w:val="20"/>
          <w:lang w:eastAsia="ru-RU"/>
        </w:rPr>
      </w:pPr>
    </w:p>
    <w:p w:rsidR="00B676F6" w:rsidRPr="003A2F0D" w:rsidRDefault="00B676F6" w:rsidP="00B676F6">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 xml:space="preserve">ПРИЛОЖЕНИЕ № </w:t>
      </w:r>
      <w:r>
        <w:rPr>
          <w:rFonts w:ascii="Times New Roman" w:eastAsia="Times New Roman" w:hAnsi="Times New Roman" w:cs="Times New Roman"/>
          <w:b/>
          <w:sz w:val="24"/>
          <w:szCs w:val="20"/>
          <w:lang w:eastAsia="ru-RU"/>
        </w:rPr>
        <w:t>3</w:t>
      </w:r>
      <w:r w:rsidRPr="003A2F0D">
        <w:rPr>
          <w:rFonts w:ascii="Times New Roman" w:eastAsia="Times New Roman" w:hAnsi="Times New Roman" w:cs="Times New Roman"/>
          <w:b/>
          <w:sz w:val="24"/>
          <w:szCs w:val="20"/>
          <w:lang w:eastAsia="ru-RU"/>
        </w:rPr>
        <w:t xml:space="preserve">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___.____._____</w:t>
      </w:r>
    </w:p>
    <w:p w:rsidR="00B676F6" w:rsidRPr="003A2F0D" w:rsidRDefault="00B676F6" w:rsidP="00B676F6">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___.____.____</w:t>
      </w:r>
    </w:p>
    <w:p w:rsidR="00B676F6" w:rsidRDefault="00B676F6" w:rsidP="00B676F6"/>
    <w:p w:rsidR="00B676F6" w:rsidRPr="00D94624" w:rsidRDefault="00B676F6" w:rsidP="00B676F6">
      <w:pPr>
        <w:tabs>
          <w:tab w:val="left" w:pos="-142"/>
        </w:tabs>
      </w:pPr>
      <w:r>
        <w:tab/>
      </w:r>
    </w:p>
    <w:tbl>
      <w:tblPr>
        <w:tblpPr w:leftFromText="180" w:rightFromText="180" w:vertAnchor="text" w:horzAnchor="margin" w:tblpY="36"/>
        <w:tblW w:w="10207" w:type="dxa"/>
        <w:tblLook w:val="04A0" w:firstRow="1" w:lastRow="0" w:firstColumn="1" w:lastColumn="0" w:noHBand="0" w:noVBand="1"/>
      </w:tblPr>
      <w:tblGrid>
        <w:gridCol w:w="5529"/>
        <w:gridCol w:w="816"/>
        <w:gridCol w:w="3862"/>
      </w:tblGrid>
      <w:tr w:rsidR="00B676F6" w:rsidRPr="00D94624" w:rsidTr="007A6509">
        <w:tc>
          <w:tcPr>
            <w:tcW w:w="5529" w:type="dxa"/>
          </w:tcPr>
          <w:p w:rsidR="00B676F6" w:rsidRPr="00D94624" w:rsidRDefault="00B676F6" w:rsidP="007A6509">
            <w:pPr>
              <w:spacing w:after="0" w:line="240" w:lineRule="auto"/>
              <w:rPr>
                <w:rFonts w:ascii="Times New Roman" w:eastAsia="Times New Roman" w:hAnsi="Times New Roman" w:cs="Times New Roman"/>
                <w:sz w:val="24"/>
                <w:szCs w:val="24"/>
              </w:rPr>
            </w:pPr>
            <w:r w:rsidRPr="00D94624">
              <w:rPr>
                <w:rFonts w:ascii="Times New Roman" w:eastAsia="Times New Roman" w:hAnsi="Times New Roman" w:cs="Times New Roman"/>
                <w:sz w:val="24"/>
                <w:szCs w:val="24"/>
              </w:rPr>
              <w:t>«____»________ 20___  № ___________</w:t>
            </w:r>
          </w:p>
        </w:tc>
        <w:tc>
          <w:tcPr>
            <w:tcW w:w="816" w:type="dxa"/>
          </w:tcPr>
          <w:p w:rsidR="00B676F6" w:rsidRPr="00D94624" w:rsidRDefault="00B676F6" w:rsidP="007A6509">
            <w:pPr>
              <w:spacing w:after="0" w:line="240" w:lineRule="auto"/>
              <w:rPr>
                <w:rFonts w:ascii="Calibri" w:eastAsia="Times New Roman" w:hAnsi="Calibri" w:cs="Times New Roman"/>
                <w:sz w:val="24"/>
                <w:szCs w:val="24"/>
              </w:rPr>
            </w:pPr>
          </w:p>
        </w:tc>
        <w:tc>
          <w:tcPr>
            <w:tcW w:w="3862" w:type="dxa"/>
          </w:tcPr>
          <w:p w:rsidR="00B676F6" w:rsidRPr="00D94624" w:rsidRDefault="00B676F6" w:rsidP="007A6509">
            <w:pPr>
              <w:spacing w:after="0" w:line="240" w:lineRule="auto"/>
              <w:rPr>
                <w:rFonts w:ascii="Calibri" w:eastAsia="Times New Roman" w:hAnsi="Calibri" w:cs="Times New Roman"/>
                <w:sz w:val="24"/>
                <w:szCs w:val="24"/>
              </w:rPr>
            </w:pPr>
          </w:p>
        </w:tc>
      </w:tr>
      <w:tr w:rsidR="00B676F6" w:rsidRPr="00D94624" w:rsidTr="007A6509">
        <w:tc>
          <w:tcPr>
            <w:tcW w:w="5529" w:type="dxa"/>
          </w:tcPr>
          <w:p w:rsidR="00B676F6" w:rsidRPr="00D94624" w:rsidRDefault="00B676F6" w:rsidP="007A6509">
            <w:pPr>
              <w:spacing w:after="0" w:line="240" w:lineRule="auto"/>
              <w:rPr>
                <w:rFonts w:ascii="Times New Roman" w:eastAsia="Times New Roman" w:hAnsi="Times New Roman" w:cs="Times New Roman"/>
                <w:sz w:val="24"/>
                <w:szCs w:val="24"/>
              </w:rPr>
            </w:pPr>
          </w:p>
        </w:tc>
        <w:tc>
          <w:tcPr>
            <w:tcW w:w="816" w:type="dxa"/>
          </w:tcPr>
          <w:p w:rsidR="00B676F6" w:rsidRPr="00D94624" w:rsidRDefault="00B676F6" w:rsidP="007A6509">
            <w:pPr>
              <w:spacing w:after="0" w:line="240" w:lineRule="auto"/>
              <w:rPr>
                <w:rFonts w:ascii="Calibri" w:eastAsia="Times New Roman" w:hAnsi="Calibri" w:cs="Times New Roman"/>
                <w:sz w:val="24"/>
                <w:szCs w:val="24"/>
              </w:rPr>
            </w:pPr>
          </w:p>
        </w:tc>
        <w:tc>
          <w:tcPr>
            <w:tcW w:w="3862" w:type="dxa"/>
          </w:tcPr>
          <w:p w:rsidR="00B676F6" w:rsidRPr="00D94624" w:rsidRDefault="00B676F6" w:rsidP="007A6509">
            <w:pPr>
              <w:spacing w:after="0" w:line="240" w:lineRule="auto"/>
              <w:jc w:val="center"/>
              <w:rPr>
                <w:rFonts w:ascii="Times New Roman" w:eastAsia="Calibri" w:hAnsi="Times New Roman" w:cs="Times New Roman"/>
                <w:b/>
                <w:sz w:val="28"/>
                <w:szCs w:val="24"/>
              </w:rPr>
            </w:pPr>
            <w:r w:rsidRPr="00D94624">
              <w:rPr>
                <w:rFonts w:ascii="Times New Roman" w:eastAsia="Calibri" w:hAnsi="Times New Roman" w:cs="Times New Roman"/>
                <w:b/>
                <w:sz w:val="28"/>
                <w:szCs w:val="24"/>
              </w:rPr>
              <w:t>Контрагент</w:t>
            </w:r>
          </w:p>
          <w:p w:rsidR="00B676F6" w:rsidRPr="00D94624" w:rsidRDefault="00B676F6" w:rsidP="007A6509">
            <w:pPr>
              <w:spacing w:after="0" w:line="240" w:lineRule="auto"/>
              <w:rPr>
                <w:rFonts w:ascii="Calibri" w:eastAsia="Times New Roman" w:hAnsi="Calibri" w:cs="Times New Roman"/>
                <w:sz w:val="24"/>
                <w:szCs w:val="24"/>
              </w:rPr>
            </w:pPr>
          </w:p>
        </w:tc>
      </w:tr>
      <w:tr w:rsidR="00B676F6" w:rsidRPr="00D94624" w:rsidTr="007A6509">
        <w:tc>
          <w:tcPr>
            <w:tcW w:w="5529" w:type="dxa"/>
          </w:tcPr>
          <w:p w:rsidR="00B676F6" w:rsidRPr="00D94624" w:rsidRDefault="00B676F6" w:rsidP="007A6509">
            <w:pPr>
              <w:spacing w:after="0" w:line="240" w:lineRule="auto"/>
              <w:rPr>
                <w:rFonts w:ascii="Calibri" w:eastAsia="Times New Roman" w:hAnsi="Calibri" w:cs="Times New Roman"/>
                <w:sz w:val="24"/>
                <w:szCs w:val="24"/>
              </w:rPr>
            </w:pPr>
          </w:p>
        </w:tc>
        <w:tc>
          <w:tcPr>
            <w:tcW w:w="816" w:type="dxa"/>
          </w:tcPr>
          <w:p w:rsidR="00B676F6" w:rsidRPr="00D94624" w:rsidRDefault="00B676F6" w:rsidP="007A6509">
            <w:pPr>
              <w:spacing w:after="0" w:line="240" w:lineRule="auto"/>
              <w:rPr>
                <w:rFonts w:ascii="Calibri" w:eastAsia="Times New Roman" w:hAnsi="Calibri" w:cs="Times New Roman"/>
                <w:sz w:val="24"/>
                <w:szCs w:val="24"/>
              </w:rPr>
            </w:pPr>
          </w:p>
        </w:tc>
        <w:tc>
          <w:tcPr>
            <w:tcW w:w="3862" w:type="dxa"/>
          </w:tcPr>
          <w:p w:rsidR="00B676F6" w:rsidRPr="00D94624" w:rsidRDefault="00B676F6" w:rsidP="007A6509">
            <w:pPr>
              <w:spacing w:after="0" w:line="240" w:lineRule="auto"/>
              <w:rPr>
                <w:rFonts w:ascii="Calibri" w:eastAsia="Times New Roman" w:hAnsi="Calibri" w:cs="Times New Roman"/>
                <w:sz w:val="24"/>
                <w:szCs w:val="24"/>
              </w:rPr>
            </w:pPr>
          </w:p>
        </w:tc>
      </w:tr>
    </w:tbl>
    <w:p w:rsidR="00B676F6" w:rsidRPr="00D94624" w:rsidRDefault="00B676F6" w:rsidP="00B676F6">
      <w:pPr>
        <w:tabs>
          <w:tab w:val="left" w:pos="1200"/>
        </w:tabs>
        <w:jc w:val="center"/>
        <w:rPr>
          <w:rFonts w:ascii="Times New Roman" w:eastAsia="Times New Roman" w:hAnsi="Times New Roman" w:cs="Times New Roman"/>
          <w:b/>
          <w:bCs/>
          <w:sz w:val="28"/>
          <w:szCs w:val="28"/>
          <w:lang w:eastAsia="ru-RU"/>
        </w:rPr>
      </w:pPr>
      <w:r w:rsidRPr="00D94624">
        <w:rPr>
          <w:rFonts w:ascii="Times New Roman" w:eastAsia="Times New Roman" w:hAnsi="Times New Roman" w:cs="Times New Roman"/>
          <w:b/>
          <w:bCs/>
          <w:sz w:val="28"/>
          <w:szCs w:val="28"/>
          <w:lang w:eastAsia="ru-RU"/>
        </w:rPr>
        <w:t>ОТГРУЗОЧНАЯ РАЗНАРЯДКА</w:t>
      </w:r>
    </w:p>
    <w:p w:rsidR="00B676F6" w:rsidRPr="00D94624" w:rsidRDefault="00B676F6" w:rsidP="00B676F6">
      <w:pPr>
        <w:tabs>
          <w:tab w:val="left" w:pos="4320"/>
        </w:tabs>
        <w:spacing w:after="0" w:line="240" w:lineRule="auto"/>
        <w:jc w:val="center"/>
        <w:rPr>
          <w:rFonts w:ascii="Times New Roman" w:eastAsia="Times New Roman" w:hAnsi="Times New Roman" w:cs="Times New Roman"/>
          <w:bCs/>
          <w:sz w:val="24"/>
          <w:szCs w:val="24"/>
          <w:lang w:eastAsia="ru-RU"/>
        </w:rPr>
      </w:pPr>
      <w:r w:rsidRPr="00D94624">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117"/>
        <w:gridCol w:w="1349"/>
        <w:gridCol w:w="2466"/>
        <w:gridCol w:w="2466"/>
        <w:gridCol w:w="41"/>
      </w:tblGrid>
      <w:tr w:rsidR="00B676F6" w:rsidRPr="00D94624" w:rsidTr="007A6509">
        <w:trPr>
          <w:trHeight w:val="267"/>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договора</w:t>
            </w:r>
          </w:p>
          <w:p w:rsidR="00B676F6" w:rsidRPr="00D94624" w:rsidRDefault="00B676F6" w:rsidP="007A650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sz w:val="28"/>
                <w:szCs w:val="28"/>
                <w:lang w:eastAsia="ru-RU"/>
              </w:rPr>
            </w:pPr>
          </w:p>
        </w:tc>
      </w:tr>
      <w:tr w:rsidR="00B676F6" w:rsidRPr="00D94624" w:rsidTr="007A6509">
        <w:trPr>
          <w:trHeight w:val="267"/>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дополнительного соглашения</w:t>
            </w:r>
            <w:r>
              <w:rPr>
                <w:rFonts w:ascii="Times New Roman" w:eastAsia="Times New Roman" w:hAnsi="Times New Roman" w:cs="Times New Roman"/>
                <w:b/>
                <w:sz w:val="28"/>
                <w:szCs w:val="28"/>
                <w:lang w:eastAsia="ru-RU"/>
              </w:rPr>
              <w:t xml:space="preserve"> </w:t>
            </w:r>
          </w:p>
          <w:p w:rsidR="00B676F6" w:rsidRPr="00D94624" w:rsidRDefault="00B676F6" w:rsidP="007A650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sz w:val="28"/>
                <w:szCs w:val="28"/>
                <w:lang w:eastAsia="ru-RU"/>
              </w:rPr>
            </w:pPr>
          </w:p>
        </w:tc>
      </w:tr>
      <w:tr w:rsidR="00B676F6" w:rsidRPr="00D94624" w:rsidTr="007A6509">
        <w:trPr>
          <w:trHeight w:val="286"/>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Наименование нефтепродуктов</w:t>
            </w: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sz w:val="28"/>
                <w:szCs w:val="28"/>
                <w:lang w:eastAsia="ru-RU"/>
              </w:rPr>
            </w:pPr>
          </w:p>
        </w:tc>
      </w:tr>
      <w:tr w:rsidR="00B676F6" w:rsidRPr="00D94624" w:rsidTr="007A6509">
        <w:trPr>
          <w:trHeight w:val="534"/>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Пункт доставки (адрес доставки)</w:t>
            </w: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sz w:val="28"/>
                <w:szCs w:val="28"/>
                <w:lang w:eastAsia="ru-RU"/>
              </w:rPr>
            </w:pPr>
          </w:p>
        </w:tc>
      </w:tr>
      <w:tr w:rsidR="00B676F6" w:rsidRPr="00D94624" w:rsidTr="007A6509">
        <w:trPr>
          <w:trHeight w:val="534"/>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Способ доставки</w:t>
            </w: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sz w:val="28"/>
                <w:szCs w:val="28"/>
                <w:lang w:eastAsia="ru-RU"/>
              </w:rPr>
            </w:pPr>
          </w:p>
        </w:tc>
      </w:tr>
      <w:tr w:rsidR="00B676F6" w:rsidRPr="00D94624" w:rsidTr="007A6509">
        <w:trPr>
          <w:trHeight w:val="222"/>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 xml:space="preserve">Количество, </w:t>
            </w:r>
            <w:proofErr w:type="spellStart"/>
            <w:r w:rsidRPr="00D94624">
              <w:rPr>
                <w:rFonts w:ascii="Times New Roman" w:eastAsia="Times New Roman" w:hAnsi="Times New Roman" w:cs="Times New Roman"/>
                <w:b/>
                <w:sz w:val="28"/>
                <w:szCs w:val="28"/>
                <w:lang w:eastAsia="ru-RU"/>
              </w:rPr>
              <w:t>ед</w:t>
            </w:r>
            <w:proofErr w:type="gramStart"/>
            <w:r w:rsidRPr="00D94624">
              <w:rPr>
                <w:rFonts w:ascii="Times New Roman" w:eastAsia="Times New Roman" w:hAnsi="Times New Roman" w:cs="Times New Roman"/>
                <w:b/>
                <w:sz w:val="28"/>
                <w:szCs w:val="28"/>
                <w:lang w:eastAsia="ru-RU"/>
              </w:rPr>
              <w:t>.и</w:t>
            </w:r>
            <w:proofErr w:type="gramEnd"/>
            <w:r w:rsidRPr="00D94624">
              <w:rPr>
                <w:rFonts w:ascii="Times New Roman" w:eastAsia="Times New Roman" w:hAnsi="Times New Roman" w:cs="Times New Roman"/>
                <w:b/>
                <w:sz w:val="28"/>
                <w:szCs w:val="28"/>
                <w:lang w:eastAsia="ru-RU"/>
              </w:rPr>
              <w:t>зм</w:t>
            </w:r>
            <w:proofErr w:type="spellEnd"/>
            <w:r w:rsidRPr="00D94624">
              <w:rPr>
                <w:rFonts w:ascii="Times New Roman" w:eastAsia="Times New Roman" w:hAnsi="Times New Roman" w:cs="Times New Roman"/>
                <w:b/>
                <w:sz w:val="28"/>
                <w:szCs w:val="28"/>
                <w:lang w:eastAsia="ru-RU"/>
              </w:rPr>
              <w:t>.</w:t>
            </w:r>
          </w:p>
          <w:p w:rsidR="00B676F6" w:rsidRPr="00D94624" w:rsidRDefault="00B676F6" w:rsidP="007A650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sz w:val="28"/>
                <w:szCs w:val="28"/>
                <w:lang w:eastAsia="ru-RU"/>
              </w:rPr>
            </w:pPr>
          </w:p>
        </w:tc>
      </w:tr>
      <w:tr w:rsidR="00B676F6" w:rsidRPr="00D94624" w:rsidTr="007A6509">
        <w:trPr>
          <w:trHeight w:val="476"/>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Срок поставки</w:t>
            </w:r>
          </w:p>
          <w:p w:rsidR="00B676F6" w:rsidRPr="00D94624" w:rsidRDefault="00B676F6" w:rsidP="007A650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b/>
                <w:bCs/>
                <w:sz w:val="28"/>
                <w:szCs w:val="28"/>
                <w:lang w:eastAsia="ru-RU"/>
              </w:rPr>
            </w:pPr>
          </w:p>
        </w:tc>
      </w:tr>
      <w:tr w:rsidR="00B676F6" w:rsidRPr="00D94624" w:rsidTr="007A6509">
        <w:trPr>
          <w:trHeight w:val="626"/>
        </w:trPr>
        <w:tc>
          <w:tcPr>
            <w:tcW w:w="3544" w:type="dxa"/>
            <w:gridSpan w:val="2"/>
            <w:vAlign w:val="center"/>
          </w:tcPr>
          <w:p w:rsidR="00B676F6" w:rsidRPr="00D94624" w:rsidRDefault="00B676F6" w:rsidP="007A6509">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Особые отметки</w:t>
            </w:r>
          </w:p>
          <w:p w:rsidR="00B676F6" w:rsidRPr="00D94624" w:rsidRDefault="00B676F6" w:rsidP="007A650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676F6" w:rsidRPr="00D94624" w:rsidRDefault="00B676F6" w:rsidP="007A6509">
            <w:pPr>
              <w:spacing w:after="0" w:line="240" w:lineRule="auto"/>
              <w:rPr>
                <w:rFonts w:ascii="Times New Roman" w:eastAsia="Times New Roman" w:hAnsi="Times New Roman" w:cs="Times New Roman"/>
                <w:b/>
                <w:bCs/>
                <w:sz w:val="28"/>
                <w:szCs w:val="28"/>
                <w:lang w:eastAsia="ru-RU"/>
              </w:rPr>
            </w:pPr>
          </w:p>
        </w:tc>
      </w:tr>
      <w:tr w:rsidR="00B676F6" w:rsidRPr="00D94624" w:rsidTr="007A6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1" w:type="dxa"/>
        </w:trPr>
        <w:tc>
          <w:tcPr>
            <w:tcW w:w="2439" w:type="dxa"/>
          </w:tcPr>
          <w:p w:rsidR="00B676F6" w:rsidRPr="00D94624" w:rsidRDefault="00B676F6" w:rsidP="007A6509">
            <w:pPr>
              <w:spacing w:after="0" w:line="240" w:lineRule="auto"/>
              <w:rPr>
                <w:rFonts w:ascii="Arial" w:eastAsia="Times New Roman" w:hAnsi="Arial" w:cs="Arial"/>
                <w:sz w:val="16"/>
                <w:szCs w:val="16"/>
                <w:lang w:eastAsia="ru-RU"/>
              </w:rPr>
            </w:pPr>
          </w:p>
        </w:tc>
        <w:tc>
          <w:tcPr>
            <w:tcW w:w="2439" w:type="dxa"/>
            <w:gridSpan w:val="2"/>
          </w:tcPr>
          <w:p w:rsidR="00B676F6" w:rsidRPr="00D94624" w:rsidRDefault="00B676F6" w:rsidP="007A6509">
            <w:pPr>
              <w:spacing w:after="0" w:line="240" w:lineRule="auto"/>
              <w:jc w:val="center"/>
              <w:rPr>
                <w:rFonts w:ascii="Arial" w:eastAsia="Times New Roman" w:hAnsi="Arial" w:cs="Arial"/>
                <w:sz w:val="16"/>
                <w:szCs w:val="16"/>
                <w:lang w:eastAsia="ru-RU"/>
              </w:rPr>
            </w:pPr>
          </w:p>
          <w:p w:rsidR="00B676F6" w:rsidRPr="00D94624" w:rsidRDefault="00B676F6" w:rsidP="007A6509">
            <w:pPr>
              <w:pBdr>
                <w:bottom w:val="single" w:sz="12" w:space="1" w:color="auto"/>
              </w:pBdr>
              <w:spacing w:after="0" w:line="240" w:lineRule="auto"/>
              <w:jc w:val="center"/>
              <w:rPr>
                <w:rFonts w:ascii="Arial" w:eastAsia="Times New Roman" w:hAnsi="Arial" w:cs="Arial"/>
                <w:sz w:val="16"/>
                <w:szCs w:val="16"/>
                <w:lang w:eastAsia="ru-RU"/>
              </w:rPr>
            </w:pPr>
          </w:p>
          <w:p w:rsidR="00B676F6" w:rsidRPr="00D94624" w:rsidRDefault="00B676F6" w:rsidP="007A6509">
            <w:pPr>
              <w:pBdr>
                <w:bottom w:val="single" w:sz="12" w:space="1" w:color="auto"/>
              </w:pBdr>
              <w:spacing w:after="0" w:line="240" w:lineRule="auto"/>
              <w:jc w:val="center"/>
              <w:rPr>
                <w:rFonts w:ascii="Arial" w:eastAsia="Times New Roman" w:hAnsi="Arial" w:cs="Arial"/>
                <w:sz w:val="16"/>
                <w:szCs w:val="16"/>
                <w:lang w:eastAsia="ru-RU"/>
              </w:rPr>
            </w:pPr>
          </w:p>
          <w:p w:rsidR="00B676F6" w:rsidRPr="00D94624" w:rsidRDefault="00B676F6" w:rsidP="007A6509">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(Подпись)</w:t>
            </w:r>
          </w:p>
        </w:tc>
        <w:tc>
          <w:tcPr>
            <w:tcW w:w="2439" w:type="dxa"/>
          </w:tcPr>
          <w:p w:rsidR="00B676F6" w:rsidRPr="00D94624" w:rsidRDefault="00B676F6" w:rsidP="007A6509">
            <w:pPr>
              <w:pBdr>
                <w:bottom w:val="single" w:sz="12" w:space="1" w:color="auto"/>
              </w:pBdr>
              <w:spacing w:after="0" w:line="240" w:lineRule="auto"/>
              <w:jc w:val="center"/>
              <w:rPr>
                <w:rFonts w:ascii="Arial" w:eastAsia="Times New Roman" w:hAnsi="Arial" w:cs="Arial"/>
                <w:sz w:val="16"/>
                <w:szCs w:val="16"/>
                <w:lang w:eastAsia="ru-RU"/>
              </w:rPr>
            </w:pPr>
          </w:p>
          <w:p w:rsidR="00B676F6" w:rsidRPr="00D94624" w:rsidRDefault="00B676F6" w:rsidP="007A6509">
            <w:pPr>
              <w:pBdr>
                <w:bottom w:val="single" w:sz="12" w:space="1" w:color="auto"/>
              </w:pBdr>
              <w:spacing w:after="0" w:line="240" w:lineRule="auto"/>
              <w:jc w:val="center"/>
              <w:rPr>
                <w:rFonts w:ascii="Arial" w:eastAsia="Times New Roman" w:hAnsi="Arial" w:cs="Arial"/>
                <w:sz w:val="16"/>
                <w:szCs w:val="16"/>
                <w:lang w:eastAsia="ru-RU"/>
              </w:rPr>
            </w:pPr>
          </w:p>
          <w:p w:rsidR="00B676F6" w:rsidRPr="00D94624" w:rsidRDefault="00B676F6" w:rsidP="007A6509">
            <w:pPr>
              <w:pBdr>
                <w:bottom w:val="single" w:sz="12" w:space="1" w:color="auto"/>
              </w:pBdr>
              <w:spacing w:after="0" w:line="240" w:lineRule="auto"/>
              <w:jc w:val="center"/>
              <w:rPr>
                <w:rFonts w:ascii="Arial" w:eastAsia="Times New Roman" w:hAnsi="Arial" w:cs="Arial"/>
                <w:sz w:val="16"/>
                <w:szCs w:val="16"/>
                <w:lang w:eastAsia="ru-RU"/>
              </w:rPr>
            </w:pPr>
          </w:p>
          <w:p w:rsidR="00B676F6" w:rsidRPr="00D94624" w:rsidRDefault="00B676F6" w:rsidP="007A6509">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(Должность)</w:t>
            </w:r>
          </w:p>
        </w:tc>
        <w:tc>
          <w:tcPr>
            <w:tcW w:w="2439" w:type="dxa"/>
          </w:tcPr>
          <w:p w:rsidR="00B676F6" w:rsidRPr="00D94624" w:rsidRDefault="00B676F6" w:rsidP="007A6509">
            <w:pPr>
              <w:pBdr>
                <w:bottom w:val="single" w:sz="12" w:space="1" w:color="auto"/>
              </w:pBdr>
              <w:spacing w:after="0" w:line="240" w:lineRule="auto"/>
              <w:rPr>
                <w:rFonts w:ascii="Arial" w:eastAsia="Times New Roman" w:hAnsi="Arial" w:cs="Arial"/>
                <w:sz w:val="16"/>
                <w:szCs w:val="16"/>
                <w:lang w:eastAsia="ru-RU"/>
              </w:rPr>
            </w:pPr>
          </w:p>
          <w:p w:rsidR="00B676F6" w:rsidRPr="00D94624" w:rsidRDefault="00B676F6" w:rsidP="007A6509">
            <w:pPr>
              <w:pBdr>
                <w:bottom w:val="single" w:sz="12" w:space="1" w:color="auto"/>
              </w:pBdr>
              <w:spacing w:after="0" w:line="240" w:lineRule="auto"/>
              <w:rPr>
                <w:rFonts w:ascii="Arial" w:eastAsia="Times New Roman" w:hAnsi="Arial" w:cs="Arial"/>
                <w:sz w:val="16"/>
                <w:szCs w:val="16"/>
                <w:lang w:eastAsia="ru-RU"/>
              </w:rPr>
            </w:pPr>
          </w:p>
          <w:p w:rsidR="00B676F6" w:rsidRPr="00D94624" w:rsidRDefault="00B676F6" w:rsidP="007A6509">
            <w:pPr>
              <w:pBdr>
                <w:bottom w:val="single" w:sz="12" w:space="1" w:color="auto"/>
              </w:pBdr>
              <w:spacing w:after="0" w:line="240" w:lineRule="auto"/>
              <w:rPr>
                <w:rFonts w:ascii="Arial" w:eastAsia="Times New Roman" w:hAnsi="Arial" w:cs="Arial"/>
                <w:sz w:val="16"/>
                <w:szCs w:val="16"/>
                <w:lang w:eastAsia="ru-RU"/>
              </w:rPr>
            </w:pPr>
          </w:p>
          <w:p w:rsidR="00B676F6" w:rsidRPr="00D94624" w:rsidRDefault="00B676F6" w:rsidP="007A6509">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(Фамилия И.О.)</w:t>
            </w:r>
          </w:p>
        </w:tc>
      </w:tr>
    </w:tbl>
    <w:p w:rsidR="00B676F6" w:rsidRPr="00D94624" w:rsidRDefault="00B676F6" w:rsidP="00B676F6">
      <w:pPr>
        <w:spacing w:after="0"/>
        <w:rPr>
          <w:rFonts w:ascii="Calibri" w:eastAsia="Times New Roman" w:hAnsi="Calibri" w:cs="Times New Roman"/>
          <w:vanish/>
        </w:rPr>
      </w:pPr>
    </w:p>
    <w:tbl>
      <w:tblPr>
        <w:tblpPr w:leftFromText="180" w:rightFromText="180" w:vertAnchor="text" w:horzAnchor="margin" w:tblpY="478"/>
        <w:tblW w:w="9905" w:type="dxa"/>
        <w:tblLayout w:type="fixed"/>
        <w:tblLook w:val="04A0" w:firstRow="1" w:lastRow="0" w:firstColumn="1" w:lastColumn="0" w:noHBand="0" w:noVBand="1"/>
      </w:tblPr>
      <w:tblGrid>
        <w:gridCol w:w="4793"/>
        <w:gridCol w:w="5112"/>
      </w:tblGrid>
      <w:tr w:rsidR="00B676F6" w:rsidRPr="00D94624" w:rsidTr="007A6509">
        <w:trPr>
          <w:trHeight w:val="1322"/>
        </w:trPr>
        <w:tc>
          <w:tcPr>
            <w:tcW w:w="4793" w:type="dxa"/>
          </w:tcPr>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ПОСТАВЩИК</w:t>
            </w:r>
          </w:p>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p>
        </w:tc>
        <w:tc>
          <w:tcPr>
            <w:tcW w:w="5112" w:type="dxa"/>
          </w:tcPr>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ПОКУПАТЕЛЬ</w:t>
            </w:r>
          </w:p>
          <w:p w:rsidR="00B676F6" w:rsidRPr="001E2D75" w:rsidRDefault="00B676F6" w:rsidP="007A6509">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 xml:space="preserve">Акционерное общество </w:t>
            </w:r>
          </w:p>
          <w:p w:rsidR="00B676F6" w:rsidRPr="00D94624" w:rsidRDefault="00B676F6" w:rsidP="007A6509">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«Мурманэнергосбыт»</w:t>
            </w:r>
          </w:p>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p>
          <w:p w:rsidR="00B676F6" w:rsidRPr="00D94624" w:rsidRDefault="00B676F6" w:rsidP="007A6509">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p>
        </w:tc>
      </w:tr>
    </w:tbl>
    <w:p w:rsidR="00B676F6" w:rsidRPr="00D94624" w:rsidRDefault="00B676F6" w:rsidP="00B676F6">
      <w:pPr>
        <w:tabs>
          <w:tab w:val="left" w:pos="-142"/>
        </w:tabs>
      </w:pPr>
    </w:p>
    <w:p w:rsidR="00DE6F5A" w:rsidRPr="00D94624" w:rsidRDefault="00DE6F5A" w:rsidP="00B676F6">
      <w:pPr>
        <w:keepNext/>
        <w:keepLines/>
        <w:tabs>
          <w:tab w:val="left" w:pos="-142"/>
          <w:tab w:val="left" w:pos="0"/>
        </w:tabs>
        <w:suppressAutoHyphens/>
        <w:spacing w:before="120" w:after="120" w:line="240" w:lineRule="auto"/>
        <w:jc w:val="center"/>
      </w:pPr>
    </w:p>
    <w:p w:rsidR="00870992" w:rsidRDefault="00870992" w:rsidP="00DE6F5A">
      <w:pPr>
        <w:keepNext/>
        <w:keepLines/>
        <w:tabs>
          <w:tab w:val="left" w:pos="-142"/>
          <w:tab w:val="left" w:pos="0"/>
        </w:tabs>
        <w:suppressAutoHyphens/>
        <w:spacing w:before="120" w:after="120" w:line="240" w:lineRule="auto"/>
        <w:jc w:val="center"/>
      </w:pPr>
    </w:p>
    <w:p w:rsidR="00870992" w:rsidRDefault="00870992" w:rsidP="00870992">
      <w:pPr>
        <w:tabs>
          <w:tab w:val="left" w:pos="-142"/>
        </w:tabs>
      </w:pPr>
    </w:p>
    <w:p w:rsidR="003C2487" w:rsidRPr="00D94624" w:rsidRDefault="003C2487" w:rsidP="00870992">
      <w:pPr>
        <w:tabs>
          <w:tab w:val="left" w:pos="-142"/>
        </w:tabs>
      </w:pPr>
    </w:p>
    <w:p w:rsidR="00870992" w:rsidRDefault="00870992" w:rsidP="00870992">
      <w:pPr>
        <w:keepNext/>
        <w:keepLines/>
        <w:tabs>
          <w:tab w:val="left" w:pos="-142"/>
          <w:tab w:val="left" w:pos="0"/>
        </w:tabs>
        <w:suppressAutoHyphens/>
        <w:spacing w:before="120" w:after="120" w:line="240" w:lineRule="auto"/>
        <w:rPr>
          <w:rFonts w:ascii="Times New Roman" w:eastAsia="Times New Roman" w:hAnsi="Times New Roman" w:cs="Times New Roman"/>
          <w:b/>
          <w:iCs/>
          <w:sz w:val="24"/>
          <w:szCs w:val="24"/>
          <w:lang w:eastAsia="ar-SA"/>
        </w:rPr>
      </w:pPr>
    </w:p>
    <w:p w:rsidR="003A2F0D" w:rsidRPr="00AF3C19" w:rsidRDefault="003A2F0D" w:rsidP="00AF3C19">
      <w:pPr>
        <w:pStyle w:val="1"/>
        <w:numPr>
          <w:ilvl w:val="0"/>
          <w:numId w:val="0"/>
        </w:numPr>
        <w:ind w:left="1134"/>
        <w:rPr>
          <w:b/>
        </w:rPr>
      </w:pPr>
      <w:r w:rsidRPr="00AF3C19">
        <w:rPr>
          <w:b/>
        </w:rPr>
        <w:t>Приложение № 5</w:t>
      </w:r>
      <w:bookmarkEnd w:id="150"/>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72" w:name="_Toc394314190"/>
      <w:bookmarkStart w:id="173"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2"/>
      <w:bookmarkEnd w:id="173"/>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lastRenderedPageBreak/>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4" w:name="ОтчетностьЗаПрошлый2"/>
            <w:r w:rsidRPr="003A2F0D">
              <w:rPr>
                <w:rFonts w:ascii="Times New Roman" w:eastAsia="Times New Roman" w:hAnsi="Times New Roman" w:cs="Times New Roman"/>
                <w:sz w:val="24"/>
                <w:szCs w:val="24"/>
              </w:rPr>
              <w:instrText xml:space="preserve"> FORMTEXT </w:instrText>
            </w:r>
            <w:r w:rsidR="00755DE0">
              <w:rPr>
                <w:rFonts w:ascii="Times New Roman" w:eastAsia="Times New Roman" w:hAnsi="Times New Roman" w:cs="Times New Roman"/>
                <w:sz w:val="24"/>
                <w:szCs w:val="24"/>
              </w:rPr>
            </w:r>
            <w:r w:rsidR="00755DE0">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74"/>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5" w:name="Год2"/>
      <w:r w:rsidRPr="003A2F0D">
        <w:rPr>
          <w:rFonts w:ascii="Times New Roman" w:eastAsia="Times New Roman" w:hAnsi="Times New Roman" w:cs="Times New Roman"/>
          <w:bCs/>
          <w:sz w:val="24"/>
          <w:lang w:eastAsia="ru-RU"/>
        </w:rPr>
        <w:instrText xml:space="preserve"> FORMTEXT </w:instrText>
      </w:r>
      <w:r w:rsidR="00755DE0">
        <w:rPr>
          <w:rFonts w:ascii="Times New Roman" w:eastAsia="Times New Roman" w:hAnsi="Times New Roman" w:cs="Times New Roman"/>
          <w:bCs/>
          <w:sz w:val="24"/>
          <w:lang w:eastAsia="ru-RU"/>
        </w:rPr>
      </w:r>
      <w:r w:rsidR="00755DE0">
        <w:rPr>
          <w:rFonts w:ascii="Times New Roman" w:eastAsia="Times New Roman" w:hAnsi="Times New Roman" w:cs="Times New Roman"/>
          <w:bCs/>
          <w:sz w:val="24"/>
          <w:lang w:eastAsia="ru-RU"/>
        </w:rPr>
        <w:fldChar w:fldCharType="separate"/>
      </w:r>
      <w:r w:rsidRPr="003A2F0D">
        <w:rPr>
          <w:rFonts w:ascii="Times New Roman" w:eastAsia="Times New Roman" w:hAnsi="Times New Roman" w:cs="Times New Roman"/>
          <w:bCs/>
          <w:sz w:val="24"/>
          <w:lang w:eastAsia="ru-RU"/>
        </w:rPr>
        <w:fldChar w:fldCharType="end"/>
      </w:r>
      <w:bookmarkEnd w:id="175"/>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E0DEF" w:rsidRPr="002E0DEF">
        <w:rPr>
          <w:rFonts w:ascii="Times New Roman" w:eastAsia="Times New Roman" w:hAnsi="Times New Roman" w:cs="Times New Roman"/>
          <w:bCs/>
          <w:sz w:val="24"/>
          <w:lang w:eastAsia="ru-RU"/>
        </w:rPr>
        <w:t>6</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E76E82">
      <w:headerReference w:type="default" r:id="rId26"/>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DE0" w:rsidRDefault="00755DE0" w:rsidP="003A2F0D">
      <w:pPr>
        <w:spacing w:after="0" w:line="240" w:lineRule="auto"/>
      </w:pPr>
      <w:r>
        <w:separator/>
      </w:r>
    </w:p>
  </w:endnote>
  <w:endnote w:type="continuationSeparator" w:id="0">
    <w:p w:rsidR="00755DE0" w:rsidRDefault="00755DE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6F6" w:rsidRPr="002E35AB" w:rsidRDefault="00B676F6" w:rsidP="00E76E82">
    <w:pPr>
      <w:pStyle w:val="affa"/>
      <w:rPr>
        <w:rFonts w:ascii="Times New Roman" w:hAnsi="Times New Roman" w:cs="Times New Roman"/>
      </w:rPr>
    </w:pPr>
    <w:r>
      <w:t>__________________</w:t>
    </w:r>
    <w:r>
      <w:rPr>
        <w:rFonts w:ascii="Times New Roman" w:hAnsi="Times New Roman" w:cs="Times New Roman"/>
      </w:rPr>
      <w:t>Поставщик                                                                          ____________________Покупатель</w:t>
    </w:r>
  </w:p>
  <w:p w:rsidR="00B676F6" w:rsidRPr="009500AC" w:rsidRDefault="00B676F6" w:rsidP="00E76E82">
    <w:pPr>
      <w:pStyle w:val="affa"/>
    </w:pPr>
    <w:r w:rsidRPr="009500AC">
      <w:t xml:space="preserve">                    </w:t>
    </w:r>
    <w:r>
      <w:t xml:space="preserve">                               </w:t>
    </w:r>
  </w:p>
  <w:p w:rsidR="00B676F6" w:rsidRDefault="00B676F6">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6F6" w:rsidRDefault="00B676F6">
    <w:pPr>
      <w:pStyle w:val="affa"/>
      <w:jc w:val="right"/>
    </w:pPr>
  </w:p>
  <w:p w:rsidR="00B676F6" w:rsidRPr="002E35AB" w:rsidRDefault="00B676F6" w:rsidP="008D232B">
    <w:pPr>
      <w:pStyle w:val="affa"/>
      <w:rPr>
        <w:rFonts w:ascii="Times New Roman" w:hAnsi="Times New Roman" w:cs="Times New Roman"/>
      </w:rPr>
    </w:pPr>
    <w:r>
      <w:t>__________________</w:t>
    </w:r>
    <w:r>
      <w:rPr>
        <w:rFonts w:ascii="Times New Roman" w:hAnsi="Times New Roman" w:cs="Times New Roman"/>
      </w:rPr>
      <w:t>Поставщик                                                                          ____________________Покупатель</w:t>
    </w:r>
  </w:p>
  <w:p w:rsidR="00B676F6" w:rsidRDefault="00B676F6">
    <w:pPr>
      <w:pStyle w:val="affa"/>
    </w:pPr>
  </w:p>
  <w:p w:rsidR="00B676F6" w:rsidRDefault="00B676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DE0" w:rsidRDefault="00755DE0" w:rsidP="003A2F0D">
      <w:pPr>
        <w:spacing w:after="0" w:line="240" w:lineRule="auto"/>
      </w:pPr>
      <w:r>
        <w:separator/>
      </w:r>
    </w:p>
  </w:footnote>
  <w:footnote w:type="continuationSeparator" w:id="0">
    <w:p w:rsidR="00755DE0" w:rsidRDefault="00755DE0" w:rsidP="003A2F0D">
      <w:pPr>
        <w:spacing w:after="0" w:line="240" w:lineRule="auto"/>
      </w:pPr>
      <w:r>
        <w:continuationSeparator/>
      </w:r>
    </w:p>
  </w:footnote>
  <w:footnote w:id="1">
    <w:p w:rsidR="00DE6F5A" w:rsidRPr="00390286" w:rsidRDefault="00DE6F5A"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DE6F5A" w:rsidRDefault="00DE6F5A">
        <w:pPr>
          <w:pStyle w:val="aff9"/>
          <w:jc w:val="center"/>
        </w:pPr>
      </w:p>
      <w:p w:rsidR="00DE6F5A" w:rsidRDefault="00DE6F5A">
        <w:pPr>
          <w:pStyle w:val="aff9"/>
          <w:jc w:val="center"/>
        </w:pPr>
        <w:r>
          <w:fldChar w:fldCharType="begin"/>
        </w:r>
        <w:r>
          <w:instrText>PAGE   \* MERGEFORMAT</w:instrText>
        </w:r>
        <w:r>
          <w:fldChar w:fldCharType="separate"/>
        </w:r>
        <w:r w:rsidR="00B676F6">
          <w:rPr>
            <w:noProof/>
          </w:rPr>
          <w:t>55</w:t>
        </w:r>
        <w:r>
          <w:fldChar w:fldCharType="end"/>
        </w:r>
      </w:p>
    </w:sdtContent>
  </w:sdt>
  <w:p w:rsidR="00DE6F5A" w:rsidRDefault="00DE6F5A"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5A" w:rsidRDefault="00DE6F5A">
    <w:pPr>
      <w:pStyle w:val="aff9"/>
      <w:jc w:val="center"/>
    </w:pPr>
  </w:p>
  <w:p w:rsidR="00DE6F5A" w:rsidRDefault="00DE6F5A">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DE6F5A" w:rsidRDefault="00DE6F5A">
        <w:pPr>
          <w:pStyle w:val="aff9"/>
          <w:jc w:val="center"/>
        </w:pPr>
        <w:r>
          <w:fldChar w:fldCharType="begin"/>
        </w:r>
        <w:r>
          <w:instrText>PAGE   \* MERGEFORMAT</w:instrText>
        </w:r>
        <w:r>
          <w:fldChar w:fldCharType="separate"/>
        </w:r>
        <w:r w:rsidR="00B676F6">
          <w:rPr>
            <w:noProof/>
          </w:rPr>
          <w:t>56</w:t>
        </w:r>
        <w:r>
          <w:fldChar w:fldCharType="end"/>
        </w:r>
      </w:p>
    </w:sdtContent>
  </w:sdt>
  <w:p w:rsidR="00DE6F5A" w:rsidRDefault="00DE6F5A">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FC1544"/>
    <w:multiLevelType w:val="hybridMultilevel"/>
    <w:tmpl w:val="6BF03E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0159C0"/>
    <w:multiLevelType w:val="multilevel"/>
    <w:tmpl w:val="BC1C28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8"/>
  </w:num>
  <w:num w:numId="34">
    <w:abstractNumId w:val="44"/>
  </w:num>
  <w:num w:numId="35">
    <w:abstractNumId w:val="32"/>
  </w:num>
  <w:num w:numId="36">
    <w:abstractNumId w:val="36"/>
  </w:num>
  <w:num w:numId="37">
    <w:abstractNumId w:val="40"/>
  </w:num>
  <w:num w:numId="38">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6"/>
  </w:num>
  <w:num w:numId="41">
    <w:abstractNumId w:val="34"/>
  </w:num>
  <w:num w:numId="42">
    <w:abstractNumId w:val="43"/>
  </w:num>
  <w:num w:numId="43">
    <w:abstractNumId w:val="35"/>
  </w:num>
  <w:num w:numId="44">
    <w:abstractNumId w:val="4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4413"/>
    <w:rsid w:val="0004274E"/>
    <w:rsid w:val="0005213E"/>
    <w:rsid w:val="00054BAD"/>
    <w:rsid w:val="00056A67"/>
    <w:rsid w:val="00061C70"/>
    <w:rsid w:val="00063491"/>
    <w:rsid w:val="0006606F"/>
    <w:rsid w:val="00072C68"/>
    <w:rsid w:val="000751F0"/>
    <w:rsid w:val="000819C4"/>
    <w:rsid w:val="000835BB"/>
    <w:rsid w:val="000873A9"/>
    <w:rsid w:val="0009390E"/>
    <w:rsid w:val="000B3C88"/>
    <w:rsid w:val="000C70E6"/>
    <w:rsid w:val="000E7D6A"/>
    <w:rsid w:val="00120649"/>
    <w:rsid w:val="0012767C"/>
    <w:rsid w:val="001370AB"/>
    <w:rsid w:val="00147ECF"/>
    <w:rsid w:val="0016230C"/>
    <w:rsid w:val="0016235B"/>
    <w:rsid w:val="00176DE5"/>
    <w:rsid w:val="00182044"/>
    <w:rsid w:val="00182627"/>
    <w:rsid w:val="00192A74"/>
    <w:rsid w:val="001956F3"/>
    <w:rsid w:val="001B576F"/>
    <w:rsid w:val="001C301A"/>
    <w:rsid w:val="001D7F04"/>
    <w:rsid w:val="001F413B"/>
    <w:rsid w:val="00206720"/>
    <w:rsid w:val="00222830"/>
    <w:rsid w:val="002466AA"/>
    <w:rsid w:val="00253DCE"/>
    <w:rsid w:val="00255FE3"/>
    <w:rsid w:val="0027498A"/>
    <w:rsid w:val="00274FF6"/>
    <w:rsid w:val="00296CC8"/>
    <w:rsid w:val="002B55CB"/>
    <w:rsid w:val="002B64EA"/>
    <w:rsid w:val="002D723C"/>
    <w:rsid w:val="002E0DEF"/>
    <w:rsid w:val="002F595F"/>
    <w:rsid w:val="003134BF"/>
    <w:rsid w:val="00336C65"/>
    <w:rsid w:val="00340C98"/>
    <w:rsid w:val="0035032D"/>
    <w:rsid w:val="003512B1"/>
    <w:rsid w:val="003A2F0D"/>
    <w:rsid w:val="003A6EE5"/>
    <w:rsid w:val="003C2487"/>
    <w:rsid w:val="003C2B70"/>
    <w:rsid w:val="003D3EF7"/>
    <w:rsid w:val="003F424E"/>
    <w:rsid w:val="003F6A60"/>
    <w:rsid w:val="00415C7D"/>
    <w:rsid w:val="00423F1C"/>
    <w:rsid w:val="00424606"/>
    <w:rsid w:val="00427DA2"/>
    <w:rsid w:val="00436562"/>
    <w:rsid w:val="00447F50"/>
    <w:rsid w:val="004518FA"/>
    <w:rsid w:val="0045320B"/>
    <w:rsid w:val="00462FD3"/>
    <w:rsid w:val="00464100"/>
    <w:rsid w:val="00485C1B"/>
    <w:rsid w:val="00487DEA"/>
    <w:rsid w:val="00494547"/>
    <w:rsid w:val="004B06D0"/>
    <w:rsid w:val="004B62CE"/>
    <w:rsid w:val="004D003F"/>
    <w:rsid w:val="004D50E0"/>
    <w:rsid w:val="004E50DC"/>
    <w:rsid w:val="00500951"/>
    <w:rsid w:val="00501886"/>
    <w:rsid w:val="005021CF"/>
    <w:rsid w:val="00503DB5"/>
    <w:rsid w:val="00551C0A"/>
    <w:rsid w:val="00557928"/>
    <w:rsid w:val="00570277"/>
    <w:rsid w:val="005A0893"/>
    <w:rsid w:val="005C44DC"/>
    <w:rsid w:val="005D0E89"/>
    <w:rsid w:val="005F08D3"/>
    <w:rsid w:val="005F2344"/>
    <w:rsid w:val="00635EA0"/>
    <w:rsid w:val="00636F5F"/>
    <w:rsid w:val="006562BB"/>
    <w:rsid w:val="00675F9F"/>
    <w:rsid w:val="00684A1C"/>
    <w:rsid w:val="006B32A6"/>
    <w:rsid w:val="006B525F"/>
    <w:rsid w:val="006B7D60"/>
    <w:rsid w:val="006C5C76"/>
    <w:rsid w:val="006C6767"/>
    <w:rsid w:val="006D53BB"/>
    <w:rsid w:val="00705A8A"/>
    <w:rsid w:val="00723AAF"/>
    <w:rsid w:val="00730D70"/>
    <w:rsid w:val="0075084E"/>
    <w:rsid w:val="007519F2"/>
    <w:rsid w:val="00755DE0"/>
    <w:rsid w:val="00773BB3"/>
    <w:rsid w:val="00782655"/>
    <w:rsid w:val="00783229"/>
    <w:rsid w:val="007A25D9"/>
    <w:rsid w:val="007A7022"/>
    <w:rsid w:val="00804A56"/>
    <w:rsid w:val="00822E0F"/>
    <w:rsid w:val="0083241A"/>
    <w:rsid w:val="008379B1"/>
    <w:rsid w:val="0084251A"/>
    <w:rsid w:val="00842C17"/>
    <w:rsid w:val="0085390C"/>
    <w:rsid w:val="00854496"/>
    <w:rsid w:val="00856459"/>
    <w:rsid w:val="00870992"/>
    <w:rsid w:val="00894B43"/>
    <w:rsid w:val="008A3EFC"/>
    <w:rsid w:val="008D0F22"/>
    <w:rsid w:val="008E38AA"/>
    <w:rsid w:val="00924767"/>
    <w:rsid w:val="00933CAE"/>
    <w:rsid w:val="00953452"/>
    <w:rsid w:val="00954223"/>
    <w:rsid w:val="009660E0"/>
    <w:rsid w:val="009A1C8B"/>
    <w:rsid w:val="009B154B"/>
    <w:rsid w:val="009C6B97"/>
    <w:rsid w:val="009D7629"/>
    <w:rsid w:val="009F0D66"/>
    <w:rsid w:val="009F6FE3"/>
    <w:rsid w:val="00A26C9E"/>
    <w:rsid w:val="00A32277"/>
    <w:rsid w:val="00A37678"/>
    <w:rsid w:val="00A63694"/>
    <w:rsid w:val="00A7781D"/>
    <w:rsid w:val="00A90D05"/>
    <w:rsid w:val="00AB5610"/>
    <w:rsid w:val="00AC2F8A"/>
    <w:rsid w:val="00AC6EF2"/>
    <w:rsid w:val="00AD4F10"/>
    <w:rsid w:val="00AE4BC2"/>
    <w:rsid w:val="00AF2E86"/>
    <w:rsid w:val="00AF3C19"/>
    <w:rsid w:val="00B23B38"/>
    <w:rsid w:val="00B2459E"/>
    <w:rsid w:val="00B30731"/>
    <w:rsid w:val="00B31185"/>
    <w:rsid w:val="00B676F6"/>
    <w:rsid w:val="00B728F0"/>
    <w:rsid w:val="00B7581B"/>
    <w:rsid w:val="00B80976"/>
    <w:rsid w:val="00BA1D95"/>
    <w:rsid w:val="00BA41B2"/>
    <w:rsid w:val="00BA7036"/>
    <w:rsid w:val="00BD2BDD"/>
    <w:rsid w:val="00BD641C"/>
    <w:rsid w:val="00BD70E2"/>
    <w:rsid w:val="00BE6625"/>
    <w:rsid w:val="00C172A2"/>
    <w:rsid w:val="00C46094"/>
    <w:rsid w:val="00C6092F"/>
    <w:rsid w:val="00C67A15"/>
    <w:rsid w:val="00C73B3F"/>
    <w:rsid w:val="00C93E29"/>
    <w:rsid w:val="00C95410"/>
    <w:rsid w:val="00CC50E6"/>
    <w:rsid w:val="00CD4479"/>
    <w:rsid w:val="00CD7659"/>
    <w:rsid w:val="00CE4767"/>
    <w:rsid w:val="00D12452"/>
    <w:rsid w:val="00D16090"/>
    <w:rsid w:val="00D22E68"/>
    <w:rsid w:val="00D423E3"/>
    <w:rsid w:val="00D528A7"/>
    <w:rsid w:val="00D55327"/>
    <w:rsid w:val="00D875E2"/>
    <w:rsid w:val="00D90F2F"/>
    <w:rsid w:val="00DB2676"/>
    <w:rsid w:val="00DB645B"/>
    <w:rsid w:val="00DD5943"/>
    <w:rsid w:val="00DE267E"/>
    <w:rsid w:val="00DE6F5A"/>
    <w:rsid w:val="00E124A4"/>
    <w:rsid w:val="00E361EF"/>
    <w:rsid w:val="00E415E8"/>
    <w:rsid w:val="00E44A1E"/>
    <w:rsid w:val="00E451FD"/>
    <w:rsid w:val="00E5378A"/>
    <w:rsid w:val="00E62A1A"/>
    <w:rsid w:val="00E64DA2"/>
    <w:rsid w:val="00E76E82"/>
    <w:rsid w:val="00E814EB"/>
    <w:rsid w:val="00EA2015"/>
    <w:rsid w:val="00EB6CDD"/>
    <w:rsid w:val="00EB7761"/>
    <w:rsid w:val="00EE0D69"/>
    <w:rsid w:val="00F01103"/>
    <w:rsid w:val="00F100F7"/>
    <w:rsid w:val="00F601ED"/>
    <w:rsid w:val="00F63DBF"/>
    <w:rsid w:val="00F83C08"/>
    <w:rsid w:val="00F920D0"/>
    <w:rsid w:val="00FB51CD"/>
    <w:rsid w:val="00FB53B7"/>
    <w:rsid w:val="00FB6A14"/>
    <w:rsid w:val="00FC658B"/>
    <w:rsid w:val="00FD10E9"/>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yperlink" Target="mailto:lazaresku@mures.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0A0C9-6DB7-42DA-BA74-08C0FBE6B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59</Pages>
  <Words>23126</Words>
  <Characters>131820</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30</cp:revision>
  <dcterms:created xsi:type="dcterms:W3CDTF">2016-02-17T06:22:00Z</dcterms:created>
  <dcterms:modified xsi:type="dcterms:W3CDTF">2016-03-16T14:13:00Z</dcterms:modified>
</cp:coreProperties>
</file>