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E38" w:rsidRPr="00D76E38" w:rsidRDefault="00D76E38" w:rsidP="00D76E38">
      <w:r w:rsidRPr="00D76E38">
        <w:rPr>
          <w:rFonts w:eastAsia="Calibri"/>
          <w:noProof/>
        </w:rPr>
        <w:drawing>
          <wp:anchor distT="0" distB="0" distL="114300" distR="114300" simplePos="0" relativeHeight="251659264" behindDoc="1" locked="0" layoutInCell="1" allowOverlap="1" wp14:anchorId="66C247F2" wp14:editId="464EE9CE">
            <wp:simplePos x="0" y="0"/>
            <wp:positionH relativeFrom="column">
              <wp:posOffset>-449580</wp:posOffset>
            </wp:positionH>
            <wp:positionV relativeFrom="page">
              <wp:posOffset>0</wp:posOffset>
            </wp:positionV>
            <wp:extent cx="6780530" cy="1402080"/>
            <wp:effectExtent l="0" t="0" r="1270" b="762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6E38" w:rsidRPr="00D76E38" w:rsidRDefault="00D76E38" w:rsidP="00D76E38"/>
    <w:p w:rsidR="00D76E38" w:rsidRPr="00D76E38" w:rsidRDefault="00D76E38" w:rsidP="00D76E38"/>
    <w:p w:rsidR="009279CB" w:rsidRPr="00D76E38" w:rsidRDefault="009279CB" w:rsidP="00747FE2">
      <w:pPr>
        <w:jc w:val="both"/>
      </w:pPr>
    </w:p>
    <w:p w:rsidR="00E95620" w:rsidRPr="00D76E38" w:rsidRDefault="00E95620" w:rsidP="000576FB"/>
    <w:p w:rsidR="00624026" w:rsidRDefault="00DD0BF1" w:rsidP="00DD0BF1">
      <w:pPr>
        <w:jc w:val="right"/>
        <w:rPr>
          <w:bCs/>
          <w:lang w:eastAsia="ar-SA"/>
        </w:rPr>
      </w:pPr>
      <w:r w:rsidRPr="00D76E38">
        <w:rPr>
          <w:bCs/>
          <w:lang w:eastAsia="ar-SA"/>
        </w:rPr>
        <w:t xml:space="preserve">Приложение №1 </w:t>
      </w:r>
    </w:p>
    <w:p w:rsidR="00DD0BF1" w:rsidRPr="00D76E38" w:rsidRDefault="00624026" w:rsidP="00624026">
      <w:pPr>
        <w:jc w:val="center"/>
      </w:pPr>
      <w:r>
        <w:rPr>
          <w:bCs/>
          <w:lang w:eastAsia="ar-SA"/>
        </w:rPr>
        <w:t xml:space="preserve">                                                                                                к приказу от __._____</w:t>
      </w:r>
      <w:r w:rsidR="00DD0BF1" w:rsidRPr="00D76E38">
        <w:rPr>
          <w:bCs/>
          <w:lang w:eastAsia="ar-SA"/>
        </w:rPr>
        <w:t>201</w:t>
      </w:r>
      <w:r w:rsidR="00366740" w:rsidRPr="00D76E38">
        <w:rPr>
          <w:bCs/>
          <w:lang w:eastAsia="ar-SA"/>
        </w:rPr>
        <w:t>6</w:t>
      </w:r>
      <w:r w:rsidR="00DD0BF1" w:rsidRPr="00D76E38">
        <w:rPr>
          <w:bCs/>
          <w:lang w:eastAsia="ar-SA"/>
        </w:rPr>
        <w:t xml:space="preserve"> г.</w:t>
      </w:r>
      <w:r w:rsidRPr="00624026">
        <w:rPr>
          <w:bCs/>
          <w:lang w:eastAsia="ar-SA"/>
        </w:rPr>
        <w:t xml:space="preserve"> </w:t>
      </w:r>
      <w:r>
        <w:rPr>
          <w:bCs/>
          <w:lang w:eastAsia="ar-SA"/>
        </w:rPr>
        <w:t>№ __</w:t>
      </w:r>
      <w:proofErr w:type="gramStart"/>
      <w:r>
        <w:rPr>
          <w:bCs/>
          <w:lang w:eastAsia="ar-SA"/>
        </w:rPr>
        <w:t>_-</w:t>
      </w:r>
      <w:proofErr w:type="gramEnd"/>
      <w:r>
        <w:rPr>
          <w:bCs/>
          <w:lang w:eastAsia="ar-SA"/>
        </w:rPr>
        <w:t>з</w:t>
      </w:r>
    </w:p>
    <w:p w:rsidR="00DD0BF1" w:rsidRPr="00D76E38" w:rsidRDefault="00DD0BF1" w:rsidP="00DD0BF1">
      <w:pPr>
        <w:tabs>
          <w:tab w:val="left" w:pos="851"/>
        </w:tabs>
        <w:spacing w:line="276" w:lineRule="auto"/>
        <w:jc w:val="both"/>
        <w:rPr>
          <w:b/>
        </w:rPr>
      </w:pPr>
    </w:p>
    <w:p w:rsidR="00DD0BF1" w:rsidRPr="00D76E38" w:rsidRDefault="00DD0BF1" w:rsidP="00CD0C9F">
      <w:pPr>
        <w:outlineLvl w:val="0"/>
        <w:rPr>
          <w:b/>
        </w:rPr>
      </w:pPr>
      <w:r w:rsidRPr="00D76E38">
        <w:rPr>
          <w:b/>
          <w:bCs/>
          <w:lang w:eastAsia="ar-SA"/>
        </w:rPr>
        <w:t xml:space="preserve">Разъяснения по Документации </w:t>
      </w:r>
      <w:r w:rsidRPr="00D76E38">
        <w:rPr>
          <w:b/>
        </w:rPr>
        <w:t xml:space="preserve">о проведении </w:t>
      </w:r>
      <w:r w:rsidR="00366740" w:rsidRPr="00D76E38">
        <w:rPr>
          <w:b/>
        </w:rPr>
        <w:t>запроса котировок на право</w:t>
      </w:r>
      <w:r w:rsidR="00CD0C9F">
        <w:rPr>
          <w:b/>
        </w:rPr>
        <w:t xml:space="preserve"> </w:t>
      </w:r>
      <w:r w:rsidR="00366740" w:rsidRPr="00D76E38">
        <w:rPr>
          <w:b/>
        </w:rPr>
        <w:t>заключения договора поставки полипропиленовых труб и комплектующих</w:t>
      </w:r>
    </w:p>
    <w:p w:rsidR="00366740" w:rsidRPr="00D76E38" w:rsidRDefault="00366740" w:rsidP="00366740">
      <w:pPr>
        <w:jc w:val="center"/>
        <w:outlineLvl w:val="0"/>
        <w:rPr>
          <w:b/>
        </w:rPr>
      </w:pPr>
    </w:p>
    <w:p w:rsidR="00DD0BF1" w:rsidRPr="00D76E38" w:rsidRDefault="00DD0BF1" w:rsidP="00E22C6D">
      <w:pPr>
        <w:tabs>
          <w:tab w:val="left" w:pos="851"/>
        </w:tabs>
        <w:ind w:firstLine="709"/>
        <w:jc w:val="both"/>
      </w:pPr>
      <w:r w:rsidRPr="00D76E38">
        <w:t>Руководствуяс</w:t>
      </w:r>
      <w:r w:rsidR="00624026">
        <w:t>ь Федеральным законом от 18.07.</w:t>
      </w:r>
      <w:r w:rsidRPr="00D76E38">
        <w:t xml:space="preserve">2011 г. № 223-ФЗ «О закупках товаров, работ, услуг отдельными видами юридических лиц», </w:t>
      </w:r>
      <w:r w:rsidR="00366740" w:rsidRPr="00D76E38">
        <w:t>Положением о закупке товаров, работ, услуг АО «МЭС» (ИНН 5190907139, ОГРН 1095190009111)</w:t>
      </w:r>
      <w:r w:rsidRPr="00D76E38">
        <w:t>, п. 4.2.</w:t>
      </w:r>
      <w:r w:rsidRPr="00D76E38">
        <w:rPr>
          <w:lang w:eastAsia="ar-SA"/>
        </w:rPr>
        <w:t xml:space="preserve"> Документации </w:t>
      </w:r>
      <w:r w:rsidR="00366740" w:rsidRPr="00D76E38">
        <w:t>о проведении запроса котировок на право</w:t>
      </w:r>
      <w:r w:rsidR="00E22C6D">
        <w:t xml:space="preserve"> </w:t>
      </w:r>
      <w:r w:rsidR="00366740" w:rsidRPr="00D76E38">
        <w:t>заключения договора поставки полипропиленовых труб и комплектующих</w:t>
      </w:r>
      <w:r w:rsidRPr="00D76E38">
        <w:t xml:space="preserve">, утвержденной Приказом </w:t>
      </w:r>
      <w:r w:rsidR="007D748A" w:rsidRPr="00D76E38">
        <w:t>№ 154-з от 20.04</w:t>
      </w:r>
      <w:r w:rsidR="00863BDE" w:rsidRPr="00D76E38">
        <w:t>.2016</w:t>
      </w:r>
      <w:r w:rsidRPr="00D76E38">
        <w:t xml:space="preserve"> (далее – Документация, Документация о закупке</w:t>
      </w:r>
      <w:r w:rsidR="007D748A" w:rsidRPr="00D76E38">
        <w:t xml:space="preserve">), </w:t>
      </w:r>
      <w:r w:rsidRPr="00D76E38">
        <w:t>АО «М</w:t>
      </w:r>
      <w:r w:rsidR="007D748A" w:rsidRPr="00D76E38">
        <w:t>ЭС</w:t>
      </w:r>
      <w:r w:rsidRPr="00D76E38">
        <w:t xml:space="preserve">» ставит в известность лиц, желающих принять участие </w:t>
      </w:r>
      <w:r w:rsidR="007D748A" w:rsidRPr="00D76E38">
        <w:t>закупке</w:t>
      </w:r>
      <w:r w:rsidRPr="00D76E38">
        <w:t xml:space="preserve"> о следующих разъяснениях по Документации о закупке:</w:t>
      </w:r>
    </w:p>
    <w:p w:rsidR="00DD0BF1" w:rsidRPr="00D76E38" w:rsidRDefault="00DD0BF1" w:rsidP="00DD0BF1">
      <w:pPr>
        <w:tabs>
          <w:tab w:val="left" w:pos="851"/>
        </w:tabs>
        <w:ind w:firstLine="709"/>
        <w:jc w:val="both"/>
        <w:rPr>
          <w:b/>
        </w:rPr>
      </w:pPr>
    </w:p>
    <w:p w:rsidR="00DD0BF1" w:rsidRPr="00D76E38" w:rsidRDefault="007D748A" w:rsidP="00DD0BF1">
      <w:pPr>
        <w:tabs>
          <w:tab w:val="left" w:pos="851"/>
        </w:tabs>
        <w:ind w:firstLine="709"/>
        <w:jc w:val="both"/>
        <w:rPr>
          <w:b/>
        </w:rPr>
      </w:pPr>
      <w:r w:rsidRPr="00D76E38">
        <w:t>25</w:t>
      </w:r>
      <w:r w:rsidR="00624026">
        <w:t>.04.</w:t>
      </w:r>
      <w:r w:rsidRPr="00D76E38">
        <w:t>2016</w:t>
      </w:r>
      <w:r w:rsidR="00DD0BF1" w:rsidRPr="00D76E38">
        <w:t xml:space="preserve"> года в адрес</w:t>
      </w:r>
      <w:r w:rsidR="00140E4E" w:rsidRPr="00D76E38">
        <w:t xml:space="preserve"> </w:t>
      </w:r>
      <w:r w:rsidR="00DD0BF1" w:rsidRPr="00D76E38">
        <w:t>АО «</w:t>
      </w:r>
      <w:r w:rsidR="00140E4E" w:rsidRPr="00D76E38">
        <w:t>МЭС</w:t>
      </w:r>
      <w:r w:rsidR="00863BDE" w:rsidRPr="00D76E38">
        <w:t>»</w:t>
      </w:r>
      <w:r w:rsidR="00DD0BF1" w:rsidRPr="00D76E38">
        <w:t xml:space="preserve"> поступил запрос о разъяснении положений Документации:</w:t>
      </w:r>
    </w:p>
    <w:p w:rsidR="00DD0BF1" w:rsidRPr="00D76E38" w:rsidRDefault="00DD0BF1" w:rsidP="00DD0BF1">
      <w:pPr>
        <w:tabs>
          <w:tab w:val="left" w:pos="851"/>
        </w:tabs>
        <w:jc w:val="both"/>
        <w:rPr>
          <w:b/>
        </w:rPr>
      </w:pPr>
    </w:p>
    <w:p w:rsidR="00DD0BF1" w:rsidRPr="00D76E38" w:rsidRDefault="00140E4E" w:rsidP="00503D98">
      <w:pPr>
        <w:jc w:val="both"/>
      </w:pPr>
      <w:r w:rsidRPr="00D76E38">
        <w:t>По   закупке   №  31603578035  на  поставку  полипропиленовых  труб  и</w:t>
      </w:r>
      <w:r w:rsidR="00E22C6D">
        <w:t xml:space="preserve"> </w:t>
      </w:r>
      <w:r w:rsidRPr="00D76E38">
        <w:t>комплектующих есть вопросы по товару</w:t>
      </w:r>
      <w:r w:rsidR="00DD0BF1" w:rsidRPr="00D76E38">
        <w:t>:</w:t>
      </w:r>
    </w:p>
    <w:p w:rsidR="004265AE" w:rsidRPr="00D76E38" w:rsidRDefault="004265AE" w:rsidP="003046F6">
      <w:pPr>
        <w:jc w:val="both"/>
        <w:rPr>
          <w:b/>
        </w:rPr>
      </w:pPr>
    </w:p>
    <w:p w:rsidR="003046F6" w:rsidRPr="00D76E38" w:rsidRDefault="003046F6" w:rsidP="004265AE">
      <w:pPr>
        <w:jc w:val="both"/>
        <w:rPr>
          <w:b/>
        </w:rPr>
      </w:pPr>
      <w:r w:rsidRPr="00D76E38">
        <w:rPr>
          <w:b/>
        </w:rPr>
        <w:t xml:space="preserve">Позиция 34 </w:t>
      </w:r>
      <w:r w:rsidR="00270D93" w:rsidRPr="00D76E38">
        <w:rPr>
          <w:b/>
        </w:rPr>
        <w:t>Таблицы «Содержание поставляемого Товара» п. 3.3 Информационной карты Документации:</w:t>
      </w:r>
    </w:p>
    <w:tbl>
      <w:tblPr>
        <w:tblpPr w:leftFromText="180" w:rightFromText="180" w:vertAnchor="text" w:horzAnchor="margin" w:tblpXSpec="center" w:tblpY="242"/>
        <w:tblW w:w="8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1"/>
        <w:gridCol w:w="686"/>
        <w:gridCol w:w="456"/>
        <w:gridCol w:w="876"/>
        <w:gridCol w:w="996"/>
      </w:tblGrid>
      <w:tr w:rsidR="003046F6" w:rsidRPr="00D76E38" w:rsidTr="004265AE">
        <w:trPr>
          <w:trHeight w:val="260"/>
        </w:trPr>
        <w:tc>
          <w:tcPr>
            <w:tcW w:w="5271" w:type="dxa"/>
            <w:vAlign w:val="center"/>
            <w:hideMark/>
          </w:tcPr>
          <w:p w:rsidR="003046F6" w:rsidRPr="00D76E38" w:rsidRDefault="003046F6" w:rsidP="003046F6">
            <w:r w:rsidRPr="00D76E38">
              <w:t>Муфта PPR переходная  DN63х20</w:t>
            </w:r>
          </w:p>
        </w:tc>
        <w:tc>
          <w:tcPr>
            <w:tcW w:w="686" w:type="dxa"/>
            <w:vAlign w:val="center"/>
            <w:hideMark/>
          </w:tcPr>
          <w:p w:rsidR="004265AE" w:rsidRPr="00D76E38" w:rsidRDefault="004265AE" w:rsidP="003046F6">
            <w:pPr>
              <w:jc w:val="center"/>
            </w:pPr>
          </w:p>
          <w:p w:rsidR="003046F6" w:rsidRPr="00D76E38" w:rsidRDefault="003046F6" w:rsidP="003046F6">
            <w:pPr>
              <w:jc w:val="center"/>
            </w:pPr>
            <w:r w:rsidRPr="00D76E38">
              <w:t>шт.</w:t>
            </w:r>
          </w:p>
        </w:tc>
        <w:tc>
          <w:tcPr>
            <w:tcW w:w="456" w:type="dxa"/>
            <w:shd w:val="clear" w:color="auto" w:fill="FFFFFF"/>
            <w:vAlign w:val="bottom"/>
            <w:hideMark/>
          </w:tcPr>
          <w:p w:rsidR="003046F6" w:rsidRPr="00D76E38" w:rsidRDefault="003046F6" w:rsidP="004265AE">
            <w:r w:rsidRPr="00D76E38">
              <w:t>4</w:t>
            </w:r>
          </w:p>
        </w:tc>
        <w:tc>
          <w:tcPr>
            <w:tcW w:w="876" w:type="dxa"/>
            <w:vAlign w:val="bottom"/>
            <w:hideMark/>
          </w:tcPr>
          <w:p w:rsidR="003046F6" w:rsidRPr="00D76E38" w:rsidRDefault="003046F6" w:rsidP="003046F6">
            <w:pPr>
              <w:jc w:val="right"/>
            </w:pPr>
            <w:r w:rsidRPr="00D76E38">
              <w:t>39,96</w:t>
            </w:r>
          </w:p>
        </w:tc>
        <w:tc>
          <w:tcPr>
            <w:tcW w:w="996" w:type="dxa"/>
            <w:vAlign w:val="bottom"/>
            <w:hideMark/>
          </w:tcPr>
          <w:p w:rsidR="003046F6" w:rsidRPr="00D76E38" w:rsidRDefault="003046F6" w:rsidP="003046F6">
            <w:pPr>
              <w:jc w:val="right"/>
            </w:pPr>
            <w:r w:rsidRPr="00D76E38">
              <w:t>159,84</w:t>
            </w:r>
          </w:p>
        </w:tc>
      </w:tr>
    </w:tbl>
    <w:p w:rsidR="003046F6" w:rsidRPr="00D76E38" w:rsidRDefault="003046F6" w:rsidP="003046F6">
      <w:pPr>
        <w:jc w:val="both"/>
      </w:pPr>
      <w:bookmarkStart w:id="0" w:name="_GoBack"/>
    </w:p>
    <w:bookmarkEnd w:id="0"/>
    <w:p w:rsidR="003046F6" w:rsidRPr="00D76E38" w:rsidRDefault="003046F6" w:rsidP="003046F6">
      <w:pPr>
        <w:jc w:val="both"/>
      </w:pPr>
    </w:p>
    <w:p w:rsidR="004265AE" w:rsidRPr="00D76E38" w:rsidRDefault="004265AE" w:rsidP="003046F6">
      <w:pPr>
        <w:jc w:val="both"/>
      </w:pPr>
    </w:p>
    <w:p w:rsidR="004265AE" w:rsidRPr="00D76E38" w:rsidRDefault="004265AE" w:rsidP="003046F6">
      <w:pPr>
        <w:jc w:val="both"/>
      </w:pPr>
    </w:p>
    <w:p w:rsidR="003046F6" w:rsidRPr="00D76E38" w:rsidRDefault="003046F6" w:rsidP="003046F6">
      <w:pPr>
        <w:jc w:val="both"/>
      </w:pPr>
      <w:r w:rsidRPr="00D76E38">
        <w:t>Т.к.  прямой  муфты  производители, у которых мы являемся дилерами, не</w:t>
      </w:r>
      <w:r w:rsidR="00DF5A2F">
        <w:t xml:space="preserve"> </w:t>
      </w:r>
      <w:r w:rsidRPr="00D76E38">
        <w:t>производят,  то  устроит  ли сборная, состоящая из муфты 63*25 + муфта</w:t>
      </w:r>
      <w:r w:rsidR="00DF5A2F">
        <w:t xml:space="preserve"> </w:t>
      </w:r>
      <w:r w:rsidRPr="00D76E38">
        <w:t>25*20?</w:t>
      </w:r>
    </w:p>
    <w:p w:rsidR="004265AE" w:rsidRPr="00D76E38" w:rsidRDefault="004265AE" w:rsidP="003046F6">
      <w:pPr>
        <w:jc w:val="both"/>
      </w:pPr>
    </w:p>
    <w:p w:rsidR="004265AE" w:rsidRPr="00DF5A2F" w:rsidRDefault="004265AE" w:rsidP="003046F6">
      <w:pPr>
        <w:jc w:val="both"/>
        <w:rPr>
          <w:b/>
        </w:rPr>
      </w:pPr>
      <w:r w:rsidRPr="00D76E38">
        <w:rPr>
          <w:b/>
        </w:rPr>
        <w:t xml:space="preserve">Позиция 40 Таблицы </w:t>
      </w:r>
      <w:r w:rsidR="00270D93" w:rsidRPr="00D76E38">
        <w:rPr>
          <w:b/>
        </w:rPr>
        <w:t>«</w:t>
      </w:r>
      <w:r w:rsidRPr="00D76E38">
        <w:rPr>
          <w:b/>
        </w:rPr>
        <w:t>Содержание поставляемого Товара</w:t>
      </w:r>
      <w:r w:rsidR="00270D93" w:rsidRPr="00D76E38">
        <w:rPr>
          <w:b/>
        </w:rPr>
        <w:t xml:space="preserve">» </w:t>
      </w:r>
      <w:r w:rsidRPr="00D76E38">
        <w:rPr>
          <w:b/>
        </w:rPr>
        <w:t>п. 3.3 Информационной карты Документации:</w:t>
      </w:r>
    </w:p>
    <w:p w:rsidR="004265AE" w:rsidRPr="00D76E38" w:rsidRDefault="004265AE" w:rsidP="003046F6">
      <w:pPr>
        <w:jc w:val="both"/>
      </w:pPr>
    </w:p>
    <w:tbl>
      <w:tblPr>
        <w:tblW w:w="850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6"/>
        <w:gridCol w:w="709"/>
        <w:gridCol w:w="709"/>
        <w:gridCol w:w="1559"/>
        <w:gridCol w:w="1558"/>
      </w:tblGrid>
      <w:tr w:rsidR="004265AE" w:rsidRPr="00D76E38" w:rsidTr="004265AE">
        <w:trPr>
          <w:trHeight w:val="260"/>
        </w:trPr>
        <w:tc>
          <w:tcPr>
            <w:tcW w:w="3966" w:type="dxa"/>
            <w:vAlign w:val="center"/>
            <w:hideMark/>
          </w:tcPr>
          <w:p w:rsidR="004265AE" w:rsidRPr="00D76E38" w:rsidRDefault="004265AE" w:rsidP="004265AE">
            <w:pPr>
              <w:jc w:val="both"/>
            </w:pPr>
            <w:r w:rsidRPr="00D76E38">
              <w:t xml:space="preserve">Муфта PPR переходная  </w:t>
            </w:r>
            <w:proofErr w:type="spellStart"/>
            <w:r w:rsidRPr="00D76E38">
              <w:t>вр</w:t>
            </w:r>
            <w:proofErr w:type="spellEnd"/>
            <w:r w:rsidRPr="00D76E38">
              <w:t>/</w:t>
            </w:r>
            <w:proofErr w:type="spellStart"/>
            <w:r w:rsidRPr="00D76E38">
              <w:t>нр</w:t>
            </w:r>
            <w:proofErr w:type="spellEnd"/>
            <w:r w:rsidRPr="00D76E38">
              <w:t xml:space="preserve">  DN 90х32 </w:t>
            </w:r>
          </w:p>
        </w:tc>
        <w:tc>
          <w:tcPr>
            <w:tcW w:w="709" w:type="dxa"/>
            <w:vAlign w:val="center"/>
            <w:hideMark/>
          </w:tcPr>
          <w:p w:rsidR="00270D93" w:rsidRPr="00D76E38" w:rsidRDefault="00270D93" w:rsidP="004265AE">
            <w:pPr>
              <w:jc w:val="both"/>
            </w:pPr>
          </w:p>
          <w:p w:rsidR="004265AE" w:rsidRPr="00D76E38" w:rsidRDefault="004265AE" w:rsidP="004265AE">
            <w:pPr>
              <w:jc w:val="both"/>
            </w:pPr>
            <w:r w:rsidRPr="00D76E38">
              <w:t>шт.</w:t>
            </w:r>
          </w:p>
        </w:tc>
        <w:tc>
          <w:tcPr>
            <w:tcW w:w="709" w:type="dxa"/>
            <w:shd w:val="clear" w:color="auto" w:fill="FFFFFF"/>
            <w:vAlign w:val="bottom"/>
            <w:hideMark/>
          </w:tcPr>
          <w:p w:rsidR="004265AE" w:rsidRPr="00D76E38" w:rsidRDefault="004265AE" w:rsidP="004265AE">
            <w:pPr>
              <w:jc w:val="both"/>
            </w:pPr>
            <w:r w:rsidRPr="00D76E38">
              <w:t>1</w:t>
            </w:r>
          </w:p>
        </w:tc>
        <w:tc>
          <w:tcPr>
            <w:tcW w:w="1559" w:type="dxa"/>
            <w:vAlign w:val="bottom"/>
            <w:hideMark/>
          </w:tcPr>
          <w:p w:rsidR="004265AE" w:rsidRPr="00D76E38" w:rsidRDefault="004265AE" w:rsidP="004265AE">
            <w:pPr>
              <w:jc w:val="both"/>
            </w:pPr>
            <w:r w:rsidRPr="00D76E38">
              <w:t>124,95</w:t>
            </w:r>
          </w:p>
        </w:tc>
        <w:tc>
          <w:tcPr>
            <w:tcW w:w="1558" w:type="dxa"/>
            <w:vAlign w:val="bottom"/>
            <w:hideMark/>
          </w:tcPr>
          <w:p w:rsidR="004265AE" w:rsidRPr="00D76E38" w:rsidRDefault="004265AE" w:rsidP="004265AE">
            <w:pPr>
              <w:jc w:val="both"/>
            </w:pPr>
            <w:r w:rsidRPr="00D76E38">
              <w:t>124,95</w:t>
            </w:r>
          </w:p>
        </w:tc>
      </w:tr>
    </w:tbl>
    <w:p w:rsidR="003046F6" w:rsidRPr="00D76E38" w:rsidRDefault="003046F6" w:rsidP="003046F6">
      <w:pPr>
        <w:jc w:val="both"/>
      </w:pPr>
    </w:p>
    <w:p w:rsidR="003046F6" w:rsidRPr="00D76E38" w:rsidRDefault="003046F6" w:rsidP="003046F6">
      <w:pPr>
        <w:jc w:val="both"/>
      </w:pPr>
      <w:r w:rsidRPr="00D76E38">
        <w:t>Т.к.  прямой  муфты  производители, у которых мы являемся дилерами, не</w:t>
      </w:r>
      <w:r w:rsidR="00DF5A2F">
        <w:t xml:space="preserve"> </w:t>
      </w:r>
      <w:r w:rsidRPr="00D76E38">
        <w:t>производят,  то  устроит  ли сборная, состоящая из муфты 90*63 + муфта</w:t>
      </w:r>
      <w:r w:rsidR="00DF5A2F">
        <w:t xml:space="preserve"> </w:t>
      </w:r>
      <w:r w:rsidRPr="00D76E38">
        <w:t>63*32?</w:t>
      </w:r>
    </w:p>
    <w:p w:rsidR="00DF5A2F" w:rsidRDefault="00DF5A2F" w:rsidP="004265AE">
      <w:pPr>
        <w:jc w:val="both"/>
        <w:rPr>
          <w:b/>
        </w:rPr>
      </w:pPr>
    </w:p>
    <w:p w:rsidR="004265AE" w:rsidRPr="00D76E38" w:rsidRDefault="004265AE" w:rsidP="004265AE">
      <w:pPr>
        <w:jc w:val="both"/>
        <w:rPr>
          <w:b/>
        </w:rPr>
      </w:pPr>
      <w:r w:rsidRPr="00D76E38">
        <w:rPr>
          <w:b/>
        </w:rPr>
        <w:t xml:space="preserve">Позиция 45 Таблицы </w:t>
      </w:r>
      <w:r w:rsidR="00270D93" w:rsidRPr="00D76E38">
        <w:rPr>
          <w:b/>
        </w:rPr>
        <w:t>«</w:t>
      </w:r>
      <w:r w:rsidRPr="00D76E38">
        <w:rPr>
          <w:b/>
        </w:rPr>
        <w:t>Содержание поставляемого Товара</w:t>
      </w:r>
      <w:r w:rsidR="00270D93" w:rsidRPr="00D76E38">
        <w:rPr>
          <w:b/>
        </w:rPr>
        <w:t>»</w:t>
      </w:r>
      <w:r w:rsidRPr="00D76E38">
        <w:rPr>
          <w:b/>
        </w:rPr>
        <w:t xml:space="preserve"> п. 3.3 Информационной карты Документации:</w:t>
      </w:r>
    </w:p>
    <w:p w:rsidR="003046F6" w:rsidRPr="00D76E38" w:rsidRDefault="003046F6" w:rsidP="003046F6">
      <w:pPr>
        <w:jc w:val="both"/>
      </w:pPr>
    </w:p>
    <w:tbl>
      <w:tblPr>
        <w:tblW w:w="850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764"/>
        <w:gridCol w:w="700"/>
        <w:gridCol w:w="1560"/>
        <w:gridCol w:w="1559"/>
      </w:tblGrid>
      <w:tr w:rsidR="004265AE" w:rsidRPr="00D76E38" w:rsidTr="004265AE">
        <w:trPr>
          <w:trHeight w:val="260"/>
        </w:trPr>
        <w:tc>
          <w:tcPr>
            <w:tcW w:w="3922" w:type="dxa"/>
            <w:vAlign w:val="center"/>
            <w:hideMark/>
          </w:tcPr>
          <w:p w:rsidR="004265AE" w:rsidRPr="00D76E38" w:rsidRDefault="004265AE" w:rsidP="004265AE">
            <w:r w:rsidRPr="00D76E38">
              <w:t xml:space="preserve">Муфта PPR переходная </w:t>
            </w:r>
            <w:proofErr w:type="spellStart"/>
            <w:r w:rsidRPr="00D76E38">
              <w:t>вр</w:t>
            </w:r>
            <w:proofErr w:type="spellEnd"/>
            <w:r w:rsidRPr="00D76E38">
              <w:t>/</w:t>
            </w:r>
            <w:proofErr w:type="spellStart"/>
            <w:r w:rsidRPr="00D76E38">
              <w:t>нр</w:t>
            </w:r>
            <w:proofErr w:type="spellEnd"/>
            <w:r w:rsidRPr="00D76E38">
              <w:t xml:space="preserve">  DN 110х50</w:t>
            </w:r>
          </w:p>
        </w:tc>
        <w:tc>
          <w:tcPr>
            <w:tcW w:w="764" w:type="dxa"/>
            <w:vAlign w:val="center"/>
            <w:hideMark/>
          </w:tcPr>
          <w:p w:rsidR="00270D93" w:rsidRPr="00D76E38" w:rsidRDefault="00270D93" w:rsidP="004265AE">
            <w:pPr>
              <w:jc w:val="center"/>
            </w:pPr>
          </w:p>
          <w:p w:rsidR="004265AE" w:rsidRPr="00D76E38" w:rsidRDefault="004265AE" w:rsidP="004265AE">
            <w:pPr>
              <w:jc w:val="center"/>
            </w:pPr>
            <w:r w:rsidRPr="00D76E38">
              <w:t>шт.</w:t>
            </w:r>
          </w:p>
        </w:tc>
        <w:tc>
          <w:tcPr>
            <w:tcW w:w="700" w:type="dxa"/>
            <w:shd w:val="clear" w:color="auto" w:fill="FFFFFF"/>
            <w:vAlign w:val="bottom"/>
            <w:hideMark/>
          </w:tcPr>
          <w:p w:rsidR="004265AE" w:rsidRPr="00D76E38" w:rsidRDefault="004265AE" w:rsidP="004265AE">
            <w:pPr>
              <w:jc w:val="center"/>
            </w:pPr>
            <w:r w:rsidRPr="00D76E38">
              <w:t>2</w:t>
            </w:r>
          </w:p>
        </w:tc>
        <w:tc>
          <w:tcPr>
            <w:tcW w:w="1560" w:type="dxa"/>
            <w:vAlign w:val="bottom"/>
            <w:hideMark/>
          </w:tcPr>
          <w:p w:rsidR="004265AE" w:rsidRPr="00D76E38" w:rsidRDefault="004265AE" w:rsidP="004265AE">
            <w:pPr>
              <w:jc w:val="right"/>
            </w:pPr>
            <w:r w:rsidRPr="00D76E38">
              <w:t>213,88</w:t>
            </w:r>
          </w:p>
        </w:tc>
        <w:tc>
          <w:tcPr>
            <w:tcW w:w="1559" w:type="dxa"/>
            <w:vAlign w:val="bottom"/>
            <w:hideMark/>
          </w:tcPr>
          <w:p w:rsidR="004265AE" w:rsidRPr="00D76E38" w:rsidRDefault="004265AE" w:rsidP="004265AE">
            <w:pPr>
              <w:jc w:val="right"/>
            </w:pPr>
            <w:r w:rsidRPr="00D76E38">
              <w:t>427,76</w:t>
            </w:r>
          </w:p>
        </w:tc>
      </w:tr>
    </w:tbl>
    <w:p w:rsidR="003046F6" w:rsidRPr="00D76E38" w:rsidRDefault="003046F6" w:rsidP="003046F6">
      <w:pPr>
        <w:jc w:val="both"/>
      </w:pPr>
    </w:p>
    <w:p w:rsidR="003046F6" w:rsidRPr="00D76E38" w:rsidRDefault="003046F6" w:rsidP="003046F6">
      <w:pPr>
        <w:jc w:val="both"/>
      </w:pPr>
      <w:r w:rsidRPr="00D76E38">
        <w:t xml:space="preserve">Т.к.  </w:t>
      </w:r>
      <w:proofErr w:type="spellStart"/>
      <w:r w:rsidRPr="00D76E38">
        <w:t>вн</w:t>
      </w:r>
      <w:proofErr w:type="spellEnd"/>
      <w:r w:rsidRPr="00D76E38">
        <w:t>/нар  муфты  производители, у которых мы являемся дилерами, не</w:t>
      </w:r>
      <w:r w:rsidR="00DF5A2F">
        <w:t xml:space="preserve"> </w:t>
      </w:r>
      <w:r w:rsidRPr="00D76E38">
        <w:t xml:space="preserve">производят,  то  устроит  ли </w:t>
      </w:r>
      <w:proofErr w:type="spellStart"/>
      <w:r w:rsidRPr="00D76E38">
        <w:t>вн</w:t>
      </w:r>
      <w:proofErr w:type="spellEnd"/>
      <w:r w:rsidRPr="00D76E38">
        <w:t>/</w:t>
      </w:r>
      <w:proofErr w:type="spellStart"/>
      <w:r w:rsidRPr="00D76E38">
        <w:t>вн</w:t>
      </w:r>
      <w:proofErr w:type="spellEnd"/>
      <w:r w:rsidRPr="00D76E38">
        <w:t>?</w:t>
      </w:r>
    </w:p>
    <w:p w:rsidR="003046F6" w:rsidRPr="00D76E38" w:rsidRDefault="003046F6" w:rsidP="003046F6">
      <w:pPr>
        <w:jc w:val="both"/>
      </w:pPr>
    </w:p>
    <w:p w:rsidR="00270D93" w:rsidRPr="00D76E38" w:rsidRDefault="00270D93" w:rsidP="00270D93">
      <w:pPr>
        <w:jc w:val="both"/>
        <w:rPr>
          <w:b/>
        </w:rPr>
      </w:pPr>
      <w:r w:rsidRPr="00D76E38">
        <w:rPr>
          <w:b/>
        </w:rPr>
        <w:lastRenderedPageBreak/>
        <w:t>Позиция 49 Таблицы «Содержание поставляемого Товара» п. 3.3 Информационной карты Документации:</w:t>
      </w:r>
    </w:p>
    <w:p w:rsidR="003046F6" w:rsidRPr="00D76E38" w:rsidRDefault="003046F6" w:rsidP="003046F6">
      <w:pPr>
        <w:jc w:val="both"/>
      </w:pPr>
    </w:p>
    <w:tbl>
      <w:tblPr>
        <w:tblW w:w="850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2"/>
        <w:gridCol w:w="764"/>
        <w:gridCol w:w="700"/>
        <w:gridCol w:w="1560"/>
        <w:gridCol w:w="1559"/>
      </w:tblGrid>
      <w:tr w:rsidR="00270D93" w:rsidRPr="00D76E38" w:rsidTr="00CC6F97">
        <w:trPr>
          <w:trHeight w:val="260"/>
        </w:trPr>
        <w:tc>
          <w:tcPr>
            <w:tcW w:w="3922" w:type="dxa"/>
            <w:vAlign w:val="center"/>
            <w:hideMark/>
          </w:tcPr>
          <w:p w:rsidR="00270D93" w:rsidRPr="00D76E38" w:rsidRDefault="00270D93" w:rsidP="00CC6F97">
            <w:r w:rsidRPr="00D76E38">
              <w:t xml:space="preserve">Муфта PPR переходная  </w:t>
            </w:r>
            <w:proofErr w:type="spellStart"/>
            <w:r w:rsidRPr="00D76E38">
              <w:t>вр</w:t>
            </w:r>
            <w:proofErr w:type="spellEnd"/>
            <w:r w:rsidRPr="00D76E38">
              <w:t>/</w:t>
            </w:r>
            <w:proofErr w:type="spellStart"/>
            <w:r w:rsidRPr="00D76E38">
              <w:t>нр</w:t>
            </w:r>
            <w:proofErr w:type="spellEnd"/>
            <w:r w:rsidRPr="00D76E38">
              <w:t xml:space="preserve">  DN110х63</w:t>
            </w:r>
          </w:p>
        </w:tc>
        <w:tc>
          <w:tcPr>
            <w:tcW w:w="764" w:type="dxa"/>
            <w:vAlign w:val="center"/>
            <w:hideMark/>
          </w:tcPr>
          <w:p w:rsidR="00270D93" w:rsidRPr="00D76E38" w:rsidRDefault="00270D93" w:rsidP="00CC6F97">
            <w:pPr>
              <w:jc w:val="center"/>
            </w:pPr>
          </w:p>
          <w:p w:rsidR="00270D93" w:rsidRPr="00D76E38" w:rsidRDefault="00270D93" w:rsidP="00CC6F97">
            <w:pPr>
              <w:jc w:val="center"/>
            </w:pPr>
            <w:r w:rsidRPr="00D76E38">
              <w:t>шт.</w:t>
            </w:r>
          </w:p>
        </w:tc>
        <w:tc>
          <w:tcPr>
            <w:tcW w:w="700" w:type="dxa"/>
            <w:shd w:val="clear" w:color="auto" w:fill="FFFFFF"/>
            <w:vAlign w:val="bottom"/>
            <w:hideMark/>
          </w:tcPr>
          <w:p w:rsidR="00270D93" w:rsidRPr="00D76E38" w:rsidRDefault="00270D93" w:rsidP="00CC6F97">
            <w:pPr>
              <w:jc w:val="center"/>
            </w:pPr>
            <w:r w:rsidRPr="00D76E38">
              <w:t>1</w:t>
            </w:r>
          </w:p>
        </w:tc>
        <w:tc>
          <w:tcPr>
            <w:tcW w:w="1560" w:type="dxa"/>
            <w:vAlign w:val="bottom"/>
            <w:hideMark/>
          </w:tcPr>
          <w:p w:rsidR="00270D93" w:rsidRPr="00D76E38" w:rsidRDefault="00270D93" w:rsidP="00CC6F97">
            <w:pPr>
              <w:jc w:val="right"/>
            </w:pPr>
            <w:r w:rsidRPr="00D76E38">
              <w:t>238,11</w:t>
            </w:r>
          </w:p>
        </w:tc>
        <w:tc>
          <w:tcPr>
            <w:tcW w:w="1559" w:type="dxa"/>
            <w:vAlign w:val="bottom"/>
            <w:hideMark/>
          </w:tcPr>
          <w:p w:rsidR="00270D93" w:rsidRPr="00D76E38" w:rsidRDefault="00270D93" w:rsidP="00CC6F97">
            <w:pPr>
              <w:jc w:val="right"/>
            </w:pPr>
            <w:r w:rsidRPr="00D76E38">
              <w:t>238,11</w:t>
            </w:r>
          </w:p>
        </w:tc>
      </w:tr>
    </w:tbl>
    <w:p w:rsidR="003046F6" w:rsidRPr="00D76E38" w:rsidRDefault="003046F6" w:rsidP="003046F6">
      <w:pPr>
        <w:jc w:val="both"/>
      </w:pPr>
    </w:p>
    <w:p w:rsidR="003046F6" w:rsidRPr="00D76E38" w:rsidRDefault="003046F6" w:rsidP="003046F6">
      <w:pPr>
        <w:jc w:val="both"/>
      </w:pPr>
      <w:r w:rsidRPr="00D76E38">
        <w:t>Т.к.  прямой  муфты  производители, у которых мы являемся дилерами, не</w:t>
      </w:r>
      <w:r w:rsidR="00DF5A2F">
        <w:t xml:space="preserve"> </w:t>
      </w:r>
      <w:r w:rsidRPr="00D76E38">
        <w:t>производят,  то  устроит  ли сборная, состоящая из муфты 110*90 + муфта</w:t>
      </w:r>
      <w:r w:rsidR="00DF5A2F">
        <w:t xml:space="preserve"> </w:t>
      </w:r>
      <w:r w:rsidRPr="00D76E38">
        <w:t>90*63?</w:t>
      </w:r>
    </w:p>
    <w:p w:rsidR="00DD0BF1" w:rsidRPr="00D76E38" w:rsidRDefault="00DD0BF1" w:rsidP="00DD0BF1"/>
    <w:p w:rsidR="000576FB" w:rsidRPr="00D76E38" w:rsidRDefault="00DD0BF1" w:rsidP="003E615E">
      <w:pPr>
        <w:ind w:firstLine="709"/>
        <w:jc w:val="both"/>
      </w:pPr>
      <w:r w:rsidRPr="00D76E38">
        <w:t xml:space="preserve">В ответ на запрос </w:t>
      </w:r>
      <w:r w:rsidR="00270D93" w:rsidRPr="00D76E38">
        <w:t>АО «МЭС</w:t>
      </w:r>
      <w:r w:rsidRPr="00D76E38">
        <w:t xml:space="preserve">» сообщает, что </w:t>
      </w:r>
      <w:r w:rsidR="00FE1B2E" w:rsidRPr="00D76E38">
        <w:t xml:space="preserve">Обществу необходимы муфты, </w:t>
      </w:r>
      <w:r w:rsidR="00580575" w:rsidRPr="00D76E38">
        <w:t>указанные в позициях 34, 40, 45, 49</w:t>
      </w:r>
      <w:r w:rsidR="00FE1B2E" w:rsidRPr="00D76E38">
        <w:t xml:space="preserve">  Таблицы «Содержание поставляемого Товара» п. 3.3 Ин</w:t>
      </w:r>
      <w:r w:rsidR="00863BDE" w:rsidRPr="00D76E38">
        <w:t>формационной карты Документации.</w:t>
      </w:r>
    </w:p>
    <w:p w:rsidR="000576FB" w:rsidRPr="00D76E38" w:rsidRDefault="000576FB" w:rsidP="000576FB"/>
    <w:sectPr w:rsidR="000576FB" w:rsidRPr="00D76E38" w:rsidSect="00E25DA2">
      <w:footerReference w:type="default" r:id="rId10"/>
      <w:pgSz w:w="11906" w:h="16838"/>
      <w:pgMar w:top="1134" w:right="567" w:bottom="1134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62E" w:rsidRDefault="00E5662E" w:rsidP="00996567">
      <w:r>
        <w:separator/>
      </w:r>
    </w:p>
  </w:endnote>
  <w:endnote w:type="continuationSeparator" w:id="0">
    <w:p w:rsidR="00E5662E" w:rsidRDefault="00E5662E" w:rsidP="0099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148" w:rsidRDefault="008C6148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62E" w:rsidRDefault="00E5662E" w:rsidP="00996567">
      <w:r>
        <w:separator/>
      </w:r>
    </w:p>
  </w:footnote>
  <w:footnote w:type="continuationSeparator" w:id="0">
    <w:p w:rsidR="00E5662E" w:rsidRDefault="00E5662E" w:rsidP="00996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19"/>
    <w:multiLevelType w:val="singleLevel"/>
    <w:tmpl w:val="00000019"/>
    <w:name w:val="WW8Num51"/>
    <w:styleLink w:val="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8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1E"/>
    <w:multiLevelType w:val="multilevel"/>
    <w:tmpl w:val="0000001E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20519E4"/>
    <w:multiLevelType w:val="multilevel"/>
    <w:tmpl w:val="D1CC3BD2"/>
    <w:styleLink w:val="15"/>
    <w:lvl w:ilvl="0">
      <w:start w:val="4"/>
      <w:numFmt w:val="none"/>
      <w:lvlText w:val="4.1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>
    <w:nsid w:val="06395686"/>
    <w:multiLevelType w:val="multilevel"/>
    <w:tmpl w:val="DD269A30"/>
    <w:styleLink w:val="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12">
    <w:nsid w:val="06AD5B0C"/>
    <w:multiLevelType w:val="hybridMultilevel"/>
    <w:tmpl w:val="891A3E40"/>
    <w:lvl w:ilvl="0" w:tplc="798C62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9D4A48"/>
    <w:multiLevelType w:val="multilevel"/>
    <w:tmpl w:val="78329614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0AC26470"/>
    <w:multiLevelType w:val="multilevel"/>
    <w:tmpl w:val="EF2E60E8"/>
    <w:styleLink w:val="6"/>
    <w:lvl w:ilvl="0">
      <w:start w:val="4"/>
      <w:numFmt w:val="decimal"/>
      <w:lvlText w:val="%1.6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>
    <w:nsid w:val="0BB67E2F"/>
    <w:multiLevelType w:val="multilevel"/>
    <w:tmpl w:val="54884AD2"/>
    <w:styleLink w:val="81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9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0D040867"/>
    <w:multiLevelType w:val="multilevel"/>
    <w:tmpl w:val="7C68367C"/>
    <w:styleLink w:val="2"/>
    <w:lvl w:ilvl="0">
      <w:start w:val="4"/>
      <w:numFmt w:val="decimal"/>
      <w:lvlText w:val="%1.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>
    <w:nsid w:val="18367F3A"/>
    <w:multiLevelType w:val="multilevel"/>
    <w:tmpl w:val="05FA8336"/>
    <w:styleLink w:val="5"/>
    <w:lvl w:ilvl="0">
      <w:start w:val="4"/>
      <w:numFmt w:val="decimal"/>
      <w:lvlText w:val="%1.6.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1C8962CF"/>
    <w:multiLevelType w:val="multilevel"/>
    <w:tmpl w:val="806E5B36"/>
    <w:styleLink w:val="121"/>
    <w:lvl w:ilvl="0">
      <w:start w:val="4"/>
      <w:numFmt w:val="decimal"/>
      <w:lvlText w:val="%1.6."/>
      <w:lvlJc w:val="left"/>
      <w:pPr>
        <w:ind w:left="680" w:hanging="6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>
    <w:nsid w:val="1E7E6E9B"/>
    <w:multiLevelType w:val="hybridMultilevel"/>
    <w:tmpl w:val="BEA8B278"/>
    <w:lvl w:ilvl="0" w:tplc="F44A553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7811F2"/>
    <w:multiLevelType w:val="hybridMultilevel"/>
    <w:tmpl w:val="62BC4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2B7096"/>
    <w:multiLevelType w:val="multilevel"/>
    <w:tmpl w:val="09E05908"/>
    <w:styleLink w:val="1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2">
    <w:nsid w:val="2B2F724B"/>
    <w:multiLevelType w:val="hybridMultilevel"/>
    <w:tmpl w:val="E534A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532CC2"/>
    <w:multiLevelType w:val="hybridMultilevel"/>
    <w:tmpl w:val="44642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AD0AE1"/>
    <w:multiLevelType w:val="multilevel"/>
    <w:tmpl w:val="0419001F"/>
    <w:styleLink w:val="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>
    <w:nsid w:val="3D981F05"/>
    <w:multiLevelType w:val="multilevel"/>
    <w:tmpl w:val="0419001D"/>
    <w:styleLink w:val="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3EA755AE"/>
    <w:multiLevelType w:val="multilevel"/>
    <w:tmpl w:val="7E7AA3F4"/>
    <w:styleLink w:val="51"/>
    <w:lvl w:ilvl="0">
      <w:start w:val="4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lvlText w:val="4.8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3F2402B7"/>
    <w:multiLevelType w:val="multilevel"/>
    <w:tmpl w:val="AD589912"/>
    <w:styleLink w:val="31"/>
    <w:lvl w:ilvl="0">
      <w:start w:val="1"/>
      <w:numFmt w:val="none"/>
      <w:lvlText w:val="5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41E36ED7"/>
    <w:multiLevelType w:val="hybridMultilevel"/>
    <w:tmpl w:val="ADC01E82"/>
    <w:lvl w:ilvl="0" w:tplc="7578E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A47473D"/>
    <w:multiLevelType w:val="hybridMultilevel"/>
    <w:tmpl w:val="31E6C3A6"/>
    <w:lvl w:ilvl="0" w:tplc="5552B1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Arial" w:hAnsi="Times New Roman"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C0406C5"/>
    <w:multiLevelType w:val="multilevel"/>
    <w:tmpl w:val="FBB4D4E8"/>
    <w:styleLink w:val="131"/>
    <w:lvl w:ilvl="0">
      <w:start w:val="4"/>
      <w:numFmt w:val="decimal"/>
      <w:lvlText w:val="%1.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>
    <w:nsid w:val="4EFE3103"/>
    <w:multiLevelType w:val="multilevel"/>
    <w:tmpl w:val="FE6AAC0E"/>
    <w:styleLink w:val="71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9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05211A3"/>
    <w:multiLevelType w:val="multilevel"/>
    <w:tmpl w:val="216A604A"/>
    <w:styleLink w:val="10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96"/>
        </w:tabs>
        <w:ind w:left="1996" w:hanging="1996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33">
    <w:nsid w:val="513C2735"/>
    <w:multiLevelType w:val="multilevel"/>
    <w:tmpl w:val="4C84F908"/>
    <w:styleLink w:val="16"/>
    <w:lvl w:ilvl="0">
      <w:start w:val="1"/>
      <w:numFmt w:val="decimal"/>
      <w:pStyle w:val="20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4"/>
      <w:numFmt w:val="decimal"/>
      <w:isLgl/>
      <w:lvlText w:val="4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5A104E58"/>
    <w:multiLevelType w:val="multilevel"/>
    <w:tmpl w:val="DD269A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35">
    <w:nsid w:val="5FD12C07"/>
    <w:multiLevelType w:val="multilevel"/>
    <w:tmpl w:val="31CCBC60"/>
    <w:styleLink w:val="14"/>
    <w:lvl w:ilvl="0">
      <w:start w:val="4"/>
      <w:numFmt w:val="decimal"/>
      <w:lvlText w:val="%1.9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152492"/>
    <w:multiLevelType w:val="multilevel"/>
    <w:tmpl w:val="B7F84824"/>
    <w:styleLink w:val="151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B590302"/>
    <w:multiLevelType w:val="multilevel"/>
    <w:tmpl w:val="0419001D"/>
    <w:styleLink w:val="6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6BD34CDA"/>
    <w:multiLevelType w:val="multilevel"/>
    <w:tmpl w:val="78362566"/>
    <w:styleLink w:val="21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9">
    <w:nsid w:val="6BDF159B"/>
    <w:multiLevelType w:val="multilevel"/>
    <w:tmpl w:val="74AECE30"/>
    <w:styleLink w:val="3"/>
    <w:lvl w:ilvl="0">
      <w:start w:val="4"/>
      <w:numFmt w:val="decimal"/>
      <w:lvlText w:val="%1.6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0">
    <w:nsid w:val="799F1766"/>
    <w:multiLevelType w:val="multilevel"/>
    <w:tmpl w:val="4DA885DE"/>
    <w:styleLink w:val="141"/>
    <w:lvl w:ilvl="0">
      <w:start w:val="4"/>
      <w:numFmt w:val="decimal"/>
      <w:lvlText w:val="%1.6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1">
    <w:nsid w:val="79C07BD4"/>
    <w:multiLevelType w:val="multilevel"/>
    <w:tmpl w:val="702CD5D2"/>
    <w:lvl w:ilvl="0">
      <w:start w:val="1"/>
      <w:numFmt w:val="decimal"/>
      <w:pStyle w:val="10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>
    <w:nsid w:val="7E611B53"/>
    <w:multiLevelType w:val="multilevel"/>
    <w:tmpl w:val="D1762222"/>
    <w:styleLink w:val="4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96"/>
        </w:tabs>
        <w:ind w:left="0" w:firstLine="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num w:numId="1">
    <w:abstractNumId w:val="13"/>
  </w:num>
  <w:num w:numId="2">
    <w:abstractNumId w:val="33"/>
  </w:num>
  <w:num w:numId="3">
    <w:abstractNumId w:val="11"/>
  </w:num>
  <w:num w:numId="4">
    <w:abstractNumId w:val="16"/>
  </w:num>
  <w:num w:numId="5">
    <w:abstractNumId w:val="39"/>
  </w:num>
  <w:num w:numId="6">
    <w:abstractNumId w:val="38"/>
  </w:num>
  <w:num w:numId="7">
    <w:abstractNumId w:val="17"/>
  </w:num>
  <w:num w:numId="8">
    <w:abstractNumId w:val="14"/>
  </w:num>
  <w:num w:numId="9">
    <w:abstractNumId w:val="25"/>
  </w:num>
  <w:num w:numId="10">
    <w:abstractNumId w:val="27"/>
  </w:num>
  <w:num w:numId="11">
    <w:abstractNumId w:val="42"/>
  </w:num>
  <w:num w:numId="12">
    <w:abstractNumId w:val="26"/>
  </w:num>
  <w:num w:numId="13">
    <w:abstractNumId w:val="37"/>
  </w:num>
  <w:num w:numId="14">
    <w:abstractNumId w:val="31"/>
  </w:num>
  <w:num w:numId="15">
    <w:abstractNumId w:val="15"/>
  </w:num>
  <w:num w:numId="16">
    <w:abstractNumId w:val="35"/>
  </w:num>
  <w:num w:numId="17">
    <w:abstractNumId w:val="10"/>
  </w:num>
  <w:num w:numId="18">
    <w:abstractNumId w:val="41"/>
  </w:num>
  <w:num w:numId="19">
    <w:abstractNumId w:val="24"/>
  </w:num>
  <w:num w:numId="20">
    <w:abstractNumId w:val="32"/>
  </w:num>
  <w:num w:numId="21">
    <w:abstractNumId w:val="21"/>
  </w:num>
  <w:num w:numId="22">
    <w:abstractNumId w:val="18"/>
  </w:num>
  <w:num w:numId="23">
    <w:abstractNumId w:val="30"/>
  </w:num>
  <w:num w:numId="24">
    <w:abstractNumId w:val="40"/>
  </w:num>
  <w:num w:numId="25">
    <w:abstractNumId w:val="36"/>
  </w:num>
  <w:num w:numId="26">
    <w:abstractNumId w:val="7"/>
  </w:num>
  <w:num w:numId="27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4"/>
  </w:num>
  <w:num w:numId="29">
    <w:abstractNumId w:val="12"/>
  </w:num>
  <w:num w:numId="30">
    <w:abstractNumId w:val="19"/>
  </w:num>
  <w:num w:numId="31">
    <w:abstractNumId w:val="20"/>
  </w:num>
  <w:num w:numId="32">
    <w:abstractNumId w:val="22"/>
  </w:num>
  <w:num w:numId="33">
    <w:abstractNumId w:val="23"/>
  </w:num>
  <w:num w:numId="34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CB"/>
    <w:rsid w:val="00005B19"/>
    <w:rsid w:val="000109D7"/>
    <w:rsid w:val="00056211"/>
    <w:rsid w:val="000576FB"/>
    <w:rsid w:val="000700F0"/>
    <w:rsid w:val="00073A98"/>
    <w:rsid w:val="000904B0"/>
    <w:rsid w:val="00096E7B"/>
    <w:rsid w:val="000A3D22"/>
    <w:rsid w:val="000A4EA0"/>
    <w:rsid w:val="000A50D7"/>
    <w:rsid w:val="000A53A1"/>
    <w:rsid w:val="000D0123"/>
    <w:rsid w:val="000D1B80"/>
    <w:rsid w:val="000D332F"/>
    <w:rsid w:val="000D3F49"/>
    <w:rsid w:val="000E7849"/>
    <w:rsid w:val="000F2798"/>
    <w:rsid w:val="000F60CD"/>
    <w:rsid w:val="000F6565"/>
    <w:rsid w:val="00101F5C"/>
    <w:rsid w:val="00103663"/>
    <w:rsid w:val="00110C61"/>
    <w:rsid w:val="00125751"/>
    <w:rsid w:val="00127D96"/>
    <w:rsid w:val="00140E4E"/>
    <w:rsid w:val="00140F77"/>
    <w:rsid w:val="0015538E"/>
    <w:rsid w:val="00172AB8"/>
    <w:rsid w:val="001739E9"/>
    <w:rsid w:val="00180F80"/>
    <w:rsid w:val="00191000"/>
    <w:rsid w:val="0019673E"/>
    <w:rsid w:val="001A348C"/>
    <w:rsid w:val="001B7A0A"/>
    <w:rsid w:val="001E219F"/>
    <w:rsid w:val="001E2FCF"/>
    <w:rsid w:val="001E4FED"/>
    <w:rsid w:val="001F7439"/>
    <w:rsid w:val="002067A1"/>
    <w:rsid w:val="0021115C"/>
    <w:rsid w:val="0021469B"/>
    <w:rsid w:val="00215504"/>
    <w:rsid w:val="0021604D"/>
    <w:rsid w:val="002238CA"/>
    <w:rsid w:val="00225A8E"/>
    <w:rsid w:val="00233409"/>
    <w:rsid w:val="00240242"/>
    <w:rsid w:val="0025366E"/>
    <w:rsid w:val="00270D93"/>
    <w:rsid w:val="00275170"/>
    <w:rsid w:val="00284DE6"/>
    <w:rsid w:val="002932D7"/>
    <w:rsid w:val="002B526B"/>
    <w:rsid w:val="002C079B"/>
    <w:rsid w:val="002C1237"/>
    <w:rsid w:val="002E7814"/>
    <w:rsid w:val="002F6C33"/>
    <w:rsid w:val="00300E3D"/>
    <w:rsid w:val="0030309B"/>
    <w:rsid w:val="003046F6"/>
    <w:rsid w:val="003119CA"/>
    <w:rsid w:val="003318DF"/>
    <w:rsid w:val="00340040"/>
    <w:rsid w:val="00346722"/>
    <w:rsid w:val="00346C7E"/>
    <w:rsid w:val="003521F3"/>
    <w:rsid w:val="00366740"/>
    <w:rsid w:val="00374F6E"/>
    <w:rsid w:val="00376B71"/>
    <w:rsid w:val="00380F3A"/>
    <w:rsid w:val="00382634"/>
    <w:rsid w:val="00386DD4"/>
    <w:rsid w:val="003A7C9E"/>
    <w:rsid w:val="003B69B8"/>
    <w:rsid w:val="003B787F"/>
    <w:rsid w:val="003C0E50"/>
    <w:rsid w:val="003C5B9C"/>
    <w:rsid w:val="003D3918"/>
    <w:rsid w:val="003D4593"/>
    <w:rsid w:val="003D69D8"/>
    <w:rsid w:val="003E615E"/>
    <w:rsid w:val="003F6513"/>
    <w:rsid w:val="004265AE"/>
    <w:rsid w:val="00463455"/>
    <w:rsid w:val="00463793"/>
    <w:rsid w:val="00473BD3"/>
    <w:rsid w:val="004779B8"/>
    <w:rsid w:val="0048029A"/>
    <w:rsid w:val="004832C3"/>
    <w:rsid w:val="0048346E"/>
    <w:rsid w:val="0048547C"/>
    <w:rsid w:val="00495166"/>
    <w:rsid w:val="00496604"/>
    <w:rsid w:val="00497130"/>
    <w:rsid w:val="004B3B2B"/>
    <w:rsid w:val="004B52D4"/>
    <w:rsid w:val="004C100B"/>
    <w:rsid w:val="004C40DD"/>
    <w:rsid w:val="004D2F81"/>
    <w:rsid w:val="004E2EFE"/>
    <w:rsid w:val="004E3338"/>
    <w:rsid w:val="004E4F91"/>
    <w:rsid w:val="004F0CD4"/>
    <w:rsid w:val="004F4ABA"/>
    <w:rsid w:val="004F79EA"/>
    <w:rsid w:val="00503D98"/>
    <w:rsid w:val="00515EBA"/>
    <w:rsid w:val="00520B02"/>
    <w:rsid w:val="00521212"/>
    <w:rsid w:val="005435FD"/>
    <w:rsid w:val="0057258B"/>
    <w:rsid w:val="00575CFE"/>
    <w:rsid w:val="00580575"/>
    <w:rsid w:val="005812D7"/>
    <w:rsid w:val="00581CE1"/>
    <w:rsid w:val="00584BB7"/>
    <w:rsid w:val="00592F02"/>
    <w:rsid w:val="0059370A"/>
    <w:rsid w:val="00594045"/>
    <w:rsid w:val="005951E4"/>
    <w:rsid w:val="005B766C"/>
    <w:rsid w:val="005C542A"/>
    <w:rsid w:val="005C5F74"/>
    <w:rsid w:val="005C7609"/>
    <w:rsid w:val="005C7B57"/>
    <w:rsid w:val="005D5544"/>
    <w:rsid w:val="005F4E71"/>
    <w:rsid w:val="005F7B22"/>
    <w:rsid w:val="006018B5"/>
    <w:rsid w:val="00603417"/>
    <w:rsid w:val="0060360C"/>
    <w:rsid w:val="006113E3"/>
    <w:rsid w:val="0062065E"/>
    <w:rsid w:val="00624026"/>
    <w:rsid w:val="006315BD"/>
    <w:rsid w:val="00633F47"/>
    <w:rsid w:val="00637DE8"/>
    <w:rsid w:val="0065658D"/>
    <w:rsid w:val="00663363"/>
    <w:rsid w:val="00667BBD"/>
    <w:rsid w:val="006755D1"/>
    <w:rsid w:val="006C45C5"/>
    <w:rsid w:val="006D05C4"/>
    <w:rsid w:val="006D6E29"/>
    <w:rsid w:val="006F1698"/>
    <w:rsid w:val="00704565"/>
    <w:rsid w:val="00710D7C"/>
    <w:rsid w:val="00715A16"/>
    <w:rsid w:val="007174AC"/>
    <w:rsid w:val="007227F7"/>
    <w:rsid w:val="00724AD2"/>
    <w:rsid w:val="00732AD5"/>
    <w:rsid w:val="007401E0"/>
    <w:rsid w:val="00742748"/>
    <w:rsid w:val="00746AAA"/>
    <w:rsid w:val="00747FE2"/>
    <w:rsid w:val="00761CA3"/>
    <w:rsid w:val="007706A8"/>
    <w:rsid w:val="00775A72"/>
    <w:rsid w:val="00786128"/>
    <w:rsid w:val="00786366"/>
    <w:rsid w:val="007942AD"/>
    <w:rsid w:val="007969CD"/>
    <w:rsid w:val="00796C3E"/>
    <w:rsid w:val="007B7903"/>
    <w:rsid w:val="007D17CB"/>
    <w:rsid w:val="007D2A97"/>
    <w:rsid w:val="007D748A"/>
    <w:rsid w:val="007E4976"/>
    <w:rsid w:val="007F0901"/>
    <w:rsid w:val="007F3C9A"/>
    <w:rsid w:val="00805BA3"/>
    <w:rsid w:val="0081560A"/>
    <w:rsid w:val="00826030"/>
    <w:rsid w:val="00826AE2"/>
    <w:rsid w:val="00834A87"/>
    <w:rsid w:val="0083569E"/>
    <w:rsid w:val="00836FE2"/>
    <w:rsid w:val="00837291"/>
    <w:rsid w:val="00851712"/>
    <w:rsid w:val="00851AEB"/>
    <w:rsid w:val="00861659"/>
    <w:rsid w:val="00863BDE"/>
    <w:rsid w:val="0086483D"/>
    <w:rsid w:val="00885454"/>
    <w:rsid w:val="008910C8"/>
    <w:rsid w:val="00891A62"/>
    <w:rsid w:val="008A323C"/>
    <w:rsid w:val="008A502F"/>
    <w:rsid w:val="008A5BBE"/>
    <w:rsid w:val="008A600B"/>
    <w:rsid w:val="008B78C2"/>
    <w:rsid w:val="008C3526"/>
    <w:rsid w:val="008C59E9"/>
    <w:rsid w:val="008C6148"/>
    <w:rsid w:val="008D512C"/>
    <w:rsid w:val="008D5B67"/>
    <w:rsid w:val="008D6121"/>
    <w:rsid w:val="008F3523"/>
    <w:rsid w:val="00906104"/>
    <w:rsid w:val="009237D7"/>
    <w:rsid w:val="00924227"/>
    <w:rsid w:val="009248ED"/>
    <w:rsid w:val="009268C1"/>
    <w:rsid w:val="00926A51"/>
    <w:rsid w:val="009279CB"/>
    <w:rsid w:val="00934DEB"/>
    <w:rsid w:val="00950739"/>
    <w:rsid w:val="00952C06"/>
    <w:rsid w:val="009660FE"/>
    <w:rsid w:val="00973E68"/>
    <w:rsid w:val="009745BB"/>
    <w:rsid w:val="00996567"/>
    <w:rsid w:val="00997D9A"/>
    <w:rsid w:val="009A6B88"/>
    <w:rsid w:val="009B0D94"/>
    <w:rsid w:val="009B696F"/>
    <w:rsid w:val="00A00743"/>
    <w:rsid w:val="00A02166"/>
    <w:rsid w:val="00A1159C"/>
    <w:rsid w:val="00A15DE1"/>
    <w:rsid w:val="00A15EE1"/>
    <w:rsid w:val="00A1613F"/>
    <w:rsid w:val="00A22A0D"/>
    <w:rsid w:val="00A519C2"/>
    <w:rsid w:val="00A52FEC"/>
    <w:rsid w:val="00A56529"/>
    <w:rsid w:val="00A76F67"/>
    <w:rsid w:val="00A81395"/>
    <w:rsid w:val="00A86602"/>
    <w:rsid w:val="00A86777"/>
    <w:rsid w:val="00A87C2F"/>
    <w:rsid w:val="00A96BD5"/>
    <w:rsid w:val="00AC38CE"/>
    <w:rsid w:val="00AC7007"/>
    <w:rsid w:val="00AC74EF"/>
    <w:rsid w:val="00AD11A2"/>
    <w:rsid w:val="00AD40DA"/>
    <w:rsid w:val="00AD4DD3"/>
    <w:rsid w:val="00AE2A0C"/>
    <w:rsid w:val="00AE44A5"/>
    <w:rsid w:val="00AE564E"/>
    <w:rsid w:val="00AE5673"/>
    <w:rsid w:val="00AF1435"/>
    <w:rsid w:val="00AF1B01"/>
    <w:rsid w:val="00B06365"/>
    <w:rsid w:val="00B14E71"/>
    <w:rsid w:val="00B17C13"/>
    <w:rsid w:val="00B46789"/>
    <w:rsid w:val="00B55DB1"/>
    <w:rsid w:val="00B618C5"/>
    <w:rsid w:val="00B7074D"/>
    <w:rsid w:val="00B75AA8"/>
    <w:rsid w:val="00B831F3"/>
    <w:rsid w:val="00B90F4D"/>
    <w:rsid w:val="00B95BC1"/>
    <w:rsid w:val="00BA20EA"/>
    <w:rsid w:val="00BB740D"/>
    <w:rsid w:val="00BC2B62"/>
    <w:rsid w:val="00BD4C5F"/>
    <w:rsid w:val="00BD6D2E"/>
    <w:rsid w:val="00BE4B87"/>
    <w:rsid w:val="00C10637"/>
    <w:rsid w:val="00C238F9"/>
    <w:rsid w:val="00C377F4"/>
    <w:rsid w:val="00C42CC2"/>
    <w:rsid w:val="00C52A40"/>
    <w:rsid w:val="00C734C7"/>
    <w:rsid w:val="00C842B8"/>
    <w:rsid w:val="00C8780C"/>
    <w:rsid w:val="00CB0999"/>
    <w:rsid w:val="00CC2CF9"/>
    <w:rsid w:val="00CD0C9F"/>
    <w:rsid w:val="00CD5774"/>
    <w:rsid w:val="00CE04C2"/>
    <w:rsid w:val="00CF118D"/>
    <w:rsid w:val="00D0497E"/>
    <w:rsid w:val="00D10386"/>
    <w:rsid w:val="00D13403"/>
    <w:rsid w:val="00D14071"/>
    <w:rsid w:val="00D145DE"/>
    <w:rsid w:val="00D23CBF"/>
    <w:rsid w:val="00D254EF"/>
    <w:rsid w:val="00D3524D"/>
    <w:rsid w:val="00D35441"/>
    <w:rsid w:val="00D3565D"/>
    <w:rsid w:val="00D40844"/>
    <w:rsid w:val="00D54D59"/>
    <w:rsid w:val="00D635B0"/>
    <w:rsid w:val="00D65BEC"/>
    <w:rsid w:val="00D65E6F"/>
    <w:rsid w:val="00D664F1"/>
    <w:rsid w:val="00D76E38"/>
    <w:rsid w:val="00D8003A"/>
    <w:rsid w:val="00D97CFA"/>
    <w:rsid w:val="00DA70BA"/>
    <w:rsid w:val="00DB3547"/>
    <w:rsid w:val="00DB44C6"/>
    <w:rsid w:val="00DB45E5"/>
    <w:rsid w:val="00DB4982"/>
    <w:rsid w:val="00DB6E4E"/>
    <w:rsid w:val="00DD0BF1"/>
    <w:rsid w:val="00DD5C97"/>
    <w:rsid w:val="00DF3365"/>
    <w:rsid w:val="00DF43F5"/>
    <w:rsid w:val="00DF5A2F"/>
    <w:rsid w:val="00E05C63"/>
    <w:rsid w:val="00E22C6D"/>
    <w:rsid w:val="00E25DA2"/>
    <w:rsid w:val="00E43831"/>
    <w:rsid w:val="00E449AC"/>
    <w:rsid w:val="00E52858"/>
    <w:rsid w:val="00E5662E"/>
    <w:rsid w:val="00E603F5"/>
    <w:rsid w:val="00E65BDA"/>
    <w:rsid w:val="00E74CF3"/>
    <w:rsid w:val="00E91AA5"/>
    <w:rsid w:val="00E95620"/>
    <w:rsid w:val="00EA2813"/>
    <w:rsid w:val="00EC11D0"/>
    <w:rsid w:val="00ED3139"/>
    <w:rsid w:val="00ED5A12"/>
    <w:rsid w:val="00ED6EDF"/>
    <w:rsid w:val="00ED709E"/>
    <w:rsid w:val="00EE2C5C"/>
    <w:rsid w:val="00EE493B"/>
    <w:rsid w:val="00EF4922"/>
    <w:rsid w:val="00F176E1"/>
    <w:rsid w:val="00F3514D"/>
    <w:rsid w:val="00F3590A"/>
    <w:rsid w:val="00F419FD"/>
    <w:rsid w:val="00F73066"/>
    <w:rsid w:val="00F75413"/>
    <w:rsid w:val="00F75776"/>
    <w:rsid w:val="00FA7529"/>
    <w:rsid w:val="00FB2E5A"/>
    <w:rsid w:val="00FB7346"/>
    <w:rsid w:val="00FC6AA8"/>
    <w:rsid w:val="00FC77EC"/>
    <w:rsid w:val="00FD1E97"/>
    <w:rsid w:val="00FE1B2E"/>
    <w:rsid w:val="00FE7E4B"/>
    <w:rsid w:val="00FF0F2C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906104"/>
    <w:pPr>
      <w:keepNext/>
      <w:keepLines/>
      <w:numPr>
        <w:numId w:val="18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paragraph" w:styleId="20">
    <w:name w:val="heading 2"/>
    <w:basedOn w:val="a"/>
    <w:next w:val="a"/>
    <w:link w:val="22"/>
    <w:unhideWhenUsed/>
    <w:qFormat/>
    <w:rsid w:val="000A3D22"/>
    <w:pPr>
      <w:keepNext/>
      <w:keepLines/>
      <w:numPr>
        <w:numId w:val="2"/>
      </w:numPr>
      <w:tabs>
        <w:tab w:val="left" w:leader="underscore" w:pos="0"/>
        <w:tab w:val="left" w:pos="567"/>
        <w:tab w:val="left" w:pos="709"/>
        <w:tab w:val="left" w:pos="851"/>
      </w:tabs>
      <w:suppressAutoHyphens/>
      <w:spacing w:before="240"/>
      <w:ind w:left="0" w:firstLine="0"/>
      <w:outlineLvl w:val="1"/>
    </w:pPr>
    <w:rPr>
      <w:b/>
      <w:bCs/>
      <w:szCs w:val="26"/>
      <w:lang w:eastAsia="ar-SA"/>
    </w:rPr>
  </w:style>
  <w:style w:type="paragraph" w:styleId="30">
    <w:name w:val="heading 3"/>
    <w:basedOn w:val="a"/>
    <w:next w:val="a"/>
    <w:link w:val="3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ind w:left="397" w:firstLine="170"/>
      <w:contextualSpacing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50">
    <w:name w:val="heading 5"/>
    <w:basedOn w:val="a"/>
    <w:next w:val="a"/>
    <w:link w:val="5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4"/>
    </w:pPr>
    <w:rPr>
      <w:rFonts w:ascii="Cambria" w:hAnsi="Cambria"/>
      <w:color w:val="243F60"/>
      <w:lang w:eastAsia="ar-SA"/>
    </w:rPr>
  </w:style>
  <w:style w:type="paragraph" w:styleId="60">
    <w:name w:val="heading 6"/>
    <w:basedOn w:val="a"/>
    <w:next w:val="a"/>
    <w:link w:val="6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5"/>
    </w:pPr>
    <w:rPr>
      <w:rFonts w:ascii="Cambria" w:hAnsi="Cambria"/>
      <w:i/>
      <w:iCs/>
      <w:color w:val="243F60"/>
      <w:lang w:eastAsia="ar-SA"/>
    </w:rPr>
  </w:style>
  <w:style w:type="paragraph" w:styleId="70">
    <w:name w:val="heading 7"/>
    <w:basedOn w:val="a"/>
    <w:next w:val="a"/>
    <w:link w:val="7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79CB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92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2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7"/>
    <w:rsid w:val="004F79EA"/>
    <w:pPr>
      <w:suppressAutoHyphens/>
      <w:jc w:val="both"/>
    </w:pPr>
    <w:rPr>
      <w:rFonts w:ascii="Calibri" w:hAnsi="Calibri" w:cs="Calibri"/>
      <w:lang w:eastAsia="ar-SA"/>
    </w:rPr>
  </w:style>
  <w:style w:type="character" w:customStyle="1" w:styleId="a7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6"/>
    <w:rsid w:val="004F79EA"/>
    <w:rPr>
      <w:rFonts w:ascii="Calibri" w:eastAsia="Times New Roman" w:hAnsi="Calibri" w:cs="Calibri"/>
      <w:sz w:val="24"/>
      <w:szCs w:val="24"/>
      <w:lang w:eastAsia="ar-SA"/>
    </w:rPr>
  </w:style>
  <w:style w:type="character" w:styleId="a8">
    <w:name w:val="Strong"/>
    <w:qFormat/>
    <w:rsid w:val="004F79EA"/>
    <w:rPr>
      <w:b/>
      <w:bCs/>
    </w:rPr>
  </w:style>
  <w:style w:type="character" w:customStyle="1" w:styleId="apple-converted-space">
    <w:name w:val="apple-converted-space"/>
    <w:basedOn w:val="a0"/>
    <w:rsid w:val="004F79EA"/>
  </w:style>
  <w:style w:type="paragraph" w:styleId="a9">
    <w:name w:val="List Paragraph"/>
    <w:basedOn w:val="a"/>
    <w:uiPriority w:val="34"/>
    <w:qFormat/>
    <w:rsid w:val="009660FE"/>
    <w:pPr>
      <w:ind w:left="720"/>
      <w:contextualSpacing/>
    </w:pPr>
  </w:style>
  <w:style w:type="character" w:customStyle="1" w:styleId="22">
    <w:name w:val="Заголовок 2 Знак"/>
    <w:basedOn w:val="a0"/>
    <w:link w:val="20"/>
    <w:rsid w:val="000A3D22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11">
    <w:name w:val="Заголовок 1 Знак"/>
    <w:basedOn w:val="a0"/>
    <w:link w:val="10"/>
    <w:rsid w:val="00906104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32">
    <w:name w:val="Заголовок 3 Знак"/>
    <w:basedOn w:val="a0"/>
    <w:link w:val="30"/>
    <w:uiPriority w:val="9"/>
    <w:rsid w:val="0090610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0610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2">
    <w:name w:val="Заголовок 5 Знак"/>
    <w:basedOn w:val="a0"/>
    <w:link w:val="50"/>
    <w:uiPriority w:val="9"/>
    <w:rsid w:val="0090610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2">
    <w:name w:val="Заголовок 6 Знак"/>
    <w:basedOn w:val="a0"/>
    <w:link w:val="60"/>
    <w:uiPriority w:val="9"/>
    <w:semiHidden/>
    <w:rsid w:val="0090610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2">
    <w:name w:val="Заголовок 7 Знак"/>
    <w:basedOn w:val="a0"/>
    <w:link w:val="70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90610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1">
    <w:name w:val="Стиль1"/>
    <w:uiPriority w:val="99"/>
    <w:rsid w:val="00906104"/>
    <w:pPr>
      <w:numPr>
        <w:numId w:val="3"/>
      </w:numPr>
    </w:pPr>
  </w:style>
  <w:style w:type="paragraph" w:styleId="aa">
    <w:name w:val="endnote text"/>
    <w:basedOn w:val="a"/>
    <w:link w:val="ab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endnote reference"/>
    <w:uiPriority w:val="99"/>
    <w:semiHidden/>
    <w:unhideWhenUsed/>
    <w:rsid w:val="00906104"/>
    <w:rPr>
      <w:vertAlign w:val="superscript"/>
    </w:rPr>
  </w:style>
  <w:style w:type="character" w:styleId="ad">
    <w:name w:val="annotation reference"/>
    <w:uiPriority w:val="99"/>
    <w:semiHidden/>
    <w:unhideWhenUsed/>
    <w:rsid w:val="00906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06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061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6">
    <w:name w:val="Table Grid"/>
    <w:basedOn w:val="a1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uiPriority w:val="99"/>
    <w:semiHidden/>
    <w:unhideWhenUsed/>
    <w:rsid w:val="00906104"/>
    <w:rPr>
      <w:color w:val="800080"/>
      <w:u w:val="single"/>
    </w:rPr>
  </w:style>
  <w:style w:type="paragraph" w:customStyle="1" w:styleId="xl66">
    <w:name w:val="xl66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67">
    <w:name w:val="xl6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5">
    <w:name w:val="xl7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9">
    <w:name w:val="xl79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0">
    <w:name w:val="xl8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906104"/>
    <w:pP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87">
    <w:name w:val="xl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6"/>
      <w:szCs w:val="36"/>
    </w:rPr>
  </w:style>
  <w:style w:type="paragraph" w:customStyle="1" w:styleId="xl89">
    <w:name w:val="xl8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0">
    <w:name w:val="xl9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1">
    <w:name w:val="xl9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92">
    <w:name w:val="xl92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4">
    <w:name w:val="xl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7">
    <w:name w:val="xl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2">
    <w:name w:val="xl102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4">
    <w:name w:val="xl104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5">
    <w:name w:val="xl105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6">
    <w:name w:val="xl106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7">
    <w:name w:val="xl107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8">
    <w:name w:val="xl10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2">
    <w:name w:val="xl112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13">
    <w:name w:val="xl113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4">
    <w:name w:val="xl114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5">
    <w:name w:val="xl115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9">
    <w:name w:val="xl119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0">
    <w:name w:val="xl120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1">
    <w:name w:val="xl121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2">
    <w:name w:val="xl122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3">
    <w:name w:val="xl12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5">
    <w:name w:val="xl125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6">
    <w:name w:val="xl126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7">
    <w:name w:val="xl127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8">
    <w:name w:val="xl128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3">
    <w:name w:val="xl13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0">
    <w:name w:val="xl140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906104"/>
    <w:pPr>
      <w:pBdr>
        <w:top w:val="single" w:sz="4" w:space="0" w:color="000000"/>
        <w:left w:val="single" w:sz="8" w:space="0" w:color="auto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2">
    <w:name w:val="xl142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4">
    <w:name w:val="xl144"/>
    <w:basedOn w:val="a"/>
    <w:rsid w:val="00906104"/>
    <w:pPr>
      <w:pBdr>
        <w:top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5">
    <w:name w:val="xl145"/>
    <w:basedOn w:val="a"/>
    <w:rsid w:val="00906104"/>
    <w:pPr>
      <w:pBdr>
        <w:top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906104"/>
    <w:pP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8">
    <w:name w:val="xl14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9">
    <w:name w:val="xl14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51">
    <w:name w:val="xl151"/>
    <w:basedOn w:val="a"/>
    <w:rsid w:val="0090610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52">
    <w:name w:val="xl15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4">
    <w:name w:val="xl15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5">
    <w:name w:val="xl155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906104"/>
    <w:pPr>
      <w:pBdr>
        <w:top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8">
    <w:name w:val="xl158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"/>
    <w:rsid w:val="00906104"/>
    <w:pPr>
      <w:pBdr>
        <w:top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0">
    <w:name w:val="xl160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1">
    <w:name w:val="xl16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906104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64">
    <w:name w:val="xl164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7">
    <w:name w:val="xl167"/>
    <w:basedOn w:val="a"/>
    <w:rsid w:val="0090610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2"/>
      <w:szCs w:val="32"/>
    </w:rPr>
  </w:style>
  <w:style w:type="paragraph" w:customStyle="1" w:styleId="xl168">
    <w:name w:val="xl168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9">
    <w:name w:val="xl169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71">
    <w:name w:val="xl171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2">
    <w:name w:val="xl17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5">
    <w:name w:val="xl17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6">
    <w:name w:val="xl17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7">
    <w:name w:val="xl17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9">
    <w:name w:val="xl179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81">
    <w:name w:val="xl1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2">
    <w:name w:val="xl18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3">
    <w:name w:val="xl1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4">
    <w:name w:val="xl18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5">
    <w:name w:val="xl1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6">
    <w:name w:val="xl18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7">
    <w:name w:val="xl1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8">
    <w:name w:val="xl188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9">
    <w:name w:val="xl189"/>
    <w:basedOn w:val="a"/>
    <w:rsid w:val="00906104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906104"/>
    <w:pPr>
      <w:pBdr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906104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3">
    <w:name w:val="xl19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4">
    <w:name w:val="xl1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5">
    <w:name w:val="xl195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6">
    <w:name w:val="xl19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7">
    <w:name w:val="xl1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8">
    <w:name w:val="xl198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9">
    <w:name w:val="xl1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0">
    <w:name w:val="xl200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1">
    <w:name w:val="xl20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2">
    <w:name w:val="xl20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3">
    <w:name w:val="xl203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4">
    <w:name w:val="xl204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5">
    <w:name w:val="xl20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6">
    <w:name w:val="xl20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7">
    <w:name w:val="xl207"/>
    <w:basedOn w:val="a"/>
    <w:rsid w:val="00906104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906104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906104"/>
    <w:pPr>
      <w:pBdr>
        <w:top w:val="single" w:sz="8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906104"/>
    <w:pPr>
      <w:pBdr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906104"/>
    <w:pPr>
      <w:pBdr>
        <w:left w:val="single" w:sz="8" w:space="0" w:color="auto"/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2">
    <w:name w:val="xl212"/>
    <w:basedOn w:val="a"/>
    <w:rsid w:val="00906104"/>
    <w:pPr>
      <w:pBdr>
        <w:top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3">
    <w:name w:val="xl213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906104"/>
    <w:pPr>
      <w:pBdr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906104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6">
    <w:name w:val="xl216"/>
    <w:basedOn w:val="a"/>
    <w:rsid w:val="00906104"/>
    <w:pPr>
      <w:pBdr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906104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19">
    <w:name w:val="xl219"/>
    <w:basedOn w:val="a"/>
    <w:rsid w:val="009061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20">
    <w:name w:val="xl22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000000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221">
    <w:name w:val="xl221"/>
    <w:basedOn w:val="a"/>
    <w:rsid w:val="00906104"/>
    <w:pPr>
      <w:pBdr>
        <w:top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906104"/>
    <w:pPr>
      <w:pBdr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906104"/>
    <w:pPr>
      <w:pBdr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906104"/>
    <w:pPr>
      <w:pBdr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numbering" w:customStyle="1" w:styleId="2">
    <w:name w:val="Стиль2"/>
    <w:uiPriority w:val="99"/>
    <w:rsid w:val="00906104"/>
    <w:pPr>
      <w:numPr>
        <w:numId w:val="4"/>
      </w:numPr>
    </w:pPr>
  </w:style>
  <w:style w:type="numbering" w:customStyle="1" w:styleId="3">
    <w:name w:val="Стиль3"/>
    <w:uiPriority w:val="99"/>
    <w:rsid w:val="00906104"/>
    <w:pPr>
      <w:numPr>
        <w:numId w:val="5"/>
      </w:numPr>
    </w:pPr>
  </w:style>
  <w:style w:type="paragraph" w:styleId="af8">
    <w:name w:val="Title"/>
    <w:basedOn w:val="a"/>
    <w:next w:val="a"/>
    <w:link w:val="af9"/>
    <w:uiPriority w:val="10"/>
    <w:qFormat/>
    <w:rsid w:val="00906104"/>
    <w:pPr>
      <w:pBdr>
        <w:bottom w:val="single" w:sz="8" w:space="4" w:color="4F81BD"/>
      </w:pBdr>
      <w:tabs>
        <w:tab w:val="left" w:pos="425"/>
        <w:tab w:val="left" w:pos="567"/>
        <w:tab w:val="left" w:pos="709"/>
      </w:tabs>
      <w:suppressAutoHyphens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9">
    <w:name w:val="Название Знак"/>
    <w:basedOn w:val="a0"/>
    <w:link w:val="af8"/>
    <w:uiPriority w:val="10"/>
    <w:rsid w:val="009061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906104"/>
    <w:pPr>
      <w:numPr>
        <w:ilvl w:val="1"/>
      </w:numPr>
      <w:tabs>
        <w:tab w:val="left" w:pos="425"/>
        <w:tab w:val="left" w:pos="567"/>
        <w:tab w:val="left" w:pos="709"/>
      </w:tabs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b">
    <w:name w:val="Подзаголовок Знак"/>
    <w:basedOn w:val="a0"/>
    <w:link w:val="afa"/>
    <w:uiPriority w:val="11"/>
    <w:rsid w:val="009061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numbering" w:customStyle="1" w:styleId="42">
    <w:name w:val="Стиль4"/>
    <w:uiPriority w:val="99"/>
    <w:rsid w:val="00906104"/>
  </w:style>
  <w:style w:type="numbering" w:customStyle="1" w:styleId="5">
    <w:name w:val="Стиль5"/>
    <w:uiPriority w:val="99"/>
    <w:rsid w:val="00906104"/>
    <w:pPr>
      <w:numPr>
        <w:numId w:val="7"/>
      </w:numPr>
    </w:pPr>
  </w:style>
  <w:style w:type="numbering" w:customStyle="1" w:styleId="6">
    <w:name w:val="Стиль6"/>
    <w:uiPriority w:val="99"/>
    <w:rsid w:val="00906104"/>
    <w:pPr>
      <w:numPr>
        <w:numId w:val="8"/>
      </w:numPr>
    </w:pPr>
  </w:style>
  <w:style w:type="numbering" w:customStyle="1" w:styleId="7">
    <w:name w:val="Стиль7"/>
    <w:uiPriority w:val="99"/>
    <w:rsid w:val="00906104"/>
    <w:pPr>
      <w:numPr>
        <w:numId w:val="9"/>
      </w:numPr>
    </w:pPr>
  </w:style>
  <w:style w:type="character" w:styleId="afc">
    <w:name w:val="Book Title"/>
    <w:uiPriority w:val="33"/>
    <w:rsid w:val="00906104"/>
    <w:rPr>
      <w:b/>
      <w:bCs/>
      <w:smallCaps/>
      <w:spacing w:val="5"/>
    </w:rPr>
  </w:style>
  <w:style w:type="paragraph" w:styleId="afd">
    <w:name w:val="No Spacing"/>
    <w:next w:val="a"/>
    <w:uiPriority w:val="1"/>
    <w:qFormat/>
    <w:rsid w:val="00906104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Subtle Reference"/>
    <w:uiPriority w:val="31"/>
    <w:qFormat/>
    <w:rsid w:val="00906104"/>
    <w:rPr>
      <w:smallCaps/>
      <w:color w:val="C0504D"/>
      <w:u w:val="single"/>
    </w:rPr>
  </w:style>
  <w:style w:type="numbering" w:customStyle="1" w:styleId="82">
    <w:name w:val="Стиль8"/>
    <w:uiPriority w:val="99"/>
    <w:rsid w:val="00906104"/>
  </w:style>
  <w:style w:type="numbering" w:customStyle="1" w:styleId="92">
    <w:name w:val="Стиль9"/>
    <w:uiPriority w:val="99"/>
    <w:rsid w:val="00906104"/>
  </w:style>
  <w:style w:type="numbering" w:customStyle="1" w:styleId="100">
    <w:name w:val="Стиль10"/>
    <w:uiPriority w:val="99"/>
    <w:rsid w:val="00906104"/>
  </w:style>
  <w:style w:type="numbering" w:customStyle="1" w:styleId="110">
    <w:name w:val="Стиль11"/>
    <w:uiPriority w:val="99"/>
    <w:rsid w:val="00906104"/>
  </w:style>
  <w:style w:type="numbering" w:customStyle="1" w:styleId="120">
    <w:name w:val="Стиль12"/>
    <w:uiPriority w:val="99"/>
    <w:rsid w:val="00906104"/>
  </w:style>
  <w:style w:type="numbering" w:customStyle="1" w:styleId="13">
    <w:name w:val="Стиль13"/>
    <w:uiPriority w:val="99"/>
    <w:rsid w:val="00906104"/>
  </w:style>
  <w:style w:type="numbering" w:customStyle="1" w:styleId="14">
    <w:name w:val="Стиль14"/>
    <w:uiPriority w:val="99"/>
    <w:rsid w:val="00906104"/>
    <w:pPr>
      <w:numPr>
        <w:numId w:val="16"/>
      </w:numPr>
    </w:pPr>
  </w:style>
  <w:style w:type="numbering" w:customStyle="1" w:styleId="15">
    <w:name w:val="Стиль15"/>
    <w:uiPriority w:val="99"/>
    <w:rsid w:val="00906104"/>
    <w:pPr>
      <w:numPr>
        <w:numId w:val="17"/>
      </w:numPr>
    </w:pPr>
  </w:style>
  <w:style w:type="numbering" w:customStyle="1" w:styleId="17">
    <w:name w:val="Нет списка1"/>
    <w:next w:val="a2"/>
    <w:uiPriority w:val="99"/>
    <w:semiHidden/>
    <w:unhideWhenUsed/>
    <w:rsid w:val="00906104"/>
  </w:style>
  <w:style w:type="numbering" w:customStyle="1" w:styleId="112">
    <w:name w:val="Нет списка11"/>
    <w:next w:val="a2"/>
    <w:uiPriority w:val="99"/>
    <w:semiHidden/>
    <w:unhideWhenUsed/>
    <w:rsid w:val="00906104"/>
  </w:style>
  <w:style w:type="paragraph" w:customStyle="1" w:styleId="Times12">
    <w:name w:val="Times 12"/>
    <w:basedOn w:val="a"/>
    <w:rsid w:val="00906104"/>
    <w:pPr>
      <w:tabs>
        <w:tab w:val="left" w:pos="425"/>
        <w:tab w:val="left" w:pos="567"/>
        <w:tab w:val="left" w:pos="709"/>
      </w:tabs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ff">
    <w:name w:val="Normal (Web)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before="280" w:after="280"/>
    </w:pPr>
    <w:rPr>
      <w:lang w:eastAsia="ar-SA"/>
    </w:rPr>
  </w:style>
  <w:style w:type="paragraph" w:customStyle="1" w:styleId="18">
    <w:name w:val="Продолжение списка1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lang w:eastAsia="ar-SA"/>
    </w:rPr>
  </w:style>
  <w:style w:type="paragraph" w:styleId="23">
    <w:name w:val="Body Text Indent 2"/>
    <w:basedOn w:val="a"/>
    <w:link w:val="24"/>
    <w:rsid w:val="00906104"/>
    <w:pPr>
      <w:tabs>
        <w:tab w:val="left" w:pos="425"/>
        <w:tab w:val="left" w:pos="567"/>
        <w:tab w:val="left" w:pos="709"/>
      </w:tabs>
      <w:ind w:firstLine="851"/>
      <w:jc w:val="both"/>
    </w:pPr>
    <w:rPr>
      <w:rFonts w:ascii="Arial" w:hAnsi="Arial"/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906104"/>
    <w:rPr>
      <w:rFonts w:ascii="Arial" w:eastAsia="Times New Roman" w:hAnsi="Arial" w:cs="Times New Roman"/>
      <w:szCs w:val="20"/>
      <w:lang w:eastAsia="ru-RU"/>
    </w:rPr>
  </w:style>
  <w:style w:type="paragraph" w:styleId="33">
    <w:name w:val="Body Text Indent 3"/>
    <w:basedOn w:val="a"/>
    <w:link w:val="34"/>
    <w:unhideWhenUsed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906104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1110">
    <w:name w:val="Нет списка111"/>
    <w:next w:val="a2"/>
    <w:semiHidden/>
    <w:rsid w:val="00906104"/>
  </w:style>
  <w:style w:type="paragraph" w:styleId="aff0">
    <w:name w:val="Body Text Indent"/>
    <w:basedOn w:val="a"/>
    <w:link w:val="aff1"/>
    <w:rsid w:val="00906104"/>
    <w:pPr>
      <w:tabs>
        <w:tab w:val="left" w:pos="425"/>
        <w:tab w:val="left" w:pos="567"/>
        <w:tab w:val="left" w:pos="709"/>
      </w:tabs>
      <w:ind w:firstLine="567"/>
      <w:jc w:val="both"/>
    </w:pPr>
    <w:rPr>
      <w:rFonts w:ascii="Arial" w:hAnsi="Arial"/>
      <w:szCs w:val="20"/>
    </w:rPr>
  </w:style>
  <w:style w:type="character" w:customStyle="1" w:styleId="aff1">
    <w:name w:val="Основной текст с отступом Знак"/>
    <w:basedOn w:val="a0"/>
    <w:link w:val="aff0"/>
    <w:rsid w:val="00906104"/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page number"/>
    <w:basedOn w:val="a0"/>
    <w:rsid w:val="00906104"/>
  </w:style>
  <w:style w:type="paragraph" w:styleId="25">
    <w:name w:val="Body Text 2"/>
    <w:basedOn w:val="a"/>
    <w:link w:val="26"/>
    <w:rsid w:val="00906104"/>
    <w:pPr>
      <w:tabs>
        <w:tab w:val="left" w:pos="425"/>
        <w:tab w:val="left" w:pos="567"/>
        <w:tab w:val="left" w:pos="709"/>
        <w:tab w:val="left" w:pos="4770"/>
      </w:tabs>
      <w:ind w:right="283"/>
      <w:jc w:val="both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9061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906104"/>
    <w:pPr>
      <w:tabs>
        <w:tab w:val="left" w:pos="425"/>
        <w:tab w:val="left" w:pos="567"/>
        <w:tab w:val="left" w:pos="709"/>
      </w:tabs>
      <w:jc w:val="both"/>
    </w:pPr>
    <w:rPr>
      <w:rFonts w:ascii="Arial" w:hAnsi="Arial"/>
      <w:sz w:val="22"/>
      <w:szCs w:val="20"/>
    </w:rPr>
  </w:style>
  <w:style w:type="character" w:customStyle="1" w:styleId="36">
    <w:name w:val="Основной текст 3 Знак"/>
    <w:basedOn w:val="a0"/>
    <w:link w:val="35"/>
    <w:rsid w:val="00906104"/>
    <w:rPr>
      <w:rFonts w:ascii="Arial" w:eastAsia="Times New Roman" w:hAnsi="Arial" w:cs="Times New Roman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906104"/>
    <w:pPr>
      <w:widowControl w:val="0"/>
      <w:tabs>
        <w:tab w:val="left" w:pos="425"/>
        <w:tab w:val="left" w:pos="567"/>
        <w:tab w:val="left" w:pos="709"/>
      </w:tabs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9">
    <w:name w:val="Текущий список1"/>
    <w:rsid w:val="00906104"/>
  </w:style>
  <w:style w:type="paragraph" w:styleId="aff4">
    <w:name w:val="Revision"/>
    <w:hidden/>
    <w:uiPriority w:val="99"/>
    <w:semiHidden/>
    <w:rsid w:val="0090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a">
    <w:name w:val="Сетка таблицы1"/>
    <w:basedOn w:val="a1"/>
    <w:next w:val="af6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Текущий список11"/>
    <w:rsid w:val="00906104"/>
  </w:style>
  <w:style w:type="paragraph" w:styleId="aff5">
    <w:name w:val="footnote text"/>
    <w:basedOn w:val="a"/>
    <w:link w:val="aff6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7">
    <w:name w:val="footnote reference"/>
    <w:uiPriority w:val="99"/>
    <w:semiHidden/>
    <w:unhideWhenUsed/>
    <w:rsid w:val="00906104"/>
    <w:rPr>
      <w:vertAlign w:val="superscript"/>
    </w:rPr>
  </w:style>
  <w:style w:type="table" w:customStyle="1" w:styleId="27">
    <w:name w:val="Сетка таблицы2"/>
    <w:basedOn w:val="a1"/>
    <w:next w:val="af6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TOC Heading"/>
    <w:basedOn w:val="10"/>
    <w:next w:val="a"/>
    <w:uiPriority w:val="39"/>
    <w:semiHidden/>
    <w:unhideWhenUsed/>
    <w:qFormat/>
    <w:rsid w:val="00906104"/>
    <w:pPr>
      <w:numPr>
        <w:numId w:val="0"/>
      </w:numPr>
      <w:tabs>
        <w:tab w:val="clear" w:pos="425"/>
        <w:tab w:val="clear" w:pos="567"/>
        <w:tab w:val="clear" w:pos="709"/>
      </w:tabs>
      <w:suppressAutoHyphens w:val="0"/>
      <w:spacing w:before="480" w:line="276" w:lineRule="auto"/>
      <w:outlineLvl w:val="9"/>
    </w:pPr>
    <w:rPr>
      <w:rFonts w:ascii="Cambria" w:hAnsi="Cambria"/>
      <w:color w:val="365F91"/>
      <w:sz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906104"/>
    <w:pPr>
      <w:suppressAutoHyphens/>
      <w:ind w:left="240"/>
    </w:pPr>
    <w:rPr>
      <w:rFonts w:ascii="Calibri" w:hAnsi="Calibri" w:cs="Calibri"/>
      <w:smallCaps/>
      <w:sz w:val="20"/>
      <w:szCs w:val="20"/>
      <w:lang w:eastAsia="ar-SA"/>
    </w:rPr>
  </w:style>
  <w:style w:type="paragraph" w:styleId="1b">
    <w:name w:val="toc 1"/>
    <w:basedOn w:val="a"/>
    <w:next w:val="a"/>
    <w:autoRedefine/>
    <w:uiPriority w:val="39"/>
    <w:unhideWhenUsed/>
    <w:qFormat/>
    <w:rsid w:val="00906104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eastAsia="ar-SA"/>
    </w:rPr>
  </w:style>
  <w:style w:type="paragraph" w:styleId="37">
    <w:name w:val="toc 3"/>
    <w:basedOn w:val="a"/>
    <w:next w:val="a"/>
    <w:autoRedefine/>
    <w:uiPriority w:val="39"/>
    <w:unhideWhenUsed/>
    <w:qFormat/>
    <w:rsid w:val="00906104"/>
    <w:pPr>
      <w:suppressAutoHyphens/>
      <w:ind w:left="480"/>
    </w:pPr>
    <w:rPr>
      <w:rFonts w:ascii="Calibri" w:hAnsi="Calibri" w:cs="Calibri"/>
      <w:i/>
      <w:iCs/>
      <w:sz w:val="20"/>
      <w:szCs w:val="20"/>
      <w:lang w:eastAsia="ar-SA"/>
    </w:rPr>
  </w:style>
  <w:style w:type="paragraph" w:styleId="43">
    <w:name w:val="toc 4"/>
    <w:basedOn w:val="a"/>
    <w:next w:val="a"/>
    <w:autoRedefine/>
    <w:uiPriority w:val="39"/>
    <w:unhideWhenUsed/>
    <w:rsid w:val="00906104"/>
    <w:pPr>
      <w:suppressAutoHyphens/>
      <w:ind w:left="720"/>
    </w:pPr>
    <w:rPr>
      <w:rFonts w:ascii="Calibri" w:hAnsi="Calibri" w:cs="Calibri"/>
      <w:sz w:val="18"/>
      <w:szCs w:val="18"/>
      <w:lang w:eastAsia="ar-SA"/>
    </w:rPr>
  </w:style>
  <w:style w:type="paragraph" w:styleId="53">
    <w:name w:val="toc 5"/>
    <w:basedOn w:val="a"/>
    <w:next w:val="a"/>
    <w:autoRedefine/>
    <w:uiPriority w:val="39"/>
    <w:unhideWhenUsed/>
    <w:rsid w:val="00906104"/>
    <w:pPr>
      <w:suppressAutoHyphens/>
      <w:ind w:left="960"/>
    </w:pPr>
    <w:rPr>
      <w:rFonts w:ascii="Calibri" w:hAnsi="Calibri" w:cs="Calibri"/>
      <w:sz w:val="18"/>
      <w:szCs w:val="18"/>
      <w:lang w:eastAsia="ar-SA"/>
    </w:rPr>
  </w:style>
  <w:style w:type="paragraph" w:styleId="63">
    <w:name w:val="toc 6"/>
    <w:basedOn w:val="a"/>
    <w:next w:val="a"/>
    <w:autoRedefine/>
    <w:uiPriority w:val="39"/>
    <w:unhideWhenUsed/>
    <w:rsid w:val="00906104"/>
    <w:pPr>
      <w:suppressAutoHyphens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3">
    <w:name w:val="toc 7"/>
    <w:basedOn w:val="a"/>
    <w:next w:val="a"/>
    <w:autoRedefine/>
    <w:uiPriority w:val="39"/>
    <w:unhideWhenUsed/>
    <w:rsid w:val="00906104"/>
    <w:pPr>
      <w:suppressAutoHyphens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3">
    <w:name w:val="toc 8"/>
    <w:basedOn w:val="a"/>
    <w:next w:val="a"/>
    <w:autoRedefine/>
    <w:uiPriority w:val="39"/>
    <w:unhideWhenUsed/>
    <w:rsid w:val="00906104"/>
    <w:pPr>
      <w:suppressAutoHyphens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3">
    <w:name w:val="toc 9"/>
    <w:basedOn w:val="a"/>
    <w:next w:val="a"/>
    <w:autoRedefine/>
    <w:uiPriority w:val="39"/>
    <w:unhideWhenUsed/>
    <w:rsid w:val="00906104"/>
    <w:pPr>
      <w:suppressAutoHyphens/>
      <w:ind w:left="1920"/>
    </w:pPr>
    <w:rPr>
      <w:rFonts w:ascii="Calibri" w:hAnsi="Calibri" w:cs="Calibri"/>
      <w:sz w:val="18"/>
      <w:szCs w:val="18"/>
      <w:lang w:eastAsia="ar-SA"/>
    </w:rPr>
  </w:style>
  <w:style w:type="numbering" w:customStyle="1" w:styleId="29">
    <w:name w:val="Нет списка2"/>
    <w:next w:val="a2"/>
    <w:uiPriority w:val="99"/>
    <w:semiHidden/>
    <w:unhideWhenUsed/>
    <w:rsid w:val="0057258B"/>
  </w:style>
  <w:style w:type="numbering" w:customStyle="1" w:styleId="16">
    <w:name w:val="Стиль16"/>
    <w:uiPriority w:val="99"/>
    <w:rsid w:val="0057258B"/>
    <w:pPr>
      <w:numPr>
        <w:numId w:val="2"/>
      </w:numPr>
    </w:pPr>
  </w:style>
  <w:style w:type="numbering" w:customStyle="1" w:styleId="21">
    <w:name w:val="Стиль21"/>
    <w:uiPriority w:val="99"/>
    <w:rsid w:val="0057258B"/>
    <w:pPr>
      <w:numPr>
        <w:numId w:val="6"/>
      </w:numPr>
    </w:pPr>
  </w:style>
  <w:style w:type="numbering" w:customStyle="1" w:styleId="31">
    <w:name w:val="Стиль31"/>
    <w:uiPriority w:val="99"/>
    <w:rsid w:val="0057258B"/>
    <w:pPr>
      <w:numPr>
        <w:numId w:val="10"/>
      </w:numPr>
    </w:pPr>
  </w:style>
  <w:style w:type="numbering" w:customStyle="1" w:styleId="41">
    <w:name w:val="Стиль41"/>
    <w:uiPriority w:val="99"/>
    <w:rsid w:val="0057258B"/>
    <w:pPr>
      <w:numPr>
        <w:numId w:val="11"/>
      </w:numPr>
    </w:pPr>
  </w:style>
  <w:style w:type="numbering" w:customStyle="1" w:styleId="51">
    <w:name w:val="Стиль51"/>
    <w:uiPriority w:val="99"/>
    <w:rsid w:val="0057258B"/>
    <w:pPr>
      <w:numPr>
        <w:numId w:val="12"/>
      </w:numPr>
    </w:pPr>
  </w:style>
  <w:style w:type="numbering" w:customStyle="1" w:styleId="61">
    <w:name w:val="Стиль61"/>
    <w:uiPriority w:val="99"/>
    <w:rsid w:val="0057258B"/>
    <w:pPr>
      <w:numPr>
        <w:numId w:val="13"/>
      </w:numPr>
    </w:pPr>
  </w:style>
  <w:style w:type="numbering" w:customStyle="1" w:styleId="71">
    <w:name w:val="Стиль71"/>
    <w:uiPriority w:val="99"/>
    <w:rsid w:val="0057258B"/>
    <w:pPr>
      <w:numPr>
        <w:numId w:val="14"/>
      </w:numPr>
    </w:pPr>
  </w:style>
  <w:style w:type="numbering" w:customStyle="1" w:styleId="81">
    <w:name w:val="Стиль81"/>
    <w:uiPriority w:val="99"/>
    <w:rsid w:val="0057258B"/>
    <w:pPr>
      <w:numPr>
        <w:numId w:val="15"/>
      </w:numPr>
    </w:pPr>
  </w:style>
  <w:style w:type="numbering" w:customStyle="1" w:styleId="91">
    <w:name w:val="Стиль91"/>
    <w:uiPriority w:val="99"/>
    <w:rsid w:val="0057258B"/>
    <w:pPr>
      <w:numPr>
        <w:numId w:val="19"/>
      </w:numPr>
    </w:pPr>
  </w:style>
  <w:style w:type="numbering" w:customStyle="1" w:styleId="101">
    <w:name w:val="Стиль101"/>
    <w:uiPriority w:val="99"/>
    <w:rsid w:val="0057258B"/>
    <w:pPr>
      <w:numPr>
        <w:numId w:val="20"/>
      </w:numPr>
    </w:pPr>
  </w:style>
  <w:style w:type="numbering" w:customStyle="1" w:styleId="111">
    <w:name w:val="Стиль111"/>
    <w:uiPriority w:val="99"/>
    <w:rsid w:val="0057258B"/>
    <w:pPr>
      <w:numPr>
        <w:numId w:val="21"/>
      </w:numPr>
    </w:pPr>
  </w:style>
  <w:style w:type="numbering" w:customStyle="1" w:styleId="121">
    <w:name w:val="Стиль121"/>
    <w:uiPriority w:val="99"/>
    <w:rsid w:val="0057258B"/>
    <w:pPr>
      <w:numPr>
        <w:numId w:val="22"/>
      </w:numPr>
    </w:pPr>
  </w:style>
  <w:style w:type="numbering" w:customStyle="1" w:styleId="131">
    <w:name w:val="Стиль131"/>
    <w:uiPriority w:val="99"/>
    <w:rsid w:val="0057258B"/>
    <w:pPr>
      <w:numPr>
        <w:numId w:val="23"/>
      </w:numPr>
    </w:pPr>
  </w:style>
  <w:style w:type="numbering" w:customStyle="1" w:styleId="141">
    <w:name w:val="Стиль141"/>
    <w:uiPriority w:val="99"/>
    <w:rsid w:val="0057258B"/>
    <w:pPr>
      <w:numPr>
        <w:numId w:val="24"/>
      </w:numPr>
    </w:pPr>
  </w:style>
  <w:style w:type="numbering" w:customStyle="1" w:styleId="151">
    <w:name w:val="Стиль151"/>
    <w:uiPriority w:val="99"/>
    <w:rsid w:val="0057258B"/>
    <w:pPr>
      <w:numPr>
        <w:numId w:val="25"/>
      </w:numPr>
    </w:pPr>
  </w:style>
  <w:style w:type="numbering" w:customStyle="1" w:styleId="122">
    <w:name w:val="Нет списка12"/>
    <w:next w:val="a2"/>
    <w:uiPriority w:val="99"/>
    <w:semiHidden/>
    <w:unhideWhenUsed/>
    <w:rsid w:val="0057258B"/>
  </w:style>
  <w:style w:type="numbering" w:customStyle="1" w:styleId="1120">
    <w:name w:val="Нет списка112"/>
    <w:next w:val="a2"/>
    <w:uiPriority w:val="99"/>
    <w:semiHidden/>
    <w:unhideWhenUsed/>
    <w:rsid w:val="0057258B"/>
  </w:style>
  <w:style w:type="numbering" w:customStyle="1" w:styleId="1111">
    <w:name w:val="Нет списка1111"/>
    <w:next w:val="a2"/>
    <w:semiHidden/>
    <w:rsid w:val="0057258B"/>
  </w:style>
  <w:style w:type="numbering" w:customStyle="1" w:styleId="12">
    <w:name w:val="Текущий список12"/>
    <w:rsid w:val="0057258B"/>
    <w:pPr>
      <w:numPr>
        <w:numId w:val="26"/>
      </w:numPr>
    </w:pPr>
  </w:style>
  <w:style w:type="numbering" w:customStyle="1" w:styleId="1112">
    <w:name w:val="Текущий список111"/>
    <w:rsid w:val="0057258B"/>
  </w:style>
  <w:style w:type="numbering" w:customStyle="1" w:styleId="210">
    <w:name w:val="Нет списка21"/>
    <w:next w:val="a2"/>
    <w:uiPriority w:val="99"/>
    <w:semiHidden/>
    <w:unhideWhenUsed/>
    <w:rsid w:val="0057258B"/>
  </w:style>
  <w:style w:type="numbering" w:customStyle="1" w:styleId="38">
    <w:name w:val="Нет списка3"/>
    <w:next w:val="a2"/>
    <w:uiPriority w:val="99"/>
    <w:semiHidden/>
    <w:unhideWhenUsed/>
    <w:rsid w:val="00786366"/>
  </w:style>
  <w:style w:type="character" w:styleId="aff9">
    <w:name w:val="Placeholder Text"/>
    <w:basedOn w:val="a0"/>
    <w:uiPriority w:val="99"/>
    <w:semiHidden/>
    <w:rsid w:val="00575CFE"/>
    <w:rPr>
      <w:color w:val="808080"/>
    </w:rPr>
  </w:style>
  <w:style w:type="character" w:customStyle="1" w:styleId="art-postheader">
    <w:name w:val="art-postheader"/>
    <w:rsid w:val="000D332F"/>
  </w:style>
  <w:style w:type="character" w:customStyle="1" w:styleId="menu">
    <w:name w:val="menu"/>
    <w:rsid w:val="000D332F"/>
  </w:style>
  <w:style w:type="paragraph" w:customStyle="1" w:styleId="affa">
    <w:name w:val="Содержимое таблицы"/>
    <w:basedOn w:val="a"/>
    <w:rsid w:val="008C6148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906104"/>
    <w:pPr>
      <w:keepNext/>
      <w:keepLines/>
      <w:numPr>
        <w:numId w:val="18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paragraph" w:styleId="20">
    <w:name w:val="heading 2"/>
    <w:basedOn w:val="a"/>
    <w:next w:val="a"/>
    <w:link w:val="22"/>
    <w:unhideWhenUsed/>
    <w:qFormat/>
    <w:rsid w:val="000A3D22"/>
    <w:pPr>
      <w:keepNext/>
      <w:keepLines/>
      <w:numPr>
        <w:numId w:val="2"/>
      </w:numPr>
      <w:tabs>
        <w:tab w:val="left" w:leader="underscore" w:pos="0"/>
        <w:tab w:val="left" w:pos="567"/>
        <w:tab w:val="left" w:pos="709"/>
        <w:tab w:val="left" w:pos="851"/>
      </w:tabs>
      <w:suppressAutoHyphens/>
      <w:spacing w:before="240"/>
      <w:ind w:left="0" w:firstLine="0"/>
      <w:outlineLvl w:val="1"/>
    </w:pPr>
    <w:rPr>
      <w:b/>
      <w:bCs/>
      <w:szCs w:val="26"/>
      <w:lang w:eastAsia="ar-SA"/>
    </w:rPr>
  </w:style>
  <w:style w:type="paragraph" w:styleId="30">
    <w:name w:val="heading 3"/>
    <w:basedOn w:val="a"/>
    <w:next w:val="a"/>
    <w:link w:val="3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ind w:left="397" w:firstLine="170"/>
      <w:contextualSpacing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50">
    <w:name w:val="heading 5"/>
    <w:basedOn w:val="a"/>
    <w:next w:val="a"/>
    <w:link w:val="5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4"/>
    </w:pPr>
    <w:rPr>
      <w:rFonts w:ascii="Cambria" w:hAnsi="Cambria"/>
      <w:color w:val="243F60"/>
      <w:lang w:eastAsia="ar-SA"/>
    </w:rPr>
  </w:style>
  <w:style w:type="paragraph" w:styleId="60">
    <w:name w:val="heading 6"/>
    <w:basedOn w:val="a"/>
    <w:next w:val="a"/>
    <w:link w:val="6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5"/>
    </w:pPr>
    <w:rPr>
      <w:rFonts w:ascii="Cambria" w:hAnsi="Cambria"/>
      <w:i/>
      <w:iCs/>
      <w:color w:val="243F60"/>
      <w:lang w:eastAsia="ar-SA"/>
    </w:rPr>
  </w:style>
  <w:style w:type="paragraph" w:styleId="70">
    <w:name w:val="heading 7"/>
    <w:basedOn w:val="a"/>
    <w:next w:val="a"/>
    <w:link w:val="7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79CB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92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2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7"/>
    <w:rsid w:val="004F79EA"/>
    <w:pPr>
      <w:suppressAutoHyphens/>
      <w:jc w:val="both"/>
    </w:pPr>
    <w:rPr>
      <w:rFonts w:ascii="Calibri" w:hAnsi="Calibri" w:cs="Calibri"/>
      <w:lang w:eastAsia="ar-SA"/>
    </w:rPr>
  </w:style>
  <w:style w:type="character" w:customStyle="1" w:styleId="a7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6"/>
    <w:rsid w:val="004F79EA"/>
    <w:rPr>
      <w:rFonts w:ascii="Calibri" w:eastAsia="Times New Roman" w:hAnsi="Calibri" w:cs="Calibri"/>
      <w:sz w:val="24"/>
      <w:szCs w:val="24"/>
      <w:lang w:eastAsia="ar-SA"/>
    </w:rPr>
  </w:style>
  <w:style w:type="character" w:styleId="a8">
    <w:name w:val="Strong"/>
    <w:qFormat/>
    <w:rsid w:val="004F79EA"/>
    <w:rPr>
      <w:b/>
      <w:bCs/>
    </w:rPr>
  </w:style>
  <w:style w:type="character" w:customStyle="1" w:styleId="apple-converted-space">
    <w:name w:val="apple-converted-space"/>
    <w:basedOn w:val="a0"/>
    <w:rsid w:val="004F79EA"/>
  </w:style>
  <w:style w:type="paragraph" w:styleId="a9">
    <w:name w:val="List Paragraph"/>
    <w:basedOn w:val="a"/>
    <w:uiPriority w:val="34"/>
    <w:qFormat/>
    <w:rsid w:val="009660FE"/>
    <w:pPr>
      <w:ind w:left="720"/>
      <w:contextualSpacing/>
    </w:pPr>
  </w:style>
  <w:style w:type="character" w:customStyle="1" w:styleId="22">
    <w:name w:val="Заголовок 2 Знак"/>
    <w:basedOn w:val="a0"/>
    <w:link w:val="20"/>
    <w:rsid w:val="000A3D22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11">
    <w:name w:val="Заголовок 1 Знак"/>
    <w:basedOn w:val="a0"/>
    <w:link w:val="10"/>
    <w:rsid w:val="00906104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32">
    <w:name w:val="Заголовок 3 Знак"/>
    <w:basedOn w:val="a0"/>
    <w:link w:val="30"/>
    <w:uiPriority w:val="9"/>
    <w:rsid w:val="0090610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0610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2">
    <w:name w:val="Заголовок 5 Знак"/>
    <w:basedOn w:val="a0"/>
    <w:link w:val="50"/>
    <w:uiPriority w:val="9"/>
    <w:rsid w:val="0090610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2">
    <w:name w:val="Заголовок 6 Знак"/>
    <w:basedOn w:val="a0"/>
    <w:link w:val="60"/>
    <w:uiPriority w:val="9"/>
    <w:semiHidden/>
    <w:rsid w:val="0090610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2">
    <w:name w:val="Заголовок 7 Знак"/>
    <w:basedOn w:val="a0"/>
    <w:link w:val="70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90610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1">
    <w:name w:val="Стиль1"/>
    <w:uiPriority w:val="99"/>
    <w:rsid w:val="00906104"/>
    <w:pPr>
      <w:numPr>
        <w:numId w:val="3"/>
      </w:numPr>
    </w:pPr>
  </w:style>
  <w:style w:type="paragraph" w:styleId="aa">
    <w:name w:val="endnote text"/>
    <w:basedOn w:val="a"/>
    <w:link w:val="ab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endnote reference"/>
    <w:uiPriority w:val="99"/>
    <w:semiHidden/>
    <w:unhideWhenUsed/>
    <w:rsid w:val="00906104"/>
    <w:rPr>
      <w:vertAlign w:val="superscript"/>
    </w:rPr>
  </w:style>
  <w:style w:type="character" w:styleId="ad">
    <w:name w:val="annotation reference"/>
    <w:uiPriority w:val="99"/>
    <w:semiHidden/>
    <w:unhideWhenUsed/>
    <w:rsid w:val="00906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06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061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6">
    <w:name w:val="Table Grid"/>
    <w:basedOn w:val="a1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uiPriority w:val="99"/>
    <w:semiHidden/>
    <w:unhideWhenUsed/>
    <w:rsid w:val="00906104"/>
    <w:rPr>
      <w:color w:val="800080"/>
      <w:u w:val="single"/>
    </w:rPr>
  </w:style>
  <w:style w:type="paragraph" w:customStyle="1" w:styleId="xl66">
    <w:name w:val="xl66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67">
    <w:name w:val="xl6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5">
    <w:name w:val="xl7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9">
    <w:name w:val="xl79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0">
    <w:name w:val="xl8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906104"/>
    <w:pP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87">
    <w:name w:val="xl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6"/>
      <w:szCs w:val="36"/>
    </w:rPr>
  </w:style>
  <w:style w:type="paragraph" w:customStyle="1" w:styleId="xl89">
    <w:name w:val="xl8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0">
    <w:name w:val="xl9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1">
    <w:name w:val="xl9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92">
    <w:name w:val="xl92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4">
    <w:name w:val="xl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7">
    <w:name w:val="xl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2">
    <w:name w:val="xl102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4">
    <w:name w:val="xl104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5">
    <w:name w:val="xl105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6">
    <w:name w:val="xl106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7">
    <w:name w:val="xl107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8">
    <w:name w:val="xl10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2">
    <w:name w:val="xl112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13">
    <w:name w:val="xl113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4">
    <w:name w:val="xl114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5">
    <w:name w:val="xl115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9">
    <w:name w:val="xl119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0">
    <w:name w:val="xl120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1">
    <w:name w:val="xl121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2">
    <w:name w:val="xl122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3">
    <w:name w:val="xl12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5">
    <w:name w:val="xl125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6">
    <w:name w:val="xl126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7">
    <w:name w:val="xl127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8">
    <w:name w:val="xl128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3">
    <w:name w:val="xl13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0">
    <w:name w:val="xl140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906104"/>
    <w:pPr>
      <w:pBdr>
        <w:top w:val="single" w:sz="4" w:space="0" w:color="000000"/>
        <w:left w:val="single" w:sz="8" w:space="0" w:color="auto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2">
    <w:name w:val="xl142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4">
    <w:name w:val="xl144"/>
    <w:basedOn w:val="a"/>
    <w:rsid w:val="00906104"/>
    <w:pPr>
      <w:pBdr>
        <w:top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5">
    <w:name w:val="xl145"/>
    <w:basedOn w:val="a"/>
    <w:rsid w:val="00906104"/>
    <w:pPr>
      <w:pBdr>
        <w:top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906104"/>
    <w:pP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8">
    <w:name w:val="xl14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9">
    <w:name w:val="xl14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51">
    <w:name w:val="xl151"/>
    <w:basedOn w:val="a"/>
    <w:rsid w:val="0090610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52">
    <w:name w:val="xl15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4">
    <w:name w:val="xl15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5">
    <w:name w:val="xl155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906104"/>
    <w:pPr>
      <w:pBdr>
        <w:top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8">
    <w:name w:val="xl158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"/>
    <w:rsid w:val="00906104"/>
    <w:pPr>
      <w:pBdr>
        <w:top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0">
    <w:name w:val="xl160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1">
    <w:name w:val="xl16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906104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64">
    <w:name w:val="xl164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7">
    <w:name w:val="xl167"/>
    <w:basedOn w:val="a"/>
    <w:rsid w:val="0090610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2"/>
      <w:szCs w:val="32"/>
    </w:rPr>
  </w:style>
  <w:style w:type="paragraph" w:customStyle="1" w:styleId="xl168">
    <w:name w:val="xl168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9">
    <w:name w:val="xl169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71">
    <w:name w:val="xl171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2">
    <w:name w:val="xl17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5">
    <w:name w:val="xl17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6">
    <w:name w:val="xl17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7">
    <w:name w:val="xl17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9">
    <w:name w:val="xl179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81">
    <w:name w:val="xl1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2">
    <w:name w:val="xl18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3">
    <w:name w:val="xl1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4">
    <w:name w:val="xl18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5">
    <w:name w:val="xl1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6">
    <w:name w:val="xl18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7">
    <w:name w:val="xl1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8">
    <w:name w:val="xl188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9">
    <w:name w:val="xl189"/>
    <w:basedOn w:val="a"/>
    <w:rsid w:val="00906104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906104"/>
    <w:pPr>
      <w:pBdr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906104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3">
    <w:name w:val="xl19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4">
    <w:name w:val="xl1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5">
    <w:name w:val="xl195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6">
    <w:name w:val="xl19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7">
    <w:name w:val="xl1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8">
    <w:name w:val="xl198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9">
    <w:name w:val="xl1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0">
    <w:name w:val="xl200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1">
    <w:name w:val="xl20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2">
    <w:name w:val="xl20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3">
    <w:name w:val="xl203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4">
    <w:name w:val="xl204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5">
    <w:name w:val="xl20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6">
    <w:name w:val="xl20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7">
    <w:name w:val="xl207"/>
    <w:basedOn w:val="a"/>
    <w:rsid w:val="00906104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906104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906104"/>
    <w:pPr>
      <w:pBdr>
        <w:top w:val="single" w:sz="8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906104"/>
    <w:pPr>
      <w:pBdr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906104"/>
    <w:pPr>
      <w:pBdr>
        <w:left w:val="single" w:sz="8" w:space="0" w:color="auto"/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2">
    <w:name w:val="xl212"/>
    <w:basedOn w:val="a"/>
    <w:rsid w:val="00906104"/>
    <w:pPr>
      <w:pBdr>
        <w:top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3">
    <w:name w:val="xl213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906104"/>
    <w:pPr>
      <w:pBdr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906104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6">
    <w:name w:val="xl216"/>
    <w:basedOn w:val="a"/>
    <w:rsid w:val="00906104"/>
    <w:pPr>
      <w:pBdr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906104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19">
    <w:name w:val="xl219"/>
    <w:basedOn w:val="a"/>
    <w:rsid w:val="009061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20">
    <w:name w:val="xl22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000000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221">
    <w:name w:val="xl221"/>
    <w:basedOn w:val="a"/>
    <w:rsid w:val="00906104"/>
    <w:pPr>
      <w:pBdr>
        <w:top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906104"/>
    <w:pPr>
      <w:pBdr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906104"/>
    <w:pPr>
      <w:pBdr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906104"/>
    <w:pPr>
      <w:pBdr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numbering" w:customStyle="1" w:styleId="2">
    <w:name w:val="Стиль2"/>
    <w:uiPriority w:val="99"/>
    <w:rsid w:val="00906104"/>
    <w:pPr>
      <w:numPr>
        <w:numId w:val="4"/>
      </w:numPr>
    </w:pPr>
  </w:style>
  <w:style w:type="numbering" w:customStyle="1" w:styleId="3">
    <w:name w:val="Стиль3"/>
    <w:uiPriority w:val="99"/>
    <w:rsid w:val="00906104"/>
    <w:pPr>
      <w:numPr>
        <w:numId w:val="5"/>
      </w:numPr>
    </w:pPr>
  </w:style>
  <w:style w:type="paragraph" w:styleId="af8">
    <w:name w:val="Title"/>
    <w:basedOn w:val="a"/>
    <w:next w:val="a"/>
    <w:link w:val="af9"/>
    <w:uiPriority w:val="10"/>
    <w:qFormat/>
    <w:rsid w:val="00906104"/>
    <w:pPr>
      <w:pBdr>
        <w:bottom w:val="single" w:sz="8" w:space="4" w:color="4F81BD"/>
      </w:pBdr>
      <w:tabs>
        <w:tab w:val="left" w:pos="425"/>
        <w:tab w:val="left" w:pos="567"/>
        <w:tab w:val="left" w:pos="709"/>
      </w:tabs>
      <w:suppressAutoHyphens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9">
    <w:name w:val="Название Знак"/>
    <w:basedOn w:val="a0"/>
    <w:link w:val="af8"/>
    <w:uiPriority w:val="10"/>
    <w:rsid w:val="009061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906104"/>
    <w:pPr>
      <w:numPr>
        <w:ilvl w:val="1"/>
      </w:numPr>
      <w:tabs>
        <w:tab w:val="left" w:pos="425"/>
        <w:tab w:val="left" w:pos="567"/>
        <w:tab w:val="left" w:pos="709"/>
      </w:tabs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b">
    <w:name w:val="Подзаголовок Знак"/>
    <w:basedOn w:val="a0"/>
    <w:link w:val="afa"/>
    <w:uiPriority w:val="11"/>
    <w:rsid w:val="009061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numbering" w:customStyle="1" w:styleId="42">
    <w:name w:val="Стиль4"/>
    <w:uiPriority w:val="99"/>
    <w:rsid w:val="00906104"/>
  </w:style>
  <w:style w:type="numbering" w:customStyle="1" w:styleId="5">
    <w:name w:val="Стиль5"/>
    <w:uiPriority w:val="99"/>
    <w:rsid w:val="00906104"/>
    <w:pPr>
      <w:numPr>
        <w:numId w:val="7"/>
      </w:numPr>
    </w:pPr>
  </w:style>
  <w:style w:type="numbering" w:customStyle="1" w:styleId="6">
    <w:name w:val="Стиль6"/>
    <w:uiPriority w:val="99"/>
    <w:rsid w:val="00906104"/>
    <w:pPr>
      <w:numPr>
        <w:numId w:val="8"/>
      </w:numPr>
    </w:pPr>
  </w:style>
  <w:style w:type="numbering" w:customStyle="1" w:styleId="7">
    <w:name w:val="Стиль7"/>
    <w:uiPriority w:val="99"/>
    <w:rsid w:val="00906104"/>
    <w:pPr>
      <w:numPr>
        <w:numId w:val="9"/>
      </w:numPr>
    </w:pPr>
  </w:style>
  <w:style w:type="character" w:styleId="afc">
    <w:name w:val="Book Title"/>
    <w:uiPriority w:val="33"/>
    <w:rsid w:val="00906104"/>
    <w:rPr>
      <w:b/>
      <w:bCs/>
      <w:smallCaps/>
      <w:spacing w:val="5"/>
    </w:rPr>
  </w:style>
  <w:style w:type="paragraph" w:styleId="afd">
    <w:name w:val="No Spacing"/>
    <w:next w:val="a"/>
    <w:uiPriority w:val="1"/>
    <w:qFormat/>
    <w:rsid w:val="00906104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Subtle Reference"/>
    <w:uiPriority w:val="31"/>
    <w:qFormat/>
    <w:rsid w:val="00906104"/>
    <w:rPr>
      <w:smallCaps/>
      <w:color w:val="C0504D"/>
      <w:u w:val="single"/>
    </w:rPr>
  </w:style>
  <w:style w:type="numbering" w:customStyle="1" w:styleId="82">
    <w:name w:val="Стиль8"/>
    <w:uiPriority w:val="99"/>
    <w:rsid w:val="00906104"/>
  </w:style>
  <w:style w:type="numbering" w:customStyle="1" w:styleId="92">
    <w:name w:val="Стиль9"/>
    <w:uiPriority w:val="99"/>
    <w:rsid w:val="00906104"/>
  </w:style>
  <w:style w:type="numbering" w:customStyle="1" w:styleId="100">
    <w:name w:val="Стиль10"/>
    <w:uiPriority w:val="99"/>
    <w:rsid w:val="00906104"/>
  </w:style>
  <w:style w:type="numbering" w:customStyle="1" w:styleId="110">
    <w:name w:val="Стиль11"/>
    <w:uiPriority w:val="99"/>
    <w:rsid w:val="00906104"/>
  </w:style>
  <w:style w:type="numbering" w:customStyle="1" w:styleId="120">
    <w:name w:val="Стиль12"/>
    <w:uiPriority w:val="99"/>
    <w:rsid w:val="00906104"/>
  </w:style>
  <w:style w:type="numbering" w:customStyle="1" w:styleId="13">
    <w:name w:val="Стиль13"/>
    <w:uiPriority w:val="99"/>
    <w:rsid w:val="00906104"/>
  </w:style>
  <w:style w:type="numbering" w:customStyle="1" w:styleId="14">
    <w:name w:val="Стиль14"/>
    <w:uiPriority w:val="99"/>
    <w:rsid w:val="00906104"/>
    <w:pPr>
      <w:numPr>
        <w:numId w:val="16"/>
      </w:numPr>
    </w:pPr>
  </w:style>
  <w:style w:type="numbering" w:customStyle="1" w:styleId="15">
    <w:name w:val="Стиль15"/>
    <w:uiPriority w:val="99"/>
    <w:rsid w:val="00906104"/>
    <w:pPr>
      <w:numPr>
        <w:numId w:val="17"/>
      </w:numPr>
    </w:pPr>
  </w:style>
  <w:style w:type="numbering" w:customStyle="1" w:styleId="17">
    <w:name w:val="Нет списка1"/>
    <w:next w:val="a2"/>
    <w:uiPriority w:val="99"/>
    <w:semiHidden/>
    <w:unhideWhenUsed/>
    <w:rsid w:val="00906104"/>
  </w:style>
  <w:style w:type="numbering" w:customStyle="1" w:styleId="112">
    <w:name w:val="Нет списка11"/>
    <w:next w:val="a2"/>
    <w:uiPriority w:val="99"/>
    <w:semiHidden/>
    <w:unhideWhenUsed/>
    <w:rsid w:val="00906104"/>
  </w:style>
  <w:style w:type="paragraph" w:customStyle="1" w:styleId="Times12">
    <w:name w:val="Times 12"/>
    <w:basedOn w:val="a"/>
    <w:rsid w:val="00906104"/>
    <w:pPr>
      <w:tabs>
        <w:tab w:val="left" w:pos="425"/>
        <w:tab w:val="left" w:pos="567"/>
        <w:tab w:val="left" w:pos="709"/>
      </w:tabs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ff">
    <w:name w:val="Normal (Web)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before="280" w:after="280"/>
    </w:pPr>
    <w:rPr>
      <w:lang w:eastAsia="ar-SA"/>
    </w:rPr>
  </w:style>
  <w:style w:type="paragraph" w:customStyle="1" w:styleId="18">
    <w:name w:val="Продолжение списка1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lang w:eastAsia="ar-SA"/>
    </w:rPr>
  </w:style>
  <w:style w:type="paragraph" w:styleId="23">
    <w:name w:val="Body Text Indent 2"/>
    <w:basedOn w:val="a"/>
    <w:link w:val="24"/>
    <w:rsid w:val="00906104"/>
    <w:pPr>
      <w:tabs>
        <w:tab w:val="left" w:pos="425"/>
        <w:tab w:val="left" w:pos="567"/>
        <w:tab w:val="left" w:pos="709"/>
      </w:tabs>
      <w:ind w:firstLine="851"/>
      <w:jc w:val="both"/>
    </w:pPr>
    <w:rPr>
      <w:rFonts w:ascii="Arial" w:hAnsi="Arial"/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906104"/>
    <w:rPr>
      <w:rFonts w:ascii="Arial" w:eastAsia="Times New Roman" w:hAnsi="Arial" w:cs="Times New Roman"/>
      <w:szCs w:val="20"/>
      <w:lang w:eastAsia="ru-RU"/>
    </w:rPr>
  </w:style>
  <w:style w:type="paragraph" w:styleId="33">
    <w:name w:val="Body Text Indent 3"/>
    <w:basedOn w:val="a"/>
    <w:link w:val="34"/>
    <w:unhideWhenUsed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906104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1110">
    <w:name w:val="Нет списка111"/>
    <w:next w:val="a2"/>
    <w:semiHidden/>
    <w:rsid w:val="00906104"/>
  </w:style>
  <w:style w:type="paragraph" w:styleId="aff0">
    <w:name w:val="Body Text Indent"/>
    <w:basedOn w:val="a"/>
    <w:link w:val="aff1"/>
    <w:rsid w:val="00906104"/>
    <w:pPr>
      <w:tabs>
        <w:tab w:val="left" w:pos="425"/>
        <w:tab w:val="left" w:pos="567"/>
        <w:tab w:val="left" w:pos="709"/>
      </w:tabs>
      <w:ind w:firstLine="567"/>
      <w:jc w:val="both"/>
    </w:pPr>
    <w:rPr>
      <w:rFonts w:ascii="Arial" w:hAnsi="Arial"/>
      <w:szCs w:val="20"/>
    </w:rPr>
  </w:style>
  <w:style w:type="character" w:customStyle="1" w:styleId="aff1">
    <w:name w:val="Основной текст с отступом Знак"/>
    <w:basedOn w:val="a0"/>
    <w:link w:val="aff0"/>
    <w:rsid w:val="00906104"/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page number"/>
    <w:basedOn w:val="a0"/>
    <w:rsid w:val="00906104"/>
  </w:style>
  <w:style w:type="paragraph" w:styleId="25">
    <w:name w:val="Body Text 2"/>
    <w:basedOn w:val="a"/>
    <w:link w:val="26"/>
    <w:rsid w:val="00906104"/>
    <w:pPr>
      <w:tabs>
        <w:tab w:val="left" w:pos="425"/>
        <w:tab w:val="left" w:pos="567"/>
        <w:tab w:val="left" w:pos="709"/>
        <w:tab w:val="left" w:pos="4770"/>
      </w:tabs>
      <w:ind w:right="283"/>
      <w:jc w:val="both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9061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906104"/>
    <w:pPr>
      <w:tabs>
        <w:tab w:val="left" w:pos="425"/>
        <w:tab w:val="left" w:pos="567"/>
        <w:tab w:val="left" w:pos="709"/>
      </w:tabs>
      <w:jc w:val="both"/>
    </w:pPr>
    <w:rPr>
      <w:rFonts w:ascii="Arial" w:hAnsi="Arial"/>
      <w:sz w:val="22"/>
      <w:szCs w:val="20"/>
    </w:rPr>
  </w:style>
  <w:style w:type="character" w:customStyle="1" w:styleId="36">
    <w:name w:val="Основной текст 3 Знак"/>
    <w:basedOn w:val="a0"/>
    <w:link w:val="35"/>
    <w:rsid w:val="00906104"/>
    <w:rPr>
      <w:rFonts w:ascii="Arial" w:eastAsia="Times New Roman" w:hAnsi="Arial" w:cs="Times New Roman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906104"/>
    <w:pPr>
      <w:widowControl w:val="0"/>
      <w:tabs>
        <w:tab w:val="left" w:pos="425"/>
        <w:tab w:val="left" w:pos="567"/>
        <w:tab w:val="left" w:pos="709"/>
      </w:tabs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9">
    <w:name w:val="Текущий список1"/>
    <w:rsid w:val="00906104"/>
  </w:style>
  <w:style w:type="paragraph" w:styleId="aff4">
    <w:name w:val="Revision"/>
    <w:hidden/>
    <w:uiPriority w:val="99"/>
    <w:semiHidden/>
    <w:rsid w:val="0090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a">
    <w:name w:val="Сетка таблицы1"/>
    <w:basedOn w:val="a1"/>
    <w:next w:val="af6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Текущий список11"/>
    <w:rsid w:val="00906104"/>
  </w:style>
  <w:style w:type="paragraph" w:styleId="aff5">
    <w:name w:val="footnote text"/>
    <w:basedOn w:val="a"/>
    <w:link w:val="aff6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7">
    <w:name w:val="footnote reference"/>
    <w:uiPriority w:val="99"/>
    <w:semiHidden/>
    <w:unhideWhenUsed/>
    <w:rsid w:val="00906104"/>
    <w:rPr>
      <w:vertAlign w:val="superscript"/>
    </w:rPr>
  </w:style>
  <w:style w:type="table" w:customStyle="1" w:styleId="27">
    <w:name w:val="Сетка таблицы2"/>
    <w:basedOn w:val="a1"/>
    <w:next w:val="af6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TOC Heading"/>
    <w:basedOn w:val="10"/>
    <w:next w:val="a"/>
    <w:uiPriority w:val="39"/>
    <w:semiHidden/>
    <w:unhideWhenUsed/>
    <w:qFormat/>
    <w:rsid w:val="00906104"/>
    <w:pPr>
      <w:numPr>
        <w:numId w:val="0"/>
      </w:numPr>
      <w:tabs>
        <w:tab w:val="clear" w:pos="425"/>
        <w:tab w:val="clear" w:pos="567"/>
        <w:tab w:val="clear" w:pos="709"/>
      </w:tabs>
      <w:suppressAutoHyphens w:val="0"/>
      <w:spacing w:before="480" w:line="276" w:lineRule="auto"/>
      <w:outlineLvl w:val="9"/>
    </w:pPr>
    <w:rPr>
      <w:rFonts w:ascii="Cambria" w:hAnsi="Cambria"/>
      <w:color w:val="365F91"/>
      <w:sz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906104"/>
    <w:pPr>
      <w:suppressAutoHyphens/>
      <w:ind w:left="240"/>
    </w:pPr>
    <w:rPr>
      <w:rFonts w:ascii="Calibri" w:hAnsi="Calibri" w:cs="Calibri"/>
      <w:smallCaps/>
      <w:sz w:val="20"/>
      <w:szCs w:val="20"/>
      <w:lang w:eastAsia="ar-SA"/>
    </w:rPr>
  </w:style>
  <w:style w:type="paragraph" w:styleId="1b">
    <w:name w:val="toc 1"/>
    <w:basedOn w:val="a"/>
    <w:next w:val="a"/>
    <w:autoRedefine/>
    <w:uiPriority w:val="39"/>
    <w:unhideWhenUsed/>
    <w:qFormat/>
    <w:rsid w:val="00906104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eastAsia="ar-SA"/>
    </w:rPr>
  </w:style>
  <w:style w:type="paragraph" w:styleId="37">
    <w:name w:val="toc 3"/>
    <w:basedOn w:val="a"/>
    <w:next w:val="a"/>
    <w:autoRedefine/>
    <w:uiPriority w:val="39"/>
    <w:unhideWhenUsed/>
    <w:qFormat/>
    <w:rsid w:val="00906104"/>
    <w:pPr>
      <w:suppressAutoHyphens/>
      <w:ind w:left="480"/>
    </w:pPr>
    <w:rPr>
      <w:rFonts w:ascii="Calibri" w:hAnsi="Calibri" w:cs="Calibri"/>
      <w:i/>
      <w:iCs/>
      <w:sz w:val="20"/>
      <w:szCs w:val="20"/>
      <w:lang w:eastAsia="ar-SA"/>
    </w:rPr>
  </w:style>
  <w:style w:type="paragraph" w:styleId="43">
    <w:name w:val="toc 4"/>
    <w:basedOn w:val="a"/>
    <w:next w:val="a"/>
    <w:autoRedefine/>
    <w:uiPriority w:val="39"/>
    <w:unhideWhenUsed/>
    <w:rsid w:val="00906104"/>
    <w:pPr>
      <w:suppressAutoHyphens/>
      <w:ind w:left="720"/>
    </w:pPr>
    <w:rPr>
      <w:rFonts w:ascii="Calibri" w:hAnsi="Calibri" w:cs="Calibri"/>
      <w:sz w:val="18"/>
      <w:szCs w:val="18"/>
      <w:lang w:eastAsia="ar-SA"/>
    </w:rPr>
  </w:style>
  <w:style w:type="paragraph" w:styleId="53">
    <w:name w:val="toc 5"/>
    <w:basedOn w:val="a"/>
    <w:next w:val="a"/>
    <w:autoRedefine/>
    <w:uiPriority w:val="39"/>
    <w:unhideWhenUsed/>
    <w:rsid w:val="00906104"/>
    <w:pPr>
      <w:suppressAutoHyphens/>
      <w:ind w:left="960"/>
    </w:pPr>
    <w:rPr>
      <w:rFonts w:ascii="Calibri" w:hAnsi="Calibri" w:cs="Calibri"/>
      <w:sz w:val="18"/>
      <w:szCs w:val="18"/>
      <w:lang w:eastAsia="ar-SA"/>
    </w:rPr>
  </w:style>
  <w:style w:type="paragraph" w:styleId="63">
    <w:name w:val="toc 6"/>
    <w:basedOn w:val="a"/>
    <w:next w:val="a"/>
    <w:autoRedefine/>
    <w:uiPriority w:val="39"/>
    <w:unhideWhenUsed/>
    <w:rsid w:val="00906104"/>
    <w:pPr>
      <w:suppressAutoHyphens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3">
    <w:name w:val="toc 7"/>
    <w:basedOn w:val="a"/>
    <w:next w:val="a"/>
    <w:autoRedefine/>
    <w:uiPriority w:val="39"/>
    <w:unhideWhenUsed/>
    <w:rsid w:val="00906104"/>
    <w:pPr>
      <w:suppressAutoHyphens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3">
    <w:name w:val="toc 8"/>
    <w:basedOn w:val="a"/>
    <w:next w:val="a"/>
    <w:autoRedefine/>
    <w:uiPriority w:val="39"/>
    <w:unhideWhenUsed/>
    <w:rsid w:val="00906104"/>
    <w:pPr>
      <w:suppressAutoHyphens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3">
    <w:name w:val="toc 9"/>
    <w:basedOn w:val="a"/>
    <w:next w:val="a"/>
    <w:autoRedefine/>
    <w:uiPriority w:val="39"/>
    <w:unhideWhenUsed/>
    <w:rsid w:val="00906104"/>
    <w:pPr>
      <w:suppressAutoHyphens/>
      <w:ind w:left="1920"/>
    </w:pPr>
    <w:rPr>
      <w:rFonts w:ascii="Calibri" w:hAnsi="Calibri" w:cs="Calibri"/>
      <w:sz w:val="18"/>
      <w:szCs w:val="18"/>
      <w:lang w:eastAsia="ar-SA"/>
    </w:rPr>
  </w:style>
  <w:style w:type="numbering" w:customStyle="1" w:styleId="29">
    <w:name w:val="Нет списка2"/>
    <w:next w:val="a2"/>
    <w:uiPriority w:val="99"/>
    <w:semiHidden/>
    <w:unhideWhenUsed/>
    <w:rsid w:val="0057258B"/>
  </w:style>
  <w:style w:type="numbering" w:customStyle="1" w:styleId="16">
    <w:name w:val="Стиль16"/>
    <w:uiPriority w:val="99"/>
    <w:rsid w:val="0057258B"/>
    <w:pPr>
      <w:numPr>
        <w:numId w:val="2"/>
      </w:numPr>
    </w:pPr>
  </w:style>
  <w:style w:type="numbering" w:customStyle="1" w:styleId="21">
    <w:name w:val="Стиль21"/>
    <w:uiPriority w:val="99"/>
    <w:rsid w:val="0057258B"/>
    <w:pPr>
      <w:numPr>
        <w:numId w:val="6"/>
      </w:numPr>
    </w:pPr>
  </w:style>
  <w:style w:type="numbering" w:customStyle="1" w:styleId="31">
    <w:name w:val="Стиль31"/>
    <w:uiPriority w:val="99"/>
    <w:rsid w:val="0057258B"/>
    <w:pPr>
      <w:numPr>
        <w:numId w:val="10"/>
      </w:numPr>
    </w:pPr>
  </w:style>
  <w:style w:type="numbering" w:customStyle="1" w:styleId="41">
    <w:name w:val="Стиль41"/>
    <w:uiPriority w:val="99"/>
    <w:rsid w:val="0057258B"/>
    <w:pPr>
      <w:numPr>
        <w:numId w:val="11"/>
      </w:numPr>
    </w:pPr>
  </w:style>
  <w:style w:type="numbering" w:customStyle="1" w:styleId="51">
    <w:name w:val="Стиль51"/>
    <w:uiPriority w:val="99"/>
    <w:rsid w:val="0057258B"/>
    <w:pPr>
      <w:numPr>
        <w:numId w:val="12"/>
      </w:numPr>
    </w:pPr>
  </w:style>
  <w:style w:type="numbering" w:customStyle="1" w:styleId="61">
    <w:name w:val="Стиль61"/>
    <w:uiPriority w:val="99"/>
    <w:rsid w:val="0057258B"/>
    <w:pPr>
      <w:numPr>
        <w:numId w:val="13"/>
      </w:numPr>
    </w:pPr>
  </w:style>
  <w:style w:type="numbering" w:customStyle="1" w:styleId="71">
    <w:name w:val="Стиль71"/>
    <w:uiPriority w:val="99"/>
    <w:rsid w:val="0057258B"/>
    <w:pPr>
      <w:numPr>
        <w:numId w:val="14"/>
      </w:numPr>
    </w:pPr>
  </w:style>
  <w:style w:type="numbering" w:customStyle="1" w:styleId="81">
    <w:name w:val="Стиль81"/>
    <w:uiPriority w:val="99"/>
    <w:rsid w:val="0057258B"/>
    <w:pPr>
      <w:numPr>
        <w:numId w:val="15"/>
      </w:numPr>
    </w:pPr>
  </w:style>
  <w:style w:type="numbering" w:customStyle="1" w:styleId="91">
    <w:name w:val="Стиль91"/>
    <w:uiPriority w:val="99"/>
    <w:rsid w:val="0057258B"/>
    <w:pPr>
      <w:numPr>
        <w:numId w:val="19"/>
      </w:numPr>
    </w:pPr>
  </w:style>
  <w:style w:type="numbering" w:customStyle="1" w:styleId="101">
    <w:name w:val="Стиль101"/>
    <w:uiPriority w:val="99"/>
    <w:rsid w:val="0057258B"/>
    <w:pPr>
      <w:numPr>
        <w:numId w:val="20"/>
      </w:numPr>
    </w:pPr>
  </w:style>
  <w:style w:type="numbering" w:customStyle="1" w:styleId="111">
    <w:name w:val="Стиль111"/>
    <w:uiPriority w:val="99"/>
    <w:rsid w:val="0057258B"/>
    <w:pPr>
      <w:numPr>
        <w:numId w:val="21"/>
      </w:numPr>
    </w:pPr>
  </w:style>
  <w:style w:type="numbering" w:customStyle="1" w:styleId="121">
    <w:name w:val="Стиль121"/>
    <w:uiPriority w:val="99"/>
    <w:rsid w:val="0057258B"/>
    <w:pPr>
      <w:numPr>
        <w:numId w:val="22"/>
      </w:numPr>
    </w:pPr>
  </w:style>
  <w:style w:type="numbering" w:customStyle="1" w:styleId="131">
    <w:name w:val="Стиль131"/>
    <w:uiPriority w:val="99"/>
    <w:rsid w:val="0057258B"/>
    <w:pPr>
      <w:numPr>
        <w:numId w:val="23"/>
      </w:numPr>
    </w:pPr>
  </w:style>
  <w:style w:type="numbering" w:customStyle="1" w:styleId="141">
    <w:name w:val="Стиль141"/>
    <w:uiPriority w:val="99"/>
    <w:rsid w:val="0057258B"/>
    <w:pPr>
      <w:numPr>
        <w:numId w:val="24"/>
      </w:numPr>
    </w:pPr>
  </w:style>
  <w:style w:type="numbering" w:customStyle="1" w:styleId="151">
    <w:name w:val="Стиль151"/>
    <w:uiPriority w:val="99"/>
    <w:rsid w:val="0057258B"/>
    <w:pPr>
      <w:numPr>
        <w:numId w:val="25"/>
      </w:numPr>
    </w:pPr>
  </w:style>
  <w:style w:type="numbering" w:customStyle="1" w:styleId="122">
    <w:name w:val="Нет списка12"/>
    <w:next w:val="a2"/>
    <w:uiPriority w:val="99"/>
    <w:semiHidden/>
    <w:unhideWhenUsed/>
    <w:rsid w:val="0057258B"/>
  </w:style>
  <w:style w:type="numbering" w:customStyle="1" w:styleId="1120">
    <w:name w:val="Нет списка112"/>
    <w:next w:val="a2"/>
    <w:uiPriority w:val="99"/>
    <w:semiHidden/>
    <w:unhideWhenUsed/>
    <w:rsid w:val="0057258B"/>
  </w:style>
  <w:style w:type="numbering" w:customStyle="1" w:styleId="1111">
    <w:name w:val="Нет списка1111"/>
    <w:next w:val="a2"/>
    <w:semiHidden/>
    <w:rsid w:val="0057258B"/>
  </w:style>
  <w:style w:type="numbering" w:customStyle="1" w:styleId="12">
    <w:name w:val="Текущий список12"/>
    <w:rsid w:val="0057258B"/>
    <w:pPr>
      <w:numPr>
        <w:numId w:val="26"/>
      </w:numPr>
    </w:pPr>
  </w:style>
  <w:style w:type="numbering" w:customStyle="1" w:styleId="1112">
    <w:name w:val="Текущий список111"/>
    <w:rsid w:val="0057258B"/>
  </w:style>
  <w:style w:type="numbering" w:customStyle="1" w:styleId="210">
    <w:name w:val="Нет списка21"/>
    <w:next w:val="a2"/>
    <w:uiPriority w:val="99"/>
    <w:semiHidden/>
    <w:unhideWhenUsed/>
    <w:rsid w:val="0057258B"/>
  </w:style>
  <w:style w:type="numbering" w:customStyle="1" w:styleId="38">
    <w:name w:val="Нет списка3"/>
    <w:next w:val="a2"/>
    <w:uiPriority w:val="99"/>
    <w:semiHidden/>
    <w:unhideWhenUsed/>
    <w:rsid w:val="00786366"/>
  </w:style>
  <w:style w:type="character" w:styleId="aff9">
    <w:name w:val="Placeholder Text"/>
    <w:basedOn w:val="a0"/>
    <w:uiPriority w:val="99"/>
    <w:semiHidden/>
    <w:rsid w:val="00575CFE"/>
    <w:rPr>
      <w:color w:val="808080"/>
    </w:rPr>
  </w:style>
  <w:style w:type="character" w:customStyle="1" w:styleId="art-postheader">
    <w:name w:val="art-postheader"/>
    <w:rsid w:val="000D332F"/>
  </w:style>
  <w:style w:type="character" w:customStyle="1" w:styleId="menu">
    <w:name w:val="menu"/>
    <w:rsid w:val="000D332F"/>
  </w:style>
  <w:style w:type="paragraph" w:customStyle="1" w:styleId="affa">
    <w:name w:val="Содержимое таблицы"/>
    <w:basedOn w:val="a"/>
    <w:rsid w:val="008C6148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13CAE-1CAF-43FA-BD82-654E35480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Urist1</cp:lastModifiedBy>
  <cp:revision>9</cp:revision>
  <cp:lastPrinted>2016-04-25T12:20:00Z</cp:lastPrinted>
  <dcterms:created xsi:type="dcterms:W3CDTF">2016-04-25T12:33:00Z</dcterms:created>
  <dcterms:modified xsi:type="dcterms:W3CDTF">2016-04-25T14:35:00Z</dcterms:modified>
</cp:coreProperties>
</file>