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509E4" w:rsidRDefault="005C4E36" w:rsidP="006B690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203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A203C7" w:rsidRPr="00A203C7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работ </w:t>
      </w:r>
      <w:r w:rsidR="00D4550F" w:rsidRPr="00D4550F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ремонту кирпичной дымовой трубы Н=45м (перекладка верхней части ствола трубы с отметки 42м) на котельной </w:t>
      </w:r>
      <w:proofErr w:type="spellStart"/>
      <w:r w:rsidR="00D4550F" w:rsidRPr="00D4550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Start"/>
      <w:r w:rsidR="00D4550F" w:rsidRPr="00D4550F">
        <w:rPr>
          <w:rFonts w:ascii="Times New Roman" w:eastAsia="Times New Roman" w:hAnsi="Times New Roman" w:cs="Times New Roman"/>
          <w:b/>
          <w:sz w:val="28"/>
          <w:szCs w:val="28"/>
        </w:rPr>
        <w:t>.К</w:t>
      </w:r>
      <w:proofErr w:type="gramEnd"/>
      <w:r w:rsidR="00D4550F" w:rsidRPr="00D4550F">
        <w:rPr>
          <w:rFonts w:ascii="Times New Roman" w:eastAsia="Times New Roman" w:hAnsi="Times New Roman" w:cs="Times New Roman"/>
          <w:b/>
          <w:sz w:val="28"/>
          <w:szCs w:val="28"/>
        </w:rPr>
        <w:t>ильдинстрой</w:t>
      </w:r>
      <w:proofErr w:type="spellEnd"/>
    </w:p>
    <w:p w:rsidR="00A40902" w:rsidRPr="006B690D" w:rsidRDefault="00A40902" w:rsidP="006B690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1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32BA3" w:rsidRPr="00854B4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63EBD" w:rsidRPr="008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3C7" w:rsidRPr="00854B4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C14DA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3937CF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D4550F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D4550F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</w:t>
      </w:r>
      <w:proofErr w:type="gramStart"/>
      <w:r w:rsidR="00D4550F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.К</w:t>
      </w:r>
      <w:proofErr w:type="gramEnd"/>
      <w:r w:rsidR="00D4550F" w:rsidRPr="00D4550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ильдинстрой</w:t>
      </w:r>
      <w:proofErr w:type="spellEnd"/>
      <w:r w:rsidR="00A203C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E05EB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063408"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063408"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="00063408"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A203C7" w:rsidRPr="00A203C7" w:rsidRDefault="0069372C" w:rsidP="00A203C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C002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2 222 394,01  рублей</w:t>
      </w:r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НДС, и</w:t>
      </w:r>
      <w:r w:rsidR="00A203C7" w:rsidRPr="00A203C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  </w:t>
      </w:r>
      <w:r w:rsidR="00A203C7" w:rsidRPr="00A203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A203C7" w:rsidRPr="00A203C7" w:rsidRDefault="0069372C" w:rsidP="00D455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0A1E"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30.07.2015г., работы внутри дымовой трубы</w:t>
      </w:r>
      <w:r w:rsidR="00D4550F" w:rsidRPr="00D45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плановой остановки котельной</w:t>
      </w:r>
      <w:r w:rsidR="00D4550F" w:rsidRPr="00D45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02.07.2015г. по 16.07.2015г. </w:t>
      </w:r>
    </w:p>
    <w:p w:rsidR="00A203C7" w:rsidRPr="00D4550F" w:rsidRDefault="0069372C" w:rsidP="00D455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</w:t>
      </w:r>
      <w:r w:rsidR="00D4550F" w:rsidRPr="00D455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ул.Железнодорожный</w:t>
      </w:r>
      <w:proofErr w:type="spellEnd"/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тупик, 14.</w:t>
      </w:r>
    </w:p>
    <w:p w:rsidR="00D4550F" w:rsidRPr="00D4550F" w:rsidRDefault="000F5812" w:rsidP="00D455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D4550F"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D4550F" w:rsidRPr="00D4550F" w:rsidRDefault="00D4550F" w:rsidP="00D455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  и справки о стоимости выполненных работ и затрат (форма КС-3).</w:t>
      </w:r>
      <w:r w:rsidRPr="00D4550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</w:p>
    <w:p w:rsidR="005C4E36" w:rsidRPr="005C4E36" w:rsidRDefault="0061297F" w:rsidP="00D4550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A203C7" w:rsidRPr="00A25705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A2570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A25705">
        <w:rPr>
          <w:rFonts w:ascii="Times New Roman" w:hAnsi="Times New Roman" w:cs="Times New Roman"/>
          <w:iCs/>
          <w:sz w:val="28"/>
          <w:szCs w:val="28"/>
        </w:rPr>
        <w:t xml:space="preserve"> А.М. – начальник</w:t>
      </w:r>
      <w:r w:rsidR="00A203C7" w:rsidRPr="00A25705">
        <w:rPr>
          <w:rFonts w:ascii="Times New Roman" w:hAnsi="Times New Roman" w:cs="Times New Roman"/>
          <w:iCs/>
          <w:sz w:val="28"/>
          <w:szCs w:val="28"/>
        </w:rPr>
        <w:t xml:space="preserve"> службы закупок ОАО «</w:t>
      </w:r>
      <w:proofErr w:type="spellStart"/>
      <w:r w:rsidR="00A203C7"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A25705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5705">
        <w:rPr>
          <w:rFonts w:ascii="Times New Roman" w:hAnsi="Times New Roman" w:cs="Times New Roman"/>
          <w:iCs/>
          <w:sz w:val="28"/>
          <w:szCs w:val="28"/>
        </w:rPr>
        <w:t>Ефименко Н.Г.– ведущий  специалист</w:t>
      </w:r>
      <w:r w:rsidR="00A203C7" w:rsidRPr="00A25705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 службы внутреннего контроля ОАО «</w:t>
      </w:r>
      <w:proofErr w:type="spellStart"/>
      <w:r w:rsidR="00A203C7"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A25705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5705">
        <w:rPr>
          <w:rFonts w:ascii="Times New Roman" w:hAnsi="Times New Roman" w:cs="Times New Roman"/>
          <w:iCs/>
          <w:sz w:val="28"/>
          <w:szCs w:val="28"/>
        </w:rPr>
        <w:t>Звонарев В.И. – начальник</w:t>
      </w:r>
      <w:r w:rsidR="00A203C7" w:rsidRPr="00A25705">
        <w:rPr>
          <w:rFonts w:ascii="Times New Roman" w:hAnsi="Times New Roman" w:cs="Times New Roman"/>
          <w:iCs/>
          <w:sz w:val="28"/>
          <w:szCs w:val="28"/>
        </w:rPr>
        <w:t xml:space="preserve"> отдела капитального ремонта и строительства ОАО «</w:t>
      </w:r>
      <w:proofErr w:type="spellStart"/>
      <w:r w:rsidR="00A203C7"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A25705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5705">
        <w:rPr>
          <w:rFonts w:ascii="Times New Roman" w:hAnsi="Times New Roman" w:cs="Times New Roman"/>
          <w:iCs/>
          <w:sz w:val="28"/>
          <w:szCs w:val="28"/>
        </w:rPr>
        <w:t>Зайцева В.А. – заместитель</w:t>
      </w:r>
      <w:r w:rsidR="00A203C7" w:rsidRPr="00A2570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</w:t>
      </w:r>
      <w:proofErr w:type="spellStart"/>
      <w:r w:rsidR="00A203C7"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A25705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5705">
        <w:rPr>
          <w:rFonts w:ascii="Times New Roman" w:hAnsi="Times New Roman" w:cs="Times New Roman"/>
          <w:iCs/>
          <w:sz w:val="28"/>
          <w:szCs w:val="28"/>
        </w:rPr>
        <w:t>Поповская М.И. – инженер</w:t>
      </w:r>
      <w:r w:rsidR="00A203C7" w:rsidRPr="00A25705">
        <w:rPr>
          <w:rFonts w:ascii="Times New Roman" w:hAnsi="Times New Roman" w:cs="Times New Roman"/>
          <w:iCs/>
          <w:sz w:val="28"/>
          <w:szCs w:val="28"/>
        </w:rPr>
        <w:t xml:space="preserve"> по проектно-сметной работе отдела капитального ремонта и </w:t>
      </w:r>
      <w:proofErr w:type="spellStart"/>
      <w:r w:rsidR="00A203C7" w:rsidRPr="00A25705">
        <w:rPr>
          <w:rFonts w:ascii="Times New Roman" w:hAnsi="Times New Roman" w:cs="Times New Roman"/>
          <w:iCs/>
          <w:sz w:val="28"/>
          <w:szCs w:val="28"/>
        </w:rPr>
        <w:t>строительстваОАО</w:t>
      </w:r>
      <w:proofErr w:type="spellEnd"/>
      <w:r w:rsidR="00A203C7" w:rsidRPr="00A25705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="00A203C7"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5705">
        <w:rPr>
          <w:rFonts w:ascii="Times New Roman" w:hAnsi="Times New Roman" w:cs="Times New Roman"/>
          <w:iCs/>
          <w:sz w:val="28"/>
          <w:szCs w:val="28"/>
        </w:rPr>
        <w:t>».</w:t>
      </w:r>
    </w:p>
    <w:p w:rsidR="005C4E36" w:rsidRPr="005C4E36" w:rsidRDefault="004E64EF" w:rsidP="000D17D3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457B4F" w:rsidRPr="009F428F" w:rsidRDefault="00A203C7" w:rsidP="00457B4F">
      <w:pPr>
        <w:pStyle w:val="a6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Pr="00D72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BA208F" w:rsidRPr="00D726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конвертов с заявками 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«</w:t>
      </w:r>
      <w:r w:rsidR="0035463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C2C9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203C7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по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60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44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354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54442C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54442C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54442C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54442C" w:rsidRPr="0054442C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ильдинстрой</w:t>
      </w:r>
      <w:proofErr w:type="spellEnd"/>
      <w:r w:rsid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4165F7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A203C7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967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F45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06967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C4E36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34559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27E3" w:rsidRDefault="00F427E3" w:rsidP="00860A4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56193" w:rsidRPr="00DF13B8" w:rsidRDefault="00902175" w:rsidP="008561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193"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6193" w:rsidRPr="008A5CD0">
        <w:rPr>
          <w:rFonts w:ascii="Times New Roman" w:hAnsi="Times New Roman" w:cs="Times New Roman"/>
          <w:sz w:val="28"/>
          <w:szCs w:val="28"/>
        </w:rPr>
        <w:t>бщество с</w:t>
      </w:r>
      <w:r w:rsidR="00CD2F7C"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</w:t>
      </w:r>
      <w:proofErr w:type="spellStart"/>
      <w:r w:rsidR="00856193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CD2F7C">
        <w:rPr>
          <w:rFonts w:ascii="Times New Roman" w:hAnsi="Times New Roman" w:cs="Times New Roman"/>
          <w:sz w:val="28"/>
          <w:szCs w:val="28"/>
        </w:rPr>
        <w:t>»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 w:rsidR="00856193">
        <w:rPr>
          <w:rFonts w:ascii="Times New Roman" w:hAnsi="Times New Roman" w:cs="Times New Roman"/>
          <w:sz w:val="28"/>
          <w:szCs w:val="28"/>
        </w:rPr>
        <w:t> </w:t>
      </w:r>
      <w:r w:rsidR="00CD2F7C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proofErr w:type="spellStart"/>
      <w:r w:rsidR="00856193">
        <w:rPr>
          <w:rFonts w:ascii="Times New Roman" w:hAnsi="Times New Roman" w:cs="Times New Roman"/>
          <w:sz w:val="28"/>
          <w:szCs w:val="28"/>
        </w:rPr>
        <w:t>Грэйс</w:t>
      </w:r>
      <w:proofErr w:type="spellEnd"/>
      <w:r w:rsidR="00CD2F7C">
        <w:rPr>
          <w:rFonts w:ascii="Times New Roman" w:hAnsi="Times New Roman" w:cs="Times New Roman"/>
          <w:sz w:val="28"/>
          <w:szCs w:val="28"/>
        </w:rPr>
        <w:t>»</w:t>
      </w:r>
      <w:r w:rsidR="00856193" w:rsidRPr="008A5CD0">
        <w:rPr>
          <w:rFonts w:ascii="TimesNewRomanPSMT" w:hAnsi="TimesNewRomanPSMT" w:cs="TimesNewRomanPSMT"/>
          <w:sz w:val="24"/>
          <w:szCs w:val="24"/>
        </w:rPr>
        <w:t>)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856193" w:rsidRPr="00F427E3">
        <w:rPr>
          <w:rFonts w:ascii="Times New Roman" w:hAnsi="Times New Roman" w:cs="Times New Roman"/>
          <w:sz w:val="28"/>
          <w:szCs w:val="28"/>
        </w:rPr>
        <w:t xml:space="preserve">183038, 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 w:rsidR="00856193">
        <w:rPr>
          <w:rFonts w:ascii="Times New Roman" w:hAnsi="Times New Roman" w:cs="Times New Roman"/>
          <w:sz w:val="28"/>
          <w:szCs w:val="28"/>
        </w:rPr>
        <w:t>Мурманск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856193">
        <w:rPr>
          <w:rFonts w:ascii="Times New Roman" w:hAnsi="Times New Roman" w:cs="Times New Roman"/>
          <w:sz w:val="28"/>
          <w:szCs w:val="28"/>
        </w:rPr>
        <w:t xml:space="preserve">ул. Карла Маркса д. </w:t>
      </w:r>
      <w:r w:rsidR="00856193" w:rsidRPr="00E70F78">
        <w:rPr>
          <w:rFonts w:ascii="Times New Roman" w:hAnsi="Times New Roman" w:cs="Times New Roman"/>
          <w:sz w:val="28"/>
          <w:szCs w:val="28"/>
        </w:rPr>
        <w:t>3. ИНН 5191317848, КПП 519001001, ОГРН 1025100868143.</w:t>
      </w:r>
    </w:p>
    <w:p w:rsidR="00856193" w:rsidRPr="000F5812" w:rsidRDefault="00856193" w:rsidP="0085619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 w:rsidR="00854B4F">
        <w:rPr>
          <w:rFonts w:ascii="Times New Roman" w:hAnsi="Times New Roman" w:cs="Times New Roman"/>
          <w:sz w:val="28"/>
          <w:szCs w:val="28"/>
        </w:rPr>
        <w:t>15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 w:rsidR="00854B4F">
        <w:rPr>
          <w:rFonts w:ascii="Times New Roman" w:hAnsi="Times New Roman" w:cs="Times New Roman"/>
          <w:sz w:val="28"/>
          <w:szCs w:val="28"/>
        </w:rPr>
        <w:t>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854B4F">
        <w:rPr>
          <w:rFonts w:ascii="Times New Roman" w:hAnsi="Times New Roman" w:cs="Times New Roman"/>
          <w:sz w:val="28"/>
          <w:szCs w:val="28"/>
        </w:rPr>
        <w:t>48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856193" w:rsidRPr="000F5812" w:rsidRDefault="00856193" w:rsidP="008561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56193" w:rsidRPr="00263823" w:rsidRDefault="00856193" w:rsidP="008561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 и содержит 145 листов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6193" w:rsidRDefault="00856193" w:rsidP="008561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с учетом НДС 1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555 675,81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регистрации организации 01 апреля 1996 г.</w:t>
      </w:r>
    </w:p>
    <w:p w:rsidR="00D726B0" w:rsidRDefault="00D726B0" w:rsidP="008561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26B0" w:rsidRPr="008A5CD0" w:rsidRDefault="00D726B0" w:rsidP="00D726B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«КОРТА» (ЗАО «КОРТА»)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</w:t>
      </w:r>
      <w:r w:rsidR="006B690D">
        <w:rPr>
          <w:rFonts w:ascii="Times New Roman" w:hAnsi="Times New Roman" w:cs="Times New Roman"/>
          <w:sz w:val="28"/>
          <w:szCs w:val="28"/>
        </w:rPr>
        <w:t xml:space="preserve"> строение </w:t>
      </w:r>
      <w:r w:rsidRPr="00E70F78">
        <w:rPr>
          <w:rFonts w:ascii="Times New Roman" w:hAnsi="Times New Roman" w:cs="Times New Roman"/>
          <w:sz w:val="28"/>
          <w:szCs w:val="28"/>
        </w:rPr>
        <w:t>А. ИНН 4703012494, КПП 470301001, ОГРН 1024700564778.</w:t>
      </w:r>
    </w:p>
    <w:p w:rsidR="00D726B0" w:rsidRPr="000F5812" w:rsidRDefault="00D726B0" w:rsidP="00D726B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6B690D"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5CD0">
        <w:rPr>
          <w:rFonts w:ascii="Times New Roman" w:hAnsi="Times New Roman" w:cs="Times New Roman"/>
          <w:sz w:val="28"/>
          <w:szCs w:val="28"/>
        </w:rPr>
        <w:t>.2015 г. в 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D726B0" w:rsidRPr="000F5812" w:rsidRDefault="00D726B0" w:rsidP="00D72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726B0" w:rsidRPr="00E70F78" w:rsidRDefault="00D726B0" w:rsidP="00D72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 и содержит 255 листов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726B0" w:rsidRDefault="00D726B0" w:rsidP="00D72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женная Участником с учетом НДС </w:t>
      </w:r>
      <w:r w:rsidR="009F4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1 881 579,62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Дата регистр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ации организации 22 апреля 1997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F2FBF" w:rsidRPr="00407C2B" w:rsidRDefault="00BF2FB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6F34A6" w:rsidRPr="006F3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кирпичной дымовой трубы Н=45м (перекладка верхней части ствола трубы с отметки 42м) на котельной </w:t>
      </w:r>
      <w:proofErr w:type="spellStart"/>
      <w:r w:rsidR="006F34A6" w:rsidRPr="006F34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6F34A6" w:rsidRPr="006F34A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6F34A6" w:rsidRPr="006F34A6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ильдинстрой</w:t>
      </w:r>
      <w:proofErr w:type="spellEnd"/>
      <w:r w:rsidR="006F34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1F136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1F136F" w:rsidP="00860A4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Поповская М.И.</w:t>
      </w:r>
      <w:r w:rsidR="00860A44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305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1F136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36ACD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73" w:rsidRDefault="00AD7173">
      <w:pPr>
        <w:spacing w:after="0" w:line="240" w:lineRule="auto"/>
      </w:pPr>
      <w:r>
        <w:separator/>
      </w:r>
    </w:p>
  </w:endnote>
  <w:endnote w:type="continuationSeparator" w:id="0">
    <w:p w:rsidR="00AD7173" w:rsidRDefault="00AD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73" w:rsidRDefault="00AD7173">
      <w:pPr>
        <w:spacing w:after="0" w:line="240" w:lineRule="auto"/>
      </w:pPr>
      <w:r>
        <w:separator/>
      </w:r>
    </w:p>
  </w:footnote>
  <w:footnote w:type="continuationSeparator" w:id="0">
    <w:p w:rsidR="00AD7173" w:rsidRDefault="00AD7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F7C">
          <w:rPr>
            <w:noProof/>
          </w:rPr>
          <w:t>3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821E587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2BA3"/>
    <w:rsid w:val="0003391F"/>
    <w:rsid w:val="0004191D"/>
    <w:rsid w:val="000442D2"/>
    <w:rsid w:val="00044A0C"/>
    <w:rsid w:val="00045F01"/>
    <w:rsid w:val="00046F3C"/>
    <w:rsid w:val="000509E4"/>
    <w:rsid w:val="00051A7E"/>
    <w:rsid w:val="000525EC"/>
    <w:rsid w:val="000529CF"/>
    <w:rsid w:val="000568CD"/>
    <w:rsid w:val="00060A1E"/>
    <w:rsid w:val="00063408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17D3"/>
    <w:rsid w:val="000D454D"/>
    <w:rsid w:val="000D4C9A"/>
    <w:rsid w:val="000E31A9"/>
    <w:rsid w:val="000E5B0B"/>
    <w:rsid w:val="000E71FD"/>
    <w:rsid w:val="000F5812"/>
    <w:rsid w:val="00103AF4"/>
    <w:rsid w:val="00103F7F"/>
    <w:rsid w:val="00110E5A"/>
    <w:rsid w:val="0011286B"/>
    <w:rsid w:val="0012256E"/>
    <w:rsid w:val="00125423"/>
    <w:rsid w:val="001322FC"/>
    <w:rsid w:val="00161A6F"/>
    <w:rsid w:val="00163366"/>
    <w:rsid w:val="00187F93"/>
    <w:rsid w:val="00197639"/>
    <w:rsid w:val="001A279C"/>
    <w:rsid w:val="001A5010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3423"/>
    <w:rsid w:val="001E4A9B"/>
    <w:rsid w:val="001E6FCC"/>
    <w:rsid w:val="001F136F"/>
    <w:rsid w:val="001F6C77"/>
    <w:rsid w:val="00203B65"/>
    <w:rsid w:val="00211B9A"/>
    <w:rsid w:val="00222E04"/>
    <w:rsid w:val="00240051"/>
    <w:rsid w:val="00262FD3"/>
    <w:rsid w:val="00263823"/>
    <w:rsid w:val="002702F2"/>
    <w:rsid w:val="002726E1"/>
    <w:rsid w:val="00274BCB"/>
    <w:rsid w:val="00276588"/>
    <w:rsid w:val="00277881"/>
    <w:rsid w:val="002841C3"/>
    <w:rsid w:val="0028709B"/>
    <w:rsid w:val="00294337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15CD"/>
    <w:rsid w:val="002F343E"/>
    <w:rsid w:val="00302704"/>
    <w:rsid w:val="0030539E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54639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A6882"/>
    <w:rsid w:val="003B4DCD"/>
    <w:rsid w:val="003C23B4"/>
    <w:rsid w:val="003C26C3"/>
    <w:rsid w:val="003C4AC4"/>
    <w:rsid w:val="003C7F01"/>
    <w:rsid w:val="003D058E"/>
    <w:rsid w:val="003D1E77"/>
    <w:rsid w:val="003D55CB"/>
    <w:rsid w:val="003E19B9"/>
    <w:rsid w:val="003E38BE"/>
    <w:rsid w:val="003F1CF9"/>
    <w:rsid w:val="00402CB5"/>
    <w:rsid w:val="004065CD"/>
    <w:rsid w:val="00406967"/>
    <w:rsid w:val="00407C2B"/>
    <w:rsid w:val="004105E7"/>
    <w:rsid w:val="004161E5"/>
    <w:rsid w:val="004165F7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57B4F"/>
    <w:rsid w:val="004607C7"/>
    <w:rsid w:val="00475970"/>
    <w:rsid w:val="0048206C"/>
    <w:rsid w:val="004937F2"/>
    <w:rsid w:val="00497399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27056"/>
    <w:rsid w:val="005304CD"/>
    <w:rsid w:val="0053737E"/>
    <w:rsid w:val="0054442C"/>
    <w:rsid w:val="005467C5"/>
    <w:rsid w:val="005542A2"/>
    <w:rsid w:val="00560C5F"/>
    <w:rsid w:val="00566C49"/>
    <w:rsid w:val="005708D5"/>
    <w:rsid w:val="00570BED"/>
    <w:rsid w:val="005743B9"/>
    <w:rsid w:val="00580D67"/>
    <w:rsid w:val="005854D2"/>
    <w:rsid w:val="00585A1E"/>
    <w:rsid w:val="00585FD3"/>
    <w:rsid w:val="005A261B"/>
    <w:rsid w:val="005B2FAF"/>
    <w:rsid w:val="005B4D62"/>
    <w:rsid w:val="005B6907"/>
    <w:rsid w:val="005C13F0"/>
    <w:rsid w:val="005C221A"/>
    <w:rsid w:val="005C3F37"/>
    <w:rsid w:val="005C4E36"/>
    <w:rsid w:val="005C735B"/>
    <w:rsid w:val="005D3393"/>
    <w:rsid w:val="005D4DDA"/>
    <w:rsid w:val="005D5898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2431"/>
    <w:rsid w:val="00633B24"/>
    <w:rsid w:val="00641F94"/>
    <w:rsid w:val="0064587C"/>
    <w:rsid w:val="00647A57"/>
    <w:rsid w:val="00653FC0"/>
    <w:rsid w:val="0066464E"/>
    <w:rsid w:val="00673532"/>
    <w:rsid w:val="00674E69"/>
    <w:rsid w:val="006827CE"/>
    <w:rsid w:val="00686397"/>
    <w:rsid w:val="0069372C"/>
    <w:rsid w:val="00693903"/>
    <w:rsid w:val="006A2A3C"/>
    <w:rsid w:val="006B2D7D"/>
    <w:rsid w:val="006B690D"/>
    <w:rsid w:val="006B6C46"/>
    <w:rsid w:val="006C73D9"/>
    <w:rsid w:val="006D3626"/>
    <w:rsid w:val="006D65ED"/>
    <w:rsid w:val="006E0A52"/>
    <w:rsid w:val="006E48CD"/>
    <w:rsid w:val="006E559D"/>
    <w:rsid w:val="006F34A6"/>
    <w:rsid w:val="006F41E2"/>
    <w:rsid w:val="00705295"/>
    <w:rsid w:val="007078E4"/>
    <w:rsid w:val="00713ED9"/>
    <w:rsid w:val="00730AEB"/>
    <w:rsid w:val="00732480"/>
    <w:rsid w:val="00734559"/>
    <w:rsid w:val="00735ED2"/>
    <w:rsid w:val="0073768D"/>
    <w:rsid w:val="0074392F"/>
    <w:rsid w:val="007523F5"/>
    <w:rsid w:val="007643BA"/>
    <w:rsid w:val="00772F11"/>
    <w:rsid w:val="00774151"/>
    <w:rsid w:val="007814A6"/>
    <w:rsid w:val="00781729"/>
    <w:rsid w:val="00796948"/>
    <w:rsid w:val="007A4CDB"/>
    <w:rsid w:val="007A571C"/>
    <w:rsid w:val="007B087F"/>
    <w:rsid w:val="007C5F7A"/>
    <w:rsid w:val="007C6BE5"/>
    <w:rsid w:val="007D31D4"/>
    <w:rsid w:val="007D38EB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52869"/>
    <w:rsid w:val="00854B4F"/>
    <w:rsid w:val="00856193"/>
    <w:rsid w:val="00860A44"/>
    <w:rsid w:val="008643FC"/>
    <w:rsid w:val="00870AD4"/>
    <w:rsid w:val="008724DD"/>
    <w:rsid w:val="00874B8E"/>
    <w:rsid w:val="00876F5F"/>
    <w:rsid w:val="008916D3"/>
    <w:rsid w:val="00895FE1"/>
    <w:rsid w:val="00897849"/>
    <w:rsid w:val="008A5CD0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392E"/>
    <w:rsid w:val="008D583A"/>
    <w:rsid w:val="008D62BE"/>
    <w:rsid w:val="008D6A47"/>
    <w:rsid w:val="008F2F13"/>
    <w:rsid w:val="008F3D50"/>
    <w:rsid w:val="008F701B"/>
    <w:rsid w:val="00902175"/>
    <w:rsid w:val="00903B5C"/>
    <w:rsid w:val="009105CA"/>
    <w:rsid w:val="0091118C"/>
    <w:rsid w:val="00914512"/>
    <w:rsid w:val="00924705"/>
    <w:rsid w:val="0092498D"/>
    <w:rsid w:val="009271AF"/>
    <w:rsid w:val="00941195"/>
    <w:rsid w:val="00943DD9"/>
    <w:rsid w:val="009447A8"/>
    <w:rsid w:val="0094792A"/>
    <w:rsid w:val="009628C3"/>
    <w:rsid w:val="00962B63"/>
    <w:rsid w:val="00964D28"/>
    <w:rsid w:val="00973593"/>
    <w:rsid w:val="009843C2"/>
    <w:rsid w:val="00987BF0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C337D"/>
    <w:rsid w:val="009D24D3"/>
    <w:rsid w:val="009D361A"/>
    <w:rsid w:val="009D5600"/>
    <w:rsid w:val="009E0D01"/>
    <w:rsid w:val="009E7B83"/>
    <w:rsid w:val="009F05A9"/>
    <w:rsid w:val="009F428F"/>
    <w:rsid w:val="009F51C7"/>
    <w:rsid w:val="00A100AF"/>
    <w:rsid w:val="00A14740"/>
    <w:rsid w:val="00A203C7"/>
    <w:rsid w:val="00A223EC"/>
    <w:rsid w:val="00A23FB1"/>
    <w:rsid w:val="00A25705"/>
    <w:rsid w:val="00A305E2"/>
    <w:rsid w:val="00A40902"/>
    <w:rsid w:val="00A553EF"/>
    <w:rsid w:val="00A61FF3"/>
    <w:rsid w:val="00A63EBD"/>
    <w:rsid w:val="00A6555B"/>
    <w:rsid w:val="00A74C70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D7173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1025"/>
    <w:rsid w:val="00B154CA"/>
    <w:rsid w:val="00B16A54"/>
    <w:rsid w:val="00B253DB"/>
    <w:rsid w:val="00B26733"/>
    <w:rsid w:val="00B269D2"/>
    <w:rsid w:val="00B3107C"/>
    <w:rsid w:val="00B31CD4"/>
    <w:rsid w:val="00B4685A"/>
    <w:rsid w:val="00B51760"/>
    <w:rsid w:val="00B5327C"/>
    <w:rsid w:val="00B60FBD"/>
    <w:rsid w:val="00B61978"/>
    <w:rsid w:val="00B61E41"/>
    <w:rsid w:val="00B77669"/>
    <w:rsid w:val="00B8361F"/>
    <w:rsid w:val="00B849BE"/>
    <w:rsid w:val="00B926A1"/>
    <w:rsid w:val="00BA1AEF"/>
    <w:rsid w:val="00BA208F"/>
    <w:rsid w:val="00BA4692"/>
    <w:rsid w:val="00BA4D59"/>
    <w:rsid w:val="00BB7F31"/>
    <w:rsid w:val="00BD01BD"/>
    <w:rsid w:val="00BD48EA"/>
    <w:rsid w:val="00BD4D7F"/>
    <w:rsid w:val="00BE099D"/>
    <w:rsid w:val="00BE6D15"/>
    <w:rsid w:val="00BF2FBF"/>
    <w:rsid w:val="00BF4CC5"/>
    <w:rsid w:val="00BF7191"/>
    <w:rsid w:val="00C00108"/>
    <w:rsid w:val="00C00214"/>
    <w:rsid w:val="00C01D40"/>
    <w:rsid w:val="00C05B2D"/>
    <w:rsid w:val="00C12513"/>
    <w:rsid w:val="00C1677B"/>
    <w:rsid w:val="00C22049"/>
    <w:rsid w:val="00C23CD3"/>
    <w:rsid w:val="00C27977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69E"/>
    <w:rsid w:val="00C97FA8"/>
    <w:rsid w:val="00CA2EB3"/>
    <w:rsid w:val="00CB26A2"/>
    <w:rsid w:val="00CB3FE7"/>
    <w:rsid w:val="00CC374E"/>
    <w:rsid w:val="00CC3A9D"/>
    <w:rsid w:val="00CC4B98"/>
    <w:rsid w:val="00CD1651"/>
    <w:rsid w:val="00CD2F7C"/>
    <w:rsid w:val="00CD6452"/>
    <w:rsid w:val="00CE7415"/>
    <w:rsid w:val="00CF71D2"/>
    <w:rsid w:val="00D008B6"/>
    <w:rsid w:val="00D1231D"/>
    <w:rsid w:val="00D137CA"/>
    <w:rsid w:val="00D275EF"/>
    <w:rsid w:val="00D43681"/>
    <w:rsid w:val="00D4550F"/>
    <w:rsid w:val="00D47D0F"/>
    <w:rsid w:val="00D52026"/>
    <w:rsid w:val="00D54BFE"/>
    <w:rsid w:val="00D5726A"/>
    <w:rsid w:val="00D62860"/>
    <w:rsid w:val="00D62904"/>
    <w:rsid w:val="00D6414A"/>
    <w:rsid w:val="00D64907"/>
    <w:rsid w:val="00D65721"/>
    <w:rsid w:val="00D67EB4"/>
    <w:rsid w:val="00D726B0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7906"/>
    <w:rsid w:val="00DF0052"/>
    <w:rsid w:val="00DF0BBE"/>
    <w:rsid w:val="00DF13B8"/>
    <w:rsid w:val="00DF3340"/>
    <w:rsid w:val="00DF34BE"/>
    <w:rsid w:val="00DF77C4"/>
    <w:rsid w:val="00E05EB2"/>
    <w:rsid w:val="00E23D42"/>
    <w:rsid w:val="00E51BFD"/>
    <w:rsid w:val="00E5330B"/>
    <w:rsid w:val="00E534E2"/>
    <w:rsid w:val="00E53CFE"/>
    <w:rsid w:val="00E544A3"/>
    <w:rsid w:val="00E5698D"/>
    <w:rsid w:val="00E70F78"/>
    <w:rsid w:val="00E70F7E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5D7"/>
    <w:rsid w:val="00F36ACD"/>
    <w:rsid w:val="00F427E3"/>
    <w:rsid w:val="00F56461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BDAD4-88F4-49E2-8372-33CA65A4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109</cp:revision>
  <cp:lastPrinted>2015-02-04T04:52:00Z</cp:lastPrinted>
  <dcterms:created xsi:type="dcterms:W3CDTF">2015-01-15T07:46:00Z</dcterms:created>
  <dcterms:modified xsi:type="dcterms:W3CDTF">2015-06-17T04:29:00Z</dcterms:modified>
</cp:coreProperties>
</file>