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tabs>
          <w:tab w:val="left" w:pos="851"/>
        </w:tabs>
        <w:suppressAutoHyphens/>
        <w:spacing w:after="0" w:line="240" w:lineRule="auto"/>
        <w:ind w:left="-851"/>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УТВЕРЖДЕНО:</w:t>
      </w:r>
    </w:p>
    <w:p w:rsidR="00244A6A" w:rsidRPr="00244A6A" w:rsidRDefault="004F4E94" w:rsidP="00244A6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Исполнительный </w:t>
      </w:r>
      <w:r w:rsidR="00AD299C">
        <w:rPr>
          <w:rFonts w:ascii="Times New Roman" w:eastAsia="Times New Roman" w:hAnsi="Times New Roman" w:cs="Times New Roman"/>
          <w:sz w:val="24"/>
          <w:szCs w:val="24"/>
          <w:lang w:eastAsia="ar-SA"/>
        </w:rPr>
        <w:t>директор</w:t>
      </w:r>
    </w:p>
    <w:p w:rsidR="00244A6A" w:rsidRPr="00244A6A" w:rsidRDefault="00244A6A" w:rsidP="00244A6A">
      <w:pPr>
        <w:suppressAutoHyphens/>
        <w:spacing w:after="0" w:line="240" w:lineRule="auto"/>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  ОАО «М</w:t>
      </w:r>
      <w:r w:rsidR="00B702AA">
        <w:rPr>
          <w:rFonts w:ascii="Times New Roman" w:eastAsia="Times New Roman" w:hAnsi="Times New Roman" w:cs="Times New Roman"/>
          <w:sz w:val="24"/>
          <w:szCs w:val="24"/>
          <w:lang w:eastAsia="ar-SA"/>
        </w:rPr>
        <w:t xml:space="preserve">урманэнергосбыт»  </w:t>
      </w:r>
      <w:r w:rsidR="004F4E94">
        <w:rPr>
          <w:rFonts w:ascii="Times New Roman" w:eastAsia="Times New Roman" w:hAnsi="Times New Roman" w:cs="Times New Roman"/>
          <w:sz w:val="24"/>
          <w:szCs w:val="24"/>
          <w:lang w:eastAsia="ar-SA"/>
        </w:rPr>
        <w:t>Логинов В.В</w:t>
      </w:r>
      <w:r w:rsidR="00230E37">
        <w:rPr>
          <w:rFonts w:ascii="Times New Roman" w:eastAsia="Times New Roman" w:hAnsi="Times New Roman" w:cs="Times New Roman"/>
          <w:sz w:val="24"/>
          <w:szCs w:val="24"/>
          <w:lang w:eastAsia="ar-SA"/>
        </w:rPr>
        <w:t>.</w:t>
      </w:r>
    </w:p>
    <w:p w:rsidR="00244A6A" w:rsidRPr="002B1CA6" w:rsidRDefault="00EF3F50" w:rsidP="00244A6A">
      <w:pPr>
        <w:suppressAutoHyphens/>
        <w:spacing w:after="0" w:line="240" w:lineRule="auto"/>
        <w:jc w:val="right"/>
        <w:rPr>
          <w:rFonts w:ascii="Times New Roman" w:eastAsia="Times New Roman" w:hAnsi="Times New Roman" w:cs="Times New Roman"/>
          <w:sz w:val="24"/>
          <w:szCs w:val="24"/>
          <w:lang w:eastAsia="ar-SA"/>
        </w:rPr>
      </w:pPr>
      <w:r w:rsidRPr="00D9246F">
        <w:rPr>
          <w:rFonts w:ascii="Times New Roman" w:eastAsia="Times New Roman" w:hAnsi="Times New Roman" w:cs="Times New Roman"/>
          <w:sz w:val="24"/>
          <w:szCs w:val="24"/>
          <w:lang w:eastAsia="ar-SA"/>
        </w:rPr>
        <w:t xml:space="preserve">Приказ № </w:t>
      </w:r>
      <w:r w:rsidR="006C2A83">
        <w:rPr>
          <w:rFonts w:ascii="Times New Roman" w:eastAsia="Times New Roman" w:hAnsi="Times New Roman" w:cs="Times New Roman"/>
          <w:sz w:val="24"/>
          <w:szCs w:val="24"/>
          <w:lang w:eastAsia="ar-SA"/>
        </w:rPr>
        <w:t>217</w:t>
      </w:r>
      <w:r w:rsidR="00244A6A" w:rsidRPr="00D9246F">
        <w:rPr>
          <w:rFonts w:ascii="Times New Roman" w:eastAsia="Times New Roman" w:hAnsi="Times New Roman" w:cs="Times New Roman"/>
          <w:sz w:val="24"/>
          <w:szCs w:val="24"/>
          <w:lang w:eastAsia="ar-SA"/>
        </w:rPr>
        <w:t>- з  от «</w:t>
      </w:r>
      <w:r w:rsidR="006C2A83">
        <w:rPr>
          <w:rFonts w:ascii="Times New Roman" w:eastAsia="Times New Roman" w:hAnsi="Times New Roman" w:cs="Times New Roman"/>
          <w:sz w:val="24"/>
          <w:szCs w:val="24"/>
          <w:lang w:eastAsia="ar-SA"/>
        </w:rPr>
        <w:t>25</w:t>
      </w:r>
      <w:r w:rsidRPr="00D9246F">
        <w:rPr>
          <w:rFonts w:ascii="Times New Roman" w:eastAsia="Times New Roman" w:hAnsi="Times New Roman" w:cs="Times New Roman"/>
          <w:sz w:val="24"/>
          <w:szCs w:val="24"/>
          <w:lang w:eastAsia="ar-SA"/>
        </w:rPr>
        <w:t>»</w:t>
      </w:r>
      <w:r w:rsidR="004F4E94">
        <w:rPr>
          <w:rFonts w:ascii="Times New Roman" w:eastAsia="Times New Roman" w:hAnsi="Times New Roman" w:cs="Times New Roman"/>
          <w:sz w:val="24"/>
          <w:szCs w:val="24"/>
          <w:lang w:eastAsia="ar-SA"/>
        </w:rPr>
        <w:t xml:space="preserve"> сентября</w:t>
      </w:r>
      <w:r w:rsidR="00244A6A" w:rsidRPr="00D9246F">
        <w:rPr>
          <w:rFonts w:ascii="Times New Roman" w:eastAsia="Times New Roman" w:hAnsi="Times New Roman" w:cs="Times New Roman"/>
          <w:sz w:val="24"/>
          <w:szCs w:val="24"/>
          <w:lang w:eastAsia="ar-SA"/>
        </w:rPr>
        <w:t xml:space="preserve">  201</w:t>
      </w:r>
      <w:r w:rsidR="00AD299C" w:rsidRPr="00D9246F">
        <w:rPr>
          <w:rFonts w:ascii="Times New Roman" w:eastAsia="Times New Roman" w:hAnsi="Times New Roman" w:cs="Times New Roman"/>
          <w:sz w:val="24"/>
          <w:szCs w:val="24"/>
          <w:lang w:eastAsia="ar-SA"/>
        </w:rPr>
        <w:t>5</w:t>
      </w:r>
      <w:r w:rsidR="00244A6A" w:rsidRPr="00D9246F">
        <w:rPr>
          <w:rFonts w:ascii="Times New Roman" w:eastAsia="Times New Roman" w:hAnsi="Times New Roman" w:cs="Times New Roman"/>
          <w:sz w:val="24"/>
          <w:szCs w:val="24"/>
          <w:lang w:eastAsia="ar-SA"/>
        </w:rPr>
        <w:t xml:space="preserve"> г.</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4F4E94" w:rsidRPr="004F4E94" w:rsidRDefault="00244A6A" w:rsidP="004F4E94">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4F4E94">
        <w:rPr>
          <w:rFonts w:ascii="Times New Roman" w:eastAsia="Times New Roman" w:hAnsi="Times New Roman" w:cs="Times New Roman"/>
          <w:b/>
          <w:sz w:val="28"/>
          <w:szCs w:val="28"/>
          <w:lang w:eastAsia="ar-SA"/>
        </w:rPr>
        <w:t xml:space="preserve">о проведении открытого одноэтапного запроса предложений </w:t>
      </w:r>
      <w:r w:rsidR="00BB3F20" w:rsidRPr="004F4E94">
        <w:rPr>
          <w:rFonts w:ascii="Times New Roman" w:eastAsia="Times New Roman" w:hAnsi="Times New Roman" w:cs="Times New Roman"/>
          <w:b/>
          <w:sz w:val="28"/>
          <w:szCs w:val="28"/>
          <w:lang w:eastAsia="ar-SA"/>
        </w:rPr>
        <w:t xml:space="preserve">на право заключения договора </w:t>
      </w:r>
      <w:r w:rsidR="004F4E94" w:rsidRPr="004F4E94">
        <w:rPr>
          <w:rFonts w:ascii="Times New Roman" w:hAnsi="Times New Roman"/>
          <w:b/>
          <w:sz w:val="28"/>
          <w:szCs w:val="28"/>
        </w:rPr>
        <w:t>на оказание финансовых услуг по предоставлению ОАО «Мурманэнергосбыт» кредитных средств в форме кредитной линии с лимитом задолженности</w:t>
      </w:r>
    </w:p>
    <w:p w:rsidR="00244A6A" w:rsidRPr="00C04D13" w:rsidRDefault="00244A6A" w:rsidP="000C64E7">
      <w:pPr>
        <w:tabs>
          <w:tab w:val="left" w:pos="851"/>
        </w:tabs>
        <w:suppressAutoHyphens/>
        <w:spacing w:after="0" w:line="240" w:lineRule="auto"/>
        <w:jc w:val="center"/>
        <w:rPr>
          <w:rFonts w:ascii="Times New Roman" w:eastAsia="Times New Roman" w:hAnsi="Times New Roman" w:cs="Times New Roman"/>
          <w:b/>
          <w:sz w:val="28"/>
          <w:szCs w:val="2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Pr="00244A6A"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w:t>
      </w:r>
      <w:r w:rsidR="00AD299C">
        <w:rPr>
          <w:rFonts w:ascii="Times New Roman" w:eastAsia="Times New Roman" w:hAnsi="Times New Roman" w:cs="Times New Roman"/>
          <w:sz w:val="24"/>
          <w:szCs w:val="24"/>
          <w:lang w:eastAsia="ar-SA"/>
        </w:rPr>
        <w:t>5</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Pr="00244A6A" w:rsidRDefault="00244A6A" w:rsidP="00244A6A">
      <w:pPr>
        <w:suppressAutoHyphens/>
        <w:rPr>
          <w:rFonts w:ascii="Calibri" w:eastAsia="Calibri" w:hAnsi="Calibri" w:cs="Times New Roman"/>
          <w:lang w:eastAsia="ar-SA"/>
        </w:rPr>
        <w:sectPr w:rsidR="00244A6A"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936C93">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0" w:name="_Toc430953701"/>
      <w:r w:rsidRPr="00A3108C">
        <w:rPr>
          <w:rFonts w:ascii="Times New Roman" w:eastAsia="Times New Roman" w:hAnsi="Times New Roman" w:cs="Times New Roman"/>
          <w:b/>
          <w:iCs/>
          <w:sz w:val="24"/>
          <w:szCs w:val="24"/>
          <w:lang w:val="x-none" w:eastAsia="ar-SA"/>
        </w:rPr>
        <w:lastRenderedPageBreak/>
        <w:t>Информационная карта</w:t>
      </w:r>
      <w:bookmarkEnd w:id="0"/>
    </w:p>
    <w:p w:rsidR="00422FA3" w:rsidRPr="00A3108C" w:rsidRDefault="00455F77" w:rsidP="000C64E7">
      <w:pPr>
        <w:tabs>
          <w:tab w:val="left" w:pos="0"/>
        </w:tabs>
        <w:suppressAutoHyphens/>
        <w:spacing w:after="0" w:line="240" w:lineRule="auto"/>
        <w:jc w:val="center"/>
        <w:rPr>
          <w:rFonts w:ascii="Times New Roman" w:eastAsia="Times New Roman" w:hAnsi="Times New Roman" w:cs="Times New Roman"/>
          <w:b/>
          <w:sz w:val="24"/>
          <w:szCs w:val="24"/>
          <w:lang w:eastAsia="ar-SA"/>
        </w:rPr>
      </w:pPr>
      <w:r w:rsidRPr="00A3108C">
        <w:rPr>
          <w:rFonts w:ascii="Times New Roman" w:eastAsia="Times New Roman" w:hAnsi="Times New Roman" w:cs="Times New Roman"/>
          <w:b/>
          <w:sz w:val="24"/>
          <w:szCs w:val="24"/>
          <w:lang w:eastAsia="ar-SA"/>
        </w:rPr>
        <w:t xml:space="preserve">о проведении открытого одноэтапного запроса предложений </w:t>
      </w:r>
      <w:r w:rsidR="004F4E94" w:rsidRPr="004F4E94">
        <w:rPr>
          <w:rFonts w:ascii="Times New Roman" w:hAnsi="Times New Roman"/>
          <w:b/>
          <w:bCs/>
          <w:sz w:val="24"/>
          <w:szCs w:val="24"/>
        </w:rPr>
        <w:t>на право заключения договора</w:t>
      </w:r>
      <w:r w:rsidR="004F4E94" w:rsidRPr="004F4E94">
        <w:rPr>
          <w:rFonts w:ascii="Times New Roman" w:hAnsi="Times New Roman"/>
          <w:b/>
          <w:sz w:val="24"/>
          <w:szCs w:val="24"/>
        </w:rPr>
        <w:t xml:space="preserve"> на оказание финансовых услуг по предоставлению ОАО «Мурманэнергосбыт» кредитных средств в форме кредитной линии с лимитом задолженности</w:t>
      </w:r>
    </w:p>
    <w:p w:rsidR="00BC7445" w:rsidRDefault="00BC7445" w:rsidP="00422FA3">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1. Способ проведения закупки:</w:t>
      </w:r>
      <w:r w:rsidRPr="00244A6A">
        <w:rPr>
          <w:rFonts w:ascii="Times New Roman" w:eastAsia="Times New Roman" w:hAnsi="Times New Roman" w:cs="Times New Roman"/>
          <w:sz w:val="24"/>
          <w:szCs w:val="24"/>
          <w:lang w:eastAsia="ar-SA"/>
        </w:rPr>
        <w:t xml:space="preserve"> открытый одноэтапный запрос предложений (далее по</w:t>
      </w:r>
      <w:r w:rsidR="00C04D13">
        <w:rPr>
          <w:rFonts w:ascii="Times New Roman" w:eastAsia="Times New Roman" w:hAnsi="Times New Roman" w:cs="Times New Roman"/>
          <w:sz w:val="24"/>
          <w:szCs w:val="24"/>
          <w:lang w:eastAsia="ar-SA"/>
        </w:rPr>
        <w:t xml:space="preserve">  тексту – запрос предложений).</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2. Сведения о Заказчике проведения закупки.</w:t>
      </w:r>
      <w:r w:rsidRPr="00244A6A">
        <w:rPr>
          <w:rFonts w:ascii="Times New Roman" w:eastAsia="Times New Roman" w:hAnsi="Times New Roman" w:cs="Times New Roman"/>
          <w:sz w:val="24"/>
          <w:szCs w:val="24"/>
          <w:lang w:eastAsia="ar-SA"/>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2.1</w:t>
      </w:r>
      <w:r w:rsidRPr="00244A6A">
        <w:rPr>
          <w:rFonts w:ascii="Times New Roman" w:eastAsia="Times New Roman" w:hAnsi="Times New Roman" w:cs="Times New Roman"/>
          <w:sz w:val="24"/>
          <w:szCs w:val="24"/>
          <w:lang w:eastAsia="ar-SA"/>
        </w:rPr>
        <w:t>. Наименование: Открытое акционерное общество «Мурманэнергосбыт» (ОАО «Мурманэнергосбыт»).</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2.2.</w:t>
      </w:r>
      <w:r w:rsidRPr="00244A6A">
        <w:rPr>
          <w:rFonts w:ascii="Times New Roman" w:eastAsia="Times New Roman" w:hAnsi="Times New Roman" w:cs="Times New Roman"/>
          <w:sz w:val="24"/>
          <w:szCs w:val="24"/>
          <w:lang w:eastAsia="ar-SA"/>
        </w:rPr>
        <w:t xml:space="preserve"> Место нахождения: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2.3.</w:t>
      </w:r>
      <w:r w:rsidRPr="00244A6A">
        <w:rPr>
          <w:rFonts w:ascii="Times New Roman" w:eastAsia="Times New Roman" w:hAnsi="Times New Roman" w:cs="Times New Roman"/>
          <w:sz w:val="24"/>
          <w:szCs w:val="24"/>
          <w:lang w:eastAsia="ar-SA"/>
        </w:rPr>
        <w:t xml:space="preserve"> Адрес предоставления документации: 183034, г. Мурманск, ул. Промы</w:t>
      </w:r>
      <w:r w:rsidR="00455F77">
        <w:rPr>
          <w:rFonts w:ascii="Times New Roman" w:eastAsia="Times New Roman" w:hAnsi="Times New Roman" w:cs="Times New Roman"/>
          <w:sz w:val="24"/>
          <w:szCs w:val="24"/>
          <w:lang w:eastAsia="ar-SA"/>
        </w:rPr>
        <w:t xml:space="preserve">шленная, д. 15, </w:t>
      </w:r>
      <w:r w:rsidR="004F4E94">
        <w:rPr>
          <w:rFonts w:ascii="Times New Roman" w:eastAsia="Times New Roman" w:hAnsi="Times New Roman" w:cs="Times New Roman"/>
          <w:sz w:val="24"/>
          <w:szCs w:val="24"/>
          <w:lang w:eastAsia="ar-SA"/>
        </w:rPr>
        <w:t>каб. 15</w:t>
      </w:r>
      <w:r w:rsidR="00574FD4">
        <w:rPr>
          <w:rFonts w:ascii="Times New Roman" w:eastAsia="Times New Roman" w:hAnsi="Times New Roman" w:cs="Times New Roman"/>
          <w:sz w:val="24"/>
          <w:szCs w:val="24"/>
          <w:lang w:eastAsia="ar-SA"/>
        </w:rPr>
        <w:t xml:space="preserve">. </w:t>
      </w:r>
      <w:r w:rsidR="00455F77"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Pr="00455F77">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2.4.</w:t>
      </w:r>
      <w:r w:rsidRPr="00244A6A">
        <w:rPr>
          <w:rFonts w:ascii="Times New Roman" w:eastAsia="Times New Roman" w:hAnsi="Times New Roman" w:cs="Times New Roman"/>
          <w:sz w:val="24"/>
          <w:szCs w:val="24"/>
          <w:lang w:eastAsia="ar-SA"/>
        </w:rPr>
        <w:t xml:space="preserve"> Телефон: +7 953 753 06 </w:t>
      </w:r>
      <w:r w:rsidR="00EF66A5">
        <w:rPr>
          <w:rFonts w:ascii="Times New Roman" w:eastAsia="Times New Roman" w:hAnsi="Times New Roman" w:cs="Times New Roman"/>
          <w:sz w:val="24"/>
          <w:szCs w:val="24"/>
          <w:lang w:eastAsia="ar-SA"/>
        </w:rPr>
        <w:t>95, 68-62-64 доб.0-52</w:t>
      </w:r>
      <w:r w:rsidR="00B73C64">
        <w:rPr>
          <w:rFonts w:ascii="Times New Roman" w:eastAsia="Times New Roman" w:hAnsi="Times New Roman" w:cs="Times New Roman"/>
          <w:sz w:val="24"/>
          <w:szCs w:val="24"/>
          <w:lang w:eastAsia="ar-SA"/>
        </w:rPr>
        <w:t>1</w:t>
      </w:r>
      <w:r w:rsidRPr="00244A6A">
        <w:rPr>
          <w:rFonts w:ascii="Times New Roman" w:eastAsia="Times New Roman" w:hAnsi="Times New Roman" w:cs="Times New Roman"/>
          <w:sz w:val="24"/>
          <w:szCs w:val="24"/>
          <w:lang w:eastAsia="ar-SA"/>
        </w:rPr>
        <w:t>.</w:t>
      </w:r>
    </w:p>
    <w:p w:rsidR="00244A6A" w:rsidRPr="00BC7445" w:rsidRDefault="00244A6A"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BC7445">
        <w:rPr>
          <w:rFonts w:ascii="Times New Roman" w:eastAsia="Times New Roman" w:hAnsi="Times New Roman" w:cs="Times New Roman"/>
          <w:b/>
          <w:sz w:val="24"/>
          <w:szCs w:val="24"/>
          <w:lang w:eastAsia="ar-SA"/>
        </w:rPr>
        <w:t>2.5</w:t>
      </w:r>
      <w:r w:rsidRPr="00244A6A">
        <w:rPr>
          <w:rFonts w:ascii="Times New Roman" w:eastAsia="Times New Roman" w:hAnsi="Times New Roman" w:cs="Times New Roman"/>
          <w:sz w:val="24"/>
          <w:szCs w:val="24"/>
          <w:lang w:eastAsia="ar-SA"/>
        </w:rPr>
        <w:t>. Е-</w:t>
      </w:r>
      <w:r w:rsidRPr="00244A6A">
        <w:rPr>
          <w:rFonts w:ascii="Times New Roman" w:eastAsia="Times New Roman" w:hAnsi="Times New Roman" w:cs="Times New Roman"/>
          <w:sz w:val="24"/>
          <w:szCs w:val="24"/>
          <w:lang w:val="en-US" w:eastAsia="ar-SA"/>
        </w:rPr>
        <w:t>mail</w:t>
      </w:r>
      <w:r w:rsidRPr="00244A6A">
        <w:rPr>
          <w:rFonts w:ascii="Times New Roman" w:eastAsia="Times New Roman" w:hAnsi="Times New Roman" w:cs="Times New Roman"/>
          <w:sz w:val="24"/>
          <w:szCs w:val="24"/>
          <w:lang w:eastAsia="ar-SA"/>
        </w:rPr>
        <w:t xml:space="preserve">: </w:t>
      </w:r>
      <w:hyperlink r:id="rId11" w:history="1">
        <w:r w:rsidR="00AF3F9E" w:rsidRPr="00AF3F9E">
          <w:rPr>
            <w:rFonts w:ascii="Times New Roman" w:eastAsia="Times New Roman" w:hAnsi="Times New Roman" w:cs="Times New Roman"/>
            <w:color w:val="0000FF"/>
            <w:sz w:val="24"/>
            <w:szCs w:val="24"/>
            <w:u w:val="single"/>
            <w:lang w:val="en-US" w:eastAsia="ar-SA"/>
          </w:rPr>
          <w:t>bannova</w:t>
        </w:r>
        <w:r w:rsidR="00AF3F9E" w:rsidRPr="00AF3F9E">
          <w:rPr>
            <w:rFonts w:ascii="Times New Roman" w:eastAsia="Times New Roman" w:hAnsi="Times New Roman" w:cs="Times New Roman"/>
            <w:color w:val="0000FF"/>
            <w:sz w:val="24"/>
            <w:szCs w:val="24"/>
            <w:u w:val="single"/>
            <w:lang w:eastAsia="ar-SA"/>
          </w:rPr>
          <w:t>@</w:t>
        </w:r>
        <w:r w:rsidR="00AF3F9E" w:rsidRPr="00AF3F9E">
          <w:rPr>
            <w:rFonts w:ascii="Times New Roman" w:eastAsia="Times New Roman" w:hAnsi="Times New Roman" w:cs="Times New Roman"/>
            <w:color w:val="0000FF"/>
            <w:sz w:val="24"/>
            <w:szCs w:val="24"/>
            <w:u w:val="single"/>
            <w:lang w:val="en-US" w:eastAsia="ar-SA"/>
          </w:rPr>
          <w:t>mures</w:t>
        </w:r>
        <w:r w:rsidR="00AF3F9E" w:rsidRPr="00AF3F9E">
          <w:rPr>
            <w:rFonts w:ascii="Times New Roman" w:eastAsia="Times New Roman" w:hAnsi="Times New Roman" w:cs="Times New Roman"/>
            <w:color w:val="0000FF"/>
            <w:sz w:val="24"/>
            <w:szCs w:val="24"/>
            <w:u w:val="single"/>
            <w:lang w:eastAsia="ar-SA"/>
          </w:rPr>
          <w:t>.</w:t>
        </w:r>
        <w:r w:rsidR="00AF3F9E" w:rsidRPr="00AF3F9E">
          <w:rPr>
            <w:rFonts w:ascii="Times New Roman" w:eastAsia="Times New Roman" w:hAnsi="Times New Roman" w:cs="Times New Roman"/>
            <w:color w:val="0000FF"/>
            <w:sz w:val="24"/>
            <w:szCs w:val="24"/>
            <w:u w:val="single"/>
            <w:lang w:val="en-US" w:eastAsia="ar-SA"/>
          </w:rPr>
          <w:t>ru</w:t>
        </w:r>
      </w:hyperlink>
    </w:p>
    <w:p w:rsidR="00244A6A" w:rsidRPr="00C47D8E"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p>
    <w:p w:rsidR="00AD7317" w:rsidRPr="00095AF1" w:rsidRDefault="00C04D13" w:rsidP="00095AF1">
      <w:pPr>
        <w:tabs>
          <w:tab w:val="left" w:pos="6987"/>
        </w:tabs>
        <w:autoSpaceDE w:val="0"/>
        <w:spacing w:after="0" w:line="240" w:lineRule="auto"/>
        <w:ind w:firstLine="27"/>
        <w:jc w:val="both"/>
        <w:rPr>
          <w:rFonts w:ascii="Times New Roman" w:hAnsi="Times New Roman" w:cs="Times New Roman"/>
          <w:b/>
          <w:bCs/>
          <w:sz w:val="28"/>
          <w:szCs w:val="28"/>
        </w:rPr>
      </w:pPr>
      <w:r w:rsidRPr="004F4E94">
        <w:rPr>
          <w:rFonts w:ascii="Times New Roman" w:hAnsi="Times New Roman" w:cs="Times New Roman"/>
          <w:b/>
          <w:bCs/>
          <w:sz w:val="24"/>
          <w:szCs w:val="24"/>
          <w:lang w:eastAsia="ru-RU"/>
        </w:rPr>
        <w:t>3.1.</w:t>
      </w:r>
      <w:r w:rsidR="00AD299C" w:rsidRPr="004F4E94">
        <w:rPr>
          <w:rFonts w:ascii="Times New Roman" w:hAnsi="Times New Roman" w:cs="Times New Roman"/>
          <w:b/>
          <w:bCs/>
          <w:sz w:val="24"/>
          <w:szCs w:val="24"/>
          <w:lang w:eastAsia="ru-RU"/>
        </w:rPr>
        <w:t xml:space="preserve"> </w:t>
      </w:r>
      <w:r w:rsidR="00095AF1" w:rsidRPr="00095AF1">
        <w:rPr>
          <w:rFonts w:ascii="Times New Roman" w:hAnsi="Times New Roman" w:cs="Times New Roman"/>
          <w:b/>
          <w:bCs/>
          <w:sz w:val="24"/>
          <w:szCs w:val="24"/>
        </w:rPr>
        <w:t xml:space="preserve">Предмет договора: </w:t>
      </w:r>
      <w:r w:rsidR="00095AF1" w:rsidRPr="00095AF1">
        <w:rPr>
          <w:rFonts w:ascii="Times New Roman" w:hAnsi="Times New Roman" w:cs="Times New Roman"/>
          <w:bCs/>
          <w:sz w:val="24"/>
          <w:szCs w:val="24"/>
        </w:rPr>
        <w:t>Оказание финансовых услуг по предоставлению ОАО «Мурманэнергосбыт» кредитных средств в форме кредитной линии с лимитом задолженности</w:t>
      </w:r>
      <w:r w:rsidR="00095AF1">
        <w:rPr>
          <w:rFonts w:ascii="Times New Roman" w:hAnsi="Times New Roman" w:cs="Times New Roman"/>
          <w:bCs/>
          <w:sz w:val="28"/>
          <w:szCs w:val="28"/>
        </w:rPr>
        <w:t xml:space="preserve"> </w:t>
      </w:r>
      <w:r w:rsidR="00AD7317" w:rsidRPr="004F4E94">
        <w:rPr>
          <w:rFonts w:ascii="Times New Roman" w:hAnsi="Times New Roman" w:cs="Times New Roman"/>
          <w:bCs/>
          <w:sz w:val="24"/>
          <w:szCs w:val="24"/>
        </w:rPr>
        <w:t>(далее по тексту – Услуга).</w:t>
      </w:r>
    </w:p>
    <w:p w:rsidR="00AD7317" w:rsidRPr="00095AF1" w:rsidRDefault="00AD7317" w:rsidP="004F4E94">
      <w:pPr>
        <w:tabs>
          <w:tab w:val="left" w:pos="6987"/>
        </w:tabs>
        <w:autoSpaceDE w:val="0"/>
        <w:spacing w:after="0" w:line="240" w:lineRule="auto"/>
        <w:ind w:firstLine="27"/>
        <w:jc w:val="both"/>
        <w:rPr>
          <w:rFonts w:ascii="Times New Roman" w:eastAsia="Calibri" w:hAnsi="Times New Roman" w:cs="Times New Roman"/>
          <w:bCs/>
          <w:sz w:val="24"/>
          <w:szCs w:val="24"/>
        </w:rPr>
      </w:pPr>
      <w:bookmarkStart w:id="1" w:name="_Toc366762351"/>
      <w:r w:rsidRPr="004F4E94">
        <w:rPr>
          <w:rFonts w:ascii="Times New Roman" w:hAnsi="Times New Roman" w:cs="Times New Roman"/>
          <w:b/>
          <w:bCs/>
          <w:sz w:val="24"/>
          <w:szCs w:val="24"/>
        </w:rPr>
        <w:t xml:space="preserve">3.2. </w:t>
      </w:r>
      <w:bookmarkEnd w:id="1"/>
      <w:r w:rsidR="00095AF1" w:rsidRPr="00095AF1">
        <w:rPr>
          <w:rFonts w:ascii="Times New Roman" w:hAnsi="Times New Roman" w:cs="Times New Roman"/>
          <w:b/>
          <w:bCs/>
          <w:sz w:val="24"/>
          <w:szCs w:val="24"/>
        </w:rPr>
        <w:t xml:space="preserve">Объем оказываемых услуг (лимит кредитной линии с лимитом задолженности): </w:t>
      </w:r>
      <w:r w:rsidR="00095AF1" w:rsidRPr="00095AF1">
        <w:rPr>
          <w:rFonts w:ascii="Times New Roman" w:hAnsi="Times New Roman" w:cs="Times New Roman"/>
          <w:bCs/>
          <w:sz w:val="24"/>
          <w:szCs w:val="24"/>
        </w:rPr>
        <w:t>150 000 000 (Сто пятьдесят миллионов) рублей.</w:t>
      </w:r>
    </w:p>
    <w:p w:rsidR="003E6789" w:rsidRPr="003E6789" w:rsidRDefault="00C04D13" w:rsidP="003E6789">
      <w:pPr>
        <w:tabs>
          <w:tab w:val="left" w:pos="6987"/>
        </w:tabs>
        <w:autoSpaceDE w:val="0"/>
        <w:spacing w:after="0" w:line="240" w:lineRule="auto"/>
        <w:ind w:firstLine="27"/>
        <w:jc w:val="both"/>
        <w:rPr>
          <w:rFonts w:ascii="Times New Roman" w:eastAsia="Calibri" w:hAnsi="Times New Roman" w:cs="Times New Roman"/>
          <w:b/>
          <w:bCs/>
          <w:sz w:val="24"/>
          <w:szCs w:val="24"/>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 xml:space="preserve">.3. </w:t>
      </w:r>
      <w:r w:rsidR="003E6789" w:rsidRPr="003E6789">
        <w:rPr>
          <w:rFonts w:ascii="Times New Roman" w:eastAsia="Calibri" w:hAnsi="Times New Roman" w:cs="Times New Roman"/>
          <w:b/>
          <w:bCs/>
          <w:sz w:val="24"/>
          <w:szCs w:val="24"/>
        </w:rPr>
        <w:t xml:space="preserve">Начальная (максимальная) цена договора: </w:t>
      </w:r>
      <w:r w:rsidR="003E6789" w:rsidRPr="003E6789">
        <w:rPr>
          <w:rFonts w:ascii="Times New Roman" w:eastAsia="Times New Roman" w:hAnsi="Times New Roman" w:cs="Times New Roman"/>
          <w:bCs/>
          <w:sz w:val="24"/>
          <w:szCs w:val="24"/>
          <w:lang w:eastAsia="ar-SA"/>
        </w:rPr>
        <w:t>составляет</w:t>
      </w:r>
      <w:r w:rsidR="003E6789" w:rsidRPr="003E6789">
        <w:rPr>
          <w:rFonts w:ascii="Times New Roman" w:eastAsia="Times New Roman" w:hAnsi="Times New Roman" w:cs="Times New Roman"/>
          <w:b/>
          <w:bCs/>
          <w:sz w:val="24"/>
          <w:szCs w:val="24"/>
          <w:lang w:eastAsia="ar-SA"/>
        </w:rPr>
        <w:t xml:space="preserve"> 172 950 000 </w:t>
      </w:r>
      <w:r w:rsidR="003E6789" w:rsidRPr="003E6789">
        <w:rPr>
          <w:rFonts w:ascii="Times New Roman" w:eastAsia="Times New Roman" w:hAnsi="Times New Roman" w:cs="Times New Roman"/>
          <w:sz w:val="24"/>
          <w:szCs w:val="24"/>
          <w:lang w:eastAsia="ar-SA"/>
        </w:rPr>
        <w:t>(Сто семьдесят два миллиона девятьсот пятьдесят тысяч) рублей,</w:t>
      </w:r>
      <w:r w:rsidR="003E6789" w:rsidRPr="003E6789">
        <w:rPr>
          <w:rFonts w:ascii="Times New Roman" w:eastAsia="Times New Roman" w:hAnsi="Times New Roman" w:cs="Times New Roman"/>
          <w:bCs/>
          <w:sz w:val="24"/>
          <w:szCs w:val="24"/>
          <w:lang w:eastAsia="ar-SA"/>
        </w:rPr>
        <w:t xml:space="preserve"> состоит из размера полученного кредита и предусмотренных договором процентов за пользование им, определяется процентной ставкой за пользование кредитом (включая все комиссии), устанавливаемой, исходя из 15,3 (пятнадцать целых три десятых) процента годовых, в том числе: процентная ставка за пользование кредитом от суммы фактической задолженности по кредиту, комиссия за ведение ссудного счета. Кроме того, комиссия за Неиспользованный остаток Кредитной линии:</w:t>
      </w:r>
    </w:p>
    <w:p w:rsidR="003E6789" w:rsidRPr="003E6789" w:rsidRDefault="003E6789" w:rsidP="003E6789">
      <w:pPr>
        <w:numPr>
          <w:ilvl w:val="0"/>
          <w:numId w:val="51"/>
        </w:numPr>
        <w:tabs>
          <w:tab w:val="clear" w:pos="360"/>
          <w:tab w:val="num" w:pos="426"/>
          <w:tab w:val="left" w:pos="567"/>
          <w:tab w:val="left" w:pos="709"/>
          <w:tab w:val="num" w:pos="786"/>
        </w:tabs>
        <w:suppressAutoHyphens/>
        <w:spacing w:after="0" w:line="240" w:lineRule="auto"/>
        <w:ind w:left="0" w:firstLine="284"/>
        <w:jc w:val="both"/>
        <w:rPr>
          <w:rFonts w:ascii="Times New Roman" w:eastAsia="Times New Roman" w:hAnsi="Times New Roman" w:cs="Times New Roman"/>
          <w:bCs/>
          <w:sz w:val="24"/>
          <w:szCs w:val="24"/>
          <w:lang w:val="x-none" w:eastAsia="ar-SA"/>
        </w:rPr>
      </w:pPr>
      <w:r w:rsidRPr="003E6789">
        <w:rPr>
          <w:rFonts w:ascii="Times New Roman" w:eastAsia="Times New Roman" w:hAnsi="Times New Roman" w:cs="Times New Roman"/>
          <w:bCs/>
          <w:sz w:val="24"/>
          <w:szCs w:val="24"/>
          <w:lang w:val="x-none" w:eastAsia="ar-SA"/>
        </w:rPr>
        <w:t xml:space="preserve">в течение Периода льготного использования Лимита </w:t>
      </w:r>
      <w:r w:rsidRPr="003E6789">
        <w:rPr>
          <w:rFonts w:ascii="Times New Roman" w:eastAsia="Times New Roman" w:hAnsi="Times New Roman" w:cs="Times New Roman"/>
          <w:bCs/>
          <w:sz w:val="24"/>
          <w:szCs w:val="24"/>
          <w:lang w:eastAsia="ar-SA"/>
        </w:rPr>
        <w:t>задолженности</w:t>
      </w:r>
      <w:r w:rsidRPr="003E6789">
        <w:rPr>
          <w:rFonts w:ascii="Times New Roman" w:eastAsia="Calibri" w:hAnsi="Times New Roman" w:cs="Times New Roman"/>
          <w:b/>
          <w:sz w:val="24"/>
          <w:szCs w:val="24"/>
          <w:lang w:eastAsia="ru-RU"/>
        </w:rPr>
        <w:t xml:space="preserve"> (</w:t>
      </w:r>
      <w:r w:rsidRPr="003E6789">
        <w:rPr>
          <w:rFonts w:ascii="Times New Roman" w:eastAsia="Calibri" w:hAnsi="Times New Roman" w:cs="Times New Roman"/>
          <w:sz w:val="24"/>
          <w:szCs w:val="24"/>
          <w:lang w:eastAsia="ru-RU"/>
        </w:rPr>
        <w:t>период продолжительностью 30 календарных дней включительно,</w:t>
      </w:r>
      <w:r w:rsidRPr="003E6789">
        <w:rPr>
          <w:rFonts w:ascii="Times New Roman" w:eastAsia="Calibri" w:hAnsi="Times New Roman" w:cs="Times New Roman"/>
          <w:color w:val="FF0000"/>
          <w:sz w:val="24"/>
          <w:szCs w:val="24"/>
          <w:lang w:eastAsia="ru-RU"/>
        </w:rPr>
        <w:t xml:space="preserve"> </w:t>
      </w:r>
      <w:r w:rsidRPr="003E6789">
        <w:rPr>
          <w:rFonts w:ascii="Times New Roman" w:eastAsia="Calibri" w:hAnsi="Times New Roman" w:cs="Times New Roman"/>
          <w:sz w:val="24"/>
          <w:szCs w:val="24"/>
          <w:lang w:eastAsia="ru-RU"/>
        </w:rPr>
        <w:t xml:space="preserve">начиная с даты установления Лимита </w:t>
      </w:r>
      <w:r w:rsidRPr="003E6789">
        <w:rPr>
          <w:rFonts w:ascii="Times New Roman" w:eastAsia="Times New Roman" w:hAnsi="Times New Roman" w:cs="Times New Roman"/>
          <w:bCs/>
          <w:sz w:val="24"/>
          <w:szCs w:val="24"/>
          <w:lang w:eastAsia="ar-SA"/>
        </w:rPr>
        <w:t>задолженности</w:t>
      </w:r>
      <w:r w:rsidRPr="003E6789">
        <w:rPr>
          <w:rFonts w:ascii="Times New Roman" w:eastAsia="Calibri" w:hAnsi="Times New Roman" w:cs="Times New Roman"/>
          <w:sz w:val="24"/>
          <w:szCs w:val="24"/>
          <w:lang w:eastAsia="ru-RU"/>
        </w:rPr>
        <w:t>)</w:t>
      </w:r>
      <w:r w:rsidRPr="003E6789">
        <w:rPr>
          <w:rFonts w:ascii="Times New Roman" w:eastAsia="Times New Roman" w:hAnsi="Times New Roman" w:cs="Times New Roman"/>
          <w:bCs/>
          <w:sz w:val="24"/>
          <w:szCs w:val="24"/>
          <w:lang w:val="x-none" w:eastAsia="ar-SA"/>
        </w:rPr>
        <w:t xml:space="preserve"> – </w:t>
      </w:r>
      <w:r w:rsidRPr="003E6789">
        <w:rPr>
          <w:rFonts w:ascii="Times New Roman" w:eastAsia="Times New Roman" w:hAnsi="Times New Roman" w:cs="Times New Roman"/>
          <w:bCs/>
          <w:sz w:val="24"/>
          <w:szCs w:val="24"/>
          <w:lang w:eastAsia="ar-SA"/>
        </w:rPr>
        <w:t>0,5 %</w:t>
      </w:r>
      <w:r w:rsidRPr="003E6789">
        <w:rPr>
          <w:rFonts w:ascii="Times New Roman" w:eastAsia="Times New Roman" w:hAnsi="Times New Roman" w:cs="Times New Roman"/>
          <w:bCs/>
          <w:sz w:val="24"/>
          <w:szCs w:val="24"/>
          <w:lang w:val="x-none" w:eastAsia="ar-SA"/>
        </w:rPr>
        <w:t xml:space="preserve"> (</w:t>
      </w:r>
      <w:r w:rsidRPr="003E6789">
        <w:rPr>
          <w:rFonts w:ascii="Times New Roman" w:eastAsia="Times New Roman" w:hAnsi="Times New Roman" w:cs="Times New Roman"/>
          <w:bCs/>
          <w:sz w:val="24"/>
          <w:szCs w:val="24"/>
          <w:lang w:eastAsia="ar-SA"/>
        </w:rPr>
        <w:t>Ноль целых пять десятых</w:t>
      </w:r>
      <w:r w:rsidRPr="003E6789">
        <w:rPr>
          <w:rFonts w:ascii="Times New Roman" w:eastAsia="Times New Roman" w:hAnsi="Times New Roman" w:cs="Times New Roman"/>
          <w:bCs/>
          <w:sz w:val="24"/>
          <w:szCs w:val="24"/>
          <w:lang w:val="x-none" w:eastAsia="ar-SA"/>
        </w:rPr>
        <w:t>) процента годовых;</w:t>
      </w:r>
    </w:p>
    <w:p w:rsidR="003E6789" w:rsidRPr="003E6789" w:rsidRDefault="003E6789" w:rsidP="003E6789">
      <w:pPr>
        <w:numPr>
          <w:ilvl w:val="0"/>
          <w:numId w:val="51"/>
        </w:numPr>
        <w:tabs>
          <w:tab w:val="clear" w:pos="360"/>
          <w:tab w:val="num" w:pos="426"/>
          <w:tab w:val="left" w:pos="567"/>
          <w:tab w:val="left" w:pos="709"/>
          <w:tab w:val="num" w:pos="786"/>
        </w:tabs>
        <w:suppressAutoHyphens/>
        <w:spacing w:after="0" w:line="240" w:lineRule="auto"/>
        <w:ind w:left="0" w:firstLine="284"/>
        <w:jc w:val="both"/>
        <w:rPr>
          <w:rFonts w:ascii="Times New Roman" w:eastAsia="Times New Roman" w:hAnsi="Times New Roman" w:cs="Times New Roman"/>
          <w:bCs/>
          <w:sz w:val="24"/>
          <w:szCs w:val="24"/>
          <w:lang w:eastAsia="ar-SA"/>
        </w:rPr>
      </w:pPr>
      <w:r w:rsidRPr="003E6789">
        <w:rPr>
          <w:rFonts w:ascii="Times New Roman" w:eastAsia="Times New Roman" w:hAnsi="Times New Roman" w:cs="Times New Roman"/>
          <w:bCs/>
          <w:sz w:val="24"/>
          <w:szCs w:val="24"/>
          <w:lang w:val="x-none" w:eastAsia="ar-SA"/>
        </w:rPr>
        <w:t xml:space="preserve">с 1-го по 90-й день (включительно) по истечении Периода льготного использования Лимита </w:t>
      </w:r>
      <w:r w:rsidRPr="003E6789">
        <w:rPr>
          <w:rFonts w:ascii="Times New Roman" w:eastAsia="Times New Roman" w:hAnsi="Times New Roman" w:cs="Times New Roman"/>
          <w:bCs/>
          <w:sz w:val="24"/>
          <w:szCs w:val="24"/>
          <w:lang w:eastAsia="ar-SA"/>
        </w:rPr>
        <w:t>задолженности</w:t>
      </w:r>
      <w:r w:rsidRPr="003E6789">
        <w:rPr>
          <w:rFonts w:ascii="Times New Roman" w:eastAsia="Times New Roman" w:hAnsi="Times New Roman" w:cs="Times New Roman"/>
          <w:bCs/>
          <w:sz w:val="24"/>
          <w:szCs w:val="24"/>
          <w:lang w:val="x-none" w:eastAsia="ar-SA"/>
        </w:rPr>
        <w:t xml:space="preserve"> –</w:t>
      </w:r>
      <w:r w:rsidRPr="003E6789">
        <w:rPr>
          <w:rFonts w:ascii="Times New Roman" w:eastAsia="Times New Roman" w:hAnsi="Times New Roman" w:cs="Times New Roman"/>
          <w:bCs/>
          <w:sz w:val="24"/>
          <w:szCs w:val="24"/>
          <w:lang w:eastAsia="ar-SA"/>
        </w:rPr>
        <w:t xml:space="preserve"> 1,5 % </w:t>
      </w:r>
      <w:r w:rsidRPr="003E6789">
        <w:rPr>
          <w:rFonts w:ascii="Times New Roman" w:eastAsia="Times New Roman" w:hAnsi="Times New Roman" w:cs="Times New Roman"/>
          <w:bCs/>
          <w:sz w:val="24"/>
          <w:szCs w:val="24"/>
          <w:lang w:val="x-none" w:eastAsia="ar-SA"/>
        </w:rPr>
        <w:t>(</w:t>
      </w:r>
      <w:r w:rsidRPr="003E6789">
        <w:rPr>
          <w:rFonts w:ascii="Times New Roman" w:eastAsia="Times New Roman" w:hAnsi="Times New Roman" w:cs="Times New Roman"/>
          <w:bCs/>
          <w:sz w:val="24"/>
          <w:szCs w:val="24"/>
          <w:lang w:eastAsia="ar-SA"/>
        </w:rPr>
        <w:t>Одна целая пять десятых</w:t>
      </w:r>
      <w:r w:rsidRPr="003E6789">
        <w:rPr>
          <w:rFonts w:ascii="Times New Roman" w:eastAsia="Times New Roman" w:hAnsi="Times New Roman" w:cs="Times New Roman"/>
          <w:bCs/>
          <w:sz w:val="24"/>
          <w:szCs w:val="24"/>
          <w:lang w:val="x-none" w:eastAsia="ar-SA"/>
        </w:rPr>
        <w:t>) процент</w:t>
      </w:r>
      <w:r w:rsidRPr="003E6789">
        <w:rPr>
          <w:rFonts w:ascii="Times New Roman" w:eastAsia="Times New Roman" w:hAnsi="Times New Roman" w:cs="Times New Roman"/>
          <w:bCs/>
          <w:sz w:val="24"/>
          <w:szCs w:val="24"/>
          <w:lang w:eastAsia="ar-SA"/>
        </w:rPr>
        <w:t>а</w:t>
      </w:r>
      <w:r w:rsidRPr="003E6789">
        <w:rPr>
          <w:rFonts w:ascii="Times New Roman" w:eastAsia="Times New Roman" w:hAnsi="Times New Roman" w:cs="Times New Roman"/>
          <w:bCs/>
          <w:sz w:val="24"/>
          <w:szCs w:val="24"/>
          <w:lang w:val="x-none" w:eastAsia="ar-SA"/>
        </w:rPr>
        <w:t xml:space="preserve"> годовых; </w:t>
      </w:r>
    </w:p>
    <w:p w:rsidR="003E6789" w:rsidRPr="003E6789" w:rsidRDefault="00181302" w:rsidP="003E6789">
      <w:pPr>
        <w:shd w:val="clear" w:color="auto" w:fill="FFFFFF" w:themeFill="background1"/>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 xml:space="preserve">     - </w:t>
      </w:r>
      <w:r w:rsidR="003E6789" w:rsidRPr="003E6789">
        <w:rPr>
          <w:rFonts w:ascii="Times New Roman" w:eastAsia="Times New Roman" w:hAnsi="Times New Roman" w:cs="Times New Roman"/>
          <w:bCs/>
          <w:sz w:val="24"/>
          <w:szCs w:val="24"/>
          <w:lang w:val="x-none" w:eastAsia="ar-SA"/>
        </w:rPr>
        <w:t xml:space="preserve">с 91-го дня по истечении Периода льготного использования Лимита </w:t>
      </w:r>
      <w:r w:rsidR="003E6789" w:rsidRPr="003E6789">
        <w:rPr>
          <w:rFonts w:ascii="Times New Roman" w:eastAsia="Times New Roman" w:hAnsi="Times New Roman" w:cs="Times New Roman"/>
          <w:bCs/>
          <w:sz w:val="24"/>
          <w:szCs w:val="24"/>
          <w:lang w:eastAsia="ar-SA"/>
        </w:rPr>
        <w:t>задолженности</w:t>
      </w:r>
      <w:r w:rsidR="003E6789" w:rsidRPr="003E6789">
        <w:rPr>
          <w:rFonts w:ascii="Times New Roman" w:eastAsia="Times New Roman" w:hAnsi="Times New Roman" w:cs="Times New Roman"/>
          <w:bCs/>
          <w:sz w:val="24"/>
          <w:szCs w:val="24"/>
          <w:lang w:val="x-none" w:eastAsia="ar-SA"/>
        </w:rPr>
        <w:t xml:space="preserve"> – </w:t>
      </w:r>
      <w:r w:rsidR="003E6789" w:rsidRPr="003E6789">
        <w:rPr>
          <w:rFonts w:ascii="Times New Roman" w:eastAsia="Times New Roman" w:hAnsi="Times New Roman" w:cs="Times New Roman"/>
          <w:bCs/>
          <w:sz w:val="24"/>
          <w:szCs w:val="24"/>
          <w:lang w:eastAsia="ar-SA"/>
        </w:rPr>
        <w:t>3,5 %</w:t>
      </w:r>
      <w:r w:rsidR="003E6789" w:rsidRPr="003E6789">
        <w:rPr>
          <w:rFonts w:ascii="Times New Roman" w:eastAsia="Times New Roman" w:hAnsi="Times New Roman" w:cs="Times New Roman"/>
          <w:bCs/>
          <w:sz w:val="24"/>
          <w:szCs w:val="24"/>
          <w:lang w:val="x-none" w:eastAsia="ar-SA"/>
        </w:rPr>
        <w:t xml:space="preserve"> (</w:t>
      </w:r>
      <w:r w:rsidR="003E6789" w:rsidRPr="003E6789">
        <w:rPr>
          <w:rFonts w:ascii="Times New Roman" w:eastAsia="Times New Roman" w:hAnsi="Times New Roman" w:cs="Times New Roman"/>
          <w:bCs/>
          <w:sz w:val="24"/>
          <w:szCs w:val="24"/>
          <w:lang w:eastAsia="ar-SA"/>
        </w:rPr>
        <w:t>Три целых пять десятых</w:t>
      </w:r>
      <w:r w:rsidR="003E6789" w:rsidRPr="003E6789">
        <w:rPr>
          <w:rFonts w:ascii="Times New Roman" w:eastAsia="Times New Roman" w:hAnsi="Times New Roman" w:cs="Times New Roman"/>
          <w:bCs/>
          <w:sz w:val="24"/>
          <w:szCs w:val="24"/>
          <w:lang w:val="x-none" w:eastAsia="ar-SA"/>
        </w:rPr>
        <w:t>) процента годовых.</w:t>
      </w:r>
    </w:p>
    <w:p w:rsidR="00ED1CF0" w:rsidRPr="00ED1CF0" w:rsidRDefault="00C04D13" w:rsidP="00ED1CF0">
      <w:pPr>
        <w:spacing w:after="0" w:line="240" w:lineRule="auto"/>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AD7317" w:rsidRPr="00AD7317">
        <w:rPr>
          <w:rFonts w:ascii="Times New Roman" w:eastAsia="Times New Roman" w:hAnsi="Times New Roman" w:cs="Times New Roman"/>
          <w:b/>
          <w:bCs/>
          <w:sz w:val="24"/>
          <w:szCs w:val="24"/>
          <w:lang w:eastAsia="ru-RU"/>
        </w:rPr>
        <w:t>4</w:t>
      </w:r>
      <w:r w:rsidRPr="00C04D13">
        <w:rPr>
          <w:rFonts w:ascii="Times New Roman" w:eastAsia="Times New Roman" w:hAnsi="Times New Roman" w:cs="Times New Roman"/>
          <w:b/>
          <w:bCs/>
          <w:sz w:val="24"/>
          <w:szCs w:val="24"/>
          <w:lang w:eastAsia="ru-RU"/>
        </w:rPr>
        <w:t xml:space="preserve">. </w:t>
      </w:r>
      <w:r w:rsidR="00ED1CF0" w:rsidRPr="00ED1CF0">
        <w:rPr>
          <w:rFonts w:ascii="Times New Roman" w:eastAsia="Calibri" w:hAnsi="Times New Roman" w:cs="Times New Roman"/>
          <w:b/>
          <w:bCs/>
          <w:sz w:val="24"/>
          <w:szCs w:val="24"/>
        </w:rPr>
        <w:t xml:space="preserve">Срок оказания услуги: </w:t>
      </w:r>
      <w:r w:rsidR="00ED1CF0" w:rsidRPr="00ED1CF0">
        <w:rPr>
          <w:rFonts w:ascii="Times New Roman" w:eastAsia="Times New Roman" w:hAnsi="Times New Roman" w:cs="Times New Roman"/>
          <w:sz w:val="24"/>
          <w:szCs w:val="24"/>
          <w:lang w:eastAsia="ar-SA"/>
        </w:rPr>
        <w:t>Кредитная линия с лимитом задолженности предоставляется  на срок 12 месяцев с даты подписания договора. Выдача кредита осуществляется частями (траншами) на срок 180 (Сто восемьдесят) календарных дней, каждая, после представления в Банк расписки о принятии документов на государственную регистрацию обременения в Едином государственном реестре прав на недвижимое имущество и сделок с ним, органом, осуществляющим государственную регистрацию прав на недвижимое имущество и сделок с ним, а также уведомления о залоге движимого имущества в Единую информационную систему нотариата по объектам имущества и предоставить Банку Свидетельство о регистрации уведомления о залоге.</w:t>
      </w:r>
    </w:p>
    <w:p w:rsidR="003E6789" w:rsidRPr="003E6789" w:rsidRDefault="00ED1CF0" w:rsidP="00ED1CF0">
      <w:pPr>
        <w:spacing w:after="0" w:line="240" w:lineRule="auto"/>
        <w:jc w:val="both"/>
        <w:rPr>
          <w:rFonts w:ascii="Times New Roman" w:eastAsia="Times New Roman" w:hAnsi="Times New Roman" w:cs="Times New Roman"/>
          <w:sz w:val="24"/>
          <w:szCs w:val="24"/>
          <w:lang w:eastAsia="ar-SA"/>
        </w:rPr>
      </w:pPr>
      <w:r w:rsidRPr="00ED1CF0">
        <w:rPr>
          <w:rFonts w:ascii="Times New Roman" w:eastAsia="Times New Roman" w:hAnsi="Times New Roman" w:cs="Times New Roman"/>
          <w:sz w:val="24"/>
          <w:szCs w:val="24"/>
          <w:lang w:eastAsia="ar-SA"/>
        </w:rPr>
        <w:t>Дата предоставления последнего транша в рамках Кредитной линии - не позднее 45 (Сорок пятого) календарного дня до наступления окончания срока оказания услуги.</w:t>
      </w:r>
    </w:p>
    <w:p w:rsidR="00EF0D8E" w:rsidRPr="004F4E94" w:rsidRDefault="00AD7317" w:rsidP="00AD7317">
      <w:pPr>
        <w:spacing w:after="0" w:line="240" w:lineRule="auto"/>
        <w:jc w:val="both"/>
        <w:rPr>
          <w:rFonts w:ascii="Times New Roman" w:eastAsia="Times New Roman" w:hAnsi="Times New Roman" w:cs="Times New Roman"/>
          <w:bCs/>
          <w:sz w:val="24"/>
          <w:szCs w:val="24"/>
          <w:lang w:eastAsia="ru-RU"/>
        </w:rPr>
      </w:pPr>
      <w:r w:rsidRPr="004F4E94">
        <w:rPr>
          <w:rFonts w:ascii="Times New Roman" w:eastAsia="Times New Roman" w:hAnsi="Times New Roman" w:cs="Times New Roman"/>
          <w:b/>
          <w:bCs/>
          <w:sz w:val="24"/>
          <w:szCs w:val="24"/>
          <w:lang w:eastAsia="ru-RU"/>
        </w:rPr>
        <w:t xml:space="preserve">3.5. </w:t>
      </w:r>
      <w:r w:rsidR="004F4E94" w:rsidRPr="004F4E94">
        <w:rPr>
          <w:rFonts w:ascii="Times New Roman" w:eastAsia="Times New Roman" w:hAnsi="Times New Roman"/>
          <w:b/>
          <w:bCs/>
          <w:sz w:val="24"/>
          <w:szCs w:val="24"/>
          <w:lang w:eastAsia="ru-RU"/>
        </w:rPr>
        <w:t>Место оказания услуги:</w:t>
      </w:r>
      <w:r w:rsidR="004F4E94" w:rsidRPr="004F4E94">
        <w:rPr>
          <w:rFonts w:ascii="Times New Roman" w:eastAsia="Times New Roman" w:hAnsi="Times New Roman"/>
          <w:bCs/>
          <w:sz w:val="24"/>
          <w:szCs w:val="24"/>
          <w:lang w:eastAsia="ru-RU"/>
        </w:rPr>
        <w:t xml:space="preserve"> </w:t>
      </w:r>
      <w:r w:rsidR="004F4E94" w:rsidRPr="004F4E94">
        <w:rPr>
          <w:rFonts w:ascii="Times New Roman" w:eastAsia="Times New Roman" w:hAnsi="Times New Roman"/>
          <w:sz w:val="24"/>
          <w:szCs w:val="24"/>
          <w:lang w:eastAsia="ar-SA"/>
        </w:rPr>
        <w:t>183034, г. Мурманск, ул. Свердлова, д. 39</w:t>
      </w:r>
      <w:r w:rsidR="004F4E94" w:rsidRPr="004F4E94">
        <w:rPr>
          <w:rFonts w:ascii="Times New Roman" w:eastAsia="Times New Roman" w:hAnsi="Times New Roman"/>
          <w:bCs/>
          <w:sz w:val="24"/>
          <w:szCs w:val="24"/>
          <w:lang w:eastAsia="ru-RU"/>
        </w:rPr>
        <w:t>.</w:t>
      </w:r>
    </w:p>
    <w:p w:rsidR="003E6789" w:rsidRPr="003E6789" w:rsidRDefault="00EF66A5" w:rsidP="003E6789">
      <w:pPr>
        <w:tabs>
          <w:tab w:val="left" w:pos="425"/>
          <w:tab w:val="left" w:pos="567"/>
          <w:tab w:val="left" w:pos="709"/>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4"/>
          <w:szCs w:val="24"/>
          <w:lang w:eastAsia="x-none"/>
        </w:rPr>
      </w:pPr>
      <w:r w:rsidRPr="007C1351">
        <w:rPr>
          <w:rFonts w:ascii="Times New Roman" w:eastAsia="Times New Roman" w:hAnsi="Times New Roman" w:cs="Times New Roman"/>
          <w:b/>
          <w:bCs/>
          <w:sz w:val="24"/>
          <w:szCs w:val="24"/>
          <w:lang w:eastAsia="ru-RU"/>
        </w:rPr>
        <w:t>3.</w:t>
      </w:r>
      <w:r w:rsidR="00AE533C" w:rsidRPr="007C1351">
        <w:rPr>
          <w:rFonts w:ascii="Times New Roman" w:eastAsia="Times New Roman" w:hAnsi="Times New Roman" w:cs="Times New Roman"/>
          <w:b/>
          <w:bCs/>
          <w:sz w:val="24"/>
          <w:szCs w:val="24"/>
          <w:lang w:eastAsia="ru-RU"/>
        </w:rPr>
        <w:t>6</w:t>
      </w:r>
      <w:r w:rsidRPr="007C1351">
        <w:rPr>
          <w:rFonts w:ascii="Times New Roman" w:eastAsia="Times New Roman" w:hAnsi="Times New Roman" w:cs="Times New Roman"/>
          <w:b/>
          <w:bCs/>
          <w:sz w:val="24"/>
          <w:szCs w:val="24"/>
          <w:lang w:eastAsia="ru-RU"/>
        </w:rPr>
        <w:t xml:space="preserve">. </w:t>
      </w:r>
      <w:r w:rsidR="003E6789" w:rsidRPr="003E6789">
        <w:rPr>
          <w:rFonts w:ascii="Times New Roman" w:eastAsia="Times New Roman" w:hAnsi="Times New Roman" w:cs="Times New Roman"/>
          <w:b/>
          <w:bCs/>
          <w:sz w:val="24"/>
          <w:szCs w:val="24"/>
          <w:lang w:eastAsia="ru-RU"/>
        </w:rPr>
        <w:t>Форма, сроки и порядок оплаты за услугу</w:t>
      </w:r>
      <w:r w:rsidR="003E6789" w:rsidRPr="003E6789">
        <w:rPr>
          <w:rFonts w:ascii="Times New Roman" w:eastAsia="Times New Roman" w:hAnsi="Times New Roman" w:cs="Times New Roman"/>
          <w:b/>
          <w:bCs/>
          <w:sz w:val="24"/>
          <w:szCs w:val="24"/>
          <w:lang w:eastAsia="ar-SA"/>
        </w:rPr>
        <w:t>:</w:t>
      </w:r>
      <w:r w:rsidR="003E6789" w:rsidRPr="003E6789">
        <w:rPr>
          <w:rFonts w:ascii="Times New Roman" w:eastAsia="Times New Roman" w:hAnsi="Times New Roman" w:cs="Times New Roman"/>
          <w:sz w:val="24"/>
          <w:szCs w:val="24"/>
          <w:lang w:eastAsia="ar-SA"/>
        </w:rPr>
        <w:t xml:space="preserve"> </w:t>
      </w:r>
      <w:r w:rsidR="003E6789" w:rsidRPr="003E6789">
        <w:rPr>
          <w:rFonts w:ascii="Times New Roman" w:eastAsia="Times New Roman" w:hAnsi="Times New Roman" w:cs="Times New Roman"/>
          <w:sz w:val="24"/>
          <w:szCs w:val="24"/>
          <w:lang w:val="x-none" w:eastAsia="x-none"/>
        </w:rPr>
        <w:t xml:space="preserve">безналичный расчет, каждый транш </w:t>
      </w:r>
      <w:r w:rsidR="003E6789" w:rsidRPr="003E6789">
        <w:rPr>
          <w:rFonts w:ascii="Times New Roman" w:eastAsia="Times New Roman" w:hAnsi="Times New Roman" w:cs="Times New Roman"/>
          <w:sz w:val="24"/>
          <w:szCs w:val="24"/>
          <w:lang w:eastAsia="x-none"/>
        </w:rPr>
        <w:t xml:space="preserve">предоставляется на срок не более </w:t>
      </w:r>
      <w:r w:rsidR="003E6789" w:rsidRPr="003E6789">
        <w:rPr>
          <w:rFonts w:ascii="Times New Roman" w:eastAsia="Times New Roman" w:hAnsi="Times New Roman" w:cs="Times New Roman"/>
          <w:sz w:val="24"/>
          <w:szCs w:val="24"/>
          <w:lang w:val="x-none" w:eastAsia="x-none"/>
        </w:rPr>
        <w:t>180 (Сто восемьдесят) календарных дней.</w:t>
      </w:r>
    </w:p>
    <w:p w:rsidR="003E6789" w:rsidRPr="003E6789" w:rsidRDefault="003E6789" w:rsidP="003E6789">
      <w:pPr>
        <w:tabs>
          <w:tab w:val="left" w:pos="425"/>
          <w:tab w:val="left" w:pos="567"/>
          <w:tab w:val="left" w:pos="709"/>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4"/>
          <w:szCs w:val="24"/>
          <w:lang w:val="x-none" w:eastAsia="x-none"/>
        </w:rPr>
      </w:pPr>
      <w:r w:rsidRPr="003E6789">
        <w:rPr>
          <w:rFonts w:ascii="Times New Roman" w:eastAsia="Times New Roman" w:hAnsi="Times New Roman" w:cs="Times New Roman"/>
          <w:sz w:val="24"/>
          <w:szCs w:val="24"/>
          <w:lang w:eastAsia="x-none"/>
        </w:rPr>
        <w:lastRenderedPageBreak/>
        <w:tab/>
        <w:t xml:space="preserve">  </w:t>
      </w:r>
      <w:r w:rsidRPr="003E6789">
        <w:rPr>
          <w:rFonts w:ascii="Times New Roman" w:eastAsia="Times New Roman" w:hAnsi="Times New Roman" w:cs="Times New Roman"/>
          <w:sz w:val="24"/>
          <w:szCs w:val="24"/>
          <w:lang w:val="x-none" w:eastAsia="x-none"/>
        </w:rPr>
        <w:t>Погашение Ссудной задолженности осуществляется путем перечисления денежных средств с Банковских счетов Заказчика на основании платежного поручения Заказчика или путем списания денежных средств с Банковских счетов Заказчика с использованием предусмотренных законодательством форм расчетов на основании письменного заявления Заказчика о заранее данном акцепте (по форме Банка) или  заключаемого Дополнительного соглашения к договору банковского счета.</w:t>
      </w:r>
    </w:p>
    <w:p w:rsidR="003E6789" w:rsidRPr="003E6789" w:rsidRDefault="003E6789" w:rsidP="003E6789">
      <w:pPr>
        <w:widowControl w:val="0"/>
        <w:tabs>
          <w:tab w:val="left" w:pos="-1980"/>
          <w:tab w:val="left" w:pos="900"/>
        </w:tabs>
        <w:spacing w:after="0" w:line="240" w:lineRule="auto"/>
        <w:ind w:firstLine="567"/>
        <w:jc w:val="both"/>
        <w:rPr>
          <w:rFonts w:ascii="Times New Roman" w:eastAsia="Times New Roman" w:hAnsi="Times New Roman" w:cs="Times New Roman"/>
          <w:bCs/>
          <w:sz w:val="24"/>
          <w:szCs w:val="24"/>
          <w:lang w:val="x-none" w:eastAsia="x-none"/>
        </w:rPr>
      </w:pPr>
      <w:r w:rsidRPr="003E6789">
        <w:rPr>
          <w:rFonts w:ascii="Times New Roman" w:eastAsia="Times New Roman" w:hAnsi="Times New Roman" w:cs="Times New Roman"/>
          <w:sz w:val="24"/>
          <w:szCs w:val="24"/>
          <w:lang w:val="x-none" w:eastAsia="x-none"/>
        </w:rPr>
        <w:t>Датой исполнения обязательств по уплате платежей по Договору является дата списания денежных средств со счетов Заказчика в погашение обязательств по Договору или дата поступления денежных средств на соответствующие счета или корреспондентский счет Банка в случае, если погашение осуществляется со счетов, открытых в других кредитных организациях.</w:t>
      </w:r>
    </w:p>
    <w:p w:rsidR="003E6789" w:rsidRPr="003E6789" w:rsidRDefault="003E6789" w:rsidP="003E6789">
      <w:pPr>
        <w:widowControl w:val="0"/>
        <w:tabs>
          <w:tab w:val="left" w:pos="-1980"/>
          <w:tab w:val="left" w:pos="900"/>
        </w:tabs>
        <w:spacing w:after="0" w:line="240" w:lineRule="auto"/>
        <w:ind w:firstLine="567"/>
        <w:jc w:val="both"/>
        <w:rPr>
          <w:rFonts w:ascii="Times New Roman" w:eastAsia="Times New Roman" w:hAnsi="Times New Roman" w:cs="Times New Roman"/>
          <w:sz w:val="24"/>
          <w:szCs w:val="24"/>
          <w:lang w:val="x-none" w:eastAsia="x-none"/>
        </w:rPr>
      </w:pPr>
      <w:r w:rsidRPr="003E6789">
        <w:rPr>
          <w:rFonts w:ascii="Times New Roman" w:eastAsia="Times New Roman" w:hAnsi="Times New Roman" w:cs="Times New Roman"/>
          <w:sz w:val="24"/>
          <w:szCs w:val="24"/>
          <w:lang w:val="x-none" w:eastAsia="x-none"/>
        </w:rPr>
        <w:t xml:space="preserve">За неисполнение и/или ненадлежащее исполнение условий Договора, связанных с погашением Ссудной задолженности, Заказчик несет ответственность в соответствии с п.6.2 Кредитного </w:t>
      </w:r>
      <w:r w:rsidRPr="003E6789">
        <w:rPr>
          <w:rFonts w:ascii="Times New Roman" w:eastAsia="Times New Roman" w:hAnsi="Times New Roman" w:cs="Times New Roman"/>
          <w:bCs/>
          <w:sz w:val="24"/>
          <w:szCs w:val="24"/>
          <w:lang w:val="x-none" w:eastAsia="x-none"/>
        </w:rPr>
        <w:t>Договора</w:t>
      </w:r>
      <w:r w:rsidRPr="003E6789">
        <w:rPr>
          <w:rFonts w:ascii="Times New Roman" w:eastAsia="Times New Roman" w:hAnsi="Times New Roman" w:cs="Times New Roman"/>
          <w:sz w:val="24"/>
          <w:szCs w:val="24"/>
          <w:lang w:val="x-none" w:eastAsia="x-none"/>
        </w:rPr>
        <w:t>.</w:t>
      </w:r>
    </w:p>
    <w:p w:rsidR="003E6789" w:rsidRPr="003E6789" w:rsidRDefault="003E6789" w:rsidP="003E6789">
      <w:pPr>
        <w:widowControl w:val="0"/>
        <w:tabs>
          <w:tab w:val="left" w:pos="-1980"/>
          <w:tab w:val="left" w:pos="900"/>
        </w:tabs>
        <w:spacing w:after="0" w:line="240" w:lineRule="auto"/>
        <w:ind w:firstLine="567"/>
        <w:jc w:val="both"/>
        <w:rPr>
          <w:rFonts w:ascii="Times New Roman" w:eastAsia="Times New Roman" w:hAnsi="Times New Roman" w:cs="Times New Roman"/>
          <w:sz w:val="24"/>
          <w:szCs w:val="24"/>
          <w:lang w:val="x-none" w:eastAsia="x-none"/>
        </w:rPr>
      </w:pPr>
      <w:r w:rsidRPr="003E6789">
        <w:rPr>
          <w:rFonts w:ascii="Times New Roman" w:eastAsia="Times New Roman" w:hAnsi="Times New Roman" w:cs="Times New Roman"/>
          <w:sz w:val="24"/>
          <w:szCs w:val="24"/>
          <w:lang w:val="x-none" w:eastAsia="x-none"/>
        </w:rPr>
        <w:t>Уплата процентов по Ссудной задолженности (в т.ч. срочной, пролонгированной и просроченной) осуществляется два раза в месяц в течение всего срока Кредитования:</w:t>
      </w:r>
    </w:p>
    <w:p w:rsidR="003E6789" w:rsidRPr="003E6789" w:rsidRDefault="003E6789" w:rsidP="003E6789">
      <w:pPr>
        <w:widowControl w:val="0"/>
        <w:tabs>
          <w:tab w:val="left" w:pos="900"/>
        </w:tabs>
        <w:spacing w:after="0" w:line="240" w:lineRule="auto"/>
        <w:ind w:firstLine="567"/>
        <w:jc w:val="both"/>
        <w:rPr>
          <w:rFonts w:ascii="Times New Roman" w:eastAsia="Times New Roman" w:hAnsi="Times New Roman" w:cs="Times New Roman"/>
          <w:sz w:val="24"/>
          <w:szCs w:val="24"/>
          <w:lang w:val="x-none" w:eastAsia="x-none"/>
        </w:rPr>
      </w:pPr>
      <w:r w:rsidRPr="003E6789">
        <w:rPr>
          <w:rFonts w:ascii="Times New Roman" w:eastAsia="Times New Roman" w:hAnsi="Times New Roman" w:cs="Times New Roman"/>
          <w:sz w:val="24"/>
          <w:szCs w:val="24"/>
          <w:lang w:val="x-none" w:eastAsia="x-none"/>
        </w:rPr>
        <w:t xml:space="preserve">первый раз – в срок не позднее 18-го числа месяца (если дата уплаты процентов приходится на нерабочий день, то она переносится соответственно на первый, следующий за ним, рабочий день) производится уплата процентов за первую половину текущего месяца, то есть за фактическое количество дней существования </w:t>
      </w:r>
      <w:r w:rsidRPr="003E6789">
        <w:rPr>
          <w:rFonts w:ascii="Times New Roman" w:eastAsia="Times New Roman" w:hAnsi="Times New Roman" w:cs="Times New Roman"/>
          <w:sz w:val="24"/>
          <w:szCs w:val="24"/>
          <w:lang w:eastAsia="x-none"/>
        </w:rPr>
        <w:t>С</w:t>
      </w:r>
      <w:r w:rsidRPr="003E6789">
        <w:rPr>
          <w:rFonts w:ascii="Times New Roman" w:eastAsia="Times New Roman" w:hAnsi="Times New Roman" w:cs="Times New Roman"/>
          <w:sz w:val="24"/>
          <w:szCs w:val="24"/>
          <w:lang w:val="x-none" w:eastAsia="x-none"/>
        </w:rPr>
        <w:t xml:space="preserve">судной задолженности (в т.ч. срочной, пролонгированной и просроченной) с даты, следующей за датой окончания предыдущего расчетного периода или с даты возникновения </w:t>
      </w:r>
      <w:r w:rsidRPr="003E6789">
        <w:rPr>
          <w:rFonts w:ascii="Times New Roman" w:eastAsia="Times New Roman" w:hAnsi="Times New Roman" w:cs="Times New Roman"/>
          <w:sz w:val="24"/>
          <w:szCs w:val="24"/>
          <w:lang w:eastAsia="x-none"/>
        </w:rPr>
        <w:t>С</w:t>
      </w:r>
      <w:r w:rsidRPr="003E6789">
        <w:rPr>
          <w:rFonts w:ascii="Times New Roman" w:eastAsia="Times New Roman" w:hAnsi="Times New Roman" w:cs="Times New Roman"/>
          <w:sz w:val="24"/>
          <w:szCs w:val="24"/>
          <w:lang w:val="x-none" w:eastAsia="x-none"/>
        </w:rPr>
        <w:t>судной задолженности, если Кредит был предоставлен в первой половине текущего месяца, по 15-ое число текущего месяца включительно;</w:t>
      </w:r>
    </w:p>
    <w:p w:rsidR="003E6789" w:rsidRPr="003E6789" w:rsidRDefault="003E6789" w:rsidP="003E6789">
      <w:pPr>
        <w:widowControl w:val="0"/>
        <w:tabs>
          <w:tab w:val="left" w:pos="900"/>
        </w:tabs>
        <w:spacing w:after="0" w:line="240" w:lineRule="auto"/>
        <w:ind w:firstLine="567"/>
        <w:jc w:val="both"/>
        <w:rPr>
          <w:rFonts w:ascii="Times New Roman" w:eastAsia="Times New Roman" w:hAnsi="Times New Roman" w:cs="Times New Roman"/>
          <w:sz w:val="24"/>
          <w:szCs w:val="24"/>
          <w:lang w:val="x-none" w:eastAsia="x-none"/>
        </w:rPr>
      </w:pPr>
      <w:r w:rsidRPr="003E6789">
        <w:rPr>
          <w:rFonts w:ascii="Times New Roman" w:eastAsia="Times New Roman" w:hAnsi="Times New Roman" w:cs="Times New Roman"/>
          <w:sz w:val="24"/>
          <w:szCs w:val="24"/>
          <w:lang w:val="x-none" w:eastAsia="x-none"/>
        </w:rPr>
        <w:t xml:space="preserve">второй раз – не позднее последнего рабочего дня текущего месяца, производится уплата процентов по текущей, переходящей на следующий месяц </w:t>
      </w:r>
      <w:r w:rsidRPr="003E6789">
        <w:rPr>
          <w:rFonts w:ascii="Times New Roman" w:eastAsia="Times New Roman" w:hAnsi="Times New Roman" w:cs="Times New Roman"/>
          <w:sz w:val="24"/>
          <w:szCs w:val="24"/>
          <w:lang w:eastAsia="x-none"/>
        </w:rPr>
        <w:t>С</w:t>
      </w:r>
      <w:r w:rsidRPr="003E6789">
        <w:rPr>
          <w:rFonts w:ascii="Times New Roman" w:eastAsia="Times New Roman" w:hAnsi="Times New Roman" w:cs="Times New Roman"/>
          <w:sz w:val="24"/>
          <w:szCs w:val="24"/>
          <w:lang w:val="x-none" w:eastAsia="x-none"/>
        </w:rPr>
        <w:t>судной задолженности (в т.ч. срочной, пролонгированной и просроченной), начисленных за всю вторую половину текущего месяца с 16-го числа по последний календарный день месяца, при этом:</w:t>
      </w:r>
    </w:p>
    <w:p w:rsidR="003E6789" w:rsidRPr="003E6789" w:rsidRDefault="003E6789" w:rsidP="003E6789">
      <w:pPr>
        <w:widowControl w:val="0"/>
        <w:tabs>
          <w:tab w:val="num" w:pos="1260"/>
        </w:tabs>
        <w:spacing w:after="0" w:line="240" w:lineRule="auto"/>
        <w:ind w:firstLine="567"/>
        <w:jc w:val="both"/>
        <w:rPr>
          <w:rFonts w:ascii="Times New Roman" w:eastAsia="Times New Roman" w:hAnsi="Times New Roman" w:cs="Times New Roman"/>
          <w:sz w:val="24"/>
          <w:szCs w:val="24"/>
          <w:lang w:eastAsia="ru-RU"/>
        </w:rPr>
      </w:pPr>
      <w:r w:rsidRPr="003E6789">
        <w:rPr>
          <w:rFonts w:ascii="Times New Roman" w:eastAsia="Times New Roman" w:hAnsi="Times New Roman" w:cs="Times New Roman"/>
          <w:sz w:val="24"/>
          <w:szCs w:val="24"/>
          <w:lang w:eastAsia="ru-RU"/>
        </w:rPr>
        <w:t>- в случае предоставления Кредита в период с 15-го числа текущего месяца и переходящим на следующий месяц Кредитам уплачиваются проценты, начисленные с даты возникновения Ссудной задолженности по последний календарный день текущего месяца включительно;</w:t>
      </w:r>
    </w:p>
    <w:p w:rsidR="003E6789" w:rsidRPr="003E6789" w:rsidRDefault="003E6789" w:rsidP="003E6789">
      <w:pPr>
        <w:widowControl w:val="0"/>
        <w:tabs>
          <w:tab w:val="num" w:pos="1260"/>
        </w:tabs>
        <w:spacing w:after="0" w:line="240" w:lineRule="auto"/>
        <w:ind w:firstLine="567"/>
        <w:jc w:val="both"/>
        <w:rPr>
          <w:rFonts w:ascii="Times New Roman" w:eastAsia="Times New Roman" w:hAnsi="Times New Roman" w:cs="Times New Roman"/>
          <w:sz w:val="24"/>
          <w:szCs w:val="24"/>
          <w:lang w:eastAsia="ru-RU"/>
        </w:rPr>
      </w:pPr>
      <w:r w:rsidRPr="003E6789">
        <w:rPr>
          <w:rFonts w:ascii="Times New Roman" w:eastAsia="Times New Roman" w:hAnsi="Times New Roman" w:cs="Times New Roman"/>
          <w:sz w:val="24"/>
          <w:szCs w:val="24"/>
          <w:lang w:eastAsia="ru-RU"/>
        </w:rPr>
        <w:t>по погашаемой во второй половине текущего месяца (в период с 19-го числа по последний календарный день месяца включительно) Ссудной задолженности уплата процентов в окончательный расчет (за период с 16-го числа по дату погашения включительно) производится в дату ее погашения.</w:t>
      </w:r>
    </w:p>
    <w:p w:rsidR="003E6789" w:rsidRPr="003E6789" w:rsidRDefault="003E6789" w:rsidP="003E6789">
      <w:pPr>
        <w:widowControl w:val="0"/>
        <w:tabs>
          <w:tab w:val="left" w:pos="-1980"/>
          <w:tab w:val="left" w:pos="900"/>
        </w:tabs>
        <w:spacing w:after="0" w:line="240" w:lineRule="auto"/>
        <w:ind w:firstLine="567"/>
        <w:jc w:val="both"/>
        <w:rPr>
          <w:rFonts w:ascii="Times New Roman" w:eastAsia="Times New Roman" w:hAnsi="Times New Roman" w:cs="Times New Roman"/>
          <w:sz w:val="24"/>
          <w:szCs w:val="24"/>
          <w:lang w:val="x-none" w:eastAsia="x-none"/>
        </w:rPr>
      </w:pPr>
      <w:r w:rsidRPr="003E6789">
        <w:rPr>
          <w:rFonts w:ascii="Times New Roman" w:eastAsia="Times New Roman" w:hAnsi="Times New Roman" w:cs="Times New Roman"/>
          <w:sz w:val="24"/>
          <w:szCs w:val="24"/>
          <w:lang w:val="x-none" w:eastAsia="x-none"/>
        </w:rPr>
        <w:t xml:space="preserve">В случае изменения Ссудной задолженности в период после фактической уплаты процентов и до конца текущего месяца в первый рабочий день следующего месяца производится выверка начисленных и уплаченных за предыдущий месяц процентов, при этом излишне уплаченные суммы процентов принимаются в зачет в счет уплаты процентов за последующий период пользования Кредитом, а недоплаченные суммы процентов взыскиваются с </w:t>
      </w:r>
      <w:r w:rsidRPr="003E6789">
        <w:rPr>
          <w:rFonts w:ascii="Times New Roman" w:eastAsia="Times New Roman" w:hAnsi="Times New Roman" w:cs="Times New Roman"/>
          <w:bCs/>
          <w:sz w:val="24"/>
          <w:szCs w:val="24"/>
          <w:lang w:val="x-none" w:eastAsia="x-none"/>
        </w:rPr>
        <w:t>Заемщика</w:t>
      </w:r>
      <w:r w:rsidRPr="003E6789">
        <w:rPr>
          <w:rFonts w:ascii="Times New Roman" w:eastAsia="Times New Roman" w:hAnsi="Times New Roman" w:cs="Times New Roman"/>
          <w:sz w:val="24"/>
          <w:szCs w:val="24"/>
          <w:lang w:val="x-none" w:eastAsia="x-none"/>
        </w:rPr>
        <w:t xml:space="preserve"> </w:t>
      </w:r>
      <w:r w:rsidRPr="003E6789">
        <w:rPr>
          <w:rFonts w:ascii="Times New Roman" w:eastAsia="Times New Roman" w:hAnsi="Times New Roman" w:cs="Times New Roman"/>
          <w:bCs/>
          <w:sz w:val="24"/>
          <w:szCs w:val="24"/>
          <w:lang w:val="x-none" w:eastAsia="x-none"/>
        </w:rPr>
        <w:t>в срок не позднее следующей даты уплаты процентов.</w:t>
      </w:r>
      <w:r w:rsidRPr="003E6789">
        <w:rPr>
          <w:rFonts w:ascii="Times New Roman" w:eastAsia="Times New Roman" w:hAnsi="Times New Roman" w:cs="Times New Roman"/>
          <w:sz w:val="24"/>
          <w:szCs w:val="24"/>
          <w:lang w:val="x-none" w:eastAsia="x-none"/>
        </w:rPr>
        <w:t xml:space="preserve"> </w:t>
      </w:r>
    </w:p>
    <w:p w:rsidR="003E6789" w:rsidRPr="003E6789" w:rsidRDefault="003E6789" w:rsidP="003E6789">
      <w:pPr>
        <w:widowControl w:val="0"/>
        <w:tabs>
          <w:tab w:val="left" w:pos="-1980"/>
          <w:tab w:val="left" w:pos="900"/>
        </w:tabs>
        <w:spacing w:after="0" w:line="240" w:lineRule="auto"/>
        <w:ind w:firstLine="567"/>
        <w:jc w:val="both"/>
        <w:rPr>
          <w:rFonts w:ascii="Times New Roman" w:eastAsia="Times New Roman" w:hAnsi="Times New Roman" w:cs="Times New Roman"/>
          <w:sz w:val="24"/>
          <w:szCs w:val="24"/>
          <w:lang w:val="x-none" w:eastAsia="x-none"/>
        </w:rPr>
      </w:pPr>
      <w:r w:rsidRPr="003E6789">
        <w:rPr>
          <w:rFonts w:ascii="Times New Roman" w:eastAsia="Times New Roman" w:hAnsi="Times New Roman" w:cs="Times New Roman"/>
          <w:sz w:val="24"/>
          <w:szCs w:val="24"/>
          <w:lang w:val="x-none" w:eastAsia="x-none"/>
        </w:rPr>
        <w:t>По Ссудной задолженности, погашаемой в период с 1-го по 18-ое число текущего месяца включительно (если 18-ое число приходится на нерабочий день, то дата уплаты переносится соответственно на первый, следующий за ним, рабочий день), уплата процентов производится в дату ее погашения, за фактическое количество дней существования Ссудной задолженности с даты, следующей за датой окончания предыдущего расчетного периода или с даты возникновения Ссудной задолженности по Кредиту, предоставленному в первой половине текущего месяца, по дату фактического погашения включительно.</w:t>
      </w:r>
    </w:p>
    <w:p w:rsidR="003E6789" w:rsidRPr="003E6789" w:rsidRDefault="003E6789" w:rsidP="003E6789">
      <w:pPr>
        <w:widowControl w:val="0"/>
        <w:tabs>
          <w:tab w:val="left" w:pos="-1980"/>
          <w:tab w:val="left" w:pos="900"/>
        </w:tabs>
        <w:spacing w:after="0" w:line="240" w:lineRule="auto"/>
        <w:ind w:firstLine="567"/>
        <w:jc w:val="both"/>
        <w:rPr>
          <w:rFonts w:ascii="Times New Roman" w:eastAsia="Times New Roman" w:hAnsi="Times New Roman" w:cs="Times New Roman"/>
          <w:sz w:val="24"/>
          <w:szCs w:val="24"/>
          <w:lang w:val="x-none" w:eastAsia="x-none"/>
        </w:rPr>
      </w:pPr>
      <w:r w:rsidRPr="003E6789">
        <w:rPr>
          <w:rFonts w:ascii="Times New Roman" w:eastAsia="Times New Roman" w:hAnsi="Times New Roman" w:cs="Times New Roman"/>
          <w:sz w:val="24"/>
          <w:szCs w:val="24"/>
          <w:lang w:val="x-none" w:eastAsia="x-none"/>
        </w:rPr>
        <w:t xml:space="preserve">Уплата процентов производится платежным поручением Заказчика или путем списания денежных средств с Банковских счетов Заказчика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w:t>
      </w:r>
      <w:r w:rsidRPr="003E6789">
        <w:rPr>
          <w:rFonts w:ascii="Times New Roman" w:eastAsia="Times New Roman" w:hAnsi="Times New Roman" w:cs="Times New Roman"/>
          <w:sz w:val="24"/>
          <w:szCs w:val="24"/>
          <w:lang w:val="x-none" w:eastAsia="x-none"/>
        </w:rPr>
        <w:lastRenderedPageBreak/>
        <w:t>банковского счета</w:t>
      </w:r>
      <w:r w:rsidRPr="003E6789">
        <w:rPr>
          <w:rFonts w:ascii="Times New Roman" w:eastAsia="Times New Roman" w:hAnsi="Times New Roman" w:cs="Times New Roman"/>
          <w:bCs/>
          <w:sz w:val="24"/>
          <w:szCs w:val="24"/>
          <w:lang w:val="x-none" w:eastAsia="x-none"/>
        </w:rPr>
        <w:t xml:space="preserve"> на оплату предъявленных к счету распоряжений и зачисления их на счет в филиале Банка, </w:t>
      </w:r>
      <w:r w:rsidRPr="003E6789">
        <w:rPr>
          <w:rFonts w:ascii="Times New Roman" w:eastAsia="Times New Roman" w:hAnsi="Times New Roman" w:cs="Times New Roman"/>
          <w:sz w:val="24"/>
          <w:szCs w:val="24"/>
          <w:lang w:val="x-none" w:eastAsia="x-none"/>
        </w:rPr>
        <w:t xml:space="preserve">указанный в последнем уведомлении об установлении/изменении счёта для уплаты сумм основного долга, процентов, комиссий и неустоек в рамках Договора. </w:t>
      </w:r>
    </w:p>
    <w:p w:rsidR="003E6789" w:rsidRPr="003E6789" w:rsidRDefault="003E6789" w:rsidP="003E6789">
      <w:pPr>
        <w:widowControl w:val="0"/>
        <w:tabs>
          <w:tab w:val="left" w:pos="-1980"/>
          <w:tab w:val="left" w:pos="900"/>
        </w:tabs>
        <w:spacing w:after="60" w:line="240" w:lineRule="auto"/>
        <w:ind w:firstLine="567"/>
        <w:jc w:val="both"/>
        <w:rPr>
          <w:rFonts w:ascii="Times New Roman" w:eastAsia="Times New Roman" w:hAnsi="Times New Roman" w:cs="Times New Roman"/>
          <w:sz w:val="24"/>
          <w:szCs w:val="24"/>
          <w:lang w:val="x-none" w:eastAsia="x-none"/>
        </w:rPr>
      </w:pPr>
      <w:r w:rsidRPr="003E6789">
        <w:rPr>
          <w:rFonts w:ascii="Times New Roman" w:eastAsia="Times New Roman" w:hAnsi="Times New Roman" w:cs="Times New Roman"/>
          <w:sz w:val="24"/>
          <w:szCs w:val="24"/>
          <w:lang w:val="x-none" w:eastAsia="x-none"/>
        </w:rPr>
        <w:t>Днем уплаты процентов за пользование Кредитом считается день их зачисления на счет, указанный в последнем уведомлении об установлении/изменении счета для уплаты сумм основного долга, процентов, комиссий и неустоек в рамках Договора, направленном Заказчику Банком.</w:t>
      </w:r>
    </w:p>
    <w:p w:rsidR="00FE02B0" w:rsidRPr="00095AF1" w:rsidRDefault="00FE02B0" w:rsidP="00AD7317">
      <w:pPr>
        <w:spacing w:after="0" w:line="240" w:lineRule="auto"/>
        <w:jc w:val="both"/>
        <w:rPr>
          <w:rFonts w:ascii="Times New Roman" w:eastAsia="Times New Roman" w:hAnsi="Times New Roman" w:cs="Times New Roman"/>
          <w:bCs/>
          <w:sz w:val="24"/>
          <w:szCs w:val="24"/>
          <w:lang w:eastAsia="ru-RU"/>
        </w:rPr>
      </w:pPr>
      <w:r w:rsidRPr="00095AF1">
        <w:rPr>
          <w:rFonts w:ascii="Times New Roman" w:eastAsia="Times New Roman" w:hAnsi="Times New Roman" w:cs="Times New Roman"/>
          <w:b/>
          <w:bCs/>
          <w:sz w:val="24"/>
          <w:szCs w:val="24"/>
          <w:lang w:eastAsia="ru-RU"/>
        </w:rPr>
        <w:t>3.7.</w:t>
      </w:r>
      <w:r w:rsidRPr="00095AF1">
        <w:rPr>
          <w:rFonts w:ascii="Times New Roman" w:eastAsia="Times New Roman" w:hAnsi="Times New Roman" w:cs="Times New Roman"/>
          <w:bCs/>
          <w:sz w:val="24"/>
          <w:szCs w:val="24"/>
          <w:lang w:eastAsia="ru-RU"/>
        </w:rPr>
        <w:t xml:space="preserve"> </w:t>
      </w:r>
      <w:r w:rsidR="00095AF1" w:rsidRPr="00095AF1">
        <w:rPr>
          <w:rFonts w:ascii="Times New Roman" w:hAnsi="Times New Roman" w:cs="Times New Roman"/>
          <w:b/>
          <w:sz w:val="24"/>
          <w:szCs w:val="24"/>
        </w:rPr>
        <w:t xml:space="preserve">Обеспечение: </w:t>
      </w:r>
      <w:r w:rsidR="00095AF1" w:rsidRPr="00095AF1">
        <w:rPr>
          <w:rFonts w:ascii="Times New Roman" w:hAnsi="Times New Roman" w:cs="Times New Roman"/>
          <w:bCs/>
          <w:sz w:val="24"/>
          <w:szCs w:val="24"/>
        </w:rPr>
        <w:t>предоставление в залог недвижимого и движимого имущества.</w:t>
      </w:r>
    </w:p>
    <w:p w:rsidR="00244A6A" w:rsidRPr="00244A6A" w:rsidRDefault="00244A6A" w:rsidP="00586020">
      <w:pPr>
        <w:spacing w:after="0" w:line="240" w:lineRule="auto"/>
        <w:jc w:val="both"/>
        <w:rPr>
          <w:rFonts w:ascii="Times New Roman" w:eastAsia="Times New Roman" w:hAnsi="Times New Roman" w:cs="Times New Roman"/>
          <w:strike/>
          <w:sz w:val="24"/>
          <w:szCs w:val="24"/>
          <w:lang w:eastAsia="ar-SA"/>
        </w:rPr>
      </w:pPr>
      <w:r w:rsidRPr="00E34909">
        <w:rPr>
          <w:rFonts w:ascii="Times New Roman" w:eastAsia="Times New Roman" w:hAnsi="Times New Roman" w:cs="Times New Roman"/>
          <w:b/>
          <w:sz w:val="24"/>
          <w:szCs w:val="24"/>
          <w:lang w:eastAsia="ar-SA"/>
        </w:rPr>
        <w:t>4.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7"/>
        <w:gridCol w:w="5771"/>
        <w:gridCol w:w="2951"/>
      </w:tblGrid>
      <w:tr w:rsidR="00586020" w:rsidRPr="002C6370" w:rsidTr="0013535B">
        <w:trPr>
          <w:trHeight w:val="390"/>
        </w:trPr>
        <w:tc>
          <w:tcPr>
            <w:tcW w:w="1307" w:type="dxa"/>
          </w:tcPr>
          <w:p w:rsidR="00586020" w:rsidRPr="002C6370" w:rsidRDefault="00586020" w:rsidP="00586020">
            <w:pPr>
              <w:spacing w:after="0" w:line="240" w:lineRule="auto"/>
              <w:jc w:val="both"/>
              <w:rPr>
                <w:rFonts w:ascii="Times New Roman" w:eastAsia="Times New Roman" w:hAnsi="Times New Roman" w:cs="Times New Roman"/>
                <w:sz w:val="24"/>
                <w:szCs w:val="24"/>
                <w:lang w:eastAsia="ru-RU"/>
              </w:rPr>
            </w:pPr>
            <w:r w:rsidRPr="002C6370">
              <w:rPr>
                <w:rFonts w:ascii="Times New Roman" w:eastAsia="Times New Roman" w:hAnsi="Times New Roman" w:cs="Times New Roman"/>
                <w:sz w:val="24"/>
                <w:szCs w:val="24"/>
                <w:lang w:eastAsia="ru-RU"/>
              </w:rPr>
              <w:t xml:space="preserve">Номер </w:t>
            </w:r>
          </w:p>
          <w:p w:rsidR="00586020" w:rsidRPr="002C6370" w:rsidRDefault="00586020" w:rsidP="00586020">
            <w:pPr>
              <w:spacing w:after="0" w:line="240" w:lineRule="auto"/>
              <w:jc w:val="both"/>
              <w:rPr>
                <w:rFonts w:ascii="Times New Roman" w:eastAsia="Times New Roman" w:hAnsi="Times New Roman" w:cs="Times New Roman"/>
                <w:sz w:val="24"/>
                <w:szCs w:val="24"/>
                <w:lang w:eastAsia="ru-RU"/>
              </w:rPr>
            </w:pPr>
            <w:r w:rsidRPr="002C6370">
              <w:rPr>
                <w:rFonts w:ascii="Times New Roman" w:eastAsia="Times New Roman" w:hAnsi="Times New Roman" w:cs="Times New Roman"/>
                <w:sz w:val="24"/>
                <w:szCs w:val="24"/>
                <w:lang w:eastAsia="ru-RU"/>
              </w:rPr>
              <w:t>критерия</w:t>
            </w:r>
          </w:p>
        </w:tc>
        <w:tc>
          <w:tcPr>
            <w:tcW w:w="5771" w:type="dxa"/>
          </w:tcPr>
          <w:p w:rsidR="00586020" w:rsidRPr="002C6370" w:rsidRDefault="00586020" w:rsidP="00586020">
            <w:pPr>
              <w:spacing w:after="0" w:line="240" w:lineRule="auto"/>
              <w:jc w:val="both"/>
              <w:rPr>
                <w:rFonts w:ascii="Times New Roman" w:eastAsia="Times New Roman" w:hAnsi="Times New Roman" w:cs="Times New Roman"/>
                <w:sz w:val="24"/>
                <w:szCs w:val="24"/>
                <w:lang w:eastAsia="ru-RU"/>
              </w:rPr>
            </w:pPr>
            <w:r w:rsidRPr="002C6370">
              <w:rPr>
                <w:rFonts w:ascii="Times New Roman" w:eastAsia="Times New Roman" w:hAnsi="Times New Roman" w:cs="Times New Roman"/>
                <w:sz w:val="24"/>
                <w:szCs w:val="24"/>
                <w:lang w:eastAsia="ru-RU"/>
              </w:rPr>
              <w:t>Критерии оценки заявки по запросу предложений</w:t>
            </w:r>
          </w:p>
        </w:tc>
        <w:tc>
          <w:tcPr>
            <w:tcW w:w="2951" w:type="dxa"/>
          </w:tcPr>
          <w:p w:rsidR="00586020" w:rsidRPr="002C6370" w:rsidRDefault="00586020" w:rsidP="00586020">
            <w:pPr>
              <w:spacing w:after="0" w:line="240" w:lineRule="auto"/>
              <w:jc w:val="both"/>
              <w:rPr>
                <w:rFonts w:ascii="Times New Roman" w:eastAsia="Times New Roman" w:hAnsi="Times New Roman" w:cs="Times New Roman"/>
                <w:sz w:val="24"/>
                <w:szCs w:val="24"/>
                <w:lang w:eastAsia="ru-RU"/>
              </w:rPr>
            </w:pPr>
            <w:r w:rsidRPr="002C6370">
              <w:rPr>
                <w:rFonts w:ascii="Times New Roman" w:eastAsia="Times New Roman" w:hAnsi="Times New Roman" w:cs="Times New Roman"/>
                <w:sz w:val="24"/>
                <w:szCs w:val="24"/>
                <w:lang w:eastAsia="ru-RU"/>
              </w:rPr>
              <w:t>Значимость критерия, %</w:t>
            </w:r>
          </w:p>
        </w:tc>
      </w:tr>
      <w:tr w:rsidR="00586020" w:rsidRPr="002C6370" w:rsidTr="0013535B">
        <w:trPr>
          <w:trHeight w:val="236"/>
        </w:trPr>
        <w:tc>
          <w:tcPr>
            <w:tcW w:w="1307" w:type="dxa"/>
          </w:tcPr>
          <w:p w:rsidR="00586020" w:rsidRPr="002C6370" w:rsidRDefault="00586020" w:rsidP="00586020">
            <w:pPr>
              <w:spacing w:after="0" w:line="240" w:lineRule="auto"/>
              <w:jc w:val="both"/>
              <w:rPr>
                <w:rFonts w:ascii="Times New Roman" w:eastAsia="Times New Roman" w:hAnsi="Times New Roman" w:cs="Times New Roman"/>
                <w:sz w:val="24"/>
                <w:szCs w:val="24"/>
                <w:lang w:eastAsia="ru-RU"/>
              </w:rPr>
            </w:pPr>
            <w:r w:rsidRPr="002C6370">
              <w:rPr>
                <w:rFonts w:ascii="Times New Roman" w:eastAsia="Times New Roman" w:hAnsi="Times New Roman" w:cs="Times New Roman"/>
                <w:sz w:val="24"/>
                <w:szCs w:val="24"/>
                <w:lang w:eastAsia="ru-RU"/>
              </w:rPr>
              <w:t>1.</w:t>
            </w:r>
          </w:p>
        </w:tc>
        <w:tc>
          <w:tcPr>
            <w:tcW w:w="5771" w:type="dxa"/>
          </w:tcPr>
          <w:p w:rsidR="00586020" w:rsidRPr="002C6370" w:rsidRDefault="00586020" w:rsidP="00586020">
            <w:pPr>
              <w:spacing w:after="0" w:line="240" w:lineRule="auto"/>
              <w:jc w:val="both"/>
              <w:rPr>
                <w:rFonts w:ascii="Times New Roman" w:eastAsia="Times New Roman" w:hAnsi="Times New Roman" w:cs="Times New Roman"/>
                <w:sz w:val="24"/>
                <w:szCs w:val="24"/>
                <w:lang w:eastAsia="ru-RU"/>
              </w:rPr>
            </w:pPr>
            <w:r w:rsidRPr="002C6370">
              <w:rPr>
                <w:rFonts w:ascii="Times New Roman" w:eastAsia="Times New Roman" w:hAnsi="Times New Roman" w:cs="Times New Roman"/>
                <w:sz w:val="24"/>
                <w:szCs w:val="24"/>
                <w:lang w:eastAsia="ru-RU"/>
              </w:rPr>
              <w:t>Цена договора</w:t>
            </w:r>
            <w:r w:rsidR="002C6370" w:rsidRPr="002C6370">
              <w:rPr>
                <w:rFonts w:ascii="Times New Roman" w:eastAsia="Times New Roman" w:hAnsi="Times New Roman" w:cs="Times New Roman"/>
                <w:sz w:val="24"/>
                <w:szCs w:val="24"/>
                <w:lang w:eastAsia="ru-RU"/>
              </w:rPr>
              <w:t>.</w:t>
            </w:r>
          </w:p>
        </w:tc>
        <w:tc>
          <w:tcPr>
            <w:tcW w:w="2951" w:type="dxa"/>
          </w:tcPr>
          <w:p w:rsidR="00586020" w:rsidRPr="002C6370" w:rsidRDefault="004F1CE9" w:rsidP="00586020">
            <w:pPr>
              <w:spacing w:after="0" w:line="240" w:lineRule="auto"/>
              <w:jc w:val="center"/>
              <w:rPr>
                <w:rFonts w:ascii="Times New Roman" w:eastAsia="Times New Roman" w:hAnsi="Times New Roman" w:cs="Times New Roman"/>
                <w:sz w:val="24"/>
                <w:szCs w:val="24"/>
                <w:lang w:eastAsia="ru-RU"/>
              </w:rPr>
            </w:pPr>
            <w:r w:rsidRPr="002C6370">
              <w:rPr>
                <w:rFonts w:ascii="Times New Roman" w:eastAsia="Times New Roman" w:hAnsi="Times New Roman" w:cs="Times New Roman"/>
                <w:sz w:val="24"/>
                <w:szCs w:val="24"/>
                <w:lang w:eastAsia="ru-RU"/>
              </w:rPr>
              <w:t>7</w:t>
            </w:r>
            <w:r w:rsidR="00E34909" w:rsidRPr="002C6370">
              <w:rPr>
                <w:rFonts w:ascii="Times New Roman" w:eastAsia="Times New Roman" w:hAnsi="Times New Roman" w:cs="Times New Roman"/>
                <w:sz w:val="24"/>
                <w:szCs w:val="24"/>
                <w:lang w:eastAsia="ru-RU"/>
              </w:rPr>
              <w:t>0</w:t>
            </w:r>
          </w:p>
        </w:tc>
      </w:tr>
      <w:tr w:rsidR="00586020" w:rsidRPr="002C6370" w:rsidTr="0013535B">
        <w:trPr>
          <w:trHeight w:val="345"/>
        </w:trPr>
        <w:tc>
          <w:tcPr>
            <w:tcW w:w="1307" w:type="dxa"/>
          </w:tcPr>
          <w:p w:rsidR="00586020" w:rsidRPr="002C6370" w:rsidRDefault="00586020" w:rsidP="00586020">
            <w:pPr>
              <w:spacing w:after="0" w:line="240" w:lineRule="auto"/>
              <w:jc w:val="both"/>
              <w:rPr>
                <w:rFonts w:ascii="Times New Roman" w:eastAsia="Times New Roman" w:hAnsi="Times New Roman" w:cs="Times New Roman"/>
                <w:sz w:val="24"/>
                <w:szCs w:val="24"/>
                <w:lang w:eastAsia="ru-RU"/>
              </w:rPr>
            </w:pPr>
            <w:r w:rsidRPr="002C6370">
              <w:rPr>
                <w:rFonts w:ascii="Times New Roman" w:eastAsia="Times New Roman" w:hAnsi="Times New Roman" w:cs="Times New Roman"/>
                <w:sz w:val="24"/>
                <w:szCs w:val="24"/>
                <w:lang w:eastAsia="ru-RU"/>
              </w:rPr>
              <w:t>2.</w:t>
            </w:r>
          </w:p>
        </w:tc>
        <w:tc>
          <w:tcPr>
            <w:tcW w:w="5771" w:type="dxa"/>
          </w:tcPr>
          <w:p w:rsidR="00586020" w:rsidRPr="00095AF1" w:rsidRDefault="00095AF1" w:rsidP="002351A6">
            <w:pPr>
              <w:spacing w:after="0" w:line="240" w:lineRule="auto"/>
              <w:jc w:val="both"/>
              <w:rPr>
                <w:rFonts w:ascii="Times New Roman" w:eastAsia="Times New Roman" w:hAnsi="Times New Roman" w:cs="Times New Roman"/>
                <w:sz w:val="24"/>
                <w:szCs w:val="24"/>
                <w:lang w:eastAsia="ru-RU"/>
              </w:rPr>
            </w:pPr>
            <w:r w:rsidRPr="00095AF1">
              <w:rPr>
                <w:rFonts w:ascii="Times New Roman" w:hAnsi="Times New Roman" w:cs="Times New Roman"/>
                <w:sz w:val="24"/>
                <w:szCs w:val="24"/>
              </w:rPr>
              <w:t>Опыт оказания банковских услуг (полных лет)</w:t>
            </w:r>
          </w:p>
        </w:tc>
        <w:tc>
          <w:tcPr>
            <w:tcW w:w="2951" w:type="dxa"/>
          </w:tcPr>
          <w:p w:rsidR="00586020" w:rsidRPr="002C6370" w:rsidRDefault="00095AF1" w:rsidP="002C637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F1CE9" w:rsidRPr="002C6370">
              <w:rPr>
                <w:rFonts w:ascii="Times New Roman" w:eastAsia="Times New Roman" w:hAnsi="Times New Roman" w:cs="Times New Roman"/>
                <w:sz w:val="24"/>
                <w:szCs w:val="24"/>
                <w:lang w:eastAsia="ru-RU"/>
              </w:rPr>
              <w:t>0</w:t>
            </w:r>
          </w:p>
        </w:tc>
      </w:tr>
      <w:tr w:rsidR="00586020" w:rsidRPr="002C6370" w:rsidTr="0013535B">
        <w:trPr>
          <w:trHeight w:val="632"/>
        </w:trPr>
        <w:tc>
          <w:tcPr>
            <w:tcW w:w="1307" w:type="dxa"/>
          </w:tcPr>
          <w:p w:rsidR="00586020" w:rsidRPr="002C6370" w:rsidRDefault="00586020" w:rsidP="00586020">
            <w:pPr>
              <w:spacing w:after="0" w:line="240" w:lineRule="auto"/>
              <w:jc w:val="both"/>
              <w:rPr>
                <w:rFonts w:ascii="Times New Roman" w:eastAsia="Times New Roman" w:hAnsi="Times New Roman" w:cs="Times New Roman"/>
                <w:sz w:val="24"/>
                <w:szCs w:val="24"/>
                <w:lang w:eastAsia="ru-RU"/>
              </w:rPr>
            </w:pPr>
            <w:r w:rsidRPr="002C6370">
              <w:rPr>
                <w:rFonts w:ascii="Times New Roman" w:eastAsia="Times New Roman" w:hAnsi="Times New Roman" w:cs="Times New Roman"/>
                <w:sz w:val="24"/>
                <w:szCs w:val="24"/>
                <w:lang w:eastAsia="ru-RU"/>
              </w:rPr>
              <w:t>3.</w:t>
            </w:r>
          </w:p>
        </w:tc>
        <w:tc>
          <w:tcPr>
            <w:tcW w:w="5771" w:type="dxa"/>
          </w:tcPr>
          <w:p w:rsidR="00586020" w:rsidRPr="0013535B" w:rsidRDefault="0013535B" w:rsidP="00746C8C">
            <w:pPr>
              <w:spacing w:after="0" w:line="240" w:lineRule="auto"/>
              <w:rPr>
                <w:rFonts w:ascii="Times New Roman" w:eastAsia="Times New Roman" w:hAnsi="Times New Roman" w:cs="Times New Roman"/>
                <w:sz w:val="24"/>
                <w:szCs w:val="24"/>
                <w:lang w:eastAsia="ru-RU"/>
              </w:rPr>
            </w:pPr>
            <w:r w:rsidRPr="0013535B">
              <w:rPr>
                <w:rFonts w:ascii="Times New Roman" w:hAnsi="Times New Roman" w:cs="Times New Roman"/>
                <w:sz w:val="24"/>
                <w:szCs w:val="24"/>
              </w:rPr>
              <w:t xml:space="preserve">Присутствие Банка на территории г. Мурманска </w:t>
            </w:r>
          </w:p>
        </w:tc>
        <w:tc>
          <w:tcPr>
            <w:tcW w:w="2951" w:type="dxa"/>
          </w:tcPr>
          <w:p w:rsidR="00586020" w:rsidRPr="002C6370" w:rsidRDefault="004F1CE9" w:rsidP="004F1CE9">
            <w:pPr>
              <w:spacing w:after="0" w:line="240" w:lineRule="auto"/>
              <w:jc w:val="center"/>
              <w:rPr>
                <w:rFonts w:ascii="Times New Roman" w:eastAsia="Times New Roman" w:hAnsi="Times New Roman" w:cs="Times New Roman"/>
                <w:sz w:val="24"/>
                <w:szCs w:val="24"/>
                <w:lang w:eastAsia="ru-RU"/>
              </w:rPr>
            </w:pPr>
            <w:r w:rsidRPr="002C6370">
              <w:rPr>
                <w:rFonts w:ascii="Times New Roman" w:eastAsia="Times New Roman" w:hAnsi="Times New Roman" w:cs="Times New Roman"/>
                <w:sz w:val="24"/>
                <w:szCs w:val="24"/>
                <w:lang w:eastAsia="ru-RU"/>
              </w:rPr>
              <w:t>10</w:t>
            </w:r>
          </w:p>
        </w:tc>
      </w:tr>
    </w:tbl>
    <w:p w:rsidR="0013535B" w:rsidRDefault="0013535B"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p w:rsidR="00B539D3" w:rsidRDefault="00244A6A"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C47D8E">
        <w:rPr>
          <w:rFonts w:ascii="Times New Roman" w:eastAsia="Times New Roman" w:hAnsi="Times New Roman" w:cs="Times New Roman"/>
          <w:sz w:val="24"/>
          <w:szCs w:val="24"/>
          <w:u w:val="single"/>
          <w:lang w:eastAsia="ar-SA"/>
        </w:rPr>
        <w:t>Порядок оценки за</w:t>
      </w:r>
      <w:r w:rsidR="00D806FA">
        <w:rPr>
          <w:rFonts w:ascii="Times New Roman" w:eastAsia="Times New Roman" w:hAnsi="Times New Roman" w:cs="Times New Roman"/>
          <w:sz w:val="24"/>
          <w:szCs w:val="24"/>
          <w:u w:val="single"/>
          <w:lang w:eastAsia="ar-SA"/>
        </w:rPr>
        <w:t xml:space="preserve">явок по каждому критерию, а так </w:t>
      </w:r>
      <w:r w:rsidRPr="00C47D8E">
        <w:rPr>
          <w:rFonts w:ascii="Times New Roman" w:eastAsia="Times New Roman" w:hAnsi="Times New Roman" w:cs="Times New Roman"/>
          <w:sz w:val="24"/>
          <w:szCs w:val="24"/>
          <w:u w:val="single"/>
          <w:lang w:eastAsia="ar-SA"/>
        </w:rPr>
        <w:t xml:space="preserve">же другие условия Договора подробно указаны в </w:t>
      </w:r>
      <w:r w:rsidR="009B7A9F">
        <w:rPr>
          <w:rFonts w:ascii="Times New Roman" w:eastAsia="Times New Roman" w:hAnsi="Times New Roman" w:cs="Times New Roman"/>
          <w:sz w:val="24"/>
          <w:szCs w:val="24"/>
          <w:u w:val="single"/>
          <w:lang w:eastAsia="ar-SA"/>
        </w:rPr>
        <w:t xml:space="preserve">п. 4.12.1. </w:t>
      </w:r>
      <w:r w:rsidRPr="00C47D8E">
        <w:rPr>
          <w:rFonts w:ascii="Times New Roman" w:eastAsia="Times New Roman" w:hAnsi="Times New Roman" w:cs="Times New Roman"/>
          <w:sz w:val="24"/>
          <w:szCs w:val="24"/>
          <w:u w:val="single"/>
          <w:lang w:eastAsia="ar-SA"/>
        </w:rPr>
        <w:t>Документации</w:t>
      </w:r>
      <w:r w:rsidR="004F1CE9">
        <w:rPr>
          <w:rFonts w:ascii="Times New Roman" w:eastAsia="Times New Roman" w:hAnsi="Times New Roman" w:cs="Times New Roman"/>
          <w:sz w:val="24"/>
          <w:szCs w:val="24"/>
          <w:u w:val="single"/>
          <w:lang w:eastAsia="ar-SA"/>
        </w:rPr>
        <w:t xml:space="preserve"> </w:t>
      </w:r>
      <w:r w:rsidR="004F1CE9" w:rsidRPr="004F1CE9">
        <w:rPr>
          <w:rFonts w:ascii="Times New Roman" w:eastAsia="Times New Roman" w:hAnsi="Times New Roman" w:cs="Times New Roman"/>
          <w:sz w:val="24"/>
          <w:szCs w:val="24"/>
          <w:u w:val="single"/>
          <w:lang w:eastAsia="ar-SA"/>
        </w:rPr>
        <w:t xml:space="preserve">о проведении открытого одноэтапного запроса предложений </w:t>
      </w:r>
      <w:r w:rsidR="002C6370" w:rsidRPr="002C6370">
        <w:rPr>
          <w:rFonts w:ascii="Times New Roman" w:hAnsi="Times New Roman"/>
          <w:bCs/>
          <w:sz w:val="24"/>
          <w:szCs w:val="24"/>
          <w:u w:val="single"/>
        </w:rPr>
        <w:t>на право заключения договора</w:t>
      </w:r>
      <w:r w:rsidR="002C6370" w:rsidRPr="002C6370">
        <w:rPr>
          <w:rFonts w:ascii="Times New Roman" w:hAnsi="Times New Roman"/>
          <w:sz w:val="24"/>
          <w:szCs w:val="24"/>
          <w:u w:val="single"/>
        </w:rPr>
        <w:t xml:space="preserve"> на оказание финансовых услуг по предоставлению ОАО «Мурманэнергосбыт» кредитных средств в форме кредитной линии с лимитом задолженности</w:t>
      </w:r>
      <w:r w:rsidR="002C6370">
        <w:rPr>
          <w:rFonts w:ascii="Times New Roman" w:eastAsia="Times New Roman" w:hAnsi="Times New Roman" w:cs="Times New Roman"/>
          <w:sz w:val="24"/>
          <w:szCs w:val="24"/>
          <w:u w:val="single"/>
          <w:lang w:eastAsia="ar-SA"/>
        </w:rPr>
        <w:t xml:space="preserve"> </w:t>
      </w:r>
      <w:r w:rsidR="004F1CE9">
        <w:rPr>
          <w:rFonts w:ascii="Times New Roman" w:eastAsia="Times New Roman" w:hAnsi="Times New Roman" w:cs="Times New Roman"/>
          <w:sz w:val="24"/>
          <w:szCs w:val="24"/>
          <w:u w:val="single"/>
          <w:lang w:eastAsia="ar-SA"/>
        </w:rPr>
        <w:t>(далее – Документация)</w:t>
      </w:r>
      <w:r w:rsidR="007F44E1">
        <w:rPr>
          <w:rFonts w:ascii="Times New Roman" w:eastAsia="Times New Roman" w:hAnsi="Times New Roman" w:cs="Times New Roman"/>
          <w:sz w:val="24"/>
          <w:szCs w:val="24"/>
          <w:u w:val="single"/>
          <w:lang w:eastAsia="ar-SA"/>
        </w:rPr>
        <w:t>.</w:t>
      </w:r>
      <w:r w:rsidR="00B539D3">
        <w:rPr>
          <w:rFonts w:ascii="Times New Roman" w:eastAsia="Times New Roman" w:hAnsi="Times New Roman" w:cs="Times New Roman"/>
          <w:sz w:val="24"/>
          <w:szCs w:val="24"/>
          <w:u w:val="single"/>
          <w:lang w:eastAsia="ar-SA"/>
        </w:rPr>
        <w:t xml:space="preserve"> </w:t>
      </w:r>
    </w:p>
    <w:p w:rsidR="00B539D3" w:rsidRPr="00746C8C" w:rsidRDefault="00244A6A" w:rsidP="00422556">
      <w:pPr>
        <w:tabs>
          <w:tab w:val="left" w:pos="6987"/>
        </w:tabs>
        <w:spacing w:after="0"/>
        <w:jc w:val="both"/>
        <w:rPr>
          <w:rFonts w:ascii="Times New Roman" w:eastAsia="Calibri" w:hAnsi="Times New Roman" w:cs="Times New Roman"/>
          <w:b/>
          <w:bCs/>
          <w:sz w:val="24"/>
          <w:szCs w:val="24"/>
        </w:rPr>
      </w:pPr>
      <w:r w:rsidRPr="00244A6A">
        <w:rPr>
          <w:rFonts w:ascii="Times New Roman" w:eastAsia="Times New Roman" w:hAnsi="Times New Roman" w:cs="Times New Roman"/>
          <w:b/>
          <w:sz w:val="24"/>
          <w:szCs w:val="24"/>
          <w:lang w:eastAsia="ar-SA"/>
        </w:rPr>
        <w:t>5.</w:t>
      </w:r>
      <w:r w:rsidR="000C0C96" w:rsidRPr="000C0C96">
        <w:rPr>
          <w:rFonts w:ascii="Times New Roman" w:eastAsia="Calibri" w:hAnsi="Times New Roman" w:cs="Times New Roman"/>
          <w:b/>
          <w:sz w:val="24"/>
          <w:szCs w:val="24"/>
        </w:rPr>
        <w:t xml:space="preserve"> </w:t>
      </w:r>
      <w:r w:rsidR="00422556">
        <w:rPr>
          <w:rFonts w:ascii="Times New Roman" w:eastAsia="Calibri" w:hAnsi="Times New Roman" w:cs="Times New Roman"/>
          <w:b/>
          <w:sz w:val="24"/>
          <w:szCs w:val="24"/>
        </w:rPr>
        <w:t>Дата, в</w:t>
      </w:r>
      <w:r w:rsidR="000C0C96" w:rsidRPr="000C0C96">
        <w:rPr>
          <w:rFonts w:ascii="Times New Roman" w:eastAsia="Calibri" w:hAnsi="Times New Roman" w:cs="Times New Roman"/>
          <w:b/>
          <w:sz w:val="24"/>
          <w:szCs w:val="24"/>
        </w:rPr>
        <w:t>ремя и место вскрытия конвертов с заявками, рассмотрения заявок на участие в закупке, оценки, сопоставления и подведения итогов размещения закупки</w:t>
      </w:r>
      <w:r w:rsidR="000C0C96" w:rsidRPr="00746C8C">
        <w:rPr>
          <w:rFonts w:ascii="Times New Roman" w:eastAsia="Calibri" w:hAnsi="Times New Roman" w:cs="Times New Roman"/>
          <w:b/>
          <w:sz w:val="24"/>
          <w:szCs w:val="24"/>
        </w:rPr>
        <w:t xml:space="preserve">: </w:t>
      </w:r>
      <w:r w:rsidR="0013535B" w:rsidRPr="00746C8C">
        <w:rPr>
          <w:rFonts w:ascii="Times New Roman" w:eastAsia="Calibri" w:hAnsi="Times New Roman" w:cs="Times New Roman"/>
          <w:b/>
          <w:bCs/>
          <w:sz w:val="24"/>
          <w:szCs w:val="24"/>
        </w:rPr>
        <w:t>06.10</w:t>
      </w:r>
      <w:r w:rsidR="00FD4582" w:rsidRPr="00746C8C">
        <w:rPr>
          <w:rFonts w:ascii="Times New Roman" w:eastAsia="Calibri" w:hAnsi="Times New Roman" w:cs="Times New Roman"/>
          <w:b/>
          <w:sz w:val="24"/>
          <w:szCs w:val="24"/>
        </w:rPr>
        <w:t>.2015</w:t>
      </w:r>
      <w:r w:rsidR="00FD4582" w:rsidRPr="00746C8C">
        <w:rPr>
          <w:rFonts w:ascii="Times New Roman" w:eastAsia="Calibri" w:hAnsi="Times New Roman" w:cs="Times New Roman"/>
          <w:b/>
          <w:bCs/>
          <w:sz w:val="24"/>
          <w:szCs w:val="24"/>
        </w:rPr>
        <w:t xml:space="preserve"> г. </w:t>
      </w:r>
      <w:r w:rsidR="00FD4582" w:rsidRPr="00746C8C">
        <w:rPr>
          <w:rFonts w:ascii="Times New Roman" w:eastAsia="Calibri" w:hAnsi="Times New Roman" w:cs="Times New Roman"/>
          <w:bCs/>
          <w:sz w:val="24"/>
          <w:szCs w:val="24"/>
        </w:rPr>
        <w:t xml:space="preserve">в </w:t>
      </w:r>
      <w:r w:rsidR="005B5A85" w:rsidRPr="00746C8C">
        <w:rPr>
          <w:rFonts w:ascii="Times New Roman" w:eastAsia="Calibri" w:hAnsi="Times New Roman" w:cs="Times New Roman"/>
          <w:b/>
          <w:bCs/>
          <w:sz w:val="24"/>
          <w:szCs w:val="24"/>
        </w:rPr>
        <w:t>1</w:t>
      </w:r>
      <w:r w:rsidR="00FD4582" w:rsidRPr="00746C8C">
        <w:rPr>
          <w:rFonts w:ascii="Times New Roman" w:eastAsia="Calibri" w:hAnsi="Times New Roman" w:cs="Times New Roman"/>
          <w:b/>
          <w:bCs/>
          <w:sz w:val="24"/>
          <w:szCs w:val="24"/>
        </w:rPr>
        <w:t>0:00 (МСК) по адресу: г. Мурманск, ул</w:t>
      </w:r>
      <w:r w:rsidR="002C6370" w:rsidRPr="00746C8C">
        <w:rPr>
          <w:rFonts w:ascii="Times New Roman" w:eastAsia="Calibri" w:hAnsi="Times New Roman" w:cs="Times New Roman"/>
          <w:b/>
          <w:bCs/>
          <w:sz w:val="24"/>
          <w:szCs w:val="24"/>
        </w:rPr>
        <w:t>. Промышленная, д. 15, каб.17</w:t>
      </w:r>
      <w:r w:rsidR="005B5A85" w:rsidRPr="00746C8C">
        <w:rPr>
          <w:rFonts w:ascii="Times New Roman" w:eastAsia="Calibri" w:hAnsi="Times New Roman" w:cs="Times New Roman"/>
          <w:b/>
          <w:bCs/>
          <w:sz w:val="24"/>
          <w:szCs w:val="24"/>
        </w:rPr>
        <w:t>.</w:t>
      </w:r>
    </w:p>
    <w:p w:rsidR="00244A6A" w:rsidRPr="00746C8C" w:rsidRDefault="00244A6A" w:rsidP="00BC744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746C8C">
        <w:rPr>
          <w:rFonts w:ascii="Times New Roman" w:eastAsia="Times New Roman" w:hAnsi="Times New Roman" w:cs="Times New Roman"/>
          <w:b/>
          <w:sz w:val="24"/>
          <w:szCs w:val="24"/>
          <w:lang w:eastAsia="ar-SA"/>
        </w:rPr>
        <w:t xml:space="preserve">6. Требования к Участникам закупки. </w:t>
      </w:r>
    </w:p>
    <w:p w:rsidR="00B539D3" w:rsidRPr="00746C8C" w:rsidRDefault="00244A6A" w:rsidP="00BC7445">
      <w:pPr>
        <w:tabs>
          <w:tab w:val="left" w:pos="567"/>
          <w:tab w:val="left" w:pos="6987"/>
        </w:tabs>
        <w:suppressAutoHyphens/>
        <w:spacing w:after="0" w:line="240" w:lineRule="auto"/>
        <w:jc w:val="both"/>
        <w:rPr>
          <w:rFonts w:ascii="Times New Roman" w:eastAsia="Times New Roman" w:hAnsi="Times New Roman" w:cs="Times New Roman"/>
          <w:sz w:val="24"/>
          <w:szCs w:val="24"/>
          <w:lang w:eastAsia="ar-SA"/>
        </w:rPr>
      </w:pPr>
      <w:r w:rsidRPr="00746C8C">
        <w:rPr>
          <w:rFonts w:ascii="Times New Roman" w:eastAsia="Times New Roman" w:hAnsi="Times New Roman" w:cs="Times New Roman"/>
          <w:sz w:val="24"/>
          <w:szCs w:val="24"/>
          <w:lang w:eastAsia="ar-SA"/>
        </w:rPr>
        <w:t>Требования к Участникам закупки подробно ук</w:t>
      </w:r>
      <w:r w:rsidR="005B5A85" w:rsidRPr="00746C8C">
        <w:rPr>
          <w:rFonts w:ascii="Times New Roman" w:eastAsia="Times New Roman" w:hAnsi="Times New Roman" w:cs="Times New Roman"/>
          <w:sz w:val="24"/>
          <w:szCs w:val="24"/>
          <w:lang w:eastAsia="ar-SA"/>
        </w:rPr>
        <w:t>азаны в Разделе 3 Документации.</w:t>
      </w:r>
    </w:p>
    <w:p w:rsidR="00087E22" w:rsidRPr="00746C8C"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746C8C">
        <w:rPr>
          <w:rFonts w:ascii="Times New Roman" w:eastAsia="Times New Roman" w:hAnsi="Times New Roman" w:cs="Times New Roman"/>
          <w:b/>
          <w:sz w:val="24"/>
          <w:szCs w:val="24"/>
          <w:lang w:eastAsia="ar-SA"/>
        </w:rPr>
        <w:t xml:space="preserve">7. Порядок и сроки предоставления Документации. </w:t>
      </w:r>
    </w:p>
    <w:p w:rsidR="00244A6A" w:rsidRPr="00746C8C"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746C8C">
        <w:rPr>
          <w:rFonts w:ascii="Times New Roman" w:eastAsia="Times New Roman" w:hAnsi="Times New Roman" w:cs="Times New Roman"/>
          <w:sz w:val="24"/>
          <w:szCs w:val="24"/>
          <w:lang w:eastAsia="ar-SA"/>
        </w:rPr>
        <w:t xml:space="preserve">Документация доступна </w:t>
      </w:r>
      <w:r w:rsidR="001E4EB0" w:rsidRPr="00746C8C">
        <w:rPr>
          <w:rFonts w:ascii="Times New Roman" w:eastAsia="Times New Roman" w:hAnsi="Times New Roman" w:cs="Times New Roman"/>
          <w:b/>
          <w:sz w:val="24"/>
          <w:szCs w:val="24"/>
          <w:lang w:eastAsia="ar-SA"/>
        </w:rPr>
        <w:t xml:space="preserve">с </w:t>
      </w:r>
      <w:r w:rsidR="002C6370" w:rsidRPr="00746C8C">
        <w:rPr>
          <w:rFonts w:ascii="Times New Roman" w:eastAsia="Times New Roman" w:hAnsi="Times New Roman" w:cs="Times New Roman"/>
          <w:b/>
          <w:sz w:val="24"/>
          <w:szCs w:val="24"/>
          <w:lang w:eastAsia="ar-SA"/>
        </w:rPr>
        <w:t>25 сентября</w:t>
      </w:r>
      <w:r w:rsidRPr="00746C8C">
        <w:rPr>
          <w:rFonts w:ascii="Times New Roman" w:eastAsia="Times New Roman" w:hAnsi="Times New Roman" w:cs="Times New Roman"/>
          <w:b/>
          <w:sz w:val="24"/>
          <w:szCs w:val="24"/>
          <w:lang w:eastAsia="ar-SA"/>
        </w:rPr>
        <w:t xml:space="preserve"> 201</w:t>
      </w:r>
      <w:r w:rsidR="00BE4848" w:rsidRPr="00746C8C">
        <w:rPr>
          <w:rFonts w:ascii="Times New Roman" w:eastAsia="Times New Roman" w:hAnsi="Times New Roman" w:cs="Times New Roman"/>
          <w:b/>
          <w:sz w:val="24"/>
          <w:szCs w:val="24"/>
          <w:lang w:eastAsia="ar-SA"/>
        </w:rPr>
        <w:t>5</w:t>
      </w:r>
      <w:r w:rsidRPr="00746C8C">
        <w:rPr>
          <w:rFonts w:ascii="Times New Roman" w:eastAsia="Times New Roman" w:hAnsi="Times New Roman" w:cs="Times New Roman"/>
          <w:b/>
          <w:sz w:val="24"/>
          <w:szCs w:val="24"/>
          <w:lang w:eastAsia="ar-SA"/>
        </w:rPr>
        <w:t xml:space="preserve"> г.</w:t>
      </w:r>
      <w:r w:rsidRPr="00746C8C">
        <w:rPr>
          <w:rFonts w:ascii="Times New Roman" w:eastAsia="Times New Roman" w:hAnsi="Times New Roman" w:cs="Times New Roman"/>
          <w:sz w:val="24"/>
          <w:szCs w:val="24"/>
          <w:lang w:eastAsia="ar-SA"/>
        </w:rPr>
        <w:t xml:space="preserve"> на официальном сайте Российской Федерации для размещения информации о размещении заказов: </w:t>
      </w:r>
      <w:hyperlink r:id="rId12" w:history="1">
        <w:r w:rsidRPr="00746C8C">
          <w:rPr>
            <w:rFonts w:ascii="Times New Roman" w:eastAsia="Times New Roman" w:hAnsi="Times New Roman" w:cs="Times New Roman"/>
            <w:color w:val="0000FF"/>
            <w:sz w:val="24"/>
            <w:szCs w:val="24"/>
            <w:u w:val="single"/>
            <w:lang w:eastAsia="ar-SA"/>
          </w:rPr>
          <w:t>http://zakupki.gov.ru</w:t>
        </w:r>
      </w:hyperlink>
      <w:r w:rsidRPr="00746C8C">
        <w:rPr>
          <w:rFonts w:ascii="Times New Roman" w:eastAsia="Times New Roman" w:hAnsi="Times New Roman" w:cs="Times New Roman"/>
          <w:color w:val="0000FF"/>
          <w:sz w:val="24"/>
          <w:szCs w:val="24"/>
          <w:u w:val="single"/>
          <w:lang w:eastAsia="ar-SA"/>
        </w:rPr>
        <w:t>/223</w:t>
      </w:r>
      <w:r w:rsidRPr="00746C8C">
        <w:rPr>
          <w:rFonts w:ascii="Times New Roman" w:eastAsia="Times New Roman" w:hAnsi="Times New Roman" w:cs="Times New Roman"/>
          <w:color w:val="0000FF"/>
          <w:sz w:val="24"/>
          <w:szCs w:val="24"/>
          <w:lang w:eastAsia="ar-SA"/>
        </w:rPr>
        <w:t xml:space="preserve">. </w:t>
      </w:r>
    </w:p>
    <w:p w:rsidR="00244A6A" w:rsidRPr="00746C8C"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746C8C">
        <w:rPr>
          <w:rFonts w:ascii="Times New Roman" w:eastAsia="Times New Roman" w:hAnsi="Times New Roman" w:cs="Times New Roman"/>
          <w:sz w:val="24"/>
          <w:szCs w:val="24"/>
          <w:lang w:eastAsia="ar-SA"/>
        </w:rPr>
        <w:t>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либо отправить запрос на электронную почту</w:t>
      </w:r>
      <w:r w:rsidRPr="00746C8C">
        <w:rPr>
          <w:rFonts w:ascii="Times New Roman" w:eastAsia="Times New Roman" w:hAnsi="Times New Roman" w:cs="Times New Roman"/>
          <w:color w:val="FF0000"/>
          <w:sz w:val="24"/>
          <w:szCs w:val="24"/>
          <w:lang w:eastAsia="ar-SA"/>
        </w:rPr>
        <w:t xml:space="preserve"> </w:t>
      </w:r>
      <w:hyperlink r:id="rId13" w:history="1">
        <w:r w:rsidR="00AF3F9E" w:rsidRPr="00746C8C">
          <w:rPr>
            <w:rFonts w:ascii="Times New Roman" w:eastAsia="Times New Roman" w:hAnsi="Times New Roman" w:cs="Times New Roman"/>
            <w:color w:val="0000FF"/>
            <w:sz w:val="24"/>
            <w:szCs w:val="24"/>
            <w:u w:val="single"/>
            <w:lang w:val="en-US" w:eastAsia="ar-SA"/>
          </w:rPr>
          <w:t>bannova</w:t>
        </w:r>
        <w:r w:rsidR="00AF3F9E" w:rsidRPr="00746C8C">
          <w:rPr>
            <w:rFonts w:ascii="Times New Roman" w:eastAsia="Times New Roman" w:hAnsi="Times New Roman" w:cs="Times New Roman"/>
            <w:color w:val="0000FF"/>
            <w:sz w:val="24"/>
            <w:szCs w:val="24"/>
            <w:u w:val="single"/>
            <w:lang w:eastAsia="ar-SA"/>
          </w:rPr>
          <w:t>@</w:t>
        </w:r>
        <w:r w:rsidR="00AF3F9E" w:rsidRPr="00746C8C">
          <w:rPr>
            <w:rFonts w:ascii="Times New Roman" w:eastAsia="Times New Roman" w:hAnsi="Times New Roman" w:cs="Times New Roman"/>
            <w:color w:val="0000FF"/>
            <w:sz w:val="24"/>
            <w:szCs w:val="24"/>
            <w:u w:val="single"/>
            <w:lang w:val="en-US" w:eastAsia="ar-SA"/>
          </w:rPr>
          <w:t>mures</w:t>
        </w:r>
        <w:r w:rsidR="00AF3F9E" w:rsidRPr="00746C8C">
          <w:rPr>
            <w:rFonts w:ascii="Times New Roman" w:eastAsia="Times New Roman" w:hAnsi="Times New Roman" w:cs="Times New Roman"/>
            <w:color w:val="0000FF"/>
            <w:sz w:val="24"/>
            <w:szCs w:val="24"/>
            <w:u w:val="single"/>
            <w:lang w:eastAsia="ar-SA"/>
          </w:rPr>
          <w:t>.</w:t>
        </w:r>
        <w:r w:rsidR="00AF3F9E" w:rsidRPr="00746C8C">
          <w:rPr>
            <w:rFonts w:ascii="Times New Roman" w:eastAsia="Times New Roman" w:hAnsi="Times New Roman" w:cs="Times New Roman"/>
            <w:color w:val="0000FF"/>
            <w:sz w:val="24"/>
            <w:szCs w:val="24"/>
            <w:u w:val="single"/>
            <w:lang w:val="en-US" w:eastAsia="ar-SA"/>
          </w:rPr>
          <w:t>ru</w:t>
        </w:r>
      </w:hyperlink>
      <w:r w:rsidRPr="00746C8C">
        <w:rPr>
          <w:rFonts w:ascii="Times New Roman" w:eastAsia="Times New Roman" w:hAnsi="Times New Roman" w:cs="Times New Roman"/>
          <w:sz w:val="24"/>
          <w:szCs w:val="24"/>
          <w:lang w:eastAsia="ar-SA"/>
        </w:rPr>
        <w:t>, с указанием способа получения Документации.</w:t>
      </w:r>
    </w:p>
    <w:p w:rsidR="00B539D3" w:rsidRPr="00746C8C" w:rsidRDefault="00244A6A" w:rsidP="00BC7445">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746C8C">
        <w:rPr>
          <w:rFonts w:ascii="Times New Roman" w:eastAsia="Times New Roman" w:hAnsi="Times New Roman" w:cs="Times New Roman"/>
          <w:sz w:val="24"/>
          <w:szCs w:val="24"/>
          <w:lang w:eastAsia="ar-SA"/>
        </w:rPr>
        <w:t>Заказчик в течение двух рабочих дней</w:t>
      </w:r>
      <w:r w:rsidRPr="00746C8C">
        <w:rPr>
          <w:rFonts w:ascii="Times New Roman" w:eastAsia="Times New Roman" w:hAnsi="Times New Roman" w:cs="Times New Roman"/>
          <w:color w:val="FF0000"/>
          <w:sz w:val="24"/>
          <w:szCs w:val="24"/>
          <w:lang w:eastAsia="ar-SA"/>
        </w:rPr>
        <w:t xml:space="preserve"> </w:t>
      </w:r>
      <w:r w:rsidRPr="00746C8C">
        <w:rPr>
          <w:rFonts w:ascii="Times New Roman" w:eastAsia="Times New Roman" w:hAnsi="Times New Roman" w:cs="Times New Roman"/>
          <w:sz w:val="24"/>
          <w:szCs w:val="24"/>
          <w:lang w:eastAsia="ar-SA"/>
        </w:rPr>
        <w:t>(кроме субботы</w:t>
      </w:r>
      <w:r w:rsidR="00B813AC" w:rsidRPr="00746C8C">
        <w:rPr>
          <w:rFonts w:ascii="Times New Roman" w:eastAsia="Times New Roman" w:hAnsi="Times New Roman" w:cs="Times New Roman"/>
          <w:sz w:val="24"/>
          <w:szCs w:val="24"/>
          <w:lang w:eastAsia="ar-SA"/>
        </w:rPr>
        <w:t>,</w:t>
      </w:r>
      <w:r w:rsidRPr="00746C8C">
        <w:rPr>
          <w:rFonts w:ascii="Times New Roman" w:eastAsia="Times New Roman" w:hAnsi="Times New Roman" w:cs="Times New Roman"/>
          <w:sz w:val="24"/>
          <w:szCs w:val="24"/>
          <w:lang w:eastAsia="ar-SA"/>
        </w:rPr>
        <w:t xml:space="preserve"> воскресенья</w:t>
      </w:r>
      <w:r w:rsidR="00B813AC" w:rsidRPr="00746C8C">
        <w:rPr>
          <w:rFonts w:ascii="Times New Roman" w:eastAsia="Times New Roman" w:hAnsi="Times New Roman" w:cs="Times New Roman"/>
          <w:sz w:val="24"/>
          <w:szCs w:val="24"/>
          <w:lang w:eastAsia="ar-SA"/>
        </w:rPr>
        <w:t xml:space="preserve"> и праздничных дней</w:t>
      </w:r>
      <w:r w:rsidRPr="00746C8C">
        <w:rPr>
          <w:rFonts w:ascii="Times New Roman" w:eastAsia="Times New Roman" w:hAnsi="Times New Roman" w:cs="Times New Roman"/>
          <w:sz w:val="24"/>
          <w:szCs w:val="24"/>
          <w:lang w:eastAsia="ar-SA"/>
        </w:rPr>
        <w:t>)</w:t>
      </w:r>
      <w:r w:rsidRPr="00746C8C">
        <w:rPr>
          <w:rFonts w:ascii="Times New Roman" w:eastAsia="Times New Roman" w:hAnsi="Times New Roman" w:cs="Times New Roman"/>
          <w:color w:val="FF0000"/>
          <w:sz w:val="24"/>
          <w:szCs w:val="24"/>
          <w:lang w:eastAsia="ar-SA"/>
        </w:rPr>
        <w:t xml:space="preserve"> </w:t>
      </w:r>
      <w:r w:rsidRPr="00746C8C">
        <w:rPr>
          <w:rFonts w:ascii="Times New Roman" w:eastAsia="Times New Roman" w:hAnsi="Times New Roman" w:cs="Times New Roman"/>
          <w:sz w:val="24"/>
          <w:szCs w:val="24"/>
          <w:lang w:eastAsia="ar-SA"/>
        </w:rPr>
        <w:t>с 8.30 до 16.42 (12.30-13.30 перерыв)</w:t>
      </w:r>
      <w:r w:rsidRPr="00746C8C">
        <w:rPr>
          <w:rFonts w:ascii="Times New Roman" w:eastAsia="Times New Roman" w:hAnsi="Times New Roman" w:cs="Times New Roman"/>
          <w:color w:val="FF0000"/>
          <w:sz w:val="24"/>
          <w:szCs w:val="24"/>
          <w:lang w:eastAsia="ar-SA"/>
        </w:rPr>
        <w:t xml:space="preserve"> </w:t>
      </w:r>
      <w:r w:rsidRPr="00746C8C">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746C8C">
        <w:rPr>
          <w:rFonts w:ascii="Times New Roman" w:eastAsia="Times New Roman" w:hAnsi="Times New Roman" w:cs="Times New Roman"/>
          <w:color w:val="FF0000"/>
          <w:sz w:val="24"/>
          <w:szCs w:val="24"/>
          <w:lang w:eastAsia="ar-SA"/>
        </w:rPr>
        <w:t xml:space="preserve"> </w:t>
      </w:r>
      <w:r w:rsidRPr="00746C8C">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w:t>
      </w:r>
      <w:r w:rsidR="00C236B5" w:rsidRPr="00746C8C">
        <w:rPr>
          <w:rFonts w:ascii="Times New Roman" w:eastAsia="Times New Roman" w:hAnsi="Times New Roman" w:cs="Times New Roman"/>
          <w:sz w:val="24"/>
          <w:szCs w:val="24"/>
          <w:lang w:eastAsia="ar-SA"/>
        </w:rPr>
        <w:t>,</w:t>
      </w:r>
      <w:r w:rsidR="00C236B5" w:rsidRPr="00746C8C">
        <w:t xml:space="preserve"> </w:t>
      </w:r>
      <w:r w:rsidR="00C236B5" w:rsidRPr="00746C8C">
        <w:rPr>
          <w:rFonts w:ascii="Times New Roman" w:eastAsia="Times New Roman" w:hAnsi="Times New Roman" w:cs="Times New Roman"/>
          <w:sz w:val="24"/>
          <w:szCs w:val="24"/>
          <w:lang w:eastAsia="ar-SA"/>
        </w:rPr>
        <w:t>указанному в п. п. 2.3. п. 2 Информационной карты.</w:t>
      </w:r>
    </w:p>
    <w:p w:rsidR="00244A6A" w:rsidRPr="00746C8C" w:rsidRDefault="00244A6A" w:rsidP="00B539D3">
      <w:pPr>
        <w:suppressAutoHyphens/>
        <w:autoSpaceDE w:val="0"/>
        <w:spacing w:after="0" w:line="240" w:lineRule="auto"/>
        <w:jc w:val="both"/>
        <w:rPr>
          <w:rFonts w:ascii="Times New Roman" w:eastAsia="Times New Roman" w:hAnsi="Times New Roman" w:cs="Times New Roman"/>
          <w:sz w:val="24"/>
          <w:szCs w:val="24"/>
          <w:lang w:eastAsia="ar-SA"/>
        </w:rPr>
      </w:pPr>
      <w:r w:rsidRPr="00746C8C">
        <w:rPr>
          <w:rFonts w:ascii="Times New Roman" w:eastAsia="Times New Roman" w:hAnsi="Times New Roman" w:cs="Times New Roman"/>
          <w:b/>
          <w:sz w:val="24"/>
          <w:szCs w:val="24"/>
          <w:lang w:eastAsia="ar-SA"/>
        </w:rPr>
        <w:t>8. Порядок приема и рассмотрения предложений (заявок).</w:t>
      </w:r>
    </w:p>
    <w:p w:rsidR="00A700EE" w:rsidRPr="00746C8C" w:rsidRDefault="00A700EE" w:rsidP="00A700E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746C8C">
        <w:rPr>
          <w:rFonts w:ascii="Times New Roman" w:eastAsia="Times New Roman" w:hAnsi="Times New Roman" w:cs="Times New Roman"/>
          <w:sz w:val="24"/>
          <w:szCs w:val="24"/>
          <w:lang w:eastAsia="ar-SA"/>
        </w:rPr>
        <w:t>Для участия в запросе предложений Участник закупки должен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п.п. 2.3. п. 2 Информационной карты Документации.</w:t>
      </w:r>
    </w:p>
    <w:p w:rsidR="00A700EE" w:rsidRPr="00746C8C" w:rsidRDefault="00A700EE" w:rsidP="00A700EE">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746C8C">
        <w:rPr>
          <w:rFonts w:ascii="Times New Roman" w:eastAsia="Times New Roman" w:hAnsi="Times New Roman" w:cs="Times New Roman"/>
          <w:b/>
          <w:sz w:val="24"/>
          <w:szCs w:val="24"/>
          <w:lang w:eastAsia="ar-SA"/>
        </w:rPr>
        <w:t xml:space="preserve">Время и дата начала приема заявок </w:t>
      </w:r>
      <w:r w:rsidRPr="00746C8C">
        <w:rPr>
          <w:rFonts w:ascii="Times New Roman" w:eastAsia="Times New Roman" w:hAnsi="Times New Roman" w:cs="Times New Roman"/>
          <w:sz w:val="24"/>
          <w:szCs w:val="24"/>
          <w:lang w:eastAsia="ar-SA"/>
        </w:rPr>
        <w:t xml:space="preserve">на участие в запросе предложений: </w:t>
      </w:r>
      <w:r w:rsidRPr="00746C8C">
        <w:rPr>
          <w:rFonts w:ascii="Times New Roman" w:eastAsia="Times New Roman" w:hAnsi="Times New Roman" w:cs="Times New Roman"/>
          <w:b/>
          <w:sz w:val="24"/>
          <w:szCs w:val="24"/>
          <w:lang w:eastAsia="ar-SA"/>
        </w:rPr>
        <w:t xml:space="preserve">с 08:30 (МСК) </w:t>
      </w:r>
      <w:r w:rsidR="0013535B" w:rsidRPr="00746C8C">
        <w:rPr>
          <w:rFonts w:ascii="Times New Roman" w:eastAsia="Times New Roman" w:hAnsi="Times New Roman" w:cs="Times New Roman"/>
          <w:b/>
          <w:sz w:val="24"/>
          <w:szCs w:val="24"/>
          <w:lang w:eastAsia="ar-SA"/>
        </w:rPr>
        <w:t>28</w:t>
      </w:r>
      <w:r w:rsidR="002C6370" w:rsidRPr="00746C8C">
        <w:rPr>
          <w:rFonts w:ascii="Times New Roman" w:eastAsia="Times New Roman" w:hAnsi="Times New Roman" w:cs="Times New Roman"/>
          <w:b/>
          <w:sz w:val="24"/>
          <w:szCs w:val="24"/>
          <w:lang w:eastAsia="ar-SA"/>
        </w:rPr>
        <w:t>.09.</w:t>
      </w:r>
      <w:r w:rsidRPr="00746C8C">
        <w:rPr>
          <w:rFonts w:ascii="Times New Roman" w:eastAsia="Times New Roman" w:hAnsi="Times New Roman" w:cs="Times New Roman"/>
          <w:b/>
          <w:sz w:val="24"/>
          <w:szCs w:val="24"/>
          <w:lang w:eastAsia="ar-SA"/>
        </w:rPr>
        <w:t xml:space="preserve">2015 г. </w:t>
      </w:r>
    </w:p>
    <w:p w:rsidR="00A700EE" w:rsidRPr="00A700EE" w:rsidRDefault="00A700EE" w:rsidP="00A700EE">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746C8C">
        <w:rPr>
          <w:rFonts w:ascii="Times New Roman" w:eastAsia="Times New Roman" w:hAnsi="Times New Roman" w:cs="Times New Roman"/>
          <w:b/>
          <w:sz w:val="24"/>
          <w:szCs w:val="24"/>
          <w:lang w:eastAsia="ar-SA"/>
        </w:rPr>
        <w:t xml:space="preserve">Время и дата окончания подачи заявок </w:t>
      </w:r>
      <w:r w:rsidRPr="00746C8C">
        <w:rPr>
          <w:rFonts w:ascii="Times New Roman" w:eastAsia="Times New Roman" w:hAnsi="Times New Roman" w:cs="Times New Roman"/>
          <w:sz w:val="24"/>
          <w:szCs w:val="24"/>
          <w:lang w:eastAsia="ar-SA"/>
        </w:rPr>
        <w:t xml:space="preserve">на участие в запросе предложений: не позднее </w:t>
      </w:r>
      <w:r w:rsidRPr="00746C8C">
        <w:rPr>
          <w:rFonts w:ascii="Times New Roman" w:eastAsia="Times New Roman" w:hAnsi="Times New Roman" w:cs="Times New Roman"/>
          <w:b/>
          <w:sz w:val="24"/>
          <w:szCs w:val="24"/>
          <w:lang w:eastAsia="ar-SA"/>
        </w:rPr>
        <w:t xml:space="preserve">16:42 (МСК) </w:t>
      </w:r>
      <w:r w:rsidR="0013535B" w:rsidRPr="00746C8C">
        <w:rPr>
          <w:rFonts w:ascii="Times New Roman" w:eastAsia="Times New Roman" w:hAnsi="Times New Roman" w:cs="Times New Roman"/>
          <w:b/>
          <w:sz w:val="24"/>
          <w:szCs w:val="24"/>
          <w:lang w:eastAsia="ar-SA"/>
        </w:rPr>
        <w:t>05.10</w:t>
      </w:r>
      <w:r w:rsidR="002C6370" w:rsidRPr="00746C8C">
        <w:rPr>
          <w:rFonts w:ascii="Times New Roman" w:eastAsia="Times New Roman" w:hAnsi="Times New Roman" w:cs="Times New Roman"/>
          <w:b/>
          <w:sz w:val="24"/>
          <w:szCs w:val="24"/>
          <w:lang w:eastAsia="ar-SA"/>
        </w:rPr>
        <w:t>.</w:t>
      </w:r>
      <w:r w:rsidRPr="00746C8C">
        <w:rPr>
          <w:rFonts w:ascii="Times New Roman" w:eastAsia="Times New Roman" w:hAnsi="Times New Roman" w:cs="Times New Roman"/>
          <w:b/>
          <w:sz w:val="24"/>
          <w:szCs w:val="24"/>
          <w:lang w:eastAsia="ar-SA"/>
        </w:rPr>
        <w:t>2015 г.</w:t>
      </w:r>
    </w:p>
    <w:p w:rsidR="00A700EE" w:rsidRPr="00A700EE" w:rsidRDefault="00A700EE" w:rsidP="00A700E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 xml:space="preserve">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w:t>
      </w:r>
      <w:r w:rsidRPr="00A700EE">
        <w:rPr>
          <w:rFonts w:ascii="Times New Roman" w:eastAsia="Times New Roman" w:hAnsi="Times New Roman" w:cs="Times New Roman"/>
          <w:sz w:val="24"/>
          <w:szCs w:val="24"/>
          <w:lang w:eastAsia="ar-SA"/>
        </w:rPr>
        <w:lastRenderedPageBreak/>
        <w:t>соответствие их требованиям, установленным в извещении и Документации, и оценивает такие заявки.</w:t>
      </w:r>
    </w:p>
    <w:p w:rsidR="00A700EE" w:rsidRPr="00A700EE" w:rsidRDefault="00A700EE" w:rsidP="00A700E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и заявке которого присвоен первый номер.</w:t>
      </w:r>
    </w:p>
    <w:p w:rsidR="00A700EE" w:rsidRPr="00A700EE" w:rsidRDefault="00A700EE" w:rsidP="00A700E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на официальном сайте не позднее чем через три дня со дня подписания такого протокола.</w:t>
      </w:r>
    </w:p>
    <w:p w:rsidR="00A700EE" w:rsidRPr="00A700EE" w:rsidRDefault="00A700EE" w:rsidP="00A700E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оценивается, и в случае соответствия заявки и Участника 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 </w:t>
      </w:r>
    </w:p>
    <w:p w:rsidR="00A700EE" w:rsidRPr="00A700EE" w:rsidRDefault="00A700EE" w:rsidP="00A700E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0C0C96" w:rsidRPr="000C0C96" w:rsidRDefault="00A700EE" w:rsidP="00A700E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9. Разъяснение положений Документации.</w:t>
      </w:r>
    </w:p>
    <w:p w:rsidR="00A700EE" w:rsidRPr="00A700EE" w:rsidRDefault="00A700EE" w:rsidP="00A700EE">
      <w:pPr>
        <w:suppressAutoHyphens/>
        <w:autoSpaceDE w:val="0"/>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с указанием способа получения разъяснений положений Документации по адресу, указанному в п.п. 2.3. п. 2 Информационной карты либо отправить запрос на электронную почту </w:t>
      </w:r>
      <w:hyperlink r:id="rId14" w:history="1">
        <w:r w:rsidR="00AF3F9E" w:rsidRPr="00AF3F9E">
          <w:rPr>
            <w:rFonts w:ascii="Times New Roman" w:eastAsia="Times New Roman" w:hAnsi="Times New Roman" w:cs="Times New Roman"/>
            <w:color w:val="0000FF"/>
            <w:sz w:val="24"/>
            <w:szCs w:val="24"/>
            <w:u w:val="single"/>
            <w:lang w:val="en-US" w:eastAsia="ar-SA"/>
          </w:rPr>
          <w:t>bannova</w:t>
        </w:r>
        <w:r w:rsidR="00AF3F9E" w:rsidRPr="00AF3F9E">
          <w:rPr>
            <w:rFonts w:ascii="Times New Roman" w:eastAsia="Times New Roman" w:hAnsi="Times New Roman" w:cs="Times New Roman"/>
            <w:color w:val="0000FF"/>
            <w:sz w:val="24"/>
            <w:szCs w:val="24"/>
            <w:u w:val="single"/>
            <w:lang w:eastAsia="ar-SA"/>
          </w:rPr>
          <w:t>@</w:t>
        </w:r>
        <w:r w:rsidR="00AF3F9E" w:rsidRPr="00AF3F9E">
          <w:rPr>
            <w:rFonts w:ascii="Times New Roman" w:eastAsia="Times New Roman" w:hAnsi="Times New Roman" w:cs="Times New Roman"/>
            <w:color w:val="0000FF"/>
            <w:sz w:val="24"/>
            <w:szCs w:val="24"/>
            <w:u w:val="single"/>
            <w:lang w:val="en-US" w:eastAsia="ar-SA"/>
          </w:rPr>
          <w:t>mures</w:t>
        </w:r>
        <w:r w:rsidR="00AF3F9E" w:rsidRPr="00AF3F9E">
          <w:rPr>
            <w:rFonts w:ascii="Times New Roman" w:eastAsia="Times New Roman" w:hAnsi="Times New Roman" w:cs="Times New Roman"/>
            <w:color w:val="0000FF"/>
            <w:sz w:val="24"/>
            <w:szCs w:val="24"/>
            <w:u w:val="single"/>
            <w:lang w:eastAsia="ar-SA"/>
          </w:rPr>
          <w:t>.</w:t>
        </w:r>
        <w:r w:rsidR="00AF3F9E" w:rsidRPr="00AF3F9E">
          <w:rPr>
            <w:rFonts w:ascii="Times New Roman" w:eastAsia="Times New Roman" w:hAnsi="Times New Roman" w:cs="Times New Roman"/>
            <w:color w:val="0000FF"/>
            <w:sz w:val="24"/>
            <w:szCs w:val="24"/>
            <w:u w:val="single"/>
            <w:lang w:val="en-US" w:eastAsia="ar-SA"/>
          </w:rPr>
          <w:t>ru</w:t>
        </w:r>
      </w:hyperlink>
      <w:r w:rsidRPr="00A700EE">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рабочих дня до дня окончания срока подачи заявок на участие в проведении запроса предложений.</w:t>
      </w:r>
    </w:p>
    <w:p w:rsidR="00A700EE" w:rsidRPr="00A700EE" w:rsidRDefault="00A700EE" w:rsidP="00A700EE">
      <w:pPr>
        <w:suppressAutoHyphens/>
        <w:autoSpaceDE w:val="0"/>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b/>
          <w:sz w:val="24"/>
          <w:szCs w:val="24"/>
          <w:lang w:eastAsia="ar-SA"/>
        </w:rPr>
        <w:t>Дата и время начала</w:t>
      </w:r>
      <w:r w:rsidRPr="00A700EE">
        <w:rPr>
          <w:rFonts w:ascii="Times New Roman" w:eastAsia="Times New Roman" w:hAnsi="Times New Roman" w:cs="Times New Roman"/>
          <w:sz w:val="24"/>
          <w:szCs w:val="24"/>
          <w:lang w:eastAsia="ar-SA"/>
        </w:rPr>
        <w:t xml:space="preserve"> </w:t>
      </w:r>
      <w:r w:rsidRPr="00A700EE">
        <w:rPr>
          <w:rFonts w:ascii="Times New Roman" w:eastAsia="Times New Roman" w:hAnsi="Times New Roman" w:cs="Times New Roman"/>
          <w:b/>
          <w:sz w:val="24"/>
          <w:szCs w:val="24"/>
          <w:lang w:eastAsia="ar-SA"/>
        </w:rPr>
        <w:t>приема запросов на разъяснения положений Документации от Участников закупки:</w:t>
      </w:r>
      <w:r w:rsidR="0013535B">
        <w:rPr>
          <w:rFonts w:ascii="Times New Roman" w:eastAsia="Times New Roman" w:hAnsi="Times New Roman" w:cs="Times New Roman"/>
          <w:sz w:val="24"/>
          <w:szCs w:val="24"/>
          <w:lang w:eastAsia="ar-SA"/>
        </w:rPr>
        <w:t xml:space="preserve"> 28.09</w:t>
      </w:r>
      <w:r w:rsidRPr="00A700EE">
        <w:rPr>
          <w:rFonts w:ascii="Times New Roman" w:eastAsia="Times New Roman" w:hAnsi="Times New Roman" w:cs="Times New Roman"/>
          <w:sz w:val="24"/>
          <w:szCs w:val="24"/>
          <w:lang w:eastAsia="ar-SA"/>
        </w:rPr>
        <w:t>.2015 г. 08:30 (МСК).</w:t>
      </w:r>
      <w:r w:rsidRPr="00A700EE">
        <w:rPr>
          <w:rFonts w:ascii="Times New Roman" w:eastAsia="Times New Roman" w:hAnsi="Times New Roman" w:cs="Times New Roman"/>
          <w:b/>
          <w:sz w:val="24"/>
          <w:szCs w:val="24"/>
          <w:lang w:eastAsia="ar-SA"/>
        </w:rPr>
        <w:t xml:space="preserve"> </w:t>
      </w:r>
    </w:p>
    <w:p w:rsidR="00A700EE" w:rsidRPr="00A700EE" w:rsidRDefault="00A700EE" w:rsidP="00A700EE">
      <w:pPr>
        <w:suppressAutoHyphens/>
        <w:autoSpaceDE w:val="0"/>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b/>
          <w:sz w:val="24"/>
          <w:szCs w:val="24"/>
          <w:lang w:eastAsia="ar-SA"/>
        </w:rPr>
        <w:t>Дата и время окончания</w:t>
      </w:r>
      <w:r w:rsidRPr="00A700EE">
        <w:rPr>
          <w:rFonts w:ascii="Times New Roman" w:eastAsia="Times New Roman" w:hAnsi="Times New Roman" w:cs="Times New Roman"/>
          <w:sz w:val="24"/>
          <w:szCs w:val="24"/>
          <w:lang w:eastAsia="ar-SA"/>
        </w:rPr>
        <w:t xml:space="preserve"> </w:t>
      </w:r>
      <w:r w:rsidRPr="00A700EE">
        <w:rPr>
          <w:rFonts w:ascii="Times New Roman" w:eastAsia="Times New Roman" w:hAnsi="Times New Roman" w:cs="Times New Roman"/>
          <w:b/>
          <w:sz w:val="24"/>
          <w:szCs w:val="24"/>
          <w:lang w:eastAsia="ar-SA"/>
        </w:rPr>
        <w:t>приема запросов на разъяснения положений Документации от Участников закупки:</w:t>
      </w:r>
      <w:r w:rsidR="0013535B">
        <w:rPr>
          <w:rFonts w:ascii="Times New Roman" w:eastAsia="Times New Roman" w:hAnsi="Times New Roman" w:cs="Times New Roman"/>
          <w:sz w:val="24"/>
          <w:szCs w:val="24"/>
          <w:lang w:eastAsia="ar-SA"/>
        </w:rPr>
        <w:t xml:space="preserve"> 01.10</w:t>
      </w:r>
      <w:r w:rsidRPr="00A700EE">
        <w:rPr>
          <w:rFonts w:ascii="Times New Roman" w:eastAsia="Times New Roman" w:hAnsi="Times New Roman" w:cs="Times New Roman"/>
          <w:sz w:val="24"/>
          <w:szCs w:val="24"/>
          <w:lang w:eastAsia="ar-SA"/>
        </w:rPr>
        <w:t>.2015 г. 16:42 (МСК).</w:t>
      </w:r>
    </w:p>
    <w:p w:rsidR="00A700EE" w:rsidRPr="00A700EE" w:rsidRDefault="00A700EE" w:rsidP="00A700EE">
      <w:pPr>
        <w:suppressAutoHyphens/>
        <w:autoSpaceDE w:val="0"/>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 xml:space="preserve">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w:t>
      </w:r>
      <w:r w:rsidRPr="00A700EE">
        <w:rPr>
          <w:rFonts w:ascii="Times New Roman" w:eastAsia="Times New Roman" w:hAnsi="Times New Roman" w:cs="Times New Roman"/>
          <w:sz w:val="24"/>
          <w:szCs w:val="24"/>
          <w:lang w:eastAsia="ar-SA"/>
        </w:rPr>
        <w:lastRenderedPageBreak/>
        <w:t>если указанный запрос поступил к Заказчику не позднее, чем за 2 (два) рабочих дня до даты окончания срока подачи заявок на участие. Разъяснения положений Документации о закупке не должны изменять ее суть.</w:t>
      </w:r>
    </w:p>
    <w:p w:rsidR="006774AC" w:rsidRDefault="00A700EE" w:rsidP="00A700EE">
      <w:pPr>
        <w:suppressAutoHyphens/>
        <w:autoSpaceDE w:val="0"/>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 xml:space="preserve">Разъяснения положений Документации размещаются Заказчиком на официальном сайте </w:t>
      </w:r>
      <w:hyperlink r:id="rId15" w:history="1">
        <w:r w:rsidRPr="00A700EE">
          <w:rPr>
            <w:rStyle w:val="af1"/>
            <w:rFonts w:ascii="Times New Roman" w:eastAsia="Times New Roman" w:hAnsi="Times New Roman" w:cs="Times New Roman"/>
            <w:sz w:val="24"/>
            <w:szCs w:val="24"/>
            <w:lang w:eastAsia="ar-SA"/>
          </w:rPr>
          <w:t>https://zakupki.gov.ru/223/</w:t>
        </w:r>
      </w:hyperlink>
      <w:r w:rsidRPr="00A700EE">
        <w:rPr>
          <w:rFonts w:ascii="Times New Roman" w:eastAsia="Times New Roman" w:hAnsi="Times New Roman" w:cs="Times New Roman"/>
          <w:sz w:val="24"/>
          <w:szCs w:val="24"/>
          <w:lang w:eastAsia="ar-SA"/>
        </w:rPr>
        <w:t xml:space="preserve"> и (или) на сайте Заказчика (при необходимости) не позднее чем в течение трех дней со дня предоставления указанных разъяснений. Разъяснения должны быть размещены Заказчиком на официальном сайте с указанием предмета запроса, но без указания лица, от которого поступил запрос.</w:t>
      </w: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181302" w:rsidRPr="006774AC" w:rsidRDefault="00181302" w:rsidP="00A700EE">
      <w:pPr>
        <w:suppressAutoHyphens/>
        <w:autoSpaceDE w:val="0"/>
        <w:spacing w:after="0" w:line="240" w:lineRule="auto"/>
        <w:jc w:val="both"/>
        <w:rPr>
          <w:rFonts w:ascii="Times New Roman" w:eastAsia="Times New Roman" w:hAnsi="Times New Roman" w:cs="Times New Roman"/>
          <w:sz w:val="24"/>
          <w:szCs w:val="24"/>
          <w:lang w:eastAsia="ar-SA"/>
        </w:rPr>
      </w:pPr>
    </w:p>
    <w:p w:rsidR="00E5420F" w:rsidRDefault="00E5420F" w:rsidP="00244A6A">
      <w:pPr>
        <w:suppressAutoHyphens/>
        <w:rPr>
          <w:rFonts w:ascii="Calibri" w:eastAsia="Calibri" w:hAnsi="Calibri" w:cs="Times New Roman"/>
          <w:lang w:eastAsia="ar-SA"/>
        </w:rPr>
      </w:pPr>
    </w:p>
    <w:p w:rsidR="00E5420F" w:rsidRPr="00244A6A" w:rsidRDefault="00E5420F" w:rsidP="00244A6A">
      <w:pPr>
        <w:suppressAutoHyphens/>
        <w:rPr>
          <w:rFonts w:ascii="Calibri" w:eastAsia="Calibri" w:hAnsi="Calibri" w:cs="Times New Roman"/>
          <w:lang w:eastAsia="ar-SA"/>
        </w:rPr>
        <w:sectPr w:rsidR="00E5420F" w:rsidRPr="00244A6A" w:rsidSect="00DF2787">
          <w:type w:val="continuous"/>
          <w:pgSz w:w="11906" w:h="16838"/>
          <w:pgMar w:top="1134" w:right="567" w:bottom="1134" w:left="1418" w:header="720" w:footer="567" w:gutter="0"/>
          <w:cols w:space="720"/>
          <w:docGrid w:linePitch="600" w:charSpace="36864"/>
        </w:sect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30953702"/>
      <w:r w:rsidRPr="00244A6A">
        <w:rPr>
          <w:rFonts w:ascii="Times New Roman" w:eastAsia="Times New Roman" w:hAnsi="Times New Roman" w:cs="Times New Roman"/>
          <w:iCs/>
          <w:sz w:val="24"/>
          <w:szCs w:val="24"/>
          <w:lang w:val="x-none" w:eastAsia="ar-SA"/>
        </w:rPr>
        <w:lastRenderedPageBreak/>
        <w:t>СОДЕРЖАНИЕ</w:t>
      </w:r>
      <w:bookmarkEnd w:id="2"/>
    </w:p>
    <w:p w:rsidR="00DB623A" w:rsidRDefault="00244A6A">
      <w:pPr>
        <w:pStyle w:val="1ff"/>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30953701" w:history="1">
        <w:r w:rsidR="00DB623A" w:rsidRPr="00324164">
          <w:rPr>
            <w:rStyle w:val="af1"/>
            <w:rFonts w:eastAsia="Times New Roman"/>
            <w:iCs/>
            <w:noProof/>
            <w:lang w:val="x-none"/>
          </w:rPr>
          <w:t>Информационная карта</w:t>
        </w:r>
        <w:r w:rsidR="00DB623A">
          <w:rPr>
            <w:noProof/>
            <w:webHidden/>
          </w:rPr>
          <w:tab/>
        </w:r>
        <w:r w:rsidR="00DB623A">
          <w:rPr>
            <w:noProof/>
            <w:webHidden/>
          </w:rPr>
          <w:fldChar w:fldCharType="begin"/>
        </w:r>
        <w:r w:rsidR="00DB623A">
          <w:rPr>
            <w:noProof/>
            <w:webHidden/>
          </w:rPr>
          <w:instrText xml:space="preserve"> PAGEREF _Toc430953701 \h </w:instrText>
        </w:r>
        <w:r w:rsidR="00DB623A">
          <w:rPr>
            <w:noProof/>
            <w:webHidden/>
          </w:rPr>
        </w:r>
        <w:r w:rsidR="00DB623A">
          <w:rPr>
            <w:noProof/>
            <w:webHidden/>
          </w:rPr>
          <w:fldChar w:fldCharType="separate"/>
        </w:r>
        <w:r w:rsidR="00DB623A">
          <w:rPr>
            <w:noProof/>
            <w:webHidden/>
          </w:rPr>
          <w:t>2</w:t>
        </w:r>
        <w:r w:rsidR="00DB623A">
          <w:rPr>
            <w:noProof/>
            <w:webHidden/>
          </w:rPr>
          <w:fldChar w:fldCharType="end"/>
        </w:r>
      </w:hyperlink>
    </w:p>
    <w:p w:rsidR="00DB623A" w:rsidRDefault="00F95E29">
      <w:pPr>
        <w:pStyle w:val="1ff"/>
        <w:rPr>
          <w:rFonts w:asciiTheme="minorHAnsi" w:eastAsiaTheme="minorEastAsia" w:hAnsiTheme="minorHAnsi" w:cstheme="minorBidi"/>
          <w:b w:val="0"/>
          <w:bCs w:val="0"/>
          <w:caps w:val="0"/>
          <w:noProof/>
          <w:sz w:val="22"/>
          <w:szCs w:val="22"/>
          <w:lang w:eastAsia="ru-RU"/>
        </w:rPr>
      </w:pPr>
      <w:hyperlink w:anchor="_Toc430953702" w:history="1">
        <w:r w:rsidR="00DB623A" w:rsidRPr="00324164">
          <w:rPr>
            <w:rStyle w:val="af1"/>
            <w:rFonts w:eastAsia="Times New Roman"/>
            <w:iCs/>
            <w:noProof/>
            <w:lang w:val="x-none"/>
          </w:rPr>
          <w:t>СОДЕРЖАНИЕ</w:t>
        </w:r>
        <w:r w:rsidR="00DB623A">
          <w:rPr>
            <w:noProof/>
            <w:webHidden/>
          </w:rPr>
          <w:tab/>
        </w:r>
        <w:r w:rsidR="00DB623A">
          <w:rPr>
            <w:noProof/>
            <w:webHidden/>
          </w:rPr>
          <w:fldChar w:fldCharType="begin"/>
        </w:r>
        <w:r w:rsidR="00DB623A">
          <w:rPr>
            <w:noProof/>
            <w:webHidden/>
          </w:rPr>
          <w:instrText xml:space="preserve"> PAGEREF _Toc430953702 \h </w:instrText>
        </w:r>
        <w:r w:rsidR="00DB623A">
          <w:rPr>
            <w:noProof/>
            <w:webHidden/>
          </w:rPr>
        </w:r>
        <w:r w:rsidR="00DB623A">
          <w:rPr>
            <w:noProof/>
            <w:webHidden/>
          </w:rPr>
          <w:fldChar w:fldCharType="separate"/>
        </w:r>
        <w:r w:rsidR="00DB623A">
          <w:rPr>
            <w:noProof/>
            <w:webHidden/>
          </w:rPr>
          <w:t>6</w:t>
        </w:r>
        <w:r w:rsidR="00DB623A">
          <w:rPr>
            <w:noProof/>
            <w:webHidden/>
          </w:rPr>
          <w:fldChar w:fldCharType="end"/>
        </w:r>
      </w:hyperlink>
    </w:p>
    <w:p w:rsidR="00DB623A" w:rsidRDefault="00F95E29">
      <w:pPr>
        <w:pStyle w:val="1ff"/>
        <w:tabs>
          <w:tab w:val="left" w:pos="440"/>
        </w:tabs>
        <w:rPr>
          <w:rFonts w:asciiTheme="minorHAnsi" w:eastAsiaTheme="minorEastAsia" w:hAnsiTheme="minorHAnsi" w:cstheme="minorBidi"/>
          <w:b w:val="0"/>
          <w:bCs w:val="0"/>
          <w:caps w:val="0"/>
          <w:noProof/>
          <w:sz w:val="22"/>
          <w:szCs w:val="22"/>
          <w:lang w:eastAsia="ru-RU"/>
        </w:rPr>
      </w:pPr>
      <w:hyperlink w:anchor="_Toc430953703" w:history="1">
        <w:r w:rsidR="00DB623A" w:rsidRPr="00324164">
          <w:rPr>
            <w:rStyle w:val="af1"/>
            <w:rFonts w:eastAsia="Times New Roman"/>
            <w:iCs/>
            <w:noProof/>
            <w:lang w:val="x-none"/>
          </w:rPr>
          <w:t>1.</w:t>
        </w:r>
        <w:r w:rsidR="00DB623A">
          <w:rPr>
            <w:rFonts w:asciiTheme="minorHAnsi" w:eastAsiaTheme="minorEastAsia" w:hAnsiTheme="minorHAnsi" w:cstheme="minorBidi"/>
            <w:b w:val="0"/>
            <w:bCs w:val="0"/>
            <w:caps w:val="0"/>
            <w:noProof/>
            <w:sz w:val="22"/>
            <w:szCs w:val="22"/>
            <w:lang w:eastAsia="ru-RU"/>
          </w:rPr>
          <w:tab/>
        </w:r>
        <w:r w:rsidR="00DB623A" w:rsidRPr="00324164">
          <w:rPr>
            <w:rStyle w:val="af1"/>
            <w:rFonts w:eastAsia="Times New Roman"/>
            <w:iCs/>
            <w:noProof/>
            <w:lang w:val="x-none"/>
          </w:rPr>
          <w:t>Термины и определения</w:t>
        </w:r>
        <w:r w:rsidR="00DB623A">
          <w:rPr>
            <w:noProof/>
            <w:webHidden/>
          </w:rPr>
          <w:tab/>
        </w:r>
        <w:r w:rsidR="00DB623A">
          <w:rPr>
            <w:noProof/>
            <w:webHidden/>
          </w:rPr>
          <w:fldChar w:fldCharType="begin"/>
        </w:r>
        <w:r w:rsidR="00DB623A">
          <w:rPr>
            <w:noProof/>
            <w:webHidden/>
          </w:rPr>
          <w:instrText xml:space="preserve"> PAGEREF _Toc430953703 \h </w:instrText>
        </w:r>
        <w:r w:rsidR="00DB623A">
          <w:rPr>
            <w:noProof/>
            <w:webHidden/>
          </w:rPr>
        </w:r>
        <w:r w:rsidR="00DB623A">
          <w:rPr>
            <w:noProof/>
            <w:webHidden/>
          </w:rPr>
          <w:fldChar w:fldCharType="separate"/>
        </w:r>
        <w:r w:rsidR="00DB623A">
          <w:rPr>
            <w:noProof/>
            <w:webHidden/>
          </w:rPr>
          <w:t>7</w:t>
        </w:r>
        <w:r w:rsidR="00DB623A">
          <w:rPr>
            <w:noProof/>
            <w:webHidden/>
          </w:rPr>
          <w:fldChar w:fldCharType="end"/>
        </w:r>
      </w:hyperlink>
    </w:p>
    <w:p w:rsidR="00DB623A" w:rsidRDefault="00F95E29">
      <w:pPr>
        <w:pStyle w:val="1ff"/>
        <w:tabs>
          <w:tab w:val="left" w:pos="440"/>
        </w:tabs>
        <w:rPr>
          <w:rFonts w:asciiTheme="minorHAnsi" w:eastAsiaTheme="minorEastAsia" w:hAnsiTheme="minorHAnsi" w:cstheme="minorBidi"/>
          <w:b w:val="0"/>
          <w:bCs w:val="0"/>
          <w:caps w:val="0"/>
          <w:noProof/>
          <w:sz w:val="22"/>
          <w:szCs w:val="22"/>
          <w:lang w:eastAsia="ru-RU"/>
        </w:rPr>
      </w:pPr>
      <w:hyperlink w:anchor="_Toc430953704" w:history="1">
        <w:r w:rsidR="00DB623A" w:rsidRPr="00324164">
          <w:rPr>
            <w:rStyle w:val="af1"/>
            <w:rFonts w:eastAsia="Times New Roman"/>
            <w:iCs/>
            <w:noProof/>
            <w:lang w:val="x-none"/>
          </w:rPr>
          <w:t>2.</w:t>
        </w:r>
        <w:r w:rsidR="00DB623A">
          <w:rPr>
            <w:rFonts w:asciiTheme="minorHAnsi" w:eastAsiaTheme="minorEastAsia" w:hAnsiTheme="minorHAnsi" w:cstheme="minorBidi"/>
            <w:b w:val="0"/>
            <w:bCs w:val="0"/>
            <w:caps w:val="0"/>
            <w:noProof/>
            <w:sz w:val="22"/>
            <w:szCs w:val="22"/>
            <w:lang w:eastAsia="ru-RU"/>
          </w:rPr>
          <w:tab/>
        </w:r>
        <w:r w:rsidR="00DB623A" w:rsidRPr="00324164">
          <w:rPr>
            <w:rStyle w:val="af1"/>
            <w:rFonts w:eastAsia="Times New Roman"/>
            <w:iCs/>
            <w:noProof/>
            <w:lang w:val="x-none"/>
          </w:rPr>
          <w:t>Общие положения</w:t>
        </w:r>
        <w:r w:rsidR="00DB623A">
          <w:rPr>
            <w:noProof/>
            <w:webHidden/>
          </w:rPr>
          <w:tab/>
        </w:r>
        <w:r w:rsidR="00DB623A">
          <w:rPr>
            <w:noProof/>
            <w:webHidden/>
          </w:rPr>
          <w:fldChar w:fldCharType="begin"/>
        </w:r>
        <w:r w:rsidR="00DB623A">
          <w:rPr>
            <w:noProof/>
            <w:webHidden/>
          </w:rPr>
          <w:instrText xml:space="preserve"> PAGEREF _Toc430953704 \h </w:instrText>
        </w:r>
        <w:r w:rsidR="00DB623A">
          <w:rPr>
            <w:noProof/>
            <w:webHidden/>
          </w:rPr>
        </w:r>
        <w:r w:rsidR="00DB623A">
          <w:rPr>
            <w:noProof/>
            <w:webHidden/>
          </w:rPr>
          <w:fldChar w:fldCharType="separate"/>
        </w:r>
        <w:r w:rsidR="00DB623A">
          <w:rPr>
            <w:noProof/>
            <w:webHidden/>
          </w:rPr>
          <w:t>9</w:t>
        </w:r>
        <w:r w:rsidR="00DB623A">
          <w:rPr>
            <w:noProof/>
            <w:webHidden/>
          </w:rPr>
          <w:fldChar w:fldCharType="end"/>
        </w:r>
      </w:hyperlink>
    </w:p>
    <w:p w:rsidR="00DB623A" w:rsidRDefault="00F95E29">
      <w:pPr>
        <w:pStyle w:val="1ff"/>
        <w:rPr>
          <w:rFonts w:asciiTheme="minorHAnsi" w:eastAsiaTheme="minorEastAsia" w:hAnsiTheme="minorHAnsi" w:cstheme="minorBidi"/>
          <w:b w:val="0"/>
          <w:bCs w:val="0"/>
          <w:caps w:val="0"/>
          <w:noProof/>
          <w:sz w:val="22"/>
          <w:szCs w:val="22"/>
          <w:lang w:eastAsia="ru-RU"/>
        </w:rPr>
      </w:pPr>
      <w:hyperlink w:anchor="_Toc430953705" w:history="1">
        <w:r w:rsidR="00DB623A" w:rsidRPr="00324164">
          <w:rPr>
            <w:rStyle w:val="af1"/>
            <w:rFonts w:eastAsia="Times New Roman"/>
            <w:iCs/>
            <w:noProof/>
          </w:rPr>
          <w:t xml:space="preserve">4.  </w:t>
        </w:r>
        <w:r w:rsidR="00DB623A" w:rsidRPr="00324164">
          <w:rPr>
            <w:rStyle w:val="af1"/>
            <w:rFonts w:eastAsia="Times New Roman"/>
            <w:iCs/>
            <w:noProof/>
            <w:lang w:val="x-none"/>
          </w:rPr>
          <w:t>Порядок проведения запроса предложений</w:t>
        </w:r>
        <w:r w:rsidR="00DB623A">
          <w:rPr>
            <w:noProof/>
            <w:webHidden/>
          </w:rPr>
          <w:tab/>
        </w:r>
        <w:r w:rsidR="00DB623A">
          <w:rPr>
            <w:noProof/>
            <w:webHidden/>
          </w:rPr>
          <w:fldChar w:fldCharType="begin"/>
        </w:r>
        <w:r w:rsidR="00DB623A">
          <w:rPr>
            <w:noProof/>
            <w:webHidden/>
          </w:rPr>
          <w:instrText xml:space="preserve"> PAGEREF _Toc430953705 \h </w:instrText>
        </w:r>
        <w:r w:rsidR="00DB623A">
          <w:rPr>
            <w:noProof/>
            <w:webHidden/>
          </w:rPr>
        </w:r>
        <w:r w:rsidR="00DB623A">
          <w:rPr>
            <w:noProof/>
            <w:webHidden/>
          </w:rPr>
          <w:fldChar w:fldCharType="separate"/>
        </w:r>
        <w:r w:rsidR="00DB623A">
          <w:rPr>
            <w:noProof/>
            <w:webHidden/>
          </w:rPr>
          <w:t>13</w:t>
        </w:r>
        <w:r w:rsidR="00DB623A">
          <w:rPr>
            <w:noProof/>
            <w:webHidden/>
          </w:rPr>
          <w:fldChar w:fldCharType="end"/>
        </w:r>
      </w:hyperlink>
    </w:p>
    <w:p w:rsidR="00DB623A" w:rsidRDefault="00F95E29">
      <w:pPr>
        <w:pStyle w:val="2f0"/>
        <w:tabs>
          <w:tab w:val="left" w:pos="880"/>
          <w:tab w:val="right" w:leader="dot" w:pos="9911"/>
        </w:tabs>
        <w:rPr>
          <w:rFonts w:asciiTheme="minorHAnsi" w:eastAsiaTheme="minorEastAsia" w:hAnsiTheme="minorHAnsi" w:cstheme="minorBidi"/>
          <w:smallCaps w:val="0"/>
          <w:noProof/>
          <w:sz w:val="22"/>
          <w:szCs w:val="22"/>
          <w:lang w:eastAsia="ru-RU"/>
        </w:rPr>
      </w:pPr>
      <w:hyperlink w:anchor="_Toc430953706" w:history="1">
        <w:r w:rsidR="00DB623A" w:rsidRPr="00324164">
          <w:rPr>
            <w:rStyle w:val="af1"/>
            <w:rFonts w:ascii="Times New Roman" w:eastAsia="Times New Roman" w:hAnsi="Times New Roman" w:cs="Times New Roman"/>
            <w:b/>
            <w:bCs/>
            <w:iCs/>
            <w:noProof/>
          </w:rPr>
          <w:t>4.1.</w:t>
        </w:r>
        <w:r w:rsidR="00DB623A" w:rsidRPr="00324164">
          <w:rPr>
            <w:rStyle w:val="af1"/>
            <w:rFonts w:ascii="Times New Roman" w:eastAsia="Times New Roman" w:hAnsi="Times New Roman" w:cs="Arial"/>
            <w:b/>
            <w:noProof/>
          </w:rPr>
          <w:t>Получение Документации</w:t>
        </w:r>
        <w:r w:rsidR="00DB623A">
          <w:rPr>
            <w:noProof/>
            <w:webHidden/>
          </w:rPr>
          <w:tab/>
        </w:r>
        <w:r w:rsidR="00DB623A">
          <w:rPr>
            <w:noProof/>
            <w:webHidden/>
          </w:rPr>
          <w:fldChar w:fldCharType="begin"/>
        </w:r>
        <w:r w:rsidR="00DB623A">
          <w:rPr>
            <w:noProof/>
            <w:webHidden/>
          </w:rPr>
          <w:instrText xml:space="preserve"> PAGEREF _Toc430953706 \h </w:instrText>
        </w:r>
        <w:r w:rsidR="00DB623A">
          <w:rPr>
            <w:noProof/>
            <w:webHidden/>
          </w:rPr>
        </w:r>
        <w:r w:rsidR="00DB623A">
          <w:rPr>
            <w:noProof/>
            <w:webHidden/>
          </w:rPr>
          <w:fldChar w:fldCharType="separate"/>
        </w:r>
        <w:r w:rsidR="00DB623A">
          <w:rPr>
            <w:noProof/>
            <w:webHidden/>
          </w:rPr>
          <w:t>13</w:t>
        </w:r>
        <w:r w:rsidR="00DB623A">
          <w:rPr>
            <w:noProof/>
            <w:webHidden/>
          </w:rPr>
          <w:fldChar w:fldCharType="end"/>
        </w:r>
      </w:hyperlink>
    </w:p>
    <w:p w:rsidR="00DB623A" w:rsidRDefault="00F95E29">
      <w:pPr>
        <w:pStyle w:val="2f0"/>
        <w:tabs>
          <w:tab w:val="right" w:leader="dot" w:pos="9911"/>
        </w:tabs>
        <w:rPr>
          <w:rFonts w:asciiTheme="minorHAnsi" w:eastAsiaTheme="minorEastAsia" w:hAnsiTheme="minorHAnsi" w:cstheme="minorBidi"/>
          <w:smallCaps w:val="0"/>
          <w:noProof/>
          <w:sz w:val="22"/>
          <w:szCs w:val="22"/>
          <w:lang w:eastAsia="ru-RU"/>
        </w:rPr>
      </w:pPr>
      <w:hyperlink w:anchor="_Toc430953707" w:history="1">
        <w:r w:rsidR="00DB623A" w:rsidRPr="00324164">
          <w:rPr>
            <w:rStyle w:val="af1"/>
            <w:rFonts w:ascii="Times New Roman" w:eastAsia="Times New Roman" w:hAnsi="Times New Roman" w:cs="Arial"/>
            <w:b/>
            <w:noProof/>
          </w:rPr>
          <w:t>4.2. Разъяснение положений Документации</w:t>
        </w:r>
        <w:r w:rsidR="00DB623A">
          <w:rPr>
            <w:noProof/>
            <w:webHidden/>
          </w:rPr>
          <w:tab/>
        </w:r>
        <w:r w:rsidR="00DB623A">
          <w:rPr>
            <w:noProof/>
            <w:webHidden/>
          </w:rPr>
          <w:fldChar w:fldCharType="begin"/>
        </w:r>
        <w:r w:rsidR="00DB623A">
          <w:rPr>
            <w:noProof/>
            <w:webHidden/>
          </w:rPr>
          <w:instrText xml:space="preserve"> PAGEREF _Toc430953707 \h </w:instrText>
        </w:r>
        <w:r w:rsidR="00DB623A">
          <w:rPr>
            <w:noProof/>
            <w:webHidden/>
          </w:rPr>
        </w:r>
        <w:r w:rsidR="00DB623A">
          <w:rPr>
            <w:noProof/>
            <w:webHidden/>
          </w:rPr>
          <w:fldChar w:fldCharType="separate"/>
        </w:r>
        <w:r w:rsidR="00DB623A">
          <w:rPr>
            <w:noProof/>
            <w:webHidden/>
          </w:rPr>
          <w:t>13</w:t>
        </w:r>
        <w:r w:rsidR="00DB623A">
          <w:rPr>
            <w:noProof/>
            <w:webHidden/>
          </w:rPr>
          <w:fldChar w:fldCharType="end"/>
        </w:r>
      </w:hyperlink>
    </w:p>
    <w:p w:rsidR="00DB623A" w:rsidRDefault="00F95E29" w:rsidP="00DB623A">
      <w:pPr>
        <w:pStyle w:val="2f0"/>
        <w:tabs>
          <w:tab w:val="left" w:pos="709"/>
          <w:tab w:val="right" w:leader="dot" w:pos="9911"/>
        </w:tabs>
        <w:rPr>
          <w:rFonts w:asciiTheme="minorHAnsi" w:eastAsiaTheme="minorEastAsia" w:hAnsiTheme="minorHAnsi" w:cstheme="minorBidi"/>
          <w:smallCaps w:val="0"/>
          <w:noProof/>
          <w:sz w:val="22"/>
          <w:szCs w:val="22"/>
          <w:lang w:eastAsia="ru-RU"/>
        </w:rPr>
      </w:pPr>
      <w:hyperlink w:anchor="_Toc430953708" w:history="1">
        <w:r w:rsidR="00DB623A" w:rsidRPr="00324164">
          <w:rPr>
            <w:rStyle w:val="af1"/>
            <w:rFonts w:ascii="Times New Roman" w:eastAsia="Times New Roman" w:hAnsi="Times New Roman" w:cs="Arial"/>
            <w:b/>
            <w:bCs/>
            <w:iCs/>
            <w:noProof/>
          </w:rPr>
          <w:t>4.3.</w:t>
        </w:r>
        <w:r w:rsidR="00DB623A" w:rsidRPr="00324164">
          <w:rPr>
            <w:rStyle w:val="af1"/>
            <w:rFonts w:ascii="Times New Roman" w:eastAsia="Times New Roman" w:hAnsi="Times New Roman" w:cs="Arial"/>
            <w:b/>
            <w:noProof/>
          </w:rPr>
          <w:t xml:space="preserve">Внесение изменений в Документацию о проведении </w:t>
        </w:r>
        <w:r w:rsidR="00DB623A" w:rsidRPr="00324164">
          <w:rPr>
            <w:rStyle w:val="af1"/>
            <w:rFonts w:ascii="Times New Roman" w:eastAsia="Times New Roman" w:hAnsi="Times New Roman" w:cs="Arial"/>
            <w:b/>
            <w:bCs/>
            <w:iCs/>
            <w:noProof/>
          </w:rPr>
          <w:t>запроса предложений</w:t>
        </w:r>
        <w:r w:rsidR="00DB623A">
          <w:rPr>
            <w:noProof/>
            <w:webHidden/>
          </w:rPr>
          <w:tab/>
        </w:r>
        <w:r w:rsidR="00DB623A">
          <w:rPr>
            <w:noProof/>
            <w:webHidden/>
          </w:rPr>
          <w:fldChar w:fldCharType="begin"/>
        </w:r>
        <w:r w:rsidR="00DB623A">
          <w:rPr>
            <w:noProof/>
            <w:webHidden/>
          </w:rPr>
          <w:instrText xml:space="preserve"> PAGEREF _Toc430953708 \h </w:instrText>
        </w:r>
        <w:r w:rsidR="00DB623A">
          <w:rPr>
            <w:noProof/>
            <w:webHidden/>
          </w:rPr>
        </w:r>
        <w:r w:rsidR="00DB623A">
          <w:rPr>
            <w:noProof/>
            <w:webHidden/>
          </w:rPr>
          <w:fldChar w:fldCharType="separate"/>
        </w:r>
        <w:r w:rsidR="00DB623A">
          <w:rPr>
            <w:noProof/>
            <w:webHidden/>
          </w:rPr>
          <w:t>14</w:t>
        </w:r>
        <w:r w:rsidR="00DB623A">
          <w:rPr>
            <w:noProof/>
            <w:webHidden/>
          </w:rPr>
          <w:fldChar w:fldCharType="end"/>
        </w:r>
      </w:hyperlink>
    </w:p>
    <w:p w:rsidR="00DB623A" w:rsidRDefault="00F95E29">
      <w:pPr>
        <w:pStyle w:val="2f0"/>
        <w:tabs>
          <w:tab w:val="left" w:pos="880"/>
          <w:tab w:val="right" w:leader="dot" w:pos="9911"/>
        </w:tabs>
        <w:rPr>
          <w:rFonts w:asciiTheme="minorHAnsi" w:eastAsiaTheme="minorEastAsia" w:hAnsiTheme="minorHAnsi" w:cstheme="minorBidi"/>
          <w:smallCaps w:val="0"/>
          <w:noProof/>
          <w:sz w:val="22"/>
          <w:szCs w:val="22"/>
          <w:lang w:eastAsia="ru-RU"/>
        </w:rPr>
      </w:pPr>
      <w:hyperlink w:anchor="_Toc430953709" w:history="1">
        <w:r w:rsidR="00DB623A" w:rsidRPr="00324164">
          <w:rPr>
            <w:rStyle w:val="af1"/>
            <w:rFonts w:ascii="Times New Roman" w:eastAsia="Times New Roman" w:hAnsi="Times New Roman" w:cs="Arial"/>
            <w:b/>
            <w:bCs/>
            <w:iCs/>
            <w:noProof/>
          </w:rPr>
          <w:t>4.4.</w:t>
        </w:r>
        <w:r w:rsidR="00DB623A" w:rsidRPr="00324164">
          <w:rPr>
            <w:rStyle w:val="af1"/>
            <w:rFonts w:ascii="Times New Roman" w:eastAsia="Times New Roman" w:hAnsi="Times New Roman" w:cs="Arial"/>
            <w:b/>
            <w:noProof/>
          </w:rPr>
          <w:t xml:space="preserve">Общие требования к заявке на участие в </w:t>
        </w:r>
        <w:r w:rsidR="00DB623A" w:rsidRPr="00324164">
          <w:rPr>
            <w:rStyle w:val="af1"/>
            <w:rFonts w:ascii="Times New Roman" w:eastAsia="Times New Roman" w:hAnsi="Times New Roman" w:cs="Arial"/>
            <w:b/>
            <w:bCs/>
            <w:iCs/>
            <w:noProof/>
          </w:rPr>
          <w:t>запросе предложений</w:t>
        </w:r>
        <w:r w:rsidR="00DB623A">
          <w:rPr>
            <w:noProof/>
            <w:webHidden/>
          </w:rPr>
          <w:tab/>
        </w:r>
        <w:r w:rsidR="00DB623A">
          <w:rPr>
            <w:noProof/>
            <w:webHidden/>
          </w:rPr>
          <w:fldChar w:fldCharType="begin"/>
        </w:r>
        <w:r w:rsidR="00DB623A">
          <w:rPr>
            <w:noProof/>
            <w:webHidden/>
          </w:rPr>
          <w:instrText xml:space="preserve"> PAGEREF _Toc430953709 \h </w:instrText>
        </w:r>
        <w:r w:rsidR="00DB623A">
          <w:rPr>
            <w:noProof/>
            <w:webHidden/>
          </w:rPr>
        </w:r>
        <w:r w:rsidR="00DB623A">
          <w:rPr>
            <w:noProof/>
            <w:webHidden/>
          </w:rPr>
          <w:fldChar w:fldCharType="separate"/>
        </w:r>
        <w:r w:rsidR="00DB623A">
          <w:rPr>
            <w:noProof/>
            <w:webHidden/>
          </w:rPr>
          <w:t>15</w:t>
        </w:r>
        <w:r w:rsidR="00DB623A">
          <w:rPr>
            <w:noProof/>
            <w:webHidden/>
          </w:rPr>
          <w:fldChar w:fldCharType="end"/>
        </w:r>
      </w:hyperlink>
    </w:p>
    <w:p w:rsidR="00DB623A" w:rsidRDefault="00F95E29">
      <w:pPr>
        <w:pStyle w:val="2f0"/>
        <w:tabs>
          <w:tab w:val="right" w:leader="dot" w:pos="9911"/>
        </w:tabs>
        <w:rPr>
          <w:rFonts w:asciiTheme="minorHAnsi" w:eastAsiaTheme="minorEastAsia" w:hAnsiTheme="minorHAnsi" w:cstheme="minorBidi"/>
          <w:smallCaps w:val="0"/>
          <w:noProof/>
          <w:sz w:val="22"/>
          <w:szCs w:val="22"/>
          <w:lang w:eastAsia="ru-RU"/>
        </w:rPr>
      </w:pPr>
      <w:hyperlink w:anchor="_Toc430953710" w:history="1">
        <w:r w:rsidR="00DB623A" w:rsidRPr="00324164">
          <w:rPr>
            <w:rStyle w:val="af1"/>
            <w:rFonts w:ascii="Times New Roman" w:hAnsi="Times New Roman" w:cs="Times New Roman"/>
            <w:noProof/>
          </w:rPr>
          <w:t>4.5. Официальный язык запроса предложений</w:t>
        </w:r>
        <w:r w:rsidR="00DB623A">
          <w:rPr>
            <w:noProof/>
            <w:webHidden/>
          </w:rPr>
          <w:tab/>
        </w:r>
        <w:r w:rsidR="00DB623A">
          <w:rPr>
            <w:noProof/>
            <w:webHidden/>
          </w:rPr>
          <w:fldChar w:fldCharType="begin"/>
        </w:r>
        <w:r w:rsidR="00DB623A">
          <w:rPr>
            <w:noProof/>
            <w:webHidden/>
          </w:rPr>
          <w:instrText xml:space="preserve"> PAGEREF _Toc430953710 \h </w:instrText>
        </w:r>
        <w:r w:rsidR="00DB623A">
          <w:rPr>
            <w:noProof/>
            <w:webHidden/>
          </w:rPr>
        </w:r>
        <w:r w:rsidR="00DB623A">
          <w:rPr>
            <w:noProof/>
            <w:webHidden/>
          </w:rPr>
          <w:fldChar w:fldCharType="separate"/>
        </w:r>
        <w:r w:rsidR="00DB623A">
          <w:rPr>
            <w:noProof/>
            <w:webHidden/>
          </w:rPr>
          <w:t>15</w:t>
        </w:r>
        <w:r w:rsidR="00DB623A">
          <w:rPr>
            <w:noProof/>
            <w:webHidden/>
          </w:rPr>
          <w:fldChar w:fldCharType="end"/>
        </w:r>
      </w:hyperlink>
    </w:p>
    <w:p w:rsidR="00DB623A" w:rsidRDefault="00F95E29">
      <w:pPr>
        <w:pStyle w:val="2f0"/>
        <w:tabs>
          <w:tab w:val="left" w:pos="880"/>
          <w:tab w:val="right" w:leader="dot" w:pos="9911"/>
        </w:tabs>
        <w:rPr>
          <w:rFonts w:asciiTheme="minorHAnsi" w:eastAsiaTheme="minorEastAsia" w:hAnsiTheme="minorHAnsi" w:cstheme="minorBidi"/>
          <w:smallCaps w:val="0"/>
          <w:noProof/>
          <w:sz w:val="22"/>
          <w:szCs w:val="22"/>
          <w:lang w:eastAsia="ru-RU"/>
        </w:rPr>
      </w:pPr>
      <w:hyperlink w:anchor="_Toc430953711" w:history="1">
        <w:r w:rsidR="00DB623A" w:rsidRPr="00324164">
          <w:rPr>
            <w:rStyle w:val="af1"/>
            <w:rFonts w:ascii="Times New Roman" w:eastAsia="Times New Roman" w:hAnsi="Times New Roman" w:cs="Times New Roman"/>
            <w:b/>
            <w:bCs/>
            <w:iCs/>
            <w:noProof/>
          </w:rPr>
          <w:t>4.6</w:t>
        </w:r>
        <w:r w:rsidR="00DB623A" w:rsidRPr="00324164">
          <w:rPr>
            <w:rStyle w:val="af1"/>
            <w:rFonts w:ascii="Times New Roman" w:eastAsia="Times New Roman" w:hAnsi="Times New Roman" w:cs="Arial"/>
            <w:b/>
            <w:noProof/>
          </w:rPr>
          <w:t xml:space="preserve">Валюта </w:t>
        </w:r>
        <w:r w:rsidR="00DB623A" w:rsidRPr="00324164">
          <w:rPr>
            <w:rStyle w:val="af1"/>
            <w:rFonts w:ascii="Times New Roman" w:eastAsia="Times New Roman" w:hAnsi="Times New Roman" w:cs="Arial"/>
            <w:b/>
            <w:bCs/>
            <w:iCs/>
            <w:noProof/>
          </w:rPr>
          <w:t>запроса предложений</w:t>
        </w:r>
        <w:r w:rsidR="00DB623A">
          <w:rPr>
            <w:noProof/>
            <w:webHidden/>
          </w:rPr>
          <w:tab/>
        </w:r>
        <w:r w:rsidR="00DB623A">
          <w:rPr>
            <w:noProof/>
            <w:webHidden/>
          </w:rPr>
          <w:fldChar w:fldCharType="begin"/>
        </w:r>
        <w:r w:rsidR="00DB623A">
          <w:rPr>
            <w:noProof/>
            <w:webHidden/>
          </w:rPr>
          <w:instrText xml:space="preserve"> PAGEREF _Toc430953711 \h </w:instrText>
        </w:r>
        <w:r w:rsidR="00DB623A">
          <w:rPr>
            <w:noProof/>
            <w:webHidden/>
          </w:rPr>
        </w:r>
        <w:r w:rsidR="00DB623A">
          <w:rPr>
            <w:noProof/>
            <w:webHidden/>
          </w:rPr>
          <w:fldChar w:fldCharType="separate"/>
        </w:r>
        <w:r w:rsidR="00DB623A">
          <w:rPr>
            <w:noProof/>
            <w:webHidden/>
          </w:rPr>
          <w:t>16</w:t>
        </w:r>
        <w:r w:rsidR="00DB623A">
          <w:rPr>
            <w:noProof/>
            <w:webHidden/>
          </w:rPr>
          <w:fldChar w:fldCharType="end"/>
        </w:r>
      </w:hyperlink>
    </w:p>
    <w:p w:rsidR="00DB623A" w:rsidRDefault="00F95E29">
      <w:pPr>
        <w:pStyle w:val="2f0"/>
        <w:tabs>
          <w:tab w:val="left" w:pos="880"/>
          <w:tab w:val="right" w:leader="dot" w:pos="9911"/>
        </w:tabs>
        <w:rPr>
          <w:rFonts w:asciiTheme="minorHAnsi" w:eastAsiaTheme="minorEastAsia" w:hAnsiTheme="minorHAnsi" w:cstheme="minorBidi"/>
          <w:smallCaps w:val="0"/>
          <w:noProof/>
          <w:sz w:val="22"/>
          <w:szCs w:val="22"/>
          <w:lang w:eastAsia="ru-RU"/>
        </w:rPr>
      </w:pPr>
      <w:hyperlink w:anchor="_Toc430953712" w:history="1">
        <w:r w:rsidR="00DB623A" w:rsidRPr="00324164">
          <w:rPr>
            <w:rStyle w:val="af1"/>
            <w:rFonts w:ascii="Times New Roman" w:eastAsia="Times New Roman" w:hAnsi="Times New Roman" w:cs="Times New Roman"/>
            <w:b/>
            <w:bCs/>
            <w:iCs/>
            <w:noProof/>
          </w:rPr>
          <w:t>4.7</w:t>
        </w:r>
        <w:r w:rsidR="00DB623A" w:rsidRPr="00324164">
          <w:rPr>
            <w:rStyle w:val="af1"/>
            <w:rFonts w:ascii="Times New Roman" w:eastAsia="Times New Roman" w:hAnsi="Times New Roman" w:cs="Arial"/>
            <w:b/>
            <w:noProof/>
          </w:rPr>
          <w:t>Сведения о цене договора.</w:t>
        </w:r>
        <w:r w:rsidR="00DB623A">
          <w:rPr>
            <w:noProof/>
            <w:webHidden/>
          </w:rPr>
          <w:tab/>
        </w:r>
        <w:r w:rsidR="00DB623A">
          <w:rPr>
            <w:noProof/>
            <w:webHidden/>
          </w:rPr>
          <w:fldChar w:fldCharType="begin"/>
        </w:r>
        <w:r w:rsidR="00DB623A">
          <w:rPr>
            <w:noProof/>
            <w:webHidden/>
          </w:rPr>
          <w:instrText xml:space="preserve"> PAGEREF _Toc430953712 \h </w:instrText>
        </w:r>
        <w:r w:rsidR="00DB623A">
          <w:rPr>
            <w:noProof/>
            <w:webHidden/>
          </w:rPr>
        </w:r>
        <w:r w:rsidR="00DB623A">
          <w:rPr>
            <w:noProof/>
            <w:webHidden/>
          </w:rPr>
          <w:fldChar w:fldCharType="separate"/>
        </w:r>
        <w:r w:rsidR="00DB623A">
          <w:rPr>
            <w:noProof/>
            <w:webHidden/>
          </w:rPr>
          <w:t>16</w:t>
        </w:r>
        <w:r w:rsidR="00DB623A">
          <w:rPr>
            <w:noProof/>
            <w:webHidden/>
          </w:rPr>
          <w:fldChar w:fldCharType="end"/>
        </w:r>
      </w:hyperlink>
    </w:p>
    <w:p w:rsidR="00DB623A" w:rsidRDefault="00F95E29">
      <w:pPr>
        <w:pStyle w:val="2f0"/>
        <w:tabs>
          <w:tab w:val="right" w:leader="dot" w:pos="9911"/>
        </w:tabs>
        <w:rPr>
          <w:rFonts w:asciiTheme="minorHAnsi" w:eastAsiaTheme="minorEastAsia" w:hAnsiTheme="minorHAnsi" w:cstheme="minorBidi"/>
          <w:smallCaps w:val="0"/>
          <w:noProof/>
          <w:sz w:val="22"/>
          <w:szCs w:val="22"/>
          <w:lang w:eastAsia="ru-RU"/>
        </w:rPr>
      </w:pPr>
      <w:hyperlink w:anchor="_Toc430953713" w:history="1">
        <w:r w:rsidR="00DB623A" w:rsidRPr="00324164">
          <w:rPr>
            <w:rStyle w:val="af1"/>
            <w:rFonts w:ascii="Times New Roman" w:eastAsia="Times New Roman" w:hAnsi="Times New Roman" w:cs="Times New Roman"/>
            <w:b/>
            <w:noProof/>
          </w:rPr>
          <w:t xml:space="preserve">4.8. Порядок предоставления заявок на участие в </w:t>
        </w:r>
        <w:r w:rsidR="00DB623A" w:rsidRPr="00324164">
          <w:rPr>
            <w:rStyle w:val="af1"/>
            <w:rFonts w:ascii="Times New Roman" w:eastAsia="Times New Roman" w:hAnsi="Times New Roman" w:cs="Times New Roman"/>
            <w:b/>
            <w:bCs/>
            <w:iCs/>
            <w:noProof/>
          </w:rPr>
          <w:t>запросе предложений</w:t>
        </w:r>
        <w:r w:rsidR="00DB623A">
          <w:rPr>
            <w:noProof/>
            <w:webHidden/>
          </w:rPr>
          <w:tab/>
        </w:r>
        <w:r w:rsidR="00DB623A">
          <w:rPr>
            <w:noProof/>
            <w:webHidden/>
          </w:rPr>
          <w:fldChar w:fldCharType="begin"/>
        </w:r>
        <w:r w:rsidR="00DB623A">
          <w:rPr>
            <w:noProof/>
            <w:webHidden/>
          </w:rPr>
          <w:instrText xml:space="preserve"> PAGEREF _Toc430953713 \h </w:instrText>
        </w:r>
        <w:r w:rsidR="00DB623A">
          <w:rPr>
            <w:noProof/>
            <w:webHidden/>
          </w:rPr>
        </w:r>
        <w:r w:rsidR="00DB623A">
          <w:rPr>
            <w:noProof/>
            <w:webHidden/>
          </w:rPr>
          <w:fldChar w:fldCharType="separate"/>
        </w:r>
        <w:r w:rsidR="00DB623A">
          <w:rPr>
            <w:noProof/>
            <w:webHidden/>
          </w:rPr>
          <w:t>16</w:t>
        </w:r>
        <w:r w:rsidR="00DB623A">
          <w:rPr>
            <w:noProof/>
            <w:webHidden/>
          </w:rPr>
          <w:fldChar w:fldCharType="end"/>
        </w:r>
      </w:hyperlink>
    </w:p>
    <w:p w:rsidR="00DB623A" w:rsidRDefault="00F95E29">
      <w:pPr>
        <w:pStyle w:val="2f0"/>
        <w:tabs>
          <w:tab w:val="right" w:leader="dot" w:pos="9911"/>
        </w:tabs>
        <w:rPr>
          <w:rFonts w:asciiTheme="minorHAnsi" w:eastAsiaTheme="minorEastAsia" w:hAnsiTheme="minorHAnsi" w:cstheme="minorBidi"/>
          <w:smallCaps w:val="0"/>
          <w:noProof/>
          <w:sz w:val="22"/>
          <w:szCs w:val="22"/>
          <w:lang w:eastAsia="ru-RU"/>
        </w:rPr>
      </w:pPr>
      <w:hyperlink w:anchor="_Toc430953714" w:history="1">
        <w:r w:rsidR="00DB623A" w:rsidRPr="00324164">
          <w:rPr>
            <w:rStyle w:val="af1"/>
            <w:rFonts w:ascii="Times New Roman" w:eastAsia="Times New Roman" w:hAnsi="Times New Roman" w:cs="Times New Roman"/>
            <w:b/>
            <w:bCs/>
            <w:iCs/>
            <w:noProof/>
          </w:rPr>
          <w:t>4.9. Отзыв заявок</w:t>
        </w:r>
        <w:r w:rsidR="00DB623A">
          <w:rPr>
            <w:noProof/>
            <w:webHidden/>
          </w:rPr>
          <w:tab/>
        </w:r>
        <w:r w:rsidR="00DB623A">
          <w:rPr>
            <w:noProof/>
            <w:webHidden/>
          </w:rPr>
          <w:fldChar w:fldCharType="begin"/>
        </w:r>
        <w:r w:rsidR="00DB623A">
          <w:rPr>
            <w:noProof/>
            <w:webHidden/>
          </w:rPr>
          <w:instrText xml:space="preserve"> PAGEREF _Toc430953714 \h </w:instrText>
        </w:r>
        <w:r w:rsidR="00DB623A">
          <w:rPr>
            <w:noProof/>
            <w:webHidden/>
          </w:rPr>
        </w:r>
        <w:r w:rsidR="00DB623A">
          <w:rPr>
            <w:noProof/>
            <w:webHidden/>
          </w:rPr>
          <w:fldChar w:fldCharType="separate"/>
        </w:r>
        <w:r w:rsidR="00DB623A">
          <w:rPr>
            <w:noProof/>
            <w:webHidden/>
          </w:rPr>
          <w:t>16</w:t>
        </w:r>
        <w:r w:rsidR="00DB623A">
          <w:rPr>
            <w:noProof/>
            <w:webHidden/>
          </w:rPr>
          <w:fldChar w:fldCharType="end"/>
        </w:r>
      </w:hyperlink>
    </w:p>
    <w:p w:rsidR="00DB623A" w:rsidRDefault="00F95E29">
      <w:pPr>
        <w:pStyle w:val="2f0"/>
        <w:tabs>
          <w:tab w:val="right" w:leader="dot" w:pos="9911"/>
        </w:tabs>
        <w:rPr>
          <w:rFonts w:asciiTheme="minorHAnsi" w:eastAsiaTheme="minorEastAsia" w:hAnsiTheme="minorHAnsi" w:cstheme="minorBidi"/>
          <w:smallCaps w:val="0"/>
          <w:noProof/>
          <w:sz w:val="22"/>
          <w:szCs w:val="22"/>
          <w:lang w:eastAsia="ru-RU"/>
        </w:rPr>
      </w:pPr>
      <w:hyperlink w:anchor="_Toc430953715" w:history="1">
        <w:r w:rsidR="00DB623A" w:rsidRPr="00324164">
          <w:rPr>
            <w:rStyle w:val="af1"/>
            <w:rFonts w:ascii="Times New Roman" w:eastAsia="Times New Roman" w:hAnsi="Times New Roman" w:cs="Arial"/>
            <w:b/>
            <w:noProof/>
          </w:rPr>
          <w:t>4.10. Вскрытие конвертов с заявками на участие в запросе предложений и рассмотрение заявок</w:t>
        </w:r>
        <w:r w:rsidR="00DB623A">
          <w:rPr>
            <w:noProof/>
            <w:webHidden/>
          </w:rPr>
          <w:tab/>
        </w:r>
        <w:r w:rsidR="00DB623A">
          <w:rPr>
            <w:noProof/>
            <w:webHidden/>
          </w:rPr>
          <w:fldChar w:fldCharType="begin"/>
        </w:r>
        <w:r w:rsidR="00DB623A">
          <w:rPr>
            <w:noProof/>
            <w:webHidden/>
          </w:rPr>
          <w:instrText xml:space="preserve"> PAGEREF _Toc430953715 \h </w:instrText>
        </w:r>
        <w:r w:rsidR="00DB623A">
          <w:rPr>
            <w:noProof/>
            <w:webHidden/>
          </w:rPr>
        </w:r>
        <w:r w:rsidR="00DB623A">
          <w:rPr>
            <w:noProof/>
            <w:webHidden/>
          </w:rPr>
          <w:fldChar w:fldCharType="separate"/>
        </w:r>
        <w:r w:rsidR="00DB623A">
          <w:rPr>
            <w:noProof/>
            <w:webHidden/>
          </w:rPr>
          <w:t>17</w:t>
        </w:r>
        <w:r w:rsidR="00DB623A">
          <w:rPr>
            <w:noProof/>
            <w:webHidden/>
          </w:rPr>
          <w:fldChar w:fldCharType="end"/>
        </w:r>
      </w:hyperlink>
    </w:p>
    <w:p w:rsidR="00DB623A" w:rsidRDefault="00F95E29">
      <w:pPr>
        <w:pStyle w:val="2f0"/>
        <w:tabs>
          <w:tab w:val="left" w:pos="880"/>
          <w:tab w:val="right" w:leader="dot" w:pos="9911"/>
        </w:tabs>
        <w:rPr>
          <w:rFonts w:asciiTheme="minorHAnsi" w:eastAsiaTheme="minorEastAsia" w:hAnsiTheme="minorHAnsi" w:cstheme="minorBidi"/>
          <w:smallCaps w:val="0"/>
          <w:noProof/>
          <w:sz w:val="22"/>
          <w:szCs w:val="22"/>
          <w:lang w:eastAsia="ru-RU"/>
        </w:rPr>
      </w:pPr>
      <w:hyperlink w:anchor="_Toc430953716" w:history="1">
        <w:r w:rsidR="00DB623A" w:rsidRPr="00324164">
          <w:rPr>
            <w:rStyle w:val="af1"/>
            <w:rFonts w:ascii="Times New Roman" w:eastAsia="Times New Roman" w:hAnsi="Times New Roman" w:cs="Arial"/>
            <w:b/>
            <w:bCs/>
            <w:iCs/>
            <w:noProof/>
          </w:rPr>
          <w:t>4.11.</w:t>
        </w:r>
        <w:r w:rsidR="00DB623A" w:rsidRPr="00324164">
          <w:rPr>
            <w:rStyle w:val="af1"/>
            <w:rFonts w:ascii="Times New Roman" w:eastAsia="Times New Roman" w:hAnsi="Times New Roman" w:cs="Arial"/>
            <w:b/>
            <w:noProof/>
          </w:rPr>
          <w:t>Опоздавшие заявки на участие в </w:t>
        </w:r>
        <w:r w:rsidR="00DB623A" w:rsidRPr="00324164">
          <w:rPr>
            <w:rStyle w:val="af1"/>
            <w:rFonts w:ascii="Times New Roman" w:eastAsia="Times New Roman" w:hAnsi="Times New Roman" w:cs="Arial"/>
            <w:b/>
            <w:bCs/>
            <w:iCs/>
            <w:noProof/>
          </w:rPr>
          <w:t>запросе предложений</w:t>
        </w:r>
        <w:r w:rsidR="00DB623A">
          <w:rPr>
            <w:noProof/>
            <w:webHidden/>
          </w:rPr>
          <w:tab/>
        </w:r>
        <w:r w:rsidR="00DB623A">
          <w:rPr>
            <w:noProof/>
            <w:webHidden/>
          </w:rPr>
          <w:fldChar w:fldCharType="begin"/>
        </w:r>
        <w:r w:rsidR="00DB623A">
          <w:rPr>
            <w:noProof/>
            <w:webHidden/>
          </w:rPr>
          <w:instrText xml:space="preserve"> PAGEREF _Toc430953716 \h </w:instrText>
        </w:r>
        <w:r w:rsidR="00DB623A">
          <w:rPr>
            <w:noProof/>
            <w:webHidden/>
          </w:rPr>
        </w:r>
        <w:r w:rsidR="00DB623A">
          <w:rPr>
            <w:noProof/>
            <w:webHidden/>
          </w:rPr>
          <w:fldChar w:fldCharType="separate"/>
        </w:r>
        <w:r w:rsidR="00DB623A">
          <w:rPr>
            <w:noProof/>
            <w:webHidden/>
          </w:rPr>
          <w:t>18</w:t>
        </w:r>
        <w:r w:rsidR="00DB623A">
          <w:rPr>
            <w:noProof/>
            <w:webHidden/>
          </w:rPr>
          <w:fldChar w:fldCharType="end"/>
        </w:r>
      </w:hyperlink>
    </w:p>
    <w:p w:rsidR="00DB623A" w:rsidRDefault="00F95E29">
      <w:pPr>
        <w:pStyle w:val="2f0"/>
        <w:tabs>
          <w:tab w:val="right" w:leader="dot" w:pos="9911"/>
        </w:tabs>
        <w:rPr>
          <w:rFonts w:asciiTheme="minorHAnsi" w:eastAsiaTheme="minorEastAsia" w:hAnsiTheme="minorHAnsi" w:cstheme="minorBidi"/>
          <w:smallCaps w:val="0"/>
          <w:noProof/>
          <w:sz w:val="22"/>
          <w:szCs w:val="22"/>
          <w:lang w:eastAsia="ru-RU"/>
        </w:rPr>
      </w:pPr>
      <w:hyperlink w:anchor="_Toc430953717" w:history="1">
        <w:r w:rsidR="00DB623A">
          <w:rPr>
            <w:rStyle w:val="af1"/>
            <w:rFonts w:ascii="Times New Roman" w:hAnsi="Times New Roman" w:cs="Times New Roman"/>
            <w:noProof/>
          </w:rPr>
          <w:t>4.12.</w:t>
        </w:r>
        <w:r w:rsidR="00DB623A" w:rsidRPr="00324164">
          <w:rPr>
            <w:rStyle w:val="af1"/>
            <w:rFonts w:ascii="Times New Roman" w:hAnsi="Times New Roman" w:cs="Times New Roman"/>
            <w:noProof/>
          </w:rPr>
          <w:t xml:space="preserve"> Отбор участников и оформление окончательного решения</w:t>
        </w:r>
        <w:r w:rsidR="00DB623A">
          <w:rPr>
            <w:noProof/>
            <w:webHidden/>
          </w:rPr>
          <w:tab/>
        </w:r>
        <w:r w:rsidR="00DB623A">
          <w:rPr>
            <w:noProof/>
            <w:webHidden/>
          </w:rPr>
          <w:fldChar w:fldCharType="begin"/>
        </w:r>
        <w:r w:rsidR="00DB623A">
          <w:rPr>
            <w:noProof/>
            <w:webHidden/>
          </w:rPr>
          <w:instrText xml:space="preserve"> PAGEREF _Toc430953717 \h </w:instrText>
        </w:r>
        <w:r w:rsidR="00DB623A">
          <w:rPr>
            <w:noProof/>
            <w:webHidden/>
          </w:rPr>
        </w:r>
        <w:r w:rsidR="00DB623A">
          <w:rPr>
            <w:noProof/>
            <w:webHidden/>
          </w:rPr>
          <w:fldChar w:fldCharType="separate"/>
        </w:r>
        <w:r w:rsidR="00DB623A">
          <w:rPr>
            <w:noProof/>
            <w:webHidden/>
          </w:rPr>
          <w:t>18</w:t>
        </w:r>
        <w:r w:rsidR="00DB623A">
          <w:rPr>
            <w:noProof/>
            <w:webHidden/>
          </w:rPr>
          <w:fldChar w:fldCharType="end"/>
        </w:r>
      </w:hyperlink>
    </w:p>
    <w:p w:rsidR="00DB623A" w:rsidRDefault="00F95E29">
      <w:pPr>
        <w:pStyle w:val="2f0"/>
        <w:tabs>
          <w:tab w:val="left" w:pos="880"/>
          <w:tab w:val="right" w:leader="dot" w:pos="9911"/>
        </w:tabs>
        <w:rPr>
          <w:rFonts w:asciiTheme="minorHAnsi" w:eastAsiaTheme="minorEastAsia" w:hAnsiTheme="minorHAnsi" w:cstheme="minorBidi"/>
          <w:smallCaps w:val="0"/>
          <w:noProof/>
          <w:sz w:val="22"/>
          <w:szCs w:val="22"/>
          <w:lang w:eastAsia="ru-RU"/>
        </w:rPr>
      </w:pPr>
      <w:hyperlink w:anchor="_Toc430953718" w:history="1">
        <w:r w:rsidR="00DB623A" w:rsidRPr="00324164">
          <w:rPr>
            <w:rStyle w:val="af1"/>
            <w:rFonts w:ascii="Times New Roman" w:eastAsia="Times New Roman" w:hAnsi="Times New Roman" w:cs="Times New Roman"/>
            <w:b/>
            <w:noProof/>
          </w:rPr>
          <w:t>4.13.Заключение Договора.</w:t>
        </w:r>
        <w:r w:rsidR="00DB623A">
          <w:rPr>
            <w:noProof/>
            <w:webHidden/>
          </w:rPr>
          <w:tab/>
        </w:r>
        <w:r w:rsidR="00DB623A">
          <w:rPr>
            <w:noProof/>
            <w:webHidden/>
          </w:rPr>
          <w:fldChar w:fldCharType="begin"/>
        </w:r>
        <w:r w:rsidR="00DB623A">
          <w:rPr>
            <w:noProof/>
            <w:webHidden/>
          </w:rPr>
          <w:instrText xml:space="preserve"> PAGEREF _Toc430953718 \h </w:instrText>
        </w:r>
        <w:r w:rsidR="00DB623A">
          <w:rPr>
            <w:noProof/>
            <w:webHidden/>
          </w:rPr>
        </w:r>
        <w:r w:rsidR="00DB623A">
          <w:rPr>
            <w:noProof/>
            <w:webHidden/>
          </w:rPr>
          <w:fldChar w:fldCharType="separate"/>
        </w:r>
        <w:r w:rsidR="00DB623A">
          <w:rPr>
            <w:noProof/>
            <w:webHidden/>
          </w:rPr>
          <w:t>20</w:t>
        </w:r>
        <w:r w:rsidR="00DB623A">
          <w:rPr>
            <w:noProof/>
            <w:webHidden/>
          </w:rPr>
          <w:fldChar w:fldCharType="end"/>
        </w:r>
      </w:hyperlink>
    </w:p>
    <w:p w:rsidR="00DB623A" w:rsidRDefault="00F95E29">
      <w:pPr>
        <w:pStyle w:val="2f0"/>
        <w:tabs>
          <w:tab w:val="left" w:pos="880"/>
          <w:tab w:val="right" w:leader="dot" w:pos="9911"/>
        </w:tabs>
        <w:rPr>
          <w:rFonts w:asciiTheme="minorHAnsi" w:eastAsiaTheme="minorEastAsia" w:hAnsiTheme="minorHAnsi" w:cstheme="minorBidi"/>
          <w:smallCaps w:val="0"/>
          <w:noProof/>
          <w:sz w:val="22"/>
          <w:szCs w:val="22"/>
          <w:lang w:eastAsia="ru-RU"/>
        </w:rPr>
      </w:pPr>
      <w:hyperlink w:anchor="_Toc430953719" w:history="1">
        <w:r w:rsidR="00DB623A" w:rsidRPr="00324164">
          <w:rPr>
            <w:rStyle w:val="af1"/>
            <w:rFonts w:ascii="Times New Roman" w:eastAsia="Times New Roman" w:hAnsi="Times New Roman" w:cs="Times New Roman"/>
            <w:b/>
            <w:noProof/>
          </w:rPr>
          <w:t xml:space="preserve">4.14.Уведомление Участников о результатах </w:t>
        </w:r>
        <w:r w:rsidR="00DB623A" w:rsidRPr="00324164">
          <w:rPr>
            <w:rStyle w:val="af1"/>
            <w:rFonts w:ascii="Times New Roman" w:eastAsia="Times New Roman" w:hAnsi="Times New Roman" w:cs="Times New Roman"/>
            <w:b/>
            <w:bCs/>
            <w:noProof/>
          </w:rPr>
          <w:t>запроса предложений</w:t>
        </w:r>
        <w:r w:rsidR="00DB623A">
          <w:rPr>
            <w:noProof/>
            <w:webHidden/>
          </w:rPr>
          <w:tab/>
        </w:r>
        <w:r w:rsidR="00DB623A">
          <w:rPr>
            <w:noProof/>
            <w:webHidden/>
          </w:rPr>
          <w:fldChar w:fldCharType="begin"/>
        </w:r>
        <w:r w:rsidR="00DB623A">
          <w:rPr>
            <w:noProof/>
            <w:webHidden/>
          </w:rPr>
          <w:instrText xml:space="preserve"> PAGEREF _Toc430953719 \h </w:instrText>
        </w:r>
        <w:r w:rsidR="00DB623A">
          <w:rPr>
            <w:noProof/>
            <w:webHidden/>
          </w:rPr>
        </w:r>
        <w:r w:rsidR="00DB623A">
          <w:rPr>
            <w:noProof/>
            <w:webHidden/>
          </w:rPr>
          <w:fldChar w:fldCharType="separate"/>
        </w:r>
        <w:r w:rsidR="00DB623A">
          <w:rPr>
            <w:noProof/>
            <w:webHidden/>
          </w:rPr>
          <w:t>21</w:t>
        </w:r>
        <w:r w:rsidR="00DB623A">
          <w:rPr>
            <w:noProof/>
            <w:webHidden/>
          </w:rPr>
          <w:fldChar w:fldCharType="end"/>
        </w:r>
      </w:hyperlink>
    </w:p>
    <w:p w:rsidR="00DB623A" w:rsidRDefault="00F95E29">
      <w:pPr>
        <w:pStyle w:val="2f0"/>
        <w:tabs>
          <w:tab w:val="right" w:leader="dot" w:pos="9911"/>
        </w:tabs>
        <w:rPr>
          <w:rFonts w:asciiTheme="minorHAnsi" w:eastAsiaTheme="minorEastAsia" w:hAnsiTheme="minorHAnsi" w:cstheme="minorBidi"/>
          <w:smallCaps w:val="0"/>
          <w:noProof/>
          <w:sz w:val="22"/>
          <w:szCs w:val="22"/>
          <w:lang w:eastAsia="ru-RU"/>
        </w:rPr>
      </w:pPr>
      <w:hyperlink w:anchor="_Toc430953720" w:history="1">
        <w:r w:rsidR="00DB623A">
          <w:rPr>
            <w:rStyle w:val="af1"/>
            <w:rFonts w:ascii="Times New Roman" w:eastAsia="Times New Roman" w:hAnsi="Times New Roman" w:cs="Times New Roman"/>
            <w:b/>
            <w:noProof/>
          </w:rPr>
          <w:t xml:space="preserve">4.15. </w:t>
        </w:r>
        <w:r w:rsidR="00DB623A" w:rsidRPr="00324164">
          <w:rPr>
            <w:rStyle w:val="af1"/>
            <w:rFonts w:ascii="Times New Roman" w:eastAsia="Times New Roman" w:hAnsi="Times New Roman" w:cs="Times New Roman"/>
            <w:b/>
            <w:noProof/>
          </w:rPr>
          <w:t>Обеспечение заявки.</w:t>
        </w:r>
        <w:r w:rsidR="00DB623A">
          <w:rPr>
            <w:noProof/>
            <w:webHidden/>
          </w:rPr>
          <w:tab/>
        </w:r>
        <w:r w:rsidR="00DB623A">
          <w:rPr>
            <w:noProof/>
            <w:webHidden/>
          </w:rPr>
          <w:fldChar w:fldCharType="begin"/>
        </w:r>
        <w:r w:rsidR="00DB623A">
          <w:rPr>
            <w:noProof/>
            <w:webHidden/>
          </w:rPr>
          <w:instrText xml:space="preserve"> PAGEREF _Toc430953720 \h </w:instrText>
        </w:r>
        <w:r w:rsidR="00DB623A">
          <w:rPr>
            <w:noProof/>
            <w:webHidden/>
          </w:rPr>
        </w:r>
        <w:r w:rsidR="00DB623A">
          <w:rPr>
            <w:noProof/>
            <w:webHidden/>
          </w:rPr>
          <w:fldChar w:fldCharType="separate"/>
        </w:r>
        <w:r w:rsidR="00DB623A">
          <w:rPr>
            <w:noProof/>
            <w:webHidden/>
          </w:rPr>
          <w:t>21</w:t>
        </w:r>
        <w:r w:rsidR="00DB623A">
          <w:rPr>
            <w:noProof/>
            <w:webHidden/>
          </w:rPr>
          <w:fldChar w:fldCharType="end"/>
        </w:r>
      </w:hyperlink>
    </w:p>
    <w:p w:rsidR="00DB623A" w:rsidRDefault="00F95E29">
      <w:pPr>
        <w:pStyle w:val="1ff"/>
        <w:rPr>
          <w:rFonts w:asciiTheme="minorHAnsi" w:eastAsiaTheme="minorEastAsia" w:hAnsiTheme="minorHAnsi" w:cstheme="minorBidi"/>
          <w:b w:val="0"/>
          <w:bCs w:val="0"/>
          <w:caps w:val="0"/>
          <w:noProof/>
          <w:sz w:val="22"/>
          <w:szCs w:val="22"/>
          <w:lang w:eastAsia="ru-RU"/>
        </w:rPr>
      </w:pPr>
      <w:hyperlink w:anchor="_Toc430953721" w:history="1">
        <w:r w:rsidR="00DB623A" w:rsidRPr="00324164">
          <w:rPr>
            <w:rStyle w:val="af1"/>
            <w:rFonts w:eastAsia="Times New Roman"/>
            <w:iCs/>
            <w:noProof/>
          </w:rPr>
          <w:t xml:space="preserve">5. </w:t>
        </w:r>
        <w:r w:rsidR="00DB623A" w:rsidRPr="00324164">
          <w:rPr>
            <w:rStyle w:val="af1"/>
            <w:rFonts w:eastAsia="Times New Roman"/>
            <w:iCs/>
            <w:noProof/>
            <w:lang w:val="x-none"/>
          </w:rPr>
          <w:t>Техническое задани</w:t>
        </w:r>
        <w:r w:rsidR="00DB623A" w:rsidRPr="00324164">
          <w:rPr>
            <w:rStyle w:val="af1"/>
            <w:rFonts w:eastAsia="Times New Roman"/>
            <w:iCs/>
            <w:noProof/>
          </w:rPr>
          <w:t>е</w:t>
        </w:r>
        <w:r w:rsidR="00DB623A">
          <w:rPr>
            <w:noProof/>
            <w:webHidden/>
          </w:rPr>
          <w:tab/>
        </w:r>
        <w:r w:rsidR="00DB623A">
          <w:rPr>
            <w:noProof/>
            <w:webHidden/>
          </w:rPr>
          <w:fldChar w:fldCharType="begin"/>
        </w:r>
        <w:r w:rsidR="00DB623A">
          <w:rPr>
            <w:noProof/>
            <w:webHidden/>
          </w:rPr>
          <w:instrText xml:space="preserve"> PAGEREF _Toc430953721 \h </w:instrText>
        </w:r>
        <w:r w:rsidR="00DB623A">
          <w:rPr>
            <w:noProof/>
            <w:webHidden/>
          </w:rPr>
        </w:r>
        <w:r w:rsidR="00DB623A">
          <w:rPr>
            <w:noProof/>
            <w:webHidden/>
          </w:rPr>
          <w:fldChar w:fldCharType="separate"/>
        </w:r>
        <w:r w:rsidR="00DB623A">
          <w:rPr>
            <w:noProof/>
            <w:webHidden/>
          </w:rPr>
          <w:t>21</w:t>
        </w:r>
        <w:r w:rsidR="00DB623A">
          <w:rPr>
            <w:noProof/>
            <w:webHidden/>
          </w:rPr>
          <w:fldChar w:fldCharType="end"/>
        </w:r>
      </w:hyperlink>
    </w:p>
    <w:p w:rsidR="00DB623A" w:rsidRDefault="00F95E29">
      <w:pPr>
        <w:pStyle w:val="1ff"/>
        <w:rPr>
          <w:rFonts w:asciiTheme="minorHAnsi" w:eastAsiaTheme="minorEastAsia" w:hAnsiTheme="minorHAnsi" w:cstheme="minorBidi"/>
          <w:b w:val="0"/>
          <w:bCs w:val="0"/>
          <w:caps w:val="0"/>
          <w:noProof/>
          <w:sz w:val="22"/>
          <w:szCs w:val="22"/>
          <w:lang w:eastAsia="ru-RU"/>
        </w:rPr>
      </w:pPr>
      <w:hyperlink w:anchor="_Toc430953722" w:history="1">
        <w:r w:rsidR="00DB623A" w:rsidRPr="00324164">
          <w:rPr>
            <w:rStyle w:val="af1"/>
            <w:noProof/>
          </w:rPr>
          <w:t>Приложение № 1 к Документации</w:t>
        </w:r>
        <w:r w:rsidR="00DB623A">
          <w:rPr>
            <w:noProof/>
            <w:webHidden/>
          </w:rPr>
          <w:tab/>
        </w:r>
        <w:r w:rsidR="00DB623A">
          <w:rPr>
            <w:noProof/>
            <w:webHidden/>
          </w:rPr>
          <w:fldChar w:fldCharType="begin"/>
        </w:r>
        <w:r w:rsidR="00DB623A">
          <w:rPr>
            <w:noProof/>
            <w:webHidden/>
          </w:rPr>
          <w:instrText xml:space="preserve"> PAGEREF _Toc430953722 \h </w:instrText>
        </w:r>
        <w:r w:rsidR="00DB623A">
          <w:rPr>
            <w:noProof/>
            <w:webHidden/>
          </w:rPr>
        </w:r>
        <w:r w:rsidR="00DB623A">
          <w:rPr>
            <w:noProof/>
            <w:webHidden/>
          </w:rPr>
          <w:fldChar w:fldCharType="separate"/>
        </w:r>
        <w:r w:rsidR="00DB623A">
          <w:rPr>
            <w:noProof/>
            <w:webHidden/>
          </w:rPr>
          <w:t>24</w:t>
        </w:r>
        <w:r w:rsidR="00DB623A">
          <w:rPr>
            <w:noProof/>
            <w:webHidden/>
          </w:rPr>
          <w:fldChar w:fldCharType="end"/>
        </w:r>
      </w:hyperlink>
    </w:p>
    <w:p w:rsidR="00DB623A" w:rsidRDefault="00F95E29">
      <w:pPr>
        <w:pStyle w:val="2f0"/>
        <w:tabs>
          <w:tab w:val="right" w:leader="dot" w:pos="9911"/>
        </w:tabs>
        <w:rPr>
          <w:rFonts w:asciiTheme="minorHAnsi" w:eastAsiaTheme="minorEastAsia" w:hAnsiTheme="minorHAnsi" w:cstheme="minorBidi"/>
          <w:smallCaps w:val="0"/>
          <w:noProof/>
          <w:sz w:val="22"/>
          <w:szCs w:val="22"/>
          <w:lang w:eastAsia="ru-RU"/>
        </w:rPr>
      </w:pPr>
      <w:hyperlink w:anchor="_Toc430953723" w:history="1">
        <w:r w:rsidR="00DB623A" w:rsidRPr="00324164">
          <w:rPr>
            <w:rStyle w:val="af1"/>
            <w:rFonts w:ascii="Times New Roman" w:hAnsi="Times New Roman" w:cs="Times New Roman"/>
            <w:noProof/>
          </w:rPr>
          <w:t>Коммерческое предложение (форма 1)</w:t>
        </w:r>
        <w:r w:rsidR="00DB623A">
          <w:rPr>
            <w:noProof/>
            <w:webHidden/>
          </w:rPr>
          <w:tab/>
        </w:r>
        <w:r w:rsidR="00DB623A">
          <w:rPr>
            <w:noProof/>
            <w:webHidden/>
          </w:rPr>
          <w:fldChar w:fldCharType="begin"/>
        </w:r>
        <w:r w:rsidR="00DB623A">
          <w:rPr>
            <w:noProof/>
            <w:webHidden/>
          </w:rPr>
          <w:instrText xml:space="preserve"> PAGEREF _Toc430953723 \h </w:instrText>
        </w:r>
        <w:r w:rsidR="00DB623A">
          <w:rPr>
            <w:noProof/>
            <w:webHidden/>
          </w:rPr>
        </w:r>
        <w:r w:rsidR="00DB623A">
          <w:rPr>
            <w:noProof/>
            <w:webHidden/>
          </w:rPr>
          <w:fldChar w:fldCharType="separate"/>
        </w:r>
        <w:r w:rsidR="00DB623A">
          <w:rPr>
            <w:noProof/>
            <w:webHidden/>
          </w:rPr>
          <w:t>26</w:t>
        </w:r>
        <w:r w:rsidR="00DB623A">
          <w:rPr>
            <w:noProof/>
            <w:webHidden/>
          </w:rPr>
          <w:fldChar w:fldCharType="end"/>
        </w:r>
      </w:hyperlink>
    </w:p>
    <w:p w:rsidR="00DB623A" w:rsidRDefault="00F95E29">
      <w:pPr>
        <w:pStyle w:val="2f0"/>
        <w:tabs>
          <w:tab w:val="right" w:leader="dot" w:pos="9911"/>
        </w:tabs>
        <w:rPr>
          <w:rFonts w:asciiTheme="minorHAnsi" w:eastAsiaTheme="minorEastAsia" w:hAnsiTheme="minorHAnsi" w:cstheme="minorBidi"/>
          <w:smallCaps w:val="0"/>
          <w:noProof/>
          <w:sz w:val="22"/>
          <w:szCs w:val="22"/>
          <w:lang w:eastAsia="ru-RU"/>
        </w:rPr>
      </w:pPr>
      <w:hyperlink w:anchor="_Toc430953724" w:history="1">
        <w:r w:rsidR="00DB623A" w:rsidRPr="00324164">
          <w:rPr>
            <w:rStyle w:val="af1"/>
            <w:rFonts w:ascii="Times New Roman" w:hAnsi="Times New Roman" w:cs="Times New Roman"/>
            <w:noProof/>
          </w:rPr>
          <w:t>Анкета Участника открытого одноэтапного запроса предложений (форма 2)</w:t>
        </w:r>
        <w:r w:rsidR="00DB623A">
          <w:rPr>
            <w:noProof/>
            <w:webHidden/>
          </w:rPr>
          <w:tab/>
        </w:r>
        <w:r w:rsidR="00DB623A">
          <w:rPr>
            <w:noProof/>
            <w:webHidden/>
          </w:rPr>
          <w:fldChar w:fldCharType="begin"/>
        </w:r>
        <w:r w:rsidR="00DB623A">
          <w:rPr>
            <w:noProof/>
            <w:webHidden/>
          </w:rPr>
          <w:instrText xml:space="preserve"> PAGEREF _Toc430953724 \h </w:instrText>
        </w:r>
        <w:r w:rsidR="00DB623A">
          <w:rPr>
            <w:noProof/>
            <w:webHidden/>
          </w:rPr>
        </w:r>
        <w:r w:rsidR="00DB623A">
          <w:rPr>
            <w:noProof/>
            <w:webHidden/>
          </w:rPr>
          <w:fldChar w:fldCharType="separate"/>
        </w:r>
        <w:r w:rsidR="00DB623A">
          <w:rPr>
            <w:noProof/>
            <w:webHidden/>
          </w:rPr>
          <w:t>27</w:t>
        </w:r>
        <w:r w:rsidR="00DB623A">
          <w:rPr>
            <w:noProof/>
            <w:webHidden/>
          </w:rPr>
          <w:fldChar w:fldCharType="end"/>
        </w:r>
      </w:hyperlink>
    </w:p>
    <w:p w:rsidR="00DB623A" w:rsidRDefault="00F95E29">
      <w:pPr>
        <w:pStyle w:val="1ff"/>
        <w:rPr>
          <w:rFonts w:asciiTheme="minorHAnsi" w:eastAsiaTheme="minorEastAsia" w:hAnsiTheme="minorHAnsi" w:cstheme="minorBidi"/>
          <w:b w:val="0"/>
          <w:bCs w:val="0"/>
          <w:caps w:val="0"/>
          <w:noProof/>
          <w:sz w:val="22"/>
          <w:szCs w:val="22"/>
          <w:lang w:eastAsia="ru-RU"/>
        </w:rPr>
      </w:pPr>
      <w:hyperlink w:anchor="_Toc430953725" w:history="1">
        <w:r w:rsidR="00DB623A" w:rsidRPr="00324164">
          <w:rPr>
            <w:rStyle w:val="af1"/>
            <w:noProof/>
          </w:rPr>
          <w:t>Приложение № 2 к Документации</w:t>
        </w:r>
        <w:r w:rsidR="00DB623A">
          <w:rPr>
            <w:noProof/>
            <w:webHidden/>
          </w:rPr>
          <w:tab/>
        </w:r>
        <w:r w:rsidR="00DB623A">
          <w:rPr>
            <w:noProof/>
            <w:webHidden/>
          </w:rPr>
          <w:fldChar w:fldCharType="begin"/>
        </w:r>
        <w:r w:rsidR="00DB623A">
          <w:rPr>
            <w:noProof/>
            <w:webHidden/>
          </w:rPr>
          <w:instrText xml:space="preserve"> PAGEREF _Toc430953725 \h </w:instrText>
        </w:r>
        <w:r w:rsidR="00DB623A">
          <w:rPr>
            <w:noProof/>
            <w:webHidden/>
          </w:rPr>
        </w:r>
        <w:r w:rsidR="00DB623A">
          <w:rPr>
            <w:noProof/>
            <w:webHidden/>
          </w:rPr>
          <w:fldChar w:fldCharType="separate"/>
        </w:r>
        <w:r w:rsidR="00DB623A">
          <w:rPr>
            <w:noProof/>
            <w:webHidden/>
          </w:rPr>
          <w:t>29</w:t>
        </w:r>
        <w:r w:rsidR="00DB623A">
          <w:rPr>
            <w:noProof/>
            <w:webHidden/>
          </w:rPr>
          <w:fldChar w:fldCharType="end"/>
        </w:r>
      </w:hyperlink>
    </w:p>
    <w:p w:rsidR="00DB623A" w:rsidRDefault="00F95E29">
      <w:pPr>
        <w:pStyle w:val="1ff"/>
        <w:rPr>
          <w:rFonts w:asciiTheme="minorHAnsi" w:eastAsiaTheme="minorEastAsia" w:hAnsiTheme="minorHAnsi" w:cstheme="minorBidi"/>
          <w:b w:val="0"/>
          <w:bCs w:val="0"/>
          <w:caps w:val="0"/>
          <w:noProof/>
          <w:sz w:val="22"/>
          <w:szCs w:val="22"/>
          <w:lang w:eastAsia="ru-RU"/>
        </w:rPr>
      </w:pPr>
      <w:hyperlink w:anchor="_Toc430953726" w:history="1">
        <w:r w:rsidR="00DB623A" w:rsidRPr="00324164">
          <w:rPr>
            <w:rStyle w:val="af1"/>
            <w:noProof/>
          </w:rPr>
          <w:t>Приложение № 3 к Документации</w:t>
        </w:r>
        <w:r w:rsidR="00DB623A">
          <w:rPr>
            <w:noProof/>
            <w:webHidden/>
          </w:rPr>
          <w:tab/>
        </w:r>
        <w:r w:rsidR="00DB623A">
          <w:rPr>
            <w:noProof/>
            <w:webHidden/>
          </w:rPr>
          <w:fldChar w:fldCharType="begin"/>
        </w:r>
        <w:r w:rsidR="00DB623A">
          <w:rPr>
            <w:noProof/>
            <w:webHidden/>
          </w:rPr>
          <w:instrText xml:space="preserve"> PAGEREF _Toc430953726 \h </w:instrText>
        </w:r>
        <w:r w:rsidR="00DB623A">
          <w:rPr>
            <w:noProof/>
            <w:webHidden/>
          </w:rPr>
        </w:r>
        <w:r w:rsidR="00DB623A">
          <w:rPr>
            <w:noProof/>
            <w:webHidden/>
          </w:rPr>
          <w:fldChar w:fldCharType="separate"/>
        </w:r>
        <w:r w:rsidR="00DB623A">
          <w:rPr>
            <w:noProof/>
            <w:webHidden/>
          </w:rPr>
          <w:t>32</w:t>
        </w:r>
        <w:r w:rsidR="00DB623A">
          <w:rPr>
            <w:noProof/>
            <w:webHidden/>
          </w:rPr>
          <w:fldChar w:fldCharType="end"/>
        </w:r>
      </w:hyperlink>
    </w:p>
    <w:p w:rsidR="00DB623A" w:rsidRDefault="00F95E29">
      <w:pPr>
        <w:pStyle w:val="1ff"/>
        <w:rPr>
          <w:rFonts w:asciiTheme="minorHAnsi" w:eastAsiaTheme="minorEastAsia" w:hAnsiTheme="minorHAnsi" w:cstheme="minorBidi"/>
          <w:b w:val="0"/>
          <w:bCs w:val="0"/>
          <w:caps w:val="0"/>
          <w:noProof/>
          <w:sz w:val="22"/>
          <w:szCs w:val="22"/>
          <w:lang w:eastAsia="ru-RU"/>
        </w:rPr>
      </w:pPr>
      <w:hyperlink w:anchor="_Toc430953727" w:history="1">
        <w:r w:rsidR="00DB623A" w:rsidRPr="00324164">
          <w:rPr>
            <w:rStyle w:val="af1"/>
            <w:noProof/>
          </w:rPr>
          <w:t>Приложение № 4 к Документации</w:t>
        </w:r>
        <w:r w:rsidR="00DB623A">
          <w:rPr>
            <w:noProof/>
            <w:webHidden/>
          </w:rPr>
          <w:tab/>
        </w:r>
        <w:r w:rsidR="00DB623A">
          <w:rPr>
            <w:noProof/>
            <w:webHidden/>
          </w:rPr>
          <w:fldChar w:fldCharType="begin"/>
        </w:r>
        <w:r w:rsidR="00DB623A">
          <w:rPr>
            <w:noProof/>
            <w:webHidden/>
          </w:rPr>
          <w:instrText xml:space="preserve"> PAGEREF _Toc430953727 \h </w:instrText>
        </w:r>
        <w:r w:rsidR="00DB623A">
          <w:rPr>
            <w:noProof/>
            <w:webHidden/>
          </w:rPr>
        </w:r>
        <w:r w:rsidR="00DB623A">
          <w:rPr>
            <w:noProof/>
            <w:webHidden/>
          </w:rPr>
          <w:fldChar w:fldCharType="separate"/>
        </w:r>
        <w:r w:rsidR="00DB623A">
          <w:rPr>
            <w:noProof/>
            <w:webHidden/>
          </w:rPr>
          <w:t>33</w:t>
        </w:r>
        <w:r w:rsidR="00DB623A">
          <w:rPr>
            <w:noProof/>
            <w:webHidden/>
          </w:rPr>
          <w:fldChar w:fldCharType="end"/>
        </w:r>
      </w:hyperlink>
    </w:p>
    <w:p w:rsidR="00DB623A" w:rsidRDefault="00F95E29">
      <w:pPr>
        <w:pStyle w:val="1ff"/>
        <w:rPr>
          <w:rFonts w:asciiTheme="minorHAnsi" w:eastAsiaTheme="minorEastAsia" w:hAnsiTheme="minorHAnsi" w:cstheme="minorBidi"/>
          <w:b w:val="0"/>
          <w:bCs w:val="0"/>
          <w:caps w:val="0"/>
          <w:noProof/>
          <w:sz w:val="22"/>
          <w:szCs w:val="22"/>
          <w:lang w:eastAsia="ru-RU"/>
        </w:rPr>
      </w:pPr>
      <w:hyperlink w:anchor="_Toc430953728" w:history="1">
        <w:r w:rsidR="00DB623A" w:rsidRPr="00324164">
          <w:rPr>
            <w:rStyle w:val="af1"/>
            <w:noProof/>
          </w:rPr>
          <w:t>Приложение № 5 к Документации</w:t>
        </w:r>
        <w:r w:rsidR="00DB623A">
          <w:rPr>
            <w:noProof/>
            <w:webHidden/>
          </w:rPr>
          <w:tab/>
        </w:r>
        <w:r w:rsidR="00DB623A">
          <w:rPr>
            <w:noProof/>
            <w:webHidden/>
          </w:rPr>
          <w:fldChar w:fldCharType="begin"/>
        </w:r>
        <w:r w:rsidR="00DB623A">
          <w:rPr>
            <w:noProof/>
            <w:webHidden/>
          </w:rPr>
          <w:instrText xml:space="preserve"> PAGEREF _Toc430953728 \h </w:instrText>
        </w:r>
        <w:r w:rsidR="00DB623A">
          <w:rPr>
            <w:noProof/>
            <w:webHidden/>
          </w:rPr>
        </w:r>
        <w:r w:rsidR="00DB623A">
          <w:rPr>
            <w:noProof/>
            <w:webHidden/>
          </w:rPr>
          <w:fldChar w:fldCharType="separate"/>
        </w:r>
        <w:r w:rsidR="00DB623A">
          <w:rPr>
            <w:noProof/>
            <w:webHidden/>
          </w:rPr>
          <w:t>57</w:t>
        </w:r>
        <w:r w:rsidR="00DB623A">
          <w:rPr>
            <w:noProof/>
            <w:webHidden/>
          </w:rPr>
          <w:fldChar w:fldCharType="end"/>
        </w:r>
      </w:hyperlink>
    </w:p>
    <w:p w:rsidR="004F1CE9" w:rsidRDefault="00244A6A" w:rsidP="00244A6A">
      <w:pPr>
        <w:suppressAutoHyphens/>
        <w:spacing w:after="0" w:line="240" w:lineRule="auto"/>
        <w:ind w:right="822"/>
        <w:jc w:val="both"/>
        <w:rPr>
          <w:rFonts w:ascii="Calibri" w:eastAsia="Calibri" w:hAnsi="Calibri" w:cs="Times New Roman"/>
          <w:color w:val="FF0000"/>
          <w:lang w:eastAsia="ar-SA"/>
        </w:rPr>
      </w:pPr>
      <w:r w:rsidRPr="00AA78EB">
        <w:rPr>
          <w:rFonts w:ascii="Calibri" w:eastAsia="Calibri" w:hAnsi="Calibri" w:cs="Times New Roman"/>
          <w:color w:val="FF0000"/>
          <w:lang w:eastAsia="ar-SA"/>
        </w:rPr>
        <w:fldChar w:fldCharType="end"/>
      </w:r>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Times New Roman" w:eastAsia="Times New Roman" w:hAnsi="Times New Roman" w:cs="Times New Roman"/>
          <w:b/>
          <w:color w:val="FF0000"/>
          <w:sz w:val="24"/>
          <w:szCs w:val="24"/>
          <w:lang w:eastAsia="ar-SA"/>
        </w:rPr>
        <w:t xml:space="preserve">       </w:t>
      </w:r>
    </w:p>
    <w:p w:rsidR="00244A6A" w:rsidRP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E847AA" w:rsidRDefault="00244A6A" w:rsidP="001878AA">
      <w:pPr>
        <w:pStyle w:val="afffd"/>
        <w:keepNext/>
        <w:numPr>
          <w:ilvl w:val="0"/>
          <w:numId w:val="31"/>
        </w:numPr>
        <w:tabs>
          <w:tab w:val="num" w:pos="426"/>
        </w:tabs>
        <w:spacing w:after="0" w:line="240" w:lineRule="auto"/>
        <w:ind w:hanging="720"/>
        <w:jc w:val="center"/>
        <w:outlineLvl w:val="0"/>
        <w:rPr>
          <w:rFonts w:ascii="Times New Roman" w:eastAsia="Times New Roman" w:hAnsi="Times New Roman"/>
          <w:b/>
          <w:bCs/>
          <w:iCs/>
          <w:sz w:val="24"/>
          <w:szCs w:val="24"/>
          <w:lang w:val="x-none"/>
        </w:rPr>
      </w:pPr>
      <w:bookmarkStart w:id="3" w:name="_Toc430953703"/>
      <w:r w:rsidRPr="006F43E8">
        <w:rPr>
          <w:rFonts w:ascii="Times New Roman" w:eastAsia="Times New Roman" w:hAnsi="Times New Roman"/>
          <w:b/>
          <w:iCs/>
          <w:sz w:val="24"/>
          <w:szCs w:val="24"/>
          <w:lang w:val="x-none"/>
        </w:rPr>
        <w:t>Термины и определения</w:t>
      </w:r>
      <w:bookmarkEnd w:id="3"/>
    </w:p>
    <w:p w:rsidR="00E5420F" w:rsidRPr="00E5420F" w:rsidRDefault="00E5420F" w:rsidP="00E5420F">
      <w:pPr>
        <w:suppressAutoHyphens/>
        <w:spacing w:after="120"/>
        <w:jc w:val="both"/>
        <w:rPr>
          <w:rFonts w:ascii="Times New Roman" w:eastAsia="Times New Roman" w:hAnsi="Times New Roman" w:cs="Times New Roman"/>
          <w:b/>
          <w:bCs/>
          <w:sz w:val="24"/>
          <w:szCs w:val="24"/>
          <w:lang w:eastAsia="ar-SA"/>
        </w:rPr>
      </w:pPr>
    </w:p>
    <w:p w:rsidR="00E5420F" w:rsidRPr="00E5420F" w:rsidRDefault="00E5420F" w:rsidP="00E5420F">
      <w:pPr>
        <w:suppressAutoHyphens/>
        <w:spacing w:after="0" w:line="240" w:lineRule="auto"/>
        <w:jc w:val="both"/>
        <w:rPr>
          <w:rFonts w:ascii="Times New Roman" w:eastAsia="Times New Roman" w:hAnsi="Times New Roman" w:cs="Times New Roman"/>
          <w:bCs/>
          <w:sz w:val="24"/>
          <w:szCs w:val="24"/>
          <w:lang w:eastAsia="ar-SA"/>
        </w:rPr>
      </w:pPr>
      <w:r w:rsidRPr="00E5420F">
        <w:rPr>
          <w:rFonts w:ascii="Times New Roman" w:eastAsia="Times New Roman" w:hAnsi="Times New Roman" w:cs="Times New Roman"/>
          <w:b/>
          <w:bCs/>
          <w:sz w:val="24"/>
          <w:szCs w:val="24"/>
          <w:lang w:eastAsia="ar-SA"/>
        </w:rPr>
        <w:t>Заказчик</w:t>
      </w:r>
      <w:r w:rsidRPr="00E5420F">
        <w:rPr>
          <w:rFonts w:ascii="Times New Roman" w:eastAsia="Times New Roman" w:hAnsi="Times New Roman" w:cs="Times New Roman"/>
          <w:bCs/>
          <w:sz w:val="24"/>
          <w:szCs w:val="24"/>
          <w:lang w:eastAsia="ar-SA"/>
        </w:rPr>
        <w:t xml:space="preserve"> – </w:t>
      </w:r>
      <w:r w:rsidRPr="00E5420F">
        <w:rPr>
          <w:rFonts w:ascii="Times New Roman" w:eastAsia="Calibri" w:hAnsi="Times New Roman" w:cs="Times New Roman"/>
          <w:sz w:val="24"/>
          <w:szCs w:val="24"/>
        </w:rPr>
        <w:t>юридическое лицо, в интересах и за счет средств которого осуществляется закупка – Открытое акционерное общество «Мурманэнергосбыт» (ОАО «Мурманэнергосбыт»).</w:t>
      </w:r>
    </w:p>
    <w:p w:rsidR="00E5420F" w:rsidRPr="00E5420F" w:rsidRDefault="00E5420F" w:rsidP="00E5420F">
      <w:pPr>
        <w:suppressAutoHyphens/>
        <w:spacing w:after="0" w:line="240" w:lineRule="auto"/>
        <w:jc w:val="both"/>
        <w:rPr>
          <w:rFonts w:ascii="Times New Roman" w:eastAsia="Times New Roman" w:hAnsi="Times New Roman" w:cs="Times New Roman"/>
          <w:b/>
          <w:bCs/>
          <w:sz w:val="24"/>
          <w:szCs w:val="24"/>
          <w:lang w:eastAsia="ar-SA"/>
        </w:rPr>
      </w:pPr>
    </w:p>
    <w:p w:rsidR="00E5420F" w:rsidRPr="00E5420F" w:rsidRDefault="00E5420F" w:rsidP="00E5420F">
      <w:pPr>
        <w:suppressAutoHyphens/>
        <w:spacing w:after="0" w:line="240" w:lineRule="auto"/>
        <w:jc w:val="both"/>
        <w:rPr>
          <w:rFonts w:ascii="Times New Roman" w:eastAsia="Times New Roman" w:hAnsi="Times New Roman" w:cs="Times New Roman"/>
          <w:bCs/>
          <w:sz w:val="24"/>
          <w:szCs w:val="24"/>
          <w:lang w:eastAsia="ar-SA"/>
        </w:rPr>
      </w:pPr>
      <w:r w:rsidRPr="00E5420F">
        <w:rPr>
          <w:rFonts w:ascii="Times New Roman" w:eastAsia="Times New Roman" w:hAnsi="Times New Roman" w:cs="Times New Roman"/>
          <w:b/>
          <w:bCs/>
          <w:sz w:val="24"/>
          <w:szCs w:val="24"/>
          <w:lang w:eastAsia="ar-SA"/>
        </w:rPr>
        <w:t>Комиссия по закупке</w:t>
      </w:r>
      <w:r w:rsidRPr="00E5420F">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E5420F" w:rsidRPr="00E5420F" w:rsidRDefault="00E5420F" w:rsidP="00E5420F">
      <w:pPr>
        <w:suppressAutoHyphens/>
        <w:spacing w:after="0" w:line="240" w:lineRule="auto"/>
        <w:jc w:val="both"/>
        <w:rPr>
          <w:rFonts w:ascii="Times New Roman" w:eastAsia="Times New Roman" w:hAnsi="Times New Roman" w:cs="Times New Roman"/>
          <w:b/>
          <w:bCs/>
          <w:sz w:val="24"/>
          <w:szCs w:val="24"/>
          <w:lang w:eastAsia="ar-SA"/>
        </w:rPr>
      </w:pPr>
    </w:p>
    <w:p w:rsidR="00E5420F" w:rsidRPr="00E5420F" w:rsidRDefault="00E5420F" w:rsidP="00E5420F">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E5420F">
        <w:rPr>
          <w:rFonts w:ascii="Times New Roman" w:eastAsia="Times New Roman" w:hAnsi="Times New Roman" w:cs="Times New Roman"/>
          <w:b/>
          <w:bCs/>
          <w:sz w:val="24"/>
          <w:szCs w:val="24"/>
          <w:lang w:eastAsia="ar-SA"/>
        </w:rPr>
        <w:t>Запрос предложений</w:t>
      </w:r>
      <w:r w:rsidRPr="00E5420F">
        <w:rPr>
          <w:rFonts w:ascii="Times New Roman" w:eastAsia="Times New Roman" w:hAnsi="Times New Roman" w:cs="Times New Roman"/>
          <w:bCs/>
          <w:sz w:val="24"/>
          <w:szCs w:val="24"/>
          <w:lang w:eastAsia="ar-SA"/>
        </w:rPr>
        <w:t xml:space="preserve"> – </w:t>
      </w:r>
      <w:r w:rsidRPr="00E5420F">
        <w:rPr>
          <w:rFonts w:ascii="Times New Roman" w:eastAsia="Calibri" w:hAnsi="Times New Roman" w:cs="Times New Roman"/>
          <w:sz w:val="24"/>
          <w:szCs w:val="24"/>
        </w:rPr>
        <w:t>способ закупки, при котором Победителем признается</w:t>
      </w:r>
      <w:r w:rsidRPr="00E5420F">
        <w:rPr>
          <w:rFonts w:ascii="Times New Roman" w:eastAsia="Calibri" w:hAnsi="Times New Roman" w:cs="Times New Roman"/>
          <w:b/>
          <w:sz w:val="24"/>
          <w:szCs w:val="24"/>
        </w:rPr>
        <w:t xml:space="preserve"> </w:t>
      </w:r>
      <w:r w:rsidRPr="00E5420F">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E5420F" w:rsidRPr="00E5420F" w:rsidRDefault="00E5420F" w:rsidP="00E5420F">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E5420F" w:rsidRPr="00E5420F" w:rsidRDefault="00E5420F" w:rsidP="00E5420F">
      <w:pPr>
        <w:suppressAutoHyphens/>
        <w:spacing w:after="0" w:line="240" w:lineRule="auto"/>
        <w:jc w:val="both"/>
        <w:rPr>
          <w:rFonts w:ascii="Times New Roman" w:eastAsia="Times New Roman" w:hAnsi="Times New Roman" w:cs="Times New Roman"/>
          <w:sz w:val="24"/>
          <w:szCs w:val="24"/>
          <w:lang w:eastAsia="ar-SA"/>
        </w:rPr>
      </w:pPr>
      <w:r w:rsidRPr="00E5420F">
        <w:rPr>
          <w:rFonts w:ascii="Times New Roman" w:eastAsia="Times New Roman" w:hAnsi="Times New Roman" w:cs="Times New Roman"/>
          <w:b/>
          <w:bCs/>
          <w:sz w:val="24"/>
          <w:szCs w:val="24"/>
          <w:lang w:eastAsia="ar-SA"/>
        </w:rPr>
        <w:t>Извещение о проведении запроса предложений</w:t>
      </w:r>
      <w:r w:rsidRPr="00E5420F">
        <w:rPr>
          <w:rFonts w:ascii="Times New Roman" w:eastAsia="Times New Roman" w:hAnsi="Times New Roman" w:cs="Times New Roman"/>
          <w:bCs/>
          <w:sz w:val="24"/>
          <w:szCs w:val="24"/>
          <w:lang w:eastAsia="ar-SA"/>
        </w:rPr>
        <w:t xml:space="preserve"> – информация о запросе предложений, публикуемая на официальном сайте </w:t>
      </w:r>
      <w:hyperlink r:id="rId16" w:history="1">
        <w:r w:rsidRPr="00E5420F">
          <w:rPr>
            <w:rFonts w:ascii="Times New Roman" w:eastAsia="Times New Roman" w:hAnsi="Times New Roman" w:cs="Times New Roman"/>
            <w:color w:val="0000FF"/>
            <w:sz w:val="24"/>
            <w:szCs w:val="24"/>
            <w:u w:val="single"/>
            <w:lang w:eastAsia="ar-SA"/>
          </w:rPr>
          <w:t>http://zakupki.gov.ru/223/</w:t>
        </w:r>
      </w:hyperlink>
      <w:r w:rsidRPr="00E5420F">
        <w:rPr>
          <w:rFonts w:ascii="Times New Roman" w:eastAsia="Times New Roman" w:hAnsi="Times New Roman" w:cs="Times New Roman"/>
          <w:sz w:val="24"/>
          <w:szCs w:val="24"/>
          <w:lang w:eastAsia="ar-SA"/>
        </w:rPr>
        <w:t>.</w:t>
      </w:r>
    </w:p>
    <w:p w:rsidR="00E5420F" w:rsidRPr="00E5420F" w:rsidRDefault="00E5420F" w:rsidP="00E5420F">
      <w:pPr>
        <w:suppressAutoHyphens/>
        <w:spacing w:after="0" w:line="240" w:lineRule="auto"/>
        <w:jc w:val="both"/>
        <w:rPr>
          <w:rFonts w:ascii="Times New Roman" w:eastAsia="Times New Roman" w:hAnsi="Times New Roman" w:cs="Times New Roman"/>
          <w:b/>
          <w:bCs/>
          <w:sz w:val="24"/>
          <w:szCs w:val="24"/>
          <w:lang w:eastAsia="ar-SA"/>
        </w:rPr>
      </w:pPr>
    </w:p>
    <w:p w:rsidR="00E5420F" w:rsidRPr="00E5420F" w:rsidRDefault="00E5420F" w:rsidP="00E5420F">
      <w:pPr>
        <w:suppressAutoHyphens/>
        <w:spacing w:after="0" w:line="240" w:lineRule="auto"/>
        <w:jc w:val="both"/>
        <w:rPr>
          <w:rFonts w:ascii="Times New Roman" w:eastAsia="Times New Roman" w:hAnsi="Times New Roman" w:cs="Times New Roman"/>
          <w:sz w:val="24"/>
          <w:szCs w:val="24"/>
          <w:lang w:eastAsia="ar-SA"/>
        </w:rPr>
      </w:pPr>
      <w:r w:rsidRPr="00E5420F">
        <w:rPr>
          <w:rFonts w:ascii="Times New Roman" w:eastAsia="Times New Roman" w:hAnsi="Times New Roman" w:cs="Times New Roman"/>
          <w:b/>
          <w:bCs/>
          <w:sz w:val="24"/>
          <w:szCs w:val="24"/>
          <w:lang w:eastAsia="ar-SA"/>
        </w:rPr>
        <w:t>Документация о проведении запроса предложений</w:t>
      </w:r>
      <w:r w:rsidRPr="00E5420F">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на официальном сайте </w:t>
      </w:r>
      <w:hyperlink r:id="rId17" w:history="1">
        <w:r w:rsidRPr="00E5420F">
          <w:rPr>
            <w:rFonts w:ascii="Times New Roman" w:eastAsia="Times New Roman" w:hAnsi="Times New Roman" w:cs="Times New Roman"/>
            <w:color w:val="0000FF"/>
            <w:sz w:val="24"/>
            <w:szCs w:val="24"/>
            <w:u w:val="single"/>
            <w:lang w:eastAsia="ar-SA"/>
          </w:rPr>
          <w:t>http://zakupki.gov.ru/223/</w:t>
        </w:r>
      </w:hyperlink>
      <w:r w:rsidRPr="00E5420F">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E5420F" w:rsidRPr="00E5420F" w:rsidRDefault="00E5420F" w:rsidP="00E5420F">
      <w:pPr>
        <w:suppressAutoHyphens/>
        <w:spacing w:after="0" w:line="240" w:lineRule="auto"/>
        <w:jc w:val="both"/>
        <w:rPr>
          <w:rFonts w:ascii="Times New Roman" w:eastAsia="Times New Roman" w:hAnsi="Times New Roman" w:cs="Times New Roman"/>
          <w:b/>
          <w:bCs/>
          <w:sz w:val="24"/>
          <w:szCs w:val="24"/>
          <w:lang w:eastAsia="ar-SA"/>
        </w:rPr>
      </w:pPr>
    </w:p>
    <w:p w:rsidR="00E5420F" w:rsidRPr="00E5420F" w:rsidRDefault="00E5420F" w:rsidP="00E5420F">
      <w:pPr>
        <w:suppressAutoHyphens/>
        <w:spacing w:after="0" w:line="240" w:lineRule="auto"/>
        <w:jc w:val="both"/>
        <w:rPr>
          <w:rFonts w:ascii="Times New Roman" w:eastAsia="Times New Roman" w:hAnsi="Times New Roman" w:cs="Times New Roman"/>
          <w:bCs/>
          <w:sz w:val="24"/>
          <w:szCs w:val="24"/>
          <w:lang w:eastAsia="ar-SA"/>
        </w:rPr>
      </w:pPr>
      <w:r w:rsidRPr="00E5420F">
        <w:rPr>
          <w:rFonts w:ascii="Times New Roman" w:eastAsia="Times New Roman" w:hAnsi="Times New Roman" w:cs="Times New Roman"/>
          <w:b/>
          <w:bCs/>
          <w:sz w:val="24"/>
          <w:szCs w:val="24"/>
          <w:lang w:eastAsia="ar-SA"/>
        </w:rPr>
        <w:t>Заявка на участие в запросе предложений</w:t>
      </w:r>
      <w:r w:rsidRPr="00E5420F">
        <w:rPr>
          <w:rFonts w:ascii="Times New Roman" w:eastAsia="Times New Roman" w:hAnsi="Times New Roman" w:cs="Times New Roman"/>
          <w:bCs/>
          <w:sz w:val="24"/>
          <w:szCs w:val="24"/>
          <w:lang w:eastAsia="ar-SA"/>
        </w:rPr>
        <w:t xml:space="preserve"> </w:t>
      </w:r>
      <w:r w:rsidRPr="00E5420F">
        <w:rPr>
          <w:rFonts w:ascii="Times New Roman" w:eastAsia="Times New Roman" w:hAnsi="Times New Roman" w:cs="Times New Roman"/>
          <w:b/>
          <w:bCs/>
          <w:sz w:val="24"/>
          <w:szCs w:val="24"/>
          <w:lang w:eastAsia="ar-SA"/>
        </w:rPr>
        <w:t xml:space="preserve">(также по тексту – заявка) </w:t>
      </w:r>
      <w:r w:rsidRPr="00E5420F">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E5420F" w:rsidRPr="00E5420F" w:rsidRDefault="00E5420F" w:rsidP="00E5420F">
      <w:pPr>
        <w:suppressAutoHyphens/>
        <w:spacing w:after="0" w:line="240" w:lineRule="auto"/>
        <w:jc w:val="both"/>
        <w:rPr>
          <w:rFonts w:ascii="Times New Roman" w:eastAsia="Times New Roman" w:hAnsi="Times New Roman" w:cs="Times New Roman"/>
          <w:b/>
          <w:sz w:val="24"/>
          <w:szCs w:val="24"/>
          <w:lang w:eastAsia="ar-SA"/>
        </w:rPr>
      </w:pPr>
    </w:p>
    <w:p w:rsidR="00E5420F" w:rsidRPr="00E5420F" w:rsidRDefault="00E5420F" w:rsidP="00E5420F">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E5420F">
        <w:rPr>
          <w:rFonts w:ascii="Times New Roman" w:eastAsia="Times New Roman" w:hAnsi="Times New Roman" w:cs="Times New Roman"/>
          <w:b/>
          <w:sz w:val="24"/>
          <w:szCs w:val="24"/>
          <w:lang w:eastAsia="ar-SA"/>
        </w:rPr>
        <w:t xml:space="preserve">Официальный сайт </w:t>
      </w:r>
      <w:hyperlink r:id="rId18" w:history="1">
        <w:r w:rsidRPr="00E5420F">
          <w:rPr>
            <w:rFonts w:ascii="Times New Roman" w:eastAsia="Times New Roman" w:hAnsi="Times New Roman" w:cs="Times New Roman"/>
            <w:color w:val="0000FF"/>
            <w:sz w:val="24"/>
            <w:szCs w:val="24"/>
            <w:u w:val="single"/>
            <w:lang w:eastAsia="ar-SA"/>
          </w:rPr>
          <w:t>http://zakupki.gov.ru/223/</w:t>
        </w:r>
      </w:hyperlink>
      <w:r w:rsidRPr="00E5420F">
        <w:rPr>
          <w:rFonts w:ascii="Times New Roman" w:eastAsia="Times New Roman" w:hAnsi="Times New Roman" w:cs="Times New Roman"/>
          <w:b/>
          <w:sz w:val="24"/>
          <w:szCs w:val="24"/>
          <w:lang w:eastAsia="ar-SA"/>
        </w:rPr>
        <w:t xml:space="preserve"> </w:t>
      </w:r>
      <w:r w:rsidRPr="00E5420F">
        <w:rPr>
          <w:rFonts w:ascii="Times New Roman" w:eastAsia="Times New Roman" w:hAnsi="Times New Roman" w:cs="Times New Roman"/>
          <w:sz w:val="24"/>
          <w:szCs w:val="24"/>
          <w:lang w:eastAsia="ar-SA"/>
        </w:rPr>
        <w:t xml:space="preserve">(далее - официальный сайт) </w:t>
      </w:r>
      <w:r w:rsidRPr="00E5420F">
        <w:rPr>
          <w:rFonts w:ascii="Times New Roman" w:eastAsia="Times New Roman" w:hAnsi="Times New Roman" w:cs="Times New Roman"/>
          <w:b/>
          <w:sz w:val="24"/>
          <w:szCs w:val="24"/>
          <w:lang w:eastAsia="ar-SA"/>
        </w:rPr>
        <w:t>–</w:t>
      </w:r>
      <w:r w:rsidRPr="00E5420F">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До ввода в эксплуатацию единой информационной системы информация и документы, предусмотренные Федеральным законом от 18 июля 2011 года № 223-ФЗ «О закупках товаров, работ, услуг отдельными видами юридических лиц», размещаются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r w:rsidRPr="00E5420F">
        <w:rPr>
          <w:rFonts w:ascii="Times New Roman" w:eastAsia="Times New Roman" w:hAnsi="Times New Roman" w:cs="Times New Roman"/>
          <w:sz w:val="24"/>
          <w:szCs w:val="24"/>
          <w:u w:val="single"/>
          <w:lang w:eastAsia="ar-SA"/>
        </w:rPr>
        <w:t>www.zakupki.gov.ru</w:t>
      </w:r>
      <w:r w:rsidRPr="00E5420F">
        <w:rPr>
          <w:rFonts w:ascii="Times New Roman" w:eastAsia="Times New Roman" w:hAnsi="Times New Roman" w:cs="Times New Roman"/>
          <w:sz w:val="24"/>
          <w:szCs w:val="24"/>
          <w:lang w:eastAsia="ar-SA"/>
        </w:rPr>
        <w:t>) в порядке, установленном Правительством Российской Федерации.</w:t>
      </w:r>
    </w:p>
    <w:p w:rsidR="00E5420F" w:rsidRPr="00E5420F" w:rsidRDefault="00E5420F" w:rsidP="00E5420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E5420F">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ОАО «Мурманэнергосбыт» (ИНН 5190907139, ОГРН 1095190009111), размещается Заказчиком на сайте Заказчика </w:t>
      </w:r>
      <w:hyperlink r:id="rId19" w:history="1">
        <w:r w:rsidRPr="00E5420F">
          <w:rPr>
            <w:rFonts w:ascii="Times New Roman" w:eastAsia="Times New Roman" w:hAnsi="Times New Roman" w:cs="Times New Roman"/>
            <w:color w:val="0000FF"/>
            <w:sz w:val="24"/>
            <w:szCs w:val="24"/>
            <w:u w:val="single"/>
            <w:lang w:eastAsia="ar-SA"/>
          </w:rPr>
          <w:t>http://www.mures.ru/</w:t>
        </w:r>
      </w:hyperlink>
      <w:r w:rsidRPr="00E5420F">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w:t>
      </w:r>
      <w:r w:rsidRPr="00E5420F">
        <w:rPr>
          <w:rFonts w:ascii="Times New Roman" w:eastAsia="Times New Roman" w:hAnsi="Times New Roman" w:cs="Times New Roman"/>
          <w:sz w:val="24"/>
          <w:szCs w:val="24"/>
          <w:lang w:eastAsia="ar-SA"/>
        </w:rPr>
        <w:lastRenderedPageBreak/>
        <w:t>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C635D" w:rsidRDefault="003C635D" w:rsidP="003C635D">
      <w:pPr>
        <w:suppressAutoHyphens/>
        <w:spacing w:after="120"/>
        <w:jc w:val="both"/>
        <w:rPr>
          <w:rFonts w:ascii="Times New Roman" w:eastAsia="Times New Roman" w:hAnsi="Times New Roman" w:cs="Times New Roman"/>
          <w:b/>
          <w:sz w:val="24"/>
          <w:szCs w:val="24"/>
          <w:lang w:eastAsia="ar-SA"/>
        </w:rPr>
      </w:pPr>
    </w:p>
    <w:p w:rsidR="00E44D89" w:rsidRDefault="00E44D89" w:rsidP="003C635D">
      <w:pPr>
        <w:suppressAutoHyphens/>
        <w:spacing w:after="120"/>
        <w:jc w:val="both"/>
        <w:rPr>
          <w:rFonts w:ascii="Times New Roman" w:eastAsia="Times New Roman" w:hAnsi="Times New Roman" w:cs="Times New Roman"/>
          <w:b/>
          <w:sz w:val="24"/>
          <w:szCs w:val="24"/>
          <w:lang w:eastAsia="ar-SA"/>
        </w:rPr>
      </w:pPr>
    </w:p>
    <w:p w:rsidR="00E44D89" w:rsidRDefault="00E44D89" w:rsidP="003C635D">
      <w:pPr>
        <w:suppressAutoHyphens/>
        <w:spacing w:after="120"/>
        <w:jc w:val="both"/>
        <w:rPr>
          <w:rFonts w:ascii="Times New Roman" w:eastAsia="Times New Roman" w:hAnsi="Times New Roman" w:cs="Times New Roman"/>
          <w:b/>
          <w:sz w:val="24"/>
          <w:szCs w:val="24"/>
          <w:lang w:eastAsia="ar-SA"/>
        </w:rPr>
      </w:pPr>
    </w:p>
    <w:p w:rsidR="00E44D89" w:rsidRDefault="00E44D89" w:rsidP="003C635D">
      <w:pPr>
        <w:suppressAutoHyphens/>
        <w:spacing w:after="120"/>
        <w:jc w:val="both"/>
        <w:rPr>
          <w:rFonts w:ascii="Times New Roman" w:eastAsia="Times New Roman" w:hAnsi="Times New Roman" w:cs="Times New Roman"/>
          <w:b/>
          <w:sz w:val="24"/>
          <w:szCs w:val="24"/>
          <w:lang w:eastAsia="ar-SA"/>
        </w:rPr>
      </w:pPr>
    </w:p>
    <w:p w:rsidR="00E44D89" w:rsidRDefault="00E44D89" w:rsidP="003C635D">
      <w:pPr>
        <w:suppressAutoHyphens/>
        <w:spacing w:after="120"/>
        <w:jc w:val="both"/>
        <w:rPr>
          <w:rFonts w:ascii="Times New Roman" w:eastAsia="Times New Roman" w:hAnsi="Times New Roman" w:cs="Times New Roman"/>
          <w:b/>
          <w:sz w:val="24"/>
          <w:szCs w:val="24"/>
          <w:lang w:eastAsia="ar-SA"/>
        </w:rPr>
      </w:pPr>
    </w:p>
    <w:p w:rsidR="00E44D89" w:rsidRDefault="00E44D89" w:rsidP="003C635D">
      <w:pPr>
        <w:suppressAutoHyphens/>
        <w:spacing w:after="120"/>
        <w:jc w:val="both"/>
        <w:rPr>
          <w:rFonts w:ascii="Times New Roman" w:eastAsia="Times New Roman" w:hAnsi="Times New Roman" w:cs="Times New Roman"/>
          <w:b/>
          <w:sz w:val="24"/>
          <w:szCs w:val="24"/>
          <w:lang w:eastAsia="ar-SA"/>
        </w:rPr>
      </w:pPr>
    </w:p>
    <w:p w:rsidR="00E44D89" w:rsidRDefault="00E44D89" w:rsidP="003C635D">
      <w:pPr>
        <w:suppressAutoHyphens/>
        <w:spacing w:after="120"/>
        <w:jc w:val="both"/>
        <w:rPr>
          <w:rFonts w:ascii="Times New Roman" w:eastAsia="Times New Roman" w:hAnsi="Times New Roman" w:cs="Times New Roman"/>
          <w:b/>
          <w:sz w:val="24"/>
          <w:szCs w:val="24"/>
          <w:lang w:eastAsia="ar-SA"/>
        </w:rPr>
      </w:pPr>
    </w:p>
    <w:p w:rsidR="00E5420F" w:rsidRDefault="00E5420F" w:rsidP="003C635D">
      <w:pPr>
        <w:suppressAutoHyphens/>
        <w:spacing w:after="120"/>
        <w:jc w:val="both"/>
        <w:rPr>
          <w:rFonts w:ascii="Times New Roman" w:eastAsia="Times New Roman" w:hAnsi="Times New Roman" w:cs="Times New Roman"/>
          <w:b/>
          <w:sz w:val="24"/>
          <w:szCs w:val="24"/>
          <w:lang w:eastAsia="ar-SA"/>
        </w:rPr>
      </w:pPr>
    </w:p>
    <w:p w:rsidR="00E5420F" w:rsidRDefault="00E5420F" w:rsidP="003C635D">
      <w:pPr>
        <w:suppressAutoHyphens/>
        <w:spacing w:after="120"/>
        <w:jc w:val="both"/>
        <w:rPr>
          <w:rFonts w:ascii="Times New Roman" w:eastAsia="Times New Roman" w:hAnsi="Times New Roman" w:cs="Times New Roman"/>
          <w:b/>
          <w:sz w:val="24"/>
          <w:szCs w:val="24"/>
          <w:lang w:eastAsia="ar-SA"/>
        </w:rPr>
      </w:pPr>
    </w:p>
    <w:p w:rsidR="00E5420F" w:rsidRDefault="00E5420F" w:rsidP="003C635D">
      <w:pPr>
        <w:suppressAutoHyphens/>
        <w:spacing w:after="120"/>
        <w:jc w:val="both"/>
        <w:rPr>
          <w:rFonts w:ascii="Times New Roman" w:eastAsia="Times New Roman" w:hAnsi="Times New Roman" w:cs="Times New Roman"/>
          <w:b/>
          <w:sz w:val="24"/>
          <w:szCs w:val="24"/>
          <w:lang w:eastAsia="ar-SA"/>
        </w:rPr>
      </w:pPr>
    </w:p>
    <w:p w:rsidR="00E5420F" w:rsidRDefault="00E5420F" w:rsidP="003C635D">
      <w:pPr>
        <w:suppressAutoHyphens/>
        <w:spacing w:after="120"/>
        <w:jc w:val="both"/>
        <w:rPr>
          <w:rFonts w:ascii="Times New Roman" w:eastAsia="Times New Roman" w:hAnsi="Times New Roman" w:cs="Times New Roman"/>
          <w:b/>
          <w:sz w:val="24"/>
          <w:szCs w:val="24"/>
          <w:lang w:eastAsia="ar-SA"/>
        </w:rPr>
      </w:pPr>
    </w:p>
    <w:p w:rsidR="00E5420F" w:rsidRDefault="00E5420F" w:rsidP="003C635D">
      <w:pPr>
        <w:suppressAutoHyphens/>
        <w:spacing w:after="120"/>
        <w:jc w:val="both"/>
        <w:rPr>
          <w:rFonts w:ascii="Times New Roman" w:eastAsia="Times New Roman" w:hAnsi="Times New Roman" w:cs="Times New Roman"/>
          <w:b/>
          <w:sz w:val="24"/>
          <w:szCs w:val="24"/>
          <w:lang w:eastAsia="ar-SA"/>
        </w:rPr>
      </w:pPr>
    </w:p>
    <w:p w:rsidR="00E5420F" w:rsidRDefault="00E5420F" w:rsidP="003C635D">
      <w:pPr>
        <w:suppressAutoHyphens/>
        <w:spacing w:after="120"/>
        <w:jc w:val="both"/>
        <w:rPr>
          <w:rFonts w:ascii="Times New Roman" w:eastAsia="Times New Roman" w:hAnsi="Times New Roman" w:cs="Times New Roman"/>
          <w:b/>
          <w:sz w:val="24"/>
          <w:szCs w:val="24"/>
          <w:lang w:eastAsia="ar-SA"/>
        </w:rPr>
      </w:pPr>
    </w:p>
    <w:p w:rsidR="00E5420F" w:rsidRDefault="00E5420F" w:rsidP="003C635D">
      <w:pPr>
        <w:suppressAutoHyphens/>
        <w:spacing w:after="120"/>
        <w:jc w:val="both"/>
        <w:rPr>
          <w:rFonts w:ascii="Times New Roman" w:eastAsia="Times New Roman" w:hAnsi="Times New Roman" w:cs="Times New Roman"/>
          <w:b/>
          <w:sz w:val="24"/>
          <w:szCs w:val="24"/>
          <w:lang w:eastAsia="ar-SA"/>
        </w:rPr>
      </w:pPr>
    </w:p>
    <w:p w:rsidR="00E5420F" w:rsidRDefault="00E5420F" w:rsidP="003C635D">
      <w:pPr>
        <w:suppressAutoHyphens/>
        <w:spacing w:after="120"/>
        <w:jc w:val="both"/>
        <w:rPr>
          <w:rFonts w:ascii="Times New Roman" w:eastAsia="Times New Roman" w:hAnsi="Times New Roman" w:cs="Times New Roman"/>
          <w:b/>
          <w:sz w:val="24"/>
          <w:szCs w:val="24"/>
          <w:lang w:eastAsia="ar-SA"/>
        </w:rPr>
      </w:pPr>
    </w:p>
    <w:p w:rsidR="00E5420F" w:rsidRDefault="00E5420F" w:rsidP="003C635D">
      <w:pPr>
        <w:suppressAutoHyphens/>
        <w:spacing w:after="120"/>
        <w:jc w:val="both"/>
        <w:rPr>
          <w:rFonts w:ascii="Times New Roman" w:eastAsia="Times New Roman" w:hAnsi="Times New Roman" w:cs="Times New Roman"/>
          <w:b/>
          <w:sz w:val="24"/>
          <w:szCs w:val="24"/>
          <w:lang w:eastAsia="ar-SA"/>
        </w:rPr>
      </w:pPr>
    </w:p>
    <w:p w:rsidR="00E5420F" w:rsidRDefault="00E5420F" w:rsidP="003C635D">
      <w:pPr>
        <w:suppressAutoHyphens/>
        <w:spacing w:after="120"/>
        <w:jc w:val="both"/>
        <w:rPr>
          <w:rFonts w:ascii="Times New Roman" w:eastAsia="Times New Roman" w:hAnsi="Times New Roman" w:cs="Times New Roman"/>
          <w:b/>
          <w:sz w:val="24"/>
          <w:szCs w:val="24"/>
          <w:lang w:eastAsia="ar-SA"/>
        </w:rPr>
      </w:pPr>
    </w:p>
    <w:p w:rsidR="00E5420F" w:rsidRDefault="00E5420F" w:rsidP="003C635D">
      <w:pPr>
        <w:suppressAutoHyphens/>
        <w:spacing w:after="120"/>
        <w:jc w:val="both"/>
        <w:rPr>
          <w:rFonts w:ascii="Times New Roman" w:eastAsia="Times New Roman" w:hAnsi="Times New Roman" w:cs="Times New Roman"/>
          <w:b/>
          <w:sz w:val="24"/>
          <w:szCs w:val="24"/>
          <w:lang w:eastAsia="ar-SA"/>
        </w:rPr>
      </w:pPr>
    </w:p>
    <w:p w:rsidR="00E5420F" w:rsidRDefault="00E5420F" w:rsidP="003C635D">
      <w:pPr>
        <w:suppressAutoHyphens/>
        <w:spacing w:after="120"/>
        <w:jc w:val="both"/>
        <w:rPr>
          <w:rFonts w:ascii="Times New Roman" w:eastAsia="Times New Roman" w:hAnsi="Times New Roman" w:cs="Times New Roman"/>
          <w:b/>
          <w:sz w:val="24"/>
          <w:szCs w:val="24"/>
          <w:lang w:eastAsia="ar-SA"/>
        </w:rPr>
      </w:pPr>
    </w:p>
    <w:p w:rsidR="00E5420F" w:rsidRDefault="00E5420F" w:rsidP="003C635D">
      <w:pPr>
        <w:suppressAutoHyphens/>
        <w:spacing w:after="120"/>
        <w:jc w:val="both"/>
        <w:rPr>
          <w:rFonts w:ascii="Times New Roman" w:eastAsia="Times New Roman" w:hAnsi="Times New Roman" w:cs="Times New Roman"/>
          <w:b/>
          <w:sz w:val="24"/>
          <w:szCs w:val="24"/>
          <w:lang w:eastAsia="ar-SA"/>
        </w:rPr>
      </w:pPr>
    </w:p>
    <w:p w:rsidR="00E5420F" w:rsidRDefault="00E5420F" w:rsidP="003C635D">
      <w:pPr>
        <w:suppressAutoHyphens/>
        <w:spacing w:after="120"/>
        <w:jc w:val="both"/>
        <w:rPr>
          <w:rFonts w:ascii="Times New Roman" w:eastAsia="Times New Roman" w:hAnsi="Times New Roman" w:cs="Times New Roman"/>
          <w:b/>
          <w:sz w:val="24"/>
          <w:szCs w:val="24"/>
          <w:lang w:eastAsia="ar-SA"/>
        </w:rPr>
      </w:pPr>
    </w:p>
    <w:p w:rsidR="00E5420F" w:rsidRDefault="00E5420F" w:rsidP="003C635D">
      <w:pPr>
        <w:suppressAutoHyphens/>
        <w:spacing w:after="120"/>
        <w:jc w:val="both"/>
        <w:rPr>
          <w:rFonts w:ascii="Times New Roman" w:eastAsia="Times New Roman" w:hAnsi="Times New Roman" w:cs="Times New Roman"/>
          <w:b/>
          <w:sz w:val="24"/>
          <w:szCs w:val="24"/>
          <w:lang w:eastAsia="ar-SA"/>
        </w:rPr>
      </w:pPr>
    </w:p>
    <w:p w:rsidR="00E5420F" w:rsidRDefault="00E5420F" w:rsidP="003C635D">
      <w:pPr>
        <w:suppressAutoHyphens/>
        <w:spacing w:after="120"/>
        <w:jc w:val="both"/>
        <w:rPr>
          <w:rFonts w:ascii="Times New Roman" w:eastAsia="Times New Roman" w:hAnsi="Times New Roman" w:cs="Times New Roman"/>
          <w:b/>
          <w:sz w:val="24"/>
          <w:szCs w:val="24"/>
          <w:lang w:eastAsia="ar-SA"/>
        </w:rPr>
      </w:pPr>
    </w:p>
    <w:p w:rsidR="00E5420F" w:rsidRDefault="00E5420F" w:rsidP="003C635D">
      <w:pPr>
        <w:suppressAutoHyphens/>
        <w:spacing w:after="120"/>
        <w:jc w:val="both"/>
        <w:rPr>
          <w:rFonts w:ascii="Times New Roman" w:eastAsia="Times New Roman" w:hAnsi="Times New Roman" w:cs="Times New Roman"/>
          <w:b/>
          <w:sz w:val="24"/>
          <w:szCs w:val="24"/>
          <w:lang w:eastAsia="ar-SA"/>
        </w:rPr>
      </w:pPr>
    </w:p>
    <w:p w:rsidR="00E5420F" w:rsidRDefault="00E5420F" w:rsidP="003C635D">
      <w:pPr>
        <w:suppressAutoHyphens/>
        <w:spacing w:after="120"/>
        <w:jc w:val="both"/>
        <w:rPr>
          <w:rFonts w:ascii="Times New Roman" w:eastAsia="Times New Roman" w:hAnsi="Times New Roman" w:cs="Times New Roman"/>
          <w:b/>
          <w:sz w:val="24"/>
          <w:szCs w:val="24"/>
          <w:lang w:eastAsia="ar-SA"/>
        </w:rPr>
      </w:pPr>
    </w:p>
    <w:p w:rsidR="00E5420F" w:rsidRDefault="00E5420F" w:rsidP="003C635D">
      <w:pPr>
        <w:suppressAutoHyphens/>
        <w:spacing w:after="120"/>
        <w:jc w:val="both"/>
        <w:rPr>
          <w:rFonts w:ascii="Times New Roman" w:eastAsia="Times New Roman" w:hAnsi="Times New Roman" w:cs="Times New Roman"/>
          <w:b/>
          <w:sz w:val="24"/>
          <w:szCs w:val="24"/>
          <w:lang w:eastAsia="ar-SA"/>
        </w:rPr>
      </w:pPr>
    </w:p>
    <w:p w:rsidR="00E5420F" w:rsidRDefault="00E5420F" w:rsidP="003C635D">
      <w:pPr>
        <w:suppressAutoHyphens/>
        <w:spacing w:after="120"/>
        <w:jc w:val="both"/>
        <w:rPr>
          <w:rFonts w:ascii="Times New Roman" w:eastAsia="Times New Roman" w:hAnsi="Times New Roman" w:cs="Times New Roman"/>
          <w:b/>
          <w:sz w:val="24"/>
          <w:szCs w:val="24"/>
          <w:lang w:eastAsia="ar-SA"/>
        </w:rPr>
      </w:pPr>
    </w:p>
    <w:p w:rsidR="00E5420F" w:rsidRDefault="00E5420F" w:rsidP="003C635D">
      <w:pPr>
        <w:suppressAutoHyphens/>
        <w:spacing w:after="120"/>
        <w:jc w:val="both"/>
        <w:rPr>
          <w:rFonts w:ascii="Times New Roman" w:eastAsia="Times New Roman" w:hAnsi="Times New Roman" w:cs="Times New Roman"/>
          <w:b/>
          <w:sz w:val="24"/>
          <w:szCs w:val="24"/>
          <w:lang w:eastAsia="ar-SA"/>
        </w:rPr>
      </w:pPr>
    </w:p>
    <w:p w:rsidR="00E44D89" w:rsidRDefault="00E44D89" w:rsidP="003C635D">
      <w:pPr>
        <w:suppressAutoHyphens/>
        <w:spacing w:after="120"/>
        <w:jc w:val="both"/>
        <w:rPr>
          <w:rFonts w:ascii="Times New Roman" w:eastAsia="Times New Roman" w:hAnsi="Times New Roman" w:cs="Times New Roman"/>
          <w:b/>
          <w:sz w:val="24"/>
          <w:szCs w:val="24"/>
          <w:lang w:eastAsia="ar-SA"/>
        </w:rPr>
      </w:pPr>
    </w:p>
    <w:p w:rsidR="00E44D89" w:rsidRPr="003C635D" w:rsidRDefault="00E44D89" w:rsidP="003C635D">
      <w:pPr>
        <w:suppressAutoHyphens/>
        <w:spacing w:after="120"/>
        <w:jc w:val="both"/>
        <w:rPr>
          <w:rFonts w:ascii="Times New Roman" w:eastAsia="Times New Roman" w:hAnsi="Times New Roman" w:cs="Times New Roman"/>
          <w:b/>
          <w:sz w:val="24"/>
          <w:szCs w:val="24"/>
          <w:lang w:eastAsia="ar-SA"/>
        </w:rPr>
        <w:sectPr w:rsidR="00E44D89" w:rsidRPr="003C635D" w:rsidSect="00DF2787">
          <w:type w:val="continuous"/>
          <w:pgSz w:w="11906" w:h="16838"/>
          <w:pgMar w:top="1134" w:right="567" w:bottom="1134" w:left="1418" w:header="720" w:footer="567" w:gutter="0"/>
          <w:cols w:space="720"/>
          <w:docGrid w:linePitch="600" w:charSpace="36864"/>
        </w:sectPr>
      </w:pPr>
    </w:p>
    <w:p w:rsidR="00244A6A" w:rsidRPr="00E5420F" w:rsidRDefault="00244A6A" w:rsidP="001878AA">
      <w:pPr>
        <w:pStyle w:val="afffd"/>
        <w:keepNext/>
        <w:numPr>
          <w:ilvl w:val="0"/>
          <w:numId w:val="24"/>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4" w:name="_Toc430953704"/>
      <w:r w:rsidRPr="003C635D">
        <w:rPr>
          <w:rFonts w:ascii="Times New Roman" w:eastAsia="Times New Roman" w:hAnsi="Times New Roman"/>
          <w:b/>
          <w:iCs/>
          <w:sz w:val="24"/>
          <w:szCs w:val="24"/>
          <w:lang w:val="x-none"/>
        </w:rPr>
        <w:lastRenderedPageBreak/>
        <w:t>Общие положения</w:t>
      </w:r>
      <w:bookmarkEnd w:id="4"/>
    </w:p>
    <w:p w:rsidR="00E5420F" w:rsidRPr="00244A6A" w:rsidRDefault="00E5420F" w:rsidP="00E5420F">
      <w:pPr>
        <w:keepNext/>
        <w:numPr>
          <w:ilvl w:val="1"/>
          <w:numId w:val="24"/>
        </w:numPr>
        <w:tabs>
          <w:tab w:val="left" w:pos="567"/>
        </w:tabs>
        <w:suppressAutoHyphens/>
        <w:spacing w:after="0" w:line="240" w:lineRule="auto"/>
        <w:ind w:left="0" w:firstLine="0"/>
        <w:jc w:val="both"/>
        <w:rPr>
          <w:rFonts w:ascii="Times New Roman" w:eastAsia="Times New Roman" w:hAnsi="Times New Roman"/>
          <w:sz w:val="24"/>
          <w:szCs w:val="28"/>
          <w:lang w:val="x-none" w:eastAsia="ar-SA"/>
        </w:rPr>
      </w:pPr>
      <w:r w:rsidRPr="00244A6A">
        <w:rPr>
          <w:rFonts w:ascii="Times New Roman" w:eastAsia="Times New Roman" w:hAnsi="Times New Roman"/>
          <w:b/>
          <w:bCs/>
          <w:sz w:val="24"/>
          <w:szCs w:val="24"/>
          <w:lang w:eastAsia="ar-SA"/>
        </w:rPr>
        <w:t>Общие сведения о процедуре запроса предложений</w:t>
      </w:r>
    </w:p>
    <w:p w:rsidR="00E5420F" w:rsidRPr="00244A6A" w:rsidRDefault="00E5420F" w:rsidP="00E5420F">
      <w:pPr>
        <w:suppressAutoHyphens/>
        <w:spacing w:after="0" w:line="240" w:lineRule="auto"/>
        <w:ind w:firstLine="426"/>
        <w:jc w:val="both"/>
        <w:rPr>
          <w:rFonts w:ascii="Times New Roman" w:eastAsia="Times New Roman" w:hAnsi="Times New Roman"/>
          <w:bCs/>
          <w:sz w:val="24"/>
          <w:szCs w:val="24"/>
          <w:lang w:eastAsia="ar-SA"/>
        </w:rPr>
      </w:pPr>
      <w:r w:rsidRPr="00244A6A">
        <w:rPr>
          <w:rFonts w:ascii="Times New Roman" w:eastAsia="Times New Roman" w:hAnsi="Times New Roman"/>
          <w:sz w:val="24"/>
          <w:szCs w:val="28"/>
          <w:lang w:val="x-none" w:eastAsia="ar-SA"/>
        </w:rPr>
        <w:t>Заказчик</w:t>
      </w:r>
      <w:r w:rsidRPr="00244A6A">
        <w:rPr>
          <w:rFonts w:ascii="Times New Roman" w:eastAsia="Times New Roman" w:hAnsi="Times New Roman"/>
          <w:sz w:val="24"/>
          <w:szCs w:val="24"/>
          <w:lang w:val="x-none" w:eastAsia="ar-SA"/>
        </w:rPr>
        <w:t xml:space="preserve"> извещением о проведении </w:t>
      </w:r>
      <w:r w:rsidRPr="00244A6A">
        <w:rPr>
          <w:rFonts w:ascii="Times New Roman" w:eastAsia="Times New Roman" w:hAnsi="Times New Roman"/>
          <w:sz w:val="24"/>
          <w:szCs w:val="24"/>
          <w:lang w:eastAsia="ar-SA"/>
        </w:rPr>
        <w:t>запроса предложений</w:t>
      </w:r>
      <w:r w:rsidRPr="00244A6A">
        <w:rPr>
          <w:rFonts w:ascii="Times New Roman" w:eastAsia="Times New Roman" w:hAnsi="Times New Roman"/>
          <w:sz w:val="24"/>
          <w:szCs w:val="24"/>
          <w:lang w:val="x-none" w:eastAsia="ar-SA"/>
        </w:rPr>
        <w:t>, опубликованн</w:t>
      </w:r>
      <w:r>
        <w:rPr>
          <w:rFonts w:ascii="Times New Roman" w:eastAsia="Times New Roman" w:hAnsi="Times New Roman"/>
          <w:sz w:val="24"/>
          <w:szCs w:val="24"/>
          <w:lang w:eastAsia="ar-SA"/>
        </w:rPr>
        <w:t>ом</w:t>
      </w:r>
      <w:r w:rsidRPr="00244A6A">
        <w:rPr>
          <w:rFonts w:ascii="Times New Roman" w:eastAsia="Times New Roman" w:hAnsi="Times New Roman"/>
          <w:sz w:val="24"/>
          <w:szCs w:val="24"/>
          <w:lang w:val="x-none" w:eastAsia="ar-SA"/>
        </w:rPr>
        <w:t xml:space="preserve"> </w:t>
      </w:r>
      <w:r w:rsidRPr="00244A6A">
        <w:rPr>
          <w:rFonts w:ascii="Times New Roman" w:eastAsia="Times New Roman" w:hAnsi="Times New Roman"/>
          <w:iCs/>
          <w:sz w:val="24"/>
          <w:szCs w:val="28"/>
          <w:lang w:val="x-none" w:eastAsia="ar-SA"/>
        </w:rPr>
        <w:t>на официальном сайте</w:t>
      </w:r>
      <w:r w:rsidRPr="00244A6A">
        <w:rPr>
          <w:rFonts w:ascii="Times New Roman" w:eastAsia="Times New Roman" w:hAnsi="Times New Roman"/>
          <w:iCs/>
          <w:sz w:val="24"/>
          <w:szCs w:val="28"/>
          <w:lang w:eastAsia="ar-SA"/>
        </w:rPr>
        <w:t xml:space="preserve"> </w:t>
      </w:r>
      <w:r w:rsidRPr="00244A6A">
        <w:rPr>
          <w:rFonts w:ascii="Times New Roman" w:eastAsia="Times New Roman" w:hAnsi="Times New Roman"/>
          <w:sz w:val="24"/>
          <w:szCs w:val="24"/>
          <w:lang w:val="x-none" w:eastAsia="ar-SA"/>
        </w:rPr>
        <w:t xml:space="preserve">приглашает заинтересованных лиц к участию </w:t>
      </w:r>
      <w:r w:rsidRPr="00244A6A">
        <w:rPr>
          <w:rFonts w:ascii="Times New Roman" w:eastAsia="Times New Roman" w:hAnsi="Times New Roman"/>
          <w:iCs/>
          <w:sz w:val="24"/>
          <w:szCs w:val="28"/>
          <w:lang w:val="x-none" w:eastAsia="ar-SA"/>
        </w:rPr>
        <w:t xml:space="preserve">в </w:t>
      </w:r>
      <w:r w:rsidRPr="00244A6A">
        <w:rPr>
          <w:rFonts w:ascii="Times New Roman" w:eastAsia="Times New Roman" w:hAnsi="Times New Roman"/>
          <w:sz w:val="24"/>
          <w:szCs w:val="24"/>
          <w:lang w:eastAsia="ar-SA"/>
        </w:rPr>
        <w:t>запрос</w:t>
      </w:r>
      <w:r>
        <w:rPr>
          <w:rFonts w:ascii="Times New Roman" w:eastAsia="Times New Roman" w:hAnsi="Times New Roman"/>
          <w:sz w:val="24"/>
          <w:szCs w:val="24"/>
          <w:lang w:eastAsia="ar-SA"/>
        </w:rPr>
        <w:t>е</w:t>
      </w:r>
      <w:r w:rsidRPr="00244A6A">
        <w:rPr>
          <w:rFonts w:ascii="Times New Roman" w:eastAsia="Times New Roman" w:hAnsi="Times New Roman"/>
          <w:sz w:val="24"/>
          <w:szCs w:val="24"/>
          <w:lang w:eastAsia="ar-SA"/>
        </w:rPr>
        <w:t xml:space="preserve"> предложений</w:t>
      </w:r>
      <w:r w:rsidRPr="00244A6A">
        <w:rPr>
          <w:rFonts w:ascii="Times New Roman" w:eastAsia="Times New Roman" w:hAnsi="Times New Roman"/>
          <w:sz w:val="24"/>
          <w:szCs w:val="24"/>
          <w:lang w:val="x-none" w:eastAsia="ar-SA"/>
        </w:rPr>
        <w:t>.</w:t>
      </w:r>
    </w:p>
    <w:p w:rsidR="00E5420F" w:rsidRDefault="00E5420F" w:rsidP="00E5420F">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sz w:val="24"/>
          <w:szCs w:val="24"/>
          <w:lang w:eastAsia="ar-SA"/>
        </w:rPr>
      </w:pPr>
      <w:r>
        <w:rPr>
          <w:rFonts w:ascii="Times New Roman" w:eastAsia="Times New Roman" w:hAnsi="Times New Roman"/>
          <w:bCs/>
          <w:sz w:val="24"/>
          <w:szCs w:val="24"/>
          <w:lang w:eastAsia="ar-SA"/>
        </w:rPr>
        <w:t xml:space="preserve"> </w:t>
      </w:r>
      <w:r w:rsidRPr="00244A6A">
        <w:rPr>
          <w:rFonts w:ascii="Times New Roman" w:eastAsia="Times New Roman" w:hAnsi="Times New Roman"/>
          <w:bCs/>
          <w:sz w:val="24"/>
          <w:szCs w:val="24"/>
          <w:lang w:eastAsia="ar-SA"/>
        </w:rPr>
        <w:t>Наименование и требовани</w:t>
      </w:r>
      <w:r>
        <w:rPr>
          <w:rFonts w:ascii="Times New Roman" w:eastAsia="Times New Roman" w:hAnsi="Times New Roman"/>
          <w:bCs/>
          <w:sz w:val="24"/>
          <w:szCs w:val="24"/>
          <w:lang w:eastAsia="ar-SA"/>
        </w:rPr>
        <w:t>я</w:t>
      </w:r>
      <w:r w:rsidRPr="00244A6A">
        <w:rPr>
          <w:rFonts w:ascii="Times New Roman" w:eastAsia="Times New Roman" w:hAnsi="Times New Roman"/>
          <w:bCs/>
          <w:sz w:val="24"/>
          <w:szCs w:val="24"/>
          <w:lang w:eastAsia="ar-SA"/>
        </w:rPr>
        <w:t xml:space="preserve"> </w:t>
      </w:r>
      <w:r w:rsidRPr="005D5230">
        <w:rPr>
          <w:rFonts w:ascii="Times New Roman" w:eastAsia="Times New Roman" w:hAnsi="Times New Roman"/>
          <w:sz w:val="24"/>
          <w:szCs w:val="24"/>
          <w:lang w:val="x-none" w:eastAsia="ar-SA"/>
        </w:rPr>
        <w:t xml:space="preserve">к </w:t>
      </w:r>
      <w:r>
        <w:rPr>
          <w:rFonts w:ascii="Times New Roman" w:eastAsia="Times New Roman" w:hAnsi="Times New Roman"/>
          <w:sz w:val="24"/>
          <w:szCs w:val="24"/>
          <w:lang w:eastAsia="ar-SA"/>
        </w:rPr>
        <w:t xml:space="preserve">поставляемой Продукции </w:t>
      </w:r>
      <w:r w:rsidRPr="00244A6A">
        <w:rPr>
          <w:rFonts w:ascii="Times New Roman" w:eastAsia="Times New Roman" w:hAnsi="Times New Roman"/>
          <w:bCs/>
          <w:sz w:val="24"/>
          <w:szCs w:val="24"/>
          <w:lang w:eastAsia="ar-SA"/>
        </w:rPr>
        <w:t>указаны в разделе 5 «Техническое задание» Документации</w:t>
      </w:r>
      <w:r w:rsidRPr="002D07FA">
        <w:rPr>
          <w:rFonts w:ascii="Times New Roman" w:eastAsia="Times New Roman" w:hAnsi="Times New Roman"/>
          <w:bCs/>
          <w:sz w:val="24"/>
          <w:szCs w:val="24"/>
          <w:lang w:eastAsia="ar-SA"/>
        </w:rPr>
        <w:t xml:space="preserve">. </w:t>
      </w:r>
    </w:p>
    <w:p w:rsidR="00E5420F" w:rsidRPr="006D1A6B" w:rsidRDefault="00E5420F" w:rsidP="00E5420F">
      <w:pPr>
        <w:tabs>
          <w:tab w:val="left" w:pos="0"/>
          <w:tab w:val="left" w:pos="993"/>
        </w:tabs>
        <w:suppressAutoHyphens/>
        <w:overflowPunct w:val="0"/>
        <w:autoSpaceDE w:val="0"/>
        <w:spacing w:after="0" w:line="240" w:lineRule="auto"/>
        <w:ind w:firstLine="426"/>
        <w:jc w:val="both"/>
        <w:rPr>
          <w:rFonts w:ascii="Times New Roman" w:eastAsia="Times New Roman" w:hAnsi="Times New Roman"/>
          <w:sz w:val="24"/>
          <w:szCs w:val="24"/>
          <w:lang w:eastAsia="ar-SA"/>
        </w:rPr>
      </w:pPr>
      <w:r w:rsidRPr="006D1A6B">
        <w:rPr>
          <w:rFonts w:ascii="Times New Roman" w:eastAsia="Times New Roman" w:hAnsi="Times New Roman"/>
          <w:sz w:val="24"/>
          <w:szCs w:val="24"/>
          <w:lang w:eastAsia="ar-SA"/>
        </w:rPr>
        <w:t xml:space="preserve">Предметом запроса предложений </w:t>
      </w:r>
      <w:r w:rsidRPr="006D1A6B">
        <w:rPr>
          <w:rFonts w:ascii="Times New Roman" w:eastAsia="Times New Roman" w:hAnsi="Times New Roman"/>
          <w:bCs/>
          <w:sz w:val="24"/>
          <w:szCs w:val="24"/>
          <w:lang w:eastAsia="ar-SA"/>
        </w:rPr>
        <w:t>является</w:t>
      </w:r>
      <w:r w:rsidRPr="00E5420F">
        <w:rPr>
          <w:rFonts w:ascii="Times New Roman" w:hAnsi="Times New Roman"/>
          <w:b/>
          <w:bCs/>
          <w:sz w:val="24"/>
          <w:szCs w:val="24"/>
        </w:rPr>
        <w:t xml:space="preserve"> </w:t>
      </w:r>
      <w:r w:rsidRPr="00E5420F">
        <w:rPr>
          <w:rFonts w:ascii="Times New Roman" w:hAnsi="Times New Roman"/>
          <w:sz w:val="24"/>
          <w:szCs w:val="24"/>
        </w:rPr>
        <w:t>оказание финансовых услуг по предоставлению ОАО «Мурманэнергосбыт» кредитных средств в форме кредитной линии с лимитом задолженности</w:t>
      </w:r>
      <w:r w:rsidRPr="00E5420F">
        <w:rPr>
          <w:rFonts w:ascii="Times New Roman" w:eastAsia="Times New Roman" w:hAnsi="Times New Roman"/>
          <w:bCs/>
          <w:sz w:val="24"/>
          <w:szCs w:val="24"/>
          <w:lang w:eastAsia="ar-SA"/>
        </w:rPr>
        <w:t xml:space="preserve"> </w:t>
      </w:r>
      <w:r w:rsidRPr="00E5420F">
        <w:rPr>
          <w:rFonts w:ascii="Times New Roman" w:hAnsi="Times New Roman"/>
          <w:sz w:val="24"/>
          <w:szCs w:val="24"/>
        </w:rPr>
        <w:t>(далее по тексту - Услуга).</w:t>
      </w:r>
    </w:p>
    <w:p w:rsidR="00E5420F" w:rsidRPr="00D359A8" w:rsidRDefault="00E5420F" w:rsidP="00E5420F">
      <w:pPr>
        <w:suppressAutoHyphens/>
        <w:overflowPunct w:val="0"/>
        <w:autoSpaceDE w:val="0"/>
        <w:spacing w:after="0" w:line="240" w:lineRule="auto"/>
        <w:ind w:firstLine="426"/>
        <w:jc w:val="both"/>
        <w:rPr>
          <w:rFonts w:ascii="Times New Roman" w:eastAsia="Times New Roman" w:hAnsi="Times New Roman"/>
          <w:sz w:val="24"/>
          <w:szCs w:val="24"/>
          <w:lang w:eastAsia="ar-SA"/>
        </w:rPr>
      </w:pPr>
      <w:r w:rsidRPr="00D359A8">
        <w:rPr>
          <w:rFonts w:ascii="Times New Roman" w:eastAsia="Times New Roman" w:hAnsi="Times New Roman"/>
          <w:sz w:val="24"/>
          <w:szCs w:val="24"/>
          <w:lang w:eastAsia="ar-SA"/>
        </w:rPr>
        <w:t xml:space="preserve">Сроки и место </w:t>
      </w:r>
      <w:r>
        <w:rPr>
          <w:rFonts w:ascii="Times New Roman" w:eastAsia="Times New Roman" w:hAnsi="Times New Roman"/>
          <w:sz w:val="24"/>
          <w:szCs w:val="24"/>
          <w:lang w:eastAsia="ar-SA"/>
        </w:rPr>
        <w:t xml:space="preserve">оказания Услуги </w:t>
      </w:r>
      <w:r w:rsidRPr="00D359A8">
        <w:rPr>
          <w:rFonts w:ascii="Times New Roman" w:eastAsia="Times New Roman" w:hAnsi="Times New Roman"/>
          <w:sz w:val="24"/>
          <w:szCs w:val="24"/>
          <w:lang w:eastAsia="ar-SA"/>
        </w:rPr>
        <w:t xml:space="preserve">указаны в Информационной карте </w:t>
      </w:r>
      <w:r w:rsidRPr="00244A6A">
        <w:rPr>
          <w:rFonts w:ascii="Times New Roman" w:eastAsia="Times New Roman" w:hAnsi="Times New Roman"/>
          <w:bCs/>
          <w:sz w:val="24"/>
          <w:szCs w:val="24"/>
          <w:lang w:eastAsia="ar-SA"/>
        </w:rPr>
        <w:t>Документации</w:t>
      </w:r>
      <w:r>
        <w:rPr>
          <w:rFonts w:ascii="Times New Roman" w:eastAsia="Times New Roman" w:hAnsi="Times New Roman"/>
          <w:sz w:val="24"/>
          <w:szCs w:val="24"/>
          <w:lang w:eastAsia="ar-SA"/>
        </w:rPr>
        <w:t>.</w:t>
      </w:r>
    </w:p>
    <w:p w:rsidR="00E5420F" w:rsidRDefault="00E5420F" w:rsidP="00E5420F">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bCs/>
          <w:sz w:val="24"/>
          <w:szCs w:val="28"/>
          <w:lang w:eastAsia="ar-SA"/>
        </w:rPr>
      </w:pPr>
      <w:r>
        <w:rPr>
          <w:rFonts w:ascii="Times New Roman" w:eastAsia="Times New Roman" w:hAnsi="Times New Roman"/>
          <w:bCs/>
          <w:sz w:val="24"/>
          <w:szCs w:val="24"/>
          <w:lang w:eastAsia="ar-SA"/>
        </w:rPr>
        <w:t xml:space="preserve"> </w:t>
      </w:r>
      <w:r w:rsidRPr="00244A6A">
        <w:rPr>
          <w:rFonts w:ascii="Times New Roman" w:eastAsia="Times New Roman" w:hAnsi="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E5420F" w:rsidRDefault="00E5420F" w:rsidP="00E5420F">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bCs/>
          <w:sz w:val="24"/>
          <w:szCs w:val="28"/>
          <w:lang w:eastAsia="ar-SA"/>
        </w:rPr>
      </w:pPr>
      <w:r>
        <w:rPr>
          <w:rFonts w:ascii="Times New Roman" w:eastAsia="Times New Roman" w:hAnsi="Times New Roman"/>
          <w:bCs/>
          <w:sz w:val="24"/>
          <w:szCs w:val="28"/>
          <w:lang w:eastAsia="ar-SA"/>
        </w:rPr>
        <w:t xml:space="preserve"> </w:t>
      </w:r>
      <w:r w:rsidRPr="008B5DA0">
        <w:rPr>
          <w:rFonts w:ascii="Times New Roman" w:eastAsia="Times New Roman" w:hAnsi="Times New Roman"/>
          <w:bCs/>
          <w:sz w:val="24"/>
          <w:szCs w:val="28"/>
          <w:lang w:eastAsia="ar-SA"/>
        </w:rPr>
        <w:t xml:space="preserve">К этапу проведения </w:t>
      </w:r>
      <w:r w:rsidRPr="008B5DA0">
        <w:rPr>
          <w:rFonts w:ascii="Times New Roman" w:eastAsia="Times New Roman" w:hAnsi="Times New Roman"/>
          <w:sz w:val="24"/>
          <w:szCs w:val="24"/>
          <w:lang w:eastAsia="ar-SA"/>
        </w:rPr>
        <w:t>запроса предложений</w:t>
      </w:r>
      <w:r w:rsidRPr="008B5DA0">
        <w:rPr>
          <w:rFonts w:ascii="Times New Roman" w:eastAsia="Times New Roman" w:hAnsi="Times New Roman"/>
          <w:bCs/>
          <w:sz w:val="24"/>
          <w:szCs w:val="24"/>
          <w:lang w:eastAsia="ar-SA"/>
        </w:rPr>
        <w:t xml:space="preserve"> допускается Участник закупки, отвечающий требованиям, изложенным в Документации</w:t>
      </w:r>
      <w:r w:rsidRPr="008B5DA0">
        <w:rPr>
          <w:rFonts w:ascii="Times New Roman" w:eastAsia="Times New Roman" w:hAnsi="Times New Roman"/>
          <w:bCs/>
          <w:sz w:val="24"/>
          <w:lang w:eastAsia="ar-SA"/>
        </w:rPr>
        <w:t xml:space="preserve">, </w:t>
      </w:r>
      <w:r w:rsidRPr="008B5DA0">
        <w:rPr>
          <w:rFonts w:ascii="Times New Roman" w:eastAsia="Times New Roman" w:hAnsi="Times New Roman"/>
          <w:bCs/>
          <w:sz w:val="24"/>
          <w:szCs w:val="24"/>
          <w:lang w:eastAsia="ar-SA"/>
        </w:rPr>
        <w:t xml:space="preserve">своевременно подавший заявку на участие в </w:t>
      </w:r>
      <w:r w:rsidRPr="008B5DA0">
        <w:rPr>
          <w:rFonts w:ascii="Times New Roman" w:eastAsia="Times New Roman" w:hAnsi="Times New Roman"/>
          <w:sz w:val="24"/>
          <w:szCs w:val="24"/>
          <w:lang w:eastAsia="ar-SA"/>
        </w:rPr>
        <w:t>запросе предложений</w:t>
      </w:r>
      <w:r w:rsidRPr="008B5DA0">
        <w:rPr>
          <w:rFonts w:ascii="Times New Roman" w:eastAsia="Times New Roman" w:hAnsi="Times New Roman"/>
          <w:bCs/>
          <w:sz w:val="24"/>
          <w:szCs w:val="24"/>
          <w:lang w:eastAsia="ar-SA"/>
        </w:rPr>
        <w:t>, соответствующую требованиями Документации.</w:t>
      </w:r>
    </w:p>
    <w:p w:rsidR="00E5420F" w:rsidRPr="00857638" w:rsidRDefault="00E5420F" w:rsidP="00E5420F">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bCs/>
          <w:sz w:val="24"/>
          <w:szCs w:val="28"/>
          <w:lang w:eastAsia="ar-SA"/>
        </w:rPr>
      </w:pPr>
      <w:r>
        <w:rPr>
          <w:rFonts w:ascii="Times New Roman" w:eastAsia="Times New Roman" w:hAnsi="Times New Roman"/>
          <w:bCs/>
          <w:sz w:val="24"/>
          <w:szCs w:val="24"/>
          <w:lang w:eastAsia="ar-SA"/>
        </w:rPr>
        <w:t xml:space="preserve"> </w:t>
      </w:r>
      <w:r w:rsidRPr="008B5DA0">
        <w:rPr>
          <w:rFonts w:ascii="Times New Roman" w:eastAsia="Times New Roman" w:hAnsi="Times New Roman"/>
          <w:bCs/>
          <w:sz w:val="24"/>
          <w:szCs w:val="24"/>
          <w:lang w:eastAsia="ar-SA"/>
        </w:rPr>
        <w:t xml:space="preserve">Решение о допуске </w:t>
      </w:r>
      <w:r>
        <w:rPr>
          <w:rFonts w:ascii="Times New Roman" w:eastAsia="Times New Roman" w:hAnsi="Times New Roman"/>
          <w:bCs/>
          <w:sz w:val="24"/>
          <w:szCs w:val="24"/>
          <w:lang w:eastAsia="ar-SA"/>
        </w:rPr>
        <w:t>У</w:t>
      </w:r>
      <w:r w:rsidRPr="008B5DA0">
        <w:rPr>
          <w:rFonts w:ascii="Times New Roman" w:eastAsia="Times New Roman" w:hAnsi="Times New Roman"/>
          <w:bCs/>
          <w:sz w:val="24"/>
          <w:szCs w:val="24"/>
          <w:lang w:eastAsia="ar-SA"/>
        </w:rPr>
        <w:t>частников закупки</w:t>
      </w:r>
      <w:r w:rsidRPr="008B5DA0">
        <w:rPr>
          <w:rFonts w:ascii="Times New Roman" w:eastAsia="Times New Roman" w:hAnsi="Times New Roman"/>
          <w:sz w:val="24"/>
          <w:szCs w:val="24"/>
          <w:lang w:eastAsia="ar-SA"/>
        </w:rPr>
        <w:t xml:space="preserve"> </w:t>
      </w:r>
      <w:r w:rsidRPr="00857638">
        <w:rPr>
          <w:rFonts w:ascii="Times New Roman" w:eastAsia="Times New Roman" w:hAnsi="Times New Roman"/>
          <w:bCs/>
          <w:sz w:val="24"/>
          <w:szCs w:val="24"/>
          <w:lang w:eastAsia="ar-SA"/>
        </w:rPr>
        <w:t xml:space="preserve">к этапу проведения запроса предложений  принимает Комиссия по закупке. </w:t>
      </w:r>
    </w:p>
    <w:p w:rsidR="00E5420F" w:rsidRDefault="00E5420F" w:rsidP="00E5420F">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bCs/>
          <w:sz w:val="24"/>
          <w:szCs w:val="28"/>
          <w:lang w:eastAsia="ar-SA"/>
        </w:rPr>
      </w:pPr>
      <w:r>
        <w:rPr>
          <w:rFonts w:ascii="Times New Roman" w:eastAsia="Times New Roman" w:hAnsi="Times New Roman"/>
          <w:bCs/>
          <w:sz w:val="24"/>
          <w:szCs w:val="28"/>
          <w:lang w:eastAsia="ar-SA"/>
        </w:rPr>
        <w:t xml:space="preserve"> </w:t>
      </w:r>
      <w:r w:rsidRPr="008B5DA0">
        <w:rPr>
          <w:rFonts w:ascii="Times New Roman" w:eastAsia="Times New Roman" w:hAnsi="Times New Roman"/>
          <w:bCs/>
          <w:sz w:val="24"/>
          <w:szCs w:val="24"/>
          <w:lang w:eastAsia="ar-SA"/>
        </w:rPr>
        <w:t xml:space="preserve">Комиссия </w:t>
      </w:r>
      <w:r>
        <w:rPr>
          <w:rFonts w:ascii="Times New Roman" w:eastAsia="Times New Roman" w:hAnsi="Times New Roman"/>
          <w:bCs/>
          <w:sz w:val="24"/>
          <w:szCs w:val="24"/>
          <w:lang w:eastAsia="ar-SA"/>
        </w:rPr>
        <w:t xml:space="preserve">по закупке </w:t>
      </w:r>
      <w:r w:rsidRPr="008B5DA0">
        <w:rPr>
          <w:rFonts w:ascii="Times New Roman" w:eastAsia="Times New Roman" w:hAnsi="Times New Roman"/>
          <w:bCs/>
          <w:sz w:val="24"/>
          <w:szCs w:val="24"/>
          <w:lang w:eastAsia="ar-SA"/>
        </w:rPr>
        <w:t>вправе на основании информации о несоответствии Участника  установленным Документацией требованиям, полученной из любых официальных источ</w:t>
      </w:r>
      <w:r>
        <w:rPr>
          <w:rFonts w:ascii="Times New Roman" w:eastAsia="Times New Roman" w:hAnsi="Times New Roman"/>
          <w:bCs/>
          <w:sz w:val="24"/>
          <w:szCs w:val="24"/>
          <w:lang w:eastAsia="ar-SA"/>
        </w:rPr>
        <w:t xml:space="preserve">ников, использование которых не </w:t>
      </w:r>
      <w:r w:rsidRPr="008B5DA0">
        <w:rPr>
          <w:rFonts w:ascii="Times New Roman" w:eastAsia="Times New Roman" w:hAnsi="Times New Roman"/>
          <w:bCs/>
          <w:sz w:val="24"/>
          <w:szCs w:val="24"/>
          <w:lang w:eastAsia="ar-SA"/>
        </w:rPr>
        <w:t xml:space="preserve">противоречит действующему законодательству Российской Федерации, отстранить Участника от </w:t>
      </w:r>
      <w:r>
        <w:rPr>
          <w:rFonts w:ascii="Times New Roman" w:eastAsia="Times New Roman" w:hAnsi="Times New Roman"/>
          <w:sz w:val="24"/>
          <w:szCs w:val="24"/>
          <w:lang w:eastAsia="ar-SA"/>
        </w:rPr>
        <w:t xml:space="preserve">участия в </w:t>
      </w:r>
      <w:r w:rsidRPr="008B5DA0">
        <w:rPr>
          <w:rFonts w:ascii="Times New Roman" w:eastAsia="Times New Roman" w:hAnsi="Times New Roman"/>
          <w:sz w:val="24"/>
          <w:szCs w:val="24"/>
          <w:lang w:eastAsia="ar-SA"/>
        </w:rPr>
        <w:t>запросе предложений</w:t>
      </w:r>
      <w:r>
        <w:rPr>
          <w:rFonts w:ascii="Times New Roman" w:eastAsia="Times New Roman" w:hAnsi="Times New Roman"/>
          <w:bCs/>
          <w:sz w:val="24"/>
          <w:szCs w:val="24"/>
          <w:lang w:eastAsia="ar-SA"/>
        </w:rPr>
        <w:t xml:space="preserve"> на любом этапе</w:t>
      </w:r>
      <w:r w:rsidRPr="008B5DA0">
        <w:rPr>
          <w:rFonts w:ascii="Times New Roman" w:eastAsia="Times New Roman" w:hAnsi="Times New Roman"/>
          <w:bCs/>
          <w:sz w:val="24"/>
          <w:szCs w:val="24"/>
          <w:lang w:eastAsia="ar-SA"/>
        </w:rPr>
        <w:t>.</w:t>
      </w:r>
    </w:p>
    <w:p w:rsidR="00E5420F" w:rsidRDefault="00E5420F" w:rsidP="00E5420F">
      <w:pPr>
        <w:tabs>
          <w:tab w:val="left" w:pos="0"/>
          <w:tab w:val="left" w:pos="993"/>
        </w:tabs>
        <w:suppressAutoHyphens/>
        <w:overflowPunct w:val="0"/>
        <w:autoSpaceDE w:val="0"/>
        <w:spacing w:after="0" w:line="240" w:lineRule="auto"/>
        <w:jc w:val="both"/>
        <w:rPr>
          <w:rFonts w:ascii="Times New Roman" w:eastAsia="Times New Roman" w:hAnsi="Times New Roman"/>
          <w:bCs/>
          <w:sz w:val="24"/>
          <w:szCs w:val="28"/>
          <w:lang w:eastAsia="ar-SA"/>
        </w:rPr>
      </w:pPr>
    </w:p>
    <w:p w:rsidR="00E5420F" w:rsidRPr="00E5420F" w:rsidRDefault="00E5420F" w:rsidP="00E5420F">
      <w:pPr>
        <w:keepNext/>
        <w:numPr>
          <w:ilvl w:val="1"/>
          <w:numId w:val="24"/>
        </w:numPr>
        <w:tabs>
          <w:tab w:val="left" w:pos="567"/>
        </w:tabs>
        <w:suppressAutoHyphens/>
        <w:spacing w:after="0" w:line="240" w:lineRule="auto"/>
        <w:ind w:left="0" w:firstLine="0"/>
        <w:jc w:val="both"/>
        <w:rPr>
          <w:rFonts w:ascii="Times New Roman" w:eastAsia="Times New Roman" w:hAnsi="Times New Roman" w:cs="Times New Roman"/>
          <w:bCs/>
          <w:sz w:val="24"/>
          <w:szCs w:val="24"/>
          <w:lang w:eastAsia="ar-SA"/>
        </w:rPr>
      </w:pPr>
      <w:r w:rsidRPr="00E5420F">
        <w:rPr>
          <w:rFonts w:ascii="Times New Roman" w:eastAsia="Times New Roman" w:hAnsi="Times New Roman" w:cs="Times New Roman"/>
          <w:b/>
          <w:sz w:val="24"/>
          <w:szCs w:val="24"/>
          <w:lang w:eastAsia="ar-SA"/>
        </w:rPr>
        <w:t xml:space="preserve">Правовой статус </w:t>
      </w:r>
      <w:r w:rsidRPr="00E5420F">
        <w:rPr>
          <w:rFonts w:ascii="Times New Roman" w:eastAsia="Times New Roman" w:hAnsi="Times New Roman" w:cs="Times New Roman"/>
          <w:b/>
          <w:bCs/>
          <w:sz w:val="24"/>
          <w:szCs w:val="24"/>
          <w:lang w:eastAsia="ar-SA"/>
        </w:rPr>
        <w:t>запроса предложений</w:t>
      </w:r>
      <w:r w:rsidRPr="00E5420F">
        <w:rPr>
          <w:rFonts w:ascii="Times New Roman" w:eastAsia="Times New Roman" w:hAnsi="Times New Roman" w:cs="Times New Roman"/>
          <w:bCs/>
          <w:sz w:val="24"/>
          <w:szCs w:val="24"/>
          <w:lang w:eastAsia="ar-SA"/>
        </w:rPr>
        <w:t xml:space="preserve">  </w:t>
      </w:r>
      <w:r w:rsidRPr="00E5420F">
        <w:rPr>
          <w:rFonts w:ascii="Times New Roman" w:eastAsia="Times New Roman" w:hAnsi="Times New Roman" w:cs="Times New Roman"/>
          <w:b/>
          <w:sz w:val="24"/>
          <w:szCs w:val="24"/>
          <w:lang w:eastAsia="ar-SA"/>
        </w:rPr>
        <w:t>и документов</w:t>
      </w:r>
    </w:p>
    <w:p w:rsidR="00E5420F" w:rsidRPr="00E5420F" w:rsidRDefault="00E5420F" w:rsidP="00E5420F">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sidRPr="00E5420F">
        <w:rPr>
          <w:rFonts w:ascii="Times New Roman" w:eastAsia="Times New Roman" w:hAnsi="Times New Roman" w:cs="Times New Roman"/>
          <w:bCs/>
          <w:sz w:val="24"/>
          <w:szCs w:val="24"/>
          <w:lang w:eastAsia="ar-SA"/>
        </w:rPr>
        <w:t xml:space="preserve">Данный </w:t>
      </w:r>
      <w:r w:rsidRPr="00E5420F">
        <w:rPr>
          <w:rFonts w:ascii="Times New Roman" w:eastAsia="Times New Roman" w:hAnsi="Times New Roman" w:cs="Times New Roman"/>
          <w:sz w:val="24"/>
          <w:szCs w:val="24"/>
          <w:lang w:eastAsia="ar-SA"/>
        </w:rPr>
        <w:t>запрос предложений</w:t>
      </w:r>
      <w:r w:rsidRPr="00E5420F">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Положением о закупке товаров, работ, услуг ОАО «Мурманэнергосбыт»</w:t>
      </w:r>
      <w:r w:rsidRPr="00E5420F">
        <w:rPr>
          <w:rFonts w:ascii="Times New Roman" w:eastAsia="Calibri" w:hAnsi="Times New Roman" w:cs="Times New Roman"/>
          <w:bCs/>
          <w:sz w:val="24"/>
          <w:szCs w:val="24"/>
          <w:lang w:eastAsia="ar-SA"/>
        </w:rPr>
        <w:t xml:space="preserve"> (ИНН 5190907139, ОГРН 1095190009111) в действующей редакции</w:t>
      </w:r>
      <w:r w:rsidRPr="00E5420F">
        <w:rPr>
          <w:rFonts w:ascii="Times New Roman" w:eastAsia="Times New Roman" w:hAnsi="Times New Roman" w:cs="Times New Roman"/>
          <w:bCs/>
          <w:sz w:val="24"/>
          <w:szCs w:val="24"/>
          <w:lang w:eastAsia="ar-SA"/>
        </w:rPr>
        <w:t xml:space="preserve">. </w:t>
      </w:r>
    </w:p>
    <w:p w:rsidR="00E5420F" w:rsidRPr="00E5420F" w:rsidRDefault="00E5420F" w:rsidP="00E5420F">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sidRPr="00E5420F">
        <w:rPr>
          <w:rFonts w:ascii="Times New Roman" w:eastAsia="Times New Roman" w:hAnsi="Times New Roman" w:cs="Times New Roman"/>
          <w:sz w:val="24"/>
          <w:szCs w:val="24"/>
          <w:lang w:eastAsia="ar-SA"/>
        </w:rPr>
        <w:t>Запрос предложений</w:t>
      </w:r>
      <w:r w:rsidRPr="00E5420F">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E5420F">
        <w:rPr>
          <w:rFonts w:ascii="Times New Roman" w:eastAsia="Times New Roman" w:hAnsi="Times New Roman" w:cs="Times New Roman"/>
          <w:sz w:val="24"/>
          <w:szCs w:val="24"/>
          <w:lang w:eastAsia="ar-SA"/>
        </w:rPr>
        <w:t>апрос предложений</w:t>
      </w:r>
      <w:r w:rsidRPr="00E5420F">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E5420F">
        <w:rPr>
          <w:rFonts w:ascii="Times New Roman" w:eastAsia="Times New Roman" w:hAnsi="Times New Roman" w:cs="Times New Roman"/>
          <w:sz w:val="24"/>
          <w:szCs w:val="24"/>
          <w:lang w:eastAsia="ar-SA"/>
        </w:rPr>
        <w:t>запрос предложений</w:t>
      </w:r>
      <w:r w:rsidRPr="00E5420F">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E5420F" w:rsidRPr="00E5420F" w:rsidRDefault="00E5420F" w:rsidP="00E5420F">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sidRPr="00E5420F">
        <w:rPr>
          <w:rFonts w:ascii="Times New Roman" w:eastAsia="Times New Roman" w:hAnsi="Times New Roman" w:cs="Times New Roman"/>
          <w:sz w:val="24"/>
          <w:szCs w:val="24"/>
          <w:lang w:eastAsia="ar-SA"/>
        </w:rPr>
        <w:t xml:space="preserve">Опубликованное </w:t>
      </w:r>
      <w:r w:rsidRPr="00E5420F">
        <w:rPr>
          <w:rFonts w:ascii="Times New Roman" w:eastAsia="Times New Roman" w:hAnsi="Times New Roman" w:cs="Times New Roman"/>
          <w:bCs/>
          <w:sz w:val="24"/>
          <w:lang w:eastAsia="ar-SA"/>
        </w:rPr>
        <w:t xml:space="preserve">на официальном сайте </w:t>
      </w:r>
      <w:r w:rsidRPr="00E5420F">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E5420F">
        <w:rPr>
          <w:rFonts w:ascii="Times New Roman" w:eastAsia="Times New Roman" w:hAnsi="Times New Roman" w:cs="Times New Roman"/>
          <w:bCs/>
          <w:sz w:val="24"/>
          <w:szCs w:val="24"/>
          <w:lang w:eastAsia="ar-SA"/>
        </w:rPr>
        <w:t xml:space="preserve"> закупки</w:t>
      </w:r>
      <w:r w:rsidRPr="00E5420F">
        <w:rPr>
          <w:rFonts w:ascii="Times New Roman" w:eastAsia="Times New Roman" w:hAnsi="Times New Roman" w:cs="Times New Roman"/>
          <w:sz w:val="24"/>
          <w:szCs w:val="24"/>
          <w:lang w:eastAsia="ar-SA"/>
        </w:rPr>
        <w:t xml:space="preserve"> в соответствии с этим. </w:t>
      </w:r>
    </w:p>
    <w:p w:rsidR="00E5420F" w:rsidRPr="00E5420F" w:rsidRDefault="00E5420F" w:rsidP="00E5420F">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sidRPr="00E5420F">
        <w:rPr>
          <w:rFonts w:ascii="Times New Roman" w:eastAsia="Calibri" w:hAnsi="Times New Roman" w:cs="Times New Roman"/>
          <w:sz w:val="24"/>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разъяснения или дополнения по заявкам, в том числе представления отсутствующих документов</w:t>
      </w:r>
      <w:r w:rsidRPr="00E5420F">
        <w:rPr>
          <w:rFonts w:ascii="Times New Roman" w:eastAsia="Times New Roman" w:hAnsi="Times New Roman" w:cs="Times New Roman"/>
          <w:bCs/>
          <w:sz w:val="24"/>
          <w:lang w:eastAsia="ar-SA"/>
        </w:rPr>
        <w:t xml:space="preserve">. </w:t>
      </w:r>
    </w:p>
    <w:p w:rsidR="00E5420F" w:rsidRPr="00E5420F" w:rsidRDefault="00E5420F" w:rsidP="00E5420F">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
          <w:sz w:val="24"/>
          <w:szCs w:val="24"/>
          <w:lang w:eastAsia="ar-SA"/>
        </w:rPr>
      </w:pPr>
      <w:r w:rsidRPr="00E5420F">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E5420F" w:rsidRPr="000251FF" w:rsidRDefault="00E5420F" w:rsidP="00E5420F">
      <w:pPr>
        <w:tabs>
          <w:tab w:val="left" w:pos="0"/>
          <w:tab w:val="left" w:pos="993"/>
        </w:tabs>
        <w:suppressAutoHyphens/>
        <w:overflowPunct w:val="0"/>
        <w:autoSpaceDE w:val="0"/>
        <w:spacing w:after="0" w:line="240" w:lineRule="auto"/>
        <w:jc w:val="both"/>
        <w:rPr>
          <w:rFonts w:ascii="Times New Roman" w:eastAsia="Times New Roman" w:hAnsi="Times New Roman"/>
          <w:bCs/>
          <w:sz w:val="24"/>
          <w:szCs w:val="28"/>
          <w:lang w:eastAsia="ar-SA"/>
        </w:rPr>
      </w:pPr>
    </w:p>
    <w:p w:rsidR="00244A6A" w:rsidRPr="00244A6A" w:rsidRDefault="00244A6A" w:rsidP="001878AA">
      <w:pPr>
        <w:keepNext/>
        <w:numPr>
          <w:ilvl w:val="1"/>
          <w:numId w:val="24"/>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1878AA">
      <w:pPr>
        <w:numPr>
          <w:ilvl w:val="2"/>
          <w:numId w:val="24"/>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244A6A">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lastRenderedPageBreak/>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244A6A" w:rsidRPr="00E5420F" w:rsidRDefault="00244A6A" w:rsidP="001878AA">
      <w:pPr>
        <w:numPr>
          <w:ilvl w:val="2"/>
          <w:numId w:val="24"/>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E5420F" w:rsidRPr="00244A6A" w:rsidRDefault="00E5420F" w:rsidP="00E5420F">
      <w:pPr>
        <w:tabs>
          <w:tab w:val="left" w:pos="709"/>
          <w:tab w:val="left" w:pos="960"/>
          <w:tab w:val="left" w:pos="1134"/>
        </w:tabs>
        <w:suppressAutoHyphens/>
        <w:overflowPunct w:val="0"/>
        <w:autoSpaceDE w:val="0"/>
        <w:spacing w:after="0" w:line="240" w:lineRule="auto"/>
        <w:ind w:left="426"/>
        <w:jc w:val="both"/>
        <w:rPr>
          <w:rFonts w:ascii="Times New Roman" w:eastAsia="Times New Roman" w:hAnsi="Times New Roman"/>
          <w:b/>
          <w:sz w:val="24"/>
          <w:szCs w:val="24"/>
          <w:lang w:eastAsia="ar-SA"/>
        </w:rPr>
      </w:pPr>
    </w:p>
    <w:p w:rsidR="00E5420F" w:rsidRPr="00244A6A" w:rsidRDefault="00E5420F" w:rsidP="00E5420F">
      <w:pPr>
        <w:keepNext/>
        <w:numPr>
          <w:ilvl w:val="1"/>
          <w:numId w:val="24"/>
        </w:numPr>
        <w:tabs>
          <w:tab w:val="left" w:pos="0"/>
          <w:tab w:val="left" w:pos="426"/>
        </w:tabs>
        <w:suppressAutoHyphens/>
        <w:spacing w:after="0" w:line="240" w:lineRule="auto"/>
        <w:ind w:left="0" w:firstLine="0"/>
        <w:jc w:val="both"/>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Отказ от проведения запроса предложений</w:t>
      </w:r>
    </w:p>
    <w:p w:rsidR="00E5420F" w:rsidRPr="007840CD" w:rsidRDefault="00E5420F" w:rsidP="00E5420F">
      <w:pPr>
        <w:numPr>
          <w:ilvl w:val="2"/>
          <w:numId w:val="24"/>
        </w:numPr>
        <w:tabs>
          <w:tab w:val="left" w:pos="0"/>
          <w:tab w:val="left" w:pos="567"/>
          <w:tab w:val="left" w:pos="1134"/>
        </w:tabs>
        <w:suppressAutoHyphens/>
        <w:autoSpaceDE w:val="0"/>
        <w:spacing w:after="0" w:line="240" w:lineRule="auto"/>
        <w:ind w:left="0" w:firstLine="0"/>
        <w:jc w:val="both"/>
        <w:rPr>
          <w:rFonts w:ascii="Times New Roman" w:eastAsia="Times New Roman" w:hAnsi="Times New Roman"/>
          <w:color w:val="FF0000"/>
          <w:sz w:val="24"/>
          <w:szCs w:val="24"/>
          <w:lang w:eastAsia="ar-SA"/>
        </w:rPr>
      </w:pPr>
      <w:r w:rsidRPr="003D132D">
        <w:rPr>
          <w:rFonts w:ascii="Times New Roman" w:eastAsia="Times New Roman" w:hAnsi="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E5420F" w:rsidRPr="003D132D" w:rsidRDefault="00E5420F" w:rsidP="00E5420F">
      <w:pPr>
        <w:numPr>
          <w:ilvl w:val="2"/>
          <w:numId w:val="24"/>
        </w:numPr>
        <w:tabs>
          <w:tab w:val="left" w:pos="0"/>
          <w:tab w:val="left" w:pos="567"/>
          <w:tab w:val="left" w:pos="1134"/>
        </w:tabs>
        <w:suppressAutoHyphens/>
        <w:autoSpaceDE w:val="0"/>
        <w:spacing w:after="0" w:line="240" w:lineRule="auto"/>
        <w:ind w:left="0" w:firstLine="0"/>
        <w:jc w:val="both"/>
        <w:rPr>
          <w:rFonts w:ascii="Times New Roman" w:eastAsia="Times New Roman" w:hAnsi="Times New Roman"/>
          <w:color w:val="FF0000"/>
          <w:sz w:val="24"/>
          <w:szCs w:val="24"/>
          <w:lang w:eastAsia="ar-SA"/>
        </w:rPr>
      </w:pPr>
      <w:r w:rsidRPr="003D132D">
        <w:rPr>
          <w:rFonts w:ascii="Times New Roman" w:eastAsia="Times New Roman" w:hAnsi="Times New Roman"/>
          <w:sz w:val="24"/>
          <w:szCs w:val="24"/>
          <w:lang w:eastAsia="ar-SA"/>
        </w:rPr>
        <w:t xml:space="preserve">Извещение об отказе от проведения запроса предложений размещается Заказчиком </w:t>
      </w:r>
      <w:r w:rsidRPr="003D132D">
        <w:rPr>
          <w:rFonts w:ascii="Times New Roman" w:eastAsia="Times New Roman" w:hAnsi="Times New Roman"/>
          <w:bCs/>
          <w:sz w:val="24"/>
          <w:szCs w:val="24"/>
          <w:lang w:eastAsia="ar-SA"/>
        </w:rPr>
        <w:t>на официальном сайте в течение 3 (трех) дней со дня принятия решения об отказе</w:t>
      </w:r>
      <w:r>
        <w:rPr>
          <w:rFonts w:ascii="Times New Roman" w:eastAsia="Times New Roman" w:hAnsi="Times New Roman"/>
          <w:bCs/>
          <w:sz w:val="24"/>
          <w:szCs w:val="24"/>
          <w:lang w:eastAsia="ar-SA"/>
        </w:rPr>
        <w:t>.</w:t>
      </w:r>
      <w:r w:rsidRPr="003D132D">
        <w:rPr>
          <w:rFonts w:ascii="Times New Roman" w:eastAsia="Times New Roman" w:hAnsi="Times New Roman"/>
          <w:color w:val="0000FF"/>
          <w:sz w:val="24"/>
          <w:szCs w:val="24"/>
          <w:u w:val="single"/>
          <w:lang w:eastAsia="ar-SA"/>
        </w:rPr>
        <w:t xml:space="preserve"> </w:t>
      </w:r>
    </w:p>
    <w:p w:rsidR="00E5420F" w:rsidRPr="00E5420F" w:rsidRDefault="00E5420F" w:rsidP="00E5420F">
      <w:pPr>
        <w:keepNext/>
        <w:tabs>
          <w:tab w:val="left" w:pos="0"/>
          <w:tab w:val="left" w:pos="426"/>
        </w:tabs>
        <w:suppressAutoHyphens/>
        <w:spacing w:after="0" w:line="240" w:lineRule="auto"/>
        <w:jc w:val="both"/>
        <w:rPr>
          <w:rFonts w:ascii="Times New Roman" w:eastAsia="Times New Roman" w:hAnsi="Times New Roman"/>
          <w:sz w:val="24"/>
          <w:szCs w:val="24"/>
          <w:lang w:eastAsia="ar-SA"/>
        </w:rPr>
      </w:pPr>
    </w:p>
    <w:p w:rsidR="00E5420F" w:rsidRPr="00244A6A" w:rsidRDefault="00E5420F" w:rsidP="00E5420F">
      <w:pPr>
        <w:keepNext/>
        <w:numPr>
          <w:ilvl w:val="1"/>
          <w:numId w:val="24"/>
        </w:numPr>
        <w:tabs>
          <w:tab w:val="left" w:pos="0"/>
          <w:tab w:val="left" w:pos="426"/>
        </w:tabs>
        <w:suppressAutoHyphens/>
        <w:spacing w:after="0" w:line="240" w:lineRule="auto"/>
        <w:ind w:left="0" w:firstLine="0"/>
        <w:jc w:val="both"/>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Возврат документов</w:t>
      </w:r>
    </w:p>
    <w:p w:rsidR="00E5420F" w:rsidRPr="00D07ADE" w:rsidRDefault="00E5420F" w:rsidP="00E5420F">
      <w:pPr>
        <w:tabs>
          <w:tab w:val="left" w:pos="0"/>
        </w:tabs>
        <w:suppressAutoHyphens/>
        <w:spacing w:after="0" w:line="240" w:lineRule="auto"/>
        <w:ind w:firstLine="426"/>
        <w:jc w:val="both"/>
        <w:rPr>
          <w:rFonts w:ascii="Times New Roman" w:eastAsia="Times New Roman" w:hAnsi="Times New Roman"/>
          <w:b/>
          <w:bCs/>
          <w:iCs/>
          <w:sz w:val="24"/>
          <w:szCs w:val="24"/>
          <w:lang w:val="x-none" w:eastAsia="ar-SA"/>
        </w:rPr>
      </w:pPr>
      <w:r>
        <w:rPr>
          <w:rFonts w:ascii="Times New Roman" w:eastAsia="Times New Roman" w:hAnsi="Times New Roman"/>
          <w:sz w:val="24"/>
          <w:szCs w:val="24"/>
          <w:lang w:eastAsia="ar-SA"/>
        </w:rPr>
        <w:t>Все заявки на участие</w:t>
      </w:r>
      <w:r w:rsidRPr="00244A6A">
        <w:rPr>
          <w:rFonts w:ascii="Times New Roman" w:eastAsia="Times New Roman" w:hAnsi="Times New Roman"/>
          <w:sz w:val="24"/>
          <w:szCs w:val="24"/>
          <w:lang w:eastAsia="ar-SA"/>
        </w:rPr>
        <w:t xml:space="preserve">, а также отдельные документы, входящие в состав заявки, присланные на </w:t>
      </w:r>
      <w:r w:rsidRPr="001C4824">
        <w:rPr>
          <w:rFonts w:ascii="Times New Roman" w:eastAsia="Times New Roman" w:hAnsi="Times New Roman"/>
          <w:sz w:val="24"/>
          <w:szCs w:val="24"/>
          <w:lang w:eastAsia="ar-SA"/>
        </w:rPr>
        <w:t>запрос предложений, не</w:t>
      </w:r>
      <w:r w:rsidRPr="00244A6A">
        <w:rPr>
          <w:rFonts w:ascii="Times New Roman" w:eastAsia="Times New Roman" w:hAnsi="Times New Roman"/>
          <w:sz w:val="24"/>
          <w:szCs w:val="24"/>
          <w:lang w:eastAsia="ar-SA"/>
        </w:rPr>
        <w:t xml:space="preserve"> возвращаются, кроме</w:t>
      </w:r>
      <w:r>
        <w:rPr>
          <w:rFonts w:ascii="Times New Roman" w:eastAsia="Times New Roman" w:hAnsi="Times New Roman"/>
          <w:sz w:val="24"/>
          <w:szCs w:val="24"/>
          <w:lang w:eastAsia="ar-SA"/>
        </w:rPr>
        <w:t xml:space="preserve"> отозванных Участниками закупки и</w:t>
      </w:r>
      <w:r w:rsidRPr="00244A6A">
        <w:rPr>
          <w:rFonts w:ascii="Times New Roman" w:eastAsia="Times New Roman" w:hAnsi="Times New Roman"/>
          <w:sz w:val="24"/>
          <w:szCs w:val="24"/>
          <w:lang w:eastAsia="ar-SA"/>
        </w:rPr>
        <w:t xml:space="preserve">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E5420F" w:rsidRDefault="00E5420F" w:rsidP="00E5420F">
      <w:pPr>
        <w:tabs>
          <w:tab w:val="left" w:pos="567"/>
        </w:tabs>
        <w:spacing w:after="0" w:line="240" w:lineRule="auto"/>
        <w:jc w:val="both"/>
        <w:rPr>
          <w:rFonts w:ascii="Times New Roman" w:eastAsia="Times New Roman" w:hAnsi="Times New Roman" w:cs="Times New Roman"/>
          <w:b/>
          <w:sz w:val="24"/>
          <w:szCs w:val="24"/>
          <w:lang w:eastAsia="ar-SA"/>
        </w:rPr>
      </w:pPr>
    </w:p>
    <w:p w:rsidR="00E5420F" w:rsidRPr="00746C8C" w:rsidRDefault="00E5420F" w:rsidP="00746C8C">
      <w:pPr>
        <w:pStyle w:val="1"/>
        <w:numPr>
          <w:ilvl w:val="0"/>
          <w:numId w:val="0"/>
        </w:numPr>
        <w:ind w:left="1134" w:hanging="1134"/>
        <w:jc w:val="left"/>
        <w:rPr>
          <w:b/>
        </w:rPr>
      </w:pPr>
      <w:r w:rsidRPr="00746C8C">
        <w:rPr>
          <w:b/>
        </w:rPr>
        <w:t>3. Требования к Участникам закупки. Заявка и прилагаемые к ней документы.</w:t>
      </w:r>
    </w:p>
    <w:p w:rsidR="00E5420F" w:rsidRPr="00E5420F" w:rsidRDefault="00244A6A" w:rsidP="00E5420F">
      <w:pPr>
        <w:tabs>
          <w:tab w:val="left" w:pos="567"/>
        </w:tabs>
        <w:spacing w:after="0" w:line="240" w:lineRule="auto"/>
        <w:jc w:val="both"/>
        <w:rPr>
          <w:rFonts w:ascii="Times New Roman" w:eastAsia="Calibri" w:hAnsi="Times New Roman" w:cs="Times New Roman"/>
          <w:b/>
          <w:sz w:val="24"/>
          <w:szCs w:val="24"/>
          <w:lang w:eastAsia="ar-SA"/>
        </w:rPr>
      </w:pPr>
      <w:r w:rsidRPr="00244A6A">
        <w:rPr>
          <w:rFonts w:ascii="Times New Roman" w:eastAsia="Times New Roman" w:hAnsi="Times New Roman" w:cs="Times New Roman"/>
          <w:b/>
          <w:iCs/>
          <w:sz w:val="24"/>
          <w:szCs w:val="24"/>
          <w:lang w:val="x-none" w:eastAsia="ar-SA"/>
        </w:rPr>
        <w:t xml:space="preserve"> </w:t>
      </w:r>
      <w:bookmarkStart w:id="5" w:name="_Toc386463992"/>
      <w:bookmarkStart w:id="6" w:name="_Toc386463993"/>
      <w:r w:rsidR="00E5420F" w:rsidRPr="00E5420F">
        <w:rPr>
          <w:rFonts w:ascii="Times New Roman" w:eastAsia="Calibri" w:hAnsi="Times New Roman" w:cs="Times New Roman"/>
          <w:b/>
          <w:sz w:val="24"/>
          <w:szCs w:val="24"/>
          <w:lang w:eastAsia="ar-SA"/>
        </w:rPr>
        <w:t>3.1.</w:t>
      </w:r>
      <w:r w:rsidR="00E5420F" w:rsidRPr="00E5420F">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5"/>
    </w:p>
    <w:p w:rsidR="00E5420F" w:rsidRPr="00E5420F" w:rsidRDefault="00E5420F" w:rsidP="00E5420F">
      <w:pPr>
        <w:spacing w:after="0" w:line="240" w:lineRule="auto"/>
        <w:jc w:val="both"/>
        <w:rPr>
          <w:rFonts w:ascii="Times New Roman" w:eastAsia="Calibri" w:hAnsi="Times New Roman" w:cs="Times New Roman"/>
          <w:b/>
          <w:sz w:val="24"/>
          <w:szCs w:val="24"/>
          <w:lang w:eastAsia="ar-SA"/>
        </w:rPr>
      </w:pPr>
      <w:r w:rsidRPr="00E5420F">
        <w:rPr>
          <w:rFonts w:ascii="Times New Roman" w:eastAsia="Times New Roman" w:hAnsi="Times New Roman" w:cs="Times New Roman"/>
          <w:b/>
          <w:bCs/>
          <w:sz w:val="24"/>
          <w:szCs w:val="24"/>
          <w:lang w:eastAsia="ar-SA"/>
        </w:rPr>
        <w:t>3.1.1.</w:t>
      </w:r>
      <w:r w:rsidRPr="00E5420F">
        <w:rPr>
          <w:rFonts w:ascii="Times New Roman" w:eastAsia="Times New Roman" w:hAnsi="Times New Roman" w:cs="Times New Roman"/>
          <w:bCs/>
          <w:sz w:val="24"/>
          <w:szCs w:val="24"/>
          <w:lang w:eastAsia="ar-SA"/>
        </w:rPr>
        <w:t xml:space="preserve"> Участник закупки должен соответствовать требованиям, устанавливаемым в соответствии с законодательством Российской Федерации к лицам, осуществляющим, являющейся</w:t>
      </w:r>
      <w:r w:rsidRPr="00E5420F">
        <w:rPr>
          <w:rFonts w:ascii="Times New Roman" w:eastAsia="Times New Roman" w:hAnsi="Times New Roman" w:cs="Times New Roman"/>
          <w:bCs/>
          <w:color w:val="FF0000"/>
          <w:sz w:val="24"/>
          <w:szCs w:val="24"/>
          <w:lang w:eastAsia="ar-SA"/>
        </w:rPr>
        <w:t xml:space="preserve"> </w:t>
      </w:r>
      <w:r w:rsidRPr="00E5420F">
        <w:rPr>
          <w:rFonts w:ascii="Times New Roman" w:eastAsia="Times New Roman" w:hAnsi="Times New Roman" w:cs="Times New Roman"/>
          <w:bCs/>
          <w:sz w:val="24"/>
          <w:szCs w:val="24"/>
          <w:lang w:eastAsia="ar-SA"/>
        </w:rPr>
        <w:t xml:space="preserve">предметом </w:t>
      </w:r>
      <w:r w:rsidRPr="00E5420F">
        <w:rPr>
          <w:rFonts w:ascii="Times New Roman" w:eastAsia="Times New Roman" w:hAnsi="Times New Roman" w:cs="Times New Roman"/>
          <w:sz w:val="24"/>
          <w:szCs w:val="24"/>
          <w:lang w:eastAsia="ar-SA"/>
        </w:rPr>
        <w:t>закупки</w:t>
      </w:r>
      <w:r w:rsidRPr="00E5420F">
        <w:rPr>
          <w:rFonts w:ascii="Times New Roman" w:eastAsia="Times New Roman" w:hAnsi="Times New Roman" w:cs="Times New Roman"/>
          <w:bCs/>
          <w:sz w:val="24"/>
          <w:szCs w:val="24"/>
          <w:lang w:eastAsia="ar-SA"/>
        </w:rPr>
        <w:t xml:space="preserve">. </w:t>
      </w:r>
    </w:p>
    <w:p w:rsidR="00E5420F" w:rsidRPr="00E5420F" w:rsidRDefault="00E5420F" w:rsidP="00E5420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E5420F">
        <w:rPr>
          <w:rFonts w:ascii="Times New Roman" w:eastAsia="Times New Roman" w:hAnsi="Times New Roman" w:cs="Times New Roman"/>
          <w:b/>
          <w:sz w:val="24"/>
          <w:szCs w:val="24"/>
          <w:lang w:eastAsia="ar-SA"/>
        </w:rPr>
        <w:t>3.1.2.</w:t>
      </w:r>
      <w:r w:rsidRPr="00E5420F">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E5420F" w:rsidRPr="00E5420F" w:rsidRDefault="00E5420F" w:rsidP="00E5420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E5420F">
        <w:rPr>
          <w:rFonts w:ascii="Times New Roman" w:eastAsia="Times New Roman" w:hAnsi="Times New Roman" w:cs="Times New Roman"/>
          <w:b/>
          <w:sz w:val="24"/>
          <w:szCs w:val="24"/>
          <w:lang w:eastAsia="ar-SA"/>
        </w:rPr>
        <w:t xml:space="preserve">3.1.3. </w:t>
      </w:r>
      <w:r w:rsidRPr="00E5420F">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E5420F" w:rsidRPr="00E5420F" w:rsidRDefault="00E5420F" w:rsidP="00E5420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E5420F">
        <w:rPr>
          <w:rFonts w:ascii="Times New Roman" w:eastAsia="Times New Roman" w:hAnsi="Times New Roman" w:cs="Times New Roman"/>
          <w:b/>
          <w:sz w:val="24"/>
          <w:szCs w:val="24"/>
          <w:lang w:eastAsia="ar-SA"/>
        </w:rPr>
        <w:t xml:space="preserve">3.1.4. </w:t>
      </w:r>
      <w:r w:rsidRPr="00E5420F">
        <w:rPr>
          <w:rFonts w:ascii="Times New Roman" w:eastAsia="Times New Roman" w:hAnsi="Times New Roman" w:cs="Times New Roman"/>
          <w:sz w:val="24"/>
          <w:szCs w:val="24"/>
          <w:lang w:eastAsia="ar-SA"/>
        </w:rPr>
        <w:t>У</w:t>
      </w:r>
      <w:r w:rsidRPr="00E5420F">
        <w:rPr>
          <w:rFonts w:ascii="Times New Roman" w:eastAsia="Times New Roman" w:hAnsi="Times New Roman" w:cs="Times New Roman"/>
          <w:b/>
          <w:sz w:val="24"/>
          <w:szCs w:val="24"/>
          <w:lang w:eastAsia="ar-SA"/>
        </w:rPr>
        <w:t xml:space="preserve"> </w:t>
      </w:r>
      <w:r w:rsidRPr="00E5420F">
        <w:rPr>
          <w:rFonts w:ascii="Times New Roman" w:eastAsia="Times New Roman" w:hAnsi="Times New Roman" w:cs="Times New Roman"/>
          <w:sz w:val="24"/>
          <w:szCs w:val="24"/>
          <w:lang w:eastAsia="ar-SA"/>
        </w:rPr>
        <w:t xml:space="preserve">Участника закупки должно быть </w:t>
      </w:r>
      <w:r w:rsidRPr="00E5420F">
        <w:rPr>
          <w:rFonts w:ascii="Times New Roman" w:eastAsia="Calibri" w:hAnsi="Times New Roman" w:cs="Times New Roman"/>
          <w:sz w:val="24"/>
          <w:szCs w:val="24"/>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w:t>
      </w:r>
      <w:r w:rsidRPr="00E5420F">
        <w:rPr>
          <w:rFonts w:ascii="Times New Roman" w:eastAsia="Calibri" w:hAnsi="Times New Roman" w:cs="Times New Roman"/>
          <w:sz w:val="24"/>
          <w:szCs w:val="24"/>
        </w:rPr>
        <w:lastRenderedPageBreak/>
        <w:t>рассмотрения заявки на участие в определении поставщика (подрядчика, исполнителя) не принято</w:t>
      </w:r>
      <w:r w:rsidRPr="00E5420F">
        <w:rPr>
          <w:rFonts w:ascii="Times New Roman" w:eastAsia="Times New Roman" w:hAnsi="Times New Roman" w:cs="Times New Roman"/>
          <w:sz w:val="24"/>
          <w:szCs w:val="24"/>
          <w:lang w:eastAsia="ar-SA"/>
        </w:rPr>
        <w:t xml:space="preserve">. </w:t>
      </w:r>
    </w:p>
    <w:p w:rsidR="00E5420F" w:rsidRPr="00E5420F" w:rsidRDefault="00E5420F" w:rsidP="00E5420F">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sidRPr="00E5420F">
        <w:rPr>
          <w:rFonts w:ascii="Times New Roman" w:eastAsia="Times New Roman" w:hAnsi="Times New Roman" w:cs="Times New Roman"/>
          <w:b/>
          <w:sz w:val="24"/>
          <w:szCs w:val="24"/>
          <w:lang w:eastAsia="ar-SA"/>
        </w:rPr>
        <w:t xml:space="preserve">3.1.5. </w:t>
      </w:r>
      <w:r w:rsidRPr="00E5420F">
        <w:rPr>
          <w:rFonts w:ascii="Times New Roman" w:eastAsia="Times New Roman" w:hAnsi="Times New Roman" w:cs="Times New Roman"/>
          <w:sz w:val="24"/>
          <w:szCs w:val="24"/>
          <w:lang w:eastAsia="ar-SA"/>
        </w:rPr>
        <w:t xml:space="preserve">У </w:t>
      </w:r>
      <w:r w:rsidRPr="00E5420F">
        <w:rPr>
          <w:rFonts w:ascii="Times New Roman" w:eastAsia="Calibri" w:hAnsi="Times New Roman" w:cs="Times New Roman"/>
          <w:sz w:val="24"/>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Pr="00E5420F">
        <w:rPr>
          <w:rFonts w:ascii="Times New Roman" w:eastAsia="Times New Roman" w:hAnsi="Times New Roman" w:cs="Times New Roman"/>
          <w:bCs/>
          <w:sz w:val="24"/>
          <w:szCs w:val="24"/>
          <w:lang w:eastAsia="ar-SA"/>
        </w:rPr>
        <w:t xml:space="preserve">поставкой Продукции, </w:t>
      </w:r>
      <w:r w:rsidRPr="00E5420F">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E5420F">
        <w:rPr>
          <w:rFonts w:ascii="Times New Roman" w:eastAsia="Times New Roman" w:hAnsi="Times New Roman" w:cs="Times New Roman"/>
          <w:sz w:val="24"/>
          <w:szCs w:val="24"/>
          <w:lang w:eastAsia="ar-SA"/>
        </w:rPr>
        <w:t>.</w:t>
      </w:r>
    </w:p>
    <w:p w:rsidR="00E5420F" w:rsidRPr="00E5420F" w:rsidRDefault="00E5420F" w:rsidP="00E5420F">
      <w:pPr>
        <w:tabs>
          <w:tab w:val="left" w:pos="0"/>
          <w:tab w:val="left" w:pos="426"/>
        </w:tabs>
        <w:suppressAutoHyphens/>
        <w:spacing w:after="0" w:line="240" w:lineRule="auto"/>
        <w:contextualSpacing/>
        <w:jc w:val="both"/>
        <w:rPr>
          <w:rFonts w:ascii="Times New Roman" w:eastAsia="Calibri" w:hAnsi="Times New Roman" w:cs="Times New Roman"/>
          <w:sz w:val="24"/>
          <w:szCs w:val="24"/>
        </w:rPr>
      </w:pPr>
      <w:r w:rsidRPr="00E5420F">
        <w:rPr>
          <w:rFonts w:ascii="Times New Roman" w:eastAsia="Calibri" w:hAnsi="Times New Roman" w:cs="Times New Roman"/>
          <w:b/>
          <w:sz w:val="24"/>
          <w:szCs w:val="24"/>
        </w:rPr>
        <w:t xml:space="preserve">3.1.6.  </w:t>
      </w:r>
      <w:r w:rsidRPr="00E5420F">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5420F" w:rsidRPr="00E5420F" w:rsidRDefault="00E5420F" w:rsidP="00E5420F">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sidRPr="00E5420F">
        <w:rPr>
          <w:rFonts w:ascii="Times New Roman" w:eastAsia="Times New Roman" w:hAnsi="Times New Roman" w:cs="Times New Roman"/>
          <w:b/>
          <w:sz w:val="24"/>
          <w:szCs w:val="24"/>
          <w:lang w:eastAsia="ar-SA"/>
        </w:rPr>
        <w:t xml:space="preserve">3.1.7. </w:t>
      </w:r>
      <w:r w:rsidRPr="00E5420F">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E5420F">
        <w:rPr>
          <w:rFonts w:ascii="Times New Roman" w:eastAsia="Times New Roman" w:hAnsi="Times New Roman" w:cs="Times New Roman"/>
          <w:sz w:val="24"/>
          <w:szCs w:val="24"/>
          <w:lang w:eastAsia="ru-RU"/>
        </w:rPr>
        <w:t>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 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E5420F">
        <w:rPr>
          <w:rFonts w:ascii="Times New Roman" w:eastAsia="Times New Roman" w:hAnsi="Times New Roman" w:cs="Times New Roman"/>
          <w:sz w:val="24"/>
          <w:szCs w:val="24"/>
          <w:lang w:eastAsia="ar-SA"/>
        </w:rPr>
        <w:t>.</w:t>
      </w:r>
    </w:p>
    <w:p w:rsidR="00E5420F" w:rsidRPr="008425E5" w:rsidRDefault="00E5420F" w:rsidP="00155BB4">
      <w:pPr>
        <w:suppressAutoHyphens/>
        <w:spacing w:after="0" w:line="240" w:lineRule="auto"/>
        <w:jc w:val="both"/>
        <w:rPr>
          <w:rFonts w:ascii="Times New Roman" w:eastAsia="Times New Roman" w:hAnsi="Times New Roman" w:cs="Times New Roman"/>
          <w:bCs/>
          <w:sz w:val="24"/>
          <w:szCs w:val="24"/>
          <w:lang w:eastAsia="ar-SA"/>
        </w:rPr>
      </w:pPr>
    </w:p>
    <w:p w:rsidR="00244A6A" w:rsidRPr="00DB623A" w:rsidRDefault="00244A6A" w:rsidP="00155BB4">
      <w:pPr>
        <w:suppressAutoHyphens/>
        <w:spacing w:after="0" w:line="240" w:lineRule="auto"/>
        <w:jc w:val="both"/>
        <w:rPr>
          <w:rFonts w:ascii="Times New Roman" w:eastAsia="Times New Roman" w:hAnsi="Times New Roman" w:cs="Arial"/>
          <w:b/>
          <w:iCs/>
          <w:sz w:val="24"/>
          <w:szCs w:val="28"/>
          <w:lang w:eastAsia="ar-SA"/>
        </w:rPr>
      </w:pPr>
      <w:r w:rsidRPr="00746C8C">
        <w:rPr>
          <w:rFonts w:ascii="Times New Roman" w:eastAsia="Times New Roman" w:hAnsi="Times New Roman" w:cs="Arial"/>
          <w:b/>
          <w:iCs/>
          <w:sz w:val="24"/>
          <w:szCs w:val="24"/>
          <w:lang w:eastAsia="ar-SA"/>
        </w:rPr>
        <w:t>3.2</w:t>
      </w:r>
      <w:r w:rsidRPr="00DB623A">
        <w:rPr>
          <w:rFonts w:ascii="Times New Roman" w:eastAsia="Times New Roman" w:hAnsi="Times New Roman" w:cs="Arial"/>
          <w:b/>
          <w:iCs/>
          <w:sz w:val="24"/>
          <w:szCs w:val="24"/>
          <w:lang w:eastAsia="ar-SA"/>
        </w:rPr>
        <w:t xml:space="preserve">.  </w:t>
      </w:r>
      <w:r w:rsidRPr="00DB623A">
        <w:rPr>
          <w:rFonts w:ascii="Times New Roman" w:eastAsia="Times New Roman" w:hAnsi="Times New Roman" w:cs="Arial"/>
          <w:b/>
          <w:bCs/>
          <w:iCs/>
          <w:sz w:val="24"/>
          <w:szCs w:val="24"/>
          <w:lang w:eastAsia="ar-SA"/>
        </w:rPr>
        <w:t>Формирование заявки Участника</w:t>
      </w:r>
      <w:r w:rsidRPr="00DB623A">
        <w:rPr>
          <w:rFonts w:ascii="Times New Roman" w:eastAsia="Times New Roman" w:hAnsi="Times New Roman" w:cs="Arial"/>
          <w:b/>
          <w:iCs/>
          <w:sz w:val="24"/>
          <w:szCs w:val="24"/>
          <w:lang w:eastAsia="ar-SA"/>
        </w:rPr>
        <w:t>.</w:t>
      </w:r>
      <w:bookmarkEnd w:id="6"/>
    </w:p>
    <w:p w:rsidR="008425E5" w:rsidRPr="00DB623A" w:rsidRDefault="008425E5" w:rsidP="00155BB4">
      <w:pPr>
        <w:suppressAutoHyphens/>
        <w:spacing w:after="0" w:line="240" w:lineRule="auto"/>
        <w:jc w:val="both"/>
        <w:rPr>
          <w:rFonts w:ascii="Times New Roman" w:eastAsia="Times New Roman" w:hAnsi="Times New Roman" w:cs="Times New Roman"/>
          <w:bCs/>
          <w:sz w:val="24"/>
          <w:lang w:eastAsia="ar-SA"/>
        </w:rPr>
      </w:pPr>
      <w:r w:rsidRPr="00DB623A">
        <w:rPr>
          <w:rFonts w:ascii="Times New Roman" w:eastAsia="Times New Roman" w:hAnsi="Times New Roman" w:cs="Times New Roman"/>
          <w:bCs/>
          <w:sz w:val="24"/>
          <w:lang w:eastAsia="ar-SA"/>
        </w:rPr>
        <w:t xml:space="preserve">Участник закупки предоставляет Заказчику заявку на участие в проведении запроса </w:t>
      </w:r>
      <w:r w:rsidR="00123C19" w:rsidRPr="00DB623A">
        <w:rPr>
          <w:rFonts w:ascii="Times New Roman" w:eastAsia="Times New Roman" w:hAnsi="Times New Roman" w:cs="Times New Roman"/>
          <w:bCs/>
          <w:sz w:val="24"/>
          <w:lang w:eastAsia="ar-SA"/>
        </w:rPr>
        <w:t xml:space="preserve">предложений </w:t>
      </w:r>
      <w:r w:rsidRPr="00DB623A">
        <w:rPr>
          <w:rFonts w:ascii="Times New Roman" w:eastAsia="Times New Roman" w:hAnsi="Times New Roman" w:cs="Times New Roman"/>
          <w:bCs/>
          <w:sz w:val="24"/>
          <w:lang w:eastAsia="ar-SA"/>
        </w:rPr>
        <w:t>по форме и в соответствии с инструкциями, приведенными в Документации.</w:t>
      </w:r>
    </w:p>
    <w:p w:rsidR="00155BB4" w:rsidRPr="00DB623A" w:rsidRDefault="00155BB4" w:rsidP="00155BB4">
      <w:pPr>
        <w:suppressAutoHyphens/>
        <w:spacing w:after="0" w:line="240" w:lineRule="auto"/>
        <w:jc w:val="both"/>
        <w:rPr>
          <w:rFonts w:ascii="Times New Roman" w:eastAsia="Times New Roman" w:hAnsi="Times New Roman" w:cs="Times New Roman"/>
          <w:bCs/>
          <w:sz w:val="24"/>
          <w:lang w:eastAsia="ar-SA"/>
        </w:rPr>
      </w:pPr>
    </w:p>
    <w:p w:rsidR="00A57C44" w:rsidRPr="00DB623A" w:rsidRDefault="00A57C44" w:rsidP="00A57C44">
      <w:pPr>
        <w:suppressAutoHyphens/>
        <w:spacing w:after="0" w:line="240" w:lineRule="auto"/>
        <w:jc w:val="both"/>
        <w:rPr>
          <w:rFonts w:ascii="Times New Roman" w:eastAsia="Times New Roman" w:hAnsi="Times New Roman" w:cs="Times New Roman"/>
          <w:bCs/>
          <w:sz w:val="24"/>
          <w:lang w:eastAsia="ar-SA"/>
        </w:rPr>
      </w:pPr>
      <w:r w:rsidRPr="00DB623A">
        <w:rPr>
          <w:rFonts w:ascii="Times New Roman" w:eastAsia="Times New Roman" w:hAnsi="Times New Roman" w:cs="Times New Roman"/>
          <w:bCs/>
          <w:sz w:val="24"/>
          <w:lang w:eastAsia="ar-SA"/>
        </w:rPr>
        <w:t>В заявке должна содержаться информация об Участнике: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8425E5" w:rsidRPr="00DB623A"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DB623A">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155BB4" w:rsidRPr="00DB623A" w:rsidRDefault="00155BB4" w:rsidP="00155BB4">
      <w:pPr>
        <w:suppressAutoHyphens/>
        <w:spacing w:after="0" w:line="240" w:lineRule="auto"/>
        <w:ind w:firstLine="709"/>
        <w:jc w:val="both"/>
        <w:rPr>
          <w:rFonts w:ascii="Times New Roman" w:eastAsia="Times New Roman" w:hAnsi="Times New Roman" w:cs="Times New Roman"/>
          <w:bCs/>
          <w:sz w:val="24"/>
          <w:lang w:eastAsia="ar-SA"/>
        </w:rPr>
      </w:pPr>
      <w:r w:rsidRPr="00DB623A">
        <w:rPr>
          <w:rFonts w:ascii="Times New Roman" w:eastAsia="Times New Roman" w:hAnsi="Times New Roman" w:cs="Times New Roman"/>
          <w:bCs/>
          <w:sz w:val="24"/>
          <w:lang w:eastAsia="ar-SA"/>
        </w:rPr>
        <w:t xml:space="preserve"> - </w:t>
      </w:r>
      <w:r w:rsidR="008F6DBF" w:rsidRPr="00DB623A">
        <w:rPr>
          <w:rFonts w:ascii="Times New Roman" w:eastAsia="Times New Roman" w:hAnsi="Times New Roman" w:cs="Times New Roman"/>
          <w:b/>
          <w:bCs/>
          <w:sz w:val="24"/>
          <w:lang w:eastAsia="ar-SA"/>
        </w:rPr>
        <w:t>опись документов (</w:t>
      </w:r>
      <w:hyperlink w:anchor="_Приложение_№_5" w:history="1">
        <w:r w:rsidR="008F6DBF" w:rsidRPr="00DB623A">
          <w:rPr>
            <w:rStyle w:val="af1"/>
            <w:rFonts w:ascii="Times New Roman" w:eastAsia="Times New Roman" w:hAnsi="Times New Roman" w:cs="Times New Roman"/>
            <w:b/>
            <w:bCs/>
            <w:color w:val="auto"/>
            <w:sz w:val="24"/>
            <w:lang w:eastAsia="ar-SA"/>
          </w:rPr>
          <w:t>приложение №</w:t>
        </w:r>
        <w:r w:rsidR="003938DC" w:rsidRPr="00DB623A">
          <w:rPr>
            <w:rStyle w:val="af1"/>
            <w:rFonts w:ascii="Times New Roman" w:eastAsia="Times New Roman" w:hAnsi="Times New Roman" w:cs="Times New Roman"/>
            <w:b/>
            <w:bCs/>
            <w:color w:val="auto"/>
            <w:sz w:val="24"/>
            <w:lang w:eastAsia="ar-SA"/>
          </w:rPr>
          <w:t xml:space="preserve"> </w:t>
        </w:r>
        <w:r w:rsidR="0023437B" w:rsidRPr="00DB623A">
          <w:rPr>
            <w:rStyle w:val="af1"/>
            <w:rFonts w:ascii="Times New Roman" w:eastAsia="Times New Roman" w:hAnsi="Times New Roman" w:cs="Times New Roman"/>
            <w:b/>
            <w:bCs/>
            <w:color w:val="auto"/>
            <w:sz w:val="24"/>
            <w:lang w:eastAsia="ar-SA"/>
          </w:rPr>
          <w:t>5</w:t>
        </w:r>
      </w:hyperlink>
      <w:r w:rsidR="008F6DBF" w:rsidRPr="00DB623A">
        <w:rPr>
          <w:rFonts w:ascii="Times New Roman" w:eastAsia="Times New Roman" w:hAnsi="Times New Roman" w:cs="Times New Roman"/>
          <w:b/>
          <w:bCs/>
          <w:sz w:val="24"/>
          <w:lang w:eastAsia="ar-SA"/>
        </w:rPr>
        <w:t xml:space="preserve"> к Документации);</w:t>
      </w:r>
    </w:p>
    <w:p w:rsidR="00155BB4" w:rsidRPr="00DB623A" w:rsidRDefault="00155BB4" w:rsidP="00155BB4">
      <w:pPr>
        <w:suppressAutoHyphens/>
        <w:spacing w:after="0" w:line="240" w:lineRule="auto"/>
        <w:ind w:firstLine="709"/>
        <w:jc w:val="both"/>
        <w:rPr>
          <w:rFonts w:ascii="Times New Roman" w:eastAsia="Times New Roman" w:hAnsi="Times New Roman" w:cs="Times New Roman"/>
          <w:bCs/>
          <w:sz w:val="24"/>
          <w:lang w:eastAsia="ar-SA"/>
        </w:rPr>
      </w:pPr>
      <w:r w:rsidRPr="00DB623A">
        <w:rPr>
          <w:rFonts w:ascii="Times New Roman" w:eastAsia="Times New Roman" w:hAnsi="Times New Roman" w:cs="Times New Roman"/>
          <w:bCs/>
          <w:sz w:val="24"/>
          <w:lang w:eastAsia="ar-SA"/>
        </w:rPr>
        <w:t xml:space="preserve">- </w:t>
      </w:r>
      <w:hyperlink w:anchor="_Приложение_№_1_1" w:history="1">
        <w:r w:rsidR="008F6DBF" w:rsidRPr="00DB623A">
          <w:rPr>
            <w:rStyle w:val="af1"/>
            <w:rFonts w:ascii="Times New Roman" w:eastAsia="Times New Roman" w:hAnsi="Times New Roman" w:cs="Times New Roman"/>
            <w:b/>
            <w:bCs/>
            <w:color w:val="auto"/>
            <w:sz w:val="24"/>
            <w:lang w:eastAsia="ar-SA"/>
          </w:rPr>
          <w:t>приложение №1</w:t>
        </w:r>
      </w:hyperlink>
      <w:r w:rsidR="008F6DBF" w:rsidRPr="00DB623A">
        <w:rPr>
          <w:rFonts w:ascii="Times New Roman" w:eastAsia="Times New Roman" w:hAnsi="Times New Roman" w:cs="Times New Roman"/>
          <w:b/>
          <w:bCs/>
          <w:sz w:val="24"/>
          <w:lang w:eastAsia="ar-SA"/>
        </w:rPr>
        <w:t xml:space="preserve"> к Документации, </w:t>
      </w:r>
      <w:r w:rsidR="00B52635" w:rsidRPr="00DB623A">
        <w:rPr>
          <w:rFonts w:ascii="Times New Roman" w:eastAsia="Times New Roman" w:hAnsi="Times New Roman" w:cs="Times New Roman"/>
          <w:bCs/>
          <w:sz w:val="24"/>
          <w:lang w:eastAsia="ar-SA"/>
        </w:rPr>
        <w:t>включая оформленные в соответствии с инструкциями по заполнению</w:t>
      </w:r>
      <w:r w:rsidR="00B52635" w:rsidRPr="00DB623A">
        <w:rPr>
          <w:rFonts w:ascii="Times New Roman" w:eastAsia="Times New Roman" w:hAnsi="Times New Roman" w:cs="Times New Roman"/>
          <w:b/>
          <w:bCs/>
          <w:sz w:val="24"/>
          <w:lang w:eastAsia="ar-SA"/>
        </w:rPr>
        <w:t xml:space="preserve"> формы 1 – </w:t>
      </w:r>
      <w:r w:rsidR="0023437B" w:rsidRPr="00DB623A">
        <w:rPr>
          <w:rFonts w:ascii="Times New Roman" w:eastAsia="Times New Roman" w:hAnsi="Times New Roman" w:cs="Times New Roman"/>
          <w:b/>
          <w:bCs/>
          <w:sz w:val="24"/>
          <w:lang w:eastAsia="ar-SA"/>
        </w:rPr>
        <w:t>2</w:t>
      </w:r>
      <w:r w:rsidR="00B52635" w:rsidRPr="00DB623A">
        <w:rPr>
          <w:rFonts w:ascii="Times New Roman" w:eastAsia="Times New Roman" w:hAnsi="Times New Roman" w:cs="Times New Roman"/>
          <w:b/>
          <w:bCs/>
          <w:sz w:val="24"/>
          <w:lang w:eastAsia="ar-SA"/>
        </w:rPr>
        <w:t xml:space="preserve"> Приложения №1 к Документации;</w:t>
      </w:r>
    </w:p>
    <w:p w:rsidR="00155BB4" w:rsidRPr="00DB623A" w:rsidRDefault="00155BB4" w:rsidP="00155BB4">
      <w:pPr>
        <w:suppressAutoHyphens/>
        <w:spacing w:after="0" w:line="240" w:lineRule="auto"/>
        <w:ind w:firstLine="709"/>
        <w:jc w:val="both"/>
        <w:rPr>
          <w:rFonts w:ascii="Times New Roman" w:eastAsia="Times New Roman" w:hAnsi="Times New Roman" w:cs="Times New Roman"/>
          <w:bCs/>
          <w:sz w:val="24"/>
          <w:lang w:eastAsia="ar-SA"/>
        </w:rPr>
      </w:pPr>
    </w:p>
    <w:p w:rsidR="008F6DBF" w:rsidRPr="00DB623A" w:rsidRDefault="008F6DBF" w:rsidP="00155BB4">
      <w:pPr>
        <w:suppressAutoHyphens/>
        <w:spacing w:after="0" w:line="240" w:lineRule="auto"/>
        <w:ind w:firstLine="709"/>
        <w:jc w:val="both"/>
        <w:rPr>
          <w:rFonts w:ascii="Times New Roman" w:eastAsia="Times New Roman" w:hAnsi="Times New Roman" w:cs="Times New Roman"/>
          <w:b/>
          <w:bCs/>
          <w:sz w:val="24"/>
          <w:lang w:eastAsia="ar-SA"/>
        </w:rPr>
      </w:pPr>
      <w:r w:rsidRPr="00DB623A">
        <w:rPr>
          <w:rFonts w:ascii="Times New Roman" w:eastAsia="Times New Roman" w:hAnsi="Times New Roman" w:cs="Times New Roman"/>
          <w:bCs/>
          <w:sz w:val="24"/>
          <w:lang w:eastAsia="ar-SA"/>
        </w:rPr>
        <w:t xml:space="preserve"> - </w:t>
      </w:r>
      <w:r w:rsidR="004E5090" w:rsidRPr="00DB623A">
        <w:rPr>
          <w:rFonts w:ascii="Times New Roman" w:eastAsia="Times New Roman" w:hAnsi="Times New Roman" w:cs="Times New Roman"/>
          <w:b/>
          <w:bCs/>
          <w:sz w:val="24"/>
          <w:lang w:eastAsia="ar-SA"/>
        </w:rPr>
        <w:t xml:space="preserve">оригинал </w:t>
      </w:r>
      <w:r w:rsidRPr="00DB623A">
        <w:rPr>
          <w:rFonts w:ascii="Times New Roman" w:eastAsia="Times New Roman" w:hAnsi="Times New Roman" w:cs="Times New Roman"/>
          <w:b/>
          <w:bCs/>
          <w:sz w:val="24"/>
          <w:lang w:eastAsia="ar-SA"/>
        </w:rPr>
        <w:t>официального письма Участника (</w:t>
      </w:r>
      <w:hyperlink w:anchor="_Приложение_№_2" w:history="1">
        <w:r w:rsidRPr="00DB623A">
          <w:rPr>
            <w:rStyle w:val="af1"/>
            <w:rFonts w:ascii="Times New Roman" w:eastAsia="Times New Roman" w:hAnsi="Times New Roman" w:cs="Times New Roman"/>
            <w:b/>
            <w:bCs/>
            <w:color w:val="auto"/>
            <w:sz w:val="24"/>
            <w:lang w:eastAsia="ar-SA"/>
          </w:rPr>
          <w:t>Приложение № 2</w:t>
        </w:r>
      </w:hyperlink>
      <w:r w:rsidRPr="00DB623A">
        <w:rPr>
          <w:rFonts w:ascii="Times New Roman" w:eastAsia="Times New Roman" w:hAnsi="Times New Roman" w:cs="Times New Roman"/>
          <w:b/>
          <w:bCs/>
          <w:sz w:val="24"/>
          <w:lang w:eastAsia="ar-SA"/>
        </w:rPr>
        <w:t xml:space="preserve"> к Документации);</w:t>
      </w:r>
    </w:p>
    <w:p w:rsidR="00A57C44" w:rsidRPr="00DB623A" w:rsidRDefault="00A57C44" w:rsidP="00155BB4">
      <w:pPr>
        <w:suppressAutoHyphens/>
        <w:spacing w:after="0" w:line="240" w:lineRule="auto"/>
        <w:ind w:firstLine="709"/>
        <w:jc w:val="both"/>
        <w:rPr>
          <w:rFonts w:ascii="Times New Roman" w:eastAsia="Times New Roman" w:hAnsi="Times New Roman" w:cs="Times New Roman"/>
          <w:bCs/>
          <w:sz w:val="24"/>
          <w:lang w:eastAsia="ar-SA"/>
        </w:rPr>
      </w:pPr>
    </w:p>
    <w:p w:rsidR="008425E5" w:rsidRPr="00DB623A" w:rsidRDefault="00155BB4" w:rsidP="00155BB4">
      <w:pPr>
        <w:suppressAutoHyphens/>
        <w:spacing w:after="0" w:line="240" w:lineRule="auto"/>
        <w:ind w:firstLine="709"/>
        <w:jc w:val="both"/>
        <w:rPr>
          <w:rFonts w:ascii="Times New Roman" w:eastAsia="Times New Roman" w:hAnsi="Times New Roman" w:cs="Times New Roman"/>
          <w:bCs/>
          <w:sz w:val="24"/>
          <w:lang w:eastAsia="ar-SA"/>
        </w:rPr>
      </w:pPr>
      <w:r w:rsidRPr="00DB623A">
        <w:rPr>
          <w:rFonts w:ascii="Times New Roman" w:eastAsia="Times New Roman" w:hAnsi="Times New Roman" w:cs="Times New Roman"/>
          <w:bCs/>
          <w:sz w:val="24"/>
          <w:lang w:eastAsia="ar-SA"/>
        </w:rPr>
        <w:lastRenderedPageBreak/>
        <w:t xml:space="preserve"> </w:t>
      </w:r>
      <w:r w:rsidR="008425E5" w:rsidRPr="00DB623A">
        <w:rPr>
          <w:rFonts w:ascii="Times New Roman" w:eastAsia="Times New Roman" w:hAnsi="Times New Roman" w:cs="Times New Roman"/>
          <w:bCs/>
          <w:sz w:val="24"/>
          <w:lang w:eastAsia="ar-SA"/>
        </w:rPr>
        <w:t xml:space="preserve">- </w:t>
      </w:r>
      <w:r w:rsidR="008425E5" w:rsidRPr="00DB623A">
        <w:rPr>
          <w:rFonts w:ascii="Times New Roman" w:eastAsia="Times New Roman" w:hAnsi="Times New Roman" w:cs="Times New Roman"/>
          <w:bCs/>
          <w:sz w:val="24"/>
          <w:u w:val="single"/>
          <w:lang w:eastAsia="ar-SA"/>
        </w:rPr>
        <w:t>для юридического лица</w:t>
      </w:r>
      <w:r w:rsidR="008425E5" w:rsidRPr="00DB623A">
        <w:rPr>
          <w:rFonts w:ascii="Times New Roman" w:eastAsia="Times New Roman" w:hAnsi="Times New Roman" w:cs="Times New Roman"/>
          <w:bCs/>
          <w:sz w:val="24"/>
          <w:lang w:eastAsia="ar-SA"/>
        </w:rPr>
        <w:t xml:space="preserve">: полученную не ранее чем за </w:t>
      </w:r>
      <w:r w:rsidR="008425E5" w:rsidRPr="00DB623A">
        <w:rPr>
          <w:rFonts w:ascii="Times New Roman" w:eastAsia="Times New Roman" w:hAnsi="Times New Roman" w:cs="Times New Roman"/>
          <w:b/>
          <w:bCs/>
          <w:sz w:val="24"/>
          <w:lang w:eastAsia="ar-SA"/>
        </w:rPr>
        <w:t>шесть</w:t>
      </w:r>
      <w:r w:rsidR="008425E5" w:rsidRPr="00DB623A">
        <w:rPr>
          <w:rFonts w:ascii="Times New Roman" w:eastAsia="Times New Roman" w:hAnsi="Times New Roman" w:cs="Times New Roman"/>
          <w:bCs/>
          <w:sz w:val="24"/>
          <w:lang w:eastAsia="ar-SA"/>
        </w:rPr>
        <w:t xml:space="preserve"> месяцев до дня размещения на официальном сайте </w:t>
      </w:r>
      <w:r w:rsidR="008425E5" w:rsidRPr="00DB623A">
        <w:rPr>
          <w:rFonts w:ascii="Times New Roman" w:eastAsia="Times New Roman" w:hAnsi="Times New Roman" w:cs="Times New Roman"/>
          <w:color w:val="0000FF"/>
          <w:sz w:val="24"/>
          <w:szCs w:val="24"/>
          <w:u w:val="single"/>
          <w:lang w:eastAsia="ar-SA"/>
        </w:rPr>
        <w:t>http://zakupki.gov.ru/223/</w:t>
      </w:r>
      <w:r w:rsidR="008425E5" w:rsidRPr="00DB623A">
        <w:rPr>
          <w:rFonts w:ascii="Times New Roman" w:eastAsia="Times New Roman" w:hAnsi="Times New Roman" w:cs="Times New Roman"/>
          <w:bCs/>
          <w:sz w:val="24"/>
          <w:lang w:eastAsia="ar-SA"/>
        </w:rPr>
        <w:t xml:space="preserve"> Извещения о проведении запроса </w:t>
      </w:r>
      <w:r w:rsidR="00123C19" w:rsidRPr="00DB623A">
        <w:rPr>
          <w:rFonts w:ascii="Times New Roman" w:eastAsia="Times New Roman" w:hAnsi="Times New Roman" w:cs="Times New Roman"/>
          <w:bCs/>
          <w:sz w:val="24"/>
          <w:lang w:eastAsia="ar-SA"/>
        </w:rPr>
        <w:t>предложений</w:t>
      </w:r>
      <w:r w:rsidR="008425E5" w:rsidRPr="00DB623A">
        <w:rPr>
          <w:rFonts w:ascii="Times New Roman" w:eastAsia="Times New Roman" w:hAnsi="Times New Roman" w:cs="Times New Roman"/>
          <w:bCs/>
          <w:sz w:val="24"/>
          <w:lang w:eastAsia="ar-SA"/>
        </w:rPr>
        <w:t xml:space="preserve"> </w:t>
      </w:r>
      <w:r w:rsidR="008425E5" w:rsidRPr="00DB623A">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заверенную копию такой выписки</w:t>
      </w:r>
      <w:r w:rsidR="008425E5" w:rsidRPr="00DB623A">
        <w:rPr>
          <w:rFonts w:ascii="Times New Roman" w:eastAsia="Times New Roman" w:hAnsi="Times New Roman" w:cs="Times New Roman"/>
          <w:bCs/>
          <w:sz w:val="24"/>
          <w:lang w:eastAsia="ar-SA"/>
        </w:rPr>
        <w:t xml:space="preserve">; </w:t>
      </w:r>
    </w:p>
    <w:p w:rsidR="008425E5" w:rsidRPr="00DB623A"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p>
    <w:p w:rsidR="008425E5" w:rsidRPr="00DB623A" w:rsidRDefault="00A07662" w:rsidP="00155BB4">
      <w:pPr>
        <w:suppressAutoHyphens/>
        <w:spacing w:after="0" w:line="240" w:lineRule="auto"/>
        <w:ind w:firstLine="709"/>
        <w:jc w:val="both"/>
        <w:rPr>
          <w:rFonts w:ascii="Times New Roman" w:eastAsia="Times New Roman" w:hAnsi="Times New Roman" w:cs="Times New Roman"/>
          <w:bCs/>
          <w:sz w:val="24"/>
          <w:lang w:eastAsia="ar-SA"/>
        </w:rPr>
      </w:pPr>
      <w:r w:rsidRPr="00DB623A">
        <w:rPr>
          <w:rFonts w:ascii="Times New Roman" w:eastAsia="Times New Roman" w:hAnsi="Times New Roman" w:cs="Times New Roman"/>
          <w:bCs/>
          <w:sz w:val="24"/>
          <w:lang w:eastAsia="ar-SA"/>
        </w:rPr>
        <w:t xml:space="preserve">  </w:t>
      </w:r>
      <w:r w:rsidR="008425E5" w:rsidRPr="00DB623A">
        <w:rPr>
          <w:rFonts w:ascii="Times New Roman" w:eastAsia="Times New Roman" w:hAnsi="Times New Roman" w:cs="Times New Roman"/>
          <w:bCs/>
          <w:sz w:val="24"/>
          <w:lang w:eastAsia="ar-SA"/>
        </w:rPr>
        <w:t xml:space="preserve">- </w:t>
      </w:r>
      <w:r w:rsidR="008425E5" w:rsidRPr="00DB623A">
        <w:rPr>
          <w:rFonts w:ascii="Times New Roman" w:eastAsia="Times New Roman" w:hAnsi="Times New Roman" w:cs="Times New Roman"/>
          <w:b/>
          <w:bCs/>
          <w:sz w:val="24"/>
          <w:lang w:eastAsia="ar-SA"/>
        </w:rPr>
        <w:t>документ</w:t>
      </w:r>
      <w:r w:rsidR="00181302">
        <w:rPr>
          <w:rFonts w:ascii="Times New Roman" w:eastAsia="Times New Roman" w:hAnsi="Times New Roman" w:cs="Times New Roman"/>
          <w:b/>
          <w:bCs/>
          <w:sz w:val="24"/>
          <w:lang w:eastAsia="ar-SA"/>
        </w:rPr>
        <w:t>ы</w:t>
      </w:r>
      <w:r w:rsidR="008425E5" w:rsidRPr="00DB623A">
        <w:rPr>
          <w:rFonts w:ascii="Times New Roman" w:eastAsia="Times New Roman" w:hAnsi="Times New Roman" w:cs="Times New Roman"/>
          <w:b/>
          <w:bCs/>
          <w:sz w:val="24"/>
          <w:lang w:eastAsia="ar-SA"/>
        </w:rPr>
        <w:t>, подтверждающие полномочия лица</w:t>
      </w:r>
      <w:r w:rsidR="008425E5" w:rsidRPr="00DB623A">
        <w:rPr>
          <w:rFonts w:ascii="Times New Roman" w:eastAsia="Times New Roman" w:hAnsi="Times New Roman" w:cs="Times New Roman"/>
          <w:bCs/>
          <w:sz w:val="24"/>
          <w:lang w:eastAsia="ar-SA"/>
        </w:rPr>
        <w:t xml:space="preserve"> на осуществление действий от имени Участника закупки: </w:t>
      </w:r>
    </w:p>
    <w:p w:rsidR="008425E5" w:rsidRPr="00DB623A"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DB623A">
        <w:rPr>
          <w:rFonts w:ascii="Times New Roman" w:eastAsia="Times New Roman" w:hAnsi="Times New Roman" w:cs="Times New Roman"/>
          <w:bCs/>
          <w:sz w:val="24"/>
          <w:u w:val="single"/>
          <w:lang w:eastAsia="ar-SA"/>
        </w:rPr>
        <w:t>для юридического лица</w:t>
      </w:r>
      <w:r w:rsidRPr="00DB623A">
        <w:rPr>
          <w:rFonts w:ascii="Times New Roman" w:eastAsia="Times New Roman" w:hAnsi="Times New Roman" w:cs="Times New Roman"/>
          <w:bCs/>
          <w:sz w:val="24"/>
          <w:lang w:eastAsia="ar-SA"/>
        </w:rPr>
        <w:t xml:space="preserve">: </w:t>
      </w:r>
    </w:p>
    <w:p w:rsidR="008425E5" w:rsidRPr="00DB623A"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DB623A">
        <w:rPr>
          <w:rFonts w:ascii="Times New Roman" w:eastAsia="Times New Roman" w:hAnsi="Times New Roman" w:cs="Times New Roman"/>
          <w:b/>
          <w:bCs/>
          <w:sz w:val="24"/>
          <w:lang w:eastAsia="ar-SA"/>
        </w:rPr>
        <w:t>копия решения о назначении или об избрании (продлении полномочий) физического лица на должность</w:t>
      </w:r>
      <w:r w:rsidRPr="00DB623A">
        <w:rPr>
          <w:rFonts w:ascii="Times New Roman" w:eastAsia="Times New Roman" w:hAnsi="Times New Roman" w:cs="Times New Roman"/>
          <w:bCs/>
          <w:sz w:val="24"/>
          <w:lang w:eastAsia="ar-SA"/>
        </w:rPr>
        <w:t xml:space="preserve">, в соответствии с которым такое физическое лицо обладает правом действовать от имени Участника закупки (далее для целей настоящей Документации - руководитель). </w:t>
      </w:r>
    </w:p>
    <w:p w:rsidR="008425E5" w:rsidRPr="00DB623A"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DB623A">
        <w:rPr>
          <w:rFonts w:ascii="Times New Roman" w:eastAsia="Times New Roman" w:hAnsi="Times New Roman" w:cs="Times New Roman"/>
          <w:bCs/>
          <w:sz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DB623A">
        <w:rPr>
          <w:rFonts w:ascii="Times New Roman" w:eastAsia="Times New Roman" w:hAnsi="Times New Roman" w:cs="Times New Roman"/>
          <w:b/>
          <w:bCs/>
          <w:sz w:val="24"/>
          <w:lang w:eastAsia="ar-SA"/>
        </w:rPr>
        <w:t>(возможная форма приведена в Приложении №3 к Документации)</w:t>
      </w:r>
      <w:r w:rsidRPr="00DB623A">
        <w:rPr>
          <w:rFonts w:ascii="Times New Roman" w:eastAsia="Times New Roman" w:hAnsi="Times New Roman" w:cs="Times New Roman"/>
          <w:bCs/>
          <w:sz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8425E5" w:rsidRPr="00DB623A"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p>
    <w:p w:rsidR="008425E5" w:rsidRPr="00DB623A"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DB623A">
        <w:rPr>
          <w:rFonts w:ascii="Times New Roman" w:eastAsia="Times New Roman" w:hAnsi="Times New Roman" w:cs="Times New Roman"/>
          <w:bCs/>
          <w:sz w:val="24"/>
          <w:lang w:eastAsia="ar-SA"/>
        </w:rPr>
        <w:t xml:space="preserve">-  </w:t>
      </w:r>
      <w:r w:rsidRPr="00DB623A">
        <w:rPr>
          <w:rFonts w:ascii="Times New Roman" w:eastAsia="Times New Roman" w:hAnsi="Times New Roman" w:cs="Times New Roman"/>
          <w:b/>
          <w:bCs/>
          <w:sz w:val="24"/>
          <w:lang w:eastAsia="ar-SA"/>
        </w:rPr>
        <w:t>заверенные уполномоченным лицом Участника закупки</w:t>
      </w:r>
      <w:r w:rsidR="00933DAE" w:rsidRPr="00DB623A">
        <w:rPr>
          <w:rFonts w:ascii="Times New Roman" w:eastAsia="Times New Roman" w:hAnsi="Times New Roman" w:cs="Times New Roman"/>
          <w:b/>
          <w:bCs/>
          <w:sz w:val="24"/>
          <w:lang w:eastAsia="ar-SA"/>
        </w:rPr>
        <w:t xml:space="preserve"> копии</w:t>
      </w:r>
      <w:r w:rsidRPr="00DB623A">
        <w:rPr>
          <w:rFonts w:ascii="Times New Roman" w:eastAsia="Times New Roman" w:hAnsi="Times New Roman" w:cs="Times New Roman"/>
          <w:b/>
          <w:bCs/>
          <w:sz w:val="24"/>
          <w:lang w:eastAsia="ar-SA"/>
        </w:rPr>
        <w:t>:</w:t>
      </w:r>
    </w:p>
    <w:p w:rsidR="008425E5" w:rsidRPr="00DB623A"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DB623A">
        <w:rPr>
          <w:rFonts w:ascii="Times New Roman" w:eastAsia="Times New Roman" w:hAnsi="Times New Roman" w:cs="Times New Roman"/>
          <w:bCs/>
          <w:sz w:val="24"/>
          <w:u w:val="single"/>
          <w:lang w:eastAsia="ar-SA"/>
        </w:rPr>
        <w:t>для юридического лица</w:t>
      </w:r>
      <w:r w:rsidRPr="00DB623A">
        <w:rPr>
          <w:rFonts w:ascii="Times New Roman" w:eastAsia="Times New Roman" w:hAnsi="Times New Roman" w:cs="Times New Roman"/>
          <w:bCs/>
          <w:sz w:val="24"/>
          <w:lang w:eastAsia="ar-SA"/>
        </w:rPr>
        <w:t xml:space="preserve">: </w:t>
      </w:r>
    </w:p>
    <w:p w:rsidR="008425E5" w:rsidRPr="00DB623A"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DB623A">
        <w:rPr>
          <w:rFonts w:ascii="Times New Roman" w:eastAsia="Times New Roman" w:hAnsi="Times New Roman" w:cs="Times New Roman"/>
          <w:bCs/>
          <w:sz w:val="24"/>
          <w:lang w:eastAsia="ar-SA"/>
        </w:rPr>
        <w:t>учредительных документов Участника закупки (</w:t>
      </w:r>
      <w:r w:rsidRPr="00DB623A">
        <w:rPr>
          <w:rFonts w:ascii="Times New Roman" w:eastAsia="Times New Roman" w:hAnsi="Times New Roman" w:cs="Times New Roman"/>
          <w:b/>
          <w:bCs/>
          <w:sz w:val="24"/>
          <w:lang w:eastAsia="ar-SA"/>
        </w:rPr>
        <w:t>Устав</w:t>
      </w:r>
      <w:r w:rsidRPr="00DB623A">
        <w:rPr>
          <w:rFonts w:ascii="Times New Roman" w:eastAsia="Times New Roman" w:hAnsi="Times New Roman" w:cs="Times New Roman"/>
          <w:bCs/>
          <w:sz w:val="24"/>
          <w:lang w:eastAsia="ar-SA"/>
        </w:rPr>
        <w:t xml:space="preserve">), </w:t>
      </w:r>
    </w:p>
    <w:p w:rsidR="008425E5" w:rsidRPr="00DB623A"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DB623A">
        <w:rPr>
          <w:rFonts w:ascii="Times New Roman" w:eastAsia="Times New Roman" w:hAnsi="Times New Roman" w:cs="Times New Roman"/>
          <w:b/>
          <w:bCs/>
          <w:sz w:val="24"/>
          <w:lang w:eastAsia="ar-SA"/>
        </w:rPr>
        <w:t>свидетельства о постановке на учет в налоговом органе</w:t>
      </w:r>
      <w:r w:rsidRPr="00DB623A">
        <w:rPr>
          <w:rFonts w:ascii="Times New Roman" w:eastAsia="Times New Roman" w:hAnsi="Times New Roman" w:cs="Times New Roman"/>
          <w:bCs/>
          <w:sz w:val="24"/>
          <w:lang w:eastAsia="ar-SA"/>
        </w:rPr>
        <w:t xml:space="preserve">, </w:t>
      </w:r>
    </w:p>
    <w:p w:rsidR="008425E5" w:rsidRPr="00DB623A"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DB623A">
        <w:rPr>
          <w:rFonts w:ascii="Times New Roman" w:eastAsia="Times New Roman" w:hAnsi="Times New Roman" w:cs="Times New Roman"/>
          <w:b/>
          <w:bCs/>
          <w:sz w:val="24"/>
          <w:lang w:eastAsia="ar-SA"/>
        </w:rPr>
        <w:t>свидетельства о государственной регистрации</w:t>
      </w:r>
      <w:r w:rsidRPr="00DB623A">
        <w:rPr>
          <w:rFonts w:ascii="Times New Roman" w:eastAsia="Times New Roman" w:hAnsi="Times New Roman" w:cs="Times New Roman"/>
          <w:bCs/>
          <w:sz w:val="24"/>
          <w:lang w:eastAsia="ar-SA"/>
        </w:rPr>
        <w:t>,</w:t>
      </w:r>
    </w:p>
    <w:p w:rsidR="008425E5" w:rsidRPr="00DB623A"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DB623A">
        <w:rPr>
          <w:rFonts w:ascii="Times New Roman" w:eastAsia="Times New Roman" w:hAnsi="Times New Roman" w:cs="Times New Roman"/>
          <w:b/>
          <w:bCs/>
          <w:sz w:val="24"/>
          <w:lang w:eastAsia="ar-SA"/>
        </w:rPr>
        <w:t>свидетельства о внесении записи в ЕГРЮЛ</w:t>
      </w:r>
      <w:r w:rsidRPr="00DB623A">
        <w:rPr>
          <w:rFonts w:ascii="Times New Roman" w:eastAsia="Times New Roman" w:hAnsi="Times New Roman" w:cs="Times New Roman"/>
          <w:bCs/>
          <w:sz w:val="24"/>
          <w:lang w:eastAsia="ar-SA"/>
        </w:rPr>
        <w:t xml:space="preserve"> о юридическом лице, зарегистрированном до 1 июля 2002 года (</w:t>
      </w:r>
      <w:r w:rsidRPr="00DB623A">
        <w:rPr>
          <w:rFonts w:ascii="Times New Roman" w:eastAsia="Times New Roman" w:hAnsi="Times New Roman" w:cs="Times New Roman"/>
          <w:b/>
          <w:bCs/>
          <w:sz w:val="24"/>
          <w:lang w:eastAsia="ar-SA"/>
        </w:rPr>
        <w:t>при наличии</w:t>
      </w:r>
      <w:r w:rsidRPr="00DB623A">
        <w:rPr>
          <w:rFonts w:ascii="Times New Roman" w:eastAsia="Times New Roman" w:hAnsi="Times New Roman" w:cs="Times New Roman"/>
          <w:bCs/>
          <w:sz w:val="24"/>
          <w:lang w:eastAsia="ar-SA"/>
        </w:rPr>
        <w:t>);</w:t>
      </w:r>
    </w:p>
    <w:p w:rsidR="008F6DBF" w:rsidRPr="00DB623A" w:rsidRDefault="008F6DBF" w:rsidP="00155BB4">
      <w:pPr>
        <w:suppressAutoHyphens/>
        <w:spacing w:after="0" w:line="240" w:lineRule="auto"/>
        <w:ind w:firstLine="709"/>
        <w:jc w:val="both"/>
        <w:rPr>
          <w:rFonts w:ascii="Times New Roman" w:eastAsia="Times New Roman" w:hAnsi="Times New Roman" w:cs="Times New Roman"/>
          <w:bCs/>
          <w:sz w:val="24"/>
          <w:lang w:eastAsia="ar-SA"/>
        </w:rPr>
      </w:pPr>
    </w:p>
    <w:p w:rsidR="008425E5" w:rsidRPr="00DB623A" w:rsidRDefault="00933DAE" w:rsidP="00155BB4">
      <w:pPr>
        <w:suppressAutoHyphens/>
        <w:spacing w:after="0" w:line="240" w:lineRule="auto"/>
        <w:ind w:firstLine="709"/>
        <w:jc w:val="both"/>
        <w:rPr>
          <w:rFonts w:ascii="Times New Roman" w:eastAsia="Times New Roman" w:hAnsi="Times New Roman" w:cs="Times New Roman"/>
          <w:b/>
          <w:bCs/>
          <w:sz w:val="24"/>
          <w:lang w:eastAsia="ar-SA"/>
        </w:rPr>
      </w:pPr>
      <w:r w:rsidRPr="00DB623A">
        <w:rPr>
          <w:rFonts w:ascii="Times New Roman" w:eastAsia="Times New Roman" w:hAnsi="Times New Roman" w:cs="Times New Roman"/>
          <w:bCs/>
          <w:sz w:val="24"/>
          <w:lang w:eastAsia="ar-SA"/>
        </w:rPr>
        <w:t xml:space="preserve">  </w:t>
      </w:r>
      <w:r w:rsidR="008425E5" w:rsidRPr="00DB623A">
        <w:rPr>
          <w:rFonts w:ascii="Times New Roman" w:eastAsia="Times New Roman" w:hAnsi="Times New Roman" w:cs="Times New Roman"/>
          <w:bCs/>
          <w:sz w:val="24"/>
          <w:lang w:eastAsia="ar-SA"/>
        </w:rPr>
        <w:t xml:space="preserve">- оригинал документа, свидетельствующего о принятии уполномоченным лицом (органом управления) Участника закупки </w:t>
      </w:r>
      <w:r w:rsidR="008425E5" w:rsidRPr="00DB623A">
        <w:rPr>
          <w:rFonts w:ascii="Times New Roman" w:eastAsia="Times New Roman" w:hAnsi="Times New Roman" w:cs="Times New Roman"/>
          <w:b/>
          <w:bCs/>
          <w:sz w:val="24"/>
          <w:lang w:eastAsia="ar-SA"/>
        </w:rPr>
        <w:t>решения об одобрении (согласовании) и/или о совершении сделки (в том числе крупной сделки</w:t>
      </w:r>
      <w:r w:rsidR="008425E5" w:rsidRPr="00DB623A">
        <w:rPr>
          <w:rFonts w:ascii="Times New Roman" w:eastAsia="Times New Roman" w:hAnsi="Times New Roman" w:cs="Times New Roman"/>
          <w:bCs/>
          <w:sz w:val="24"/>
          <w:lang w:eastAsia="ar-SA"/>
        </w:rPr>
        <w:t xml:space="preserve">) либо копия такого документа, заверенная уполномоченным лицом Участника закупки, в случае, если требование о необходимости наличия такого решения для совершения сделки (в том числе крупной сделки) установлено законодательством Российской Федерации, учредительными документами юридического лица и/или если для Участника закупки </w:t>
      </w:r>
      <w:r w:rsidR="0090771D" w:rsidRPr="00DB623A">
        <w:rPr>
          <w:rFonts w:ascii="Times New Roman" w:eastAsia="Times New Roman" w:hAnsi="Times New Roman" w:cs="Times New Roman"/>
          <w:bCs/>
          <w:sz w:val="24"/>
          <w:lang w:eastAsia="ar-SA"/>
        </w:rPr>
        <w:t>оказание услуг</w:t>
      </w:r>
      <w:r w:rsidR="008425E5" w:rsidRPr="00DB623A">
        <w:rPr>
          <w:rFonts w:ascii="Times New Roman" w:eastAsia="Times New Roman" w:hAnsi="Times New Roman" w:cs="Times New Roman"/>
          <w:bCs/>
          <w:sz w:val="24"/>
          <w:lang w:eastAsia="ar-SA"/>
        </w:rPr>
        <w:t xml:space="preserve">, являющихся предметом договора, являются сделкой, подлежащей одобрению (согласованию),  </w:t>
      </w:r>
      <w:r w:rsidR="008425E5" w:rsidRPr="00DB623A">
        <w:rPr>
          <w:rFonts w:ascii="Times New Roman" w:eastAsia="Times New Roman" w:hAnsi="Times New Roman" w:cs="Times New Roman"/>
          <w:b/>
          <w:bCs/>
          <w:sz w:val="24"/>
          <w:lang w:eastAsia="ar-SA"/>
        </w:rPr>
        <w:t>либо оригинал письма Участника закупки о том, что сделка для Участника закупки не является</w:t>
      </w:r>
      <w:r w:rsidR="008425E5" w:rsidRPr="00DB623A">
        <w:rPr>
          <w:rFonts w:ascii="Times New Roman" w:eastAsia="Times New Roman" w:hAnsi="Times New Roman" w:cs="Times New Roman"/>
          <w:bCs/>
          <w:sz w:val="24"/>
          <w:lang w:eastAsia="ar-SA"/>
        </w:rPr>
        <w:t xml:space="preserve"> сделкой, подлежащей одобрению (согласованию) уполномоченным лицом (органом управления) Участника закупки и одобрение сделки не требуется</w:t>
      </w:r>
      <w:r w:rsidR="008425E5" w:rsidRPr="00DB623A">
        <w:rPr>
          <w:rFonts w:ascii="Times New Roman" w:eastAsia="Times New Roman" w:hAnsi="Times New Roman" w:cs="Times New Roman"/>
          <w:b/>
          <w:bCs/>
          <w:sz w:val="24"/>
          <w:lang w:eastAsia="ar-SA"/>
        </w:rPr>
        <w:t>;</w:t>
      </w:r>
    </w:p>
    <w:p w:rsidR="00181302" w:rsidRDefault="00181302" w:rsidP="0013535B">
      <w:pPr>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 xml:space="preserve">             </w:t>
      </w:r>
    </w:p>
    <w:p w:rsidR="0013535B" w:rsidRPr="0013535B" w:rsidRDefault="00181302" w:rsidP="0013535B">
      <w:pPr>
        <w:spacing w:after="0" w:line="240" w:lineRule="auto"/>
        <w:jc w:val="both"/>
        <w:rPr>
          <w:rFonts w:ascii="Times New Roman" w:eastAsia="Times New Roman" w:hAnsi="Times New Roman" w:cs="Times New Roman"/>
          <w:bCs/>
          <w:color w:val="FF0000"/>
          <w:sz w:val="24"/>
          <w:szCs w:val="24"/>
          <w:lang w:eastAsia="ru-RU"/>
        </w:rPr>
      </w:pPr>
      <w:r>
        <w:rPr>
          <w:rFonts w:ascii="Times New Roman" w:eastAsia="Times New Roman" w:hAnsi="Times New Roman" w:cs="Times New Roman"/>
          <w:bCs/>
          <w:sz w:val="24"/>
          <w:lang w:eastAsia="ar-SA"/>
        </w:rPr>
        <w:t xml:space="preserve">             </w:t>
      </w:r>
      <w:r w:rsidR="0013535B" w:rsidRPr="00DB623A">
        <w:rPr>
          <w:rFonts w:ascii="Times New Roman" w:eastAsia="Times New Roman" w:hAnsi="Times New Roman" w:cs="Times New Roman"/>
          <w:bCs/>
          <w:sz w:val="24"/>
          <w:lang w:eastAsia="ar-SA"/>
        </w:rPr>
        <w:t>-</w:t>
      </w:r>
      <w:r w:rsidR="0013535B" w:rsidRPr="0013535B">
        <w:rPr>
          <w:rFonts w:ascii="Times New Roman" w:eastAsia="Times New Roman" w:hAnsi="Times New Roman" w:cs="Times New Roman"/>
          <w:bCs/>
          <w:sz w:val="24"/>
          <w:lang w:eastAsia="ar-SA"/>
        </w:rPr>
        <w:t xml:space="preserve"> </w:t>
      </w:r>
      <w:r w:rsidR="0013535B" w:rsidRPr="0013535B">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0013535B" w:rsidRPr="0013535B">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(отчета о прибылях и убытках) за </w:t>
      </w:r>
      <w:r w:rsidR="0013535B" w:rsidRPr="0013535B">
        <w:rPr>
          <w:rFonts w:ascii="Times New Roman" w:eastAsia="Times New Roman" w:hAnsi="Times New Roman" w:cs="Times New Roman"/>
          <w:b/>
          <w:bCs/>
          <w:sz w:val="24"/>
          <w:szCs w:val="24"/>
          <w:lang w:eastAsia="ru-RU"/>
        </w:rPr>
        <w:fldChar w:fldCharType="begin">
          <w:ffData>
            <w:name w:val="ОтчетностьЗаПрошлый"/>
            <w:enabled/>
            <w:calcOnExit w:val="0"/>
            <w:textInput>
              <w:default w:val="ОтчетностьЗаПрошлый"/>
            </w:textInput>
          </w:ffData>
        </w:fldChar>
      </w:r>
      <w:bookmarkStart w:id="7" w:name="ОтчетностьЗаПрошлый"/>
      <w:r w:rsidR="0013535B" w:rsidRPr="0013535B">
        <w:rPr>
          <w:rFonts w:ascii="Times New Roman" w:eastAsia="Times New Roman" w:hAnsi="Times New Roman" w:cs="Times New Roman"/>
          <w:b/>
          <w:bCs/>
          <w:sz w:val="24"/>
          <w:szCs w:val="24"/>
          <w:lang w:eastAsia="ru-RU"/>
        </w:rPr>
        <w:instrText xml:space="preserve"> FORMTEXT </w:instrText>
      </w:r>
      <w:r w:rsidR="0013535B" w:rsidRPr="0013535B">
        <w:rPr>
          <w:rFonts w:ascii="Times New Roman" w:eastAsia="Times New Roman" w:hAnsi="Times New Roman" w:cs="Times New Roman"/>
          <w:b/>
          <w:bCs/>
          <w:sz w:val="24"/>
          <w:szCs w:val="24"/>
          <w:lang w:eastAsia="ru-RU"/>
        </w:rPr>
      </w:r>
      <w:r w:rsidR="0013535B" w:rsidRPr="0013535B">
        <w:rPr>
          <w:rFonts w:ascii="Times New Roman" w:eastAsia="Times New Roman" w:hAnsi="Times New Roman" w:cs="Times New Roman"/>
          <w:b/>
          <w:bCs/>
          <w:sz w:val="24"/>
          <w:szCs w:val="24"/>
          <w:lang w:eastAsia="ru-RU"/>
        </w:rPr>
        <w:fldChar w:fldCharType="end"/>
      </w:r>
      <w:bookmarkEnd w:id="7"/>
      <w:r w:rsidR="0013535B" w:rsidRPr="0013535B">
        <w:rPr>
          <w:rFonts w:ascii="Times New Roman" w:eastAsia="Times New Roman" w:hAnsi="Times New Roman" w:cs="Times New Roman"/>
          <w:b/>
          <w:bCs/>
          <w:sz w:val="24"/>
          <w:szCs w:val="24"/>
          <w:lang w:eastAsia="ru-RU"/>
        </w:rPr>
        <w:t xml:space="preserve"> 2014 год </w:t>
      </w:r>
      <w:r w:rsidR="0013535B" w:rsidRPr="0013535B">
        <w:rPr>
          <w:rFonts w:ascii="Times New Roman" w:eastAsia="Times New Roman" w:hAnsi="Times New Roman" w:cs="Times New Roman"/>
          <w:bCs/>
          <w:sz w:val="24"/>
          <w:szCs w:val="24"/>
          <w:lang w:eastAsia="ru-RU"/>
        </w:rPr>
        <w:t>поданных в установленном порядке в налоговую инспекцию по месту регистрации Участника закупки с отметкой о приеме.</w:t>
      </w:r>
    </w:p>
    <w:p w:rsidR="0013535B" w:rsidRPr="0013535B" w:rsidRDefault="0013535B" w:rsidP="0013535B">
      <w:pPr>
        <w:spacing w:after="0" w:line="240" w:lineRule="auto"/>
        <w:ind w:firstLine="426"/>
        <w:jc w:val="both"/>
        <w:rPr>
          <w:rFonts w:ascii="Times New Roman" w:eastAsia="Times New Roman" w:hAnsi="Times New Roman" w:cs="Times New Roman"/>
          <w:b/>
          <w:bCs/>
          <w:sz w:val="24"/>
          <w:lang w:eastAsia="ru-RU"/>
        </w:rPr>
      </w:pPr>
      <w:r w:rsidRPr="0013535B">
        <w:rPr>
          <w:rFonts w:ascii="Times New Roman" w:eastAsia="Times New Roman" w:hAnsi="Times New Roman" w:cs="Times New Roman"/>
          <w:bCs/>
          <w:sz w:val="24"/>
          <w:lang w:eastAsia="ru-RU"/>
        </w:rPr>
        <w:t>Если бухгалтерский баланс</w:t>
      </w:r>
      <w:r w:rsidRPr="0013535B">
        <w:rPr>
          <w:rFonts w:ascii="Calibri" w:eastAsia="Calibri" w:hAnsi="Calibri" w:cs="Times New Roman"/>
        </w:rPr>
        <w:t xml:space="preserve"> </w:t>
      </w:r>
      <w:r w:rsidRPr="0013535B">
        <w:rPr>
          <w:rFonts w:ascii="Times New Roman" w:eastAsia="Times New Roman" w:hAnsi="Times New Roman" w:cs="Times New Roman"/>
          <w:bCs/>
          <w:sz w:val="24"/>
          <w:lang w:eastAsia="ru-RU"/>
        </w:rPr>
        <w:t xml:space="preserve">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закупки </w:t>
      </w:r>
      <w:r w:rsidRPr="0013535B">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13535B" w:rsidRPr="0013535B" w:rsidRDefault="0013535B" w:rsidP="0013535B">
      <w:pPr>
        <w:suppressAutoHyphens/>
        <w:spacing w:after="0" w:line="240" w:lineRule="auto"/>
        <w:jc w:val="both"/>
        <w:rPr>
          <w:rFonts w:ascii="Times New Roman" w:eastAsia="Times New Roman" w:hAnsi="Times New Roman" w:cs="Times New Roman"/>
          <w:bCs/>
          <w:sz w:val="24"/>
          <w:u w:val="single"/>
          <w:lang w:eastAsia="ru-RU"/>
        </w:rPr>
      </w:pPr>
      <w:r w:rsidRPr="0013535B">
        <w:rPr>
          <w:rFonts w:ascii="Times New Roman" w:eastAsia="Times New Roman" w:hAnsi="Times New Roman" w:cs="Times New Roman"/>
          <w:bCs/>
          <w:sz w:val="24"/>
          <w:u w:val="single"/>
          <w:lang w:eastAsia="ru-RU"/>
        </w:rPr>
        <w:lastRenderedPageBreak/>
        <w:t>Некоммерческие организации</w:t>
      </w:r>
      <w:r w:rsidRPr="0013535B">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13535B">
        <w:rPr>
          <w:rFonts w:ascii="Times New Roman" w:eastAsia="Times New Roman" w:hAnsi="Times New Roman" w:cs="Times New Roman"/>
          <w:b/>
          <w:bCs/>
          <w:sz w:val="24"/>
          <w:lang w:eastAsia="ru-RU"/>
        </w:rPr>
        <w:t>копии баланса и отчета о целевом использовании</w:t>
      </w:r>
      <w:r w:rsidRPr="0013535B">
        <w:rPr>
          <w:rFonts w:ascii="Times New Roman" w:eastAsia="Times New Roman" w:hAnsi="Times New Roman" w:cs="Times New Roman"/>
          <w:bCs/>
          <w:sz w:val="24"/>
          <w:lang w:eastAsia="ru-RU"/>
        </w:rPr>
        <w:t xml:space="preserve"> </w:t>
      </w:r>
      <w:r w:rsidRPr="0013535B">
        <w:rPr>
          <w:rFonts w:ascii="Times New Roman" w:eastAsia="Times New Roman" w:hAnsi="Times New Roman" w:cs="Times New Roman"/>
          <w:b/>
          <w:bCs/>
          <w:sz w:val="24"/>
          <w:lang w:eastAsia="ru-RU"/>
        </w:rPr>
        <w:t>средств</w:t>
      </w:r>
      <w:r w:rsidRPr="0013535B">
        <w:rPr>
          <w:rFonts w:ascii="Times New Roman" w:eastAsia="Times New Roman" w:hAnsi="Times New Roman" w:cs="Times New Roman"/>
          <w:bCs/>
          <w:sz w:val="24"/>
          <w:lang w:eastAsia="ru-RU"/>
        </w:rPr>
        <w:t>.</w:t>
      </w:r>
      <w:r w:rsidRPr="0013535B">
        <w:rPr>
          <w:rFonts w:ascii="Times New Roman" w:eastAsia="Times New Roman" w:hAnsi="Times New Roman" w:cs="Times New Roman"/>
          <w:bCs/>
          <w:sz w:val="24"/>
          <w:u w:val="single"/>
          <w:lang w:eastAsia="ru-RU"/>
        </w:rPr>
        <w:t xml:space="preserve"> </w:t>
      </w:r>
    </w:p>
    <w:p w:rsidR="0013535B" w:rsidRPr="0013535B" w:rsidRDefault="0013535B" w:rsidP="0013535B">
      <w:pPr>
        <w:suppressAutoHyphens/>
        <w:spacing w:after="0" w:line="240" w:lineRule="auto"/>
        <w:jc w:val="both"/>
        <w:rPr>
          <w:rFonts w:ascii="Times New Roman" w:eastAsia="Times New Roman" w:hAnsi="Times New Roman" w:cs="Times New Roman"/>
          <w:bCs/>
          <w:sz w:val="24"/>
          <w:lang w:eastAsia="ru-RU"/>
        </w:rPr>
      </w:pPr>
      <w:r w:rsidRPr="0013535B">
        <w:rPr>
          <w:rFonts w:ascii="Times New Roman" w:eastAsia="Times New Roman" w:hAnsi="Times New Roman" w:cs="Times New Roman"/>
          <w:bCs/>
          <w:sz w:val="24"/>
          <w:u w:val="single"/>
          <w:lang w:eastAsia="ru-RU"/>
        </w:rPr>
        <w:t xml:space="preserve">Организации, зарегистрированные после 1 января </w:t>
      </w:r>
      <w:r w:rsidRPr="0013535B">
        <w:rPr>
          <w:rFonts w:ascii="Times New Roman" w:eastAsia="Times New Roman" w:hAnsi="Times New Roman" w:cs="Times New Roman"/>
          <w:bCs/>
          <w:sz w:val="24"/>
          <w:szCs w:val="24"/>
          <w:u w:val="single"/>
          <w:lang w:eastAsia="ru-RU"/>
        </w:rPr>
        <w:fldChar w:fldCharType="begin">
          <w:ffData>
            <w:name w:val="Год1"/>
            <w:enabled/>
            <w:calcOnExit w:val="0"/>
            <w:textInput>
              <w:default w:val="Год1"/>
            </w:textInput>
          </w:ffData>
        </w:fldChar>
      </w:r>
      <w:bookmarkStart w:id="8" w:name="Год1"/>
      <w:r w:rsidRPr="0013535B">
        <w:rPr>
          <w:rFonts w:ascii="Times New Roman" w:eastAsia="Times New Roman" w:hAnsi="Times New Roman" w:cs="Times New Roman"/>
          <w:bCs/>
          <w:sz w:val="24"/>
          <w:szCs w:val="24"/>
          <w:u w:val="single"/>
          <w:lang w:eastAsia="ru-RU"/>
        </w:rPr>
        <w:instrText xml:space="preserve"> FORMTEXT </w:instrText>
      </w:r>
      <w:r w:rsidRPr="0013535B">
        <w:rPr>
          <w:rFonts w:ascii="Times New Roman" w:eastAsia="Times New Roman" w:hAnsi="Times New Roman" w:cs="Times New Roman"/>
          <w:bCs/>
          <w:sz w:val="24"/>
          <w:szCs w:val="24"/>
          <w:u w:val="single"/>
          <w:lang w:eastAsia="ru-RU"/>
        </w:rPr>
      </w:r>
      <w:r w:rsidRPr="0013535B">
        <w:rPr>
          <w:rFonts w:ascii="Times New Roman" w:eastAsia="Times New Roman" w:hAnsi="Times New Roman" w:cs="Times New Roman"/>
          <w:bCs/>
          <w:sz w:val="24"/>
          <w:szCs w:val="24"/>
          <w:u w:val="single"/>
          <w:lang w:eastAsia="ru-RU"/>
        </w:rPr>
        <w:fldChar w:fldCharType="end"/>
      </w:r>
      <w:bookmarkEnd w:id="8"/>
      <w:r w:rsidRPr="0013535B">
        <w:rPr>
          <w:rFonts w:ascii="Times New Roman" w:eastAsia="Times New Roman" w:hAnsi="Times New Roman" w:cs="Times New Roman"/>
          <w:bCs/>
          <w:sz w:val="24"/>
          <w:szCs w:val="24"/>
          <w:u w:val="single"/>
          <w:lang w:eastAsia="ru-RU"/>
        </w:rPr>
        <w:t xml:space="preserve"> 2015 </w:t>
      </w:r>
      <w:r w:rsidRPr="0013535B">
        <w:rPr>
          <w:rFonts w:ascii="Times New Roman" w:eastAsia="Times New Roman" w:hAnsi="Times New Roman" w:cs="Times New Roman"/>
          <w:bCs/>
          <w:sz w:val="24"/>
          <w:u w:val="single"/>
          <w:lang w:eastAsia="ru-RU"/>
        </w:rPr>
        <w:t>года</w:t>
      </w:r>
      <w:r w:rsidRPr="0013535B">
        <w:rPr>
          <w:rFonts w:ascii="Times New Roman" w:eastAsia="Times New Roman" w:hAnsi="Times New Roman" w:cs="Times New Roman"/>
          <w:bCs/>
          <w:sz w:val="24"/>
          <w:lang w:eastAsia="ru-RU"/>
        </w:rPr>
        <w:t xml:space="preserve">, предоставляют: </w:t>
      </w:r>
      <w:r w:rsidRPr="0013535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535B">
        <w:rPr>
          <w:rFonts w:ascii="Times New Roman" w:eastAsia="Times New Roman" w:hAnsi="Times New Roman" w:cs="Times New Roman"/>
          <w:bCs/>
          <w:sz w:val="24"/>
          <w:lang w:eastAsia="ru-RU"/>
        </w:rPr>
        <w:t>;</w:t>
      </w:r>
    </w:p>
    <w:p w:rsidR="0013535B" w:rsidRPr="00DB623A" w:rsidRDefault="0013535B" w:rsidP="0057129E">
      <w:pPr>
        <w:suppressAutoHyphens/>
        <w:spacing w:after="0" w:line="240" w:lineRule="auto"/>
        <w:ind w:firstLine="709"/>
        <w:jc w:val="both"/>
        <w:rPr>
          <w:rFonts w:ascii="Times New Roman" w:eastAsia="Times New Roman" w:hAnsi="Times New Roman" w:cs="Times New Roman"/>
          <w:bCs/>
          <w:sz w:val="24"/>
          <w:lang w:eastAsia="ar-SA"/>
        </w:rPr>
      </w:pPr>
    </w:p>
    <w:p w:rsidR="00756AF1" w:rsidRPr="00DB623A" w:rsidRDefault="00756AF1" w:rsidP="00756AF1">
      <w:pPr>
        <w:suppressAutoHyphens/>
        <w:spacing w:after="0" w:line="240" w:lineRule="auto"/>
        <w:jc w:val="both"/>
        <w:rPr>
          <w:rFonts w:ascii="Times New Roman" w:eastAsia="Times New Roman" w:hAnsi="Times New Roman" w:cs="Times New Roman"/>
          <w:bCs/>
          <w:sz w:val="24"/>
          <w:szCs w:val="24"/>
          <w:lang w:eastAsia="ar-SA"/>
        </w:rPr>
      </w:pPr>
      <w:r w:rsidRPr="00DB623A">
        <w:rPr>
          <w:rFonts w:ascii="Times New Roman" w:eastAsia="Calibri" w:hAnsi="Times New Roman" w:cs="Times New Roman"/>
          <w:b/>
          <w:sz w:val="24"/>
          <w:szCs w:val="24"/>
          <w:lang w:eastAsia="ar-SA"/>
        </w:rPr>
        <w:t xml:space="preserve">           </w:t>
      </w:r>
      <w:r w:rsidR="00B81D13" w:rsidRPr="00DB623A">
        <w:rPr>
          <w:rFonts w:ascii="Times New Roman" w:eastAsia="Calibri" w:hAnsi="Times New Roman" w:cs="Times New Roman"/>
          <w:b/>
          <w:sz w:val="24"/>
          <w:szCs w:val="24"/>
          <w:lang w:eastAsia="ar-SA"/>
        </w:rPr>
        <w:t xml:space="preserve"> - </w:t>
      </w:r>
      <w:r w:rsidR="00BF2B88" w:rsidRPr="00DB623A">
        <w:rPr>
          <w:rFonts w:ascii="Times New Roman" w:eastAsia="Calibri" w:hAnsi="Times New Roman" w:cs="Times New Roman"/>
          <w:b/>
          <w:color w:val="000000" w:themeColor="text1"/>
          <w:sz w:val="24"/>
          <w:szCs w:val="24"/>
          <w:lang w:eastAsia="ar-SA"/>
        </w:rPr>
        <w:t xml:space="preserve"> </w:t>
      </w:r>
      <w:r w:rsidR="00B81D13" w:rsidRPr="00DB623A">
        <w:rPr>
          <w:rFonts w:ascii="Times New Roman" w:eastAsia="Calibri" w:hAnsi="Times New Roman" w:cs="Times New Roman"/>
          <w:color w:val="000000" w:themeColor="text1"/>
          <w:sz w:val="24"/>
          <w:szCs w:val="24"/>
          <w:lang w:eastAsia="ar-SA"/>
        </w:rPr>
        <w:t xml:space="preserve">письмо в произвольной форме, </w:t>
      </w:r>
      <w:r w:rsidR="00B81D13" w:rsidRPr="00DB623A">
        <w:rPr>
          <w:rFonts w:ascii="Times New Roman" w:eastAsia="Calibri" w:hAnsi="Times New Roman" w:cs="Times New Roman"/>
          <w:sz w:val="24"/>
          <w:szCs w:val="24"/>
          <w:lang w:eastAsia="ar-SA"/>
        </w:rPr>
        <w:t>заверенное уполномоченным лицом Участника закупки, о п</w:t>
      </w:r>
      <w:r w:rsidR="00B81D13" w:rsidRPr="00DB623A">
        <w:rPr>
          <w:rFonts w:ascii="Times New Roman" w:eastAsia="Calibri" w:hAnsi="Times New Roman" w:cs="Times New Roman"/>
          <w:color w:val="000000" w:themeColor="text1"/>
          <w:sz w:val="24"/>
          <w:szCs w:val="24"/>
          <w:lang w:eastAsia="ar-SA"/>
        </w:rPr>
        <w:t>рисутствии (с указанием адреса) /отсутствии Банка на территории г. Мурманска.</w:t>
      </w:r>
      <w:r w:rsidR="00BF2B88" w:rsidRPr="00DB623A">
        <w:rPr>
          <w:rFonts w:ascii="Times New Roman" w:eastAsia="Calibri" w:hAnsi="Times New Roman" w:cs="Times New Roman"/>
          <w:b/>
          <w:color w:val="000000" w:themeColor="text1"/>
          <w:sz w:val="24"/>
          <w:szCs w:val="24"/>
          <w:lang w:eastAsia="ar-SA"/>
        </w:rPr>
        <w:t xml:space="preserve">   </w:t>
      </w:r>
      <w:r w:rsidR="00933DAE" w:rsidRPr="00DB623A">
        <w:rPr>
          <w:rFonts w:ascii="Times New Roman" w:eastAsia="Times New Roman" w:hAnsi="Times New Roman" w:cs="Times New Roman"/>
          <w:bCs/>
          <w:sz w:val="24"/>
          <w:szCs w:val="24"/>
          <w:lang w:eastAsia="ar-SA"/>
        </w:rPr>
        <w:t xml:space="preserve"> </w:t>
      </w:r>
    </w:p>
    <w:p w:rsidR="00493BDF" w:rsidRDefault="00493BDF" w:rsidP="00155BB4">
      <w:pPr>
        <w:suppressAutoHyphens/>
        <w:overflowPunct w:val="0"/>
        <w:autoSpaceDE w:val="0"/>
        <w:spacing w:after="0" w:line="240" w:lineRule="auto"/>
        <w:ind w:firstLine="709"/>
        <w:jc w:val="both"/>
        <w:rPr>
          <w:rFonts w:ascii="Times New Roman" w:eastAsia="Times New Roman" w:hAnsi="Times New Roman" w:cs="Times New Roman"/>
          <w:bCs/>
          <w:sz w:val="24"/>
          <w:szCs w:val="24"/>
          <w:highlight w:val="yellow"/>
          <w:lang w:eastAsia="ar-SA"/>
        </w:rPr>
      </w:pPr>
    </w:p>
    <w:p w:rsidR="008F6DBF" w:rsidRDefault="00121615" w:rsidP="00155BB4">
      <w:pPr>
        <w:suppressAutoHyphens/>
        <w:overflowPunct w:val="0"/>
        <w:autoSpaceDE w:val="0"/>
        <w:spacing w:after="0" w:line="240" w:lineRule="auto"/>
        <w:ind w:firstLine="709"/>
        <w:jc w:val="both"/>
        <w:rPr>
          <w:rFonts w:ascii="Times New Roman" w:eastAsia="Times New Roman" w:hAnsi="Times New Roman" w:cs="Times New Roman"/>
          <w:bCs/>
          <w:sz w:val="24"/>
          <w:lang w:eastAsia="ar-SA"/>
        </w:rPr>
      </w:pPr>
      <w:r w:rsidRPr="00493BDF">
        <w:rPr>
          <w:rFonts w:ascii="Times New Roman" w:eastAsia="Times New Roman" w:hAnsi="Times New Roman" w:cs="Times New Roman"/>
          <w:bCs/>
          <w:sz w:val="24"/>
          <w:lang w:eastAsia="ar-SA"/>
        </w:rPr>
        <w:t>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605F38" w:rsidRDefault="00605F38" w:rsidP="00155BB4">
      <w:pPr>
        <w:suppressAutoHyphens/>
        <w:overflowPunct w:val="0"/>
        <w:autoSpaceDE w:val="0"/>
        <w:spacing w:after="0" w:line="240" w:lineRule="auto"/>
        <w:ind w:firstLine="709"/>
        <w:jc w:val="both"/>
        <w:rPr>
          <w:rFonts w:ascii="Times New Roman" w:eastAsia="Times New Roman" w:hAnsi="Times New Roman" w:cs="Times New Roman"/>
          <w:bCs/>
          <w:sz w:val="24"/>
          <w:lang w:eastAsia="ar-SA"/>
        </w:rPr>
      </w:pPr>
    </w:p>
    <w:p w:rsidR="00493BDF" w:rsidRPr="00493BDF" w:rsidRDefault="00244A6A" w:rsidP="00493BDF">
      <w:pPr>
        <w:keepNext/>
        <w:suppressAutoHyphens/>
        <w:spacing w:after="0" w:line="240" w:lineRule="auto"/>
        <w:outlineLvl w:val="0"/>
        <w:rPr>
          <w:rFonts w:ascii="Times New Roman" w:eastAsia="Times New Roman" w:hAnsi="Times New Roman" w:cs="Times New Roman"/>
          <w:b/>
          <w:bCs/>
          <w:iCs/>
          <w:sz w:val="24"/>
          <w:szCs w:val="24"/>
          <w:lang w:val="x-none" w:eastAsia="ar-SA"/>
        </w:rPr>
      </w:pPr>
      <w:bookmarkStart w:id="9" w:name="_Toc430953705"/>
      <w:r w:rsidRPr="00244A6A">
        <w:rPr>
          <w:rFonts w:ascii="Times New Roman" w:eastAsia="Times New Roman" w:hAnsi="Times New Roman" w:cs="Times New Roman"/>
          <w:b/>
          <w:iCs/>
          <w:sz w:val="24"/>
          <w:szCs w:val="24"/>
          <w:lang w:eastAsia="ar-SA"/>
        </w:rPr>
        <w:t xml:space="preserve">4. </w:t>
      </w:r>
      <w:bookmarkStart w:id="10" w:name="_Toc429667787"/>
      <w:bookmarkStart w:id="11" w:name="_Toc386463996"/>
      <w:bookmarkStart w:id="12" w:name="_Toc403634872"/>
      <w:bookmarkStart w:id="13" w:name="_Toc403725256"/>
      <w:bookmarkStart w:id="14" w:name="_Toc403725327"/>
      <w:bookmarkStart w:id="15" w:name="_Toc411497376"/>
      <w:r w:rsidR="00493BDF" w:rsidRPr="00493BDF">
        <w:rPr>
          <w:rFonts w:ascii="Times New Roman" w:eastAsia="Times New Roman" w:hAnsi="Times New Roman" w:cs="Times New Roman"/>
          <w:b/>
          <w:iCs/>
          <w:sz w:val="24"/>
          <w:szCs w:val="24"/>
          <w:lang w:eastAsia="ar-SA"/>
        </w:rPr>
        <w:t xml:space="preserve"> </w:t>
      </w:r>
      <w:r w:rsidR="00493BDF" w:rsidRPr="00493BDF">
        <w:rPr>
          <w:rFonts w:ascii="Times New Roman" w:eastAsia="Times New Roman" w:hAnsi="Times New Roman" w:cs="Times New Roman"/>
          <w:b/>
          <w:iCs/>
          <w:sz w:val="24"/>
          <w:szCs w:val="24"/>
          <w:lang w:val="x-none" w:eastAsia="ar-SA"/>
        </w:rPr>
        <w:t>Порядок проведения запроса предложений</w:t>
      </w:r>
      <w:bookmarkEnd w:id="10"/>
      <w:bookmarkEnd w:id="9"/>
    </w:p>
    <w:p w:rsidR="00493BDF" w:rsidRPr="00493BDF" w:rsidRDefault="00493BDF" w:rsidP="00493BDF">
      <w:pPr>
        <w:keepNext/>
        <w:numPr>
          <w:ilvl w:val="1"/>
          <w:numId w:val="17"/>
        </w:numPr>
        <w:tabs>
          <w:tab w:val="num" w:pos="142"/>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6" w:name="_Toc386463995"/>
      <w:bookmarkStart w:id="17" w:name="_Toc403634871"/>
      <w:bookmarkStart w:id="18" w:name="_Toc403725255"/>
      <w:bookmarkStart w:id="19" w:name="_Toc403725326"/>
      <w:bookmarkStart w:id="20" w:name="_Toc409595053"/>
      <w:bookmarkStart w:id="21" w:name="_Toc429667788"/>
      <w:bookmarkStart w:id="22" w:name="_Toc430953706"/>
      <w:r w:rsidRPr="00493BDF">
        <w:rPr>
          <w:rFonts w:ascii="Times New Roman" w:eastAsia="Times New Roman" w:hAnsi="Times New Roman" w:cs="Arial"/>
          <w:b/>
          <w:sz w:val="24"/>
          <w:szCs w:val="24"/>
          <w:lang w:eastAsia="ar-SA"/>
        </w:rPr>
        <w:t>Получение Документации</w:t>
      </w:r>
      <w:bookmarkEnd w:id="16"/>
      <w:bookmarkEnd w:id="17"/>
      <w:bookmarkEnd w:id="18"/>
      <w:bookmarkEnd w:id="19"/>
      <w:bookmarkEnd w:id="20"/>
      <w:bookmarkEnd w:id="21"/>
      <w:bookmarkEnd w:id="22"/>
    </w:p>
    <w:p w:rsidR="00493BDF" w:rsidRPr="00493BDF" w:rsidRDefault="00493BDF" w:rsidP="00493BDF">
      <w:pPr>
        <w:numPr>
          <w:ilvl w:val="2"/>
          <w:numId w:val="17"/>
        </w:numPr>
        <w:tabs>
          <w:tab w:val="left" w:pos="0"/>
          <w:tab w:val="num" w:pos="142"/>
          <w:tab w:val="left" w:pos="1276"/>
        </w:tabs>
        <w:suppressAutoHyphens/>
        <w:spacing w:after="0" w:line="240" w:lineRule="auto"/>
        <w:ind w:left="0" w:firstLine="426"/>
        <w:jc w:val="both"/>
        <w:rPr>
          <w:rFonts w:ascii="Times New Roman" w:eastAsia="Times New Roman" w:hAnsi="Times New Roman" w:cs="Times New Roman"/>
          <w:sz w:val="24"/>
          <w:szCs w:val="24"/>
          <w:lang w:eastAsia="ar-SA"/>
        </w:rPr>
      </w:pPr>
      <w:r w:rsidRPr="00493BDF">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либо отправить запрос на электронную почту </w:t>
      </w:r>
      <w:r w:rsidRPr="00493BDF">
        <w:rPr>
          <w:rFonts w:ascii="Times New Roman" w:eastAsia="Times New Roman" w:hAnsi="Times New Roman" w:cs="Times New Roman"/>
          <w:color w:val="0000FF"/>
          <w:sz w:val="24"/>
          <w:szCs w:val="24"/>
          <w:u w:val="single"/>
          <w:lang w:val="en-US" w:eastAsia="ar-SA"/>
        </w:rPr>
        <w:t>bannova</w:t>
      </w:r>
      <w:r w:rsidRPr="00493BDF">
        <w:rPr>
          <w:rFonts w:ascii="Times New Roman" w:eastAsia="Times New Roman" w:hAnsi="Times New Roman" w:cs="Times New Roman"/>
          <w:color w:val="0000FF"/>
          <w:sz w:val="24"/>
          <w:szCs w:val="24"/>
          <w:u w:val="single"/>
          <w:lang w:eastAsia="ar-SA"/>
        </w:rPr>
        <w:t>@</w:t>
      </w:r>
      <w:r w:rsidRPr="00493BDF">
        <w:rPr>
          <w:rFonts w:ascii="Times New Roman" w:eastAsia="Times New Roman" w:hAnsi="Times New Roman" w:cs="Times New Roman"/>
          <w:color w:val="0000FF"/>
          <w:sz w:val="24"/>
          <w:szCs w:val="24"/>
          <w:u w:val="single"/>
          <w:lang w:val="en-US" w:eastAsia="ar-SA"/>
        </w:rPr>
        <w:t>mures</w:t>
      </w:r>
      <w:r w:rsidRPr="00493BDF">
        <w:rPr>
          <w:rFonts w:ascii="Times New Roman" w:eastAsia="Times New Roman" w:hAnsi="Times New Roman" w:cs="Times New Roman"/>
          <w:color w:val="0000FF"/>
          <w:sz w:val="24"/>
          <w:szCs w:val="24"/>
          <w:u w:val="single"/>
          <w:lang w:eastAsia="ar-SA"/>
        </w:rPr>
        <w:t>.</w:t>
      </w:r>
      <w:r w:rsidRPr="00493BDF">
        <w:rPr>
          <w:rFonts w:ascii="Times New Roman" w:eastAsia="Times New Roman" w:hAnsi="Times New Roman" w:cs="Times New Roman"/>
          <w:color w:val="0000FF"/>
          <w:sz w:val="24"/>
          <w:szCs w:val="24"/>
          <w:u w:val="single"/>
          <w:lang w:val="en-US" w:eastAsia="ar-SA"/>
        </w:rPr>
        <w:t>ru</w:t>
      </w:r>
      <w:r w:rsidRPr="00493BDF">
        <w:rPr>
          <w:rFonts w:ascii="Times New Roman" w:eastAsia="Calibri" w:hAnsi="Times New Roman" w:cs="Times New Roman"/>
          <w:sz w:val="24"/>
          <w:szCs w:val="24"/>
        </w:rPr>
        <w:t>,</w:t>
      </w:r>
      <w:r w:rsidRPr="00493BDF">
        <w:rPr>
          <w:rFonts w:ascii="Times New Roman" w:eastAsia="Times New Roman" w:hAnsi="Times New Roman" w:cs="Times New Roman"/>
          <w:sz w:val="24"/>
          <w:szCs w:val="24"/>
          <w:lang w:eastAsia="ar-SA"/>
        </w:rPr>
        <w:t xml:space="preserve"> с указанием способа получения Документации. </w:t>
      </w:r>
    </w:p>
    <w:p w:rsidR="00493BDF" w:rsidRPr="00493BDF" w:rsidRDefault="00493BDF" w:rsidP="00493BDF">
      <w:pPr>
        <w:numPr>
          <w:ilvl w:val="2"/>
          <w:numId w:val="17"/>
        </w:numPr>
        <w:tabs>
          <w:tab w:val="left" w:pos="0"/>
          <w:tab w:val="num" w:pos="142"/>
          <w:tab w:val="left" w:pos="284"/>
          <w:tab w:val="left" w:pos="1276"/>
        </w:tabs>
        <w:suppressAutoHyphens/>
        <w:spacing w:after="0" w:line="240" w:lineRule="auto"/>
        <w:ind w:left="0" w:firstLine="426"/>
        <w:jc w:val="both"/>
        <w:rPr>
          <w:rFonts w:ascii="Times New Roman" w:eastAsia="Times New Roman" w:hAnsi="Times New Roman" w:cs="Times New Roman"/>
          <w:sz w:val="24"/>
          <w:szCs w:val="24"/>
          <w:lang w:eastAsia="ar-SA"/>
        </w:rPr>
      </w:pPr>
      <w:r w:rsidRPr="00493BDF">
        <w:rPr>
          <w:rFonts w:ascii="Times New Roman" w:eastAsia="Times New Roman" w:hAnsi="Times New Roman" w:cs="Times New Roman"/>
          <w:sz w:val="24"/>
          <w:szCs w:val="24"/>
          <w:lang w:eastAsia="ar-SA"/>
        </w:rPr>
        <w:t>Заказчик в течение двух рабочих дней</w:t>
      </w:r>
      <w:r w:rsidRPr="00493BDF">
        <w:rPr>
          <w:rFonts w:ascii="Times New Roman" w:eastAsia="Times New Roman" w:hAnsi="Times New Roman" w:cs="Times New Roman"/>
          <w:color w:val="FF0000"/>
          <w:sz w:val="24"/>
          <w:szCs w:val="24"/>
          <w:lang w:eastAsia="ar-SA"/>
        </w:rPr>
        <w:t xml:space="preserve"> </w:t>
      </w:r>
      <w:r w:rsidRPr="00493BDF">
        <w:rPr>
          <w:rFonts w:ascii="Times New Roman" w:eastAsia="Times New Roman" w:hAnsi="Times New Roman" w:cs="Times New Roman"/>
          <w:sz w:val="24"/>
          <w:szCs w:val="24"/>
          <w:lang w:eastAsia="ar-SA"/>
        </w:rPr>
        <w:t>(кроме субботы, воскресенья, а также праздничных дней)</w:t>
      </w:r>
      <w:r w:rsidRPr="00493BDF">
        <w:rPr>
          <w:rFonts w:ascii="Times New Roman" w:eastAsia="Times New Roman" w:hAnsi="Times New Roman" w:cs="Times New Roman"/>
          <w:color w:val="FF0000"/>
          <w:sz w:val="24"/>
          <w:szCs w:val="24"/>
          <w:lang w:eastAsia="ar-SA"/>
        </w:rPr>
        <w:t xml:space="preserve"> </w:t>
      </w:r>
      <w:r w:rsidRPr="00493BDF">
        <w:rPr>
          <w:rFonts w:ascii="Times New Roman" w:eastAsia="Times New Roman" w:hAnsi="Times New Roman" w:cs="Times New Roman"/>
          <w:sz w:val="24"/>
          <w:szCs w:val="24"/>
          <w:lang w:eastAsia="ar-SA"/>
        </w:rPr>
        <w:t>с 8.30 до 16.42 (12.30-13.30 перерыв)</w:t>
      </w:r>
      <w:r w:rsidRPr="00493BDF">
        <w:rPr>
          <w:rFonts w:ascii="Times New Roman" w:eastAsia="Times New Roman" w:hAnsi="Times New Roman" w:cs="Times New Roman"/>
          <w:color w:val="FF0000"/>
          <w:sz w:val="24"/>
          <w:szCs w:val="24"/>
          <w:lang w:eastAsia="ar-SA"/>
        </w:rPr>
        <w:t xml:space="preserve"> </w:t>
      </w:r>
      <w:r w:rsidRPr="00493BDF">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493BDF">
        <w:rPr>
          <w:rFonts w:ascii="Times New Roman" w:eastAsia="Times New Roman" w:hAnsi="Times New Roman" w:cs="Times New Roman"/>
          <w:color w:val="FF0000"/>
          <w:sz w:val="24"/>
          <w:szCs w:val="24"/>
          <w:lang w:eastAsia="ar-SA"/>
        </w:rPr>
        <w:t xml:space="preserve"> </w:t>
      </w:r>
      <w:r w:rsidRPr="00493BDF">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 по адресу, указанному в п.п. 2.3. п. 2 Информационной карты. </w:t>
      </w:r>
    </w:p>
    <w:p w:rsidR="00493BDF" w:rsidRDefault="00493BDF" w:rsidP="00493BDF">
      <w:pPr>
        <w:numPr>
          <w:ilvl w:val="2"/>
          <w:numId w:val="17"/>
        </w:numPr>
        <w:tabs>
          <w:tab w:val="left" w:pos="0"/>
          <w:tab w:val="num" w:pos="142"/>
          <w:tab w:val="left" w:pos="284"/>
          <w:tab w:val="left" w:pos="1276"/>
        </w:tabs>
        <w:suppressAutoHyphens/>
        <w:spacing w:after="0" w:line="240" w:lineRule="auto"/>
        <w:ind w:left="0" w:firstLine="426"/>
        <w:jc w:val="both"/>
        <w:rPr>
          <w:rFonts w:ascii="Times New Roman" w:eastAsia="Times New Roman" w:hAnsi="Times New Roman" w:cs="Times New Roman"/>
          <w:sz w:val="24"/>
          <w:szCs w:val="24"/>
          <w:lang w:eastAsia="ar-SA"/>
        </w:rPr>
      </w:pPr>
      <w:r w:rsidRPr="00493BDF">
        <w:rPr>
          <w:rFonts w:ascii="Times New Roman" w:eastAsia="Times New Roman" w:hAnsi="Times New Roman" w:cs="Times New Roman"/>
          <w:sz w:val="24"/>
          <w:szCs w:val="24"/>
          <w:lang w:eastAsia="ar-SA"/>
        </w:rPr>
        <w:t>Документация, размещенная на официальном сайте, доступна для ознакомления. Если заинтересованное лицо получило Документацию иным способом, чем это указано в пункте 4.1.2, Заказчик не несет ответственности за неполучение таким лицом информации об изменениях и (или) разъяснениях положений Документации.</w:t>
      </w:r>
    </w:p>
    <w:p w:rsidR="00746C8C" w:rsidRPr="00493BDF" w:rsidRDefault="00746C8C" w:rsidP="00746C8C">
      <w:pPr>
        <w:tabs>
          <w:tab w:val="left" w:pos="0"/>
          <w:tab w:val="left" w:pos="284"/>
          <w:tab w:val="num" w:pos="1004"/>
          <w:tab w:val="left" w:pos="1276"/>
        </w:tabs>
        <w:suppressAutoHyphens/>
        <w:spacing w:after="0" w:line="240" w:lineRule="auto"/>
        <w:ind w:left="426"/>
        <w:jc w:val="both"/>
        <w:rPr>
          <w:rFonts w:ascii="Times New Roman" w:eastAsia="Times New Roman" w:hAnsi="Times New Roman" w:cs="Times New Roman"/>
          <w:sz w:val="24"/>
          <w:szCs w:val="24"/>
          <w:lang w:eastAsia="ar-SA"/>
        </w:rPr>
      </w:pPr>
    </w:p>
    <w:p w:rsidR="00493BDF" w:rsidRPr="00493BDF" w:rsidRDefault="00493BDF" w:rsidP="00493BDF">
      <w:pPr>
        <w:keepNext/>
        <w:suppressAutoHyphens/>
        <w:spacing w:after="0" w:line="240" w:lineRule="auto"/>
        <w:outlineLvl w:val="1"/>
        <w:rPr>
          <w:rFonts w:ascii="Times New Roman" w:eastAsia="Times New Roman" w:hAnsi="Times New Roman" w:cs="Arial"/>
          <w:b/>
          <w:bCs/>
          <w:iCs/>
          <w:sz w:val="24"/>
          <w:szCs w:val="24"/>
          <w:lang w:eastAsia="ar-SA"/>
        </w:rPr>
      </w:pPr>
      <w:bookmarkStart w:id="23" w:name="_Toc429667789"/>
      <w:bookmarkStart w:id="24" w:name="_Toc430953707"/>
      <w:bookmarkEnd w:id="11"/>
      <w:bookmarkEnd w:id="12"/>
      <w:bookmarkEnd w:id="13"/>
      <w:bookmarkEnd w:id="14"/>
      <w:bookmarkEnd w:id="15"/>
      <w:r w:rsidRPr="00493BDF">
        <w:rPr>
          <w:rFonts w:ascii="Times New Roman" w:eastAsia="Times New Roman" w:hAnsi="Times New Roman" w:cs="Arial"/>
          <w:b/>
          <w:sz w:val="24"/>
          <w:szCs w:val="24"/>
          <w:lang w:eastAsia="ar-SA"/>
        </w:rPr>
        <w:t>4.2. Разъяснение положений Документации</w:t>
      </w:r>
      <w:bookmarkEnd w:id="23"/>
      <w:bookmarkEnd w:id="24"/>
    </w:p>
    <w:p w:rsidR="00493BDF" w:rsidRPr="00493BDF" w:rsidRDefault="00493BDF" w:rsidP="003E0A9C">
      <w:pPr>
        <w:numPr>
          <w:ilvl w:val="2"/>
          <w:numId w:val="39"/>
        </w:numPr>
        <w:tabs>
          <w:tab w:val="left" w:pos="0"/>
          <w:tab w:val="left" w:pos="1134"/>
        </w:tabs>
        <w:suppressAutoHyphens/>
        <w:spacing w:after="0" w:line="240" w:lineRule="auto"/>
        <w:ind w:left="0" w:firstLine="426"/>
        <w:jc w:val="both"/>
        <w:rPr>
          <w:rFonts w:ascii="Times New Roman" w:eastAsia="Times New Roman" w:hAnsi="Times New Roman" w:cs="Times New Roman"/>
          <w:sz w:val="24"/>
          <w:szCs w:val="24"/>
          <w:lang w:eastAsia="ar-SA"/>
        </w:rPr>
      </w:pPr>
      <w:r w:rsidRPr="00493BDF">
        <w:rPr>
          <w:rFonts w:ascii="Times New Roman" w:eastAsia="Times New Roman" w:hAnsi="Times New Roman" w:cs="Times New Roman"/>
          <w:sz w:val="24"/>
          <w:szCs w:val="24"/>
          <w:lang w:eastAsia="ar-SA"/>
        </w:rPr>
        <w:t>Любой Участник закупки вправе</w:t>
      </w:r>
      <w:r w:rsidRPr="00493BDF">
        <w:rPr>
          <w:rFonts w:ascii="Times New Roman" w:eastAsia="Times New Roman" w:hAnsi="Times New Roman" w:cs="Times New Roman"/>
          <w:color w:val="FF0000"/>
          <w:sz w:val="24"/>
          <w:szCs w:val="24"/>
          <w:lang w:eastAsia="ar-SA"/>
        </w:rPr>
        <w:t xml:space="preserve"> </w:t>
      </w:r>
      <w:r w:rsidRPr="00493BDF">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w:t>
      </w:r>
      <w:r w:rsidRPr="00493BDF">
        <w:rPr>
          <w:rFonts w:ascii="Times New Roman" w:eastAsia="Times New Roman" w:hAnsi="Times New Roman" w:cs="Times New Roman"/>
          <w:color w:val="FF0000"/>
          <w:sz w:val="24"/>
          <w:szCs w:val="24"/>
          <w:lang w:eastAsia="ar-SA"/>
        </w:rPr>
        <w:t xml:space="preserve"> </w:t>
      </w:r>
      <w:r w:rsidRPr="00493BDF">
        <w:rPr>
          <w:rFonts w:ascii="Times New Roman" w:eastAsia="Times New Roman" w:hAnsi="Times New Roman" w:cs="Times New Roman"/>
          <w:sz w:val="24"/>
          <w:szCs w:val="24"/>
          <w:lang w:eastAsia="ar-SA"/>
        </w:rPr>
        <w:t>Документации за подписью уполномоченного лица Участника закупки с указанием способа получения разъяснении положений Документации по адресу, указанному в п.п. 2.3. п. 2 Информационной карты Документации</w:t>
      </w:r>
      <w:r w:rsidRPr="00493BDF">
        <w:rPr>
          <w:rFonts w:ascii="Times New Roman" w:eastAsia="Times New Roman" w:hAnsi="Times New Roman" w:cs="Times New Roman"/>
          <w:color w:val="FF0000"/>
          <w:sz w:val="24"/>
          <w:szCs w:val="24"/>
          <w:lang w:eastAsia="ar-SA"/>
        </w:rPr>
        <w:t xml:space="preserve"> </w:t>
      </w:r>
      <w:r w:rsidRPr="00493BDF">
        <w:rPr>
          <w:rFonts w:ascii="Times New Roman" w:eastAsia="Times New Roman" w:hAnsi="Times New Roman" w:cs="Times New Roman"/>
          <w:sz w:val="24"/>
          <w:szCs w:val="24"/>
          <w:lang w:eastAsia="ar-SA"/>
        </w:rPr>
        <w:t>либо отправить запрос на</w:t>
      </w:r>
      <w:r w:rsidRPr="00493BDF">
        <w:rPr>
          <w:rFonts w:ascii="Times New Roman" w:eastAsia="Times New Roman" w:hAnsi="Times New Roman" w:cs="Times New Roman"/>
          <w:color w:val="FF0000"/>
          <w:sz w:val="24"/>
          <w:szCs w:val="24"/>
          <w:lang w:eastAsia="ar-SA"/>
        </w:rPr>
        <w:t xml:space="preserve"> </w:t>
      </w:r>
      <w:r w:rsidRPr="00493BDF">
        <w:rPr>
          <w:rFonts w:ascii="Times New Roman" w:eastAsia="Times New Roman" w:hAnsi="Times New Roman" w:cs="Times New Roman"/>
          <w:sz w:val="24"/>
          <w:szCs w:val="24"/>
          <w:lang w:eastAsia="ar-SA"/>
        </w:rPr>
        <w:t>электронную почту</w:t>
      </w:r>
      <w:r w:rsidRPr="00493BDF">
        <w:rPr>
          <w:rFonts w:ascii="Times New Roman" w:eastAsia="Times New Roman" w:hAnsi="Times New Roman" w:cs="Times New Roman"/>
          <w:color w:val="FF0000"/>
          <w:sz w:val="24"/>
          <w:szCs w:val="24"/>
          <w:lang w:eastAsia="ar-SA"/>
        </w:rPr>
        <w:t xml:space="preserve"> </w:t>
      </w:r>
      <w:r w:rsidRPr="00493BDF">
        <w:rPr>
          <w:rFonts w:ascii="Times New Roman" w:eastAsia="Times New Roman" w:hAnsi="Times New Roman" w:cs="Times New Roman"/>
          <w:color w:val="0000FF"/>
          <w:sz w:val="24"/>
          <w:szCs w:val="24"/>
          <w:u w:val="single"/>
          <w:lang w:val="en-US" w:eastAsia="ar-SA"/>
        </w:rPr>
        <w:t>bannova</w:t>
      </w:r>
      <w:r w:rsidRPr="00493BDF">
        <w:rPr>
          <w:rFonts w:ascii="Times New Roman" w:eastAsia="Times New Roman" w:hAnsi="Times New Roman" w:cs="Times New Roman"/>
          <w:color w:val="0000FF"/>
          <w:sz w:val="24"/>
          <w:szCs w:val="24"/>
          <w:u w:val="single"/>
          <w:lang w:eastAsia="ar-SA"/>
        </w:rPr>
        <w:t>@</w:t>
      </w:r>
      <w:r w:rsidRPr="00493BDF">
        <w:rPr>
          <w:rFonts w:ascii="Times New Roman" w:eastAsia="Times New Roman" w:hAnsi="Times New Roman" w:cs="Times New Roman"/>
          <w:color w:val="0000FF"/>
          <w:sz w:val="24"/>
          <w:szCs w:val="24"/>
          <w:u w:val="single"/>
          <w:lang w:val="en-US" w:eastAsia="ar-SA"/>
        </w:rPr>
        <w:t>mures</w:t>
      </w:r>
      <w:r w:rsidRPr="00493BDF">
        <w:rPr>
          <w:rFonts w:ascii="Times New Roman" w:eastAsia="Times New Roman" w:hAnsi="Times New Roman" w:cs="Times New Roman"/>
          <w:color w:val="0000FF"/>
          <w:sz w:val="24"/>
          <w:szCs w:val="24"/>
          <w:u w:val="single"/>
          <w:lang w:eastAsia="ar-SA"/>
        </w:rPr>
        <w:t>.</w:t>
      </w:r>
      <w:r w:rsidRPr="00493BDF">
        <w:rPr>
          <w:rFonts w:ascii="Times New Roman" w:eastAsia="Times New Roman" w:hAnsi="Times New Roman" w:cs="Times New Roman"/>
          <w:color w:val="0000FF"/>
          <w:sz w:val="24"/>
          <w:szCs w:val="24"/>
          <w:u w:val="single"/>
          <w:lang w:val="en-US" w:eastAsia="ar-SA"/>
        </w:rPr>
        <w:t>ru</w:t>
      </w:r>
      <w:r w:rsidRPr="00493BDF">
        <w:rPr>
          <w:rFonts w:ascii="Times New Roman" w:eastAsia="Calibri" w:hAnsi="Times New Roman" w:cs="Times New Roman"/>
          <w:sz w:val="24"/>
          <w:szCs w:val="24"/>
          <w:lang w:eastAsia="ar-SA"/>
        </w:rPr>
        <w:t>,</w:t>
      </w:r>
      <w:r w:rsidRPr="00493BDF">
        <w:rPr>
          <w:rFonts w:ascii="Times New Roman" w:eastAsia="Times New Roman" w:hAnsi="Times New Roman" w:cs="Times New Roman"/>
          <w:sz w:val="24"/>
          <w:szCs w:val="24"/>
          <w:lang w:eastAsia="ar-SA"/>
        </w:rPr>
        <w:t xml:space="preserve">с указанием способа получения разъяснений положений Документации, не позднее, чем за 2 (два) рабочих дня до даты окончания срока подачи заявок на участие в запросе предложений. </w:t>
      </w:r>
    </w:p>
    <w:p w:rsidR="00493BDF" w:rsidRPr="00493BDF" w:rsidRDefault="00493BDF" w:rsidP="00493BDF">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493BDF">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Pr>
          <w:rFonts w:ascii="Times New Roman" w:eastAsia="Times New Roman" w:hAnsi="Times New Roman" w:cs="Times New Roman"/>
          <w:b/>
          <w:sz w:val="24"/>
          <w:szCs w:val="24"/>
          <w:lang w:eastAsia="ar-SA"/>
        </w:rPr>
        <w:t xml:space="preserve"> «28</w:t>
      </w:r>
      <w:r w:rsidRPr="00493BDF">
        <w:rPr>
          <w:rFonts w:ascii="Times New Roman" w:eastAsia="Times New Roman" w:hAnsi="Times New Roman" w:cs="Times New Roman"/>
          <w:b/>
          <w:sz w:val="24"/>
          <w:szCs w:val="24"/>
          <w:lang w:eastAsia="ar-SA"/>
        </w:rPr>
        <w:t>» сентября 2015 года 08:30 (МСК).</w:t>
      </w:r>
    </w:p>
    <w:p w:rsidR="00493BDF" w:rsidRPr="00493BDF" w:rsidRDefault="00493BDF" w:rsidP="00493BDF">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493BDF">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w:t>
      </w:r>
      <w:r>
        <w:rPr>
          <w:rFonts w:ascii="Times New Roman" w:eastAsia="Times New Roman" w:hAnsi="Times New Roman" w:cs="Times New Roman"/>
          <w:b/>
          <w:sz w:val="24"/>
          <w:szCs w:val="24"/>
          <w:lang w:eastAsia="ar-SA"/>
        </w:rPr>
        <w:t>нтации от Участников закупки «01</w:t>
      </w:r>
      <w:r w:rsidRPr="00493BDF">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 xml:space="preserve">октября </w:t>
      </w:r>
      <w:r w:rsidRPr="00493BDF">
        <w:rPr>
          <w:rFonts w:ascii="Times New Roman" w:eastAsia="Times New Roman" w:hAnsi="Times New Roman" w:cs="Times New Roman"/>
          <w:b/>
          <w:sz w:val="24"/>
          <w:szCs w:val="24"/>
          <w:lang w:eastAsia="ar-SA"/>
        </w:rPr>
        <w:t>2015 года 16:42 (МСК).</w:t>
      </w:r>
      <w:r w:rsidRPr="00493BDF">
        <w:rPr>
          <w:rFonts w:ascii="Times New Roman" w:eastAsia="Times New Roman" w:hAnsi="Times New Roman" w:cs="Times New Roman"/>
          <w:color w:val="FF0000"/>
          <w:sz w:val="24"/>
          <w:szCs w:val="24"/>
          <w:lang w:eastAsia="ar-SA"/>
        </w:rPr>
        <w:t xml:space="preserve"> </w:t>
      </w:r>
    </w:p>
    <w:p w:rsidR="00493BDF" w:rsidRPr="00493BDF" w:rsidRDefault="00493BDF" w:rsidP="003E0A9C">
      <w:pPr>
        <w:numPr>
          <w:ilvl w:val="2"/>
          <w:numId w:val="39"/>
        </w:numPr>
        <w:tabs>
          <w:tab w:val="left" w:pos="0"/>
          <w:tab w:val="left" w:pos="993"/>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sidRPr="00493BDF">
        <w:rPr>
          <w:rFonts w:ascii="Times New Roman" w:eastAsia="Times New Roman" w:hAnsi="Times New Roman" w:cs="Times New Roman"/>
          <w:sz w:val="24"/>
          <w:szCs w:val="24"/>
          <w:lang w:eastAsia="ar-SA"/>
        </w:rPr>
        <w:t xml:space="preserve"> Заказчик в течение одного рабочего дня </w:t>
      </w:r>
      <w:r w:rsidRPr="00493BDF">
        <w:rPr>
          <w:rFonts w:ascii="Times New Roman" w:eastAsia="Calibri" w:hAnsi="Times New Roman" w:cs="Times New Roman"/>
          <w:sz w:val="24"/>
          <w:szCs w:val="24"/>
          <w:lang w:eastAsia="ar-SA"/>
        </w:rPr>
        <w:t xml:space="preserve">со дня поступления запроса </w:t>
      </w:r>
      <w:r w:rsidRPr="00493BDF">
        <w:rPr>
          <w:rFonts w:ascii="Times New Roman" w:eastAsia="Times New Roman" w:hAnsi="Times New Roman" w:cs="Times New Roman"/>
          <w:sz w:val="24"/>
          <w:szCs w:val="24"/>
          <w:lang w:eastAsia="ar-SA"/>
        </w:rPr>
        <w:t>о предоставлении разъяснений</w:t>
      </w:r>
      <w:r w:rsidRPr="00493BDF">
        <w:rPr>
          <w:rFonts w:ascii="Times New Roman" w:eastAsia="Times New Roman" w:hAnsi="Times New Roman" w:cs="Times New Roman"/>
          <w:color w:val="FF0000"/>
          <w:sz w:val="24"/>
          <w:szCs w:val="24"/>
          <w:lang w:eastAsia="ar-SA"/>
        </w:rPr>
        <w:t xml:space="preserve"> </w:t>
      </w:r>
      <w:r w:rsidRPr="00493BDF">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если указанный запрос поступил к Заказчику не позднее, чем за 2 (два) </w:t>
      </w:r>
      <w:r w:rsidRPr="00493BDF">
        <w:rPr>
          <w:rFonts w:ascii="Times New Roman" w:eastAsia="Calibri" w:hAnsi="Times New Roman" w:cs="Times New Roman"/>
          <w:sz w:val="24"/>
          <w:szCs w:val="24"/>
          <w:lang w:eastAsia="ar-SA"/>
        </w:rPr>
        <w:t>рабочих</w:t>
      </w:r>
      <w:r w:rsidRPr="00493BDF">
        <w:rPr>
          <w:rFonts w:ascii="Calibri" w:eastAsia="Calibri" w:hAnsi="Calibri" w:cs="Times New Roman"/>
          <w:lang w:eastAsia="ar-SA"/>
        </w:rPr>
        <w:t xml:space="preserve"> </w:t>
      </w:r>
      <w:r w:rsidRPr="00493BDF">
        <w:rPr>
          <w:rFonts w:ascii="Times New Roman" w:eastAsia="Times New Roman" w:hAnsi="Times New Roman" w:cs="Times New Roman"/>
          <w:sz w:val="24"/>
          <w:szCs w:val="24"/>
          <w:lang w:eastAsia="ar-SA"/>
        </w:rPr>
        <w:t xml:space="preserve">дня до даты окончания </w:t>
      </w:r>
      <w:r w:rsidRPr="00493BDF">
        <w:rPr>
          <w:rFonts w:ascii="Times New Roman" w:eastAsia="Calibri" w:hAnsi="Times New Roman" w:cs="Times New Roman"/>
          <w:sz w:val="24"/>
          <w:szCs w:val="24"/>
          <w:lang w:eastAsia="ar-SA"/>
        </w:rPr>
        <w:t xml:space="preserve">срока </w:t>
      </w:r>
      <w:r w:rsidRPr="00493BDF">
        <w:rPr>
          <w:rFonts w:ascii="Times New Roman" w:eastAsia="Times New Roman" w:hAnsi="Times New Roman" w:cs="Times New Roman"/>
          <w:sz w:val="24"/>
          <w:szCs w:val="24"/>
          <w:lang w:eastAsia="ar-SA"/>
        </w:rPr>
        <w:t>подачи заявок на участие. Разъяснения положений Документации не должны изменять ее суть.</w:t>
      </w:r>
    </w:p>
    <w:p w:rsidR="00493BDF" w:rsidRPr="00493BDF" w:rsidRDefault="00493BDF" w:rsidP="003E0A9C">
      <w:pPr>
        <w:numPr>
          <w:ilvl w:val="2"/>
          <w:numId w:val="39"/>
        </w:numPr>
        <w:tabs>
          <w:tab w:val="left" w:pos="0"/>
          <w:tab w:val="left" w:pos="993"/>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sidRPr="00493BDF">
        <w:rPr>
          <w:rFonts w:ascii="Times New Roman" w:eastAsia="Times New Roman" w:hAnsi="Times New Roman" w:cs="Times New Roman"/>
          <w:sz w:val="24"/>
          <w:szCs w:val="24"/>
          <w:lang w:eastAsia="ar-SA"/>
        </w:rPr>
        <w:t xml:space="preserve"> Разъяснения положений Документации размещаются Заказчиком на официальном сайте не позднее чем в течение трех дней со дня предоставления указанных разъяснений. </w:t>
      </w:r>
      <w:r w:rsidRPr="00493BDF">
        <w:rPr>
          <w:rFonts w:ascii="Times New Roman" w:eastAsia="Times New Roman" w:hAnsi="Times New Roman" w:cs="Times New Roman"/>
          <w:sz w:val="24"/>
          <w:szCs w:val="24"/>
          <w:lang w:eastAsia="ar-SA"/>
        </w:rPr>
        <w:lastRenderedPageBreak/>
        <w:t>Разъяснения должны быть размещены Заказчиком с указанием предмета запроса, но без указания лица, от которого поступил запрос.</w:t>
      </w:r>
    </w:p>
    <w:p w:rsidR="00244A6A" w:rsidRPr="00C20270" w:rsidRDefault="00244A6A" w:rsidP="00C20270">
      <w:pPr>
        <w:spacing w:after="120"/>
        <w:jc w:val="both"/>
        <w:rPr>
          <w:rFonts w:ascii="Times New Roman" w:eastAsia="Times New Roman" w:hAnsi="Times New Roman" w:cs="Times New Roman"/>
          <w:bCs/>
          <w:iCs/>
          <w:sz w:val="24"/>
          <w:szCs w:val="24"/>
          <w:lang w:eastAsia="ar-SA"/>
        </w:rPr>
      </w:pPr>
    </w:p>
    <w:p w:rsidR="00493BDF" w:rsidRPr="00493BDF" w:rsidRDefault="00552553" w:rsidP="003E0A9C">
      <w:pPr>
        <w:pStyle w:val="afffd"/>
        <w:keepNext/>
        <w:numPr>
          <w:ilvl w:val="1"/>
          <w:numId w:val="40"/>
        </w:numPr>
        <w:tabs>
          <w:tab w:val="num" w:pos="708"/>
        </w:tabs>
        <w:spacing w:after="0" w:line="240" w:lineRule="auto"/>
        <w:outlineLvl w:val="1"/>
        <w:rPr>
          <w:rFonts w:ascii="Times New Roman" w:eastAsia="Times New Roman" w:hAnsi="Times New Roman" w:cs="Arial"/>
          <w:b/>
          <w:bCs/>
          <w:iCs/>
          <w:sz w:val="24"/>
          <w:szCs w:val="24"/>
        </w:rPr>
      </w:pPr>
      <w:bookmarkStart w:id="25" w:name="_Toc416268811"/>
      <w:r w:rsidRPr="00552553">
        <w:rPr>
          <w:rFonts w:ascii="Times New Roman" w:eastAsia="Times New Roman" w:hAnsi="Times New Roman" w:cs="Arial"/>
          <w:b/>
          <w:bCs/>
          <w:iCs/>
          <w:sz w:val="24"/>
          <w:szCs w:val="24"/>
        </w:rPr>
        <w:t xml:space="preserve"> </w:t>
      </w:r>
      <w:bookmarkStart w:id="26" w:name="_Toc386463997"/>
      <w:bookmarkStart w:id="27" w:name="_Toc403634873"/>
      <w:bookmarkStart w:id="28" w:name="_Toc403725257"/>
      <w:bookmarkStart w:id="29" w:name="_Toc403725328"/>
      <w:bookmarkStart w:id="30" w:name="_Toc409595055"/>
      <w:bookmarkStart w:id="31" w:name="_Toc429667790"/>
      <w:bookmarkStart w:id="32" w:name="_Toc430953708"/>
      <w:bookmarkStart w:id="33" w:name="_Toc386463998"/>
      <w:bookmarkStart w:id="34" w:name="_Toc403634874"/>
      <w:bookmarkStart w:id="35" w:name="_Toc403725258"/>
      <w:bookmarkStart w:id="36" w:name="_Toc403725329"/>
      <w:bookmarkStart w:id="37" w:name="_Toc411497378"/>
      <w:bookmarkEnd w:id="25"/>
      <w:r w:rsidR="00493BDF" w:rsidRPr="00493BDF">
        <w:rPr>
          <w:rFonts w:ascii="Times New Roman" w:eastAsia="Times New Roman" w:hAnsi="Times New Roman" w:cs="Arial"/>
          <w:b/>
          <w:sz w:val="24"/>
          <w:szCs w:val="24"/>
        </w:rPr>
        <w:t xml:space="preserve">Внесение изменений в Документацию о проведении </w:t>
      </w:r>
      <w:r w:rsidR="00493BDF" w:rsidRPr="00493BDF">
        <w:rPr>
          <w:rFonts w:ascii="Times New Roman" w:eastAsia="Times New Roman" w:hAnsi="Times New Roman" w:cs="Arial"/>
          <w:b/>
          <w:bCs/>
          <w:iCs/>
          <w:sz w:val="24"/>
          <w:szCs w:val="24"/>
        </w:rPr>
        <w:t>запроса предложений</w:t>
      </w:r>
      <w:bookmarkEnd w:id="26"/>
      <w:bookmarkEnd w:id="27"/>
      <w:bookmarkEnd w:id="28"/>
      <w:bookmarkEnd w:id="29"/>
      <w:bookmarkEnd w:id="30"/>
      <w:bookmarkEnd w:id="31"/>
      <w:bookmarkEnd w:id="32"/>
    </w:p>
    <w:p w:rsidR="00493BDF" w:rsidRPr="00493BDF" w:rsidRDefault="00493BDF" w:rsidP="003E0A9C">
      <w:pPr>
        <w:numPr>
          <w:ilvl w:val="2"/>
          <w:numId w:val="40"/>
        </w:numPr>
        <w:tabs>
          <w:tab w:val="left" w:pos="0"/>
          <w:tab w:val="left" w:pos="1134"/>
        </w:tabs>
        <w:suppressAutoHyphens/>
        <w:spacing w:after="0" w:line="240" w:lineRule="auto"/>
        <w:ind w:left="0" w:firstLine="426"/>
        <w:jc w:val="both"/>
        <w:rPr>
          <w:rFonts w:ascii="Times New Roman" w:eastAsia="Times New Roman" w:hAnsi="Times New Roman" w:cs="Times New Roman"/>
          <w:sz w:val="24"/>
          <w:szCs w:val="24"/>
          <w:lang w:eastAsia="ar-SA"/>
        </w:rPr>
      </w:pPr>
      <w:r w:rsidRPr="00493BDF">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493BDF" w:rsidRPr="00493BDF" w:rsidRDefault="00493BDF" w:rsidP="003E0A9C">
      <w:pPr>
        <w:numPr>
          <w:ilvl w:val="2"/>
          <w:numId w:val="40"/>
        </w:numPr>
        <w:tabs>
          <w:tab w:val="left" w:pos="0"/>
          <w:tab w:val="left" w:pos="284"/>
          <w:tab w:val="left" w:pos="709"/>
          <w:tab w:val="left" w:pos="1134"/>
          <w:tab w:val="left" w:pos="1276"/>
        </w:tabs>
        <w:suppressAutoHyphens/>
        <w:spacing w:after="0" w:line="240" w:lineRule="auto"/>
        <w:ind w:left="0" w:firstLine="426"/>
        <w:jc w:val="both"/>
        <w:rPr>
          <w:rFonts w:ascii="Times New Roman" w:eastAsia="Calibri" w:hAnsi="Times New Roman" w:cs="Times New Roman"/>
          <w:sz w:val="24"/>
          <w:szCs w:val="24"/>
          <w:lang w:eastAsia="ar-SA"/>
        </w:rPr>
      </w:pPr>
      <w:r w:rsidRPr="00493BDF">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на официальном сайте не позднее чем в течение </w:t>
      </w:r>
      <w:r w:rsidRPr="00493BDF">
        <w:rPr>
          <w:rFonts w:ascii="Times New Roman" w:eastAsia="Times New Roman" w:hAnsi="Times New Roman" w:cs="Times New Roman"/>
          <w:bCs/>
          <w:sz w:val="24"/>
          <w:szCs w:val="24"/>
          <w:lang w:eastAsia="ar-SA"/>
        </w:rPr>
        <w:t>трех дней</w:t>
      </w:r>
      <w:r w:rsidRPr="00493BDF">
        <w:rPr>
          <w:rFonts w:ascii="Times New Roman" w:eastAsia="Times New Roman" w:hAnsi="Times New Roman" w:cs="Times New Roman"/>
          <w:b/>
          <w:bCs/>
          <w:lang w:eastAsia="ar-SA"/>
        </w:rPr>
        <w:t xml:space="preserve"> </w:t>
      </w:r>
      <w:r w:rsidRPr="00493BDF">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493BDF" w:rsidRPr="00493BDF" w:rsidRDefault="00493BDF" w:rsidP="00493BDF">
      <w:pPr>
        <w:tabs>
          <w:tab w:val="left" w:pos="709"/>
          <w:tab w:val="left" w:pos="1134"/>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493BDF">
        <w:rPr>
          <w:rFonts w:ascii="Times New Roman" w:eastAsia="Calibri" w:hAnsi="Times New Roman" w:cs="Times New Roman"/>
          <w:sz w:val="24"/>
          <w:szCs w:val="24"/>
          <w:lang w:eastAsia="ar-SA"/>
        </w:rPr>
        <w:t>В случае внесения изменений в извещение, Документацию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предложений срок составлял не менее чем пять дней.</w:t>
      </w:r>
      <w:r w:rsidRPr="00493BDF">
        <w:rPr>
          <w:rFonts w:ascii="Times New Roman" w:eastAsia="Times New Roman" w:hAnsi="Times New Roman" w:cs="Times New Roman"/>
          <w:sz w:val="24"/>
          <w:szCs w:val="24"/>
          <w:lang w:eastAsia="ar-SA"/>
        </w:rPr>
        <w:t xml:space="preserve"> </w:t>
      </w:r>
    </w:p>
    <w:p w:rsidR="00493BDF" w:rsidRPr="00493BDF" w:rsidRDefault="00493BDF" w:rsidP="00493BDF">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493BDF">
        <w:rPr>
          <w:rFonts w:ascii="Times New Roman" w:eastAsia="Times New Roman" w:hAnsi="Times New Roman" w:cs="Times New Roman"/>
          <w:sz w:val="24"/>
          <w:szCs w:val="24"/>
          <w:lang w:eastAsia="ar-SA"/>
        </w:rPr>
        <w:t>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4.4.4.-4.4.10.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493BDF" w:rsidRPr="00493BDF" w:rsidRDefault="00493BDF" w:rsidP="00493BDF">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493BDF">
        <w:rPr>
          <w:rFonts w:ascii="Times New Roman" w:eastAsia="Times New Roman" w:hAnsi="Times New Roman" w:cs="Times New Roman"/>
          <w:sz w:val="24"/>
          <w:szCs w:val="24"/>
          <w:lang w:eastAsia="ar-SA"/>
        </w:rPr>
        <w:t xml:space="preserve">- наименование, адрес Заказчика, </w:t>
      </w:r>
    </w:p>
    <w:p w:rsidR="00493BDF" w:rsidRPr="00493BDF" w:rsidRDefault="00493BDF" w:rsidP="00493BDF">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493BDF">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493BDF" w:rsidRPr="00493BDF" w:rsidRDefault="00493BDF" w:rsidP="00493BDF">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493BDF">
        <w:rPr>
          <w:rFonts w:ascii="Times New Roman" w:eastAsia="Times New Roman" w:hAnsi="Times New Roman" w:cs="Times New Roman"/>
          <w:sz w:val="24"/>
          <w:szCs w:val="24"/>
          <w:lang w:eastAsia="ar-SA"/>
        </w:rPr>
        <w:t>- Изменения к …(наименование закупки и дата подачи заявки).</w:t>
      </w:r>
    </w:p>
    <w:p w:rsidR="00493BDF" w:rsidRPr="00493BDF" w:rsidRDefault="00493BDF" w:rsidP="00493BDF">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493BDF">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493BDF" w:rsidRPr="00493BDF" w:rsidRDefault="00493BDF" w:rsidP="00493BDF">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493BDF">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493BDF" w:rsidRPr="00493BDF" w:rsidRDefault="00493BDF" w:rsidP="00493BDF">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493BDF">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493BDF" w:rsidRPr="00493BDF" w:rsidRDefault="00493BDF" w:rsidP="00493BDF">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493BDF">
        <w:rPr>
          <w:rFonts w:ascii="Times New Roman" w:eastAsia="Times New Roman" w:hAnsi="Times New Roman" w:cs="Times New Roman"/>
          <w:sz w:val="24"/>
          <w:szCs w:val="24"/>
          <w:lang w:eastAsia="ar-SA"/>
        </w:rPr>
        <w:t>Заказчик регистрирует поступивший конверт с изменениями к заявке на участие в запросе предложений в Журнале регистрации конвертов (заявок на участие) с указанием, что это изменения заявки.</w:t>
      </w:r>
    </w:p>
    <w:p w:rsidR="00493BDF" w:rsidRPr="00493BDF" w:rsidRDefault="00493BDF" w:rsidP="00493BDF">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493BDF">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493BDF" w:rsidRPr="00493BDF" w:rsidRDefault="00493BDF" w:rsidP="00493BDF">
      <w:pPr>
        <w:numPr>
          <w:ilvl w:val="2"/>
          <w:numId w:val="32"/>
        </w:numPr>
        <w:tabs>
          <w:tab w:val="left" w:pos="0"/>
          <w:tab w:val="left" w:pos="284"/>
          <w:tab w:val="left" w:pos="993"/>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sidRPr="00493BD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493BDF">
        <w:rPr>
          <w:rFonts w:ascii="Times New Roman" w:eastAsia="Times New Roman" w:hAnsi="Times New Roman" w:cs="Times New Roman"/>
          <w:szCs w:val="24"/>
          <w:lang w:eastAsia="ar-SA"/>
        </w:rPr>
        <w:t xml:space="preserve"> </w:t>
      </w:r>
      <w:r w:rsidRPr="00493BDF">
        <w:rPr>
          <w:rFonts w:ascii="Times New Roman" w:eastAsia="Times New Roman" w:hAnsi="Times New Roman" w:cs="Times New Roman"/>
          <w:sz w:val="24"/>
          <w:szCs w:val="24"/>
          <w:lang w:eastAsia="ar-SA"/>
        </w:rPr>
        <w:t>на</w:t>
      </w:r>
      <w:r w:rsidRPr="00493BDF">
        <w:rPr>
          <w:rFonts w:ascii="Times New Roman" w:eastAsia="Times New Roman" w:hAnsi="Times New Roman" w:cs="Times New Roman"/>
          <w:szCs w:val="24"/>
          <w:lang w:eastAsia="ar-SA"/>
        </w:rPr>
        <w:t xml:space="preserve"> </w:t>
      </w:r>
      <w:r w:rsidRPr="00493BDF">
        <w:rPr>
          <w:rFonts w:ascii="Times New Roman" w:eastAsia="Times New Roman" w:hAnsi="Times New Roman" w:cs="Times New Roman"/>
          <w:sz w:val="24"/>
          <w:szCs w:val="24"/>
          <w:lang w:eastAsia="ar-SA"/>
        </w:rPr>
        <w:t>участие в запросе предложений. В течение одного дня со дня принятия указанного решения такие изменения размещаются заказчиком на официальном сайте.</w:t>
      </w:r>
    </w:p>
    <w:p w:rsidR="00493BDF" w:rsidRPr="00493BDF" w:rsidRDefault="00493BDF" w:rsidP="00493BDF">
      <w:pPr>
        <w:tabs>
          <w:tab w:val="left" w:pos="0"/>
          <w:tab w:val="left" w:pos="284"/>
          <w:tab w:val="left" w:pos="993"/>
        </w:tabs>
        <w:suppressAutoHyphens/>
        <w:spacing w:after="0" w:line="240" w:lineRule="auto"/>
        <w:ind w:left="426"/>
        <w:jc w:val="both"/>
        <w:rPr>
          <w:rFonts w:ascii="Times New Roman" w:eastAsia="Times New Roman" w:hAnsi="Times New Roman" w:cs="Times New Roman"/>
          <w:b/>
          <w:bCs/>
          <w:iCs/>
          <w:sz w:val="24"/>
          <w:szCs w:val="24"/>
          <w:lang w:eastAsia="ar-SA"/>
        </w:rPr>
      </w:pPr>
    </w:p>
    <w:p w:rsidR="00493BDF" w:rsidRPr="00717CB4" w:rsidRDefault="00493BDF" w:rsidP="00493BDF">
      <w:pPr>
        <w:pStyle w:val="afffd"/>
        <w:keepNext/>
        <w:numPr>
          <w:ilvl w:val="1"/>
          <w:numId w:val="33"/>
        </w:numPr>
        <w:tabs>
          <w:tab w:val="left" w:pos="426"/>
        </w:tabs>
        <w:spacing w:after="0" w:line="240" w:lineRule="auto"/>
        <w:ind w:left="0" w:firstLine="0"/>
        <w:outlineLvl w:val="1"/>
        <w:rPr>
          <w:rFonts w:ascii="Times New Roman" w:eastAsia="Times New Roman" w:hAnsi="Times New Roman" w:cs="Arial"/>
          <w:b/>
          <w:bCs/>
          <w:iCs/>
          <w:sz w:val="24"/>
          <w:szCs w:val="24"/>
        </w:rPr>
      </w:pPr>
      <w:bookmarkStart w:id="38" w:name="_Toc409595056"/>
      <w:bookmarkStart w:id="39" w:name="_Toc429667791"/>
      <w:bookmarkStart w:id="40" w:name="_Toc430953709"/>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38"/>
      <w:bookmarkEnd w:id="39"/>
      <w:bookmarkEnd w:id="40"/>
    </w:p>
    <w:p w:rsidR="00493BDF" w:rsidRPr="00717CB4" w:rsidRDefault="00493BDF" w:rsidP="00493BDF">
      <w:pPr>
        <w:pStyle w:val="afffd"/>
        <w:numPr>
          <w:ilvl w:val="2"/>
          <w:numId w:val="33"/>
        </w:numPr>
        <w:tabs>
          <w:tab w:val="num" w:pos="1004"/>
          <w:tab w:val="left" w:pos="1276"/>
        </w:tabs>
        <w:spacing w:after="0" w:line="240" w:lineRule="auto"/>
        <w:ind w:left="0" w:firstLine="426"/>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Документации под заявкой на участие в запросе предложений понимается представляемое Уча</w:t>
      </w:r>
      <w:r>
        <w:rPr>
          <w:rFonts w:ascii="Times New Roman" w:eastAsia="Times New Roman" w:hAnsi="Times New Roman"/>
          <w:sz w:val="24"/>
          <w:szCs w:val="24"/>
        </w:rPr>
        <w:t xml:space="preserve">стником закупки предложение на </w:t>
      </w:r>
      <w:r w:rsidRPr="00717CB4">
        <w:rPr>
          <w:rFonts w:ascii="Times New Roman" w:eastAsia="Times New Roman" w:hAnsi="Times New Roman"/>
          <w:sz w:val="24"/>
          <w:szCs w:val="24"/>
        </w:rPr>
        <w:t>участие</w:t>
      </w:r>
      <w:r>
        <w:rPr>
          <w:rFonts w:ascii="Times New Roman" w:eastAsia="Times New Roman" w:hAnsi="Times New Roman"/>
          <w:sz w:val="24"/>
          <w:szCs w:val="24"/>
        </w:rPr>
        <w:t xml:space="preserve"> в</w:t>
      </w:r>
      <w:r w:rsidRPr="00717CB4">
        <w:rPr>
          <w:rFonts w:ascii="Times New Roman" w:eastAsia="Times New Roman" w:hAnsi="Times New Roman"/>
          <w:sz w:val="24"/>
          <w:szCs w:val="24"/>
        </w:rPr>
        <w:t xml:space="preserve">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493BDF" w:rsidRDefault="00493BDF" w:rsidP="00493BDF">
      <w:pPr>
        <w:numPr>
          <w:ilvl w:val="2"/>
          <w:numId w:val="33"/>
        </w:numPr>
        <w:tabs>
          <w:tab w:val="left" w:pos="1134"/>
        </w:tabs>
        <w:suppressAutoHyphens/>
        <w:spacing w:after="0" w:line="240" w:lineRule="auto"/>
        <w:ind w:left="0" w:firstLine="426"/>
        <w:jc w:val="both"/>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Одно лицо, желающее участвовать в закупке, может подать только одну заявку. При этом не допускается подача заявки на часть</w:t>
      </w:r>
      <w:r>
        <w:rPr>
          <w:rFonts w:ascii="Times New Roman" w:eastAsia="Times New Roman" w:hAnsi="Times New Roman"/>
          <w:sz w:val="24"/>
          <w:szCs w:val="24"/>
          <w:lang w:eastAsia="ar-SA"/>
        </w:rPr>
        <w:t xml:space="preserve"> поставляемой Продукции</w:t>
      </w:r>
      <w:r w:rsidRPr="00244A6A">
        <w:rPr>
          <w:rFonts w:ascii="Times New Roman" w:eastAsia="Times New Roman" w:hAnsi="Times New Roman"/>
          <w:sz w:val="24"/>
          <w:szCs w:val="24"/>
          <w:lang w:eastAsia="ar-SA"/>
        </w:rPr>
        <w:t>.</w:t>
      </w:r>
    </w:p>
    <w:p w:rsidR="00493BDF" w:rsidRDefault="00493BDF" w:rsidP="00493BDF">
      <w:pPr>
        <w:numPr>
          <w:ilvl w:val="2"/>
          <w:numId w:val="33"/>
        </w:numPr>
        <w:tabs>
          <w:tab w:val="left" w:pos="1134"/>
        </w:tabs>
        <w:suppressAutoHyphens/>
        <w:spacing w:after="0" w:line="240" w:lineRule="auto"/>
        <w:ind w:left="0" w:firstLine="426"/>
        <w:jc w:val="both"/>
        <w:rPr>
          <w:rFonts w:ascii="Times New Roman" w:eastAsia="Times New Roman" w:hAnsi="Times New Roman"/>
          <w:sz w:val="24"/>
          <w:szCs w:val="24"/>
          <w:lang w:eastAsia="ar-SA"/>
        </w:rPr>
      </w:pPr>
      <w:r w:rsidRPr="00F71340">
        <w:rPr>
          <w:rFonts w:ascii="Times New Roman" w:eastAsia="Times New Roman" w:hAnsi="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493BDF" w:rsidRDefault="00493BDF" w:rsidP="00493BDF">
      <w:pPr>
        <w:numPr>
          <w:ilvl w:val="2"/>
          <w:numId w:val="33"/>
        </w:numPr>
        <w:tabs>
          <w:tab w:val="left" w:pos="1134"/>
        </w:tabs>
        <w:suppressAutoHyphens/>
        <w:spacing w:after="0" w:line="240" w:lineRule="auto"/>
        <w:ind w:left="0" w:firstLine="426"/>
        <w:jc w:val="both"/>
        <w:rPr>
          <w:rFonts w:ascii="Times New Roman" w:eastAsia="Times New Roman" w:hAnsi="Times New Roman"/>
          <w:sz w:val="24"/>
          <w:szCs w:val="24"/>
          <w:lang w:eastAsia="ar-SA"/>
        </w:rPr>
      </w:pPr>
      <w:r w:rsidRPr="00F71340">
        <w:rPr>
          <w:rFonts w:ascii="Times New Roman" w:eastAsia="Times New Roman" w:hAnsi="Times New Roman"/>
          <w:sz w:val="24"/>
          <w:szCs w:val="24"/>
        </w:rPr>
        <w:t xml:space="preserve">Каждый документ от Участника закупки, входящий в заявку, должен быть подписан лицом, имеющим право в соответствии с законодательством Российской Федерации </w:t>
      </w:r>
      <w:r w:rsidRPr="00F71340">
        <w:rPr>
          <w:rFonts w:ascii="Times New Roman" w:eastAsia="Times New Roman" w:hAnsi="Times New Roman"/>
          <w:sz w:val="24"/>
          <w:szCs w:val="24"/>
        </w:rPr>
        <w:lastRenderedPageBreak/>
        <w:t>действовать от лица Участника закупки без доверенности, или надлежащим образом уполномоченным им лицом на основании доверенности (далее – уполномоченно</w:t>
      </w:r>
      <w:r>
        <w:rPr>
          <w:rFonts w:ascii="Times New Roman" w:eastAsia="Times New Roman" w:hAnsi="Times New Roman"/>
          <w:sz w:val="24"/>
          <w:szCs w:val="24"/>
        </w:rPr>
        <w:t>е</w:t>
      </w:r>
      <w:r w:rsidRPr="00F71340">
        <w:rPr>
          <w:rFonts w:ascii="Times New Roman" w:eastAsia="Times New Roman" w:hAnsi="Times New Roman"/>
          <w:sz w:val="24"/>
          <w:szCs w:val="24"/>
        </w:rPr>
        <w:t xml:space="preserve"> лиц</w:t>
      </w:r>
      <w:r>
        <w:rPr>
          <w:rFonts w:ascii="Times New Roman" w:eastAsia="Times New Roman" w:hAnsi="Times New Roman"/>
          <w:sz w:val="24"/>
          <w:szCs w:val="24"/>
        </w:rPr>
        <w:t>о</w:t>
      </w:r>
      <w:r w:rsidRPr="00F71340">
        <w:rPr>
          <w:rFonts w:ascii="Times New Roman" w:eastAsia="Times New Roman" w:hAnsi="Times New Roman"/>
          <w:sz w:val="24"/>
          <w:szCs w:val="24"/>
        </w:rPr>
        <w:t>). В последнем случае оригинал доверенности, либо нотариально удостоверенная копия довере</w:t>
      </w:r>
      <w:r>
        <w:rPr>
          <w:rFonts w:ascii="Times New Roman" w:eastAsia="Times New Roman" w:hAnsi="Times New Roman"/>
          <w:sz w:val="24"/>
          <w:szCs w:val="24"/>
        </w:rPr>
        <w:t>нности, прикладывается к заявке</w:t>
      </w:r>
      <w:r w:rsidRPr="00F71340">
        <w:rPr>
          <w:rFonts w:ascii="Times New Roman" w:eastAsia="Times New Roman" w:hAnsi="Times New Roman"/>
          <w:sz w:val="24"/>
          <w:szCs w:val="24"/>
        </w:rPr>
        <w:t>. Факсимильное воспроизведение подписи не допускается.</w:t>
      </w:r>
    </w:p>
    <w:p w:rsidR="00493BDF" w:rsidRDefault="00493BDF" w:rsidP="00493BDF">
      <w:pPr>
        <w:numPr>
          <w:ilvl w:val="2"/>
          <w:numId w:val="33"/>
        </w:numPr>
        <w:tabs>
          <w:tab w:val="left" w:pos="1134"/>
        </w:tabs>
        <w:suppressAutoHyphens/>
        <w:spacing w:after="0" w:line="240" w:lineRule="auto"/>
        <w:ind w:left="0" w:firstLine="426"/>
        <w:jc w:val="both"/>
        <w:rPr>
          <w:rFonts w:ascii="Times New Roman" w:eastAsia="Times New Roman" w:hAnsi="Times New Roman"/>
          <w:sz w:val="24"/>
          <w:szCs w:val="24"/>
          <w:lang w:eastAsia="ar-SA"/>
        </w:rPr>
      </w:pPr>
      <w:r w:rsidRPr="0063263A">
        <w:rPr>
          <w:rFonts w:ascii="Times New Roman" w:eastAsia="Times New Roman" w:hAnsi="Times New Roman"/>
          <w:sz w:val="24"/>
          <w:szCs w:val="24"/>
          <w:lang w:eastAsia="ar-SA"/>
        </w:rPr>
        <w:t xml:space="preserve">Каждый </w:t>
      </w:r>
      <w:r>
        <w:rPr>
          <w:rFonts w:ascii="Times New Roman" w:eastAsia="Times New Roman" w:hAnsi="Times New Roman"/>
          <w:sz w:val="24"/>
          <w:szCs w:val="24"/>
          <w:lang w:eastAsia="ar-SA"/>
        </w:rPr>
        <w:t>документ, входящий в заявку</w:t>
      </w:r>
      <w:r w:rsidRPr="0063263A">
        <w:rPr>
          <w:rFonts w:ascii="Times New Roman" w:eastAsia="Times New Roman" w:hAnsi="Times New Roman"/>
          <w:sz w:val="24"/>
          <w:szCs w:val="24"/>
          <w:lang w:eastAsia="ar-SA"/>
        </w:rPr>
        <w:t>, должен быть скреплен печатью Участника закупки</w:t>
      </w:r>
      <w:r>
        <w:rPr>
          <w:rFonts w:ascii="Times New Roman" w:eastAsia="Times New Roman" w:hAnsi="Times New Roman"/>
          <w:sz w:val="24"/>
          <w:szCs w:val="24"/>
          <w:lang w:eastAsia="ar-SA"/>
        </w:rPr>
        <w:t xml:space="preserve"> (при наличии)</w:t>
      </w:r>
      <w:r w:rsidRPr="0063263A">
        <w:rPr>
          <w:rFonts w:ascii="Times New Roman" w:eastAsia="Times New Roman" w:hAnsi="Times New Roman"/>
          <w:sz w:val="24"/>
          <w:szCs w:val="24"/>
          <w:lang w:eastAsia="ar-SA"/>
        </w:rPr>
        <w:t>.</w:t>
      </w:r>
    </w:p>
    <w:p w:rsidR="00493BDF" w:rsidRDefault="00493BDF" w:rsidP="00493BDF">
      <w:pPr>
        <w:numPr>
          <w:ilvl w:val="2"/>
          <w:numId w:val="33"/>
        </w:numPr>
        <w:tabs>
          <w:tab w:val="left" w:pos="1134"/>
        </w:tabs>
        <w:suppressAutoHyphens/>
        <w:spacing w:after="0" w:line="240" w:lineRule="auto"/>
        <w:ind w:left="0" w:firstLine="426"/>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Требования пп. 4.4.4</w:t>
      </w:r>
      <w:r w:rsidRPr="0063263A">
        <w:rPr>
          <w:rFonts w:ascii="Times New Roman" w:eastAsia="Times New Roman" w:hAnsi="Times New Roman"/>
          <w:sz w:val="24"/>
          <w:szCs w:val="24"/>
          <w:lang w:eastAsia="ar-SA"/>
        </w:rPr>
        <w:t>, 4.4.</w:t>
      </w:r>
      <w:r>
        <w:rPr>
          <w:rFonts w:ascii="Times New Roman" w:eastAsia="Times New Roman" w:hAnsi="Times New Roman"/>
          <w:sz w:val="24"/>
          <w:szCs w:val="24"/>
          <w:lang w:eastAsia="ar-SA"/>
        </w:rPr>
        <w:t>5</w:t>
      </w:r>
      <w:r w:rsidRPr="0063263A">
        <w:rPr>
          <w:rFonts w:ascii="Times New Roman" w:eastAsia="Times New Roman" w:hAnsi="Times New Roman"/>
          <w:sz w:val="24"/>
          <w:szCs w:val="24"/>
          <w:lang w:eastAsia="ar-SA"/>
        </w:rPr>
        <w:t xml:space="preserve">. не распространяются на нотариально </w:t>
      </w:r>
      <w:r>
        <w:rPr>
          <w:rFonts w:ascii="Times New Roman" w:eastAsia="Times New Roman" w:hAnsi="Times New Roman"/>
          <w:sz w:val="24"/>
          <w:szCs w:val="24"/>
          <w:lang w:eastAsia="ar-SA"/>
        </w:rPr>
        <w:t>удостоверенные</w:t>
      </w:r>
      <w:r w:rsidRPr="0063263A">
        <w:rPr>
          <w:rFonts w:ascii="Times New Roman" w:eastAsia="Times New Roman" w:hAnsi="Times New Roman"/>
          <w:sz w:val="24"/>
          <w:szCs w:val="24"/>
          <w:lang w:eastAsia="ar-SA"/>
        </w:rPr>
        <w:t xml:space="preserve"> копии документов или документы, переплетенные типографским способом.</w:t>
      </w:r>
    </w:p>
    <w:p w:rsidR="00493BDF" w:rsidRDefault="00493BDF" w:rsidP="00493BDF">
      <w:pPr>
        <w:numPr>
          <w:ilvl w:val="2"/>
          <w:numId w:val="33"/>
        </w:numPr>
        <w:tabs>
          <w:tab w:val="left" w:pos="1134"/>
        </w:tabs>
        <w:suppressAutoHyphens/>
        <w:spacing w:after="0" w:line="240" w:lineRule="auto"/>
        <w:ind w:left="0" w:firstLine="426"/>
        <w:jc w:val="both"/>
        <w:rPr>
          <w:rFonts w:ascii="Times New Roman" w:eastAsia="Times New Roman" w:hAnsi="Times New Roman"/>
          <w:sz w:val="24"/>
          <w:szCs w:val="24"/>
          <w:lang w:eastAsia="ar-SA"/>
        </w:rPr>
      </w:pPr>
      <w:r w:rsidRPr="00AC6D1A">
        <w:rPr>
          <w:rFonts w:ascii="Times New Roman" w:eastAsia="Times New Roman" w:hAnsi="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r>
        <w:rPr>
          <w:rFonts w:ascii="Times New Roman" w:eastAsia="Times New Roman" w:hAnsi="Times New Roman"/>
          <w:sz w:val="24"/>
          <w:szCs w:val="24"/>
          <w:lang w:eastAsia="ar-SA"/>
        </w:rPr>
        <w:t xml:space="preserve"> (при наличии)</w:t>
      </w:r>
      <w:r w:rsidRPr="00AC6D1A">
        <w:rPr>
          <w:rFonts w:ascii="Times New Roman" w:eastAsia="Times New Roman" w:hAnsi="Times New Roman"/>
          <w:sz w:val="24"/>
          <w:szCs w:val="24"/>
          <w:lang w:eastAsia="ar-SA"/>
        </w:rPr>
        <w:t>.</w:t>
      </w:r>
    </w:p>
    <w:p w:rsidR="00493BDF" w:rsidRDefault="00493BDF" w:rsidP="00493BDF">
      <w:pPr>
        <w:numPr>
          <w:ilvl w:val="2"/>
          <w:numId w:val="33"/>
        </w:numPr>
        <w:tabs>
          <w:tab w:val="left" w:pos="1134"/>
          <w:tab w:val="left" w:pos="1276"/>
        </w:tabs>
        <w:suppressAutoHyphens/>
        <w:spacing w:after="0" w:line="240" w:lineRule="auto"/>
        <w:ind w:left="0" w:firstLine="426"/>
        <w:jc w:val="both"/>
        <w:rPr>
          <w:rFonts w:ascii="Times New Roman" w:eastAsia="Times New Roman" w:hAnsi="Times New Roman"/>
          <w:sz w:val="24"/>
          <w:szCs w:val="24"/>
          <w:lang w:eastAsia="ar-SA"/>
        </w:rPr>
      </w:pPr>
      <w:r w:rsidRPr="00110092">
        <w:rPr>
          <w:rFonts w:ascii="Times New Roman" w:eastAsia="Times New Roman" w:hAnsi="Times New Roman"/>
          <w:sz w:val="24"/>
          <w:szCs w:val="24"/>
          <w:lang w:eastAsia="ar-SA"/>
        </w:rPr>
        <w:t>Все листы заявки на участие в запросе предложений с описью входящих в е</w:t>
      </w:r>
      <w:r>
        <w:rPr>
          <w:rFonts w:ascii="Times New Roman" w:eastAsia="Times New Roman" w:hAnsi="Times New Roman"/>
          <w:sz w:val="24"/>
          <w:szCs w:val="24"/>
          <w:lang w:eastAsia="ar-SA"/>
        </w:rPr>
        <w:t>е</w:t>
      </w:r>
      <w:r w:rsidRPr="00110092">
        <w:rPr>
          <w:rFonts w:ascii="Times New Roman" w:eastAsia="Times New Roman" w:hAnsi="Times New Roman"/>
          <w:sz w:val="24"/>
          <w:szCs w:val="24"/>
          <w:lang w:eastAsia="ar-SA"/>
        </w:rPr>
        <w:t xml:space="preserve"> состав </w:t>
      </w:r>
      <w:r w:rsidRPr="00F9107D">
        <w:rPr>
          <w:rFonts w:ascii="Times New Roman" w:eastAsia="Times New Roman" w:hAnsi="Times New Roman"/>
          <w:sz w:val="24"/>
          <w:szCs w:val="24"/>
          <w:lang w:eastAsia="ar-SA"/>
        </w:rPr>
        <w:t xml:space="preserve">документов </w:t>
      </w:r>
      <w:r w:rsidRPr="00672CED">
        <w:rPr>
          <w:rFonts w:ascii="Times New Roman" w:eastAsia="Times New Roman" w:hAnsi="Times New Roman"/>
          <w:sz w:val="24"/>
          <w:szCs w:val="24"/>
          <w:lang w:eastAsia="ar-SA"/>
        </w:rPr>
        <w:t>(</w:t>
      </w:r>
      <w:hyperlink w:anchor="_Приложение_№_5" w:history="1">
        <w:r w:rsidRPr="00672CED">
          <w:rPr>
            <w:rStyle w:val="af1"/>
            <w:rFonts w:ascii="Times New Roman" w:eastAsia="Times New Roman" w:hAnsi="Times New Roman"/>
            <w:color w:val="auto"/>
            <w:sz w:val="24"/>
            <w:szCs w:val="24"/>
            <w:u w:val="none"/>
            <w:lang w:eastAsia="ar-SA"/>
          </w:rPr>
          <w:t>Приложение №5</w:t>
        </w:r>
      </w:hyperlink>
      <w:r w:rsidRPr="00672CED">
        <w:rPr>
          <w:rFonts w:ascii="Times New Roman" w:eastAsia="Times New Roman" w:hAnsi="Times New Roman"/>
          <w:sz w:val="24"/>
          <w:szCs w:val="24"/>
          <w:lang w:eastAsia="ar-SA"/>
        </w:rPr>
        <w:t>), а также приложенные</w:t>
      </w:r>
      <w:r w:rsidRPr="00110092">
        <w:rPr>
          <w:rFonts w:ascii="Times New Roman" w:eastAsia="Times New Roman" w:hAnsi="Times New Roman"/>
          <w:sz w:val="24"/>
          <w:szCs w:val="24"/>
          <w:lang w:eastAsia="ar-SA"/>
        </w:rPr>
        <w:t xml:space="preserve"> документы</w:t>
      </w:r>
      <w:r>
        <w:rPr>
          <w:rFonts w:ascii="Times New Roman" w:eastAsia="Times New Roman" w:hAnsi="Times New Roman"/>
          <w:sz w:val="24"/>
          <w:szCs w:val="24"/>
          <w:lang w:eastAsia="ar-SA"/>
        </w:rPr>
        <w:t xml:space="preserve"> (указанные в п. 3.2. Документации)</w:t>
      </w:r>
      <w:r w:rsidRPr="00110092">
        <w:rPr>
          <w:rFonts w:ascii="Times New Roman" w:eastAsia="Times New Roman" w:hAnsi="Times New Roman"/>
          <w:sz w:val="24"/>
          <w:szCs w:val="24"/>
          <w:lang w:eastAsia="ar-SA"/>
        </w:rPr>
        <w:t xml:space="preserve"> нумеруются, прошиваются в том нитью, заклеенной бумажной наклейкой, с указанием на не</w:t>
      </w:r>
      <w:r>
        <w:rPr>
          <w:rFonts w:ascii="Times New Roman" w:eastAsia="Times New Roman" w:hAnsi="Times New Roman"/>
          <w:sz w:val="24"/>
          <w:szCs w:val="24"/>
          <w:lang w:eastAsia="ar-SA"/>
        </w:rPr>
        <w:t>й</w:t>
      </w:r>
      <w:r w:rsidRPr="00110092">
        <w:rPr>
          <w:rFonts w:ascii="Times New Roman" w:eastAsia="Times New Roman" w:hAnsi="Times New Roman"/>
          <w:sz w:val="24"/>
          <w:szCs w:val="24"/>
          <w:lang w:eastAsia="ar-SA"/>
        </w:rPr>
        <w:t xml:space="preserve"> количества листов в томе, скрепленной печатью Участника </w:t>
      </w:r>
      <w:r>
        <w:rPr>
          <w:rFonts w:ascii="Times New Roman" w:eastAsia="Times New Roman" w:hAnsi="Times New Roman"/>
          <w:sz w:val="24"/>
          <w:szCs w:val="24"/>
          <w:lang w:eastAsia="ar-SA"/>
        </w:rPr>
        <w:t xml:space="preserve">закупки </w:t>
      </w:r>
      <w:r w:rsidRPr="00110092">
        <w:rPr>
          <w:rFonts w:ascii="Times New Roman" w:eastAsia="Times New Roman" w:hAnsi="Times New Roman"/>
          <w:sz w:val="24"/>
          <w:szCs w:val="24"/>
          <w:lang w:eastAsia="ar-SA"/>
        </w:rPr>
        <w:t>(</w:t>
      </w:r>
      <w:r>
        <w:rPr>
          <w:rFonts w:ascii="Times New Roman" w:eastAsia="Times New Roman" w:hAnsi="Times New Roman"/>
          <w:sz w:val="24"/>
          <w:szCs w:val="24"/>
          <w:lang w:eastAsia="ar-SA"/>
        </w:rPr>
        <w:t>при наличии</w:t>
      </w:r>
      <w:r w:rsidRPr="00110092">
        <w:rPr>
          <w:rFonts w:ascii="Times New Roman" w:eastAsia="Times New Roman" w:hAnsi="Times New Roman"/>
          <w:sz w:val="24"/>
          <w:szCs w:val="24"/>
          <w:lang w:eastAsia="ar-SA"/>
        </w:rPr>
        <w:t>) и подписью уполномоченного лица Участника</w:t>
      </w:r>
      <w:r>
        <w:rPr>
          <w:rFonts w:ascii="Times New Roman" w:eastAsia="Times New Roman" w:hAnsi="Times New Roman"/>
          <w:sz w:val="24"/>
          <w:szCs w:val="24"/>
          <w:lang w:eastAsia="ar-SA"/>
        </w:rPr>
        <w:t xml:space="preserve"> закупки</w:t>
      </w:r>
      <w:r w:rsidRPr="00110092">
        <w:rPr>
          <w:rFonts w:ascii="Times New Roman" w:eastAsia="Times New Roman" w:hAnsi="Times New Roman"/>
          <w:sz w:val="24"/>
          <w:szCs w:val="24"/>
          <w:lang w:eastAsia="ar-SA"/>
        </w:rPr>
        <w:t>.</w:t>
      </w:r>
      <w:r>
        <w:rPr>
          <w:rFonts w:ascii="Times New Roman" w:eastAsia="Times New Roman" w:hAnsi="Times New Roman"/>
          <w:sz w:val="24"/>
          <w:szCs w:val="24"/>
          <w:lang w:eastAsia="ar-SA"/>
        </w:rPr>
        <w:t xml:space="preserve"> </w:t>
      </w:r>
      <w:r w:rsidRPr="000E6DED">
        <w:rPr>
          <w:rFonts w:ascii="Times New Roman" w:eastAsia="Times New Roman" w:hAnsi="Times New Roman"/>
          <w:sz w:val="24"/>
          <w:szCs w:val="24"/>
          <w:lang w:eastAsia="ar-SA"/>
        </w:rPr>
        <w:t xml:space="preserve">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w:t>
      </w:r>
      <w:r w:rsidRPr="00110092">
        <w:rPr>
          <w:rFonts w:ascii="Times New Roman" w:eastAsia="Times New Roman" w:hAnsi="Times New Roman"/>
          <w:sz w:val="24"/>
          <w:szCs w:val="24"/>
          <w:lang w:eastAsia="ar-SA"/>
        </w:rPr>
        <w:t xml:space="preserve">предложений </w:t>
      </w:r>
      <w:r w:rsidRPr="000E6DED">
        <w:rPr>
          <w:rFonts w:ascii="Times New Roman" w:eastAsia="Times New Roman" w:hAnsi="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запросе </w:t>
      </w:r>
      <w:r w:rsidRPr="00110092">
        <w:rPr>
          <w:rFonts w:ascii="Times New Roman" w:eastAsia="Times New Roman" w:hAnsi="Times New Roman"/>
          <w:sz w:val="24"/>
          <w:szCs w:val="24"/>
          <w:lang w:eastAsia="ar-SA"/>
        </w:rPr>
        <w:t xml:space="preserve">предложений </w:t>
      </w:r>
      <w:r w:rsidRPr="000E6DED">
        <w:rPr>
          <w:rFonts w:ascii="Times New Roman" w:eastAsia="Times New Roman" w:hAnsi="Times New Roman"/>
          <w:sz w:val="24"/>
          <w:szCs w:val="24"/>
          <w:lang w:eastAsia="ar-SA"/>
        </w:rPr>
        <w:t>помещаются в один внешний конверт.</w:t>
      </w:r>
    </w:p>
    <w:p w:rsidR="00493BDF" w:rsidRDefault="00493BDF" w:rsidP="00493BDF">
      <w:pPr>
        <w:numPr>
          <w:ilvl w:val="2"/>
          <w:numId w:val="33"/>
        </w:numPr>
        <w:tabs>
          <w:tab w:val="left" w:pos="1134"/>
        </w:tabs>
        <w:suppressAutoHyphens/>
        <w:spacing w:after="0" w:line="240" w:lineRule="auto"/>
        <w:ind w:left="0" w:firstLine="426"/>
        <w:jc w:val="both"/>
        <w:rPr>
          <w:rFonts w:ascii="Times New Roman" w:eastAsia="Times New Roman" w:hAnsi="Times New Roman"/>
          <w:sz w:val="24"/>
          <w:szCs w:val="24"/>
          <w:lang w:eastAsia="ar-SA"/>
        </w:rPr>
      </w:pPr>
      <w:r w:rsidRPr="000E6DED">
        <w:rPr>
          <w:rFonts w:ascii="Times New Roman" w:eastAsia="Times New Roman" w:hAnsi="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493BDF" w:rsidRPr="00DB623A" w:rsidRDefault="00493BDF" w:rsidP="00DB623A">
      <w:pPr>
        <w:numPr>
          <w:ilvl w:val="2"/>
          <w:numId w:val="33"/>
        </w:numPr>
        <w:tabs>
          <w:tab w:val="left" w:pos="1276"/>
        </w:tabs>
        <w:suppressAutoHyphens/>
        <w:spacing w:after="0" w:line="240" w:lineRule="auto"/>
        <w:ind w:left="0" w:firstLine="426"/>
        <w:jc w:val="both"/>
        <w:rPr>
          <w:rFonts w:ascii="Times New Roman" w:eastAsia="Times New Roman" w:hAnsi="Times New Roman"/>
          <w:sz w:val="24"/>
          <w:szCs w:val="24"/>
          <w:lang w:eastAsia="ar-SA"/>
        </w:rPr>
      </w:pPr>
      <w:r w:rsidRPr="000E6DED">
        <w:rPr>
          <w:rFonts w:ascii="Times New Roman" w:eastAsia="Times New Roman" w:hAnsi="Times New Roman"/>
          <w:sz w:val="24"/>
          <w:szCs w:val="24"/>
          <w:lang w:eastAsia="ar-SA"/>
        </w:rPr>
        <w:t xml:space="preserve">Заявки должны сохранять свое действие до завершения </w:t>
      </w:r>
      <w:r>
        <w:rPr>
          <w:rFonts w:ascii="Times New Roman" w:eastAsia="Times New Roman" w:hAnsi="Times New Roman"/>
          <w:sz w:val="24"/>
          <w:szCs w:val="24"/>
          <w:lang w:eastAsia="ar-SA"/>
        </w:rPr>
        <w:t>запроса предложений</w:t>
      </w:r>
      <w:r w:rsidRPr="000E6DED">
        <w:rPr>
          <w:rFonts w:ascii="Times New Roman" w:eastAsia="Times New Roman" w:hAnsi="Times New Roman"/>
          <w:sz w:val="24"/>
          <w:szCs w:val="24"/>
          <w:lang w:eastAsia="ar-SA"/>
        </w:rPr>
        <w:t>.</w:t>
      </w:r>
    </w:p>
    <w:p w:rsidR="00244A6A" w:rsidRPr="00E847AA" w:rsidRDefault="00174F7C" w:rsidP="00E847AA">
      <w:pPr>
        <w:pStyle w:val="2"/>
        <w:numPr>
          <w:ilvl w:val="0"/>
          <w:numId w:val="0"/>
        </w:numPr>
        <w:ind w:left="1134" w:hanging="1134"/>
        <w:rPr>
          <w:rFonts w:ascii="Times New Roman" w:hAnsi="Times New Roman" w:cs="Times New Roman"/>
          <w:i w:val="0"/>
          <w:sz w:val="24"/>
          <w:szCs w:val="24"/>
        </w:rPr>
      </w:pPr>
      <w:bookmarkStart w:id="41" w:name="_Toc386463999"/>
      <w:bookmarkStart w:id="42" w:name="_Toc403634875"/>
      <w:bookmarkStart w:id="43" w:name="_Toc403725259"/>
      <w:bookmarkStart w:id="44" w:name="_Toc403725330"/>
      <w:bookmarkStart w:id="45" w:name="_Toc411497379"/>
      <w:bookmarkStart w:id="46" w:name="_Toc430953710"/>
      <w:bookmarkEnd w:id="33"/>
      <w:bookmarkEnd w:id="34"/>
      <w:bookmarkEnd w:id="35"/>
      <w:bookmarkEnd w:id="36"/>
      <w:bookmarkEnd w:id="37"/>
      <w:r w:rsidRPr="00E847AA">
        <w:rPr>
          <w:rFonts w:ascii="Times New Roman" w:hAnsi="Times New Roman" w:cs="Times New Roman"/>
          <w:i w:val="0"/>
          <w:sz w:val="24"/>
          <w:szCs w:val="24"/>
        </w:rPr>
        <w:t xml:space="preserve">4.5. </w:t>
      </w:r>
      <w:r w:rsidR="00244A6A" w:rsidRPr="00E847AA">
        <w:rPr>
          <w:rFonts w:ascii="Times New Roman" w:hAnsi="Times New Roman" w:cs="Times New Roman"/>
          <w:i w:val="0"/>
          <w:sz w:val="24"/>
          <w:szCs w:val="24"/>
        </w:rPr>
        <w:t>Официальный язык запроса предложений</w:t>
      </w:r>
      <w:bookmarkEnd w:id="41"/>
      <w:bookmarkEnd w:id="42"/>
      <w:bookmarkEnd w:id="43"/>
      <w:bookmarkEnd w:id="44"/>
      <w:bookmarkEnd w:id="45"/>
      <w:bookmarkEnd w:id="46"/>
    </w:p>
    <w:p w:rsidR="00493BDF" w:rsidRDefault="00493BDF" w:rsidP="00493BDF">
      <w:pPr>
        <w:numPr>
          <w:ilvl w:val="2"/>
          <w:numId w:val="15"/>
        </w:numPr>
        <w:tabs>
          <w:tab w:val="left" w:pos="0"/>
          <w:tab w:val="left" w:pos="567"/>
        </w:tabs>
        <w:suppressAutoHyphens/>
        <w:spacing w:after="120" w:line="240" w:lineRule="auto"/>
        <w:ind w:left="0" w:firstLine="0"/>
        <w:jc w:val="both"/>
        <w:rPr>
          <w:rFonts w:ascii="Times New Roman" w:eastAsia="Times New Roman" w:hAnsi="Times New Roman" w:cs="Times New Roman"/>
          <w:sz w:val="24"/>
          <w:szCs w:val="24"/>
          <w:lang w:eastAsia="ar-SA"/>
        </w:rPr>
      </w:pPr>
      <w:bookmarkStart w:id="47" w:name="_Toc386464000"/>
      <w:bookmarkStart w:id="48" w:name="_Toc403634876"/>
      <w:bookmarkStart w:id="49" w:name="_Toc403725260"/>
      <w:bookmarkStart w:id="50" w:name="_Toc403725331"/>
      <w:bookmarkStart w:id="51" w:name="_Toc411497380"/>
      <w:r w:rsidRPr="002E6944">
        <w:rPr>
          <w:rFonts w:ascii="Times New Roman" w:eastAsia="Times New Roman" w:hAnsi="Times New Roman"/>
          <w:bCs/>
          <w:sz w:val="24"/>
          <w:szCs w:val="26"/>
        </w:rPr>
        <w:t xml:space="preserve">Официальный язык проведения </w:t>
      </w:r>
      <w:r w:rsidRPr="002E6944">
        <w:rPr>
          <w:rFonts w:ascii="Times New Roman" w:eastAsia="Times New Roman" w:hAnsi="Times New Roman"/>
          <w:bCs/>
          <w:iCs/>
          <w:sz w:val="24"/>
          <w:szCs w:val="26"/>
          <w:lang w:val="x-none"/>
        </w:rPr>
        <w:t>конкурентных переговор</w:t>
      </w:r>
      <w:r w:rsidRPr="002E6944">
        <w:rPr>
          <w:rFonts w:ascii="Times New Roman" w:eastAsia="Times New Roman" w:hAnsi="Times New Roman"/>
          <w:bCs/>
          <w:iCs/>
          <w:sz w:val="24"/>
          <w:szCs w:val="26"/>
        </w:rPr>
        <w:t>ов – русский язык</w:t>
      </w:r>
      <w:r>
        <w:rPr>
          <w:rFonts w:ascii="Times New Roman" w:eastAsia="Times New Roman" w:hAnsi="Times New Roman"/>
          <w:bCs/>
          <w:iCs/>
          <w:sz w:val="24"/>
          <w:szCs w:val="26"/>
        </w:rPr>
        <w:t>.</w:t>
      </w:r>
    </w:p>
    <w:p w:rsidR="00174F7C" w:rsidRPr="00174F7C" w:rsidRDefault="00174F7C" w:rsidP="00493BDF">
      <w:pPr>
        <w:numPr>
          <w:ilvl w:val="2"/>
          <w:numId w:val="15"/>
        </w:numPr>
        <w:tabs>
          <w:tab w:val="left" w:pos="0"/>
          <w:tab w:val="left" w:pos="567"/>
        </w:tabs>
        <w:suppressAutoHyphens/>
        <w:spacing w:after="120" w:line="240" w:lineRule="auto"/>
        <w:ind w:left="0" w:firstLine="0"/>
        <w:jc w:val="both"/>
        <w:rPr>
          <w:rFonts w:ascii="Times New Roman" w:eastAsia="Times New Roman" w:hAnsi="Times New Roman" w:cs="Times New Roman"/>
          <w:sz w:val="24"/>
          <w:szCs w:val="24"/>
          <w:lang w:eastAsia="ar-SA"/>
        </w:rPr>
      </w:pPr>
      <w:r w:rsidRPr="00174F7C">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244A6A" w:rsidRPr="009A064A" w:rsidRDefault="00244A6A" w:rsidP="001878AA">
      <w:pPr>
        <w:keepNext/>
        <w:numPr>
          <w:ilvl w:val="1"/>
          <w:numId w:val="15"/>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52" w:name="_Toc430953711"/>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47"/>
      <w:bookmarkEnd w:id="48"/>
      <w:bookmarkEnd w:id="49"/>
      <w:bookmarkEnd w:id="50"/>
      <w:bookmarkEnd w:id="51"/>
      <w:bookmarkEnd w:id="52"/>
    </w:p>
    <w:p w:rsidR="00244A6A" w:rsidRPr="00244A6A" w:rsidRDefault="00244A6A" w:rsidP="001878AA">
      <w:pPr>
        <w:numPr>
          <w:ilvl w:val="2"/>
          <w:numId w:val="15"/>
        </w:numPr>
        <w:tabs>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суммы денежных средств в заявке на участие в запросе предложений должны быть выражены в валюте - российский рубль.</w:t>
      </w:r>
    </w:p>
    <w:p w:rsidR="00244A6A" w:rsidRPr="00244A6A" w:rsidRDefault="00244A6A" w:rsidP="001878AA">
      <w:pPr>
        <w:numPr>
          <w:ilvl w:val="2"/>
          <w:numId w:val="15"/>
        </w:numPr>
        <w:tabs>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244A6A" w:rsidRPr="00D801F4" w:rsidRDefault="00244A6A" w:rsidP="001878AA">
      <w:pPr>
        <w:keepNext/>
        <w:numPr>
          <w:ilvl w:val="1"/>
          <w:numId w:val="15"/>
        </w:numPr>
        <w:suppressAutoHyphens/>
        <w:spacing w:before="240" w:after="60" w:line="240" w:lineRule="auto"/>
        <w:outlineLvl w:val="1"/>
        <w:rPr>
          <w:rFonts w:ascii="Times New Roman" w:eastAsia="Times New Roman" w:hAnsi="Times New Roman" w:cs="Arial"/>
          <w:b/>
          <w:bCs/>
          <w:iCs/>
          <w:sz w:val="24"/>
          <w:szCs w:val="24"/>
          <w:lang w:eastAsia="ar-SA"/>
        </w:rPr>
      </w:pPr>
      <w:bookmarkStart w:id="53" w:name="_Toc386464001"/>
      <w:bookmarkStart w:id="54" w:name="_Toc403634877"/>
      <w:bookmarkStart w:id="55" w:name="_Toc403725261"/>
      <w:bookmarkStart w:id="56" w:name="_Toc403725332"/>
      <w:bookmarkStart w:id="57" w:name="_Toc411497381"/>
      <w:bookmarkStart w:id="58" w:name="_Toc430953712"/>
      <w:r w:rsidRPr="00D801F4">
        <w:rPr>
          <w:rFonts w:ascii="Times New Roman" w:eastAsia="Times New Roman" w:hAnsi="Times New Roman" w:cs="Arial"/>
          <w:b/>
          <w:sz w:val="24"/>
          <w:szCs w:val="24"/>
          <w:lang w:eastAsia="ar-SA"/>
        </w:rPr>
        <w:t>Сведения о цене договора</w:t>
      </w:r>
      <w:bookmarkEnd w:id="53"/>
      <w:r w:rsidR="003338AD" w:rsidRPr="00D801F4">
        <w:rPr>
          <w:rFonts w:ascii="Times New Roman" w:eastAsia="Times New Roman" w:hAnsi="Times New Roman" w:cs="Arial"/>
          <w:b/>
          <w:sz w:val="24"/>
          <w:szCs w:val="24"/>
          <w:lang w:eastAsia="ar-SA"/>
        </w:rPr>
        <w:t>.</w:t>
      </w:r>
      <w:bookmarkEnd w:id="54"/>
      <w:bookmarkEnd w:id="55"/>
      <w:bookmarkEnd w:id="56"/>
      <w:bookmarkEnd w:id="57"/>
      <w:bookmarkEnd w:id="58"/>
      <w:r w:rsidRPr="00D801F4">
        <w:rPr>
          <w:rFonts w:ascii="Times New Roman" w:eastAsia="Times New Roman" w:hAnsi="Times New Roman" w:cs="Arial"/>
          <w:b/>
          <w:sz w:val="24"/>
          <w:szCs w:val="24"/>
          <w:lang w:eastAsia="ar-SA"/>
        </w:rPr>
        <w:t xml:space="preserve"> </w:t>
      </w:r>
    </w:p>
    <w:p w:rsidR="00181302" w:rsidRDefault="004A5EBA" w:rsidP="0072365D">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 xml:space="preserve">4.7.1. </w:t>
      </w:r>
      <w:r w:rsidR="00FB791F" w:rsidRPr="00FB791F">
        <w:rPr>
          <w:rFonts w:ascii="Times New Roman" w:hAnsi="Times New Roman" w:cs="Times New Roman"/>
          <w:b/>
          <w:bCs/>
          <w:sz w:val="24"/>
          <w:szCs w:val="24"/>
        </w:rPr>
        <w:t xml:space="preserve">Начальная (максимальная) цена договора: </w:t>
      </w:r>
      <w:r w:rsidR="00FB791F" w:rsidRPr="00FB791F">
        <w:rPr>
          <w:rFonts w:ascii="Times New Roman" w:eastAsia="Times New Roman" w:hAnsi="Times New Roman" w:cs="Times New Roman"/>
          <w:bCs/>
          <w:sz w:val="24"/>
          <w:szCs w:val="24"/>
          <w:lang w:eastAsia="ar-SA"/>
        </w:rPr>
        <w:t>составляет</w:t>
      </w:r>
      <w:r w:rsidR="00FB791F" w:rsidRPr="00FB791F">
        <w:rPr>
          <w:rFonts w:ascii="Times New Roman" w:eastAsia="Times New Roman" w:hAnsi="Times New Roman" w:cs="Times New Roman"/>
          <w:b/>
          <w:bCs/>
          <w:sz w:val="24"/>
          <w:szCs w:val="24"/>
          <w:lang w:eastAsia="ar-SA"/>
        </w:rPr>
        <w:t xml:space="preserve"> 172 950 000 </w:t>
      </w:r>
      <w:r w:rsidR="00FB791F" w:rsidRPr="00FB791F">
        <w:rPr>
          <w:rFonts w:ascii="Times New Roman" w:eastAsia="Times New Roman" w:hAnsi="Times New Roman" w:cs="Times New Roman"/>
          <w:sz w:val="24"/>
          <w:szCs w:val="24"/>
          <w:lang w:eastAsia="ar-SA"/>
        </w:rPr>
        <w:t>(Сто семьдесят два миллиона девятьсот пятьдесят тысяч) рублей.</w:t>
      </w:r>
    </w:p>
    <w:p w:rsidR="00181302" w:rsidRPr="003E6789" w:rsidRDefault="00181302" w:rsidP="00181302">
      <w:pPr>
        <w:tabs>
          <w:tab w:val="left" w:pos="6987"/>
        </w:tabs>
        <w:autoSpaceDE w:val="0"/>
        <w:spacing w:after="0" w:line="240" w:lineRule="auto"/>
        <w:ind w:firstLine="27"/>
        <w:jc w:val="both"/>
        <w:rPr>
          <w:rFonts w:ascii="Times New Roman" w:eastAsia="Calibri" w:hAnsi="Times New Roman" w:cs="Times New Roman"/>
          <w:b/>
          <w:bCs/>
          <w:sz w:val="24"/>
          <w:szCs w:val="24"/>
        </w:rPr>
      </w:pPr>
      <w:r w:rsidRPr="003E6789">
        <w:rPr>
          <w:rFonts w:ascii="Times New Roman" w:eastAsia="Times New Roman" w:hAnsi="Times New Roman" w:cs="Times New Roman"/>
          <w:bCs/>
          <w:sz w:val="24"/>
          <w:szCs w:val="24"/>
          <w:lang w:eastAsia="ar-SA"/>
        </w:rPr>
        <w:t>Кроме того, комиссия за Неиспользованный остаток Кредитной линии:</w:t>
      </w:r>
    </w:p>
    <w:p w:rsidR="00181302" w:rsidRPr="003E6789" w:rsidRDefault="00181302" w:rsidP="00181302">
      <w:pPr>
        <w:numPr>
          <w:ilvl w:val="0"/>
          <w:numId w:val="51"/>
        </w:numPr>
        <w:tabs>
          <w:tab w:val="clear" w:pos="360"/>
          <w:tab w:val="num" w:pos="426"/>
          <w:tab w:val="left" w:pos="567"/>
          <w:tab w:val="left" w:pos="709"/>
          <w:tab w:val="num" w:pos="786"/>
        </w:tabs>
        <w:suppressAutoHyphens/>
        <w:spacing w:after="0" w:line="240" w:lineRule="auto"/>
        <w:ind w:left="0" w:firstLine="284"/>
        <w:jc w:val="both"/>
        <w:rPr>
          <w:rFonts w:ascii="Times New Roman" w:eastAsia="Times New Roman" w:hAnsi="Times New Roman" w:cs="Times New Roman"/>
          <w:bCs/>
          <w:sz w:val="24"/>
          <w:szCs w:val="24"/>
          <w:lang w:val="x-none" w:eastAsia="ar-SA"/>
        </w:rPr>
      </w:pPr>
      <w:r w:rsidRPr="003E6789">
        <w:rPr>
          <w:rFonts w:ascii="Times New Roman" w:eastAsia="Times New Roman" w:hAnsi="Times New Roman" w:cs="Times New Roman"/>
          <w:bCs/>
          <w:sz w:val="24"/>
          <w:szCs w:val="24"/>
          <w:lang w:val="x-none" w:eastAsia="ar-SA"/>
        </w:rPr>
        <w:lastRenderedPageBreak/>
        <w:t xml:space="preserve">в течение Периода льготного использования Лимита </w:t>
      </w:r>
      <w:r w:rsidRPr="003E6789">
        <w:rPr>
          <w:rFonts w:ascii="Times New Roman" w:eastAsia="Times New Roman" w:hAnsi="Times New Roman" w:cs="Times New Roman"/>
          <w:bCs/>
          <w:sz w:val="24"/>
          <w:szCs w:val="24"/>
          <w:lang w:eastAsia="ar-SA"/>
        </w:rPr>
        <w:t>задолженности</w:t>
      </w:r>
      <w:r w:rsidRPr="003E6789">
        <w:rPr>
          <w:rFonts w:ascii="Times New Roman" w:eastAsia="Calibri" w:hAnsi="Times New Roman" w:cs="Times New Roman"/>
          <w:b/>
          <w:sz w:val="24"/>
          <w:szCs w:val="24"/>
          <w:lang w:eastAsia="ru-RU"/>
        </w:rPr>
        <w:t xml:space="preserve"> (</w:t>
      </w:r>
      <w:r w:rsidRPr="003E6789">
        <w:rPr>
          <w:rFonts w:ascii="Times New Roman" w:eastAsia="Calibri" w:hAnsi="Times New Roman" w:cs="Times New Roman"/>
          <w:sz w:val="24"/>
          <w:szCs w:val="24"/>
          <w:lang w:eastAsia="ru-RU"/>
        </w:rPr>
        <w:t>период продолжительностью 30 календарных дней включительно,</w:t>
      </w:r>
      <w:r w:rsidRPr="003E6789">
        <w:rPr>
          <w:rFonts w:ascii="Times New Roman" w:eastAsia="Calibri" w:hAnsi="Times New Roman" w:cs="Times New Roman"/>
          <w:color w:val="FF0000"/>
          <w:sz w:val="24"/>
          <w:szCs w:val="24"/>
          <w:lang w:eastAsia="ru-RU"/>
        </w:rPr>
        <w:t xml:space="preserve"> </w:t>
      </w:r>
      <w:r w:rsidRPr="003E6789">
        <w:rPr>
          <w:rFonts w:ascii="Times New Roman" w:eastAsia="Calibri" w:hAnsi="Times New Roman" w:cs="Times New Roman"/>
          <w:sz w:val="24"/>
          <w:szCs w:val="24"/>
          <w:lang w:eastAsia="ru-RU"/>
        </w:rPr>
        <w:t xml:space="preserve">начиная с даты установления Лимита </w:t>
      </w:r>
      <w:r w:rsidRPr="003E6789">
        <w:rPr>
          <w:rFonts w:ascii="Times New Roman" w:eastAsia="Times New Roman" w:hAnsi="Times New Roman" w:cs="Times New Roman"/>
          <w:bCs/>
          <w:sz w:val="24"/>
          <w:szCs w:val="24"/>
          <w:lang w:eastAsia="ar-SA"/>
        </w:rPr>
        <w:t>задолженности</w:t>
      </w:r>
      <w:r w:rsidRPr="003E6789">
        <w:rPr>
          <w:rFonts w:ascii="Times New Roman" w:eastAsia="Calibri" w:hAnsi="Times New Roman" w:cs="Times New Roman"/>
          <w:sz w:val="24"/>
          <w:szCs w:val="24"/>
          <w:lang w:eastAsia="ru-RU"/>
        </w:rPr>
        <w:t>)</w:t>
      </w:r>
      <w:r w:rsidRPr="003E6789">
        <w:rPr>
          <w:rFonts w:ascii="Times New Roman" w:eastAsia="Times New Roman" w:hAnsi="Times New Roman" w:cs="Times New Roman"/>
          <w:bCs/>
          <w:sz w:val="24"/>
          <w:szCs w:val="24"/>
          <w:lang w:val="x-none" w:eastAsia="ar-SA"/>
        </w:rPr>
        <w:t xml:space="preserve"> – </w:t>
      </w:r>
      <w:r w:rsidRPr="003E6789">
        <w:rPr>
          <w:rFonts w:ascii="Times New Roman" w:eastAsia="Times New Roman" w:hAnsi="Times New Roman" w:cs="Times New Roman"/>
          <w:bCs/>
          <w:sz w:val="24"/>
          <w:szCs w:val="24"/>
          <w:lang w:eastAsia="ar-SA"/>
        </w:rPr>
        <w:t>0,5 %</w:t>
      </w:r>
      <w:r w:rsidRPr="003E6789">
        <w:rPr>
          <w:rFonts w:ascii="Times New Roman" w:eastAsia="Times New Roman" w:hAnsi="Times New Roman" w:cs="Times New Roman"/>
          <w:bCs/>
          <w:sz w:val="24"/>
          <w:szCs w:val="24"/>
          <w:lang w:val="x-none" w:eastAsia="ar-SA"/>
        </w:rPr>
        <w:t xml:space="preserve"> (</w:t>
      </w:r>
      <w:r w:rsidRPr="003E6789">
        <w:rPr>
          <w:rFonts w:ascii="Times New Roman" w:eastAsia="Times New Roman" w:hAnsi="Times New Roman" w:cs="Times New Roman"/>
          <w:bCs/>
          <w:sz w:val="24"/>
          <w:szCs w:val="24"/>
          <w:lang w:eastAsia="ar-SA"/>
        </w:rPr>
        <w:t>Ноль целых пять десятых</w:t>
      </w:r>
      <w:r w:rsidRPr="003E6789">
        <w:rPr>
          <w:rFonts w:ascii="Times New Roman" w:eastAsia="Times New Roman" w:hAnsi="Times New Roman" w:cs="Times New Roman"/>
          <w:bCs/>
          <w:sz w:val="24"/>
          <w:szCs w:val="24"/>
          <w:lang w:val="x-none" w:eastAsia="ar-SA"/>
        </w:rPr>
        <w:t>) процента годовых;</w:t>
      </w:r>
    </w:p>
    <w:p w:rsidR="00181302" w:rsidRPr="003E6789" w:rsidRDefault="00181302" w:rsidP="00181302">
      <w:pPr>
        <w:numPr>
          <w:ilvl w:val="0"/>
          <w:numId w:val="51"/>
        </w:numPr>
        <w:tabs>
          <w:tab w:val="clear" w:pos="360"/>
          <w:tab w:val="num" w:pos="426"/>
          <w:tab w:val="left" w:pos="567"/>
          <w:tab w:val="left" w:pos="709"/>
          <w:tab w:val="num" w:pos="786"/>
        </w:tabs>
        <w:suppressAutoHyphens/>
        <w:spacing w:after="0" w:line="240" w:lineRule="auto"/>
        <w:ind w:left="0" w:firstLine="284"/>
        <w:jc w:val="both"/>
        <w:rPr>
          <w:rFonts w:ascii="Times New Roman" w:eastAsia="Times New Roman" w:hAnsi="Times New Roman" w:cs="Times New Roman"/>
          <w:bCs/>
          <w:sz w:val="24"/>
          <w:szCs w:val="24"/>
          <w:lang w:eastAsia="ar-SA"/>
        </w:rPr>
      </w:pPr>
      <w:r w:rsidRPr="003E6789">
        <w:rPr>
          <w:rFonts w:ascii="Times New Roman" w:eastAsia="Times New Roman" w:hAnsi="Times New Roman" w:cs="Times New Roman"/>
          <w:bCs/>
          <w:sz w:val="24"/>
          <w:szCs w:val="24"/>
          <w:lang w:val="x-none" w:eastAsia="ar-SA"/>
        </w:rPr>
        <w:t xml:space="preserve">с 1-го по 90-й день (включительно) по истечении Периода льготного использования Лимита </w:t>
      </w:r>
      <w:r w:rsidRPr="003E6789">
        <w:rPr>
          <w:rFonts w:ascii="Times New Roman" w:eastAsia="Times New Roman" w:hAnsi="Times New Roman" w:cs="Times New Roman"/>
          <w:bCs/>
          <w:sz w:val="24"/>
          <w:szCs w:val="24"/>
          <w:lang w:eastAsia="ar-SA"/>
        </w:rPr>
        <w:t>задолженности</w:t>
      </w:r>
      <w:r w:rsidRPr="003E6789">
        <w:rPr>
          <w:rFonts w:ascii="Times New Roman" w:eastAsia="Times New Roman" w:hAnsi="Times New Roman" w:cs="Times New Roman"/>
          <w:bCs/>
          <w:sz w:val="24"/>
          <w:szCs w:val="24"/>
          <w:lang w:val="x-none" w:eastAsia="ar-SA"/>
        </w:rPr>
        <w:t xml:space="preserve"> –</w:t>
      </w:r>
      <w:r w:rsidRPr="003E6789">
        <w:rPr>
          <w:rFonts w:ascii="Times New Roman" w:eastAsia="Times New Roman" w:hAnsi="Times New Roman" w:cs="Times New Roman"/>
          <w:bCs/>
          <w:sz w:val="24"/>
          <w:szCs w:val="24"/>
          <w:lang w:eastAsia="ar-SA"/>
        </w:rPr>
        <w:t xml:space="preserve"> 1,5 % </w:t>
      </w:r>
      <w:r w:rsidRPr="003E6789">
        <w:rPr>
          <w:rFonts w:ascii="Times New Roman" w:eastAsia="Times New Roman" w:hAnsi="Times New Roman" w:cs="Times New Roman"/>
          <w:bCs/>
          <w:sz w:val="24"/>
          <w:szCs w:val="24"/>
          <w:lang w:val="x-none" w:eastAsia="ar-SA"/>
        </w:rPr>
        <w:t>(</w:t>
      </w:r>
      <w:r w:rsidRPr="003E6789">
        <w:rPr>
          <w:rFonts w:ascii="Times New Roman" w:eastAsia="Times New Roman" w:hAnsi="Times New Roman" w:cs="Times New Roman"/>
          <w:bCs/>
          <w:sz w:val="24"/>
          <w:szCs w:val="24"/>
          <w:lang w:eastAsia="ar-SA"/>
        </w:rPr>
        <w:t>Одна целая пять десятых</w:t>
      </w:r>
      <w:r w:rsidRPr="003E6789">
        <w:rPr>
          <w:rFonts w:ascii="Times New Roman" w:eastAsia="Times New Roman" w:hAnsi="Times New Roman" w:cs="Times New Roman"/>
          <w:bCs/>
          <w:sz w:val="24"/>
          <w:szCs w:val="24"/>
          <w:lang w:val="x-none" w:eastAsia="ar-SA"/>
        </w:rPr>
        <w:t>) процент</w:t>
      </w:r>
      <w:r w:rsidRPr="003E6789">
        <w:rPr>
          <w:rFonts w:ascii="Times New Roman" w:eastAsia="Times New Roman" w:hAnsi="Times New Roman" w:cs="Times New Roman"/>
          <w:bCs/>
          <w:sz w:val="24"/>
          <w:szCs w:val="24"/>
          <w:lang w:eastAsia="ar-SA"/>
        </w:rPr>
        <w:t>а</w:t>
      </w:r>
      <w:r w:rsidRPr="003E6789">
        <w:rPr>
          <w:rFonts w:ascii="Times New Roman" w:eastAsia="Times New Roman" w:hAnsi="Times New Roman" w:cs="Times New Roman"/>
          <w:bCs/>
          <w:sz w:val="24"/>
          <w:szCs w:val="24"/>
          <w:lang w:val="x-none" w:eastAsia="ar-SA"/>
        </w:rPr>
        <w:t xml:space="preserve"> годовых; </w:t>
      </w:r>
    </w:p>
    <w:p w:rsidR="0072365D" w:rsidRPr="00FB791F" w:rsidRDefault="00181302" w:rsidP="00181302">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E6789">
        <w:rPr>
          <w:rFonts w:ascii="Times New Roman" w:eastAsia="Times New Roman" w:hAnsi="Times New Roman" w:cs="Times New Roman"/>
          <w:bCs/>
          <w:sz w:val="24"/>
          <w:szCs w:val="24"/>
          <w:lang w:val="x-none" w:eastAsia="ar-SA"/>
        </w:rPr>
        <w:t xml:space="preserve">с 91-го дня по истечении Периода льготного использования Лимита </w:t>
      </w:r>
      <w:r w:rsidRPr="003E6789">
        <w:rPr>
          <w:rFonts w:ascii="Times New Roman" w:eastAsia="Times New Roman" w:hAnsi="Times New Roman" w:cs="Times New Roman"/>
          <w:bCs/>
          <w:sz w:val="24"/>
          <w:szCs w:val="24"/>
          <w:lang w:eastAsia="ar-SA"/>
        </w:rPr>
        <w:t>задолженности</w:t>
      </w:r>
      <w:r w:rsidRPr="003E6789">
        <w:rPr>
          <w:rFonts w:ascii="Times New Roman" w:eastAsia="Times New Roman" w:hAnsi="Times New Roman" w:cs="Times New Roman"/>
          <w:bCs/>
          <w:sz w:val="24"/>
          <w:szCs w:val="24"/>
          <w:lang w:val="x-none" w:eastAsia="ar-SA"/>
        </w:rPr>
        <w:t xml:space="preserve"> – </w:t>
      </w:r>
      <w:r w:rsidRPr="003E6789">
        <w:rPr>
          <w:rFonts w:ascii="Times New Roman" w:eastAsia="Times New Roman" w:hAnsi="Times New Roman" w:cs="Times New Roman"/>
          <w:bCs/>
          <w:sz w:val="24"/>
          <w:szCs w:val="24"/>
          <w:lang w:eastAsia="ar-SA"/>
        </w:rPr>
        <w:t>3,5 %</w:t>
      </w:r>
      <w:r w:rsidRPr="003E6789">
        <w:rPr>
          <w:rFonts w:ascii="Times New Roman" w:eastAsia="Times New Roman" w:hAnsi="Times New Roman" w:cs="Times New Roman"/>
          <w:bCs/>
          <w:sz w:val="24"/>
          <w:szCs w:val="24"/>
          <w:lang w:val="x-none" w:eastAsia="ar-SA"/>
        </w:rPr>
        <w:t xml:space="preserve"> (</w:t>
      </w:r>
      <w:r w:rsidRPr="003E6789">
        <w:rPr>
          <w:rFonts w:ascii="Times New Roman" w:eastAsia="Times New Roman" w:hAnsi="Times New Roman" w:cs="Times New Roman"/>
          <w:bCs/>
          <w:sz w:val="24"/>
          <w:szCs w:val="24"/>
          <w:lang w:eastAsia="ar-SA"/>
        </w:rPr>
        <w:t>Три целых пять десятых</w:t>
      </w:r>
      <w:r w:rsidRPr="003E6789">
        <w:rPr>
          <w:rFonts w:ascii="Times New Roman" w:eastAsia="Times New Roman" w:hAnsi="Times New Roman" w:cs="Times New Roman"/>
          <w:bCs/>
          <w:sz w:val="24"/>
          <w:szCs w:val="24"/>
          <w:lang w:val="x-none" w:eastAsia="ar-SA"/>
        </w:rPr>
        <w:t>) процента годовых.</w:t>
      </w:r>
    </w:p>
    <w:p w:rsidR="00244A6A" w:rsidRPr="00FB791F" w:rsidRDefault="00244A6A" w:rsidP="00F74732">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 xml:space="preserve">4.7.2.  Порядок формирования цены Договора. </w:t>
      </w:r>
    </w:p>
    <w:p w:rsidR="00181302" w:rsidRPr="003E6789" w:rsidRDefault="004A5EBA" w:rsidP="00181302">
      <w:pPr>
        <w:tabs>
          <w:tab w:val="left" w:pos="6987"/>
        </w:tabs>
        <w:autoSpaceDE w:val="0"/>
        <w:spacing w:after="0" w:line="240" w:lineRule="auto"/>
        <w:ind w:firstLine="27"/>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 xml:space="preserve">Начальная (максимальная) цена договора </w:t>
      </w:r>
      <w:r w:rsidR="003E6789" w:rsidRPr="003E6789">
        <w:rPr>
          <w:rFonts w:ascii="Times New Roman" w:eastAsia="Times New Roman" w:hAnsi="Times New Roman" w:cs="Times New Roman"/>
          <w:bCs/>
          <w:sz w:val="24"/>
          <w:szCs w:val="24"/>
          <w:lang w:eastAsia="ar-SA"/>
        </w:rPr>
        <w:t xml:space="preserve">состоит из размера полученного кредита и предусмотренных договором процентов за пользование им, определяется процентной ставкой за пользование кредитом (включая все комиссии), устанавливаемой, исходя из 15,3 (пятнадцать целых три десятых) процента годовых, в том числе: процентная ставка за пользование кредитом от суммы фактической задолженности по кредиту, комиссия за ведение ссудного счета. </w:t>
      </w:r>
    </w:p>
    <w:p w:rsidR="007E2E60" w:rsidRPr="00CF4A24" w:rsidRDefault="00AE533C" w:rsidP="004A5EBA">
      <w:pPr>
        <w:tabs>
          <w:tab w:val="left" w:pos="0"/>
          <w:tab w:val="left" w:pos="709"/>
        </w:tabs>
        <w:suppressAutoHyphens/>
        <w:spacing w:after="0" w:line="240" w:lineRule="auto"/>
        <w:jc w:val="both"/>
        <w:rPr>
          <w:rFonts w:ascii="Times New Roman" w:eastAsia="Times New Roman" w:hAnsi="Times New Roman" w:cs="Times New Roman"/>
          <w:sz w:val="24"/>
          <w:szCs w:val="24"/>
          <w:lang w:eastAsia="ar-SA"/>
        </w:rPr>
      </w:pPr>
      <w:bookmarkStart w:id="59" w:name="_Toc386464002"/>
      <w:r w:rsidRPr="00416D3C">
        <w:rPr>
          <w:rFonts w:ascii="Times New Roman" w:eastAsia="Times New Roman" w:hAnsi="Times New Roman" w:cs="Times New Roman"/>
          <w:sz w:val="24"/>
          <w:szCs w:val="24"/>
          <w:lang w:eastAsia="ar-SA"/>
        </w:rPr>
        <w:t>4.7.</w:t>
      </w:r>
      <w:r w:rsidR="00F74732">
        <w:rPr>
          <w:rFonts w:ascii="Times New Roman" w:eastAsia="Times New Roman" w:hAnsi="Times New Roman" w:cs="Times New Roman"/>
          <w:sz w:val="24"/>
          <w:szCs w:val="24"/>
          <w:lang w:eastAsia="ar-SA"/>
        </w:rPr>
        <w:t>3</w:t>
      </w:r>
      <w:r w:rsidRPr="00416D3C">
        <w:rPr>
          <w:rFonts w:ascii="Times New Roman" w:eastAsia="Times New Roman" w:hAnsi="Times New Roman" w:cs="Times New Roman"/>
          <w:sz w:val="24"/>
          <w:szCs w:val="24"/>
          <w:lang w:eastAsia="ar-SA"/>
        </w:rPr>
        <w:t xml:space="preserve">. </w:t>
      </w:r>
      <w:r w:rsidR="007E2E60" w:rsidRPr="00416D3C">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4F1CE9">
        <w:rPr>
          <w:rFonts w:ascii="Times New Roman" w:eastAsia="Times New Roman" w:hAnsi="Times New Roman" w:cs="Times New Roman"/>
          <w:sz w:val="24"/>
          <w:szCs w:val="24"/>
          <w:lang w:eastAsia="ar-SA"/>
        </w:rPr>
        <w:t>оказываемых</w:t>
      </w:r>
      <w:r w:rsidR="007E2E60" w:rsidRPr="00416D3C">
        <w:rPr>
          <w:rFonts w:ascii="Times New Roman" w:eastAsia="Times New Roman" w:hAnsi="Times New Roman" w:cs="Times New Roman"/>
          <w:sz w:val="24"/>
          <w:szCs w:val="24"/>
          <w:lang w:eastAsia="ar-SA"/>
        </w:rPr>
        <w:t xml:space="preserve"> </w:t>
      </w:r>
      <w:r w:rsidR="004F1CE9">
        <w:rPr>
          <w:rFonts w:ascii="Times New Roman" w:eastAsia="Times New Roman" w:hAnsi="Times New Roman" w:cs="Times New Roman"/>
          <w:sz w:val="24"/>
          <w:szCs w:val="24"/>
          <w:lang w:eastAsia="ar-SA"/>
        </w:rPr>
        <w:t>У</w:t>
      </w:r>
      <w:r w:rsidR="004E751D" w:rsidRPr="00416D3C">
        <w:rPr>
          <w:rFonts w:ascii="Times New Roman" w:eastAsia="Times New Roman" w:hAnsi="Times New Roman" w:cs="Times New Roman"/>
          <w:sz w:val="24"/>
          <w:szCs w:val="24"/>
          <w:lang w:eastAsia="ar-SA"/>
        </w:rPr>
        <w:t>слуг</w:t>
      </w:r>
      <w:r w:rsidR="007E2E60" w:rsidRPr="00416D3C">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007E2E60" w:rsidRPr="00416D3C">
        <w:rPr>
          <w:rFonts w:ascii="Times New Roman" w:eastAsia="Times New Roman" w:hAnsi="Times New Roman" w:cs="Times New Roman"/>
          <w:b/>
          <w:bCs/>
          <w:sz w:val="24"/>
          <w:szCs w:val="24"/>
          <w:lang w:eastAsia="ar-SA"/>
        </w:rPr>
        <w:t>(</w:t>
      </w:r>
      <w:r w:rsidR="007E2E60" w:rsidRPr="00416D3C">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7E2E60" w:rsidRPr="00416D3C">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60" w:name="_Toc403634878"/>
      <w:bookmarkStart w:id="61" w:name="_Toc403725262"/>
      <w:bookmarkStart w:id="62" w:name="_Toc403725333"/>
      <w:bookmarkStart w:id="63" w:name="_Toc411497382"/>
      <w:bookmarkStart w:id="64" w:name="_Toc430953713"/>
      <w:bookmarkStart w:id="65" w:name="_GoBack"/>
      <w:bookmarkEnd w:id="65"/>
      <w:r w:rsidRPr="00244A6A">
        <w:rPr>
          <w:rFonts w:ascii="Times New Roman" w:eastAsia="Times New Roman" w:hAnsi="Times New Roman" w:cs="Times New Roman"/>
          <w:b/>
          <w:sz w:val="24"/>
          <w:szCs w:val="24"/>
          <w:lang w:eastAsia="ar-SA"/>
        </w:rPr>
        <w:t xml:space="preserve">4.8. Порядок предоставления заявок на участие в </w:t>
      </w:r>
      <w:r w:rsidRPr="00244A6A">
        <w:rPr>
          <w:rFonts w:ascii="Times New Roman" w:eastAsia="Times New Roman" w:hAnsi="Times New Roman" w:cs="Times New Roman"/>
          <w:b/>
          <w:bCs/>
          <w:iCs/>
          <w:sz w:val="24"/>
          <w:szCs w:val="24"/>
          <w:lang w:eastAsia="ar-SA"/>
        </w:rPr>
        <w:t>запросе предложений</w:t>
      </w:r>
      <w:bookmarkEnd w:id="59"/>
      <w:bookmarkEnd w:id="60"/>
      <w:bookmarkEnd w:id="61"/>
      <w:bookmarkEnd w:id="62"/>
      <w:bookmarkEnd w:id="63"/>
      <w:bookmarkEnd w:id="64"/>
    </w:p>
    <w:p w:rsidR="00E847AA" w:rsidRDefault="00E847AA" w:rsidP="00E847AA">
      <w:pPr>
        <w:widowControl w:val="0"/>
        <w:suppressAutoHyphens/>
        <w:autoSpaceDE w:val="0"/>
        <w:spacing w:after="0" w:line="240" w:lineRule="auto"/>
        <w:ind w:right="-20"/>
        <w:jc w:val="both"/>
        <w:rPr>
          <w:rFonts w:ascii="Times New Roman" w:eastAsia="Times New Roman" w:hAnsi="Times New Roman" w:cs="Times New Roman"/>
          <w:sz w:val="24"/>
          <w:szCs w:val="24"/>
          <w:lang w:eastAsia="ar-SA"/>
        </w:rPr>
      </w:pPr>
      <w:bookmarkStart w:id="66" w:name="_Toc386464003"/>
      <w:bookmarkStart w:id="67" w:name="_Toc403634879"/>
      <w:bookmarkStart w:id="68" w:name="_Toc403725263"/>
      <w:bookmarkStart w:id="69" w:name="_Toc403725334"/>
      <w:bookmarkStart w:id="70" w:name="_Toc411497383"/>
      <w:r w:rsidRPr="003D3B8E">
        <w:rPr>
          <w:rFonts w:ascii="Times New Roman" w:eastAsia="Calibri" w:hAnsi="Times New Roman" w:cs="Times New Roman"/>
          <w:sz w:val="24"/>
          <w:szCs w:val="24"/>
          <w:lang w:eastAsia="ar-SA"/>
        </w:rPr>
        <w:t xml:space="preserve">Участник обязан подать заявку на участие в </w:t>
      </w:r>
      <w:r w:rsidRPr="003D3B8E">
        <w:rPr>
          <w:rFonts w:ascii="Times New Roman" w:eastAsia="Times New Roman" w:hAnsi="Times New Roman" w:cs="Times New Roman"/>
          <w:sz w:val="24"/>
          <w:szCs w:val="24"/>
          <w:lang w:eastAsia="ar-SA"/>
        </w:rPr>
        <w:t>запросе предложений</w:t>
      </w:r>
      <w:r w:rsidRPr="003D3B8E">
        <w:rPr>
          <w:rFonts w:ascii="Times New Roman" w:eastAsia="Calibri" w:hAnsi="Times New Roman" w:cs="Times New Roman"/>
          <w:sz w:val="24"/>
          <w:szCs w:val="24"/>
          <w:lang w:eastAsia="ar-SA"/>
        </w:rPr>
        <w:t xml:space="preserve"> в период </w:t>
      </w:r>
      <w:r w:rsidR="00F74732">
        <w:rPr>
          <w:rFonts w:ascii="Times New Roman" w:eastAsia="Calibri" w:hAnsi="Times New Roman" w:cs="Times New Roman"/>
          <w:b/>
          <w:sz w:val="24"/>
          <w:szCs w:val="24"/>
          <w:lang w:eastAsia="ar-SA"/>
        </w:rPr>
        <w:t>с 08 часов 30 минут (МСК</w:t>
      </w:r>
      <w:r w:rsidR="00FB791F">
        <w:rPr>
          <w:rFonts w:ascii="Times New Roman" w:eastAsia="Calibri" w:hAnsi="Times New Roman" w:cs="Times New Roman"/>
          <w:b/>
          <w:sz w:val="24"/>
          <w:szCs w:val="24"/>
          <w:lang w:eastAsia="ar-SA"/>
        </w:rPr>
        <w:t>) 28 сентября 2015 года</w:t>
      </w:r>
      <w:r w:rsidRPr="003D3B8E">
        <w:rPr>
          <w:rFonts w:ascii="Times New Roman" w:eastAsia="Calibri" w:hAnsi="Times New Roman" w:cs="Times New Roman"/>
          <w:b/>
          <w:sz w:val="24"/>
          <w:szCs w:val="24"/>
          <w:lang w:eastAsia="ar-SA"/>
        </w:rPr>
        <w:t xml:space="preserve"> по 16 часов 42 минуты (МСК) </w:t>
      </w:r>
      <w:r w:rsidR="00FB791F">
        <w:rPr>
          <w:rFonts w:ascii="Times New Roman" w:eastAsia="Calibri" w:hAnsi="Times New Roman" w:cs="Times New Roman"/>
          <w:b/>
          <w:sz w:val="24"/>
          <w:szCs w:val="24"/>
          <w:lang w:eastAsia="ar-SA"/>
        </w:rPr>
        <w:t>05 октября</w:t>
      </w:r>
      <w:r w:rsidRPr="003D3B8E">
        <w:rPr>
          <w:rFonts w:ascii="Times New Roman" w:eastAsia="Calibri" w:hAnsi="Times New Roman" w:cs="Times New Roman"/>
          <w:b/>
          <w:sz w:val="24"/>
          <w:szCs w:val="24"/>
          <w:lang w:eastAsia="ar-SA"/>
        </w:rPr>
        <w:t xml:space="preserve"> 2015 г</w:t>
      </w:r>
      <w:r w:rsidR="00FB791F">
        <w:rPr>
          <w:rFonts w:ascii="Times New Roman" w:eastAsia="Calibri" w:hAnsi="Times New Roman" w:cs="Times New Roman"/>
          <w:b/>
          <w:sz w:val="24"/>
          <w:szCs w:val="24"/>
          <w:lang w:eastAsia="ar-SA"/>
        </w:rPr>
        <w:t>ода</w:t>
      </w:r>
      <w:r w:rsidRPr="003D3B8E">
        <w:rPr>
          <w:rFonts w:ascii="Times New Roman" w:eastAsia="Calibri" w:hAnsi="Times New Roman" w:cs="Times New Roman"/>
          <w:sz w:val="24"/>
          <w:szCs w:val="24"/>
          <w:lang w:eastAsia="ar-SA"/>
        </w:rPr>
        <w:t xml:space="preserve"> в письменной форме.</w:t>
      </w:r>
      <w:r w:rsidRPr="003D3B8E">
        <w:rPr>
          <w:rFonts w:ascii="Times New Roman" w:eastAsia="Times New Roman" w:hAnsi="Times New Roman" w:cs="Times New Roman"/>
          <w:sz w:val="24"/>
          <w:szCs w:val="24"/>
          <w:lang w:eastAsia="ar-SA"/>
        </w:rPr>
        <w:t xml:space="preserve"> </w:t>
      </w:r>
    </w:p>
    <w:p w:rsidR="00FB791F" w:rsidRPr="00FB791F" w:rsidRDefault="00FB791F" w:rsidP="00FB791F">
      <w:pPr>
        <w:widowControl w:val="0"/>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п. 4.4.8.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FB791F" w:rsidRPr="00FB791F" w:rsidRDefault="00FB791F" w:rsidP="00FB791F">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 2.3. Информационной карты Документации.   </w:t>
      </w:r>
    </w:p>
    <w:p w:rsidR="00FB791F" w:rsidRPr="00FB791F" w:rsidRDefault="00FB791F" w:rsidP="00FB791F">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FB791F" w:rsidRPr="00FB791F" w:rsidRDefault="00FB791F" w:rsidP="00FB791F">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FB791F" w:rsidRPr="00FB791F" w:rsidRDefault="00FB791F" w:rsidP="00FB791F">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FB791F">
        <w:rPr>
          <w:rFonts w:ascii="Times New Roman" w:eastAsia="Calibri" w:hAnsi="Times New Roman" w:cs="Times New Roman"/>
          <w:sz w:val="24"/>
          <w:szCs w:val="24"/>
          <w:lang w:eastAsia="ar-SA"/>
        </w:rPr>
        <w:t>(заявок на участие)</w:t>
      </w:r>
      <w:r w:rsidRPr="00FB791F">
        <w:rPr>
          <w:rFonts w:ascii="Times New Roman" w:eastAsia="Times New Roman" w:hAnsi="Times New Roman" w:cs="Times New Roman"/>
          <w:sz w:val="24"/>
          <w:szCs w:val="24"/>
          <w:lang w:eastAsia="ar-SA"/>
        </w:rPr>
        <w:t>.</w:t>
      </w:r>
    </w:p>
    <w:p w:rsidR="00FB791F" w:rsidRPr="00FB791F" w:rsidRDefault="00FB791F" w:rsidP="00FB791F">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p>
    <w:p w:rsidR="00FB791F" w:rsidRPr="00FB791F" w:rsidRDefault="00244A6A" w:rsidP="00FB791F">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1" w:name="_Toc430953714"/>
      <w:r w:rsidRPr="00244A6A">
        <w:rPr>
          <w:rFonts w:ascii="Times New Roman" w:eastAsia="Times New Roman" w:hAnsi="Times New Roman" w:cs="Times New Roman"/>
          <w:b/>
          <w:bCs/>
          <w:iCs/>
          <w:sz w:val="24"/>
          <w:szCs w:val="24"/>
          <w:lang w:eastAsia="ar-SA"/>
        </w:rPr>
        <w:t xml:space="preserve">4.9. </w:t>
      </w:r>
      <w:bookmarkEnd w:id="66"/>
      <w:bookmarkEnd w:id="67"/>
      <w:bookmarkEnd w:id="68"/>
      <w:bookmarkEnd w:id="69"/>
      <w:bookmarkEnd w:id="70"/>
      <w:r w:rsidR="00FB791F" w:rsidRPr="00FB791F">
        <w:rPr>
          <w:rFonts w:ascii="Times New Roman" w:eastAsia="Times New Roman" w:hAnsi="Times New Roman" w:cs="Times New Roman"/>
          <w:b/>
          <w:bCs/>
          <w:iCs/>
          <w:sz w:val="24"/>
          <w:szCs w:val="24"/>
          <w:lang w:eastAsia="ar-SA"/>
        </w:rPr>
        <w:t>Отзыв заявок</w:t>
      </w:r>
      <w:bookmarkEnd w:id="71"/>
    </w:p>
    <w:p w:rsidR="00FB791F" w:rsidRPr="00FB791F" w:rsidRDefault="00FB791F" w:rsidP="00FB791F">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4.9.1. Участник закупки до окончания срока подачи заявок имеет право изменить или отозвать свою заявку, направив в адрес Заказчика соответствующее официальное заявление.</w:t>
      </w:r>
    </w:p>
    <w:p w:rsidR="00FB791F" w:rsidRPr="00FB791F" w:rsidRDefault="00FB791F" w:rsidP="00FB791F">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 xml:space="preserve">4.9.2.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уведомление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FB791F" w:rsidRPr="00FB791F" w:rsidRDefault="00FB791F" w:rsidP="00FB791F">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lastRenderedPageBreak/>
        <w:t xml:space="preserve">4.9.3. Предоставление отзыва заявок, их прием и регистрация осуществляется в порядке, аналогичном порядку, определенному п. 4.8 Документации. </w:t>
      </w:r>
    </w:p>
    <w:p w:rsidR="00FB791F" w:rsidRDefault="00FB791F" w:rsidP="00FB791F">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4.9.4.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46C8C" w:rsidRPr="00FB791F" w:rsidRDefault="00746C8C" w:rsidP="00FB791F">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p>
    <w:p w:rsidR="00FB791F" w:rsidRPr="00FB791F" w:rsidRDefault="00244A6A" w:rsidP="00FB791F">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72" w:name="_Toc386464004"/>
      <w:bookmarkStart w:id="73" w:name="_Toc403634880"/>
      <w:bookmarkStart w:id="74" w:name="_Toc403725264"/>
      <w:bookmarkStart w:id="75" w:name="_Toc403725335"/>
      <w:bookmarkStart w:id="76" w:name="_Toc411497384"/>
      <w:bookmarkStart w:id="77" w:name="_Toc430953715"/>
      <w:r w:rsidRPr="00244A6A">
        <w:rPr>
          <w:rFonts w:ascii="Times New Roman" w:eastAsia="Times New Roman" w:hAnsi="Times New Roman" w:cs="Arial"/>
          <w:b/>
          <w:sz w:val="24"/>
          <w:szCs w:val="24"/>
          <w:lang w:eastAsia="ar-SA"/>
        </w:rPr>
        <w:t xml:space="preserve">4.10. </w:t>
      </w:r>
      <w:bookmarkEnd w:id="72"/>
      <w:bookmarkEnd w:id="73"/>
      <w:bookmarkEnd w:id="74"/>
      <w:bookmarkEnd w:id="75"/>
      <w:bookmarkEnd w:id="76"/>
      <w:r w:rsidR="00FB791F" w:rsidRPr="00FB791F">
        <w:rPr>
          <w:rFonts w:ascii="Times New Roman" w:eastAsia="Times New Roman" w:hAnsi="Times New Roman" w:cs="Arial"/>
          <w:b/>
          <w:sz w:val="24"/>
          <w:szCs w:val="24"/>
          <w:lang w:eastAsia="ar-SA"/>
        </w:rPr>
        <w:t>Вскрытие конвертов с заявками на участие в запросе предложений и рассмотрение заявок</w:t>
      </w:r>
      <w:bookmarkEnd w:id="77"/>
      <w:r w:rsidR="00FB791F" w:rsidRPr="00FB791F">
        <w:rPr>
          <w:rFonts w:ascii="Times New Roman" w:eastAsia="Times New Roman" w:hAnsi="Times New Roman" w:cs="Arial"/>
          <w:b/>
          <w:sz w:val="24"/>
          <w:szCs w:val="24"/>
          <w:lang w:eastAsia="ar-SA"/>
        </w:rPr>
        <w:t xml:space="preserve"> </w:t>
      </w:r>
    </w:p>
    <w:p w:rsidR="00FB791F" w:rsidRPr="00FB791F" w:rsidRDefault="00FB791F" w:rsidP="00FB791F">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bookmarkStart w:id="78" w:name="_Ref125771274"/>
      <w:r w:rsidRPr="00FB791F">
        <w:rPr>
          <w:rFonts w:ascii="Times New Roman" w:eastAsia="Times New Roman" w:hAnsi="Times New Roman" w:cs="Times New Roman"/>
          <w:sz w:val="24"/>
          <w:szCs w:val="24"/>
          <w:lang w:eastAsia="ar-SA"/>
        </w:rPr>
        <w:t>4.10.1. Процедура публичного вскрытия заявок на бумажном носителе по данному способу проведения закупки - запросу предложений, не предусматривается.</w:t>
      </w:r>
    </w:p>
    <w:p w:rsidR="00FB791F" w:rsidRPr="00FB791F" w:rsidRDefault="00FB791F" w:rsidP="00FB791F">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FB791F" w:rsidRPr="00FB791F" w:rsidRDefault="00FB791F" w:rsidP="00FB79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FB791F" w:rsidRPr="00FB791F" w:rsidRDefault="00FB791F" w:rsidP="00FB79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а) правильность оформления заявки и ее соответствие требованиям Документации по существу;</w:t>
      </w:r>
    </w:p>
    <w:p w:rsidR="00FB791F" w:rsidRPr="00FB791F" w:rsidRDefault="00FB791F" w:rsidP="00FB79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FB791F" w:rsidRPr="00FB791F" w:rsidRDefault="00FB791F" w:rsidP="00FB79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FB791F" w:rsidRPr="00FB791F" w:rsidRDefault="00FB791F" w:rsidP="00FB79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г) наличие существенных ошибок в данных при расчетах;</w:t>
      </w:r>
    </w:p>
    <w:p w:rsidR="00FB791F" w:rsidRPr="00FB791F" w:rsidRDefault="00FB791F" w:rsidP="00FB79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д) имеют ли заявки законченный вид;</w:t>
      </w:r>
    </w:p>
    <w:p w:rsidR="00FB791F" w:rsidRPr="00FB791F" w:rsidRDefault="00FB791F" w:rsidP="00FB79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Документации.</w:t>
      </w:r>
    </w:p>
    <w:p w:rsidR="00FB791F" w:rsidRPr="00FB791F" w:rsidRDefault="00FB791F" w:rsidP="00FB791F">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FB791F" w:rsidRPr="00FB791F" w:rsidRDefault="00FB791F" w:rsidP="00FB791F">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FB791F" w:rsidRPr="00FB791F" w:rsidRDefault="00FB791F" w:rsidP="00FB791F">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FB791F" w:rsidRPr="00FB791F" w:rsidRDefault="00FB791F" w:rsidP="00FB791F">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FB791F">
        <w:rPr>
          <w:rFonts w:ascii="Times New Roman" w:eastAsia="Times New Roman" w:hAnsi="Times New Roman" w:cs="Times New Roman"/>
          <w:b/>
          <w:sz w:val="24"/>
          <w:szCs w:val="24"/>
          <w:lang w:eastAsia="ar-SA"/>
        </w:rPr>
        <w:t>отклонить</w:t>
      </w:r>
      <w:r w:rsidRPr="00FB791F">
        <w:rPr>
          <w:rFonts w:ascii="Times New Roman" w:eastAsia="Times New Roman" w:hAnsi="Times New Roman" w:cs="Times New Roman"/>
          <w:sz w:val="24"/>
          <w:szCs w:val="24"/>
          <w:lang w:eastAsia="ar-SA"/>
        </w:rPr>
        <w:t xml:space="preserve"> заявку в случае:</w:t>
      </w:r>
    </w:p>
    <w:p w:rsidR="00FB791F" w:rsidRPr="00FB791F" w:rsidRDefault="00FB791F" w:rsidP="00FB79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a) непредставления документов, установленных Документацией либо наличия в таких документах недостоверных сведений;</w:t>
      </w:r>
    </w:p>
    <w:p w:rsidR="00FB791F" w:rsidRPr="00FB791F" w:rsidRDefault="00FB791F" w:rsidP="00FB79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FB791F" w:rsidRPr="00FB791F" w:rsidRDefault="00FB791F" w:rsidP="00FB79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FB791F" w:rsidRPr="00FB791F" w:rsidRDefault="00FB791F" w:rsidP="00FB79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FB791F" w:rsidRPr="00FB791F" w:rsidRDefault="00FB791F" w:rsidP="00FB791F">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78"/>
    <w:p w:rsidR="00FB791F" w:rsidRDefault="00FB791F" w:rsidP="00FB791F">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ab/>
        <w:t>4.10.3. Комиссия по закупке не рассматривает отозванные в установленном порядке заявки на участие в запросе предложений.</w:t>
      </w:r>
    </w:p>
    <w:p w:rsidR="00AB4ACF" w:rsidRPr="00FB791F" w:rsidRDefault="00AB4ACF" w:rsidP="00FB791F">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FB791F" w:rsidRPr="00FB791F" w:rsidRDefault="009E4C8F" w:rsidP="003E0A9C">
      <w:pPr>
        <w:keepNext/>
        <w:numPr>
          <w:ilvl w:val="1"/>
          <w:numId w:val="4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79" w:name="_Toc386464005"/>
      <w:bookmarkStart w:id="80" w:name="_Toc403634881"/>
      <w:bookmarkStart w:id="81" w:name="_Toc403725265"/>
      <w:bookmarkStart w:id="82" w:name="_Toc403725336"/>
      <w:bookmarkStart w:id="83" w:name="_Toc411497385"/>
      <w:r w:rsidRPr="003D3B8E">
        <w:rPr>
          <w:rFonts w:ascii="Times New Roman" w:hAnsi="Times New Roman" w:cs="Times New Roman"/>
          <w:i/>
          <w:sz w:val="24"/>
          <w:szCs w:val="24"/>
        </w:rPr>
        <w:t xml:space="preserve"> </w:t>
      </w:r>
      <w:bookmarkStart w:id="84" w:name="_Toc409595063"/>
      <w:bookmarkStart w:id="85" w:name="_Toc429667798"/>
      <w:bookmarkStart w:id="86" w:name="_Toc430953716"/>
      <w:bookmarkStart w:id="87" w:name="_Toc386464006"/>
      <w:bookmarkStart w:id="88" w:name="_Toc403634882"/>
      <w:bookmarkEnd w:id="79"/>
      <w:bookmarkEnd w:id="80"/>
      <w:bookmarkEnd w:id="81"/>
      <w:bookmarkEnd w:id="82"/>
      <w:bookmarkEnd w:id="83"/>
      <w:r w:rsidR="00FB791F" w:rsidRPr="00FB791F">
        <w:rPr>
          <w:rFonts w:ascii="Times New Roman" w:eastAsia="Times New Roman" w:hAnsi="Times New Roman" w:cs="Arial"/>
          <w:b/>
          <w:sz w:val="24"/>
          <w:szCs w:val="24"/>
          <w:lang w:eastAsia="ar-SA"/>
        </w:rPr>
        <w:t>Опоздавшие заявки на участие в </w:t>
      </w:r>
      <w:r w:rsidR="00FB791F" w:rsidRPr="00FB791F">
        <w:rPr>
          <w:rFonts w:ascii="Times New Roman" w:eastAsia="Times New Roman" w:hAnsi="Times New Roman" w:cs="Arial"/>
          <w:b/>
          <w:bCs/>
          <w:iCs/>
          <w:sz w:val="24"/>
          <w:szCs w:val="24"/>
          <w:lang w:eastAsia="ar-SA"/>
        </w:rPr>
        <w:t>запросе предложений</w:t>
      </w:r>
      <w:bookmarkEnd w:id="84"/>
      <w:bookmarkEnd w:id="85"/>
      <w:bookmarkEnd w:id="86"/>
    </w:p>
    <w:p w:rsidR="00FB791F" w:rsidRPr="00FB791F" w:rsidRDefault="00FB791F" w:rsidP="00FB791F">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FB791F">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w:t>
      </w:r>
      <w:r w:rsidRPr="00FB791F">
        <w:rPr>
          <w:rFonts w:ascii="Times New Roman" w:eastAsia="Times New Roman" w:hAnsi="Times New Roman" w:cs="Times New Roman"/>
          <w:sz w:val="24"/>
          <w:szCs w:val="24"/>
          <w:lang w:eastAsia="ar-SA"/>
        </w:rPr>
        <w:lastRenderedPageBreak/>
        <w:t xml:space="preserve">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63216E" w:rsidRPr="00FB791F" w:rsidRDefault="00FB791F" w:rsidP="00FB791F">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FB791F">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FB791F">
        <w:rPr>
          <w:rFonts w:ascii="Times New Roman" w:eastAsia="Times New Roman" w:hAnsi="Times New Roman" w:cs="Arial"/>
          <w:b/>
          <w:sz w:val="24"/>
          <w:szCs w:val="24"/>
          <w:lang w:eastAsia="ar-SA"/>
        </w:rPr>
        <w:t xml:space="preserve"> </w:t>
      </w:r>
    </w:p>
    <w:p w:rsidR="00244A6A" w:rsidRPr="003D3B8E" w:rsidRDefault="0063216E" w:rsidP="001213D5">
      <w:pPr>
        <w:pStyle w:val="2"/>
        <w:numPr>
          <w:ilvl w:val="0"/>
          <w:numId w:val="0"/>
        </w:numPr>
        <w:ind w:left="1134" w:hanging="1134"/>
        <w:rPr>
          <w:rFonts w:ascii="Times New Roman" w:hAnsi="Times New Roman" w:cs="Times New Roman"/>
          <w:i w:val="0"/>
          <w:sz w:val="24"/>
          <w:szCs w:val="24"/>
        </w:rPr>
      </w:pPr>
      <w:bookmarkStart w:id="89" w:name="_Toc430953717"/>
      <w:r w:rsidRPr="003D3B8E">
        <w:rPr>
          <w:rFonts w:ascii="Times New Roman" w:hAnsi="Times New Roman" w:cs="Times New Roman"/>
          <w:i w:val="0"/>
          <w:sz w:val="24"/>
          <w:szCs w:val="24"/>
        </w:rPr>
        <w:t xml:space="preserve">4.12. </w:t>
      </w:r>
      <w:r w:rsidR="00F04ECF" w:rsidRPr="003D3B8E">
        <w:rPr>
          <w:rFonts w:ascii="Times New Roman" w:hAnsi="Times New Roman" w:cs="Times New Roman"/>
          <w:i w:val="0"/>
          <w:sz w:val="24"/>
          <w:szCs w:val="24"/>
        </w:rPr>
        <w:t xml:space="preserve"> </w:t>
      </w:r>
      <w:bookmarkStart w:id="90" w:name="_Toc403725266"/>
      <w:bookmarkStart w:id="91" w:name="_Toc403725337"/>
      <w:bookmarkStart w:id="92" w:name="_Toc411497386"/>
      <w:r w:rsidR="00244A6A" w:rsidRPr="003D3B8E">
        <w:rPr>
          <w:rFonts w:ascii="Times New Roman" w:hAnsi="Times New Roman" w:cs="Times New Roman"/>
          <w:i w:val="0"/>
          <w:sz w:val="24"/>
          <w:szCs w:val="24"/>
        </w:rPr>
        <w:t>Отбор участников и оформление окончательного решения</w:t>
      </w:r>
      <w:bookmarkEnd w:id="87"/>
      <w:bookmarkEnd w:id="88"/>
      <w:bookmarkEnd w:id="90"/>
      <w:bookmarkEnd w:id="91"/>
      <w:bookmarkEnd w:id="92"/>
      <w:bookmarkEnd w:id="89"/>
    </w:p>
    <w:p w:rsidR="00552553" w:rsidRPr="00552553" w:rsidRDefault="00244A6A" w:rsidP="00552553">
      <w:pPr>
        <w:suppressAutoHyphens/>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4.12.1.</w:t>
      </w:r>
      <w:r w:rsidRPr="00244A6A">
        <w:rPr>
          <w:rFonts w:ascii="Times New Roman" w:eastAsia="Times New Roman" w:hAnsi="Times New Roman" w:cs="Times New Roman"/>
          <w:b/>
          <w:sz w:val="24"/>
          <w:szCs w:val="24"/>
          <w:lang w:eastAsia="ar-SA"/>
        </w:rPr>
        <w:t xml:space="preserve"> </w:t>
      </w:r>
      <w:r w:rsidR="00552553" w:rsidRPr="00552553">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00552553" w:rsidRPr="00552553">
        <w:rPr>
          <w:rFonts w:ascii="Times New Roman" w:eastAsia="Times New Roman" w:hAnsi="Times New Roman" w:cs="Times New Roman"/>
          <w:sz w:val="24"/>
          <w:szCs w:val="24"/>
          <w:lang w:eastAsia="ar-SA"/>
        </w:rPr>
        <w:t xml:space="preserve"> </w:t>
      </w:r>
      <w:r w:rsidR="00552553" w:rsidRPr="00552553">
        <w:rPr>
          <w:rFonts w:ascii="Times New Roman" w:eastAsia="Times New Roman" w:hAnsi="Times New Roman" w:cs="Times New Roman"/>
          <w:bCs/>
          <w:sz w:val="24"/>
          <w:szCs w:val="24"/>
          <w:lang w:eastAsia="ar-SA"/>
        </w:rPr>
        <w:t>по закупке.</w:t>
      </w:r>
    </w:p>
    <w:p w:rsidR="00552553" w:rsidRPr="00552553" w:rsidRDefault="00552553" w:rsidP="00552553">
      <w:pPr>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 xml:space="preserve">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 </w:t>
      </w:r>
    </w:p>
    <w:tbl>
      <w:tblPr>
        <w:tblW w:w="10075" w:type="dxa"/>
        <w:tblInd w:w="108" w:type="dxa"/>
        <w:tblLayout w:type="fixed"/>
        <w:tblLook w:val="0000" w:firstRow="0" w:lastRow="0" w:firstColumn="0" w:lastColumn="0" w:noHBand="0" w:noVBand="0"/>
      </w:tblPr>
      <w:tblGrid>
        <w:gridCol w:w="993"/>
        <w:gridCol w:w="2551"/>
        <w:gridCol w:w="6531"/>
      </w:tblGrid>
      <w:tr w:rsidR="004A5EBA" w:rsidRPr="005A2BCA" w:rsidTr="00F81965">
        <w:trPr>
          <w:trHeight w:val="390"/>
        </w:trPr>
        <w:tc>
          <w:tcPr>
            <w:tcW w:w="993" w:type="dxa"/>
            <w:tcBorders>
              <w:top w:val="single" w:sz="4" w:space="0" w:color="000000"/>
              <w:left w:val="single" w:sz="4" w:space="0" w:color="000000"/>
              <w:bottom w:val="single" w:sz="4" w:space="0" w:color="000000"/>
            </w:tcBorders>
            <w:shd w:val="clear" w:color="auto" w:fill="auto"/>
          </w:tcPr>
          <w:p w:rsidR="004A5EBA" w:rsidRPr="001763FE" w:rsidRDefault="004A5EBA" w:rsidP="008F3CB3">
            <w:pPr>
              <w:spacing w:after="0" w:line="240" w:lineRule="auto"/>
              <w:jc w:val="center"/>
              <w:rPr>
                <w:rFonts w:ascii="Times New Roman" w:eastAsia="Times New Roman" w:hAnsi="Times New Roman"/>
                <w:sz w:val="24"/>
                <w:szCs w:val="24"/>
              </w:rPr>
            </w:pPr>
            <w:r w:rsidRPr="001763FE">
              <w:rPr>
                <w:rFonts w:ascii="Times New Roman" w:eastAsia="Times New Roman" w:hAnsi="Times New Roman"/>
                <w:sz w:val="24"/>
                <w:szCs w:val="24"/>
              </w:rPr>
              <w:t>Номер</w:t>
            </w:r>
          </w:p>
          <w:p w:rsidR="004A5EBA" w:rsidRPr="001763FE" w:rsidRDefault="004A5EBA" w:rsidP="008F3CB3">
            <w:pPr>
              <w:spacing w:after="0" w:line="240" w:lineRule="auto"/>
              <w:jc w:val="center"/>
              <w:rPr>
                <w:rFonts w:ascii="Times New Roman" w:eastAsia="Times New Roman" w:hAnsi="Times New Roman"/>
                <w:sz w:val="24"/>
                <w:szCs w:val="24"/>
              </w:rPr>
            </w:pPr>
            <w:r w:rsidRPr="001763FE">
              <w:rPr>
                <w:rFonts w:ascii="Times New Roman" w:eastAsia="Times New Roman" w:hAnsi="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4A5EBA" w:rsidRPr="001763FE" w:rsidRDefault="004A5EBA" w:rsidP="008F3CB3">
            <w:pPr>
              <w:spacing w:after="0" w:line="240" w:lineRule="auto"/>
              <w:jc w:val="center"/>
              <w:rPr>
                <w:rFonts w:ascii="Times New Roman" w:eastAsia="Times New Roman" w:hAnsi="Times New Roman"/>
                <w:sz w:val="24"/>
                <w:szCs w:val="24"/>
              </w:rPr>
            </w:pPr>
            <w:r w:rsidRPr="001763FE">
              <w:rPr>
                <w:rFonts w:ascii="Times New Roman" w:eastAsia="Times New Roman" w:hAnsi="Times New Roman"/>
                <w:sz w:val="24"/>
                <w:szCs w:val="24"/>
              </w:rPr>
              <w:t>Критерии оценка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Pr="005A2BCA" w:rsidRDefault="004A5EBA" w:rsidP="008F3CB3">
            <w:pPr>
              <w:spacing w:after="0" w:line="240" w:lineRule="auto"/>
              <w:jc w:val="center"/>
              <w:rPr>
                <w:highlight w:val="yellow"/>
              </w:rPr>
            </w:pPr>
            <w:r w:rsidRPr="001763FE">
              <w:rPr>
                <w:rFonts w:ascii="Times New Roman" w:eastAsia="Times New Roman" w:hAnsi="Times New Roman"/>
                <w:sz w:val="24"/>
                <w:szCs w:val="24"/>
              </w:rPr>
              <w:t>Порядок оценки:</w:t>
            </w:r>
          </w:p>
        </w:tc>
      </w:tr>
      <w:tr w:rsidR="004A5EBA" w:rsidRPr="005A2BCA" w:rsidTr="00F81965">
        <w:trPr>
          <w:trHeight w:val="236"/>
        </w:trPr>
        <w:tc>
          <w:tcPr>
            <w:tcW w:w="993" w:type="dxa"/>
            <w:tcBorders>
              <w:top w:val="single" w:sz="4" w:space="0" w:color="000000"/>
              <w:left w:val="single" w:sz="4" w:space="0" w:color="000000"/>
              <w:bottom w:val="single" w:sz="4" w:space="0" w:color="000000"/>
            </w:tcBorders>
            <w:shd w:val="clear" w:color="auto" w:fill="auto"/>
          </w:tcPr>
          <w:p w:rsidR="004A5EBA" w:rsidRPr="001763FE" w:rsidRDefault="004A5EBA" w:rsidP="008F3CB3">
            <w:pPr>
              <w:spacing w:after="0" w:line="240" w:lineRule="auto"/>
              <w:jc w:val="both"/>
              <w:rPr>
                <w:rFonts w:ascii="Times New Roman" w:eastAsia="Times New Roman" w:hAnsi="Times New Roman"/>
                <w:b/>
                <w:sz w:val="24"/>
                <w:szCs w:val="24"/>
              </w:rPr>
            </w:pPr>
            <w:r w:rsidRPr="001763FE">
              <w:rPr>
                <w:rFonts w:ascii="Times New Roman" w:eastAsia="Times New Roman" w:hAnsi="Times New Roman"/>
                <w:b/>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4A5EBA" w:rsidRPr="003E6789" w:rsidRDefault="004A5EBA" w:rsidP="00580F67">
            <w:pPr>
              <w:spacing w:after="0" w:line="240" w:lineRule="auto"/>
              <w:jc w:val="both"/>
              <w:rPr>
                <w:rFonts w:ascii="Times New Roman" w:hAnsi="Times New Roman"/>
                <w:sz w:val="24"/>
                <w:szCs w:val="24"/>
              </w:rPr>
            </w:pPr>
            <w:r w:rsidRPr="003E6789">
              <w:rPr>
                <w:rFonts w:ascii="Times New Roman" w:eastAsia="Times New Roman" w:hAnsi="Times New Roman"/>
                <w:sz w:val="24"/>
                <w:szCs w:val="24"/>
              </w:rPr>
              <w:t>Цена договора (</w:t>
            </w:r>
            <w:r w:rsidR="00580F67" w:rsidRPr="003E6789">
              <w:rPr>
                <w:rFonts w:ascii="Times New Roman" w:eastAsia="Times New Roman" w:hAnsi="Times New Roman"/>
                <w:sz w:val="24"/>
                <w:szCs w:val="24"/>
              </w:rPr>
              <w:t>7</w:t>
            </w:r>
            <w:r w:rsidRPr="003E6789">
              <w:rPr>
                <w:rFonts w:ascii="Times New Roman" w:eastAsia="Times New Roman" w:hAnsi="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Pr="001763FE" w:rsidRDefault="00047613" w:rsidP="00047613">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4A5EBA" w:rsidRPr="001763FE">
              <w:rPr>
                <w:rFonts w:ascii="Times New Roman" w:eastAsia="Times New Roman" w:hAnsi="Times New Roman"/>
                <w:sz w:val="24"/>
                <w:szCs w:val="24"/>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4A5EBA" w:rsidRPr="005A2BCA" w:rsidRDefault="00047613" w:rsidP="003B0523">
            <w:pPr>
              <w:spacing w:after="0" w:line="240" w:lineRule="auto"/>
              <w:jc w:val="both"/>
              <w:rPr>
                <w:highlight w:val="yellow"/>
              </w:rPr>
            </w:pPr>
            <w:r>
              <w:rPr>
                <w:rFonts w:ascii="Times New Roman" w:eastAsia="Times New Roman" w:hAnsi="Times New Roman"/>
                <w:sz w:val="24"/>
                <w:szCs w:val="24"/>
              </w:rPr>
              <w:t xml:space="preserve">     </w:t>
            </w:r>
            <w:r w:rsidR="001763FE">
              <w:rPr>
                <w:rFonts w:ascii="Times New Roman" w:eastAsia="Times New Roman" w:hAnsi="Times New Roman"/>
                <w:sz w:val="24"/>
                <w:szCs w:val="24"/>
              </w:rPr>
              <w:t xml:space="preserve"> </w:t>
            </w:r>
            <w:r>
              <w:rPr>
                <w:rFonts w:ascii="Times New Roman" w:eastAsia="Times New Roman" w:hAnsi="Times New Roman"/>
                <w:sz w:val="24"/>
                <w:szCs w:val="24"/>
              </w:rPr>
              <w:t xml:space="preserve"> </w:t>
            </w:r>
            <w:r w:rsidR="004A5EBA" w:rsidRPr="001763FE">
              <w:rPr>
                <w:rFonts w:ascii="Times New Roman" w:eastAsia="Times New Roman" w:hAnsi="Times New Roman"/>
                <w:sz w:val="24"/>
                <w:szCs w:val="24"/>
              </w:rPr>
              <w:t xml:space="preserve">В соответствии со ст. 171 НК РФ Заказчик имеет право применить налоговый вычет НДС в отношении </w:t>
            </w:r>
            <w:r w:rsidR="004F1CE9">
              <w:rPr>
                <w:rFonts w:ascii="Times New Roman" w:eastAsia="Times New Roman" w:hAnsi="Times New Roman"/>
                <w:sz w:val="24"/>
                <w:szCs w:val="24"/>
              </w:rPr>
              <w:t>оказываемых У</w:t>
            </w:r>
            <w:r w:rsidR="004A5EBA" w:rsidRPr="001763FE">
              <w:rPr>
                <w:rFonts w:ascii="Times New Roman" w:eastAsia="Times New Roman" w:hAnsi="Times New Roman"/>
                <w:sz w:val="24"/>
                <w:szCs w:val="24"/>
              </w:rPr>
              <w:t>слуг.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w:t>
            </w:r>
            <w:r w:rsidR="004A5EBA" w:rsidRPr="001763FE">
              <w:rPr>
                <w:rFonts w:ascii="Times New Roman" w:eastAsia="Times New Roman" w:hAnsi="Times New Roman"/>
                <w:bCs/>
                <w:sz w:val="24"/>
                <w:szCs w:val="24"/>
              </w:rPr>
              <w:t xml:space="preserve">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4A5EBA" w:rsidRPr="001763FE">
              <w:rPr>
                <w:rFonts w:ascii="Times New Roman" w:eastAsia="Times New Roman" w:hAnsi="Times New Roman"/>
                <w:sz w:val="24"/>
                <w:szCs w:val="24"/>
              </w:rPr>
              <w:t>).</w:t>
            </w:r>
            <w:r w:rsidR="001763FE">
              <w:t xml:space="preserve"> </w:t>
            </w:r>
            <w:r>
              <w:rPr>
                <w:rFonts w:ascii="Times New Roman" w:hAnsi="Times New Roman" w:cs="Times New Roman"/>
                <w:sz w:val="24"/>
                <w:szCs w:val="24"/>
              </w:rPr>
              <w:t xml:space="preserve">       </w:t>
            </w:r>
            <w:r w:rsidR="001763FE" w:rsidRPr="001763FE">
              <w:rPr>
                <w:rFonts w:ascii="Times New Roman" w:hAnsi="Times New Roman" w:cs="Times New Roman"/>
                <w:sz w:val="24"/>
                <w:szCs w:val="24"/>
              </w:rPr>
              <w:t xml:space="preserve"> </w:t>
            </w:r>
          </w:p>
        </w:tc>
      </w:tr>
      <w:tr w:rsidR="004A5EBA" w:rsidRPr="005A2BCA" w:rsidTr="00F81965">
        <w:trPr>
          <w:trHeight w:val="370"/>
        </w:trPr>
        <w:tc>
          <w:tcPr>
            <w:tcW w:w="993" w:type="dxa"/>
            <w:tcBorders>
              <w:top w:val="single" w:sz="4" w:space="0" w:color="000000"/>
              <w:left w:val="single" w:sz="4" w:space="0" w:color="000000"/>
              <w:bottom w:val="single" w:sz="4" w:space="0" w:color="000000"/>
            </w:tcBorders>
            <w:shd w:val="clear" w:color="auto" w:fill="auto"/>
          </w:tcPr>
          <w:p w:rsidR="004A5EBA" w:rsidRPr="00C12E0D" w:rsidRDefault="004A5EBA" w:rsidP="008F3CB3">
            <w:pPr>
              <w:spacing w:after="0" w:line="240" w:lineRule="auto"/>
              <w:jc w:val="both"/>
              <w:rPr>
                <w:rFonts w:ascii="Times New Roman" w:eastAsia="Times New Roman" w:hAnsi="Times New Roman"/>
                <w:sz w:val="24"/>
                <w:szCs w:val="24"/>
              </w:rPr>
            </w:pPr>
            <w:r w:rsidRPr="00C12E0D">
              <w:rPr>
                <w:rFonts w:ascii="Times New Roman" w:eastAsia="Times New Roman" w:hAnsi="Times New Roman"/>
                <w:b/>
                <w:sz w:val="24"/>
                <w:szCs w:val="24"/>
              </w:rPr>
              <w:t>2.</w:t>
            </w:r>
          </w:p>
        </w:tc>
        <w:tc>
          <w:tcPr>
            <w:tcW w:w="2551" w:type="dxa"/>
            <w:tcBorders>
              <w:top w:val="single" w:sz="4" w:space="0" w:color="000000"/>
              <w:left w:val="single" w:sz="4" w:space="0" w:color="000000"/>
              <w:bottom w:val="single" w:sz="4" w:space="0" w:color="000000"/>
            </w:tcBorders>
            <w:shd w:val="clear" w:color="auto" w:fill="auto"/>
          </w:tcPr>
          <w:p w:rsidR="004A5EBA" w:rsidRPr="00FB791F" w:rsidRDefault="00FB791F" w:rsidP="00FB791F">
            <w:pPr>
              <w:spacing w:after="0" w:line="240" w:lineRule="auto"/>
              <w:rPr>
                <w:rFonts w:ascii="Times New Roman" w:eastAsia="Times New Roman" w:hAnsi="Times New Roman"/>
                <w:sz w:val="24"/>
                <w:szCs w:val="24"/>
              </w:rPr>
            </w:pPr>
            <w:r w:rsidRPr="00FB791F">
              <w:rPr>
                <w:rFonts w:ascii="Times New Roman" w:hAnsi="Times New Roman" w:cs="Times New Roman"/>
                <w:sz w:val="24"/>
                <w:szCs w:val="24"/>
              </w:rPr>
              <w:t>Опыт оказания банковских услуг (полных лет)</w:t>
            </w:r>
            <w:r w:rsidRPr="00FB791F">
              <w:rPr>
                <w:rFonts w:ascii="Times New Roman" w:eastAsia="Times New Roman" w:hAnsi="Times New Roman" w:cs="Times New Roman"/>
                <w:sz w:val="24"/>
                <w:szCs w:val="24"/>
                <w:lang w:eastAsia="ar-SA"/>
              </w:rPr>
              <w:t xml:space="preserve"> (</w:t>
            </w:r>
            <w:r w:rsidRPr="00FB791F">
              <w:rPr>
                <w:rFonts w:ascii="Times New Roman" w:eastAsia="Times New Roman" w:hAnsi="Times New Roman" w:cs="Arial"/>
                <w:sz w:val="24"/>
                <w:szCs w:val="24"/>
                <w:lang w:eastAsia="ar-SA"/>
              </w:rPr>
              <w:t>20%).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FB791F" w:rsidRPr="00FB791F" w:rsidRDefault="00FB791F" w:rsidP="00FB791F">
            <w:pPr>
              <w:suppressAutoHyphens/>
              <w:spacing w:after="0" w:line="240" w:lineRule="auto"/>
              <w:ind w:firstLine="34"/>
              <w:jc w:val="both"/>
              <w:rPr>
                <w:rFonts w:ascii="Times New Roman" w:hAnsi="Times New Roman" w:cs="Times New Roman"/>
                <w:sz w:val="24"/>
                <w:szCs w:val="24"/>
              </w:rPr>
            </w:pPr>
            <w:r w:rsidRPr="00FB791F">
              <w:rPr>
                <w:rFonts w:ascii="Times New Roman" w:hAnsi="Times New Roman" w:cs="Times New Roman"/>
                <w:sz w:val="24"/>
                <w:szCs w:val="24"/>
              </w:rPr>
              <w:t>Оценивается на основании сведений (информации) о выданной Центральным Банком Российской Федерации лицензии на осуществления банковских операций, указанных в выписке из ЕГРЮЛ:</w:t>
            </w:r>
          </w:p>
          <w:p w:rsidR="003E6789" w:rsidRPr="003E6789" w:rsidRDefault="003E6789" w:rsidP="003E6789">
            <w:pPr>
              <w:suppressAutoHyphens/>
              <w:spacing w:after="0" w:line="240" w:lineRule="auto"/>
              <w:ind w:firstLine="176"/>
              <w:jc w:val="both"/>
              <w:rPr>
                <w:rFonts w:ascii="Times New Roman" w:eastAsia="Times New Roman" w:hAnsi="Times New Roman" w:cs="Arial"/>
                <w:bCs/>
                <w:sz w:val="24"/>
                <w:szCs w:val="24"/>
                <w:lang w:eastAsia="ar-SA"/>
              </w:rPr>
            </w:pPr>
            <w:r w:rsidRPr="003E6789">
              <w:rPr>
                <w:rFonts w:ascii="Times New Roman" w:eastAsia="Times New Roman" w:hAnsi="Times New Roman" w:cs="Arial"/>
                <w:sz w:val="24"/>
                <w:szCs w:val="24"/>
                <w:lang w:eastAsia="ar-SA"/>
              </w:rPr>
              <w:t>- Опыт оказания банковских услуг менее 1 года – 0 баллов;</w:t>
            </w:r>
          </w:p>
          <w:p w:rsidR="003E6789" w:rsidRPr="003E6789" w:rsidRDefault="003E6789" w:rsidP="003E6789">
            <w:pPr>
              <w:suppressAutoHyphens/>
              <w:spacing w:after="0" w:line="240" w:lineRule="auto"/>
              <w:ind w:firstLine="176"/>
              <w:jc w:val="both"/>
              <w:rPr>
                <w:rFonts w:ascii="Times New Roman" w:eastAsia="Times New Roman" w:hAnsi="Times New Roman" w:cs="Arial"/>
                <w:bCs/>
                <w:sz w:val="24"/>
                <w:szCs w:val="24"/>
                <w:lang w:eastAsia="ar-SA"/>
              </w:rPr>
            </w:pPr>
            <w:r w:rsidRPr="003E6789">
              <w:rPr>
                <w:rFonts w:ascii="Times New Roman" w:eastAsia="Times New Roman" w:hAnsi="Times New Roman" w:cs="Arial"/>
                <w:bCs/>
                <w:sz w:val="24"/>
                <w:szCs w:val="24"/>
                <w:lang w:eastAsia="ar-SA"/>
              </w:rPr>
              <w:t xml:space="preserve">- </w:t>
            </w:r>
            <w:r w:rsidRPr="003E6789">
              <w:rPr>
                <w:rFonts w:ascii="Times New Roman" w:eastAsia="Times New Roman" w:hAnsi="Times New Roman" w:cs="Arial"/>
                <w:sz w:val="24"/>
                <w:szCs w:val="24"/>
                <w:lang w:eastAsia="ar-SA"/>
              </w:rPr>
              <w:t>Опыт оказания банковских услуг</w:t>
            </w:r>
            <w:r w:rsidRPr="003E6789">
              <w:rPr>
                <w:rFonts w:ascii="Times New Roman" w:eastAsia="Times New Roman" w:hAnsi="Times New Roman" w:cs="Arial"/>
                <w:bCs/>
                <w:sz w:val="24"/>
                <w:szCs w:val="24"/>
                <w:lang w:eastAsia="ar-SA"/>
              </w:rPr>
              <w:t xml:space="preserve"> от 1 (включительно) года до 2 лет – 1 баллов;</w:t>
            </w:r>
          </w:p>
          <w:p w:rsidR="003E6789" w:rsidRPr="003E6789" w:rsidRDefault="003E6789" w:rsidP="003E6789">
            <w:pPr>
              <w:suppressAutoHyphens/>
              <w:spacing w:after="0" w:line="240" w:lineRule="auto"/>
              <w:ind w:firstLine="176"/>
              <w:jc w:val="both"/>
              <w:rPr>
                <w:rFonts w:ascii="Times New Roman" w:eastAsia="Times New Roman" w:hAnsi="Times New Roman" w:cs="Arial"/>
                <w:bCs/>
                <w:sz w:val="24"/>
                <w:szCs w:val="24"/>
                <w:lang w:eastAsia="ar-SA"/>
              </w:rPr>
            </w:pPr>
            <w:r w:rsidRPr="003E6789">
              <w:rPr>
                <w:rFonts w:ascii="Times New Roman" w:eastAsia="Times New Roman" w:hAnsi="Times New Roman" w:cs="Arial"/>
                <w:bCs/>
                <w:sz w:val="24"/>
                <w:szCs w:val="24"/>
                <w:lang w:eastAsia="ar-SA"/>
              </w:rPr>
              <w:t xml:space="preserve">- </w:t>
            </w:r>
            <w:r w:rsidRPr="003E6789">
              <w:rPr>
                <w:rFonts w:ascii="Times New Roman" w:eastAsia="Times New Roman" w:hAnsi="Times New Roman" w:cs="Arial"/>
                <w:sz w:val="24"/>
                <w:szCs w:val="24"/>
                <w:lang w:eastAsia="ar-SA"/>
              </w:rPr>
              <w:t>Опыт оказания банковских услуг</w:t>
            </w:r>
            <w:r w:rsidRPr="003E6789">
              <w:rPr>
                <w:rFonts w:ascii="Times New Roman" w:eastAsia="Times New Roman" w:hAnsi="Times New Roman" w:cs="Arial"/>
                <w:bCs/>
                <w:sz w:val="24"/>
                <w:szCs w:val="24"/>
                <w:lang w:eastAsia="ar-SA"/>
              </w:rPr>
              <w:t xml:space="preserve"> от 2 (включительно) лет до 3 лет – 2 балла;</w:t>
            </w:r>
          </w:p>
          <w:p w:rsidR="003E6789" w:rsidRPr="003E6789" w:rsidRDefault="003E6789" w:rsidP="003E6789">
            <w:pPr>
              <w:suppressAutoHyphens/>
              <w:spacing w:after="0" w:line="240" w:lineRule="auto"/>
              <w:ind w:firstLine="176"/>
              <w:jc w:val="both"/>
              <w:rPr>
                <w:rFonts w:ascii="Times New Roman" w:eastAsia="Times New Roman" w:hAnsi="Times New Roman" w:cs="Arial"/>
                <w:bCs/>
                <w:sz w:val="24"/>
                <w:szCs w:val="24"/>
                <w:lang w:eastAsia="ar-SA"/>
              </w:rPr>
            </w:pPr>
            <w:r w:rsidRPr="003E6789">
              <w:rPr>
                <w:rFonts w:ascii="Times New Roman" w:eastAsia="Times New Roman" w:hAnsi="Times New Roman" w:cs="Arial"/>
                <w:bCs/>
                <w:sz w:val="24"/>
                <w:szCs w:val="24"/>
                <w:lang w:eastAsia="ar-SA"/>
              </w:rPr>
              <w:t>- Опыт оказания банковских услуг от 3 (включительно) лет до 4 лет – 3 балла;</w:t>
            </w:r>
          </w:p>
          <w:p w:rsidR="003E6789" w:rsidRPr="003E6789" w:rsidRDefault="003E6789" w:rsidP="003E6789">
            <w:pPr>
              <w:suppressAutoHyphens/>
              <w:spacing w:after="0" w:line="240" w:lineRule="auto"/>
              <w:ind w:firstLine="176"/>
              <w:jc w:val="both"/>
              <w:rPr>
                <w:rFonts w:ascii="Times New Roman" w:eastAsia="Times New Roman" w:hAnsi="Times New Roman" w:cs="Arial"/>
                <w:bCs/>
                <w:sz w:val="24"/>
                <w:szCs w:val="24"/>
                <w:lang w:eastAsia="ar-SA"/>
              </w:rPr>
            </w:pPr>
            <w:r w:rsidRPr="003E6789">
              <w:rPr>
                <w:rFonts w:ascii="Times New Roman" w:eastAsia="Times New Roman" w:hAnsi="Times New Roman" w:cs="Arial"/>
                <w:bCs/>
                <w:sz w:val="24"/>
                <w:szCs w:val="24"/>
                <w:lang w:eastAsia="ar-SA"/>
              </w:rPr>
              <w:t>- Опыт оказания банковских услуг от 4 (включительно) лет до 5 лет – 4 балла;</w:t>
            </w:r>
          </w:p>
          <w:p w:rsidR="00A11290" w:rsidRPr="00C12E0D" w:rsidRDefault="003E6789" w:rsidP="003E6789">
            <w:pPr>
              <w:suppressAutoHyphens/>
              <w:spacing w:after="0" w:line="240" w:lineRule="auto"/>
              <w:ind w:firstLine="176"/>
              <w:jc w:val="both"/>
            </w:pPr>
            <w:r w:rsidRPr="003E6789">
              <w:rPr>
                <w:rFonts w:ascii="Times New Roman" w:eastAsia="Times New Roman" w:hAnsi="Times New Roman" w:cs="Arial"/>
                <w:bCs/>
                <w:sz w:val="24"/>
                <w:szCs w:val="24"/>
                <w:lang w:eastAsia="ar-SA"/>
              </w:rPr>
              <w:t xml:space="preserve">- </w:t>
            </w:r>
            <w:r w:rsidRPr="003E6789">
              <w:rPr>
                <w:rFonts w:ascii="Times New Roman" w:eastAsia="Times New Roman" w:hAnsi="Times New Roman" w:cs="Arial"/>
                <w:sz w:val="24"/>
                <w:szCs w:val="24"/>
                <w:lang w:eastAsia="ar-SA"/>
              </w:rPr>
              <w:t>Опыт оказания банковских услуг</w:t>
            </w:r>
            <w:r w:rsidRPr="003E6789">
              <w:rPr>
                <w:rFonts w:ascii="Times New Roman" w:eastAsia="Times New Roman" w:hAnsi="Times New Roman" w:cs="Arial"/>
                <w:bCs/>
                <w:sz w:val="24"/>
                <w:szCs w:val="24"/>
                <w:lang w:eastAsia="ar-SA"/>
              </w:rPr>
              <w:t xml:space="preserve"> более 5 лет – 5 баллов</w:t>
            </w:r>
          </w:p>
        </w:tc>
      </w:tr>
      <w:tr w:rsidR="004A5EBA" w:rsidTr="00F81965">
        <w:trPr>
          <w:trHeight w:val="632"/>
        </w:trPr>
        <w:tc>
          <w:tcPr>
            <w:tcW w:w="993" w:type="dxa"/>
            <w:tcBorders>
              <w:top w:val="single" w:sz="4" w:space="0" w:color="000000"/>
              <w:left w:val="single" w:sz="4" w:space="0" w:color="000000"/>
              <w:bottom w:val="single" w:sz="4" w:space="0" w:color="000000"/>
            </w:tcBorders>
            <w:shd w:val="clear" w:color="auto" w:fill="auto"/>
          </w:tcPr>
          <w:p w:rsidR="004A5EBA" w:rsidRPr="00C12E0D" w:rsidRDefault="004A5EBA" w:rsidP="008F3CB3">
            <w:pPr>
              <w:spacing w:after="0" w:line="240" w:lineRule="auto"/>
              <w:jc w:val="both"/>
              <w:rPr>
                <w:rFonts w:ascii="Times New Roman" w:eastAsia="Times New Roman" w:hAnsi="Times New Roman"/>
                <w:b/>
                <w:bCs/>
                <w:sz w:val="24"/>
                <w:szCs w:val="24"/>
              </w:rPr>
            </w:pPr>
            <w:r w:rsidRPr="00C12E0D">
              <w:rPr>
                <w:rFonts w:ascii="Times New Roman" w:eastAsia="Times New Roman" w:hAnsi="Times New Roman"/>
                <w:b/>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4A5EBA" w:rsidRPr="003E6789" w:rsidRDefault="00580F67" w:rsidP="00580F67">
            <w:pPr>
              <w:spacing w:after="0" w:line="240" w:lineRule="auto"/>
              <w:rPr>
                <w:rFonts w:ascii="Times New Roman" w:hAnsi="Times New Roman"/>
                <w:sz w:val="24"/>
                <w:szCs w:val="24"/>
              </w:rPr>
            </w:pPr>
            <w:r w:rsidRPr="003E6789">
              <w:rPr>
                <w:rFonts w:ascii="Times New Roman" w:hAnsi="Times New Roman"/>
                <w:sz w:val="24"/>
                <w:szCs w:val="24"/>
              </w:rPr>
              <w:t>Присутствие Банка на территории г. Мурманска</w:t>
            </w:r>
            <w:r w:rsidR="004A5EBA" w:rsidRPr="003E6789">
              <w:rPr>
                <w:rFonts w:ascii="Times New Roman" w:hAnsi="Times New Roman"/>
                <w:sz w:val="24"/>
                <w:szCs w:val="24"/>
              </w:rPr>
              <w:t xml:space="preserve"> </w:t>
            </w:r>
            <w:r w:rsidRPr="003E6789">
              <w:rPr>
                <w:rFonts w:ascii="Times New Roman" w:hAnsi="Times New Roman"/>
                <w:sz w:val="24"/>
                <w:szCs w:val="24"/>
              </w:rPr>
              <w:t>(10</w:t>
            </w:r>
            <w:r w:rsidR="004A5EBA" w:rsidRPr="003E6789">
              <w:rPr>
                <w:rFonts w:ascii="Times New Roman" w:hAnsi="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580F67" w:rsidRDefault="00FB1D5C" w:rsidP="00580F67">
            <w:pPr>
              <w:spacing w:after="0" w:line="240" w:lineRule="auto"/>
              <w:jc w:val="both"/>
              <w:rPr>
                <w:rFonts w:ascii="Times New Roman" w:eastAsia="Calibri" w:hAnsi="Times New Roman" w:cs="Times New Roman"/>
                <w:color w:val="000000" w:themeColor="text1"/>
                <w:sz w:val="24"/>
                <w:szCs w:val="24"/>
                <w:lang w:eastAsia="ar-SA"/>
              </w:rPr>
            </w:pPr>
            <w:r w:rsidRPr="00C12E0D">
              <w:rPr>
                <w:rFonts w:ascii="Times New Roman" w:eastAsia="Times New Roman" w:hAnsi="Times New Roman"/>
                <w:sz w:val="24"/>
                <w:szCs w:val="24"/>
                <w:lang w:eastAsia="ru-RU"/>
              </w:rPr>
              <w:t>Оценка заявок по критерию</w:t>
            </w:r>
            <w:r w:rsidRPr="00C12E0D">
              <w:rPr>
                <w:rFonts w:ascii="Times New Roman" w:eastAsia="Times New Roman" w:hAnsi="Times New Roman"/>
                <w:color w:val="000000"/>
                <w:sz w:val="24"/>
                <w:szCs w:val="24"/>
                <w:shd w:val="clear" w:color="auto" w:fill="FFFFFF"/>
                <w:lang w:eastAsia="ru-RU"/>
              </w:rPr>
              <w:t xml:space="preserve"> «</w:t>
            </w:r>
            <w:r w:rsidR="00580F67" w:rsidRPr="004F1CE9">
              <w:rPr>
                <w:rFonts w:ascii="Times New Roman" w:eastAsia="Times New Roman" w:hAnsi="Times New Roman" w:cs="Times New Roman"/>
                <w:color w:val="000000"/>
                <w:sz w:val="24"/>
                <w:szCs w:val="24"/>
                <w:lang w:eastAsia="ru-RU"/>
              </w:rPr>
              <w:t>Присутствие Банка на территории г. Мурманска</w:t>
            </w:r>
            <w:r w:rsidRPr="00C12E0D">
              <w:rPr>
                <w:rFonts w:ascii="Times New Roman" w:eastAsia="Times New Roman" w:hAnsi="Times New Roman"/>
                <w:color w:val="000000"/>
                <w:sz w:val="24"/>
                <w:szCs w:val="24"/>
                <w:shd w:val="clear" w:color="auto" w:fill="FFFFFF"/>
                <w:lang w:eastAsia="ru-RU"/>
              </w:rPr>
              <w:t xml:space="preserve">» </w:t>
            </w:r>
            <w:r w:rsidRPr="00C12E0D">
              <w:rPr>
                <w:rFonts w:ascii="Times New Roman" w:eastAsia="Times New Roman" w:hAnsi="Times New Roman"/>
                <w:sz w:val="24"/>
                <w:szCs w:val="24"/>
                <w:lang w:eastAsia="ru-RU"/>
              </w:rPr>
              <w:t>определяется на основе предоставленн</w:t>
            </w:r>
            <w:r w:rsidR="00580F67">
              <w:rPr>
                <w:rFonts w:ascii="Times New Roman" w:eastAsia="Times New Roman" w:hAnsi="Times New Roman"/>
                <w:sz w:val="24"/>
                <w:szCs w:val="24"/>
                <w:lang w:eastAsia="ru-RU"/>
              </w:rPr>
              <w:t>ого</w:t>
            </w:r>
            <w:r w:rsidRPr="00C12E0D">
              <w:rPr>
                <w:rFonts w:ascii="Times New Roman" w:eastAsia="Times New Roman" w:hAnsi="Times New Roman"/>
                <w:sz w:val="24"/>
                <w:szCs w:val="24"/>
                <w:lang w:eastAsia="ru-RU"/>
              </w:rPr>
              <w:t xml:space="preserve"> пис</w:t>
            </w:r>
            <w:r w:rsidR="00580F67">
              <w:rPr>
                <w:rFonts w:ascii="Times New Roman" w:eastAsia="Times New Roman" w:hAnsi="Times New Roman"/>
                <w:sz w:val="24"/>
                <w:szCs w:val="24"/>
                <w:lang w:eastAsia="ru-RU"/>
              </w:rPr>
              <w:t xml:space="preserve">ьма в произвольной форме </w:t>
            </w:r>
            <w:r w:rsidRPr="00C12E0D">
              <w:rPr>
                <w:rFonts w:ascii="Times New Roman" w:eastAsia="Times New Roman" w:hAnsi="Times New Roman"/>
                <w:sz w:val="24"/>
                <w:szCs w:val="24"/>
                <w:lang w:eastAsia="ru-RU"/>
              </w:rPr>
              <w:t xml:space="preserve"> </w:t>
            </w:r>
            <w:r w:rsidR="00580F67" w:rsidRPr="00B81D13">
              <w:rPr>
                <w:rFonts w:ascii="Times New Roman" w:eastAsia="Calibri" w:hAnsi="Times New Roman" w:cs="Times New Roman"/>
                <w:sz w:val="24"/>
                <w:szCs w:val="24"/>
                <w:lang w:eastAsia="ar-SA"/>
              </w:rPr>
              <w:t>за</w:t>
            </w:r>
            <w:r w:rsidR="00580F67">
              <w:rPr>
                <w:rFonts w:ascii="Times New Roman" w:eastAsia="Calibri" w:hAnsi="Times New Roman" w:cs="Times New Roman"/>
                <w:sz w:val="24"/>
                <w:szCs w:val="24"/>
                <w:lang w:eastAsia="ar-SA"/>
              </w:rPr>
              <w:t>веренно</w:t>
            </w:r>
            <w:r w:rsidR="00580F67" w:rsidRPr="00E34909">
              <w:rPr>
                <w:rFonts w:ascii="Times New Roman" w:eastAsia="Calibri" w:hAnsi="Times New Roman" w:cs="Times New Roman"/>
                <w:sz w:val="24"/>
                <w:szCs w:val="24"/>
                <w:lang w:eastAsia="ar-SA"/>
              </w:rPr>
              <w:t>е уполномоченным лицом Участника закупки</w:t>
            </w:r>
            <w:r w:rsidR="00580F67">
              <w:rPr>
                <w:rFonts w:ascii="Times New Roman" w:eastAsia="Calibri" w:hAnsi="Times New Roman" w:cs="Times New Roman"/>
                <w:sz w:val="24"/>
                <w:szCs w:val="24"/>
                <w:lang w:eastAsia="ar-SA"/>
              </w:rPr>
              <w:t>, о п</w:t>
            </w:r>
            <w:r w:rsidR="00580F67" w:rsidRPr="00B81D13">
              <w:rPr>
                <w:rFonts w:ascii="Times New Roman" w:eastAsia="Calibri" w:hAnsi="Times New Roman" w:cs="Times New Roman"/>
                <w:color w:val="000000" w:themeColor="text1"/>
                <w:sz w:val="24"/>
                <w:szCs w:val="24"/>
                <w:lang w:eastAsia="ar-SA"/>
              </w:rPr>
              <w:t>рисутстви</w:t>
            </w:r>
            <w:r w:rsidR="00580F67">
              <w:rPr>
                <w:rFonts w:ascii="Times New Roman" w:eastAsia="Calibri" w:hAnsi="Times New Roman" w:cs="Times New Roman"/>
                <w:color w:val="000000" w:themeColor="text1"/>
                <w:sz w:val="24"/>
                <w:szCs w:val="24"/>
                <w:lang w:eastAsia="ar-SA"/>
              </w:rPr>
              <w:t>и</w:t>
            </w:r>
            <w:r w:rsidR="00580F67" w:rsidRPr="00B81D13">
              <w:rPr>
                <w:rFonts w:ascii="Times New Roman" w:eastAsia="Calibri" w:hAnsi="Times New Roman" w:cs="Times New Roman"/>
                <w:color w:val="000000" w:themeColor="text1"/>
                <w:sz w:val="24"/>
                <w:szCs w:val="24"/>
                <w:lang w:eastAsia="ar-SA"/>
              </w:rPr>
              <w:t xml:space="preserve"> </w:t>
            </w:r>
            <w:r w:rsidR="00580F67">
              <w:rPr>
                <w:rFonts w:ascii="Times New Roman" w:eastAsia="Calibri" w:hAnsi="Times New Roman" w:cs="Times New Roman"/>
                <w:color w:val="000000" w:themeColor="text1"/>
                <w:sz w:val="24"/>
                <w:szCs w:val="24"/>
                <w:lang w:eastAsia="ar-SA"/>
              </w:rPr>
              <w:lastRenderedPageBreak/>
              <w:t>(с указанием адреса) /отсутствии</w:t>
            </w:r>
            <w:r w:rsidR="00580F67" w:rsidRPr="00B81D13">
              <w:rPr>
                <w:rFonts w:ascii="Times New Roman" w:eastAsia="Calibri" w:hAnsi="Times New Roman" w:cs="Times New Roman"/>
                <w:color w:val="000000" w:themeColor="text1"/>
                <w:sz w:val="24"/>
                <w:szCs w:val="24"/>
                <w:lang w:eastAsia="ar-SA"/>
              </w:rPr>
              <w:t xml:space="preserve"> Банка на территории г. Мурманска</w:t>
            </w:r>
            <w:r w:rsidR="00580F67">
              <w:rPr>
                <w:rFonts w:ascii="Times New Roman" w:eastAsia="Calibri" w:hAnsi="Times New Roman" w:cs="Times New Roman"/>
                <w:color w:val="000000" w:themeColor="text1"/>
                <w:sz w:val="24"/>
                <w:szCs w:val="24"/>
                <w:lang w:eastAsia="ar-SA"/>
              </w:rPr>
              <w:t>:</w:t>
            </w:r>
          </w:p>
          <w:p w:rsidR="00580F67" w:rsidRPr="00580F67" w:rsidRDefault="00580F67" w:rsidP="00580F67">
            <w:pPr>
              <w:spacing w:after="0" w:line="240" w:lineRule="auto"/>
              <w:jc w:val="both"/>
              <w:rPr>
                <w:rFonts w:ascii="Times New Roman" w:hAnsi="Times New Roman" w:cs="Times New Roman"/>
                <w:sz w:val="24"/>
                <w:szCs w:val="24"/>
              </w:rPr>
            </w:pPr>
            <w:r w:rsidRPr="00580F67">
              <w:rPr>
                <w:rFonts w:ascii="Times New Roman" w:hAnsi="Times New Roman" w:cs="Times New Roman"/>
                <w:sz w:val="24"/>
                <w:szCs w:val="24"/>
              </w:rPr>
              <w:t>присутствует – 5 баллов;</w:t>
            </w:r>
          </w:p>
          <w:p w:rsidR="00F81965" w:rsidRPr="00F81965" w:rsidRDefault="00F81965" w:rsidP="00F81965">
            <w:pPr>
              <w:suppressAutoHyphens/>
              <w:spacing w:after="0" w:line="240" w:lineRule="auto"/>
              <w:jc w:val="both"/>
              <w:rPr>
                <w:rFonts w:ascii="Times New Roman" w:eastAsia="Times New Roman" w:hAnsi="Times New Roman" w:cs="Times New Roman"/>
                <w:sz w:val="24"/>
                <w:szCs w:val="24"/>
                <w:lang w:eastAsia="ar-SA"/>
              </w:rPr>
            </w:pPr>
            <w:r w:rsidRPr="00F81965">
              <w:rPr>
                <w:rFonts w:ascii="Times New Roman" w:hAnsi="Times New Roman" w:cs="Times New Roman"/>
                <w:sz w:val="24"/>
                <w:szCs w:val="24"/>
              </w:rPr>
              <w:t xml:space="preserve">отсутствует – 0 баллов. </w:t>
            </w:r>
          </w:p>
          <w:p w:rsidR="00C12E0D" w:rsidRPr="00C12E0D" w:rsidRDefault="00C12E0D" w:rsidP="00580F67">
            <w:pPr>
              <w:spacing w:after="0" w:line="240" w:lineRule="auto"/>
              <w:jc w:val="both"/>
              <w:rPr>
                <w:rFonts w:ascii="Times New Roman" w:hAnsi="Times New Roman" w:cs="Times New Roman"/>
                <w:sz w:val="24"/>
                <w:szCs w:val="24"/>
              </w:rPr>
            </w:pPr>
          </w:p>
        </w:tc>
      </w:tr>
    </w:tbl>
    <w:p w:rsidR="00F81965" w:rsidRPr="00F81965" w:rsidRDefault="00F81965" w:rsidP="00F81965">
      <w:pPr>
        <w:suppressAutoHyphens/>
        <w:autoSpaceDE w:val="0"/>
        <w:spacing w:after="0" w:line="240" w:lineRule="auto"/>
        <w:ind w:firstLine="426"/>
        <w:jc w:val="both"/>
        <w:rPr>
          <w:rFonts w:ascii="Times New Roman" w:eastAsia="Calibri" w:hAnsi="Times New Roman" w:cs="Times New Roman"/>
          <w:sz w:val="24"/>
          <w:szCs w:val="24"/>
          <w:lang w:eastAsia="ar-SA"/>
        </w:rPr>
      </w:pPr>
      <w:r w:rsidRPr="00F81965">
        <w:rPr>
          <w:rFonts w:ascii="Times New Roman" w:eastAsia="Calibri" w:hAnsi="Times New Roman" w:cs="Times New Roman"/>
          <w:sz w:val="24"/>
          <w:szCs w:val="24"/>
          <w:lang w:eastAsia="ar-SA"/>
        </w:rPr>
        <w:lastRenderedPageBreak/>
        <w:t>Оценка заявок осуществляется в следующем порядке:</w:t>
      </w:r>
    </w:p>
    <w:p w:rsidR="00F81965" w:rsidRPr="00F81965" w:rsidRDefault="00F81965" w:rsidP="00F81965">
      <w:pPr>
        <w:suppressAutoHyphens/>
        <w:autoSpaceDE w:val="0"/>
        <w:spacing w:after="0" w:line="240" w:lineRule="auto"/>
        <w:jc w:val="both"/>
        <w:rPr>
          <w:rFonts w:ascii="Times New Roman" w:eastAsia="Calibri" w:hAnsi="Times New Roman" w:cs="Times New Roman"/>
          <w:sz w:val="24"/>
          <w:szCs w:val="24"/>
          <w:lang w:eastAsia="ar-SA"/>
        </w:rPr>
      </w:pPr>
      <w:r w:rsidRPr="00F81965">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F81965" w:rsidRPr="00F81965" w:rsidRDefault="00F81965" w:rsidP="00F81965">
      <w:pPr>
        <w:suppressAutoHyphens/>
        <w:autoSpaceDE w:val="0"/>
        <w:spacing w:after="0" w:line="240" w:lineRule="auto"/>
        <w:jc w:val="both"/>
        <w:rPr>
          <w:rFonts w:ascii="Times New Roman" w:eastAsia="Calibri" w:hAnsi="Times New Roman" w:cs="Times New Roman"/>
          <w:sz w:val="24"/>
          <w:szCs w:val="24"/>
          <w:lang w:eastAsia="ar-SA"/>
        </w:rPr>
      </w:pPr>
      <w:r w:rsidRPr="00F81965">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F81965">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F81965" w:rsidRPr="00F81965" w:rsidRDefault="00F81965" w:rsidP="00F81965">
      <w:pPr>
        <w:suppressAutoHyphens/>
        <w:autoSpaceDE w:val="0"/>
        <w:spacing w:after="0" w:line="240" w:lineRule="auto"/>
        <w:jc w:val="both"/>
        <w:rPr>
          <w:rFonts w:ascii="Times New Roman" w:eastAsia="Calibri" w:hAnsi="Times New Roman" w:cs="Times New Roman"/>
          <w:sz w:val="24"/>
          <w:szCs w:val="24"/>
          <w:lang w:eastAsia="ar-SA"/>
        </w:rPr>
      </w:pPr>
      <w:r w:rsidRPr="00F81965">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F81965">
        <w:rPr>
          <w:rFonts w:ascii="Times New Roman" w:eastAsia="Calibri" w:hAnsi="Times New Roman" w:cs="Times New Roman"/>
          <w:szCs w:val="24"/>
          <w:lang w:eastAsia="ar-SA"/>
        </w:rPr>
        <w:t xml:space="preserve"> </w:t>
      </w:r>
      <w:r w:rsidRPr="00F81965">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F81965">
        <w:rPr>
          <w:rFonts w:ascii="Times New Roman" w:eastAsia="Times New Roman" w:hAnsi="Times New Roman" w:cs="Times New Roman"/>
          <w:sz w:val="24"/>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п.п.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F81965" w:rsidRPr="00F81965" w:rsidRDefault="00F81965" w:rsidP="00F81965">
      <w:pPr>
        <w:suppressAutoHyphens/>
        <w:autoSpaceDE w:val="0"/>
        <w:spacing w:after="0" w:line="240" w:lineRule="auto"/>
        <w:jc w:val="both"/>
        <w:rPr>
          <w:rFonts w:ascii="Times New Roman" w:eastAsia="Times New Roman" w:hAnsi="Times New Roman" w:cs="Times New Roman"/>
          <w:sz w:val="24"/>
          <w:szCs w:val="24"/>
          <w:lang w:eastAsia="ar-SA"/>
        </w:rPr>
      </w:pPr>
      <w:r w:rsidRPr="00F81965">
        <w:rPr>
          <w:rFonts w:ascii="Times New Roman" w:eastAsia="Calibri" w:hAnsi="Times New Roman" w:cs="Times New Roman"/>
          <w:sz w:val="24"/>
          <w:szCs w:val="24"/>
          <w:lang w:eastAsia="ar-SA"/>
        </w:rPr>
        <w:t xml:space="preserve">4) </w:t>
      </w:r>
      <w:r w:rsidRPr="00F81965">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F81965" w:rsidRPr="00F81965" w:rsidRDefault="00F81965" w:rsidP="00F81965">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F81965">
        <w:rPr>
          <w:rFonts w:ascii="Times New Roman" w:eastAsia="Times New Roman" w:hAnsi="Times New Roman" w:cs="Times New Roman"/>
          <w:sz w:val="24"/>
          <w:szCs w:val="24"/>
          <w:lang w:eastAsia="ar-SA"/>
        </w:rPr>
        <w:tab/>
        <w:t>Результаты и мотивы решения Комиссии по закупке об отклонении заявки не подлежат обсуждению с Участником запроса предложений.</w:t>
      </w:r>
    </w:p>
    <w:p w:rsidR="00F81965" w:rsidRPr="00F81965" w:rsidRDefault="00F81965" w:rsidP="00F81965">
      <w:pPr>
        <w:suppressAutoHyphens/>
        <w:spacing w:after="0" w:line="240" w:lineRule="auto"/>
        <w:ind w:firstLine="426"/>
        <w:jc w:val="both"/>
        <w:rPr>
          <w:rFonts w:ascii="Times New Roman" w:eastAsia="Times New Roman" w:hAnsi="Times New Roman" w:cs="Times New Roman"/>
          <w:b/>
          <w:sz w:val="24"/>
          <w:szCs w:val="24"/>
          <w:lang w:eastAsia="ar-SA"/>
        </w:rPr>
      </w:pPr>
      <w:r w:rsidRPr="00F81965">
        <w:rPr>
          <w:rFonts w:ascii="Times New Roman" w:eastAsia="Times New Roman" w:hAnsi="Times New Roman" w:cs="Times New Roman"/>
          <w:sz w:val="24"/>
          <w:szCs w:val="24"/>
          <w:lang w:eastAsia="ar-SA"/>
        </w:rPr>
        <w:t xml:space="preserve">4.12.2. </w:t>
      </w:r>
      <w:r w:rsidRPr="00F81965">
        <w:rPr>
          <w:rFonts w:ascii="Times New Roman" w:eastAsia="Times New Roman" w:hAnsi="Times New Roman" w:cs="Times New Roman"/>
          <w:b/>
          <w:sz w:val="24"/>
          <w:szCs w:val="24"/>
          <w:lang w:eastAsia="ar-SA"/>
        </w:rPr>
        <w:t>Оформление окончательного решения Комиссии по закупке.</w:t>
      </w:r>
    </w:p>
    <w:p w:rsidR="00F81965" w:rsidRPr="00F81965" w:rsidRDefault="00F81965" w:rsidP="00F81965">
      <w:pPr>
        <w:suppressAutoHyphens/>
        <w:spacing w:after="0" w:line="240" w:lineRule="auto"/>
        <w:ind w:firstLine="426"/>
        <w:jc w:val="both"/>
        <w:rPr>
          <w:rFonts w:ascii="Times New Roman" w:eastAsia="Times New Roman" w:hAnsi="Times New Roman" w:cs="Times New Roman"/>
          <w:sz w:val="24"/>
          <w:szCs w:val="24"/>
          <w:lang w:eastAsia="ar-SA"/>
        </w:rPr>
      </w:pPr>
      <w:r w:rsidRPr="00F81965">
        <w:rPr>
          <w:rFonts w:ascii="Times New Roman" w:eastAsia="Times New Roman" w:hAnsi="Times New Roman" w:cs="Times New Roman"/>
          <w:sz w:val="24"/>
          <w:szCs w:val="24"/>
          <w:lang w:eastAsia="ar-SA"/>
        </w:rPr>
        <w:t xml:space="preserve">Комиссия по закупке в течение одного рабочего дня, следующего за днем окончания срока подачи заявок на участие в запросе </w:t>
      </w:r>
      <w:r w:rsidRPr="00F81965">
        <w:rPr>
          <w:rFonts w:ascii="Times New Roman" w:eastAsia="Times New Roman" w:hAnsi="Times New Roman" w:cs="Times New Roman"/>
          <w:bCs/>
          <w:sz w:val="24"/>
          <w:lang w:eastAsia="ar-SA"/>
        </w:rPr>
        <w:t>предложений</w:t>
      </w:r>
      <w:r w:rsidRPr="00F81965">
        <w:rPr>
          <w:rFonts w:ascii="Times New Roman" w:eastAsia="Times New Roman" w:hAnsi="Times New Roman" w:cs="Times New Roman"/>
          <w:sz w:val="24"/>
          <w:szCs w:val="24"/>
          <w:lang w:eastAsia="ar-SA"/>
        </w:rPr>
        <w:t xml:space="preserve">, вскрывает, рассматривает заявки на соответствие их требованиям, установленным в Извещении и Документации, оценивает </w:t>
      </w:r>
      <w:r w:rsidRPr="00F81965">
        <w:rPr>
          <w:rFonts w:ascii="Times New Roman" w:eastAsia="Calibri" w:hAnsi="Times New Roman" w:cs="Times New Roman"/>
          <w:bCs/>
          <w:sz w:val="24"/>
          <w:szCs w:val="24"/>
        </w:rPr>
        <w:t>и сопоставляет</w:t>
      </w:r>
      <w:r w:rsidRPr="00F81965">
        <w:rPr>
          <w:rFonts w:ascii="Times New Roman" w:eastAsia="Times New Roman" w:hAnsi="Times New Roman" w:cs="Times New Roman"/>
          <w:sz w:val="24"/>
          <w:szCs w:val="24"/>
          <w:lang w:eastAsia="ar-SA"/>
        </w:rPr>
        <w:t xml:space="preserve"> такие заявки.</w:t>
      </w:r>
    </w:p>
    <w:p w:rsidR="00F81965" w:rsidRPr="00F81965" w:rsidRDefault="00F81965" w:rsidP="00F81965">
      <w:pPr>
        <w:suppressAutoHyphens/>
        <w:spacing w:after="0" w:line="240" w:lineRule="auto"/>
        <w:ind w:firstLine="426"/>
        <w:jc w:val="both"/>
        <w:rPr>
          <w:rFonts w:ascii="Times New Roman" w:eastAsia="Calibri" w:hAnsi="Times New Roman" w:cs="Times New Roman"/>
          <w:sz w:val="24"/>
          <w:szCs w:val="24"/>
          <w:lang w:eastAsia="ar-SA"/>
        </w:rPr>
      </w:pPr>
      <w:r w:rsidRPr="00F81965">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F81965" w:rsidRPr="00F81965" w:rsidRDefault="00F81965" w:rsidP="00F81965">
      <w:pPr>
        <w:spacing w:after="0" w:line="240" w:lineRule="auto"/>
        <w:ind w:firstLine="425"/>
        <w:jc w:val="both"/>
        <w:rPr>
          <w:rFonts w:ascii="Times New Roman" w:eastAsia="Times New Roman" w:hAnsi="Times New Roman" w:cs="Times New Roman"/>
          <w:sz w:val="24"/>
          <w:szCs w:val="24"/>
          <w:lang w:eastAsia="ar-SA"/>
        </w:rPr>
      </w:pPr>
      <w:r w:rsidRPr="00F81965">
        <w:rPr>
          <w:rFonts w:ascii="Times New Roman" w:eastAsia="Times New Roman" w:hAnsi="Times New Roman" w:cs="Times New Roman"/>
          <w:sz w:val="24"/>
          <w:szCs w:val="24"/>
          <w:lang w:eastAsia="ar-SA"/>
        </w:rPr>
        <w:t>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на официальном сайте не позднее чем через три дня со дня подписания такого протокола.</w:t>
      </w:r>
    </w:p>
    <w:p w:rsidR="00F81965" w:rsidRPr="00F81965" w:rsidRDefault="00F81965" w:rsidP="00F81965">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r w:rsidRPr="00F81965">
        <w:rPr>
          <w:rFonts w:ascii="Times New Roman" w:eastAsia="Times New Roman" w:hAnsi="Times New Roman" w:cs="Times New Roman"/>
          <w:sz w:val="24"/>
          <w:szCs w:val="24"/>
          <w:lang w:eastAsia="ar-SA"/>
        </w:rPr>
        <w:t>4.12.3</w:t>
      </w:r>
      <w:r w:rsidRPr="00F81965">
        <w:rPr>
          <w:rFonts w:ascii="Times New Roman" w:eastAsia="Times New Roman" w:hAnsi="Times New Roman" w:cs="Times New Roman"/>
          <w:b/>
          <w:sz w:val="24"/>
          <w:szCs w:val="24"/>
          <w:lang w:eastAsia="ar-SA"/>
        </w:rPr>
        <w:t xml:space="preserve">. </w:t>
      </w:r>
      <w:r w:rsidRPr="00F81965">
        <w:rPr>
          <w:rFonts w:ascii="Times New Roman" w:eastAsia="Times New Roman" w:hAnsi="Times New Roman" w:cs="Times New Roman"/>
          <w:sz w:val="24"/>
          <w:szCs w:val="24"/>
          <w:lang w:eastAsia="ar-SA"/>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w:t>
      </w:r>
      <w:r w:rsidRPr="00F81965">
        <w:rPr>
          <w:rFonts w:ascii="Times New Roman" w:eastAsia="Times New Roman" w:hAnsi="Times New Roman" w:cs="Times New Roman"/>
          <w:sz w:val="24"/>
          <w:szCs w:val="24"/>
          <w:lang w:eastAsia="ar-SA"/>
        </w:rPr>
        <w:lastRenderedPageBreak/>
        <w:t>Документации не была признана ни одна заявка или была признана только одна заявка, запрос предложений признается несостоявшимся.</w:t>
      </w:r>
      <w:r w:rsidRPr="00F81965">
        <w:rPr>
          <w:rFonts w:ascii="Times New Roman" w:eastAsia="Times New Roman" w:hAnsi="Times New Roman" w:cs="Times New Roman"/>
          <w:color w:val="FF0000"/>
          <w:sz w:val="24"/>
          <w:szCs w:val="24"/>
          <w:lang w:eastAsia="ar-SA"/>
        </w:rPr>
        <w:t xml:space="preserve"> </w:t>
      </w:r>
      <w:r w:rsidRPr="00F81965">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Pr="00F81965">
        <w:rPr>
          <w:rFonts w:ascii="Times New Roman" w:eastAsia="Times New Roman" w:hAnsi="Times New Roman" w:cs="Times New Roman"/>
          <w:color w:val="FF0000"/>
          <w:sz w:val="24"/>
          <w:szCs w:val="24"/>
          <w:lang w:eastAsia="ar-SA"/>
        </w:rPr>
        <w:t xml:space="preserve"> </w:t>
      </w:r>
      <w:r w:rsidRPr="00F81965">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F81965" w:rsidRPr="00F81965" w:rsidRDefault="00244A6A" w:rsidP="00F81965">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93" w:name="_Toc386464007"/>
      <w:bookmarkStart w:id="94" w:name="_Toc403634883"/>
      <w:bookmarkStart w:id="95" w:name="_Toc403725267"/>
      <w:bookmarkStart w:id="96" w:name="_Toc403725338"/>
      <w:bookmarkStart w:id="97" w:name="_Toc411497387"/>
      <w:bookmarkStart w:id="98" w:name="_Toc430953718"/>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r>
      <w:bookmarkEnd w:id="93"/>
      <w:bookmarkEnd w:id="94"/>
      <w:bookmarkEnd w:id="95"/>
      <w:bookmarkEnd w:id="96"/>
      <w:bookmarkEnd w:id="97"/>
      <w:r w:rsidR="00F81965" w:rsidRPr="00F81965">
        <w:rPr>
          <w:rFonts w:ascii="Times New Roman" w:eastAsia="Times New Roman" w:hAnsi="Times New Roman" w:cs="Times New Roman"/>
          <w:b/>
          <w:sz w:val="24"/>
          <w:szCs w:val="24"/>
          <w:lang w:eastAsia="ar-SA"/>
        </w:rPr>
        <w:t>Заключение Договора.</w:t>
      </w:r>
      <w:bookmarkEnd w:id="98"/>
    </w:p>
    <w:p w:rsidR="00F81965" w:rsidRPr="00F81965" w:rsidRDefault="00F81965" w:rsidP="00F81965">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F81965">
        <w:rPr>
          <w:rFonts w:ascii="Times New Roman" w:eastAsia="Times New Roman" w:hAnsi="Times New Roman" w:cs="Times New Roman"/>
          <w:sz w:val="24"/>
          <w:szCs w:val="24"/>
          <w:lang w:eastAsia="ar-SA"/>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F81965" w:rsidRPr="00F81965" w:rsidRDefault="00F81965" w:rsidP="00F81965">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F81965">
        <w:rPr>
          <w:rFonts w:ascii="Times New Roman" w:eastAsia="Times New Roman" w:hAnsi="Times New Roman" w:cs="Times New Roman"/>
          <w:sz w:val="24"/>
          <w:szCs w:val="24"/>
          <w:lang w:eastAsia="ar-SA"/>
        </w:rPr>
        <w:t>4.13.2.</w:t>
      </w:r>
      <w:r w:rsidRPr="00F81965">
        <w:rPr>
          <w:rFonts w:ascii="Times New Roman" w:eastAsia="Times New Roman" w:hAnsi="Times New Roman" w:cs="Times New Roman"/>
          <w:b/>
          <w:sz w:val="24"/>
          <w:szCs w:val="24"/>
          <w:lang w:eastAsia="ar-SA"/>
        </w:rPr>
        <w:t xml:space="preserve"> </w:t>
      </w:r>
      <w:r w:rsidRPr="00F81965">
        <w:rPr>
          <w:rFonts w:ascii="Times New Roman" w:eastAsia="Times New Roman" w:hAnsi="Times New Roman" w:cs="Times New Roman"/>
          <w:sz w:val="24"/>
          <w:szCs w:val="24"/>
          <w:lang w:eastAsia="ar-SA"/>
        </w:rPr>
        <w:t>Участник запроса предложений, признанный</w:t>
      </w:r>
      <w:r w:rsidRPr="00F81965">
        <w:rPr>
          <w:rFonts w:ascii="Times New Roman" w:eastAsia="Times New Roman" w:hAnsi="Times New Roman" w:cs="Times New Roman"/>
          <w:b/>
          <w:sz w:val="24"/>
          <w:szCs w:val="24"/>
          <w:lang w:eastAsia="ar-SA"/>
        </w:rPr>
        <w:t xml:space="preserve"> </w:t>
      </w:r>
      <w:r w:rsidRPr="00F81965">
        <w:rPr>
          <w:rFonts w:ascii="Times New Roman" w:eastAsia="Times New Roman" w:hAnsi="Times New Roman" w:cs="Times New Roman"/>
          <w:sz w:val="24"/>
          <w:szCs w:val="24"/>
          <w:lang w:eastAsia="ar-SA"/>
        </w:rPr>
        <w:t>Победителем, либо иное лицо,</w:t>
      </w:r>
      <w:r w:rsidRPr="00F81965">
        <w:rPr>
          <w:rFonts w:ascii="Times New Roman" w:eastAsia="Times New Roman" w:hAnsi="Times New Roman" w:cs="Times New Roman"/>
          <w:bCs/>
          <w:sz w:val="24"/>
          <w:lang w:eastAsia="ar-SA"/>
        </w:rPr>
        <w:t xml:space="preserve"> </w:t>
      </w:r>
      <w:r w:rsidRPr="00F81965">
        <w:rPr>
          <w:rFonts w:ascii="Times New Roman" w:eastAsia="Times New Roman" w:hAnsi="Times New Roman" w:cs="Times New Roman"/>
          <w:sz w:val="24"/>
          <w:szCs w:val="24"/>
          <w:lang w:eastAsia="ar-SA"/>
        </w:rPr>
        <w:t xml:space="preserve">с которым заключается Договор в соответствии с п. 4.12.3., обязан заключить Договор поставки (далее - Договор), являющийся </w:t>
      </w:r>
      <w:hyperlink w:anchor="_Приложение_№_4" w:history="1">
        <w:r w:rsidRPr="00F81965">
          <w:rPr>
            <w:rFonts w:ascii="Times New Roman" w:eastAsia="Times New Roman" w:hAnsi="Times New Roman" w:cs="Times New Roman"/>
            <w:sz w:val="24"/>
            <w:szCs w:val="24"/>
            <w:lang w:eastAsia="ar-SA"/>
          </w:rPr>
          <w:t>Приложением № 4</w:t>
        </w:r>
      </w:hyperlink>
      <w:r w:rsidRPr="00F81965">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F81965" w:rsidRPr="00F81965" w:rsidRDefault="00F81965" w:rsidP="00F81965">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F81965">
        <w:rPr>
          <w:rFonts w:ascii="Times New Roman" w:eastAsia="Times New Roman" w:hAnsi="Times New Roman" w:cs="Times New Roman"/>
          <w:sz w:val="24"/>
          <w:szCs w:val="24"/>
          <w:lang w:eastAsia="ar-SA"/>
        </w:rPr>
        <w:t xml:space="preserve">4.13.3. Договор, являющийся </w:t>
      </w:r>
      <w:hyperlink w:anchor="_Приложение_№_4" w:history="1">
        <w:r w:rsidRPr="00F81965">
          <w:rPr>
            <w:rFonts w:ascii="Times New Roman" w:eastAsia="Times New Roman" w:hAnsi="Times New Roman" w:cs="Times New Roman"/>
            <w:sz w:val="24"/>
            <w:szCs w:val="24"/>
            <w:lang w:eastAsia="ar-SA"/>
          </w:rPr>
          <w:t>Приложением № 4</w:t>
        </w:r>
      </w:hyperlink>
      <w:r w:rsidRPr="00F81965">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F81965" w:rsidRPr="00F81965" w:rsidRDefault="00F81965" w:rsidP="00F81965">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F81965">
        <w:rPr>
          <w:rFonts w:ascii="Times New Roman" w:eastAsia="Times New Roman" w:hAnsi="Times New Roman" w:cs="Times New Roman"/>
          <w:sz w:val="24"/>
          <w:szCs w:val="24"/>
          <w:lang w:eastAsia="ar-SA"/>
        </w:rPr>
        <w:t>4.13.4</w:t>
      </w:r>
      <w:r w:rsidRPr="00F81965">
        <w:rPr>
          <w:rFonts w:ascii="Times New Roman" w:eastAsia="Times New Roman" w:hAnsi="Times New Roman" w:cs="Times New Roman"/>
          <w:b/>
          <w:sz w:val="24"/>
          <w:szCs w:val="24"/>
          <w:lang w:eastAsia="ar-SA"/>
        </w:rPr>
        <w:t xml:space="preserve">. </w:t>
      </w:r>
      <w:r w:rsidRPr="00F81965">
        <w:rPr>
          <w:rFonts w:ascii="Times New Roman" w:eastAsia="Times New Roman" w:hAnsi="Times New Roman" w:cs="Times New Roman"/>
          <w:sz w:val="24"/>
          <w:szCs w:val="24"/>
          <w:lang w:eastAsia="ar-SA"/>
        </w:rPr>
        <w:t>В случае если Участник запроса предложений (согласно п. 4.13.2.), обязанный заключить Договор, не предоставил Заказчику</w:t>
      </w:r>
      <w:r w:rsidRPr="00F81965">
        <w:rPr>
          <w:rFonts w:ascii="Times New Roman" w:eastAsia="Times New Roman" w:hAnsi="Times New Roman" w:cs="Times New Roman"/>
          <w:color w:val="FF0000"/>
          <w:sz w:val="24"/>
          <w:szCs w:val="24"/>
          <w:lang w:eastAsia="ar-SA"/>
        </w:rPr>
        <w:t xml:space="preserve"> </w:t>
      </w:r>
      <w:r w:rsidRPr="00F81965">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F81965">
          <w:rPr>
            <w:rFonts w:ascii="Times New Roman" w:eastAsia="Times New Roman" w:hAnsi="Times New Roman" w:cs="Times New Roman"/>
            <w:sz w:val="24"/>
            <w:szCs w:val="24"/>
            <w:lang w:eastAsia="ar-SA"/>
          </w:rPr>
          <w:t>Приложением № 4</w:t>
        </w:r>
      </w:hyperlink>
      <w:r w:rsidRPr="00F81965">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Заказчиком уклонившимся от заключения Договора.</w:t>
      </w:r>
    </w:p>
    <w:p w:rsidR="00F81965" w:rsidRPr="00F81965" w:rsidRDefault="00F81965" w:rsidP="00F81965">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F81965">
        <w:rPr>
          <w:rFonts w:ascii="Times New Roman" w:eastAsia="Times New Roman" w:hAnsi="Times New Roman" w:cs="Times New Roman"/>
          <w:sz w:val="24"/>
          <w:szCs w:val="24"/>
          <w:lang w:eastAsia="ar-SA"/>
        </w:rPr>
        <w:t>4.13.5.</w:t>
      </w:r>
      <w:r w:rsidRPr="00F81965">
        <w:rPr>
          <w:rFonts w:ascii="Times New Roman" w:eastAsia="Times New Roman" w:hAnsi="Times New Roman" w:cs="Times New Roman"/>
          <w:b/>
          <w:sz w:val="24"/>
          <w:szCs w:val="24"/>
          <w:lang w:eastAsia="ar-SA"/>
        </w:rPr>
        <w:t xml:space="preserve"> </w:t>
      </w:r>
      <w:r w:rsidRPr="00F81965">
        <w:rPr>
          <w:rFonts w:ascii="Times New Roman" w:eastAsia="Times New Roman" w:hAnsi="Times New Roman" w:cs="Times New Roman"/>
          <w:sz w:val="24"/>
          <w:szCs w:val="24"/>
          <w:lang w:eastAsia="ar-SA"/>
        </w:rPr>
        <w:t>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 Документации. В случае,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F81965" w:rsidRPr="00F81965" w:rsidRDefault="00F81965" w:rsidP="00F81965">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F81965">
        <w:rPr>
          <w:rFonts w:ascii="Times New Roman" w:eastAsia="Times New Roman" w:hAnsi="Times New Roman" w:cs="Times New Roman"/>
          <w:sz w:val="24"/>
          <w:szCs w:val="24"/>
          <w:lang w:eastAsia="ar-SA"/>
        </w:rPr>
        <w:t>4.13.6.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 Документации.</w:t>
      </w:r>
    </w:p>
    <w:p w:rsidR="00F81965" w:rsidRPr="00F81965" w:rsidRDefault="00F81965" w:rsidP="00F81965">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F81965">
        <w:rPr>
          <w:rFonts w:ascii="Times New Roman" w:eastAsia="Times New Roman" w:hAnsi="Times New Roman" w:cs="Times New Roman"/>
          <w:sz w:val="24"/>
          <w:szCs w:val="24"/>
          <w:lang w:eastAsia="ar-SA"/>
        </w:rPr>
        <w:t xml:space="preserve">4.13.7.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A25752" w:rsidRPr="00244A6A" w:rsidRDefault="00A25752" w:rsidP="001A23F5">
      <w:pPr>
        <w:tabs>
          <w:tab w:val="left" w:pos="709"/>
        </w:tabs>
        <w:suppressAutoHyphens/>
        <w:spacing w:after="0" w:line="240" w:lineRule="auto"/>
        <w:jc w:val="both"/>
        <w:rPr>
          <w:rFonts w:ascii="Times New Roman" w:eastAsia="Calibri" w:hAnsi="Times New Roman" w:cs="Times New Roman"/>
          <w:b/>
          <w:lang w:eastAsia="ar-SA"/>
        </w:rPr>
      </w:pPr>
    </w:p>
    <w:p w:rsidR="00244A6A" w:rsidRPr="00244A6A" w:rsidRDefault="00244A6A" w:rsidP="00244A6A">
      <w:pPr>
        <w:suppressAutoHyphens/>
        <w:spacing w:after="60"/>
        <w:outlineLvl w:val="1"/>
        <w:rPr>
          <w:rFonts w:ascii="Times New Roman" w:eastAsia="Times New Roman" w:hAnsi="Times New Roman" w:cs="Times New Roman"/>
          <w:sz w:val="24"/>
          <w:szCs w:val="24"/>
          <w:lang w:eastAsia="ar-SA"/>
        </w:rPr>
      </w:pPr>
      <w:bookmarkStart w:id="99" w:name="_Toc386464008"/>
      <w:bookmarkStart w:id="100" w:name="_Toc403634884"/>
      <w:bookmarkStart w:id="101" w:name="_Toc403725268"/>
      <w:bookmarkStart w:id="102" w:name="_Toc403725339"/>
      <w:bookmarkStart w:id="103" w:name="_Toc411497388"/>
      <w:bookmarkStart w:id="104" w:name="_Toc430953719"/>
      <w:r w:rsidRPr="00244A6A">
        <w:rPr>
          <w:rFonts w:ascii="Times New Roman" w:eastAsia="Times New Roman" w:hAnsi="Times New Roman" w:cs="Times New Roman"/>
          <w:b/>
          <w:sz w:val="24"/>
          <w:szCs w:val="24"/>
          <w:lang w:eastAsia="ar-SA"/>
        </w:rPr>
        <w:lastRenderedPageBreak/>
        <w:t>4.14.</w:t>
      </w:r>
      <w:r w:rsidRPr="00244A6A">
        <w:rPr>
          <w:rFonts w:ascii="Times New Roman" w:eastAsia="Times New Roman" w:hAnsi="Times New Roman" w:cs="Times New Roman"/>
          <w:b/>
          <w:sz w:val="24"/>
          <w:szCs w:val="24"/>
          <w:lang w:eastAsia="ar-SA"/>
        </w:rPr>
        <w:tab/>
        <w:t xml:space="preserve">Уведомление Участников о результатах </w:t>
      </w:r>
      <w:r w:rsidRPr="00244A6A">
        <w:rPr>
          <w:rFonts w:ascii="Times New Roman" w:eastAsia="Times New Roman" w:hAnsi="Times New Roman" w:cs="Times New Roman"/>
          <w:b/>
          <w:bCs/>
          <w:sz w:val="24"/>
          <w:szCs w:val="24"/>
          <w:lang w:eastAsia="ar-SA"/>
        </w:rPr>
        <w:t>запроса предложений</w:t>
      </w:r>
      <w:bookmarkEnd w:id="99"/>
      <w:bookmarkEnd w:id="100"/>
      <w:bookmarkEnd w:id="101"/>
      <w:bookmarkEnd w:id="102"/>
      <w:bookmarkEnd w:id="103"/>
      <w:bookmarkEnd w:id="104"/>
    </w:p>
    <w:p w:rsidR="00244A6A" w:rsidRDefault="00244A6A" w:rsidP="001A23F5">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публикует сведения о результатах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или о том, что процедура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не состоялась на официальном Интернет – сайте по адресу: </w:t>
      </w:r>
      <w:hyperlink r:id="rId20"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A25752" w:rsidRPr="00244A6A" w:rsidRDefault="00A25752" w:rsidP="001A23F5">
      <w:pPr>
        <w:suppressAutoHyphens/>
        <w:spacing w:after="0" w:line="240" w:lineRule="auto"/>
        <w:jc w:val="both"/>
        <w:rPr>
          <w:rFonts w:ascii="Times New Roman" w:eastAsia="Times New Roman" w:hAnsi="Times New Roman" w:cs="Times New Roman"/>
          <w:b/>
          <w:sz w:val="24"/>
          <w:szCs w:val="24"/>
          <w:lang w:eastAsia="ar-SA"/>
        </w:rPr>
      </w:pPr>
    </w:p>
    <w:p w:rsidR="00F81965" w:rsidRPr="00F81965" w:rsidRDefault="00244A6A" w:rsidP="00F81965">
      <w:pPr>
        <w:suppressAutoHyphens/>
        <w:spacing w:after="0"/>
        <w:jc w:val="both"/>
        <w:outlineLvl w:val="1"/>
        <w:rPr>
          <w:rFonts w:ascii="Times New Roman" w:eastAsia="Times New Roman" w:hAnsi="Times New Roman" w:cs="Times New Roman"/>
          <w:b/>
          <w:sz w:val="24"/>
          <w:szCs w:val="24"/>
          <w:lang w:eastAsia="ar-SA"/>
        </w:rPr>
      </w:pPr>
      <w:bookmarkStart w:id="105" w:name="_Toc386464009"/>
      <w:bookmarkStart w:id="106" w:name="_Toc403634885"/>
      <w:bookmarkStart w:id="107" w:name="_Toc403725269"/>
      <w:bookmarkStart w:id="108" w:name="_Toc403725340"/>
      <w:bookmarkStart w:id="109" w:name="_Toc411497389"/>
      <w:bookmarkStart w:id="110" w:name="_Toc430953720"/>
      <w:r w:rsidRPr="00244A6A">
        <w:rPr>
          <w:rFonts w:ascii="Times New Roman" w:eastAsia="Times New Roman" w:hAnsi="Times New Roman" w:cs="Times New Roman"/>
          <w:b/>
          <w:sz w:val="24"/>
          <w:szCs w:val="24"/>
          <w:lang w:eastAsia="ar-SA"/>
        </w:rPr>
        <w:t xml:space="preserve">4.15.   </w:t>
      </w:r>
      <w:bookmarkStart w:id="111" w:name="_Toc409595067"/>
      <w:bookmarkStart w:id="112" w:name="_Toc386464010"/>
      <w:bookmarkStart w:id="113" w:name="_Toc403634886"/>
      <w:bookmarkStart w:id="114" w:name="_Toc403725270"/>
      <w:bookmarkStart w:id="115" w:name="_Toc403725341"/>
      <w:bookmarkEnd w:id="105"/>
      <w:bookmarkEnd w:id="106"/>
      <w:bookmarkEnd w:id="107"/>
      <w:bookmarkEnd w:id="108"/>
      <w:bookmarkEnd w:id="109"/>
      <w:r w:rsidR="00F81965" w:rsidRPr="00F81965">
        <w:rPr>
          <w:rFonts w:ascii="Times New Roman" w:eastAsia="Times New Roman" w:hAnsi="Times New Roman" w:cs="Times New Roman"/>
          <w:b/>
          <w:sz w:val="24"/>
          <w:szCs w:val="24"/>
          <w:lang w:eastAsia="ar-SA"/>
        </w:rPr>
        <w:t>Обеспечение заявки.</w:t>
      </w:r>
      <w:bookmarkEnd w:id="111"/>
      <w:bookmarkEnd w:id="110"/>
    </w:p>
    <w:p w:rsidR="00916E11" w:rsidRPr="00F81965" w:rsidRDefault="00F81965" w:rsidP="00F81965">
      <w:pPr>
        <w:ind w:firstLine="426"/>
        <w:jc w:val="both"/>
        <w:rPr>
          <w:rFonts w:ascii="Times New Roman" w:eastAsia="Times New Roman" w:hAnsi="Times New Roman" w:cs="Times New Roman"/>
          <w:sz w:val="24"/>
          <w:szCs w:val="24"/>
          <w:lang w:eastAsia="ar-SA"/>
        </w:rPr>
      </w:pPr>
      <w:r w:rsidRPr="00F81965">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F81965">
        <w:rPr>
          <w:rFonts w:ascii="Times New Roman" w:eastAsia="Times New Roman" w:hAnsi="Times New Roman" w:cs="Times New Roman"/>
          <w:sz w:val="24"/>
          <w:szCs w:val="24"/>
          <w:lang w:eastAsia="ar-SA"/>
        </w:rPr>
        <w:t xml:space="preserve"> </w:t>
      </w:r>
    </w:p>
    <w:p w:rsidR="00244A6A" w:rsidRPr="00244A6A" w:rsidRDefault="00244A6A" w:rsidP="00B30C28">
      <w:pPr>
        <w:spacing w:before="240"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4.16.  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112"/>
      <w:bookmarkEnd w:id="113"/>
      <w:bookmarkEnd w:id="114"/>
      <w:bookmarkEnd w:id="115"/>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4.16.1. Закупка, проводимая в соответствии с настоящей Документацией, регулируется Положением о закупке товаров, работ, услуг ОАО «Мурманэнергосбыт»</w:t>
      </w:r>
      <w:r w:rsidR="004F1CE9">
        <w:rPr>
          <w:rFonts w:ascii="Times New Roman" w:eastAsia="Times New Roman" w:hAnsi="Times New Roman" w:cs="Times New Roman"/>
          <w:sz w:val="24"/>
          <w:szCs w:val="24"/>
          <w:lang w:eastAsia="ar-SA"/>
        </w:rPr>
        <w:t xml:space="preserve"> </w:t>
      </w:r>
      <w:r w:rsidR="004F1CE9" w:rsidRPr="004F1CE9">
        <w:rPr>
          <w:rFonts w:ascii="Times New Roman" w:eastAsia="Times New Roman" w:hAnsi="Times New Roman" w:cs="Times New Roman"/>
          <w:sz w:val="24"/>
          <w:szCs w:val="24"/>
          <w:lang w:eastAsia="ar-SA"/>
        </w:rPr>
        <w:t>(ИНН 5190907139, ОГРН 1095190009111)</w:t>
      </w:r>
      <w:r w:rsidRPr="00244A6A">
        <w:rPr>
          <w:rFonts w:ascii="Times New Roman" w:eastAsia="Times New Roman" w:hAnsi="Times New Roman" w:cs="Times New Roman"/>
          <w:sz w:val="24"/>
          <w:szCs w:val="24"/>
          <w:lang w:eastAsia="ar-SA"/>
        </w:rPr>
        <w:t xml:space="preserve"> и действующим законодательством. </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C66052"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244A6A">
        <w:rPr>
          <w:rFonts w:ascii="Times New Roman" w:eastAsia="Times New Roman" w:hAnsi="Times New Roman" w:cs="Times New Roman"/>
          <w:sz w:val="24"/>
          <w:szCs w:val="24"/>
          <w:lang w:eastAsia="ar-SA"/>
        </w:rPr>
        <w:t>4.16.3.</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Л</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 xml:space="preserve">бые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оры,</w:t>
      </w:r>
      <w:r w:rsidRPr="00244A6A">
        <w:rPr>
          <w:rFonts w:ascii="Times New Roman" w:eastAsia="Times New Roman" w:hAnsi="Times New Roman" w:cs="Times New Roman"/>
          <w:spacing w:val="4"/>
          <w:sz w:val="24"/>
          <w:szCs w:val="24"/>
          <w:lang w:eastAsia="ar-SA"/>
        </w:rPr>
        <w:t xml:space="preserve"> </w:t>
      </w:r>
      <w:r w:rsidRPr="00244A6A">
        <w:rPr>
          <w:rFonts w:ascii="Times New Roman" w:eastAsia="Times New Roman" w:hAnsi="Times New Roman" w:cs="Times New Roman"/>
          <w:sz w:val="24"/>
          <w:szCs w:val="24"/>
          <w:lang w:eastAsia="ar-SA"/>
        </w:rPr>
        <w:t>о</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т</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щ</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pacing w:val="-1"/>
          <w:sz w:val="24"/>
          <w:szCs w:val="24"/>
          <w:lang w:eastAsia="ar-SA"/>
        </w:rPr>
        <w:t>ес</w:t>
      </w:r>
      <w:r w:rsidRPr="00244A6A">
        <w:rPr>
          <w:rFonts w:ascii="Times New Roman" w:eastAsia="Times New Roman" w:hAnsi="Times New Roman" w:cs="Times New Roman"/>
          <w:sz w:val="24"/>
          <w:szCs w:val="24"/>
          <w:lang w:eastAsia="ar-SA"/>
        </w:rPr>
        <w:t>я</w:t>
      </w:r>
      <w:r w:rsidRPr="00244A6A">
        <w:rPr>
          <w:rFonts w:ascii="Times New Roman" w:eastAsia="Times New Roman" w:hAnsi="Times New Roman" w:cs="Times New Roman"/>
          <w:spacing w:val="1"/>
          <w:sz w:val="24"/>
          <w:szCs w:val="24"/>
          <w:lang w:eastAsia="ar-SA"/>
        </w:rPr>
        <w:t xml:space="preserve"> н</w:t>
      </w:r>
      <w:r w:rsidRPr="00244A6A">
        <w:rPr>
          <w:rFonts w:ascii="Times New Roman" w:eastAsia="Times New Roman" w:hAnsi="Times New Roman" w:cs="Times New Roman"/>
          <w:spacing w:val="4"/>
          <w:sz w:val="24"/>
          <w:szCs w:val="24"/>
          <w:lang w:eastAsia="ar-SA"/>
        </w:rPr>
        <w:t>е</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5"/>
          <w:sz w:val="24"/>
          <w:szCs w:val="24"/>
          <w:lang w:eastAsia="ar-SA"/>
        </w:rPr>
        <w:t>г</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3"/>
          <w:sz w:val="24"/>
          <w:szCs w:val="24"/>
          <w:lang w:eastAsia="ar-SA"/>
        </w:rPr>
        <w:t>л</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z w:val="24"/>
          <w:szCs w:val="24"/>
          <w:lang w:eastAsia="ar-SA"/>
        </w:rPr>
        <w:t>ров</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нн</w:t>
      </w:r>
      <w:r w:rsidRPr="00244A6A">
        <w:rPr>
          <w:rFonts w:ascii="Times New Roman" w:eastAsia="Times New Roman" w:hAnsi="Times New Roman" w:cs="Times New Roman"/>
          <w:sz w:val="24"/>
          <w:szCs w:val="24"/>
          <w:lang w:eastAsia="ar-SA"/>
        </w:rPr>
        <w:t>ы</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и</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z w:val="24"/>
          <w:szCs w:val="24"/>
          <w:lang w:eastAsia="ar-SA"/>
        </w:rPr>
        <w:t>во</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в</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2"/>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з</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ш</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ют</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z w:val="24"/>
          <w:szCs w:val="24"/>
          <w:lang w:eastAsia="ar-SA"/>
        </w:rPr>
        <w:t xml:space="preserve">я в </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2"/>
          <w:sz w:val="24"/>
          <w:szCs w:val="24"/>
          <w:lang w:eastAsia="ar-SA"/>
        </w:rPr>
        <w:t>о</w:t>
      </w:r>
      <w:r w:rsidRPr="00244A6A">
        <w:rPr>
          <w:rFonts w:ascii="Times New Roman" w:eastAsia="Times New Roman" w:hAnsi="Times New Roman" w:cs="Times New Roman"/>
          <w:sz w:val="24"/>
          <w:szCs w:val="24"/>
          <w:lang w:eastAsia="ar-SA"/>
        </w:rPr>
        <w:t>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xml:space="preserve"> в Арб</w:t>
      </w:r>
      <w:r w:rsidRPr="00244A6A">
        <w:rPr>
          <w:rFonts w:ascii="Times New Roman" w:eastAsia="Times New Roman" w:hAnsi="Times New Roman" w:cs="Times New Roman"/>
          <w:spacing w:val="1"/>
          <w:sz w:val="24"/>
          <w:szCs w:val="24"/>
          <w:lang w:eastAsia="ar-SA"/>
        </w:rPr>
        <w:t>ит</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де</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z w:val="24"/>
          <w:szCs w:val="24"/>
          <w:lang w:eastAsia="ar-SA"/>
        </w:rPr>
        <w:t>ой</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обл</w:t>
      </w:r>
      <w:r w:rsidRPr="00244A6A">
        <w:rPr>
          <w:rFonts w:ascii="Times New Roman" w:eastAsia="Times New Roman" w:hAnsi="Times New Roman" w:cs="Times New Roman"/>
          <w:spacing w:val="-1"/>
          <w:sz w:val="24"/>
          <w:szCs w:val="24"/>
          <w:lang w:eastAsia="ar-SA"/>
        </w:rPr>
        <w:t>ас</w:t>
      </w:r>
      <w:r w:rsidRPr="00244A6A">
        <w:rPr>
          <w:rFonts w:ascii="Times New Roman" w:eastAsia="Times New Roman" w:hAnsi="Times New Roman" w:cs="Times New Roman"/>
          <w:spacing w:val="1"/>
          <w:sz w:val="24"/>
          <w:szCs w:val="24"/>
          <w:lang w:eastAsia="ar-SA"/>
        </w:rPr>
        <w:t>ти.</w:t>
      </w:r>
    </w:p>
    <w:p w:rsidR="00D342DA" w:rsidRDefault="00D342D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p>
    <w:p w:rsidR="00C66052" w:rsidRDefault="00C66052"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p>
    <w:p w:rsidR="00F81965" w:rsidRPr="00F81965" w:rsidRDefault="00244A6A" w:rsidP="00F81965">
      <w:pPr>
        <w:keepNext/>
        <w:suppressAutoHyphens/>
        <w:spacing w:line="240" w:lineRule="auto"/>
        <w:outlineLvl w:val="0"/>
        <w:rPr>
          <w:rFonts w:ascii="Times New Roman" w:eastAsia="Times New Roman" w:hAnsi="Times New Roman" w:cs="Times New Roman"/>
          <w:b/>
          <w:iCs/>
          <w:sz w:val="24"/>
          <w:szCs w:val="24"/>
          <w:lang w:eastAsia="ar-SA"/>
        </w:rPr>
      </w:pPr>
      <w:bookmarkStart w:id="116" w:name="_Toc430953721"/>
      <w:r w:rsidRPr="007F5320">
        <w:rPr>
          <w:rFonts w:ascii="Times New Roman" w:eastAsia="Times New Roman" w:hAnsi="Times New Roman" w:cs="Times New Roman"/>
          <w:b/>
          <w:iCs/>
          <w:sz w:val="24"/>
          <w:szCs w:val="24"/>
          <w:lang w:eastAsia="ar-SA"/>
        </w:rPr>
        <w:t xml:space="preserve">5. </w:t>
      </w:r>
      <w:r w:rsidRPr="007F5320">
        <w:rPr>
          <w:rFonts w:ascii="Times New Roman" w:eastAsia="Times New Roman" w:hAnsi="Times New Roman" w:cs="Times New Roman"/>
          <w:b/>
          <w:iCs/>
          <w:sz w:val="24"/>
          <w:szCs w:val="24"/>
          <w:lang w:val="x-none" w:eastAsia="ar-SA"/>
        </w:rPr>
        <w:t>Техническое задани</w:t>
      </w:r>
      <w:bookmarkStart w:id="117" w:name="_Приложение_№_1_1"/>
      <w:bookmarkStart w:id="118" w:name="_Ref55336310"/>
      <w:bookmarkStart w:id="119" w:name="_Ref93265116"/>
      <w:bookmarkStart w:id="120" w:name="_Ref93264992"/>
      <w:bookmarkStart w:id="121" w:name="_Ref89649494"/>
      <w:bookmarkStart w:id="122" w:name="_Ref34763774"/>
      <w:bookmarkEnd w:id="117"/>
      <w:r w:rsidR="00F81965">
        <w:rPr>
          <w:rFonts w:ascii="Times New Roman" w:eastAsia="Times New Roman" w:hAnsi="Times New Roman" w:cs="Times New Roman"/>
          <w:b/>
          <w:iCs/>
          <w:sz w:val="24"/>
          <w:szCs w:val="24"/>
          <w:lang w:eastAsia="ar-SA"/>
        </w:rPr>
        <w:t>е</w:t>
      </w:r>
      <w:bookmarkEnd w:id="116"/>
    </w:p>
    <w:p w:rsidR="00FC3297" w:rsidRPr="00FC3297" w:rsidRDefault="00FC3297" w:rsidP="00FC3297">
      <w:pPr>
        <w:tabs>
          <w:tab w:val="left" w:pos="425"/>
          <w:tab w:val="left" w:pos="567"/>
          <w:tab w:val="left" w:pos="709"/>
        </w:tabs>
        <w:suppressAutoHyphens/>
        <w:spacing w:after="0" w:line="240" w:lineRule="auto"/>
        <w:ind w:right="283"/>
        <w:rPr>
          <w:rFonts w:ascii="Times New Roman" w:eastAsia="Times New Roman" w:hAnsi="Times New Roman" w:cs="Times New Roman"/>
          <w:b/>
          <w:strike/>
          <w:color w:val="FF0000"/>
          <w:sz w:val="24"/>
          <w:szCs w:val="24"/>
          <w:lang w:eastAsia="ar-SA"/>
        </w:rPr>
      </w:pPr>
    </w:p>
    <w:p w:rsidR="00FC3297" w:rsidRPr="00FC3297" w:rsidRDefault="00FC3297" w:rsidP="00FC3297">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z w:val="24"/>
          <w:szCs w:val="24"/>
          <w:lang w:eastAsia="ru-RU"/>
        </w:rPr>
      </w:pPr>
      <w:bookmarkStart w:id="123" w:name="_Toc339531947"/>
      <w:bookmarkStart w:id="124" w:name="_Toc348353688"/>
      <w:r w:rsidRPr="00FC3297">
        <w:rPr>
          <w:rFonts w:ascii="Times New Roman" w:eastAsia="Times New Roman" w:hAnsi="Times New Roman" w:cs="Times New Roman"/>
          <w:b/>
          <w:sz w:val="24"/>
          <w:szCs w:val="24"/>
          <w:lang w:eastAsia="ru-RU"/>
        </w:rPr>
        <w:t xml:space="preserve">Цель </w:t>
      </w:r>
      <w:bookmarkEnd w:id="123"/>
      <w:r w:rsidRPr="00FC3297">
        <w:rPr>
          <w:rFonts w:ascii="Times New Roman" w:eastAsia="Times New Roman" w:hAnsi="Times New Roman" w:cs="Times New Roman"/>
          <w:b/>
          <w:sz w:val="24"/>
          <w:szCs w:val="24"/>
          <w:lang w:eastAsia="ru-RU"/>
        </w:rPr>
        <w:t xml:space="preserve">выполнения </w:t>
      </w:r>
      <w:bookmarkEnd w:id="124"/>
      <w:r w:rsidRPr="00FC3297">
        <w:rPr>
          <w:rFonts w:ascii="Times New Roman" w:eastAsia="Times New Roman" w:hAnsi="Times New Roman" w:cs="Times New Roman"/>
          <w:b/>
          <w:sz w:val="24"/>
          <w:szCs w:val="24"/>
          <w:lang w:eastAsia="ru-RU"/>
        </w:rPr>
        <w:t>услуг</w:t>
      </w:r>
    </w:p>
    <w:p w:rsidR="00FC3297" w:rsidRPr="00FC3297" w:rsidRDefault="00FC3297" w:rsidP="00FC3297">
      <w:pPr>
        <w:tabs>
          <w:tab w:val="left" w:pos="425"/>
          <w:tab w:val="left" w:pos="567"/>
          <w:tab w:val="left" w:pos="709"/>
        </w:tabs>
        <w:suppressAutoHyphens/>
        <w:spacing w:after="0" w:line="240" w:lineRule="auto"/>
        <w:ind w:right="-2" w:firstLine="567"/>
        <w:jc w:val="both"/>
        <w:rPr>
          <w:rFonts w:ascii="Times New Roman" w:eastAsia="Times New Roman" w:hAnsi="Times New Roman" w:cs="Times New Roman"/>
          <w:sz w:val="24"/>
          <w:szCs w:val="24"/>
          <w:lang w:eastAsia="ar-SA"/>
        </w:rPr>
      </w:pPr>
      <w:bookmarkStart w:id="125" w:name="_Toc348353689"/>
      <w:bookmarkStart w:id="126" w:name="_Toc339531948"/>
      <w:r w:rsidRPr="00FC3297">
        <w:rPr>
          <w:rFonts w:ascii="Times New Roman" w:eastAsia="Times New Roman" w:hAnsi="Times New Roman" w:cs="Times New Roman"/>
          <w:sz w:val="24"/>
          <w:szCs w:val="24"/>
          <w:lang w:eastAsia="ar-SA"/>
        </w:rPr>
        <w:t>Оказание финансовых услуг по предоставлению ОАО «Мурманэнергосбыт» кредитных средств в форме кредитной линии с лимитом задолженности</w:t>
      </w:r>
      <w:r w:rsidRPr="00FC3297">
        <w:rPr>
          <w:rFonts w:ascii="Arial" w:eastAsia="Times New Roman" w:hAnsi="Arial" w:cs="Arial"/>
          <w:sz w:val="24"/>
          <w:szCs w:val="24"/>
          <w:lang w:eastAsia="ru-RU"/>
        </w:rPr>
        <w:t xml:space="preserve"> </w:t>
      </w:r>
      <w:r w:rsidRPr="00FC3297">
        <w:rPr>
          <w:rFonts w:ascii="Times New Roman" w:eastAsia="Times New Roman" w:hAnsi="Times New Roman" w:cs="Times New Roman"/>
          <w:sz w:val="24"/>
          <w:szCs w:val="24"/>
          <w:lang w:eastAsia="ar-SA"/>
        </w:rPr>
        <w:t>для пополнения оборотных средств и финансирования текущих расходов.</w:t>
      </w:r>
    </w:p>
    <w:p w:rsidR="00FC3297" w:rsidRPr="00FC3297" w:rsidRDefault="00FC3297" w:rsidP="003E6789">
      <w:pPr>
        <w:tabs>
          <w:tab w:val="left" w:pos="425"/>
          <w:tab w:val="left" w:pos="567"/>
          <w:tab w:val="left" w:pos="709"/>
        </w:tabs>
        <w:suppressAutoHyphens/>
        <w:spacing w:after="0" w:line="240" w:lineRule="auto"/>
        <w:ind w:right="-2"/>
        <w:jc w:val="both"/>
        <w:rPr>
          <w:rFonts w:ascii="Times New Roman" w:eastAsia="Times New Roman" w:hAnsi="Times New Roman" w:cs="Times New Roman"/>
          <w:b/>
          <w:sz w:val="24"/>
          <w:szCs w:val="24"/>
          <w:lang w:eastAsia="ar-SA"/>
        </w:rPr>
      </w:pPr>
    </w:p>
    <w:p w:rsidR="00FC3297" w:rsidRPr="00FC3297" w:rsidRDefault="00FC3297" w:rsidP="00FC3297">
      <w:pPr>
        <w:tabs>
          <w:tab w:val="left" w:pos="425"/>
          <w:tab w:val="left" w:pos="567"/>
          <w:tab w:val="left" w:pos="709"/>
        </w:tabs>
        <w:suppressAutoHyphens/>
        <w:spacing w:after="0" w:line="240" w:lineRule="auto"/>
        <w:ind w:right="567"/>
        <w:jc w:val="center"/>
        <w:rPr>
          <w:rFonts w:ascii="Times New Roman" w:eastAsia="Times New Roman" w:hAnsi="Times New Roman" w:cs="Times New Roman"/>
          <w:sz w:val="24"/>
          <w:szCs w:val="24"/>
          <w:lang w:eastAsia="ar-SA"/>
        </w:rPr>
      </w:pPr>
      <w:r w:rsidRPr="00FC3297">
        <w:rPr>
          <w:rFonts w:ascii="Times New Roman" w:eastAsia="Times New Roman" w:hAnsi="Times New Roman" w:cs="Times New Roman"/>
          <w:b/>
          <w:bCs/>
          <w:sz w:val="24"/>
          <w:szCs w:val="24"/>
          <w:lang w:eastAsia="ru-RU"/>
        </w:rPr>
        <w:t xml:space="preserve">Состав и объем </w:t>
      </w:r>
      <w:bookmarkEnd w:id="125"/>
      <w:bookmarkEnd w:id="126"/>
      <w:r w:rsidRPr="00FC3297">
        <w:rPr>
          <w:rFonts w:ascii="Times New Roman" w:eastAsia="Times New Roman" w:hAnsi="Times New Roman" w:cs="Times New Roman"/>
          <w:b/>
          <w:bCs/>
          <w:sz w:val="24"/>
          <w:szCs w:val="24"/>
          <w:lang w:eastAsia="ru-RU"/>
        </w:rPr>
        <w:t>услуг</w:t>
      </w:r>
    </w:p>
    <w:p w:rsidR="00FC3297" w:rsidRPr="00FC3297" w:rsidRDefault="00FC3297" w:rsidP="00FC3297">
      <w:pPr>
        <w:tabs>
          <w:tab w:val="left" w:pos="425"/>
          <w:tab w:val="left" w:pos="567"/>
          <w:tab w:val="left" w:pos="709"/>
          <w:tab w:val="left" w:pos="993"/>
        </w:tabs>
        <w:spacing w:after="0" w:line="240" w:lineRule="auto"/>
        <w:ind w:right="-2" w:firstLine="567"/>
        <w:jc w:val="both"/>
        <w:rPr>
          <w:rFonts w:ascii="Times New Roman" w:eastAsia="Times New Roman" w:hAnsi="Times New Roman" w:cs="Times New Roman"/>
          <w:sz w:val="24"/>
          <w:szCs w:val="24"/>
          <w:lang w:eastAsia="ar-SA"/>
        </w:rPr>
      </w:pPr>
      <w:r w:rsidRPr="00FC3297">
        <w:rPr>
          <w:rFonts w:ascii="Times New Roman" w:eastAsia="Times New Roman" w:hAnsi="Times New Roman" w:cs="Times New Roman"/>
          <w:sz w:val="24"/>
          <w:szCs w:val="24"/>
          <w:lang w:eastAsia="ar-SA"/>
        </w:rPr>
        <w:t>Кредитование необходимо выполнить в установленные сроки и в полном объеме исходя из потребностей Заказчика.</w:t>
      </w:r>
    </w:p>
    <w:p w:rsidR="00FC3297" w:rsidRPr="00FC3297" w:rsidRDefault="00FC3297" w:rsidP="003E6789">
      <w:pPr>
        <w:tabs>
          <w:tab w:val="left" w:pos="0"/>
          <w:tab w:val="left" w:pos="425"/>
          <w:tab w:val="left" w:pos="567"/>
          <w:tab w:val="left" w:pos="709"/>
          <w:tab w:val="left" w:pos="1134"/>
        </w:tabs>
        <w:spacing w:after="0" w:line="240" w:lineRule="auto"/>
        <w:ind w:right="567"/>
        <w:rPr>
          <w:rFonts w:ascii="Times New Roman" w:eastAsia="Times New Roman" w:hAnsi="Times New Roman" w:cs="Times New Roman"/>
          <w:b/>
          <w:sz w:val="24"/>
          <w:szCs w:val="24"/>
          <w:lang w:eastAsia="ar-SA"/>
        </w:rPr>
      </w:pPr>
      <w:bookmarkStart w:id="127" w:name="_Toc348353692"/>
    </w:p>
    <w:p w:rsidR="00FC3297" w:rsidRPr="00FC3297" w:rsidRDefault="00FC3297" w:rsidP="00FC3297">
      <w:pPr>
        <w:tabs>
          <w:tab w:val="left" w:pos="0"/>
          <w:tab w:val="left" w:pos="425"/>
          <w:tab w:val="left" w:pos="709"/>
          <w:tab w:val="left" w:pos="1134"/>
        </w:tabs>
        <w:spacing w:after="0" w:line="240" w:lineRule="auto"/>
        <w:ind w:right="567"/>
        <w:jc w:val="center"/>
        <w:rPr>
          <w:rFonts w:ascii="Times New Roman" w:eastAsia="Times New Roman" w:hAnsi="Times New Roman" w:cs="Times New Roman"/>
          <w:b/>
          <w:sz w:val="24"/>
          <w:szCs w:val="24"/>
          <w:lang w:eastAsia="ar-SA"/>
        </w:rPr>
      </w:pPr>
      <w:r w:rsidRPr="00FC3297">
        <w:rPr>
          <w:rFonts w:ascii="Times New Roman" w:eastAsia="Times New Roman" w:hAnsi="Times New Roman" w:cs="Times New Roman"/>
          <w:b/>
          <w:sz w:val="24"/>
          <w:szCs w:val="24"/>
          <w:lang w:eastAsia="ar-SA"/>
        </w:rPr>
        <w:t>Основные требования</w:t>
      </w:r>
      <w:bookmarkEnd w:id="127"/>
    </w:p>
    <w:p w:rsidR="00FC3297" w:rsidRPr="00FC3297" w:rsidRDefault="00FC3297" w:rsidP="00FC329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FC3297">
        <w:rPr>
          <w:rFonts w:ascii="Times New Roman" w:eastAsia="Times New Roman" w:hAnsi="Times New Roman" w:cs="Times New Roman"/>
          <w:sz w:val="24"/>
          <w:szCs w:val="24"/>
          <w:lang w:val="x-none" w:eastAsia="ar-SA"/>
        </w:rPr>
        <w:t xml:space="preserve">- срок кредита </w:t>
      </w:r>
      <w:r w:rsidRPr="00FC3297">
        <w:rPr>
          <w:rFonts w:ascii="Times New Roman" w:eastAsia="Times New Roman" w:hAnsi="Times New Roman" w:cs="Times New Roman"/>
          <w:sz w:val="24"/>
          <w:szCs w:val="24"/>
          <w:lang w:eastAsia="ar-SA"/>
        </w:rPr>
        <w:t>12</w:t>
      </w:r>
      <w:r w:rsidRPr="00FC3297">
        <w:rPr>
          <w:rFonts w:ascii="Times New Roman" w:eastAsia="Times New Roman" w:hAnsi="Times New Roman" w:cs="Times New Roman"/>
          <w:sz w:val="24"/>
          <w:szCs w:val="24"/>
          <w:lang w:val="x-none" w:eastAsia="ar-SA"/>
        </w:rPr>
        <w:t xml:space="preserve"> (</w:t>
      </w:r>
      <w:r w:rsidRPr="00FC3297">
        <w:rPr>
          <w:rFonts w:ascii="Times New Roman" w:eastAsia="Times New Roman" w:hAnsi="Times New Roman" w:cs="Times New Roman"/>
          <w:sz w:val="24"/>
          <w:szCs w:val="24"/>
          <w:lang w:eastAsia="ar-SA"/>
        </w:rPr>
        <w:t>двенадцать</w:t>
      </w:r>
      <w:r w:rsidRPr="00FC3297">
        <w:rPr>
          <w:rFonts w:ascii="Times New Roman" w:eastAsia="Times New Roman" w:hAnsi="Times New Roman" w:cs="Times New Roman"/>
          <w:sz w:val="24"/>
          <w:szCs w:val="24"/>
          <w:lang w:val="x-none" w:eastAsia="ar-SA"/>
        </w:rPr>
        <w:t>) месяцев;</w:t>
      </w:r>
    </w:p>
    <w:p w:rsidR="00FC3297" w:rsidRPr="00FC3297" w:rsidRDefault="00FC3297" w:rsidP="00FC329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FC3297">
        <w:rPr>
          <w:rFonts w:ascii="Times New Roman" w:eastAsia="Times New Roman" w:hAnsi="Times New Roman" w:cs="Times New Roman"/>
          <w:sz w:val="24"/>
          <w:szCs w:val="24"/>
          <w:lang w:val="x-none" w:eastAsia="ar-SA"/>
        </w:rPr>
        <w:t xml:space="preserve">- </w:t>
      </w:r>
      <w:r w:rsidRPr="00FC3297">
        <w:rPr>
          <w:rFonts w:ascii="Times New Roman" w:eastAsia="Times New Roman" w:hAnsi="Times New Roman" w:cs="Times New Roman"/>
          <w:sz w:val="24"/>
          <w:szCs w:val="24"/>
          <w:lang w:eastAsia="ar-SA"/>
        </w:rPr>
        <w:t>в</w:t>
      </w:r>
      <w:r w:rsidRPr="00FC3297">
        <w:rPr>
          <w:rFonts w:ascii="Times New Roman" w:eastAsia="Times New Roman" w:hAnsi="Times New Roman" w:cs="Times New Roman"/>
          <w:sz w:val="24"/>
          <w:szCs w:val="24"/>
          <w:lang w:val="x-none" w:eastAsia="ar-SA"/>
        </w:rPr>
        <w:t>ыдача кредита осуществляется частями (траншами) на срок 180 (Сто восемьдесят) календарных дней, каждая, после</w:t>
      </w:r>
      <w:r w:rsidRPr="00FC3297">
        <w:rPr>
          <w:rFonts w:ascii="Times New Roman" w:eastAsia="Times New Roman" w:hAnsi="Times New Roman" w:cs="Times New Roman"/>
          <w:sz w:val="24"/>
          <w:szCs w:val="24"/>
          <w:lang w:eastAsia="ar-SA"/>
        </w:rPr>
        <w:t xml:space="preserve"> представления в Банк расписки о принятии документов на государственную регистрацию обременения в Едином государственном реестре прав на недвижимое имущество и сделок с ним, органом, осуществляющим государственную регистрацию прав на недвижимое имущество и сделок с ним, а также уведомления о залоге движимого имущества в Единую информационную систему нотариата по объектам имущества и предоставить Банку Свидетельство о регистрации уведомления о залоге. Погашение производится в конце срока кредитования</w:t>
      </w:r>
      <w:r w:rsidRPr="00FC3297">
        <w:rPr>
          <w:rFonts w:ascii="Times New Roman" w:eastAsia="Times New Roman" w:hAnsi="Times New Roman" w:cs="Times New Roman"/>
          <w:sz w:val="24"/>
          <w:szCs w:val="24"/>
          <w:lang w:val="x-none" w:eastAsia="ar-SA"/>
        </w:rPr>
        <w:t>;</w:t>
      </w:r>
    </w:p>
    <w:p w:rsidR="00FC3297" w:rsidRPr="00FC3297" w:rsidRDefault="00FC3297" w:rsidP="00FC329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FC3297">
        <w:rPr>
          <w:rFonts w:ascii="Times New Roman" w:eastAsia="Times New Roman" w:hAnsi="Times New Roman" w:cs="Times New Roman"/>
          <w:sz w:val="24"/>
          <w:szCs w:val="24"/>
          <w:lang w:eastAsia="ar-SA"/>
        </w:rPr>
        <w:t>Дата предоставления последнего транша в рамках Кредитной линии - не позднее 45 (Сорок пятого) календарного дня до наступления окончания срока оказания услуги.</w:t>
      </w:r>
    </w:p>
    <w:p w:rsidR="00FC3297" w:rsidRPr="00FC3297" w:rsidRDefault="00FC3297" w:rsidP="00FC329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val="x-none" w:eastAsia="ar-SA"/>
        </w:rPr>
      </w:pPr>
      <w:r w:rsidRPr="00FC3297">
        <w:rPr>
          <w:rFonts w:ascii="Times New Roman" w:eastAsia="Times New Roman" w:hAnsi="Times New Roman" w:cs="Times New Roman"/>
          <w:sz w:val="24"/>
          <w:szCs w:val="24"/>
          <w:lang w:val="x-none" w:eastAsia="ar-SA"/>
        </w:rPr>
        <w:t>- отсутствие требований об уплате комиссий и иных платежей, связанных с предоставлением, обслуживанием и погашением кредита, открытием ссудного счета, страховых взносов, штрафов и иных платежей за исключением:</w:t>
      </w:r>
    </w:p>
    <w:p w:rsidR="00FC3297" w:rsidRPr="00FC3297" w:rsidRDefault="00FC3297" w:rsidP="00FC3297">
      <w:pPr>
        <w:numPr>
          <w:ilvl w:val="0"/>
          <w:numId w:val="58"/>
        </w:numPr>
        <w:tabs>
          <w:tab w:val="left" w:pos="425"/>
          <w:tab w:val="left" w:pos="567"/>
          <w:tab w:val="left" w:pos="709"/>
          <w:tab w:val="left" w:pos="851"/>
        </w:tabs>
        <w:suppressAutoHyphens/>
        <w:spacing w:after="0" w:line="240" w:lineRule="auto"/>
        <w:ind w:firstLine="567"/>
        <w:jc w:val="both"/>
        <w:rPr>
          <w:rFonts w:ascii="Times New Roman" w:eastAsia="Times New Roman" w:hAnsi="Times New Roman" w:cs="Times New Roman"/>
          <w:sz w:val="24"/>
          <w:szCs w:val="24"/>
          <w:lang w:val="x-none" w:eastAsia="ar-SA"/>
        </w:rPr>
      </w:pPr>
      <w:r w:rsidRPr="00FC3297">
        <w:rPr>
          <w:rFonts w:ascii="Times New Roman" w:eastAsia="Times New Roman" w:hAnsi="Times New Roman" w:cs="Times New Roman"/>
          <w:sz w:val="24"/>
          <w:szCs w:val="24"/>
          <w:lang w:val="x-none" w:eastAsia="ar-SA"/>
        </w:rPr>
        <w:t xml:space="preserve">процентной ставки за пользование кредитными средствами; </w:t>
      </w:r>
    </w:p>
    <w:p w:rsidR="00FC3297" w:rsidRPr="00FC3297" w:rsidRDefault="00FC3297" w:rsidP="00FC3297">
      <w:pPr>
        <w:numPr>
          <w:ilvl w:val="0"/>
          <w:numId w:val="58"/>
        </w:numPr>
        <w:tabs>
          <w:tab w:val="left" w:pos="425"/>
          <w:tab w:val="left" w:pos="567"/>
          <w:tab w:val="left" w:pos="709"/>
          <w:tab w:val="left" w:pos="851"/>
        </w:tabs>
        <w:suppressAutoHyphens/>
        <w:spacing w:after="0" w:line="240" w:lineRule="auto"/>
        <w:ind w:firstLine="567"/>
        <w:jc w:val="both"/>
        <w:rPr>
          <w:rFonts w:ascii="Times New Roman" w:eastAsia="Times New Roman" w:hAnsi="Times New Roman" w:cs="Times New Roman"/>
          <w:sz w:val="24"/>
          <w:szCs w:val="24"/>
          <w:lang w:val="x-none" w:eastAsia="ar-SA"/>
        </w:rPr>
      </w:pPr>
      <w:r w:rsidRPr="00FC3297">
        <w:rPr>
          <w:rFonts w:ascii="Times New Roman" w:eastAsia="Times New Roman" w:hAnsi="Times New Roman" w:cs="Times New Roman"/>
          <w:sz w:val="24"/>
          <w:szCs w:val="24"/>
          <w:lang w:val="x-none" w:eastAsia="ar-SA"/>
        </w:rPr>
        <w:t>комиссии за ведение ссудного счета</w:t>
      </w:r>
      <w:r w:rsidRPr="00FC3297">
        <w:rPr>
          <w:rFonts w:ascii="Times New Roman" w:eastAsia="Times New Roman" w:hAnsi="Times New Roman" w:cs="Times New Roman"/>
          <w:sz w:val="24"/>
          <w:szCs w:val="24"/>
          <w:lang w:eastAsia="ar-SA"/>
        </w:rPr>
        <w:t>;</w:t>
      </w:r>
      <w:r w:rsidRPr="00FC3297">
        <w:rPr>
          <w:rFonts w:ascii="Times New Roman" w:eastAsia="Times New Roman" w:hAnsi="Times New Roman" w:cs="Times New Roman"/>
          <w:sz w:val="24"/>
          <w:szCs w:val="24"/>
          <w:lang w:val="x-none" w:eastAsia="ar-SA"/>
        </w:rPr>
        <w:t xml:space="preserve"> </w:t>
      </w:r>
    </w:p>
    <w:p w:rsidR="00FC3297" w:rsidRPr="00FC3297" w:rsidRDefault="00FC3297" w:rsidP="00FC3297">
      <w:pPr>
        <w:numPr>
          <w:ilvl w:val="0"/>
          <w:numId w:val="58"/>
        </w:numPr>
        <w:tabs>
          <w:tab w:val="left" w:pos="425"/>
          <w:tab w:val="left" w:pos="567"/>
          <w:tab w:val="left" w:pos="709"/>
          <w:tab w:val="left" w:pos="851"/>
        </w:tabs>
        <w:suppressAutoHyphens/>
        <w:spacing w:after="0" w:line="240" w:lineRule="auto"/>
        <w:ind w:firstLine="567"/>
        <w:jc w:val="both"/>
        <w:rPr>
          <w:rFonts w:ascii="Times New Roman" w:eastAsia="Times New Roman" w:hAnsi="Times New Roman" w:cs="Times New Roman"/>
          <w:sz w:val="24"/>
          <w:szCs w:val="24"/>
          <w:lang w:val="x-none" w:eastAsia="ar-SA"/>
        </w:rPr>
      </w:pPr>
      <w:r w:rsidRPr="00FC3297">
        <w:rPr>
          <w:rFonts w:ascii="Times New Roman" w:eastAsia="Times New Roman" w:hAnsi="Times New Roman" w:cs="Times New Roman"/>
          <w:sz w:val="24"/>
          <w:szCs w:val="24"/>
          <w:lang w:eastAsia="ar-SA"/>
        </w:rPr>
        <w:t>комиссии за неиспользованный остаток кредитной линии;</w:t>
      </w:r>
    </w:p>
    <w:p w:rsidR="00FC3297" w:rsidRPr="00FC3297" w:rsidRDefault="00FC3297" w:rsidP="00FC3297">
      <w:pPr>
        <w:numPr>
          <w:ilvl w:val="0"/>
          <w:numId w:val="58"/>
        </w:numPr>
        <w:tabs>
          <w:tab w:val="left" w:pos="425"/>
          <w:tab w:val="left" w:pos="567"/>
          <w:tab w:val="left" w:pos="709"/>
          <w:tab w:val="left" w:pos="851"/>
        </w:tabs>
        <w:suppressAutoHyphens/>
        <w:spacing w:after="0" w:line="240" w:lineRule="auto"/>
        <w:ind w:firstLine="567"/>
        <w:jc w:val="both"/>
        <w:rPr>
          <w:rFonts w:ascii="Times New Roman" w:eastAsia="Times New Roman" w:hAnsi="Times New Roman" w:cs="Times New Roman"/>
          <w:sz w:val="24"/>
          <w:szCs w:val="24"/>
          <w:lang w:val="x-none" w:eastAsia="ar-SA"/>
        </w:rPr>
      </w:pPr>
      <w:r w:rsidRPr="00FC3297">
        <w:rPr>
          <w:rFonts w:ascii="Times New Roman" w:eastAsia="Times New Roman" w:hAnsi="Times New Roman" w:cs="Arial"/>
          <w:sz w:val="24"/>
          <w:szCs w:val="24"/>
          <w:lang w:eastAsia="ar-SA"/>
        </w:rPr>
        <w:lastRenderedPageBreak/>
        <w:t>з</w:t>
      </w:r>
      <w:r w:rsidRPr="00FC3297">
        <w:rPr>
          <w:rFonts w:ascii="Times New Roman" w:eastAsia="Times New Roman" w:hAnsi="Times New Roman" w:cs="Arial"/>
          <w:sz w:val="24"/>
          <w:szCs w:val="24"/>
          <w:lang w:val="x-none" w:eastAsia="ar-SA"/>
        </w:rPr>
        <w:t xml:space="preserve">а неисполнение и/или ненадлежащее исполнение </w:t>
      </w:r>
      <w:r w:rsidRPr="00FC3297">
        <w:rPr>
          <w:rFonts w:ascii="Times New Roman" w:eastAsia="Times New Roman" w:hAnsi="Times New Roman" w:cs="Arial"/>
          <w:sz w:val="24"/>
          <w:szCs w:val="24"/>
          <w:lang w:eastAsia="ar-SA"/>
        </w:rPr>
        <w:t>Заказчиком</w:t>
      </w:r>
      <w:r w:rsidRPr="00FC3297">
        <w:rPr>
          <w:rFonts w:ascii="Times New Roman" w:eastAsia="Times New Roman" w:hAnsi="Times New Roman" w:cs="Arial"/>
          <w:sz w:val="24"/>
          <w:szCs w:val="24"/>
          <w:lang w:val="x-none" w:eastAsia="ar-SA"/>
        </w:rPr>
        <w:t xml:space="preserve"> обязанностей по </w:t>
      </w:r>
      <w:r w:rsidRPr="00FC3297">
        <w:rPr>
          <w:rFonts w:ascii="Times New Roman" w:eastAsia="Times New Roman" w:hAnsi="Times New Roman" w:cs="Arial"/>
          <w:sz w:val="24"/>
          <w:szCs w:val="24"/>
          <w:lang w:eastAsia="ar-SA"/>
        </w:rPr>
        <w:t xml:space="preserve">Кредитному </w:t>
      </w:r>
      <w:r w:rsidRPr="00FC3297">
        <w:rPr>
          <w:rFonts w:ascii="Times New Roman" w:eastAsia="Times New Roman" w:hAnsi="Times New Roman" w:cs="Arial"/>
          <w:sz w:val="24"/>
          <w:szCs w:val="24"/>
          <w:lang w:val="x-none" w:eastAsia="ar-SA"/>
        </w:rPr>
        <w:t xml:space="preserve">Договору, </w:t>
      </w:r>
      <w:r w:rsidRPr="00FC3297">
        <w:rPr>
          <w:rFonts w:ascii="Times New Roman" w:eastAsia="Times New Roman" w:hAnsi="Times New Roman" w:cs="Arial"/>
          <w:bCs/>
          <w:sz w:val="24"/>
          <w:szCs w:val="24"/>
          <w:lang w:eastAsia="ar-SA"/>
        </w:rPr>
        <w:t>Заказчик</w:t>
      </w:r>
      <w:r w:rsidRPr="00FC3297">
        <w:rPr>
          <w:rFonts w:ascii="Times New Roman" w:eastAsia="Times New Roman" w:hAnsi="Times New Roman" w:cs="Arial"/>
          <w:sz w:val="24"/>
          <w:szCs w:val="24"/>
          <w:lang w:val="x-none" w:eastAsia="ar-SA"/>
        </w:rPr>
        <w:t xml:space="preserve"> уплачивает </w:t>
      </w:r>
      <w:r w:rsidRPr="00FC3297">
        <w:rPr>
          <w:rFonts w:ascii="Times New Roman" w:eastAsia="Times New Roman" w:hAnsi="Times New Roman" w:cs="Arial"/>
          <w:bCs/>
          <w:sz w:val="24"/>
          <w:szCs w:val="24"/>
          <w:lang w:eastAsia="ar-SA"/>
        </w:rPr>
        <w:t>Кредитной организации</w:t>
      </w:r>
      <w:r w:rsidRPr="00FC3297">
        <w:rPr>
          <w:rFonts w:ascii="Times New Roman" w:eastAsia="Times New Roman" w:hAnsi="Times New Roman" w:cs="Arial"/>
          <w:sz w:val="24"/>
          <w:szCs w:val="24"/>
          <w:lang w:val="x-none" w:eastAsia="ar-SA"/>
        </w:rPr>
        <w:t xml:space="preserve"> </w:t>
      </w:r>
      <w:r w:rsidRPr="00FC3297">
        <w:rPr>
          <w:rFonts w:ascii="Times New Roman" w:eastAsia="Times New Roman" w:hAnsi="Times New Roman" w:cs="Arial"/>
          <w:sz w:val="24"/>
          <w:szCs w:val="24"/>
          <w:lang w:eastAsia="ar-SA"/>
        </w:rPr>
        <w:t>неустойку в размере, согласно условиям Кредитного договора.</w:t>
      </w:r>
    </w:p>
    <w:p w:rsidR="00FC3297" w:rsidRPr="00FC3297" w:rsidRDefault="00FC3297" w:rsidP="00FC329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FC3297">
        <w:rPr>
          <w:rFonts w:ascii="Times New Roman" w:eastAsia="Times New Roman" w:hAnsi="Times New Roman" w:cs="Times New Roman"/>
          <w:sz w:val="24"/>
          <w:szCs w:val="24"/>
          <w:lang w:val="x-none" w:eastAsia="ar-SA"/>
        </w:rPr>
        <w:t xml:space="preserve">- </w:t>
      </w:r>
      <w:r w:rsidRPr="00FC3297">
        <w:rPr>
          <w:rFonts w:ascii="Times New Roman" w:eastAsia="Times New Roman" w:hAnsi="Times New Roman" w:cs="Times New Roman"/>
          <w:sz w:val="24"/>
          <w:szCs w:val="24"/>
          <w:lang w:eastAsia="ar-SA"/>
        </w:rPr>
        <w:t>обеспечение: предоставление в залог недвижимого и движимого имущества, принадлежащего ОАО «Мурманэнергосбыт» на праве собственности.</w:t>
      </w:r>
    </w:p>
    <w:p w:rsidR="00FC3297" w:rsidRPr="00FC3297" w:rsidRDefault="00FC3297" w:rsidP="00FC3297">
      <w:pPr>
        <w:tabs>
          <w:tab w:val="left" w:pos="1267"/>
        </w:tabs>
        <w:spacing w:after="0"/>
        <w:jc w:val="both"/>
        <w:rPr>
          <w:rFonts w:ascii="Times New Roman" w:eastAsia="Times New Roman" w:hAnsi="Times New Roman" w:cs="Times New Roman"/>
          <w:sz w:val="24"/>
          <w:szCs w:val="24"/>
          <w:lang w:eastAsia="ru-RU"/>
        </w:rPr>
      </w:pPr>
    </w:p>
    <w:p w:rsidR="00FC3297" w:rsidRPr="00FC3297" w:rsidRDefault="00FC3297" w:rsidP="00FC3297">
      <w:pPr>
        <w:tabs>
          <w:tab w:val="left" w:pos="1267"/>
        </w:tabs>
        <w:spacing w:after="0"/>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Недвижимое имущество:</w:t>
      </w:r>
    </w:p>
    <w:p w:rsidR="00FC3297" w:rsidRPr="00FC3297" w:rsidRDefault="00FC3297" w:rsidP="00FC3297">
      <w:pPr>
        <w:tabs>
          <w:tab w:val="left" w:pos="1267"/>
        </w:tabs>
        <w:spacing w:after="0"/>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930"/>
      </w:tblGrid>
      <w:tr w:rsidR="00FC3297" w:rsidRPr="00FC3297" w:rsidTr="00FC3297">
        <w:tc>
          <w:tcPr>
            <w:tcW w:w="95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center"/>
              <w:rPr>
                <w:rFonts w:ascii="Times New Roman" w:eastAsia="Times New Roman" w:hAnsi="Times New Roman" w:cs="Times New Roman"/>
                <w:b/>
                <w:sz w:val="24"/>
                <w:szCs w:val="24"/>
                <w:lang w:eastAsia="ru-RU"/>
              </w:rPr>
            </w:pPr>
            <w:r w:rsidRPr="00FC3297">
              <w:rPr>
                <w:rFonts w:ascii="Times New Roman" w:eastAsia="Times New Roman" w:hAnsi="Times New Roman" w:cs="Times New Roman"/>
                <w:b/>
                <w:sz w:val="24"/>
                <w:szCs w:val="24"/>
                <w:lang w:eastAsia="ru-RU"/>
              </w:rPr>
              <w:t>№ п/п</w:t>
            </w:r>
          </w:p>
        </w:tc>
        <w:tc>
          <w:tcPr>
            <w:tcW w:w="8930"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center"/>
              <w:rPr>
                <w:rFonts w:ascii="Times New Roman" w:eastAsia="Times New Roman" w:hAnsi="Times New Roman" w:cs="Times New Roman"/>
                <w:b/>
                <w:sz w:val="24"/>
                <w:szCs w:val="24"/>
                <w:lang w:eastAsia="ru-RU"/>
              </w:rPr>
            </w:pPr>
            <w:r w:rsidRPr="00FC3297">
              <w:rPr>
                <w:rFonts w:ascii="Times New Roman" w:eastAsia="Times New Roman" w:hAnsi="Times New Roman" w:cs="Times New Roman"/>
                <w:b/>
                <w:sz w:val="24"/>
                <w:szCs w:val="24"/>
                <w:lang w:eastAsia="ru-RU"/>
              </w:rPr>
              <w:t>Наименование объекта</w:t>
            </w:r>
          </w:p>
        </w:tc>
      </w:tr>
      <w:tr w:rsidR="00FC3297" w:rsidRPr="00FC3297" w:rsidTr="00FC3297">
        <w:tc>
          <w:tcPr>
            <w:tcW w:w="95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w:t>
            </w:r>
          </w:p>
        </w:tc>
        <w:tc>
          <w:tcPr>
            <w:tcW w:w="8930"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Железобетонная дымовая труба котельной с наружными газоходами</w:t>
            </w:r>
          </w:p>
        </w:tc>
      </w:tr>
      <w:tr w:rsidR="00FC3297" w:rsidRPr="00FC3297" w:rsidTr="00FC3297">
        <w:tc>
          <w:tcPr>
            <w:tcW w:w="95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2</w:t>
            </w:r>
          </w:p>
        </w:tc>
        <w:tc>
          <w:tcPr>
            <w:tcW w:w="8930"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Бак-аккумулятор</w:t>
            </w:r>
          </w:p>
        </w:tc>
      </w:tr>
      <w:tr w:rsidR="00FC3297" w:rsidRPr="00FC3297" w:rsidTr="00FC3297">
        <w:tc>
          <w:tcPr>
            <w:tcW w:w="95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3</w:t>
            </w:r>
          </w:p>
        </w:tc>
        <w:tc>
          <w:tcPr>
            <w:tcW w:w="8930"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Нефтеловушка, резервуар мазутного хозяйства (4 резервуара)</w:t>
            </w:r>
          </w:p>
        </w:tc>
      </w:tr>
      <w:tr w:rsidR="00FC3297" w:rsidRPr="00FC3297" w:rsidTr="00FC3297">
        <w:tc>
          <w:tcPr>
            <w:tcW w:w="95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4</w:t>
            </w:r>
          </w:p>
        </w:tc>
        <w:tc>
          <w:tcPr>
            <w:tcW w:w="8930"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Газоходы</w:t>
            </w:r>
          </w:p>
        </w:tc>
      </w:tr>
      <w:tr w:rsidR="00FC3297" w:rsidRPr="00FC3297" w:rsidTr="00FC3297">
        <w:tc>
          <w:tcPr>
            <w:tcW w:w="95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w:t>
            </w:r>
          </w:p>
        </w:tc>
        <w:tc>
          <w:tcPr>
            <w:tcW w:w="8930"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Здание арочного склада №2</w:t>
            </w:r>
          </w:p>
        </w:tc>
      </w:tr>
      <w:tr w:rsidR="00FC3297" w:rsidRPr="00FC3297" w:rsidTr="00FC3297">
        <w:tc>
          <w:tcPr>
            <w:tcW w:w="95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6</w:t>
            </w:r>
          </w:p>
        </w:tc>
        <w:tc>
          <w:tcPr>
            <w:tcW w:w="8930"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Канализационные сети мазутного хозяйства</w:t>
            </w:r>
          </w:p>
        </w:tc>
      </w:tr>
      <w:tr w:rsidR="00FC3297" w:rsidRPr="00FC3297" w:rsidTr="00FC3297">
        <w:tc>
          <w:tcPr>
            <w:tcW w:w="95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7</w:t>
            </w:r>
          </w:p>
        </w:tc>
        <w:tc>
          <w:tcPr>
            <w:tcW w:w="8930"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Кабельные сети мазутного хозяйства</w:t>
            </w:r>
          </w:p>
        </w:tc>
      </w:tr>
      <w:tr w:rsidR="00FC3297" w:rsidRPr="00FC3297" w:rsidTr="00FC3297">
        <w:tc>
          <w:tcPr>
            <w:tcW w:w="95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8</w:t>
            </w:r>
          </w:p>
        </w:tc>
        <w:tc>
          <w:tcPr>
            <w:tcW w:w="8930"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Водопровод мазутного хозяйства</w:t>
            </w:r>
          </w:p>
        </w:tc>
      </w:tr>
      <w:tr w:rsidR="00FC3297" w:rsidRPr="00FC3297" w:rsidTr="00FC3297">
        <w:tc>
          <w:tcPr>
            <w:tcW w:w="95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9</w:t>
            </w:r>
          </w:p>
        </w:tc>
        <w:tc>
          <w:tcPr>
            <w:tcW w:w="8930"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Земельный участок (ароч. склад №2 к-т Воркутянка)</w:t>
            </w:r>
          </w:p>
        </w:tc>
      </w:tr>
      <w:tr w:rsidR="00FC3297" w:rsidRPr="00FC3297" w:rsidTr="00FC3297">
        <w:tc>
          <w:tcPr>
            <w:tcW w:w="95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10</w:t>
            </w:r>
          </w:p>
        </w:tc>
        <w:tc>
          <w:tcPr>
            <w:tcW w:w="8930"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Земельный участок (бак –аккумулятор)</w:t>
            </w:r>
          </w:p>
        </w:tc>
      </w:tr>
      <w:tr w:rsidR="00FC3297" w:rsidRPr="00FC3297" w:rsidTr="00FC3297">
        <w:tc>
          <w:tcPr>
            <w:tcW w:w="95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11</w:t>
            </w:r>
          </w:p>
        </w:tc>
        <w:tc>
          <w:tcPr>
            <w:tcW w:w="8930"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Земельный участок (здание мазутного хозяйства)</w:t>
            </w:r>
          </w:p>
        </w:tc>
      </w:tr>
      <w:tr w:rsidR="00FC3297" w:rsidRPr="00FC3297" w:rsidTr="00FC3297">
        <w:tc>
          <w:tcPr>
            <w:tcW w:w="95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12</w:t>
            </w:r>
          </w:p>
        </w:tc>
        <w:tc>
          <w:tcPr>
            <w:tcW w:w="8930"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Земельный участок (здание центральной котельной, газоходы)</w:t>
            </w:r>
          </w:p>
        </w:tc>
      </w:tr>
      <w:tr w:rsidR="00FC3297" w:rsidRPr="00FC3297" w:rsidTr="00FC3297">
        <w:tc>
          <w:tcPr>
            <w:tcW w:w="95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13</w:t>
            </w:r>
          </w:p>
        </w:tc>
        <w:tc>
          <w:tcPr>
            <w:tcW w:w="8930"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Земельный участок (нефтеловушка, резервуары)</w:t>
            </w:r>
          </w:p>
        </w:tc>
      </w:tr>
      <w:tr w:rsidR="00FC3297" w:rsidRPr="00FC3297" w:rsidTr="00FC3297">
        <w:tc>
          <w:tcPr>
            <w:tcW w:w="95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14</w:t>
            </w:r>
          </w:p>
        </w:tc>
        <w:tc>
          <w:tcPr>
            <w:tcW w:w="8930"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Тепловая сеть, протяженность 14 690,2 п.м.</w:t>
            </w:r>
          </w:p>
        </w:tc>
      </w:tr>
      <w:tr w:rsidR="00FC3297" w:rsidRPr="00FC3297" w:rsidTr="00FC3297">
        <w:tc>
          <w:tcPr>
            <w:tcW w:w="95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15</w:t>
            </w:r>
          </w:p>
        </w:tc>
        <w:tc>
          <w:tcPr>
            <w:tcW w:w="8930"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Тепловая трасса мазутного хозяйства</w:t>
            </w:r>
          </w:p>
        </w:tc>
      </w:tr>
      <w:tr w:rsidR="00FC3297" w:rsidRPr="00FC3297" w:rsidTr="00FC3297">
        <w:tc>
          <w:tcPr>
            <w:tcW w:w="95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16</w:t>
            </w:r>
          </w:p>
        </w:tc>
        <w:tc>
          <w:tcPr>
            <w:tcW w:w="8930"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Сети теплоснабжения</w:t>
            </w:r>
          </w:p>
        </w:tc>
      </w:tr>
      <w:tr w:rsidR="00FC3297" w:rsidRPr="00FC3297" w:rsidTr="00FC3297">
        <w:tc>
          <w:tcPr>
            <w:tcW w:w="95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17</w:t>
            </w:r>
          </w:p>
        </w:tc>
        <w:tc>
          <w:tcPr>
            <w:tcW w:w="8930"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Здание центральной котельной</w:t>
            </w:r>
          </w:p>
        </w:tc>
      </w:tr>
      <w:tr w:rsidR="00FC3297" w:rsidRPr="00FC3297" w:rsidTr="00FC3297">
        <w:tc>
          <w:tcPr>
            <w:tcW w:w="95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18</w:t>
            </w:r>
          </w:p>
        </w:tc>
        <w:tc>
          <w:tcPr>
            <w:tcW w:w="8930"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267"/>
              </w:tabs>
              <w:spacing w:after="0" w:line="240" w:lineRule="auto"/>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Здание мазутного хозяйства</w:t>
            </w:r>
          </w:p>
        </w:tc>
      </w:tr>
    </w:tbl>
    <w:p w:rsidR="00FC3297" w:rsidRPr="00FC3297" w:rsidRDefault="00FC3297" w:rsidP="00FC3297">
      <w:pPr>
        <w:tabs>
          <w:tab w:val="left" w:pos="1267"/>
        </w:tabs>
        <w:spacing w:after="0" w:line="240" w:lineRule="auto"/>
        <w:jc w:val="both"/>
        <w:rPr>
          <w:rFonts w:ascii="Times New Roman" w:eastAsia="Times New Roman" w:hAnsi="Times New Roman" w:cs="Times New Roman"/>
          <w:sz w:val="24"/>
          <w:szCs w:val="24"/>
          <w:lang w:eastAsia="ru-RU"/>
        </w:rPr>
      </w:pPr>
    </w:p>
    <w:p w:rsidR="00FC3297" w:rsidRPr="00FC3297" w:rsidRDefault="00FC3297" w:rsidP="00FC3297">
      <w:pPr>
        <w:tabs>
          <w:tab w:val="left" w:pos="1267"/>
        </w:tabs>
        <w:spacing w:after="0" w:line="240" w:lineRule="auto"/>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Находится по адресу г. Кандалакша, ш. Кандалакшское, д.1.</w:t>
      </w:r>
    </w:p>
    <w:p w:rsidR="00FC3297" w:rsidRPr="00FC3297" w:rsidRDefault="00FC3297" w:rsidP="00FC32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val="x-none" w:eastAsia="ar-SA"/>
        </w:rPr>
      </w:pPr>
      <w:r w:rsidRPr="00FC3297">
        <w:rPr>
          <w:rFonts w:ascii="Times New Roman" w:eastAsia="Times New Roman" w:hAnsi="Times New Roman" w:cs="Times New Roman"/>
          <w:sz w:val="24"/>
          <w:szCs w:val="24"/>
          <w:lang w:val="x-none" w:eastAsia="ar-SA"/>
        </w:rPr>
        <w:t>Залогодатель обязуется обеспечить государственную регистрацию обременения в Едином государственном реестре прав на недвижимое имущество, в соответствии с договором ипотеки не позднее</w:t>
      </w:r>
      <w:r w:rsidRPr="00FC3297">
        <w:rPr>
          <w:rFonts w:ascii="Times New Roman" w:eastAsia="Times New Roman" w:hAnsi="Times New Roman" w:cs="Times New Roman"/>
          <w:sz w:val="24"/>
          <w:szCs w:val="24"/>
          <w:lang w:eastAsia="ar-SA"/>
        </w:rPr>
        <w:t xml:space="preserve"> 30 (Тридцати) дней после подписания Кредитного договора. </w:t>
      </w:r>
      <w:r w:rsidRPr="00FC3297">
        <w:rPr>
          <w:rFonts w:ascii="Times New Roman" w:eastAsia="Times New Roman" w:hAnsi="Times New Roman" w:cs="Times New Roman"/>
          <w:sz w:val="24"/>
          <w:szCs w:val="24"/>
          <w:lang w:val="x-none" w:eastAsia="ar-SA"/>
        </w:rPr>
        <w:t xml:space="preserve"> </w:t>
      </w:r>
    </w:p>
    <w:p w:rsidR="00FC3297" w:rsidRPr="00FC3297" w:rsidRDefault="00FC3297" w:rsidP="00FC3297">
      <w:pPr>
        <w:tabs>
          <w:tab w:val="left" w:pos="1267"/>
        </w:tabs>
        <w:spacing w:after="0"/>
        <w:jc w:val="both"/>
        <w:rPr>
          <w:rFonts w:ascii="Times New Roman" w:eastAsia="Times New Roman" w:hAnsi="Times New Roman" w:cs="Times New Roman"/>
          <w:sz w:val="24"/>
          <w:szCs w:val="24"/>
          <w:lang w:val="x-none" w:eastAsia="ru-RU"/>
        </w:rPr>
      </w:pPr>
    </w:p>
    <w:p w:rsidR="00FC3297" w:rsidRPr="00FC3297" w:rsidRDefault="00FC3297" w:rsidP="00FC3297">
      <w:pPr>
        <w:tabs>
          <w:tab w:val="left" w:pos="1267"/>
        </w:tabs>
        <w:spacing w:after="0"/>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Движимое имущество:</w:t>
      </w:r>
    </w:p>
    <w:p w:rsidR="00FC3297" w:rsidRPr="00FC3297" w:rsidRDefault="00FC3297" w:rsidP="00FC3297">
      <w:pPr>
        <w:tabs>
          <w:tab w:val="left" w:pos="1267"/>
        </w:tabs>
        <w:spacing w:after="0"/>
        <w:jc w:val="both"/>
        <w:rPr>
          <w:rFonts w:ascii="Times New Roman" w:eastAsia="Times New Roman" w:hAnsi="Times New Roman" w:cs="Times New Roman"/>
          <w:sz w:val="24"/>
          <w:szCs w:val="24"/>
          <w:lang w:eastAsia="ru-RU"/>
        </w:rPr>
      </w:pPr>
    </w:p>
    <w:tbl>
      <w:tblPr>
        <w:tblW w:w="8505" w:type="dxa"/>
        <w:tblInd w:w="108" w:type="dxa"/>
        <w:tblLook w:val="04A0" w:firstRow="1" w:lastRow="0" w:firstColumn="1" w:lastColumn="0" w:noHBand="0" w:noVBand="1"/>
      </w:tblPr>
      <w:tblGrid>
        <w:gridCol w:w="851"/>
        <w:gridCol w:w="7654"/>
      </w:tblGrid>
      <w:tr w:rsidR="00FC3297" w:rsidRPr="00FC3297" w:rsidTr="00FC3297">
        <w:trPr>
          <w:trHeight w:val="20"/>
        </w:trPr>
        <w:tc>
          <w:tcPr>
            <w:tcW w:w="851"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 п/п</w:t>
            </w:r>
          </w:p>
        </w:tc>
        <w:tc>
          <w:tcPr>
            <w:tcW w:w="7654"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Наименование объекта</w:t>
            </w:r>
          </w:p>
        </w:tc>
      </w:tr>
      <w:tr w:rsidR="00FC3297" w:rsidRPr="00FC3297" w:rsidTr="00FC3297">
        <w:trPr>
          <w:trHeight w:val="20"/>
        </w:trPr>
        <w:tc>
          <w:tcPr>
            <w:tcW w:w="851"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1</w:t>
            </w:r>
          </w:p>
        </w:tc>
        <w:tc>
          <w:tcPr>
            <w:tcW w:w="7654"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Деаэраторный бак V=35 м.куб.</w:t>
            </w:r>
          </w:p>
        </w:tc>
      </w:tr>
      <w:tr w:rsidR="00FC3297" w:rsidRPr="00FC3297" w:rsidTr="00FC3297">
        <w:trPr>
          <w:trHeight w:val="20"/>
        </w:trPr>
        <w:tc>
          <w:tcPr>
            <w:tcW w:w="851"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2</w:t>
            </w:r>
          </w:p>
        </w:tc>
        <w:tc>
          <w:tcPr>
            <w:tcW w:w="7654"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Бак деаэратор (емкость 35 м.куб.)</w:t>
            </w:r>
          </w:p>
        </w:tc>
      </w:tr>
      <w:tr w:rsidR="00FC3297" w:rsidRPr="00FC3297" w:rsidTr="00FC3297">
        <w:trPr>
          <w:trHeight w:val="20"/>
        </w:trPr>
        <w:tc>
          <w:tcPr>
            <w:tcW w:w="851"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3</w:t>
            </w:r>
          </w:p>
        </w:tc>
        <w:tc>
          <w:tcPr>
            <w:tcW w:w="7654"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Расходометр ультразвуковой US 800М-30-100G-200P</w:t>
            </w:r>
          </w:p>
        </w:tc>
      </w:tr>
      <w:tr w:rsidR="00FC3297" w:rsidRPr="00FC3297" w:rsidTr="00FC3297">
        <w:trPr>
          <w:trHeight w:val="20"/>
        </w:trPr>
        <w:tc>
          <w:tcPr>
            <w:tcW w:w="851"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4</w:t>
            </w:r>
          </w:p>
        </w:tc>
        <w:tc>
          <w:tcPr>
            <w:tcW w:w="7654"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Калибратор давления DPI 605</w:t>
            </w:r>
          </w:p>
        </w:tc>
      </w:tr>
      <w:tr w:rsidR="00FC3297" w:rsidRPr="00FC3297" w:rsidTr="00FC3297">
        <w:trPr>
          <w:trHeight w:val="20"/>
        </w:trPr>
        <w:tc>
          <w:tcPr>
            <w:tcW w:w="851"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5</w:t>
            </w:r>
          </w:p>
        </w:tc>
        <w:tc>
          <w:tcPr>
            <w:tcW w:w="7654"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Деаэратор питьевой воды</w:t>
            </w:r>
          </w:p>
        </w:tc>
      </w:tr>
      <w:tr w:rsidR="00FC3297" w:rsidRPr="00FC3297" w:rsidTr="00FC3297">
        <w:trPr>
          <w:trHeight w:val="20"/>
        </w:trPr>
        <w:tc>
          <w:tcPr>
            <w:tcW w:w="851"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6</w:t>
            </w:r>
          </w:p>
        </w:tc>
        <w:tc>
          <w:tcPr>
            <w:tcW w:w="7654"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Питательный насос № 4</w:t>
            </w:r>
          </w:p>
        </w:tc>
      </w:tr>
      <w:tr w:rsidR="00FC3297" w:rsidRPr="00FC3297" w:rsidTr="00FC3297">
        <w:trPr>
          <w:trHeight w:val="20"/>
        </w:trPr>
        <w:tc>
          <w:tcPr>
            <w:tcW w:w="851"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7</w:t>
            </w:r>
          </w:p>
        </w:tc>
        <w:tc>
          <w:tcPr>
            <w:tcW w:w="7654"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Подогреватель сетевой воды -200</w:t>
            </w:r>
          </w:p>
        </w:tc>
      </w:tr>
      <w:tr w:rsidR="00FC3297" w:rsidRPr="00FC3297" w:rsidTr="00FC3297">
        <w:trPr>
          <w:trHeight w:val="20"/>
        </w:trPr>
        <w:tc>
          <w:tcPr>
            <w:tcW w:w="851"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8</w:t>
            </w:r>
          </w:p>
        </w:tc>
        <w:tc>
          <w:tcPr>
            <w:tcW w:w="7654"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Пневмошлифмашинка ИП-2014</w:t>
            </w:r>
          </w:p>
        </w:tc>
      </w:tr>
      <w:tr w:rsidR="00FC3297" w:rsidRPr="00FC3297" w:rsidTr="00FC3297">
        <w:trPr>
          <w:trHeight w:val="20"/>
        </w:trPr>
        <w:tc>
          <w:tcPr>
            <w:tcW w:w="851"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9</w:t>
            </w:r>
          </w:p>
        </w:tc>
        <w:tc>
          <w:tcPr>
            <w:tcW w:w="7654"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Насос ПЭ 65-40</w:t>
            </w:r>
          </w:p>
        </w:tc>
      </w:tr>
      <w:tr w:rsidR="00FC3297" w:rsidRPr="00FC3297" w:rsidTr="00FC3297">
        <w:trPr>
          <w:trHeight w:val="20"/>
        </w:trPr>
        <w:tc>
          <w:tcPr>
            <w:tcW w:w="851"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10</w:t>
            </w:r>
          </w:p>
        </w:tc>
        <w:tc>
          <w:tcPr>
            <w:tcW w:w="7654"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Емкость 50 куб.м. для нефтепродуктов</w:t>
            </w:r>
          </w:p>
        </w:tc>
      </w:tr>
      <w:tr w:rsidR="00FC3297" w:rsidRPr="00FC3297" w:rsidTr="00FC3297">
        <w:trPr>
          <w:trHeight w:val="20"/>
        </w:trPr>
        <w:tc>
          <w:tcPr>
            <w:tcW w:w="851"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11</w:t>
            </w:r>
          </w:p>
        </w:tc>
        <w:tc>
          <w:tcPr>
            <w:tcW w:w="7654"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Емкость 50 куб.м. для нефтепродуктов</w:t>
            </w:r>
          </w:p>
        </w:tc>
      </w:tr>
      <w:tr w:rsidR="00FC3297" w:rsidRPr="00FC3297" w:rsidTr="00FC3297">
        <w:trPr>
          <w:trHeight w:val="20"/>
        </w:trPr>
        <w:tc>
          <w:tcPr>
            <w:tcW w:w="851"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12</w:t>
            </w:r>
          </w:p>
        </w:tc>
        <w:tc>
          <w:tcPr>
            <w:tcW w:w="7654"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Котлоагрегат №4 К-50-40</w:t>
            </w:r>
          </w:p>
        </w:tc>
      </w:tr>
      <w:tr w:rsidR="00FC3297" w:rsidRPr="00FC3297" w:rsidTr="00FC3297">
        <w:trPr>
          <w:trHeight w:val="20"/>
        </w:trPr>
        <w:tc>
          <w:tcPr>
            <w:tcW w:w="851"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13</w:t>
            </w:r>
          </w:p>
        </w:tc>
        <w:tc>
          <w:tcPr>
            <w:tcW w:w="7654"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МЕТРАН 300ПР-300-0,1-01-42Н-ШР-К4П(1)</w:t>
            </w:r>
          </w:p>
        </w:tc>
      </w:tr>
      <w:tr w:rsidR="00FC3297" w:rsidRPr="00FC3297" w:rsidTr="00FC3297">
        <w:trPr>
          <w:trHeight w:val="20"/>
        </w:trPr>
        <w:tc>
          <w:tcPr>
            <w:tcW w:w="851"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14</w:t>
            </w:r>
          </w:p>
        </w:tc>
        <w:tc>
          <w:tcPr>
            <w:tcW w:w="7654"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МЕТРАН 300ПР-300-0,1-01-42Н-ШР-К4П(2)</w:t>
            </w:r>
          </w:p>
        </w:tc>
      </w:tr>
      <w:tr w:rsidR="00FC3297" w:rsidRPr="00FC3297" w:rsidTr="00FC3297">
        <w:trPr>
          <w:trHeight w:val="20"/>
        </w:trPr>
        <w:tc>
          <w:tcPr>
            <w:tcW w:w="851"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lastRenderedPageBreak/>
              <w:t>15</w:t>
            </w:r>
          </w:p>
        </w:tc>
        <w:tc>
          <w:tcPr>
            <w:tcW w:w="7654"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МЕТРАН 300ПР-300-0,1-01-42Н-ШР-К4П(3)</w:t>
            </w:r>
          </w:p>
        </w:tc>
      </w:tr>
      <w:tr w:rsidR="00FC3297" w:rsidRPr="00FC3297" w:rsidTr="00FC3297">
        <w:trPr>
          <w:trHeight w:val="20"/>
        </w:trPr>
        <w:tc>
          <w:tcPr>
            <w:tcW w:w="851"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16</w:t>
            </w:r>
          </w:p>
        </w:tc>
        <w:tc>
          <w:tcPr>
            <w:tcW w:w="7654"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МЕТРАН 300ПР-300-0,1-01-42Н-ШР-К4П(4)</w:t>
            </w:r>
          </w:p>
        </w:tc>
      </w:tr>
      <w:tr w:rsidR="00FC3297" w:rsidRPr="00FC3297" w:rsidTr="00FC3297">
        <w:trPr>
          <w:trHeight w:val="20"/>
        </w:trPr>
        <w:tc>
          <w:tcPr>
            <w:tcW w:w="851"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17</w:t>
            </w:r>
          </w:p>
        </w:tc>
        <w:tc>
          <w:tcPr>
            <w:tcW w:w="7654"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Насос 4Н</w:t>
            </w:r>
          </w:p>
        </w:tc>
      </w:tr>
      <w:tr w:rsidR="00FC3297" w:rsidRPr="00FC3297" w:rsidTr="00FC3297">
        <w:trPr>
          <w:trHeight w:val="20"/>
        </w:trPr>
        <w:tc>
          <w:tcPr>
            <w:tcW w:w="851"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18</w:t>
            </w:r>
          </w:p>
        </w:tc>
        <w:tc>
          <w:tcPr>
            <w:tcW w:w="7654"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Насосный агрегат ЦНСМ 180-297</w:t>
            </w:r>
          </w:p>
        </w:tc>
      </w:tr>
      <w:tr w:rsidR="00FC3297" w:rsidRPr="00FC3297" w:rsidTr="00FC3297">
        <w:trPr>
          <w:trHeight w:val="20"/>
        </w:trPr>
        <w:tc>
          <w:tcPr>
            <w:tcW w:w="851"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19</w:t>
            </w:r>
          </w:p>
        </w:tc>
        <w:tc>
          <w:tcPr>
            <w:tcW w:w="7654"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Расходометр ультразвуковой US 800М-30-100G-200P</w:t>
            </w:r>
          </w:p>
        </w:tc>
      </w:tr>
      <w:tr w:rsidR="00FC3297" w:rsidRPr="00FC3297" w:rsidTr="00FC3297">
        <w:trPr>
          <w:trHeight w:val="20"/>
        </w:trPr>
        <w:tc>
          <w:tcPr>
            <w:tcW w:w="851"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20</w:t>
            </w:r>
          </w:p>
        </w:tc>
        <w:tc>
          <w:tcPr>
            <w:tcW w:w="7654" w:type="dxa"/>
            <w:tcBorders>
              <w:top w:val="single" w:sz="4" w:space="0" w:color="auto"/>
              <w:left w:val="single" w:sz="8" w:space="0" w:color="auto"/>
              <w:bottom w:val="nil"/>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Расходометр ультразвуковой US 800М-30-100G-200P</w:t>
            </w:r>
          </w:p>
        </w:tc>
      </w:tr>
      <w:tr w:rsidR="00FC3297" w:rsidRPr="00FC3297" w:rsidTr="00FC3297">
        <w:trPr>
          <w:trHeight w:val="20"/>
        </w:trPr>
        <w:tc>
          <w:tcPr>
            <w:tcW w:w="851" w:type="dxa"/>
            <w:tcBorders>
              <w:top w:val="single" w:sz="4" w:space="0" w:color="auto"/>
              <w:left w:val="single" w:sz="8" w:space="0" w:color="auto"/>
              <w:bottom w:val="single" w:sz="4" w:space="0" w:color="auto"/>
              <w:right w:val="single" w:sz="4" w:space="0" w:color="auto"/>
            </w:tcBorders>
            <w:hideMark/>
          </w:tcPr>
          <w:p w:rsidR="00FC3297" w:rsidRPr="00FC3297" w:rsidRDefault="00FC3297" w:rsidP="00FC3297">
            <w:pPr>
              <w:spacing w:after="0" w:line="240" w:lineRule="auto"/>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21</w:t>
            </w:r>
          </w:p>
        </w:tc>
        <w:tc>
          <w:tcPr>
            <w:tcW w:w="7654" w:type="dxa"/>
            <w:tcBorders>
              <w:top w:val="single" w:sz="4" w:space="0" w:color="auto"/>
              <w:left w:val="single" w:sz="8" w:space="0" w:color="auto"/>
              <w:bottom w:val="single" w:sz="4" w:space="0" w:color="auto"/>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Расходометр ультразвуковой US 800М-30-100G-200P</w:t>
            </w:r>
          </w:p>
        </w:tc>
      </w:tr>
      <w:tr w:rsidR="00FC3297" w:rsidRPr="00FC3297" w:rsidTr="00FC3297">
        <w:trPr>
          <w:trHeight w:val="20"/>
        </w:trPr>
        <w:tc>
          <w:tcPr>
            <w:tcW w:w="851" w:type="dxa"/>
            <w:tcBorders>
              <w:top w:val="single" w:sz="4" w:space="0" w:color="auto"/>
              <w:left w:val="single" w:sz="8" w:space="0" w:color="auto"/>
              <w:bottom w:val="single" w:sz="4" w:space="0" w:color="auto"/>
              <w:right w:val="single" w:sz="4" w:space="0" w:color="auto"/>
            </w:tcBorders>
            <w:hideMark/>
          </w:tcPr>
          <w:p w:rsidR="00FC3297" w:rsidRPr="00FC3297" w:rsidRDefault="00FC3297" w:rsidP="00FC3297">
            <w:pPr>
              <w:spacing w:after="0" w:line="240" w:lineRule="auto"/>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22</w:t>
            </w:r>
          </w:p>
        </w:tc>
        <w:tc>
          <w:tcPr>
            <w:tcW w:w="7654" w:type="dxa"/>
            <w:tcBorders>
              <w:top w:val="single" w:sz="4" w:space="0" w:color="auto"/>
              <w:left w:val="single" w:sz="8" w:space="0" w:color="auto"/>
              <w:bottom w:val="single" w:sz="4" w:space="0" w:color="auto"/>
              <w:right w:val="single" w:sz="4" w:space="0" w:color="auto"/>
            </w:tcBorders>
            <w:hideMark/>
          </w:tcPr>
          <w:p w:rsidR="00FC3297" w:rsidRPr="00FC3297" w:rsidRDefault="00FC3297" w:rsidP="00FC3297">
            <w:pPr>
              <w:spacing w:after="0" w:line="240" w:lineRule="auto"/>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Подогреватель сетевой воды -200</w:t>
            </w:r>
          </w:p>
        </w:tc>
      </w:tr>
    </w:tbl>
    <w:p w:rsidR="00FC3297" w:rsidRPr="00FC3297" w:rsidRDefault="00FC3297" w:rsidP="00FC3297">
      <w:pPr>
        <w:tabs>
          <w:tab w:val="left" w:pos="1267"/>
        </w:tabs>
        <w:spacing w:after="0"/>
        <w:jc w:val="both"/>
        <w:rPr>
          <w:rFonts w:ascii="Times New Roman" w:eastAsia="Times New Roman" w:hAnsi="Times New Roman" w:cs="Times New Roman"/>
          <w:sz w:val="24"/>
          <w:szCs w:val="24"/>
          <w:lang w:eastAsia="ru-RU"/>
        </w:rPr>
      </w:pPr>
    </w:p>
    <w:p w:rsidR="00FC3297" w:rsidRPr="00FC3297" w:rsidRDefault="00FC3297" w:rsidP="00FC3297">
      <w:pPr>
        <w:widowControl w:val="0"/>
        <w:tabs>
          <w:tab w:val="left" w:pos="-1980"/>
          <w:tab w:val="left" w:pos="1260"/>
        </w:tabs>
        <w:spacing w:after="0" w:line="240" w:lineRule="auto"/>
        <w:jc w:val="both"/>
        <w:rPr>
          <w:rFonts w:ascii="Times New Roman" w:eastAsia="Calibri" w:hAnsi="Times New Roman" w:cs="Times New Roman"/>
          <w:sz w:val="24"/>
          <w:szCs w:val="24"/>
        </w:rPr>
      </w:pPr>
      <w:r w:rsidRPr="00FC3297">
        <w:rPr>
          <w:rFonts w:ascii="Times New Roman" w:eastAsia="Times New Roman" w:hAnsi="Times New Roman" w:cs="Times New Roman"/>
          <w:sz w:val="24"/>
          <w:szCs w:val="24"/>
          <w:lang w:eastAsia="ru-RU"/>
        </w:rPr>
        <w:t xml:space="preserve">Залогодатель обязуется подать  уведомление о залоге движимого имущества в Единую информационную систему нотариата по объектам имущества </w:t>
      </w:r>
      <w:r w:rsidRPr="00FC3297">
        <w:rPr>
          <w:rFonts w:ascii="Times New Roman" w:eastAsia="Times New Roman" w:hAnsi="Times New Roman" w:cs="Times New Roman"/>
          <w:sz w:val="24"/>
          <w:szCs w:val="24"/>
          <w:lang w:val="x-none" w:eastAsia="ru-RU"/>
        </w:rPr>
        <w:t>не позднее</w:t>
      </w:r>
      <w:r w:rsidRPr="00FC3297">
        <w:rPr>
          <w:rFonts w:ascii="Times New Roman" w:eastAsia="Times New Roman" w:hAnsi="Times New Roman" w:cs="Times New Roman"/>
          <w:sz w:val="24"/>
          <w:szCs w:val="24"/>
          <w:lang w:eastAsia="ru-RU"/>
        </w:rPr>
        <w:t xml:space="preserve"> 30 (Тридцати) дней после подписания Кредитного договора и предоставить Банку Свидетельство о регистрации уведомления о залоге.</w:t>
      </w:r>
    </w:p>
    <w:p w:rsidR="00FE02B0" w:rsidRDefault="00FE02B0" w:rsidP="00FE02B0">
      <w:pPr>
        <w:pStyle w:val="afff1"/>
        <w:tabs>
          <w:tab w:val="left" w:pos="851"/>
        </w:tabs>
        <w:spacing w:before="0" w:after="0"/>
        <w:jc w:val="both"/>
      </w:pPr>
    </w:p>
    <w:p w:rsidR="00FE02B0" w:rsidRDefault="00FE02B0" w:rsidP="00FE02B0">
      <w:pPr>
        <w:pStyle w:val="afff1"/>
        <w:tabs>
          <w:tab w:val="left" w:pos="851"/>
        </w:tabs>
        <w:spacing w:before="0" w:after="0"/>
        <w:jc w:val="both"/>
      </w:pPr>
    </w:p>
    <w:p w:rsidR="00FE02B0" w:rsidRDefault="00FE02B0" w:rsidP="00FE02B0">
      <w:pPr>
        <w:pStyle w:val="afff1"/>
        <w:tabs>
          <w:tab w:val="left" w:pos="851"/>
        </w:tabs>
        <w:spacing w:before="0" w:after="0"/>
        <w:jc w:val="both"/>
      </w:pPr>
    </w:p>
    <w:p w:rsidR="00FE02B0" w:rsidRDefault="00FE02B0" w:rsidP="00FE02B0">
      <w:pPr>
        <w:pStyle w:val="afff1"/>
        <w:tabs>
          <w:tab w:val="left" w:pos="851"/>
        </w:tabs>
        <w:spacing w:before="0" w:after="0"/>
        <w:jc w:val="both"/>
      </w:pPr>
    </w:p>
    <w:p w:rsidR="00FE02B0" w:rsidRDefault="00FE02B0" w:rsidP="00FE02B0">
      <w:pPr>
        <w:pStyle w:val="afff1"/>
        <w:tabs>
          <w:tab w:val="left" w:pos="851"/>
        </w:tabs>
        <w:spacing w:before="0" w:after="0"/>
        <w:jc w:val="both"/>
      </w:pPr>
    </w:p>
    <w:p w:rsidR="00FE02B0" w:rsidRDefault="00FE02B0" w:rsidP="00FE02B0">
      <w:pPr>
        <w:pStyle w:val="afff1"/>
        <w:tabs>
          <w:tab w:val="left" w:pos="851"/>
        </w:tabs>
        <w:spacing w:before="0" w:after="0"/>
        <w:jc w:val="both"/>
      </w:pPr>
    </w:p>
    <w:p w:rsidR="00D342DA" w:rsidRDefault="00D342DA" w:rsidP="00FE02B0">
      <w:pPr>
        <w:pStyle w:val="afff1"/>
        <w:tabs>
          <w:tab w:val="left" w:pos="851"/>
        </w:tabs>
        <w:spacing w:before="0" w:after="0"/>
        <w:jc w:val="both"/>
      </w:pPr>
    </w:p>
    <w:p w:rsidR="00D342DA" w:rsidRDefault="00D342DA" w:rsidP="00FE02B0">
      <w:pPr>
        <w:pStyle w:val="afff1"/>
        <w:tabs>
          <w:tab w:val="left" w:pos="851"/>
        </w:tabs>
        <w:spacing w:before="0" w:after="0"/>
        <w:jc w:val="both"/>
      </w:pPr>
    </w:p>
    <w:p w:rsidR="00D342DA" w:rsidRDefault="00D342DA" w:rsidP="00FE02B0">
      <w:pPr>
        <w:pStyle w:val="afff1"/>
        <w:tabs>
          <w:tab w:val="left" w:pos="851"/>
        </w:tabs>
        <w:spacing w:before="0" w:after="0"/>
        <w:jc w:val="both"/>
      </w:pPr>
    </w:p>
    <w:p w:rsidR="00D342DA" w:rsidRDefault="00D342DA" w:rsidP="00FE02B0">
      <w:pPr>
        <w:pStyle w:val="afff1"/>
        <w:tabs>
          <w:tab w:val="left" w:pos="851"/>
        </w:tabs>
        <w:spacing w:before="0" w:after="0"/>
        <w:jc w:val="both"/>
      </w:pPr>
    </w:p>
    <w:p w:rsidR="00D342DA" w:rsidRDefault="00D342DA" w:rsidP="00FE02B0">
      <w:pPr>
        <w:pStyle w:val="afff1"/>
        <w:tabs>
          <w:tab w:val="left" w:pos="851"/>
        </w:tabs>
        <w:spacing w:before="0" w:after="0"/>
        <w:jc w:val="both"/>
      </w:pPr>
    </w:p>
    <w:p w:rsidR="00D342DA" w:rsidRDefault="00D342DA" w:rsidP="00FE02B0">
      <w:pPr>
        <w:pStyle w:val="afff1"/>
        <w:tabs>
          <w:tab w:val="left" w:pos="851"/>
        </w:tabs>
        <w:spacing w:before="0" w:after="0"/>
        <w:jc w:val="both"/>
      </w:pPr>
    </w:p>
    <w:p w:rsidR="00D342DA" w:rsidRDefault="00D342DA" w:rsidP="00FE02B0">
      <w:pPr>
        <w:pStyle w:val="afff1"/>
        <w:tabs>
          <w:tab w:val="left" w:pos="851"/>
        </w:tabs>
        <w:spacing w:before="0" w:after="0"/>
        <w:jc w:val="both"/>
      </w:pPr>
    </w:p>
    <w:p w:rsidR="00D342DA" w:rsidRDefault="00D342DA" w:rsidP="00FE02B0">
      <w:pPr>
        <w:pStyle w:val="afff1"/>
        <w:tabs>
          <w:tab w:val="left" w:pos="851"/>
        </w:tabs>
        <w:spacing w:before="0" w:after="0"/>
        <w:jc w:val="both"/>
      </w:pPr>
    </w:p>
    <w:p w:rsidR="00D342DA" w:rsidRDefault="00D342DA" w:rsidP="00FE02B0">
      <w:pPr>
        <w:pStyle w:val="afff1"/>
        <w:tabs>
          <w:tab w:val="left" w:pos="851"/>
        </w:tabs>
        <w:spacing w:before="0" w:after="0"/>
        <w:jc w:val="both"/>
      </w:pPr>
    </w:p>
    <w:p w:rsidR="00FE02B0" w:rsidRDefault="00FE02B0" w:rsidP="00FE02B0">
      <w:pPr>
        <w:pStyle w:val="afff1"/>
        <w:tabs>
          <w:tab w:val="left" w:pos="851"/>
        </w:tabs>
        <w:spacing w:before="0" w:after="0"/>
        <w:jc w:val="both"/>
      </w:pPr>
    </w:p>
    <w:p w:rsidR="00FE02B0" w:rsidRDefault="00FE02B0" w:rsidP="00FE02B0">
      <w:pPr>
        <w:pStyle w:val="afff1"/>
        <w:tabs>
          <w:tab w:val="left" w:pos="851"/>
        </w:tabs>
        <w:spacing w:before="0" w:after="0"/>
        <w:jc w:val="both"/>
      </w:pPr>
    </w:p>
    <w:p w:rsidR="00FE02B0" w:rsidRDefault="00FE02B0" w:rsidP="00FE02B0">
      <w:pPr>
        <w:pStyle w:val="afff1"/>
        <w:tabs>
          <w:tab w:val="left" w:pos="851"/>
        </w:tabs>
        <w:spacing w:before="0" w:after="0"/>
        <w:jc w:val="both"/>
      </w:pPr>
    </w:p>
    <w:p w:rsidR="00FE02B0" w:rsidRDefault="00FE02B0" w:rsidP="00FE02B0">
      <w:pPr>
        <w:pStyle w:val="afff1"/>
        <w:tabs>
          <w:tab w:val="left" w:pos="851"/>
        </w:tabs>
        <w:spacing w:before="0" w:after="0"/>
        <w:jc w:val="both"/>
      </w:pPr>
    </w:p>
    <w:p w:rsidR="00FE02B0" w:rsidRDefault="00FE02B0" w:rsidP="00FE02B0">
      <w:pPr>
        <w:pStyle w:val="afff1"/>
        <w:tabs>
          <w:tab w:val="left" w:pos="851"/>
        </w:tabs>
        <w:spacing w:before="0" w:after="0"/>
        <w:jc w:val="both"/>
      </w:pPr>
    </w:p>
    <w:p w:rsidR="00FE02B0" w:rsidRDefault="00FE02B0" w:rsidP="00FE02B0">
      <w:pPr>
        <w:pStyle w:val="afff1"/>
        <w:tabs>
          <w:tab w:val="left" w:pos="851"/>
        </w:tabs>
        <w:spacing w:before="0" w:after="0"/>
        <w:jc w:val="both"/>
      </w:pPr>
    </w:p>
    <w:p w:rsidR="00D064F1" w:rsidRDefault="00D064F1" w:rsidP="00FE02B0">
      <w:pPr>
        <w:pStyle w:val="afff1"/>
        <w:tabs>
          <w:tab w:val="left" w:pos="851"/>
        </w:tabs>
        <w:spacing w:before="0" w:after="0"/>
        <w:jc w:val="both"/>
      </w:pPr>
    </w:p>
    <w:p w:rsidR="00D064F1" w:rsidRDefault="00D064F1" w:rsidP="00FE02B0">
      <w:pPr>
        <w:pStyle w:val="afff1"/>
        <w:tabs>
          <w:tab w:val="left" w:pos="851"/>
        </w:tabs>
        <w:spacing w:before="0" w:after="0"/>
        <w:jc w:val="both"/>
      </w:pPr>
    </w:p>
    <w:p w:rsidR="00D064F1" w:rsidRDefault="00D064F1" w:rsidP="00FE02B0">
      <w:pPr>
        <w:pStyle w:val="afff1"/>
        <w:tabs>
          <w:tab w:val="left" w:pos="851"/>
        </w:tabs>
        <w:spacing w:before="0" w:after="0"/>
        <w:jc w:val="both"/>
      </w:pPr>
    </w:p>
    <w:p w:rsidR="00D064F1" w:rsidRDefault="00D064F1" w:rsidP="00FE02B0">
      <w:pPr>
        <w:pStyle w:val="afff1"/>
        <w:tabs>
          <w:tab w:val="left" w:pos="851"/>
        </w:tabs>
        <w:spacing w:before="0" w:after="0"/>
        <w:jc w:val="both"/>
      </w:pPr>
    </w:p>
    <w:p w:rsidR="00D064F1" w:rsidRDefault="00D064F1" w:rsidP="00FE02B0">
      <w:pPr>
        <w:pStyle w:val="afff1"/>
        <w:tabs>
          <w:tab w:val="left" w:pos="851"/>
        </w:tabs>
        <w:spacing w:before="0" w:after="0"/>
        <w:jc w:val="both"/>
      </w:pPr>
    </w:p>
    <w:p w:rsidR="00F95E29" w:rsidRDefault="00F95E29" w:rsidP="00FE02B0">
      <w:pPr>
        <w:pStyle w:val="afff1"/>
        <w:tabs>
          <w:tab w:val="left" w:pos="851"/>
        </w:tabs>
        <w:spacing w:before="0" w:after="0"/>
        <w:jc w:val="both"/>
      </w:pPr>
    </w:p>
    <w:p w:rsidR="00F95E29" w:rsidRDefault="00F95E29" w:rsidP="00FE02B0">
      <w:pPr>
        <w:pStyle w:val="afff1"/>
        <w:tabs>
          <w:tab w:val="left" w:pos="851"/>
        </w:tabs>
        <w:spacing w:before="0" w:after="0"/>
        <w:jc w:val="both"/>
      </w:pPr>
    </w:p>
    <w:p w:rsidR="00F95E29" w:rsidRDefault="00F95E29" w:rsidP="00FE02B0">
      <w:pPr>
        <w:pStyle w:val="afff1"/>
        <w:tabs>
          <w:tab w:val="left" w:pos="851"/>
        </w:tabs>
        <w:spacing w:before="0" w:after="0"/>
        <w:jc w:val="both"/>
      </w:pPr>
    </w:p>
    <w:p w:rsidR="00F95E29" w:rsidRDefault="00F95E29" w:rsidP="00FE02B0">
      <w:pPr>
        <w:pStyle w:val="afff1"/>
        <w:tabs>
          <w:tab w:val="left" w:pos="851"/>
        </w:tabs>
        <w:spacing w:before="0" w:after="0"/>
        <w:jc w:val="both"/>
      </w:pPr>
    </w:p>
    <w:p w:rsidR="00F95E29" w:rsidRDefault="00F95E29" w:rsidP="00FE02B0">
      <w:pPr>
        <w:pStyle w:val="afff1"/>
        <w:tabs>
          <w:tab w:val="left" w:pos="851"/>
        </w:tabs>
        <w:spacing w:before="0" w:after="0"/>
        <w:jc w:val="both"/>
      </w:pPr>
    </w:p>
    <w:p w:rsidR="00D064F1" w:rsidRDefault="00D064F1" w:rsidP="00FE02B0">
      <w:pPr>
        <w:pStyle w:val="afff1"/>
        <w:tabs>
          <w:tab w:val="left" w:pos="851"/>
        </w:tabs>
        <w:spacing w:before="0" w:after="0"/>
        <w:jc w:val="both"/>
      </w:pPr>
    </w:p>
    <w:p w:rsidR="00D064F1" w:rsidRDefault="00D064F1" w:rsidP="00FE02B0">
      <w:pPr>
        <w:pStyle w:val="afff1"/>
        <w:tabs>
          <w:tab w:val="left" w:pos="851"/>
        </w:tabs>
        <w:spacing w:before="0" w:after="0"/>
        <w:jc w:val="both"/>
      </w:pPr>
    </w:p>
    <w:p w:rsidR="00D064F1" w:rsidRDefault="00D064F1" w:rsidP="00FE02B0">
      <w:pPr>
        <w:pStyle w:val="afff1"/>
        <w:tabs>
          <w:tab w:val="left" w:pos="851"/>
        </w:tabs>
        <w:spacing w:before="0" w:after="0"/>
        <w:jc w:val="both"/>
      </w:pPr>
    </w:p>
    <w:p w:rsidR="00DB623A" w:rsidRDefault="00DB623A" w:rsidP="00FE02B0">
      <w:pPr>
        <w:pStyle w:val="afff1"/>
        <w:tabs>
          <w:tab w:val="left" w:pos="851"/>
        </w:tabs>
        <w:spacing w:before="0" w:after="0"/>
        <w:jc w:val="both"/>
      </w:pPr>
    </w:p>
    <w:p w:rsidR="00D064F1" w:rsidRDefault="00D064F1" w:rsidP="00FE02B0">
      <w:pPr>
        <w:pStyle w:val="afff1"/>
        <w:tabs>
          <w:tab w:val="left" w:pos="851"/>
        </w:tabs>
        <w:spacing w:before="0" w:after="0"/>
        <w:jc w:val="both"/>
      </w:pPr>
    </w:p>
    <w:p w:rsidR="00F247F4" w:rsidRPr="00C22313" w:rsidRDefault="00841174" w:rsidP="00C22313">
      <w:pPr>
        <w:pStyle w:val="1"/>
        <w:numPr>
          <w:ilvl w:val="0"/>
          <w:numId w:val="0"/>
        </w:numPr>
        <w:ind w:left="1134"/>
        <w:rPr>
          <w:rFonts w:eastAsia="Calibri"/>
          <w:b/>
        </w:rPr>
      </w:pPr>
      <w:bookmarkStart w:id="128" w:name="_Toc430953722"/>
      <w:r w:rsidRPr="00C22313">
        <w:rPr>
          <w:rFonts w:eastAsia="Calibri"/>
          <w:b/>
        </w:rPr>
        <w:lastRenderedPageBreak/>
        <w:t>Приложение № 1 к Документации</w:t>
      </w:r>
      <w:bookmarkEnd w:id="128"/>
      <w:r w:rsidRPr="00C22313">
        <w:rPr>
          <w:rFonts w:eastAsia="Calibri"/>
          <w:b/>
        </w:rPr>
        <w:t xml:space="preserve"> </w:t>
      </w:r>
    </w:p>
    <w:p w:rsidR="00BB1C9D" w:rsidRPr="00D064F1" w:rsidRDefault="00841174" w:rsidP="00D064F1">
      <w:pPr>
        <w:tabs>
          <w:tab w:val="left" w:pos="851"/>
          <w:tab w:val="left" w:pos="4536"/>
        </w:tabs>
        <w:suppressAutoHyphens/>
        <w:spacing w:after="0" w:line="240" w:lineRule="auto"/>
        <w:jc w:val="right"/>
        <w:rPr>
          <w:rFonts w:ascii="Times New Roman" w:eastAsia="Times New Roman" w:hAnsi="Times New Roman" w:cs="Times New Roman"/>
          <w:b/>
          <w:sz w:val="24"/>
          <w:szCs w:val="24"/>
          <w:lang w:eastAsia="ar-SA"/>
        </w:rPr>
      </w:pPr>
      <w:r w:rsidRPr="00D064F1">
        <w:rPr>
          <w:rFonts w:ascii="Times New Roman" w:eastAsia="Calibri" w:hAnsi="Times New Roman" w:cs="Times New Roman"/>
          <w:b/>
          <w:sz w:val="24"/>
          <w:szCs w:val="24"/>
        </w:rPr>
        <w:t>о</w:t>
      </w:r>
      <w:r w:rsidRPr="00D064F1">
        <w:rPr>
          <w:rFonts w:ascii="Times New Roman" w:eastAsia="Calibri" w:hAnsi="Times New Roman" w:cs="Times New Roman"/>
          <w:b/>
          <w:sz w:val="24"/>
          <w:szCs w:val="24"/>
          <w:lang w:eastAsia="ar-SA"/>
        </w:rPr>
        <w:t xml:space="preserve"> проведении</w:t>
      </w:r>
      <w:r w:rsidR="00F247F4" w:rsidRPr="00D064F1">
        <w:rPr>
          <w:rFonts w:ascii="Times New Roman" w:eastAsia="Calibri" w:hAnsi="Times New Roman" w:cs="Times New Roman"/>
          <w:b/>
          <w:sz w:val="24"/>
          <w:szCs w:val="24"/>
          <w:lang w:eastAsia="ar-SA"/>
        </w:rPr>
        <w:t xml:space="preserve"> </w:t>
      </w:r>
      <w:r w:rsidR="00D064F1" w:rsidRPr="00D064F1">
        <w:rPr>
          <w:rFonts w:ascii="Times New Roman" w:hAnsi="Times New Roman" w:cs="Times New Roman"/>
          <w:b/>
          <w:sz w:val="24"/>
          <w:szCs w:val="24"/>
        </w:rPr>
        <w:t>открытого одноэтапного запроса предложений</w:t>
      </w:r>
      <w:r w:rsidR="00D064F1" w:rsidRPr="00D064F1">
        <w:rPr>
          <w:rFonts w:ascii="Times New Roman" w:hAnsi="Times New Roman" w:cs="Times New Roman"/>
          <w:b/>
          <w:bCs/>
          <w:sz w:val="24"/>
          <w:szCs w:val="24"/>
        </w:rPr>
        <w:t xml:space="preserve"> на право заключения договора</w:t>
      </w:r>
      <w:r w:rsidR="00D064F1" w:rsidRPr="00D064F1">
        <w:rPr>
          <w:rFonts w:ascii="Times New Roman" w:hAnsi="Times New Roman" w:cs="Times New Roman"/>
          <w:b/>
          <w:sz w:val="24"/>
          <w:szCs w:val="24"/>
        </w:rPr>
        <w:t xml:space="preserve"> на оказание финансовых услуг по предоставлению ОАО «Мурманэнергосбыт» кредитных средств в форме кредитной линии с лимитом задолженности</w:t>
      </w:r>
    </w:p>
    <w:p w:rsidR="00D064F1" w:rsidRDefault="00D064F1" w:rsidP="00244A6A">
      <w:pPr>
        <w:tabs>
          <w:tab w:val="left" w:pos="851"/>
        </w:tabs>
        <w:suppressAutoHyphens/>
        <w:spacing w:after="0" w:line="240" w:lineRule="auto"/>
        <w:jc w:val="center"/>
        <w:rPr>
          <w:rFonts w:ascii="Times New Roman" w:eastAsia="Times New Roman" w:hAnsi="Times New Roman" w:cs="Times New Roman"/>
          <w:b/>
          <w:sz w:val="24"/>
          <w:szCs w:val="24"/>
          <w:lang w:eastAsia="ar-SA"/>
        </w:rPr>
      </w:pPr>
    </w:p>
    <w:p w:rsidR="00244A6A" w:rsidRPr="00244A6A" w:rsidRDefault="00244A6A" w:rsidP="00244A6A">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Письмо о подаче оферты</w:t>
      </w:r>
      <w:bookmarkEnd w:id="118"/>
    </w:p>
    <w:p w:rsidR="00244A6A" w:rsidRPr="00244A6A" w:rsidRDefault="00244A6A" w:rsidP="00244A6A">
      <w:pPr>
        <w:tabs>
          <w:tab w:val="left" w:pos="1494"/>
        </w:tabs>
        <w:suppressAutoHyphens/>
        <w:spacing w:after="120" w:line="360" w:lineRule="auto"/>
        <w:jc w:val="both"/>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244A6A" w:rsidRPr="00244A6A" w:rsidRDefault="00244A6A" w:rsidP="00244A6A">
      <w:pPr>
        <w:pBdr>
          <w:top w:val="single" w:sz="4" w:space="1" w:color="000000"/>
        </w:pBdr>
        <w:shd w:val="clear" w:color="auto" w:fill="FFFFFF"/>
        <w:suppressAutoHyphens/>
        <w:spacing w:after="0" w:line="240" w:lineRule="auto"/>
        <w:ind w:right="21"/>
        <w:jc w:val="center"/>
        <w:rPr>
          <w:rFonts w:ascii="Times New Roman" w:eastAsia="Times New Roman" w:hAnsi="Times New Roman" w:cs="Times New Roman"/>
          <w:sz w:val="24"/>
          <w:szCs w:val="20"/>
          <w:lang w:eastAsia="ar-SA"/>
        </w:rPr>
      </w:pPr>
      <w:r w:rsidRPr="00244A6A">
        <w:rPr>
          <w:rFonts w:ascii="Times New Roman" w:eastAsia="Times New Roman" w:hAnsi="Times New Roman" w:cs="Times New Roman"/>
          <w:b/>
          <w:spacing w:val="36"/>
          <w:sz w:val="24"/>
          <w:szCs w:val="20"/>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119"/>
    <w:bookmarkEnd w:id="120"/>
    <w:bookmarkEnd w:id="121"/>
    <w:bookmarkEnd w:id="122"/>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bookmarkStart w:id="129" w:name="_Ref96861029"/>
      <w:r w:rsidRPr="00244A6A">
        <w:rPr>
          <w:rFonts w:ascii="Times New Roman" w:eastAsia="Times New Roman" w:hAnsi="Times New Roman" w:cs="Times New Roman"/>
          <w:sz w:val="24"/>
          <w:szCs w:val="24"/>
          <w:lang w:eastAsia="ar-SA"/>
        </w:rPr>
        <w:t>Уважаемые господа!</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D064F1" w:rsidRDefault="00244A6A" w:rsidP="0089404D">
      <w:pPr>
        <w:suppressAutoHyphens/>
        <w:spacing w:after="0" w:line="240" w:lineRule="auto"/>
        <w:ind w:firstLine="567"/>
        <w:jc w:val="both"/>
        <w:rPr>
          <w:rFonts w:ascii="Times New Roman" w:eastAsia="Times New Roman" w:hAnsi="Times New Roman" w:cs="Times New Roman"/>
          <w:sz w:val="24"/>
          <w:szCs w:val="24"/>
          <w:lang w:eastAsia="ar-SA"/>
        </w:rPr>
      </w:pPr>
      <w:r w:rsidRPr="00D064F1">
        <w:rPr>
          <w:rFonts w:ascii="Times New Roman" w:eastAsia="Times New Roman" w:hAnsi="Times New Roman" w:cs="Times New Roman"/>
          <w:sz w:val="24"/>
          <w:szCs w:val="24"/>
          <w:lang w:eastAsia="ar-SA"/>
        </w:rPr>
        <w:t xml:space="preserve">Изучив </w:t>
      </w:r>
      <w:r w:rsidR="00AB4ACF">
        <w:rPr>
          <w:rFonts w:ascii="Times New Roman" w:eastAsia="Times New Roman" w:hAnsi="Times New Roman" w:cs="Times New Roman"/>
          <w:sz w:val="24"/>
          <w:szCs w:val="24"/>
          <w:lang w:eastAsia="ar-SA"/>
        </w:rPr>
        <w:t>Извещ</w:t>
      </w:r>
      <w:r w:rsidRPr="00D064F1">
        <w:rPr>
          <w:rFonts w:ascii="Times New Roman" w:eastAsia="Times New Roman" w:hAnsi="Times New Roman" w:cs="Times New Roman"/>
          <w:sz w:val="24"/>
          <w:szCs w:val="24"/>
          <w:lang w:eastAsia="ar-SA"/>
        </w:rPr>
        <w:t>ение о</w:t>
      </w:r>
      <w:r w:rsidR="00D064F1" w:rsidRPr="00D064F1">
        <w:rPr>
          <w:rFonts w:ascii="Times New Roman" w:eastAsia="Times New Roman" w:hAnsi="Times New Roman" w:cs="Times New Roman"/>
          <w:sz w:val="24"/>
          <w:szCs w:val="24"/>
          <w:lang w:eastAsia="ar-SA"/>
        </w:rPr>
        <w:t xml:space="preserve"> проведении </w:t>
      </w:r>
      <w:r w:rsidR="00D064F1" w:rsidRPr="00D064F1">
        <w:rPr>
          <w:rFonts w:ascii="Times New Roman" w:hAnsi="Times New Roman" w:cs="Times New Roman"/>
          <w:sz w:val="24"/>
          <w:szCs w:val="24"/>
        </w:rPr>
        <w:t>открытого одноэтапного запроса предложений</w:t>
      </w:r>
      <w:r w:rsidR="00D064F1" w:rsidRPr="00D064F1">
        <w:rPr>
          <w:rFonts w:ascii="Times New Roman" w:hAnsi="Times New Roman" w:cs="Times New Roman"/>
          <w:bCs/>
          <w:sz w:val="24"/>
          <w:szCs w:val="24"/>
        </w:rPr>
        <w:t xml:space="preserve"> на право заключения договора</w:t>
      </w:r>
      <w:r w:rsidR="00D064F1" w:rsidRPr="00D064F1">
        <w:rPr>
          <w:rFonts w:ascii="Times New Roman" w:hAnsi="Times New Roman" w:cs="Times New Roman"/>
          <w:sz w:val="24"/>
          <w:szCs w:val="24"/>
        </w:rPr>
        <w:t xml:space="preserve"> на оказание финансовых услуг по предоставлению ОАО «Мурманэнергосбыт» кредитных средств в форме кредитной линии с лимитом задолженности</w:t>
      </w:r>
      <w:r w:rsidRPr="00D064F1">
        <w:rPr>
          <w:rFonts w:ascii="Times New Roman" w:eastAsia="Times New Roman" w:hAnsi="Times New Roman" w:cs="Times New Roman"/>
          <w:sz w:val="24"/>
          <w:szCs w:val="24"/>
          <w:lang w:eastAsia="ar-SA"/>
        </w:rPr>
        <w:t xml:space="preserve">, опубликованное в сети Интернет по адресу: </w:t>
      </w:r>
      <w:hyperlink r:id="rId21" w:history="1">
        <w:r w:rsidRPr="00D064F1">
          <w:rPr>
            <w:rFonts w:ascii="Times New Roman" w:eastAsia="Times New Roman" w:hAnsi="Times New Roman" w:cs="Times New Roman"/>
            <w:color w:val="0000FF"/>
            <w:sz w:val="24"/>
            <w:szCs w:val="24"/>
            <w:u w:val="single"/>
            <w:lang w:eastAsia="ar-SA"/>
          </w:rPr>
          <w:t>http://zakupki.gov.ru/</w:t>
        </w:r>
      </w:hyperlink>
      <w:r w:rsidRPr="00D064F1">
        <w:rPr>
          <w:rFonts w:ascii="Times New Roman" w:eastAsia="Times New Roman" w:hAnsi="Times New Roman" w:cs="Times New Roman"/>
          <w:sz w:val="24"/>
          <w:szCs w:val="24"/>
          <w:lang w:eastAsia="ar-SA"/>
        </w:rPr>
        <w:t xml:space="preserve"> и Документацию</w:t>
      </w:r>
      <w:r w:rsidR="00D064F1" w:rsidRPr="00D064F1">
        <w:rPr>
          <w:rFonts w:ascii="Times New Roman" w:eastAsia="Times New Roman" w:hAnsi="Times New Roman" w:cs="Times New Roman"/>
          <w:sz w:val="24"/>
          <w:szCs w:val="24"/>
          <w:lang w:eastAsia="ar-SA"/>
        </w:rPr>
        <w:t xml:space="preserve"> о проведении </w:t>
      </w:r>
      <w:r w:rsidR="00D064F1" w:rsidRPr="00D064F1">
        <w:rPr>
          <w:rFonts w:ascii="Times New Roman" w:hAnsi="Times New Roman" w:cs="Times New Roman"/>
          <w:sz w:val="24"/>
          <w:szCs w:val="24"/>
        </w:rPr>
        <w:t>открытого одноэтапного запроса предложений</w:t>
      </w:r>
      <w:r w:rsidR="00D064F1" w:rsidRPr="00D064F1">
        <w:rPr>
          <w:rFonts w:ascii="Times New Roman" w:hAnsi="Times New Roman" w:cs="Times New Roman"/>
          <w:bCs/>
          <w:sz w:val="24"/>
          <w:szCs w:val="24"/>
        </w:rPr>
        <w:t xml:space="preserve"> на право заключения договора</w:t>
      </w:r>
      <w:r w:rsidR="00D064F1" w:rsidRPr="00D064F1">
        <w:rPr>
          <w:rFonts w:ascii="Times New Roman" w:hAnsi="Times New Roman" w:cs="Times New Roman"/>
          <w:sz w:val="24"/>
          <w:szCs w:val="24"/>
        </w:rPr>
        <w:t xml:space="preserve"> на оказание финансовых услуг по предоставлению ОАО «Мурманэнергосбыт» кредитных средств в форме кредитной линии с лимитом задолженности</w:t>
      </w:r>
      <w:r w:rsidRPr="00D064F1">
        <w:rPr>
          <w:rFonts w:ascii="Times New Roman" w:eastAsia="Times New Roman" w:hAnsi="Times New Roman" w:cs="Times New Roman"/>
          <w:sz w:val="24"/>
          <w:szCs w:val="24"/>
          <w:lang w:eastAsia="ar-SA"/>
        </w:rPr>
        <w:t>, и принимая установленные в них требования и условия открытого одноэтапного запроса предложений,</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зарегистрированное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80067D"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предлагает заключить Договор:</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16"/>
          <w:szCs w:val="16"/>
          <w:lang w:eastAsia="ar-SA"/>
        </w:rPr>
      </w:pPr>
      <w:r w:rsidRPr="00244A6A">
        <w:rPr>
          <w:rFonts w:ascii="Times New Roman" w:eastAsia="Times New Roman" w:hAnsi="Times New Roman" w:cs="Times New Roman"/>
          <w:sz w:val="24"/>
          <w:szCs w:val="24"/>
          <w:vertAlign w:val="superscript"/>
          <w:lang w:eastAsia="ar-SA"/>
        </w:rPr>
        <w:t xml:space="preserve">(краткое описание </w:t>
      </w:r>
      <w:r w:rsidR="004F1CE9">
        <w:rPr>
          <w:rFonts w:ascii="Times New Roman" w:eastAsia="Times New Roman" w:hAnsi="Times New Roman" w:cs="Times New Roman"/>
          <w:sz w:val="24"/>
          <w:szCs w:val="24"/>
          <w:vertAlign w:val="superscript"/>
          <w:lang w:eastAsia="ar-SA"/>
        </w:rPr>
        <w:t>оказываемых Услуг</w:t>
      </w:r>
      <w:r w:rsidRPr="00244A6A">
        <w:rPr>
          <w:rFonts w:ascii="Times New Roman" w:eastAsia="Times New Roman" w:hAnsi="Times New Roman" w:cs="Times New Roman"/>
          <w:sz w:val="24"/>
          <w:szCs w:val="24"/>
          <w:vertAlign w:val="superscript"/>
          <w:lang w:eastAsia="ar-SA"/>
        </w:rPr>
        <w:t>)</w:t>
      </w:r>
    </w:p>
    <w:p w:rsidR="00244A6A" w:rsidRPr="00244A6A" w:rsidRDefault="00244A6A" w:rsidP="00244A6A">
      <w:pPr>
        <w:suppressAutoHyphens/>
        <w:spacing w:after="0" w:line="240" w:lineRule="auto"/>
        <w:jc w:val="both"/>
        <w:rPr>
          <w:rFonts w:ascii="Times New Roman" w:eastAsia="Times New Roman" w:hAnsi="Times New Roman" w:cs="Times New Roman"/>
          <w:sz w:val="16"/>
          <w:szCs w:val="16"/>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 условиях и в соответствии с Коммерческим предложением, являющимся неотъемлемым приложени</w:t>
      </w:r>
      <w:r w:rsidR="00FA5C78">
        <w:rPr>
          <w:rFonts w:ascii="Times New Roman" w:eastAsia="Times New Roman" w:hAnsi="Times New Roman" w:cs="Times New Roman"/>
          <w:sz w:val="24"/>
          <w:szCs w:val="24"/>
          <w:lang w:eastAsia="ar-SA"/>
        </w:rPr>
        <w:t>е</w:t>
      </w:r>
      <w:r w:rsidRPr="00244A6A">
        <w:rPr>
          <w:rFonts w:ascii="Times New Roman" w:eastAsia="Times New Roman" w:hAnsi="Times New Roman" w:cs="Times New Roman"/>
          <w:sz w:val="24"/>
          <w:szCs w:val="24"/>
          <w:lang w:eastAsia="ar-SA"/>
        </w:rPr>
        <w:t xml:space="preserve">м к настоящему письму и составляющими вместе с настоящим письмом заявку, на общую сумму: </w:t>
      </w: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244A6A" w:rsidRDefault="00244A6A" w:rsidP="00244A6A">
      <w:pPr>
        <w:suppressAutoHyphens/>
        <w:spacing w:after="0" w:line="240" w:lineRule="auto"/>
        <w:jc w:val="both"/>
        <w:rPr>
          <w:rFonts w:ascii="Times New Roman" w:eastAsia="Times New Roman" w:hAnsi="Times New Roman" w:cs="Times New Roman"/>
          <w:b/>
          <w:bCs/>
          <w:sz w:val="24"/>
          <w:szCs w:val="24"/>
          <w:lang w:eastAsia="ar-SA"/>
        </w:rPr>
      </w:pPr>
    </w:p>
    <w:p w:rsidR="001D2CAA" w:rsidRDefault="001D2CAA" w:rsidP="00244A6A">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244A6A" w:rsidRPr="00244A6A" w:rsidRDefault="00244A6A" w:rsidP="00244A6A">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Настоящее Предложение дополняется следующими документами, включая неотъемлемые приложения:</w:t>
      </w:r>
    </w:p>
    <w:p w:rsidR="00244A6A" w:rsidRPr="00244A6A" w:rsidRDefault="00244A6A" w:rsidP="001878AA">
      <w:pPr>
        <w:numPr>
          <w:ilvl w:val="0"/>
          <w:numId w:val="13"/>
        </w:numPr>
        <w:tabs>
          <w:tab w:val="left" w:pos="993"/>
        </w:tabs>
        <w:suppressAutoHyphens/>
        <w:spacing w:after="0" w:line="360" w:lineRule="auto"/>
        <w:ind w:left="993" w:hanging="426"/>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t>Коммерческое предложение (форма 1) — на ____ л;</w:t>
      </w:r>
    </w:p>
    <w:p w:rsidR="00244A6A" w:rsidRPr="00244A6A" w:rsidRDefault="00244A6A" w:rsidP="001878AA">
      <w:pPr>
        <w:numPr>
          <w:ilvl w:val="0"/>
          <w:numId w:val="13"/>
        </w:numPr>
        <w:tabs>
          <w:tab w:val="left" w:pos="993"/>
        </w:tabs>
        <w:suppressAutoHyphens/>
        <w:spacing w:after="0" w:line="360" w:lineRule="auto"/>
        <w:jc w:val="both"/>
        <w:rPr>
          <w:rFonts w:ascii="Times New Roman" w:eastAsia="Calibri" w:hAnsi="Times New Roman" w:cs="Times New Roman"/>
          <w:lang w:eastAsia="ar-SA"/>
        </w:rPr>
      </w:pPr>
      <w:bookmarkStart w:id="130" w:name="_Ref214869451"/>
      <w:r w:rsidRPr="00244A6A">
        <w:rPr>
          <w:rFonts w:ascii="Times New Roman" w:eastAsia="Times New Roman" w:hAnsi="Times New Roman" w:cs="Times New Roman"/>
          <w:sz w:val="24"/>
          <w:szCs w:val="24"/>
          <w:lang w:eastAsia="ar-SA"/>
        </w:rPr>
        <w:t xml:space="preserve">Анкета участника (форма </w:t>
      </w:r>
      <w:r w:rsidR="0023437B">
        <w:rPr>
          <w:rFonts w:ascii="Times New Roman" w:eastAsia="Times New Roman" w:hAnsi="Times New Roman" w:cs="Times New Roman"/>
          <w:sz w:val="24"/>
          <w:szCs w:val="24"/>
          <w:lang w:eastAsia="ar-SA"/>
        </w:rPr>
        <w:t>2</w:t>
      </w:r>
      <w:r w:rsidRPr="00244A6A">
        <w:rPr>
          <w:rFonts w:ascii="Times New Roman" w:eastAsia="Times New Roman" w:hAnsi="Times New Roman" w:cs="Times New Roman"/>
          <w:sz w:val="24"/>
          <w:szCs w:val="24"/>
          <w:lang w:eastAsia="ar-SA"/>
        </w:rPr>
        <w:t>) — на ____ л;</w:t>
      </w:r>
    </w:p>
    <w:p w:rsidR="00244A6A" w:rsidRPr="00244A6A" w:rsidRDefault="00244A6A" w:rsidP="001878AA">
      <w:pPr>
        <w:numPr>
          <w:ilvl w:val="0"/>
          <w:numId w:val="13"/>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31" w:name="_Ref55336334"/>
      <w:bookmarkStart w:id="132" w:name="_Ref55335818"/>
      <w:bookmarkEnd w:id="130"/>
      <w:r w:rsidRPr="00244A6A">
        <w:rPr>
          <w:rFonts w:ascii="Times New Roman" w:eastAsia="Times New Roman" w:hAnsi="Times New Roman" w:cs="Times New Roman"/>
          <w:sz w:val="24"/>
          <w:szCs w:val="24"/>
          <w:lang w:eastAsia="ar-SA"/>
        </w:rPr>
        <w:t>Прочие документы (перечислить) — на ____ л.</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bookmarkStart w:id="133" w:name="_Ref55336359"/>
      <w:bookmarkStart w:id="134" w:name="_Ref55335823"/>
      <w:bookmarkEnd w:id="131"/>
      <w:bookmarkEnd w:id="132"/>
      <w:r w:rsidRPr="00244A6A">
        <w:rPr>
          <w:rFonts w:ascii="Times New Roman" w:eastAsia="Times New Roman" w:hAnsi="Times New Roman" w:cs="Times New Roman"/>
          <w:sz w:val="20"/>
          <w:szCs w:val="20"/>
          <w:lang w:eastAsia="ar-SA"/>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7F5320" w:rsidRDefault="00244A6A" w:rsidP="007F5320">
      <w:pPr>
        <w:suppressAutoHyphens/>
        <w:spacing w:after="0"/>
        <w:jc w:val="both"/>
        <w:rPr>
          <w:rFonts w:ascii="Times New Roman" w:eastAsia="Times New Roman" w:hAnsi="Times New Roman" w:cs="Times New Roman"/>
          <w:b/>
          <w:sz w:val="20"/>
          <w:szCs w:val="20"/>
          <w:u w:val="single"/>
          <w:lang w:eastAsia="ar-SA"/>
        </w:rPr>
      </w:pPr>
      <w:r w:rsidRPr="00244A6A">
        <w:rPr>
          <w:rFonts w:ascii="Times New Roman" w:eastAsia="Times New Roman" w:hAnsi="Times New Roman" w:cs="Times New Roman"/>
          <w:sz w:val="20"/>
          <w:szCs w:val="20"/>
          <w:lang w:eastAsia="ar-SA"/>
        </w:rPr>
        <w:t xml:space="preserve">3.Участник открытого одноэтапного запроса предложений должен указать стоимость поставки  цифрами и словами, в рублях, раздельно без НДС, величину НДС и вместе с НДС в соответствии со Сводной таблицей стоимости поставки (подраздел </w:t>
      </w:r>
      <w:r w:rsidRPr="00244A6A">
        <w:rPr>
          <w:rFonts w:ascii="Calibri" w:eastAsia="Calibri" w:hAnsi="Calibri" w:cs="Times New Roman"/>
          <w:sz w:val="20"/>
          <w:szCs w:val="20"/>
          <w:lang w:eastAsia="ar-SA"/>
        </w:rPr>
        <w:fldChar w:fldCharType="begin"/>
      </w:r>
      <w:r w:rsidRPr="00244A6A">
        <w:rPr>
          <w:rFonts w:ascii="Calibri" w:eastAsia="Calibri" w:hAnsi="Calibri" w:cs="Times New Roman"/>
          <w:sz w:val="20"/>
          <w:szCs w:val="20"/>
          <w:lang w:eastAsia="ar-SA"/>
        </w:rPr>
        <w:instrText xml:space="preserve"> REF _Ref55335818 \n \h </w:instrText>
      </w:r>
      <w:r w:rsidRPr="00244A6A">
        <w:rPr>
          <w:rFonts w:ascii="Calibri" w:eastAsia="Calibri" w:hAnsi="Calibri" w:cs="Times New Roman"/>
          <w:sz w:val="20"/>
          <w:szCs w:val="20"/>
          <w:lang w:eastAsia="ar-SA"/>
        </w:rPr>
      </w:r>
      <w:r w:rsidRPr="00244A6A">
        <w:rPr>
          <w:rFonts w:ascii="Calibri" w:eastAsia="Calibri" w:hAnsi="Calibri" w:cs="Times New Roman"/>
          <w:sz w:val="20"/>
          <w:szCs w:val="20"/>
          <w:lang w:eastAsia="ar-SA"/>
        </w:rPr>
        <w:fldChar w:fldCharType="separate"/>
      </w:r>
      <w:r w:rsidR="007A2186">
        <w:rPr>
          <w:rFonts w:ascii="Calibri" w:eastAsia="Calibri" w:hAnsi="Calibri" w:cs="Times New Roman"/>
          <w:sz w:val="20"/>
          <w:szCs w:val="20"/>
          <w:lang w:eastAsia="ar-SA"/>
        </w:rPr>
        <w:t>6</w:t>
      </w:r>
      <w:r w:rsidRPr="00244A6A">
        <w:rPr>
          <w:rFonts w:ascii="Calibri" w:eastAsia="Calibri" w:hAnsi="Calibri" w:cs="Times New Roman"/>
          <w:sz w:val="20"/>
          <w:szCs w:val="20"/>
          <w:lang w:eastAsia="ar-SA"/>
        </w:rPr>
        <w:fldChar w:fldCharType="end"/>
      </w:r>
      <w:r w:rsidRPr="00244A6A">
        <w:rPr>
          <w:rFonts w:ascii="Times New Roman" w:eastAsia="Times New Roman" w:hAnsi="Times New Roman" w:cs="Times New Roman"/>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w:t>
      </w:r>
      <w:r w:rsidR="00F266E9">
        <w:rPr>
          <w:rFonts w:ascii="Times New Roman" w:eastAsia="Times New Roman" w:hAnsi="Times New Roman" w:cs="Times New Roman"/>
          <w:sz w:val="20"/>
          <w:szCs w:val="20"/>
          <w:lang w:eastAsia="ar-SA"/>
        </w:rPr>
        <w:t>89</w:t>
      </w:r>
      <w:r w:rsidRPr="00244A6A">
        <w:rPr>
          <w:rFonts w:ascii="Times New Roman" w:eastAsia="Times New Roman" w:hAnsi="Times New Roman" w:cs="Times New Roman"/>
          <w:sz w:val="20"/>
          <w:szCs w:val="20"/>
          <w:lang w:eastAsia="ar-SA"/>
        </w:rPr>
        <w:t xml:space="preserve"> коп.)». </w:t>
      </w:r>
      <w:r w:rsidRPr="00244A6A">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r w:rsidR="007F5320">
        <w:rPr>
          <w:rFonts w:ascii="Times New Roman" w:eastAsia="Times New Roman" w:hAnsi="Times New Roman" w:cs="Times New Roman"/>
          <w:b/>
          <w:sz w:val="20"/>
          <w:szCs w:val="20"/>
          <w:u w:val="single"/>
          <w:lang w:eastAsia="ar-SA"/>
        </w:rPr>
        <w:t xml:space="preserve"> </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r w:rsidR="00AE533C" w:rsidRPr="00AE533C">
        <w:rPr>
          <w:rFonts w:ascii="Times New Roman" w:eastAsia="Times New Roman" w:hAnsi="Times New Roman" w:cs="Times New Roman"/>
          <w:sz w:val="20"/>
          <w:szCs w:val="20"/>
          <w:lang w:eastAsia="ar-SA"/>
        </w:rPr>
        <w:t>Заявк</w:t>
      </w:r>
      <w:r w:rsidR="00AE533C">
        <w:rPr>
          <w:rFonts w:ascii="Times New Roman" w:eastAsia="Times New Roman" w:hAnsi="Times New Roman" w:cs="Times New Roman"/>
          <w:sz w:val="20"/>
          <w:szCs w:val="20"/>
          <w:lang w:eastAsia="ar-SA"/>
        </w:rPr>
        <w:t>а</w:t>
      </w:r>
      <w:r w:rsidR="00AE533C" w:rsidRPr="00AE533C">
        <w:rPr>
          <w:rFonts w:ascii="Times New Roman" w:eastAsia="Times New Roman" w:hAnsi="Times New Roman" w:cs="Times New Roman"/>
          <w:sz w:val="20"/>
          <w:szCs w:val="20"/>
          <w:lang w:eastAsia="ar-SA"/>
        </w:rPr>
        <w:t xml:space="preserve"> на участие в запросе предложений должн</w:t>
      </w:r>
      <w:r w:rsidR="00AE533C">
        <w:rPr>
          <w:rFonts w:ascii="Times New Roman" w:eastAsia="Times New Roman" w:hAnsi="Times New Roman" w:cs="Times New Roman"/>
          <w:sz w:val="20"/>
          <w:szCs w:val="20"/>
          <w:lang w:eastAsia="ar-SA"/>
        </w:rPr>
        <w:t>а</w:t>
      </w:r>
      <w:r w:rsidR="00AE533C" w:rsidRPr="00AE533C">
        <w:rPr>
          <w:rFonts w:ascii="Times New Roman" w:eastAsia="Times New Roman" w:hAnsi="Times New Roman" w:cs="Times New Roman"/>
          <w:sz w:val="20"/>
          <w:szCs w:val="20"/>
          <w:lang w:eastAsia="ar-SA"/>
        </w:rPr>
        <w:t xml:space="preserve"> сохранять свое действие до завершения настоящей процедуры закупки.</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5. 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6.Письмо должно быть подписано и скреплено печатью</w:t>
      </w:r>
      <w:r w:rsidR="005202BB">
        <w:rPr>
          <w:rFonts w:ascii="Times New Roman" w:eastAsia="Times New Roman" w:hAnsi="Times New Roman" w:cs="Times New Roman"/>
          <w:sz w:val="20"/>
          <w:szCs w:val="20"/>
          <w:lang w:eastAsia="ar-SA"/>
        </w:rPr>
        <w:t xml:space="preserve"> (при наличии)</w:t>
      </w:r>
      <w:r w:rsidRPr="00244A6A">
        <w:rPr>
          <w:rFonts w:ascii="Times New Roman" w:eastAsia="Times New Roman" w:hAnsi="Times New Roman" w:cs="Times New Roman"/>
          <w:sz w:val="20"/>
          <w:szCs w:val="20"/>
          <w:lang w:eastAsia="ar-SA"/>
        </w:rPr>
        <w:t xml:space="preserve"> в соответствии с требованиями подпунктов.</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916E11" w:rsidRDefault="00916E11" w:rsidP="00244A6A">
      <w:pPr>
        <w:suppressAutoHyphens/>
        <w:spacing w:after="0"/>
        <w:jc w:val="both"/>
        <w:rPr>
          <w:rFonts w:ascii="Times New Roman" w:eastAsia="Times New Roman" w:hAnsi="Times New Roman" w:cs="Times New Roman"/>
          <w:b/>
          <w:sz w:val="24"/>
          <w:szCs w:val="24"/>
          <w:lang w:eastAsia="ar-SA"/>
        </w:rPr>
      </w:pPr>
    </w:p>
    <w:p w:rsidR="00C66052" w:rsidRDefault="00C66052" w:rsidP="00244A6A">
      <w:pPr>
        <w:suppressAutoHyphens/>
        <w:spacing w:after="0"/>
        <w:jc w:val="both"/>
        <w:rPr>
          <w:rFonts w:ascii="Times New Roman" w:eastAsia="Times New Roman" w:hAnsi="Times New Roman" w:cs="Times New Roman"/>
          <w:b/>
          <w:sz w:val="24"/>
          <w:szCs w:val="24"/>
          <w:lang w:eastAsia="ar-SA"/>
        </w:rPr>
      </w:pPr>
    </w:p>
    <w:p w:rsidR="0023437B" w:rsidRDefault="0023437B" w:rsidP="00244A6A">
      <w:pPr>
        <w:suppressAutoHyphens/>
        <w:spacing w:after="0"/>
        <w:jc w:val="both"/>
        <w:rPr>
          <w:rFonts w:ascii="Times New Roman" w:eastAsia="Times New Roman" w:hAnsi="Times New Roman" w:cs="Times New Roman"/>
          <w:b/>
          <w:sz w:val="24"/>
          <w:szCs w:val="24"/>
          <w:lang w:eastAsia="ar-SA"/>
        </w:rPr>
      </w:pPr>
    </w:p>
    <w:p w:rsidR="00D342DA" w:rsidRDefault="00D342DA" w:rsidP="00244A6A">
      <w:pPr>
        <w:suppressAutoHyphens/>
        <w:spacing w:after="0"/>
        <w:jc w:val="both"/>
        <w:rPr>
          <w:rFonts w:ascii="Times New Roman" w:eastAsia="Times New Roman" w:hAnsi="Times New Roman" w:cs="Times New Roman"/>
          <w:b/>
          <w:sz w:val="24"/>
          <w:szCs w:val="24"/>
          <w:lang w:eastAsia="ar-SA"/>
        </w:rPr>
      </w:pPr>
    </w:p>
    <w:p w:rsidR="00D342DA" w:rsidRDefault="00D342DA" w:rsidP="00244A6A">
      <w:pPr>
        <w:suppressAutoHyphens/>
        <w:spacing w:after="0"/>
        <w:jc w:val="both"/>
        <w:rPr>
          <w:rFonts w:ascii="Times New Roman" w:eastAsia="Times New Roman" w:hAnsi="Times New Roman" w:cs="Times New Roman"/>
          <w:b/>
          <w:sz w:val="24"/>
          <w:szCs w:val="24"/>
          <w:lang w:eastAsia="ar-SA"/>
        </w:rPr>
      </w:pPr>
    </w:p>
    <w:p w:rsidR="00D342DA" w:rsidRDefault="00D342DA" w:rsidP="00244A6A">
      <w:pPr>
        <w:suppressAutoHyphens/>
        <w:spacing w:after="0"/>
        <w:jc w:val="both"/>
        <w:rPr>
          <w:rFonts w:ascii="Times New Roman" w:eastAsia="Times New Roman" w:hAnsi="Times New Roman" w:cs="Times New Roman"/>
          <w:b/>
          <w:sz w:val="24"/>
          <w:szCs w:val="24"/>
          <w:lang w:eastAsia="ar-SA"/>
        </w:rPr>
      </w:pPr>
    </w:p>
    <w:p w:rsidR="00D342DA" w:rsidRDefault="00D342DA" w:rsidP="00244A6A">
      <w:pPr>
        <w:suppressAutoHyphens/>
        <w:spacing w:after="0"/>
        <w:jc w:val="both"/>
        <w:rPr>
          <w:rFonts w:ascii="Times New Roman" w:eastAsia="Times New Roman" w:hAnsi="Times New Roman" w:cs="Times New Roman"/>
          <w:b/>
          <w:sz w:val="24"/>
          <w:szCs w:val="24"/>
          <w:lang w:eastAsia="ar-SA"/>
        </w:rPr>
      </w:pPr>
    </w:p>
    <w:p w:rsidR="00D342DA" w:rsidRDefault="00D342DA" w:rsidP="00244A6A">
      <w:pPr>
        <w:suppressAutoHyphens/>
        <w:spacing w:after="0"/>
        <w:jc w:val="both"/>
        <w:rPr>
          <w:rFonts w:ascii="Times New Roman" w:eastAsia="Times New Roman" w:hAnsi="Times New Roman" w:cs="Times New Roman"/>
          <w:b/>
          <w:sz w:val="24"/>
          <w:szCs w:val="24"/>
          <w:lang w:eastAsia="ar-SA"/>
        </w:rPr>
      </w:pPr>
    </w:p>
    <w:p w:rsidR="00D342DA" w:rsidRDefault="00D342DA" w:rsidP="00244A6A">
      <w:pPr>
        <w:suppressAutoHyphens/>
        <w:spacing w:after="0"/>
        <w:jc w:val="both"/>
        <w:rPr>
          <w:rFonts w:ascii="Times New Roman" w:eastAsia="Times New Roman" w:hAnsi="Times New Roman" w:cs="Times New Roman"/>
          <w:b/>
          <w:sz w:val="24"/>
          <w:szCs w:val="24"/>
          <w:lang w:eastAsia="ar-SA"/>
        </w:rPr>
      </w:pPr>
    </w:p>
    <w:p w:rsidR="00D342DA" w:rsidRDefault="00D342DA" w:rsidP="00244A6A">
      <w:pPr>
        <w:suppressAutoHyphens/>
        <w:spacing w:after="0"/>
        <w:jc w:val="both"/>
        <w:rPr>
          <w:rFonts w:ascii="Times New Roman" w:eastAsia="Times New Roman" w:hAnsi="Times New Roman" w:cs="Times New Roman"/>
          <w:b/>
          <w:sz w:val="24"/>
          <w:szCs w:val="24"/>
          <w:lang w:eastAsia="ar-SA"/>
        </w:rPr>
      </w:pPr>
    </w:p>
    <w:p w:rsidR="00D342DA" w:rsidRDefault="00D342DA" w:rsidP="00244A6A">
      <w:pPr>
        <w:suppressAutoHyphens/>
        <w:spacing w:after="0"/>
        <w:jc w:val="both"/>
        <w:rPr>
          <w:rFonts w:ascii="Times New Roman" w:eastAsia="Times New Roman" w:hAnsi="Times New Roman" w:cs="Times New Roman"/>
          <w:b/>
          <w:sz w:val="24"/>
          <w:szCs w:val="24"/>
          <w:lang w:eastAsia="ar-SA"/>
        </w:rPr>
      </w:pPr>
    </w:p>
    <w:p w:rsidR="0023437B" w:rsidRDefault="0023437B" w:rsidP="00244A6A">
      <w:pPr>
        <w:suppressAutoHyphens/>
        <w:spacing w:after="0"/>
        <w:jc w:val="both"/>
        <w:rPr>
          <w:rFonts w:ascii="Times New Roman" w:eastAsia="Times New Roman" w:hAnsi="Times New Roman" w:cs="Times New Roman"/>
          <w:b/>
          <w:sz w:val="24"/>
          <w:szCs w:val="24"/>
          <w:lang w:eastAsia="ar-SA"/>
        </w:rPr>
      </w:pPr>
    </w:p>
    <w:p w:rsidR="0023437B" w:rsidRDefault="0023437B" w:rsidP="00244A6A">
      <w:pPr>
        <w:suppressAutoHyphens/>
        <w:spacing w:after="0"/>
        <w:jc w:val="both"/>
        <w:rPr>
          <w:rFonts w:ascii="Times New Roman" w:eastAsia="Times New Roman" w:hAnsi="Times New Roman" w:cs="Times New Roman"/>
          <w:b/>
          <w:sz w:val="24"/>
          <w:szCs w:val="24"/>
          <w:lang w:eastAsia="ar-SA"/>
        </w:rPr>
      </w:pPr>
    </w:p>
    <w:p w:rsidR="0023437B" w:rsidRDefault="0023437B" w:rsidP="00244A6A">
      <w:pPr>
        <w:suppressAutoHyphens/>
        <w:spacing w:after="0"/>
        <w:jc w:val="both"/>
        <w:rPr>
          <w:rFonts w:ascii="Times New Roman" w:eastAsia="Times New Roman" w:hAnsi="Times New Roman" w:cs="Times New Roman"/>
          <w:b/>
          <w:sz w:val="24"/>
          <w:szCs w:val="24"/>
          <w:lang w:eastAsia="ar-SA"/>
        </w:rPr>
      </w:pPr>
    </w:p>
    <w:p w:rsidR="0023437B" w:rsidRDefault="0023437B" w:rsidP="00244A6A">
      <w:pPr>
        <w:suppressAutoHyphens/>
        <w:spacing w:after="0"/>
        <w:jc w:val="both"/>
        <w:rPr>
          <w:rFonts w:ascii="Times New Roman" w:eastAsia="Times New Roman" w:hAnsi="Times New Roman" w:cs="Times New Roman"/>
          <w:b/>
          <w:sz w:val="24"/>
          <w:szCs w:val="24"/>
          <w:lang w:eastAsia="ar-SA"/>
        </w:rPr>
      </w:pPr>
    </w:p>
    <w:p w:rsidR="00FF4D5A" w:rsidRPr="00AD5B9D" w:rsidRDefault="00FF4D5A" w:rsidP="00974253">
      <w:pPr>
        <w:pStyle w:val="2"/>
        <w:numPr>
          <w:ilvl w:val="0"/>
          <w:numId w:val="0"/>
        </w:numPr>
        <w:ind w:left="1134"/>
        <w:jc w:val="right"/>
        <w:rPr>
          <w:rFonts w:ascii="Times New Roman" w:hAnsi="Times New Roman" w:cs="Times New Roman"/>
          <w:i w:val="0"/>
          <w:sz w:val="24"/>
          <w:szCs w:val="24"/>
        </w:rPr>
      </w:pPr>
      <w:bookmarkStart w:id="135" w:name="_Коммерческое_предложение_(форма"/>
      <w:bookmarkStart w:id="136" w:name="_Toc370824159"/>
      <w:bookmarkStart w:id="137" w:name="_Toc411497392"/>
      <w:bookmarkStart w:id="138" w:name="_Toc430953723"/>
      <w:bookmarkStart w:id="139" w:name="_Toc366762388"/>
      <w:bookmarkStart w:id="140" w:name="_Toc368061897"/>
      <w:bookmarkStart w:id="141" w:name="_Toc368062061"/>
      <w:bookmarkEnd w:id="135"/>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Pr="00AD5B9D">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42" w:name="_Ref214868178"/>
      <w:bookmarkEnd w:id="136"/>
      <w:bookmarkEnd w:id="137"/>
      <w:bookmarkEnd w:id="138"/>
    </w:p>
    <w:p w:rsidR="00FF4D5A" w:rsidRP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43"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39"/>
      <w:bookmarkEnd w:id="140"/>
      <w:bookmarkEnd w:id="141"/>
      <w:bookmarkEnd w:id="142"/>
      <w:bookmarkEnd w:id="143"/>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FF4D5A" w:rsidRPr="00FF4D5A" w:rsidRDefault="00FF4D5A" w:rsidP="00FF4D5A">
      <w:pPr>
        <w:suppressAutoHyphens/>
        <w:spacing w:after="0" w:line="240" w:lineRule="auto"/>
        <w:jc w:val="right"/>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 xml:space="preserve">Приложение </w:t>
      </w:r>
      <w:r w:rsidRPr="00FF4D5A">
        <w:rPr>
          <w:rFonts w:ascii="Times New Roman" w:eastAsia="Times New Roman" w:hAnsi="Times New Roman" w:cs="Times New Roman"/>
          <w:sz w:val="24"/>
          <w:szCs w:val="24"/>
          <w:lang w:eastAsia="ar-SA"/>
        </w:rPr>
        <w:fldChar w:fldCharType="begin"/>
      </w:r>
      <w:r w:rsidRPr="00FF4D5A">
        <w:rPr>
          <w:rFonts w:ascii="Times New Roman" w:eastAsia="Times New Roman" w:hAnsi="Times New Roman" w:cs="Times New Roman"/>
          <w:sz w:val="24"/>
          <w:szCs w:val="24"/>
          <w:lang w:eastAsia="ar-SA"/>
        </w:rPr>
        <w:instrText xml:space="preserve"> SEQ "Приложение" \*Arabic </w:instrText>
      </w:r>
      <w:r w:rsidRPr="00FF4D5A">
        <w:rPr>
          <w:rFonts w:ascii="Times New Roman" w:eastAsia="Times New Roman" w:hAnsi="Times New Roman" w:cs="Times New Roman"/>
          <w:sz w:val="24"/>
          <w:szCs w:val="24"/>
          <w:lang w:eastAsia="ar-SA"/>
        </w:rPr>
        <w:fldChar w:fldCharType="separate"/>
      </w:r>
      <w:r w:rsidRPr="00FF4D5A">
        <w:rPr>
          <w:rFonts w:ascii="Times New Roman" w:eastAsia="Times New Roman" w:hAnsi="Times New Roman" w:cs="Times New Roman"/>
          <w:noProof/>
          <w:sz w:val="24"/>
          <w:szCs w:val="24"/>
          <w:lang w:eastAsia="ar-SA"/>
        </w:rPr>
        <w:t>1</w:t>
      </w:r>
      <w:r w:rsidRPr="00FF4D5A">
        <w:rPr>
          <w:rFonts w:ascii="Times New Roman" w:eastAsia="Times New Roman" w:hAnsi="Times New Roman" w:cs="Times New Roman"/>
          <w:noProof/>
          <w:sz w:val="24"/>
          <w:szCs w:val="24"/>
          <w:lang w:eastAsia="ar-SA"/>
        </w:rPr>
        <w:fldChar w:fldCharType="end"/>
      </w:r>
      <w:r w:rsidRPr="00FF4D5A">
        <w:rPr>
          <w:rFonts w:ascii="Times New Roman" w:eastAsia="Times New Roman" w:hAnsi="Times New Roman" w:cs="Times New Roman"/>
          <w:sz w:val="24"/>
          <w:szCs w:val="24"/>
          <w:lang w:eastAsia="ar-SA"/>
        </w:rPr>
        <w:t xml:space="preserve"> к письму о подаче оферты</w:t>
      </w:r>
      <w:r w:rsidRPr="00FF4D5A">
        <w:rPr>
          <w:rFonts w:ascii="Times New Roman" w:eastAsia="Times New Roman" w:hAnsi="Times New Roman" w:cs="Times New Roman"/>
          <w:sz w:val="24"/>
          <w:szCs w:val="24"/>
          <w:lang w:eastAsia="ar-SA"/>
        </w:rPr>
        <w:br/>
        <w:t>от «____»_____________ г. №__________</w:t>
      </w:r>
    </w:p>
    <w:p w:rsidR="00FF4D5A" w:rsidRPr="00FF4D5A" w:rsidRDefault="00FF4D5A" w:rsidP="00FF4D5A">
      <w:pPr>
        <w:suppressAutoHyphens/>
        <w:spacing w:after="0" w:line="360" w:lineRule="auto"/>
        <w:ind w:firstLine="567"/>
        <w:jc w:val="both"/>
        <w:rPr>
          <w:rFonts w:ascii="Times New Roman" w:eastAsia="Times New Roman" w:hAnsi="Times New Roman" w:cs="Times New Roman"/>
          <w:sz w:val="24"/>
          <w:szCs w:val="24"/>
          <w:lang w:eastAsia="ar-SA"/>
        </w:rPr>
      </w:pPr>
    </w:p>
    <w:p w:rsidR="00FF4D5A" w:rsidRPr="00FF4D5A" w:rsidRDefault="00FF4D5A" w:rsidP="00FF4D5A">
      <w:pPr>
        <w:suppressAutoHyphens/>
        <w:spacing w:after="0" w:line="360" w:lineRule="auto"/>
        <w:jc w:val="center"/>
        <w:rPr>
          <w:rFonts w:ascii="Times New Roman" w:eastAsia="Times New Roman" w:hAnsi="Times New Roman" w:cs="Times New Roman"/>
          <w:b/>
          <w:sz w:val="24"/>
          <w:szCs w:val="24"/>
          <w:lang w:eastAsia="ar-SA"/>
        </w:rPr>
      </w:pPr>
      <w:r w:rsidRPr="00FF4D5A">
        <w:rPr>
          <w:rFonts w:ascii="Times New Roman" w:eastAsia="Times New Roman" w:hAnsi="Times New Roman" w:cs="Times New Roman"/>
          <w:b/>
          <w:sz w:val="24"/>
          <w:szCs w:val="24"/>
          <w:lang w:eastAsia="ar-SA"/>
        </w:rPr>
        <w:t>Коммерческое предложение</w:t>
      </w:r>
    </w:p>
    <w:p w:rsidR="00FF4D5A" w:rsidRPr="00FF4D5A" w:rsidRDefault="00FF4D5A" w:rsidP="00FF4D5A">
      <w:pPr>
        <w:suppressAutoHyphens/>
        <w:spacing w:after="0" w:line="360" w:lineRule="auto"/>
        <w:jc w:val="both"/>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Наименовани</w:t>
      </w:r>
      <w:r>
        <w:rPr>
          <w:rFonts w:ascii="Times New Roman" w:eastAsia="Times New Roman" w:hAnsi="Times New Roman" w:cs="Times New Roman"/>
          <w:sz w:val="24"/>
          <w:szCs w:val="24"/>
          <w:lang w:eastAsia="ar-SA"/>
        </w:rPr>
        <w:t>е и адрес Участника запроса предложений</w:t>
      </w:r>
      <w:r w:rsidRPr="00FF4D5A">
        <w:rPr>
          <w:rFonts w:ascii="Times New Roman" w:eastAsia="Times New Roman" w:hAnsi="Times New Roman" w:cs="Times New Roman"/>
          <w:sz w:val="24"/>
          <w:szCs w:val="24"/>
          <w:lang w:eastAsia="ar-SA"/>
        </w:rPr>
        <w:t>: _____________________________</w:t>
      </w:r>
    </w:p>
    <w:p w:rsidR="00AD5B9D" w:rsidRPr="00AD5B9D" w:rsidRDefault="00AD5B9D" w:rsidP="00AD5B9D">
      <w:pPr>
        <w:keepNext/>
        <w:suppressAutoHyphens/>
        <w:spacing w:after="0" w:line="240" w:lineRule="auto"/>
        <w:rPr>
          <w:rFonts w:ascii="Times New Roman" w:eastAsia="Times New Roman" w:hAnsi="Times New Roman" w:cs="Times New Roman"/>
          <w:sz w:val="24"/>
          <w:szCs w:val="24"/>
          <w:lang w:eastAsia="ar-SA"/>
        </w:rPr>
      </w:pPr>
      <w:r w:rsidRPr="00AD5B9D">
        <w:rPr>
          <w:rFonts w:ascii="Times New Roman" w:eastAsia="Times New Roman" w:hAnsi="Times New Roman" w:cs="Times New Roman"/>
          <w:b/>
          <w:sz w:val="24"/>
          <w:szCs w:val="24"/>
          <w:lang w:eastAsia="ar-SA"/>
        </w:rPr>
        <w:t>Таблица-1. Расчет стоимости Услуг</w:t>
      </w:r>
    </w:p>
    <w:tbl>
      <w:tblPr>
        <w:tblW w:w="9214" w:type="dxa"/>
        <w:tblInd w:w="-459" w:type="dxa"/>
        <w:tblLayout w:type="fixed"/>
        <w:tblLook w:val="0000" w:firstRow="0" w:lastRow="0" w:firstColumn="0" w:lastColumn="0" w:noHBand="0" w:noVBand="0"/>
      </w:tblPr>
      <w:tblGrid>
        <w:gridCol w:w="709"/>
        <w:gridCol w:w="4111"/>
        <w:gridCol w:w="992"/>
        <w:gridCol w:w="1134"/>
        <w:gridCol w:w="2268"/>
      </w:tblGrid>
      <w:tr w:rsidR="00FA5C78" w:rsidRPr="00FA5C78" w:rsidTr="00FA5C78">
        <w:tc>
          <w:tcPr>
            <w:tcW w:w="709" w:type="dxa"/>
            <w:tcBorders>
              <w:top w:val="single" w:sz="4" w:space="0" w:color="000000"/>
              <w:left w:val="single" w:sz="4" w:space="0" w:color="000000"/>
              <w:bottom w:val="single" w:sz="4" w:space="0" w:color="000000"/>
            </w:tcBorders>
            <w:shd w:val="clear" w:color="auto" w:fill="auto"/>
          </w:tcPr>
          <w:p w:rsidR="00FA5C78" w:rsidRPr="00FA5C78" w:rsidRDefault="00FA5C78" w:rsidP="00FA5C78">
            <w:pPr>
              <w:keepNext/>
              <w:tabs>
                <w:tab w:val="left" w:pos="601"/>
              </w:tabs>
              <w:suppressAutoHyphens/>
              <w:snapToGrid w:val="0"/>
              <w:spacing w:before="40" w:after="40" w:line="240" w:lineRule="auto"/>
              <w:ind w:left="57" w:right="34"/>
              <w:rPr>
                <w:rFonts w:ascii="Times New Roman" w:eastAsia="Times New Roman" w:hAnsi="Times New Roman" w:cs="Times New Roman"/>
                <w:sz w:val="24"/>
                <w:szCs w:val="24"/>
                <w:lang w:eastAsia="ar-SA"/>
              </w:rPr>
            </w:pPr>
            <w:r w:rsidRPr="00FA5C78">
              <w:rPr>
                <w:rFonts w:ascii="Times New Roman" w:eastAsia="Times New Roman" w:hAnsi="Times New Roman" w:cs="Times New Roman"/>
                <w:sz w:val="24"/>
                <w:szCs w:val="24"/>
                <w:lang w:eastAsia="ar-SA"/>
              </w:rPr>
              <w:t>№ п/п</w:t>
            </w:r>
          </w:p>
        </w:tc>
        <w:tc>
          <w:tcPr>
            <w:tcW w:w="4111" w:type="dxa"/>
            <w:tcBorders>
              <w:top w:val="single" w:sz="4" w:space="0" w:color="000000"/>
              <w:left w:val="single" w:sz="4" w:space="0" w:color="000000"/>
              <w:bottom w:val="single" w:sz="4" w:space="0" w:color="000000"/>
            </w:tcBorders>
            <w:shd w:val="clear" w:color="auto" w:fill="auto"/>
          </w:tcPr>
          <w:p w:rsidR="00FA5C78" w:rsidRPr="00FA5C78" w:rsidRDefault="00FA5C78" w:rsidP="00FA5C78">
            <w:pPr>
              <w:keepNext/>
              <w:suppressAutoHyphens/>
              <w:snapToGrid w:val="0"/>
              <w:spacing w:before="40" w:after="40" w:line="240" w:lineRule="auto"/>
              <w:ind w:left="57" w:right="283"/>
              <w:jc w:val="center"/>
              <w:rPr>
                <w:rFonts w:ascii="Times New Roman" w:eastAsia="Times New Roman" w:hAnsi="Times New Roman" w:cs="Times New Roman"/>
                <w:sz w:val="24"/>
                <w:szCs w:val="24"/>
                <w:lang w:eastAsia="ar-SA"/>
              </w:rPr>
            </w:pPr>
            <w:r w:rsidRPr="00FA5C78">
              <w:rPr>
                <w:rFonts w:ascii="Times New Roman" w:eastAsia="Times New Roman" w:hAnsi="Times New Roman" w:cs="Times New Roman"/>
                <w:sz w:val="24"/>
                <w:szCs w:val="24"/>
                <w:lang w:eastAsia="ar-SA"/>
              </w:rPr>
              <w:t xml:space="preserve">Наименование </w:t>
            </w:r>
          </w:p>
        </w:tc>
        <w:tc>
          <w:tcPr>
            <w:tcW w:w="992" w:type="dxa"/>
            <w:tcBorders>
              <w:top w:val="single" w:sz="4" w:space="0" w:color="000000"/>
              <w:left w:val="single" w:sz="4" w:space="0" w:color="000000"/>
              <w:bottom w:val="single" w:sz="4" w:space="0" w:color="000000"/>
            </w:tcBorders>
            <w:shd w:val="clear" w:color="auto" w:fill="auto"/>
          </w:tcPr>
          <w:p w:rsidR="00FA5C78" w:rsidRPr="00FA5C78" w:rsidRDefault="00FA5C78" w:rsidP="00FA5C78">
            <w:pPr>
              <w:keepNext/>
              <w:suppressAutoHyphens/>
              <w:snapToGrid w:val="0"/>
              <w:spacing w:before="40" w:after="40" w:line="240" w:lineRule="auto"/>
              <w:ind w:left="57"/>
              <w:jc w:val="center"/>
              <w:rPr>
                <w:rFonts w:ascii="Times New Roman" w:eastAsia="Times New Roman" w:hAnsi="Times New Roman" w:cs="Times New Roman"/>
                <w:sz w:val="24"/>
                <w:szCs w:val="24"/>
                <w:lang w:eastAsia="ar-SA"/>
              </w:rPr>
            </w:pPr>
            <w:r w:rsidRPr="00FA5C78">
              <w:rPr>
                <w:rFonts w:ascii="Times New Roman" w:eastAsia="Times New Roman" w:hAnsi="Times New Roman" w:cs="Times New Roman"/>
                <w:sz w:val="24"/>
                <w:szCs w:val="24"/>
                <w:lang w:eastAsia="ar-SA"/>
              </w:rPr>
              <w:t>Ед. изм.</w:t>
            </w:r>
          </w:p>
        </w:tc>
        <w:tc>
          <w:tcPr>
            <w:tcW w:w="1134" w:type="dxa"/>
            <w:tcBorders>
              <w:top w:val="single" w:sz="4" w:space="0" w:color="000000"/>
              <w:left w:val="single" w:sz="4" w:space="0" w:color="000000"/>
              <w:bottom w:val="single" w:sz="4" w:space="0" w:color="000000"/>
            </w:tcBorders>
            <w:shd w:val="clear" w:color="auto" w:fill="auto"/>
          </w:tcPr>
          <w:p w:rsidR="00FA5C78" w:rsidRPr="00FA5C78" w:rsidRDefault="00FA5C78" w:rsidP="00FA5C78">
            <w:pPr>
              <w:keepNext/>
              <w:tabs>
                <w:tab w:val="left" w:pos="635"/>
              </w:tabs>
              <w:suppressAutoHyphens/>
              <w:snapToGrid w:val="0"/>
              <w:spacing w:before="40" w:after="40" w:line="240" w:lineRule="auto"/>
              <w:ind w:left="57" w:right="-107"/>
              <w:jc w:val="center"/>
              <w:rPr>
                <w:rFonts w:ascii="Times New Roman" w:eastAsia="Times New Roman" w:hAnsi="Times New Roman" w:cs="Times New Roman"/>
                <w:sz w:val="24"/>
                <w:szCs w:val="24"/>
                <w:lang w:eastAsia="ar-SA"/>
              </w:rPr>
            </w:pPr>
            <w:r w:rsidRPr="00FA5C78">
              <w:rPr>
                <w:rFonts w:ascii="Times New Roman" w:eastAsia="Times New Roman" w:hAnsi="Times New Roman" w:cs="Times New Roman"/>
                <w:sz w:val="24"/>
                <w:szCs w:val="24"/>
                <w:lang w:eastAsia="ar-SA"/>
              </w:rPr>
              <w:t>Размер</w:t>
            </w: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FA5C78" w:rsidRPr="00FA5C78" w:rsidRDefault="00FA5C78" w:rsidP="00FA5C78">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r w:rsidRPr="00FA5C78">
              <w:rPr>
                <w:rFonts w:ascii="Times New Roman" w:eastAsia="Times New Roman" w:hAnsi="Times New Roman" w:cs="Times New Roman"/>
                <w:sz w:val="24"/>
                <w:szCs w:val="24"/>
                <w:lang w:eastAsia="ar-SA"/>
              </w:rPr>
              <w:t>Сумма,</w:t>
            </w:r>
          </w:p>
          <w:p w:rsidR="00FA5C78" w:rsidRPr="00FA5C78" w:rsidRDefault="00FA5C78" w:rsidP="00FA5C78">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r w:rsidRPr="00FA5C78">
              <w:rPr>
                <w:rFonts w:ascii="Times New Roman" w:eastAsia="Times New Roman" w:hAnsi="Times New Roman" w:cs="Times New Roman"/>
                <w:sz w:val="24"/>
                <w:szCs w:val="24"/>
                <w:lang w:eastAsia="ar-SA"/>
              </w:rPr>
              <w:t xml:space="preserve"> руб. коп.</w:t>
            </w:r>
          </w:p>
          <w:p w:rsidR="00FA5C78" w:rsidRPr="00FA5C78" w:rsidRDefault="00FA5C78" w:rsidP="00FA5C78">
            <w:pPr>
              <w:tabs>
                <w:tab w:val="left" w:pos="425"/>
                <w:tab w:val="left" w:pos="567"/>
                <w:tab w:val="left" w:pos="709"/>
              </w:tabs>
              <w:suppressAutoHyphens/>
              <w:spacing w:after="0" w:line="240" w:lineRule="auto"/>
              <w:ind w:right="283"/>
              <w:jc w:val="center"/>
              <w:rPr>
                <w:rFonts w:ascii="Times New Roman" w:eastAsia="Times New Roman" w:hAnsi="Times New Roman" w:cs="Times New Roman"/>
                <w:color w:val="FF0000"/>
                <w:sz w:val="24"/>
                <w:szCs w:val="24"/>
                <w:lang w:eastAsia="ar-SA"/>
              </w:rPr>
            </w:pPr>
          </w:p>
        </w:tc>
      </w:tr>
      <w:tr w:rsidR="00DB623A" w:rsidRPr="00FA5C78" w:rsidTr="00FA5C78">
        <w:tc>
          <w:tcPr>
            <w:tcW w:w="709" w:type="dxa"/>
            <w:tcBorders>
              <w:top w:val="single" w:sz="4" w:space="0" w:color="000000"/>
              <w:left w:val="single" w:sz="4" w:space="0" w:color="000000"/>
              <w:bottom w:val="single" w:sz="4" w:space="0" w:color="000000"/>
            </w:tcBorders>
            <w:shd w:val="clear" w:color="auto" w:fill="auto"/>
          </w:tcPr>
          <w:p w:rsidR="00DB623A" w:rsidRPr="00FA5C78" w:rsidRDefault="00DB623A" w:rsidP="00FA5C78">
            <w:pPr>
              <w:keepNext/>
              <w:tabs>
                <w:tab w:val="left" w:pos="601"/>
              </w:tabs>
              <w:suppressAutoHyphens/>
              <w:snapToGrid w:val="0"/>
              <w:spacing w:before="40" w:after="40" w:line="240" w:lineRule="auto"/>
              <w:ind w:left="57" w:right="3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4111" w:type="dxa"/>
            <w:tcBorders>
              <w:top w:val="single" w:sz="4" w:space="0" w:color="000000"/>
              <w:left w:val="single" w:sz="4" w:space="0" w:color="000000"/>
              <w:bottom w:val="single" w:sz="4" w:space="0" w:color="000000"/>
            </w:tcBorders>
            <w:shd w:val="clear" w:color="auto" w:fill="auto"/>
          </w:tcPr>
          <w:p w:rsidR="00DB623A" w:rsidRPr="008453EA" w:rsidRDefault="000C7BDE" w:rsidP="000C7BDE">
            <w:pPr>
              <w:keepNext/>
              <w:tabs>
                <w:tab w:val="left" w:pos="176"/>
              </w:tabs>
              <w:suppressAutoHyphens/>
              <w:snapToGrid w:val="0"/>
              <w:spacing w:before="40" w:after="40" w:line="240" w:lineRule="auto"/>
              <w:ind w:left="34" w:right="283" w:firstLine="23"/>
              <w:rPr>
                <w:rFonts w:ascii="Times New Roman" w:eastAsia="Times New Roman" w:hAnsi="Times New Roman" w:cs="Times New Roman"/>
                <w:sz w:val="24"/>
                <w:szCs w:val="24"/>
                <w:lang w:eastAsia="ar-SA"/>
              </w:rPr>
            </w:pPr>
            <w:r w:rsidRPr="008453EA">
              <w:rPr>
                <w:rFonts w:ascii="Times New Roman" w:hAnsi="Times New Roman" w:cs="Times New Roman"/>
                <w:bCs/>
                <w:sz w:val="24"/>
                <w:szCs w:val="24"/>
              </w:rPr>
              <w:t>Л</w:t>
            </w:r>
            <w:r w:rsidR="00DB623A" w:rsidRPr="008453EA">
              <w:rPr>
                <w:rFonts w:ascii="Times New Roman" w:hAnsi="Times New Roman" w:cs="Times New Roman"/>
                <w:bCs/>
                <w:sz w:val="24"/>
                <w:szCs w:val="24"/>
              </w:rPr>
              <w:t>имит кредитной линии с лимитом задолженности</w:t>
            </w:r>
          </w:p>
        </w:tc>
        <w:tc>
          <w:tcPr>
            <w:tcW w:w="992" w:type="dxa"/>
            <w:tcBorders>
              <w:top w:val="single" w:sz="4" w:space="0" w:color="000000"/>
              <w:left w:val="single" w:sz="4" w:space="0" w:color="000000"/>
              <w:bottom w:val="single" w:sz="4" w:space="0" w:color="000000"/>
            </w:tcBorders>
            <w:shd w:val="clear" w:color="auto" w:fill="auto"/>
          </w:tcPr>
          <w:p w:rsidR="00DB623A" w:rsidRPr="00FA5C78" w:rsidRDefault="000C7BDE" w:rsidP="00FA5C78">
            <w:pPr>
              <w:keepNext/>
              <w:suppressAutoHyphens/>
              <w:snapToGrid w:val="0"/>
              <w:spacing w:before="40" w:after="40" w:line="240" w:lineRule="auto"/>
              <w:ind w:lef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руб.</w:t>
            </w:r>
          </w:p>
        </w:tc>
        <w:tc>
          <w:tcPr>
            <w:tcW w:w="1134" w:type="dxa"/>
            <w:tcBorders>
              <w:top w:val="single" w:sz="4" w:space="0" w:color="000000"/>
              <w:left w:val="single" w:sz="4" w:space="0" w:color="000000"/>
              <w:bottom w:val="single" w:sz="4" w:space="0" w:color="000000"/>
            </w:tcBorders>
            <w:shd w:val="clear" w:color="auto" w:fill="auto"/>
          </w:tcPr>
          <w:p w:rsidR="00DB623A" w:rsidRPr="00FA5C78" w:rsidRDefault="00DB623A" w:rsidP="00FA5C78">
            <w:pPr>
              <w:keepNext/>
              <w:tabs>
                <w:tab w:val="left" w:pos="635"/>
              </w:tabs>
              <w:suppressAutoHyphens/>
              <w:snapToGrid w:val="0"/>
              <w:spacing w:before="40" w:after="40" w:line="240" w:lineRule="auto"/>
              <w:ind w:left="57" w:right="-107"/>
              <w:jc w:val="center"/>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DB623A" w:rsidRPr="00FA5C78" w:rsidRDefault="00DB623A" w:rsidP="00FA5C78">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tc>
      </w:tr>
      <w:tr w:rsidR="00FA5C78" w:rsidRPr="00FA5C78" w:rsidTr="00FA5C78">
        <w:trPr>
          <w:trHeight w:val="58"/>
        </w:trPr>
        <w:tc>
          <w:tcPr>
            <w:tcW w:w="709" w:type="dxa"/>
            <w:tcBorders>
              <w:top w:val="single" w:sz="4" w:space="0" w:color="000000"/>
              <w:left w:val="single" w:sz="4" w:space="0" w:color="000000"/>
              <w:bottom w:val="single" w:sz="4" w:space="0" w:color="000000"/>
            </w:tcBorders>
            <w:shd w:val="clear" w:color="auto" w:fill="auto"/>
          </w:tcPr>
          <w:p w:rsidR="00FA5C78" w:rsidRPr="00FA5C78" w:rsidRDefault="00DB623A" w:rsidP="00FA5C78">
            <w:pPr>
              <w:snapToGrid w:val="0"/>
              <w:spacing w:after="0"/>
              <w:ind w:right="283"/>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r w:rsidR="00FA5C78" w:rsidRPr="00FA5C78">
              <w:rPr>
                <w:rFonts w:ascii="Times New Roman" w:eastAsia="Times New Roman" w:hAnsi="Times New Roman" w:cs="Times New Roman"/>
                <w:sz w:val="24"/>
                <w:szCs w:val="24"/>
                <w:lang w:eastAsia="ar-SA"/>
              </w:rPr>
              <w:t>.</w:t>
            </w:r>
          </w:p>
        </w:tc>
        <w:tc>
          <w:tcPr>
            <w:tcW w:w="4111" w:type="dxa"/>
            <w:tcBorders>
              <w:top w:val="single" w:sz="4" w:space="0" w:color="000000"/>
              <w:left w:val="single" w:sz="4" w:space="0" w:color="000000"/>
              <w:bottom w:val="single" w:sz="4" w:space="0" w:color="000000"/>
            </w:tcBorders>
            <w:shd w:val="clear" w:color="auto" w:fill="auto"/>
          </w:tcPr>
          <w:p w:rsidR="00FA5C78" w:rsidRPr="008453EA" w:rsidRDefault="00FA5C78" w:rsidP="00FA5C78">
            <w:pPr>
              <w:suppressAutoHyphens/>
              <w:snapToGrid w:val="0"/>
              <w:spacing w:after="0" w:line="240" w:lineRule="auto"/>
              <w:ind w:right="283"/>
              <w:rPr>
                <w:rFonts w:ascii="Times New Roman" w:eastAsia="Times New Roman" w:hAnsi="Times New Roman" w:cs="Times New Roman"/>
                <w:sz w:val="24"/>
                <w:szCs w:val="24"/>
                <w:vertAlign w:val="superscript"/>
                <w:lang w:eastAsia="ar-SA"/>
              </w:rPr>
            </w:pPr>
            <w:r w:rsidRPr="008453EA">
              <w:rPr>
                <w:rFonts w:ascii="Times New Roman" w:eastAsia="Times New Roman" w:hAnsi="Times New Roman" w:cs="Times New Roman"/>
                <w:bCs/>
                <w:sz w:val="24"/>
                <w:szCs w:val="24"/>
                <w:lang w:eastAsia="ar-SA"/>
              </w:rPr>
              <w:t>Ставка за пользование кредитом от суммы фактической задолженности по кредиту</w:t>
            </w:r>
          </w:p>
        </w:tc>
        <w:tc>
          <w:tcPr>
            <w:tcW w:w="992" w:type="dxa"/>
            <w:tcBorders>
              <w:top w:val="single" w:sz="4" w:space="0" w:color="000000"/>
              <w:left w:val="single" w:sz="4" w:space="0" w:color="000000"/>
              <w:bottom w:val="single" w:sz="4" w:space="0" w:color="000000"/>
            </w:tcBorders>
            <w:shd w:val="clear" w:color="auto" w:fill="auto"/>
          </w:tcPr>
          <w:p w:rsidR="00FA5C78" w:rsidRPr="00FA5C78" w:rsidRDefault="00FA5C78" w:rsidP="00FA5C78">
            <w:pPr>
              <w:tabs>
                <w:tab w:val="left" w:pos="425"/>
                <w:tab w:val="left" w:pos="567"/>
                <w:tab w:val="left" w:pos="709"/>
              </w:tabs>
              <w:suppressAutoHyphens/>
              <w:spacing w:after="0" w:line="240" w:lineRule="auto"/>
              <w:ind w:right="-108"/>
              <w:jc w:val="center"/>
              <w:rPr>
                <w:rFonts w:ascii="Times New Roman" w:eastAsia="Times New Roman" w:hAnsi="Times New Roman" w:cs="Times New Roman"/>
                <w:sz w:val="24"/>
                <w:szCs w:val="24"/>
                <w:lang w:eastAsia="ar-SA"/>
              </w:rPr>
            </w:pPr>
            <w:r w:rsidRPr="00FA5C78">
              <w:rPr>
                <w:rFonts w:ascii="Times New Roman" w:eastAsia="Times New Roman" w:hAnsi="Times New Roman" w:cs="Times New Roman"/>
                <w:sz w:val="24"/>
                <w:szCs w:val="24"/>
                <w:lang w:eastAsia="ar-SA"/>
              </w:rPr>
              <w:t>%</w:t>
            </w:r>
          </w:p>
        </w:tc>
        <w:tc>
          <w:tcPr>
            <w:tcW w:w="1134" w:type="dxa"/>
            <w:tcBorders>
              <w:top w:val="single" w:sz="4" w:space="0" w:color="000000"/>
              <w:left w:val="single" w:sz="4" w:space="0" w:color="000000"/>
              <w:bottom w:val="single" w:sz="4" w:space="0" w:color="000000"/>
            </w:tcBorders>
            <w:shd w:val="clear" w:color="auto" w:fill="auto"/>
          </w:tcPr>
          <w:p w:rsidR="00FA5C78" w:rsidRPr="00FA5C78" w:rsidRDefault="00FA5C78" w:rsidP="00FA5C78">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FA5C78" w:rsidRPr="00FA5C78" w:rsidRDefault="00FA5C78" w:rsidP="00FA5C78">
            <w:pPr>
              <w:suppressAutoHyphens/>
              <w:snapToGrid w:val="0"/>
              <w:spacing w:after="0"/>
              <w:ind w:left="57" w:right="283"/>
              <w:rPr>
                <w:rFonts w:ascii="Times New Roman" w:eastAsia="Times New Roman" w:hAnsi="Times New Roman" w:cs="Times New Roman"/>
                <w:sz w:val="24"/>
                <w:szCs w:val="24"/>
                <w:lang w:eastAsia="ar-SA"/>
              </w:rPr>
            </w:pPr>
          </w:p>
        </w:tc>
      </w:tr>
      <w:tr w:rsidR="00181302" w:rsidRPr="00FA5C78" w:rsidTr="00FA5C78">
        <w:tc>
          <w:tcPr>
            <w:tcW w:w="709" w:type="dxa"/>
            <w:tcBorders>
              <w:top w:val="single" w:sz="4" w:space="0" w:color="000000"/>
              <w:left w:val="single" w:sz="4" w:space="0" w:color="000000"/>
              <w:bottom w:val="single" w:sz="4" w:space="0" w:color="000000"/>
            </w:tcBorders>
            <w:shd w:val="clear" w:color="auto" w:fill="auto"/>
          </w:tcPr>
          <w:p w:rsidR="00181302" w:rsidRPr="00FA5C78" w:rsidRDefault="00181302" w:rsidP="00FA5C78">
            <w:pPr>
              <w:snapToGrid w:val="0"/>
              <w:spacing w:after="0"/>
              <w:ind w:right="283"/>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r w:rsidRPr="00FA5C78">
              <w:rPr>
                <w:rFonts w:ascii="Times New Roman" w:eastAsia="Times New Roman" w:hAnsi="Times New Roman" w:cs="Times New Roman"/>
                <w:sz w:val="24"/>
                <w:szCs w:val="24"/>
                <w:lang w:eastAsia="ar-SA"/>
              </w:rPr>
              <w:t>.</w:t>
            </w:r>
          </w:p>
        </w:tc>
        <w:tc>
          <w:tcPr>
            <w:tcW w:w="4111" w:type="dxa"/>
            <w:tcBorders>
              <w:top w:val="single" w:sz="4" w:space="0" w:color="000000"/>
              <w:left w:val="single" w:sz="4" w:space="0" w:color="000000"/>
              <w:bottom w:val="single" w:sz="4" w:space="0" w:color="000000"/>
            </w:tcBorders>
            <w:shd w:val="clear" w:color="auto" w:fill="auto"/>
          </w:tcPr>
          <w:p w:rsidR="00181302" w:rsidRPr="008453EA" w:rsidRDefault="00181302" w:rsidP="00181302">
            <w:pPr>
              <w:tabs>
                <w:tab w:val="left" w:pos="425"/>
                <w:tab w:val="left" w:pos="567"/>
                <w:tab w:val="left" w:pos="709"/>
              </w:tabs>
              <w:suppressAutoHyphens/>
              <w:spacing w:after="0" w:line="240" w:lineRule="auto"/>
              <w:ind w:right="283"/>
              <w:rPr>
                <w:rFonts w:ascii="Times New Roman" w:eastAsia="Times New Roman" w:hAnsi="Times New Roman" w:cs="Times New Roman"/>
                <w:bCs/>
                <w:sz w:val="24"/>
                <w:szCs w:val="24"/>
                <w:lang w:eastAsia="ar-SA"/>
              </w:rPr>
            </w:pPr>
            <w:r w:rsidRPr="008453EA">
              <w:rPr>
                <w:rFonts w:ascii="Times New Roman" w:eastAsia="Times New Roman" w:hAnsi="Times New Roman" w:cs="Times New Roman"/>
                <w:bCs/>
                <w:sz w:val="24"/>
                <w:szCs w:val="24"/>
                <w:lang w:eastAsia="ar-SA"/>
              </w:rPr>
              <w:t>Ком</w:t>
            </w:r>
            <w:r>
              <w:rPr>
                <w:rFonts w:ascii="Times New Roman" w:eastAsia="Times New Roman" w:hAnsi="Times New Roman" w:cs="Times New Roman"/>
                <w:bCs/>
                <w:sz w:val="24"/>
                <w:szCs w:val="24"/>
                <w:lang w:eastAsia="ar-SA"/>
              </w:rPr>
              <w:t>иссия за ведение ссудного счета</w:t>
            </w:r>
          </w:p>
        </w:tc>
        <w:tc>
          <w:tcPr>
            <w:tcW w:w="992" w:type="dxa"/>
            <w:tcBorders>
              <w:top w:val="single" w:sz="4" w:space="0" w:color="000000"/>
              <w:left w:val="single" w:sz="4" w:space="0" w:color="000000"/>
              <w:bottom w:val="single" w:sz="4" w:space="0" w:color="000000"/>
            </w:tcBorders>
            <w:shd w:val="clear" w:color="auto" w:fill="auto"/>
          </w:tcPr>
          <w:p w:rsidR="00181302" w:rsidRPr="00FA5C78" w:rsidRDefault="00181302" w:rsidP="00FA5C78">
            <w:pPr>
              <w:tabs>
                <w:tab w:val="left" w:pos="425"/>
                <w:tab w:val="left" w:pos="567"/>
                <w:tab w:val="left" w:pos="709"/>
              </w:tabs>
              <w:suppressAutoHyphens/>
              <w:spacing w:after="0" w:line="240" w:lineRule="auto"/>
              <w:ind w:right="-108"/>
              <w:jc w:val="center"/>
              <w:rPr>
                <w:rFonts w:ascii="Times New Roman" w:eastAsia="Times New Roman" w:hAnsi="Times New Roman" w:cs="Times New Roman"/>
                <w:color w:val="000000"/>
                <w:sz w:val="24"/>
                <w:szCs w:val="24"/>
                <w:lang w:eastAsia="ar-SA"/>
              </w:rPr>
            </w:pPr>
            <w:r w:rsidRPr="00FA5C78">
              <w:rPr>
                <w:rFonts w:ascii="Times New Roman" w:eastAsia="Times New Roman" w:hAnsi="Times New Roman" w:cs="Times New Roman"/>
                <w:sz w:val="24"/>
                <w:szCs w:val="24"/>
                <w:lang w:eastAsia="ar-SA"/>
              </w:rPr>
              <w:t>%</w:t>
            </w:r>
          </w:p>
        </w:tc>
        <w:tc>
          <w:tcPr>
            <w:tcW w:w="1134" w:type="dxa"/>
            <w:tcBorders>
              <w:top w:val="single" w:sz="4" w:space="0" w:color="000000"/>
              <w:left w:val="single" w:sz="4" w:space="0" w:color="000000"/>
              <w:bottom w:val="single" w:sz="4" w:space="0" w:color="000000"/>
            </w:tcBorders>
            <w:shd w:val="clear" w:color="auto" w:fill="auto"/>
          </w:tcPr>
          <w:p w:rsidR="00181302" w:rsidRPr="00FA5C78" w:rsidRDefault="00181302" w:rsidP="00FA5C78">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181302" w:rsidRPr="00FA5C78" w:rsidRDefault="00181302" w:rsidP="00FA5C78">
            <w:pPr>
              <w:suppressAutoHyphens/>
              <w:snapToGrid w:val="0"/>
              <w:spacing w:after="0"/>
              <w:ind w:left="57" w:right="283"/>
              <w:rPr>
                <w:rFonts w:ascii="Times New Roman" w:eastAsia="Times New Roman" w:hAnsi="Times New Roman" w:cs="Times New Roman"/>
                <w:sz w:val="24"/>
                <w:szCs w:val="24"/>
                <w:lang w:eastAsia="ar-SA"/>
              </w:rPr>
            </w:pPr>
          </w:p>
        </w:tc>
      </w:tr>
      <w:tr w:rsidR="00D064F1" w:rsidRPr="00FA5C78" w:rsidTr="00FA5C78">
        <w:tc>
          <w:tcPr>
            <w:tcW w:w="709" w:type="dxa"/>
            <w:tcBorders>
              <w:top w:val="single" w:sz="4" w:space="0" w:color="000000"/>
              <w:left w:val="single" w:sz="4" w:space="0" w:color="000000"/>
              <w:bottom w:val="single" w:sz="4" w:space="0" w:color="000000"/>
            </w:tcBorders>
            <w:shd w:val="clear" w:color="auto" w:fill="auto"/>
          </w:tcPr>
          <w:p w:rsidR="00D064F1" w:rsidRPr="00FA5C78" w:rsidRDefault="00DB623A" w:rsidP="00FA5C78">
            <w:pPr>
              <w:snapToGrid w:val="0"/>
              <w:spacing w:after="0"/>
              <w:ind w:right="283"/>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r w:rsidR="00D064F1">
              <w:rPr>
                <w:rFonts w:ascii="Times New Roman" w:eastAsia="Times New Roman" w:hAnsi="Times New Roman" w:cs="Times New Roman"/>
                <w:sz w:val="24"/>
                <w:szCs w:val="24"/>
                <w:lang w:eastAsia="ar-SA"/>
              </w:rPr>
              <w:t>.</w:t>
            </w:r>
          </w:p>
        </w:tc>
        <w:tc>
          <w:tcPr>
            <w:tcW w:w="4111" w:type="dxa"/>
            <w:tcBorders>
              <w:top w:val="single" w:sz="4" w:space="0" w:color="000000"/>
              <w:left w:val="single" w:sz="4" w:space="0" w:color="000000"/>
              <w:bottom w:val="single" w:sz="4" w:space="0" w:color="000000"/>
            </w:tcBorders>
            <w:shd w:val="clear" w:color="auto" w:fill="auto"/>
          </w:tcPr>
          <w:p w:rsidR="00D064F1" w:rsidRPr="008453EA" w:rsidRDefault="00D064F1" w:rsidP="00181302">
            <w:pPr>
              <w:tabs>
                <w:tab w:val="left" w:pos="425"/>
                <w:tab w:val="left" w:pos="567"/>
                <w:tab w:val="left" w:pos="709"/>
              </w:tabs>
              <w:suppressAutoHyphens/>
              <w:spacing w:after="0" w:line="240" w:lineRule="auto"/>
              <w:ind w:right="283"/>
              <w:jc w:val="both"/>
              <w:rPr>
                <w:rFonts w:ascii="Times New Roman" w:eastAsia="Times New Roman" w:hAnsi="Times New Roman" w:cs="Times New Roman"/>
                <w:bCs/>
                <w:sz w:val="24"/>
                <w:szCs w:val="24"/>
                <w:lang w:eastAsia="ar-SA"/>
              </w:rPr>
            </w:pPr>
            <w:r w:rsidRPr="008453EA">
              <w:rPr>
                <w:rFonts w:ascii="Times New Roman" w:eastAsia="Times New Roman" w:hAnsi="Times New Roman" w:cs="Times New Roman"/>
                <w:bCs/>
                <w:sz w:val="24"/>
                <w:szCs w:val="24"/>
                <w:lang w:eastAsia="ar-SA"/>
              </w:rPr>
              <w:t xml:space="preserve">Комиссия </w:t>
            </w:r>
            <w:r w:rsidR="00181302" w:rsidRPr="003E6789">
              <w:rPr>
                <w:rFonts w:ascii="Times New Roman" w:eastAsia="Times New Roman" w:hAnsi="Times New Roman" w:cs="Times New Roman"/>
                <w:bCs/>
                <w:sz w:val="24"/>
                <w:szCs w:val="24"/>
                <w:lang w:eastAsia="ar-SA"/>
              </w:rPr>
              <w:t>за Неиспользованный остаток Кредитной линии</w:t>
            </w:r>
          </w:p>
        </w:tc>
        <w:tc>
          <w:tcPr>
            <w:tcW w:w="992" w:type="dxa"/>
            <w:tcBorders>
              <w:top w:val="single" w:sz="4" w:space="0" w:color="000000"/>
              <w:left w:val="single" w:sz="4" w:space="0" w:color="000000"/>
              <w:bottom w:val="single" w:sz="4" w:space="0" w:color="000000"/>
            </w:tcBorders>
            <w:shd w:val="clear" w:color="auto" w:fill="auto"/>
          </w:tcPr>
          <w:p w:rsidR="00D064F1" w:rsidRPr="00FA5C78" w:rsidRDefault="008453EA" w:rsidP="008453EA">
            <w:pPr>
              <w:tabs>
                <w:tab w:val="left" w:pos="425"/>
                <w:tab w:val="left" w:pos="567"/>
                <w:tab w:val="left" w:pos="709"/>
              </w:tabs>
              <w:suppressAutoHyphens/>
              <w:spacing w:after="0" w:line="240" w:lineRule="auto"/>
              <w:ind w:right="-1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tc>
        <w:tc>
          <w:tcPr>
            <w:tcW w:w="1134" w:type="dxa"/>
            <w:tcBorders>
              <w:top w:val="single" w:sz="4" w:space="0" w:color="000000"/>
              <w:left w:val="single" w:sz="4" w:space="0" w:color="000000"/>
              <w:bottom w:val="single" w:sz="4" w:space="0" w:color="000000"/>
            </w:tcBorders>
            <w:shd w:val="clear" w:color="auto" w:fill="auto"/>
          </w:tcPr>
          <w:p w:rsidR="00D064F1" w:rsidRPr="00FA5C78" w:rsidRDefault="00D064F1" w:rsidP="00FA5C78">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D064F1" w:rsidRPr="00181302" w:rsidRDefault="00181302" w:rsidP="00181302">
            <w:pPr>
              <w:suppressAutoHyphens/>
              <w:snapToGrid w:val="0"/>
              <w:spacing w:after="0"/>
              <w:ind w:left="57" w:right="283"/>
              <w:jc w:val="center"/>
              <w:rPr>
                <w:rFonts w:ascii="Times New Roman" w:eastAsia="Times New Roman" w:hAnsi="Times New Roman" w:cs="Times New Roman"/>
                <w:b/>
                <w:sz w:val="24"/>
                <w:szCs w:val="24"/>
                <w:lang w:eastAsia="ar-SA"/>
              </w:rPr>
            </w:pPr>
            <w:r w:rsidRPr="00181302">
              <w:rPr>
                <w:rFonts w:ascii="Times New Roman" w:eastAsia="Times New Roman" w:hAnsi="Times New Roman" w:cs="Times New Roman"/>
                <w:b/>
                <w:sz w:val="24"/>
                <w:szCs w:val="24"/>
                <w:lang w:eastAsia="ar-SA"/>
              </w:rPr>
              <w:t>х</w:t>
            </w:r>
          </w:p>
        </w:tc>
      </w:tr>
      <w:tr w:rsidR="00FA5C78" w:rsidRPr="00FA5C78" w:rsidTr="00FA5C78">
        <w:trPr>
          <w:trHeight w:val="450"/>
        </w:trPr>
        <w:tc>
          <w:tcPr>
            <w:tcW w:w="4820" w:type="dxa"/>
            <w:gridSpan w:val="2"/>
            <w:tcBorders>
              <w:top w:val="single" w:sz="4" w:space="0" w:color="000000"/>
              <w:left w:val="single" w:sz="4" w:space="0" w:color="000000"/>
              <w:bottom w:val="single" w:sz="4" w:space="0" w:color="000000"/>
            </w:tcBorders>
            <w:shd w:val="clear" w:color="auto" w:fill="auto"/>
          </w:tcPr>
          <w:p w:rsidR="00FA5C78" w:rsidRPr="00FA5C78" w:rsidRDefault="00FA5C78" w:rsidP="00FA5C78">
            <w:pPr>
              <w:suppressAutoHyphens/>
              <w:snapToGrid w:val="0"/>
              <w:spacing w:after="0" w:line="240" w:lineRule="auto"/>
              <w:ind w:left="57" w:right="283"/>
              <w:jc w:val="center"/>
              <w:rPr>
                <w:rFonts w:ascii="Times New Roman" w:eastAsia="Times New Roman" w:hAnsi="Times New Roman" w:cs="Times New Roman"/>
                <w:b/>
                <w:sz w:val="24"/>
                <w:szCs w:val="24"/>
                <w:lang w:eastAsia="ar-SA"/>
              </w:rPr>
            </w:pPr>
            <w:r w:rsidRPr="00FA5C78">
              <w:rPr>
                <w:rFonts w:ascii="Times New Roman" w:eastAsia="Times New Roman" w:hAnsi="Times New Roman" w:cs="Times New Roman"/>
                <w:b/>
                <w:sz w:val="24"/>
                <w:szCs w:val="24"/>
                <w:lang w:eastAsia="ar-SA"/>
              </w:rPr>
              <w:t>Итого</w:t>
            </w:r>
          </w:p>
        </w:tc>
        <w:tc>
          <w:tcPr>
            <w:tcW w:w="992" w:type="dxa"/>
            <w:tcBorders>
              <w:top w:val="single" w:sz="4" w:space="0" w:color="000000"/>
              <w:left w:val="single" w:sz="4" w:space="0" w:color="000000"/>
              <w:bottom w:val="single" w:sz="4" w:space="0" w:color="000000"/>
            </w:tcBorders>
            <w:shd w:val="clear" w:color="auto" w:fill="auto"/>
          </w:tcPr>
          <w:p w:rsidR="00FA5C78" w:rsidRPr="00FA5C78" w:rsidRDefault="00FA5C78" w:rsidP="00FA5C78">
            <w:pPr>
              <w:tabs>
                <w:tab w:val="left" w:pos="425"/>
                <w:tab w:val="left" w:pos="567"/>
                <w:tab w:val="left" w:pos="709"/>
              </w:tabs>
              <w:suppressAutoHyphens/>
              <w:spacing w:after="0" w:line="240" w:lineRule="auto"/>
              <w:ind w:right="-108"/>
              <w:jc w:val="center"/>
              <w:rPr>
                <w:rFonts w:ascii="Times New Roman" w:eastAsia="Times New Roman" w:hAnsi="Times New Roman" w:cs="Times New Roman"/>
                <w:sz w:val="24"/>
                <w:szCs w:val="24"/>
                <w:lang w:eastAsia="ar-SA"/>
              </w:rPr>
            </w:pPr>
            <w:r w:rsidRPr="00FA5C78">
              <w:rPr>
                <w:rFonts w:ascii="Times New Roman" w:eastAsia="Times New Roman" w:hAnsi="Times New Roman" w:cs="Times New Roman"/>
                <w:b/>
                <w:sz w:val="24"/>
                <w:szCs w:val="24"/>
                <w:lang w:eastAsia="ar-SA"/>
              </w:rPr>
              <w:t>х</w:t>
            </w:r>
          </w:p>
        </w:tc>
        <w:tc>
          <w:tcPr>
            <w:tcW w:w="1134" w:type="dxa"/>
            <w:tcBorders>
              <w:top w:val="single" w:sz="4" w:space="0" w:color="000000"/>
              <w:left w:val="single" w:sz="4" w:space="0" w:color="000000"/>
              <w:bottom w:val="single" w:sz="4" w:space="0" w:color="000000"/>
            </w:tcBorders>
            <w:shd w:val="clear" w:color="auto" w:fill="auto"/>
          </w:tcPr>
          <w:p w:rsidR="00FA5C78" w:rsidRPr="00FA5C78" w:rsidRDefault="00FA5C78" w:rsidP="00FA5C78">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A5C78">
              <w:rPr>
                <w:rFonts w:ascii="Times New Roman" w:eastAsia="Times New Roman" w:hAnsi="Times New Roman" w:cs="Times New Roman"/>
                <w:b/>
                <w:sz w:val="24"/>
                <w:szCs w:val="24"/>
                <w:lang w:eastAsia="ar-SA"/>
              </w:rPr>
              <w:t>х</w:t>
            </w: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FA5C78" w:rsidRPr="00FA5C78" w:rsidRDefault="00FA5C78" w:rsidP="00FA5C78">
            <w:pPr>
              <w:suppressAutoHyphens/>
              <w:snapToGrid w:val="0"/>
              <w:spacing w:after="0" w:line="240" w:lineRule="auto"/>
              <w:ind w:left="57" w:right="283"/>
              <w:jc w:val="center"/>
              <w:rPr>
                <w:rFonts w:ascii="Times New Roman" w:eastAsia="Times New Roman" w:hAnsi="Times New Roman" w:cs="Times New Roman"/>
                <w:b/>
                <w:sz w:val="24"/>
                <w:szCs w:val="24"/>
                <w:lang w:eastAsia="ar-SA"/>
              </w:rPr>
            </w:pPr>
          </w:p>
        </w:tc>
      </w:tr>
    </w:tbl>
    <w:p w:rsidR="00AD5B9D" w:rsidRPr="00AD5B9D" w:rsidRDefault="00AD5B9D" w:rsidP="00A40BD3">
      <w:pPr>
        <w:suppressAutoHyphens/>
        <w:spacing w:after="0" w:line="360" w:lineRule="auto"/>
        <w:jc w:val="both"/>
        <w:rPr>
          <w:rFonts w:ascii="Times New Roman" w:eastAsia="Times New Roman" w:hAnsi="Times New Roman" w:cs="Times New Roman"/>
          <w:sz w:val="24"/>
          <w:szCs w:val="24"/>
          <w:lang w:eastAsia="ar-SA"/>
        </w:rPr>
      </w:pPr>
    </w:p>
    <w:p w:rsidR="00AD5B9D" w:rsidRPr="00AD5B9D" w:rsidRDefault="00AD5B9D" w:rsidP="00AD5B9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AD5B9D">
        <w:rPr>
          <w:rFonts w:ascii="Times New Roman" w:eastAsia="Times New Roman" w:hAnsi="Times New Roman" w:cs="Times New Roman"/>
          <w:sz w:val="24"/>
          <w:szCs w:val="24"/>
          <w:lang w:eastAsia="ar-SA"/>
        </w:rPr>
        <w:t>____________________________________</w:t>
      </w:r>
    </w:p>
    <w:p w:rsidR="00AD5B9D" w:rsidRPr="00AD5B9D" w:rsidRDefault="00AD5B9D" w:rsidP="00AD5B9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vertAlign w:val="superscript"/>
          <w:lang w:eastAsia="ar-SA"/>
        </w:rPr>
        <w:t>(подпись, М.П.)</w:t>
      </w:r>
    </w:p>
    <w:p w:rsidR="00AD5B9D" w:rsidRPr="00AD5B9D" w:rsidRDefault="00AD5B9D" w:rsidP="00AD5B9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AD5B9D">
        <w:rPr>
          <w:rFonts w:ascii="Times New Roman" w:eastAsia="Times New Roman" w:hAnsi="Times New Roman" w:cs="Times New Roman"/>
          <w:sz w:val="24"/>
          <w:szCs w:val="24"/>
          <w:lang w:eastAsia="ar-SA"/>
        </w:rPr>
        <w:t>____________________________________</w:t>
      </w:r>
    </w:p>
    <w:p w:rsidR="00AD5B9D" w:rsidRDefault="00AD5B9D" w:rsidP="00AD5B9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AD5B9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AD5B9D" w:rsidRPr="00AD5B9D" w:rsidRDefault="00AD5B9D" w:rsidP="00AD5B9D">
      <w:pPr>
        <w:suppressAutoHyphens/>
        <w:spacing w:after="0" w:line="240" w:lineRule="auto"/>
        <w:ind w:right="3684" w:firstLine="567"/>
        <w:jc w:val="center"/>
        <w:rPr>
          <w:rFonts w:ascii="Times New Roman" w:eastAsia="Times New Roman" w:hAnsi="Times New Roman" w:cs="Times New Roman"/>
          <w:sz w:val="24"/>
          <w:szCs w:val="24"/>
          <w:lang w:eastAsia="ar-SA"/>
        </w:rPr>
      </w:pPr>
    </w:p>
    <w:p w:rsidR="00FF4D5A" w:rsidRPr="00FF4D5A" w:rsidRDefault="00FF4D5A" w:rsidP="00FF4D5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конец формы</w:t>
      </w:r>
    </w:p>
    <w:p w:rsidR="00FF4D5A" w:rsidRPr="00FF4D5A" w:rsidRDefault="00FF4D5A" w:rsidP="00FF4D5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Инструкции по заполнению</w:t>
      </w:r>
    </w:p>
    <w:p w:rsidR="00353E99" w:rsidRPr="00B35925" w:rsidRDefault="00353E99" w:rsidP="001878AA">
      <w:pPr>
        <w:numPr>
          <w:ilvl w:val="0"/>
          <w:numId w:val="12"/>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353E99" w:rsidRDefault="00353E99" w:rsidP="001878AA">
      <w:pPr>
        <w:numPr>
          <w:ilvl w:val="0"/>
          <w:numId w:val="12"/>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FA5C78" w:rsidRPr="00B35925" w:rsidRDefault="00FA5C78" w:rsidP="001878AA">
      <w:pPr>
        <w:numPr>
          <w:ilvl w:val="0"/>
          <w:numId w:val="12"/>
        </w:numPr>
        <w:tabs>
          <w:tab w:val="left" w:pos="567"/>
          <w:tab w:val="left" w:pos="1494"/>
        </w:tabs>
        <w:spacing w:after="0"/>
        <w:ind w:left="567" w:hanging="567"/>
        <w:jc w:val="both"/>
        <w:rPr>
          <w:rFonts w:ascii="Times New Roman" w:hAnsi="Times New Roman"/>
          <w:sz w:val="20"/>
          <w:szCs w:val="20"/>
        </w:rPr>
      </w:pPr>
      <w:r w:rsidRPr="00FA5C78">
        <w:rPr>
          <w:rFonts w:ascii="Times New Roman" w:hAnsi="Times New Roman"/>
          <w:sz w:val="20"/>
          <w:szCs w:val="20"/>
        </w:rPr>
        <w:t>В таблице приводится расчет стоимости оказываемых Услуг на основании данных п.3.3. Информационной карты Документации.</w:t>
      </w:r>
    </w:p>
    <w:p w:rsidR="00353E99" w:rsidRPr="00FA5C78" w:rsidRDefault="00FA5C78" w:rsidP="001878AA">
      <w:pPr>
        <w:numPr>
          <w:ilvl w:val="0"/>
          <w:numId w:val="12"/>
        </w:numPr>
        <w:tabs>
          <w:tab w:val="left" w:pos="567"/>
          <w:tab w:val="left" w:pos="1494"/>
        </w:tabs>
        <w:spacing w:after="0"/>
        <w:ind w:left="567" w:hanging="567"/>
        <w:jc w:val="both"/>
        <w:rPr>
          <w:rFonts w:ascii="Times New Roman" w:hAnsi="Times New Roman"/>
          <w:b/>
          <w:sz w:val="20"/>
          <w:szCs w:val="20"/>
          <w:u w:val="single"/>
        </w:rPr>
      </w:pPr>
      <w:r w:rsidRPr="00FA5C78">
        <w:rPr>
          <w:rFonts w:ascii="Times New Roman" w:hAnsi="Times New Roman"/>
          <w:sz w:val="20"/>
          <w:szCs w:val="20"/>
        </w:rPr>
        <w:t xml:space="preserve">Сумма «Итого» не должна превышать  </w:t>
      </w:r>
      <w:r w:rsidRPr="00FA5C78">
        <w:rPr>
          <w:rFonts w:ascii="Times New Roman" w:hAnsi="Times New Roman"/>
          <w:bCs/>
          <w:sz w:val="20"/>
          <w:szCs w:val="20"/>
        </w:rPr>
        <w:t xml:space="preserve">начальную (максимальную) цену договора </w:t>
      </w:r>
      <w:r w:rsidR="00D064F1" w:rsidRPr="00D064F1">
        <w:rPr>
          <w:rFonts w:ascii="Times New Roman" w:eastAsia="Times New Roman" w:hAnsi="Times New Roman" w:cs="Times New Roman"/>
          <w:b/>
          <w:bCs/>
          <w:sz w:val="24"/>
          <w:szCs w:val="24"/>
          <w:lang w:eastAsia="ar-SA"/>
        </w:rPr>
        <w:t xml:space="preserve">172 950 000 </w:t>
      </w:r>
      <w:r w:rsidR="00D064F1" w:rsidRPr="00D064F1">
        <w:rPr>
          <w:rFonts w:ascii="Times New Roman" w:eastAsia="Times New Roman" w:hAnsi="Times New Roman" w:cs="Times New Roman"/>
          <w:sz w:val="24"/>
          <w:szCs w:val="24"/>
          <w:lang w:eastAsia="ar-SA"/>
        </w:rPr>
        <w:t>(Сто семьдесят два миллиона девятьсот пятьдесят тысяч) рублей</w:t>
      </w:r>
      <w:r w:rsidR="00D064F1" w:rsidRPr="00D064F1">
        <w:rPr>
          <w:rFonts w:ascii="Times New Roman" w:hAnsi="Times New Roman"/>
          <w:bCs/>
          <w:sz w:val="24"/>
          <w:szCs w:val="24"/>
        </w:rPr>
        <w:t xml:space="preserve"> </w:t>
      </w:r>
      <w:r w:rsidRPr="00FA5C78">
        <w:rPr>
          <w:rFonts w:ascii="Times New Roman" w:hAnsi="Times New Roman"/>
          <w:bCs/>
          <w:sz w:val="20"/>
          <w:szCs w:val="20"/>
        </w:rPr>
        <w:t>(процентная ставка за пользование кредитом</w:t>
      </w:r>
      <w:r w:rsidR="00181302" w:rsidRPr="00181302">
        <w:rPr>
          <w:rFonts w:ascii="Times New Roman" w:hAnsi="Times New Roman"/>
          <w:bCs/>
          <w:sz w:val="20"/>
          <w:szCs w:val="20"/>
        </w:rPr>
        <w:t>, комиссия за ведение ссудного счета</w:t>
      </w:r>
      <w:r w:rsidR="00181302">
        <w:rPr>
          <w:rFonts w:ascii="Times New Roman" w:hAnsi="Times New Roman"/>
          <w:bCs/>
          <w:sz w:val="20"/>
          <w:szCs w:val="20"/>
        </w:rPr>
        <w:t>)</w:t>
      </w:r>
      <w:r w:rsidRPr="00FA5C78">
        <w:rPr>
          <w:rFonts w:ascii="Times New Roman" w:hAnsi="Times New Roman"/>
          <w:bCs/>
          <w:sz w:val="20"/>
          <w:szCs w:val="20"/>
        </w:rPr>
        <w:t>, не должна превышать размера, указанного в п.3.3. Информационной карты, п. 4.7.2. Документации.</w:t>
      </w:r>
    </w:p>
    <w:p w:rsidR="00FC289A" w:rsidRDefault="00FC289A" w:rsidP="00FC289A">
      <w:pPr>
        <w:tabs>
          <w:tab w:val="left" w:pos="567"/>
          <w:tab w:val="left" w:pos="1494"/>
        </w:tabs>
        <w:spacing w:after="0"/>
        <w:ind w:left="567"/>
        <w:jc w:val="both"/>
        <w:rPr>
          <w:rFonts w:ascii="Times New Roman" w:hAnsi="Times New Roman"/>
          <w:sz w:val="20"/>
          <w:szCs w:val="20"/>
        </w:rPr>
      </w:pPr>
    </w:p>
    <w:p w:rsidR="00FC289A" w:rsidRDefault="00FC289A" w:rsidP="00345A23">
      <w:pPr>
        <w:tabs>
          <w:tab w:val="left" w:pos="567"/>
          <w:tab w:val="left" w:pos="1494"/>
        </w:tabs>
        <w:spacing w:after="0"/>
        <w:jc w:val="both"/>
        <w:rPr>
          <w:rFonts w:ascii="Times New Roman" w:hAnsi="Times New Roman"/>
          <w:sz w:val="20"/>
          <w:szCs w:val="20"/>
        </w:rPr>
      </w:pPr>
    </w:p>
    <w:p w:rsidR="00FC289A" w:rsidRDefault="00FC289A" w:rsidP="00FC289A">
      <w:pPr>
        <w:tabs>
          <w:tab w:val="left" w:pos="567"/>
          <w:tab w:val="left" w:pos="1494"/>
        </w:tabs>
        <w:spacing w:after="0"/>
        <w:ind w:left="567"/>
        <w:jc w:val="both"/>
        <w:rPr>
          <w:rFonts w:ascii="Times New Roman" w:hAnsi="Times New Roman"/>
          <w:b/>
          <w:sz w:val="20"/>
          <w:szCs w:val="20"/>
          <w:u w:val="single"/>
        </w:rPr>
      </w:pPr>
    </w:p>
    <w:p w:rsidR="00FA5C78" w:rsidRDefault="00FA5C78" w:rsidP="00FC289A">
      <w:pPr>
        <w:tabs>
          <w:tab w:val="left" w:pos="567"/>
          <w:tab w:val="left" w:pos="1494"/>
        </w:tabs>
        <w:spacing w:after="0"/>
        <w:ind w:left="567"/>
        <w:jc w:val="both"/>
        <w:rPr>
          <w:rFonts w:ascii="Times New Roman" w:hAnsi="Times New Roman"/>
          <w:b/>
          <w:sz w:val="20"/>
          <w:szCs w:val="20"/>
          <w:u w:val="single"/>
        </w:rPr>
      </w:pPr>
    </w:p>
    <w:p w:rsidR="00FA5C78" w:rsidRDefault="00FA5C78" w:rsidP="00FC289A">
      <w:pPr>
        <w:tabs>
          <w:tab w:val="left" w:pos="567"/>
          <w:tab w:val="left" w:pos="1494"/>
        </w:tabs>
        <w:spacing w:after="0"/>
        <w:ind w:left="567"/>
        <w:jc w:val="both"/>
        <w:rPr>
          <w:rFonts w:ascii="Times New Roman" w:hAnsi="Times New Roman"/>
          <w:b/>
          <w:sz w:val="20"/>
          <w:szCs w:val="20"/>
          <w:u w:val="single"/>
        </w:rPr>
      </w:pPr>
    </w:p>
    <w:p w:rsidR="00FA5C78" w:rsidRDefault="00FA5C78" w:rsidP="00FC289A">
      <w:pPr>
        <w:tabs>
          <w:tab w:val="left" w:pos="567"/>
          <w:tab w:val="left" w:pos="1494"/>
        </w:tabs>
        <w:spacing w:after="0"/>
        <w:ind w:left="567"/>
        <w:jc w:val="both"/>
        <w:rPr>
          <w:rFonts w:ascii="Times New Roman" w:hAnsi="Times New Roman"/>
          <w:b/>
          <w:sz w:val="20"/>
          <w:szCs w:val="20"/>
          <w:u w:val="single"/>
        </w:rPr>
      </w:pPr>
    </w:p>
    <w:p w:rsidR="00FA5C78" w:rsidRDefault="00FA5C78" w:rsidP="00FC289A">
      <w:pPr>
        <w:tabs>
          <w:tab w:val="left" w:pos="567"/>
          <w:tab w:val="left" w:pos="1494"/>
        </w:tabs>
        <w:spacing w:after="0"/>
        <w:ind w:left="567"/>
        <w:jc w:val="both"/>
        <w:rPr>
          <w:rFonts w:ascii="Times New Roman" w:hAnsi="Times New Roman"/>
          <w:b/>
          <w:sz w:val="20"/>
          <w:szCs w:val="20"/>
          <w:u w:val="single"/>
        </w:rPr>
      </w:pPr>
    </w:p>
    <w:p w:rsidR="00FA5C78" w:rsidRDefault="00FA5C78" w:rsidP="00FC289A">
      <w:pPr>
        <w:tabs>
          <w:tab w:val="left" w:pos="567"/>
          <w:tab w:val="left" w:pos="1494"/>
        </w:tabs>
        <w:spacing w:after="0"/>
        <w:ind w:left="567"/>
        <w:jc w:val="both"/>
        <w:rPr>
          <w:rFonts w:ascii="Times New Roman" w:hAnsi="Times New Roman"/>
          <w:b/>
          <w:sz w:val="20"/>
          <w:szCs w:val="20"/>
          <w:u w:val="single"/>
        </w:rPr>
      </w:pPr>
    </w:p>
    <w:p w:rsidR="00244A6A" w:rsidRPr="00353E99" w:rsidRDefault="00244A6A" w:rsidP="00353E99">
      <w:pPr>
        <w:pStyle w:val="2"/>
        <w:numPr>
          <w:ilvl w:val="0"/>
          <w:numId w:val="0"/>
        </w:numPr>
        <w:ind w:left="1134" w:hanging="1134"/>
        <w:jc w:val="right"/>
        <w:rPr>
          <w:rFonts w:ascii="Times New Roman" w:hAnsi="Times New Roman" w:cs="Times New Roman"/>
          <w:i w:val="0"/>
          <w:sz w:val="24"/>
          <w:szCs w:val="24"/>
        </w:rPr>
      </w:pPr>
      <w:bookmarkStart w:id="144" w:name="_Техническое_предложение_(форма"/>
      <w:bookmarkStart w:id="145" w:name="_Анкета_Участника_открытого"/>
      <w:bookmarkStart w:id="146" w:name="_Ref214869550"/>
      <w:bookmarkStart w:id="147" w:name="_Toc386464021"/>
      <w:bookmarkStart w:id="148" w:name="_Toc411497394"/>
      <w:bookmarkStart w:id="149" w:name="_Toc430953724"/>
      <w:bookmarkEnd w:id="144"/>
      <w:bookmarkEnd w:id="145"/>
      <w:r w:rsidRPr="00353E99">
        <w:rPr>
          <w:rFonts w:ascii="Times New Roman" w:hAnsi="Times New Roman" w:cs="Times New Roman"/>
          <w:i w:val="0"/>
          <w:sz w:val="24"/>
          <w:szCs w:val="24"/>
        </w:rPr>
        <w:lastRenderedPageBreak/>
        <w:t>Анкета Участника открытого одноэтапного запроса предложений (форма </w:t>
      </w:r>
      <w:r w:rsidR="0023437B">
        <w:rPr>
          <w:rFonts w:ascii="Times New Roman" w:hAnsi="Times New Roman" w:cs="Times New Roman"/>
          <w:i w:val="0"/>
          <w:sz w:val="24"/>
          <w:szCs w:val="24"/>
        </w:rPr>
        <w:t>2</w:t>
      </w:r>
      <w:r w:rsidRPr="00353E99">
        <w:rPr>
          <w:rFonts w:ascii="Times New Roman" w:hAnsi="Times New Roman" w:cs="Times New Roman"/>
          <w:i w:val="0"/>
          <w:sz w:val="24"/>
          <w:szCs w:val="24"/>
        </w:rPr>
        <w:t>)</w:t>
      </w:r>
      <w:bookmarkEnd w:id="133"/>
      <w:bookmarkEnd w:id="134"/>
      <w:bookmarkEnd w:id="146"/>
      <w:bookmarkEnd w:id="147"/>
      <w:bookmarkEnd w:id="148"/>
      <w:bookmarkEnd w:id="149"/>
    </w:p>
    <w:p w:rsidR="0009278E" w:rsidRPr="0009278E" w:rsidRDefault="00244A6A" w:rsidP="0009278E">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Форма Анкеты Участника открытого одноэтапного запроса предложений</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FA5C78" w:rsidP="00244A6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2</w:t>
      </w:r>
      <w:r w:rsidR="00244A6A" w:rsidRPr="00244A6A">
        <w:rPr>
          <w:rFonts w:ascii="Times New Roman" w:eastAsia="Times New Roman" w:hAnsi="Times New Roman" w:cs="Times New Roman"/>
          <w:sz w:val="24"/>
          <w:szCs w:val="24"/>
          <w:lang w:eastAsia="ar-SA"/>
        </w:rPr>
        <w:t xml:space="preserve"> к письму о подаче оферты</w:t>
      </w:r>
      <w:r w:rsidR="00244A6A"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244A6A" w:rsidRPr="00244A6A" w:rsidTr="00244A6A">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Сведения об Участнике открытого одноэтапного запроса предложений</w:t>
            </w: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ИНН, КПП,</w:t>
            </w:r>
            <w:r w:rsidR="00321642">
              <w:rPr>
                <w:rFonts w:ascii="Times New Roman" w:eastAsia="Times New Roman" w:hAnsi="Times New Roman" w:cs="Times New Roman"/>
                <w:sz w:val="24"/>
                <w:szCs w:val="24"/>
                <w:lang w:eastAsia="ar-SA"/>
              </w:rPr>
              <w:t xml:space="preserve"> </w:t>
            </w:r>
            <w:r w:rsidR="003B5B6B">
              <w:rPr>
                <w:rFonts w:ascii="Times New Roman" w:eastAsia="Times New Roman" w:hAnsi="Times New Roman" w:cs="Times New Roman"/>
                <w:sz w:val="24"/>
                <w:szCs w:val="24"/>
                <w:lang w:eastAsia="ar-SA"/>
              </w:rPr>
              <w:t>ОГРН,</w:t>
            </w:r>
            <w:r w:rsidRPr="00244A6A">
              <w:rPr>
                <w:rFonts w:ascii="Times New Roman" w:eastAsia="Times New Roman" w:hAnsi="Times New Roman" w:cs="Times New Roman"/>
                <w:sz w:val="24"/>
                <w:szCs w:val="24"/>
                <w:lang w:eastAsia="ar-SA"/>
              </w:rPr>
              <w:t xml:space="preserve"> ОКПО, </w:t>
            </w:r>
            <w:r w:rsidR="00292141">
              <w:rPr>
                <w:rFonts w:ascii="Times New Roman" w:eastAsia="Times New Roman" w:hAnsi="Times New Roman" w:cs="Times New Roman"/>
                <w:sz w:val="24"/>
                <w:szCs w:val="24"/>
                <w:lang w:eastAsia="ar-SA"/>
              </w:rPr>
              <w:t xml:space="preserve">ОКТМО, </w:t>
            </w:r>
            <w:r w:rsidRPr="00244A6A">
              <w:rPr>
                <w:rFonts w:ascii="Times New Roman" w:eastAsia="Times New Roman" w:hAnsi="Times New Roman" w:cs="Times New Roman"/>
                <w:sz w:val="24"/>
                <w:szCs w:val="24"/>
                <w:lang w:eastAsia="ar-SA"/>
              </w:rPr>
              <w:t>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Height w:val="116"/>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878AA">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C2A83" w:rsidRDefault="006C2A83"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C2A83" w:rsidRDefault="006C2A83"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C2A83" w:rsidRDefault="006C2A83"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C2A83" w:rsidRDefault="006C2A83"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C2A83" w:rsidRDefault="006C2A83"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C2A83" w:rsidRDefault="006C2A83"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C2A83" w:rsidRDefault="006C2A83"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C2A83" w:rsidRDefault="006C2A83"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C2A83" w:rsidRDefault="006C2A83"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036C4" w:rsidRDefault="006036C4" w:rsidP="00C66052">
      <w:pPr>
        <w:tabs>
          <w:tab w:val="left" w:pos="0"/>
        </w:tabs>
        <w:suppressAutoHyphens/>
        <w:spacing w:after="0"/>
        <w:jc w:val="both"/>
        <w:rPr>
          <w:rFonts w:ascii="Times New Roman" w:eastAsia="Times New Roman" w:hAnsi="Times New Roman" w:cs="Times New Roman"/>
          <w:b/>
          <w:sz w:val="24"/>
          <w:szCs w:val="24"/>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bookmarkStart w:id="150" w:name="_Справка_о_перечне"/>
      <w:bookmarkEnd w:id="129"/>
      <w:bookmarkEnd w:id="150"/>
    </w:p>
    <w:p w:rsidR="000F3266" w:rsidRPr="00C22313" w:rsidRDefault="0089404D" w:rsidP="000F3266">
      <w:pPr>
        <w:pStyle w:val="1"/>
        <w:numPr>
          <w:ilvl w:val="0"/>
          <w:numId w:val="0"/>
        </w:numPr>
        <w:ind w:left="1134"/>
        <w:rPr>
          <w:rFonts w:eastAsia="Calibri"/>
          <w:b/>
        </w:rPr>
      </w:pPr>
      <w:bookmarkStart w:id="151" w:name="_Приложение_№_2"/>
      <w:bookmarkStart w:id="152" w:name="_Toc430953725"/>
      <w:bookmarkEnd w:id="151"/>
      <w:r w:rsidRPr="00AB4D94">
        <w:rPr>
          <w:b/>
        </w:rPr>
        <w:lastRenderedPageBreak/>
        <w:t xml:space="preserve">Приложение № 2 </w:t>
      </w:r>
      <w:r w:rsidR="000F3266" w:rsidRPr="00C22313">
        <w:rPr>
          <w:rFonts w:eastAsia="Calibri"/>
          <w:b/>
        </w:rPr>
        <w:t>к Документации</w:t>
      </w:r>
      <w:bookmarkEnd w:id="152"/>
      <w:r w:rsidR="000F3266" w:rsidRPr="00C22313">
        <w:rPr>
          <w:rFonts w:eastAsia="Calibri"/>
          <w:b/>
        </w:rPr>
        <w:t xml:space="preserve"> </w:t>
      </w:r>
    </w:p>
    <w:p w:rsidR="000F3266" w:rsidRPr="00D064F1" w:rsidRDefault="000F3266" w:rsidP="000F3266">
      <w:pPr>
        <w:tabs>
          <w:tab w:val="left" w:pos="851"/>
          <w:tab w:val="left" w:pos="4536"/>
        </w:tabs>
        <w:suppressAutoHyphens/>
        <w:spacing w:after="0" w:line="240" w:lineRule="auto"/>
        <w:jc w:val="right"/>
        <w:rPr>
          <w:rFonts w:ascii="Times New Roman" w:eastAsia="Times New Roman" w:hAnsi="Times New Roman" w:cs="Times New Roman"/>
          <w:b/>
          <w:sz w:val="24"/>
          <w:szCs w:val="24"/>
          <w:lang w:eastAsia="ar-SA"/>
        </w:rPr>
      </w:pPr>
      <w:r w:rsidRPr="00D064F1">
        <w:rPr>
          <w:rFonts w:ascii="Times New Roman" w:eastAsia="Calibri" w:hAnsi="Times New Roman" w:cs="Times New Roman"/>
          <w:b/>
          <w:sz w:val="24"/>
          <w:szCs w:val="24"/>
        </w:rPr>
        <w:t>о</w:t>
      </w:r>
      <w:r w:rsidRPr="00D064F1">
        <w:rPr>
          <w:rFonts w:ascii="Times New Roman" w:eastAsia="Calibri" w:hAnsi="Times New Roman" w:cs="Times New Roman"/>
          <w:b/>
          <w:sz w:val="24"/>
          <w:szCs w:val="24"/>
          <w:lang w:eastAsia="ar-SA"/>
        </w:rPr>
        <w:t xml:space="preserve"> проведении </w:t>
      </w:r>
      <w:r w:rsidRPr="00D064F1">
        <w:rPr>
          <w:rFonts w:ascii="Times New Roman" w:hAnsi="Times New Roman" w:cs="Times New Roman"/>
          <w:b/>
          <w:sz w:val="24"/>
          <w:szCs w:val="24"/>
        </w:rPr>
        <w:t>открытого одноэтапного запроса предложений</w:t>
      </w:r>
      <w:r w:rsidRPr="00D064F1">
        <w:rPr>
          <w:rFonts w:ascii="Times New Roman" w:hAnsi="Times New Roman" w:cs="Times New Roman"/>
          <w:b/>
          <w:bCs/>
          <w:sz w:val="24"/>
          <w:szCs w:val="24"/>
        </w:rPr>
        <w:t xml:space="preserve"> на право заключения договора</w:t>
      </w:r>
      <w:r w:rsidRPr="00D064F1">
        <w:rPr>
          <w:rFonts w:ascii="Times New Roman" w:hAnsi="Times New Roman" w:cs="Times New Roman"/>
          <w:b/>
          <w:sz w:val="24"/>
          <w:szCs w:val="24"/>
        </w:rPr>
        <w:t xml:space="preserve"> на оказание финансовых услуг по предоставлению ОАО «Мурманэнергосбыт» кредитных средств в форме кредитной линии с лимитом задолженности</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746C8C" w:rsidRDefault="00746C8C" w:rsidP="00085D56">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085D56" w:rsidRPr="00085D56" w:rsidRDefault="00085D56" w:rsidP="00085D56">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085D56">
        <w:rPr>
          <w:rFonts w:ascii="Times New Roman" w:eastAsia="Times New Roman" w:hAnsi="Times New Roman" w:cs="Times New Roman"/>
          <w:i/>
          <w:sz w:val="24"/>
          <w:szCs w:val="24"/>
          <w:lang w:eastAsia="ar-SA"/>
        </w:rPr>
        <w:t>Наименование организации</w:t>
      </w:r>
    </w:p>
    <w:p w:rsidR="00085D56" w:rsidRPr="00085D56" w:rsidRDefault="00085D56" w:rsidP="00085D56">
      <w:pPr>
        <w:suppressAutoHyphens/>
        <w:spacing w:after="0" w:line="240" w:lineRule="auto"/>
        <w:jc w:val="both"/>
        <w:rPr>
          <w:rFonts w:ascii="Times New Roman" w:eastAsia="Times New Roman" w:hAnsi="Times New Roman" w:cs="Times New Roman"/>
          <w:i/>
          <w:sz w:val="24"/>
          <w:szCs w:val="24"/>
          <w:lang w:eastAsia="ar-SA"/>
        </w:rPr>
      </w:pPr>
      <w:r w:rsidRPr="00085D56">
        <w:rPr>
          <w:rFonts w:ascii="Times New Roman" w:eastAsia="Times New Roman" w:hAnsi="Times New Roman" w:cs="Times New Roman"/>
          <w:i/>
          <w:sz w:val="24"/>
          <w:szCs w:val="24"/>
          <w:lang w:eastAsia="ar-SA"/>
        </w:rPr>
        <w:t>ИНН КПП ОГРН</w:t>
      </w:r>
    </w:p>
    <w:p w:rsidR="00085D56" w:rsidRPr="00085D56" w:rsidRDefault="00085D56" w:rsidP="00085D56">
      <w:pPr>
        <w:suppressAutoHyphens/>
        <w:spacing w:after="0" w:line="240" w:lineRule="auto"/>
        <w:jc w:val="both"/>
        <w:rPr>
          <w:rFonts w:ascii="Times New Roman" w:eastAsia="Times New Roman" w:hAnsi="Times New Roman" w:cs="Times New Roman"/>
          <w:i/>
          <w:sz w:val="24"/>
          <w:szCs w:val="24"/>
          <w:lang w:eastAsia="ar-SA"/>
        </w:rPr>
      </w:pPr>
      <w:r w:rsidRPr="00085D56">
        <w:rPr>
          <w:rFonts w:ascii="Times New Roman" w:eastAsia="Times New Roman" w:hAnsi="Times New Roman" w:cs="Times New Roman"/>
          <w:i/>
          <w:sz w:val="24"/>
          <w:szCs w:val="24"/>
          <w:lang w:eastAsia="ar-SA"/>
        </w:rPr>
        <w:t>Юридический адрес</w:t>
      </w:r>
    </w:p>
    <w:p w:rsidR="00085D56" w:rsidRPr="00085D56" w:rsidRDefault="00085D56" w:rsidP="00085D56">
      <w:pPr>
        <w:suppressAutoHyphens/>
        <w:spacing w:after="0" w:line="240" w:lineRule="auto"/>
        <w:jc w:val="both"/>
        <w:rPr>
          <w:rFonts w:ascii="Times New Roman" w:eastAsia="Times New Roman" w:hAnsi="Times New Roman" w:cs="Times New Roman"/>
          <w:i/>
          <w:sz w:val="24"/>
          <w:szCs w:val="24"/>
          <w:lang w:eastAsia="ar-SA"/>
        </w:rPr>
      </w:pPr>
      <w:r w:rsidRPr="00085D56">
        <w:rPr>
          <w:rFonts w:ascii="Times New Roman" w:eastAsia="Times New Roman" w:hAnsi="Times New Roman" w:cs="Times New Roman"/>
          <w:i/>
          <w:sz w:val="24"/>
          <w:szCs w:val="24"/>
          <w:lang w:eastAsia="ar-SA"/>
        </w:rPr>
        <w:t xml:space="preserve">Телефон/факс/ </w:t>
      </w:r>
      <w:r w:rsidRPr="00085D56">
        <w:rPr>
          <w:rFonts w:ascii="Times New Roman" w:eastAsia="Times New Roman" w:hAnsi="Times New Roman" w:cs="Times New Roman"/>
          <w:i/>
          <w:sz w:val="24"/>
          <w:szCs w:val="24"/>
          <w:lang w:val="en-US" w:bidi="en-US"/>
        </w:rPr>
        <w:t>e</w:t>
      </w:r>
      <w:r w:rsidRPr="00085D56">
        <w:rPr>
          <w:rFonts w:ascii="Times New Roman" w:eastAsia="Times New Roman" w:hAnsi="Times New Roman" w:cs="Times New Roman"/>
          <w:i/>
          <w:sz w:val="24"/>
          <w:szCs w:val="24"/>
          <w:lang w:bidi="en-US"/>
        </w:rPr>
        <w:t>-</w:t>
      </w:r>
      <w:r w:rsidRPr="00085D56">
        <w:rPr>
          <w:rFonts w:ascii="Times New Roman" w:eastAsia="Times New Roman" w:hAnsi="Times New Roman" w:cs="Times New Roman"/>
          <w:i/>
          <w:sz w:val="24"/>
          <w:szCs w:val="24"/>
          <w:lang w:val="en-US" w:bidi="en-US"/>
        </w:rPr>
        <w:t>mail</w:t>
      </w:r>
    </w:p>
    <w:p w:rsidR="00085D56" w:rsidRPr="00085D56" w:rsidRDefault="00085D56" w:rsidP="00085D56">
      <w:pPr>
        <w:suppressAutoHyphens/>
        <w:spacing w:after="0" w:line="240" w:lineRule="auto"/>
        <w:jc w:val="both"/>
        <w:rPr>
          <w:rFonts w:ascii="Times New Roman" w:eastAsia="Times New Roman" w:hAnsi="Times New Roman" w:cs="Times New Roman"/>
          <w:sz w:val="24"/>
          <w:szCs w:val="24"/>
          <w:lang w:eastAsia="ar-SA"/>
        </w:rPr>
      </w:pPr>
    </w:p>
    <w:p w:rsidR="00D064F1" w:rsidRPr="00D064F1" w:rsidRDefault="00D064F1" w:rsidP="00D064F1">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sidRPr="00D064F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Pr="00D064F1">
        <w:rPr>
          <w:rFonts w:ascii="Times New Roman" w:eastAsia="Times New Roman" w:hAnsi="Times New Roman" w:cs="Times New Roman"/>
          <w:b/>
          <w:i/>
          <w:sz w:val="24"/>
          <w:szCs w:val="24"/>
          <w:lang w:eastAsia="ar-SA" w:bidi="en-US"/>
        </w:rPr>
        <w:t>п. 3.1. Документации о проведении открытого одноэтапного запроса предложений на право заключения договора __________________</w:t>
      </w:r>
    </w:p>
    <w:p w:rsidR="00D064F1" w:rsidRPr="00D064F1" w:rsidRDefault="00D064F1" w:rsidP="00D064F1">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D064F1" w:rsidRPr="00D064F1" w:rsidRDefault="00D064F1" w:rsidP="00D064F1">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D064F1">
        <w:rPr>
          <w:rFonts w:ascii="Times New Roman" w:eastAsia="Times New Roman" w:hAnsi="Times New Roman" w:cs="Times New Roman"/>
          <w:sz w:val="24"/>
          <w:szCs w:val="24"/>
          <w:lang w:eastAsia="ar-SA" w:bidi="en-US"/>
        </w:rPr>
        <w:t xml:space="preserve">с целью участия в__________________________________ </w:t>
      </w:r>
      <w:r w:rsidRPr="00D064F1">
        <w:rPr>
          <w:rFonts w:ascii="Times New Roman" w:eastAsia="Times New Roman" w:hAnsi="Times New Roman" w:cs="Times New Roman"/>
          <w:i/>
          <w:sz w:val="24"/>
          <w:szCs w:val="24"/>
          <w:lang w:eastAsia="ar-SA" w:bidi="en-US"/>
        </w:rPr>
        <w:t>(указать способ и предмет закупки</w:t>
      </w:r>
      <w:r w:rsidRPr="00D064F1">
        <w:rPr>
          <w:rFonts w:ascii="Times New Roman" w:eastAsia="Times New Roman" w:hAnsi="Times New Roman" w:cs="Times New Roman"/>
          <w:sz w:val="24"/>
          <w:szCs w:val="24"/>
          <w:lang w:eastAsia="ar-SA" w:bidi="en-US"/>
        </w:rPr>
        <w:t xml:space="preserve">), извещение №________________ </w:t>
      </w:r>
      <w:r w:rsidRPr="00D064F1">
        <w:rPr>
          <w:rFonts w:ascii="Times New Roman" w:eastAsia="Times New Roman" w:hAnsi="Times New Roman" w:cs="Times New Roman"/>
          <w:sz w:val="24"/>
          <w:szCs w:val="24"/>
          <w:shd w:val="clear" w:color="auto" w:fill="D9D9D9"/>
          <w:lang w:eastAsia="ar-SA" w:bidi="en-US"/>
        </w:rPr>
        <w:t>(</w:t>
      </w:r>
      <w:r w:rsidRPr="00D064F1">
        <w:rPr>
          <w:rFonts w:ascii="Times New Roman" w:eastAsia="Times New Roman" w:hAnsi="Times New Roman" w:cs="Times New Roman"/>
          <w:i/>
          <w:sz w:val="24"/>
          <w:szCs w:val="24"/>
          <w:shd w:val="clear" w:color="auto" w:fill="D9D9D9"/>
          <w:lang w:eastAsia="ar-SA" w:bidi="en-US"/>
        </w:rPr>
        <w:t>указать номер извещения</w:t>
      </w:r>
      <w:r w:rsidRPr="00D064F1">
        <w:rPr>
          <w:rFonts w:ascii="Times New Roman" w:eastAsia="Times New Roman" w:hAnsi="Times New Roman" w:cs="Times New Roman"/>
          <w:sz w:val="24"/>
          <w:szCs w:val="24"/>
          <w:shd w:val="clear" w:color="auto" w:fill="D9D9D9"/>
          <w:lang w:eastAsia="ar-SA" w:bidi="en-US"/>
        </w:rPr>
        <w:t>)</w:t>
      </w:r>
      <w:r w:rsidRPr="00D064F1">
        <w:rPr>
          <w:rFonts w:ascii="Times New Roman" w:eastAsia="Times New Roman" w:hAnsi="Times New Roman" w:cs="Times New Roman"/>
          <w:sz w:val="24"/>
          <w:szCs w:val="24"/>
          <w:lang w:eastAsia="ar-SA" w:bidi="en-US"/>
        </w:rPr>
        <w:t xml:space="preserve">, _________________ </w:t>
      </w:r>
      <w:r w:rsidRPr="00D064F1">
        <w:rPr>
          <w:rFonts w:ascii="Times New Roman" w:eastAsia="Times New Roman" w:hAnsi="Times New Roman" w:cs="Times New Roman"/>
          <w:sz w:val="24"/>
          <w:szCs w:val="24"/>
          <w:shd w:val="clear" w:color="auto" w:fill="D9D9D9"/>
          <w:lang w:eastAsia="ar-SA" w:bidi="en-US"/>
        </w:rPr>
        <w:t>(</w:t>
      </w:r>
      <w:r w:rsidRPr="00D064F1">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D064F1">
        <w:rPr>
          <w:rFonts w:ascii="Times New Roman" w:eastAsia="Times New Roman" w:hAnsi="Times New Roman" w:cs="Times New Roman"/>
          <w:sz w:val="24"/>
          <w:szCs w:val="24"/>
          <w:shd w:val="clear" w:color="auto" w:fill="D9D9D9"/>
          <w:lang w:eastAsia="ar-SA" w:bidi="en-US"/>
        </w:rPr>
        <w:t>)</w:t>
      </w:r>
      <w:r w:rsidRPr="00D064F1">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открытого одноэтапного запроса предложений на право заключения договора __________________, а именно:</w:t>
      </w:r>
    </w:p>
    <w:p w:rsidR="00D064F1" w:rsidRPr="00D064F1" w:rsidRDefault="00D064F1" w:rsidP="00D064F1">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D064F1" w:rsidRPr="00D064F1" w:rsidRDefault="00D064F1" w:rsidP="00D064F1">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D064F1">
        <w:rPr>
          <w:rFonts w:ascii="Times New Roman" w:eastAsia="Times New Roman" w:hAnsi="Times New Roman" w:cs="Times New Roman"/>
          <w:snapToGrid w:val="0"/>
          <w:sz w:val="24"/>
          <w:szCs w:val="24"/>
          <w:lang w:eastAsia="ru-RU"/>
        </w:rPr>
        <w:t xml:space="preserve">1. в отношении ____________ </w:t>
      </w:r>
      <w:r w:rsidRPr="00D064F1">
        <w:rPr>
          <w:rFonts w:ascii="Times New Roman" w:eastAsia="Times New Roman" w:hAnsi="Times New Roman" w:cs="Times New Roman"/>
          <w:snapToGrid w:val="0"/>
          <w:sz w:val="24"/>
          <w:szCs w:val="24"/>
          <w:shd w:val="clear" w:color="auto" w:fill="D9D9D9"/>
          <w:lang w:eastAsia="ru-RU"/>
        </w:rPr>
        <w:t>(</w:t>
      </w:r>
      <w:r w:rsidRPr="00D064F1">
        <w:rPr>
          <w:rFonts w:ascii="Times New Roman" w:eastAsia="Times New Roman" w:hAnsi="Times New Roman" w:cs="Times New Roman"/>
          <w:i/>
          <w:snapToGrid w:val="0"/>
          <w:sz w:val="24"/>
          <w:szCs w:val="24"/>
          <w:highlight w:val="lightGray"/>
          <w:shd w:val="clear" w:color="auto" w:fill="D9D9D9"/>
          <w:lang w:eastAsia="ru-RU"/>
        </w:rPr>
        <w:t>у</w:t>
      </w:r>
      <w:r w:rsidRPr="00D064F1">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D064F1">
        <w:rPr>
          <w:rFonts w:ascii="Times New Roman" w:eastAsia="Times New Roman" w:hAnsi="Times New Roman" w:cs="Times New Roman"/>
          <w:i/>
          <w:snapToGrid w:val="0"/>
          <w:sz w:val="24"/>
          <w:szCs w:val="24"/>
          <w:highlight w:val="lightGray"/>
          <w:shd w:val="clear" w:color="auto" w:fill="D9D9D9"/>
          <w:lang w:eastAsia="ru-RU"/>
        </w:rPr>
        <w:t>закупки</w:t>
      </w:r>
      <w:r w:rsidRPr="00D064F1">
        <w:rPr>
          <w:rFonts w:ascii="Times New Roman" w:eastAsia="Times New Roman" w:hAnsi="Times New Roman" w:cs="Times New Roman"/>
          <w:i/>
          <w:snapToGrid w:val="0"/>
          <w:sz w:val="24"/>
          <w:szCs w:val="24"/>
          <w:shd w:val="clear" w:color="auto" w:fill="D9D9D9"/>
          <w:lang w:eastAsia="ru-RU"/>
        </w:rPr>
        <w:t>)</w:t>
      </w:r>
      <w:r w:rsidRPr="00D064F1">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Pr="00D064F1">
        <w:rPr>
          <w:rFonts w:ascii="Times New Roman" w:eastAsia="Times New Roman" w:hAnsi="Times New Roman" w:cs="Times New Roman"/>
          <w:snapToGrid w:val="0"/>
          <w:sz w:val="24"/>
          <w:szCs w:val="24"/>
          <w:shd w:val="clear" w:color="auto" w:fill="D9D9D9"/>
          <w:lang w:eastAsia="ru-RU"/>
        </w:rPr>
        <w:t>(</w:t>
      </w:r>
      <w:r w:rsidRPr="00D064F1">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D064F1">
        <w:rPr>
          <w:rFonts w:ascii="Times New Roman" w:eastAsia="Times New Roman" w:hAnsi="Times New Roman" w:cs="Times New Roman"/>
          <w:i/>
          <w:snapToGrid w:val="0"/>
          <w:sz w:val="24"/>
          <w:szCs w:val="24"/>
          <w:shd w:val="clear" w:color="auto" w:fill="D9D9D9"/>
          <w:lang w:eastAsia="ru-RU"/>
        </w:rPr>
        <w:t>)</w:t>
      </w:r>
      <w:r w:rsidRPr="00D064F1">
        <w:rPr>
          <w:rFonts w:ascii="Times New Roman" w:eastAsia="Times New Roman" w:hAnsi="Times New Roman" w:cs="Times New Roman"/>
          <w:i/>
          <w:snapToGrid w:val="0"/>
          <w:sz w:val="24"/>
          <w:szCs w:val="24"/>
          <w:lang w:eastAsia="ru-RU"/>
        </w:rPr>
        <w:t xml:space="preserve"> </w:t>
      </w:r>
      <w:r w:rsidRPr="00D064F1">
        <w:rPr>
          <w:rFonts w:ascii="Times New Roman" w:eastAsia="Times New Roman" w:hAnsi="Times New Roman" w:cs="Times New Roman"/>
          <w:snapToGrid w:val="0"/>
          <w:sz w:val="24"/>
          <w:szCs w:val="24"/>
          <w:lang w:eastAsia="ru-RU"/>
        </w:rPr>
        <w:t>процедуры банкротства;</w:t>
      </w:r>
    </w:p>
    <w:p w:rsidR="00D064F1" w:rsidRPr="00D064F1" w:rsidRDefault="00D064F1" w:rsidP="00D064F1">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D064F1">
        <w:rPr>
          <w:rFonts w:ascii="Times New Roman" w:eastAsia="Times New Roman" w:hAnsi="Times New Roman" w:cs="Times New Roman"/>
          <w:snapToGrid w:val="0"/>
          <w:sz w:val="24"/>
          <w:szCs w:val="24"/>
          <w:lang w:eastAsia="ru-RU"/>
        </w:rPr>
        <w:t xml:space="preserve">2. в отношении ____________ </w:t>
      </w:r>
      <w:r w:rsidRPr="00D064F1">
        <w:rPr>
          <w:rFonts w:ascii="Times New Roman" w:eastAsia="Times New Roman" w:hAnsi="Times New Roman" w:cs="Times New Roman"/>
          <w:snapToGrid w:val="0"/>
          <w:sz w:val="24"/>
          <w:szCs w:val="24"/>
          <w:shd w:val="clear" w:color="auto" w:fill="D9D9D9"/>
          <w:lang w:eastAsia="ru-RU"/>
        </w:rPr>
        <w:t>(</w:t>
      </w:r>
      <w:r w:rsidRPr="00D064F1">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D064F1">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D064F1" w:rsidRPr="00D064F1" w:rsidRDefault="00D064F1" w:rsidP="00D064F1">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D064F1">
        <w:rPr>
          <w:rFonts w:ascii="Times New Roman" w:eastAsia="Times New Roman" w:hAnsi="Times New Roman" w:cs="Times New Roman"/>
          <w:snapToGrid w:val="0"/>
          <w:sz w:val="24"/>
          <w:szCs w:val="24"/>
          <w:lang w:eastAsia="ru-RU"/>
        </w:rPr>
        <w:t xml:space="preserve">3.  у ____________ </w:t>
      </w:r>
      <w:r w:rsidRPr="00D064F1">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D064F1">
        <w:rPr>
          <w:rFonts w:ascii="Times New Roman" w:eastAsia="Times New Roman" w:hAnsi="Times New Roman" w:cs="Times New Roman"/>
          <w:i/>
          <w:snapToGrid w:val="0"/>
          <w:sz w:val="24"/>
          <w:szCs w:val="24"/>
          <w:highlight w:val="lightGray"/>
          <w:shd w:val="clear" w:color="auto" w:fill="D9D9D9"/>
          <w:lang w:eastAsia="ru-RU"/>
        </w:rPr>
        <w:t>и</w:t>
      </w:r>
      <w:r w:rsidRPr="00D064F1">
        <w:rPr>
          <w:rFonts w:ascii="Times New Roman" w:eastAsia="Times New Roman" w:hAnsi="Times New Roman" w:cs="Times New Roman"/>
          <w:i/>
          <w:snapToGrid w:val="0"/>
          <w:sz w:val="24"/>
          <w:szCs w:val="24"/>
          <w:shd w:val="clear" w:color="auto" w:fill="D9D9D9"/>
          <w:lang w:eastAsia="ru-RU"/>
        </w:rPr>
        <w:t>)</w:t>
      </w:r>
      <w:r w:rsidRPr="00D064F1">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D064F1">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D064F1">
        <w:rPr>
          <w:rFonts w:ascii="Times New Roman" w:eastAsia="Times New Roman" w:hAnsi="Times New Roman" w:cs="Times New Roman"/>
          <w:snapToGrid w:val="0"/>
          <w:sz w:val="24"/>
          <w:szCs w:val="24"/>
          <w:lang w:eastAsia="ru-RU"/>
        </w:rPr>
        <w:t xml:space="preserve"> </w:t>
      </w:r>
    </w:p>
    <w:p w:rsidR="00D064F1" w:rsidRPr="00D064F1" w:rsidRDefault="00D064F1" w:rsidP="00D064F1">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D064F1">
        <w:rPr>
          <w:rFonts w:ascii="Times New Roman" w:eastAsia="Times New Roman" w:hAnsi="Times New Roman" w:cs="Times New Roman"/>
          <w:snapToGrid w:val="0"/>
          <w:sz w:val="24"/>
          <w:szCs w:val="24"/>
          <w:lang w:eastAsia="ru-RU"/>
        </w:rPr>
        <w:t xml:space="preserve">4. у ____________ </w:t>
      </w:r>
      <w:r w:rsidRPr="00D064F1">
        <w:rPr>
          <w:rFonts w:ascii="Times New Roman" w:eastAsia="Times New Roman" w:hAnsi="Times New Roman" w:cs="Times New Roman"/>
          <w:i/>
          <w:snapToGrid w:val="0"/>
          <w:sz w:val="24"/>
          <w:szCs w:val="24"/>
          <w:highlight w:val="lightGray"/>
          <w:lang w:eastAsia="ru-RU"/>
        </w:rPr>
        <w:t xml:space="preserve">(указать ФИО Участника </w:t>
      </w:r>
      <w:r w:rsidRPr="00D064F1">
        <w:rPr>
          <w:rFonts w:ascii="Times New Roman" w:eastAsia="Times New Roman" w:hAnsi="Times New Roman" w:cs="Times New Roman"/>
          <w:i/>
          <w:snapToGrid w:val="0"/>
          <w:sz w:val="24"/>
          <w:szCs w:val="24"/>
          <w:highlight w:val="lightGray"/>
          <w:shd w:val="clear" w:color="auto" w:fill="D9D9D9"/>
          <w:lang w:eastAsia="ru-RU"/>
        </w:rPr>
        <w:t>закупки</w:t>
      </w:r>
      <w:r w:rsidRPr="00D064F1">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D064F1">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sidRPr="00D064F1">
        <w:rPr>
          <w:rFonts w:ascii="Times New Roman" w:eastAsia="Calibri" w:hAnsi="Times New Roman" w:cs="Times New Roman"/>
          <w:sz w:val="24"/>
          <w:szCs w:val="24"/>
          <w:lang w:eastAsia="ar-SA"/>
        </w:rPr>
        <w:lastRenderedPageBreak/>
        <w:fldChar w:fldCharType="begin">
          <w:ffData>
            <w:name w:val="ПоставкойОказанием1"/>
            <w:enabled/>
            <w:calcOnExit w:val="0"/>
            <w:textInput>
              <w:default w:val="ПоставкойОказанием1"/>
            </w:textInput>
          </w:ffData>
        </w:fldChar>
      </w:r>
      <w:bookmarkStart w:id="153" w:name="ПоставкойОказанием1"/>
      <w:r w:rsidRPr="00D064F1">
        <w:rPr>
          <w:rFonts w:ascii="Times New Roman" w:eastAsia="Calibri" w:hAnsi="Times New Roman" w:cs="Times New Roman"/>
          <w:sz w:val="24"/>
          <w:szCs w:val="24"/>
          <w:lang w:eastAsia="ar-SA"/>
        </w:rPr>
        <w:instrText xml:space="preserve"> FORMTEXT </w:instrText>
      </w:r>
      <w:r w:rsidRPr="00D064F1">
        <w:rPr>
          <w:rFonts w:ascii="Times New Roman" w:eastAsia="Calibri" w:hAnsi="Times New Roman" w:cs="Times New Roman"/>
          <w:sz w:val="24"/>
          <w:szCs w:val="24"/>
          <w:lang w:eastAsia="ar-SA"/>
        </w:rPr>
      </w:r>
      <w:r w:rsidRPr="00D064F1">
        <w:rPr>
          <w:rFonts w:ascii="Times New Roman" w:eastAsia="Calibri" w:hAnsi="Times New Roman" w:cs="Times New Roman"/>
          <w:sz w:val="24"/>
          <w:szCs w:val="24"/>
          <w:lang w:eastAsia="ar-SA"/>
        </w:rPr>
        <w:fldChar w:fldCharType="separate"/>
      </w:r>
      <w:r w:rsidRPr="00D064F1">
        <w:rPr>
          <w:rFonts w:ascii="Times New Roman" w:eastAsia="Calibri" w:hAnsi="Times New Roman" w:cs="Times New Roman"/>
          <w:noProof/>
          <w:sz w:val="24"/>
          <w:szCs w:val="24"/>
          <w:lang w:eastAsia="ar-SA"/>
        </w:rPr>
        <w:t>поставкой Продукции</w:t>
      </w:r>
      <w:r w:rsidRPr="00D064F1">
        <w:rPr>
          <w:rFonts w:ascii="Times New Roman" w:eastAsia="Calibri" w:hAnsi="Times New Roman" w:cs="Times New Roman"/>
          <w:sz w:val="24"/>
          <w:szCs w:val="24"/>
          <w:lang w:eastAsia="ar-SA"/>
        </w:rPr>
        <w:fldChar w:fldCharType="end"/>
      </w:r>
      <w:bookmarkEnd w:id="153"/>
      <w:r w:rsidRPr="00D064F1">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D064F1" w:rsidRPr="00D064F1" w:rsidRDefault="00D064F1" w:rsidP="00D064F1">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D064F1">
        <w:rPr>
          <w:rFonts w:ascii="Times New Roman" w:eastAsia="Calibri" w:hAnsi="Times New Roman" w:cs="Times New Roman"/>
          <w:sz w:val="24"/>
          <w:szCs w:val="24"/>
          <w:lang w:eastAsia="ar-SA"/>
        </w:rPr>
        <w:t xml:space="preserve">5. </w:t>
      </w:r>
      <w:r w:rsidRPr="00D064F1">
        <w:rPr>
          <w:rFonts w:ascii="Times New Roman" w:eastAsia="Times New Roman" w:hAnsi="Times New Roman" w:cs="Times New Roman"/>
          <w:snapToGrid w:val="0"/>
          <w:sz w:val="24"/>
          <w:szCs w:val="24"/>
          <w:lang w:eastAsia="ru-RU"/>
        </w:rPr>
        <w:t xml:space="preserve">между _______________ </w:t>
      </w:r>
      <w:r w:rsidRPr="00D064F1">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D064F1">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064F1" w:rsidRPr="00D064F1" w:rsidRDefault="00D064F1" w:rsidP="00D064F1">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D064F1">
        <w:rPr>
          <w:rFonts w:ascii="Times New Roman" w:eastAsia="Times New Roman" w:hAnsi="Times New Roman" w:cs="Times New Roman"/>
          <w:snapToGrid w:val="0"/>
          <w:sz w:val="24"/>
          <w:szCs w:val="24"/>
          <w:lang w:eastAsia="ru-RU"/>
        </w:rPr>
        <w:t>6.</w:t>
      </w:r>
      <w:r w:rsidRPr="00D064F1">
        <w:rPr>
          <w:rFonts w:ascii="Times New Roman" w:eastAsia="Times New Roman" w:hAnsi="Times New Roman" w:cs="Times New Roman"/>
          <w:snapToGrid w:val="0"/>
          <w:sz w:val="24"/>
          <w:szCs w:val="24"/>
          <w:lang w:eastAsia="ru-RU"/>
        </w:rPr>
        <w:tab/>
        <w:t xml:space="preserve">сведения о ____________ </w:t>
      </w:r>
      <w:r w:rsidRPr="00D064F1">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D064F1">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D064F1" w:rsidRPr="00D064F1" w:rsidRDefault="00D064F1" w:rsidP="00D064F1">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D064F1">
        <w:rPr>
          <w:rFonts w:ascii="Times New Roman" w:eastAsia="Times New Roman" w:hAnsi="Times New Roman" w:cs="Times New Roman"/>
          <w:snapToGrid w:val="0"/>
          <w:sz w:val="24"/>
          <w:szCs w:val="24"/>
          <w:lang w:eastAsia="ru-RU"/>
        </w:rPr>
        <w:t>7.</w:t>
      </w:r>
      <w:r w:rsidRPr="00D064F1">
        <w:rPr>
          <w:rFonts w:ascii="Times New Roman" w:eastAsia="Times New Roman" w:hAnsi="Times New Roman" w:cs="Times New Roman"/>
          <w:snapToGrid w:val="0"/>
          <w:sz w:val="24"/>
          <w:szCs w:val="24"/>
          <w:lang w:eastAsia="ru-RU"/>
        </w:rPr>
        <w:tab/>
        <w:t xml:space="preserve">сведения____________ </w:t>
      </w:r>
      <w:r w:rsidRPr="00D064F1">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D064F1">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 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D064F1" w:rsidRPr="00D064F1" w:rsidRDefault="00D064F1" w:rsidP="00D064F1">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D064F1" w:rsidRPr="00D064F1" w:rsidRDefault="00D064F1" w:rsidP="00D064F1">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D064F1">
        <w:rPr>
          <w:rFonts w:ascii="Times New Roman" w:eastAsia="Times New Roman" w:hAnsi="Times New Roman" w:cs="Times New Roman"/>
          <w:sz w:val="24"/>
          <w:szCs w:val="24"/>
          <w:lang w:eastAsia="ar-SA" w:bidi="en-US"/>
        </w:rPr>
        <w:t>Достоверность сведений подтверждаю.</w:t>
      </w:r>
    </w:p>
    <w:p w:rsidR="00D064F1" w:rsidRPr="00D064F1" w:rsidRDefault="00D064F1" w:rsidP="00D064F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D064F1" w:rsidRPr="00D064F1" w:rsidRDefault="00D064F1" w:rsidP="00D064F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064F1">
        <w:rPr>
          <w:rFonts w:ascii="Times New Roman" w:eastAsia="Times New Roman" w:hAnsi="Times New Roman" w:cs="Times New Roman"/>
          <w:sz w:val="24"/>
          <w:szCs w:val="24"/>
          <w:lang w:eastAsia="ar-SA"/>
        </w:rPr>
        <w:t>«____» ___________ 201_ года.</w:t>
      </w:r>
    </w:p>
    <w:p w:rsidR="00D064F1" w:rsidRPr="00D064F1" w:rsidRDefault="00D064F1" w:rsidP="00D064F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D064F1" w:rsidRDefault="00D064F1" w:rsidP="000C7BDE">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064F1">
        <w:rPr>
          <w:rFonts w:ascii="Times New Roman" w:eastAsia="Times New Roman" w:hAnsi="Times New Roman" w:cs="Times New Roman"/>
          <w:sz w:val="24"/>
          <w:szCs w:val="24"/>
          <w:lang w:eastAsia="ar-SA"/>
        </w:rPr>
        <w:t>(Руководитель) _________________________________ М.П.</w:t>
      </w:r>
    </w:p>
    <w:p w:rsidR="00D064F1" w:rsidRDefault="00D064F1" w:rsidP="00085D56">
      <w:pPr>
        <w:suppressAutoHyphens/>
        <w:spacing w:after="0" w:line="240" w:lineRule="auto"/>
        <w:jc w:val="both"/>
        <w:rPr>
          <w:rFonts w:ascii="Times New Roman" w:eastAsia="Times New Roman" w:hAnsi="Times New Roman" w:cs="Times New Roman"/>
          <w:sz w:val="24"/>
          <w:szCs w:val="24"/>
          <w:lang w:eastAsia="ar-SA"/>
        </w:rPr>
      </w:pPr>
    </w:p>
    <w:p w:rsidR="00D064F1" w:rsidRDefault="00D064F1" w:rsidP="00085D56">
      <w:pPr>
        <w:suppressAutoHyphens/>
        <w:spacing w:after="0" w:line="240" w:lineRule="auto"/>
        <w:jc w:val="both"/>
        <w:rPr>
          <w:rFonts w:ascii="Times New Roman" w:eastAsia="Times New Roman" w:hAnsi="Times New Roman" w:cs="Times New Roman"/>
          <w:sz w:val="24"/>
          <w:szCs w:val="24"/>
          <w:lang w:eastAsia="ar-SA"/>
        </w:rPr>
      </w:pPr>
    </w:p>
    <w:p w:rsidR="00D064F1" w:rsidRDefault="00D064F1" w:rsidP="00085D56">
      <w:pPr>
        <w:suppressAutoHyphens/>
        <w:spacing w:after="0" w:line="240" w:lineRule="auto"/>
        <w:jc w:val="both"/>
        <w:rPr>
          <w:rFonts w:ascii="Times New Roman" w:eastAsia="Times New Roman" w:hAnsi="Times New Roman" w:cs="Times New Roman"/>
          <w:sz w:val="24"/>
          <w:szCs w:val="24"/>
          <w:lang w:eastAsia="ar-SA"/>
        </w:rPr>
      </w:pPr>
    </w:p>
    <w:p w:rsidR="00D064F1" w:rsidRDefault="00D064F1" w:rsidP="00085D56">
      <w:pPr>
        <w:suppressAutoHyphens/>
        <w:spacing w:after="0" w:line="240" w:lineRule="auto"/>
        <w:jc w:val="both"/>
        <w:rPr>
          <w:rFonts w:ascii="Times New Roman" w:eastAsia="Times New Roman" w:hAnsi="Times New Roman" w:cs="Times New Roman"/>
          <w:sz w:val="24"/>
          <w:szCs w:val="24"/>
          <w:lang w:eastAsia="ar-SA"/>
        </w:rPr>
      </w:pPr>
    </w:p>
    <w:p w:rsidR="00D064F1" w:rsidRDefault="00D064F1" w:rsidP="00085D56">
      <w:pPr>
        <w:suppressAutoHyphens/>
        <w:spacing w:after="0" w:line="240" w:lineRule="auto"/>
        <w:jc w:val="both"/>
        <w:rPr>
          <w:rFonts w:ascii="Times New Roman" w:eastAsia="Times New Roman" w:hAnsi="Times New Roman" w:cs="Times New Roman"/>
          <w:sz w:val="24"/>
          <w:szCs w:val="24"/>
          <w:lang w:eastAsia="ar-SA"/>
        </w:rPr>
      </w:pPr>
    </w:p>
    <w:p w:rsidR="00D064F1" w:rsidRDefault="00D064F1" w:rsidP="00085D56">
      <w:pPr>
        <w:suppressAutoHyphens/>
        <w:spacing w:after="0" w:line="240" w:lineRule="auto"/>
        <w:jc w:val="both"/>
        <w:rPr>
          <w:rFonts w:ascii="Times New Roman" w:eastAsia="Times New Roman" w:hAnsi="Times New Roman" w:cs="Times New Roman"/>
          <w:sz w:val="24"/>
          <w:szCs w:val="24"/>
          <w:lang w:eastAsia="ar-SA"/>
        </w:rPr>
      </w:pPr>
    </w:p>
    <w:p w:rsidR="00D064F1" w:rsidRDefault="00D064F1" w:rsidP="00085D56">
      <w:pPr>
        <w:suppressAutoHyphens/>
        <w:spacing w:after="0" w:line="240" w:lineRule="auto"/>
        <w:jc w:val="both"/>
        <w:rPr>
          <w:rFonts w:ascii="Times New Roman" w:eastAsia="Times New Roman" w:hAnsi="Times New Roman" w:cs="Times New Roman"/>
          <w:sz w:val="24"/>
          <w:szCs w:val="24"/>
          <w:lang w:eastAsia="ar-SA"/>
        </w:rPr>
      </w:pPr>
    </w:p>
    <w:p w:rsidR="00D064F1" w:rsidRDefault="00D064F1" w:rsidP="00085D56">
      <w:pPr>
        <w:suppressAutoHyphens/>
        <w:spacing w:after="0" w:line="240" w:lineRule="auto"/>
        <w:jc w:val="both"/>
        <w:rPr>
          <w:rFonts w:ascii="Times New Roman" w:eastAsia="Times New Roman" w:hAnsi="Times New Roman" w:cs="Times New Roman"/>
          <w:sz w:val="24"/>
          <w:szCs w:val="24"/>
          <w:lang w:eastAsia="ar-SA"/>
        </w:rPr>
      </w:pPr>
    </w:p>
    <w:p w:rsidR="00D064F1" w:rsidRPr="00085D56" w:rsidRDefault="00D064F1" w:rsidP="00085D56">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pageBreakBefore/>
        <w:suppressAutoHyphens/>
        <w:spacing w:after="0" w:line="240" w:lineRule="auto"/>
        <w:rPr>
          <w:rFonts w:ascii="Times New Roman" w:eastAsia="Times New Roman" w:hAnsi="Times New Roman" w:cs="Times New Roman"/>
          <w:sz w:val="24"/>
          <w:szCs w:val="24"/>
          <w:lang w:eastAsia="ar-SA"/>
        </w:rPr>
      </w:pPr>
    </w:p>
    <w:p w:rsidR="000F3266" w:rsidRPr="00C22313" w:rsidRDefault="0089404D" w:rsidP="000F3266">
      <w:pPr>
        <w:pStyle w:val="1"/>
        <w:numPr>
          <w:ilvl w:val="0"/>
          <w:numId w:val="0"/>
        </w:numPr>
        <w:ind w:left="1134"/>
        <w:rPr>
          <w:rFonts w:eastAsia="Calibri"/>
          <w:b/>
        </w:rPr>
      </w:pPr>
      <w:bookmarkStart w:id="154" w:name="_Приложение_№_3"/>
      <w:bookmarkStart w:id="155" w:name="_Toc430953726"/>
      <w:bookmarkEnd w:id="154"/>
      <w:r w:rsidRPr="00AB4D94">
        <w:rPr>
          <w:b/>
        </w:rPr>
        <w:t>Приложение № 3</w:t>
      </w:r>
      <w:r w:rsidR="000F3266" w:rsidRPr="000F3266">
        <w:rPr>
          <w:rFonts w:eastAsia="Calibri"/>
          <w:b/>
        </w:rPr>
        <w:t xml:space="preserve"> </w:t>
      </w:r>
      <w:r w:rsidR="000F3266" w:rsidRPr="00C22313">
        <w:rPr>
          <w:rFonts w:eastAsia="Calibri"/>
          <w:b/>
        </w:rPr>
        <w:t>к Документации</w:t>
      </w:r>
      <w:bookmarkEnd w:id="155"/>
      <w:r w:rsidR="000F3266" w:rsidRPr="00C22313">
        <w:rPr>
          <w:rFonts w:eastAsia="Calibri"/>
          <w:b/>
        </w:rPr>
        <w:t xml:space="preserve"> </w:t>
      </w:r>
    </w:p>
    <w:p w:rsidR="000F3266" w:rsidRPr="00D064F1" w:rsidRDefault="000F3266" w:rsidP="000F3266">
      <w:pPr>
        <w:tabs>
          <w:tab w:val="left" w:pos="851"/>
          <w:tab w:val="left" w:pos="4536"/>
        </w:tabs>
        <w:suppressAutoHyphens/>
        <w:spacing w:after="0" w:line="240" w:lineRule="auto"/>
        <w:jc w:val="right"/>
        <w:rPr>
          <w:rFonts w:ascii="Times New Roman" w:eastAsia="Times New Roman" w:hAnsi="Times New Roman" w:cs="Times New Roman"/>
          <w:b/>
          <w:sz w:val="24"/>
          <w:szCs w:val="24"/>
          <w:lang w:eastAsia="ar-SA"/>
        </w:rPr>
      </w:pPr>
      <w:r w:rsidRPr="00D064F1">
        <w:rPr>
          <w:rFonts w:ascii="Times New Roman" w:eastAsia="Calibri" w:hAnsi="Times New Roman" w:cs="Times New Roman"/>
          <w:b/>
          <w:sz w:val="24"/>
          <w:szCs w:val="24"/>
        </w:rPr>
        <w:t>о</w:t>
      </w:r>
      <w:r w:rsidRPr="00D064F1">
        <w:rPr>
          <w:rFonts w:ascii="Times New Roman" w:eastAsia="Calibri" w:hAnsi="Times New Roman" w:cs="Times New Roman"/>
          <w:b/>
          <w:sz w:val="24"/>
          <w:szCs w:val="24"/>
          <w:lang w:eastAsia="ar-SA"/>
        </w:rPr>
        <w:t xml:space="preserve"> проведении </w:t>
      </w:r>
      <w:r w:rsidRPr="00D064F1">
        <w:rPr>
          <w:rFonts w:ascii="Times New Roman" w:hAnsi="Times New Roman" w:cs="Times New Roman"/>
          <w:b/>
          <w:sz w:val="24"/>
          <w:szCs w:val="24"/>
        </w:rPr>
        <w:t>открытого одноэтапного запроса предложений</w:t>
      </w:r>
      <w:r w:rsidRPr="00D064F1">
        <w:rPr>
          <w:rFonts w:ascii="Times New Roman" w:hAnsi="Times New Roman" w:cs="Times New Roman"/>
          <w:b/>
          <w:bCs/>
          <w:sz w:val="24"/>
          <w:szCs w:val="24"/>
        </w:rPr>
        <w:t xml:space="preserve"> на право заключения договора</w:t>
      </w:r>
      <w:r w:rsidRPr="00D064F1">
        <w:rPr>
          <w:rFonts w:ascii="Times New Roman" w:hAnsi="Times New Roman" w:cs="Times New Roman"/>
          <w:b/>
          <w:sz w:val="24"/>
          <w:szCs w:val="24"/>
        </w:rPr>
        <w:t xml:space="preserve"> на оказание финансовых услуг по предоставлению ОАО «Мурманэнергосбыт» кредитных средств в форме кредитной линии с лимитом задолженности</w:t>
      </w:r>
    </w:p>
    <w:p w:rsidR="0089404D"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Д О В Е Р Е Н Н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44A6A">
        <w:rPr>
          <w:rFonts w:ascii="Times New Roman" w:eastAsia="Times New Roman" w:hAnsi="Times New Roman" w:cs="Times New Roman"/>
          <w:i/>
          <w:sz w:val="24"/>
          <w:szCs w:val="24"/>
          <w:u w:val="single"/>
          <w:lang w:eastAsia="ar-SA"/>
        </w:rPr>
        <w:t>должность уполномоченного лица, ФИО уполномоченного лица, паспорт номер_____серия_________</w:t>
      </w:r>
      <w:r w:rsidRPr="00244A6A">
        <w:rPr>
          <w:rFonts w:ascii="Times New Roman" w:eastAsia="Times New Roman" w:hAnsi="Times New Roman" w:cs="Times New Roman"/>
          <w:i/>
          <w:sz w:val="24"/>
          <w:szCs w:val="24"/>
          <w:lang w:eastAsia="ar-SA"/>
        </w:rPr>
        <w:t xml:space="preserve"> выдан________________________________</w:t>
      </w:r>
      <w:r w:rsidRPr="00244A6A">
        <w:rPr>
          <w:rFonts w:ascii="Times New Roman" w:eastAsia="Times New Roman" w:hAnsi="Times New Roman" w:cs="Times New Roman"/>
          <w:sz w:val="24"/>
          <w:szCs w:val="24"/>
          <w:lang w:eastAsia="ar-SA"/>
        </w:rPr>
        <w:t>), представлять интересы предприятия на запросе предложений на право заключения договора ______________________________________</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целях выполнения данного поручения (</w:t>
      </w:r>
      <w:r w:rsidRPr="00244A6A">
        <w:rPr>
          <w:rFonts w:ascii="Times New Roman" w:eastAsia="Times New Roman" w:hAnsi="Times New Roman" w:cs="Times New Roman"/>
          <w:i/>
          <w:sz w:val="24"/>
          <w:szCs w:val="24"/>
          <w:u w:val="single"/>
          <w:lang w:eastAsia="ar-SA"/>
        </w:rPr>
        <w:t>ФИО уполномоченного лица)</w:t>
      </w:r>
      <w:r w:rsidRPr="00244A6A">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Подпись ФИО уполномоченного лица  _______________________удостоверяю.</w:t>
      </w: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Доверенность действительна по «___» ________ 201_ года</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(Руководитель)__________________________________М.П.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C66052">
          <w:footerReference w:type="default" r:id="rId22"/>
          <w:type w:val="continuous"/>
          <w:pgSz w:w="11906" w:h="16838"/>
          <w:pgMar w:top="1134" w:right="567" w:bottom="1134" w:left="1418" w:header="720" w:footer="646" w:gutter="0"/>
          <w:cols w:space="720"/>
          <w:docGrid w:linePitch="600" w:charSpace="36864"/>
        </w:sectPr>
      </w:pPr>
    </w:p>
    <w:p w:rsidR="000F3266" w:rsidRPr="00C22313" w:rsidRDefault="0089404D" w:rsidP="000F3266">
      <w:pPr>
        <w:pStyle w:val="1"/>
        <w:numPr>
          <w:ilvl w:val="0"/>
          <w:numId w:val="0"/>
        </w:numPr>
        <w:ind w:left="1134"/>
        <w:rPr>
          <w:rFonts w:eastAsia="Calibri"/>
          <w:b/>
        </w:rPr>
      </w:pPr>
      <w:bookmarkStart w:id="156" w:name="_Приложение_№_4"/>
      <w:bookmarkStart w:id="157" w:name="_Toc430953727"/>
      <w:bookmarkEnd w:id="156"/>
      <w:r w:rsidRPr="00AB4D94">
        <w:rPr>
          <w:b/>
        </w:rPr>
        <w:lastRenderedPageBreak/>
        <w:t xml:space="preserve">Приложение № 4 </w:t>
      </w:r>
      <w:r w:rsidR="000F3266" w:rsidRPr="00C22313">
        <w:rPr>
          <w:rFonts w:eastAsia="Calibri"/>
          <w:b/>
        </w:rPr>
        <w:t>к Документации</w:t>
      </w:r>
      <w:bookmarkEnd w:id="157"/>
      <w:r w:rsidR="000F3266" w:rsidRPr="00C22313">
        <w:rPr>
          <w:rFonts w:eastAsia="Calibri"/>
          <w:b/>
        </w:rPr>
        <w:t xml:space="preserve"> </w:t>
      </w:r>
    </w:p>
    <w:p w:rsidR="000F3266" w:rsidRPr="00D064F1" w:rsidRDefault="000F3266" w:rsidP="000F3266">
      <w:pPr>
        <w:tabs>
          <w:tab w:val="left" w:pos="851"/>
          <w:tab w:val="left" w:pos="4536"/>
        </w:tabs>
        <w:suppressAutoHyphens/>
        <w:spacing w:after="0" w:line="240" w:lineRule="auto"/>
        <w:jc w:val="right"/>
        <w:rPr>
          <w:rFonts w:ascii="Times New Roman" w:eastAsia="Times New Roman" w:hAnsi="Times New Roman" w:cs="Times New Roman"/>
          <w:b/>
          <w:sz w:val="24"/>
          <w:szCs w:val="24"/>
          <w:lang w:eastAsia="ar-SA"/>
        </w:rPr>
      </w:pPr>
      <w:r w:rsidRPr="00D064F1">
        <w:rPr>
          <w:rFonts w:ascii="Times New Roman" w:eastAsia="Calibri" w:hAnsi="Times New Roman" w:cs="Times New Roman"/>
          <w:b/>
          <w:sz w:val="24"/>
          <w:szCs w:val="24"/>
        </w:rPr>
        <w:t>о</w:t>
      </w:r>
      <w:r w:rsidRPr="00D064F1">
        <w:rPr>
          <w:rFonts w:ascii="Times New Roman" w:eastAsia="Calibri" w:hAnsi="Times New Roman" w:cs="Times New Roman"/>
          <w:b/>
          <w:sz w:val="24"/>
          <w:szCs w:val="24"/>
          <w:lang w:eastAsia="ar-SA"/>
        </w:rPr>
        <w:t xml:space="preserve"> проведении </w:t>
      </w:r>
      <w:r w:rsidRPr="00D064F1">
        <w:rPr>
          <w:rFonts w:ascii="Times New Roman" w:hAnsi="Times New Roman" w:cs="Times New Roman"/>
          <w:b/>
          <w:sz w:val="24"/>
          <w:szCs w:val="24"/>
        </w:rPr>
        <w:t>открытого одноэтапного запроса предложений</w:t>
      </w:r>
      <w:r w:rsidRPr="00D064F1">
        <w:rPr>
          <w:rFonts w:ascii="Times New Roman" w:hAnsi="Times New Roman" w:cs="Times New Roman"/>
          <w:b/>
          <w:bCs/>
          <w:sz w:val="24"/>
          <w:szCs w:val="24"/>
        </w:rPr>
        <w:t xml:space="preserve"> на право заключения договора</w:t>
      </w:r>
      <w:r w:rsidRPr="00D064F1">
        <w:rPr>
          <w:rFonts w:ascii="Times New Roman" w:hAnsi="Times New Roman" w:cs="Times New Roman"/>
          <w:b/>
          <w:sz w:val="24"/>
          <w:szCs w:val="24"/>
        </w:rPr>
        <w:t xml:space="preserve"> на оказание финансовых услуг по предоставлению ОАО «Мурманэнергосбыт» кредитных средств в форме кредитной линии с лимитом задолженности</w:t>
      </w:r>
    </w:p>
    <w:p w:rsidR="00746C8C" w:rsidRDefault="00746C8C" w:rsidP="00FC3297">
      <w:pPr>
        <w:spacing w:after="160" w:line="240" w:lineRule="auto"/>
        <w:ind w:firstLine="567"/>
        <w:jc w:val="center"/>
        <w:rPr>
          <w:rFonts w:ascii="Times New Roman" w:eastAsia="Times New Roman" w:hAnsi="Times New Roman" w:cs="Times New Roman"/>
          <w:b/>
          <w:bCs/>
          <w:caps/>
          <w:sz w:val="24"/>
          <w:szCs w:val="24"/>
          <w:u w:val="single"/>
          <w:lang w:eastAsia="ru-RU"/>
        </w:rPr>
      </w:pPr>
    </w:p>
    <w:p w:rsidR="00FC3297" w:rsidRPr="00FC3297" w:rsidRDefault="00FC3297" w:rsidP="00FC3297">
      <w:pPr>
        <w:spacing w:after="160" w:line="240" w:lineRule="auto"/>
        <w:ind w:firstLine="567"/>
        <w:jc w:val="center"/>
        <w:rPr>
          <w:rFonts w:ascii="Times New Roman" w:eastAsia="Times New Roman" w:hAnsi="Times New Roman" w:cs="Times New Roman"/>
          <w:b/>
          <w:bCs/>
          <w:caps/>
          <w:sz w:val="24"/>
          <w:szCs w:val="24"/>
          <w:u w:val="single"/>
          <w:lang w:eastAsia="ru-RU"/>
        </w:rPr>
      </w:pPr>
      <w:r w:rsidRPr="00FC3297">
        <w:rPr>
          <w:rFonts w:ascii="Times New Roman" w:eastAsia="Times New Roman" w:hAnsi="Times New Roman" w:cs="Times New Roman"/>
          <w:b/>
          <w:bCs/>
          <w:caps/>
          <w:sz w:val="24"/>
          <w:szCs w:val="24"/>
          <w:u w:val="single"/>
          <w:lang w:eastAsia="ru-RU"/>
        </w:rPr>
        <w:t>КРЕДИТНЫЙ ДОГОВОР № ___</w:t>
      </w:r>
    </w:p>
    <w:p w:rsidR="00FC3297" w:rsidRPr="00FC3297" w:rsidRDefault="00FC3297" w:rsidP="00FC3297">
      <w:pPr>
        <w:spacing w:after="160" w:line="240" w:lineRule="auto"/>
        <w:ind w:firstLine="567"/>
        <w:jc w:val="center"/>
        <w:rPr>
          <w:rFonts w:ascii="Times New Roman" w:eastAsia="Times New Roman" w:hAnsi="Times New Roman" w:cs="Times New Roman"/>
          <w:b/>
          <w:bCs/>
          <w:caps/>
          <w:sz w:val="24"/>
          <w:szCs w:val="24"/>
          <w:u w:val="single"/>
          <w:lang w:eastAsia="ru-RU"/>
        </w:rPr>
      </w:pPr>
    </w:p>
    <w:tbl>
      <w:tblPr>
        <w:tblW w:w="0" w:type="auto"/>
        <w:tblLook w:val="04A0" w:firstRow="1" w:lastRow="0" w:firstColumn="1" w:lastColumn="0" w:noHBand="0" w:noVBand="1"/>
      </w:tblPr>
      <w:tblGrid>
        <w:gridCol w:w="3717"/>
        <w:gridCol w:w="2185"/>
        <w:gridCol w:w="4235"/>
      </w:tblGrid>
      <w:tr w:rsidR="00FC3297" w:rsidRPr="00FC3297" w:rsidTr="00FC3297">
        <w:tc>
          <w:tcPr>
            <w:tcW w:w="3717" w:type="dxa"/>
            <w:hideMark/>
          </w:tcPr>
          <w:p w:rsidR="00FC3297" w:rsidRPr="00FC3297" w:rsidRDefault="00FC3297" w:rsidP="00FC3297">
            <w:pPr>
              <w:spacing w:before="120" w:after="160" w:line="240" w:lineRule="auto"/>
              <w:ind w:firstLine="567"/>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г. Мурманск</w:t>
            </w:r>
          </w:p>
        </w:tc>
        <w:tc>
          <w:tcPr>
            <w:tcW w:w="2185" w:type="dxa"/>
          </w:tcPr>
          <w:p w:rsidR="00FC3297" w:rsidRPr="00FC3297" w:rsidRDefault="00FC3297" w:rsidP="00FC3297">
            <w:pPr>
              <w:spacing w:after="160" w:line="240" w:lineRule="auto"/>
              <w:ind w:firstLine="567"/>
              <w:jc w:val="both"/>
              <w:rPr>
                <w:rFonts w:ascii="Times New Roman" w:eastAsia="Times New Roman" w:hAnsi="Times New Roman" w:cs="Times New Roman"/>
                <w:sz w:val="24"/>
                <w:szCs w:val="24"/>
                <w:lang w:eastAsia="ru-RU"/>
              </w:rPr>
            </w:pPr>
          </w:p>
        </w:tc>
        <w:tc>
          <w:tcPr>
            <w:tcW w:w="4235" w:type="dxa"/>
            <w:hideMark/>
          </w:tcPr>
          <w:p w:rsidR="00FC3297" w:rsidRPr="00FC3297" w:rsidRDefault="00FC3297" w:rsidP="00FC3297">
            <w:pPr>
              <w:spacing w:before="120" w:after="160" w:line="240" w:lineRule="auto"/>
              <w:ind w:firstLine="567"/>
              <w:jc w:val="right"/>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«___» ____________ 20___ г.</w:t>
            </w:r>
          </w:p>
        </w:tc>
      </w:tr>
    </w:tbl>
    <w:p w:rsidR="00FC3297" w:rsidRPr="00FC3297" w:rsidRDefault="00FC3297" w:rsidP="00FC3297">
      <w:pPr>
        <w:widowControl w:val="0"/>
        <w:spacing w:after="60" w:line="240" w:lineRule="auto"/>
        <w:ind w:firstLine="567"/>
        <w:jc w:val="both"/>
        <w:rPr>
          <w:rFonts w:ascii="Times New Roman" w:hAnsi="Times New Roman" w:cs="Times New Roman"/>
          <w:sz w:val="24"/>
          <w:szCs w:val="24"/>
        </w:rPr>
      </w:pPr>
      <w:r w:rsidRPr="00FC3297">
        <w:rPr>
          <w:rFonts w:ascii="Times New Roman" w:hAnsi="Times New Roman" w:cs="Times New Roman"/>
          <w:sz w:val="24"/>
          <w:szCs w:val="24"/>
        </w:rPr>
        <w:t>__________________________________, именуемое в дальнейшем “Банк”, в лице _________________________________, действующего на основании ________________________________________, с одной стороны, и __________________, именуемое в дальнейшем “Клиент”, в лице ____________________, действующего на основании ____________, с другой стороны (именуемые далее вместе - «Стороны»), заключили настоящий Кредитный договор (далее – «Договор») о нижеследующем.</w:t>
      </w:r>
    </w:p>
    <w:p w:rsidR="00FC3297" w:rsidRPr="00FC3297" w:rsidRDefault="00FC3297" w:rsidP="00FC3297">
      <w:pPr>
        <w:spacing w:before="240" w:after="160" w:line="240" w:lineRule="auto"/>
        <w:ind w:firstLine="567"/>
        <w:jc w:val="center"/>
        <w:rPr>
          <w:rFonts w:ascii="Times New Roman" w:hAnsi="Times New Roman" w:cs="Times New Roman"/>
          <w:b/>
          <w:sz w:val="24"/>
          <w:szCs w:val="24"/>
        </w:rPr>
      </w:pPr>
      <w:r w:rsidRPr="00FC3297">
        <w:rPr>
          <w:rFonts w:ascii="Times New Roman" w:hAnsi="Times New Roman" w:cs="Times New Roman"/>
          <w:b/>
          <w:sz w:val="24"/>
          <w:szCs w:val="24"/>
        </w:rPr>
        <w:t>ОСНОВНЫЕ ПОНЯТИЯ</w:t>
      </w:r>
    </w:p>
    <w:p w:rsidR="00FC3297" w:rsidRPr="00FC3297" w:rsidRDefault="00FC3297" w:rsidP="00FC3297">
      <w:pPr>
        <w:widowControl w:val="0"/>
        <w:spacing w:after="60" w:line="240" w:lineRule="auto"/>
        <w:ind w:firstLine="567"/>
        <w:jc w:val="both"/>
        <w:rPr>
          <w:rFonts w:ascii="Times New Roman" w:hAnsi="Times New Roman" w:cs="Times New Roman"/>
          <w:sz w:val="24"/>
          <w:szCs w:val="24"/>
        </w:rPr>
      </w:pPr>
      <w:r w:rsidRPr="00FC3297">
        <w:rPr>
          <w:rFonts w:ascii="Times New Roman" w:hAnsi="Times New Roman" w:cs="Times New Roman"/>
          <w:sz w:val="24"/>
          <w:szCs w:val="24"/>
        </w:rPr>
        <w:t>В настоящем Договоре:</w:t>
      </w:r>
    </w:p>
    <w:p w:rsidR="00FC3297" w:rsidRPr="00FC3297" w:rsidRDefault="00FC3297" w:rsidP="00FC3297">
      <w:pPr>
        <w:widowControl w:val="0"/>
        <w:spacing w:after="60" w:line="240" w:lineRule="auto"/>
        <w:ind w:firstLine="567"/>
        <w:jc w:val="both"/>
        <w:rPr>
          <w:rFonts w:ascii="Times New Roman" w:hAnsi="Times New Roman" w:cs="Times New Roman"/>
          <w:sz w:val="24"/>
          <w:szCs w:val="24"/>
        </w:rPr>
      </w:pPr>
      <w:r w:rsidRPr="00FC3297">
        <w:rPr>
          <w:rFonts w:ascii="Times New Roman" w:hAnsi="Times New Roman" w:cs="Times New Roman"/>
          <w:sz w:val="24"/>
          <w:szCs w:val="24"/>
        </w:rPr>
        <w:t>Кредитная линия (далее – «Кредит») - денежные средства, предоставляемые Банком Заемщику отдельными частями (траншами), при условии, что совокупный размер Ссудной задолженности по всем одновременно действующим траншам не может превышать установленного Договором Лимита задолженности в течение всего срока действия Договора.</w:t>
      </w:r>
    </w:p>
    <w:p w:rsidR="00FC3297" w:rsidRPr="00FC3297" w:rsidRDefault="00FC3297" w:rsidP="00FC3297">
      <w:pPr>
        <w:widowControl w:val="0"/>
        <w:spacing w:after="60" w:line="240" w:lineRule="auto"/>
        <w:ind w:firstLine="567"/>
        <w:jc w:val="both"/>
        <w:rPr>
          <w:rFonts w:ascii="Times New Roman" w:hAnsi="Times New Roman" w:cs="Times New Roman"/>
          <w:sz w:val="24"/>
          <w:szCs w:val="24"/>
        </w:rPr>
      </w:pPr>
      <w:r w:rsidRPr="00FC3297">
        <w:rPr>
          <w:rFonts w:ascii="Times New Roman" w:hAnsi="Times New Roman" w:cs="Times New Roman"/>
          <w:sz w:val="24"/>
          <w:szCs w:val="24"/>
        </w:rPr>
        <w:t>Ссудная задолженность или Основной долг – остаток задолженности Заемщика на начало операционного дня в течение всего срока действия Договора без учета начисленных процентов за пользование Кредитом, комиссий и неустоек.</w:t>
      </w:r>
    </w:p>
    <w:p w:rsidR="00FC3297" w:rsidRPr="00FC3297" w:rsidRDefault="00FC3297" w:rsidP="00FC3297">
      <w:pPr>
        <w:widowControl w:val="0"/>
        <w:spacing w:after="60" w:line="240" w:lineRule="auto"/>
        <w:ind w:firstLine="567"/>
        <w:jc w:val="both"/>
        <w:rPr>
          <w:rFonts w:ascii="Times New Roman" w:hAnsi="Times New Roman" w:cs="Times New Roman"/>
          <w:sz w:val="24"/>
          <w:szCs w:val="24"/>
        </w:rPr>
      </w:pPr>
      <w:r w:rsidRPr="00FC3297">
        <w:rPr>
          <w:rFonts w:ascii="Times New Roman" w:hAnsi="Times New Roman" w:cs="Times New Roman"/>
          <w:sz w:val="24"/>
          <w:szCs w:val="24"/>
        </w:rPr>
        <w:t>Лимит задолженности – максимальная величина единовременной Ссудной задолженности Заемщика по Договору в течение срока его действия без учета процентов.</w:t>
      </w:r>
    </w:p>
    <w:p w:rsidR="00FC3297" w:rsidRPr="00FC3297" w:rsidRDefault="00FC3297" w:rsidP="00FC3297">
      <w:pPr>
        <w:widowControl w:val="0"/>
        <w:spacing w:after="60" w:line="240" w:lineRule="auto"/>
        <w:ind w:firstLine="567"/>
        <w:jc w:val="both"/>
        <w:rPr>
          <w:rFonts w:ascii="Times New Roman" w:hAnsi="Times New Roman" w:cs="Times New Roman"/>
          <w:sz w:val="24"/>
          <w:szCs w:val="24"/>
        </w:rPr>
      </w:pPr>
      <w:r w:rsidRPr="00FC3297">
        <w:rPr>
          <w:rFonts w:ascii="Times New Roman" w:hAnsi="Times New Roman" w:cs="Times New Roman"/>
          <w:sz w:val="24"/>
          <w:szCs w:val="24"/>
        </w:rPr>
        <w:t>Неиспользованный остаток Кредитной линии – разница между Лимитом задолженности и текущей (пролонгированной и просроченной) Ссудной задолженностью Заемщика.</w:t>
      </w:r>
    </w:p>
    <w:p w:rsidR="00FC3297" w:rsidRPr="00FC3297" w:rsidRDefault="00FC3297" w:rsidP="00FC3297">
      <w:pPr>
        <w:widowControl w:val="0"/>
        <w:spacing w:after="60" w:line="240" w:lineRule="auto"/>
        <w:ind w:firstLine="567"/>
        <w:jc w:val="both"/>
        <w:rPr>
          <w:rFonts w:ascii="Times New Roman" w:hAnsi="Times New Roman" w:cs="Times New Roman"/>
          <w:sz w:val="24"/>
          <w:szCs w:val="24"/>
        </w:rPr>
      </w:pPr>
      <w:r w:rsidRPr="00FC3297">
        <w:rPr>
          <w:rFonts w:ascii="Times New Roman" w:hAnsi="Times New Roman" w:cs="Times New Roman"/>
          <w:sz w:val="24"/>
          <w:szCs w:val="24"/>
        </w:rPr>
        <w:t>Период льготного использования Лимита задолженности – период, продолжительностью 30 календарных дней включительно, начиная с даты установления Лимита задолженности в соответствии с настоящим Договором, в течение которого Заемщик уплачивает комиссию за Неиспользованный остаток Кредитной линии по льготной ставке комиссионного тарифа.</w:t>
      </w:r>
    </w:p>
    <w:p w:rsidR="00FC3297" w:rsidRPr="00FC3297" w:rsidRDefault="00FC3297" w:rsidP="00FC3297">
      <w:pPr>
        <w:widowControl w:val="0"/>
        <w:spacing w:after="60" w:line="240" w:lineRule="auto"/>
        <w:ind w:firstLine="567"/>
        <w:jc w:val="both"/>
        <w:rPr>
          <w:rFonts w:ascii="Times New Roman" w:hAnsi="Times New Roman" w:cs="Times New Roman"/>
          <w:sz w:val="24"/>
          <w:szCs w:val="24"/>
        </w:rPr>
      </w:pPr>
      <w:r w:rsidRPr="00FC3297">
        <w:rPr>
          <w:rFonts w:ascii="Times New Roman" w:hAnsi="Times New Roman" w:cs="Times New Roman"/>
          <w:sz w:val="24"/>
          <w:szCs w:val="24"/>
        </w:rPr>
        <w:t>Банковские счета – расчетные, бюджетные и валютные счета, открытые Заемщику в Банке и других кредитных организациях в валюте Российской Федерации и иностранных валютах.</w:t>
      </w:r>
    </w:p>
    <w:p w:rsidR="00FC3297" w:rsidRPr="00FC3297" w:rsidRDefault="00FC3297" w:rsidP="00FC3297">
      <w:pPr>
        <w:widowControl w:val="0"/>
        <w:spacing w:after="60" w:line="240" w:lineRule="auto"/>
        <w:ind w:firstLine="567"/>
        <w:jc w:val="both"/>
        <w:rPr>
          <w:rFonts w:ascii="Times New Roman" w:hAnsi="Times New Roman" w:cs="Times New Roman"/>
          <w:sz w:val="24"/>
          <w:szCs w:val="24"/>
        </w:rPr>
      </w:pPr>
      <w:r w:rsidRPr="00FC3297">
        <w:rPr>
          <w:rFonts w:ascii="Times New Roman" w:hAnsi="Times New Roman" w:cs="Times New Roman"/>
          <w:sz w:val="24"/>
          <w:szCs w:val="24"/>
        </w:rPr>
        <w:t>Досрочный возврат Кредита (транша Кредита) – исполнение Заемщиком по его собственной инициативе обязательств по частичному или полному возврату полученного Кредита (транша Кредита) ранее срока возврата, установленного Договором.</w:t>
      </w:r>
    </w:p>
    <w:p w:rsidR="00FC3297" w:rsidRPr="00FC3297" w:rsidRDefault="00FC3297" w:rsidP="00FC3297">
      <w:pPr>
        <w:keepNext/>
        <w:numPr>
          <w:ilvl w:val="0"/>
          <w:numId w:val="42"/>
        </w:numPr>
        <w:spacing w:before="240" w:after="160" w:line="240" w:lineRule="auto"/>
        <w:ind w:left="0" w:firstLine="567"/>
        <w:jc w:val="center"/>
        <w:rPr>
          <w:rFonts w:ascii="Times New Roman" w:eastAsia="Times New Roman" w:hAnsi="Times New Roman" w:cs="Times New Roman"/>
          <w:b/>
          <w:bCs/>
          <w:sz w:val="24"/>
          <w:szCs w:val="24"/>
          <w:lang w:eastAsia="ru-RU"/>
        </w:rPr>
      </w:pPr>
      <w:r w:rsidRPr="00FC3297">
        <w:rPr>
          <w:rFonts w:ascii="Times New Roman" w:eastAsia="Times New Roman" w:hAnsi="Times New Roman" w:cs="Times New Roman"/>
          <w:b/>
          <w:bCs/>
          <w:sz w:val="24"/>
          <w:szCs w:val="24"/>
          <w:lang w:eastAsia="ru-RU"/>
        </w:rPr>
        <w:t>ПРЕДМЕТ ДОГОВОРА</w:t>
      </w:r>
    </w:p>
    <w:p w:rsidR="00FC3297" w:rsidRPr="00FC3297" w:rsidRDefault="00FC3297" w:rsidP="00FC3297">
      <w:pPr>
        <w:widowControl w:val="0"/>
        <w:numPr>
          <w:ilvl w:val="1"/>
          <w:numId w:val="42"/>
        </w:numPr>
        <w:tabs>
          <w:tab w:val="clear" w:pos="1080"/>
          <w:tab w:val="left" w:pos="900"/>
          <w:tab w:val="num" w:pos="1418"/>
          <w:tab w:val="num" w:pos="3600"/>
        </w:tabs>
        <w:spacing w:after="60" w:line="240" w:lineRule="auto"/>
        <w:ind w:left="0"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Банк открывает Заемщику в порядке и на условиях, изложенных в Договоре, Кредитную линию (Кредит) на срок до ___.___.______ г. включительно с Лимитом задолженности в сумме 150 000 000 (Сто пятьдесят миллионов) рублей для пополнения оборотных средств и финансирования текущих расходов, а Заемщик обязуется возвратить Банку полученный Кредит и уплатить проценты за пользование им в размере, в сроки и на условиях Договора и исполнить иные обязательства, предусмотренные Договором.</w:t>
      </w:r>
    </w:p>
    <w:p w:rsidR="00FC3297" w:rsidRPr="00FC3297" w:rsidRDefault="00FC3297" w:rsidP="00FC3297">
      <w:pPr>
        <w:widowControl w:val="0"/>
        <w:tabs>
          <w:tab w:val="left" w:pos="-1980"/>
          <w:tab w:val="left" w:pos="1418"/>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1.2.</w:t>
      </w:r>
      <w:r w:rsidRPr="00FC3297">
        <w:rPr>
          <w:rFonts w:ascii="Times New Roman" w:hAnsi="Times New Roman" w:cs="Times New Roman"/>
          <w:sz w:val="24"/>
          <w:szCs w:val="24"/>
          <w:lang w:val="x-none" w:eastAsia="x-none"/>
        </w:rPr>
        <w:tab/>
        <w:t>Процентная ставка за пользование Кредитом устанавливается в размере ____% (__________) процентов годовых и может быть изменена в порядке, установленном Договором.</w:t>
      </w:r>
    </w:p>
    <w:p w:rsidR="00FC3297" w:rsidRPr="00FC3297" w:rsidRDefault="00FC3297" w:rsidP="00FC3297">
      <w:pPr>
        <w:widowControl w:val="0"/>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lastRenderedPageBreak/>
        <w:t>1.3.</w:t>
      </w:r>
      <w:r w:rsidRPr="00FC3297">
        <w:rPr>
          <w:rFonts w:ascii="Times New Roman" w:eastAsia="Times New Roman" w:hAnsi="Times New Roman" w:cs="Times New Roman"/>
          <w:sz w:val="24"/>
          <w:szCs w:val="24"/>
          <w:lang w:eastAsia="ru-RU"/>
        </w:rPr>
        <w:tab/>
        <w:t>В случае увеличения Банком России ключевой ставки Банк вправе в одностороннем порядке (без оформления изменения Дополнительным соглашением к Договору) увеличить процентную ставку за пользование Кредитом на количество пунктов (в т.ч. целых и дробных пунктов) аналогично увеличению ключевой ставки. В этом случае Банк в течение 3 (Трех) рабочих дней с даты принятия решения об увеличении процентной ставки по Договору направляет Заемщику соответствующее уведомление заказным письмом с почтовым уведомлением о вручении в соответствии с п.8.4 Договора. За неполучение и/или несвоевременное получение Заемщиком уведомления Банк ответственности не несет.</w:t>
      </w:r>
    </w:p>
    <w:p w:rsidR="00FC3297" w:rsidRPr="00FC3297" w:rsidRDefault="00FC3297" w:rsidP="00FC3297">
      <w:pPr>
        <w:widowControl w:val="0"/>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Решение об изменении размера процентной ставки вступает в силу через 15 (Пятнадцать) рабочих дней со дня отправки уведомления Банком включительно, если в уведомлении не указана более поздняя дата вступления изменений в силу.</w:t>
      </w:r>
    </w:p>
    <w:p w:rsidR="00FC3297" w:rsidRPr="00FC3297" w:rsidRDefault="00FC3297" w:rsidP="00FC3297">
      <w:pPr>
        <w:widowControl w:val="0"/>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В случае несогласия с установлением Банком нового размера процентной ставки Заемщик вправе в одностороннем порядке отказаться от Договора, уведомив об этом </w:t>
      </w:r>
      <w:r w:rsidRPr="00FC3297">
        <w:rPr>
          <w:rFonts w:ascii="Times New Roman" w:eastAsia="Times New Roman" w:hAnsi="Times New Roman" w:cs="Times New Roman"/>
          <w:bCs/>
          <w:sz w:val="24"/>
          <w:szCs w:val="24"/>
          <w:lang w:eastAsia="ru-RU"/>
        </w:rPr>
        <w:t>Банк</w:t>
      </w:r>
      <w:r w:rsidRPr="00FC3297">
        <w:rPr>
          <w:rFonts w:ascii="Times New Roman" w:eastAsia="Times New Roman" w:hAnsi="Times New Roman" w:cs="Times New Roman"/>
          <w:sz w:val="24"/>
          <w:szCs w:val="24"/>
          <w:lang w:eastAsia="ru-RU"/>
        </w:rPr>
        <w:t xml:space="preserve"> в письменной форме и погасив задолженность по Договору в полном объеме (сумму Основного долга, проценты, начисленные за фактический срок пользования Кредитом, подлежащие уплате суммы комиссий, неустоек и другие платежи, возникшие по Договору), на действующих условиях Договора в срок не позднее 15 (Пятнадцати) рабочих дней со дня отправки уведомления Банком, после чего Договор прекращает свое действие. В случае невыполнения Заемщиком действий, предусмотренных настоящим пунктом, Договор продолжает свое действие на новых условиях по истечении 15 (Пятнадцати) рабочих дней со дня отправки Банком уведомления.</w:t>
      </w:r>
    </w:p>
    <w:p w:rsidR="00FC3297" w:rsidRPr="00FC3297" w:rsidRDefault="00FC3297" w:rsidP="00FC3297">
      <w:pPr>
        <w:widowControl w:val="0"/>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1.4.</w:t>
      </w:r>
      <w:r w:rsidRPr="00FC3297">
        <w:rPr>
          <w:rFonts w:ascii="Times New Roman" w:eastAsia="Times New Roman" w:hAnsi="Times New Roman" w:cs="Times New Roman"/>
          <w:sz w:val="24"/>
          <w:szCs w:val="24"/>
          <w:lang w:eastAsia="ru-RU"/>
        </w:rPr>
        <w:tab/>
        <w:t>В случае изменения обстановки на финансово-кредитном рынке или изменения стоимости кредитных ресурсов, привлекаемых Банком, процентная ставка за пользование Кредитом может быть изменена по соглашению Сторон по инициативе Банка. Изменение процентной ставки оформляется Дополнительным соглашением к Договору.</w:t>
      </w:r>
    </w:p>
    <w:p w:rsidR="00FC3297" w:rsidRPr="00FC3297" w:rsidRDefault="00FC3297" w:rsidP="00FC3297">
      <w:pPr>
        <w:widowControl w:val="0"/>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Если Стороны не подпишут Дополнительное соглашение к Договору в течение 3 (Трех) рабочих дней с момента получения Заемщиком письменного уведомления Банка (с приложенным расчетом задолженности Заемщика по Договору на дату направления уведомления) с предложением об изменении процентной ставки, Заемщик вправе отказаться от Договора, уведомив об этом Банк в письменной форме. В этом случае Заемщик обязан погасить задолженность по  Договору в полном объеме (сумму Основного долга, проценты, начисленные за фактический срок пользования Кредитом на условиях действующего Договора, подлежащие уплате суммы комиссий, неустоек и другие платежи, возникшие по Договору) в срок не позднее 7 (Семи) рабочих дней после получения указанного уведомления.</w:t>
      </w:r>
    </w:p>
    <w:p w:rsidR="00FC3297" w:rsidRPr="00FC3297" w:rsidRDefault="00FC3297" w:rsidP="00FC3297">
      <w:pPr>
        <w:widowControl w:val="0"/>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В случае не подписания Дополнительного соглашения к  Договору и не погашения Заемщиком задолженности по Договору Банк вправе потребовать досрочного возврата Кредита и погашения задолженности в порядке, предусмотренном п. 5.5.7 Договора, с одновременным обращением взыскания на предоставленное обеспечение (залог).</w:t>
      </w:r>
    </w:p>
    <w:p w:rsidR="00FC3297" w:rsidRPr="00FC3297" w:rsidRDefault="00FC3297" w:rsidP="00FC3297">
      <w:pPr>
        <w:widowControl w:val="0"/>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1.5. За ведение ссудного счета Заемщик ежемесячно уплачивает Банку комиссию в размере _____% (________) процентов годовых от суммы остатка срочной Ссудной задолженности на начало операционного дня за период с 1 по последний календарный день текущего месяца включительно не позднее последней даты уплаты процентов за месяц в соответствии с п.4.2 Договора.</w:t>
      </w:r>
      <w:r w:rsidRPr="00FC3297">
        <w:rPr>
          <w:rFonts w:ascii="Times New Roman" w:eastAsia="Times New Roman" w:hAnsi="Times New Roman" w:cs="Times New Roman"/>
          <w:bCs/>
          <w:sz w:val="24"/>
          <w:szCs w:val="24"/>
          <w:lang w:eastAsia="ru-RU"/>
        </w:rPr>
        <w:t xml:space="preserve"> При исчислении суммы комиссии в расчет </w:t>
      </w:r>
      <w:r w:rsidRPr="00FC3297">
        <w:rPr>
          <w:rFonts w:ascii="Times New Roman" w:eastAsia="Times New Roman" w:hAnsi="Times New Roman" w:cs="Times New Roman"/>
          <w:sz w:val="24"/>
          <w:szCs w:val="24"/>
          <w:lang w:eastAsia="ru-RU"/>
        </w:rPr>
        <w:t xml:space="preserve">принимается фактическое количество календарных дней месяца наличия срочной Ссудной задолженности, при этом за базу расчета берется фактическое количество дней в году (365 или 366 дней). Уплата осуществляется платежным поручением Заемщика или путем списания денежных средств с Банковских счетов Заемщика,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 на оплату предъявленных к счету распоряжений и зачисления их на счет в филиале Банка, указанный в последнем уведомлении об установлении/изменении счета для уплаты сумм основного долга, процентов, комиссий и неустоек в рамках Договора, направленном Заемщику </w:t>
      </w:r>
      <w:r w:rsidRPr="00FC3297">
        <w:rPr>
          <w:rFonts w:ascii="Times New Roman" w:eastAsia="Times New Roman" w:hAnsi="Times New Roman" w:cs="Times New Roman"/>
          <w:sz w:val="24"/>
          <w:szCs w:val="24"/>
          <w:lang w:eastAsia="ru-RU"/>
        </w:rPr>
        <w:lastRenderedPageBreak/>
        <w:t>Банком.</w:t>
      </w:r>
    </w:p>
    <w:p w:rsidR="00FC3297" w:rsidRPr="00FC3297" w:rsidRDefault="00FC3297" w:rsidP="00FC3297">
      <w:pPr>
        <w:widowControl w:val="0"/>
        <w:tabs>
          <w:tab w:val="left" w:pos="-1980"/>
          <w:tab w:val="left" w:pos="0"/>
          <w:tab w:val="left" w:pos="900"/>
        </w:tabs>
        <w:spacing w:after="60" w:line="240" w:lineRule="auto"/>
        <w:ind w:firstLine="567"/>
        <w:jc w:val="both"/>
        <w:rPr>
          <w:rFonts w:ascii="Times New Roman" w:hAnsi="Times New Roman" w:cs="Times New Roman"/>
          <w:bCs/>
          <w:sz w:val="24"/>
          <w:szCs w:val="24"/>
          <w:lang w:val="x-none" w:eastAsia="x-none"/>
        </w:rPr>
      </w:pPr>
      <w:r w:rsidRPr="00FC3297">
        <w:rPr>
          <w:rFonts w:ascii="Times New Roman" w:hAnsi="Times New Roman" w:cs="Times New Roman"/>
          <w:sz w:val="24"/>
          <w:szCs w:val="24"/>
          <w:lang w:val="x-none" w:eastAsia="x-none"/>
        </w:rPr>
        <w:t>Неисполнен</w:t>
      </w:r>
      <w:r w:rsidRPr="00FC3297">
        <w:rPr>
          <w:rFonts w:ascii="Times New Roman" w:hAnsi="Times New Roman" w:cs="Times New Roman"/>
          <w:sz w:val="24"/>
          <w:szCs w:val="24"/>
          <w:lang w:eastAsia="x-none"/>
        </w:rPr>
        <w:t>ие</w:t>
      </w:r>
      <w:r w:rsidRPr="00FC3297">
        <w:rPr>
          <w:rFonts w:ascii="Times New Roman" w:hAnsi="Times New Roman" w:cs="Times New Roman"/>
          <w:sz w:val="24"/>
          <w:szCs w:val="24"/>
          <w:lang w:val="x-none" w:eastAsia="x-none"/>
        </w:rPr>
        <w:t xml:space="preserve"> (полностью или частично) обязательств</w:t>
      </w:r>
      <w:r w:rsidRPr="00FC3297">
        <w:rPr>
          <w:rFonts w:ascii="Times New Roman" w:hAnsi="Times New Roman" w:cs="Times New Roman"/>
          <w:sz w:val="24"/>
          <w:szCs w:val="24"/>
          <w:lang w:eastAsia="x-none"/>
        </w:rPr>
        <w:t>а</w:t>
      </w:r>
      <w:r w:rsidRPr="00FC3297">
        <w:rPr>
          <w:rFonts w:ascii="Times New Roman" w:hAnsi="Times New Roman" w:cs="Times New Roman"/>
          <w:sz w:val="24"/>
          <w:szCs w:val="24"/>
          <w:lang w:val="x-none" w:eastAsia="x-none"/>
        </w:rPr>
        <w:t xml:space="preserve"> Заемщик</w:t>
      </w:r>
      <w:r w:rsidRPr="00FC3297">
        <w:rPr>
          <w:rFonts w:ascii="Times New Roman" w:hAnsi="Times New Roman" w:cs="Times New Roman"/>
          <w:sz w:val="24"/>
          <w:szCs w:val="24"/>
          <w:lang w:eastAsia="x-none"/>
        </w:rPr>
        <w:t>ом</w:t>
      </w:r>
      <w:r w:rsidRPr="00FC3297">
        <w:rPr>
          <w:rFonts w:ascii="Times New Roman" w:hAnsi="Times New Roman" w:cs="Times New Roman"/>
          <w:sz w:val="24"/>
          <w:szCs w:val="24"/>
          <w:lang w:val="x-none" w:eastAsia="x-none"/>
        </w:rPr>
        <w:t xml:space="preserve"> по </w:t>
      </w:r>
      <w:r w:rsidRPr="00FC3297">
        <w:rPr>
          <w:rFonts w:ascii="Times New Roman" w:hAnsi="Times New Roman" w:cs="Times New Roman"/>
          <w:sz w:val="24"/>
          <w:szCs w:val="24"/>
          <w:lang w:eastAsia="x-none"/>
        </w:rPr>
        <w:t>у</w:t>
      </w:r>
      <w:r w:rsidRPr="00FC3297">
        <w:rPr>
          <w:rFonts w:ascii="Times New Roman" w:hAnsi="Times New Roman" w:cs="Times New Roman"/>
          <w:sz w:val="24"/>
          <w:szCs w:val="24"/>
          <w:lang w:val="x-none" w:eastAsia="x-none"/>
        </w:rPr>
        <w:t xml:space="preserve">плате комиссии в указанный в настоящем пункте срок считается просрочкой по уплате комиссии, что влечет за собой ответственность, предусмотренную п.6.3 </w:t>
      </w:r>
      <w:r w:rsidRPr="00FC3297">
        <w:rPr>
          <w:rFonts w:ascii="Times New Roman" w:hAnsi="Times New Roman" w:cs="Times New Roman"/>
          <w:bCs/>
          <w:sz w:val="24"/>
          <w:szCs w:val="24"/>
          <w:lang w:val="x-none" w:eastAsia="x-none"/>
        </w:rPr>
        <w:t>Договора.</w:t>
      </w:r>
    </w:p>
    <w:p w:rsidR="00FC3297" w:rsidRPr="00FC3297" w:rsidRDefault="00FC3297" w:rsidP="00FC3297">
      <w:pPr>
        <w:widowControl w:val="0"/>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В случае изменения размера Ссудной задолженности в период после фактической уплаты комиссии и до конца текущего месяца в первый рабочий день следующего месяца производится выверка начисленной и уплаченной за предыдущий месяц суммы комиссии, при этом излишне уплаченные суммы комиссии принимаются в зачет в счет уплаты комиссии за последующий период пользования Кредитом, а недоплаченные суммы комиссии уплачиваются Заемщиком и/или </w:t>
      </w:r>
      <w:r w:rsidRPr="00FC3297">
        <w:rPr>
          <w:rFonts w:ascii="Times New Roman" w:eastAsia="Calibri" w:hAnsi="Times New Roman" w:cs="Times New Roman"/>
          <w:sz w:val="24"/>
          <w:szCs w:val="24"/>
          <w:lang w:eastAsia="ru-RU"/>
        </w:rPr>
        <w:t xml:space="preserve">списываются с Банковских счетов Заемщика, </w:t>
      </w:r>
      <w:r w:rsidRPr="00FC3297">
        <w:rPr>
          <w:rFonts w:ascii="Times New Roman" w:eastAsia="Times New Roman" w:hAnsi="Times New Roman" w:cs="Times New Roman"/>
          <w:sz w:val="24"/>
          <w:szCs w:val="24"/>
          <w:lang w:eastAsia="ru-RU"/>
        </w:rPr>
        <w:t>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w:t>
      </w:r>
      <w:r w:rsidRPr="00FC3297">
        <w:rPr>
          <w:rFonts w:ascii="Times New Roman" w:eastAsia="Calibri" w:hAnsi="Times New Roman" w:cs="Times New Roman"/>
          <w:sz w:val="24"/>
          <w:szCs w:val="24"/>
          <w:lang w:eastAsia="ru-RU"/>
        </w:rPr>
        <w:t xml:space="preserve"> </w:t>
      </w:r>
      <w:r w:rsidRPr="00FC3297">
        <w:rPr>
          <w:rFonts w:ascii="Times New Roman" w:eastAsia="Times New Roman" w:hAnsi="Times New Roman" w:cs="Times New Roman"/>
          <w:sz w:val="24"/>
          <w:szCs w:val="24"/>
          <w:lang w:eastAsia="ru-RU"/>
        </w:rPr>
        <w:t xml:space="preserve">в срок не позднее следующей даты уплаты процентов. Если окончательный срок возврата Кредита приходится на месяц, за который производится выверка комиссии, излишне уплаченные суммы комиссии возвращаются Заемщику, а недоплаченные суммы комиссии </w:t>
      </w:r>
      <w:r w:rsidRPr="00FC3297">
        <w:rPr>
          <w:rFonts w:ascii="Times New Roman" w:eastAsia="Calibri" w:hAnsi="Times New Roman" w:cs="Times New Roman"/>
          <w:sz w:val="24"/>
          <w:szCs w:val="24"/>
          <w:lang w:eastAsia="ru-RU"/>
        </w:rPr>
        <w:t>уплачиваются Заемщиком</w:t>
      </w:r>
      <w:r w:rsidRPr="00FC3297">
        <w:rPr>
          <w:rFonts w:ascii="Times New Roman" w:eastAsia="Times New Roman" w:hAnsi="Times New Roman" w:cs="Times New Roman"/>
          <w:sz w:val="24"/>
          <w:szCs w:val="24"/>
          <w:lang w:eastAsia="ru-RU"/>
        </w:rPr>
        <w:t xml:space="preserve"> не позднее дня окончательного срока возврата Кредита.</w:t>
      </w:r>
    </w:p>
    <w:p w:rsidR="00FC3297" w:rsidRPr="00FC3297" w:rsidRDefault="00FC3297" w:rsidP="00FC3297">
      <w:pPr>
        <w:widowControl w:val="0"/>
        <w:tabs>
          <w:tab w:val="left" w:pos="-1980"/>
          <w:tab w:val="left" w:pos="1418"/>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1.6.</w:t>
      </w:r>
      <w:r w:rsidRPr="00FC3297">
        <w:rPr>
          <w:rFonts w:ascii="Times New Roman" w:hAnsi="Times New Roman" w:cs="Times New Roman"/>
          <w:sz w:val="24"/>
          <w:szCs w:val="24"/>
          <w:lang w:val="x-none" w:eastAsia="x-none"/>
        </w:rPr>
        <w:tab/>
        <w:t xml:space="preserve">За </w:t>
      </w:r>
      <w:r w:rsidRPr="00FC3297">
        <w:rPr>
          <w:rFonts w:ascii="Times New Roman" w:hAnsi="Times New Roman" w:cs="Times New Roman"/>
          <w:sz w:val="24"/>
          <w:szCs w:val="24"/>
          <w:lang w:eastAsia="x-none"/>
        </w:rPr>
        <w:t>Неиспользованный</w:t>
      </w:r>
      <w:r w:rsidRPr="00FC3297">
        <w:rPr>
          <w:rFonts w:ascii="Times New Roman" w:hAnsi="Times New Roman" w:cs="Times New Roman"/>
          <w:sz w:val="24"/>
          <w:szCs w:val="24"/>
          <w:lang w:val="x-none" w:eastAsia="x-none"/>
        </w:rPr>
        <w:t xml:space="preserve"> остаток Кредитной линии Заемщик ежемесячно уплачивает Банку комиссию от суммы </w:t>
      </w:r>
      <w:r w:rsidRPr="00FC3297">
        <w:rPr>
          <w:rFonts w:ascii="Times New Roman" w:hAnsi="Times New Roman" w:cs="Times New Roman"/>
          <w:sz w:val="24"/>
          <w:szCs w:val="24"/>
          <w:lang w:eastAsia="x-none"/>
        </w:rPr>
        <w:t>Н</w:t>
      </w:r>
      <w:r w:rsidRPr="00FC3297">
        <w:rPr>
          <w:rFonts w:ascii="Times New Roman" w:hAnsi="Times New Roman" w:cs="Times New Roman"/>
          <w:sz w:val="24"/>
          <w:szCs w:val="24"/>
          <w:lang w:val="x-none" w:eastAsia="x-none"/>
        </w:rPr>
        <w:t>еиспользованного остатка Кредитной линии не позднее последней даты уплаты процентов за месяц в соответствии с п.4.2</w:t>
      </w:r>
      <w:r w:rsidRPr="00FC3297">
        <w:rPr>
          <w:rFonts w:ascii="Times New Roman" w:hAnsi="Times New Roman" w:cs="Times New Roman"/>
          <w:sz w:val="24"/>
          <w:szCs w:val="24"/>
          <w:lang w:eastAsia="x-none"/>
        </w:rPr>
        <w:t xml:space="preserve"> </w:t>
      </w:r>
      <w:r w:rsidRPr="00FC3297">
        <w:rPr>
          <w:rFonts w:ascii="Times New Roman" w:hAnsi="Times New Roman" w:cs="Times New Roman"/>
          <w:sz w:val="24"/>
          <w:szCs w:val="24"/>
          <w:lang w:val="x-none" w:eastAsia="x-none"/>
        </w:rPr>
        <w:t xml:space="preserve">Договора. </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Комиссия рассчитывается ежедневно на начало операционного дня, начиная с даты установления Лимита задолженности в соответствии с Договором, за период с 1 по последний календарный день текущего месяца включительно и составляет:</w:t>
      </w:r>
    </w:p>
    <w:p w:rsidR="00FC3297" w:rsidRPr="00FC3297" w:rsidRDefault="00FC3297" w:rsidP="00FC3297">
      <w:pPr>
        <w:widowControl w:val="0"/>
        <w:numPr>
          <w:ilvl w:val="0"/>
          <w:numId w:val="51"/>
        </w:numPr>
        <w:tabs>
          <w:tab w:val="left" w:pos="900"/>
        </w:tabs>
        <w:spacing w:after="60" w:line="240" w:lineRule="auto"/>
        <w:ind w:left="0" w:firstLine="567"/>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в течение Периода льготного использования Лимита задолженности – ___ (________) процента годовых;</w:t>
      </w:r>
    </w:p>
    <w:p w:rsidR="00FC3297" w:rsidRPr="00FC3297" w:rsidRDefault="00FC3297" w:rsidP="00FC3297">
      <w:pPr>
        <w:widowControl w:val="0"/>
        <w:numPr>
          <w:ilvl w:val="0"/>
          <w:numId w:val="51"/>
        </w:numPr>
        <w:tabs>
          <w:tab w:val="left" w:pos="900"/>
        </w:tabs>
        <w:spacing w:after="60" w:line="240" w:lineRule="auto"/>
        <w:ind w:left="0" w:firstLine="567"/>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с 1-го по 90-й день (включительно) по истечении Периода льготного использования Лимита задолженности – ___% (______________) процента годовых;</w:t>
      </w:r>
    </w:p>
    <w:p w:rsidR="00FC3297" w:rsidRPr="00FC3297" w:rsidRDefault="00FC3297" w:rsidP="00FC3297">
      <w:pPr>
        <w:widowControl w:val="0"/>
        <w:numPr>
          <w:ilvl w:val="0"/>
          <w:numId w:val="51"/>
        </w:numPr>
        <w:tabs>
          <w:tab w:val="left" w:pos="900"/>
        </w:tabs>
        <w:spacing w:after="60" w:line="240" w:lineRule="auto"/>
        <w:ind w:left="0" w:firstLine="567"/>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с 91-го дня по истечении Периода льготного использования Лимита задолженности – ___% (_____________) процента годовых.</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 xml:space="preserve">При исчислении суммы комиссии в расчет принимается фактическое количество календарных дней месяца наличия </w:t>
      </w:r>
      <w:r w:rsidRPr="00FC3297">
        <w:rPr>
          <w:rFonts w:ascii="Times New Roman" w:hAnsi="Times New Roman" w:cs="Times New Roman"/>
          <w:sz w:val="24"/>
          <w:szCs w:val="24"/>
          <w:lang w:eastAsia="x-none"/>
        </w:rPr>
        <w:t>Н</w:t>
      </w:r>
      <w:r w:rsidRPr="00FC3297">
        <w:rPr>
          <w:rFonts w:ascii="Times New Roman" w:hAnsi="Times New Roman" w:cs="Times New Roman"/>
          <w:sz w:val="24"/>
          <w:szCs w:val="24"/>
          <w:lang w:val="x-none" w:eastAsia="x-none"/>
        </w:rPr>
        <w:t xml:space="preserve">еиспользованного остатка Кредитной линии, при этом за базу расчета берется фактическое количество дней в году (365 или 366 дней). Уплата осуществляется платежным поручением Заемщика или путем списания денежных средств с Банковских счетов Заемщика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 и зачисления их на счет в филиале Банка, указанный в последнем уведомлении об установлении/изменении счета для уплаты сумм основного долга, процентов, комиссий и </w:t>
      </w:r>
      <w:r w:rsidRPr="00FC3297">
        <w:rPr>
          <w:rFonts w:ascii="Times New Roman" w:hAnsi="Times New Roman" w:cs="Times New Roman"/>
          <w:sz w:val="24"/>
          <w:szCs w:val="24"/>
          <w:lang w:eastAsia="x-none"/>
        </w:rPr>
        <w:t>неустоек</w:t>
      </w:r>
      <w:r w:rsidRPr="00FC3297">
        <w:rPr>
          <w:rFonts w:ascii="Times New Roman" w:hAnsi="Times New Roman" w:cs="Times New Roman"/>
          <w:sz w:val="24"/>
          <w:szCs w:val="24"/>
          <w:lang w:val="x-none" w:eastAsia="x-none"/>
        </w:rPr>
        <w:t xml:space="preserve"> в рамках Договора, направленном Заемщику Банком.</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 xml:space="preserve">При отсутствии </w:t>
      </w:r>
      <w:r w:rsidRPr="00FC3297">
        <w:rPr>
          <w:rFonts w:ascii="Times New Roman" w:hAnsi="Times New Roman" w:cs="Times New Roman"/>
          <w:sz w:val="24"/>
          <w:szCs w:val="24"/>
          <w:lang w:eastAsia="x-none"/>
        </w:rPr>
        <w:t>Н</w:t>
      </w:r>
      <w:r w:rsidRPr="00FC3297">
        <w:rPr>
          <w:rFonts w:ascii="Times New Roman" w:hAnsi="Times New Roman" w:cs="Times New Roman"/>
          <w:sz w:val="24"/>
          <w:szCs w:val="24"/>
          <w:lang w:val="x-none" w:eastAsia="x-none"/>
        </w:rPr>
        <w:t>еиспользованного остатка Кредитной линии (в т.ч. после наступления даты предоставления последнего транша в соответствии с п.3.8</w:t>
      </w:r>
      <w:r w:rsidRPr="00FC3297">
        <w:rPr>
          <w:rFonts w:ascii="Times New Roman" w:hAnsi="Times New Roman" w:cs="Times New Roman"/>
          <w:sz w:val="24"/>
          <w:szCs w:val="24"/>
          <w:lang w:eastAsia="x-none"/>
        </w:rPr>
        <w:t xml:space="preserve"> </w:t>
      </w:r>
      <w:r w:rsidRPr="00FC3297">
        <w:rPr>
          <w:rFonts w:ascii="Times New Roman" w:hAnsi="Times New Roman" w:cs="Times New Roman"/>
          <w:sz w:val="24"/>
          <w:szCs w:val="24"/>
          <w:lang w:val="x-none" w:eastAsia="x-none"/>
        </w:rPr>
        <w:t>Договора) комиссия не исчисляется и не взимается.</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Поступление денежных средств или их части на счет Банка после указанной в настоящем пункте даты считается просрочкой по уплате комиссии, что влечет за собой ответственность, предусмотренную п.6.3 Договора.</w:t>
      </w:r>
    </w:p>
    <w:p w:rsidR="00FC3297" w:rsidRPr="00FC3297" w:rsidRDefault="00FC3297" w:rsidP="00FC3297">
      <w:pPr>
        <w:keepNext/>
        <w:numPr>
          <w:ilvl w:val="0"/>
          <w:numId w:val="42"/>
        </w:numPr>
        <w:spacing w:before="240" w:after="160" w:line="240" w:lineRule="auto"/>
        <w:ind w:left="0" w:firstLine="567"/>
        <w:jc w:val="center"/>
        <w:rPr>
          <w:rFonts w:ascii="Times New Roman" w:eastAsia="Times New Roman" w:hAnsi="Times New Roman" w:cs="Times New Roman"/>
          <w:b/>
          <w:bCs/>
          <w:sz w:val="24"/>
          <w:szCs w:val="24"/>
          <w:lang w:eastAsia="ru-RU"/>
        </w:rPr>
      </w:pPr>
      <w:r w:rsidRPr="00FC3297">
        <w:rPr>
          <w:rFonts w:ascii="Times New Roman" w:eastAsia="Times New Roman" w:hAnsi="Times New Roman" w:cs="Times New Roman"/>
          <w:b/>
          <w:bCs/>
          <w:sz w:val="24"/>
          <w:szCs w:val="24"/>
          <w:lang w:eastAsia="ru-RU"/>
        </w:rPr>
        <w:t>УСЛОВИЯ ПРЕДОСТАВЛЕНИЯ КРЕДИТА</w:t>
      </w:r>
    </w:p>
    <w:p w:rsidR="00FC3297" w:rsidRPr="00FC3297" w:rsidRDefault="00FC3297" w:rsidP="00FC3297">
      <w:pPr>
        <w:widowControl w:val="0"/>
        <w:tabs>
          <w:tab w:val="left" w:pos="-1980"/>
          <w:tab w:val="left" w:pos="1418"/>
        </w:tabs>
        <w:spacing w:after="60" w:line="240" w:lineRule="auto"/>
        <w:ind w:firstLine="567"/>
        <w:jc w:val="both"/>
        <w:rPr>
          <w:rFonts w:ascii="Times New Roman" w:hAnsi="Times New Roman" w:cs="Times New Roman"/>
          <w:sz w:val="24"/>
          <w:szCs w:val="24"/>
          <w:lang w:eastAsia="x-none"/>
        </w:rPr>
      </w:pPr>
      <w:r w:rsidRPr="00FC3297">
        <w:rPr>
          <w:rFonts w:ascii="Times New Roman" w:hAnsi="Times New Roman" w:cs="Times New Roman"/>
          <w:sz w:val="24"/>
          <w:szCs w:val="24"/>
          <w:lang w:val="x-none" w:eastAsia="x-none"/>
        </w:rPr>
        <w:t>2.1.</w:t>
      </w:r>
      <w:r w:rsidRPr="00FC3297">
        <w:rPr>
          <w:rFonts w:ascii="Times New Roman" w:hAnsi="Times New Roman" w:cs="Times New Roman"/>
          <w:sz w:val="24"/>
          <w:szCs w:val="24"/>
          <w:lang w:val="x-none" w:eastAsia="x-none"/>
        </w:rPr>
        <w:tab/>
      </w:r>
      <w:r w:rsidRPr="00FC3297">
        <w:rPr>
          <w:rFonts w:ascii="Times New Roman" w:hAnsi="Times New Roman" w:cs="Times New Roman"/>
          <w:bCs/>
          <w:sz w:val="24"/>
          <w:szCs w:val="24"/>
          <w:lang w:val="x-none" w:eastAsia="x-none"/>
        </w:rPr>
        <w:t>Банк</w:t>
      </w:r>
      <w:r w:rsidRPr="00FC3297">
        <w:rPr>
          <w:rFonts w:ascii="Times New Roman" w:hAnsi="Times New Roman" w:cs="Times New Roman"/>
          <w:sz w:val="24"/>
          <w:szCs w:val="24"/>
          <w:lang w:val="x-none" w:eastAsia="x-none"/>
        </w:rPr>
        <w:t xml:space="preserve"> предоставляет </w:t>
      </w:r>
      <w:r w:rsidRPr="00FC3297">
        <w:rPr>
          <w:rFonts w:ascii="Times New Roman" w:hAnsi="Times New Roman" w:cs="Times New Roman"/>
          <w:bCs/>
          <w:sz w:val="24"/>
          <w:szCs w:val="24"/>
          <w:lang w:val="x-none" w:eastAsia="x-none"/>
        </w:rPr>
        <w:t>Заемщику</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sz w:val="24"/>
          <w:szCs w:val="24"/>
          <w:lang w:eastAsia="x-none"/>
        </w:rPr>
        <w:t>К</w:t>
      </w:r>
      <w:r w:rsidRPr="00FC3297">
        <w:rPr>
          <w:rFonts w:ascii="Times New Roman" w:hAnsi="Times New Roman" w:cs="Times New Roman"/>
          <w:sz w:val="24"/>
          <w:szCs w:val="24"/>
          <w:lang w:val="x-none" w:eastAsia="x-none"/>
        </w:rPr>
        <w:t xml:space="preserve">редит отдельными частями (траншами) на условиях возвратности, срочности, платности, обеспеченности, целевого использования, после </w:t>
      </w:r>
      <w:r w:rsidRPr="00FC3297">
        <w:rPr>
          <w:rFonts w:ascii="Times New Roman" w:hAnsi="Times New Roman" w:cs="Times New Roman"/>
          <w:sz w:val="24"/>
          <w:szCs w:val="24"/>
          <w:lang w:eastAsia="x-none"/>
        </w:rPr>
        <w:t>установления Лимита задолженности и выполнения условий п. 3.3 Договора</w:t>
      </w:r>
      <w:r w:rsidRPr="00FC3297">
        <w:rPr>
          <w:rFonts w:ascii="Times New Roman" w:hAnsi="Times New Roman" w:cs="Times New Roman"/>
          <w:sz w:val="24"/>
          <w:szCs w:val="24"/>
          <w:lang w:val="x-none" w:eastAsia="x-none"/>
        </w:rPr>
        <w:t>.</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eastAsia="x-none"/>
        </w:rPr>
      </w:pPr>
      <w:r w:rsidRPr="00FC3297">
        <w:rPr>
          <w:rFonts w:ascii="Times New Roman" w:hAnsi="Times New Roman" w:cs="Times New Roman"/>
          <w:sz w:val="24"/>
          <w:szCs w:val="24"/>
          <w:lang w:val="x-none" w:eastAsia="x-none"/>
        </w:rPr>
        <w:t xml:space="preserve">Лимит </w:t>
      </w:r>
      <w:r w:rsidRPr="00FC3297">
        <w:rPr>
          <w:rFonts w:ascii="Times New Roman" w:hAnsi="Times New Roman" w:cs="Times New Roman"/>
          <w:sz w:val="24"/>
          <w:szCs w:val="24"/>
          <w:lang w:eastAsia="x-none"/>
        </w:rPr>
        <w:t>задолженности</w:t>
      </w:r>
      <w:r w:rsidRPr="00FC3297">
        <w:rPr>
          <w:rFonts w:ascii="Times New Roman" w:hAnsi="Times New Roman" w:cs="Times New Roman"/>
          <w:sz w:val="24"/>
          <w:szCs w:val="24"/>
          <w:lang w:val="x-none" w:eastAsia="x-none"/>
        </w:rPr>
        <w:t xml:space="preserve">, указанный в п.1.1 Договора, устанавливается Заемщику </w:t>
      </w:r>
      <w:r w:rsidRPr="00FC3297">
        <w:rPr>
          <w:rFonts w:ascii="Times New Roman" w:hAnsi="Times New Roman" w:cs="Times New Roman"/>
          <w:sz w:val="24"/>
          <w:szCs w:val="24"/>
          <w:lang w:eastAsia="x-none"/>
        </w:rPr>
        <w:t>в день</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sz w:val="24"/>
          <w:szCs w:val="24"/>
          <w:lang w:val="x-none" w:eastAsia="x-none"/>
        </w:rPr>
        <w:lastRenderedPageBreak/>
        <w:t>выполнени</w:t>
      </w:r>
      <w:r w:rsidRPr="00FC3297">
        <w:rPr>
          <w:rFonts w:ascii="Times New Roman" w:hAnsi="Times New Roman" w:cs="Times New Roman"/>
          <w:sz w:val="24"/>
          <w:szCs w:val="24"/>
          <w:lang w:eastAsia="x-none"/>
        </w:rPr>
        <w:t>я</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sz w:val="24"/>
          <w:szCs w:val="24"/>
          <w:lang w:eastAsia="x-none"/>
        </w:rPr>
        <w:t xml:space="preserve">всех </w:t>
      </w:r>
      <w:r w:rsidRPr="00FC3297">
        <w:rPr>
          <w:rFonts w:ascii="Times New Roman" w:hAnsi="Times New Roman" w:cs="Times New Roman"/>
          <w:sz w:val="24"/>
          <w:szCs w:val="24"/>
          <w:lang w:val="x-none" w:eastAsia="x-none"/>
        </w:rPr>
        <w:t xml:space="preserve">условий, указанных в </w:t>
      </w:r>
      <w:r w:rsidRPr="00FC3297">
        <w:rPr>
          <w:rFonts w:ascii="Times New Roman" w:hAnsi="Times New Roman" w:cs="Times New Roman"/>
          <w:sz w:val="24"/>
          <w:szCs w:val="24"/>
          <w:lang w:eastAsia="x-none"/>
        </w:rPr>
        <w:t>п</w:t>
      </w:r>
      <w:r w:rsidRPr="00FC3297">
        <w:rPr>
          <w:rFonts w:ascii="Times New Roman" w:hAnsi="Times New Roman" w:cs="Times New Roman"/>
          <w:sz w:val="24"/>
          <w:szCs w:val="24"/>
          <w:lang w:val="x-none" w:eastAsia="x-none"/>
        </w:rPr>
        <w:t>п. 2.2</w:t>
      </w:r>
      <w:r w:rsidRPr="00FC3297">
        <w:rPr>
          <w:rFonts w:ascii="Times New Roman" w:hAnsi="Times New Roman" w:cs="Times New Roman"/>
          <w:sz w:val="24"/>
          <w:szCs w:val="24"/>
          <w:lang w:eastAsia="x-none"/>
        </w:rPr>
        <w:t xml:space="preserve">, 2.5 </w:t>
      </w:r>
      <w:r w:rsidRPr="00FC3297">
        <w:rPr>
          <w:rFonts w:ascii="Times New Roman" w:hAnsi="Times New Roman" w:cs="Times New Roman"/>
          <w:sz w:val="24"/>
          <w:szCs w:val="24"/>
          <w:lang w:val="x-none" w:eastAsia="x-none"/>
        </w:rPr>
        <w:t>Договора</w:t>
      </w:r>
      <w:r w:rsidRPr="00FC3297">
        <w:rPr>
          <w:rFonts w:ascii="Times New Roman" w:hAnsi="Times New Roman" w:cs="Times New Roman"/>
          <w:b/>
          <w:bCs/>
          <w:iCs/>
          <w:sz w:val="24"/>
          <w:szCs w:val="24"/>
          <w:lang w:val="x-none" w:eastAsia="x-none"/>
        </w:rPr>
        <w:t>.</w:t>
      </w:r>
    </w:p>
    <w:p w:rsidR="00FC3297" w:rsidRPr="00FC3297" w:rsidRDefault="00FC3297" w:rsidP="00FC3297">
      <w:pPr>
        <w:widowControl w:val="0"/>
        <w:tabs>
          <w:tab w:val="left" w:pos="-1980"/>
          <w:tab w:val="left" w:pos="1418"/>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2.1.1.</w:t>
      </w:r>
      <w:r w:rsidRPr="00FC3297">
        <w:rPr>
          <w:rFonts w:ascii="Times New Roman" w:hAnsi="Times New Roman" w:cs="Times New Roman"/>
          <w:color w:val="FF0000"/>
          <w:sz w:val="24"/>
          <w:szCs w:val="24"/>
          <w:lang w:val="x-none" w:eastAsia="x-none"/>
        </w:rPr>
        <w:t xml:space="preserve"> </w:t>
      </w:r>
      <w:r w:rsidRPr="00FC3297">
        <w:rPr>
          <w:rFonts w:ascii="Times New Roman" w:hAnsi="Times New Roman" w:cs="Times New Roman"/>
          <w:color w:val="FF0000"/>
          <w:sz w:val="24"/>
          <w:szCs w:val="24"/>
          <w:lang w:eastAsia="x-none"/>
        </w:rPr>
        <w:tab/>
      </w:r>
      <w:r w:rsidRPr="00FC3297">
        <w:rPr>
          <w:rFonts w:ascii="Times New Roman" w:hAnsi="Times New Roman" w:cs="Times New Roman"/>
          <w:color w:val="000000"/>
          <w:sz w:val="24"/>
          <w:szCs w:val="24"/>
          <w:lang w:val="x-none" w:eastAsia="x-none"/>
        </w:rPr>
        <w:t>Предоставление Кредита Заемщику по  Договору производится отдельными частями (траншами) при соблюдении следующих условий:</w:t>
      </w:r>
    </w:p>
    <w:p w:rsidR="00FC3297" w:rsidRPr="00FC3297" w:rsidRDefault="00FC3297" w:rsidP="00FC3297">
      <w:pPr>
        <w:widowControl w:val="0"/>
        <w:numPr>
          <w:ilvl w:val="0"/>
          <w:numId w:val="51"/>
        </w:numPr>
        <w:tabs>
          <w:tab w:val="left" w:pos="900"/>
        </w:tabs>
        <w:spacing w:after="60" w:line="240" w:lineRule="auto"/>
        <w:ind w:left="0"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eastAsia="x-none"/>
        </w:rPr>
        <w:t>к</w:t>
      </w:r>
      <w:r w:rsidRPr="00FC3297">
        <w:rPr>
          <w:rFonts w:ascii="Times New Roman" w:hAnsi="Times New Roman" w:cs="Times New Roman"/>
          <w:sz w:val="24"/>
          <w:szCs w:val="24"/>
          <w:lang w:val="x-none" w:eastAsia="x-none"/>
        </w:rPr>
        <w:t>ажд</w:t>
      </w:r>
      <w:r w:rsidRPr="00FC3297">
        <w:rPr>
          <w:rFonts w:ascii="Times New Roman" w:hAnsi="Times New Roman" w:cs="Times New Roman"/>
          <w:sz w:val="24"/>
          <w:szCs w:val="24"/>
          <w:lang w:eastAsia="x-none"/>
        </w:rPr>
        <w:t>ый</w:t>
      </w:r>
      <w:r w:rsidRPr="00FC3297">
        <w:rPr>
          <w:rFonts w:ascii="Times New Roman" w:hAnsi="Times New Roman" w:cs="Times New Roman"/>
          <w:sz w:val="24"/>
          <w:szCs w:val="24"/>
          <w:lang w:val="x-none" w:eastAsia="x-none"/>
        </w:rPr>
        <w:t xml:space="preserve"> транш Кредита предоставляется Заемщику только при наличии Неиспользованного остатка </w:t>
      </w:r>
      <w:r w:rsidRPr="00FC3297">
        <w:rPr>
          <w:rFonts w:ascii="Times New Roman" w:hAnsi="Times New Roman" w:cs="Times New Roman"/>
          <w:sz w:val="24"/>
          <w:szCs w:val="24"/>
          <w:lang w:eastAsia="x-none"/>
        </w:rPr>
        <w:t>Кредит</w:t>
      </w:r>
      <w:r w:rsidRPr="00FC3297">
        <w:rPr>
          <w:rFonts w:ascii="Times New Roman" w:hAnsi="Times New Roman" w:cs="Times New Roman"/>
          <w:sz w:val="24"/>
          <w:szCs w:val="24"/>
          <w:lang w:val="x-none" w:eastAsia="x-none"/>
        </w:rPr>
        <w:t>ной линии.</w:t>
      </w:r>
    </w:p>
    <w:p w:rsidR="00FC3297" w:rsidRPr="00FC3297" w:rsidRDefault="00FC3297" w:rsidP="00FC3297">
      <w:pPr>
        <w:widowControl w:val="0"/>
        <w:numPr>
          <w:ilvl w:val="0"/>
          <w:numId w:val="51"/>
        </w:numPr>
        <w:tabs>
          <w:tab w:val="left" w:pos="900"/>
        </w:tabs>
        <w:spacing w:after="60" w:line="240" w:lineRule="auto"/>
        <w:ind w:left="0"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eastAsia="x-none"/>
        </w:rPr>
        <w:t>Ссудная з</w:t>
      </w:r>
      <w:r w:rsidRPr="00FC3297">
        <w:rPr>
          <w:rFonts w:ascii="Times New Roman" w:hAnsi="Times New Roman" w:cs="Times New Roman"/>
          <w:sz w:val="24"/>
          <w:szCs w:val="24"/>
          <w:lang w:val="x-none" w:eastAsia="x-none"/>
        </w:rPr>
        <w:t xml:space="preserve">адолженность по всем предоставленным и </w:t>
      </w:r>
      <w:r w:rsidRPr="00FC3297">
        <w:rPr>
          <w:rFonts w:ascii="Times New Roman" w:hAnsi="Times New Roman" w:cs="Times New Roman"/>
          <w:sz w:val="24"/>
          <w:szCs w:val="24"/>
          <w:lang w:eastAsia="x-none"/>
        </w:rPr>
        <w:t>невозвращенными</w:t>
      </w:r>
      <w:r w:rsidRPr="00FC3297">
        <w:rPr>
          <w:rFonts w:ascii="Times New Roman" w:hAnsi="Times New Roman" w:cs="Times New Roman"/>
          <w:sz w:val="24"/>
          <w:szCs w:val="24"/>
          <w:lang w:val="x-none" w:eastAsia="x-none"/>
        </w:rPr>
        <w:t xml:space="preserve"> частям (траншам) Кредита не может превышать Лимита задолженности, установленного п.1.1 Договора в течение срока его действия</w:t>
      </w:r>
      <w:r w:rsidRPr="00FC3297">
        <w:rPr>
          <w:rFonts w:ascii="Times New Roman" w:hAnsi="Times New Roman" w:cs="Times New Roman"/>
          <w:sz w:val="24"/>
          <w:szCs w:val="24"/>
          <w:lang w:eastAsia="x-none"/>
        </w:rPr>
        <w:t>;</w:t>
      </w:r>
    </w:p>
    <w:p w:rsidR="00FC3297" w:rsidRPr="00FC3297" w:rsidRDefault="00FC3297" w:rsidP="00FC3297">
      <w:pPr>
        <w:widowControl w:val="0"/>
        <w:numPr>
          <w:ilvl w:val="0"/>
          <w:numId w:val="51"/>
        </w:numPr>
        <w:tabs>
          <w:tab w:val="left" w:pos="900"/>
        </w:tabs>
        <w:spacing w:after="60" w:line="240" w:lineRule="auto"/>
        <w:ind w:left="0"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eastAsia="x-none"/>
        </w:rPr>
        <w:t>с</w:t>
      </w:r>
      <w:r w:rsidRPr="00FC3297">
        <w:rPr>
          <w:rFonts w:ascii="Times New Roman" w:hAnsi="Times New Roman" w:cs="Times New Roman"/>
          <w:sz w:val="24"/>
          <w:szCs w:val="24"/>
          <w:lang w:val="x-none" w:eastAsia="x-none"/>
        </w:rPr>
        <w:t xml:space="preserve">рок </w:t>
      </w:r>
      <w:r w:rsidRPr="00FC3297">
        <w:rPr>
          <w:rFonts w:ascii="Times New Roman" w:hAnsi="Times New Roman" w:cs="Times New Roman"/>
          <w:sz w:val="24"/>
          <w:szCs w:val="24"/>
          <w:lang w:eastAsia="x-none"/>
        </w:rPr>
        <w:t>возврата</w:t>
      </w:r>
      <w:r w:rsidRPr="00FC3297">
        <w:rPr>
          <w:rFonts w:ascii="Times New Roman" w:hAnsi="Times New Roman" w:cs="Times New Roman"/>
          <w:sz w:val="24"/>
          <w:szCs w:val="24"/>
          <w:lang w:val="x-none" w:eastAsia="x-none"/>
        </w:rPr>
        <w:t xml:space="preserve"> каждо</w:t>
      </w:r>
      <w:r w:rsidRPr="00FC3297">
        <w:rPr>
          <w:rFonts w:ascii="Times New Roman" w:hAnsi="Times New Roman" w:cs="Times New Roman"/>
          <w:sz w:val="24"/>
          <w:szCs w:val="24"/>
          <w:lang w:eastAsia="x-none"/>
        </w:rPr>
        <w:t>го</w:t>
      </w:r>
      <w:r w:rsidRPr="00FC3297">
        <w:rPr>
          <w:rFonts w:ascii="Times New Roman" w:hAnsi="Times New Roman" w:cs="Times New Roman"/>
          <w:sz w:val="24"/>
          <w:szCs w:val="24"/>
          <w:lang w:val="x-none" w:eastAsia="x-none"/>
        </w:rPr>
        <w:t xml:space="preserve"> транша</w:t>
      </w:r>
      <w:r w:rsidRPr="00FC3297">
        <w:rPr>
          <w:rFonts w:ascii="Times New Roman" w:hAnsi="Times New Roman" w:cs="Times New Roman"/>
          <w:sz w:val="24"/>
          <w:szCs w:val="24"/>
          <w:lang w:eastAsia="x-none"/>
        </w:rPr>
        <w:t xml:space="preserve"> </w:t>
      </w:r>
      <w:r w:rsidRPr="00FC3297">
        <w:rPr>
          <w:rFonts w:ascii="Times New Roman" w:hAnsi="Times New Roman" w:cs="Times New Roman"/>
          <w:sz w:val="24"/>
          <w:szCs w:val="24"/>
          <w:lang w:val="x-none" w:eastAsia="x-none"/>
        </w:rPr>
        <w:t>не может быть</w:t>
      </w:r>
      <w:r w:rsidRPr="00FC3297">
        <w:rPr>
          <w:rFonts w:ascii="Times New Roman" w:hAnsi="Times New Roman" w:cs="Times New Roman"/>
          <w:sz w:val="24"/>
          <w:szCs w:val="24"/>
          <w:lang w:eastAsia="x-none"/>
        </w:rPr>
        <w:t xml:space="preserve"> установлен </w:t>
      </w:r>
      <w:r w:rsidRPr="00FC3297">
        <w:rPr>
          <w:rFonts w:ascii="Times New Roman" w:hAnsi="Times New Roman" w:cs="Times New Roman"/>
          <w:sz w:val="24"/>
          <w:szCs w:val="24"/>
          <w:lang w:val="x-none" w:eastAsia="x-none"/>
        </w:rPr>
        <w:t>позднее срока, указанного в п.1.1  Договора.</w:t>
      </w:r>
    </w:p>
    <w:p w:rsidR="00FC3297" w:rsidRPr="00FC3297" w:rsidRDefault="00FC3297" w:rsidP="00FC3297">
      <w:pPr>
        <w:widowControl w:val="0"/>
        <w:tabs>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eastAsia="x-none"/>
        </w:rPr>
        <w:t>- к</w:t>
      </w:r>
      <w:r w:rsidRPr="00FC3297">
        <w:rPr>
          <w:rFonts w:ascii="Times New Roman" w:hAnsi="Times New Roman" w:cs="Times New Roman"/>
          <w:sz w:val="24"/>
          <w:szCs w:val="24"/>
          <w:lang w:val="x-none" w:eastAsia="x-none"/>
        </w:rPr>
        <w:t>ажд</w:t>
      </w:r>
      <w:r w:rsidRPr="00FC3297">
        <w:rPr>
          <w:rFonts w:ascii="Times New Roman" w:hAnsi="Times New Roman" w:cs="Times New Roman"/>
          <w:sz w:val="24"/>
          <w:szCs w:val="24"/>
          <w:lang w:eastAsia="x-none"/>
        </w:rPr>
        <w:t>ый</w:t>
      </w:r>
      <w:r w:rsidRPr="00FC3297">
        <w:rPr>
          <w:rFonts w:ascii="Times New Roman" w:hAnsi="Times New Roman" w:cs="Times New Roman"/>
          <w:sz w:val="24"/>
          <w:szCs w:val="24"/>
          <w:lang w:val="x-none" w:eastAsia="x-none"/>
        </w:rPr>
        <w:t xml:space="preserve"> транш предоставляется на срок не более </w:t>
      </w:r>
      <w:r w:rsidRPr="00FC3297">
        <w:rPr>
          <w:rFonts w:ascii="Times New Roman" w:hAnsi="Times New Roman" w:cs="Times New Roman"/>
          <w:sz w:val="24"/>
          <w:szCs w:val="24"/>
          <w:lang w:eastAsia="x-none"/>
        </w:rPr>
        <w:t>180 (Сто восемьдесят)</w:t>
      </w:r>
      <w:r w:rsidRPr="00FC3297">
        <w:rPr>
          <w:rFonts w:ascii="Times New Roman" w:hAnsi="Times New Roman" w:cs="Times New Roman"/>
          <w:sz w:val="24"/>
          <w:szCs w:val="24"/>
          <w:lang w:val="x-none" w:eastAsia="x-none"/>
        </w:rPr>
        <w:t xml:space="preserve"> календарных дней, в течение которых предоставленн</w:t>
      </w:r>
      <w:r w:rsidRPr="00FC3297">
        <w:rPr>
          <w:rFonts w:ascii="Times New Roman" w:hAnsi="Times New Roman" w:cs="Times New Roman"/>
          <w:sz w:val="24"/>
          <w:szCs w:val="24"/>
          <w:lang w:eastAsia="x-none"/>
        </w:rPr>
        <w:t>ый</w:t>
      </w:r>
      <w:r w:rsidRPr="00FC3297">
        <w:rPr>
          <w:rFonts w:ascii="Times New Roman" w:hAnsi="Times New Roman" w:cs="Times New Roman"/>
          <w:sz w:val="24"/>
          <w:szCs w:val="24"/>
          <w:lang w:val="x-none" w:eastAsia="x-none"/>
        </w:rPr>
        <w:t xml:space="preserve"> транш Кредита долж</w:t>
      </w:r>
      <w:r w:rsidRPr="00FC3297">
        <w:rPr>
          <w:rFonts w:ascii="Times New Roman" w:hAnsi="Times New Roman" w:cs="Times New Roman"/>
          <w:sz w:val="24"/>
          <w:szCs w:val="24"/>
          <w:lang w:eastAsia="x-none"/>
        </w:rPr>
        <w:t>ен</w:t>
      </w:r>
      <w:r w:rsidRPr="00FC3297">
        <w:rPr>
          <w:rFonts w:ascii="Times New Roman" w:hAnsi="Times New Roman" w:cs="Times New Roman"/>
          <w:sz w:val="24"/>
          <w:szCs w:val="24"/>
          <w:lang w:val="x-none" w:eastAsia="x-none"/>
        </w:rPr>
        <w:t xml:space="preserve"> быть погашен Заемщиком.</w:t>
      </w:r>
    </w:p>
    <w:p w:rsidR="00FC3297" w:rsidRPr="00FC3297" w:rsidRDefault="00FC3297" w:rsidP="00FC3297">
      <w:pPr>
        <w:widowControl w:val="0"/>
        <w:tabs>
          <w:tab w:val="left" w:pos="900"/>
        </w:tabs>
        <w:spacing w:after="60" w:line="240" w:lineRule="auto"/>
        <w:ind w:firstLine="567"/>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2.2.</w:t>
      </w:r>
      <w:r w:rsidRPr="00FC3297">
        <w:rPr>
          <w:rFonts w:ascii="Times New Roman" w:hAnsi="Times New Roman" w:cs="Times New Roman"/>
          <w:sz w:val="24"/>
          <w:szCs w:val="24"/>
          <w:lang w:eastAsia="x-none"/>
        </w:rPr>
        <w:tab/>
      </w:r>
      <w:r w:rsidRPr="00FC3297">
        <w:rPr>
          <w:rFonts w:ascii="Times New Roman" w:hAnsi="Times New Roman" w:cs="Times New Roman"/>
          <w:sz w:val="24"/>
          <w:szCs w:val="24"/>
          <w:lang w:val="x-none" w:eastAsia="x-none"/>
        </w:rPr>
        <w:t>Исполнение обязательств Заемщика по Договору обеспечивается:</w:t>
      </w:r>
    </w:p>
    <w:p w:rsidR="00FC3297" w:rsidRPr="00FC3297" w:rsidRDefault="00FC3297" w:rsidP="00FC3297">
      <w:pPr>
        <w:tabs>
          <w:tab w:val="left" w:pos="1418"/>
          <w:tab w:val="left" w:pos="2126"/>
        </w:tabs>
        <w:spacing w:after="160" w:line="240" w:lineRule="auto"/>
        <w:ind w:firstLine="567"/>
        <w:jc w:val="both"/>
        <w:rPr>
          <w:rFonts w:ascii="Times New Roman" w:hAnsi="Times New Roman" w:cs="Times New Roman"/>
          <w:sz w:val="24"/>
          <w:szCs w:val="24"/>
          <w:lang w:eastAsia="ru-RU"/>
        </w:rPr>
      </w:pPr>
      <w:r w:rsidRPr="00FC3297">
        <w:rPr>
          <w:rFonts w:ascii="Times New Roman" w:hAnsi="Times New Roman" w:cs="Times New Roman"/>
          <w:sz w:val="24"/>
          <w:szCs w:val="24"/>
          <w:lang w:eastAsia="ru-RU"/>
        </w:rPr>
        <w:t>1)</w:t>
      </w:r>
      <w:r w:rsidRPr="00FC3297">
        <w:rPr>
          <w:rFonts w:ascii="Times New Roman" w:hAnsi="Times New Roman" w:cs="Times New Roman"/>
          <w:sz w:val="24"/>
          <w:szCs w:val="24"/>
          <w:lang w:eastAsia="ru-RU"/>
        </w:rPr>
        <w:tab/>
      </w:r>
      <w:r w:rsidRPr="00FC3297">
        <w:rPr>
          <w:rFonts w:ascii="Times New Roman" w:hAnsi="Times New Roman" w:cs="Times New Roman"/>
          <w:b/>
          <w:sz w:val="24"/>
          <w:szCs w:val="24"/>
          <w:lang w:eastAsia="ru-RU"/>
        </w:rPr>
        <w:t xml:space="preserve">залогом недвижимого имущества </w:t>
      </w:r>
      <w:r w:rsidRPr="00FC3297">
        <w:rPr>
          <w:rFonts w:ascii="Times New Roman" w:hAnsi="Times New Roman" w:cs="Times New Roman"/>
          <w:sz w:val="24"/>
          <w:szCs w:val="24"/>
          <w:lang w:eastAsia="ru-RU"/>
        </w:rPr>
        <w:t xml:space="preserve">_________________________ </w:t>
      </w:r>
      <w:r w:rsidRPr="00FC3297">
        <w:rPr>
          <w:rFonts w:ascii="Times New Roman" w:hAnsi="Times New Roman" w:cs="Times New Roman"/>
          <w:i/>
          <w:sz w:val="24"/>
          <w:szCs w:val="24"/>
          <w:lang w:eastAsia="ru-RU"/>
        </w:rPr>
        <w:t>(указать наименование предмета залога, а также признаки, идентифицирующие его)</w:t>
      </w:r>
      <w:r w:rsidRPr="00FC3297">
        <w:rPr>
          <w:rFonts w:ascii="Times New Roman" w:hAnsi="Times New Roman" w:cs="Times New Roman"/>
          <w:sz w:val="24"/>
          <w:szCs w:val="24"/>
          <w:lang w:eastAsia="ru-RU"/>
        </w:rPr>
        <w:t>, принадлежащего _____________, что оформляется договором ипотеки, заключаемым между Банком и _______________________</w:t>
      </w:r>
      <w:r w:rsidRPr="00FC3297">
        <w:rPr>
          <w:rFonts w:ascii="Times New Roman" w:hAnsi="Times New Roman" w:cs="Times New Roman"/>
          <w:i/>
          <w:sz w:val="24"/>
          <w:szCs w:val="24"/>
          <w:lang w:eastAsia="ru-RU"/>
        </w:rPr>
        <w:t>(указать наименование/ Ф.И.О. залогодателя)</w:t>
      </w:r>
      <w:r w:rsidRPr="00FC3297">
        <w:rPr>
          <w:rFonts w:ascii="Times New Roman" w:hAnsi="Times New Roman" w:cs="Times New Roman"/>
          <w:sz w:val="24"/>
          <w:szCs w:val="24"/>
          <w:lang w:eastAsia="ru-RU"/>
        </w:rPr>
        <w:t xml:space="preserve">. Указанный договор подписывается Сторонами в день / в течение _____ рабочих дней со дня </w:t>
      </w:r>
      <w:r w:rsidRPr="00FC3297">
        <w:rPr>
          <w:rFonts w:ascii="Times New Roman" w:hAnsi="Times New Roman" w:cs="Times New Roman"/>
          <w:i/>
          <w:sz w:val="24"/>
          <w:szCs w:val="24"/>
          <w:lang w:eastAsia="ru-RU"/>
        </w:rPr>
        <w:t xml:space="preserve">(выбрать один из вариантов) </w:t>
      </w:r>
      <w:r w:rsidRPr="00FC3297">
        <w:rPr>
          <w:rFonts w:ascii="Times New Roman" w:hAnsi="Times New Roman" w:cs="Times New Roman"/>
          <w:sz w:val="24"/>
          <w:szCs w:val="24"/>
          <w:lang w:eastAsia="ru-RU"/>
        </w:rPr>
        <w:t>подписания Договора.</w:t>
      </w:r>
    </w:p>
    <w:p w:rsidR="00FC3297" w:rsidRPr="00FC3297" w:rsidRDefault="00FC3297" w:rsidP="00FC3297">
      <w:pPr>
        <w:tabs>
          <w:tab w:val="left" w:pos="709"/>
          <w:tab w:val="left" w:pos="1418"/>
          <w:tab w:val="left" w:pos="2126"/>
        </w:tabs>
        <w:spacing w:after="160" w:line="240" w:lineRule="auto"/>
        <w:ind w:firstLine="567"/>
        <w:jc w:val="both"/>
        <w:rPr>
          <w:rFonts w:ascii="Times New Roman" w:hAnsi="Times New Roman" w:cs="Times New Roman"/>
          <w:sz w:val="24"/>
          <w:szCs w:val="24"/>
          <w:lang w:eastAsia="ru-RU"/>
        </w:rPr>
      </w:pPr>
      <w:r w:rsidRPr="00FC3297">
        <w:rPr>
          <w:rFonts w:ascii="Times New Roman" w:hAnsi="Times New Roman" w:cs="Times New Roman"/>
          <w:sz w:val="24"/>
          <w:szCs w:val="24"/>
          <w:lang w:eastAsia="ru-RU"/>
        </w:rPr>
        <w:t>Заемщик обязуется обеспечить Залогодателем государственную регистрацию обременения в Едином государственном реестре прав на недвижимое имущество, в соответствии с договором ипотеки не позднее «___»___________ 20_г.</w:t>
      </w:r>
    </w:p>
    <w:p w:rsidR="00FC3297" w:rsidRPr="00FC3297" w:rsidRDefault="00FC3297" w:rsidP="00FC3297">
      <w:pPr>
        <w:tabs>
          <w:tab w:val="left" w:pos="900"/>
        </w:tabs>
        <w:spacing w:after="160" w:line="240" w:lineRule="auto"/>
        <w:ind w:firstLine="567"/>
        <w:jc w:val="both"/>
        <w:rPr>
          <w:rFonts w:ascii="Times New Roman" w:hAnsi="Times New Roman" w:cs="Times New Roman"/>
          <w:sz w:val="24"/>
          <w:szCs w:val="24"/>
          <w:lang w:eastAsia="x-none"/>
        </w:rPr>
      </w:pPr>
      <w:r w:rsidRPr="00FC3297">
        <w:rPr>
          <w:rFonts w:ascii="Times New Roman" w:hAnsi="Times New Roman" w:cs="Times New Roman"/>
          <w:sz w:val="24"/>
          <w:szCs w:val="24"/>
          <w:lang w:val="x-none" w:eastAsia="x-none"/>
        </w:rPr>
        <w:t xml:space="preserve">При этом </w:t>
      </w:r>
      <w:r w:rsidRPr="00FC3297">
        <w:rPr>
          <w:rFonts w:ascii="Times New Roman" w:hAnsi="Times New Roman" w:cs="Times New Roman"/>
          <w:sz w:val="24"/>
          <w:szCs w:val="24"/>
          <w:lang w:eastAsia="x-none"/>
        </w:rPr>
        <w:t xml:space="preserve">датой </w:t>
      </w:r>
      <w:r w:rsidRPr="00FC3297">
        <w:rPr>
          <w:rFonts w:ascii="Times New Roman" w:hAnsi="Times New Roman" w:cs="Times New Roman"/>
          <w:sz w:val="24"/>
          <w:szCs w:val="24"/>
          <w:lang w:val="x-none" w:eastAsia="x-none"/>
        </w:rPr>
        <w:t>выполнени</w:t>
      </w:r>
      <w:r w:rsidRPr="00FC3297">
        <w:rPr>
          <w:rFonts w:ascii="Times New Roman" w:hAnsi="Times New Roman" w:cs="Times New Roman"/>
          <w:sz w:val="24"/>
          <w:szCs w:val="24"/>
          <w:lang w:eastAsia="x-none"/>
        </w:rPr>
        <w:t>я</w:t>
      </w:r>
      <w:r w:rsidRPr="00FC3297">
        <w:rPr>
          <w:rFonts w:ascii="Times New Roman" w:hAnsi="Times New Roman" w:cs="Times New Roman"/>
          <w:sz w:val="24"/>
          <w:szCs w:val="24"/>
          <w:lang w:val="x-none" w:eastAsia="x-none"/>
        </w:rPr>
        <w:t xml:space="preserve"> условий </w:t>
      </w:r>
      <w:r w:rsidRPr="00FC3297">
        <w:rPr>
          <w:rFonts w:ascii="Times New Roman" w:hAnsi="Times New Roman" w:cs="Times New Roman"/>
          <w:sz w:val="24"/>
          <w:szCs w:val="24"/>
          <w:lang w:eastAsia="x-none"/>
        </w:rPr>
        <w:t>подпункта</w:t>
      </w:r>
      <w:r w:rsidRPr="00FC3297">
        <w:rPr>
          <w:rFonts w:ascii="Times New Roman" w:hAnsi="Times New Roman" w:cs="Times New Roman"/>
          <w:sz w:val="24"/>
          <w:szCs w:val="24"/>
          <w:lang w:val="x-none" w:eastAsia="x-none"/>
        </w:rPr>
        <w:t xml:space="preserve"> является </w:t>
      </w:r>
      <w:r w:rsidRPr="00FC3297">
        <w:rPr>
          <w:rFonts w:ascii="Times New Roman" w:hAnsi="Times New Roman" w:cs="Times New Roman"/>
          <w:sz w:val="24"/>
          <w:szCs w:val="24"/>
          <w:lang w:eastAsia="x-none"/>
        </w:rPr>
        <w:t xml:space="preserve">дата </w:t>
      </w:r>
      <w:r w:rsidRPr="00FC3297">
        <w:rPr>
          <w:rFonts w:ascii="Times New Roman" w:hAnsi="Times New Roman" w:cs="Times New Roman"/>
          <w:sz w:val="24"/>
          <w:szCs w:val="24"/>
          <w:lang w:val="x-none" w:eastAsia="x-none"/>
        </w:rPr>
        <w:t>представлени</w:t>
      </w:r>
      <w:r w:rsidRPr="00FC3297">
        <w:rPr>
          <w:rFonts w:ascii="Times New Roman" w:hAnsi="Times New Roman" w:cs="Times New Roman"/>
          <w:sz w:val="24"/>
          <w:szCs w:val="24"/>
          <w:lang w:eastAsia="x-none"/>
        </w:rPr>
        <w:t>я</w:t>
      </w:r>
      <w:r w:rsidRPr="00FC3297">
        <w:rPr>
          <w:rFonts w:ascii="Times New Roman" w:hAnsi="Times New Roman" w:cs="Times New Roman"/>
          <w:sz w:val="24"/>
          <w:szCs w:val="24"/>
          <w:lang w:val="x-none" w:eastAsia="x-none"/>
        </w:rPr>
        <w:t xml:space="preserve"> в Банк расписки о принятии документов на государственную регистрацию </w:t>
      </w:r>
      <w:r w:rsidRPr="00FC3297">
        <w:rPr>
          <w:rFonts w:ascii="Times New Roman" w:hAnsi="Times New Roman" w:cs="Times New Roman"/>
          <w:sz w:val="24"/>
          <w:szCs w:val="24"/>
          <w:lang w:eastAsia="x-none"/>
        </w:rPr>
        <w:t>обременения в Едином государственном реестре прав на недвижимое имущество и сделок с ним</w:t>
      </w:r>
      <w:r w:rsidRPr="00FC3297">
        <w:rPr>
          <w:rFonts w:ascii="Times New Roman" w:hAnsi="Times New Roman" w:cs="Times New Roman"/>
          <w:sz w:val="24"/>
          <w:szCs w:val="24"/>
          <w:lang w:val="x-none" w:eastAsia="x-none"/>
        </w:rPr>
        <w:t>, указанного в настояще</w:t>
      </w:r>
      <w:r w:rsidRPr="00FC3297">
        <w:rPr>
          <w:rFonts w:ascii="Times New Roman" w:hAnsi="Times New Roman" w:cs="Times New Roman"/>
          <w:sz w:val="24"/>
          <w:szCs w:val="24"/>
          <w:lang w:eastAsia="x-none"/>
        </w:rPr>
        <w:t xml:space="preserve">м подпункте, органом, </w:t>
      </w:r>
      <w:r w:rsidRPr="00FC3297">
        <w:rPr>
          <w:rFonts w:ascii="Times New Roman" w:hAnsi="Times New Roman" w:cs="Times New Roman"/>
          <w:sz w:val="24"/>
          <w:szCs w:val="24"/>
          <w:lang w:val="x-none" w:eastAsia="x-none"/>
        </w:rPr>
        <w:t>осуществляющим государственную регистрацию прав на недвижимое имущество и сделок с ним.</w:t>
      </w:r>
    </w:p>
    <w:p w:rsidR="00FC3297" w:rsidRPr="00FC3297" w:rsidRDefault="00FC3297" w:rsidP="00FC3297">
      <w:pPr>
        <w:tabs>
          <w:tab w:val="left" w:pos="709"/>
          <w:tab w:val="left" w:pos="1418"/>
          <w:tab w:val="left" w:pos="2126"/>
        </w:tabs>
        <w:spacing w:after="160" w:line="240" w:lineRule="auto"/>
        <w:ind w:firstLine="567"/>
        <w:jc w:val="both"/>
        <w:rPr>
          <w:rFonts w:ascii="Times New Roman" w:hAnsi="Times New Roman" w:cs="Times New Roman"/>
          <w:sz w:val="24"/>
          <w:szCs w:val="24"/>
          <w:lang w:eastAsia="ru-RU"/>
        </w:rPr>
      </w:pPr>
      <w:r w:rsidRPr="00FC3297">
        <w:rPr>
          <w:rFonts w:ascii="Times New Roman" w:hAnsi="Times New Roman" w:cs="Times New Roman"/>
          <w:sz w:val="24"/>
          <w:szCs w:val="24"/>
          <w:lang w:eastAsia="ru-RU"/>
        </w:rPr>
        <w:t>2)</w:t>
      </w:r>
      <w:r w:rsidRPr="00FC3297">
        <w:rPr>
          <w:rFonts w:ascii="Times New Roman" w:hAnsi="Times New Roman" w:cs="Times New Roman"/>
          <w:sz w:val="24"/>
          <w:szCs w:val="24"/>
          <w:lang w:eastAsia="ru-RU"/>
        </w:rPr>
        <w:tab/>
      </w:r>
      <w:r w:rsidRPr="00FC3297">
        <w:rPr>
          <w:rFonts w:ascii="Times New Roman" w:hAnsi="Times New Roman" w:cs="Times New Roman"/>
          <w:b/>
          <w:sz w:val="24"/>
          <w:szCs w:val="24"/>
          <w:lang w:eastAsia="ru-RU"/>
        </w:rPr>
        <w:t xml:space="preserve">залогом движимого имущества </w:t>
      </w:r>
      <w:r w:rsidRPr="00FC3297">
        <w:rPr>
          <w:rFonts w:ascii="Times New Roman" w:hAnsi="Times New Roman" w:cs="Times New Roman"/>
          <w:sz w:val="24"/>
          <w:szCs w:val="24"/>
          <w:lang w:eastAsia="ru-RU"/>
        </w:rPr>
        <w:t>_________________________</w:t>
      </w:r>
      <w:r w:rsidRPr="00FC3297">
        <w:rPr>
          <w:rFonts w:ascii="Times New Roman" w:hAnsi="Times New Roman" w:cs="Times New Roman"/>
          <w:i/>
          <w:sz w:val="24"/>
          <w:szCs w:val="24"/>
          <w:lang w:eastAsia="ru-RU"/>
        </w:rPr>
        <w:t>( приложение №4__ к Договору)</w:t>
      </w:r>
      <w:r w:rsidRPr="00FC3297">
        <w:rPr>
          <w:rFonts w:ascii="Times New Roman" w:hAnsi="Times New Roman" w:cs="Times New Roman"/>
          <w:sz w:val="24"/>
          <w:szCs w:val="24"/>
          <w:lang w:eastAsia="ru-RU"/>
        </w:rPr>
        <w:t xml:space="preserve">, принадлежащего _____________, что оформляется договором залога движимого имущества, заключаемым между Банком и _______________________ </w:t>
      </w:r>
      <w:r w:rsidRPr="00FC3297">
        <w:rPr>
          <w:rFonts w:ascii="Times New Roman" w:hAnsi="Times New Roman" w:cs="Times New Roman"/>
          <w:i/>
          <w:sz w:val="24"/>
          <w:szCs w:val="24"/>
          <w:lang w:eastAsia="ru-RU"/>
        </w:rPr>
        <w:t>(указать наименование/ Ф.И.О. залогодателя)</w:t>
      </w:r>
      <w:r w:rsidRPr="00FC3297">
        <w:rPr>
          <w:rFonts w:ascii="Times New Roman" w:hAnsi="Times New Roman" w:cs="Times New Roman"/>
          <w:sz w:val="24"/>
          <w:szCs w:val="24"/>
          <w:lang w:eastAsia="ru-RU"/>
        </w:rPr>
        <w:t xml:space="preserve">. Указанный договор заключается в день / в течение _____ рабочих дней со дня </w:t>
      </w:r>
      <w:r w:rsidRPr="00FC3297">
        <w:rPr>
          <w:rFonts w:ascii="Times New Roman" w:hAnsi="Times New Roman" w:cs="Times New Roman"/>
          <w:i/>
          <w:sz w:val="24"/>
          <w:szCs w:val="24"/>
          <w:lang w:eastAsia="ru-RU"/>
        </w:rPr>
        <w:t xml:space="preserve">(выбрать один из вариантов) </w:t>
      </w:r>
      <w:r w:rsidRPr="00FC3297">
        <w:rPr>
          <w:rFonts w:ascii="Times New Roman" w:hAnsi="Times New Roman" w:cs="Times New Roman"/>
          <w:sz w:val="24"/>
          <w:szCs w:val="24"/>
          <w:lang w:eastAsia="ru-RU"/>
        </w:rPr>
        <w:t xml:space="preserve">подписания  </w:t>
      </w:r>
      <w:r w:rsidRPr="00FC3297">
        <w:rPr>
          <w:rFonts w:ascii="Times New Roman" w:hAnsi="Times New Roman" w:cs="Times New Roman"/>
          <w:bCs/>
          <w:sz w:val="24"/>
          <w:szCs w:val="24"/>
          <w:lang w:eastAsia="ru-RU"/>
        </w:rPr>
        <w:t>Договора</w:t>
      </w:r>
      <w:r w:rsidRPr="00FC3297">
        <w:rPr>
          <w:rFonts w:ascii="Times New Roman" w:hAnsi="Times New Roman" w:cs="Times New Roman"/>
          <w:sz w:val="24"/>
          <w:szCs w:val="24"/>
          <w:lang w:eastAsia="ru-RU"/>
        </w:rPr>
        <w:t>.</w:t>
      </w:r>
    </w:p>
    <w:p w:rsidR="00FC3297" w:rsidRPr="00FC3297" w:rsidRDefault="00FC3297" w:rsidP="00FC3297">
      <w:pPr>
        <w:tabs>
          <w:tab w:val="left" w:pos="709"/>
          <w:tab w:val="left" w:pos="1418"/>
          <w:tab w:val="left" w:pos="2126"/>
        </w:tabs>
        <w:spacing w:after="160" w:line="240" w:lineRule="auto"/>
        <w:ind w:firstLine="567"/>
        <w:jc w:val="both"/>
        <w:rPr>
          <w:rFonts w:ascii="Times New Roman" w:hAnsi="Times New Roman" w:cs="Times New Roman"/>
          <w:sz w:val="24"/>
          <w:szCs w:val="24"/>
          <w:lang w:eastAsia="ru-RU"/>
        </w:rPr>
      </w:pPr>
      <w:r w:rsidRPr="00FC3297">
        <w:rPr>
          <w:rFonts w:ascii="Times New Roman" w:hAnsi="Times New Roman" w:cs="Times New Roman"/>
          <w:sz w:val="24"/>
          <w:szCs w:val="24"/>
          <w:lang w:eastAsia="ru-RU"/>
        </w:rPr>
        <w:t xml:space="preserve"> Заемщик обязуется обеспечить подачу Залогодателем уведомления о залоге движимого имущества в Единую информационную систему нотариата по объектам имущества, указанным в настоящем пункте не позднее «____»___________20__г и предоставить Банку Свидетельство о регистрации уведомления о залоге.</w:t>
      </w:r>
    </w:p>
    <w:p w:rsidR="00FC3297" w:rsidRPr="00FC3297" w:rsidRDefault="00FC3297" w:rsidP="00FC3297">
      <w:pPr>
        <w:widowControl w:val="0"/>
        <w:tabs>
          <w:tab w:val="left" w:pos="-1980"/>
          <w:tab w:val="left" w:pos="126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Указанные в настоящем пункте договоры обеспечивают все обязательства Заемщика, вытекающие из Договора, до их полного исполнения.</w:t>
      </w:r>
    </w:p>
    <w:p w:rsidR="00FC3297" w:rsidRPr="00FC3297" w:rsidRDefault="00FC3297" w:rsidP="00FC3297">
      <w:pPr>
        <w:widowControl w:val="0"/>
        <w:tabs>
          <w:tab w:val="left" w:pos="900"/>
        </w:tabs>
        <w:spacing w:after="60" w:line="240" w:lineRule="auto"/>
        <w:ind w:firstLine="567"/>
        <w:jc w:val="both"/>
        <w:rPr>
          <w:rFonts w:ascii="Times New Roman" w:hAnsi="Times New Roman" w:cs="Times New Roman"/>
          <w:bCs/>
          <w:sz w:val="24"/>
          <w:szCs w:val="24"/>
          <w:lang w:val="x-none" w:eastAsia="x-none"/>
        </w:rPr>
      </w:pPr>
      <w:r w:rsidRPr="00FC3297">
        <w:rPr>
          <w:rFonts w:ascii="Times New Roman" w:hAnsi="Times New Roman" w:cs="Times New Roman"/>
          <w:sz w:val="24"/>
          <w:szCs w:val="24"/>
          <w:lang w:eastAsia="x-none"/>
        </w:rPr>
        <w:t>2.3.</w:t>
      </w:r>
      <w:r w:rsidRPr="00FC3297">
        <w:rPr>
          <w:rFonts w:ascii="Times New Roman" w:hAnsi="Times New Roman" w:cs="Times New Roman"/>
          <w:sz w:val="24"/>
          <w:szCs w:val="24"/>
          <w:lang w:eastAsia="x-none"/>
        </w:rPr>
        <w:tab/>
      </w:r>
      <w:r w:rsidRPr="00FC3297">
        <w:rPr>
          <w:rFonts w:ascii="Times New Roman" w:hAnsi="Times New Roman" w:cs="Times New Roman"/>
          <w:sz w:val="24"/>
          <w:szCs w:val="24"/>
          <w:lang w:val="x-none" w:eastAsia="x-none"/>
        </w:rPr>
        <w:t xml:space="preserve">Стороны договорились, что оценка рыночной стоимости предмета залога будет производиться оценщиком. Предмет залога подлежит оценке каждые </w:t>
      </w:r>
      <w:r w:rsidRPr="00FC3297">
        <w:rPr>
          <w:rFonts w:ascii="Times New Roman" w:hAnsi="Times New Roman" w:cs="Times New Roman"/>
          <w:sz w:val="24"/>
          <w:szCs w:val="24"/>
          <w:lang w:eastAsia="x-none"/>
        </w:rPr>
        <w:t>12</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sz w:val="24"/>
          <w:szCs w:val="24"/>
          <w:lang w:eastAsia="x-none"/>
        </w:rPr>
        <w:t>Двенадцать</w:t>
      </w:r>
      <w:r w:rsidRPr="00FC3297">
        <w:rPr>
          <w:rFonts w:ascii="Times New Roman" w:hAnsi="Times New Roman" w:cs="Times New Roman"/>
          <w:sz w:val="24"/>
          <w:szCs w:val="24"/>
          <w:lang w:val="x-none" w:eastAsia="x-none"/>
        </w:rPr>
        <w:t>) месяцев в течение всего периода действия Договора</w:t>
      </w:r>
      <w:r w:rsidRPr="00FC3297">
        <w:rPr>
          <w:rFonts w:ascii="Times New Roman" w:hAnsi="Times New Roman" w:cs="Times New Roman"/>
          <w:sz w:val="24"/>
          <w:szCs w:val="24"/>
          <w:lang w:eastAsia="x-none"/>
        </w:rPr>
        <w:t>,</w:t>
      </w:r>
      <w:r w:rsidRPr="00FC3297">
        <w:rPr>
          <w:rFonts w:ascii="Times New Roman" w:hAnsi="Times New Roman" w:cs="Times New Roman"/>
          <w:sz w:val="24"/>
          <w:szCs w:val="24"/>
          <w:lang w:val="x-none" w:eastAsia="x-none"/>
        </w:rPr>
        <w:t xml:space="preserve"> начиная с даты</w:t>
      </w:r>
      <w:r w:rsidRPr="00FC3297">
        <w:rPr>
          <w:rFonts w:ascii="Times New Roman" w:hAnsi="Times New Roman" w:cs="Times New Roman"/>
          <w:sz w:val="24"/>
          <w:szCs w:val="24"/>
          <w:lang w:eastAsia="x-none"/>
        </w:rPr>
        <w:t xml:space="preserve"> его</w:t>
      </w:r>
      <w:r w:rsidRPr="00FC3297">
        <w:rPr>
          <w:rFonts w:ascii="Times New Roman" w:hAnsi="Times New Roman" w:cs="Times New Roman"/>
          <w:sz w:val="24"/>
          <w:szCs w:val="24"/>
          <w:lang w:val="x-none" w:eastAsia="x-none"/>
        </w:rPr>
        <w:t xml:space="preserve"> подписания. Расходы по оценке предмета залога несет </w:t>
      </w:r>
      <w:r w:rsidRPr="00FC3297">
        <w:rPr>
          <w:rFonts w:ascii="Times New Roman" w:hAnsi="Times New Roman" w:cs="Times New Roman"/>
          <w:bCs/>
          <w:sz w:val="24"/>
          <w:szCs w:val="24"/>
          <w:lang w:eastAsia="x-none"/>
        </w:rPr>
        <w:t>залогодатель</w:t>
      </w:r>
      <w:r w:rsidRPr="00FC3297">
        <w:rPr>
          <w:rFonts w:ascii="Times New Roman" w:hAnsi="Times New Roman" w:cs="Times New Roman"/>
          <w:bCs/>
          <w:sz w:val="24"/>
          <w:szCs w:val="24"/>
          <w:lang w:val="x-none" w:eastAsia="x-none"/>
        </w:rPr>
        <w:t>.</w:t>
      </w:r>
    </w:p>
    <w:p w:rsidR="00FC3297" w:rsidRPr="00FC3297" w:rsidRDefault="00FC3297" w:rsidP="00FC3297">
      <w:pPr>
        <w:widowControl w:val="0"/>
        <w:tabs>
          <w:tab w:val="left" w:pos="-1980"/>
          <w:tab w:val="left" w:pos="540"/>
          <w:tab w:val="left" w:pos="900"/>
        </w:tabs>
        <w:spacing w:after="60" w:line="240" w:lineRule="auto"/>
        <w:ind w:firstLine="567"/>
        <w:jc w:val="both"/>
        <w:rPr>
          <w:rFonts w:ascii="Times New Roman" w:hAnsi="Times New Roman" w:cs="Times New Roman"/>
          <w:bCs/>
          <w:sz w:val="24"/>
          <w:szCs w:val="24"/>
          <w:lang w:eastAsia="x-none"/>
        </w:rPr>
      </w:pPr>
      <w:r w:rsidRPr="00FC3297">
        <w:rPr>
          <w:rFonts w:ascii="Times New Roman" w:hAnsi="Times New Roman" w:cs="Times New Roman"/>
          <w:sz w:val="24"/>
          <w:szCs w:val="24"/>
          <w:lang w:val="x-none" w:eastAsia="x-none"/>
        </w:rPr>
        <w:t xml:space="preserve">В случае изменения рыночной стоимости предмета залога Дополнительным соглашением к договору залога устанавливается новая залоговая стоимость с учетом результатов проведенной оценки </w:t>
      </w:r>
      <w:r w:rsidRPr="00FC3297">
        <w:rPr>
          <w:rFonts w:ascii="Times New Roman" w:hAnsi="Times New Roman" w:cs="Times New Roman"/>
          <w:sz w:val="24"/>
          <w:szCs w:val="24"/>
          <w:lang w:eastAsia="x-none"/>
        </w:rPr>
        <w:t>оценщиком.</w:t>
      </w:r>
    </w:p>
    <w:p w:rsidR="00FC3297" w:rsidRPr="00FC3297" w:rsidRDefault="00FC3297" w:rsidP="00FC3297">
      <w:pPr>
        <w:widowControl w:val="0"/>
        <w:tabs>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eastAsia="x-none"/>
        </w:rPr>
        <w:t>2.4.</w:t>
      </w:r>
      <w:r w:rsidRPr="00FC3297">
        <w:rPr>
          <w:rFonts w:ascii="Times New Roman" w:hAnsi="Times New Roman" w:cs="Times New Roman"/>
          <w:sz w:val="24"/>
          <w:szCs w:val="24"/>
          <w:lang w:eastAsia="x-none"/>
        </w:rPr>
        <w:tab/>
      </w:r>
      <w:r w:rsidRPr="00FC3297">
        <w:rPr>
          <w:rFonts w:ascii="Times New Roman" w:hAnsi="Times New Roman" w:cs="Times New Roman"/>
          <w:sz w:val="24"/>
          <w:szCs w:val="24"/>
          <w:lang w:val="x-none" w:eastAsia="x-none"/>
        </w:rPr>
        <w:t xml:space="preserve">По письменному мотивированному заявлению Заемщика с согласия Банка предмет залога и/или состав предмета залога могут быть изменены путем оформления дополнительных соглашений к Договору и к договору залога. В случае изменения залоговой </w:t>
      </w:r>
      <w:r w:rsidRPr="00FC3297">
        <w:rPr>
          <w:rFonts w:ascii="Times New Roman" w:hAnsi="Times New Roman" w:cs="Times New Roman"/>
          <w:sz w:val="24"/>
          <w:szCs w:val="24"/>
          <w:lang w:val="x-none" w:eastAsia="x-none"/>
        </w:rPr>
        <w:lastRenderedPageBreak/>
        <w:t>стоимости предмета залога, изменения вносятся путем оформления дополнительного соглашения к договору залога.</w:t>
      </w:r>
    </w:p>
    <w:p w:rsidR="00FC3297" w:rsidRPr="00FC3297" w:rsidRDefault="00FC3297" w:rsidP="00FC3297">
      <w:pPr>
        <w:widowControl w:val="0"/>
        <w:tabs>
          <w:tab w:val="left" w:pos="1418"/>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2.5.</w:t>
      </w:r>
      <w:r w:rsidRPr="00FC3297">
        <w:rPr>
          <w:rFonts w:ascii="Times New Roman" w:hAnsi="Times New Roman" w:cs="Times New Roman"/>
          <w:sz w:val="24"/>
          <w:szCs w:val="24"/>
          <w:lang w:val="x-none" w:eastAsia="x-none"/>
        </w:rPr>
        <w:tab/>
      </w:r>
      <w:r w:rsidRPr="00FC3297">
        <w:rPr>
          <w:rFonts w:ascii="Times New Roman" w:hAnsi="Times New Roman" w:cs="Times New Roman"/>
          <w:sz w:val="24"/>
          <w:szCs w:val="24"/>
          <w:lang w:eastAsia="x-none"/>
        </w:rPr>
        <w:t>Заемщик обязан за свой счет застраховать (обеспечить страхование залогодателем) в пользу Банка имущество (за исключением земельного (-ых) участка (-ов) при наличии земельного (-ых) участка (-ов) в составе залога), передаваемое в залог/ипотеку, в страховой компании, соответствующей требованиям Залогодержателя, предъявляемым к страховым компаниям и условиям предоставления страховых услуг на дату подписания договора страхования (страхового полиса при наличии), в размере его рыночной стоимости, а если рыночная стоимость имущества превышает размер обеспеченных залогом требований - на сумму не ниже максимально возможной суммы Основного долга, максимально возможной суммы процентов и комиссии за ведение ссудного счета, суммы возможных издержек, которая оценивается в размере 10 (Десять) процентов от максимально возможной суммы основного долга и максимально возможной суммы процентов и комиссии за ведение ссудного счета</w:t>
      </w:r>
      <w:r w:rsidRPr="00FC3297">
        <w:rPr>
          <w:rFonts w:ascii="Times New Roman" w:hAnsi="Times New Roman" w:cs="Times New Roman"/>
          <w:sz w:val="24"/>
          <w:szCs w:val="24"/>
          <w:lang w:val="x-none" w:eastAsia="x-none"/>
        </w:rPr>
        <w:t>.</w:t>
      </w:r>
    </w:p>
    <w:p w:rsidR="00FC3297" w:rsidRPr="00FC3297" w:rsidRDefault="00FC3297" w:rsidP="00FC3297">
      <w:pPr>
        <w:widowControl w:val="0"/>
        <w:tabs>
          <w:tab w:val="left" w:pos="-1980"/>
          <w:tab w:val="left" w:pos="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eastAsia="x-none"/>
        </w:rPr>
        <w:t>С</w:t>
      </w:r>
      <w:r w:rsidRPr="00FC3297">
        <w:rPr>
          <w:rFonts w:ascii="Times New Roman" w:hAnsi="Times New Roman" w:cs="Times New Roman"/>
          <w:sz w:val="24"/>
          <w:szCs w:val="24"/>
          <w:lang w:val="x-none" w:eastAsia="x-none"/>
        </w:rPr>
        <w:t xml:space="preserve">рок страхования должен превышать срок окончания Кредита, </w:t>
      </w:r>
      <w:r w:rsidRPr="00FC3297">
        <w:rPr>
          <w:rFonts w:ascii="Times New Roman" w:hAnsi="Times New Roman" w:cs="Times New Roman"/>
          <w:sz w:val="24"/>
          <w:szCs w:val="24"/>
          <w:lang w:eastAsia="x-none"/>
        </w:rPr>
        <w:t xml:space="preserve">то есть срок исполнения обязательств, </w:t>
      </w:r>
      <w:r w:rsidRPr="00FC3297">
        <w:rPr>
          <w:rFonts w:ascii="Times New Roman" w:hAnsi="Times New Roman" w:cs="Times New Roman"/>
          <w:sz w:val="24"/>
          <w:szCs w:val="24"/>
          <w:lang w:val="x-none" w:eastAsia="x-none"/>
        </w:rPr>
        <w:t xml:space="preserve">указанный в п.1.1 Договора, не менее чем на 1 (Один) месяц. В случае если срок Кредитования превышает календарный год, допускается первоначальное страхование имущества на год при условии своевременного продления страховки до полного исполнения обязательств </w:t>
      </w:r>
      <w:r w:rsidRPr="00FC3297">
        <w:rPr>
          <w:rFonts w:ascii="Times New Roman" w:hAnsi="Times New Roman" w:cs="Times New Roman"/>
          <w:bCs/>
          <w:sz w:val="24"/>
          <w:szCs w:val="24"/>
          <w:lang w:val="x-none" w:eastAsia="x-none"/>
        </w:rPr>
        <w:t>Заемщика</w:t>
      </w:r>
      <w:r w:rsidRPr="00FC3297">
        <w:rPr>
          <w:rFonts w:ascii="Times New Roman" w:hAnsi="Times New Roman" w:cs="Times New Roman"/>
          <w:sz w:val="24"/>
          <w:szCs w:val="24"/>
          <w:lang w:val="x-none" w:eastAsia="x-none"/>
        </w:rPr>
        <w:t xml:space="preserve"> по </w:t>
      </w:r>
      <w:r w:rsidRPr="00FC3297">
        <w:rPr>
          <w:rFonts w:ascii="Times New Roman" w:hAnsi="Times New Roman" w:cs="Times New Roman"/>
          <w:bCs/>
          <w:sz w:val="24"/>
          <w:szCs w:val="24"/>
          <w:lang w:val="x-none" w:eastAsia="x-none"/>
        </w:rPr>
        <w:t>Договору</w:t>
      </w:r>
      <w:r w:rsidRPr="00FC3297">
        <w:rPr>
          <w:rFonts w:ascii="Times New Roman" w:hAnsi="Times New Roman" w:cs="Times New Roman"/>
          <w:sz w:val="24"/>
          <w:szCs w:val="24"/>
          <w:lang w:val="x-none" w:eastAsia="x-none"/>
        </w:rPr>
        <w:t>;</w:t>
      </w:r>
    </w:p>
    <w:p w:rsidR="00FC3297" w:rsidRPr="00FC3297" w:rsidRDefault="00FC3297" w:rsidP="00FC3297">
      <w:pPr>
        <w:widowControl w:val="0"/>
        <w:tabs>
          <w:tab w:val="left" w:pos="709"/>
          <w:tab w:val="left" w:pos="1418"/>
          <w:tab w:val="left" w:pos="2126"/>
        </w:tabs>
        <w:spacing w:after="60" w:line="240" w:lineRule="auto"/>
        <w:ind w:firstLine="567"/>
        <w:jc w:val="both"/>
        <w:rPr>
          <w:rFonts w:ascii="Times New Roman" w:hAnsi="Times New Roman" w:cs="Times New Roman"/>
          <w:sz w:val="24"/>
          <w:szCs w:val="24"/>
          <w:lang w:eastAsia="ru-RU"/>
        </w:rPr>
      </w:pPr>
      <w:r w:rsidRPr="00FC3297">
        <w:rPr>
          <w:rFonts w:ascii="Times New Roman" w:hAnsi="Times New Roman" w:cs="Times New Roman"/>
          <w:sz w:val="24"/>
          <w:szCs w:val="24"/>
          <w:lang w:eastAsia="ru-RU"/>
        </w:rPr>
        <w:t>В качестве выгодоприобретателя в договоре страхования (страховом полисе при наличии) должен быть указан Банк.</w:t>
      </w:r>
    </w:p>
    <w:p w:rsidR="00FC3297" w:rsidRPr="00FC3297" w:rsidRDefault="00FC3297" w:rsidP="00FC3297">
      <w:pPr>
        <w:widowControl w:val="0"/>
        <w:tabs>
          <w:tab w:val="left" w:pos="709"/>
          <w:tab w:val="left" w:pos="1418"/>
          <w:tab w:val="left" w:pos="2126"/>
        </w:tabs>
        <w:spacing w:after="60" w:line="240" w:lineRule="auto"/>
        <w:ind w:firstLine="567"/>
        <w:jc w:val="both"/>
        <w:rPr>
          <w:rFonts w:ascii="Times New Roman" w:hAnsi="Times New Roman" w:cs="Times New Roman"/>
          <w:sz w:val="24"/>
          <w:szCs w:val="24"/>
          <w:lang w:eastAsia="ru-RU"/>
        </w:rPr>
      </w:pPr>
      <w:r w:rsidRPr="00FC3297">
        <w:rPr>
          <w:rFonts w:ascii="Times New Roman" w:hAnsi="Times New Roman" w:cs="Times New Roman"/>
          <w:sz w:val="24"/>
          <w:szCs w:val="24"/>
          <w:lang w:eastAsia="ru-RU"/>
        </w:rPr>
        <w:t>Заемщик обязан производить последующее страхование заложенного имущества (обеспечить выполнение залогодателем последующего страхования заложенного имущества) в случаях, если срок действия договора страхования (страхового полиса при наличии) истекает до наступления срока исполнения Основного обязательства.</w:t>
      </w:r>
    </w:p>
    <w:p w:rsidR="00FC3297" w:rsidRPr="00FC3297" w:rsidRDefault="00FC3297" w:rsidP="00FC3297">
      <w:pPr>
        <w:widowControl w:val="0"/>
        <w:tabs>
          <w:tab w:val="left" w:pos="709"/>
          <w:tab w:val="left" w:pos="1418"/>
          <w:tab w:val="left" w:pos="2126"/>
        </w:tabs>
        <w:spacing w:after="60" w:line="240" w:lineRule="auto"/>
        <w:ind w:firstLine="567"/>
        <w:jc w:val="both"/>
        <w:rPr>
          <w:rFonts w:ascii="Times New Roman" w:hAnsi="Times New Roman" w:cs="Times New Roman"/>
          <w:sz w:val="24"/>
          <w:szCs w:val="24"/>
          <w:lang w:eastAsia="ru-RU"/>
        </w:rPr>
      </w:pPr>
      <w:r w:rsidRPr="00FC3297">
        <w:rPr>
          <w:rFonts w:ascii="Times New Roman" w:hAnsi="Times New Roman" w:cs="Times New Roman"/>
          <w:sz w:val="24"/>
          <w:szCs w:val="24"/>
          <w:lang w:eastAsia="ru-RU"/>
        </w:rPr>
        <w:t xml:space="preserve">При продлении страхования страховая сумма может быть изменена по согласованию с </w:t>
      </w:r>
      <w:r w:rsidRPr="00FC3297">
        <w:rPr>
          <w:rFonts w:ascii="Times New Roman" w:hAnsi="Times New Roman" w:cs="Times New Roman"/>
          <w:bCs/>
          <w:sz w:val="24"/>
          <w:szCs w:val="24"/>
          <w:lang w:eastAsia="ru-RU"/>
        </w:rPr>
        <w:t>Банком</w:t>
      </w:r>
      <w:r w:rsidRPr="00FC3297">
        <w:rPr>
          <w:rFonts w:ascii="Times New Roman" w:hAnsi="Times New Roman" w:cs="Times New Roman"/>
          <w:sz w:val="24"/>
          <w:szCs w:val="24"/>
          <w:lang w:eastAsia="ru-RU"/>
        </w:rPr>
        <w:t xml:space="preserve">. </w:t>
      </w:r>
    </w:p>
    <w:p w:rsidR="00FC3297" w:rsidRPr="00FC3297" w:rsidRDefault="00FC3297" w:rsidP="00FC3297">
      <w:pPr>
        <w:widowControl w:val="0"/>
        <w:tabs>
          <w:tab w:val="left" w:pos="-1980"/>
          <w:tab w:val="left" w:pos="0"/>
          <w:tab w:val="left" w:pos="900"/>
        </w:tabs>
        <w:spacing w:after="60" w:line="240" w:lineRule="auto"/>
        <w:ind w:firstLine="567"/>
        <w:jc w:val="both"/>
        <w:rPr>
          <w:rFonts w:ascii="Times New Roman" w:hAnsi="Times New Roman" w:cs="Times New Roman"/>
          <w:bCs/>
          <w:sz w:val="24"/>
          <w:szCs w:val="24"/>
          <w:lang w:eastAsia="x-none"/>
        </w:rPr>
      </w:pPr>
      <w:r w:rsidRPr="00FC3297">
        <w:rPr>
          <w:rFonts w:ascii="Times New Roman" w:hAnsi="Times New Roman" w:cs="Times New Roman"/>
          <w:bCs/>
          <w:sz w:val="24"/>
          <w:szCs w:val="24"/>
          <w:lang w:val="x-none" w:eastAsia="x-none"/>
        </w:rPr>
        <w:t>Заемщик</w:t>
      </w:r>
      <w:r w:rsidRPr="00FC3297">
        <w:rPr>
          <w:rFonts w:ascii="Times New Roman" w:hAnsi="Times New Roman" w:cs="Times New Roman"/>
          <w:sz w:val="24"/>
          <w:szCs w:val="24"/>
          <w:lang w:val="x-none" w:eastAsia="x-none"/>
        </w:rPr>
        <w:t xml:space="preserve"> обязан передать (обеспечить передачу залогодателем) </w:t>
      </w:r>
      <w:r w:rsidRPr="00FC3297">
        <w:rPr>
          <w:rFonts w:ascii="Times New Roman" w:hAnsi="Times New Roman" w:cs="Times New Roman"/>
          <w:bCs/>
          <w:sz w:val="24"/>
          <w:szCs w:val="24"/>
          <w:lang w:val="x-none" w:eastAsia="x-none"/>
        </w:rPr>
        <w:t>Банку</w:t>
      </w:r>
      <w:r w:rsidRPr="00FC3297">
        <w:rPr>
          <w:rFonts w:ascii="Times New Roman" w:hAnsi="Times New Roman" w:cs="Times New Roman"/>
          <w:sz w:val="24"/>
          <w:szCs w:val="24"/>
          <w:lang w:val="x-none" w:eastAsia="x-none"/>
        </w:rPr>
        <w:t xml:space="preserve"> оригинал или нотариально заверенную копию </w:t>
      </w:r>
      <w:r w:rsidRPr="00FC3297">
        <w:rPr>
          <w:rFonts w:ascii="Times New Roman" w:hAnsi="Times New Roman" w:cs="Times New Roman"/>
          <w:sz w:val="24"/>
          <w:szCs w:val="24"/>
          <w:lang w:eastAsia="x-none"/>
        </w:rPr>
        <w:t>договора страхования (</w:t>
      </w:r>
      <w:r w:rsidRPr="00FC3297">
        <w:rPr>
          <w:rFonts w:ascii="Times New Roman" w:hAnsi="Times New Roman" w:cs="Times New Roman"/>
          <w:sz w:val="24"/>
          <w:szCs w:val="24"/>
          <w:lang w:val="x-none" w:eastAsia="x-none"/>
        </w:rPr>
        <w:t>страхового полиса</w:t>
      </w:r>
      <w:r w:rsidRPr="00FC3297">
        <w:rPr>
          <w:rFonts w:ascii="Times New Roman" w:hAnsi="Times New Roman" w:cs="Times New Roman"/>
          <w:sz w:val="24"/>
          <w:szCs w:val="24"/>
          <w:lang w:eastAsia="x-none"/>
        </w:rPr>
        <w:t xml:space="preserve"> при наличии)</w:t>
      </w:r>
      <w:r w:rsidRPr="00FC3297">
        <w:rPr>
          <w:rFonts w:ascii="Times New Roman" w:hAnsi="Times New Roman" w:cs="Times New Roman"/>
          <w:sz w:val="24"/>
          <w:szCs w:val="24"/>
          <w:lang w:val="x-none" w:eastAsia="x-none"/>
        </w:rPr>
        <w:t xml:space="preserve"> и предоставить документ о перечислении страховой премии в течение </w:t>
      </w:r>
      <w:r w:rsidRPr="00FC3297">
        <w:rPr>
          <w:rFonts w:ascii="Times New Roman" w:hAnsi="Times New Roman" w:cs="Times New Roman"/>
          <w:sz w:val="24"/>
          <w:szCs w:val="24"/>
          <w:lang w:eastAsia="x-none"/>
        </w:rPr>
        <w:t>10</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sz w:val="24"/>
          <w:szCs w:val="24"/>
          <w:lang w:eastAsia="x-none"/>
        </w:rPr>
        <w:t>Десяти</w:t>
      </w:r>
      <w:r w:rsidRPr="00FC3297">
        <w:rPr>
          <w:rFonts w:ascii="Times New Roman" w:hAnsi="Times New Roman" w:cs="Times New Roman"/>
          <w:sz w:val="24"/>
          <w:szCs w:val="24"/>
          <w:lang w:val="x-none" w:eastAsia="x-none"/>
        </w:rPr>
        <w:t xml:space="preserve">) рабочих дней с момента подписания </w:t>
      </w:r>
      <w:r w:rsidRPr="00FC3297">
        <w:rPr>
          <w:rFonts w:ascii="Times New Roman" w:hAnsi="Times New Roman" w:cs="Times New Roman"/>
          <w:bCs/>
          <w:sz w:val="24"/>
          <w:szCs w:val="24"/>
          <w:lang w:val="x-none" w:eastAsia="x-none"/>
        </w:rPr>
        <w:t>Договора</w:t>
      </w:r>
      <w:r w:rsidRPr="00FC3297">
        <w:rPr>
          <w:rFonts w:ascii="Times New Roman" w:hAnsi="Times New Roman" w:cs="Times New Roman"/>
          <w:sz w:val="24"/>
          <w:szCs w:val="24"/>
          <w:lang w:val="x-none" w:eastAsia="x-none"/>
        </w:rPr>
        <w:t>, а при продлении договора страхования</w:t>
      </w:r>
      <w:r w:rsidRPr="00FC3297">
        <w:rPr>
          <w:rFonts w:ascii="Times New Roman" w:hAnsi="Times New Roman" w:cs="Times New Roman"/>
          <w:sz w:val="24"/>
          <w:szCs w:val="24"/>
          <w:lang w:eastAsia="x-none"/>
        </w:rPr>
        <w:t xml:space="preserve"> (страхового полиса при наличии)</w:t>
      </w:r>
      <w:r w:rsidRPr="00FC3297">
        <w:rPr>
          <w:rFonts w:ascii="Times New Roman" w:hAnsi="Times New Roman" w:cs="Times New Roman"/>
          <w:sz w:val="24"/>
          <w:szCs w:val="24"/>
          <w:lang w:val="x-none" w:eastAsia="x-none"/>
        </w:rPr>
        <w:t xml:space="preserve"> - за 5 (Пять) рабочих дней до окончания срока действия </w:t>
      </w:r>
      <w:r w:rsidRPr="00FC3297">
        <w:rPr>
          <w:rFonts w:ascii="Times New Roman" w:hAnsi="Times New Roman" w:cs="Times New Roman"/>
          <w:sz w:val="24"/>
          <w:szCs w:val="24"/>
          <w:lang w:eastAsia="x-none"/>
        </w:rPr>
        <w:t>договора страхования (</w:t>
      </w:r>
      <w:r w:rsidRPr="00FC3297">
        <w:rPr>
          <w:rFonts w:ascii="Times New Roman" w:hAnsi="Times New Roman" w:cs="Times New Roman"/>
          <w:sz w:val="24"/>
          <w:szCs w:val="24"/>
          <w:lang w:val="x-none" w:eastAsia="x-none"/>
        </w:rPr>
        <w:t>страхового полиса</w:t>
      </w:r>
      <w:r w:rsidRPr="00FC3297">
        <w:rPr>
          <w:rFonts w:ascii="Times New Roman" w:hAnsi="Times New Roman" w:cs="Times New Roman"/>
          <w:sz w:val="24"/>
          <w:szCs w:val="24"/>
          <w:lang w:eastAsia="x-none"/>
        </w:rPr>
        <w:t xml:space="preserve"> при наличии)</w:t>
      </w:r>
      <w:r w:rsidRPr="00FC3297">
        <w:rPr>
          <w:rFonts w:ascii="Times New Roman" w:hAnsi="Times New Roman" w:cs="Times New Roman"/>
          <w:sz w:val="24"/>
          <w:szCs w:val="24"/>
          <w:lang w:val="x-none" w:eastAsia="x-none"/>
        </w:rPr>
        <w:t>.</w:t>
      </w:r>
      <w:r w:rsidRPr="00FC3297">
        <w:rPr>
          <w:rFonts w:ascii="Times New Roman" w:hAnsi="Times New Roman" w:cs="Times New Roman"/>
          <w:bCs/>
          <w:sz w:val="24"/>
          <w:szCs w:val="24"/>
          <w:lang w:val="x-none" w:eastAsia="x-none"/>
        </w:rPr>
        <w:t xml:space="preserve"> </w:t>
      </w:r>
    </w:p>
    <w:p w:rsidR="00FC3297" w:rsidRPr="00FC3297" w:rsidRDefault="00FC3297" w:rsidP="00FC3297">
      <w:pPr>
        <w:widowControl w:val="0"/>
        <w:tabs>
          <w:tab w:val="left" w:pos="-1980"/>
          <w:tab w:val="left" w:pos="0"/>
          <w:tab w:val="left" w:pos="900"/>
        </w:tabs>
        <w:spacing w:after="60" w:line="240" w:lineRule="auto"/>
        <w:ind w:firstLine="567"/>
        <w:jc w:val="both"/>
        <w:rPr>
          <w:rFonts w:ascii="Times New Roman" w:hAnsi="Times New Roman" w:cs="Times New Roman"/>
          <w:bCs/>
          <w:sz w:val="24"/>
          <w:szCs w:val="24"/>
          <w:lang w:eastAsia="x-none"/>
        </w:rPr>
      </w:pPr>
    </w:p>
    <w:p w:rsidR="00FC3297" w:rsidRPr="00FC3297" w:rsidRDefault="00FC3297" w:rsidP="00FC3297">
      <w:pPr>
        <w:keepNext/>
        <w:numPr>
          <w:ilvl w:val="0"/>
          <w:numId w:val="42"/>
        </w:numPr>
        <w:spacing w:before="240" w:after="160" w:line="240" w:lineRule="auto"/>
        <w:ind w:left="0" w:firstLine="567"/>
        <w:jc w:val="center"/>
        <w:rPr>
          <w:rFonts w:ascii="Times New Roman" w:eastAsia="Times New Roman" w:hAnsi="Times New Roman" w:cs="Times New Roman"/>
          <w:b/>
          <w:bCs/>
          <w:sz w:val="24"/>
          <w:szCs w:val="24"/>
          <w:lang w:eastAsia="ru-RU"/>
        </w:rPr>
      </w:pPr>
      <w:r w:rsidRPr="00FC3297">
        <w:rPr>
          <w:rFonts w:ascii="Times New Roman" w:eastAsia="Times New Roman" w:hAnsi="Times New Roman" w:cs="Times New Roman"/>
          <w:b/>
          <w:bCs/>
          <w:sz w:val="24"/>
          <w:szCs w:val="24"/>
          <w:lang w:eastAsia="ru-RU"/>
        </w:rPr>
        <w:t>ПОРЯДОК ПРЕДОСТАВЛЕНИЯ И ВОЗВРАТА КРЕДИТА</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eastAsia="x-none"/>
        </w:rPr>
      </w:pPr>
      <w:r w:rsidRPr="00FC3297">
        <w:rPr>
          <w:rFonts w:ascii="Times New Roman" w:hAnsi="Times New Roman" w:cs="Times New Roman"/>
          <w:sz w:val="24"/>
          <w:szCs w:val="24"/>
          <w:lang w:val="x-none" w:eastAsia="x-none"/>
        </w:rPr>
        <w:t>3.1.</w:t>
      </w:r>
      <w:r w:rsidRPr="00FC3297">
        <w:rPr>
          <w:rFonts w:ascii="Times New Roman" w:hAnsi="Times New Roman" w:cs="Times New Roman"/>
          <w:sz w:val="24"/>
          <w:szCs w:val="24"/>
          <w:lang w:val="x-none" w:eastAsia="x-none"/>
        </w:rPr>
        <w:tab/>
      </w:r>
      <w:r w:rsidRPr="00FC3297">
        <w:rPr>
          <w:rFonts w:ascii="Times New Roman" w:hAnsi="Times New Roman" w:cs="Times New Roman"/>
          <w:bCs/>
          <w:sz w:val="24"/>
          <w:szCs w:val="24"/>
          <w:lang w:val="x-none" w:eastAsia="x-none"/>
        </w:rPr>
        <w:t xml:space="preserve">Банк </w:t>
      </w:r>
      <w:r w:rsidRPr="00FC3297">
        <w:rPr>
          <w:rFonts w:ascii="Times New Roman" w:hAnsi="Times New Roman" w:cs="Times New Roman"/>
          <w:sz w:val="24"/>
          <w:szCs w:val="24"/>
          <w:lang w:val="x-none" w:eastAsia="x-none"/>
        </w:rPr>
        <w:t xml:space="preserve">открывает </w:t>
      </w:r>
      <w:r w:rsidRPr="00FC3297">
        <w:rPr>
          <w:rFonts w:ascii="Times New Roman" w:hAnsi="Times New Roman" w:cs="Times New Roman"/>
          <w:bCs/>
          <w:sz w:val="24"/>
          <w:szCs w:val="24"/>
          <w:lang w:val="x-none" w:eastAsia="x-none"/>
        </w:rPr>
        <w:t>Заемщику</w:t>
      </w:r>
      <w:r w:rsidRPr="00FC3297">
        <w:rPr>
          <w:rFonts w:ascii="Times New Roman" w:hAnsi="Times New Roman" w:cs="Times New Roman"/>
          <w:sz w:val="24"/>
          <w:szCs w:val="24"/>
          <w:lang w:val="x-none" w:eastAsia="x-none"/>
        </w:rPr>
        <w:t xml:space="preserve"> ссудный(-ые) счет(-а) и предоставляет Кредит отдельными частями (траншами) после выполнения </w:t>
      </w:r>
      <w:r w:rsidRPr="00FC3297">
        <w:rPr>
          <w:rFonts w:ascii="Times New Roman" w:hAnsi="Times New Roman" w:cs="Times New Roman"/>
          <w:bCs/>
          <w:sz w:val="24"/>
          <w:szCs w:val="24"/>
          <w:lang w:val="x-none" w:eastAsia="x-none"/>
        </w:rPr>
        <w:t>Заемщиком</w:t>
      </w:r>
      <w:r w:rsidRPr="00FC3297">
        <w:rPr>
          <w:rFonts w:ascii="Times New Roman" w:hAnsi="Times New Roman" w:cs="Times New Roman"/>
          <w:sz w:val="24"/>
          <w:szCs w:val="24"/>
          <w:lang w:val="x-none" w:eastAsia="x-none"/>
        </w:rPr>
        <w:t xml:space="preserve"> условий, указанных в </w:t>
      </w:r>
      <w:r w:rsidRPr="00FC3297">
        <w:rPr>
          <w:rFonts w:ascii="Times New Roman" w:hAnsi="Times New Roman" w:cs="Times New Roman"/>
          <w:sz w:val="24"/>
          <w:szCs w:val="24"/>
          <w:lang w:eastAsia="x-none"/>
        </w:rPr>
        <w:t xml:space="preserve">п. 2.2 </w:t>
      </w:r>
      <w:r w:rsidRPr="00FC3297">
        <w:rPr>
          <w:rFonts w:ascii="Times New Roman" w:hAnsi="Times New Roman" w:cs="Times New Roman"/>
          <w:bCs/>
          <w:sz w:val="24"/>
          <w:szCs w:val="24"/>
          <w:lang w:val="x-none" w:eastAsia="x-none"/>
        </w:rPr>
        <w:t>Договора</w:t>
      </w:r>
      <w:r w:rsidRPr="00FC3297">
        <w:rPr>
          <w:rFonts w:ascii="Times New Roman" w:hAnsi="Times New Roman" w:cs="Times New Roman"/>
          <w:bCs/>
          <w:sz w:val="24"/>
          <w:szCs w:val="24"/>
          <w:lang w:eastAsia="x-none"/>
        </w:rPr>
        <w:t xml:space="preserve"> и выполнения условий п.3.3 Договора</w:t>
      </w:r>
      <w:r w:rsidRPr="00FC3297">
        <w:rPr>
          <w:rFonts w:ascii="Times New Roman" w:hAnsi="Times New Roman" w:cs="Times New Roman"/>
          <w:sz w:val="24"/>
          <w:szCs w:val="24"/>
          <w:lang w:val="x-none" w:eastAsia="x-none"/>
        </w:rPr>
        <w:t xml:space="preserve">. </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eastAsia="x-none"/>
        </w:rPr>
      </w:pPr>
      <w:r w:rsidRPr="00FC3297">
        <w:rPr>
          <w:rFonts w:ascii="Times New Roman" w:hAnsi="Times New Roman" w:cs="Times New Roman"/>
          <w:sz w:val="24"/>
          <w:szCs w:val="24"/>
          <w:lang w:val="x-none" w:eastAsia="x-none"/>
        </w:rPr>
        <w:t xml:space="preserve">Банк уведомляет Заемщика о номере </w:t>
      </w:r>
      <w:r w:rsidRPr="00FC3297">
        <w:rPr>
          <w:rFonts w:ascii="Times New Roman" w:hAnsi="Times New Roman" w:cs="Times New Roman"/>
          <w:sz w:val="24"/>
          <w:szCs w:val="24"/>
          <w:lang w:eastAsia="x-none"/>
        </w:rPr>
        <w:t xml:space="preserve">каждого </w:t>
      </w:r>
      <w:r w:rsidRPr="00FC3297">
        <w:rPr>
          <w:rFonts w:ascii="Times New Roman" w:hAnsi="Times New Roman" w:cs="Times New Roman"/>
          <w:sz w:val="24"/>
          <w:szCs w:val="24"/>
          <w:lang w:val="x-none" w:eastAsia="x-none"/>
        </w:rPr>
        <w:t xml:space="preserve">открытого ссудного счета путем направления уведомления </w:t>
      </w:r>
      <w:r w:rsidRPr="00FC3297">
        <w:rPr>
          <w:rFonts w:ascii="Times New Roman" w:hAnsi="Times New Roman" w:cs="Times New Roman"/>
          <w:color w:val="003871"/>
          <w:sz w:val="24"/>
          <w:szCs w:val="24"/>
          <w:lang w:val="x-none" w:eastAsia="x-none"/>
        </w:rPr>
        <w:t xml:space="preserve">об установлении/изменении счёта для уплаты сумм основного долга, процентов, комиссий и </w:t>
      </w:r>
      <w:r w:rsidRPr="00FC3297">
        <w:rPr>
          <w:rFonts w:ascii="Times New Roman" w:hAnsi="Times New Roman" w:cs="Times New Roman"/>
          <w:color w:val="003871"/>
          <w:sz w:val="24"/>
          <w:szCs w:val="24"/>
          <w:lang w:eastAsia="x-none"/>
        </w:rPr>
        <w:t>неустоек</w:t>
      </w:r>
      <w:r w:rsidRPr="00FC3297">
        <w:rPr>
          <w:rFonts w:ascii="Times New Roman" w:hAnsi="Times New Roman" w:cs="Times New Roman"/>
          <w:color w:val="003871"/>
          <w:sz w:val="24"/>
          <w:szCs w:val="24"/>
          <w:lang w:val="x-none" w:eastAsia="x-none"/>
        </w:rPr>
        <w:t xml:space="preserve"> в рамках Договора</w:t>
      </w:r>
      <w:r w:rsidRPr="00FC3297">
        <w:rPr>
          <w:rFonts w:ascii="Times New Roman" w:hAnsi="Times New Roman" w:cs="Times New Roman"/>
          <w:sz w:val="24"/>
          <w:szCs w:val="24"/>
          <w:lang w:val="x-none" w:eastAsia="x-none"/>
        </w:rPr>
        <w:t xml:space="preserve"> в соответствии с п. 10.7 Договора.</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3.2.</w:t>
      </w:r>
      <w:r w:rsidRPr="00FC3297">
        <w:rPr>
          <w:rFonts w:ascii="Times New Roman" w:hAnsi="Times New Roman" w:cs="Times New Roman"/>
          <w:sz w:val="24"/>
          <w:szCs w:val="24"/>
          <w:lang w:val="x-none" w:eastAsia="x-none"/>
        </w:rPr>
        <w:tab/>
        <w:t xml:space="preserve">Датой предоставления каждой части Кредита (транша) устанавливается день отражения </w:t>
      </w:r>
      <w:r w:rsidRPr="00FC3297">
        <w:rPr>
          <w:rFonts w:ascii="Times New Roman" w:hAnsi="Times New Roman" w:cs="Times New Roman"/>
          <w:sz w:val="24"/>
          <w:szCs w:val="24"/>
          <w:lang w:eastAsia="x-none"/>
        </w:rPr>
        <w:t xml:space="preserve">Ссудной </w:t>
      </w:r>
      <w:r w:rsidRPr="00FC3297">
        <w:rPr>
          <w:rFonts w:ascii="Times New Roman" w:hAnsi="Times New Roman" w:cs="Times New Roman"/>
          <w:sz w:val="24"/>
          <w:szCs w:val="24"/>
          <w:lang w:val="x-none" w:eastAsia="x-none"/>
        </w:rPr>
        <w:t>задолженности по ссудно</w:t>
      </w:r>
      <w:r w:rsidRPr="00FC3297">
        <w:rPr>
          <w:rFonts w:ascii="Times New Roman" w:hAnsi="Times New Roman" w:cs="Times New Roman"/>
          <w:sz w:val="24"/>
          <w:szCs w:val="24"/>
          <w:lang w:eastAsia="x-none"/>
        </w:rPr>
        <w:t>му</w:t>
      </w:r>
      <w:r w:rsidRPr="00FC3297">
        <w:rPr>
          <w:rFonts w:ascii="Times New Roman" w:hAnsi="Times New Roman" w:cs="Times New Roman"/>
          <w:sz w:val="24"/>
          <w:szCs w:val="24"/>
          <w:lang w:val="x-none" w:eastAsia="x-none"/>
        </w:rPr>
        <w:t xml:space="preserve"> счет</w:t>
      </w:r>
      <w:r w:rsidRPr="00FC3297">
        <w:rPr>
          <w:rFonts w:ascii="Times New Roman" w:hAnsi="Times New Roman" w:cs="Times New Roman"/>
          <w:sz w:val="24"/>
          <w:szCs w:val="24"/>
          <w:lang w:eastAsia="x-none"/>
        </w:rPr>
        <w:t>у</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bCs/>
          <w:sz w:val="24"/>
          <w:szCs w:val="24"/>
          <w:lang w:val="x-none" w:eastAsia="x-none"/>
        </w:rPr>
        <w:t>Заемщика</w:t>
      </w:r>
      <w:r w:rsidRPr="00FC3297">
        <w:rPr>
          <w:rFonts w:ascii="Times New Roman" w:hAnsi="Times New Roman" w:cs="Times New Roman"/>
          <w:sz w:val="24"/>
          <w:szCs w:val="24"/>
          <w:lang w:val="x-none" w:eastAsia="x-none"/>
        </w:rPr>
        <w:t>.</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3.3.</w:t>
      </w:r>
      <w:r w:rsidRPr="00FC3297">
        <w:rPr>
          <w:rFonts w:ascii="Times New Roman" w:hAnsi="Times New Roman" w:cs="Times New Roman"/>
          <w:sz w:val="24"/>
          <w:szCs w:val="24"/>
          <w:lang w:val="x-none" w:eastAsia="x-none"/>
        </w:rPr>
        <w:tab/>
      </w:r>
      <w:r w:rsidRPr="00FC3297">
        <w:rPr>
          <w:rFonts w:ascii="Times New Roman" w:hAnsi="Times New Roman" w:cs="Times New Roman"/>
          <w:bCs/>
          <w:sz w:val="24"/>
          <w:szCs w:val="24"/>
          <w:lang w:val="x-none" w:eastAsia="x-none"/>
        </w:rPr>
        <w:t>Банк</w:t>
      </w:r>
      <w:r w:rsidRPr="00FC3297">
        <w:rPr>
          <w:rFonts w:ascii="Times New Roman" w:hAnsi="Times New Roman" w:cs="Times New Roman"/>
          <w:sz w:val="24"/>
          <w:szCs w:val="24"/>
          <w:lang w:val="x-none" w:eastAsia="x-none"/>
        </w:rPr>
        <w:t xml:space="preserve"> предоставляет </w:t>
      </w:r>
      <w:r w:rsidRPr="00FC3297">
        <w:rPr>
          <w:rFonts w:ascii="Times New Roman" w:hAnsi="Times New Roman" w:cs="Times New Roman"/>
          <w:bCs/>
          <w:sz w:val="24"/>
          <w:szCs w:val="24"/>
          <w:lang w:val="x-none" w:eastAsia="x-none"/>
        </w:rPr>
        <w:t>Заемщику</w:t>
      </w:r>
      <w:r w:rsidRPr="00FC3297">
        <w:rPr>
          <w:rFonts w:ascii="Times New Roman" w:hAnsi="Times New Roman" w:cs="Times New Roman"/>
          <w:sz w:val="24"/>
          <w:szCs w:val="24"/>
          <w:lang w:val="x-none" w:eastAsia="x-none"/>
        </w:rPr>
        <w:t xml:space="preserve"> Кредит отдельными частями (траншами) по письменному заявлению </w:t>
      </w:r>
      <w:r w:rsidRPr="00FC3297">
        <w:rPr>
          <w:rFonts w:ascii="Times New Roman" w:hAnsi="Times New Roman" w:cs="Times New Roman"/>
          <w:bCs/>
          <w:sz w:val="24"/>
          <w:szCs w:val="24"/>
          <w:lang w:val="x-none" w:eastAsia="x-none"/>
        </w:rPr>
        <w:t>Заемщика</w:t>
      </w:r>
      <w:r w:rsidRPr="00FC3297">
        <w:rPr>
          <w:rFonts w:ascii="Times New Roman" w:hAnsi="Times New Roman" w:cs="Times New Roman"/>
          <w:sz w:val="24"/>
          <w:szCs w:val="24"/>
          <w:lang w:val="x-none" w:eastAsia="x-none"/>
        </w:rPr>
        <w:t xml:space="preserve">, составленному отдельно на каждый транш по форме </w:t>
      </w:r>
      <w:r w:rsidRPr="00FC3297">
        <w:rPr>
          <w:rFonts w:ascii="Times New Roman" w:hAnsi="Times New Roman" w:cs="Times New Roman"/>
          <w:sz w:val="24"/>
          <w:szCs w:val="24"/>
          <w:lang w:eastAsia="x-none"/>
        </w:rPr>
        <w:t>П</w:t>
      </w:r>
      <w:r w:rsidRPr="00FC3297">
        <w:rPr>
          <w:rFonts w:ascii="Times New Roman" w:hAnsi="Times New Roman" w:cs="Times New Roman"/>
          <w:sz w:val="24"/>
          <w:szCs w:val="24"/>
          <w:lang w:val="x-none" w:eastAsia="x-none"/>
        </w:rPr>
        <w:t>риложения №2 к</w:t>
      </w:r>
      <w:r w:rsidRPr="00FC3297">
        <w:rPr>
          <w:rFonts w:ascii="Times New Roman" w:hAnsi="Times New Roman" w:cs="Times New Roman"/>
          <w:sz w:val="24"/>
          <w:szCs w:val="24"/>
          <w:lang w:eastAsia="x-none"/>
        </w:rPr>
        <w:t xml:space="preserve"> </w:t>
      </w:r>
      <w:r w:rsidRPr="00FC3297">
        <w:rPr>
          <w:rFonts w:ascii="Times New Roman" w:hAnsi="Times New Roman" w:cs="Times New Roman"/>
          <w:bCs/>
          <w:sz w:val="24"/>
          <w:szCs w:val="24"/>
          <w:lang w:val="x-none" w:eastAsia="x-none"/>
        </w:rPr>
        <w:t>Договору</w:t>
      </w:r>
      <w:r w:rsidRPr="00FC3297">
        <w:rPr>
          <w:rFonts w:ascii="Times New Roman" w:hAnsi="Times New Roman" w:cs="Times New Roman"/>
          <w:sz w:val="24"/>
          <w:szCs w:val="24"/>
          <w:lang w:val="x-none" w:eastAsia="x-none"/>
        </w:rPr>
        <w:t xml:space="preserve">. Кредит предоставляется в безналичном порядке путем зачисления денежных средств на </w:t>
      </w:r>
      <w:r w:rsidRPr="00FC3297">
        <w:rPr>
          <w:rFonts w:ascii="Times New Roman" w:hAnsi="Times New Roman" w:cs="Times New Roman"/>
          <w:sz w:val="24"/>
          <w:szCs w:val="24"/>
          <w:lang w:eastAsia="x-none"/>
        </w:rPr>
        <w:t xml:space="preserve">Банковский </w:t>
      </w:r>
      <w:r w:rsidRPr="00FC3297">
        <w:rPr>
          <w:rFonts w:ascii="Times New Roman" w:hAnsi="Times New Roman" w:cs="Times New Roman"/>
          <w:sz w:val="24"/>
          <w:szCs w:val="24"/>
          <w:lang w:val="x-none" w:eastAsia="x-none"/>
        </w:rPr>
        <w:t>счет</w:t>
      </w:r>
      <w:r w:rsidRPr="00FC3297">
        <w:rPr>
          <w:rFonts w:ascii="Times New Roman" w:hAnsi="Times New Roman" w:cs="Times New Roman"/>
          <w:sz w:val="24"/>
          <w:szCs w:val="24"/>
          <w:lang w:eastAsia="x-none"/>
        </w:rPr>
        <w:t>, открытый</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bCs/>
          <w:sz w:val="24"/>
          <w:szCs w:val="24"/>
          <w:lang w:val="x-none" w:eastAsia="x-none"/>
        </w:rPr>
        <w:t>Заемщик</w:t>
      </w:r>
      <w:r w:rsidRPr="00FC3297">
        <w:rPr>
          <w:rFonts w:ascii="Times New Roman" w:hAnsi="Times New Roman" w:cs="Times New Roman"/>
          <w:sz w:val="24"/>
          <w:szCs w:val="24"/>
          <w:lang w:eastAsia="x-none"/>
        </w:rPr>
        <w:t xml:space="preserve">ом </w:t>
      </w:r>
      <w:r w:rsidRPr="00FC3297">
        <w:rPr>
          <w:rFonts w:ascii="Times New Roman" w:hAnsi="Times New Roman" w:cs="Times New Roman"/>
          <w:sz w:val="24"/>
          <w:szCs w:val="24"/>
          <w:lang w:val="x-none" w:eastAsia="x-none"/>
        </w:rPr>
        <w:t xml:space="preserve">в </w:t>
      </w:r>
      <w:r w:rsidRPr="00FC3297">
        <w:rPr>
          <w:rFonts w:ascii="Times New Roman" w:hAnsi="Times New Roman" w:cs="Times New Roman"/>
          <w:bCs/>
          <w:sz w:val="24"/>
          <w:szCs w:val="24"/>
          <w:lang w:val="x-none" w:eastAsia="x-none"/>
        </w:rPr>
        <w:t>Банке</w:t>
      </w:r>
      <w:r w:rsidRPr="00FC3297">
        <w:rPr>
          <w:rFonts w:ascii="Times New Roman" w:hAnsi="Times New Roman" w:cs="Times New Roman"/>
          <w:sz w:val="24"/>
          <w:szCs w:val="24"/>
          <w:lang w:val="x-none" w:eastAsia="x-none"/>
        </w:rPr>
        <w:t xml:space="preserve"> и указанный в заявлении.</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eastAsia="x-none"/>
        </w:rPr>
      </w:pPr>
      <w:r w:rsidRPr="00FC3297">
        <w:rPr>
          <w:rFonts w:ascii="Times New Roman" w:hAnsi="Times New Roman" w:cs="Times New Roman"/>
          <w:sz w:val="24"/>
          <w:szCs w:val="24"/>
          <w:lang w:val="x-none" w:eastAsia="x-none"/>
        </w:rPr>
        <w:t>Письменное</w:t>
      </w:r>
      <w:r w:rsidRPr="00FC3297">
        <w:rPr>
          <w:rFonts w:ascii="Times New Roman" w:hAnsi="Times New Roman" w:cs="Times New Roman"/>
          <w:bCs/>
          <w:sz w:val="24"/>
          <w:szCs w:val="24"/>
          <w:lang w:val="x-none" w:eastAsia="x-none"/>
        </w:rPr>
        <w:t xml:space="preserve"> </w:t>
      </w:r>
      <w:r w:rsidRPr="00FC3297">
        <w:rPr>
          <w:rFonts w:ascii="Times New Roman" w:hAnsi="Times New Roman" w:cs="Times New Roman"/>
          <w:sz w:val="24"/>
          <w:szCs w:val="24"/>
          <w:lang w:val="x-none" w:eastAsia="x-none"/>
        </w:rPr>
        <w:t>заявление</w:t>
      </w:r>
      <w:r w:rsidRPr="00FC3297">
        <w:rPr>
          <w:rFonts w:ascii="Times New Roman" w:hAnsi="Times New Roman" w:cs="Times New Roman"/>
          <w:bCs/>
          <w:sz w:val="24"/>
          <w:szCs w:val="24"/>
          <w:lang w:val="x-none" w:eastAsia="x-none"/>
        </w:rPr>
        <w:t xml:space="preserve"> </w:t>
      </w:r>
      <w:r w:rsidRPr="00FC3297">
        <w:rPr>
          <w:rFonts w:ascii="Times New Roman" w:hAnsi="Times New Roman" w:cs="Times New Roman"/>
          <w:sz w:val="24"/>
          <w:szCs w:val="24"/>
          <w:lang w:val="x-none" w:eastAsia="x-none"/>
        </w:rPr>
        <w:t xml:space="preserve">может быть предоставлено или отозвано </w:t>
      </w:r>
      <w:r w:rsidRPr="00FC3297">
        <w:rPr>
          <w:rFonts w:ascii="Times New Roman" w:hAnsi="Times New Roman" w:cs="Times New Roman"/>
          <w:bCs/>
          <w:sz w:val="24"/>
          <w:szCs w:val="24"/>
          <w:lang w:val="x-none" w:eastAsia="x-none"/>
        </w:rPr>
        <w:t xml:space="preserve">Заемщиком </w:t>
      </w:r>
      <w:r w:rsidRPr="00FC3297">
        <w:rPr>
          <w:rFonts w:ascii="Times New Roman" w:hAnsi="Times New Roman" w:cs="Times New Roman"/>
          <w:sz w:val="24"/>
          <w:szCs w:val="24"/>
          <w:lang w:val="x-none" w:eastAsia="x-none"/>
        </w:rPr>
        <w:t>не позднее, чем за 1 (Один) рабочий день до даты предоставления испрашиваемого транша.</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 xml:space="preserve">3.4. В случае если Кредит не будет предоставлен Заемщику в течение </w:t>
      </w:r>
      <w:r w:rsidRPr="00FC3297">
        <w:rPr>
          <w:rFonts w:ascii="Times New Roman" w:hAnsi="Times New Roman" w:cs="Times New Roman"/>
          <w:sz w:val="24"/>
          <w:szCs w:val="24"/>
          <w:lang w:eastAsia="x-none"/>
        </w:rPr>
        <w:t xml:space="preserve">30 (Тридцати) </w:t>
      </w:r>
      <w:r w:rsidRPr="00FC3297">
        <w:rPr>
          <w:rFonts w:ascii="Times New Roman" w:hAnsi="Times New Roman" w:cs="Times New Roman"/>
          <w:sz w:val="24"/>
          <w:szCs w:val="24"/>
          <w:lang w:val="x-none" w:eastAsia="x-none"/>
        </w:rPr>
        <w:lastRenderedPageBreak/>
        <w:t xml:space="preserve">календарных дней со дня заключения Договора по причине не выполнения условий, предусмотренных в Разделе 2 «Условия предоставления Кредита» или по причине не предоставления заявления в соответствии с п.3.3 настоящего Договора, Кредитор вправе </w:t>
      </w:r>
      <w:r w:rsidRPr="00FC3297">
        <w:rPr>
          <w:rFonts w:ascii="Times New Roman" w:hAnsi="Times New Roman" w:cs="Times New Roman"/>
          <w:sz w:val="24"/>
          <w:szCs w:val="24"/>
          <w:lang w:eastAsia="x-none"/>
        </w:rPr>
        <w:t xml:space="preserve">расторгнуть </w:t>
      </w:r>
      <w:r w:rsidRPr="00FC3297">
        <w:rPr>
          <w:rFonts w:ascii="Times New Roman" w:hAnsi="Times New Roman" w:cs="Times New Roman"/>
          <w:sz w:val="24"/>
          <w:szCs w:val="24"/>
          <w:lang w:val="x-none" w:eastAsia="x-none"/>
        </w:rPr>
        <w:t>Договор в одностороннем порядке, направив соответствующее уведомление Заемщику в порядке, указанном в п. 8.4 Договора.</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eastAsia="x-none"/>
        </w:rPr>
      </w:pPr>
      <w:r w:rsidRPr="00FC3297">
        <w:rPr>
          <w:rFonts w:ascii="Times New Roman" w:hAnsi="Times New Roman" w:cs="Times New Roman"/>
          <w:sz w:val="24"/>
          <w:szCs w:val="24"/>
          <w:lang w:val="x-none" w:eastAsia="x-none"/>
        </w:rPr>
        <w:t>3.5.</w:t>
      </w:r>
      <w:r w:rsidRPr="00FC3297">
        <w:rPr>
          <w:rFonts w:ascii="Times New Roman" w:hAnsi="Times New Roman" w:cs="Times New Roman"/>
          <w:color w:val="FF0000"/>
          <w:sz w:val="24"/>
          <w:szCs w:val="24"/>
          <w:lang w:val="x-none" w:eastAsia="x-none"/>
        </w:rPr>
        <w:tab/>
      </w:r>
      <w:r w:rsidRPr="00FC3297">
        <w:rPr>
          <w:rFonts w:ascii="Times New Roman" w:hAnsi="Times New Roman" w:cs="Times New Roman"/>
          <w:sz w:val="24"/>
          <w:szCs w:val="24"/>
          <w:lang w:val="x-none" w:eastAsia="x-none"/>
        </w:rPr>
        <w:t xml:space="preserve">Последняя дата предоставления первого транша в рамках Кредитной линии – </w:t>
      </w:r>
      <w:r w:rsidRPr="00FC3297">
        <w:rPr>
          <w:rFonts w:ascii="Times New Roman" w:hAnsi="Times New Roman" w:cs="Times New Roman"/>
          <w:sz w:val="24"/>
          <w:szCs w:val="24"/>
          <w:lang w:eastAsia="x-none"/>
        </w:rPr>
        <w:t>10</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sz w:val="24"/>
          <w:szCs w:val="24"/>
          <w:lang w:eastAsia="x-none"/>
        </w:rPr>
        <w:t>Дес</w:t>
      </w:r>
      <w:r w:rsidRPr="00FC3297">
        <w:rPr>
          <w:rFonts w:ascii="Times New Roman" w:hAnsi="Times New Roman" w:cs="Times New Roman"/>
          <w:sz w:val="24"/>
          <w:szCs w:val="24"/>
          <w:lang w:val="x-none" w:eastAsia="x-none"/>
        </w:rPr>
        <w:t>ятый) рабочий день со дня установления лимита задолженности в соответствии с п.2.1 Договора</w:t>
      </w:r>
      <w:r w:rsidRPr="00FC3297">
        <w:rPr>
          <w:rFonts w:ascii="Times New Roman" w:hAnsi="Times New Roman" w:cs="Times New Roman"/>
          <w:sz w:val="24"/>
          <w:szCs w:val="24"/>
          <w:lang w:eastAsia="x-none"/>
        </w:rPr>
        <w:t>.</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3.6.</w:t>
      </w:r>
      <w:r w:rsidRPr="00FC3297">
        <w:rPr>
          <w:rFonts w:ascii="Times New Roman" w:hAnsi="Times New Roman" w:cs="Times New Roman"/>
          <w:sz w:val="24"/>
          <w:szCs w:val="24"/>
          <w:lang w:val="x-none" w:eastAsia="x-none"/>
        </w:rPr>
        <w:tab/>
        <w:t xml:space="preserve">В случае непоступления от </w:t>
      </w:r>
      <w:r w:rsidRPr="00FC3297">
        <w:rPr>
          <w:rFonts w:ascii="Times New Roman" w:hAnsi="Times New Roman" w:cs="Times New Roman"/>
          <w:bCs/>
          <w:sz w:val="24"/>
          <w:szCs w:val="24"/>
          <w:lang w:val="x-none" w:eastAsia="x-none"/>
        </w:rPr>
        <w:t>Заемщика</w:t>
      </w:r>
      <w:r w:rsidRPr="00FC3297">
        <w:rPr>
          <w:rFonts w:ascii="Times New Roman" w:hAnsi="Times New Roman" w:cs="Times New Roman"/>
          <w:sz w:val="24"/>
          <w:szCs w:val="24"/>
          <w:lang w:val="x-none" w:eastAsia="x-none"/>
        </w:rPr>
        <w:t xml:space="preserve"> ни одного письменного заявления по форме </w:t>
      </w:r>
      <w:r w:rsidRPr="00FC3297">
        <w:rPr>
          <w:rFonts w:ascii="Times New Roman" w:hAnsi="Times New Roman" w:cs="Times New Roman"/>
          <w:sz w:val="24"/>
          <w:szCs w:val="24"/>
          <w:lang w:eastAsia="x-none"/>
        </w:rPr>
        <w:t>П</w:t>
      </w:r>
      <w:r w:rsidRPr="00FC3297">
        <w:rPr>
          <w:rFonts w:ascii="Times New Roman" w:hAnsi="Times New Roman" w:cs="Times New Roman"/>
          <w:sz w:val="24"/>
          <w:szCs w:val="24"/>
          <w:lang w:val="x-none" w:eastAsia="x-none"/>
        </w:rPr>
        <w:t xml:space="preserve">риложения №2 к </w:t>
      </w:r>
      <w:r w:rsidRPr="00FC3297">
        <w:rPr>
          <w:rFonts w:ascii="Times New Roman" w:hAnsi="Times New Roman" w:cs="Times New Roman"/>
          <w:bCs/>
          <w:sz w:val="24"/>
          <w:szCs w:val="24"/>
          <w:lang w:val="x-none" w:eastAsia="x-none"/>
        </w:rPr>
        <w:t xml:space="preserve">Договору </w:t>
      </w:r>
      <w:r w:rsidRPr="00FC3297">
        <w:rPr>
          <w:rFonts w:ascii="Times New Roman" w:hAnsi="Times New Roman" w:cs="Times New Roman"/>
          <w:sz w:val="24"/>
          <w:szCs w:val="24"/>
          <w:lang w:val="x-none" w:eastAsia="x-none"/>
        </w:rPr>
        <w:t>или отзыва его за 1 (Один) рабочий день до последнего дня предоставления первого транша в рамках Кредитной линии, указанного в п.3.5</w:t>
      </w:r>
      <w:r w:rsidRPr="00FC3297">
        <w:rPr>
          <w:rFonts w:ascii="Times New Roman" w:hAnsi="Times New Roman" w:cs="Times New Roman"/>
          <w:sz w:val="24"/>
          <w:szCs w:val="24"/>
          <w:lang w:eastAsia="x-none"/>
        </w:rPr>
        <w:t xml:space="preserve"> </w:t>
      </w:r>
      <w:r w:rsidRPr="00FC3297">
        <w:rPr>
          <w:rFonts w:ascii="Times New Roman" w:hAnsi="Times New Roman" w:cs="Times New Roman"/>
          <w:bCs/>
          <w:sz w:val="24"/>
          <w:szCs w:val="24"/>
          <w:lang w:val="x-none" w:eastAsia="x-none"/>
        </w:rPr>
        <w:t>Договора</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bCs/>
          <w:sz w:val="24"/>
          <w:szCs w:val="24"/>
          <w:lang w:val="x-none" w:eastAsia="x-none"/>
        </w:rPr>
        <w:t>Банк</w:t>
      </w:r>
      <w:r w:rsidRPr="00FC3297">
        <w:rPr>
          <w:rFonts w:ascii="Times New Roman" w:hAnsi="Times New Roman" w:cs="Times New Roman"/>
          <w:sz w:val="24"/>
          <w:szCs w:val="24"/>
          <w:lang w:val="x-none" w:eastAsia="x-none"/>
        </w:rPr>
        <w:t xml:space="preserve"> освобождается от обязательства по предоставлению Кредита по </w:t>
      </w:r>
      <w:r w:rsidRPr="00FC3297">
        <w:rPr>
          <w:rFonts w:ascii="Times New Roman" w:hAnsi="Times New Roman" w:cs="Times New Roman"/>
          <w:bCs/>
          <w:sz w:val="24"/>
          <w:szCs w:val="24"/>
          <w:lang w:val="x-none" w:eastAsia="x-none"/>
        </w:rPr>
        <w:t xml:space="preserve">Договору, </w:t>
      </w:r>
      <w:r w:rsidRPr="00FC3297">
        <w:rPr>
          <w:rFonts w:ascii="Times New Roman" w:hAnsi="Times New Roman" w:cs="Times New Roman"/>
          <w:sz w:val="24"/>
          <w:szCs w:val="24"/>
          <w:lang w:val="x-none" w:eastAsia="x-none"/>
        </w:rPr>
        <w:t>и</w:t>
      </w:r>
      <w:r w:rsidRPr="00FC3297">
        <w:rPr>
          <w:rFonts w:ascii="Times New Roman" w:hAnsi="Times New Roman" w:cs="Times New Roman"/>
          <w:bCs/>
          <w:sz w:val="24"/>
          <w:szCs w:val="24"/>
          <w:lang w:val="x-none" w:eastAsia="x-none"/>
        </w:rPr>
        <w:t xml:space="preserve"> Договор</w:t>
      </w:r>
      <w:r w:rsidRPr="00FC3297">
        <w:rPr>
          <w:rFonts w:ascii="Times New Roman" w:hAnsi="Times New Roman" w:cs="Times New Roman"/>
          <w:sz w:val="24"/>
          <w:szCs w:val="24"/>
          <w:lang w:val="x-none" w:eastAsia="x-none"/>
        </w:rPr>
        <w:t xml:space="preserve"> считается прекратившим свое действие с рабочего дня, следующего за последним днем срока, установленного для предоставления первого транша в рамках Кредитной линии, указанным в п.3.5</w:t>
      </w:r>
      <w:r w:rsidRPr="00FC3297">
        <w:rPr>
          <w:rFonts w:ascii="Times New Roman" w:hAnsi="Times New Roman" w:cs="Times New Roman"/>
          <w:sz w:val="24"/>
          <w:szCs w:val="24"/>
          <w:lang w:eastAsia="x-none"/>
        </w:rPr>
        <w:t xml:space="preserve"> </w:t>
      </w:r>
      <w:r w:rsidRPr="00FC3297">
        <w:rPr>
          <w:rFonts w:ascii="Times New Roman" w:hAnsi="Times New Roman" w:cs="Times New Roman"/>
          <w:bCs/>
          <w:sz w:val="24"/>
          <w:szCs w:val="24"/>
          <w:lang w:val="x-none" w:eastAsia="x-none"/>
        </w:rPr>
        <w:t>Договора</w:t>
      </w:r>
      <w:r w:rsidRPr="00FC3297">
        <w:rPr>
          <w:rFonts w:ascii="Times New Roman" w:hAnsi="Times New Roman" w:cs="Times New Roman"/>
          <w:sz w:val="24"/>
          <w:szCs w:val="24"/>
          <w:lang w:val="x-none" w:eastAsia="x-none"/>
        </w:rPr>
        <w:t xml:space="preserve">. </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3.7.</w:t>
      </w:r>
      <w:r w:rsidRPr="00FC3297">
        <w:rPr>
          <w:rFonts w:ascii="Times New Roman" w:hAnsi="Times New Roman" w:cs="Times New Roman"/>
          <w:sz w:val="24"/>
          <w:szCs w:val="24"/>
          <w:lang w:val="x-none" w:eastAsia="x-none"/>
        </w:rPr>
        <w:tab/>
        <w:t xml:space="preserve">Заемщик </w:t>
      </w:r>
      <w:r w:rsidRPr="00FC3297">
        <w:rPr>
          <w:rFonts w:ascii="Times New Roman" w:hAnsi="Times New Roman" w:cs="Times New Roman"/>
          <w:sz w:val="24"/>
          <w:szCs w:val="24"/>
          <w:lang w:eastAsia="x-none"/>
        </w:rPr>
        <w:t>возвращает</w:t>
      </w:r>
      <w:r w:rsidRPr="00FC3297">
        <w:rPr>
          <w:rFonts w:ascii="Times New Roman" w:hAnsi="Times New Roman" w:cs="Times New Roman"/>
          <w:sz w:val="24"/>
          <w:szCs w:val="24"/>
          <w:lang w:val="x-none" w:eastAsia="x-none"/>
        </w:rPr>
        <w:t xml:space="preserve"> кажд</w:t>
      </w:r>
      <w:r w:rsidRPr="00FC3297">
        <w:rPr>
          <w:rFonts w:ascii="Times New Roman" w:hAnsi="Times New Roman" w:cs="Times New Roman"/>
          <w:sz w:val="24"/>
          <w:szCs w:val="24"/>
          <w:lang w:eastAsia="x-none"/>
        </w:rPr>
        <w:t>ый</w:t>
      </w:r>
      <w:r w:rsidRPr="00FC3297">
        <w:rPr>
          <w:rFonts w:ascii="Times New Roman" w:hAnsi="Times New Roman" w:cs="Times New Roman"/>
          <w:sz w:val="24"/>
          <w:szCs w:val="24"/>
          <w:lang w:val="x-none" w:eastAsia="x-none"/>
        </w:rPr>
        <w:t xml:space="preserve"> транш </w:t>
      </w:r>
      <w:r w:rsidRPr="00FC3297">
        <w:rPr>
          <w:rFonts w:ascii="Times New Roman" w:hAnsi="Times New Roman" w:cs="Times New Roman"/>
          <w:sz w:val="24"/>
          <w:szCs w:val="24"/>
          <w:lang w:eastAsia="x-none"/>
        </w:rPr>
        <w:t>до истечения</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sz w:val="24"/>
          <w:szCs w:val="24"/>
          <w:lang w:eastAsia="x-none"/>
        </w:rPr>
        <w:t>180 (Сто восемьдесят)</w:t>
      </w:r>
      <w:r w:rsidRPr="00FC3297">
        <w:rPr>
          <w:rFonts w:ascii="Times New Roman" w:hAnsi="Times New Roman" w:cs="Times New Roman"/>
          <w:sz w:val="24"/>
          <w:szCs w:val="24"/>
          <w:lang w:val="x-none" w:eastAsia="x-none"/>
        </w:rPr>
        <w:t xml:space="preserve"> календарных дней с даты выдачи транша,</w:t>
      </w:r>
      <w:r w:rsidRPr="00FC3297">
        <w:rPr>
          <w:rFonts w:ascii="Times New Roman" w:hAnsi="Times New Roman" w:cs="Times New Roman"/>
          <w:sz w:val="24"/>
          <w:szCs w:val="24"/>
          <w:lang w:eastAsia="x-none"/>
        </w:rPr>
        <w:t xml:space="preserve"> но </w:t>
      </w:r>
      <w:r w:rsidRPr="00FC3297">
        <w:rPr>
          <w:rFonts w:ascii="Times New Roman" w:hAnsi="Times New Roman" w:cs="Times New Roman"/>
          <w:sz w:val="24"/>
          <w:szCs w:val="24"/>
          <w:lang w:val="x-none" w:eastAsia="x-none"/>
        </w:rPr>
        <w:t>не позднее срока, указанного в п.1.1 Договора.</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3.8.</w:t>
      </w:r>
      <w:r w:rsidRPr="00FC3297">
        <w:rPr>
          <w:rFonts w:ascii="Times New Roman" w:hAnsi="Times New Roman" w:cs="Times New Roman"/>
          <w:sz w:val="24"/>
          <w:szCs w:val="24"/>
          <w:lang w:val="x-none" w:eastAsia="x-none"/>
        </w:rPr>
        <w:tab/>
        <w:t>Дата предоставления последнего транша в рамках Кредитной линии - не позднее 45 (Сорок пятого) календарного дня до наступления срока, указанного в п.1.1 Договора.</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3.9.</w:t>
      </w:r>
      <w:r w:rsidRPr="00FC3297">
        <w:rPr>
          <w:rFonts w:ascii="Times New Roman" w:hAnsi="Times New Roman" w:cs="Times New Roman"/>
          <w:sz w:val="24"/>
          <w:szCs w:val="24"/>
          <w:lang w:val="x-none" w:eastAsia="x-none"/>
        </w:rPr>
        <w:tab/>
        <w:t>В случае если Заемщик в срок, указанный в п.3.8</w:t>
      </w:r>
      <w:r w:rsidRPr="00FC3297">
        <w:rPr>
          <w:rFonts w:ascii="Times New Roman" w:hAnsi="Times New Roman" w:cs="Times New Roman"/>
          <w:sz w:val="24"/>
          <w:szCs w:val="24"/>
          <w:lang w:eastAsia="x-none"/>
        </w:rPr>
        <w:t xml:space="preserve"> </w:t>
      </w:r>
      <w:r w:rsidRPr="00FC3297">
        <w:rPr>
          <w:rFonts w:ascii="Times New Roman" w:hAnsi="Times New Roman" w:cs="Times New Roman"/>
          <w:sz w:val="24"/>
          <w:szCs w:val="24"/>
          <w:lang w:val="x-none" w:eastAsia="x-none"/>
        </w:rPr>
        <w:t>Договора, не использовал право на получение Кредита в полной сумме Лимита задолженности, Договор считается заключенным на фактически предоставленную Заемщику сумму Кредита. В срок, указанный в п.3.8</w:t>
      </w:r>
      <w:r w:rsidRPr="00FC3297">
        <w:rPr>
          <w:rFonts w:ascii="Times New Roman" w:hAnsi="Times New Roman" w:cs="Times New Roman"/>
          <w:sz w:val="24"/>
          <w:szCs w:val="24"/>
          <w:lang w:eastAsia="x-none"/>
        </w:rPr>
        <w:t xml:space="preserve"> </w:t>
      </w:r>
      <w:r w:rsidRPr="00FC3297">
        <w:rPr>
          <w:rFonts w:ascii="Times New Roman" w:hAnsi="Times New Roman" w:cs="Times New Roman"/>
          <w:sz w:val="24"/>
          <w:szCs w:val="24"/>
          <w:lang w:val="x-none" w:eastAsia="x-none"/>
        </w:rPr>
        <w:t xml:space="preserve">Договора, Банк уменьшает Лимит задолженности до суммы текущей </w:t>
      </w:r>
      <w:r w:rsidRPr="00FC3297">
        <w:rPr>
          <w:rFonts w:ascii="Times New Roman" w:hAnsi="Times New Roman" w:cs="Times New Roman"/>
          <w:sz w:val="24"/>
          <w:szCs w:val="24"/>
          <w:lang w:eastAsia="x-none"/>
        </w:rPr>
        <w:t xml:space="preserve">Ссудной </w:t>
      </w:r>
      <w:r w:rsidRPr="00FC3297">
        <w:rPr>
          <w:rFonts w:ascii="Times New Roman" w:hAnsi="Times New Roman" w:cs="Times New Roman"/>
          <w:sz w:val="24"/>
          <w:szCs w:val="24"/>
          <w:lang w:val="x-none" w:eastAsia="x-none"/>
        </w:rPr>
        <w:t xml:space="preserve">задолженности (включая пролонгированную и просроченную), при этом в дальнейшем при </w:t>
      </w:r>
      <w:r w:rsidRPr="00FC3297">
        <w:rPr>
          <w:rFonts w:ascii="Times New Roman" w:hAnsi="Times New Roman" w:cs="Times New Roman"/>
          <w:sz w:val="24"/>
          <w:szCs w:val="24"/>
          <w:lang w:eastAsia="x-none"/>
        </w:rPr>
        <w:t>возврате</w:t>
      </w:r>
      <w:r w:rsidRPr="00FC3297">
        <w:rPr>
          <w:rFonts w:ascii="Times New Roman" w:hAnsi="Times New Roman" w:cs="Times New Roman"/>
          <w:sz w:val="24"/>
          <w:szCs w:val="24"/>
          <w:lang w:val="x-none" w:eastAsia="x-none"/>
        </w:rPr>
        <w:t xml:space="preserve"> Кредита Лимит задолженности не восстанавливается.</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eastAsia="x-none"/>
        </w:rPr>
      </w:pPr>
      <w:r w:rsidRPr="00FC3297">
        <w:rPr>
          <w:rFonts w:ascii="Times New Roman" w:hAnsi="Times New Roman" w:cs="Times New Roman"/>
          <w:sz w:val="24"/>
          <w:szCs w:val="24"/>
          <w:lang w:val="x-none" w:eastAsia="x-none"/>
        </w:rPr>
        <w:t>3.10.</w:t>
      </w:r>
      <w:r w:rsidRPr="00FC3297">
        <w:rPr>
          <w:rFonts w:ascii="Times New Roman" w:hAnsi="Times New Roman" w:cs="Times New Roman"/>
          <w:sz w:val="24"/>
          <w:szCs w:val="24"/>
          <w:lang w:val="x-none" w:eastAsia="x-none"/>
        </w:rPr>
        <w:tab/>
        <w:t xml:space="preserve">Погашение </w:t>
      </w:r>
      <w:r w:rsidRPr="00FC3297">
        <w:rPr>
          <w:rFonts w:ascii="Times New Roman" w:hAnsi="Times New Roman" w:cs="Times New Roman"/>
          <w:sz w:val="24"/>
          <w:szCs w:val="24"/>
          <w:lang w:eastAsia="x-none"/>
        </w:rPr>
        <w:t xml:space="preserve">Ссудной </w:t>
      </w:r>
      <w:r w:rsidRPr="00FC3297">
        <w:rPr>
          <w:rFonts w:ascii="Times New Roman" w:hAnsi="Times New Roman" w:cs="Times New Roman"/>
          <w:sz w:val="24"/>
          <w:szCs w:val="24"/>
          <w:lang w:val="x-none" w:eastAsia="x-none"/>
        </w:rPr>
        <w:t>задолженности осуществляется путем перечисления денежных средств с</w:t>
      </w:r>
      <w:r w:rsidRPr="00FC3297">
        <w:rPr>
          <w:rFonts w:ascii="Times New Roman" w:hAnsi="Times New Roman" w:cs="Times New Roman"/>
          <w:sz w:val="24"/>
          <w:szCs w:val="24"/>
          <w:lang w:eastAsia="x-none"/>
        </w:rPr>
        <w:t xml:space="preserve"> Банковских</w:t>
      </w:r>
      <w:r w:rsidRPr="00FC3297">
        <w:rPr>
          <w:rFonts w:ascii="Times New Roman" w:hAnsi="Times New Roman" w:cs="Times New Roman"/>
          <w:sz w:val="24"/>
          <w:szCs w:val="24"/>
          <w:lang w:val="x-none" w:eastAsia="x-none"/>
        </w:rPr>
        <w:t xml:space="preserve"> счетов </w:t>
      </w:r>
      <w:r w:rsidRPr="00FC3297">
        <w:rPr>
          <w:rFonts w:ascii="Times New Roman" w:hAnsi="Times New Roman" w:cs="Times New Roman"/>
          <w:bCs/>
          <w:sz w:val="24"/>
          <w:szCs w:val="24"/>
          <w:lang w:val="x-none" w:eastAsia="x-none"/>
        </w:rPr>
        <w:t>Заемщика</w:t>
      </w:r>
      <w:r w:rsidRPr="00FC3297">
        <w:rPr>
          <w:rFonts w:ascii="Times New Roman" w:hAnsi="Times New Roman" w:cs="Times New Roman"/>
          <w:sz w:val="24"/>
          <w:szCs w:val="24"/>
          <w:lang w:val="x-none" w:eastAsia="x-none"/>
        </w:rPr>
        <w:t xml:space="preserve"> на основании платежного поручения </w:t>
      </w:r>
      <w:r w:rsidRPr="00FC3297">
        <w:rPr>
          <w:rFonts w:ascii="Times New Roman" w:hAnsi="Times New Roman" w:cs="Times New Roman"/>
          <w:bCs/>
          <w:sz w:val="24"/>
          <w:szCs w:val="24"/>
          <w:lang w:val="x-none" w:eastAsia="x-none"/>
        </w:rPr>
        <w:t>Заемщика</w:t>
      </w:r>
      <w:r w:rsidRPr="00FC3297">
        <w:rPr>
          <w:rFonts w:ascii="Times New Roman" w:hAnsi="Times New Roman" w:cs="Times New Roman"/>
          <w:sz w:val="24"/>
          <w:szCs w:val="24"/>
          <w:lang w:val="x-none" w:eastAsia="x-none"/>
        </w:rPr>
        <w:t xml:space="preserve"> или путем списания денежных средств с</w:t>
      </w:r>
      <w:r w:rsidRPr="00FC3297">
        <w:rPr>
          <w:rFonts w:ascii="Times New Roman" w:hAnsi="Times New Roman" w:cs="Times New Roman"/>
          <w:sz w:val="24"/>
          <w:szCs w:val="24"/>
          <w:lang w:eastAsia="x-none"/>
        </w:rPr>
        <w:t xml:space="preserve"> Банковских </w:t>
      </w:r>
      <w:r w:rsidRPr="00FC3297">
        <w:rPr>
          <w:rFonts w:ascii="Times New Roman" w:hAnsi="Times New Roman" w:cs="Times New Roman"/>
          <w:sz w:val="24"/>
          <w:szCs w:val="24"/>
          <w:lang w:val="x-none" w:eastAsia="x-none"/>
        </w:rPr>
        <w:t xml:space="preserve">счетов </w:t>
      </w:r>
      <w:r w:rsidRPr="00FC3297">
        <w:rPr>
          <w:rFonts w:ascii="Times New Roman" w:hAnsi="Times New Roman" w:cs="Times New Roman"/>
          <w:bCs/>
          <w:sz w:val="24"/>
          <w:szCs w:val="24"/>
          <w:lang w:val="x-none" w:eastAsia="x-none"/>
        </w:rPr>
        <w:t>Заемщика</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sz w:val="24"/>
          <w:szCs w:val="24"/>
          <w:lang w:eastAsia="x-none"/>
        </w:rPr>
        <w:t>с использованием предусмотренных законодательством форм расчетов</w:t>
      </w:r>
      <w:r w:rsidRPr="00FC3297">
        <w:rPr>
          <w:rFonts w:ascii="Times New Roman" w:hAnsi="Times New Roman" w:cs="Times New Roman"/>
          <w:sz w:val="24"/>
          <w:szCs w:val="24"/>
          <w:lang w:val="x-none" w:eastAsia="x-none"/>
        </w:rPr>
        <w:t xml:space="preserve"> на основании письменного заявления Заемщика о заранее данном акцепте (по форме Банка)</w:t>
      </w:r>
      <w:r w:rsidRPr="00FC3297">
        <w:rPr>
          <w:rFonts w:ascii="Times New Roman" w:hAnsi="Times New Roman" w:cs="Times New Roman"/>
          <w:sz w:val="24"/>
          <w:szCs w:val="24"/>
          <w:lang w:eastAsia="x-none"/>
        </w:rPr>
        <w:t xml:space="preserve"> или  заключаемого  Дополнительного соглашения к договору банковского счета</w:t>
      </w:r>
      <w:r w:rsidRPr="00FC3297">
        <w:rPr>
          <w:rFonts w:ascii="Times New Roman" w:hAnsi="Times New Roman" w:cs="Times New Roman"/>
          <w:sz w:val="24"/>
          <w:szCs w:val="24"/>
          <w:lang w:val="x-none" w:eastAsia="x-none"/>
        </w:rPr>
        <w:t>.</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bCs/>
          <w:sz w:val="24"/>
          <w:szCs w:val="24"/>
          <w:lang w:val="x-none" w:eastAsia="x-none"/>
        </w:rPr>
      </w:pPr>
      <w:r w:rsidRPr="00FC3297">
        <w:rPr>
          <w:rFonts w:ascii="Times New Roman" w:hAnsi="Times New Roman" w:cs="Times New Roman"/>
          <w:sz w:val="24"/>
          <w:szCs w:val="24"/>
          <w:lang w:val="x-none" w:eastAsia="x-none"/>
        </w:rPr>
        <w:t xml:space="preserve">Датой </w:t>
      </w:r>
      <w:r w:rsidRPr="00FC3297">
        <w:rPr>
          <w:rFonts w:ascii="Times New Roman" w:hAnsi="Times New Roman" w:cs="Times New Roman"/>
          <w:sz w:val="24"/>
          <w:szCs w:val="24"/>
          <w:lang w:eastAsia="x-none"/>
        </w:rPr>
        <w:t>исполнения обязательств по уплате платежей по Договору является дата списания денежных средств со счетов Заемщика в погашение обязательств по Договору или дата поступления денежных средств на соответствующие счета или корреспондентский счет Банка в случае, если погашение осуществляется со счетов, открытых в других кредитных организациях.</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 xml:space="preserve">За неисполнение и/или ненадлежащее исполнение условий Договора, связанных с погашением </w:t>
      </w:r>
      <w:r w:rsidRPr="00FC3297">
        <w:rPr>
          <w:rFonts w:ascii="Times New Roman" w:hAnsi="Times New Roman" w:cs="Times New Roman"/>
          <w:sz w:val="24"/>
          <w:szCs w:val="24"/>
          <w:lang w:eastAsia="x-none"/>
        </w:rPr>
        <w:t>Ссудной з</w:t>
      </w:r>
      <w:r w:rsidRPr="00FC3297">
        <w:rPr>
          <w:rFonts w:ascii="Times New Roman" w:hAnsi="Times New Roman" w:cs="Times New Roman"/>
          <w:sz w:val="24"/>
          <w:szCs w:val="24"/>
          <w:lang w:val="x-none" w:eastAsia="x-none"/>
        </w:rPr>
        <w:t xml:space="preserve">адолженности, </w:t>
      </w:r>
      <w:r w:rsidRPr="00FC3297">
        <w:rPr>
          <w:rFonts w:ascii="Times New Roman" w:hAnsi="Times New Roman" w:cs="Times New Roman"/>
          <w:bCs/>
          <w:sz w:val="24"/>
          <w:szCs w:val="24"/>
          <w:lang w:val="x-none" w:eastAsia="x-none"/>
        </w:rPr>
        <w:t>Заемщик</w:t>
      </w:r>
      <w:r w:rsidRPr="00FC3297">
        <w:rPr>
          <w:rFonts w:ascii="Times New Roman" w:hAnsi="Times New Roman" w:cs="Times New Roman"/>
          <w:sz w:val="24"/>
          <w:szCs w:val="24"/>
          <w:lang w:val="x-none" w:eastAsia="x-none"/>
        </w:rPr>
        <w:t xml:space="preserve"> несет ответственность в соответствии с п.6.2 </w:t>
      </w:r>
      <w:r w:rsidRPr="00FC3297">
        <w:rPr>
          <w:rFonts w:ascii="Times New Roman" w:hAnsi="Times New Roman" w:cs="Times New Roman"/>
          <w:bCs/>
          <w:sz w:val="24"/>
          <w:szCs w:val="24"/>
          <w:lang w:val="x-none" w:eastAsia="x-none"/>
        </w:rPr>
        <w:t>Договора</w:t>
      </w:r>
      <w:r w:rsidRPr="00FC3297">
        <w:rPr>
          <w:rFonts w:ascii="Times New Roman" w:hAnsi="Times New Roman" w:cs="Times New Roman"/>
          <w:sz w:val="24"/>
          <w:szCs w:val="24"/>
          <w:lang w:val="x-none" w:eastAsia="x-none"/>
        </w:rPr>
        <w:t>.</w:t>
      </w:r>
    </w:p>
    <w:p w:rsidR="00FC3297" w:rsidRPr="00FC3297" w:rsidRDefault="00FC3297" w:rsidP="00FC3297">
      <w:pPr>
        <w:widowControl w:val="0"/>
        <w:tabs>
          <w:tab w:val="left" w:pos="-1980"/>
          <w:tab w:val="left" w:pos="1418"/>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3.11.</w:t>
      </w:r>
      <w:r w:rsidRPr="00FC3297">
        <w:rPr>
          <w:rFonts w:ascii="Times New Roman" w:hAnsi="Times New Roman" w:cs="Times New Roman"/>
          <w:sz w:val="24"/>
          <w:szCs w:val="24"/>
          <w:lang w:val="x-none" w:eastAsia="x-none"/>
        </w:rPr>
        <w:tab/>
      </w:r>
      <w:r w:rsidRPr="00FC3297">
        <w:rPr>
          <w:rFonts w:ascii="Times New Roman" w:hAnsi="Times New Roman" w:cs="Times New Roman"/>
          <w:sz w:val="24"/>
          <w:szCs w:val="24"/>
          <w:lang w:eastAsia="x-none"/>
        </w:rPr>
        <w:t>Возврат</w:t>
      </w:r>
      <w:r w:rsidRPr="00FC3297">
        <w:rPr>
          <w:rFonts w:ascii="Times New Roman" w:hAnsi="Times New Roman" w:cs="Times New Roman"/>
          <w:sz w:val="24"/>
          <w:szCs w:val="24"/>
          <w:lang w:val="x-none" w:eastAsia="x-none"/>
        </w:rPr>
        <w:t xml:space="preserve"> Кредита и уплата процентов, комиссий, </w:t>
      </w:r>
      <w:r w:rsidRPr="00FC3297">
        <w:rPr>
          <w:rFonts w:ascii="Times New Roman" w:hAnsi="Times New Roman" w:cs="Times New Roman"/>
          <w:sz w:val="24"/>
          <w:szCs w:val="24"/>
          <w:lang w:eastAsia="x-none"/>
        </w:rPr>
        <w:t>неустоек</w:t>
      </w:r>
      <w:r w:rsidRPr="00FC3297">
        <w:rPr>
          <w:rFonts w:ascii="Times New Roman" w:hAnsi="Times New Roman" w:cs="Times New Roman"/>
          <w:sz w:val="24"/>
          <w:szCs w:val="24"/>
          <w:lang w:val="x-none" w:eastAsia="x-none"/>
        </w:rPr>
        <w:t xml:space="preserve"> по </w:t>
      </w:r>
      <w:r w:rsidRPr="00FC3297">
        <w:rPr>
          <w:rFonts w:ascii="Times New Roman" w:hAnsi="Times New Roman" w:cs="Times New Roman"/>
          <w:bCs/>
          <w:sz w:val="24"/>
          <w:szCs w:val="24"/>
          <w:lang w:val="x-none" w:eastAsia="x-none"/>
        </w:rPr>
        <w:t xml:space="preserve">Договору </w:t>
      </w:r>
      <w:r w:rsidRPr="00FC3297">
        <w:rPr>
          <w:rFonts w:ascii="Times New Roman" w:hAnsi="Times New Roman" w:cs="Times New Roman"/>
          <w:sz w:val="24"/>
          <w:szCs w:val="24"/>
          <w:lang w:val="x-none" w:eastAsia="x-none"/>
        </w:rPr>
        <w:t>могут осуществляться третьими лицами</w:t>
      </w:r>
      <w:r w:rsidRPr="00FC3297">
        <w:rPr>
          <w:rFonts w:ascii="Times New Roman" w:hAnsi="Times New Roman" w:cs="Times New Roman"/>
          <w:bCs/>
          <w:sz w:val="24"/>
          <w:szCs w:val="24"/>
          <w:lang w:val="x-none" w:eastAsia="x-none"/>
        </w:rPr>
        <w:t xml:space="preserve"> </w:t>
      </w:r>
      <w:r w:rsidRPr="00FC3297">
        <w:rPr>
          <w:rFonts w:ascii="Times New Roman" w:hAnsi="Times New Roman" w:cs="Times New Roman"/>
          <w:sz w:val="24"/>
          <w:szCs w:val="24"/>
          <w:lang w:val="x-none" w:eastAsia="x-none"/>
        </w:rPr>
        <w:t>в соответствии с действующим законодательством Российской Федерации.</w:t>
      </w:r>
    </w:p>
    <w:p w:rsidR="00FC3297" w:rsidRPr="00FC3297" w:rsidRDefault="00FC3297" w:rsidP="00FC3297">
      <w:pPr>
        <w:widowControl w:val="0"/>
        <w:tabs>
          <w:tab w:val="left" w:pos="709"/>
        </w:tabs>
        <w:autoSpaceDE w:val="0"/>
        <w:autoSpaceDN w:val="0"/>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3.12.</w:t>
      </w:r>
      <w:r w:rsidRPr="00FC3297">
        <w:rPr>
          <w:rFonts w:ascii="Times New Roman" w:eastAsia="Times New Roman" w:hAnsi="Times New Roman" w:cs="Times New Roman"/>
          <w:sz w:val="24"/>
          <w:szCs w:val="24"/>
          <w:lang w:eastAsia="ru-RU"/>
        </w:rPr>
        <w:tab/>
        <w:t>В случае если суммы денежных средств, перечисленной Заемщиком и / или третьими лицами, или используемого при зачете встречного требования в соответствии с п.3.14 Договора недостаточно для погашения имеющихся обязательств Заемщика в полном объеме или денежные средства, перечисленные для погашения обязательств с нарушением установленной ст.319 ГК РФ очередности, поступившие денежные средства направляются на погашение задолженности в следующей очередности:</w:t>
      </w:r>
    </w:p>
    <w:p w:rsidR="00FC3297" w:rsidRPr="00FC3297" w:rsidRDefault="00FC3297" w:rsidP="00FC3297">
      <w:pPr>
        <w:widowControl w:val="0"/>
        <w:numPr>
          <w:ilvl w:val="0"/>
          <w:numId w:val="54"/>
        </w:numPr>
        <w:spacing w:after="60" w:line="240" w:lineRule="auto"/>
        <w:ind w:left="0" w:firstLine="567"/>
        <w:jc w:val="both"/>
        <w:rPr>
          <w:rFonts w:ascii="Times New Roman" w:eastAsia="Times New Roman" w:hAnsi="Times New Roman" w:cs="Times New Roman"/>
          <w:sz w:val="24"/>
          <w:szCs w:val="24"/>
          <w:lang w:val="x-none" w:eastAsia="x-none"/>
        </w:rPr>
      </w:pPr>
      <w:r w:rsidRPr="00FC3297">
        <w:rPr>
          <w:rFonts w:ascii="Times New Roman" w:eastAsia="Times New Roman" w:hAnsi="Times New Roman" w:cs="Times New Roman"/>
          <w:sz w:val="24"/>
          <w:szCs w:val="24"/>
          <w:lang w:val="x-none" w:eastAsia="x-none"/>
        </w:rPr>
        <w:t>возмещение издержек Банка по получению исполнения,</w:t>
      </w:r>
    </w:p>
    <w:p w:rsidR="00FC3297" w:rsidRPr="00FC3297" w:rsidRDefault="00FC3297" w:rsidP="00FC3297">
      <w:pPr>
        <w:widowControl w:val="0"/>
        <w:numPr>
          <w:ilvl w:val="0"/>
          <w:numId w:val="54"/>
        </w:numPr>
        <w:spacing w:after="60" w:line="240" w:lineRule="auto"/>
        <w:ind w:left="0" w:firstLine="567"/>
        <w:jc w:val="both"/>
        <w:rPr>
          <w:rFonts w:ascii="Times New Roman" w:eastAsia="Times New Roman" w:hAnsi="Times New Roman" w:cs="Times New Roman"/>
          <w:sz w:val="24"/>
          <w:szCs w:val="24"/>
          <w:lang w:val="x-none" w:eastAsia="x-none"/>
        </w:rPr>
      </w:pPr>
      <w:r w:rsidRPr="00FC3297">
        <w:rPr>
          <w:rFonts w:ascii="Times New Roman" w:eastAsia="Times New Roman" w:hAnsi="Times New Roman" w:cs="Times New Roman"/>
          <w:sz w:val="24"/>
          <w:szCs w:val="24"/>
          <w:lang w:val="x-none" w:eastAsia="x-none"/>
        </w:rPr>
        <w:t>уплата просроченных процентов,</w:t>
      </w:r>
    </w:p>
    <w:p w:rsidR="00FC3297" w:rsidRPr="00FC3297" w:rsidRDefault="00FC3297" w:rsidP="00FC3297">
      <w:pPr>
        <w:widowControl w:val="0"/>
        <w:numPr>
          <w:ilvl w:val="0"/>
          <w:numId w:val="54"/>
        </w:numPr>
        <w:spacing w:after="60" w:line="240" w:lineRule="auto"/>
        <w:ind w:left="0" w:firstLine="567"/>
        <w:jc w:val="both"/>
        <w:rPr>
          <w:rFonts w:ascii="Times New Roman" w:eastAsia="Times New Roman" w:hAnsi="Times New Roman" w:cs="Times New Roman"/>
          <w:sz w:val="24"/>
          <w:szCs w:val="24"/>
          <w:lang w:val="x-none" w:eastAsia="x-none"/>
        </w:rPr>
      </w:pPr>
      <w:r w:rsidRPr="00FC3297">
        <w:rPr>
          <w:rFonts w:ascii="Times New Roman" w:eastAsia="Times New Roman" w:hAnsi="Times New Roman" w:cs="Times New Roman"/>
          <w:sz w:val="24"/>
          <w:szCs w:val="24"/>
          <w:lang w:val="x-none" w:eastAsia="x-none"/>
        </w:rPr>
        <w:t>уплата срочных процентов,</w:t>
      </w:r>
    </w:p>
    <w:p w:rsidR="00FC3297" w:rsidRPr="00FC3297" w:rsidRDefault="00FC3297" w:rsidP="00FC3297">
      <w:pPr>
        <w:widowControl w:val="0"/>
        <w:numPr>
          <w:ilvl w:val="0"/>
          <w:numId w:val="54"/>
        </w:numPr>
        <w:spacing w:after="60" w:line="240" w:lineRule="auto"/>
        <w:ind w:left="0" w:firstLine="567"/>
        <w:jc w:val="both"/>
        <w:rPr>
          <w:rFonts w:ascii="Times New Roman" w:eastAsia="Times New Roman" w:hAnsi="Times New Roman" w:cs="Times New Roman"/>
          <w:sz w:val="24"/>
          <w:szCs w:val="24"/>
          <w:lang w:val="x-none" w:eastAsia="x-none"/>
        </w:rPr>
      </w:pPr>
      <w:r w:rsidRPr="00FC3297">
        <w:rPr>
          <w:rFonts w:ascii="Times New Roman" w:eastAsia="Times New Roman" w:hAnsi="Times New Roman" w:cs="Times New Roman"/>
          <w:sz w:val="24"/>
          <w:szCs w:val="24"/>
          <w:lang w:val="x-none" w:eastAsia="x-none"/>
        </w:rPr>
        <w:lastRenderedPageBreak/>
        <w:t xml:space="preserve">погашение просроченной </w:t>
      </w:r>
      <w:r w:rsidRPr="00FC3297">
        <w:rPr>
          <w:rFonts w:ascii="Times New Roman" w:eastAsia="Times New Roman" w:hAnsi="Times New Roman" w:cs="Times New Roman"/>
          <w:sz w:val="24"/>
          <w:szCs w:val="24"/>
          <w:lang w:eastAsia="x-none"/>
        </w:rPr>
        <w:t xml:space="preserve">Ссудной </w:t>
      </w:r>
      <w:r w:rsidRPr="00FC3297">
        <w:rPr>
          <w:rFonts w:ascii="Times New Roman" w:eastAsia="Times New Roman" w:hAnsi="Times New Roman" w:cs="Times New Roman"/>
          <w:sz w:val="24"/>
          <w:szCs w:val="24"/>
          <w:lang w:val="x-none" w:eastAsia="x-none"/>
        </w:rPr>
        <w:t>задолженности,</w:t>
      </w:r>
    </w:p>
    <w:p w:rsidR="00FC3297" w:rsidRPr="00FC3297" w:rsidRDefault="00FC3297" w:rsidP="00FC3297">
      <w:pPr>
        <w:widowControl w:val="0"/>
        <w:numPr>
          <w:ilvl w:val="0"/>
          <w:numId w:val="54"/>
        </w:numPr>
        <w:spacing w:after="60" w:line="240" w:lineRule="auto"/>
        <w:ind w:left="0" w:firstLine="567"/>
        <w:jc w:val="both"/>
        <w:rPr>
          <w:rFonts w:ascii="Times New Roman" w:eastAsia="Times New Roman" w:hAnsi="Times New Roman" w:cs="Times New Roman"/>
          <w:sz w:val="24"/>
          <w:szCs w:val="24"/>
          <w:lang w:val="x-none" w:eastAsia="x-none"/>
        </w:rPr>
      </w:pPr>
      <w:r w:rsidRPr="00FC3297">
        <w:rPr>
          <w:rFonts w:ascii="Times New Roman" w:eastAsia="Times New Roman" w:hAnsi="Times New Roman" w:cs="Times New Roman"/>
          <w:sz w:val="24"/>
          <w:szCs w:val="24"/>
          <w:lang w:val="x-none" w:eastAsia="x-none"/>
        </w:rPr>
        <w:t xml:space="preserve">погашение срочной </w:t>
      </w:r>
      <w:r w:rsidRPr="00FC3297">
        <w:rPr>
          <w:rFonts w:ascii="Times New Roman" w:eastAsia="Times New Roman" w:hAnsi="Times New Roman" w:cs="Times New Roman"/>
          <w:sz w:val="24"/>
          <w:szCs w:val="24"/>
          <w:lang w:eastAsia="x-none"/>
        </w:rPr>
        <w:t xml:space="preserve">Ссудной </w:t>
      </w:r>
      <w:r w:rsidRPr="00FC3297">
        <w:rPr>
          <w:rFonts w:ascii="Times New Roman" w:eastAsia="Times New Roman" w:hAnsi="Times New Roman" w:cs="Times New Roman"/>
          <w:sz w:val="24"/>
          <w:szCs w:val="24"/>
          <w:lang w:val="x-none" w:eastAsia="x-none"/>
        </w:rPr>
        <w:t>задолженности</w:t>
      </w:r>
      <w:r w:rsidRPr="00FC3297">
        <w:rPr>
          <w:rFonts w:ascii="Times New Roman" w:eastAsia="Times New Roman" w:hAnsi="Times New Roman" w:cs="Times New Roman"/>
          <w:sz w:val="24"/>
          <w:szCs w:val="24"/>
          <w:lang w:eastAsia="x-none"/>
        </w:rPr>
        <w:t>.</w:t>
      </w:r>
    </w:p>
    <w:p w:rsidR="00FC3297" w:rsidRPr="00FC3297" w:rsidRDefault="00FC3297" w:rsidP="00FC3297">
      <w:pPr>
        <w:widowControl w:val="0"/>
        <w:spacing w:after="60" w:line="240" w:lineRule="auto"/>
        <w:ind w:firstLine="567"/>
        <w:jc w:val="both"/>
        <w:rPr>
          <w:rFonts w:ascii="Times New Roman" w:eastAsia="Times New Roman" w:hAnsi="Times New Roman" w:cs="Times New Roman"/>
          <w:sz w:val="24"/>
          <w:szCs w:val="24"/>
          <w:lang w:val="x-none" w:eastAsia="x-none"/>
        </w:rPr>
      </w:pPr>
      <w:r w:rsidRPr="00FC3297">
        <w:rPr>
          <w:rFonts w:ascii="Times New Roman" w:eastAsia="Times New Roman" w:hAnsi="Times New Roman" w:cs="Times New Roman"/>
          <w:sz w:val="24"/>
          <w:szCs w:val="24"/>
          <w:lang w:val="x-none" w:eastAsia="x-none"/>
        </w:rPr>
        <w:t xml:space="preserve">Указанная очередность может быть изменена Банком </w:t>
      </w:r>
      <w:r w:rsidRPr="00FC3297">
        <w:rPr>
          <w:rFonts w:ascii="Times New Roman" w:eastAsia="Times New Roman" w:hAnsi="Times New Roman" w:cs="Times New Roman"/>
          <w:sz w:val="24"/>
          <w:szCs w:val="24"/>
          <w:lang w:eastAsia="x-none"/>
        </w:rPr>
        <w:t>по согласованию с Заемщиком.</w:t>
      </w:r>
    </w:p>
    <w:p w:rsidR="00FC3297" w:rsidRPr="00FC3297" w:rsidRDefault="00FC3297" w:rsidP="00FC3297">
      <w:pPr>
        <w:widowControl w:val="0"/>
        <w:spacing w:after="60" w:line="240" w:lineRule="auto"/>
        <w:ind w:firstLine="567"/>
        <w:jc w:val="both"/>
        <w:rPr>
          <w:rFonts w:ascii="Times New Roman" w:eastAsia="Times New Roman" w:hAnsi="Times New Roman" w:cs="Times New Roman"/>
          <w:sz w:val="24"/>
          <w:szCs w:val="24"/>
          <w:lang w:eastAsia="x-none"/>
        </w:rPr>
      </w:pPr>
      <w:r w:rsidRPr="00FC3297">
        <w:rPr>
          <w:rFonts w:ascii="Times New Roman" w:eastAsia="Times New Roman" w:hAnsi="Times New Roman" w:cs="Times New Roman"/>
          <w:sz w:val="24"/>
          <w:szCs w:val="24"/>
          <w:lang w:val="x-none" w:eastAsia="x-none"/>
        </w:rPr>
        <w:t xml:space="preserve">Оставшиеся денежные средства направляются на уплату </w:t>
      </w:r>
      <w:r w:rsidRPr="00FC3297">
        <w:rPr>
          <w:rFonts w:ascii="Times New Roman" w:eastAsia="Times New Roman" w:hAnsi="Times New Roman" w:cs="Times New Roman"/>
          <w:sz w:val="24"/>
          <w:szCs w:val="24"/>
          <w:lang w:eastAsia="x-none"/>
        </w:rPr>
        <w:t>комиссий и неустоек.</w:t>
      </w:r>
    </w:p>
    <w:p w:rsidR="00FC3297" w:rsidRPr="00FC3297" w:rsidRDefault="00FC3297" w:rsidP="00FC3297">
      <w:pPr>
        <w:widowControl w:val="0"/>
        <w:tabs>
          <w:tab w:val="left" w:pos="-1980"/>
          <w:tab w:val="left" w:pos="1418"/>
        </w:tabs>
        <w:spacing w:after="60" w:line="240" w:lineRule="auto"/>
        <w:ind w:firstLine="567"/>
        <w:jc w:val="both"/>
        <w:rPr>
          <w:rFonts w:ascii="Times New Roman" w:hAnsi="Times New Roman" w:cs="Times New Roman"/>
          <w:sz w:val="24"/>
          <w:szCs w:val="24"/>
          <w:lang w:eastAsia="x-none"/>
        </w:rPr>
      </w:pPr>
      <w:r w:rsidRPr="00FC3297">
        <w:rPr>
          <w:rFonts w:ascii="Times New Roman" w:hAnsi="Times New Roman" w:cs="Times New Roman"/>
          <w:sz w:val="24"/>
          <w:szCs w:val="24"/>
          <w:lang w:val="x-none" w:eastAsia="x-none"/>
        </w:rPr>
        <w:t xml:space="preserve">При этом в случае наличия срочной и/или просроченной </w:t>
      </w:r>
      <w:r w:rsidRPr="00FC3297">
        <w:rPr>
          <w:rFonts w:ascii="Times New Roman" w:hAnsi="Times New Roman" w:cs="Times New Roman"/>
          <w:sz w:val="24"/>
          <w:szCs w:val="24"/>
          <w:lang w:eastAsia="x-none"/>
        </w:rPr>
        <w:t xml:space="preserve">Ссудной </w:t>
      </w:r>
      <w:r w:rsidRPr="00FC3297">
        <w:rPr>
          <w:rFonts w:ascii="Times New Roman" w:hAnsi="Times New Roman" w:cs="Times New Roman"/>
          <w:sz w:val="24"/>
          <w:szCs w:val="24"/>
          <w:lang w:val="x-none" w:eastAsia="x-none"/>
        </w:rPr>
        <w:t>задолженности, образовавшейся в результате нескольких выдач, в первую очередь</w:t>
      </w:r>
      <w:r w:rsidRPr="00FC3297">
        <w:rPr>
          <w:rFonts w:ascii="Times New Roman" w:hAnsi="Times New Roman" w:cs="Times New Roman"/>
          <w:sz w:val="24"/>
          <w:szCs w:val="24"/>
          <w:lang w:eastAsia="x-none"/>
        </w:rPr>
        <w:t>,</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sz w:val="24"/>
          <w:szCs w:val="24"/>
          <w:lang w:eastAsia="x-none"/>
        </w:rPr>
        <w:t>погашается</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sz w:val="24"/>
          <w:szCs w:val="24"/>
          <w:lang w:eastAsia="x-none"/>
        </w:rPr>
        <w:t xml:space="preserve">задолженность по </w:t>
      </w:r>
      <w:r w:rsidRPr="00FC3297">
        <w:rPr>
          <w:rFonts w:ascii="Times New Roman" w:hAnsi="Times New Roman" w:cs="Times New Roman"/>
          <w:sz w:val="24"/>
          <w:szCs w:val="24"/>
          <w:lang w:val="x-none" w:eastAsia="x-none"/>
        </w:rPr>
        <w:t>сумм</w:t>
      </w:r>
      <w:r w:rsidRPr="00FC3297">
        <w:rPr>
          <w:rFonts w:ascii="Times New Roman" w:hAnsi="Times New Roman" w:cs="Times New Roman"/>
          <w:sz w:val="24"/>
          <w:szCs w:val="24"/>
          <w:lang w:eastAsia="x-none"/>
        </w:rPr>
        <w:t>е</w:t>
      </w:r>
      <w:r w:rsidRPr="00FC3297">
        <w:rPr>
          <w:rFonts w:ascii="Times New Roman" w:hAnsi="Times New Roman" w:cs="Times New Roman"/>
          <w:sz w:val="24"/>
          <w:szCs w:val="24"/>
          <w:lang w:val="x-none" w:eastAsia="x-none"/>
        </w:rPr>
        <w:t>, предоставленн</w:t>
      </w:r>
      <w:r w:rsidRPr="00FC3297">
        <w:rPr>
          <w:rFonts w:ascii="Times New Roman" w:hAnsi="Times New Roman" w:cs="Times New Roman"/>
          <w:sz w:val="24"/>
          <w:szCs w:val="24"/>
          <w:lang w:eastAsia="x-none"/>
        </w:rPr>
        <w:t>ой</w:t>
      </w:r>
      <w:r w:rsidRPr="00FC3297">
        <w:rPr>
          <w:rFonts w:ascii="Times New Roman" w:hAnsi="Times New Roman" w:cs="Times New Roman"/>
          <w:sz w:val="24"/>
          <w:szCs w:val="24"/>
          <w:lang w:val="x-none" w:eastAsia="x-none"/>
        </w:rPr>
        <w:t xml:space="preserve"> первой</w:t>
      </w:r>
      <w:r w:rsidRPr="00FC3297">
        <w:rPr>
          <w:rFonts w:ascii="Times New Roman" w:hAnsi="Times New Roman" w:cs="Times New Roman"/>
          <w:sz w:val="24"/>
          <w:szCs w:val="24"/>
          <w:lang w:eastAsia="x-none"/>
        </w:rPr>
        <w:t>.</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3.13.</w:t>
      </w:r>
      <w:r w:rsidRPr="00FC3297">
        <w:rPr>
          <w:rFonts w:ascii="Times New Roman" w:hAnsi="Times New Roman" w:cs="Times New Roman"/>
          <w:sz w:val="24"/>
          <w:szCs w:val="24"/>
          <w:lang w:val="x-none" w:eastAsia="x-none"/>
        </w:rPr>
        <w:tab/>
        <w:t xml:space="preserve">Заемщик осуществляет платежи </w:t>
      </w:r>
      <w:r w:rsidRPr="00FC3297">
        <w:rPr>
          <w:rFonts w:ascii="Times New Roman" w:hAnsi="Times New Roman" w:cs="Times New Roman"/>
          <w:sz w:val="24"/>
          <w:szCs w:val="24"/>
          <w:lang w:eastAsia="x-none"/>
        </w:rPr>
        <w:t xml:space="preserve">по договору в </w:t>
      </w:r>
      <w:r w:rsidRPr="00FC3297">
        <w:rPr>
          <w:rFonts w:ascii="Times New Roman" w:hAnsi="Times New Roman" w:cs="Times New Roman"/>
          <w:sz w:val="24"/>
          <w:szCs w:val="24"/>
          <w:lang w:val="x-none" w:eastAsia="x-none"/>
        </w:rPr>
        <w:t>российских рублях</w:t>
      </w:r>
      <w:r w:rsidRPr="00FC3297">
        <w:rPr>
          <w:rFonts w:ascii="Times New Roman" w:hAnsi="Times New Roman" w:cs="Times New Roman"/>
          <w:sz w:val="24"/>
          <w:szCs w:val="24"/>
          <w:lang w:eastAsia="x-none"/>
        </w:rPr>
        <w:t>.</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 xml:space="preserve">Погашение </w:t>
      </w:r>
      <w:r w:rsidRPr="00FC3297">
        <w:rPr>
          <w:rFonts w:ascii="Times New Roman" w:hAnsi="Times New Roman" w:cs="Times New Roman"/>
          <w:sz w:val="24"/>
          <w:szCs w:val="24"/>
          <w:lang w:eastAsia="x-none"/>
        </w:rPr>
        <w:t>Ссудной з</w:t>
      </w:r>
      <w:r w:rsidRPr="00FC3297">
        <w:rPr>
          <w:rFonts w:ascii="Times New Roman" w:hAnsi="Times New Roman" w:cs="Times New Roman"/>
          <w:sz w:val="24"/>
          <w:szCs w:val="24"/>
          <w:lang w:val="x-none" w:eastAsia="x-none"/>
        </w:rPr>
        <w:t xml:space="preserve">адолженности, уплата процентов, комиссий, </w:t>
      </w:r>
      <w:r w:rsidRPr="00FC3297">
        <w:rPr>
          <w:rFonts w:ascii="Times New Roman" w:hAnsi="Times New Roman" w:cs="Times New Roman"/>
          <w:sz w:val="24"/>
          <w:szCs w:val="24"/>
          <w:lang w:eastAsia="x-none"/>
        </w:rPr>
        <w:t>неустоек</w:t>
      </w:r>
      <w:r w:rsidRPr="00FC3297">
        <w:rPr>
          <w:rFonts w:ascii="Times New Roman" w:hAnsi="Times New Roman" w:cs="Times New Roman"/>
          <w:sz w:val="24"/>
          <w:szCs w:val="24"/>
          <w:lang w:val="x-none" w:eastAsia="x-none"/>
        </w:rPr>
        <w:t xml:space="preserve"> могут быть осуществлены с</w:t>
      </w:r>
      <w:r w:rsidRPr="00FC3297">
        <w:rPr>
          <w:rFonts w:ascii="Times New Roman" w:hAnsi="Times New Roman" w:cs="Times New Roman"/>
          <w:sz w:val="24"/>
          <w:szCs w:val="24"/>
          <w:lang w:eastAsia="x-none"/>
        </w:rPr>
        <w:t xml:space="preserve"> Банковских </w:t>
      </w:r>
      <w:r w:rsidRPr="00FC3297">
        <w:rPr>
          <w:rFonts w:ascii="Times New Roman" w:hAnsi="Times New Roman" w:cs="Times New Roman"/>
          <w:sz w:val="24"/>
          <w:szCs w:val="24"/>
          <w:lang w:val="x-none" w:eastAsia="x-none"/>
        </w:rPr>
        <w:t>счетов</w:t>
      </w:r>
      <w:r w:rsidRPr="00FC3297">
        <w:rPr>
          <w:rFonts w:ascii="Times New Roman" w:hAnsi="Times New Roman" w:cs="Times New Roman"/>
          <w:sz w:val="24"/>
          <w:szCs w:val="24"/>
          <w:lang w:eastAsia="x-none"/>
        </w:rPr>
        <w:t xml:space="preserve">, открытых </w:t>
      </w:r>
      <w:r w:rsidRPr="00FC3297">
        <w:rPr>
          <w:rFonts w:ascii="Times New Roman" w:hAnsi="Times New Roman" w:cs="Times New Roman"/>
          <w:bCs/>
          <w:sz w:val="24"/>
          <w:szCs w:val="24"/>
          <w:lang w:val="x-none" w:eastAsia="x-none"/>
        </w:rPr>
        <w:t>Заемщик</w:t>
      </w:r>
      <w:r w:rsidRPr="00FC3297">
        <w:rPr>
          <w:rFonts w:ascii="Times New Roman" w:hAnsi="Times New Roman" w:cs="Times New Roman"/>
          <w:bCs/>
          <w:sz w:val="24"/>
          <w:szCs w:val="24"/>
          <w:lang w:eastAsia="x-none"/>
        </w:rPr>
        <w:t>ом</w:t>
      </w:r>
      <w:r w:rsidRPr="00FC3297">
        <w:rPr>
          <w:rFonts w:ascii="Times New Roman" w:hAnsi="Times New Roman" w:cs="Times New Roman"/>
          <w:sz w:val="24"/>
          <w:szCs w:val="24"/>
          <w:lang w:val="x-none" w:eastAsia="x-none"/>
        </w:rPr>
        <w:t xml:space="preserve"> в валюте отличной от валюты обязательств по </w:t>
      </w:r>
      <w:r w:rsidRPr="00FC3297">
        <w:rPr>
          <w:rFonts w:ascii="Times New Roman" w:hAnsi="Times New Roman" w:cs="Times New Roman"/>
          <w:bCs/>
          <w:sz w:val="24"/>
          <w:szCs w:val="24"/>
          <w:lang w:val="x-none" w:eastAsia="x-none"/>
        </w:rPr>
        <w:t>Договору</w:t>
      </w:r>
      <w:r w:rsidRPr="00FC3297">
        <w:rPr>
          <w:rFonts w:ascii="Times New Roman" w:hAnsi="Times New Roman" w:cs="Times New Roman"/>
          <w:bCs/>
          <w:sz w:val="24"/>
          <w:szCs w:val="24"/>
          <w:lang w:eastAsia="x-none"/>
        </w:rPr>
        <w:t xml:space="preserve"> по курсу Банка России на дату платежа</w:t>
      </w:r>
      <w:r w:rsidRPr="00FC3297">
        <w:rPr>
          <w:rFonts w:ascii="Times New Roman" w:hAnsi="Times New Roman" w:cs="Times New Roman"/>
          <w:sz w:val="24"/>
          <w:szCs w:val="24"/>
          <w:lang w:val="x-none" w:eastAsia="x-none"/>
        </w:rPr>
        <w:t>.</w:t>
      </w:r>
    </w:p>
    <w:p w:rsidR="00FC3297" w:rsidRPr="00FC3297" w:rsidRDefault="00FC3297" w:rsidP="00FC3297">
      <w:pPr>
        <w:widowControl w:val="0"/>
        <w:tabs>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3.14.</w:t>
      </w:r>
      <w:r w:rsidRPr="00FC3297">
        <w:rPr>
          <w:rFonts w:ascii="Times New Roman" w:hAnsi="Times New Roman" w:cs="Times New Roman"/>
          <w:sz w:val="24"/>
          <w:szCs w:val="24"/>
          <w:lang w:val="x-none" w:eastAsia="x-none"/>
        </w:rPr>
        <w:tab/>
        <w:t>Банк вправе произвести погашение задолженности Заемщика по Договору в одностороннем порядке зачетом встречного однородного требования Заемщика к Банку. Зачет осуществляется по письменному извещению Банка, направленному в адрес Заемщика.</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color w:val="000000"/>
          <w:sz w:val="24"/>
          <w:szCs w:val="24"/>
          <w:lang w:val="x-none" w:eastAsia="x-none"/>
        </w:rPr>
      </w:pPr>
      <w:r w:rsidRPr="00FC3297">
        <w:rPr>
          <w:rFonts w:ascii="Times New Roman" w:hAnsi="Times New Roman" w:cs="Times New Roman"/>
          <w:sz w:val="24"/>
          <w:szCs w:val="24"/>
          <w:lang w:val="x-none" w:eastAsia="x-none"/>
        </w:rPr>
        <w:t>3.15.</w:t>
      </w:r>
      <w:r w:rsidRPr="00FC3297">
        <w:rPr>
          <w:rFonts w:ascii="Times New Roman" w:hAnsi="Times New Roman" w:cs="Times New Roman"/>
          <w:sz w:val="24"/>
          <w:szCs w:val="24"/>
          <w:lang w:val="x-none" w:eastAsia="x-none"/>
        </w:rPr>
        <w:tab/>
      </w:r>
      <w:r w:rsidRPr="00FC3297">
        <w:rPr>
          <w:rFonts w:ascii="Times New Roman" w:hAnsi="Times New Roman" w:cs="Times New Roman"/>
          <w:color w:val="000000"/>
          <w:sz w:val="24"/>
          <w:szCs w:val="24"/>
          <w:lang w:val="x-none" w:eastAsia="x-none"/>
        </w:rPr>
        <w:t xml:space="preserve">Заемщик вправе производить платежи в счет досрочного (полного или частичного) исполнения обязательств по </w:t>
      </w:r>
      <w:r w:rsidRPr="00FC3297">
        <w:rPr>
          <w:rFonts w:ascii="Times New Roman" w:hAnsi="Times New Roman" w:cs="Times New Roman"/>
          <w:color w:val="000000"/>
          <w:sz w:val="24"/>
          <w:szCs w:val="24"/>
          <w:lang w:eastAsia="x-none"/>
        </w:rPr>
        <w:t>возврату</w:t>
      </w:r>
      <w:r w:rsidRPr="00FC3297">
        <w:rPr>
          <w:rFonts w:ascii="Times New Roman" w:hAnsi="Times New Roman" w:cs="Times New Roman"/>
          <w:color w:val="000000"/>
          <w:sz w:val="24"/>
          <w:szCs w:val="24"/>
          <w:lang w:val="x-none" w:eastAsia="x-none"/>
        </w:rPr>
        <w:t xml:space="preserve"> Кредита в порядке, предусмотренном  Договором.</w:t>
      </w:r>
    </w:p>
    <w:p w:rsidR="00FC3297" w:rsidRPr="00FC3297" w:rsidRDefault="00FC3297" w:rsidP="00FC3297">
      <w:pPr>
        <w:keepNext/>
        <w:numPr>
          <w:ilvl w:val="0"/>
          <w:numId w:val="42"/>
        </w:numPr>
        <w:spacing w:before="240" w:after="160" w:line="240" w:lineRule="auto"/>
        <w:ind w:left="0" w:firstLine="567"/>
        <w:jc w:val="center"/>
        <w:rPr>
          <w:rFonts w:ascii="Times New Roman" w:eastAsia="Times New Roman" w:hAnsi="Times New Roman" w:cs="Times New Roman"/>
          <w:b/>
          <w:bCs/>
          <w:sz w:val="24"/>
          <w:szCs w:val="24"/>
          <w:lang w:eastAsia="ru-RU"/>
        </w:rPr>
      </w:pPr>
      <w:r w:rsidRPr="00FC3297">
        <w:rPr>
          <w:rFonts w:ascii="Times New Roman" w:eastAsia="Times New Roman" w:hAnsi="Times New Roman" w:cs="Times New Roman"/>
          <w:b/>
          <w:bCs/>
          <w:sz w:val="24"/>
          <w:szCs w:val="24"/>
          <w:lang w:eastAsia="ru-RU"/>
        </w:rPr>
        <w:t>ПОРЯДОК НАЧИСЛЕНИЯ И УПЛАТЫ ПРОЦЕНТОВ</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eastAsia="x-none"/>
        </w:rPr>
      </w:pPr>
      <w:r w:rsidRPr="00FC3297">
        <w:rPr>
          <w:rFonts w:ascii="Times New Roman" w:hAnsi="Times New Roman" w:cs="Times New Roman"/>
          <w:sz w:val="24"/>
          <w:szCs w:val="24"/>
          <w:lang w:val="x-none" w:eastAsia="x-none"/>
        </w:rPr>
        <w:t>4.1.</w:t>
      </w:r>
      <w:r w:rsidRPr="00FC3297">
        <w:rPr>
          <w:rFonts w:ascii="Times New Roman" w:hAnsi="Times New Roman" w:cs="Times New Roman"/>
          <w:sz w:val="24"/>
          <w:szCs w:val="24"/>
          <w:lang w:val="x-none" w:eastAsia="x-none"/>
        </w:rPr>
        <w:tab/>
        <w:t xml:space="preserve">Начисление процентов осуществляется с даты, следующей за датой отражения </w:t>
      </w:r>
      <w:r w:rsidRPr="00FC3297">
        <w:rPr>
          <w:rFonts w:ascii="Times New Roman" w:hAnsi="Times New Roman" w:cs="Times New Roman"/>
          <w:sz w:val="24"/>
          <w:szCs w:val="24"/>
          <w:lang w:eastAsia="x-none"/>
        </w:rPr>
        <w:t>С</w:t>
      </w:r>
      <w:r w:rsidRPr="00FC3297">
        <w:rPr>
          <w:rFonts w:ascii="Times New Roman" w:hAnsi="Times New Roman" w:cs="Times New Roman"/>
          <w:sz w:val="24"/>
          <w:szCs w:val="24"/>
          <w:lang w:val="x-none" w:eastAsia="x-none"/>
        </w:rPr>
        <w:t>судной задолженности, по дату полного исполнения Заемщиком обязательств по  Договору.</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Е</w:t>
      </w:r>
      <w:r w:rsidRPr="00FC3297">
        <w:rPr>
          <w:rFonts w:ascii="Times New Roman" w:hAnsi="Times New Roman" w:cs="Times New Roman"/>
          <w:sz w:val="24"/>
          <w:szCs w:val="24"/>
          <w:lang w:val="x-none" w:eastAsia="x-none"/>
        </w:rPr>
        <w:t xml:space="preserve">сли дата окончательного </w:t>
      </w:r>
      <w:r w:rsidRPr="00FC3297">
        <w:rPr>
          <w:rFonts w:ascii="Times New Roman" w:hAnsi="Times New Roman" w:cs="Times New Roman"/>
          <w:sz w:val="24"/>
          <w:szCs w:val="24"/>
          <w:lang w:eastAsia="x-none"/>
        </w:rPr>
        <w:t>возврата</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sz w:val="24"/>
          <w:szCs w:val="24"/>
          <w:lang w:eastAsia="x-none"/>
        </w:rPr>
        <w:t>К</w:t>
      </w:r>
      <w:r w:rsidRPr="00FC3297">
        <w:rPr>
          <w:rFonts w:ascii="Times New Roman" w:hAnsi="Times New Roman" w:cs="Times New Roman"/>
          <w:sz w:val="24"/>
          <w:szCs w:val="24"/>
          <w:lang w:val="x-none" w:eastAsia="x-none"/>
        </w:rPr>
        <w:t>редита приходится на нерабочий день, то она переносится соответственно на первый следующий за ним рабочий день</w:t>
      </w:r>
      <w:r w:rsidRPr="00FC3297">
        <w:rPr>
          <w:rFonts w:ascii="Times New Roman" w:hAnsi="Times New Roman" w:cs="Times New Roman"/>
          <w:sz w:val="24"/>
          <w:szCs w:val="24"/>
          <w:lang w:eastAsia="x-none"/>
        </w:rPr>
        <w:t>.</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 xml:space="preserve">Начисление процентов производится ежедневно на сумму остатка </w:t>
      </w:r>
      <w:r w:rsidRPr="00FC3297">
        <w:rPr>
          <w:rFonts w:ascii="Times New Roman" w:hAnsi="Times New Roman" w:cs="Times New Roman"/>
          <w:sz w:val="24"/>
          <w:szCs w:val="24"/>
          <w:lang w:eastAsia="x-none"/>
        </w:rPr>
        <w:t>Ссудной з</w:t>
      </w:r>
      <w:r w:rsidRPr="00FC3297">
        <w:rPr>
          <w:rFonts w:ascii="Times New Roman" w:hAnsi="Times New Roman" w:cs="Times New Roman"/>
          <w:sz w:val="24"/>
          <w:szCs w:val="24"/>
          <w:lang w:val="x-none" w:eastAsia="x-none"/>
        </w:rPr>
        <w:t xml:space="preserve">адолженности (в т.ч. срочной, пролонгированной и просроченной) по ссудному(-ым) счету(-ам) </w:t>
      </w:r>
      <w:r w:rsidRPr="00FC3297">
        <w:rPr>
          <w:rFonts w:ascii="Times New Roman" w:hAnsi="Times New Roman" w:cs="Times New Roman"/>
          <w:bCs/>
          <w:sz w:val="24"/>
          <w:szCs w:val="24"/>
          <w:lang w:val="x-none" w:eastAsia="x-none"/>
        </w:rPr>
        <w:t xml:space="preserve">Заемщика </w:t>
      </w:r>
      <w:r w:rsidRPr="00FC3297">
        <w:rPr>
          <w:rFonts w:ascii="Times New Roman" w:hAnsi="Times New Roman" w:cs="Times New Roman"/>
          <w:sz w:val="24"/>
          <w:szCs w:val="24"/>
          <w:lang w:val="x-none" w:eastAsia="x-none"/>
        </w:rPr>
        <w:t>на начало операционного дня.</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 xml:space="preserve">При исчислении суммы процентов в расчет принимается процентная ставка, указанная в п.1.2  </w:t>
      </w:r>
      <w:r w:rsidRPr="00FC3297">
        <w:rPr>
          <w:rFonts w:ascii="Times New Roman" w:hAnsi="Times New Roman" w:cs="Times New Roman"/>
          <w:bCs/>
          <w:sz w:val="24"/>
          <w:szCs w:val="24"/>
          <w:lang w:val="x-none" w:eastAsia="x-none"/>
        </w:rPr>
        <w:t>Договора</w:t>
      </w:r>
      <w:r w:rsidRPr="00FC3297">
        <w:rPr>
          <w:rFonts w:ascii="Times New Roman" w:hAnsi="Times New Roman" w:cs="Times New Roman"/>
          <w:sz w:val="24"/>
          <w:szCs w:val="24"/>
          <w:lang w:val="x-none" w:eastAsia="x-none"/>
        </w:rPr>
        <w:t xml:space="preserve">, и фактическое количество календарных дней наличия </w:t>
      </w:r>
      <w:r w:rsidRPr="00FC3297">
        <w:rPr>
          <w:rFonts w:ascii="Times New Roman" w:hAnsi="Times New Roman" w:cs="Times New Roman"/>
          <w:sz w:val="24"/>
          <w:szCs w:val="24"/>
          <w:lang w:eastAsia="x-none"/>
        </w:rPr>
        <w:t>С</w:t>
      </w:r>
      <w:r w:rsidRPr="00FC3297">
        <w:rPr>
          <w:rFonts w:ascii="Times New Roman" w:hAnsi="Times New Roman" w:cs="Times New Roman"/>
          <w:sz w:val="24"/>
          <w:szCs w:val="24"/>
          <w:lang w:val="x-none" w:eastAsia="x-none"/>
        </w:rPr>
        <w:t>судной задолженности. При этом за базу расчета берется фактическое количество дней в году (365 или 366 дней).</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4.2.</w:t>
      </w:r>
      <w:r w:rsidRPr="00FC3297">
        <w:rPr>
          <w:rFonts w:ascii="Times New Roman" w:hAnsi="Times New Roman" w:cs="Times New Roman"/>
          <w:sz w:val="24"/>
          <w:szCs w:val="24"/>
          <w:lang w:val="x-none" w:eastAsia="x-none"/>
        </w:rPr>
        <w:tab/>
        <w:t xml:space="preserve">Уплата процентов по </w:t>
      </w:r>
      <w:r w:rsidRPr="00FC3297">
        <w:rPr>
          <w:rFonts w:ascii="Times New Roman" w:hAnsi="Times New Roman" w:cs="Times New Roman"/>
          <w:sz w:val="24"/>
          <w:szCs w:val="24"/>
          <w:lang w:eastAsia="x-none"/>
        </w:rPr>
        <w:t>С</w:t>
      </w:r>
      <w:r w:rsidRPr="00FC3297">
        <w:rPr>
          <w:rFonts w:ascii="Times New Roman" w:hAnsi="Times New Roman" w:cs="Times New Roman"/>
          <w:sz w:val="24"/>
          <w:szCs w:val="24"/>
          <w:lang w:val="x-none" w:eastAsia="x-none"/>
        </w:rPr>
        <w:t>судной задолженности (в т.ч. срочной, пролонгированной и просроченной) осуществляется два раза в месяц в течение всего срока Кредитования:</w:t>
      </w:r>
    </w:p>
    <w:p w:rsidR="00FC3297" w:rsidRPr="00FC3297" w:rsidRDefault="00FC3297" w:rsidP="00FC3297">
      <w:pPr>
        <w:widowControl w:val="0"/>
        <w:numPr>
          <w:ilvl w:val="0"/>
          <w:numId w:val="51"/>
        </w:numPr>
        <w:tabs>
          <w:tab w:val="left" w:pos="900"/>
        </w:tabs>
        <w:spacing w:after="60" w:line="240" w:lineRule="auto"/>
        <w:ind w:left="0"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 xml:space="preserve">первый раз – в срок не позднее 18-го числа месяца (если дата уплаты процентов приходится на нерабочий день, то она переносится соответственно на первый, следующий за ним, рабочий день) производится уплата процентов за первую половину текущего месяца, то есть за фактическое количество дней существования </w:t>
      </w:r>
      <w:r w:rsidRPr="00FC3297">
        <w:rPr>
          <w:rFonts w:ascii="Times New Roman" w:hAnsi="Times New Roman" w:cs="Times New Roman"/>
          <w:sz w:val="24"/>
          <w:szCs w:val="24"/>
          <w:lang w:eastAsia="x-none"/>
        </w:rPr>
        <w:t>С</w:t>
      </w:r>
      <w:r w:rsidRPr="00FC3297">
        <w:rPr>
          <w:rFonts w:ascii="Times New Roman" w:hAnsi="Times New Roman" w:cs="Times New Roman"/>
          <w:sz w:val="24"/>
          <w:szCs w:val="24"/>
          <w:lang w:val="x-none" w:eastAsia="x-none"/>
        </w:rPr>
        <w:t xml:space="preserve">судной задолженности (в т.ч. срочной, пролонгированной и просроченной) с даты, следующей за датой окончания предыдущего расчетного периода или с даты возникновения </w:t>
      </w:r>
      <w:r w:rsidRPr="00FC3297">
        <w:rPr>
          <w:rFonts w:ascii="Times New Roman" w:hAnsi="Times New Roman" w:cs="Times New Roman"/>
          <w:sz w:val="24"/>
          <w:szCs w:val="24"/>
          <w:lang w:eastAsia="x-none"/>
        </w:rPr>
        <w:t>С</w:t>
      </w:r>
      <w:r w:rsidRPr="00FC3297">
        <w:rPr>
          <w:rFonts w:ascii="Times New Roman" w:hAnsi="Times New Roman" w:cs="Times New Roman"/>
          <w:sz w:val="24"/>
          <w:szCs w:val="24"/>
          <w:lang w:val="x-none" w:eastAsia="x-none"/>
        </w:rPr>
        <w:t>судной задолженности, если Кредит был предоставлен в первой половине текущего месяца, по 15-ое число текущего месяца включительно;</w:t>
      </w:r>
    </w:p>
    <w:p w:rsidR="00FC3297" w:rsidRPr="00FC3297" w:rsidRDefault="00FC3297" w:rsidP="00FC3297">
      <w:pPr>
        <w:widowControl w:val="0"/>
        <w:numPr>
          <w:ilvl w:val="0"/>
          <w:numId w:val="51"/>
        </w:numPr>
        <w:tabs>
          <w:tab w:val="left" w:pos="900"/>
        </w:tabs>
        <w:spacing w:after="60" w:line="240" w:lineRule="auto"/>
        <w:ind w:left="0"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 xml:space="preserve">второй раз – не позднее последнего рабочего дня текущего месяца, производится уплата процентов по текущей, переходящей на следующий месяц </w:t>
      </w:r>
      <w:r w:rsidRPr="00FC3297">
        <w:rPr>
          <w:rFonts w:ascii="Times New Roman" w:hAnsi="Times New Roman" w:cs="Times New Roman"/>
          <w:sz w:val="24"/>
          <w:szCs w:val="24"/>
          <w:lang w:eastAsia="x-none"/>
        </w:rPr>
        <w:t>С</w:t>
      </w:r>
      <w:r w:rsidRPr="00FC3297">
        <w:rPr>
          <w:rFonts w:ascii="Times New Roman" w:hAnsi="Times New Roman" w:cs="Times New Roman"/>
          <w:sz w:val="24"/>
          <w:szCs w:val="24"/>
          <w:lang w:val="x-none" w:eastAsia="x-none"/>
        </w:rPr>
        <w:t>судной задолженности (в т.ч. срочной, пролонгированной и просроченной), начисленных за всю вторую половину текущего месяца с 16-го числа по последний календарный день месяца, при этом:</w:t>
      </w:r>
    </w:p>
    <w:p w:rsidR="00FC3297" w:rsidRPr="00FC3297" w:rsidRDefault="00FC3297" w:rsidP="00FC3297">
      <w:pPr>
        <w:widowControl w:val="0"/>
        <w:numPr>
          <w:ilvl w:val="0"/>
          <w:numId w:val="52"/>
        </w:numPr>
        <w:tabs>
          <w:tab w:val="num" w:pos="1260"/>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в случае предоставления Кредита в период с 15-го числа текущего месяца и переходящим на следующий месяц Кредитам уплачиваются проценты, начисленные с даты возникновения Ссудной задолженности по последний календарный день текущего месяца включительно;</w:t>
      </w:r>
    </w:p>
    <w:p w:rsidR="00FC3297" w:rsidRPr="00FC3297" w:rsidRDefault="00FC3297" w:rsidP="00FC3297">
      <w:pPr>
        <w:widowControl w:val="0"/>
        <w:numPr>
          <w:ilvl w:val="0"/>
          <w:numId w:val="52"/>
        </w:numPr>
        <w:tabs>
          <w:tab w:val="num" w:pos="1260"/>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по погашаемой во второй половине текущего месяца (в период с 19-го числа по последний календарный день месяца включительно) Ссудной задолженности уплата процентов </w:t>
      </w:r>
      <w:r w:rsidRPr="00FC3297">
        <w:rPr>
          <w:rFonts w:ascii="Times New Roman" w:eastAsia="Times New Roman" w:hAnsi="Times New Roman" w:cs="Times New Roman"/>
          <w:sz w:val="24"/>
          <w:szCs w:val="24"/>
          <w:lang w:eastAsia="ru-RU"/>
        </w:rPr>
        <w:lastRenderedPageBreak/>
        <w:t>в окончательный расчет (за период с 16-го числа по дату погашения включительно) производится в дату ее погашения.</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 xml:space="preserve">В случае изменения </w:t>
      </w:r>
      <w:r w:rsidRPr="00FC3297">
        <w:rPr>
          <w:rFonts w:ascii="Times New Roman" w:hAnsi="Times New Roman" w:cs="Times New Roman"/>
          <w:sz w:val="24"/>
          <w:szCs w:val="24"/>
          <w:lang w:eastAsia="x-none"/>
        </w:rPr>
        <w:t>С</w:t>
      </w:r>
      <w:r w:rsidRPr="00FC3297">
        <w:rPr>
          <w:rFonts w:ascii="Times New Roman" w:hAnsi="Times New Roman" w:cs="Times New Roman"/>
          <w:sz w:val="24"/>
          <w:szCs w:val="24"/>
          <w:lang w:val="x-none" w:eastAsia="x-none"/>
        </w:rPr>
        <w:t xml:space="preserve">судной задолженности в период после фактической уплаты процентов и до конца текущего месяца в первый рабочий день следующего месяца производится выверка начисленных и уплаченных за предыдущий месяц процентов, при этом излишне уплаченные суммы процентов принимаются в зачет в счет уплаты процентов за последующий период пользования Кредитом, а недоплаченные суммы процентов взыскиваются с </w:t>
      </w:r>
      <w:r w:rsidRPr="00FC3297">
        <w:rPr>
          <w:rFonts w:ascii="Times New Roman" w:hAnsi="Times New Roman" w:cs="Times New Roman"/>
          <w:bCs/>
          <w:sz w:val="24"/>
          <w:szCs w:val="24"/>
          <w:lang w:val="x-none" w:eastAsia="x-none"/>
        </w:rPr>
        <w:t>Заемщика</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bCs/>
          <w:sz w:val="24"/>
          <w:szCs w:val="24"/>
          <w:lang w:val="x-none" w:eastAsia="x-none"/>
        </w:rPr>
        <w:t>в срок не позднее следующей даты уплаты процентов.</w:t>
      </w:r>
      <w:r w:rsidRPr="00FC3297">
        <w:rPr>
          <w:rFonts w:ascii="Times New Roman" w:hAnsi="Times New Roman" w:cs="Times New Roman"/>
          <w:sz w:val="24"/>
          <w:szCs w:val="24"/>
          <w:lang w:val="x-none" w:eastAsia="x-none"/>
        </w:rPr>
        <w:t xml:space="preserve"> </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 xml:space="preserve">По </w:t>
      </w:r>
      <w:r w:rsidRPr="00FC3297">
        <w:rPr>
          <w:rFonts w:ascii="Times New Roman" w:hAnsi="Times New Roman" w:cs="Times New Roman"/>
          <w:sz w:val="24"/>
          <w:szCs w:val="24"/>
          <w:lang w:eastAsia="x-none"/>
        </w:rPr>
        <w:t>С</w:t>
      </w:r>
      <w:r w:rsidRPr="00FC3297">
        <w:rPr>
          <w:rFonts w:ascii="Times New Roman" w:hAnsi="Times New Roman" w:cs="Times New Roman"/>
          <w:sz w:val="24"/>
          <w:szCs w:val="24"/>
          <w:lang w:val="x-none" w:eastAsia="x-none"/>
        </w:rPr>
        <w:t>судной задолженности, погашаемой в период с 1-го по 18-ое число текущего месяца включительно (если 18-ое число приходится на нерабочий день, то дата уплаты переносится соответственно на первый, следующий за ним, рабочий день), уплата процентов производится в дату ее погашения, за фактическое количество дней существования</w:t>
      </w:r>
      <w:r w:rsidRPr="00FC3297">
        <w:rPr>
          <w:rFonts w:ascii="Times New Roman" w:hAnsi="Times New Roman" w:cs="Times New Roman"/>
          <w:sz w:val="24"/>
          <w:szCs w:val="24"/>
          <w:lang w:eastAsia="x-none"/>
        </w:rPr>
        <w:t xml:space="preserve"> Ссудной</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sz w:val="24"/>
          <w:szCs w:val="24"/>
          <w:lang w:eastAsia="x-none"/>
        </w:rPr>
        <w:t>з</w:t>
      </w:r>
      <w:r w:rsidRPr="00FC3297">
        <w:rPr>
          <w:rFonts w:ascii="Times New Roman" w:hAnsi="Times New Roman" w:cs="Times New Roman"/>
          <w:sz w:val="24"/>
          <w:szCs w:val="24"/>
          <w:lang w:val="x-none" w:eastAsia="x-none"/>
        </w:rPr>
        <w:t xml:space="preserve">адолженности с даты, следующей за датой окончания предыдущего расчетного периода или с даты возникновения </w:t>
      </w:r>
      <w:r w:rsidRPr="00FC3297">
        <w:rPr>
          <w:rFonts w:ascii="Times New Roman" w:hAnsi="Times New Roman" w:cs="Times New Roman"/>
          <w:sz w:val="24"/>
          <w:szCs w:val="24"/>
          <w:lang w:eastAsia="x-none"/>
        </w:rPr>
        <w:t>С</w:t>
      </w:r>
      <w:r w:rsidRPr="00FC3297">
        <w:rPr>
          <w:rFonts w:ascii="Times New Roman" w:hAnsi="Times New Roman" w:cs="Times New Roman"/>
          <w:sz w:val="24"/>
          <w:szCs w:val="24"/>
          <w:lang w:val="x-none" w:eastAsia="x-none"/>
        </w:rPr>
        <w:t>судной задолженности</w:t>
      </w:r>
      <w:r w:rsidRPr="00FC3297">
        <w:rPr>
          <w:rFonts w:ascii="Times New Roman" w:hAnsi="Times New Roman" w:cs="Times New Roman"/>
          <w:sz w:val="24"/>
          <w:szCs w:val="24"/>
          <w:lang w:eastAsia="x-none"/>
        </w:rPr>
        <w:t xml:space="preserve"> по Кредиту</w:t>
      </w:r>
      <w:r w:rsidRPr="00FC3297">
        <w:rPr>
          <w:rFonts w:ascii="Times New Roman" w:hAnsi="Times New Roman" w:cs="Times New Roman"/>
          <w:sz w:val="24"/>
          <w:szCs w:val="24"/>
          <w:lang w:val="x-none" w:eastAsia="x-none"/>
        </w:rPr>
        <w:t>, предоставленн</w:t>
      </w:r>
      <w:r w:rsidRPr="00FC3297">
        <w:rPr>
          <w:rFonts w:ascii="Times New Roman" w:hAnsi="Times New Roman" w:cs="Times New Roman"/>
          <w:sz w:val="24"/>
          <w:szCs w:val="24"/>
          <w:lang w:eastAsia="x-none"/>
        </w:rPr>
        <w:t>ому</w:t>
      </w:r>
      <w:r w:rsidRPr="00FC3297">
        <w:rPr>
          <w:rFonts w:ascii="Times New Roman" w:hAnsi="Times New Roman" w:cs="Times New Roman"/>
          <w:sz w:val="24"/>
          <w:szCs w:val="24"/>
          <w:lang w:val="x-none" w:eastAsia="x-none"/>
        </w:rPr>
        <w:t xml:space="preserve"> в первой половине текущего месяца, по дату фактического погашения включительно.</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Уплата процентов производится платежным поручением Заемщика или путем списания денежных средств с Банковских счетов Заемщика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w:t>
      </w:r>
      <w:r w:rsidRPr="00FC3297">
        <w:rPr>
          <w:rFonts w:ascii="Times New Roman" w:hAnsi="Times New Roman" w:cs="Times New Roman"/>
          <w:bCs/>
          <w:sz w:val="24"/>
          <w:szCs w:val="24"/>
          <w:lang w:val="x-none" w:eastAsia="x-none"/>
        </w:rPr>
        <w:t xml:space="preserve"> на оплату предъявленных к счету распоряжений и зачисления их на счет в филиале Банка, </w:t>
      </w:r>
      <w:r w:rsidRPr="00FC3297">
        <w:rPr>
          <w:rFonts w:ascii="Times New Roman" w:hAnsi="Times New Roman" w:cs="Times New Roman"/>
          <w:sz w:val="24"/>
          <w:szCs w:val="24"/>
          <w:lang w:val="x-none" w:eastAsia="x-none"/>
        </w:rPr>
        <w:t xml:space="preserve">указанный в последнем уведомлении </w:t>
      </w:r>
      <w:r w:rsidRPr="00FC3297">
        <w:rPr>
          <w:rFonts w:ascii="Times New Roman" w:hAnsi="Times New Roman" w:cs="Times New Roman"/>
          <w:color w:val="003871"/>
          <w:sz w:val="24"/>
          <w:szCs w:val="24"/>
          <w:lang w:val="x-none" w:eastAsia="x-none"/>
        </w:rPr>
        <w:t>об установлении/изменении счёта для уплаты сумм основного долга, процентов, комиссий и неустоек в рамках Договора</w:t>
      </w:r>
      <w:r w:rsidRPr="00FC3297">
        <w:rPr>
          <w:rFonts w:ascii="Times New Roman" w:hAnsi="Times New Roman" w:cs="Times New Roman"/>
          <w:sz w:val="24"/>
          <w:szCs w:val="24"/>
          <w:lang w:val="x-none" w:eastAsia="x-none"/>
        </w:rPr>
        <w:t xml:space="preserve">, направленном </w:t>
      </w:r>
      <w:r w:rsidRPr="00FC3297">
        <w:rPr>
          <w:rFonts w:ascii="Times New Roman" w:hAnsi="Times New Roman" w:cs="Times New Roman"/>
          <w:bCs/>
          <w:sz w:val="24"/>
          <w:szCs w:val="24"/>
          <w:lang w:val="x-none" w:eastAsia="x-none"/>
        </w:rPr>
        <w:t>Заемщику</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bCs/>
          <w:sz w:val="24"/>
          <w:szCs w:val="24"/>
          <w:lang w:val="x-none" w:eastAsia="x-none"/>
        </w:rPr>
        <w:t>Банком</w:t>
      </w:r>
      <w:r w:rsidRPr="00FC3297">
        <w:rPr>
          <w:rFonts w:ascii="Times New Roman" w:hAnsi="Times New Roman" w:cs="Times New Roman"/>
          <w:sz w:val="24"/>
          <w:szCs w:val="24"/>
          <w:lang w:val="x-none" w:eastAsia="x-none"/>
        </w:rPr>
        <w:t xml:space="preserve">. </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Поступление денежных средств или их части на счет Банка после указанных в настоящем пункте дат считается просрочкой по уплате процентов, что влечет за собой ответственность, предусмотренную п.6.3 Договора.</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4.3.</w:t>
      </w:r>
      <w:r w:rsidRPr="00FC3297">
        <w:rPr>
          <w:rFonts w:ascii="Times New Roman" w:hAnsi="Times New Roman" w:cs="Times New Roman"/>
          <w:sz w:val="24"/>
          <w:szCs w:val="24"/>
          <w:lang w:val="x-none" w:eastAsia="x-none"/>
        </w:rPr>
        <w:tab/>
        <w:t xml:space="preserve">Днем уплаты процентов за пользование Кредитом считается день их зачисления на счет, указанный в последнем уведомлении об установлении/изменении счета для уплаты сумм основного долга, процентов, комиссий и </w:t>
      </w:r>
      <w:r w:rsidRPr="00FC3297">
        <w:rPr>
          <w:rFonts w:ascii="Times New Roman" w:hAnsi="Times New Roman" w:cs="Times New Roman"/>
          <w:sz w:val="24"/>
          <w:szCs w:val="24"/>
          <w:lang w:eastAsia="x-none"/>
        </w:rPr>
        <w:t>неустоек</w:t>
      </w:r>
      <w:r w:rsidRPr="00FC3297">
        <w:rPr>
          <w:rFonts w:ascii="Times New Roman" w:hAnsi="Times New Roman" w:cs="Times New Roman"/>
          <w:sz w:val="24"/>
          <w:szCs w:val="24"/>
          <w:lang w:val="x-none" w:eastAsia="x-none"/>
        </w:rPr>
        <w:t xml:space="preserve"> в рамках  Договора, направленном Заемщику Банком</w:t>
      </w:r>
      <w:r w:rsidRPr="00FC3297">
        <w:rPr>
          <w:rFonts w:ascii="Times New Roman" w:hAnsi="Times New Roman" w:cs="Times New Roman"/>
          <w:sz w:val="24"/>
          <w:szCs w:val="24"/>
          <w:lang w:eastAsia="x-none"/>
        </w:rPr>
        <w:t>, в соответствии с п. 4.2 Договора.</w:t>
      </w:r>
    </w:p>
    <w:p w:rsidR="00FC3297" w:rsidRPr="00FC3297" w:rsidRDefault="00FC3297" w:rsidP="00FC3297">
      <w:pPr>
        <w:widowControl w:val="0"/>
        <w:tabs>
          <w:tab w:val="left" w:pos="-1980"/>
          <w:tab w:val="left" w:pos="1418"/>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4.4.</w:t>
      </w:r>
      <w:r w:rsidRPr="00FC3297">
        <w:rPr>
          <w:rFonts w:ascii="Times New Roman" w:hAnsi="Times New Roman" w:cs="Times New Roman"/>
          <w:sz w:val="24"/>
          <w:szCs w:val="24"/>
          <w:lang w:eastAsia="x-none"/>
        </w:rPr>
        <w:tab/>
      </w:r>
      <w:r w:rsidRPr="00FC3297">
        <w:rPr>
          <w:rFonts w:ascii="Times New Roman" w:hAnsi="Times New Roman" w:cs="Times New Roman"/>
          <w:sz w:val="24"/>
          <w:szCs w:val="24"/>
          <w:lang w:val="x-none" w:eastAsia="x-none"/>
        </w:rPr>
        <w:t xml:space="preserve">При прекращении действия </w:t>
      </w:r>
      <w:r w:rsidRPr="00FC3297">
        <w:rPr>
          <w:rFonts w:ascii="Times New Roman" w:hAnsi="Times New Roman" w:cs="Times New Roman"/>
          <w:sz w:val="24"/>
          <w:szCs w:val="24"/>
          <w:lang w:eastAsia="x-none"/>
        </w:rPr>
        <w:t xml:space="preserve"> </w:t>
      </w:r>
      <w:r w:rsidRPr="00FC3297">
        <w:rPr>
          <w:rFonts w:ascii="Times New Roman" w:hAnsi="Times New Roman" w:cs="Times New Roman"/>
          <w:sz w:val="24"/>
          <w:szCs w:val="24"/>
          <w:lang w:val="x-none" w:eastAsia="x-none"/>
        </w:rPr>
        <w:t xml:space="preserve">Договора проценты, комиссии, </w:t>
      </w:r>
      <w:r w:rsidRPr="00FC3297">
        <w:rPr>
          <w:rFonts w:ascii="Times New Roman" w:hAnsi="Times New Roman" w:cs="Times New Roman"/>
          <w:sz w:val="24"/>
          <w:szCs w:val="24"/>
          <w:lang w:eastAsia="x-none"/>
        </w:rPr>
        <w:t>неустойки</w:t>
      </w:r>
      <w:r w:rsidRPr="00FC3297">
        <w:rPr>
          <w:rFonts w:ascii="Times New Roman" w:hAnsi="Times New Roman" w:cs="Times New Roman"/>
          <w:sz w:val="24"/>
          <w:szCs w:val="24"/>
          <w:lang w:val="x-none" w:eastAsia="x-none"/>
        </w:rPr>
        <w:t xml:space="preserve"> по  Договору, рассчит</w:t>
      </w:r>
      <w:r w:rsidRPr="00FC3297">
        <w:rPr>
          <w:rFonts w:ascii="Times New Roman" w:hAnsi="Times New Roman" w:cs="Times New Roman"/>
          <w:sz w:val="24"/>
          <w:szCs w:val="24"/>
          <w:lang w:eastAsia="x-none"/>
        </w:rPr>
        <w:t>ываются</w:t>
      </w:r>
      <w:r w:rsidRPr="00FC3297">
        <w:rPr>
          <w:rFonts w:ascii="Times New Roman" w:hAnsi="Times New Roman" w:cs="Times New Roman"/>
          <w:sz w:val="24"/>
          <w:szCs w:val="24"/>
          <w:lang w:val="x-none" w:eastAsia="x-none"/>
        </w:rPr>
        <w:t xml:space="preserve"> по дату полного погашения </w:t>
      </w:r>
      <w:r w:rsidRPr="00FC3297">
        <w:rPr>
          <w:rFonts w:ascii="Times New Roman" w:hAnsi="Times New Roman" w:cs="Times New Roman"/>
          <w:sz w:val="24"/>
          <w:szCs w:val="24"/>
          <w:lang w:eastAsia="x-none"/>
        </w:rPr>
        <w:t>Ссудной з</w:t>
      </w:r>
      <w:r w:rsidRPr="00FC3297">
        <w:rPr>
          <w:rFonts w:ascii="Times New Roman" w:hAnsi="Times New Roman" w:cs="Times New Roman"/>
          <w:sz w:val="24"/>
          <w:szCs w:val="24"/>
          <w:lang w:val="x-none" w:eastAsia="x-none"/>
        </w:rPr>
        <w:t xml:space="preserve">адолженности, </w:t>
      </w:r>
      <w:r w:rsidRPr="00FC3297">
        <w:rPr>
          <w:rFonts w:ascii="Times New Roman" w:hAnsi="Times New Roman" w:cs="Times New Roman"/>
          <w:sz w:val="24"/>
          <w:szCs w:val="24"/>
          <w:lang w:eastAsia="x-none"/>
        </w:rPr>
        <w:t>и у</w:t>
      </w:r>
      <w:r w:rsidRPr="00FC3297">
        <w:rPr>
          <w:rFonts w:ascii="Times New Roman" w:hAnsi="Times New Roman" w:cs="Times New Roman"/>
          <w:sz w:val="24"/>
          <w:szCs w:val="24"/>
          <w:lang w:val="x-none" w:eastAsia="x-none"/>
        </w:rPr>
        <w:t xml:space="preserve">плачиваются Заемщиком в </w:t>
      </w:r>
      <w:r w:rsidRPr="00FC3297">
        <w:rPr>
          <w:rFonts w:ascii="Times New Roman" w:hAnsi="Times New Roman" w:cs="Times New Roman"/>
          <w:sz w:val="24"/>
          <w:szCs w:val="24"/>
          <w:lang w:eastAsia="x-none"/>
        </w:rPr>
        <w:t>эту дату</w:t>
      </w:r>
      <w:r w:rsidRPr="00FC3297">
        <w:rPr>
          <w:rFonts w:ascii="Times New Roman" w:hAnsi="Times New Roman" w:cs="Times New Roman"/>
          <w:sz w:val="24"/>
          <w:szCs w:val="24"/>
          <w:lang w:val="x-none" w:eastAsia="x-none"/>
        </w:rPr>
        <w:t>.</w:t>
      </w:r>
    </w:p>
    <w:p w:rsidR="00FC3297" w:rsidRPr="00FC3297" w:rsidRDefault="00FC3297" w:rsidP="00FC3297">
      <w:pPr>
        <w:keepNext/>
        <w:numPr>
          <w:ilvl w:val="0"/>
          <w:numId w:val="42"/>
        </w:numPr>
        <w:spacing w:before="240" w:after="160" w:line="240" w:lineRule="auto"/>
        <w:ind w:left="0" w:firstLine="567"/>
        <w:jc w:val="center"/>
        <w:rPr>
          <w:rFonts w:ascii="Times New Roman" w:eastAsia="Times New Roman" w:hAnsi="Times New Roman" w:cs="Times New Roman"/>
          <w:b/>
          <w:bCs/>
          <w:sz w:val="24"/>
          <w:szCs w:val="24"/>
          <w:lang w:eastAsia="ru-RU"/>
        </w:rPr>
      </w:pPr>
      <w:r w:rsidRPr="00FC3297">
        <w:rPr>
          <w:rFonts w:ascii="Times New Roman" w:eastAsia="Times New Roman" w:hAnsi="Times New Roman" w:cs="Times New Roman"/>
          <w:b/>
          <w:bCs/>
          <w:sz w:val="24"/>
          <w:szCs w:val="24"/>
          <w:lang w:eastAsia="ru-RU"/>
        </w:rPr>
        <w:t>ПРАВА И ОБЯЗАННОСТИ СТОРОН</w:t>
      </w:r>
    </w:p>
    <w:p w:rsidR="00FC3297" w:rsidRPr="00FC3297" w:rsidRDefault="00FC3297" w:rsidP="00FC3297">
      <w:pPr>
        <w:widowControl w:val="0"/>
        <w:tabs>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bCs/>
          <w:sz w:val="24"/>
          <w:szCs w:val="24"/>
          <w:lang w:eastAsia="x-none"/>
        </w:rPr>
        <w:t>5.1.</w:t>
      </w:r>
      <w:r w:rsidRPr="00FC3297">
        <w:rPr>
          <w:rFonts w:ascii="Times New Roman" w:hAnsi="Times New Roman" w:cs="Times New Roman"/>
          <w:bCs/>
          <w:sz w:val="24"/>
          <w:szCs w:val="24"/>
          <w:lang w:eastAsia="x-none"/>
        </w:rPr>
        <w:tab/>
      </w:r>
      <w:r w:rsidRPr="00FC3297">
        <w:rPr>
          <w:rFonts w:ascii="Times New Roman" w:hAnsi="Times New Roman" w:cs="Times New Roman"/>
          <w:bCs/>
          <w:sz w:val="24"/>
          <w:szCs w:val="24"/>
          <w:lang w:val="x-none" w:eastAsia="x-none"/>
        </w:rPr>
        <w:t>Заемщик</w:t>
      </w:r>
      <w:r w:rsidRPr="00FC3297">
        <w:rPr>
          <w:rFonts w:ascii="Times New Roman" w:hAnsi="Times New Roman" w:cs="Times New Roman"/>
          <w:sz w:val="24"/>
          <w:szCs w:val="24"/>
          <w:lang w:val="x-none" w:eastAsia="x-none"/>
        </w:rPr>
        <w:t xml:space="preserve"> обязуется:</w:t>
      </w:r>
    </w:p>
    <w:p w:rsidR="00FC3297" w:rsidRPr="00FC3297" w:rsidRDefault="00FC3297" w:rsidP="00FC3297">
      <w:pPr>
        <w:widowControl w:val="0"/>
        <w:tabs>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5.1.1.</w:t>
      </w:r>
      <w:r w:rsidRPr="00FC3297">
        <w:rPr>
          <w:rFonts w:ascii="Times New Roman" w:eastAsia="Times New Roman" w:hAnsi="Times New Roman" w:cs="Times New Roman"/>
          <w:sz w:val="24"/>
          <w:szCs w:val="24"/>
          <w:lang w:eastAsia="ru-RU"/>
        </w:rPr>
        <w:tab/>
        <w:t>Погашать Ссудную задолженность по Кредиту (траншу) в сроки, установленные п.3.7  Договора, но не позднее срока, указанного в п.1.1 Договора;</w:t>
      </w:r>
    </w:p>
    <w:p w:rsidR="00FC3297" w:rsidRPr="00FC3297" w:rsidRDefault="00FC3297" w:rsidP="00FC3297">
      <w:pPr>
        <w:widowControl w:val="0"/>
        <w:tabs>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5.1.2.</w:t>
      </w:r>
      <w:r w:rsidRPr="00FC3297">
        <w:rPr>
          <w:rFonts w:ascii="Times New Roman" w:eastAsia="Times New Roman" w:hAnsi="Times New Roman" w:cs="Times New Roman"/>
          <w:sz w:val="24"/>
          <w:szCs w:val="24"/>
          <w:lang w:eastAsia="ru-RU"/>
        </w:rPr>
        <w:tab/>
        <w:t>Предоставить обеспечение (обеспечить предоставление обеспечения залогодателями, поручителями) в соответствии с п.2.2 Договора;</w:t>
      </w:r>
    </w:p>
    <w:p w:rsidR="00FC3297" w:rsidRPr="00FC3297" w:rsidRDefault="00FC3297" w:rsidP="00FC3297">
      <w:pPr>
        <w:widowControl w:val="0"/>
        <w:tabs>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5.1.3.</w:t>
      </w:r>
      <w:r w:rsidRPr="00FC3297">
        <w:rPr>
          <w:rFonts w:ascii="Times New Roman" w:eastAsia="Times New Roman" w:hAnsi="Times New Roman" w:cs="Times New Roman"/>
          <w:sz w:val="24"/>
          <w:szCs w:val="24"/>
          <w:lang w:eastAsia="ru-RU"/>
        </w:rPr>
        <w:tab/>
        <w:t>При изменении в составах участников, учредителей, акционеров и/или руководящих органах Заемщика, предоставивших поручительство в соответствии с п.2.2 Договора, обеспечить замену поручителей в срок не позднее 10-ти (Десяти) рабочих дней с момента проведения изменений, заключив новые (-й) договор (-а) поручительства на аналогичных условиях;</w:t>
      </w:r>
    </w:p>
    <w:p w:rsidR="00FC3297" w:rsidRPr="00FC3297" w:rsidRDefault="00FC3297" w:rsidP="00FC3297">
      <w:pPr>
        <w:widowControl w:val="0"/>
        <w:tabs>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5.1.4.</w:t>
      </w:r>
      <w:r w:rsidRPr="00FC3297">
        <w:rPr>
          <w:rFonts w:ascii="Times New Roman" w:eastAsia="Times New Roman" w:hAnsi="Times New Roman" w:cs="Times New Roman"/>
          <w:sz w:val="24"/>
          <w:szCs w:val="24"/>
          <w:lang w:eastAsia="ru-RU"/>
        </w:rPr>
        <w:tab/>
        <w:t>В случае ухудшения или угрозы ухудшения финансового состояния поручителя, по требованию Банка обеспечить предоставление дополнительного поручительства или поручительство иного юридического и/или физического лица взамен действующего в соответствии с требованиями внутренних нормативных документов Банка;</w:t>
      </w:r>
    </w:p>
    <w:p w:rsidR="00FC3297" w:rsidRPr="00FC3297" w:rsidRDefault="00FC3297" w:rsidP="00FC3297">
      <w:pPr>
        <w:widowControl w:val="0"/>
        <w:tabs>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5.1.5.</w:t>
      </w:r>
      <w:r w:rsidRPr="00FC3297">
        <w:rPr>
          <w:rFonts w:ascii="Times New Roman" w:eastAsia="Times New Roman" w:hAnsi="Times New Roman" w:cs="Times New Roman"/>
          <w:sz w:val="24"/>
          <w:szCs w:val="24"/>
          <w:lang w:eastAsia="ru-RU"/>
        </w:rPr>
        <w:tab/>
        <w:t xml:space="preserve">Использовать Кредит на цели, предусмотренные п.1.1 </w:t>
      </w:r>
      <w:r w:rsidRPr="00FC3297">
        <w:rPr>
          <w:rFonts w:ascii="Times New Roman" w:eastAsia="Times New Roman" w:hAnsi="Times New Roman" w:cs="Times New Roman"/>
          <w:bCs/>
          <w:sz w:val="24"/>
          <w:szCs w:val="24"/>
          <w:lang w:eastAsia="ru-RU"/>
        </w:rPr>
        <w:t>Договора</w:t>
      </w:r>
      <w:r w:rsidRPr="00FC3297">
        <w:rPr>
          <w:rFonts w:ascii="Times New Roman" w:eastAsia="Times New Roman" w:hAnsi="Times New Roman" w:cs="Times New Roman"/>
          <w:sz w:val="24"/>
          <w:szCs w:val="24"/>
          <w:lang w:eastAsia="ru-RU"/>
        </w:rPr>
        <w:t>;</w:t>
      </w:r>
    </w:p>
    <w:p w:rsidR="00FC3297" w:rsidRPr="00FC3297" w:rsidRDefault="00FC3297" w:rsidP="00FC3297">
      <w:pPr>
        <w:widowControl w:val="0"/>
        <w:tabs>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lastRenderedPageBreak/>
        <w:t>5.1.6.</w:t>
      </w:r>
      <w:r w:rsidRPr="00FC3297">
        <w:rPr>
          <w:rFonts w:ascii="Times New Roman" w:eastAsia="Times New Roman" w:hAnsi="Times New Roman" w:cs="Times New Roman"/>
          <w:sz w:val="24"/>
          <w:szCs w:val="24"/>
          <w:lang w:eastAsia="ru-RU"/>
        </w:rPr>
        <w:tab/>
        <w:t>Уплачивать Банку своевременно и в полном объеме сумму процентов за пользование Кредитом, в соответствии с п. 4.2. Договора</w:t>
      </w:r>
      <w:r w:rsidRPr="00FC3297">
        <w:rPr>
          <w:rFonts w:ascii="Times New Roman" w:eastAsia="Times New Roman" w:hAnsi="Times New Roman" w:cs="Times New Roman"/>
          <w:bCs/>
          <w:sz w:val="24"/>
          <w:szCs w:val="24"/>
          <w:lang w:eastAsia="ru-RU"/>
        </w:rPr>
        <w:t>, комиссий в соответствии с п.1.5 Договора</w:t>
      </w:r>
      <w:r w:rsidRPr="00FC3297">
        <w:rPr>
          <w:rFonts w:ascii="Times New Roman" w:eastAsia="Times New Roman" w:hAnsi="Times New Roman" w:cs="Times New Roman"/>
          <w:sz w:val="24"/>
          <w:szCs w:val="24"/>
          <w:lang w:eastAsia="ru-RU"/>
        </w:rPr>
        <w:t>, неустоек</w:t>
      </w:r>
      <w:r w:rsidRPr="00FC3297">
        <w:rPr>
          <w:rFonts w:ascii="Times New Roman" w:eastAsia="Times New Roman" w:hAnsi="Times New Roman" w:cs="Times New Roman"/>
          <w:bCs/>
          <w:sz w:val="24"/>
          <w:szCs w:val="24"/>
          <w:lang w:eastAsia="ru-RU"/>
        </w:rPr>
        <w:t xml:space="preserve"> в порядке, определенном разделом 6 Договора</w:t>
      </w:r>
      <w:r w:rsidRPr="00FC3297">
        <w:rPr>
          <w:rFonts w:ascii="Times New Roman" w:eastAsia="Times New Roman" w:hAnsi="Times New Roman" w:cs="Times New Roman"/>
          <w:sz w:val="24"/>
          <w:szCs w:val="24"/>
          <w:lang w:eastAsia="ru-RU"/>
        </w:rPr>
        <w:t>;</w:t>
      </w:r>
    </w:p>
    <w:p w:rsidR="00FC3297" w:rsidRPr="00FC3297" w:rsidRDefault="00FC3297" w:rsidP="00FC3297">
      <w:pPr>
        <w:widowControl w:val="0"/>
        <w:tabs>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5.1.7.</w:t>
      </w:r>
      <w:r w:rsidRPr="00FC3297">
        <w:rPr>
          <w:rFonts w:ascii="Times New Roman" w:eastAsia="Times New Roman" w:hAnsi="Times New Roman" w:cs="Times New Roman"/>
          <w:sz w:val="24"/>
          <w:szCs w:val="24"/>
          <w:lang w:eastAsia="ru-RU"/>
        </w:rPr>
        <w:tab/>
        <w:t>Письменно информировать Банк о принятых решениях о банкротстве, ликвидации, реорганизации или смене участников, акционеров в течение 3 (Трех) календарных дней после принятия указанных решений;</w:t>
      </w:r>
    </w:p>
    <w:p w:rsidR="00FC3297" w:rsidRPr="00FC3297" w:rsidRDefault="00FC3297" w:rsidP="00FC3297">
      <w:pPr>
        <w:widowControl w:val="0"/>
        <w:tabs>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5.1.8.</w:t>
      </w:r>
      <w:r w:rsidRPr="00FC3297">
        <w:rPr>
          <w:rFonts w:ascii="Times New Roman" w:eastAsia="Times New Roman" w:hAnsi="Times New Roman" w:cs="Times New Roman"/>
          <w:sz w:val="24"/>
          <w:szCs w:val="24"/>
          <w:lang w:eastAsia="ru-RU"/>
        </w:rPr>
        <w:tab/>
        <w:t xml:space="preserve">Ежеквартально не позднее 25.04, 10.05, 25.07, 25.10 и в другие сроки по требованию </w:t>
      </w:r>
      <w:r w:rsidRPr="00FC3297">
        <w:rPr>
          <w:rFonts w:ascii="Times New Roman" w:eastAsia="Times New Roman" w:hAnsi="Times New Roman" w:cs="Times New Roman"/>
          <w:bCs/>
          <w:sz w:val="24"/>
          <w:szCs w:val="24"/>
          <w:lang w:eastAsia="ru-RU"/>
        </w:rPr>
        <w:t>Банка</w:t>
      </w:r>
      <w:r w:rsidRPr="00FC3297">
        <w:rPr>
          <w:rFonts w:ascii="Times New Roman" w:eastAsia="Times New Roman" w:hAnsi="Times New Roman" w:cs="Times New Roman"/>
          <w:sz w:val="24"/>
          <w:szCs w:val="24"/>
          <w:lang w:eastAsia="ru-RU"/>
        </w:rPr>
        <w:t xml:space="preserve"> предоставлять бухгалтерскую отчетность и другие финансовые документы, подтверждающие текущее финансовое положение (в соответствии с Приложением 1 к Договору), достоверную информацию о движении денежных средств по всем имеющимся у него Банковским счетам, документы и информацию, подтверждающую целевое использование Кредита и наличие обеспечения по Кредиту (в т.ч. выписку из Единого государственного реестра прав на недвижимое имущество и сделок с ним (далее - выписка из ЕГРП) не позднее последнего рабочего дня текущего квартала - если обязательства Заемщика обеспечиваются ипотекой), отвечать на запросы сотрудников </w:t>
      </w:r>
      <w:r w:rsidRPr="00FC3297">
        <w:rPr>
          <w:rFonts w:ascii="Times New Roman" w:eastAsia="Times New Roman" w:hAnsi="Times New Roman" w:cs="Times New Roman"/>
          <w:bCs/>
          <w:sz w:val="24"/>
          <w:szCs w:val="24"/>
          <w:lang w:eastAsia="ru-RU"/>
        </w:rPr>
        <w:t>Банка</w:t>
      </w:r>
      <w:r w:rsidRPr="00FC3297">
        <w:rPr>
          <w:rFonts w:ascii="Times New Roman" w:eastAsia="Times New Roman" w:hAnsi="Times New Roman" w:cs="Times New Roman"/>
          <w:sz w:val="24"/>
          <w:szCs w:val="24"/>
          <w:lang w:eastAsia="ru-RU"/>
        </w:rPr>
        <w:t>;</w:t>
      </w:r>
    </w:p>
    <w:p w:rsidR="00FC3297" w:rsidRPr="00FC3297" w:rsidRDefault="00FC3297" w:rsidP="00FC3297">
      <w:pPr>
        <w:widowControl w:val="0"/>
        <w:tabs>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5.1.9.</w:t>
      </w:r>
      <w:r w:rsidRPr="00FC3297">
        <w:rPr>
          <w:rFonts w:ascii="Times New Roman" w:eastAsia="Times New Roman" w:hAnsi="Times New Roman" w:cs="Times New Roman"/>
          <w:sz w:val="24"/>
          <w:szCs w:val="24"/>
          <w:lang w:eastAsia="ru-RU"/>
        </w:rPr>
        <w:tab/>
        <w:t xml:space="preserve">Предоставлять как по мере открытия новых Банковских счетов, так и по требованию </w:t>
      </w:r>
      <w:r w:rsidRPr="00FC3297">
        <w:rPr>
          <w:rFonts w:ascii="Times New Roman" w:eastAsia="Times New Roman" w:hAnsi="Times New Roman" w:cs="Times New Roman"/>
          <w:bCs/>
          <w:sz w:val="24"/>
          <w:szCs w:val="24"/>
          <w:lang w:eastAsia="ru-RU"/>
        </w:rPr>
        <w:t>Банка</w:t>
      </w:r>
      <w:r w:rsidRPr="00FC3297">
        <w:rPr>
          <w:rFonts w:ascii="Times New Roman" w:eastAsia="Times New Roman" w:hAnsi="Times New Roman" w:cs="Times New Roman"/>
          <w:sz w:val="24"/>
          <w:szCs w:val="24"/>
          <w:lang w:eastAsia="ru-RU"/>
        </w:rPr>
        <w:t xml:space="preserve"> справки из банков о наличии открытых Банковских счетов;</w:t>
      </w:r>
    </w:p>
    <w:p w:rsidR="00FC3297" w:rsidRPr="00FC3297" w:rsidRDefault="00FC3297" w:rsidP="00FC3297">
      <w:pPr>
        <w:widowControl w:val="0"/>
        <w:tabs>
          <w:tab w:val="num" w:pos="1418"/>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5.1.10.</w:t>
      </w:r>
      <w:r w:rsidRPr="00FC3297">
        <w:rPr>
          <w:rFonts w:ascii="Times New Roman" w:eastAsia="Times New Roman" w:hAnsi="Times New Roman" w:cs="Times New Roman"/>
          <w:sz w:val="24"/>
          <w:szCs w:val="24"/>
          <w:lang w:eastAsia="ru-RU"/>
        </w:rPr>
        <w:tab/>
        <w:t>В день подписания Договора предоставить в Банк письменное заявление о заранее данном акцепте (по форме Банка) или заключенное дополнительное соглашение ко всем договорам банковского счета в национальной валюте РФ, заключенным с Банком, о предоставлении последнему права на списание денежных средств в погашение любой задолженности, предусмотренное п.5.5.1 Договора, в том числе в случае досрочного истребования Кредита.</w:t>
      </w:r>
    </w:p>
    <w:p w:rsidR="00FC3297" w:rsidRPr="00FC3297" w:rsidRDefault="00FC3297" w:rsidP="00FC3297">
      <w:pPr>
        <w:widowControl w:val="0"/>
        <w:tabs>
          <w:tab w:val="num" w:pos="1418"/>
          <w:tab w:val="num" w:pos="1648"/>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5.1.11.</w:t>
      </w:r>
      <w:r w:rsidRPr="00FC3297">
        <w:rPr>
          <w:rFonts w:ascii="Times New Roman" w:eastAsia="Times New Roman" w:hAnsi="Times New Roman" w:cs="Times New Roman"/>
          <w:sz w:val="24"/>
          <w:szCs w:val="24"/>
          <w:lang w:eastAsia="ru-RU"/>
        </w:rPr>
        <w:tab/>
        <w:t>В день подписания Договора предоставить в Банк письменное заявление о заранее данном акцепте (по форме Банка) или заключенное дополнительное соглашение ко всем договорам банковского счета в иностранной валюте, заключенным с Банком, о предоставлении последнему права производить списание с Банковских счетов Заемщика валютных денежных средств в размере эквивалентном имеющейся задолженности по курсу Банка России с возмещением всех расходов по купле-продаже иностранной валюты за счет Заемщика, в погашение любой задолженности, предусмотренной п.5.5.1 Договора;</w:t>
      </w:r>
    </w:p>
    <w:p w:rsidR="00FC3297" w:rsidRPr="00FC3297" w:rsidRDefault="00FC3297" w:rsidP="00FC3297">
      <w:pPr>
        <w:widowControl w:val="0"/>
        <w:tabs>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5.1.12.</w:t>
      </w:r>
      <w:r w:rsidRPr="00FC3297">
        <w:rPr>
          <w:rFonts w:ascii="Times New Roman" w:eastAsia="Times New Roman" w:hAnsi="Times New Roman" w:cs="Times New Roman"/>
          <w:sz w:val="24"/>
          <w:szCs w:val="24"/>
          <w:lang w:eastAsia="ru-RU"/>
        </w:rPr>
        <w:tab/>
        <w:t>При наличии неисполненных обязательств перед Банком по уплате неустоек и/или по возмещению расходов Банка в соответствии с Договором и/или внесению иных платежей, предусмотренных Договором, обеспечить наличие на банковских счетах, открытых Заемщиком в Филиале Банка, соответствующих сумм денежных средств;</w:t>
      </w:r>
    </w:p>
    <w:p w:rsidR="00FC3297" w:rsidRPr="00FC3297" w:rsidRDefault="00FC3297" w:rsidP="00FC3297">
      <w:pPr>
        <w:widowControl w:val="0"/>
        <w:tabs>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5.1.13.</w:t>
      </w:r>
      <w:r w:rsidRPr="00FC3297">
        <w:rPr>
          <w:rFonts w:ascii="Times New Roman" w:eastAsia="Times New Roman" w:hAnsi="Times New Roman" w:cs="Times New Roman"/>
          <w:sz w:val="24"/>
          <w:szCs w:val="24"/>
          <w:lang w:eastAsia="ru-RU"/>
        </w:rPr>
        <w:tab/>
        <w:t xml:space="preserve">Допускать сотрудников </w:t>
      </w:r>
      <w:r w:rsidRPr="00FC3297">
        <w:rPr>
          <w:rFonts w:ascii="Times New Roman" w:eastAsia="Times New Roman" w:hAnsi="Times New Roman" w:cs="Times New Roman"/>
          <w:bCs/>
          <w:sz w:val="24"/>
          <w:szCs w:val="24"/>
          <w:lang w:eastAsia="ru-RU"/>
        </w:rPr>
        <w:t>Банка</w:t>
      </w:r>
      <w:r w:rsidRPr="00FC3297">
        <w:rPr>
          <w:rFonts w:ascii="Times New Roman" w:eastAsia="Times New Roman" w:hAnsi="Times New Roman" w:cs="Times New Roman"/>
          <w:sz w:val="24"/>
          <w:szCs w:val="24"/>
          <w:lang w:eastAsia="ru-RU"/>
        </w:rPr>
        <w:t xml:space="preserve"> и иных лиц, действующих на основании доверенности </w:t>
      </w:r>
      <w:r w:rsidRPr="00FC3297">
        <w:rPr>
          <w:rFonts w:ascii="Times New Roman" w:eastAsia="Times New Roman" w:hAnsi="Times New Roman" w:cs="Times New Roman"/>
          <w:bCs/>
          <w:sz w:val="24"/>
          <w:szCs w:val="24"/>
          <w:lang w:eastAsia="ru-RU"/>
        </w:rPr>
        <w:t>Банка</w:t>
      </w:r>
      <w:r w:rsidRPr="00FC3297">
        <w:rPr>
          <w:rFonts w:ascii="Times New Roman" w:eastAsia="Times New Roman" w:hAnsi="Times New Roman" w:cs="Times New Roman"/>
          <w:sz w:val="24"/>
          <w:szCs w:val="24"/>
          <w:lang w:eastAsia="ru-RU"/>
        </w:rPr>
        <w:t xml:space="preserve"> в служебные, административные, производственные, складские и другие помещения для проведения целевых проверок использования Кредита, финансового состояния </w:t>
      </w:r>
      <w:r w:rsidRPr="00FC3297">
        <w:rPr>
          <w:rFonts w:ascii="Times New Roman" w:eastAsia="Times New Roman" w:hAnsi="Times New Roman" w:cs="Times New Roman"/>
          <w:bCs/>
          <w:sz w:val="24"/>
          <w:szCs w:val="24"/>
          <w:lang w:eastAsia="ru-RU"/>
        </w:rPr>
        <w:t>Заемщика</w:t>
      </w:r>
      <w:r w:rsidRPr="00FC3297">
        <w:rPr>
          <w:rFonts w:ascii="Times New Roman" w:eastAsia="Times New Roman" w:hAnsi="Times New Roman" w:cs="Times New Roman"/>
          <w:sz w:val="24"/>
          <w:szCs w:val="24"/>
          <w:lang w:eastAsia="ru-RU"/>
        </w:rPr>
        <w:t xml:space="preserve">, наличия и сохранности переданного в залог имущества, а также оказывать им содействие в проведении проверок. Количество проверок, их сроки определяются </w:t>
      </w:r>
      <w:r w:rsidRPr="00FC3297">
        <w:rPr>
          <w:rFonts w:ascii="Times New Roman" w:eastAsia="Times New Roman" w:hAnsi="Times New Roman" w:cs="Times New Roman"/>
          <w:bCs/>
          <w:sz w:val="24"/>
          <w:szCs w:val="24"/>
          <w:lang w:eastAsia="ru-RU"/>
        </w:rPr>
        <w:t>Банком</w:t>
      </w:r>
      <w:r w:rsidRPr="00FC3297">
        <w:rPr>
          <w:rFonts w:ascii="Times New Roman" w:eastAsia="Times New Roman" w:hAnsi="Times New Roman" w:cs="Times New Roman"/>
          <w:sz w:val="24"/>
          <w:szCs w:val="24"/>
          <w:lang w:eastAsia="ru-RU"/>
        </w:rPr>
        <w:t>;</w:t>
      </w:r>
    </w:p>
    <w:p w:rsidR="00FC3297" w:rsidRPr="00FC3297" w:rsidRDefault="00FC3297" w:rsidP="00FC3297">
      <w:pPr>
        <w:widowControl w:val="0"/>
        <w:tabs>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5.1.14.</w:t>
      </w:r>
      <w:r w:rsidRPr="00FC3297">
        <w:rPr>
          <w:rFonts w:ascii="Times New Roman" w:eastAsia="Times New Roman" w:hAnsi="Times New Roman" w:cs="Times New Roman"/>
          <w:sz w:val="24"/>
          <w:szCs w:val="24"/>
          <w:lang w:eastAsia="ru-RU"/>
        </w:rPr>
        <w:tab/>
        <w:t xml:space="preserve">Информировать </w:t>
      </w:r>
      <w:r w:rsidRPr="00FC3297">
        <w:rPr>
          <w:rFonts w:ascii="Times New Roman" w:eastAsia="Times New Roman" w:hAnsi="Times New Roman" w:cs="Times New Roman"/>
          <w:bCs/>
          <w:sz w:val="24"/>
          <w:szCs w:val="24"/>
          <w:lang w:eastAsia="ru-RU"/>
        </w:rPr>
        <w:t>Банк</w:t>
      </w:r>
      <w:r w:rsidRPr="00FC3297">
        <w:rPr>
          <w:rFonts w:ascii="Times New Roman" w:eastAsia="Times New Roman" w:hAnsi="Times New Roman" w:cs="Times New Roman"/>
          <w:sz w:val="24"/>
          <w:szCs w:val="24"/>
          <w:lang w:eastAsia="ru-RU"/>
        </w:rPr>
        <w:t xml:space="preserve"> обо всех изменениях в деятельности </w:t>
      </w:r>
      <w:r w:rsidRPr="00FC3297">
        <w:rPr>
          <w:rFonts w:ascii="Times New Roman" w:eastAsia="Times New Roman" w:hAnsi="Times New Roman" w:cs="Times New Roman"/>
          <w:bCs/>
          <w:sz w:val="24"/>
          <w:szCs w:val="24"/>
          <w:lang w:eastAsia="ru-RU"/>
        </w:rPr>
        <w:t>Заемщика</w:t>
      </w:r>
      <w:r w:rsidRPr="00FC3297">
        <w:rPr>
          <w:rFonts w:ascii="Times New Roman" w:eastAsia="Times New Roman" w:hAnsi="Times New Roman" w:cs="Times New Roman"/>
          <w:sz w:val="24"/>
          <w:szCs w:val="24"/>
          <w:lang w:eastAsia="ru-RU"/>
        </w:rPr>
        <w:t xml:space="preserve">, имеющих какое-либо значение для полного и своевременного исполнения обязательств по  </w:t>
      </w:r>
      <w:r w:rsidRPr="00FC3297">
        <w:rPr>
          <w:rFonts w:ascii="Times New Roman" w:eastAsia="Times New Roman" w:hAnsi="Times New Roman" w:cs="Times New Roman"/>
          <w:bCs/>
          <w:sz w:val="24"/>
          <w:szCs w:val="24"/>
          <w:lang w:eastAsia="ru-RU"/>
        </w:rPr>
        <w:t>Договору</w:t>
      </w:r>
      <w:r w:rsidRPr="00FC3297">
        <w:rPr>
          <w:rFonts w:ascii="Times New Roman" w:eastAsia="Times New Roman" w:hAnsi="Times New Roman" w:cs="Times New Roman"/>
          <w:sz w:val="24"/>
          <w:szCs w:val="24"/>
          <w:lang w:eastAsia="ru-RU"/>
        </w:rPr>
        <w:t>;</w:t>
      </w:r>
    </w:p>
    <w:p w:rsidR="00FC3297" w:rsidRPr="00FC3297" w:rsidRDefault="00FC3297" w:rsidP="00FC3297">
      <w:pPr>
        <w:widowControl w:val="0"/>
        <w:tabs>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5.1.15.</w:t>
      </w:r>
      <w:r w:rsidRPr="00FC3297">
        <w:rPr>
          <w:rFonts w:ascii="Times New Roman" w:eastAsia="Times New Roman" w:hAnsi="Times New Roman" w:cs="Times New Roman"/>
          <w:sz w:val="24"/>
          <w:szCs w:val="24"/>
          <w:lang w:eastAsia="ru-RU"/>
        </w:rPr>
        <w:tab/>
        <w:t xml:space="preserve">Аккумулировать при приближении очередной даты уплаты процентов, комиссий либо даты погашения Ссудной задолженности не менее чем за 3 (Три) рабочих дня на своих Банковских счетах средства достаточные для полного и своевременного выполнения обязательств по </w:t>
      </w:r>
      <w:r w:rsidRPr="00FC3297">
        <w:rPr>
          <w:rFonts w:ascii="Times New Roman" w:eastAsia="Times New Roman" w:hAnsi="Times New Roman" w:cs="Times New Roman"/>
          <w:bCs/>
          <w:sz w:val="24"/>
          <w:szCs w:val="24"/>
          <w:lang w:eastAsia="ru-RU"/>
        </w:rPr>
        <w:t>Договору</w:t>
      </w:r>
      <w:r w:rsidRPr="00FC3297">
        <w:rPr>
          <w:rFonts w:ascii="Times New Roman" w:eastAsia="Times New Roman" w:hAnsi="Times New Roman" w:cs="Times New Roman"/>
          <w:sz w:val="24"/>
          <w:szCs w:val="24"/>
          <w:lang w:eastAsia="ru-RU"/>
        </w:rPr>
        <w:t xml:space="preserve"> в части погашения задолженности;</w:t>
      </w:r>
    </w:p>
    <w:p w:rsidR="00FC3297" w:rsidRPr="00FC3297" w:rsidRDefault="00FC3297" w:rsidP="00FC3297">
      <w:pPr>
        <w:widowControl w:val="0"/>
        <w:tabs>
          <w:tab w:val="num" w:pos="1418"/>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iCs/>
          <w:sz w:val="24"/>
          <w:szCs w:val="24"/>
          <w:lang w:eastAsia="ru-RU"/>
        </w:rPr>
        <w:t>5.1.16.</w:t>
      </w:r>
      <w:r w:rsidRPr="00FC3297">
        <w:rPr>
          <w:rFonts w:ascii="Times New Roman" w:eastAsia="Times New Roman" w:hAnsi="Times New Roman" w:cs="Times New Roman"/>
          <w:iCs/>
          <w:sz w:val="24"/>
          <w:szCs w:val="24"/>
          <w:lang w:eastAsia="ru-RU"/>
        </w:rPr>
        <w:tab/>
      </w:r>
      <w:r w:rsidRPr="00FC3297">
        <w:rPr>
          <w:rFonts w:ascii="Times New Roman" w:eastAsia="Times New Roman" w:hAnsi="Times New Roman" w:cs="Times New Roman"/>
          <w:sz w:val="24"/>
          <w:szCs w:val="24"/>
          <w:lang w:eastAsia="ru-RU"/>
        </w:rPr>
        <w:t xml:space="preserve">Проводить все расчеты с контрагентами по поставке продукции, работ, услуг, на производство и оплату которых предоставлен Кредит по </w:t>
      </w:r>
      <w:r w:rsidRPr="00FC3297">
        <w:rPr>
          <w:rFonts w:ascii="Times New Roman" w:eastAsia="Times New Roman" w:hAnsi="Times New Roman" w:cs="Times New Roman"/>
          <w:bCs/>
          <w:sz w:val="24"/>
          <w:szCs w:val="24"/>
          <w:lang w:eastAsia="ru-RU"/>
        </w:rPr>
        <w:t>Договору</w:t>
      </w:r>
      <w:r w:rsidRPr="00FC3297">
        <w:rPr>
          <w:rFonts w:ascii="Times New Roman" w:eastAsia="Times New Roman" w:hAnsi="Times New Roman" w:cs="Times New Roman"/>
          <w:sz w:val="24"/>
          <w:szCs w:val="24"/>
          <w:lang w:eastAsia="ru-RU"/>
        </w:rPr>
        <w:t xml:space="preserve">, через Банковские счета, открытые Заемщиком в </w:t>
      </w:r>
      <w:r w:rsidRPr="00FC3297">
        <w:rPr>
          <w:rFonts w:ascii="Times New Roman" w:eastAsia="Times New Roman" w:hAnsi="Times New Roman" w:cs="Times New Roman"/>
          <w:bCs/>
          <w:sz w:val="24"/>
          <w:szCs w:val="24"/>
          <w:lang w:eastAsia="ru-RU"/>
        </w:rPr>
        <w:t>Банке</w:t>
      </w:r>
      <w:r w:rsidRPr="00FC3297">
        <w:rPr>
          <w:rFonts w:ascii="Times New Roman" w:eastAsia="Times New Roman" w:hAnsi="Times New Roman" w:cs="Times New Roman"/>
          <w:sz w:val="24"/>
          <w:szCs w:val="24"/>
          <w:lang w:eastAsia="ru-RU"/>
        </w:rPr>
        <w:t>;</w:t>
      </w:r>
    </w:p>
    <w:p w:rsidR="00FC3297" w:rsidRPr="00FC3297" w:rsidRDefault="00FC3297" w:rsidP="00FC3297">
      <w:pPr>
        <w:widowControl w:val="0"/>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В случае, если полученный от Банка Кредит (часть Кредита) был(-а) перечислен(-а) Заемщиком на свой Банковский счет, открытый в другом банке, Кредит (часть Кредита) считается использованным(-ой) не по целевому назначению, и Заемщик несет ответственность, </w:t>
      </w:r>
      <w:r w:rsidRPr="00FC3297">
        <w:rPr>
          <w:rFonts w:ascii="Times New Roman" w:eastAsia="Times New Roman" w:hAnsi="Times New Roman" w:cs="Times New Roman"/>
          <w:sz w:val="24"/>
          <w:szCs w:val="24"/>
          <w:lang w:eastAsia="ru-RU"/>
        </w:rPr>
        <w:lastRenderedPageBreak/>
        <w:t>предусмотренную п.6.4 Договора;</w:t>
      </w:r>
    </w:p>
    <w:p w:rsidR="00FC3297" w:rsidRPr="00FC3297" w:rsidRDefault="00FC3297" w:rsidP="00FC3297">
      <w:pPr>
        <w:widowControl w:val="0"/>
        <w:tabs>
          <w:tab w:val="left" w:pos="1134"/>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5.1.17.</w:t>
      </w:r>
      <w:r w:rsidRPr="00FC3297">
        <w:rPr>
          <w:rFonts w:ascii="Times New Roman" w:eastAsia="Times New Roman" w:hAnsi="Times New Roman" w:cs="Times New Roman"/>
          <w:sz w:val="24"/>
          <w:szCs w:val="24"/>
          <w:lang w:eastAsia="ru-RU"/>
        </w:rPr>
        <w:tab/>
        <w:t>Принимать своевременно все необходимые меры для обеспечения сохранности предмета залога, в т.ч. для защиты от посягательств и требований со стороны третьих лиц, не допускать ухудшения условий залога, в т.ч. уменьшения его стоимости сверх нормального износа;</w:t>
      </w:r>
    </w:p>
    <w:p w:rsidR="00FC3297" w:rsidRPr="00FC3297" w:rsidRDefault="00FC3297" w:rsidP="00FC3297">
      <w:pPr>
        <w:widowControl w:val="0"/>
        <w:tabs>
          <w:tab w:val="left" w:pos="1134"/>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5.1.18.</w:t>
      </w:r>
      <w:r w:rsidRPr="00FC3297">
        <w:rPr>
          <w:rFonts w:ascii="Times New Roman" w:eastAsia="Times New Roman" w:hAnsi="Times New Roman" w:cs="Times New Roman"/>
          <w:sz w:val="24"/>
          <w:szCs w:val="24"/>
          <w:lang w:eastAsia="ru-RU"/>
        </w:rPr>
        <w:tab/>
        <w:t xml:space="preserve">В случае наступления любого из следующих обстоятельств: ухудшения или угрозы ухудшения финансового состояния </w:t>
      </w:r>
      <w:r w:rsidRPr="00FC3297">
        <w:rPr>
          <w:rFonts w:ascii="Times New Roman" w:eastAsia="Times New Roman" w:hAnsi="Times New Roman" w:cs="Times New Roman"/>
          <w:bCs/>
          <w:sz w:val="24"/>
          <w:szCs w:val="24"/>
          <w:lang w:eastAsia="ru-RU"/>
        </w:rPr>
        <w:t>Заемщика</w:t>
      </w:r>
      <w:r w:rsidRPr="00FC3297">
        <w:rPr>
          <w:rFonts w:ascii="Times New Roman" w:eastAsia="Times New Roman" w:hAnsi="Times New Roman" w:cs="Times New Roman"/>
          <w:sz w:val="24"/>
          <w:szCs w:val="24"/>
          <w:lang w:eastAsia="ru-RU"/>
        </w:rPr>
        <w:t xml:space="preserve">, невыполнения предусмотренных  </w:t>
      </w:r>
      <w:r w:rsidRPr="00FC3297">
        <w:rPr>
          <w:rFonts w:ascii="Times New Roman" w:eastAsia="Times New Roman" w:hAnsi="Times New Roman" w:cs="Times New Roman"/>
          <w:bCs/>
          <w:sz w:val="24"/>
          <w:szCs w:val="24"/>
          <w:lang w:eastAsia="ru-RU"/>
        </w:rPr>
        <w:t>Договором</w:t>
      </w:r>
      <w:r w:rsidRPr="00FC3297">
        <w:rPr>
          <w:rFonts w:ascii="Times New Roman" w:eastAsia="Times New Roman" w:hAnsi="Times New Roman" w:cs="Times New Roman"/>
          <w:sz w:val="24"/>
          <w:szCs w:val="24"/>
          <w:lang w:eastAsia="ru-RU"/>
        </w:rPr>
        <w:t xml:space="preserve"> обязанностей по обеспечению Кредита </w:t>
      </w:r>
      <w:r w:rsidRPr="00FC3297">
        <w:rPr>
          <w:rFonts w:ascii="Times New Roman" w:eastAsia="Times New Roman" w:hAnsi="Times New Roman" w:cs="Times New Roman"/>
          <w:bCs/>
          <w:sz w:val="24"/>
          <w:szCs w:val="24"/>
          <w:lang w:eastAsia="ru-RU"/>
        </w:rPr>
        <w:t>Заемщиком</w:t>
      </w:r>
      <w:r w:rsidRPr="00FC3297">
        <w:rPr>
          <w:rFonts w:ascii="Times New Roman" w:eastAsia="Times New Roman" w:hAnsi="Times New Roman" w:cs="Times New Roman"/>
          <w:sz w:val="24"/>
          <w:szCs w:val="24"/>
          <w:lang w:eastAsia="ru-RU"/>
        </w:rPr>
        <w:t xml:space="preserve">, утраты, повреждения или ухудшения условий обеспечения, уменьшения залоговой или рыночной стоимости обеспечения, предоставить по требованию </w:t>
      </w:r>
      <w:r w:rsidRPr="00FC3297">
        <w:rPr>
          <w:rFonts w:ascii="Times New Roman" w:eastAsia="Times New Roman" w:hAnsi="Times New Roman" w:cs="Times New Roman"/>
          <w:bCs/>
          <w:sz w:val="24"/>
          <w:szCs w:val="24"/>
          <w:lang w:eastAsia="ru-RU"/>
        </w:rPr>
        <w:t>Банка</w:t>
      </w:r>
      <w:r w:rsidRPr="00FC3297">
        <w:rPr>
          <w:rFonts w:ascii="Times New Roman" w:eastAsia="Times New Roman" w:hAnsi="Times New Roman" w:cs="Times New Roman"/>
          <w:sz w:val="24"/>
          <w:szCs w:val="24"/>
          <w:lang w:eastAsia="ru-RU"/>
        </w:rPr>
        <w:t xml:space="preserve"> дополнительное обеспечение исполнения обязательств по </w:t>
      </w:r>
      <w:r w:rsidRPr="00FC3297">
        <w:rPr>
          <w:rFonts w:ascii="Times New Roman" w:eastAsia="Times New Roman" w:hAnsi="Times New Roman" w:cs="Times New Roman"/>
          <w:bCs/>
          <w:sz w:val="24"/>
          <w:szCs w:val="24"/>
          <w:lang w:eastAsia="ru-RU"/>
        </w:rPr>
        <w:t>Договору</w:t>
      </w:r>
      <w:r w:rsidRPr="00FC3297">
        <w:rPr>
          <w:rFonts w:ascii="Times New Roman" w:eastAsia="Times New Roman" w:hAnsi="Times New Roman" w:cs="Times New Roman"/>
          <w:sz w:val="24"/>
          <w:szCs w:val="24"/>
          <w:lang w:eastAsia="ru-RU"/>
        </w:rPr>
        <w:t xml:space="preserve"> по выбору </w:t>
      </w:r>
      <w:r w:rsidRPr="00FC3297">
        <w:rPr>
          <w:rFonts w:ascii="Times New Roman" w:eastAsia="Times New Roman" w:hAnsi="Times New Roman" w:cs="Times New Roman"/>
          <w:bCs/>
          <w:sz w:val="24"/>
          <w:szCs w:val="24"/>
          <w:lang w:eastAsia="ru-RU"/>
        </w:rPr>
        <w:t>Банка</w:t>
      </w:r>
      <w:r w:rsidRPr="00FC3297">
        <w:rPr>
          <w:rFonts w:ascii="Times New Roman" w:eastAsia="Times New Roman" w:hAnsi="Times New Roman" w:cs="Times New Roman"/>
          <w:sz w:val="24"/>
          <w:szCs w:val="24"/>
          <w:lang w:eastAsia="ru-RU"/>
        </w:rPr>
        <w:t>;</w:t>
      </w:r>
    </w:p>
    <w:p w:rsidR="00FC3297" w:rsidRPr="00FC3297" w:rsidRDefault="00FC3297" w:rsidP="00FC3297">
      <w:pPr>
        <w:widowControl w:val="0"/>
        <w:tabs>
          <w:tab w:val="left" w:pos="1134"/>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5.1.19.</w:t>
      </w:r>
      <w:r w:rsidRPr="00FC3297">
        <w:rPr>
          <w:rFonts w:ascii="Times New Roman" w:eastAsia="Times New Roman" w:hAnsi="Times New Roman" w:cs="Times New Roman"/>
          <w:sz w:val="24"/>
          <w:szCs w:val="24"/>
          <w:lang w:eastAsia="ru-RU"/>
        </w:rPr>
        <w:tab/>
        <w:t xml:space="preserve">В случае отказа от </w:t>
      </w:r>
      <w:r w:rsidRPr="00FC3297">
        <w:rPr>
          <w:rFonts w:ascii="Times New Roman" w:eastAsia="Times New Roman" w:hAnsi="Times New Roman" w:cs="Times New Roman"/>
          <w:bCs/>
          <w:sz w:val="24"/>
          <w:szCs w:val="24"/>
          <w:lang w:eastAsia="ru-RU"/>
        </w:rPr>
        <w:t>Договора</w:t>
      </w:r>
      <w:r w:rsidRPr="00FC3297">
        <w:rPr>
          <w:rFonts w:ascii="Times New Roman" w:eastAsia="Times New Roman" w:hAnsi="Times New Roman" w:cs="Times New Roman"/>
          <w:sz w:val="24"/>
          <w:szCs w:val="24"/>
          <w:lang w:eastAsia="ru-RU"/>
        </w:rPr>
        <w:t xml:space="preserve"> в связи с изменением процентной ставки в соответствии с п.1.3 </w:t>
      </w:r>
      <w:r w:rsidRPr="00FC3297">
        <w:rPr>
          <w:rFonts w:ascii="Times New Roman" w:eastAsia="Times New Roman" w:hAnsi="Times New Roman" w:cs="Times New Roman"/>
          <w:bCs/>
          <w:sz w:val="24"/>
          <w:szCs w:val="24"/>
          <w:lang w:eastAsia="ru-RU"/>
        </w:rPr>
        <w:t>Договора</w:t>
      </w:r>
      <w:r w:rsidRPr="00FC3297">
        <w:rPr>
          <w:rFonts w:ascii="Times New Roman" w:eastAsia="Times New Roman" w:hAnsi="Times New Roman" w:cs="Times New Roman"/>
          <w:sz w:val="24"/>
          <w:szCs w:val="24"/>
          <w:lang w:eastAsia="ru-RU"/>
        </w:rPr>
        <w:t xml:space="preserve"> погасить задолженность по </w:t>
      </w:r>
      <w:r w:rsidRPr="00FC3297">
        <w:rPr>
          <w:rFonts w:ascii="Times New Roman" w:eastAsia="Times New Roman" w:hAnsi="Times New Roman" w:cs="Times New Roman"/>
          <w:bCs/>
          <w:sz w:val="24"/>
          <w:szCs w:val="24"/>
          <w:lang w:eastAsia="ru-RU"/>
        </w:rPr>
        <w:t>Договору</w:t>
      </w:r>
      <w:r w:rsidRPr="00FC3297">
        <w:rPr>
          <w:rFonts w:ascii="Times New Roman" w:eastAsia="Times New Roman" w:hAnsi="Times New Roman" w:cs="Times New Roman"/>
          <w:sz w:val="24"/>
          <w:szCs w:val="24"/>
          <w:lang w:eastAsia="ru-RU"/>
        </w:rPr>
        <w:t xml:space="preserve"> в полном объеме (сумму основного долга, проценты, начисленные за фактический срок пользования Кредитом, подлежащие уплате суммы комиссий, неустоек и другие платежи, возникшие по  Договору) в течение 15 (Пятнадцати) рабочих дней со дня отправки уведомления </w:t>
      </w:r>
      <w:r w:rsidRPr="00FC3297">
        <w:rPr>
          <w:rFonts w:ascii="Times New Roman" w:eastAsia="Times New Roman" w:hAnsi="Times New Roman" w:cs="Times New Roman"/>
          <w:bCs/>
          <w:sz w:val="24"/>
          <w:szCs w:val="24"/>
          <w:lang w:eastAsia="ru-RU"/>
        </w:rPr>
        <w:t>Банком</w:t>
      </w:r>
      <w:r w:rsidRPr="00FC3297">
        <w:rPr>
          <w:rFonts w:ascii="Times New Roman" w:eastAsia="Times New Roman" w:hAnsi="Times New Roman" w:cs="Times New Roman"/>
          <w:sz w:val="24"/>
          <w:szCs w:val="24"/>
          <w:lang w:eastAsia="ru-RU"/>
        </w:rPr>
        <w:t>;</w:t>
      </w:r>
    </w:p>
    <w:p w:rsidR="00FC3297" w:rsidRPr="00FC3297" w:rsidRDefault="00FC3297" w:rsidP="00FC3297">
      <w:pPr>
        <w:widowControl w:val="0"/>
        <w:tabs>
          <w:tab w:val="left" w:pos="1134"/>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5.1.20.</w:t>
      </w:r>
      <w:r w:rsidRPr="00FC3297">
        <w:rPr>
          <w:rFonts w:ascii="Times New Roman" w:eastAsia="Times New Roman" w:hAnsi="Times New Roman" w:cs="Times New Roman"/>
          <w:sz w:val="24"/>
          <w:szCs w:val="24"/>
          <w:lang w:eastAsia="ru-RU"/>
        </w:rPr>
        <w:tab/>
        <w:t xml:space="preserve">В случае если </w:t>
      </w:r>
      <w:r w:rsidRPr="00FC3297">
        <w:rPr>
          <w:rFonts w:ascii="Times New Roman" w:eastAsia="Times New Roman" w:hAnsi="Times New Roman" w:cs="Times New Roman"/>
          <w:bCs/>
          <w:sz w:val="24"/>
          <w:szCs w:val="24"/>
          <w:lang w:eastAsia="ru-RU"/>
        </w:rPr>
        <w:t>Стороны</w:t>
      </w:r>
      <w:r w:rsidRPr="00FC3297">
        <w:rPr>
          <w:rFonts w:ascii="Times New Roman" w:eastAsia="Times New Roman" w:hAnsi="Times New Roman" w:cs="Times New Roman"/>
          <w:sz w:val="24"/>
          <w:szCs w:val="24"/>
          <w:lang w:eastAsia="ru-RU"/>
        </w:rPr>
        <w:t xml:space="preserve"> не подпишут Дополнительного соглашения к  </w:t>
      </w:r>
      <w:r w:rsidRPr="00FC3297">
        <w:rPr>
          <w:rFonts w:ascii="Times New Roman" w:eastAsia="Times New Roman" w:hAnsi="Times New Roman" w:cs="Times New Roman"/>
          <w:bCs/>
          <w:sz w:val="24"/>
          <w:szCs w:val="24"/>
          <w:lang w:eastAsia="ru-RU"/>
        </w:rPr>
        <w:t>Договору</w:t>
      </w:r>
      <w:r w:rsidRPr="00FC3297">
        <w:rPr>
          <w:rFonts w:ascii="Times New Roman" w:eastAsia="Times New Roman" w:hAnsi="Times New Roman" w:cs="Times New Roman"/>
          <w:sz w:val="24"/>
          <w:szCs w:val="24"/>
          <w:lang w:eastAsia="ru-RU"/>
        </w:rPr>
        <w:t xml:space="preserve"> в течение 3 (Трех) рабочих дней с момента получения </w:t>
      </w:r>
      <w:r w:rsidRPr="00FC3297">
        <w:rPr>
          <w:rFonts w:ascii="Times New Roman" w:eastAsia="Times New Roman" w:hAnsi="Times New Roman" w:cs="Times New Roman"/>
          <w:bCs/>
          <w:sz w:val="24"/>
          <w:szCs w:val="24"/>
          <w:lang w:eastAsia="ru-RU"/>
        </w:rPr>
        <w:t>Заемщиком</w:t>
      </w:r>
      <w:r w:rsidRPr="00FC3297">
        <w:rPr>
          <w:rFonts w:ascii="Times New Roman" w:eastAsia="Times New Roman" w:hAnsi="Times New Roman" w:cs="Times New Roman"/>
          <w:sz w:val="24"/>
          <w:szCs w:val="24"/>
          <w:lang w:eastAsia="ru-RU"/>
        </w:rPr>
        <w:t xml:space="preserve"> письменного уведомления </w:t>
      </w:r>
      <w:r w:rsidRPr="00FC3297">
        <w:rPr>
          <w:rFonts w:ascii="Times New Roman" w:eastAsia="Times New Roman" w:hAnsi="Times New Roman" w:cs="Times New Roman"/>
          <w:bCs/>
          <w:sz w:val="24"/>
          <w:szCs w:val="24"/>
          <w:lang w:eastAsia="ru-RU"/>
        </w:rPr>
        <w:t>Банка</w:t>
      </w:r>
      <w:r w:rsidRPr="00FC3297">
        <w:rPr>
          <w:rFonts w:ascii="Times New Roman" w:eastAsia="Times New Roman" w:hAnsi="Times New Roman" w:cs="Times New Roman"/>
          <w:sz w:val="24"/>
          <w:szCs w:val="24"/>
          <w:lang w:eastAsia="ru-RU"/>
        </w:rPr>
        <w:t xml:space="preserve"> с предложением об изменении процентной ставки в соответствии с п. 1.4 </w:t>
      </w:r>
      <w:r w:rsidRPr="00FC3297">
        <w:rPr>
          <w:rFonts w:ascii="Times New Roman" w:eastAsia="Times New Roman" w:hAnsi="Times New Roman" w:cs="Times New Roman"/>
          <w:bCs/>
          <w:sz w:val="24"/>
          <w:szCs w:val="24"/>
          <w:lang w:eastAsia="ru-RU"/>
        </w:rPr>
        <w:t>Договора</w:t>
      </w:r>
      <w:r w:rsidRPr="00FC3297">
        <w:rPr>
          <w:rFonts w:ascii="Times New Roman" w:eastAsia="Times New Roman" w:hAnsi="Times New Roman" w:cs="Times New Roman"/>
          <w:sz w:val="24"/>
          <w:szCs w:val="24"/>
          <w:lang w:eastAsia="ru-RU"/>
        </w:rPr>
        <w:t xml:space="preserve">, в течение 7 (Семи) рабочих дней после получения указанного уведомления, погасить задолженность по </w:t>
      </w:r>
      <w:r w:rsidRPr="00FC3297">
        <w:rPr>
          <w:rFonts w:ascii="Times New Roman" w:eastAsia="Times New Roman" w:hAnsi="Times New Roman" w:cs="Times New Roman"/>
          <w:bCs/>
          <w:sz w:val="24"/>
          <w:szCs w:val="24"/>
          <w:lang w:eastAsia="ru-RU"/>
        </w:rPr>
        <w:t>Договору</w:t>
      </w:r>
      <w:r w:rsidRPr="00FC3297">
        <w:rPr>
          <w:rFonts w:ascii="Times New Roman" w:eastAsia="Times New Roman" w:hAnsi="Times New Roman" w:cs="Times New Roman"/>
          <w:sz w:val="24"/>
          <w:szCs w:val="24"/>
          <w:lang w:eastAsia="ru-RU"/>
        </w:rPr>
        <w:t xml:space="preserve"> в полном объеме (сумму основного долга, проценты, начисленные за фактический срок пользования Кредитом на условиях действующего </w:t>
      </w:r>
      <w:r w:rsidRPr="00FC3297">
        <w:rPr>
          <w:rFonts w:ascii="Times New Roman" w:eastAsia="Times New Roman" w:hAnsi="Times New Roman" w:cs="Times New Roman"/>
          <w:bCs/>
          <w:sz w:val="24"/>
          <w:szCs w:val="24"/>
          <w:lang w:eastAsia="ru-RU"/>
        </w:rPr>
        <w:t>Договора</w:t>
      </w:r>
      <w:r w:rsidRPr="00FC3297">
        <w:rPr>
          <w:rFonts w:ascii="Times New Roman" w:eastAsia="Times New Roman" w:hAnsi="Times New Roman" w:cs="Times New Roman"/>
          <w:sz w:val="24"/>
          <w:szCs w:val="24"/>
          <w:lang w:eastAsia="ru-RU"/>
        </w:rPr>
        <w:t xml:space="preserve">, подлежащие уплате суммы комиссий, неустоек и другие платежи, возникшие по </w:t>
      </w:r>
      <w:r w:rsidRPr="00FC3297">
        <w:rPr>
          <w:rFonts w:ascii="Times New Roman" w:eastAsia="Times New Roman" w:hAnsi="Times New Roman" w:cs="Times New Roman"/>
          <w:bCs/>
          <w:sz w:val="24"/>
          <w:szCs w:val="24"/>
          <w:lang w:eastAsia="ru-RU"/>
        </w:rPr>
        <w:t>Договору)</w:t>
      </w:r>
      <w:r w:rsidRPr="00FC3297">
        <w:rPr>
          <w:rFonts w:ascii="Times New Roman" w:eastAsia="Times New Roman" w:hAnsi="Times New Roman" w:cs="Times New Roman"/>
          <w:sz w:val="24"/>
          <w:szCs w:val="24"/>
          <w:lang w:eastAsia="ru-RU"/>
        </w:rPr>
        <w:t>;</w:t>
      </w:r>
    </w:p>
    <w:p w:rsidR="00FC3297" w:rsidRPr="00FC3297" w:rsidRDefault="00FC3297" w:rsidP="00FC3297">
      <w:pPr>
        <w:widowControl w:val="0"/>
        <w:tabs>
          <w:tab w:val="left" w:pos="1134"/>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5.1.21.</w:t>
      </w:r>
      <w:r w:rsidRPr="00FC3297">
        <w:rPr>
          <w:rFonts w:ascii="Times New Roman" w:eastAsia="Times New Roman" w:hAnsi="Times New Roman" w:cs="Times New Roman"/>
          <w:sz w:val="24"/>
          <w:szCs w:val="24"/>
          <w:lang w:eastAsia="ru-RU"/>
        </w:rPr>
        <w:tab/>
        <w:t xml:space="preserve">Погасить досрочно Ссудную задолженность, уплатить проценты, комиссии, неустойки и другие платежи по  Договору в случае, если </w:t>
      </w:r>
      <w:r w:rsidRPr="00FC3297">
        <w:rPr>
          <w:rFonts w:ascii="Times New Roman" w:eastAsia="Times New Roman" w:hAnsi="Times New Roman" w:cs="Times New Roman"/>
          <w:bCs/>
          <w:sz w:val="24"/>
          <w:szCs w:val="24"/>
          <w:lang w:eastAsia="ru-RU"/>
        </w:rPr>
        <w:t>Банк</w:t>
      </w:r>
      <w:r w:rsidRPr="00FC3297">
        <w:rPr>
          <w:rFonts w:ascii="Times New Roman" w:eastAsia="Times New Roman" w:hAnsi="Times New Roman" w:cs="Times New Roman"/>
          <w:sz w:val="24"/>
          <w:szCs w:val="24"/>
          <w:lang w:eastAsia="ru-RU"/>
        </w:rPr>
        <w:t xml:space="preserve"> предъявит требования о досрочном возврате Кредита в соответствии с п.5.5.7 </w:t>
      </w:r>
      <w:r w:rsidRPr="00FC3297">
        <w:rPr>
          <w:rFonts w:ascii="Times New Roman" w:eastAsia="Times New Roman" w:hAnsi="Times New Roman" w:cs="Times New Roman"/>
          <w:bCs/>
          <w:sz w:val="24"/>
          <w:szCs w:val="24"/>
          <w:lang w:eastAsia="ru-RU"/>
        </w:rPr>
        <w:t>Договора,</w:t>
      </w:r>
      <w:r w:rsidRPr="00FC3297">
        <w:rPr>
          <w:rFonts w:ascii="Times New Roman" w:eastAsia="Times New Roman" w:hAnsi="Times New Roman" w:cs="Times New Roman"/>
          <w:sz w:val="24"/>
          <w:szCs w:val="24"/>
          <w:lang w:eastAsia="ru-RU"/>
        </w:rPr>
        <w:t xml:space="preserve"> в течение 5 (Пяти) рабочих дней с момента получения указанного требования или в иной установленный в требовании срок;</w:t>
      </w:r>
    </w:p>
    <w:p w:rsidR="00FC3297" w:rsidRPr="00FC3297" w:rsidRDefault="00FC3297" w:rsidP="00FC3297">
      <w:pPr>
        <w:widowControl w:val="0"/>
        <w:tabs>
          <w:tab w:val="left" w:pos="1134"/>
          <w:tab w:val="num" w:pos="1418"/>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5.1.22.</w:t>
      </w:r>
      <w:r w:rsidRPr="00FC3297">
        <w:rPr>
          <w:rFonts w:ascii="Times New Roman" w:eastAsia="Times New Roman" w:hAnsi="Times New Roman" w:cs="Times New Roman"/>
          <w:sz w:val="24"/>
          <w:szCs w:val="24"/>
          <w:lang w:eastAsia="ru-RU"/>
        </w:rPr>
        <w:tab/>
        <w:t xml:space="preserve">Без письменного уведомления </w:t>
      </w:r>
      <w:r w:rsidRPr="00FC3297">
        <w:rPr>
          <w:rFonts w:ascii="Times New Roman" w:eastAsia="Times New Roman" w:hAnsi="Times New Roman" w:cs="Times New Roman"/>
          <w:bCs/>
          <w:sz w:val="24"/>
          <w:szCs w:val="24"/>
          <w:lang w:eastAsia="ru-RU"/>
        </w:rPr>
        <w:t>Банка</w:t>
      </w:r>
      <w:r w:rsidRPr="00FC3297">
        <w:rPr>
          <w:rFonts w:ascii="Times New Roman" w:eastAsia="Times New Roman" w:hAnsi="Times New Roman" w:cs="Times New Roman"/>
          <w:sz w:val="24"/>
          <w:szCs w:val="24"/>
          <w:lang w:eastAsia="ru-RU"/>
        </w:rPr>
        <w:t xml:space="preserve"> не заключать договоры о финансировании под уступку денежного требования (факторинг), не выпускать векселя, не предоставлять займы третьим лицам, не получать займов и/или кредитов у третьих лиц, банковских гарантий, не открывать непокрытые аккредитивы, не заключать договоры финансового лизинга, не заключать договоры поручительства, договоры залога, а также иные договоры и обязательства в целях обеспечения исполнения обязательств третьих лиц;</w:t>
      </w:r>
    </w:p>
    <w:p w:rsidR="00FC3297" w:rsidRPr="00FC3297" w:rsidRDefault="00FC3297" w:rsidP="00FC3297">
      <w:pPr>
        <w:widowControl w:val="0"/>
        <w:tabs>
          <w:tab w:val="num" w:pos="1701"/>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5.1.23.</w:t>
      </w:r>
      <w:r w:rsidRPr="00FC3297">
        <w:rPr>
          <w:rFonts w:ascii="Times New Roman" w:eastAsia="Times New Roman" w:hAnsi="Times New Roman" w:cs="Times New Roman"/>
          <w:sz w:val="24"/>
          <w:szCs w:val="24"/>
          <w:lang w:eastAsia="ru-RU"/>
        </w:rPr>
        <w:tab/>
        <w:t xml:space="preserve">Не позднее 3 (Трех) рабочих дней после наступления любого из нижеперечисленных событий, письменно известить </w:t>
      </w:r>
      <w:r w:rsidRPr="00FC3297">
        <w:rPr>
          <w:rFonts w:ascii="Times New Roman" w:eastAsia="Times New Roman" w:hAnsi="Times New Roman" w:cs="Times New Roman"/>
          <w:bCs/>
          <w:sz w:val="24"/>
          <w:szCs w:val="24"/>
          <w:lang w:eastAsia="ru-RU"/>
        </w:rPr>
        <w:t>Банк</w:t>
      </w:r>
      <w:r w:rsidRPr="00FC3297">
        <w:rPr>
          <w:rFonts w:ascii="Times New Roman" w:eastAsia="Times New Roman" w:hAnsi="Times New Roman" w:cs="Times New Roman"/>
          <w:sz w:val="24"/>
          <w:szCs w:val="24"/>
          <w:lang w:eastAsia="ru-RU"/>
        </w:rPr>
        <w:t xml:space="preserve"> в случаях:</w:t>
      </w:r>
    </w:p>
    <w:p w:rsidR="00FC3297" w:rsidRPr="00FC3297" w:rsidRDefault="00FC3297" w:rsidP="00FC3297">
      <w:pPr>
        <w:widowControl w:val="0"/>
        <w:tabs>
          <w:tab w:val="num" w:pos="1701"/>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5.1.23.1.</w:t>
      </w:r>
      <w:r w:rsidRPr="00FC3297">
        <w:rPr>
          <w:rFonts w:ascii="Times New Roman" w:eastAsia="Times New Roman" w:hAnsi="Times New Roman" w:cs="Times New Roman"/>
          <w:sz w:val="24"/>
          <w:szCs w:val="24"/>
          <w:lang w:eastAsia="ru-RU"/>
        </w:rPr>
        <w:tab/>
        <w:t xml:space="preserve">внесения изменений и/или дополнений в Учредительные документы </w:t>
      </w:r>
      <w:r w:rsidRPr="00FC3297">
        <w:rPr>
          <w:rFonts w:ascii="Times New Roman" w:eastAsia="Times New Roman" w:hAnsi="Times New Roman" w:cs="Times New Roman"/>
          <w:bCs/>
          <w:sz w:val="24"/>
          <w:szCs w:val="24"/>
          <w:lang w:eastAsia="ru-RU"/>
        </w:rPr>
        <w:t>Заемщика</w:t>
      </w:r>
      <w:r w:rsidRPr="00FC3297">
        <w:rPr>
          <w:rFonts w:ascii="Times New Roman" w:eastAsia="Times New Roman" w:hAnsi="Times New Roman" w:cs="Times New Roman"/>
          <w:sz w:val="24"/>
          <w:szCs w:val="24"/>
          <w:lang w:eastAsia="ru-RU"/>
        </w:rPr>
        <w:t xml:space="preserve"> и представить нотариально заверенные копии зарегистрированных изменений в учредительные документы в течение 5 (Пяти) календарных дней с даты их государственной регистрации;</w:t>
      </w:r>
    </w:p>
    <w:p w:rsidR="00FC3297" w:rsidRPr="00FC3297" w:rsidRDefault="00FC3297" w:rsidP="00FC3297">
      <w:pPr>
        <w:widowControl w:val="0"/>
        <w:tabs>
          <w:tab w:val="num" w:pos="1701"/>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5.1.23.2.</w:t>
      </w:r>
      <w:r w:rsidRPr="00FC3297">
        <w:rPr>
          <w:rFonts w:ascii="Times New Roman" w:eastAsia="Times New Roman" w:hAnsi="Times New Roman" w:cs="Times New Roman"/>
          <w:sz w:val="24"/>
          <w:szCs w:val="24"/>
          <w:lang w:eastAsia="ru-RU"/>
        </w:rPr>
        <w:tab/>
        <w:t xml:space="preserve">изменений в составе руководящих органов </w:t>
      </w:r>
      <w:r w:rsidRPr="00FC3297">
        <w:rPr>
          <w:rFonts w:ascii="Times New Roman" w:eastAsia="Times New Roman" w:hAnsi="Times New Roman" w:cs="Times New Roman"/>
          <w:bCs/>
          <w:sz w:val="24"/>
          <w:szCs w:val="24"/>
          <w:lang w:eastAsia="ru-RU"/>
        </w:rPr>
        <w:t>Заемщика</w:t>
      </w:r>
      <w:r w:rsidRPr="00FC3297">
        <w:rPr>
          <w:rFonts w:ascii="Times New Roman" w:eastAsia="Times New Roman" w:hAnsi="Times New Roman" w:cs="Times New Roman"/>
          <w:sz w:val="24"/>
          <w:szCs w:val="24"/>
          <w:lang w:eastAsia="ru-RU"/>
        </w:rPr>
        <w:t>, с представлением соответствующих документов;</w:t>
      </w:r>
    </w:p>
    <w:p w:rsidR="00FC3297" w:rsidRPr="00FC3297" w:rsidRDefault="00FC3297" w:rsidP="00FC3297">
      <w:pPr>
        <w:widowControl w:val="0"/>
        <w:tabs>
          <w:tab w:val="num" w:pos="1701"/>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5.1.23.3.</w:t>
      </w:r>
      <w:r w:rsidRPr="00FC3297">
        <w:rPr>
          <w:rFonts w:ascii="Times New Roman" w:eastAsia="Times New Roman" w:hAnsi="Times New Roman" w:cs="Times New Roman"/>
          <w:sz w:val="24"/>
          <w:szCs w:val="24"/>
          <w:lang w:eastAsia="ru-RU"/>
        </w:rPr>
        <w:tab/>
        <w:t xml:space="preserve">предъявления к </w:t>
      </w:r>
      <w:r w:rsidRPr="00FC3297">
        <w:rPr>
          <w:rFonts w:ascii="Times New Roman" w:eastAsia="Times New Roman" w:hAnsi="Times New Roman" w:cs="Times New Roman"/>
          <w:bCs/>
          <w:sz w:val="24"/>
          <w:szCs w:val="24"/>
          <w:lang w:eastAsia="ru-RU"/>
        </w:rPr>
        <w:t>Заемщику</w:t>
      </w:r>
      <w:r w:rsidRPr="00FC3297">
        <w:rPr>
          <w:rFonts w:ascii="Times New Roman" w:eastAsia="Times New Roman" w:hAnsi="Times New Roman" w:cs="Times New Roman"/>
          <w:sz w:val="24"/>
          <w:szCs w:val="24"/>
          <w:lang w:eastAsia="ru-RU"/>
        </w:rPr>
        <w:t xml:space="preserve"> иска со стороны третьих лиц вне зависимости от суммы иска;</w:t>
      </w:r>
    </w:p>
    <w:p w:rsidR="00FC3297" w:rsidRPr="00FC3297" w:rsidRDefault="00FC3297" w:rsidP="00FC3297">
      <w:pPr>
        <w:widowControl w:val="0"/>
        <w:tabs>
          <w:tab w:val="num" w:pos="1701"/>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5.1.23.4.</w:t>
      </w:r>
      <w:r w:rsidRPr="00FC3297">
        <w:rPr>
          <w:rFonts w:ascii="Times New Roman" w:eastAsia="Times New Roman" w:hAnsi="Times New Roman" w:cs="Times New Roman"/>
          <w:sz w:val="24"/>
          <w:szCs w:val="24"/>
          <w:lang w:eastAsia="ru-RU"/>
        </w:rPr>
        <w:tab/>
        <w:t xml:space="preserve">вынесения судом или иным уполномоченным органом решения об обращении взыскания на имущество, денежные средства или иные ценности </w:t>
      </w:r>
      <w:r w:rsidRPr="00FC3297">
        <w:rPr>
          <w:rFonts w:ascii="Times New Roman" w:eastAsia="Times New Roman" w:hAnsi="Times New Roman" w:cs="Times New Roman"/>
          <w:bCs/>
          <w:sz w:val="24"/>
          <w:szCs w:val="24"/>
          <w:lang w:eastAsia="ru-RU"/>
        </w:rPr>
        <w:t>Заемщика</w:t>
      </w:r>
      <w:r w:rsidRPr="00FC3297">
        <w:rPr>
          <w:rFonts w:ascii="Times New Roman" w:eastAsia="Times New Roman" w:hAnsi="Times New Roman" w:cs="Times New Roman"/>
          <w:sz w:val="24"/>
          <w:szCs w:val="24"/>
          <w:lang w:eastAsia="ru-RU"/>
        </w:rPr>
        <w:t>;</w:t>
      </w:r>
    </w:p>
    <w:p w:rsidR="00FC3297" w:rsidRPr="00FC3297" w:rsidRDefault="00FC3297" w:rsidP="00FC3297">
      <w:pPr>
        <w:widowControl w:val="0"/>
        <w:tabs>
          <w:tab w:val="num" w:pos="1701"/>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5.1.23.5.</w:t>
      </w:r>
      <w:r w:rsidRPr="00FC3297">
        <w:rPr>
          <w:rFonts w:ascii="Times New Roman" w:eastAsia="Times New Roman" w:hAnsi="Times New Roman" w:cs="Times New Roman"/>
          <w:sz w:val="24"/>
          <w:szCs w:val="24"/>
          <w:lang w:eastAsia="ru-RU"/>
        </w:rPr>
        <w:tab/>
        <w:t>наложения ареста на имущество, активы, денежные средства Заемщика или применения в отношении Заемщика других обеспечительных мер по определению суда;</w:t>
      </w:r>
    </w:p>
    <w:p w:rsidR="00FC3297" w:rsidRPr="00FC3297" w:rsidRDefault="00FC3297" w:rsidP="00FC3297">
      <w:pPr>
        <w:widowControl w:val="0"/>
        <w:tabs>
          <w:tab w:val="num" w:pos="1701"/>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5.1.23.6.</w:t>
      </w:r>
      <w:r w:rsidRPr="00FC3297">
        <w:rPr>
          <w:rFonts w:ascii="Times New Roman" w:eastAsia="Times New Roman" w:hAnsi="Times New Roman" w:cs="Times New Roman"/>
          <w:sz w:val="24"/>
          <w:szCs w:val="24"/>
          <w:lang w:eastAsia="ru-RU"/>
        </w:rPr>
        <w:tab/>
        <w:t xml:space="preserve">изменения места нахождения Заемщика (места его государственной регистрации), почтового адреса или фактического места нахождения, банковских либо иных реквизитов </w:t>
      </w:r>
      <w:r w:rsidRPr="00FC3297">
        <w:rPr>
          <w:rFonts w:ascii="Times New Roman" w:eastAsia="Times New Roman" w:hAnsi="Times New Roman" w:cs="Times New Roman"/>
          <w:bCs/>
          <w:sz w:val="24"/>
          <w:szCs w:val="24"/>
          <w:lang w:eastAsia="ru-RU"/>
        </w:rPr>
        <w:t>Заемщика</w:t>
      </w:r>
      <w:r w:rsidRPr="00FC3297">
        <w:rPr>
          <w:rFonts w:ascii="Times New Roman" w:eastAsia="Times New Roman" w:hAnsi="Times New Roman" w:cs="Times New Roman"/>
          <w:sz w:val="24"/>
          <w:szCs w:val="24"/>
          <w:lang w:eastAsia="ru-RU"/>
        </w:rPr>
        <w:t>;</w:t>
      </w:r>
    </w:p>
    <w:p w:rsidR="00FC3297" w:rsidRPr="00FC3297" w:rsidRDefault="00FC3297" w:rsidP="00FC3297">
      <w:pPr>
        <w:widowControl w:val="0"/>
        <w:tabs>
          <w:tab w:val="num" w:pos="1701"/>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lastRenderedPageBreak/>
        <w:t>5.1.23.7.</w:t>
      </w:r>
      <w:r w:rsidRPr="00FC3297">
        <w:rPr>
          <w:rFonts w:ascii="Times New Roman" w:eastAsia="Times New Roman" w:hAnsi="Times New Roman" w:cs="Times New Roman"/>
          <w:sz w:val="24"/>
          <w:szCs w:val="24"/>
          <w:lang w:eastAsia="ru-RU"/>
        </w:rPr>
        <w:tab/>
        <w:t xml:space="preserve">перехода к другим лицам прав собственности на 10 (Десять) и более процентов акций (долей уставного капитала) </w:t>
      </w:r>
      <w:r w:rsidRPr="00FC3297">
        <w:rPr>
          <w:rFonts w:ascii="Times New Roman" w:eastAsia="Times New Roman" w:hAnsi="Times New Roman" w:cs="Times New Roman"/>
          <w:bCs/>
          <w:sz w:val="24"/>
          <w:szCs w:val="24"/>
          <w:lang w:eastAsia="ru-RU"/>
        </w:rPr>
        <w:t>Заемщика</w:t>
      </w:r>
      <w:r w:rsidRPr="00FC3297">
        <w:rPr>
          <w:rFonts w:ascii="Times New Roman" w:eastAsia="Times New Roman" w:hAnsi="Times New Roman" w:cs="Times New Roman"/>
          <w:sz w:val="24"/>
          <w:szCs w:val="24"/>
          <w:lang w:eastAsia="ru-RU"/>
        </w:rPr>
        <w:t>;</w:t>
      </w:r>
    </w:p>
    <w:p w:rsidR="00FC3297" w:rsidRPr="00FC3297" w:rsidRDefault="00FC3297" w:rsidP="00FC3297">
      <w:pPr>
        <w:widowControl w:val="0"/>
        <w:tabs>
          <w:tab w:val="num" w:pos="1701"/>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5.1.23.8.</w:t>
      </w:r>
      <w:r w:rsidRPr="00FC3297">
        <w:rPr>
          <w:rFonts w:ascii="Times New Roman" w:eastAsia="Times New Roman" w:hAnsi="Times New Roman" w:cs="Times New Roman"/>
          <w:sz w:val="24"/>
          <w:szCs w:val="24"/>
          <w:lang w:eastAsia="ru-RU"/>
        </w:rPr>
        <w:tab/>
        <w:t>уменьшения уставного капитала;</w:t>
      </w:r>
    </w:p>
    <w:p w:rsidR="00FC3297" w:rsidRPr="00FC3297" w:rsidRDefault="00FC3297" w:rsidP="00FC3297">
      <w:pPr>
        <w:widowControl w:val="0"/>
        <w:tabs>
          <w:tab w:val="num" w:pos="1701"/>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5.1.23.9.</w:t>
      </w:r>
      <w:r w:rsidRPr="00FC3297">
        <w:rPr>
          <w:rFonts w:ascii="Times New Roman" w:eastAsia="Times New Roman" w:hAnsi="Times New Roman" w:cs="Times New Roman"/>
          <w:sz w:val="24"/>
          <w:szCs w:val="24"/>
          <w:lang w:eastAsia="ru-RU"/>
        </w:rPr>
        <w:tab/>
        <w:t xml:space="preserve">возбуждения производства об объявлении </w:t>
      </w:r>
      <w:r w:rsidRPr="00FC3297">
        <w:rPr>
          <w:rFonts w:ascii="Times New Roman" w:eastAsia="Times New Roman" w:hAnsi="Times New Roman" w:cs="Times New Roman"/>
          <w:bCs/>
          <w:sz w:val="24"/>
          <w:szCs w:val="24"/>
          <w:lang w:eastAsia="ru-RU"/>
        </w:rPr>
        <w:t>Заемщика</w:t>
      </w:r>
      <w:r w:rsidRPr="00FC3297">
        <w:rPr>
          <w:rFonts w:ascii="Times New Roman" w:eastAsia="Times New Roman" w:hAnsi="Times New Roman" w:cs="Times New Roman"/>
          <w:sz w:val="24"/>
          <w:szCs w:val="24"/>
          <w:lang w:eastAsia="ru-RU"/>
        </w:rPr>
        <w:t xml:space="preserve"> несостоятельным (банкротом) или о ликвидации </w:t>
      </w:r>
      <w:r w:rsidRPr="00FC3297">
        <w:rPr>
          <w:rFonts w:ascii="Times New Roman" w:eastAsia="Times New Roman" w:hAnsi="Times New Roman" w:cs="Times New Roman"/>
          <w:bCs/>
          <w:sz w:val="24"/>
          <w:szCs w:val="24"/>
          <w:lang w:eastAsia="ru-RU"/>
        </w:rPr>
        <w:t>Заемщика</w:t>
      </w:r>
      <w:r w:rsidRPr="00FC3297">
        <w:rPr>
          <w:rFonts w:ascii="Times New Roman" w:eastAsia="Times New Roman" w:hAnsi="Times New Roman" w:cs="Times New Roman"/>
          <w:sz w:val="24"/>
          <w:szCs w:val="24"/>
          <w:lang w:eastAsia="ru-RU"/>
        </w:rPr>
        <w:t xml:space="preserve"> в установленном законодательством Российской Федерации порядке;</w:t>
      </w:r>
    </w:p>
    <w:p w:rsidR="00FC3297" w:rsidRPr="00FC3297" w:rsidRDefault="00FC3297" w:rsidP="00FC3297">
      <w:pPr>
        <w:widowControl w:val="0"/>
        <w:tabs>
          <w:tab w:val="num" w:pos="1701"/>
        </w:tabs>
        <w:spacing w:after="60" w:line="240" w:lineRule="auto"/>
        <w:ind w:firstLine="567"/>
        <w:jc w:val="both"/>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sz w:val="24"/>
          <w:szCs w:val="24"/>
          <w:lang w:eastAsia="ru-RU"/>
        </w:rPr>
        <w:t>5.1.24.</w:t>
      </w:r>
      <w:r w:rsidRPr="00FC3297">
        <w:rPr>
          <w:rFonts w:ascii="Times New Roman" w:eastAsia="Times New Roman" w:hAnsi="Times New Roman" w:cs="Times New Roman"/>
          <w:sz w:val="24"/>
          <w:szCs w:val="24"/>
          <w:lang w:eastAsia="ru-RU"/>
        </w:rPr>
        <w:tab/>
        <w:t xml:space="preserve">Предоставлять документы, перечисленные в Приложении №1 к </w:t>
      </w:r>
      <w:r w:rsidRPr="00FC3297">
        <w:rPr>
          <w:rFonts w:ascii="Times New Roman" w:eastAsia="Times New Roman" w:hAnsi="Times New Roman" w:cs="Times New Roman"/>
          <w:bCs/>
          <w:sz w:val="24"/>
          <w:szCs w:val="24"/>
          <w:lang w:eastAsia="ru-RU"/>
        </w:rPr>
        <w:t>Договору;</w:t>
      </w:r>
    </w:p>
    <w:p w:rsidR="00FC3297" w:rsidRPr="00FC3297" w:rsidRDefault="00FC3297" w:rsidP="00FC3297">
      <w:pPr>
        <w:widowControl w:val="0"/>
        <w:tabs>
          <w:tab w:val="num" w:pos="1701"/>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bCs/>
          <w:sz w:val="24"/>
          <w:szCs w:val="24"/>
          <w:lang w:eastAsia="ru-RU"/>
        </w:rPr>
        <w:t>5.</w:t>
      </w:r>
      <w:r w:rsidRPr="00FC3297">
        <w:rPr>
          <w:rFonts w:ascii="Times New Roman" w:eastAsia="Times New Roman" w:hAnsi="Times New Roman" w:cs="Times New Roman"/>
          <w:sz w:val="24"/>
          <w:szCs w:val="24"/>
          <w:lang w:eastAsia="ru-RU"/>
        </w:rPr>
        <w:t>1.25. С «____» ________ 20___ г. и в течение всего срока действия Договора обеспечить поддержание объема среднемесячных кредитовых оборотов по Банковским счетам, открытых Заемщиком в Банке за последние 3 календарных месяца, в сумме не менее ___________ (___________) рублей (далее – Установленный объем кредитовых оборотов).</w:t>
      </w:r>
    </w:p>
    <w:p w:rsidR="00FC3297" w:rsidRPr="00FC3297" w:rsidRDefault="00FC3297" w:rsidP="00FC3297">
      <w:pPr>
        <w:widowControl w:val="0"/>
        <w:tabs>
          <w:tab w:val="num" w:pos="1701"/>
        </w:tabs>
        <w:spacing w:after="60" w:line="240" w:lineRule="auto"/>
        <w:ind w:firstLine="567"/>
        <w:jc w:val="both"/>
        <w:rPr>
          <w:rFonts w:ascii="Times New Roman" w:eastAsia="Times New Roman" w:hAnsi="Times New Roman" w:cs="Times New Roman"/>
          <w:b/>
          <w:color w:val="0000FF"/>
          <w:sz w:val="24"/>
          <w:szCs w:val="24"/>
          <w:lang w:eastAsia="ru-RU"/>
        </w:rPr>
      </w:pPr>
      <w:r w:rsidRPr="00FC3297">
        <w:rPr>
          <w:rFonts w:ascii="Times New Roman" w:eastAsia="Times New Roman" w:hAnsi="Times New Roman" w:cs="Times New Roman"/>
          <w:sz w:val="24"/>
          <w:szCs w:val="24"/>
          <w:lang w:eastAsia="ru-RU"/>
        </w:rPr>
        <w:t>Для выполнения настоящего обязательства Заемщик осуществляет перевод кредитовых оборотов на Банковские счета, открытых Заемщиком в Банке в размере не менее Установленного объема кредитовых оборотов, в период с даты подписания Договора по «___» ______________ 20___ г.</w:t>
      </w:r>
    </w:p>
    <w:p w:rsidR="00FC3297" w:rsidRPr="00FC3297" w:rsidRDefault="00FC3297" w:rsidP="00FC3297">
      <w:pPr>
        <w:widowControl w:val="0"/>
        <w:tabs>
          <w:tab w:val="left" w:pos="709"/>
          <w:tab w:val="left" w:pos="1418"/>
          <w:tab w:val="left" w:pos="2126"/>
        </w:tabs>
        <w:spacing w:after="60" w:line="240" w:lineRule="auto"/>
        <w:ind w:firstLine="567"/>
        <w:jc w:val="both"/>
        <w:rPr>
          <w:rFonts w:ascii="Times New Roman" w:hAnsi="Times New Roman" w:cs="Times New Roman"/>
          <w:sz w:val="24"/>
          <w:szCs w:val="24"/>
          <w:lang w:eastAsia="ru-RU"/>
        </w:rPr>
      </w:pPr>
      <w:r w:rsidRPr="00FC3297">
        <w:rPr>
          <w:rFonts w:ascii="Times New Roman" w:hAnsi="Times New Roman" w:cs="Times New Roman"/>
          <w:sz w:val="24"/>
          <w:szCs w:val="24"/>
          <w:lang w:eastAsia="ru-RU"/>
        </w:rPr>
        <w:t>Расчет среднемесячных кредитовых оборотов по счетам Заемщика осуществляется Банком 7 (Седьмого) календарного дня (в случае если 7 календарный день – нерабочий день, то в следующий за ним рабочий день) каждого текущего месяца в течение всего срока действия Договора.</w:t>
      </w:r>
    </w:p>
    <w:p w:rsidR="00FC3297" w:rsidRPr="00FC3297" w:rsidRDefault="00FC3297" w:rsidP="00FC3297">
      <w:pPr>
        <w:widowControl w:val="0"/>
        <w:tabs>
          <w:tab w:val="left" w:pos="1134"/>
          <w:tab w:val="left" w:pos="1418"/>
          <w:tab w:val="left" w:pos="2126"/>
        </w:tabs>
        <w:spacing w:after="60" w:line="240" w:lineRule="auto"/>
        <w:ind w:firstLine="567"/>
        <w:jc w:val="both"/>
        <w:rPr>
          <w:rFonts w:ascii="Times New Roman" w:hAnsi="Times New Roman" w:cs="Times New Roman"/>
          <w:sz w:val="24"/>
          <w:szCs w:val="24"/>
          <w:lang w:eastAsia="ru-RU"/>
        </w:rPr>
      </w:pPr>
      <w:r w:rsidRPr="00FC3297">
        <w:rPr>
          <w:rFonts w:ascii="Times New Roman" w:hAnsi="Times New Roman" w:cs="Times New Roman"/>
          <w:sz w:val="24"/>
          <w:szCs w:val="24"/>
          <w:lang w:eastAsia="ru-RU"/>
        </w:rPr>
        <w:t>В расчет суммы среднемесячных кредитовых оборотов по счетам Заемщика включаются все денежные средства, поступившие на Банковские счета, открытые Заемщиком в Банке и отраженные по кредиту указанных в данном пункте Банковских счетов, за исключением оборотов по отражению:</w:t>
      </w:r>
    </w:p>
    <w:p w:rsidR="00FC3297" w:rsidRPr="00FC3297" w:rsidRDefault="00FC3297" w:rsidP="00FC3297">
      <w:pPr>
        <w:widowControl w:val="0"/>
        <w:numPr>
          <w:ilvl w:val="0"/>
          <w:numId w:val="55"/>
        </w:numPr>
        <w:tabs>
          <w:tab w:val="left" w:pos="1134"/>
          <w:tab w:val="left" w:pos="1418"/>
          <w:tab w:val="left" w:pos="2126"/>
        </w:tabs>
        <w:spacing w:after="60" w:line="240" w:lineRule="auto"/>
        <w:ind w:left="0" w:firstLine="567"/>
        <w:jc w:val="both"/>
        <w:rPr>
          <w:rFonts w:ascii="Times New Roman" w:hAnsi="Times New Roman" w:cs="Times New Roman"/>
          <w:sz w:val="24"/>
          <w:szCs w:val="24"/>
          <w:lang w:eastAsia="ru-RU"/>
        </w:rPr>
      </w:pPr>
      <w:r w:rsidRPr="00FC3297">
        <w:rPr>
          <w:rFonts w:ascii="Times New Roman" w:hAnsi="Times New Roman" w:cs="Times New Roman"/>
          <w:sz w:val="24"/>
          <w:szCs w:val="24"/>
          <w:lang w:eastAsia="ru-RU"/>
        </w:rPr>
        <w:t>предоставленных кредитов и займов (когда Клиент выступает заемщиком);</w:t>
      </w:r>
    </w:p>
    <w:p w:rsidR="00FC3297" w:rsidRPr="00FC3297" w:rsidRDefault="00FC3297" w:rsidP="00FC3297">
      <w:pPr>
        <w:widowControl w:val="0"/>
        <w:numPr>
          <w:ilvl w:val="0"/>
          <w:numId w:val="55"/>
        </w:numPr>
        <w:tabs>
          <w:tab w:val="left" w:pos="1134"/>
          <w:tab w:val="left" w:pos="1418"/>
          <w:tab w:val="left" w:pos="2126"/>
        </w:tabs>
        <w:spacing w:after="60" w:line="240" w:lineRule="auto"/>
        <w:ind w:left="0" w:firstLine="567"/>
        <w:jc w:val="both"/>
        <w:rPr>
          <w:rFonts w:ascii="Times New Roman" w:hAnsi="Times New Roman" w:cs="Times New Roman"/>
          <w:sz w:val="24"/>
          <w:szCs w:val="24"/>
          <w:lang w:eastAsia="ru-RU"/>
        </w:rPr>
      </w:pPr>
      <w:r w:rsidRPr="00FC3297">
        <w:rPr>
          <w:rFonts w:ascii="Times New Roman" w:hAnsi="Times New Roman" w:cs="Times New Roman"/>
          <w:sz w:val="24"/>
          <w:szCs w:val="24"/>
          <w:lang w:eastAsia="ru-RU"/>
        </w:rPr>
        <w:t>возвращенных займов (когда Клиент выступает займодателем);</w:t>
      </w:r>
    </w:p>
    <w:p w:rsidR="00FC3297" w:rsidRPr="00FC3297" w:rsidRDefault="00FC3297" w:rsidP="00FC3297">
      <w:pPr>
        <w:widowControl w:val="0"/>
        <w:numPr>
          <w:ilvl w:val="0"/>
          <w:numId w:val="55"/>
        </w:numPr>
        <w:tabs>
          <w:tab w:val="left" w:pos="1134"/>
          <w:tab w:val="left" w:pos="1418"/>
          <w:tab w:val="left" w:pos="2126"/>
        </w:tabs>
        <w:spacing w:after="60" w:line="240" w:lineRule="auto"/>
        <w:ind w:left="0" w:firstLine="567"/>
        <w:jc w:val="both"/>
        <w:rPr>
          <w:rFonts w:ascii="Times New Roman" w:hAnsi="Times New Roman" w:cs="Times New Roman"/>
          <w:sz w:val="24"/>
          <w:szCs w:val="24"/>
          <w:lang w:eastAsia="ru-RU"/>
        </w:rPr>
      </w:pPr>
      <w:r w:rsidRPr="00FC3297">
        <w:rPr>
          <w:rFonts w:ascii="Times New Roman" w:hAnsi="Times New Roman" w:cs="Times New Roman"/>
          <w:sz w:val="24"/>
          <w:szCs w:val="24"/>
          <w:lang w:eastAsia="ru-RU"/>
        </w:rPr>
        <w:t>купли/продажи иностранной валюты;</w:t>
      </w:r>
    </w:p>
    <w:p w:rsidR="00FC3297" w:rsidRPr="00FC3297" w:rsidRDefault="00FC3297" w:rsidP="00FC3297">
      <w:pPr>
        <w:widowControl w:val="0"/>
        <w:numPr>
          <w:ilvl w:val="0"/>
          <w:numId w:val="55"/>
        </w:numPr>
        <w:tabs>
          <w:tab w:val="left" w:pos="1134"/>
          <w:tab w:val="left" w:pos="1418"/>
          <w:tab w:val="left" w:pos="2126"/>
        </w:tabs>
        <w:spacing w:after="60" w:line="240" w:lineRule="auto"/>
        <w:ind w:left="0" w:firstLine="567"/>
        <w:jc w:val="both"/>
        <w:rPr>
          <w:rFonts w:ascii="Times New Roman" w:hAnsi="Times New Roman" w:cs="Times New Roman"/>
          <w:sz w:val="24"/>
          <w:szCs w:val="24"/>
          <w:lang w:eastAsia="ru-RU"/>
        </w:rPr>
      </w:pPr>
      <w:r w:rsidRPr="00FC3297">
        <w:rPr>
          <w:rFonts w:ascii="Times New Roman" w:hAnsi="Times New Roman" w:cs="Times New Roman"/>
          <w:sz w:val="24"/>
          <w:szCs w:val="24"/>
          <w:lang w:eastAsia="ru-RU"/>
        </w:rPr>
        <w:t>денежных средств, перечисленных Банком на Банковский счет, открытый Заемщиком в Банке после окончания размещения их в какие-либо финансовые инструменты Банка (депозиты, ценные бумаги, векселя, депозитные сертификаты);</w:t>
      </w:r>
    </w:p>
    <w:p w:rsidR="00FC3297" w:rsidRPr="00FC3297" w:rsidRDefault="00FC3297" w:rsidP="00FC3297">
      <w:pPr>
        <w:widowControl w:val="0"/>
        <w:numPr>
          <w:ilvl w:val="0"/>
          <w:numId w:val="55"/>
        </w:numPr>
        <w:tabs>
          <w:tab w:val="left" w:pos="1134"/>
          <w:tab w:val="left" w:pos="1418"/>
          <w:tab w:val="left" w:pos="2126"/>
        </w:tabs>
        <w:spacing w:after="60" w:line="240" w:lineRule="auto"/>
        <w:ind w:left="0" w:firstLine="567"/>
        <w:jc w:val="both"/>
        <w:rPr>
          <w:rFonts w:ascii="Times New Roman" w:hAnsi="Times New Roman" w:cs="Times New Roman"/>
          <w:sz w:val="24"/>
          <w:szCs w:val="24"/>
          <w:lang w:eastAsia="ru-RU"/>
        </w:rPr>
      </w:pPr>
      <w:r w:rsidRPr="00FC3297">
        <w:rPr>
          <w:rFonts w:ascii="Times New Roman" w:hAnsi="Times New Roman" w:cs="Times New Roman"/>
          <w:sz w:val="24"/>
          <w:szCs w:val="24"/>
          <w:lang w:eastAsia="ru-RU"/>
        </w:rPr>
        <w:t>пополнения Банковских счетов за счет перераспределения денежных средств с Банковских счетов, открытых Заемщиком в Банке (филиалах Банка), других банках;</w:t>
      </w:r>
    </w:p>
    <w:p w:rsidR="00FC3297" w:rsidRPr="00FC3297" w:rsidRDefault="00FC3297" w:rsidP="00FC3297">
      <w:pPr>
        <w:widowControl w:val="0"/>
        <w:numPr>
          <w:ilvl w:val="0"/>
          <w:numId w:val="55"/>
        </w:numPr>
        <w:tabs>
          <w:tab w:val="left" w:pos="1134"/>
          <w:tab w:val="left" w:pos="1418"/>
          <w:tab w:val="left" w:pos="2126"/>
        </w:tabs>
        <w:spacing w:after="60" w:line="240" w:lineRule="auto"/>
        <w:ind w:left="0" w:firstLine="567"/>
        <w:jc w:val="both"/>
        <w:rPr>
          <w:rFonts w:ascii="Times New Roman" w:hAnsi="Times New Roman" w:cs="Times New Roman"/>
          <w:sz w:val="24"/>
          <w:szCs w:val="24"/>
          <w:lang w:eastAsia="ru-RU"/>
        </w:rPr>
      </w:pPr>
      <w:r w:rsidRPr="00FC3297">
        <w:rPr>
          <w:rFonts w:ascii="Times New Roman" w:hAnsi="Times New Roman" w:cs="Times New Roman"/>
          <w:sz w:val="24"/>
          <w:szCs w:val="24"/>
          <w:lang w:eastAsia="ru-RU"/>
        </w:rPr>
        <w:t>средств, ошибочно зачисленных на Банковский счет, открытый Заемщиком в Банке (в т.ч. возвратов денежных средств).</w:t>
      </w:r>
    </w:p>
    <w:p w:rsidR="00FC3297" w:rsidRPr="00FC3297" w:rsidRDefault="00FC3297" w:rsidP="00FC3297">
      <w:pPr>
        <w:widowControl w:val="0"/>
        <w:numPr>
          <w:ilvl w:val="0"/>
          <w:numId w:val="55"/>
        </w:numPr>
        <w:tabs>
          <w:tab w:val="left" w:pos="1134"/>
          <w:tab w:val="left" w:pos="1418"/>
          <w:tab w:val="left" w:pos="2126"/>
        </w:tabs>
        <w:spacing w:after="60" w:line="240" w:lineRule="auto"/>
        <w:ind w:left="0" w:firstLine="567"/>
        <w:jc w:val="both"/>
        <w:rPr>
          <w:rFonts w:ascii="Times New Roman" w:hAnsi="Times New Roman" w:cs="Times New Roman"/>
          <w:sz w:val="24"/>
          <w:szCs w:val="24"/>
          <w:lang w:eastAsia="ru-RU"/>
        </w:rPr>
      </w:pPr>
      <w:r w:rsidRPr="00FC3297">
        <w:rPr>
          <w:rFonts w:ascii="Times New Roman" w:hAnsi="Times New Roman" w:cs="Times New Roman"/>
          <w:sz w:val="24"/>
          <w:szCs w:val="24"/>
          <w:lang w:eastAsia="ru-RU"/>
        </w:rPr>
        <w:t>предоставленного Банком факторингового финансирования.</w:t>
      </w:r>
    </w:p>
    <w:p w:rsidR="00FC3297" w:rsidRPr="00FC3297" w:rsidRDefault="00FC3297" w:rsidP="00FC3297">
      <w:pPr>
        <w:widowControl w:val="0"/>
        <w:tabs>
          <w:tab w:val="left" w:pos="1134"/>
          <w:tab w:val="left" w:pos="1418"/>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Суммы среднемесячных кредитовых оборотов по валютным счетам пересчитываются в рубли по курсу Банка России на дату зачисления денежных средств на Банковский счет, открытый Заемщиком в Банке.</w:t>
      </w:r>
    </w:p>
    <w:p w:rsidR="00FC3297" w:rsidRPr="00FC3297" w:rsidRDefault="00FC3297" w:rsidP="00FC3297">
      <w:pPr>
        <w:widowControl w:val="0"/>
        <w:tabs>
          <w:tab w:val="left" w:pos="1134"/>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5.1.26.</w:t>
      </w:r>
      <w:r w:rsidRPr="00FC3297">
        <w:rPr>
          <w:rFonts w:ascii="Times New Roman" w:eastAsia="Times New Roman" w:hAnsi="Times New Roman" w:cs="Times New Roman"/>
          <w:sz w:val="24"/>
          <w:szCs w:val="24"/>
          <w:lang w:eastAsia="ru-RU"/>
        </w:rPr>
        <w:tab/>
        <w:t xml:space="preserve">Застраховать (обеспечить страхование залогодателем) в пользу </w:t>
      </w:r>
      <w:r w:rsidRPr="00FC3297">
        <w:rPr>
          <w:rFonts w:ascii="Times New Roman" w:eastAsia="Times New Roman" w:hAnsi="Times New Roman" w:cs="Times New Roman"/>
          <w:bCs/>
          <w:sz w:val="24"/>
          <w:szCs w:val="24"/>
          <w:lang w:eastAsia="ru-RU"/>
        </w:rPr>
        <w:t>Банка</w:t>
      </w:r>
      <w:r w:rsidRPr="00FC3297">
        <w:rPr>
          <w:rFonts w:ascii="Times New Roman" w:eastAsia="Times New Roman" w:hAnsi="Times New Roman" w:cs="Times New Roman"/>
          <w:sz w:val="24"/>
          <w:szCs w:val="24"/>
          <w:lang w:eastAsia="ru-RU"/>
        </w:rPr>
        <w:t xml:space="preserve"> имущество, передаваемое в залог, в страховой компании согласно п. 2.5 Договора;</w:t>
      </w:r>
    </w:p>
    <w:p w:rsidR="00FC3297" w:rsidRPr="00FC3297" w:rsidRDefault="00FC3297" w:rsidP="00FC3297">
      <w:pPr>
        <w:widowControl w:val="0"/>
        <w:tabs>
          <w:tab w:val="left" w:pos="1134"/>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5.1.27.</w:t>
      </w:r>
      <w:r w:rsidRPr="00FC3297">
        <w:rPr>
          <w:rFonts w:ascii="Times New Roman" w:eastAsia="Times New Roman" w:hAnsi="Times New Roman" w:cs="Times New Roman"/>
          <w:sz w:val="24"/>
          <w:szCs w:val="24"/>
          <w:lang w:eastAsia="ru-RU"/>
        </w:rPr>
        <w:tab/>
        <w:t xml:space="preserve">В случае если срок кредитования превышает календарный год, своевременно продлевать страхование (обеспечить продление страхования залогодателем) до полного исполнения обязательств по </w:t>
      </w:r>
      <w:r w:rsidRPr="00FC3297">
        <w:rPr>
          <w:rFonts w:ascii="Times New Roman" w:eastAsia="Times New Roman" w:hAnsi="Times New Roman" w:cs="Times New Roman"/>
          <w:bCs/>
          <w:sz w:val="24"/>
          <w:szCs w:val="24"/>
          <w:lang w:eastAsia="ru-RU"/>
        </w:rPr>
        <w:t>Договору</w:t>
      </w:r>
      <w:r w:rsidRPr="00FC3297">
        <w:rPr>
          <w:rFonts w:ascii="Times New Roman" w:eastAsia="Times New Roman" w:hAnsi="Times New Roman" w:cs="Times New Roman"/>
          <w:sz w:val="24"/>
          <w:szCs w:val="24"/>
          <w:lang w:eastAsia="ru-RU"/>
        </w:rPr>
        <w:t xml:space="preserve">, передавать (обеспечить передачу залогодателем) </w:t>
      </w:r>
      <w:r w:rsidRPr="00FC3297">
        <w:rPr>
          <w:rFonts w:ascii="Times New Roman" w:eastAsia="Times New Roman" w:hAnsi="Times New Roman" w:cs="Times New Roman"/>
          <w:bCs/>
          <w:sz w:val="24"/>
          <w:szCs w:val="24"/>
          <w:lang w:eastAsia="ru-RU"/>
        </w:rPr>
        <w:t>Банку</w:t>
      </w:r>
      <w:r w:rsidRPr="00FC3297">
        <w:rPr>
          <w:rFonts w:ascii="Times New Roman" w:eastAsia="Times New Roman" w:hAnsi="Times New Roman" w:cs="Times New Roman"/>
          <w:sz w:val="24"/>
          <w:szCs w:val="24"/>
          <w:lang w:eastAsia="ru-RU"/>
        </w:rPr>
        <w:t xml:space="preserve"> оригинал или нотариально заверенную копию продленного договора страхования (страхового полиса при наличии) и предоставлять документ о перечислении страховой премии заблаговременно за 5 (Пять) рабочих дней до окончания срока действия текущего договора страхования (страхового полиса при наличии);</w:t>
      </w:r>
    </w:p>
    <w:p w:rsidR="00FC3297" w:rsidRPr="00FC3297" w:rsidRDefault="00FC3297" w:rsidP="00FC3297">
      <w:pPr>
        <w:widowControl w:val="0"/>
        <w:tabs>
          <w:tab w:val="left" w:pos="1134"/>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5.1.28.</w:t>
      </w:r>
      <w:r w:rsidRPr="00FC3297">
        <w:rPr>
          <w:rFonts w:ascii="Times New Roman" w:eastAsia="Times New Roman" w:hAnsi="Times New Roman" w:cs="Times New Roman"/>
          <w:sz w:val="24"/>
          <w:szCs w:val="24"/>
          <w:lang w:eastAsia="ru-RU"/>
        </w:rPr>
        <w:tab/>
        <w:t xml:space="preserve">Производить оценку предмета залога по истечении каждого периода, указанного в договоре залога (ипотеки), а так же по требованию Банка в случаях, установленных договором залога (ипотеки), представлять отчет об оценке в установленные </w:t>
      </w:r>
      <w:r w:rsidRPr="00FC3297">
        <w:rPr>
          <w:rFonts w:ascii="Times New Roman" w:eastAsia="Times New Roman" w:hAnsi="Times New Roman" w:cs="Times New Roman"/>
          <w:sz w:val="24"/>
          <w:szCs w:val="24"/>
          <w:lang w:eastAsia="ru-RU"/>
        </w:rPr>
        <w:lastRenderedPageBreak/>
        <w:t xml:space="preserve">договором залога (ипотеки) сроки и производить оплату услуг по оценке за свой счет </w:t>
      </w:r>
      <w:r w:rsidRPr="00FC3297">
        <w:rPr>
          <w:rFonts w:ascii="Times New Roman" w:eastAsia="Times New Roman" w:hAnsi="Times New Roman" w:cs="Times New Roman"/>
          <w:sz w:val="24"/>
          <w:szCs w:val="24"/>
          <w:lang w:val="en-US" w:eastAsia="ru-RU"/>
        </w:rPr>
        <w:t>c</w:t>
      </w:r>
      <w:r w:rsidRPr="00FC3297">
        <w:rPr>
          <w:rFonts w:ascii="Times New Roman" w:eastAsia="Times New Roman" w:hAnsi="Times New Roman" w:cs="Times New Roman"/>
          <w:sz w:val="24"/>
          <w:szCs w:val="24"/>
          <w:lang w:eastAsia="ru-RU"/>
        </w:rPr>
        <w:t xml:space="preserve"> предоставлением копии </w:t>
      </w:r>
      <w:r w:rsidRPr="00FC3297">
        <w:rPr>
          <w:rFonts w:ascii="Times New Roman" w:eastAsia="Times New Roman" w:hAnsi="Times New Roman" w:cs="Times New Roman"/>
          <w:bCs/>
          <w:sz w:val="24"/>
          <w:szCs w:val="24"/>
          <w:lang w:eastAsia="ru-RU"/>
        </w:rPr>
        <w:t>платежного документа об оплате услуг оценщика</w:t>
      </w:r>
      <w:r w:rsidRPr="00FC3297">
        <w:rPr>
          <w:rFonts w:ascii="Times New Roman" w:eastAsia="Times New Roman" w:hAnsi="Times New Roman" w:cs="Times New Roman"/>
          <w:sz w:val="24"/>
          <w:szCs w:val="24"/>
          <w:lang w:eastAsia="ru-RU"/>
        </w:rPr>
        <w:t>;</w:t>
      </w:r>
    </w:p>
    <w:p w:rsidR="00FC3297" w:rsidRPr="00FC3297" w:rsidRDefault="00FC3297" w:rsidP="00FC3297">
      <w:pPr>
        <w:widowControl w:val="0"/>
        <w:tabs>
          <w:tab w:val="left" w:pos="1134"/>
          <w:tab w:val="num" w:pos="1648"/>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5.1.29.</w:t>
      </w:r>
      <w:r w:rsidRPr="00FC3297">
        <w:rPr>
          <w:rFonts w:ascii="Times New Roman" w:eastAsia="Times New Roman" w:hAnsi="Times New Roman" w:cs="Times New Roman"/>
          <w:sz w:val="24"/>
          <w:szCs w:val="24"/>
          <w:lang w:eastAsia="ru-RU"/>
        </w:rPr>
        <w:tab/>
        <w:t>Возместить расходы Банка по оценке предмета залога в случае, если Банк понес расходы в связи с привлечением оценщика в соответствии с п. 5.5.11 Договора, в течение 30 (Тридцати) календарных дней с даты предъявления Банком Заемщику требования о возмещении расходов по оценке залога;</w:t>
      </w:r>
    </w:p>
    <w:p w:rsidR="00FC3297" w:rsidRPr="00FC3297" w:rsidRDefault="00FC3297" w:rsidP="00FC3297">
      <w:pPr>
        <w:widowControl w:val="0"/>
        <w:tabs>
          <w:tab w:val="left" w:pos="1418"/>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b/>
          <w:sz w:val="24"/>
          <w:szCs w:val="24"/>
          <w:lang w:eastAsia="ru-RU"/>
        </w:rPr>
        <w:t xml:space="preserve"> </w:t>
      </w:r>
      <w:r w:rsidRPr="00FC3297">
        <w:rPr>
          <w:rFonts w:ascii="Times New Roman" w:eastAsia="Times New Roman" w:hAnsi="Times New Roman" w:cs="Times New Roman"/>
          <w:sz w:val="24"/>
          <w:szCs w:val="24"/>
          <w:lang w:eastAsia="ru-RU"/>
        </w:rPr>
        <w:t>5.1.30.</w:t>
      </w:r>
      <w:r w:rsidRPr="00FC3297">
        <w:rPr>
          <w:rFonts w:ascii="Times New Roman" w:eastAsia="Times New Roman" w:hAnsi="Times New Roman" w:cs="Times New Roman"/>
          <w:sz w:val="24"/>
          <w:szCs w:val="24"/>
          <w:lang w:eastAsia="ru-RU"/>
        </w:rPr>
        <w:tab/>
        <w:t>Возместить расходы Банка по страхованию предмета залога в случае, если Банк понес расходы, связанные с привлечением страховой компании в соответствии с п. 5.5.12.  Договора, в течение 30 (Тридцати) календарных дней с даты предъявления Банком Заемщику требования об их возмещении;</w:t>
      </w:r>
    </w:p>
    <w:p w:rsidR="00FC3297" w:rsidRPr="00FC3297" w:rsidRDefault="00FC3297" w:rsidP="00FC3297">
      <w:pPr>
        <w:widowControl w:val="0"/>
        <w:tabs>
          <w:tab w:val="num" w:pos="1418"/>
          <w:tab w:val="num" w:pos="1648"/>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5.1.31.</w:t>
      </w:r>
      <w:r w:rsidRPr="00FC3297">
        <w:rPr>
          <w:rFonts w:ascii="Times New Roman" w:eastAsia="Times New Roman" w:hAnsi="Times New Roman" w:cs="Times New Roman"/>
          <w:sz w:val="24"/>
          <w:szCs w:val="24"/>
          <w:lang w:eastAsia="ru-RU"/>
        </w:rPr>
        <w:tab/>
        <w:t>В течение 10 (Десяти) рабочих дней с даты подписания Договора предоставить Банку подлинные экземпляры Дополнительных соглашений (или их нотариально заверенные копии) ко всем договорам банковского счета в национальной валюте РФ, заключенным с другими банками или иными кредитными организациями, или предоставить иные документы, подтверждающие заранее данный акцепт Заемщика, о праве Банка на списание с Банковских счетов Заемщика денежных средств в погашение любой задолженности, предусмотренное п.5.5.1 Договора, на основании заранее данного акцепта, с отражением в указанных Дополнительных соглашениях условия об обязательном информировании Банка другими банками или иными кредитными организациями о фактах закрытия Заемщиком Банковского счета и/или прекращения действия Дополнительного соглашения;</w:t>
      </w:r>
    </w:p>
    <w:p w:rsidR="00FC3297" w:rsidRPr="00FC3297" w:rsidRDefault="00FC3297" w:rsidP="00FC3297">
      <w:pPr>
        <w:widowControl w:val="0"/>
        <w:tabs>
          <w:tab w:val="num" w:pos="1418"/>
          <w:tab w:val="num" w:pos="1648"/>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5.1.32.</w:t>
      </w:r>
      <w:r w:rsidRPr="00FC3297">
        <w:rPr>
          <w:rFonts w:ascii="Times New Roman" w:eastAsia="Times New Roman" w:hAnsi="Times New Roman" w:cs="Times New Roman"/>
          <w:sz w:val="24"/>
          <w:szCs w:val="24"/>
          <w:lang w:eastAsia="ru-RU"/>
        </w:rPr>
        <w:tab/>
        <w:t>В течение 10 (Десяти) рабочих дней с даты подписания настоящего Договора представить Банку подлинные экземпляры Дополнительных соглашений (или их нотариально заверенные копии) ко всем договорам банковского счета в иностранной валюте, заключенным с другими банками или иными кредитными организациями, или предоставить иные документы, подтверждающие заранее данный акцепт Заемщика, о праве Банка на списание с Банковских счетов Заемщика валютных денежных средств в размере эквивалентном имеющейся задолженности по курсу Банка России с возмещением всех расходов по купле-продаже иностранной валюты за счет Заемщика, в погашение любой задолженности, предусмотренное п.5.5.1 настоящего Договора, с отражением в указанных Дополнительных соглашениях условия об обязательном информировании Банка другими банками или иными кредитными организациями о фактах закрытия Заемщиком Банковского счета и/или прекращения действия Дополнительного соглашения;</w:t>
      </w:r>
    </w:p>
    <w:p w:rsidR="00FC3297" w:rsidRPr="00FC3297" w:rsidRDefault="00FC3297" w:rsidP="00FC3297">
      <w:pPr>
        <w:widowControl w:val="0"/>
        <w:tabs>
          <w:tab w:val="left" w:pos="1134"/>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5.1.33.</w:t>
      </w:r>
      <w:r w:rsidRPr="00FC3297">
        <w:rPr>
          <w:rFonts w:ascii="Times New Roman" w:eastAsia="Times New Roman" w:hAnsi="Times New Roman" w:cs="Times New Roman"/>
          <w:sz w:val="24"/>
          <w:szCs w:val="24"/>
          <w:lang w:eastAsia="ru-RU"/>
        </w:rPr>
        <w:tab/>
        <w:t xml:space="preserve">В случае открытия новых Банковских счетов и/или закрытия Банковских счетов </w:t>
      </w:r>
      <w:r w:rsidRPr="00FC3297">
        <w:rPr>
          <w:rFonts w:ascii="Times New Roman" w:eastAsia="Times New Roman" w:hAnsi="Times New Roman" w:cs="Times New Roman"/>
          <w:bCs/>
          <w:sz w:val="24"/>
          <w:szCs w:val="24"/>
          <w:lang w:eastAsia="ru-RU"/>
        </w:rPr>
        <w:t>Заемщика</w:t>
      </w:r>
      <w:r w:rsidRPr="00FC3297">
        <w:rPr>
          <w:rFonts w:ascii="Times New Roman" w:eastAsia="Times New Roman" w:hAnsi="Times New Roman" w:cs="Times New Roman"/>
          <w:sz w:val="24"/>
          <w:szCs w:val="24"/>
          <w:lang w:eastAsia="ru-RU"/>
        </w:rPr>
        <w:t xml:space="preserve"> в других банках или иных кредитных организациях, в течение 5 (Пяти) рабочих дней после открытия новых Банковских счетов предоставить </w:t>
      </w:r>
      <w:r w:rsidRPr="00FC3297">
        <w:rPr>
          <w:rFonts w:ascii="Times New Roman" w:eastAsia="Times New Roman" w:hAnsi="Times New Roman" w:cs="Times New Roman"/>
          <w:bCs/>
          <w:sz w:val="24"/>
          <w:szCs w:val="24"/>
          <w:lang w:eastAsia="ru-RU"/>
        </w:rPr>
        <w:t>Банку</w:t>
      </w:r>
      <w:r w:rsidRPr="00FC3297">
        <w:rPr>
          <w:rFonts w:ascii="Times New Roman" w:eastAsia="Times New Roman" w:hAnsi="Times New Roman" w:cs="Times New Roman"/>
          <w:sz w:val="24"/>
          <w:szCs w:val="24"/>
          <w:lang w:eastAsia="ru-RU"/>
        </w:rPr>
        <w:t xml:space="preserve"> подлинные экземпляры (или их нотариально заверенные копии) Дополнительных соглашений к договорам банковского счета (или договоров банковского счета), заключенных с другими банками или иными кредитными организациями, обслуживающими его Банковские счета, с аналогичными условиями о праве </w:t>
      </w:r>
      <w:r w:rsidRPr="00FC3297">
        <w:rPr>
          <w:rFonts w:ascii="Times New Roman" w:eastAsia="Times New Roman" w:hAnsi="Times New Roman" w:cs="Times New Roman"/>
          <w:bCs/>
          <w:sz w:val="24"/>
          <w:szCs w:val="24"/>
          <w:lang w:eastAsia="ru-RU"/>
        </w:rPr>
        <w:t>Банка</w:t>
      </w:r>
      <w:r w:rsidRPr="00FC3297">
        <w:rPr>
          <w:rFonts w:ascii="Times New Roman" w:eastAsia="Times New Roman" w:hAnsi="Times New Roman" w:cs="Times New Roman"/>
          <w:sz w:val="24"/>
          <w:szCs w:val="24"/>
          <w:lang w:eastAsia="ru-RU"/>
        </w:rPr>
        <w:t xml:space="preserve"> на списание денежных средств с его Банковских счетов, или предоставить иные документы, подтверждающие заранее данный акцепт Заемщика, о праве </w:t>
      </w:r>
      <w:r w:rsidRPr="00FC3297">
        <w:rPr>
          <w:rFonts w:ascii="Times New Roman" w:eastAsia="Times New Roman" w:hAnsi="Times New Roman" w:cs="Times New Roman"/>
          <w:bCs/>
          <w:sz w:val="24"/>
          <w:szCs w:val="24"/>
          <w:lang w:eastAsia="ru-RU"/>
        </w:rPr>
        <w:t>Банка</w:t>
      </w:r>
      <w:r w:rsidRPr="00FC3297">
        <w:rPr>
          <w:rFonts w:ascii="Times New Roman" w:eastAsia="Times New Roman" w:hAnsi="Times New Roman" w:cs="Times New Roman"/>
          <w:sz w:val="24"/>
          <w:szCs w:val="24"/>
          <w:lang w:eastAsia="ru-RU"/>
        </w:rPr>
        <w:t xml:space="preserve"> на списание денежных средств с его Банковских счетов, с отражением в указанных Дополнительных соглашениях условия об обязательном информировании </w:t>
      </w:r>
      <w:r w:rsidRPr="00FC3297">
        <w:rPr>
          <w:rFonts w:ascii="Times New Roman" w:eastAsia="Times New Roman" w:hAnsi="Times New Roman" w:cs="Times New Roman"/>
          <w:bCs/>
          <w:sz w:val="24"/>
          <w:szCs w:val="24"/>
          <w:lang w:eastAsia="ru-RU"/>
        </w:rPr>
        <w:t>Банка</w:t>
      </w:r>
      <w:r w:rsidRPr="00FC3297">
        <w:rPr>
          <w:rFonts w:ascii="Times New Roman" w:eastAsia="Times New Roman" w:hAnsi="Times New Roman" w:cs="Times New Roman"/>
          <w:sz w:val="24"/>
          <w:szCs w:val="24"/>
          <w:lang w:eastAsia="ru-RU"/>
        </w:rPr>
        <w:t xml:space="preserve"> другими банками или Кредитными организациями о фактах закрытия </w:t>
      </w:r>
      <w:r w:rsidRPr="00FC3297">
        <w:rPr>
          <w:rFonts w:ascii="Times New Roman" w:eastAsia="Times New Roman" w:hAnsi="Times New Roman" w:cs="Times New Roman"/>
          <w:bCs/>
          <w:sz w:val="24"/>
          <w:szCs w:val="24"/>
          <w:lang w:eastAsia="ru-RU"/>
        </w:rPr>
        <w:t>Заемщиком</w:t>
      </w:r>
      <w:r w:rsidRPr="00FC3297">
        <w:rPr>
          <w:rFonts w:ascii="Times New Roman" w:eastAsia="Times New Roman" w:hAnsi="Times New Roman" w:cs="Times New Roman"/>
          <w:sz w:val="24"/>
          <w:szCs w:val="24"/>
          <w:lang w:eastAsia="ru-RU"/>
        </w:rPr>
        <w:t xml:space="preserve"> Банковского счета и/или прекращения действия Дополнительного соглашения;</w:t>
      </w:r>
    </w:p>
    <w:p w:rsidR="00FC3297" w:rsidRPr="00FC3297" w:rsidRDefault="00FC3297" w:rsidP="00FC3297">
      <w:pPr>
        <w:widowControl w:val="0"/>
        <w:tabs>
          <w:tab w:val="left" w:pos="1134"/>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5.1.34.</w:t>
      </w:r>
      <w:r w:rsidRPr="00FC3297">
        <w:rPr>
          <w:rFonts w:ascii="Times New Roman" w:eastAsia="Times New Roman" w:hAnsi="Times New Roman" w:cs="Times New Roman"/>
          <w:sz w:val="24"/>
          <w:szCs w:val="24"/>
          <w:lang w:eastAsia="ru-RU"/>
        </w:rPr>
        <w:tab/>
        <w:t>Не использовать денежные средства, полученные по Договору на: предоставление займов третьим лицам, погашение обязательств Заемщика или третьих лиц по возврату денежных средств, привлеченных Заемщиком от третьих лиц, оплату лизинговых платежей, приобретение и погашение ценных бумаг (за исключением векселей Банка), уплату процентов, комиссий и иных платежей по кредитным продуктам Заемщика или третьих лиц, осуществление вложений в уставные капиталы других юридических лиц.</w:t>
      </w:r>
    </w:p>
    <w:p w:rsidR="00FC3297" w:rsidRPr="00FC3297" w:rsidRDefault="00FC3297" w:rsidP="00FC3297">
      <w:pPr>
        <w:widowControl w:val="0"/>
        <w:tabs>
          <w:tab w:val="left" w:pos="1134"/>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5.1.35.</w:t>
      </w:r>
      <w:r w:rsidRPr="00FC3297">
        <w:rPr>
          <w:rFonts w:ascii="Times New Roman" w:eastAsia="Times New Roman" w:hAnsi="Times New Roman" w:cs="Times New Roman"/>
          <w:sz w:val="24"/>
          <w:szCs w:val="24"/>
          <w:lang w:eastAsia="ru-RU"/>
        </w:rPr>
        <w:tab/>
        <w:t xml:space="preserve">В случае окончания срока действия лицензии на осуществление основной </w:t>
      </w:r>
      <w:r w:rsidRPr="00FC3297">
        <w:rPr>
          <w:rFonts w:ascii="Times New Roman" w:eastAsia="Times New Roman" w:hAnsi="Times New Roman" w:cs="Times New Roman"/>
          <w:sz w:val="24"/>
          <w:szCs w:val="24"/>
          <w:lang w:eastAsia="ru-RU"/>
        </w:rPr>
        <w:lastRenderedPageBreak/>
        <w:t xml:space="preserve">деятельности, ранее наступления срока исполнения обязательств по настоящему Договору, своевременно продлевать/получать лицензию до полного исполнения обязательств по настоящему </w:t>
      </w:r>
      <w:r w:rsidRPr="00FC3297">
        <w:rPr>
          <w:rFonts w:ascii="Times New Roman" w:eastAsia="Times New Roman" w:hAnsi="Times New Roman" w:cs="Times New Roman"/>
          <w:bCs/>
          <w:sz w:val="24"/>
          <w:szCs w:val="24"/>
          <w:lang w:eastAsia="ru-RU"/>
        </w:rPr>
        <w:t>Договору</w:t>
      </w:r>
      <w:r w:rsidRPr="00FC3297">
        <w:rPr>
          <w:rFonts w:ascii="Times New Roman" w:eastAsia="Times New Roman" w:hAnsi="Times New Roman" w:cs="Times New Roman"/>
          <w:sz w:val="24"/>
          <w:szCs w:val="24"/>
          <w:lang w:eastAsia="ru-RU"/>
        </w:rPr>
        <w:t xml:space="preserve">, передавать </w:t>
      </w:r>
      <w:r w:rsidRPr="00FC3297">
        <w:rPr>
          <w:rFonts w:ascii="Times New Roman" w:eastAsia="Times New Roman" w:hAnsi="Times New Roman" w:cs="Times New Roman"/>
          <w:bCs/>
          <w:sz w:val="24"/>
          <w:szCs w:val="24"/>
          <w:lang w:eastAsia="ru-RU"/>
        </w:rPr>
        <w:t>Банку</w:t>
      </w:r>
      <w:r w:rsidRPr="00FC3297">
        <w:rPr>
          <w:rFonts w:ascii="Times New Roman" w:eastAsia="Times New Roman" w:hAnsi="Times New Roman" w:cs="Times New Roman"/>
          <w:sz w:val="24"/>
          <w:szCs w:val="24"/>
          <w:lang w:eastAsia="ru-RU"/>
        </w:rPr>
        <w:t xml:space="preserve"> нотариально заверенную копию продленной лицензии и предоставлять документ о перечислении госпошлины заблаговременно за 5 (Пять) рабочих дней до окончания срока действия текущей лицензии;</w:t>
      </w:r>
    </w:p>
    <w:p w:rsidR="00FC3297" w:rsidRPr="00FC3297" w:rsidRDefault="00FC3297" w:rsidP="00FC3297">
      <w:pPr>
        <w:widowControl w:val="0"/>
        <w:tabs>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5.2.</w:t>
      </w:r>
      <w:r w:rsidRPr="00FC3297">
        <w:rPr>
          <w:rFonts w:ascii="Times New Roman" w:hAnsi="Times New Roman" w:cs="Times New Roman"/>
          <w:sz w:val="24"/>
          <w:szCs w:val="24"/>
          <w:lang w:val="x-none" w:eastAsia="x-none"/>
        </w:rPr>
        <w:tab/>
      </w:r>
      <w:r w:rsidRPr="00FC3297">
        <w:rPr>
          <w:rFonts w:ascii="Times New Roman" w:hAnsi="Times New Roman" w:cs="Times New Roman"/>
          <w:bCs/>
          <w:sz w:val="24"/>
          <w:szCs w:val="24"/>
          <w:lang w:val="x-none" w:eastAsia="x-none"/>
        </w:rPr>
        <w:t>Заемщик</w:t>
      </w:r>
      <w:r w:rsidRPr="00FC3297">
        <w:rPr>
          <w:rFonts w:ascii="Times New Roman" w:hAnsi="Times New Roman" w:cs="Times New Roman"/>
          <w:sz w:val="24"/>
          <w:szCs w:val="24"/>
          <w:lang w:val="x-none" w:eastAsia="x-none"/>
        </w:rPr>
        <w:t xml:space="preserve"> вправе:</w:t>
      </w:r>
    </w:p>
    <w:p w:rsidR="00FC3297" w:rsidRPr="00FC3297" w:rsidRDefault="00FC3297" w:rsidP="00FC3297">
      <w:pPr>
        <w:widowControl w:val="0"/>
        <w:tabs>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5.2.1.</w:t>
      </w:r>
      <w:r w:rsidRPr="00FC3297">
        <w:rPr>
          <w:rFonts w:ascii="Times New Roman" w:eastAsia="Times New Roman" w:hAnsi="Times New Roman" w:cs="Times New Roman"/>
          <w:sz w:val="24"/>
          <w:szCs w:val="24"/>
          <w:lang w:eastAsia="ru-RU"/>
        </w:rPr>
        <w:tab/>
        <w:t xml:space="preserve">В одностороннем порядке отказаться от </w:t>
      </w:r>
      <w:r w:rsidRPr="00FC3297">
        <w:rPr>
          <w:rFonts w:ascii="Times New Roman" w:eastAsia="Times New Roman" w:hAnsi="Times New Roman" w:cs="Times New Roman"/>
          <w:bCs/>
          <w:sz w:val="24"/>
          <w:szCs w:val="24"/>
          <w:lang w:eastAsia="ru-RU"/>
        </w:rPr>
        <w:t>Договора</w:t>
      </w:r>
      <w:r w:rsidRPr="00FC3297">
        <w:rPr>
          <w:rFonts w:ascii="Times New Roman" w:eastAsia="Times New Roman" w:hAnsi="Times New Roman" w:cs="Times New Roman"/>
          <w:sz w:val="24"/>
          <w:szCs w:val="24"/>
          <w:lang w:eastAsia="ru-RU"/>
        </w:rPr>
        <w:t xml:space="preserve"> в случае несогласия с установлением </w:t>
      </w:r>
      <w:r w:rsidRPr="00FC3297">
        <w:rPr>
          <w:rFonts w:ascii="Times New Roman" w:eastAsia="Times New Roman" w:hAnsi="Times New Roman" w:cs="Times New Roman"/>
          <w:bCs/>
          <w:sz w:val="24"/>
          <w:szCs w:val="24"/>
          <w:lang w:eastAsia="ru-RU"/>
        </w:rPr>
        <w:t>Банком</w:t>
      </w:r>
      <w:r w:rsidRPr="00FC3297">
        <w:rPr>
          <w:rFonts w:ascii="Times New Roman" w:eastAsia="Times New Roman" w:hAnsi="Times New Roman" w:cs="Times New Roman"/>
          <w:sz w:val="24"/>
          <w:szCs w:val="24"/>
          <w:lang w:eastAsia="ru-RU"/>
        </w:rPr>
        <w:t xml:space="preserve"> нового размера процентной ставки в соответствии с пп.1.3, 1.4 </w:t>
      </w:r>
      <w:r w:rsidRPr="00FC3297">
        <w:rPr>
          <w:rFonts w:ascii="Times New Roman" w:eastAsia="Times New Roman" w:hAnsi="Times New Roman" w:cs="Times New Roman"/>
          <w:bCs/>
          <w:sz w:val="24"/>
          <w:szCs w:val="24"/>
          <w:lang w:eastAsia="ru-RU"/>
        </w:rPr>
        <w:t>Договора</w:t>
      </w:r>
      <w:r w:rsidRPr="00FC3297">
        <w:rPr>
          <w:rFonts w:ascii="Times New Roman" w:eastAsia="Times New Roman" w:hAnsi="Times New Roman" w:cs="Times New Roman"/>
          <w:sz w:val="24"/>
          <w:szCs w:val="24"/>
          <w:lang w:eastAsia="ru-RU"/>
        </w:rPr>
        <w:t xml:space="preserve"> при условии исполнения всех предусмотренных пп.1.3, 1.4 </w:t>
      </w:r>
      <w:r w:rsidRPr="00FC3297">
        <w:rPr>
          <w:rFonts w:ascii="Times New Roman" w:eastAsia="Times New Roman" w:hAnsi="Times New Roman" w:cs="Times New Roman"/>
          <w:bCs/>
          <w:sz w:val="24"/>
          <w:szCs w:val="24"/>
          <w:lang w:eastAsia="ru-RU"/>
        </w:rPr>
        <w:t>Договора</w:t>
      </w:r>
      <w:r w:rsidRPr="00FC3297">
        <w:rPr>
          <w:rFonts w:ascii="Times New Roman" w:eastAsia="Times New Roman" w:hAnsi="Times New Roman" w:cs="Times New Roman"/>
          <w:sz w:val="24"/>
          <w:szCs w:val="24"/>
          <w:lang w:eastAsia="ru-RU"/>
        </w:rPr>
        <w:t xml:space="preserve"> обязанностей.</w:t>
      </w:r>
    </w:p>
    <w:p w:rsidR="00FC3297" w:rsidRPr="00FC3297" w:rsidRDefault="00FC3297" w:rsidP="00FC3297">
      <w:pPr>
        <w:widowControl w:val="0"/>
        <w:tabs>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5.2.2.</w:t>
      </w:r>
      <w:r w:rsidRPr="00FC3297">
        <w:rPr>
          <w:rFonts w:ascii="Times New Roman" w:eastAsia="Times New Roman" w:hAnsi="Times New Roman" w:cs="Times New Roman"/>
          <w:sz w:val="24"/>
          <w:szCs w:val="24"/>
          <w:lang w:eastAsia="ru-RU"/>
        </w:rPr>
        <w:tab/>
        <w:t>Досрочно возвратить Кредит полностью либо частично, предварительно уведомив Банк о намерении досрочно возвратить Кредит или часть Кредита (транш или часть транша) в письменной и устной формах. Уведомление о Досрочном возврате Кредита или части Кредита (транша или части транша) в письменной форме направляется Заемщиком в адрес Банка заказным письмом с уведомлением или по системе «Клиент-Банк» или иными способами, предусматривающими письменный акцепт (письменную отметку) Банка в получении уведомления. Уведомление о Досрочном возврате Кредита или части Кредита (транша или части транша) должно быть направлено Заемщиком в адрес Банка не менее чем за 3 (Три) рабочих дня до предполагаемой даты досрочного возврата Кредита или части Кредита (транша или части транша). Одновременно с направлением письменного уведомления о Досрочном возврате Кредита или части Кредита (транша или части транша) Заемщик в устной форме извещает уполномоченных должностных лиц Банка о своем намерении досрочно возвратить Кредит или часть Кредита (транш или часть транша).</w:t>
      </w:r>
    </w:p>
    <w:p w:rsidR="00FC3297" w:rsidRPr="00FC3297" w:rsidRDefault="00FC3297" w:rsidP="00FC3297">
      <w:pPr>
        <w:widowControl w:val="0"/>
        <w:tabs>
          <w:tab w:val="left" w:pos="900"/>
          <w:tab w:val="left" w:pos="540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В случае Досрочного возврата Кредита (транша или части транша) Заемщик уплачивает проценты, комиссии и неустойки в очередной срок уплаты процентов в соответствии с условиями п.4.2 Договора.</w:t>
      </w:r>
    </w:p>
    <w:p w:rsidR="00FC3297" w:rsidRPr="00FC3297" w:rsidRDefault="00FC3297" w:rsidP="00FC3297">
      <w:pPr>
        <w:widowControl w:val="0"/>
        <w:tabs>
          <w:tab w:val="left" w:pos="1418"/>
        </w:tabs>
        <w:spacing w:after="60" w:line="240" w:lineRule="auto"/>
        <w:ind w:firstLine="567"/>
        <w:jc w:val="both"/>
        <w:rPr>
          <w:rFonts w:ascii="Times New Roman" w:hAnsi="Times New Roman" w:cs="Times New Roman"/>
          <w:bCs/>
          <w:sz w:val="24"/>
          <w:szCs w:val="24"/>
          <w:lang w:val="x-none" w:eastAsia="x-none"/>
        </w:rPr>
      </w:pPr>
      <w:r w:rsidRPr="00FC3297">
        <w:rPr>
          <w:rFonts w:ascii="Times New Roman" w:hAnsi="Times New Roman" w:cs="Times New Roman"/>
          <w:bCs/>
          <w:sz w:val="24"/>
          <w:szCs w:val="24"/>
          <w:lang w:eastAsia="x-none"/>
        </w:rPr>
        <w:t>5.3.</w:t>
      </w:r>
      <w:r w:rsidRPr="00FC3297">
        <w:rPr>
          <w:rFonts w:ascii="Times New Roman" w:hAnsi="Times New Roman" w:cs="Times New Roman"/>
          <w:bCs/>
          <w:sz w:val="24"/>
          <w:szCs w:val="24"/>
          <w:lang w:eastAsia="x-none"/>
        </w:rPr>
        <w:tab/>
      </w:r>
      <w:r w:rsidRPr="00FC3297">
        <w:rPr>
          <w:rFonts w:ascii="Times New Roman" w:hAnsi="Times New Roman" w:cs="Times New Roman"/>
          <w:bCs/>
          <w:sz w:val="24"/>
          <w:szCs w:val="24"/>
          <w:lang w:val="x-none" w:eastAsia="x-none"/>
        </w:rPr>
        <w:t>Заемщик гарантирует:</w:t>
      </w:r>
    </w:p>
    <w:p w:rsidR="00FC3297" w:rsidRPr="00FC3297" w:rsidRDefault="00FC3297" w:rsidP="00FC3297">
      <w:pPr>
        <w:widowControl w:val="0"/>
        <w:tabs>
          <w:tab w:val="left" w:pos="900"/>
          <w:tab w:val="left" w:pos="1418"/>
        </w:tabs>
        <w:spacing w:after="60" w:line="240" w:lineRule="auto"/>
        <w:ind w:firstLine="567"/>
        <w:jc w:val="both"/>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5.3.1.</w:t>
      </w:r>
      <w:r w:rsidRPr="00FC3297">
        <w:rPr>
          <w:rFonts w:ascii="Times New Roman" w:eastAsia="Times New Roman" w:hAnsi="Times New Roman" w:cs="Times New Roman"/>
          <w:bCs/>
          <w:sz w:val="24"/>
          <w:szCs w:val="24"/>
          <w:lang w:eastAsia="ru-RU"/>
        </w:rPr>
        <w:tab/>
        <w:t>Достоверность сведений, указанных в документах, предоставленных Банку;</w:t>
      </w:r>
    </w:p>
    <w:p w:rsidR="00FC3297" w:rsidRPr="00FC3297" w:rsidRDefault="00FC3297" w:rsidP="00FC3297">
      <w:pPr>
        <w:widowControl w:val="0"/>
        <w:tabs>
          <w:tab w:val="num" w:pos="1701"/>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5.3.2.</w:t>
      </w:r>
      <w:r w:rsidRPr="00FC3297">
        <w:rPr>
          <w:rFonts w:ascii="Times New Roman" w:eastAsia="Times New Roman" w:hAnsi="Times New Roman" w:cs="Times New Roman"/>
          <w:sz w:val="24"/>
          <w:szCs w:val="24"/>
          <w:lang w:eastAsia="ru-RU"/>
        </w:rPr>
        <w:tab/>
        <w:t>Отсутствие обременения имущества, указанного в п. 2.2 Договора, находящегося на балансе Заемщика/ залогодателя, обязательствами перед третьими лицами, о которых Банк не был уведомлен Заемщиком до заключения Договора; отсутствие в настоящее время предъявленных к нему имущественных исков, а в случае появления в будущем – незамедлительное информирование об этом Банка;</w:t>
      </w:r>
    </w:p>
    <w:p w:rsidR="00FC3297" w:rsidRPr="00FC3297" w:rsidRDefault="00FC3297" w:rsidP="00FC3297">
      <w:pPr>
        <w:widowControl w:val="0"/>
        <w:tabs>
          <w:tab w:val="left" w:pos="900"/>
          <w:tab w:val="left" w:pos="1418"/>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bCs/>
          <w:sz w:val="24"/>
          <w:szCs w:val="24"/>
          <w:lang w:val="x-none" w:eastAsia="x-none"/>
        </w:rPr>
        <w:t>5.3.3.</w:t>
      </w:r>
      <w:r w:rsidRPr="00FC3297">
        <w:rPr>
          <w:rFonts w:ascii="Times New Roman" w:hAnsi="Times New Roman" w:cs="Times New Roman"/>
          <w:bCs/>
          <w:sz w:val="24"/>
          <w:szCs w:val="24"/>
          <w:lang w:val="x-none" w:eastAsia="x-none"/>
        </w:rPr>
        <w:tab/>
        <w:t>Заключение и исполнение Договора не повлечет расторжение других договоров и соглашений, заключенных Заемщиком с третьими лицами</w:t>
      </w:r>
      <w:r w:rsidRPr="00FC3297">
        <w:rPr>
          <w:rFonts w:ascii="Times New Roman" w:hAnsi="Times New Roman" w:cs="Times New Roman"/>
          <w:sz w:val="24"/>
          <w:szCs w:val="24"/>
          <w:lang w:val="x-none" w:eastAsia="x-none"/>
        </w:rPr>
        <w:t>.</w:t>
      </w:r>
    </w:p>
    <w:p w:rsidR="00FC3297" w:rsidRPr="00FC3297" w:rsidRDefault="00FC3297" w:rsidP="00FC3297">
      <w:pPr>
        <w:widowControl w:val="0"/>
        <w:tabs>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bCs/>
          <w:sz w:val="24"/>
          <w:szCs w:val="24"/>
          <w:lang w:eastAsia="x-none"/>
        </w:rPr>
        <w:t>5.4.</w:t>
      </w:r>
      <w:r w:rsidRPr="00FC3297">
        <w:rPr>
          <w:rFonts w:ascii="Times New Roman" w:hAnsi="Times New Roman" w:cs="Times New Roman"/>
          <w:bCs/>
          <w:sz w:val="24"/>
          <w:szCs w:val="24"/>
          <w:lang w:eastAsia="x-none"/>
        </w:rPr>
        <w:tab/>
      </w:r>
      <w:r w:rsidRPr="00FC3297">
        <w:rPr>
          <w:rFonts w:ascii="Times New Roman" w:hAnsi="Times New Roman" w:cs="Times New Roman"/>
          <w:bCs/>
          <w:sz w:val="24"/>
          <w:szCs w:val="24"/>
          <w:lang w:val="x-none" w:eastAsia="x-none"/>
        </w:rPr>
        <w:t>Банк</w:t>
      </w:r>
      <w:r w:rsidRPr="00FC3297">
        <w:rPr>
          <w:rFonts w:ascii="Times New Roman" w:hAnsi="Times New Roman" w:cs="Times New Roman"/>
          <w:sz w:val="24"/>
          <w:szCs w:val="24"/>
          <w:lang w:val="x-none" w:eastAsia="x-none"/>
        </w:rPr>
        <w:t xml:space="preserve"> обязуется:</w:t>
      </w:r>
    </w:p>
    <w:p w:rsidR="00FC3297" w:rsidRPr="00FC3297" w:rsidRDefault="00FC3297" w:rsidP="00FC3297">
      <w:pPr>
        <w:widowControl w:val="0"/>
        <w:tabs>
          <w:tab w:val="left" w:pos="708"/>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5.4.1.</w:t>
      </w:r>
      <w:r w:rsidRPr="00FC3297">
        <w:rPr>
          <w:rFonts w:ascii="Times New Roman" w:eastAsia="Times New Roman" w:hAnsi="Times New Roman" w:cs="Times New Roman"/>
          <w:sz w:val="24"/>
          <w:szCs w:val="24"/>
          <w:lang w:eastAsia="ru-RU"/>
        </w:rPr>
        <w:tab/>
        <w:t xml:space="preserve">Предоставить </w:t>
      </w:r>
      <w:r w:rsidRPr="00FC3297">
        <w:rPr>
          <w:rFonts w:ascii="Times New Roman" w:eastAsia="Times New Roman" w:hAnsi="Times New Roman" w:cs="Times New Roman"/>
          <w:bCs/>
          <w:sz w:val="24"/>
          <w:szCs w:val="24"/>
          <w:lang w:eastAsia="ru-RU"/>
        </w:rPr>
        <w:t>Заемщику</w:t>
      </w:r>
      <w:r w:rsidRPr="00FC3297">
        <w:rPr>
          <w:rFonts w:ascii="Times New Roman" w:eastAsia="Times New Roman" w:hAnsi="Times New Roman" w:cs="Times New Roman"/>
          <w:sz w:val="24"/>
          <w:szCs w:val="24"/>
          <w:lang w:eastAsia="ru-RU"/>
        </w:rPr>
        <w:t xml:space="preserve"> Кредит на условиях </w:t>
      </w:r>
      <w:r w:rsidRPr="00FC3297">
        <w:rPr>
          <w:rFonts w:ascii="Times New Roman" w:eastAsia="Times New Roman" w:hAnsi="Times New Roman" w:cs="Times New Roman"/>
          <w:bCs/>
          <w:sz w:val="24"/>
          <w:szCs w:val="24"/>
          <w:lang w:eastAsia="ru-RU"/>
        </w:rPr>
        <w:t>Договора</w:t>
      </w:r>
      <w:r w:rsidRPr="00FC3297">
        <w:rPr>
          <w:rFonts w:ascii="Times New Roman" w:eastAsia="Times New Roman" w:hAnsi="Times New Roman" w:cs="Times New Roman"/>
          <w:sz w:val="24"/>
          <w:szCs w:val="24"/>
          <w:lang w:eastAsia="ru-RU"/>
        </w:rPr>
        <w:t>;</w:t>
      </w:r>
    </w:p>
    <w:p w:rsidR="00FC3297" w:rsidRPr="00FC3297" w:rsidRDefault="00FC3297" w:rsidP="00FC3297">
      <w:pPr>
        <w:widowControl w:val="0"/>
        <w:tabs>
          <w:tab w:val="left" w:pos="708"/>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5.4.2.</w:t>
      </w:r>
      <w:r w:rsidRPr="00FC3297">
        <w:rPr>
          <w:rFonts w:ascii="Times New Roman" w:eastAsia="Times New Roman" w:hAnsi="Times New Roman" w:cs="Times New Roman"/>
          <w:sz w:val="24"/>
          <w:szCs w:val="24"/>
          <w:lang w:eastAsia="ru-RU"/>
        </w:rPr>
        <w:tab/>
        <w:t xml:space="preserve">Своевременно информировать </w:t>
      </w:r>
      <w:r w:rsidRPr="00FC3297">
        <w:rPr>
          <w:rFonts w:ascii="Times New Roman" w:eastAsia="Times New Roman" w:hAnsi="Times New Roman" w:cs="Times New Roman"/>
          <w:bCs/>
          <w:sz w:val="24"/>
          <w:szCs w:val="24"/>
          <w:lang w:eastAsia="ru-RU"/>
        </w:rPr>
        <w:t>Заемщика</w:t>
      </w:r>
      <w:r w:rsidRPr="00FC3297">
        <w:rPr>
          <w:rFonts w:ascii="Times New Roman" w:eastAsia="Times New Roman" w:hAnsi="Times New Roman" w:cs="Times New Roman"/>
          <w:sz w:val="24"/>
          <w:szCs w:val="24"/>
          <w:lang w:eastAsia="ru-RU"/>
        </w:rPr>
        <w:t xml:space="preserve"> обо всех изменениях, которые он вправе вносить в </w:t>
      </w:r>
      <w:r w:rsidRPr="00FC3297">
        <w:rPr>
          <w:rFonts w:ascii="Times New Roman" w:eastAsia="Times New Roman" w:hAnsi="Times New Roman" w:cs="Times New Roman"/>
          <w:bCs/>
          <w:sz w:val="24"/>
          <w:szCs w:val="24"/>
          <w:lang w:eastAsia="ru-RU"/>
        </w:rPr>
        <w:t>Договор</w:t>
      </w:r>
      <w:r w:rsidRPr="00FC3297">
        <w:rPr>
          <w:rFonts w:ascii="Times New Roman" w:eastAsia="Times New Roman" w:hAnsi="Times New Roman" w:cs="Times New Roman"/>
          <w:sz w:val="24"/>
          <w:szCs w:val="24"/>
          <w:lang w:eastAsia="ru-RU"/>
        </w:rPr>
        <w:t xml:space="preserve"> в одностороннем порядке  в соответствии с его условиями.</w:t>
      </w:r>
    </w:p>
    <w:p w:rsidR="00FC3297" w:rsidRPr="00FC3297" w:rsidRDefault="00FC3297" w:rsidP="00FC3297">
      <w:pPr>
        <w:widowControl w:val="0"/>
        <w:numPr>
          <w:ilvl w:val="1"/>
          <w:numId w:val="48"/>
        </w:numPr>
        <w:tabs>
          <w:tab w:val="clear" w:pos="1080"/>
          <w:tab w:val="left" w:pos="1418"/>
          <w:tab w:val="num" w:pos="3600"/>
        </w:tabs>
        <w:spacing w:after="60" w:line="240" w:lineRule="auto"/>
        <w:ind w:left="0" w:firstLine="567"/>
        <w:jc w:val="both"/>
        <w:rPr>
          <w:rFonts w:ascii="Times New Roman" w:hAnsi="Times New Roman" w:cs="Times New Roman"/>
          <w:sz w:val="24"/>
          <w:szCs w:val="24"/>
          <w:lang w:val="x-none" w:eastAsia="x-none"/>
        </w:rPr>
      </w:pPr>
      <w:r w:rsidRPr="00FC3297">
        <w:rPr>
          <w:rFonts w:ascii="Times New Roman" w:hAnsi="Times New Roman" w:cs="Times New Roman"/>
          <w:bCs/>
          <w:sz w:val="24"/>
          <w:szCs w:val="24"/>
          <w:lang w:val="x-none" w:eastAsia="x-none"/>
        </w:rPr>
        <w:t>Банк</w:t>
      </w:r>
      <w:r w:rsidRPr="00FC3297">
        <w:rPr>
          <w:rFonts w:ascii="Times New Roman" w:hAnsi="Times New Roman" w:cs="Times New Roman"/>
          <w:sz w:val="24"/>
          <w:szCs w:val="24"/>
          <w:lang w:val="x-none" w:eastAsia="x-none"/>
        </w:rPr>
        <w:t xml:space="preserve"> вправе:</w:t>
      </w:r>
    </w:p>
    <w:p w:rsidR="00FC3297" w:rsidRPr="00FC3297" w:rsidRDefault="00FC3297" w:rsidP="00FC3297">
      <w:pPr>
        <w:widowControl w:val="0"/>
        <w:numPr>
          <w:ilvl w:val="2"/>
          <w:numId w:val="42"/>
        </w:numPr>
        <w:tabs>
          <w:tab w:val="clear" w:pos="1620"/>
          <w:tab w:val="num" w:pos="851"/>
          <w:tab w:val="left" w:pos="1418"/>
          <w:tab w:val="num" w:pos="4766"/>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Списывать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 денежные средства, находящиеся на банковских счетах, открытых </w:t>
      </w:r>
      <w:r w:rsidRPr="00FC3297">
        <w:rPr>
          <w:rFonts w:ascii="Times New Roman" w:eastAsia="Times New Roman" w:hAnsi="Times New Roman" w:cs="Times New Roman"/>
          <w:bCs/>
          <w:sz w:val="24"/>
          <w:szCs w:val="24"/>
          <w:lang w:eastAsia="ru-RU"/>
        </w:rPr>
        <w:t>Заемщиком</w:t>
      </w:r>
      <w:r w:rsidRPr="00FC3297">
        <w:rPr>
          <w:rFonts w:ascii="Times New Roman" w:eastAsia="Times New Roman" w:hAnsi="Times New Roman" w:cs="Times New Roman"/>
          <w:sz w:val="24"/>
          <w:szCs w:val="24"/>
          <w:lang w:eastAsia="ru-RU"/>
        </w:rPr>
        <w:t xml:space="preserve"> в валюте </w:t>
      </w:r>
      <w:r w:rsidRPr="00FC3297">
        <w:rPr>
          <w:rFonts w:ascii="Times New Roman" w:eastAsia="Times New Roman" w:hAnsi="Times New Roman" w:cs="Times New Roman"/>
          <w:bCs/>
          <w:sz w:val="24"/>
          <w:szCs w:val="24"/>
          <w:lang w:eastAsia="ru-RU"/>
        </w:rPr>
        <w:t>Договора</w:t>
      </w:r>
      <w:r w:rsidRPr="00FC3297">
        <w:rPr>
          <w:rFonts w:ascii="Times New Roman" w:eastAsia="Times New Roman" w:hAnsi="Times New Roman" w:cs="Times New Roman"/>
          <w:sz w:val="24"/>
          <w:szCs w:val="24"/>
          <w:lang w:eastAsia="ru-RU"/>
        </w:rPr>
        <w:t xml:space="preserve"> в </w:t>
      </w:r>
      <w:r w:rsidRPr="00FC3297">
        <w:rPr>
          <w:rFonts w:ascii="Times New Roman" w:eastAsia="Times New Roman" w:hAnsi="Times New Roman" w:cs="Times New Roman"/>
          <w:bCs/>
          <w:sz w:val="24"/>
          <w:szCs w:val="24"/>
          <w:lang w:eastAsia="ru-RU"/>
        </w:rPr>
        <w:t>Банке, а также в других банках и иных кредитных организациях</w:t>
      </w:r>
      <w:r w:rsidRPr="00FC3297">
        <w:rPr>
          <w:rFonts w:ascii="Times New Roman" w:eastAsia="Times New Roman" w:hAnsi="Times New Roman" w:cs="Times New Roman"/>
          <w:sz w:val="24"/>
          <w:szCs w:val="24"/>
          <w:lang w:eastAsia="ru-RU"/>
        </w:rPr>
        <w:t xml:space="preserve"> в погашение Ссудной задолженности, начисленных процентов, комиссий, а также сумм неустоек и других платежей, предусмотренных Договором, в том числе в случае досрочного истребования Кредита, а также в случае неисполнения обязанности по возврату Кредита, осуществлению других платежей в установленный срок при одностороннем отказе Заемщика от Договора в соответствии с пп. 1.3, 1.4 Договора;</w:t>
      </w:r>
    </w:p>
    <w:p w:rsidR="00FC3297" w:rsidRPr="00FC3297" w:rsidRDefault="00FC3297" w:rsidP="00FC3297">
      <w:pPr>
        <w:widowControl w:val="0"/>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При недостаточности денежных средств на Банковских счетах, открытых Заемщиком в </w:t>
      </w:r>
      <w:r w:rsidRPr="00FC3297">
        <w:rPr>
          <w:rFonts w:ascii="Times New Roman" w:eastAsia="Times New Roman" w:hAnsi="Times New Roman" w:cs="Times New Roman"/>
          <w:sz w:val="24"/>
          <w:szCs w:val="24"/>
          <w:lang w:eastAsia="ru-RU"/>
        </w:rPr>
        <w:lastRenderedPageBreak/>
        <w:t xml:space="preserve">Банке, других банках и иных кредитных организациях в национальной валюте РФ, для погашения Ссудной задолженности, начисленных процентов, комиссий, а также сумм неустоек и других платежей, предусмотренных Договором, </w:t>
      </w:r>
      <w:r w:rsidRPr="00FC3297">
        <w:rPr>
          <w:rFonts w:ascii="Times New Roman" w:eastAsia="Times New Roman" w:hAnsi="Times New Roman" w:cs="Times New Roman"/>
          <w:bCs/>
          <w:sz w:val="24"/>
          <w:szCs w:val="24"/>
          <w:lang w:eastAsia="ru-RU"/>
        </w:rPr>
        <w:t>Банк</w:t>
      </w:r>
      <w:r w:rsidRPr="00FC3297">
        <w:rPr>
          <w:rFonts w:ascii="Times New Roman" w:eastAsia="Times New Roman" w:hAnsi="Times New Roman" w:cs="Times New Roman"/>
          <w:sz w:val="24"/>
          <w:szCs w:val="24"/>
          <w:lang w:eastAsia="ru-RU"/>
        </w:rPr>
        <w:t xml:space="preserve"> вправе производить списание иностранной валюты с валютных счетов в </w:t>
      </w:r>
      <w:r w:rsidRPr="00FC3297">
        <w:rPr>
          <w:rFonts w:ascii="Times New Roman" w:eastAsia="Times New Roman" w:hAnsi="Times New Roman" w:cs="Times New Roman"/>
          <w:bCs/>
          <w:sz w:val="24"/>
          <w:szCs w:val="24"/>
          <w:lang w:eastAsia="ru-RU"/>
        </w:rPr>
        <w:t>Банке</w:t>
      </w:r>
      <w:r w:rsidRPr="00FC3297">
        <w:rPr>
          <w:rFonts w:ascii="Times New Roman" w:eastAsia="Times New Roman" w:hAnsi="Times New Roman" w:cs="Times New Roman"/>
          <w:sz w:val="24"/>
          <w:szCs w:val="24"/>
          <w:lang w:eastAsia="ru-RU"/>
        </w:rPr>
        <w:t xml:space="preserve"> других банках и иных Кредитных организациях в размере эквивалентном сумме имеющейся задолженности по курсу Банка России на день погашения с возмещением всех расходов по купле-продаже иностранной валюты за счет </w:t>
      </w:r>
      <w:r w:rsidRPr="00FC3297">
        <w:rPr>
          <w:rFonts w:ascii="Times New Roman" w:eastAsia="Times New Roman" w:hAnsi="Times New Roman" w:cs="Times New Roman"/>
          <w:bCs/>
          <w:sz w:val="24"/>
          <w:szCs w:val="24"/>
          <w:lang w:eastAsia="ru-RU"/>
        </w:rPr>
        <w:t>Заемщика</w:t>
      </w:r>
      <w:r w:rsidRPr="00FC3297">
        <w:rPr>
          <w:rFonts w:ascii="Times New Roman" w:eastAsia="Times New Roman" w:hAnsi="Times New Roman" w:cs="Times New Roman"/>
          <w:sz w:val="24"/>
          <w:szCs w:val="24"/>
          <w:lang w:eastAsia="ru-RU"/>
        </w:rPr>
        <w:t>;</w:t>
      </w:r>
    </w:p>
    <w:p w:rsidR="00FC3297" w:rsidRPr="00FC3297" w:rsidRDefault="00FC3297" w:rsidP="00FC3297">
      <w:pPr>
        <w:widowControl w:val="0"/>
        <w:numPr>
          <w:ilvl w:val="2"/>
          <w:numId w:val="42"/>
        </w:numPr>
        <w:tabs>
          <w:tab w:val="clear" w:pos="1620"/>
          <w:tab w:val="num" w:pos="851"/>
          <w:tab w:val="left" w:pos="1418"/>
          <w:tab w:val="num" w:pos="4766"/>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Обратить взыскание на обеспечение с целью погашения задолженности </w:t>
      </w:r>
      <w:r w:rsidRPr="00FC3297">
        <w:rPr>
          <w:rFonts w:ascii="Times New Roman" w:eastAsia="Times New Roman" w:hAnsi="Times New Roman" w:cs="Times New Roman"/>
          <w:bCs/>
          <w:sz w:val="24"/>
          <w:szCs w:val="24"/>
          <w:lang w:eastAsia="ru-RU"/>
        </w:rPr>
        <w:t>Заемщика</w:t>
      </w:r>
      <w:r w:rsidRPr="00FC3297">
        <w:rPr>
          <w:rFonts w:ascii="Times New Roman" w:eastAsia="Times New Roman" w:hAnsi="Times New Roman" w:cs="Times New Roman"/>
          <w:sz w:val="24"/>
          <w:szCs w:val="24"/>
          <w:lang w:eastAsia="ru-RU"/>
        </w:rPr>
        <w:t xml:space="preserve"> перед </w:t>
      </w:r>
      <w:r w:rsidRPr="00FC3297">
        <w:rPr>
          <w:rFonts w:ascii="Times New Roman" w:eastAsia="Times New Roman" w:hAnsi="Times New Roman" w:cs="Times New Roman"/>
          <w:bCs/>
          <w:sz w:val="24"/>
          <w:szCs w:val="24"/>
          <w:lang w:eastAsia="ru-RU"/>
        </w:rPr>
        <w:t>Банком</w:t>
      </w:r>
      <w:r w:rsidRPr="00FC3297">
        <w:rPr>
          <w:rFonts w:ascii="Times New Roman" w:eastAsia="Times New Roman" w:hAnsi="Times New Roman" w:cs="Times New Roman"/>
          <w:sz w:val="24"/>
          <w:szCs w:val="24"/>
          <w:lang w:eastAsia="ru-RU"/>
        </w:rPr>
        <w:t xml:space="preserve"> по </w:t>
      </w:r>
      <w:r w:rsidRPr="00FC3297">
        <w:rPr>
          <w:rFonts w:ascii="Times New Roman" w:eastAsia="Times New Roman" w:hAnsi="Times New Roman" w:cs="Times New Roman"/>
          <w:bCs/>
          <w:sz w:val="24"/>
          <w:szCs w:val="24"/>
          <w:lang w:eastAsia="ru-RU"/>
        </w:rPr>
        <w:t>Договору</w:t>
      </w:r>
      <w:r w:rsidRPr="00FC3297">
        <w:rPr>
          <w:rFonts w:ascii="Times New Roman" w:eastAsia="Times New Roman" w:hAnsi="Times New Roman" w:cs="Times New Roman"/>
          <w:sz w:val="24"/>
          <w:szCs w:val="24"/>
          <w:lang w:eastAsia="ru-RU"/>
        </w:rPr>
        <w:t>;</w:t>
      </w:r>
    </w:p>
    <w:p w:rsidR="00FC3297" w:rsidRPr="00FC3297" w:rsidRDefault="00FC3297" w:rsidP="00FC3297">
      <w:pPr>
        <w:widowControl w:val="0"/>
        <w:numPr>
          <w:ilvl w:val="2"/>
          <w:numId w:val="42"/>
        </w:numPr>
        <w:tabs>
          <w:tab w:val="clear" w:pos="1620"/>
          <w:tab w:val="num" w:pos="851"/>
          <w:tab w:val="left" w:pos="1418"/>
          <w:tab w:val="num" w:pos="4766"/>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В случае наступления любого из следующих обстоятельств: утраты, повреждения или ухудшения состояния предмета залога, снижения его залоговой или рыночной стоимости, замены обеспечения потребовать от </w:t>
      </w:r>
      <w:r w:rsidRPr="00FC3297">
        <w:rPr>
          <w:rFonts w:ascii="Times New Roman" w:eastAsia="Times New Roman" w:hAnsi="Times New Roman" w:cs="Times New Roman"/>
          <w:bCs/>
          <w:sz w:val="24"/>
          <w:szCs w:val="24"/>
          <w:lang w:eastAsia="ru-RU"/>
        </w:rPr>
        <w:t>Заемщика</w:t>
      </w:r>
      <w:r w:rsidRPr="00FC3297">
        <w:rPr>
          <w:rFonts w:ascii="Times New Roman" w:eastAsia="Times New Roman" w:hAnsi="Times New Roman" w:cs="Times New Roman"/>
          <w:sz w:val="24"/>
          <w:szCs w:val="24"/>
          <w:lang w:eastAsia="ru-RU"/>
        </w:rPr>
        <w:t xml:space="preserve"> дополнительное обеспечение исполнения обязательств по </w:t>
      </w:r>
      <w:r w:rsidRPr="00FC3297">
        <w:rPr>
          <w:rFonts w:ascii="Times New Roman" w:eastAsia="Times New Roman" w:hAnsi="Times New Roman" w:cs="Times New Roman"/>
          <w:bCs/>
          <w:sz w:val="24"/>
          <w:szCs w:val="24"/>
          <w:lang w:eastAsia="ru-RU"/>
        </w:rPr>
        <w:t>Договору</w:t>
      </w:r>
      <w:r w:rsidRPr="00FC3297">
        <w:rPr>
          <w:rFonts w:ascii="Times New Roman" w:eastAsia="Times New Roman" w:hAnsi="Times New Roman" w:cs="Times New Roman"/>
          <w:sz w:val="24"/>
          <w:szCs w:val="24"/>
          <w:lang w:eastAsia="ru-RU"/>
        </w:rPr>
        <w:t xml:space="preserve"> по выбору </w:t>
      </w:r>
      <w:r w:rsidRPr="00FC3297">
        <w:rPr>
          <w:rFonts w:ascii="Times New Roman" w:eastAsia="Times New Roman" w:hAnsi="Times New Roman" w:cs="Times New Roman"/>
          <w:bCs/>
          <w:sz w:val="24"/>
          <w:szCs w:val="24"/>
          <w:lang w:eastAsia="ru-RU"/>
        </w:rPr>
        <w:t>Банка</w:t>
      </w:r>
      <w:r w:rsidRPr="00FC3297">
        <w:rPr>
          <w:rFonts w:ascii="Times New Roman" w:eastAsia="Times New Roman" w:hAnsi="Times New Roman" w:cs="Times New Roman"/>
          <w:sz w:val="24"/>
          <w:szCs w:val="24"/>
          <w:lang w:eastAsia="ru-RU"/>
        </w:rPr>
        <w:t>;</w:t>
      </w:r>
    </w:p>
    <w:p w:rsidR="00FC3297" w:rsidRPr="00FC3297" w:rsidRDefault="00FC3297" w:rsidP="00FC3297">
      <w:pPr>
        <w:widowControl w:val="0"/>
        <w:numPr>
          <w:ilvl w:val="2"/>
          <w:numId w:val="42"/>
        </w:numPr>
        <w:tabs>
          <w:tab w:val="clear" w:pos="1620"/>
          <w:tab w:val="num" w:pos="851"/>
          <w:tab w:val="left" w:pos="1418"/>
          <w:tab w:val="num" w:pos="4766"/>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Уступить свои права и обязанности по </w:t>
      </w:r>
      <w:r w:rsidRPr="00FC3297">
        <w:rPr>
          <w:rFonts w:ascii="Times New Roman" w:eastAsia="Times New Roman" w:hAnsi="Times New Roman" w:cs="Times New Roman"/>
          <w:bCs/>
          <w:sz w:val="24"/>
          <w:szCs w:val="24"/>
          <w:lang w:eastAsia="ru-RU"/>
        </w:rPr>
        <w:t>Договору</w:t>
      </w:r>
      <w:r w:rsidRPr="00FC3297">
        <w:rPr>
          <w:rFonts w:ascii="Times New Roman" w:eastAsia="Times New Roman" w:hAnsi="Times New Roman" w:cs="Times New Roman"/>
          <w:sz w:val="24"/>
          <w:szCs w:val="24"/>
          <w:lang w:eastAsia="ru-RU"/>
        </w:rPr>
        <w:t xml:space="preserve"> третьим лицам с последующим письменным уведомлением об этом </w:t>
      </w:r>
      <w:r w:rsidRPr="00FC3297">
        <w:rPr>
          <w:rFonts w:ascii="Times New Roman" w:eastAsia="Times New Roman" w:hAnsi="Times New Roman" w:cs="Times New Roman"/>
          <w:bCs/>
          <w:sz w:val="24"/>
          <w:szCs w:val="24"/>
          <w:lang w:eastAsia="ru-RU"/>
        </w:rPr>
        <w:t>Заемщика</w:t>
      </w:r>
      <w:r w:rsidRPr="00FC3297">
        <w:rPr>
          <w:rFonts w:ascii="Times New Roman" w:eastAsia="Times New Roman" w:hAnsi="Times New Roman" w:cs="Times New Roman"/>
          <w:sz w:val="24"/>
          <w:szCs w:val="24"/>
          <w:lang w:eastAsia="ru-RU"/>
        </w:rPr>
        <w:t>;</w:t>
      </w:r>
    </w:p>
    <w:p w:rsidR="00FC3297" w:rsidRPr="00FC3297" w:rsidRDefault="00FC3297" w:rsidP="00FC3297">
      <w:pPr>
        <w:widowControl w:val="0"/>
        <w:numPr>
          <w:ilvl w:val="2"/>
          <w:numId w:val="42"/>
        </w:numPr>
        <w:tabs>
          <w:tab w:val="clear" w:pos="1620"/>
          <w:tab w:val="num" w:pos="851"/>
          <w:tab w:val="left" w:pos="1418"/>
          <w:tab w:val="num" w:pos="4766"/>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Уменьшить размер неустоек и/или установить период времени, в течение которого неустойки не взимаются, в одностороннем порядке с уведомлением об этом </w:t>
      </w:r>
      <w:r w:rsidRPr="00FC3297">
        <w:rPr>
          <w:rFonts w:ascii="Times New Roman" w:eastAsia="Times New Roman" w:hAnsi="Times New Roman" w:cs="Times New Roman"/>
          <w:bCs/>
          <w:sz w:val="24"/>
          <w:szCs w:val="24"/>
          <w:lang w:eastAsia="ru-RU"/>
        </w:rPr>
        <w:t>Заемщика</w:t>
      </w:r>
      <w:r w:rsidRPr="00FC3297">
        <w:rPr>
          <w:rFonts w:ascii="Times New Roman" w:eastAsia="Times New Roman" w:hAnsi="Times New Roman" w:cs="Times New Roman"/>
          <w:sz w:val="24"/>
          <w:szCs w:val="24"/>
          <w:lang w:eastAsia="ru-RU"/>
        </w:rPr>
        <w:t xml:space="preserve"> без оформления этого изменения Дополнительным соглашением;</w:t>
      </w:r>
    </w:p>
    <w:p w:rsidR="00FC3297" w:rsidRPr="00FC3297" w:rsidRDefault="00FC3297" w:rsidP="00FC3297">
      <w:pPr>
        <w:widowControl w:val="0"/>
        <w:numPr>
          <w:ilvl w:val="2"/>
          <w:numId w:val="42"/>
        </w:numPr>
        <w:tabs>
          <w:tab w:val="clear" w:pos="1620"/>
          <w:tab w:val="num" w:pos="851"/>
          <w:tab w:val="left" w:pos="1418"/>
          <w:tab w:val="num" w:pos="4766"/>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В случае увеличения ключевой ставки, установленной Банком России, увеличить в одностороннем порядке процентную ставку по </w:t>
      </w:r>
      <w:r w:rsidRPr="00FC3297">
        <w:rPr>
          <w:rFonts w:ascii="Times New Roman" w:eastAsia="Times New Roman" w:hAnsi="Times New Roman" w:cs="Times New Roman"/>
          <w:bCs/>
          <w:sz w:val="24"/>
          <w:szCs w:val="24"/>
          <w:lang w:eastAsia="ru-RU"/>
        </w:rPr>
        <w:t>Договору</w:t>
      </w:r>
      <w:r w:rsidRPr="00FC3297">
        <w:rPr>
          <w:rFonts w:ascii="Times New Roman" w:eastAsia="Times New Roman" w:hAnsi="Times New Roman" w:cs="Times New Roman"/>
          <w:sz w:val="24"/>
          <w:szCs w:val="24"/>
          <w:lang w:eastAsia="ru-RU"/>
        </w:rPr>
        <w:t xml:space="preserve"> в соответствии с п.1.3 Договора.;</w:t>
      </w:r>
    </w:p>
    <w:p w:rsidR="00FC3297" w:rsidRPr="00FC3297" w:rsidRDefault="00FC3297" w:rsidP="00FC3297">
      <w:pPr>
        <w:widowControl w:val="0"/>
        <w:numPr>
          <w:ilvl w:val="2"/>
          <w:numId w:val="42"/>
        </w:numPr>
        <w:tabs>
          <w:tab w:val="clear" w:pos="1620"/>
          <w:tab w:val="left" w:pos="1418"/>
          <w:tab w:val="num" w:pos="4766"/>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Прекратить выдачу Заемщику новых траншей в рамках Кредитной линии и/или потребовать досрочного возврата Кредита, уплаты процентов, комиссий, неустоек и других платежей с одновременным обращением взыскания на предоставленное обеспечение, а также потребовать расторжения </w:t>
      </w:r>
      <w:r w:rsidRPr="00FC3297">
        <w:rPr>
          <w:rFonts w:ascii="Times New Roman" w:eastAsia="Times New Roman" w:hAnsi="Times New Roman" w:cs="Times New Roman"/>
          <w:bCs/>
          <w:sz w:val="24"/>
          <w:szCs w:val="24"/>
          <w:lang w:eastAsia="ru-RU"/>
        </w:rPr>
        <w:t>Договора в судебном порядке, или расторгнуть Договор в одностороннем порядке,</w:t>
      </w:r>
      <w:r w:rsidRPr="00FC3297">
        <w:rPr>
          <w:rFonts w:ascii="Times New Roman" w:eastAsia="Times New Roman" w:hAnsi="Times New Roman" w:cs="Times New Roman"/>
          <w:sz w:val="24"/>
          <w:szCs w:val="24"/>
          <w:lang w:eastAsia="ru-RU"/>
        </w:rPr>
        <w:t xml:space="preserve"> в следующих случаях:</w:t>
      </w:r>
    </w:p>
    <w:p w:rsidR="00FC3297" w:rsidRPr="00FC3297" w:rsidRDefault="00FC3297" w:rsidP="00FC3297">
      <w:pPr>
        <w:widowControl w:val="0"/>
        <w:numPr>
          <w:ilvl w:val="3"/>
          <w:numId w:val="42"/>
        </w:numPr>
        <w:tabs>
          <w:tab w:val="num" w:pos="1701"/>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невыполнения </w:t>
      </w:r>
      <w:r w:rsidRPr="00FC3297">
        <w:rPr>
          <w:rFonts w:ascii="Times New Roman" w:eastAsia="Times New Roman" w:hAnsi="Times New Roman" w:cs="Times New Roman"/>
          <w:bCs/>
          <w:sz w:val="24"/>
          <w:szCs w:val="24"/>
          <w:lang w:eastAsia="ru-RU"/>
        </w:rPr>
        <w:t>Заемщиком</w:t>
      </w:r>
      <w:r w:rsidRPr="00FC3297">
        <w:rPr>
          <w:rFonts w:ascii="Times New Roman" w:eastAsia="Times New Roman" w:hAnsi="Times New Roman" w:cs="Times New Roman"/>
          <w:sz w:val="24"/>
          <w:szCs w:val="24"/>
          <w:lang w:eastAsia="ru-RU"/>
        </w:rPr>
        <w:t xml:space="preserve"> обязательств по предоставлению и/или замене обеспечения, в соответствии с пп.2.2, 5.1.2 </w:t>
      </w:r>
      <w:r w:rsidRPr="00FC3297">
        <w:rPr>
          <w:rFonts w:ascii="Times New Roman" w:eastAsia="Times New Roman" w:hAnsi="Times New Roman" w:cs="Times New Roman"/>
          <w:bCs/>
          <w:sz w:val="24"/>
          <w:szCs w:val="24"/>
          <w:lang w:eastAsia="ru-RU"/>
        </w:rPr>
        <w:t>Договора</w:t>
      </w:r>
      <w:r w:rsidRPr="00FC3297">
        <w:rPr>
          <w:rFonts w:ascii="Times New Roman" w:eastAsia="Times New Roman" w:hAnsi="Times New Roman" w:cs="Times New Roman"/>
          <w:sz w:val="24"/>
          <w:szCs w:val="24"/>
          <w:lang w:eastAsia="ru-RU"/>
        </w:rPr>
        <w:t>;</w:t>
      </w:r>
    </w:p>
    <w:p w:rsidR="00FC3297" w:rsidRPr="00FC3297" w:rsidRDefault="00FC3297" w:rsidP="00FC3297">
      <w:pPr>
        <w:widowControl w:val="0"/>
        <w:numPr>
          <w:ilvl w:val="3"/>
          <w:numId w:val="42"/>
        </w:numPr>
        <w:tabs>
          <w:tab w:val="num" w:pos="1701"/>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нецелевого использования Кредита;</w:t>
      </w:r>
    </w:p>
    <w:p w:rsidR="00FC3297" w:rsidRPr="00FC3297" w:rsidRDefault="00FC3297" w:rsidP="00FC3297">
      <w:pPr>
        <w:widowControl w:val="0"/>
        <w:numPr>
          <w:ilvl w:val="3"/>
          <w:numId w:val="42"/>
        </w:numPr>
        <w:tabs>
          <w:tab w:val="num" w:pos="1701"/>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в случае ненадлежащего исполнения/неисполнения обязательств по погашению Основного долга и/или уплате процентов и/или комиссий, сборов и/или иных платежей в пользу Банка, вне зависимости от суммы и срока такого неисполнения, по всем договорам и/или соглашениям, заключенным Заемщиком с Банком;</w:t>
      </w:r>
    </w:p>
    <w:p w:rsidR="00FC3297" w:rsidRPr="00FC3297" w:rsidRDefault="00FC3297" w:rsidP="00FC3297">
      <w:pPr>
        <w:widowControl w:val="0"/>
        <w:numPr>
          <w:ilvl w:val="3"/>
          <w:numId w:val="42"/>
        </w:numPr>
        <w:tabs>
          <w:tab w:val="num" w:pos="1701"/>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утраты, повреждения или ухудшения состояния заложенного имущества, превышения суммы обязательств </w:t>
      </w:r>
      <w:r w:rsidRPr="00FC3297">
        <w:rPr>
          <w:rFonts w:ascii="Times New Roman" w:eastAsia="Times New Roman" w:hAnsi="Times New Roman" w:cs="Times New Roman"/>
          <w:bCs/>
          <w:sz w:val="24"/>
          <w:szCs w:val="24"/>
          <w:lang w:eastAsia="ru-RU"/>
        </w:rPr>
        <w:t>Заемщика</w:t>
      </w:r>
      <w:r w:rsidRPr="00FC3297">
        <w:rPr>
          <w:rFonts w:ascii="Times New Roman" w:eastAsia="Times New Roman" w:hAnsi="Times New Roman" w:cs="Times New Roman"/>
          <w:sz w:val="24"/>
          <w:szCs w:val="24"/>
          <w:lang w:eastAsia="ru-RU"/>
        </w:rPr>
        <w:t xml:space="preserve"> по </w:t>
      </w:r>
      <w:r w:rsidRPr="00FC3297">
        <w:rPr>
          <w:rFonts w:ascii="Times New Roman" w:eastAsia="Times New Roman" w:hAnsi="Times New Roman" w:cs="Times New Roman"/>
          <w:bCs/>
          <w:sz w:val="24"/>
          <w:szCs w:val="24"/>
          <w:lang w:eastAsia="ru-RU"/>
        </w:rPr>
        <w:t>Договору</w:t>
      </w:r>
      <w:r w:rsidRPr="00FC3297">
        <w:rPr>
          <w:rFonts w:ascii="Times New Roman" w:eastAsia="Times New Roman" w:hAnsi="Times New Roman" w:cs="Times New Roman"/>
          <w:sz w:val="24"/>
          <w:szCs w:val="24"/>
          <w:lang w:eastAsia="ru-RU"/>
        </w:rPr>
        <w:t xml:space="preserve"> над залоговой стоимостью переданного в залог имущества и/или над суммой, подлежащей уплате поручителем по договору поручительства, а также, если предмет залога выбыл из владения залогодателя, не в соответствии с условиями договора о залоге, нарушения </w:t>
      </w:r>
      <w:r w:rsidRPr="00FC3297">
        <w:rPr>
          <w:rFonts w:ascii="Times New Roman" w:eastAsia="Times New Roman" w:hAnsi="Times New Roman" w:cs="Times New Roman"/>
          <w:bCs/>
          <w:sz w:val="24"/>
          <w:szCs w:val="24"/>
          <w:lang w:eastAsia="ru-RU"/>
        </w:rPr>
        <w:t>Заемщиком,</w:t>
      </w:r>
      <w:r w:rsidRPr="00FC3297">
        <w:rPr>
          <w:rFonts w:ascii="Times New Roman" w:eastAsia="Times New Roman" w:hAnsi="Times New Roman" w:cs="Times New Roman"/>
          <w:sz w:val="24"/>
          <w:szCs w:val="24"/>
          <w:lang w:eastAsia="ru-RU"/>
        </w:rPr>
        <w:t xml:space="preserve"> </w:t>
      </w:r>
      <w:r w:rsidRPr="00FC3297">
        <w:rPr>
          <w:rFonts w:ascii="Times New Roman" w:eastAsia="Times New Roman" w:hAnsi="Times New Roman" w:cs="Times New Roman"/>
          <w:bCs/>
          <w:sz w:val="24"/>
          <w:szCs w:val="24"/>
          <w:lang w:eastAsia="ru-RU"/>
        </w:rPr>
        <w:t>или залогодателем – третьим лицом</w:t>
      </w:r>
      <w:r w:rsidRPr="00FC3297">
        <w:rPr>
          <w:rFonts w:ascii="Times New Roman" w:eastAsia="Times New Roman" w:hAnsi="Times New Roman" w:cs="Times New Roman"/>
          <w:sz w:val="24"/>
          <w:szCs w:val="24"/>
          <w:lang w:eastAsia="ru-RU"/>
        </w:rPr>
        <w:t xml:space="preserve"> правил о замене предмета залога;</w:t>
      </w:r>
    </w:p>
    <w:p w:rsidR="00FC3297" w:rsidRPr="00FC3297" w:rsidRDefault="00FC3297" w:rsidP="00FC3297">
      <w:pPr>
        <w:widowControl w:val="0"/>
        <w:numPr>
          <w:ilvl w:val="3"/>
          <w:numId w:val="42"/>
        </w:numPr>
        <w:tabs>
          <w:tab w:val="num" w:pos="1701"/>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неподписания Дополнительного соглашения к </w:t>
      </w:r>
      <w:r w:rsidRPr="00FC3297">
        <w:rPr>
          <w:rFonts w:ascii="Times New Roman" w:eastAsia="Times New Roman" w:hAnsi="Times New Roman" w:cs="Times New Roman"/>
          <w:bCs/>
          <w:sz w:val="24"/>
          <w:szCs w:val="24"/>
          <w:lang w:eastAsia="ru-RU"/>
        </w:rPr>
        <w:t>Договору</w:t>
      </w:r>
      <w:r w:rsidRPr="00FC3297">
        <w:rPr>
          <w:rFonts w:ascii="Times New Roman" w:eastAsia="Times New Roman" w:hAnsi="Times New Roman" w:cs="Times New Roman"/>
          <w:sz w:val="24"/>
          <w:szCs w:val="24"/>
          <w:lang w:eastAsia="ru-RU"/>
        </w:rPr>
        <w:t xml:space="preserve"> </w:t>
      </w:r>
      <w:r w:rsidRPr="00FC3297">
        <w:rPr>
          <w:rFonts w:ascii="Times New Roman" w:eastAsia="Times New Roman" w:hAnsi="Times New Roman" w:cs="Times New Roman"/>
          <w:bCs/>
          <w:sz w:val="24"/>
          <w:szCs w:val="24"/>
          <w:lang w:eastAsia="ru-RU"/>
        </w:rPr>
        <w:t>и/или непогашения задолженности по Договору в полном объеме (основного долга, процентов, комиссий, неустоек и других платежей) в соответствии с п.1.4 Договора;</w:t>
      </w:r>
    </w:p>
    <w:p w:rsidR="00FC3297" w:rsidRPr="00FC3297" w:rsidRDefault="00FC3297" w:rsidP="00FC3297">
      <w:pPr>
        <w:widowControl w:val="0"/>
        <w:numPr>
          <w:ilvl w:val="3"/>
          <w:numId w:val="42"/>
        </w:numPr>
        <w:tabs>
          <w:tab w:val="num" w:pos="1701"/>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предоставления </w:t>
      </w:r>
      <w:r w:rsidRPr="00FC3297">
        <w:rPr>
          <w:rFonts w:ascii="Times New Roman" w:eastAsia="Times New Roman" w:hAnsi="Times New Roman" w:cs="Times New Roman"/>
          <w:bCs/>
          <w:sz w:val="24"/>
          <w:szCs w:val="24"/>
          <w:lang w:eastAsia="ru-RU"/>
        </w:rPr>
        <w:t>Заемщиком</w:t>
      </w:r>
      <w:r w:rsidRPr="00FC3297">
        <w:rPr>
          <w:rFonts w:ascii="Times New Roman" w:eastAsia="Times New Roman" w:hAnsi="Times New Roman" w:cs="Times New Roman"/>
          <w:sz w:val="24"/>
          <w:szCs w:val="24"/>
          <w:lang w:eastAsia="ru-RU"/>
        </w:rPr>
        <w:t xml:space="preserve"> недостоверной бухгалтерской отчетности, финансовой и хозяйственной документации;</w:t>
      </w:r>
    </w:p>
    <w:p w:rsidR="00FC3297" w:rsidRPr="00FC3297" w:rsidRDefault="00FC3297" w:rsidP="00FC3297">
      <w:pPr>
        <w:widowControl w:val="0"/>
        <w:numPr>
          <w:ilvl w:val="3"/>
          <w:numId w:val="42"/>
        </w:numPr>
        <w:tabs>
          <w:tab w:val="num" w:pos="1701"/>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ухудшения или угрозы ухудшения финансового состояния </w:t>
      </w:r>
      <w:r w:rsidRPr="00FC3297">
        <w:rPr>
          <w:rFonts w:ascii="Times New Roman" w:eastAsia="Times New Roman" w:hAnsi="Times New Roman" w:cs="Times New Roman"/>
          <w:bCs/>
          <w:sz w:val="24"/>
          <w:szCs w:val="24"/>
          <w:lang w:eastAsia="ru-RU"/>
        </w:rPr>
        <w:t>Заемщика</w:t>
      </w:r>
      <w:r w:rsidRPr="00FC3297">
        <w:rPr>
          <w:rFonts w:ascii="Times New Roman" w:eastAsia="Times New Roman" w:hAnsi="Times New Roman" w:cs="Times New Roman"/>
          <w:sz w:val="24"/>
          <w:szCs w:val="24"/>
          <w:lang w:eastAsia="ru-RU"/>
        </w:rPr>
        <w:t xml:space="preserve"> и при иных обстоятельствах, очевидно свидетельствующих о том, что предоставленный Кредит (или его часть) не будет возвращен в срок;</w:t>
      </w:r>
    </w:p>
    <w:p w:rsidR="00FC3297" w:rsidRPr="00FC3297" w:rsidRDefault="00FC3297" w:rsidP="00FC3297">
      <w:pPr>
        <w:widowControl w:val="0"/>
        <w:numPr>
          <w:ilvl w:val="3"/>
          <w:numId w:val="42"/>
        </w:numPr>
        <w:tabs>
          <w:tab w:val="num" w:pos="1701"/>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если в отношении </w:t>
      </w:r>
      <w:r w:rsidRPr="00FC3297">
        <w:rPr>
          <w:rFonts w:ascii="Times New Roman" w:eastAsia="Times New Roman" w:hAnsi="Times New Roman" w:cs="Times New Roman"/>
          <w:bCs/>
          <w:sz w:val="24"/>
          <w:szCs w:val="24"/>
          <w:lang w:eastAsia="ru-RU"/>
        </w:rPr>
        <w:t>Заемщика</w:t>
      </w:r>
      <w:r w:rsidRPr="00FC3297">
        <w:rPr>
          <w:rFonts w:ascii="Times New Roman" w:eastAsia="Times New Roman" w:hAnsi="Times New Roman" w:cs="Times New Roman"/>
          <w:sz w:val="24"/>
          <w:szCs w:val="24"/>
          <w:lang w:eastAsia="ru-RU"/>
        </w:rPr>
        <w:t xml:space="preserve"> и/или его имущества имеется вступивший в законную силу судебный акт, который затрудняет или делает невозможным распоряжение имуществом </w:t>
      </w:r>
      <w:r w:rsidRPr="00FC3297">
        <w:rPr>
          <w:rFonts w:ascii="Times New Roman" w:eastAsia="Times New Roman" w:hAnsi="Times New Roman" w:cs="Times New Roman"/>
          <w:bCs/>
          <w:sz w:val="24"/>
          <w:szCs w:val="24"/>
          <w:lang w:eastAsia="ru-RU"/>
        </w:rPr>
        <w:t>Заемщика</w:t>
      </w:r>
      <w:r w:rsidRPr="00FC3297">
        <w:rPr>
          <w:rFonts w:ascii="Times New Roman" w:eastAsia="Times New Roman" w:hAnsi="Times New Roman" w:cs="Times New Roman"/>
          <w:sz w:val="24"/>
          <w:szCs w:val="24"/>
          <w:lang w:eastAsia="ru-RU"/>
        </w:rPr>
        <w:t xml:space="preserve">, или полномочным государственным органом принято решение, которое ограничивает полномочия любых действующих органов управления </w:t>
      </w:r>
      <w:r w:rsidRPr="00FC3297">
        <w:rPr>
          <w:rFonts w:ascii="Times New Roman" w:eastAsia="Times New Roman" w:hAnsi="Times New Roman" w:cs="Times New Roman"/>
          <w:bCs/>
          <w:sz w:val="24"/>
          <w:szCs w:val="24"/>
          <w:lang w:eastAsia="ru-RU"/>
        </w:rPr>
        <w:t>Заемщика</w:t>
      </w:r>
      <w:r w:rsidRPr="00FC3297">
        <w:rPr>
          <w:rFonts w:ascii="Times New Roman" w:eastAsia="Times New Roman" w:hAnsi="Times New Roman" w:cs="Times New Roman"/>
          <w:sz w:val="24"/>
          <w:szCs w:val="24"/>
          <w:lang w:eastAsia="ru-RU"/>
        </w:rPr>
        <w:t xml:space="preserve"> либо передает </w:t>
      </w:r>
      <w:r w:rsidRPr="00FC3297">
        <w:rPr>
          <w:rFonts w:ascii="Times New Roman" w:eastAsia="Times New Roman" w:hAnsi="Times New Roman" w:cs="Times New Roman"/>
          <w:sz w:val="24"/>
          <w:szCs w:val="24"/>
          <w:lang w:eastAsia="ru-RU"/>
        </w:rPr>
        <w:lastRenderedPageBreak/>
        <w:t>эти полномочия третьим лицам;</w:t>
      </w:r>
    </w:p>
    <w:p w:rsidR="00FC3297" w:rsidRPr="00FC3297" w:rsidRDefault="00FC3297" w:rsidP="00FC3297">
      <w:pPr>
        <w:widowControl w:val="0"/>
        <w:numPr>
          <w:ilvl w:val="3"/>
          <w:numId w:val="42"/>
        </w:numPr>
        <w:tabs>
          <w:tab w:val="num" w:pos="1701"/>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возбуждения производства о признании</w:t>
      </w:r>
      <w:r w:rsidRPr="00FC3297">
        <w:rPr>
          <w:rFonts w:ascii="Times New Roman" w:eastAsia="Times New Roman" w:hAnsi="Times New Roman" w:cs="Times New Roman"/>
          <w:bCs/>
          <w:sz w:val="24"/>
          <w:szCs w:val="24"/>
          <w:lang w:eastAsia="ru-RU"/>
        </w:rPr>
        <w:t xml:space="preserve"> Заемщика</w:t>
      </w:r>
      <w:r w:rsidRPr="00FC3297">
        <w:rPr>
          <w:rFonts w:ascii="Times New Roman" w:eastAsia="Times New Roman" w:hAnsi="Times New Roman" w:cs="Times New Roman"/>
          <w:sz w:val="24"/>
          <w:szCs w:val="24"/>
          <w:lang w:eastAsia="ru-RU"/>
        </w:rPr>
        <w:t xml:space="preserve"> несостоятельным (банкротом) или о ликвидации </w:t>
      </w:r>
      <w:r w:rsidRPr="00FC3297">
        <w:rPr>
          <w:rFonts w:ascii="Times New Roman" w:eastAsia="Times New Roman" w:hAnsi="Times New Roman" w:cs="Times New Roman"/>
          <w:bCs/>
          <w:sz w:val="24"/>
          <w:szCs w:val="24"/>
          <w:lang w:eastAsia="ru-RU"/>
        </w:rPr>
        <w:t>Заемщика</w:t>
      </w:r>
      <w:r w:rsidRPr="00FC3297">
        <w:rPr>
          <w:rFonts w:ascii="Times New Roman" w:eastAsia="Times New Roman" w:hAnsi="Times New Roman" w:cs="Times New Roman"/>
          <w:sz w:val="24"/>
          <w:szCs w:val="24"/>
          <w:lang w:eastAsia="ru-RU"/>
        </w:rPr>
        <w:t xml:space="preserve"> в установленном законодательством Российской Федерации порядке;</w:t>
      </w:r>
    </w:p>
    <w:p w:rsidR="00FC3297" w:rsidRPr="00FC3297" w:rsidRDefault="00FC3297" w:rsidP="00FC3297">
      <w:pPr>
        <w:widowControl w:val="0"/>
        <w:numPr>
          <w:ilvl w:val="3"/>
          <w:numId w:val="42"/>
        </w:numPr>
        <w:tabs>
          <w:tab w:val="num" w:pos="1701"/>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наложения уполномоченными государственными органами и/или их должностными лицами ареста на денежные средства, находящиеся на Банковских счетах, открытых </w:t>
      </w:r>
      <w:r w:rsidRPr="00FC3297">
        <w:rPr>
          <w:rFonts w:ascii="Times New Roman" w:eastAsia="Times New Roman" w:hAnsi="Times New Roman" w:cs="Times New Roman"/>
          <w:bCs/>
          <w:sz w:val="24"/>
          <w:szCs w:val="24"/>
          <w:lang w:eastAsia="ru-RU"/>
        </w:rPr>
        <w:t>Заемщиком</w:t>
      </w:r>
      <w:r w:rsidRPr="00FC3297">
        <w:rPr>
          <w:rFonts w:ascii="Times New Roman" w:eastAsia="Times New Roman" w:hAnsi="Times New Roman" w:cs="Times New Roman"/>
          <w:sz w:val="24"/>
          <w:szCs w:val="24"/>
          <w:lang w:eastAsia="ru-RU"/>
        </w:rPr>
        <w:t xml:space="preserve"> в </w:t>
      </w:r>
      <w:r w:rsidRPr="00FC3297">
        <w:rPr>
          <w:rFonts w:ascii="Times New Roman" w:eastAsia="Times New Roman" w:hAnsi="Times New Roman" w:cs="Times New Roman"/>
          <w:bCs/>
          <w:sz w:val="24"/>
          <w:szCs w:val="24"/>
          <w:lang w:eastAsia="ru-RU"/>
        </w:rPr>
        <w:t>Банке</w:t>
      </w:r>
      <w:r w:rsidRPr="00FC3297">
        <w:rPr>
          <w:rFonts w:ascii="Times New Roman" w:eastAsia="Times New Roman" w:hAnsi="Times New Roman" w:cs="Times New Roman"/>
          <w:sz w:val="24"/>
          <w:szCs w:val="24"/>
          <w:lang w:eastAsia="ru-RU"/>
        </w:rPr>
        <w:t>;</w:t>
      </w:r>
    </w:p>
    <w:p w:rsidR="00FC3297" w:rsidRPr="00FC3297" w:rsidRDefault="00FC3297" w:rsidP="00FC3297">
      <w:pPr>
        <w:widowControl w:val="0"/>
        <w:numPr>
          <w:ilvl w:val="3"/>
          <w:numId w:val="42"/>
        </w:numPr>
        <w:tabs>
          <w:tab w:val="num" w:pos="1701"/>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при предъявлении иными кредиторами </w:t>
      </w:r>
      <w:r w:rsidRPr="00FC3297">
        <w:rPr>
          <w:rFonts w:ascii="Times New Roman" w:eastAsia="Times New Roman" w:hAnsi="Times New Roman" w:cs="Times New Roman"/>
          <w:bCs/>
          <w:sz w:val="24"/>
          <w:szCs w:val="24"/>
          <w:lang w:eastAsia="ru-RU"/>
        </w:rPr>
        <w:t>Заемщика или судебными приставами</w:t>
      </w:r>
      <w:r w:rsidRPr="00FC3297">
        <w:rPr>
          <w:rFonts w:ascii="Times New Roman" w:eastAsia="Times New Roman" w:hAnsi="Times New Roman" w:cs="Times New Roman"/>
          <w:sz w:val="24"/>
          <w:szCs w:val="24"/>
          <w:lang w:eastAsia="ru-RU"/>
        </w:rPr>
        <w:t xml:space="preserve"> требований о списании денежных средств к Банковским счетам, открытым </w:t>
      </w:r>
      <w:r w:rsidRPr="00FC3297">
        <w:rPr>
          <w:rFonts w:ascii="Times New Roman" w:eastAsia="Times New Roman" w:hAnsi="Times New Roman" w:cs="Times New Roman"/>
          <w:bCs/>
          <w:sz w:val="24"/>
          <w:szCs w:val="24"/>
          <w:lang w:eastAsia="ru-RU"/>
        </w:rPr>
        <w:t>Заемщиком</w:t>
      </w:r>
      <w:r w:rsidRPr="00FC3297">
        <w:rPr>
          <w:rFonts w:ascii="Times New Roman" w:eastAsia="Times New Roman" w:hAnsi="Times New Roman" w:cs="Times New Roman"/>
          <w:sz w:val="24"/>
          <w:szCs w:val="24"/>
          <w:lang w:eastAsia="ru-RU"/>
        </w:rPr>
        <w:t xml:space="preserve"> в </w:t>
      </w:r>
      <w:r w:rsidRPr="00FC3297">
        <w:rPr>
          <w:rFonts w:ascii="Times New Roman" w:eastAsia="Times New Roman" w:hAnsi="Times New Roman" w:cs="Times New Roman"/>
          <w:bCs/>
          <w:sz w:val="24"/>
          <w:szCs w:val="24"/>
          <w:lang w:eastAsia="ru-RU"/>
        </w:rPr>
        <w:t>Банке</w:t>
      </w:r>
      <w:r w:rsidRPr="00FC3297">
        <w:rPr>
          <w:rFonts w:ascii="Times New Roman" w:eastAsia="Times New Roman" w:hAnsi="Times New Roman" w:cs="Times New Roman"/>
          <w:sz w:val="24"/>
          <w:szCs w:val="24"/>
          <w:lang w:eastAsia="ru-RU"/>
        </w:rPr>
        <w:t>;</w:t>
      </w:r>
    </w:p>
    <w:p w:rsidR="00FC3297" w:rsidRPr="00FC3297" w:rsidRDefault="00FC3297" w:rsidP="00FC3297">
      <w:pPr>
        <w:widowControl w:val="0"/>
        <w:numPr>
          <w:ilvl w:val="3"/>
          <w:numId w:val="42"/>
        </w:numPr>
        <w:tabs>
          <w:tab w:val="num" w:pos="1701"/>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при наличии информации о предъявлении к Заемщику исковых или иных требований в суд другими кредиторами;</w:t>
      </w:r>
    </w:p>
    <w:p w:rsidR="00FC3297" w:rsidRPr="00FC3297" w:rsidRDefault="00FC3297" w:rsidP="00FC3297">
      <w:pPr>
        <w:widowControl w:val="0"/>
        <w:numPr>
          <w:ilvl w:val="3"/>
          <w:numId w:val="42"/>
        </w:numPr>
        <w:tabs>
          <w:tab w:val="num" w:pos="1701"/>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нарушения </w:t>
      </w:r>
      <w:r w:rsidRPr="00FC3297">
        <w:rPr>
          <w:rFonts w:ascii="Times New Roman" w:eastAsia="Times New Roman" w:hAnsi="Times New Roman" w:cs="Times New Roman"/>
          <w:bCs/>
          <w:sz w:val="24"/>
          <w:szCs w:val="24"/>
          <w:lang w:eastAsia="ru-RU"/>
        </w:rPr>
        <w:t>Заемщиком</w:t>
      </w:r>
      <w:r w:rsidRPr="00FC3297">
        <w:rPr>
          <w:rFonts w:ascii="Times New Roman" w:eastAsia="Times New Roman" w:hAnsi="Times New Roman" w:cs="Times New Roman"/>
          <w:sz w:val="24"/>
          <w:szCs w:val="24"/>
          <w:lang w:eastAsia="ru-RU"/>
        </w:rPr>
        <w:t xml:space="preserve"> любых своих обязательств, оговоренных п.5.1 </w:t>
      </w:r>
      <w:r w:rsidRPr="00FC3297">
        <w:rPr>
          <w:rFonts w:ascii="Times New Roman" w:eastAsia="Times New Roman" w:hAnsi="Times New Roman" w:cs="Times New Roman"/>
          <w:bCs/>
          <w:sz w:val="24"/>
          <w:szCs w:val="24"/>
          <w:lang w:eastAsia="ru-RU"/>
        </w:rPr>
        <w:t>Договора</w:t>
      </w:r>
      <w:r w:rsidRPr="00FC3297">
        <w:rPr>
          <w:rFonts w:ascii="Times New Roman" w:eastAsia="Times New Roman" w:hAnsi="Times New Roman" w:cs="Times New Roman"/>
          <w:sz w:val="24"/>
          <w:szCs w:val="24"/>
          <w:lang w:eastAsia="ru-RU"/>
        </w:rPr>
        <w:t>;</w:t>
      </w:r>
    </w:p>
    <w:p w:rsidR="00FC3297" w:rsidRPr="00FC3297" w:rsidRDefault="00FC3297" w:rsidP="00FC3297">
      <w:pPr>
        <w:widowControl w:val="0"/>
        <w:numPr>
          <w:ilvl w:val="3"/>
          <w:numId w:val="42"/>
        </w:numPr>
        <w:tabs>
          <w:tab w:val="num" w:pos="1701"/>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нарушения Заемщиком любого условия договора(-ов) обеспечения;</w:t>
      </w:r>
    </w:p>
    <w:p w:rsidR="00FC3297" w:rsidRPr="00FC3297" w:rsidRDefault="00FC3297" w:rsidP="00FC3297">
      <w:pPr>
        <w:widowControl w:val="0"/>
        <w:numPr>
          <w:ilvl w:val="3"/>
          <w:numId w:val="42"/>
        </w:numPr>
        <w:tabs>
          <w:tab w:val="num" w:pos="1701"/>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нарушения </w:t>
      </w:r>
      <w:r w:rsidRPr="00FC3297">
        <w:rPr>
          <w:rFonts w:ascii="Times New Roman" w:eastAsia="Times New Roman" w:hAnsi="Times New Roman" w:cs="Times New Roman"/>
          <w:bCs/>
          <w:sz w:val="24"/>
          <w:szCs w:val="24"/>
          <w:lang w:eastAsia="ru-RU"/>
        </w:rPr>
        <w:t>Заемщиком</w:t>
      </w:r>
      <w:r w:rsidRPr="00FC3297">
        <w:rPr>
          <w:rFonts w:ascii="Times New Roman" w:eastAsia="Times New Roman" w:hAnsi="Times New Roman" w:cs="Times New Roman"/>
          <w:sz w:val="24"/>
          <w:szCs w:val="24"/>
          <w:lang w:eastAsia="ru-RU"/>
        </w:rPr>
        <w:t xml:space="preserve"> других условий  </w:t>
      </w:r>
      <w:r w:rsidRPr="00FC3297">
        <w:rPr>
          <w:rFonts w:ascii="Times New Roman" w:eastAsia="Times New Roman" w:hAnsi="Times New Roman" w:cs="Times New Roman"/>
          <w:bCs/>
          <w:sz w:val="24"/>
          <w:szCs w:val="24"/>
          <w:lang w:eastAsia="ru-RU"/>
        </w:rPr>
        <w:t>Договора</w:t>
      </w:r>
      <w:r w:rsidRPr="00FC3297">
        <w:rPr>
          <w:rFonts w:ascii="Times New Roman" w:eastAsia="Times New Roman" w:hAnsi="Times New Roman" w:cs="Times New Roman"/>
          <w:sz w:val="24"/>
          <w:szCs w:val="24"/>
          <w:lang w:eastAsia="ru-RU"/>
        </w:rPr>
        <w:t>;</w:t>
      </w:r>
    </w:p>
    <w:p w:rsidR="00FC3297" w:rsidRPr="00FC3297" w:rsidRDefault="00FC3297" w:rsidP="00FC3297">
      <w:pPr>
        <w:widowControl w:val="0"/>
        <w:numPr>
          <w:ilvl w:val="3"/>
          <w:numId w:val="42"/>
        </w:numPr>
        <w:tabs>
          <w:tab w:val="num" w:pos="1701"/>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при недостаточности суммы страхового возмещения для погашения задолженности Заемщика в полном объеме в случае страхования имущества, переданного в залог в обеспечение обязательств по Договору;</w:t>
      </w:r>
    </w:p>
    <w:p w:rsidR="00FC3297" w:rsidRPr="00FC3297" w:rsidRDefault="00FC3297" w:rsidP="00FC3297">
      <w:pPr>
        <w:widowControl w:val="0"/>
        <w:numPr>
          <w:ilvl w:val="3"/>
          <w:numId w:val="42"/>
        </w:numPr>
        <w:tabs>
          <w:tab w:val="num" w:pos="1701"/>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в случае отзыва Заемщиком согласия на получение Банком сведений из бюро кредитных историй из основной части его кредитной истории и/или согласия на предоставление Банком информации в бюро кредитных историй или в случае отказа Заемщика в предоставлении согласия на получение сведений из основной части его кредитной истории по истечении срока указанного согласия;</w:t>
      </w:r>
    </w:p>
    <w:p w:rsidR="00FC3297" w:rsidRPr="00FC3297" w:rsidRDefault="00FC3297" w:rsidP="00FC3297">
      <w:pPr>
        <w:widowControl w:val="0"/>
        <w:numPr>
          <w:ilvl w:val="3"/>
          <w:numId w:val="42"/>
        </w:numPr>
        <w:tabs>
          <w:tab w:val="num" w:pos="1701"/>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невыполнения </w:t>
      </w:r>
      <w:r w:rsidRPr="00FC3297">
        <w:rPr>
          <w:rFonts w:ascii="Times New Roman" w:eastAsia="Times New Roman" w:hAnsi="Times New Roman" w:cs="Times New Roman"/>
          <w:bCs/>
          <w:sz w:val="24"/>
          <w:szCs w:val="24"/>
          <w:lang w:eastAsia="ru-RU"/>
        </w:rPr>
        <w:t>Заемщиком</w:t>
      </w:r>
      <w:r w:rsidRPr="00FC3297">
        <w:rPr>
          <w:rFonts w:ascii="Times New Roman" w:eastAsia="Times New Roman" w:hAnsi="Times New Roman" w:cs="Times New Roman"/>
          <w:sz w:val="24"/>
          <w:szCs w:val="24"/>
          <w:lang w:eastAsia="ru-RU"/>
        </w:rPr>
        <w:t xml:space="preserve"> обязательств по страхованию (обеспечению страхования залогодателем) имущества, переданного в залог в обеспечение его обязательств по </w:t>
      </w:r>
      <w:r w:rsidRPr="00FC3297">
        <w:rPr>
          <w:rFonts w:ascii="Times New Roman" w:eastAsia="Times New Roman" w:hAnsi="Times New Roman" w:cs="Times New Roman"/>
          <w:bCs/>
          <w:sz w:val="24"/>
          <w:szCs w:val="24"/>
          <w:lang w:eastAsia="ru-RU"/>
        </w:rPr>
        <w:t>Договору</w:t>
      </w:r>
      <w:r w:rsidRPr="00FC3297">
        <w:rPr>
          <w:rFonts w:ascii="Times New Roman" w:eastAsia="Times New Roman" w:hAnsi="Times New Roman" w:cs="Times New Roman"/>
          <w:sz w:val="24"/>
          <w:szCs w:val="24"/>
          <w:lang w:eastAsia="ru-RU"/>
        </w:rPr>
        <w:t xml:space="preserve">, в соответствии с п.2.5 </w:t>
      </w:r>
      <w:r w:rsidRPr="00FC3297">
        <w:rPr>
          <w:rFonts w:ascii="Times New Roman" w:eastAsia="Times New Roman" w:hAnsi="Times New Roman" w:cs="Times New Roman"/>
          <w:bCs/>
          <w:sz w:val="24"/>
          <w:szCs w:val="24"/>
          <w:lang w:eastAsia="ru-RU"/>
        </w:rPr>
        <w:t>Договора</w:t>
      </w:r>
      <w:r w:rsidRPr="00FC3297">
        <w:rPr>
          <w:rFonts w:ascii="Times New Roman" w:eastAsia="Times New Roman" w:hAnsi="Times New Roman" w:cs="Times New Roman"/>
          <w:sz w:val="24"/>
          <w:szCs w:val="24"/>
          <w:lang w:eastAsia="ru-RU"/>
        </w:rPr>
        <w:t xml:space="preserve"> или замены выгодоприобретателя - </w:t>
      </w:r>
      <w:r w:rsidRPr="00FC3297">
        <w:rPr>
          <w:rFonts w:ascii="Times New Roman" w:eastAsia="Times New Roman" w:hAnsi="Times New Roman" w:cs="Times New Roman"/>
          <w:bCs/>
          <w:sz w:val="24"/>
          <w:szCs w:val="24"/>
          <w:lang w:eastAsia="ru-RU"/>
        </w:rPr>
        <w:t>Банка</w:t>
      </w:r>
      <w:r w:rsidRPr="00FC3297">
        <w:rPr>
          <w:rFonts w:ascii="Times New Roman" w:eastAsia="Times New Roman" w:hAnsi="Times New Roman" w:cs="Times New Roman"/>
          <w:sz w:val="24"/>
          <w:szCs w:val="24"/>
          <w:lang w:eastAsia="ru-RU"/>
        </w:rPr>
        <w:t xml:space="preserve"> по договору страхования (страховому полису при наличии);</w:t>
      </w:r>
    </w:p>
    <w:p w:rsidR="00FC3297" w:rsidRPr="00FC3297" w:rsidRDefault="00FC3297" w:rsidP="00FC3297">
      <w:pPr>
        <w:widowControl w:val="0"/>
        <w:numPr>
          <w:ilvl w:val="3"/>
          <w:numId w:val="42"/>
        </w:numPr>
        <w:tabs>
          <w:tab w:val="num" w:pos="1701"/>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в случае окончания срока действия лицензии и не предоставлении Заемщиком новой лицензии в срок, установленный п. 5.1.44 Договора или наличия информации об отзыве лицензии лицензирующими и иными уполномоченными органами;</w:t>
      </w:r>
    </w:p>
    <w:p w:rsidR="00FC3297" w:rsidRPr="00FC3297" w:rsidRDefault="00FC3297" w:rsidP="00FC3297">
      <w:pPr>
        <w:widowControl w:val="0"/>
        <w:numPr>
          <w:ilvl w:val="2"/>
          <w:numId w:val="42"/>
        </w:numPr>
        <w:tabs>
          <w:tab w:val="clear" w:pos="1620"/>
          <w:tab w:val="num" w:pos="1418"/>
          <w:tab w:val="num" w:pos="4766"/>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В одностороннем порядке уменьшить Лимит задолженности по Договору до суммы текущей Ссудной задолженности (включая пролонгированную и просроченную) на дату совершения операции по уменьшению Лимита в следующих случаях:</w:t>
      </w:r>
    </w:p>
    <w:p w:rsidR="00FC3297" w:rsidRPr="00FC3297" w:rsidRDefault="00FC3297" w:rsidP="00FC3297">
      <w:pPr>
        <w:widowControl w:val="0"/>
        <w:numPr>
          <w:ilvl w:val="3"/>
          <w:numId w:val="42"/>
        </w:numPr>
        <w:tabs>
          <w:tab w:val="num" w:pos="1701"/>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в случае если Банком принято решение о прекращении выдачи Заемщику новых траншей в соответствии с п.5.5.7.3 Договора;</w:t>
      </w:r>
    </w:p>
    <w:p w:rsidR="00FC3297" w:rsidRPr="00FC3297" w:rsidRDefault="00FC3297" w:rsidP="00FC3297">
      <w:pPr>
        <w:widowControl w:val="0"/>
        <w:numPr>
          <w:ilvl w:val="3"/>
          <w:numId w:val="42"/>
        </w:numPr>
        <w:tabs>
          <w:tab w:val="num" w:pos="1701"/>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в случае наличия факта просрочки исполнения или неисполнения Заемщиком обязательств по уплате процентов, комиссий и/или погашению Ссудной задолженности два и более раз в течение срока действия  Договора вне зависимости от суммы и срока неисполненного обязательства;</w:t>
      </w:r>
    </w:p>
    <w:p w:rsidR="00FC3297" w:rsidRPr="00FC3297" w:rsidRDefault="00FC3297" w:rsidP="00FC3297">
      <w:pPr>
        <w:widowControl w:val="0"/>
        <w:numPr>
          <w:ilvl w:val="3"/>
          <w:numId w:val="42"/>
        </w:numPr>
        <w:tabs>
          <w:tab w:val="num" w:pos="1701"/>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в случае наличия единичного факта просрочки исполнения Заемщиком обязательств по уплате процентов, комиссий и/или погашению Ссудной задолженности сроком более чем 30 (Тридцать) календарных дней.</w:t>
      </w:r>
    </w:p>
    <w:p w:rsidR="00FC3297" w:rsidRPr="00FC3297" w:rsidRDefault="00FC3297" w:rsidP="00FC3297">
      <w:pPr>
        <w:widowControl w:val="0"/>
        <w:numPr>
          <w:ilvl w:val="3"/>
          <w:numId w:val="42"/>
        </w:numPr>
        <w:tabs>
          <w:tab w:val="num" w:pos="0"/>
          <w:tab w:val="num" w:pos="1701"/>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в случае отзыва Заемщиком согласия на получение Банком сведений из бюро кредитных историй из основной части его кредитной истории и/или согласия на предоставление Банком информации в бюро кредитных историй или в случае отказа Заемщика в предоставлении согласия на получение сведений из основной части его кредитной истории по истечении срока указанного согласия.</w:t>
      </w:r>
    </w:p>
    <w:p w:rsidR="00FC3297" w:rsidRPr="00FC3297" w:rsidRDefault="00FC3297" w:rsidP="00FC3297">
      <w:pPr>
        <w:widowControl w:val="0"/>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В этом случае Банк уведомляет Заемщика об уменьшении Лимита в течение 5 (Пяти) рабочих дней со дня совершения операции по уменьшению Лимита.</w:t>
      </w:r>
    </w:p>
    <w:p w:rsidR="00FC3297" w:rsidRPr="00FC3297" w:rsidRDefault="00FC3297" w:rsidP="00FC3297">
      <w:pPr>
        <w:widowControl w:val="0"/>
        <w:numPr>
          <w:ilvl w:val="2"/>
          <w:numId w:val="42"/>
        </w:numPr>
        <w:tabs>
          <w:tab w:val="clear" w:pos="1620"/>
          <w:tab w:val="num" w:pos="1418"/>
          <w:tab w:val="num" w:pos="4766"/>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lastRenderedPageBreak/>
        <w:t>Возобновить выдачу Заемщику новых траншей в рамках Кредитной линии и восстановить Лимит задолженности по Договору на сумму ранее списанного Лимита в соответствии с п.5.5.8 Договора в случае, если Заемщик исполнил обязательства по погашению суммы просроченной задолженности и предоставил согласие на получение Банком сведений из бюро кредитных историй из основной части его кредитной истории и согласие на предоставление Банком информации в бюро кредитных историй;</w:t>
      </w:r>
    </w:p>
    <w:p w:rsidR="00FC3297" w:rsidRPr="00FC3297" w:rsidRDefault="00FC3297" w:rsidP="00FC3297">
      <w:pPr>
        <w:widowControl w:val="0"/>
        <w:numPr>
          <w:ilvl w:val="2"/>
          <w:numId w:val="42"/>
        </w:numPr>
        <w:tabs>
          <w:tab w:val="clear" w:pos="1620"/>
          <w:tab w:val="num" w:pos="1418"/>
          <w:tab w:val="num" w:pos="4766"/>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При наступлении страхового случая: утраты или повреждения имущества, заложенного в обеспечение Договора, направить сумму страхового возмещения, полученного от страховой компании, на досрочное погашение задолженности по Договору (суммы Основного долга, процентов, комиссий, неустоек и других платежей) Заемщика полностью или частично. При использовании данного права Банк сообщает об этом Заемщику в соответствующем письменном уведомлении о досрочном погашении задолженности в соответствии с п.5.5.7 Договора. При недостаточности суммы страхового возмещения для погашения задолженности Заемщика в полном объеме Банк вправе требовать от Заемщика досрочного погашения задолженности в соответствии с п.5.5.7 Договора. В случае если сумма страхового возмещения превышает сумму задолженности, разница возвращается залогодателю.</w:t>
      </w:r>
    </w:p>
    <w:p w:rsidR="00FC3297" w:rsidRPr="00FC3297" w:rsidRDefault="00FC3297" w:rsidP="00FC3297">
      <w:pPr>
        <w:widowControl w:val="0"/>
        <w:tabs>
          <w:tab w:val="left" w:pos="708"/>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В случае если Банк не использует право, предусмотренное настоящим пунктом, Банк погашает сумму страхового возмещения залогодателю или в ответ на запрос страховой компании дает разрешение на перечисление суммы страхового возмещения залогодателю.</w:t>
      </w:r>
    </w:p>
    <w:p w:rsidR="00FC3297" w:rsidRPr="00FC3297" w:rsidRDefault="00FC3297" w:rsidP="00FC3297">
      <w:pPr>
        <w:widowControl w:val="0"/>
        <w:numPr>
          <w:ilvl w:val="2"/>
          <w:numId w:val="42"/>
        </w:numPr>
        <w:tabs>
          <w:tab w:val="clear" w:pos="1620"/>
          <w:tab w:val="num" w:pos="1418"/>
          <w:tab w:val="num" w:pos="4766"/>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Производить оценку предмета залога с привлечением оценочной компании в случае, если в установленный п.5.1.28 настоящего Договора срок Заемщик не представил отчет об оценке с последующим возмещением всех расходов по оценке за счет Заемщика.</w:t>
      </w:r>
    </w:p>
    <w:p w:rsidR="00FC3297" w:rsidRPr="00FC3297" w:rsidRDefault="00FC3297" w:rsidP="00FC3297">
      <w:pPr>
        <w:widowControl w:val="0"/>
        <w:numPr>
          <w:ilvl w:val="2"/>
          <w:numId w:val="42"/>
        </w:numPr>
        <w:tabs>
          <w:tab w:val="clear" w:pos="1620"/>
          <w:tab w:val="num" w:pos="1418"/>
          <w:tab w:val="num" w:pos="4766"/>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Производить страхование предмета залога в случае, если в установленный п. 5.1.27 Договора срок залогодател</w:t>
      </w:r>
      <w:r w:rsidRPr="00FC3297">
        <w:rPr>
          <w:rFonts w:ascii="Times New Roman" w:eastAsia="Times New Roman" w:hAnsi="Times New Roman" w:cs="Times New Roman"/>
          <w:bCs/>
          <w:sz w:val="24"/>
          <w:szCs w:val="24"/>
          <w:lang w:eastAsia="ru-RU"/>
        </w:rPr>
        <w:t xml:space="preserve">ь </w:t>
      </w:r>
      <w:r w:rsidRPr="00FC3297">
        <w:rPr>
          <w:rFonts w:ascii="Times New Roman" w:eastAsia="Times New Roman" w:hAnsi="Times New Roman" w:cs="Times New Roman"/>
          <w:sz w:val="24"/>
          <w:szCs w:val="24"/>
          <w:lang w:eastAsia="ru-RU"/>
        </w:rPr>
        <w:t xml:space="preserve">не передал </w:t>
      </w:r>
      <w:r w:rsidRPr="00FC3297">
        <w:rPr>
          <w:rFonts w:ascii="Times New Roman" w:eastAsia="Times New Roman" w:hAnsi="Times New Roman" w:cs="Times New Roman"/>
          <w:bCs/>
          <w:sz w:val="24"/>
          <w:szCs w:val="24"/>
          <w:lang w:eastAsia="ru-RU"/>
        </w:rPr>
        <w:t>Банку</w:t>
      </w:r>
      <w:r w:rsidRPr="00FC3297">
        <w:rPr>
          <w:rFonts w:ascii="Times New Roman" w:eastAsia="Times New Roman" w:hAnsi="Times New Roman" w:cs="Times New Roman"/>
          <w:sz w:val="24"/>
          <w:szCs w:val="24"/>
          <w:lang w:eastAsia="ru-RU"/>
        </w:rPr>
        <w:t xml:space="preserve"> оригинал или нотариально заверенную копию договора страхования (страхового полиса при наличии) и не предоставил документ о перечислении страховой премии, с последующим возмещением всех затрат, понесенных Банком за счет Заемщика. </w:t>
      </w:r>
    </w:p>
    <w:p w:rsidR="00FC3297" w:rsidRPr="00FC3297" w:rsidRDefault="00FC3297" w:rsidP="00FC3297">
      <w:pPr>
        <w:widowControl w:val="0"/>
        <w:numPr>
          <w:ilvl w:val="2"/>
          <w:numId w:val="42"/>
        </w:numPr>
        <w:tabs>
          <w:tab w:val="clear" w:pos="1620"/>
          <w:tab w:val="num" w:pos="1560"/>
          <w:tab w:val="num" w:pos="4766"/>
        </w:tabs>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Не осуществлять оплату расчетных документов Заемщика за счет денежных средств, предоставленных по Договору, на: предоставление займов третьим лицам, погашение обязательств по возврату денежных средств, привлеченных Заемщиком от третьих лиц, погашение обязательств по предоставленному Банком финансированию по договорам факторинга, оплату лизинговых платежей, приобретение и погашение ценных бумаг (за исключением векселей Банка), погашение ранее предоставленных Заемщику или третьим лицам Банком или другими кредитными организациями кредитных продуктов, уплату процентов, комиссий и иных платежей по кредитным продуктам Заемщика или третьих лиц, осуществление вложений в уставные капиталы других юридических лиц.</w:t>
      </w:r>
    </w:p>
    <w:p w:rsidR="00FC3297" w:rsidRPr="00FC3297" w:rsidRDefault="00FC3297" w:rsidP="00FC3297">
      <w:pPr>
        <w:widowControl w:val="0"/>
        <w:numPr>
          <w:ilvl w:val="1"/>
          <w:numId w:val="42"/>
        </w:numPr>
        <w:tabs>
          <w:tab w:val="clear" w:pos="1080"/>
          <w:tab w:val="left" w:pos="900"/>
          <w:tab w:val="num" w:pos="993"/>
          <w:tab w:val="num" w:pos="3600"/>
        </w:tabs>
        <w:spacing w:after="60" w:line="240" w:lineRule="auto"/>
        <w:ind w:left="0"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Требование о досрочном исполнении обязательств по Договору (включая требование о возврате Кредита, уплате процентов, комиссий, неустоек и других платежей) направляется Заемщику в письменном виде в порядке, предусмотренном п. 8.4 Договора, и подлежит удовлетворению в полном объеме в срок, установленный в требовании.</w:t>
      </w:r>
    </w:p>
    <w:p w:rsidR="00FC3297" w:rsidRPr="00FC3297" w:rsidRDefault="00FC3297" w:rsidP="00FC3297">
      <w:pPr>
        <w:widowControl w:val="0"/>
        <w:tabs>
          <w:tab w:val="left" w:pos="708"/>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С даты получения Заемщиком от Кредитора соответствующего письменного требования по одному из оснований, указанных в настоящем пункте, срок возврата Кредита считается измененным. Заемщик обязан полностью погасить сумму задолженности по Договору (суммы Основного долга, процентов, комиссий, неустоек и других платежей) в дату, указанную Кредитором в направленном Заемщику требовании.</w:t>
      </w:r>
    </w:p>
    <w:p w:rsidR="00FC3297" w:rsidRPr="00FC3297" w:rsidRDefault="00FC3297" w:rsidP="00FC3297">
      <w:pPr>
        <w:widowControl w:val="0"/>
        <w:tabs>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При досрочном истребовании Кредита Банк производит расчет процентов за пользование Кредитом по день фактического возврата Кредита по Договору.</w:t>
      </w:r>
    </w:p>
    <w:p w:rsidR="00FC3297" w:rsidRPr="00FC3297" w:rsidRDefault="00FC3297" w:rsidP="00FC3297">
      <w:pPr>
        <w:keepNext/>
        <w:numPr>
          <w:ilvl w:val="0"/>
          <w:numId w:val="42"/>
        </w:numPr>
        <w:spacing w:before="240" w:after="160" w:line="240" w:lineRule="auto"/>
        <w:ind w:left="0" w:firstLine="567"/>
        <w:jc w:val="center"/>
        <w:rPr>
          <w:rFonts w:ascii="Times New Roman" w:eastAsia="Times New Roman" w:hAnsi="Times New Roman" w:cs="Times New Roman"/>
          <w:b/>
          <w:bCs/>
          <w:sz w:val="24"/>
          <w:szCs w:val="24"/>
          <w:lang w:eastAsia="ru-RU"/>
        </w:rPr>
      </w:pPr>
      <w:r w:rsidRPr="00FC3297">
        <w:rPr>
          <w:rFonts w:ascii="Times New Roman" w:eastAsia="Times New Roman" w:hAnsi="Times New Roman" w:cs="Times New Roman"/>
          <w:b/>
          <w:bCs/>
          <w:sz w:val="24"/>
          <w:szCs w:val="24"/>
          <w:lang w:eastAsia="ru-RU"/>
        </w:rPr>
        <w:t>ОТВЕТСТВЕННОСТЬ СТОРОН</w:t>
      </w:r>
    </w:p>
    <w:p w:rsidR="00FC3297" w:rsidRPr="00FC3297" w:rsidRDefault="00FC3297" w:rsidP="00FC3297">
      <w:pPr>
        <w:widowControl w:val="0"/>
        <w:numPr>
          <w:ilvl w:val="1"/>
          <w:numId w:val="42"/>
        </w:numPr>
        <w:tabs>
          <w:tab w:val="clear" w:pos="1080"/>
          <w:tab w:val="left" w:pos="900"/>
          <w:tab w:val="num" w:pos="1418"/>
          <w:tab w:val="num" w:pos="3600"/>
        </w:tabs>
        <w:spacing w:after="60" w:line="240" w:lineRule="auto"/>
        <w:ind w:left="0" w:firstLine="567"/>
        <w:jc w:val="both"/>
        <w:rPr>
          <w:rFonts w:ascii="Times New Roman" w:hAnsi="Times New Roman" w:cs="Times New Roman"/>
          <w:sz w:val="24"/>
          <w:szCs w:val="24"/>
          <w:lang w:val="x-none" w:eastAsia="x-none"/>
        </w:rPr>
      </w:pPr>
      <w:r w:rsidRPr="00FC3297">
        <w:rPr>
          <w:rFonts w:ascii="Times New Roman" w:hAnsi="Times New Roman" w:cs="Times New Roman"/>
          <w:bCs/>
          <w:sz w:val="24"/>
          <w:szCs w:val="24"/>
          <w:lang w:val="x-none" w:eastAsia="x-none"/>
        </w:rPr>
        <w:t>Стороны</w:t>
      </w:r>
      <w:r w:rsidRPr="00FC3297">
        <w:rPr>
          <w:rFonts w:ascii="Times New Roman" w:hAnsi="Times New Roman" w:cs="Times New Roman"/>
          <w:sz w:val="24"/>
          <w:szCs w:val="24"/>
          <w:lang w:val="x-none" w:eastAsia="x-none"/>
        </w:rPr>
        <w:t xml:space="preserve"> несут ответственность за невыполнение или ненадлежащее выполнение обязательств, принятых на себя по</w:t>
      </w:r>
      <w:r w:rsidRPr="00FC3297">
        <w:rPr>
          <w:rFonts w:ascii="Times New Roman" w:hAnsi="Times New Roman" w:cs="Times New Roman"/>
          <w:sz w:val="24"/>
          <w:szCs w:val="24"/>
          <w:lang w:eastAsia="x-none"/>
        </w:rPr>
        <w:t xml:space="preserve"> </w:t>
      </w:r>
      <w:r w:rsidRPr="00FC3297">
        <w:rPr>
          <w:rFonts w:ascii="Times New Roman" w:hAnsi="Times New Roman" w:cs="Times New Roman"/>
          <w:bCs/>
          <w:sz w:val="24"/>
          <w:szCs w:val="24"/>
          <w:lang w:val="x-none" w:eastAsia="x-none"/>
        </w:rPr>
        <w:t>Договору</w:t>
      </w:r>
      <w:r w:rsidRPr="00FC3297">
        <w:rPr>
          <w:rFonts w:ascii="Times New Roman" w:hAnsi="Times New Roman" w:cs="Times New Roman"/>
          <w:sz w:val="24"/>
          <w:szCs w:val="24"/>
          <w:lang w:val="x-none" w:eastAsia="x-none"/>
        </w:rPr>
        <w:t xml:space="preserve">, в соответствии с действующим </w:t>
      </w:r>
      <w:r w:rsidRPr="00FC3297">
        <w:rPr>
          <w:rFonts w:ascii="Times New Roman" w:hAnsi="Times New Roman" w:cs="Times New Roman"/>
          <w:sz w:val="24"/>
          <w:szCs w:val="24"/>
          <w:lang w:val="x-none" w:eastAsia="x-none"/>
        </w:rPr>
        <w:lastRenderedPageBreak/>
        <w:t xml:space="preserve">законодательством Российской Федерации и </w:t>
      </w:r>
      <w:r w:rsidRPr="00FC3297">
        <w:rPr>
          <w:rFonts w:ascii="Times New Roman" w:hAnsi="Times New Roman" w:cs="Times New Roman"/>
          <w:bCs/>
          <w:sz w:val="24"/>
          <w:szCs w:val="24"/>
          <w:lang w:val="x-none" w:eastAsia="x-none"/>
        </w:rPr>
        <w:t>Договором</w:t>
      </w:r>
      <w:r w:rsidRPr="00FC3297">
        <w:rPr>
          <w:rFonts w:ascii="Times New Roman" w:hAnsi="Times New Roman" w:cs="Times New Roman"/>
          <w:sz w:val="24"/>
          <w:szCs w:val="24"/>
          <w:lang w:val="x-none" w:eastAsia="x-none"/>
        </w:rPr>
        <w:t>.</w:t>
      </w:r>
    </w:p>
    <w:p w:rsidR="00FC3297" w:rsidRPr="00FC3297" w:rsidRDefault="00FC3297" w:rsidP="00FC3297">
      <w:pPr>
        <w:widowControl w:val="0"/>
        <w:numPr>
          <w:ilvl w:val="1"/>
          <w:numId w:val="42"/>
        </w:numPr>
        <w:tabs>
          <w:tab w:val="clear" w:pos="1080"/>
          <w:tab w:val="num" w:pos="0"/>
          <w:tab w:val="num" w:pos="1430"/>
          <w:tab w:val="num" w:pos="3600"/>
        </w:tabs>
        <w:spacing w:after="60" w:line="240" w:lineRule="auto"/>
        <w:ind w:left="0"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 xml:space="preserve">За неисполнение и/или ненадлежащее исполнение Заемщиком обязанностей по Договору, связанных с погашением Ссудной задолженности, </w:t>
      </w:r>
      <w:r w:rsidRPr="00FC3297">
        <w:rPr>
          <w:rFonts w:ascii="Times New Roman" w:hAnsi="Times New Roman" w:cs="Times New Roman"/>
          <w:bCs/>
          <w:sz w:val="24"/>
          <w:szCs w:val="24"/>
          <w:lang w:val="x-none" w:eastAsia="x-none"/>
        </w:rPr>
        <w:t>Заемщик</w:t>
      </w:r>
      <w:r w:rsidRPr="00FC3297">
        <w:rPr>
          <w:rFonts w:ascii="Times New Roman" w:hAnsi="Times New Roman" w:cs="Times New Roman"/>
          <w:sz w:val="24"/>
          <w:szCs w:val="24"/>
          <w:lang w:val="x-none" w:eastAsia="x-none"/>
        </w:rPr>
        <w:t xml:space="preserve"> уплачивает </w:t>
      </w:r>
      <w:r w:rsidRPr="00FC3297">
        <w:rPr>
          <w:rFonts w:ascii="Times New Roman" w:hAnsi="Times New Roman" w:cs="Times New Roman"/>
          <w:bCs/>
          <w:sz w:val="24"/>
          <w:szCs w:val="24"/>
          <w:lang w:val="x-none" w:eastAsia="x-none"/>
        </w:rPr>
        <w:t>Банку</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sz w:val="24"/>
          <w:szCs w:val="24"/>
          <w:lang w:eastAsia="x-none"/>
        </w:rPr>
        <w:t>неустойку</w:t>
      </w:r>
      <w:r w:rsidRPr="00FC3297">
        <w:rPr>
          <w:rFonts w:ascii="Times New Roman" w:hAnsi="Times New Roman" w:cs="Times New Roman"/>
          <w:sz w:val="24"/>
          <w:szCs w:val="24"/>
          <w:lang w:val="x-none" w:eastAsia="x-none"/>
        </w:rPr>
        <w:t xml:space="preserve"> за каждый день просрочки в размере </w:t>
      </w:r>
      <w:r w:rsidRPr="00FC3297">
        <w:rPr>
          <w:rFonts w:ascii="Times New Roman" w:hAnsi="Times New Roman" w:cs="Times New Roman"/>
          <w:sz w:val="24"/>
          <w:szCs w:val="24"/>
          <w:lang w:eastAsia="x-none"/>
        </w:rPr>
        <w:t xml:space="preserve">0,06 % (Ноль целых шесть сотых) процента </w:t>
      </w:r>
      <w:r w:rsidRPr="00FC3297">
        <w:rPr>
          <w:rFonts w:ascii="Times New Roman" w:hAnsi="Times New Roman" w:cs="Times New Roman"/>
          <w:sz w:val="24"/>
          <w:szCs w:val="24"/>
          <w:lang w:val="x-none" w:eastAsia="x-none"/>
        </w:rPr>
        <w:t>от суммы не погашенной в срок Ссудной задолженности.</w:t>
      </w:r>
    </w:p>
    <w:p w:rsidR="00FC3297" w:rsidRPr="00FC3297" w:rsidRDefault="00FC3297" w:rsidP="00FC3297">
      <w:pPr>
        <w:widowControl w:val="0"/>
        <w:numPr>
          <w:ilvl w:val="1"/>
          <w:numId w:val="42"/>
        </w:numPr>
        <w:tabs>
          <w:tab w:val="clear" w:pos="1080"/>
          <w:tab w:val="num" w:pos="0"/>
          <w:tab w:val="num" w:pos="1430"/>
          <w:tab w:val="num" w:pos="3600"/>
        </w:tabs>
        <w:spacing w:after="60" w:line="240" w:lineRule="auto"/>
        <w:ind w:left="0"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 xml:space="preserve">За неисполнение и/или ненадлежащее исполнение </w:t>
      </w:r>
      <w:r w:rsidRPr="00FC3297">
        <w:rPr>
          <w:rFonts w:ascii="Times New Roman" w:hAnsi="Times New Roman" w:cs="Times New Roman"/>
          <w:sz w:val="24"/>
          <w:szCs w:val="24"/>
          <w:lang w:eastAsia="x-none"/>
        </w:rPr>
        <w:t>Заемщиком обязанностей по</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sz w:val="24"/>
          <w:szCs w:val="24"/>
          <w:lang w:eastAsia="x-none"/>
        </w:rPr>
        <w:t xml:space="preserve"> </w:t>
      </w:r>
      <w:r w:rsidRPr="00FC3297">
        <w:rPr>
          <w:rFonts w:ascii="Times New Roman" w:hAnsi="Times New Roman" w:cs="Times New Roman"/>
          <w:sz w:val="24"/>
          <w:szCs w:val="24"/>
          <w:lang w:val="x-none" w:eastAsia="x-none"/>
        </w:rPr>
        <w:t>Договор</w:t>
      </w:r>
      <w:r w:rsidRPr="00FC3297">
        <w:rPr>
          <w:rFonts w:ascii="Times New Roman" w:hAnsi="Times New Roman" w:cs="Times New Roman"/>
          <w:sz w:val="24"/>
          <w:szCs w:val="24"/>
          <w:lang w:eastAsia="x-none"/>
        </w:rPr>
        <w:t>у</w:t>
      </w:r>
      <w:r w:rsidRPr="00FC3297">
        <w:rPr>
          <w:rFonts w:ascii="Times New Roman" w:hAnsi="Times New Roman" w:cs="Times New Roman"/>
          <w:sz w:val="24"/>
          <w:szCs w:val="24"/>
          <w:lang w:val="x-none" w:eastAsia="x-none"/>
        </w:rPr>
        <w:t xml:space="preserve"> связанных с уплатой процентов, комиссии за ведение ссудного счета, комиссии за Неиспользованный остаток </w:t>
      </w:r>
      <w:r w:rsidRPr="00FC3297">
        <w:rPr>
          <w:rFonts w:ascii="Times New Roman" w:hAnsi="Times New Roman" w:cs="Times New Roman"/>
          <w:sz w:val="24"/>
          <w:szCs w:val="24"/>
          <w:lang w:eastAsia="x-none"/>
        </w:rPr>
        <w:t>к</w:t>
      </w:r>
      <w:r w:rsidRPr="00FC3297">
        <w:rPr>
          <w:rFonts w:ascii="Times New Roman" w:hAnsi="Times New Roman" w:cs="Times New Roman"/>
          <w:sz w:val="24"/>
          <w:szCs w:val="24"/>
          <w:lang w:val="x-none" w:eastAsia="x-none"/>
        </w:rPr>
        <w:t xml:space="preserve">редитной линии </w:t>
      </w:r>
      <w:r w:rsidRPr="00FC3297">
        <w:rPr>
          <w:rFonts w:ascii="Times New Roman" w:hAnsi="Times New Roman" w:cs="Times New Roman"/>
          <w:bCs/>
          <w:sz w:val="24"/>
          <w:szCs w:val="24"/>
          <w:lang w:val="x-none" w:eastAsia="x-none"/>
        </w:rPr>
        <w:t>Заемщик</w:t>
      </w:r>
      <w:r w:rsidRPr="00FC3297">
        <w:rPr>
          <w:rFonts w:ascii="Times New Roman" w:hAnsi="Times New Roman" w:cs="Times New Roman"/>
          <w:sz w:val="24"/>
          <w:szCs w:val="24"/>
          <w:lang w:val="x-none" w:eastAsia="x-none"/>
        </w:rPr>
        <w:t xml:space="preserve"> уплачивает </w:t>
      </w:r>
      <w:r w:rsidRPr="00FC3297">
        <w:rPr>
          <w:rFonts w:ascii="Times New Roman" w:hAnsi="Times New Roman" w:cs="Times New Roman"/>
          <w:bCs/>
          <w:sz w:val="24"/>
          <w:szCs w:val="24"/>
          <w:lang w:val="x-none" w:eastAsia="x-none"/>
        </w:rPr>
        <w:t>Банку</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sz w:val="24"/>
          <w:szCs w:val="24"/>
          <w:lang w:eastAsia="x-none"/>
        </w:rPr>
        <w:t>неустойку</w:t>
      </w:r>
      <w:r w:rsidRPr="00FC3297">
        <w:rPr>
          <w:rFonts w:ascii="Times New Roman" w:hAnsi="Times New Roman" w:cs="Times New Roman"/>
          <w:sz w:val="24"/>
          <w:szCs w:val="24"/>
          <w:lang w:val="x-none" w:eastAsia="x-none"/>
        </w:rPr>
        <w:t xml:space="preserve"> в размере </w:t>
      </w:r>
      <w:r w:rsidRPr="00FC3297">
        <w:rPr>
          <w:rFonts w:ascii="Times New Roman" w:hAnsi="Times New Roman" w:cs="Times New Roman"/>
          <w:sz w:val="24"/>
          <w:szCs w:val="24"/>
          <w:lang w:eastAsia="x-none"/>
        </w:rPr>
        <w:t>0,06 % (Ноль целых шесть сотых) процента</w:t>
      </w:r>
      <w:r w:rsidRPr="00FC3297">
        <w:rPr>
          <w:rFonts w:ascii="Times New Roman" w:hAnsi="Times New Roman" w:cs="Times New Roman"/>
          <w:sz w:val="24"/>
          <w:szCs w:val="24"/>
          <w:lang w:val="x-none" w:eastAsia="x-none"/>
        </w:rPr>
        <w:t xml:space="preserve"> от суммы не уплаченных в срок процентов, комиссий за каждый день просрочки.</w:t>
      </w:r>
    </w:p>
    <w:p w:rsidR="00FC3297" w:rsidRPr="00FC3297" w:rsidRDefault="00FC3297" w:rsidP="00FC3297">
      <w:pPr>
        <w:widowControl w:val="0"/>
        <w:numPr>
          <w:ilvl w:val="1"/>
          <w:numId w:val="42"/>
        </w:numPr>
        <w:tabs>
          <w:tab w:val="clear" w:pos="1080"/>
          <w:tab w:val="left" w:pos="900"/>
          <w:tab w:val="num" w:pos="1418"/>
          <w:tab w:val="num" w:pos="3600"/>
        </w:tabs>
        <w:spacing w:after="60" w:line="240" w:lineRule="auto"/>
        <w:ind w:left="0"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 xml:space="preserve">За нецелевое использование Кредита </w:t>
      </w:r>
      <w:r w:rsidRPr="00FC3297">
        <w:rPr>
          <w:rFonts w:ascii="Times New Roman" w:hAnsi="Times New Roman" w:cs="Times New Roman"/>
          <w:bCs/>
          <w:sz w:val="24"/>
          <w:szCs w:val="24"/>
          <w:lang w:val="x-none" w:eastAsia="x-none"/>
        </w:rPr>
        <w:t>Заемщик</w:t>
      </w:r>
      <w:r w:rsidRPr="00FC3297">
        <w:rPr>
          <w:rFonts w:ascii="Times New Roman" w:hAnsi="Times New Roman" w:cs="Times New Roman"/>
          <w:sz w:val="24"/>
          <w:szCs w:val="24"/>
          <w:lang w:val="x-none" w:eastAsia="x-none"/>
        </w:rPr>
        <w:t xml:space="preserve"> уплачивает </w:t>
      </w:r>
      <w:r w:rsidRPr="00FC3297">
        <w:rPr>
          <w:rFonts w:ascii="Times New Roman" w:hAnsi="Times New Roman" w:cs="Times New Roman"/>
          <w:bCs/>
          <w:sz w:val="24"/>
          <w:szCs w:val="24"/>
          <w:lang w:val="x-none" w:eastAsia="x-none"/>
        </w:rPr>
        <w:t>Банку</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sz w:val="24"/>
          <w:szCs w:val="24"/>
          <w:lang w:eastAsia="x-none"/>
        </w:rPr>
        <w:t>неустойку</w:t>
      </w:r>
      <w:r w:rsidRPr="00FC3297">
        <w:rPr>
          <w:rFonts w:ascii="Times New Roman" w:hAnsi="Times New Roman" w:cs="Times New Roman"/>
          <w:sz w:val="24"/>
          <w:szCs w:val="24"/>
          <w:lang w:val="x-none" w:eastAsia="x-none"/>
        </w:rPr>
        <w:t xml:space="preserve"> в размере </w:t>
      </w:r>
      <w:r w:rsidRPr="00FC3297">
        <w:rPr>
          <w:rFonts w:ascii="Times New Roman" w:hAnsi="Times New Roman" w:cs="Times New Roman"/>
          <w:sz w:val="24"/>
          <w:szCs w:val="24"/>
          <w:lang w:eastAsia="x-none"/>
        </w:rPr>
        <w:t>8 % (Восемь) процентов</w:t>
      </w:r>
      <w:r w:rsidRPr="00FC3297">
        <w:rPr>
          <w:rFonts w:ascii="Times New Roman" w:hAnsi="Times New Roman" w:cs="Times New Roman"/>
          <w:sz w:val="24"/>
          <w:szCs w:val="24"/>
          <w:lang w:val="x-none" w:eastAsia="x-none"/>
        </w:rPr>
        <w:t xml:space="preserve"> от суммы Кредита, использованной не по целевому назначению.</w:t>
      </w:r>
    </w:p>
    <w:p w:rsidR="00FC3297" w:rsidRPr="00FC3297" w:rsidRDefault="00FC3297" w:rsidP="00FC3297">
      <w:pPr>
        <w:widowControl w:val="0"/>
        <w:numPr>
          <w:ilvl w:val="1"/>
          <w:numId w:val="42"/>
        </w:numPr>
        <w:tabs>
          <w:tab w:val="clear" w:pos="1080"/>
          <w:tab w:val="left" w:pos="900"/>
          <w:tab w:val="num" w:pos="1418"/>
          <w:tab w:val="num" w:pos="3600"/>
        </w:tabs>
        <w:spacing w:after="60" w:line="240" w:lineRule="auto"/>
        <w:ind w:left="0"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 xml:space="preserve">При нарушении Заемщиком </w:t>
      </w:r>
      <w:r w:rsidRPr="00FC3297">
        <w:rPr>
          <w:rFonts w:ascii="Times New Roman" w:hAnsi="Times New Roman" w:cs="Times New Roman"/>
          <w:sz w:val="24"/>
          <w:szCs w:val="24"/>
          <w:lang w:eastAsia="x-none"/>
        </w:rPr>
        <w:t>обязанности</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sz w:val="24"/>
          <w:szCs w:val="24"/>
          <w:lang w:eastAsia="x-none"/>
        </w:rPr>
        <w:t>п</w:t>
      </w:r>
      <w:r w:rsidRPr="00FC3297">
        <w:rPr>
          <w:rFonts w:ascii="Times New Roman" w:hAnsi="Times New Roman" w:cs="Times New Roman"/>
          <w:sz w:val="24"/>
          <w:szCs w:val="24"/>
          <w:lang w:val="x-none" w:eastAsia="x-none"/>
        </w:rPr>
        <w:t>о страховани</w:t>
      </w:r>
      <w:r w:rsidRPr="00FC3297">
        <w:rPr>
          <w:rFonts w:ascii="Times New Roman" w:hAnsi="Times New Roman" w:cs="Times New Roman"/>
          <w:sz w:val="24"/>
          <w:szCs w:val="24"/>
          <w:lang w:eastAsia="x-none"/>
        </w:rPr>
        <w:t>ю</w:t>
      </w:r>
      <w:r w:rsidRPr="00FC3297">
        <w:rPr>
          <w:rFonts w:ascii="Times New Roman" w:hAnsi="Times New Roman" w:cs="Times New Roman"/>
          <w:sz w:val="24"/>
          <w:szCs w:val="24"/>
          <w:lang w:val="x-none" w:eastAsia="x-none"/>
        </w:rPr>
        <w:t xml:space="preserve"> имущества в соответствии с пп. 2.</w:t>
      </w:r>
      <w:r w:rsidRPr="00FC3297">
        <w:rPr>
          <w:rFonts w:ascii="Times New Roman" w:hAnsi="Times New Roman" w:cs="Times New Roman"/>
          <w:sz w:val="24"/>
          <w:szCs w:val="24"/>
          <w:lang w:eastAsia="x-none"/>
        </w:rPr>
        <w:t>5</w:t>
      </w:r>
      <w:r w:rsidRPr="00FC3297">
        <w:rPr>
          <w:rFonts w:ascii="Times New Roman" w:hAnsi="Times New Roman" w:cs="Times New Roman"/>
          <w:sz w:val="24"/>
          <w:szCs w:val="24"/>
          <w:lang w:val="x-none" w:eastAsia="x-none"/>
        </w:rPr>
        <w:t>, 5.1.</w:t>
      </w:r>
      <w:r w:rsidRPr="00FC3297">
        <w:rPr>
          <w:rFonts w:ascii="Times New Roman" w:hAnsi="Times New Roman" w:cs="Times New Roman"/>
          <w:sz w:val="24"/>
          <w:szCs w:val="24"/>
          <w:lang w:eastAsia="x-none"/>
        </w:rPr>
        <w:t>26</w:t>
      </w:r>
      <w:r w:rsidRPr="00FC3297">
        <w:rPr>
          <w:rFonts w:ascii="Times New Roman" w:hAnsi="Times New Roman" w:cs="Times New Roman"/>
          <w:sz w:val="24"/>
          <w:szCs w:val="24"/>
          <w:lang w:val="x-none" w:eastAsia="x-none"/>
        </w:rPr>
        <w:t>, 5.1.</w:t>
      </w:r>
      <w:r w:rsidRPr="00FC3297">
        <w:rPr>
          <w:rFonts w:ascii="Times New Roman" w:hAnsi="Times New Roman" w:cs="Times New Roman"/>
          <w:sz w:val="24"/>
          <w:szCs w:val="24"/>
          <w:lang w:eastAsia="x-none"/>
        </w:rPr>
        <w:t>27</w:t>
      </w:r>
      <w:r w:rsidRPr="00FC3297">
        <w:rPr>
          <w:rFonts w:ascii="Times New Roman" w:hAnsi="Times New Roman" w:cs="Times New Roman"/>
          <w:sz w:val="24"/>
          <w:szCs w:val="24"/>
          <w:lang w:val="x-none" w:eastAsia="x-none"/>
        </w:rPr>
        <w:t xml:space="preserve"> Договора </w:t>
      </w:r>
      <w:r w:rsidRPr="00FC3297">
        <w:rPr>
          <w:rFonts w:ascii="Times New Roman" w:hAnsi="Times New Roman" w:cs="Times New Roman"/>
          <w:sz w:val="24"/>
          <w:szCs w:val="24"/>
          <w:lang w:eastAsia="x-none"/>
        </w:rPr>
        <w:t>З</w:t>
      </w:r>
      <w:r w:rsidRPr="00FC3297">
        <w:rPr>
          <w:rFonts w:ascii="Times New Roman" w:hAnsi="Times New Roman" w:cs="Times New Roman"/>
          <w:sz w:val="24"/>
          <w:szCs w:val="24"/>
          <w:lang w:val="x-none" w:eastAsia="x-none"/>
        </w:rPr>
        <w:t xml:space="preserve">аемщик уплачивает </w:t>
      </w:r>
      <w:r w:rsidRPr="00FC3297">
        <w:rPr>
          <w:rFonts w:ascii="Times New Roman" w:hAnsi="Times New Roman" w:cs="Times New Roman"/>
          <w:sz w:val="24"/>
          <w:szCs w:val="24"/>
          <w:lang w:eastAsia="x-none"/>
        </w:rPr>
        <w:t>неустойку</w:t>
      </w:r>
      <w:r w:rsidRPr="00FC3297">
        <w:rPr>
          <w:rFonts w:ascii="Times New Roman" w:hAnsi="Times New Roman" w:cs="Times New Roman"/>
          <w:sz w:val="24"/>
          <w:szCs w:val="24"/>
          <w:lang w:val="x-none" w:eastAsia="x-none"/>
        </w:rPr>
        <w:t xml:space="preserve"> в размере </w:t>
      </w:r>
      <w:r w:rsidRPr="00FC3297">
        <w:rPr>
          <w:rFonts w:ascii="Times New Roman" w:hAnsi="Times New Roman" w:cs="Times New Roman"/>
          <w:sz w:val="24"/>
          <w:szCs w:val="24"/>
          <w:lang w:eastAsia="x-none"/>
        </w:rPr>
        <w:t>0,05 % (Ноль целых пять сотых) процента</w:t>
      </w:r>
      <w:r w:rsidRPr="00FC3297">
        <w:rPr>
          <w:rFonts w:ascii="Times New Roman" w:hAnsi="Times New Roman" w:cs="Times New Roman"/>
          <w:sz w:val="24"/>
          <w:szCs w:val="24"/>
          <w:lang w:val="x-none" w:eastAsia="x-none"/>
        </w:rPr>
        <w:t xml:space="preserve"> от суммы </w:t>
      </w:r>
      <w:r w:rsidRPr="00FC3297">
        <w:rPr>
          <w:rFonts w:ascii="Times New Roman" w:hAnsi="Times New Roman" w:cs="Times New Roman"/>
          <w:sz w:val="24"/>
          <w:szCs w:val="24"/>
          <w:lang w:eastAsia="x-none"/>
        </w:rPr>
        <w:t xml:space="preserve">Ссудной </w:t>
      </w:r>
      <w:r w:rsidRPr="00FC3297">
        <w:rPr>
          <w:rFonts w:ascii="Times New Roman" w:hAnsi="Times New Roman" w:cs="Times New Roman"/>
          <w:sz w:val="24"/>
          <w:szCs w:val="24"/>
          <w:lang w:val="x-none" w:eastAsia="x-none"/>
        </w:rPr>
        <w:t>задолженности на начало операционного дня первого числа текущего месяца в случае, если в прошедшем месяце Заемщик не выполнил указанные условия</w:t>
      </w:r>
      <w:r w:rsidRPr="00FC3297">
        <w:rPr>
          <w:rFonts w:ascii="Times New Roman" w:hAnsi="Times New Roman" w:cs="Times New Roman"/>
          <w:sz w:val="24"/>
          <w:szCs w:val="24"/>
          <w:lang w:eastAsia="x-none"/>
        </w:rPr>
        <w:t xml:space="preserve"> </w:t>
      </w:r>
      <w:r w:rsidRPr="00FC3297">
        <w:rPr>
          <w:rFonts w:ascii="Times New Roman" w:hAnsi="Times New Roman" w:cs="Times New Roman"/>
          <w:sz w:val="24"/>
          <w:szCs w:val="24"/>
          <w:lang w:val="x-none" w:eastAsia="x-none"/>
        </w:rPr>
        <w:t>Договора, при этом указанн</w:t>
      </w:r>
      <w:r w:rsidRPr="00FC3297">
        <w:rPr>
          <w:rFonts w:ascii="Times New Roman" w:hAnsi="Times New Roman" w:cs="Times New Roman"/>
          <w:sz w:val="24"/>
          <w:szCs w:val="24"/>
          <w:lang w:eastAsia="x-none"/>
        </w:rPr>
        <w:t>ая</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sz w:val="24"/>
          <w:szCs w:val="24"/>
          <w:lang w:eastAsia="x-none"/>
        </w:rPr>
        <w:t>неустойка</w:t>
      </w:r>
      <w:r w:rsidRPr="00FC3297">
        <w:rPr>
          <w:rFonts w:ascii="Times New Roman" w:hAnsi="Times New Roman" w:cs="Times New Roman"/>
          <w:sz w:val="24"/>
          <w:szCs w:val="24"/>
          <w:lang w:val="x-none" w:eastAsia="x-none"/>
        </w:rPr>
        <w:t xml:space="preserve"> уплачивается Заемщиком ежемесячно до даты фактического устранения нарушения.</w:t>
      </w:r>
    </w:p>
    <w:p w:rsidR="00FC3297" w:rsidRPr="00FC3297" w:rsidRDefault="00FC3297" w:rsidP="00FC3297">
      <w:pPr>
        <w:widowControl w:val="0"/>
        <w:numPr>
          <w:ilvl w:val="1"/>
          <w:numId w:val="42"/>
        </w:numPr>
        <w:tabs>
          <w:tab w:val="clear" w:pos="1080"/>
          <w:tab w:val="left" w:pos="900"/>
          <w:tab w:val="num" w:pos="1418"/>
          <w:tab w:val="num" w:pos="3600"/>
        </w:tabs>
        <w:spacing w:after="60" w:line="240" w:lineRule="auto"/>
        <w:ind w:left="0"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 xml:space="preserve">При нарушении Заемщиком </w:t>
      </w:r>
      <w:r w:rsidRPr="00FC3297">
        <w:rPr>
          <w:rFonts w:ascii="Times New Roman" w:hAnsi="Times New Roman" w:cs="Times New Roman"/>
          <w:sz w:val="24"/>
          <w:szCs w:val="24"/>
          <w:lang w:eastAsia="x-none"/>
        </w:rPr>
        <w:t>обязанности п</w:t>
      </w:r>
      <w:r w:rsidRPr="00FC3297">
        <w:rPr>
          <w:rFonts w:ascii="Times New Roman" w:hAnsi="Times New Roman" w:cs="Times New Roman"/>
          <w:sz w:val="24"/>
          <w:szCs w:val="24"/>
          <w:lang w:val="x-none" w:eastAsia="x-none"/>
        </w:rPr>
        <w:t>о предоставлени</w:t>
      </w:r>
      <w:r w:rsidRPr="00FC3297">
        <w:rPr>
          <w:rFonts w:ascii="Times New Roman" w:hAnsi="Times New Roman" w:cs="Times New Roman"/>
          <w:sz w:val="24"/>
          <w:szCs w:val="24"/>
          <w:lang w:eastAsia="x-none"/>
        </w:rPr>
        <w:t>ю</w:t>
      </w:r>
      <w:r w:rsidRPr="00FC3297">
        <w:rPr>
          <w:rFonts w:ascii="Times New Roman" w:hAnsi="Times New Roman" w:cs="Times New Roman"/>
          <w:sz w:val="24"/>
          <w:szCs w:val="24"/>
          <w:lang w:val="x-none" w:eastAsia="x-none"/>
        </w:rPr>
        <w:t xml:space="preserve"> бухгалтерской отчетности в соответствии с п.5.1.</w:t>
      </w:r>
      <w:r w:rsidRPr="00FC3297">
        <w:rPr>
          <w:rFonts w:ascii="Times New Roman" w:hAnsi="Times New Roman" w:cs="Times New Roman"/>
          <w:sz w:val="24"/>
          <w:szCs w:val="24"/>
          <w:lang w:eastAsia="x-none"/>
        </w:rPr>
        <w:t>8</w:t>
      </w:r>
      <w:r w:rsidRPr="00FC3297">
        <w:rPr>
          <w:rFonts w:ascii="Times New Roman" w:hAnsi="Times New Roman" w:cs="Times New Roman"/>
          <w:sz w:val="24"/>
          <w:szCs w:val="24"/>
          <w:lang w:val="x-none" w:eastAsia="x-none"/>
        </w:rPr>
        <w:t xml:space="preserve"> Договора Заемщик уплачивает </w:t>
      </w:r>
      <w:r w:rsidRPr="00FC3297">
        <w:rPr>
          <w:rFonts w:ascii="Times New Roman" w:hAnsi="Times New Roman" w:cs="Times New Roman"/>
          <w:sz w:val="24"/>
          <w:szCs w:val="24"/>
          <w:lang w:eastAsia="x-none"/>
        </w:rPr>
        <w:t>неустойку</w:t>
      </w:r>
      <w:r w:rsidRPr="00FC3297">
        <w:rPr>
          <w:rFonts w:ascii="Times New Roman" w:hAnsi="Times New Roman" w:cs="Times New Roman"/>
          <w:sz w:val="24"/>
          <w:szCs w:val="24"/>
          <w:lang w:val="x-none" w:eastAsia="x-none"/>
        </w:rPr>
        <w:t xml:space="preserve"> в размере </w:t>
      </w:r>
      <w:r w:rsidRPr="00FC3297">
        <w:rPr>
          <w:rFonts w:ascii="Times New Roman" w:hAnsi="Times New Roman" w:cs="Times New Roman"/>
          <w:sz w:val="24"/>
          <w:szCs w:val="24"/>
          <w:lang w:eastAsia="x-none"/>
        </w:rPr>
        <w:t>0,05 % (Ноль целых пять сотых) процента</w:t>
      </w:r>
      <w:r w:rsidRPr="00FC3297">
        <w:rPr>
          <w:rFonts w:ascii="Times New Roman" w:hAnsi="Times New Roman" w:cs="Times New Roman"/>
          <w:sz w:val="24"/>
          <w:szCs w:val="24"/>
          <w:lang w:val="x-none" w:eastAsia="x-none"/>
        </w:rPr>
        <w:t xml:space="preserve"> от суммы </w:t>
      </w:r>
      <w:r w:rsidRPr="00FC3297">
        <w:rPr>
          <w:rFonts w:ascii="Times New Roman" w:hAnsi="Times New Roman" w:cs="Times New Roman"/>
          <w:sz w:val="24"/>
          <w:szCs w:val="24"/>
          <w:lang w:eastAsia="x-none"/>
        </w:rPr>
        <w:t xml:space="preserve">Ссудной </w:t>
      </w:r>
      <w:r w:rsidRPr="00FC3297">
        <w:rPr>
          <w:rFonts w:ascii="Times New Roman" w:hAnsi="Times New Roman" w:cs="Times New Roman"/>
          <w:sz w:val="24"/>
          <w:szCs w:val="24"/>
          <w:lang w:val="x-none" w:eastAsia="x-none"/>
        </w:rPr>
        <w:t>задолженности на начало операционного дня первого числа текущего месяца в случае, если в прошедшем месяце Заемщик не выполнил указанные условия</w:t>
      </w:r>
      <w:r w:rsidRPr="00FC3297">
        <w:rPr>
          <w:rFonts w:ascii="Times New Roman" w:hAnsi="Times New Roman" w:cs="Times New Roman"/>
          <w:sz w:val="24"/>
          <w:szCs w:val="24"/>
          <w:lang w:eastAsia="x-none"/>
        </w:rPr>
        <w:t xml:space="preserve"> </w:t>
      </w:r>
      <w:r w:rsidRPr="00FC3297">
        <w:rPr>
          <w:rFonts w:ascii="Times New Roman" w:hAnsi="Times New Roman" w:cs="Times New Roman"/>
          <w:sz w:val="24"/>
          <w:szCs w:val="24"/>
          <w:lang w:val="x-none" w:eastAsia="x-none"/>
        </w:rPr>
        <w:t xml:space="preserve"> Договора, при этом указанн</w:t>
      </w:r>
      <w:r w:rsidRPr="00FC3297">
        <w:rPr>
          <w:rFonts w:ascii="Times New Roman" w:hAnsi="Times New Roman" w:cs="Times New Roman"/>
          <w:sz w:val="24"/>
          <w:szCs w:val="24"/>
          <w:lang w:eastAsia="x-none"/>
        </w:rPr>
        <w:t>ая неустойка</w:t>
      </w:r>
      <w:r w:rsidRPr="00FC3297">
        <w:rPr>
          <w:rFonts w:ascii="Times New Roman" w:hAnsi="Times New Roman" w:cs="Times New Roman"/>
          <w:sz w:val="24"/>
          <w:szCs w:val="24"/>
          <w:lang w:val="x-none" w:eastAsia="x-none"/>
        </w:rPr>
        <w:t xml:space="preserve"> уплачивается Заемщиком ежемесячно до даты фактического устранения нарушения.</w:t>
      </w:r>
    </w:p>
    <w:p w:rsidR="00FC3297" w:rsidRPr="00FC3297" w:rsidRDefault="00FC3297" w:rsidP="00FC3297">
      <w:pPr>
        <w:widowControl w:val="0"/>
        <w:numPr>
          <w:ilvl w:val="1"/>
          <w:numId w:val="42"/>
        </w:numPr>
        <w:tabs>
          <w:tab w:val="clear" w:pos="1080"/>
          <w:tab w:val="left" w:pos="900"/>
          <w:tab w:val="num" w:pos="1418"/>
          <w:tab w:val="num" w:pos="3600"/>
        </w:tabs>
        <w:spacing w:after="60" w:line="240" w:lineRule="auto"/>
        <w:ind w:left="0"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 xml:space="preserve">При нарушении Заемщиком </w:t>
      </w:r>
      <w:r w:rsidRPr="00FC3297">
        <w:rPr>
          <w:rFonts w:ascii="Times New Roman" w:hAnsi="Times New Roman" w:cs="Times New Roman"/>
          <w:sz w:val="24"/>
          <w:szCs w:val="24"/>
          <w:lang w:eastAsia="x-none"/>
        </w:rPr>
        <w:t>обязанности</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sz w:val="24"/>
          <w:szCs w:val="24"/>
          <w:lang w:eastAsia="x-none"/>
        </w:rPr>
        <w:t>п</w:t>
      </w:r>
      <w:r w:rsidRPr="00FC3297">
        <w:rPr>
          <w:rFonts w:ascii="Times New Roman" w:hAnsi="Times New Roman" w:cs="Times New Roman"/>
          <w:sz w:val="24"/>
          <w:szCs w:val="24"/>
          <w:lang w:val="x-none" w:eastAsia="x-none"/>
        </w:rPr>
        <w:t>о предоставлени</w:t>
      </w:r>
      <w:r w:rsidRPr="00FC3297">
        <w:rPr>
          <w:rFonts w:ascii="Times New Roman" w:hAnsi="Times New Roman" w:cs="Times New Roman"/>
          <w:sz w:val="24"/>
          <w:szCs w:val="24"/>
          <w:lang w:eastAsia="x-none"/>
        </w:rPr>
        <w:t>ю</w:t>
      </w:r>
      <w:r w:rsidRPr="00FC3297">
        <w:rPr>
          <w:rFonts w:ascii="Times New Roman" w:hAnsi="Times New Roman" w:cs="Times New Roman"/>
          <w:sz w:val="24"/>
          <w:szCs w:val="24"/>
          <w:lang w:val="x-none" w:eastAsia="x-none"/>
        </w:rPr>
        <w:t xml:space="preserve"> выписки из ЕГРП на </w:t>
      </w:r>
      <w:r w:rsidRPr="00FC3297">
        <w:rPr>
          <w:rFonts w:ascii="Times New Roman" w:hAnsi="Times New Roman" w:cs="Times New Roman"/>
          <w:sz w:val="24"/>
          <w:szCs w:val="24"/>
          <w:lang w:eastAsia="x-none"/>
        </w:rPr>
        <w:t xml:space="preserve">заложенное Банку </w:t>
      </w:r>
      <w:r w:rsidRPr="00FC3297">
        <w:rPr>
          <w:rFonts w:ascii="Times New Roman" w:hAnsi="Times New Roman" w:cs="Times New Roman"/>
          <w:sz w:val="24"/>
          <w:szCs w:val="24"/>
          <w:lang w:val="x-none" w:eastAsia="x-none"/>
        </w:rPr>
        <w:t>недвижимое имущество в соответствии с п.5.1.</w:t>
      </w:r>
      <w:r w:rsidRPr="00FC3297">
        <w:rPr>
          <w:rFonts w:ascii="Times New Roman" w:hAnsi="Times New Roman" w:cs="Times New Roman"/>
          <w:sz w:val="24"/>
          <w:szCs w:val="24"/>
          <w:lang w:eastAsia="x-none"/>
        </w:rPr>
        <w:t xml:space="preserve">8 </w:t>
      </w:r>
      <w:r w:rsidRPr="00FC3297">
        <w:rPr>
          <w:rFonts w:ascii="Times New Roman" w:hAnsi="Times New Roman" w:cs="Times New Roman"/>
          <w:sz w:val="24"/>
          <w:szCs w:val="24"/>
          <w:lang w:val="x-none" w:eastAsia="x-none"/>
        </w:rPr>
        <w:t xml:space="preserve">Договора Заемщик уплачивает </w:t>
      </w:r>
      <w:r w:rsidRPr="00FC3297">
        <w:rPr>
          <w:rFonts w:ascii="Times New Roman" w:hAnsi="Times New Roman" w:cs="Times New Roman"/>
          <w:sz w:val="24"/>
          <w:szCs w:val="24"/>
          <w:lang w:eastAsia="x-none"/>
        </w:rPr>
        <w:t>неустойку</w:t>
      </w:r>
      <w:r w:rsidRPr="00FC3297">
        <w:rPr>
          <w:rFonts w:ascii="Times New Roman" w:hAnsi="Times New Roman" w:cs="Times New Roman"/>
          <w:sz w:val="24"/>
          <w:szCs w:val="24"/>
          <w:lang w:val="x-none" w:eastAsia="x-none"/>
        </w:rPr>
        <w:t xml:space="preserve"> в размере </w:t>
      </w:r>
      <w:r w:rsidRPr="00FC3297">
        <w:rPr>
          <w:rFonts w:ascii="Times New Roman" w:hAnsi="Times New Roman" w:cs="Times New Roman"/>
          <w:sz w:val="24"/>
          <w:szCs w:val="24"/>
          <w:lang w:eastAsia="x-none"/>
        </w:rPr>
        <w:t>1 000</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sz w:val="24"/>
          <w:szCs w:val="24"/>
          <w:lang w:eastAsia="x-none"/>
        </w:rPr>
        <w:t>Одна тысяча</w:t>
      </w:r>
      <w:r w:rsidRPr="00FC3297">
        <w:rPr>
          <w:rFonts w:ascii="Times New Roman" w:hAnsi="Times New Roman" w:cs="Times New Roman"/>
          <w:sz w:val="24"/>
          <w:szCs w:val="24"/>
          <w:lang w:val="x-none" w:eastAsia="x-none"/>
        </w:rPr>
        <w:t>) рублей за каждый случай не предоставления и/или несвоевременного предоставления выписки из ЕГРП.</w:t>
      </w:r>
    </w:p>
    <w:p w:rsidR="00FC3297" w:rsidRPr="00FC3297" w:rsidRDefault="00FC3297" w:rsidP="00FC3297">
      <w:pPr>
        <w:widowControl w:val="0"/>
        <w:numPr>
          <w:ilvl w:val="1"/>
          <w:numId w:val="42"/>
        </w:numPr>
        <w:tabs>
          <w:tab w:val="clear" w:pos="1080"/>
          <w:tab w:val="left" w:pos="900"/>
          <w:tab w:val="num" w:pos="1430"/>
          <w:tab w:val="num" w:pos="3600"/>
        </w:tabs>
        <w:spacing w:after="60" w:line="240" w:lineRule="auto"/>
        <w:ind w:left="0"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В случае нарушения Заемщиком условия о поддержании среднемесячных кредитовых оборотов в прошедшем месяце в соответствии с п.</w:t>
      </w:r>
      <w:r w:rsidRPr="00FC3297">
        <w:rPr>
          <w:rFonts w:ascii="Times New Roman" w:hAnsi="Times New Roman" w:cs="Times New Roman"/>
          <w:sz w:val="24"/>
          <w:szCs w:val="24"/>
          <w:lang w:eastAsia="x-none"/>
        </w:rPr>
        <w:t xml:space="preserve"> </w:t>
      </w:r>
      <w:r w:rsidRPr="00FC3297">
        <w:rPr>
          <w:rFonts w:ascii="Times New Roman" w:hAnsi="Times New Roman" w:cs="Times New Roman"/>
          <w:sz w:val="24"/>
          <w:szCs w:val="24"/>
          <w:lang w:val="x-none" w:eastAsia="x-none"/>
        </w:rPr>
        <w:t>5.1.</w:t>
      </w:r>
      <w:r w:rsidRPr="00FC3297">
        <w:rPr>
          <w:rFonts w:ascii="Times New Roman" w:hAnsi="Times New Roman" w:cs="Times New Roman"/>
          <w:sz w:val="24"/>
          <w:szCs w:val="24"/>
          <w:lang w:eastAsia="x-none"/>
        </w:rPr>
        <w:t>25</w:t>
      </w:r>
      <w:r w:rsidRPr="00FC3297">
        <w:rPr>
          <w:rFonts w:ascii="Times New Roman" w:hAnsi="Times New Roman" w:cs="Times New Roman"/>
          <w:sz w:val="24"/>
          <w:szCs w:val="24"/>
          <w:lang w:val="x-none" w:eastAsia="x-none"/>
        </w:rPr>
        <w:t xml:space="preserve"> Договора Заемщик уплачивает </w:t>
      </w:r>
      <w:r w:rsidRPr="00FC3297">
        <w:rPr>
          <w:rFonts w:ascii="Times New Roman" w:hAnsi="Times New Roman" w:cs="Times New Roman"/>
          <w:sz w:val="24"/>
          <w:szCs w:val="24"/>
          <w:lang w:eastAsia="x-none"/>
        </w:rPr>
        <w:t>неустойку</w:t>
      </w:r>
      <w:r w:rsidRPr="00FC3297">
        <w:rPr>
          <w:rFonts w:ascii="Times New Roman" w:hAnsi="Times New Roman" w:cs="Times New Roman"/>
          <w:sz w:val="24"/>
          <w:szCs w:val="24"/>
          <w:lang w:val="x-none" w:eastAsia="x-none"/>
        </w:rPr>
        <w:t xml:space="preserve"> в размере </w:t>
      </w:r>
      <w:r w:rsidRPr="00FC3297">
        <w:rPr>
          <w:rFonts w:ascii="Times New Roman" w:hAnsi="Times New Roman" w:cs="Times New Roman"/>
          <w:sz w:val="24"/>
          <w:szCs w:val="24"/>
          <w:lang w:eastAsia="x-none"/>
        </w:rPr>
        <w:t>0,06 % (Ноль целых шесть сотых) процента</w:t>
      </w:r>
      <w:r w:rsidRPr="00FC3297">
        <w:rPr>
          <w:rFonts w:ascii="Times New Roman" w:hAnsi="Times New Roman" w:cs="Times New Roman"/>
          <w:sz w:val="24"/>
          <w:szCs w:val="24"/>
          <w:lang w:val="x-none" w:eastAsia="x-none"/>
        </w:rPr>
        <w:t xml:space="preserve"> от суммы </w:t>
      </w:r>
      <w:r w:rsidRPr="00FC3297">
        <w:rPr>
          <w:rFonts w:ascii="Times New Roman" w:hAnsi="Times New Roman" w:cs="Times New Roman"/>
          <w:sz w:val="24"/>
          <w:szCs w:val="24"/>
          <w:lang w:eastAsia="x-none"/>
        </w:rPr>
        <w:t xml:space="preserve">Ссудной </w:t>
      </w:r>
      <w:r w:rsidRPr="00FC3297">
        <w:rPr>
          <w:rFonts w:ascii="Times New Roman" w:hAnsi="Times New Roman" w:cs="Times New Roman"/>
          <w:sz w:val="24"/>
          <w:szCs w:val="24"/>
          <w:lang w:val="x-none" w:eastAsia="x-none"/>
        </w:rPr>
        <w:t>задолженности на начало операционного дня первого числа текущего месяца.</w:t>
      </w:r>
    </w:p>
    <w:p w:rsidR="00FC3297" w:rsidRPr="00FC3297" w:rsidRDefault="00FC3297" w:rsidP="00FC3297">
      <w:pPr>
        <w:widowControl w:val="0"/>
        <w:numPr>
          <w:ilvl w:val="1"/>
          <w:numId w:val="42"/>
        </w:numPr>
        <w:tabs>
          <w:tab w:val="clear" w:pos="1080"/>
          <w:tab w:val="left" w:pos="900"/>
          <w:tab w:val="num" w:pos="1418"/>
          <w:tab w:val="num" w:pos="3600"/>
        </w:tabs>
        <w:spacing w:after="60" w:line="240" w:lineRule="auto"/>
        <w:ind w:left="0"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 xml:space="preserve">Указанные </w:t>
      </w:r>
      <w:r w:rsidRPr="00FC3297">
        <w:rPr>
          <w:rFonts w:ascii="Times New Roman" w:hAnsi="Times New Roman" w:cs="Times New Roman"/>
          <w:sz w:val="24"/>
          <w:szCs w:val="24"/>
          <w:lang w:eastAsia="x-none"/>
        </w:rPr>
        <w:t>неустойки</w:t>
      </w:r>
      <w:r w:rsidRPr="00FC3297">
        <w:rPr>
          <w:rFonts w:ascii="Times New Roman" w:hAnsi="Times New Roman" w:cs="Times New Roman"/>
          <w:sz w:val="24"/>
          <w:szCs w:val="24"/>
          <w:lang w:val="x-none" w:eastAsia="x-none"/>
        </w:rPr>
        <w:t xml:space="preserve"> вносятся </w:t>
      </w:r>
      <w:r w:rsidRPr="00FC3297">
        <w:rPr>
          <w:rFonts w:ascii="Times New Roman" w:hAnsi="Times New Roman" w:cs="Times New Roman"/>
          <w:bCs/>
          <w:sz w:val="24"/>
          <w:szCs w:val="24"/>
          <w:lang w:val="x-none" w:eastAsia="x-none"/>
        </w:rPr>
        <w:t>Заемщиком</w:t>
      </w:r>
      <w:r w:rsidRPr="00FC3297">
        <w:rPr>
          <w:rFonts w:ascii="Times New Roman" w:hAnsi="Times New Roman" w:cs="Times New Roman"/>
          <w:sz w:val="24"/>
          <w:szCs w:val="24"/>
          <w:lang w:val="x-none" w:eastAsia="x-none"/>
        </w:rPr>
        <w:t xml:space="preserve"> на счет</w:t>
      </w:r>
      <w:r w:rsidRPr="00FC3297">
        <w:rPr>
          <w:rFonts w:ascii="Times New Roman" w:hAnsi="Times New Roman" w:cs="Times New Roman"/>
          <w:sz w:val="24"/>
          <w:szCs w:val="24"/>
          <w:lang w:eastAsia="x-none"/>
        </w:rPr>
        <w:t>, открытый</w:t>
      </w:r>
      <w:r w:rsidRPr="00FC3297">
        <w:rPr>
          <w:rFonts w:ascii="Times New Roman" w:hAnsi="Times New Roman" w:cs="Times New Roman"/>
          <w:sz w:val="24"/>
          <w:szCs w:val="24"/>
          <w:lang w:val="x-none" w:eastAsia="x-none"/>
        </w:rPr>
        <w:t xml:space="preserve"> в </w:t>
      </w:r>
      <w:r w:rsidRPr="00FC3297">
        <w:rPr>
          <w:rFonts w:ascii="Times New Roman" w:hAnsi="Times New Roman" w:cs="Times New Roman"/>
          <w:sz w:val="24"/>
          <w:szCs w:val="24"/>
          <w:lang w:eastAsia="x-none"/>
        </w:rPr>
        <w:t xml:space="preserve">_______________, указанный в последнем </w:t>
      </w:r>
      <w:r w:rsidRPr="00FC3297">
        <w:rPr>
          <w:rFonts w:ascii="Times New Roman" w:hAnsi="Times New Roman" w:cs="Times New Roman"/>
          <w:sz w:val="24"/>
          <w:szCs w:val="24"/>
          <w:lang w:val="x-none" w:eastAsia="x-none"/>
        </w:rPr>
        <w:t xml:space="preserve">уведомлении об установлении/изменении счета для уплаты сумм основного долга, процентов, комиссий и </w:t>
      </w:r>
      <w:r w:rsidRPr="00FC3297">
        <w:rPr>
          <w:rFonts w:ascii="Times New Roman" w:hAnsi="Times New Roman" w:cs="Times New Roman"/>
          <w:sz w:val="24"/>
          <w:szCs w:val="24"/>
          <w:lang w:eastAsia="x-none"/>
        </w:rPr>
        <w:t>неустоек в рамках Договора, направленного Заемщику Банком</w:t>
      </w:r>
      <w:r w:rsidRPr="00FC3297">
        <w:rPr>
          <w:rFonts w:ascii="Times New Roman" w:hAnsi="Times New Roman" w:cs="Times New Roman"/>
          <w:sz w:val="24"/>
          <w:szCs w:val="24"/>
          <w:lang w:val="x-none" w:eastAsia="x-none"/>
        </w:rPr>
        <w:t>.</w:t>
      </w:r>
    </w:p>
    <w:p w:rsidR="00FC3297" w:rsidRPr="00FC3297" w:rsidRDefault="00FC3297" w:rsidP="00FC3297">
      <w:pPr>
        <w:widowControl w:val="0"/>
        <w:numPr>
          <w:ilvl w:val="1"/>
          <w:numId w:val="42"/>
        </w:numPr>
        <w:tabs>
          <w:tab w:val="clear" w:pos="1080"/>
          <w:tab w:val="left" w:pos="900"/>
          <w:tab w:val="num" w:pos="1418"/>
          <w:tab w:val="num" w:pos="3600"/>
        </w:tabs>
        <w:spacing w:after="60" w:line="240" w:lineRule="auto"/>
        <w:ind w:left="0"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 xml:space="preserve">В случае неуплаты </w:t>
      </w:r>
      <w:r w:rsidRPr="00FC3297">
        <w:rPr>
          <w:rFonts w:ascii="Times New Roman" w:hAnsi="Times New Roman" w:cs="Times New Roman"/>
          <w:bCs/>
          <w:sz w:val="24"/>
          <w:szCs w:val="24"/>
          <w:lang w:val="x-none" w:eastAsia="x-none"/>
        </w:rPr>
        <w:t>Заемщиком</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sz w:val="24"/>
          <w:szCs w:val="24"/>
          <w:lang w:eastAsia="x-none"/>
        </w:rPr>
        <w:t>неустойки</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bCs/>
          <w:sz w:val="24"/>
          <w:szCs w:val="24"/>
          <w:lang w:val="x-none" w:eastAsia="x-none"/>
        </w:rPr>
        <w:t>Банк</w:t>
      </w:r>
      <w:r w:rsidRPr="00FC3297">
        <w:rPr>
          <w:rFonts w:ascii="Times New Roman" w:hAnsi="Times New Roman" w:cs="Times New Roman"/>
          <w:sz w:val="24"/>
          <w:szCs w:val="24"/>
          <w:lang w:val="x-none" w:eastAsia="x-none"/>
        </w:rPr>
        <w:t xml:space="preserve"> вправе обратиться в суд с требованием об их взыскании с </w:t>
      </w:r>
      <w:r w:rsidRPr="00FC3297">
        <w:rPr>
          <w:rFonts w:ascii="Times New Roman" w:hAnsi="Times New Roman" w:cs="Times New Roman"/>
          <w:bCs/>
          <w:sz w:val="24"/>
          <w:szCs w:val="24"/>
          <w:lang w:val="x-none" w:eastAsia="x-none"/>
        </w:rPr>
        <w:t>Заемщика</w:t>
      </w:r>
      <w:r w:rsidRPr="00FC3297">
        <w:rPr>
          <w:rFonts w:ascii="Times New Roman" w:hAnsi="Times New Roman" w:cs="Times New Roman"/>
          <w:sz w:val="24"/>
          <w:szCs w:val="24"/>
          <w:lang w:val="x-none" w:eastAsia="x-none"/>
        </w:rPr>
        <w:t xml:space="preserve">, а также обратить взыскание на имущество, переданное в залог в обеспечение обязательств по </w:t>
      </w:r>
      <w:r w:rsidRPr="00FC3297">
        <w:rPr>
          <w:rFonts w:ascii="Times New Roman" w:hAnsi="Times New Roman" w:cs="Times New Roman"/>
          <w:bCs/>
          <w:sz w:val="24"/>
          <w:szCs w:val="24"/>
          <w:lang w:val="x-none" w:eastAsia="x-none"/>
        </w:rPr>
        <w:t>Договору</w:t>
      </w:r>
      <w:r w:rsidRPr="00FC3297">
        <w:rPr>
          <w:rFonts w:ascii="Times New Roman" w:hAnsi="Times New Roman" w:cs="Times New Roman"/>
          <w:sz w:val="24"/>
          <w:szCs w:val="24"/>
          <w:lang w:val="x-none" w:eastAsia="x-none"/>
        </w:rPr>
        <w:t>.</w:t>
      </w:r>
    </w:p>
    <w:p w:rsidR="00FC3297" w:rsidRPr="00FC3297" w:rsidRDefault="00FC3297" w:rsidP="00FC3297">
      <w:pPr>
        <w:widowControl w:val="0"/>
        <w:numPr>
          <w:ilvl w:val="1"/>
          <w:numId w:val="42"/>
        </w:numPr>
        <w:tabs>
          <w:tab w:val="clear" w:pos="1080"/>
          <w:tab w:val="left" w:pos="900"/>
          <w:tab w:val="num" w:pos="1260"/>
          <w:tab w:val="num" w:pos="1418"/>
          <w:tab w:val="num" w:pos="1571"/>
          <w:tab w:val="num" w:pos="3600"/>
        </w:tabs>
        <w:spacing w:after="60" w:line="240" w:lineRule="auto"/>
        <w:ind w:left="0"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Банк не несет ответственности перед Заемщиком в случае отказа от Кредитования Заемщика по основаниям, предусмотренным Договором.</w:t>
      </w:r>
    </w:p>
    <w:p w:rsidR="00FC3297" w:rsidRPr="00FC3297" w:rsidRDefault="00FC3297" w:rsidP="00FC3297">
      <w:pPr>
        <w:widowControl w:val="0"/>
        <w:numPr>
          <w:ilvl w:val="1"/>
          <w:numId w:val="42"/>
        </w:numPr>
        <w:tabs>
          <w:tab w:val="clear" w:pos="1080"/>
          <w:tab w:val="left" w:pos="900"/>
          <w:tab w:val="num" w:pos="1418"/>
          <w:tab w:val="num" w:pos="3600"/>
        </w:tabs>
        <w:spacing w:after="60" w:line="240" w:lineRule="auto"/>
        <w:ind w:left="0"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 xml:space="preserve"> Датой признания дохода в виде неустоек по настоящему Договору является дата фактического получения Банком денежных средств, либо дата вступления в законную силу решения суда. Неустойки по настоящему Договору считаются признанными Заемщиком в размере фактически списанных Банком денежных средств со счета Заемщика на основании заранее полученного акцепта в счет погашения неустоек по настоящему Договору</w:t>
      </w:r>
      <w:r w:rsidRPr="00FC3297">
        <w:rPr>
          <w:rFonts w:ascii="Times New Roman" w:hAnsi="Times New Roman" w:cs="Times New Roman"/>
          <w:color w:val="000000"/>
          <w:sz w:val="24"/>
          <w:szCs w:val="24"/>
          <w:lang w:val="x-none" w:eastAsia="x-none"/>
        </w:rPr>
        <w:t xml:space="preserve">. </w:t>
      </w:r>
    </w:p>
    <w:p w:rsidR="00FC3297" w:rsidRPr="00FC3297" w:rsidRDefault="00FC3297" w:rsidP="00FC3297">
      <w:pPr>
        <w:keepNext/>
        <w:numPr>
          <w:ilvl w:val="0"/>
          <w:numId w:val="42"/>
        </w:numPr>
        <w:spacing w:before="240" w:after="160" w:line="240" w:lineRule="auto"/>
        <w:ind w:left="0" w:firstLine="567"/>
        <w:jc w:val="center"/>
        <w:rPr>
          <w:rFonts w:ascii="Times New Roman" w:eastAsia="Times New Roman" w:hAnsi="Times New Roman" w:cs="Times New Roman"/>
          <w:b/>
          <w:bCs/>
          <w:sz w:val="24"/>
          <w:szCs w:val="24"/>
          <w:lang w:eastAsia="ru-RU"/>
        </w:rPr>
      </w:pPr>
      <w:r w:rsidRPr="00FC3297">
        <w:rPr>
          <w:rFonts w:ascii="Times New Roman" w:eastAsia="Times New Roman" w:hAnsi="Times New Roman" w:cs="Times New Roman"/>
          <w:b/>
          <w:bCs/>
          <w:sz w:val="24"/>
          <w:szCs w:val="24"/>
          <w:lang w:eastAsia="ru-RU"/>
        </w:rPr>
        <w:lastRenderedPageBreak/>
        <w:t>РАЗРЕШЕНИЕ СПОРОВ</w:t>
      </w:r>
    </w:p>
    <w:p w:rsidR="00FC3297" w:rsidRPr="00FC3297" w:rsidRDefault="00FC3297" w:rsidP="00FC3297">
      <w:pPr>
        <w:tabs>
          <w:tab w:val="left" w:pos="-1980"/>
          <w:tab w:val="left" w:pos="900"/>
        </w:tabs>
        <w:spacing w:after="1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7.1.</w:t>
      </w:r>
      <w:r w:rsidRPr="00FC3297">
        <w:rPr>
          <w:rFonts w:ascii="Times New Roman" w:hAnsi="Times New Roman" w:cs="Times New Roman"/>
          <w:sz w:val="24"/>
          <w:szCs w:val="24"/>
          <w:lang w:val="x-none" w:eastAsia="x-none"/>
        </w:rPr>
        <w:tab/>
        <w:t xml:space="preserve">Все споры, возникшие в процессе исполнения </w:t>
      </w:r>
      <w:r w:rsidRPr="00FC3297">
        <w:rPr>
          <w:rFonts w:ascii="Times New Roman" w:hAnsi="Times New Roman" w:cs="Times New Roman"/>
          <w:bCs/>
          <w:sz w:val="24"/>
          <w:szCs w:val="24"/>
          <w:lang w:val="x-none" w:eastAsia="x-none"/>
        </w:rPr>
        <w:t>Договора</w:t>
      </w:r>
      <w:r w:rsidRPr="00FC3297">
        <w:rPr>
          <w:rFonts w:ascii="Times New Roman" w:hAnsi="Times New Roman" w:cs="Times New Roman"/>
          <w:sz w:val="24"/>
          <w:szCs w:val="24"/>
          <w:lang w:val="x-none" w:eastAsia="x-none"/>
        </w:rPr>
        <w:t xml:space="preserve">, разрешаются в Арбитражном суде </w:t>
      </w:r>
      <w:r w:rsidRPr="00FC3297">
        <w:rPr>
          <w:rFonts w:ascii="Times New Roman" w:hAnsi="Times New Roman" w:cs="Times New Roman"/>
          <w:sz w:val="24"/>
          <w:szCs w:val="24"/>
          <w:lang w:eastAsia="x-none"/>
        </w:rPr>
        <w:t>Мурманской области</w:t>
      </w:r>
      <w:r w:rsidRPr="00FC3297">
        <w:rPr>
          <w:rFonts w:ascii="Times New Roman" w:hAnsi="Times New Roman" w:cs="Times New Roman"/>
          <w:sz w:val="24"/>
          <w:szCs w:val="24"/>
          <w:lang w:val="x-none" w:eastAsia="x-none"/>
        </w:rPr>
        <w:t>.</w:t>
      </w:r>
    </w:p>
    <w:p w:rsidR="00FC3297" w:rsidRPr="00FC3297" w:rsidRDefault="00FC3297" w:rsidP="00FC3297">
      <w:pPr>
        <w:keepNext/>
        <w:numPr>
          <w:ilvl w:val="0"/>
          <w:numId w:val="42"/>
        </w:numPr>
        <w:spacing w:before="240" w:after="160" w:line="240" w:lineRule="auto"/>
        <w:ind w:left="0" w:firstLine="567"/>
        <w:jc w:val="center"/>
        <w:rPr>
          <w:rFonts w:ascii="Times New Roman" w:eastAsia="Times New Roman" w:hAnsi="Times New Roman" w:cs="Times New Roman"/>
          <w:b/>
          <w:bCs/>
          <w:sz w:val="24"/>
          <w:szCs w:val="24"/>
          <w:lang w:eastAsia="ru-RU"/>
        </w:rPr>
      </w:pPr>
      <w:r w:rsidRPr="00FC3297">
        <w:rPr>
          <w:rFonts w:ascii="Times New Roman" w:eastAsia="Times New Roman" w:hAnsi="Times New Roman" w:cs="Times New Roman"/>
          <w:b/>
          <w:bCs/>
          <w:sz w:val="24"/>
          <w:szCs w:val="24"/>
          <w:lang w:eastAsia="ru-RU"/>
        </w:rPr>
        <w:t>СРОК ДЕЙСТВИЯ ДОГОВОРА</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8.1.</w:t>
      </w:r>
      <w:r w:rsidRPr="00FC3297">
        <w:rPr>
          <w:rFonts w:ascii="Times New Roman" w:hAnsi="Times New Roman" w:cs="Times New Roman"/>
          <w:sz w:val="24"/>
          <w:szCs w:val="24"/>
          <w:lang w:val="x-none" w:eastAsia="x-none"/>
        </w:rPr>
        <w:tab/>
      </w:r>
      <w:r w:rsidRPr="00FC3297">
        <w:rPr>
          <w:rFonts w:ascii="Times New Roman" w:hAnsi="Times New Roman" w:cs="Times New Roman"/>
          <w:bCs/>
          <w:sz w:val="24"/>
          <w:szCs w:val="24"/>
          <w:lang w:val="x-none" w:eastAsia="x-none"/>
        </w:rPr>
        <w:t>Договор</w:t>
      </w:r>
      <w:r w:rsidRPr="00FC3297">
        <w:rPr>
          <w:rFonts w:ascii="Times New Roman" w:hAnsi="Times New Roman" w:cs="Times New Roman"/>
          <w:sz w:val="24"/>
          <w:szCs w:val="24"/>
          <w:lang w:val="x-none" w:eastAsia="x-none"/>
        </w:rPr>
        <w:t xml:space="preserve"> вступает в силу с даты его подписания </w:t>
      </w:r>
      <w:r w:rsidRPr="00FC3297">
        <w:rPr>
          <w:rFonts w:ascii="Times New Roman" w:hAnsi="Times New Roman" w:cs="Times New Roman"/>
          <w:bCs/>
          <w:sz w:val="24"/>
          <w:szCs w:val="24"/>
          <w:lang w:val="x-none" w:eastAsia="x-none"/>
        </w:rPr>
        <w:t>Сторонами</w:t>
      </w:r>
      <w:r w:rsidRPr="00FC3297">
        <w:rPr>
          <w:rFonts w:ascii="Times New Roman" w:hAnsi="Times New Roman" w:cs="Times New Roman"/>
          <w:sz w:val="24"/>
          <w:szCs w:val="24"/>
          <w:lang w:val="x-none" w:eastAsia="x-none"/>
        </w:rPr>
        <w:t>.</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8.2.</w:t>
      </w:r>
      <w:r w:rsidRPr="00FC3297">
        <w:rPr>
          <w:rFonts w:ascii="Times New Roman" w:hAnsi="Times New Roman" w:cs="Times New Roman"/>
          <w:sz w:val="24"/>
          <w:szCs w:val="24"/>
          <w:lang w:val="x-none" w:eastAsia="x-none"/>
        </w:rPr>
        <w:tab/>
        <w:t xml:space="preserve">В случае непоступления в </w:t>
      </w:r>
      <w:r w:rsidRPr="00FC3297">
        <w:rPr>
          <w:rFonts w:ascii="Times New Roman" w:hAnsi="Times New Roman" w:cs="Times New Roman"/>
          <w:bCs/>
          <w:sz w:val="24"/>
          <w:szCs w:val="24"/>
          <w:lang w:val="x-none" w:eastAsia="x-none"/>
        </w:rPr>
        <w:t>Банк</w:t>
      </w:r>
      <w:r w:rsidRPr="00FC3297">
        <w:rPr>
          <w:rFonts w:ascii="Times New Roman" w:hAnsi="Times New Roman" w:cs="Times New Roman"/>
          <w:sz w:val="24"/>
          <w:szCs w:val="24"/>
          <w:lang w:val="x-none" w:eastAsia="x-none"/>
        </w:rPr>
        <w:t xml:space="preserve"> от </w:t>
      </w:r>
      <w:r w:rsidRPr="00FC3297">
        <w:rPr>
          <w:rFonts w:ascii="Times New Roman" w:hAnsi="Times New Roman" w:cs="Times New Roman"/>
          <w:bCs/>
          <w:sz w:val="24"/>
          <w:szCs w:val="24"/>
          <w:lang w:val="x-none" w:eastAsia="x-none"/>
        </w:rPr>
        <w:t>Заемщика</w:t>
      </w:r>
      <w:r w:rsidRPr="00FC3297">
        <w:rPr>
          <w:rFonts w:ascii="Times New Roman" w:hAnsi="Times New Roman" w:cs="Times New Roman"/>
          <w:sz w:val="24"/>
          <w:szCs w:val="24"/>
          <w:lang w:val="x-none" w:eastAsia="x-none"/>
        </w:rPr>
        <w:t xml:space="preserve"> ни одного письменного заявления по форме Приложения № 2 к </w:t>
      </w:r>
      <w:r w:rsidRPr="00FC3297">
        <w:rPr>
          <w:rFonts w:ascii="Times New Roman" w:hAnsi="Times New Roman" w:cs="Times New Roman"/>
          <w:sz w:val="24"/>
          <w:szCs w:val="24"/>
          <w:lang w:eastAsia="x-none"/>
        </w:rPr>
        <w:t xml:space="preserve"> </w:t>
      </w:r>
      <w:r w:rsidRPr="00FC3297">
        <w:rPr>
          <w:rFonts w:ascii="Times New Roman" w:hAnsi="Times New Roman" w:cs="Times New Roman"/>
          <w:bCs/>
          <w:sz w:val="24"/>
          <w:szCs w:val="24"/>
          <w:lang w:val="x-none" w:eastAsia="x-none"/>
        </w:rPr>
        <w:t>Договору</w:t>
      </w:r>
      <w:r w:rsidRPr="00FC3297">
        <w:rPr>
          <w:rFonts w:ascii="Times New Roman" w:hAnsi="Times New Roman" w:cs="Times New Roman"/>
          <w:sz w:val="24"/>
          <w:szCs w:val="24"/>
          <w:lang w:val="x-none" w:eastAsia="x-none"/>
        </w:rPr>
        <w:t xml:space="preserve"> или отзыва его за 1 (Один) рабочий день до последнего дня предоставления первого транша в рамках Кредитной линии, указанного в п.3.5</w:t>
      </w:r>
      <w:r w:rsidRPr="00FC3297">
        <w:rPr>
          <w:rFonts w:ascii="Times New Roman" w:hAnsi="Times New Roman" w:cs="Times New Roman"/>
          <w:sz w:val="24"/>
          <w:szCs w:val="24"/>
          <w:lang w:eastAsia="x-none"/>
        </w:rPr>
        <w:t xml:space="preserve"> </w:t>
      </w:r>
      <w:r w:rsidRPr="00FC3297">
        <w:rPr>
          <w:rFonts w:ascii="Times New Roman" w:hAnsi="Times New Roman" w:cs="Times New Roman"/>
          <w:bCs/>
          <w:sz w:val="24"/>
          <w:szCs w:val="24"/>
          <w:lang w:val="x-none" w:eastAsia="x-none"/>
        </w:rPr>
        <w:t>Договора</w:t>
      </w:r>
      <w:r w:rsidRPr="00FC3297">
        <w:rPr>
          <w:rFonts w:ascii="Times New Roman" w:hAnsi="Times New Roman" w:cs="Times New Roman"/>
          <w:sz w:val="24"/>
          <w:szCs w:val="24"/>
          <w:lang w:val="x-none" w:eastAsia="x-none"/>
        </w:rPr>
        <w:t>, последний считается прекратившим свое действие с первого рабочего дня, следующего за последним днем срока, установленного для предоставления первого транша и указанного в п.3.5</w:t>
      </w:r>
      <w:r w:rsidRPr="00FC3297">
        <w:rPr>
          <w:rFonts w:ascii="Times New Roman" w:hAnsi="Times New Roman" w:cs="Times New Roman"/>
          <w:sz w:val="24"/>
          <w:szCs w:val="24"/>
          <w:lang w:eastAsia="x-none"/>
        </w:rPr>
        <w:t xml:space="preserve"> </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bCs/>
          <w:sz w:val="24"/>
          <w:szCs w:val="24"/>
          <w:lang w:val="x-none" w:eastAsia="x-none"/>
        </w:rPr>
        <w:t>Договора</w:t>
      </w:r>
      <w:r w:rsidRPr="00FC3297">
        <w:rPr>
          <w:rFonts w:ascii="Times New Roman" w:hAnsi="Times New Roman" w:cs="Times New Roman"/>
          <w:sz w:val="24"/>
          <w:szCs w:val="24"/>
          <w:lang w:val="x-none" w:eastAsia="x-none"/>
        </w:rPr>
        <w:t>.</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8.3.</w:t>
      </w:r>
      <w:r w:rsidRPr="00FC3297">
        <w:rPr>
          <w:rFonts w:ascii="Times New Roman" w:hAnsi="Times New Roman" w:cs="Times New Roman"/>
          <w:sz w:val="24"/>
          <w:szCs w:val="24"/>
          <w:lang w:val="x-none" w:eastAsia="x-none"/>
        </w:rPr>
        <w:tab/>
      </w:r>
      <w:r w:rsidRPr="00FC3297">
        <w:rPr>
          <w:rFonts w:ascii="Times New Roman" w:hAnsi="Times New Roman" w:cs="Times New Roman"/>
          <w:sz w:val="24"/>
          <w:szCs w:val="24"/>
          <w:lang w:eastAsia="x-none"/>
        </w:rPr>
        <w:t xml:space="preserve"> </w:t>
      </w:r>
      <w:r w:rsidRPr="00FC3297">
        <w:rPr>
          <w:rFonts w:ascii="Times New Roman" w:hAnsi="Times New Roman" w:cs="Times New Roman"/>
          <w:bCs/>
          <w:sz w:val="24"/>
          <w:szCs w:val="24"/>
          <w:lang w:val="x-none" w:eastAsia="x-none"/>
        </w:rPr>
        <w:t>Договор</w:t>
      </w:r>
      <w:r w:rsidRPr="00FC3297">
        <w:rPr>
          <w:rFonts w:ascii="Times New Roman" w:hAnsi="Times New Roman" w:cs="Times New Roman"/>
          <w:sz w:val="24"/>
          <w:szCs w:val="24"/>
          <w:lang w:val="x-none" w:eastAsia="x-none"/>
        </w:rPr>
        <w:t xml:space="preserve"> прекращает свое действие после выполнения </w:t>
      </w:r>
      <w:r w:rsidRPr="00FC3297">
        <w:rPr>
          <w:rFonts w:ascii="Times New Roman" w:hAnsi="Times New Roman" w:cs="Times New Roman"/>
          <w:bCs/>
          <w:sz w:val="24"/>
          <w:szCs w:val="24"/>
          <w:lang w:val="x-none" w:eastAsia="x-none"/>
        </w:rPr>
        <w:t>Заемщиком</w:t>
      </w:r>
      <w:r w:rsidRPr="00FC3297">
        <w:rPr>
          <w:rFonts w:ascii="Times New Roman" w:hAnsi="Times New Roman" w:cs="Times New Roman"/>
          <w:sz w:val="24"/>
          <w:szCs w:val="24"/>
          <w:lang w:val="x-none" w:eastAsia="x-none"/>
        </w:rPr>
        <w:t xml:space="preserve"> всех обязательств перед </w:t>
      </w:r>
      <w:r w:rsidRPr="00FC3297">
        <w:rPr>
          <w:rFonts w:ascii="Times New Roman" w:hAnsi="Times New Roman" w:cs="Times New Roman"/>
          <w:bCs/>
          <w:sz w:val="24"/>
          <w:szCs w:val="24"/>
          <w:lang w:val="x-none" w:eastAsia="x-none"/>
        </w:rPr>
        <w:t>Банком</w:t>
      </w:r>
      <w:r w:rsidRPr="00FC3297">
        <w:rPr>
          <w:rFonts w:ascii="Times New Roman" w:hAnsi="Times New Roman" w:cs="Times New Roman"/>
          <w:sz w:val="24"/>
          <w:szCs w:val="24"/>
          <w:lang w:val="x-none" w:eastAsia="x-none"/>
        </w:rPr>
        <w:t xml:space="preserve">, предусмотренных  </w:t>
      </w:r>
      <w:r w:rsidRPr="00FC3297">
        <w:rPr>
          <w:rFonts w:ascii="Times New Roman" w:hAnsi="Times New Roman" w:cs="Times New Roman"/>
          <w:bCs/>
          <w:sz w:val="24"/>
          <w:szCs w:val="24"/>
          <w:lang w:val="x-none" w:eastAsia="x-none"/>
        </w:rPr>
        <w:t>Договором</w:t>
      </w:r>
      <w:r w:rsidRPr="00FC3297">
        <w:rPr>
          <w:rFonts w:ascii="Times New Roman" w:hAnsi="Times New Roman" w:cs="Times New Roman"/>
          <w:sz w:val="24"/>
          <w:szCs w:val="24"/>
          <w:lang w:val="x-none" w:eastAsia="x-none"/>
        </w:rPr>
        <w:t xml:space="preserve">, включая </w:t>
      </w:r>
      <w:r w:rsidRPr="00FC3297">
        <w:rPr>
          <w:rFonts w:ascii="Times New Roman" w:hAnsi="Times New Roman" w:cs="Times New Roman"/>
          <w:sz w:val="24"/>
          <w:szCs w:val="24"/>
          <w:lang w:eastAsia="x-none"/>
        </w:rPr>
        <w:t>у</w:t>
      </w:r>
      <w:r w:rsidRPr="00FC3297">
        <w:rPr>
          <w:rFonts w:ascii="Times New Roman" w:hAnsi="Times New Roman" w:cs="Times New Roman"/>
          <w:sz w:val="24"/>
          <w:szCs w:val="24"/>
          <w:lang w:val="x-none" w:eastAsia="x-none"/>
        </w:rPr>
        <w:t xml:space="preserve">плату </w:t>
      </w:r>
      <w:r w:rsidRPr="00FC3297">
        <w:rPr>
          <w:rFonts w:ascii="Times New Roman" w:hAnsi="Times New Roman" w:cs="Times New Roman"/>
          <w:sz w:val="24"/>
          <w:szCs w:val="24"/>
          <w:lang w:eastAsia="x-none"/>
        </w:rPr>
        <w:t>неустоек</w:t>
      </w:r>
      <w:r w:rsidRPr="00FC3297">
        <w:rPr>
          <w:rFonts w:ascii="Times New Roman" w:hAnsi="Times New Roman" w:cs="Times New Roman"/>
          <w:sz w:val="24"/>
          <w:szCs w:val="24"/>
          <w:lang w:val="x-none" w:eastAsia="x-none"/>
        </w:rPr>
        <w:t>.</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8.4.</w:t>
      </w:r>
      <w:r w:rsidRPr="00FC3297">
        <w:rPr>
          <w:rFonts w:ascii="Times New Roman" w:hAnsi="Times New Roman" w:cs="Times New Roman"/>
          <w:sz w:val="24"/>
          <w:szCs w:val="24"/>
          <w:lang w:val="x-none" w:eastAsia="x-none"/>
        </w:rPr>
        <w:tab/>
        <w:t xml:space="preserve">В случаях </w:t>
      </w:r>
      <w:r w:rsidRPr="00FC3297">
        <w:rPr>
          <w:rFonts w:ascii="Times New Roman" w:hAnsi="Times New Roman" w:cs="Times New Roman"/>
          <w:sz w:val="24"/>
          <w:szCs w:val="24"/>
          <w:lang w:eastAsia="x-none"/>
        </w:rPr>
        <w:t>расторжения</w:t>
      </w:r>
      <w:r w:rsidRPr="00FC3297">
        <w:rPr>
          <w:rFonts w:ascii="Times New Roman" w:hAnsi="Times New Roman" w:cs="Times New Roman"/>
          <w:sz w:val="24"/>
          <w:szCs w:val="24"/>
          <w:lang w:val="x-none" w:eastAsia="x-none"/>
        </w:rPr>
        <w:t xml:space="preserve"> договора в одностороннем порядке, предусмотренных в пп. 3.4 и 5.5.7</w:t>
      </w:r>
      <w:r w:rsidRPr="00FC3297">
        <w:rPr>
          <w:rFonts w:ascii="Times New Roman" w:hAnsi="Times New Roman" w:cs="Times New Roman"/>
          <w:sz w:val="24"/>
          <w:szCs w:val="24"/>
          <w:lang w:eastAsia="x-none"/>
        </w:rPr>
        <w:t xml:space="preserve"> </w:t>
      </w:r>
      <w:r w:rsidRPr="00FC3297">
        <w:rPr>
          <w:rFonts w:ascii="Times New Roman" w:hAnsi="Times New Roman" w:cs="Times New Roman"/>
          <w:sz w:val="24"/>
          <w:szCs w:val="24"/>
          <w:lang w:val="x-none" w:eastAsia="x-none"/>
        </w:rPr>
        <w:t>Договор</w:t>
      </w:r>
      <w:r w:rsidRPr="00FC3297">
        <w:rPr>
          <w:rFonts w:ascii="Times New Roman" w:hAnsi="Times New Roman" w:cs="Times New Roman"/>
          <w:sz w:val="24"/>
          <w:szCs w:val="24"/>
          <w:lang w:eastAsia="x-none"/>
        </w:rPr>
        <w:t>а, он</w:t>
      </w:r>
      <w:r w:rsidRPr="00FC3297">
        <w:rPr>
          <w:rFonts w:ascii="Times New Roman" w:hAnsi="Times New Roman" w:cs="Times New Roman"/>
          <w:sz w:val="24"/>
          <w:szCs w:val="24"/>
          <w:lang w:val="x-none" w:eastAsia="x-none"/>
        </w:rPr>
        <w:t xml:space="preserve"> считается прекращенным с даты получения </w:t>
      </w:r>
      <w:r w:rsidRPr="00FC3297">
        <w:rPr>
          <w:rFonts w:ascii="Times New Roman" w:hAnsi="Times New Roman" w:cs="Times New Roman"/>
          <w:sz w:val="24"/>
          <w:szCs w:val="24"/>
          <w:lang w:eastAsia="x-none"/>
        </w:rPr>
        <w:t>З</w:t>
      </w:r>
      <w:r w:rsidRPr="00FC3297">
        <w:rPr>
          <w:rFonts w:ascii="Times New Roman" w:hAnsi="Times New Roman" w:cs="Times New Roman"/>
          <w:sz w:val="24"/>
          <w:szCs w:val="24"/>
          <w:lang w:val="x-none" w:eastAsia="x-none"/>
        </w:rPr>
        <w:t xml:space="preserve">аемщиком письменного уведомления Банка о </w:t>
      </w:r>
      <w:r w:rsidRPr="00FC3297">
        <w:rPr>
          <w:rFonts w:ascii="Times New Roman" w:hAnsi="Times New Roman" w:cs="Times New Roman"/>
          <w:sz w:val="24"/>
          <w:szCs w:val="24"/>
          <w:lang w:eastAsia="x-none"/>
        </w:rPr>
        <w:t>расторжении</w:t>
      </w:r>
      <w:r w:rsidRPr="00FC3297">
        <w:rPr>
          <w:rFonts w:ascii="Times New Roman" w:hAnsi="Times New Roman" w:cs="Times New Roman"/>
          <w:sz w:val="24"/>
          <w:szCs w:val="24"/>
          <w:lang w:val="x-none" w:eastAsia="x-none"/>
        </w:rPr>
        <w:t xml:space="preserve"> договора в порядке, предусмотренном п. 8.5 Договора.</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Банк не несет ответственности за неполучение или отказ от получения Заемщиком письма с письменным уведомлением о расторжении Договора.</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eastAsia="x-none"/>
        </w:rPr>
      </w:pPr>
      <w:r w:rsidRPr="00FC3297">
        <w:rPr>
          <w:rFonts w:ascii="Times New Roman" w:hAnsi="Times New Roman" w:cs="Times New Roman"/>
          <w:sz w:val="24"/>
          <w:szCs w:val="24"/>
          <w:lang w:val="x-none" w:eastAsia="x-none"/>
        </w:rPr>
        <w:t>8.5.</w:t>
      </w:r>
      <w:r w:rsidRPr="00FC3297">
        <w:rPr>
          <w:rFonts w:ascii="Times New Roman" w:hAnsi="Times New Roman" w:cs="Times New Roman"/>
          <w:sz w:val="24"/>
          <w:szCs w:val="24"/>
          <w:lang w:eastAsia="x-none"/>
        </w:rPr>
        <w:tab/>
      </w:r>
      <w:r w:rsidRPr="00FC3297">
        <w:rPr>
          <w:rFonts w:ascii="Times New Roman" w:hAnsi="Times New Roman" w:cs="Times New Roman"/>
          <w:sz w:val="24"/>
          <w:szCs w:val="24"/>
          <w:lang w:val="x-none" w:eastAsia="x-none"/>
        </w:rPr>
        <w:t>Уведомление и требование (далее - уведомление), предусмотренные  Договором, направляются Заемщику по адресу его местонахождения как юридического лица или места его жительства как индивидуального предпринимателя, указанному в Договоре (далее – адрес).</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Уведомление направляется по почте заказным письмом с уведомлением о вручении или вручается адресату под расписку.</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Моментом получения уведомления Заемщиком считается одна из следующих дат:</w:t>
      </w:r>
    </w:p>
    <w:p w:rsidR="00FC3297" w:rsidRPr="00FC3297" w:rsidRDefault="00FC3297" w:rsidP="00FC3297">
      <w:pPr>
        <w:widowControl w:val="0"/>
        <w:numPr>
          <w:ilvl w:val="0"/>
          <w:numId w:val="56"/>
        </w:numPr>
        <w:tabs>
          <w:tab w:val="left" w:pos="0"/>
          <w:tab w:val="left" w:pos="1134"/>
        </w:tabs>
        <w:autoSpaceDE w:val="0"/>
        <w:autoSpaceDN w:val="0"/>
        <w:adjustRightInd w:val="0"/>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дата, указанная в уведомлении о вручении уведомления по адресу Заемщика, указанному в нем;</w:t>
      </w:r>
    </w:p>
    <w:p w:rsidR="00FC3297" w:rsidRPr="00FC3297" w:rsidRDefault="00FC3297" w:rsidP="00FC3297">
      <w:pPr>
        <w:widowControl w:val="0"/>
        <w:numPr>
          <w:ilvl w:val="0"/>
          <w:numId w:val="56"/>
        </w:numPr>
        <w:tabs>
          <w:tab w:val="left" w:pos="0"/>
          <w:tab w:val="left" w:pos="1134"/>
        </w:tabs>
        <w:autoSpaceDE w:val="0"/>
        <w:autoSpaceDN w:val="0"/>
        <w:adjustRightInd w:val="0"/>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дата, указанная на копии уведомления Заемщиком или его представителем при вручении уведомления под расписку;</w:t>
      </w:r>
    </w:p>
    <w:p w:rsidR="00FC3297" w:rsidRPr="00FC3297" w:rsidRDefault="00FC3297" w:rsidP="00FC3297">
      <w:pPr>
        <w:widowControl w:val="0"/>
        <w:numPr>
          <w:ilvl w:val="0"/>
          <w:numId w:val="56"/>
        </w:numPr>
        <w:tabs>
          <w:tab w:val="left" w:pos="0"/>
          <w:tab w:val="left" w:pos="1134"/>
        </w:tabs>
        <w:autoSpaceDE w:val="0"/>
        <w:autoSpaceDN w:val="0"/>
        <w:adjustRightInd w:val="0"/>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дата отказа Заемщика от получения уведомления, если этот отказ зафиксирован организацией почтовой связи;</w:t>
      </w:r>
    </w:p>
    <w:p w:rsidR="00FC3297" w:rsidRPr="00FC3297" w:rsidRDefault="00FC3297" w:rsidP="00FC3297">
      <w:pPr>
        <w:widowControl w:val="0"/>
        <w:numPr>
          <w:ilvl w:val="0"/>
          <w:numId w:val="56"/>
        </w:numPr>
        <w:tabs>
          <w:tab w:val="left" w:pos="0"/>
          <w:tab w:val="left" w:pos="1134"/>
        </w:tabs>
        <w:autoSpaceDE w:val="0"/>
        <w:autoSpaceDN w:val="0"/>
        <w:adjustRightInd w:val="0"/>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дата, на которую уведомление, направленное по почте заказным письмом с уведомлением по адресу Заемщика, указанному в нем, не вручено в связи с отсутствием адресата по указанному адресу, о чем организация почтовой связи проинформировала отправителя уведомления.</w:t>
      </w:r>
    </w:p>
    <w:p w:rsidR="00FC3297" w:rsidRPr="00FC3297" w:rsidRDefault="00FC3297" w:rsidP="00FC3297">
      <w:pPr>
        <w:widowControl w:val="0"/>
        <w:tabs>
          <w:tab w:val="left" w:pos="-1980"/>
          <w:tab w:val="left" w:pos="900"/>
          <w:tab w:val="left" w:pos="1134"/>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Заемщик считается получившим уведомление надлежащим образом, если:</w:t>
      </w:r>
    </w:p>
    <w:p w:rsidR="00FC3297" w:rsidRPr="00FC3297" w:rsidRDefault="00FC3297" w:rsidP="00FC3297">
      <w:pPr>
        <w:widowControl w:val="0"/>
        <w:numPr>
          <w:ilvl w:val="0"/>
          <w:numId w:val="56"/>
        </w:numPr>
        <w:tabs>
          <w:tab w:val="left" w:pos="0"/>
          <w:tab w:val="left" w:pos="1134"/>
        </w:tabs>
        <w:autoSpaceDE w:val="0"/>
        <w:autoSpaceDN w:val="0"/>
        <w:adjustRightInd w:val="0"/>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адресат отказался от получения уведомления и этот отказ зафиксирован организацией почтовой связи;</w:t>
      </w:r>
    </w:p>
    <w:p w:rsidR="00FC3297" w:rsidRPr="00FC3297" w:rsidRDefault="00FC3297" w:rsidP="00FC3297">
      <w:pPr>
        <w:widowControl w:val="0"/>
        <w:numPr>
          <w:ilvl w:val="0"/>
          <w:numId w:val="56"/>
        </w:numPr>
        <w:tabs>
          <w:tab w:val="left" w:pos="0"/>
          <w:tab w:val="left" w:pos="1134"/>
        </w:tabs>
        <w:autoSpaceDE w:val="0"/>
        <w:autoSpaceDN w:val="0"/>
        <w:adjustRightInd w:val="0"/>
        <w:spacing w:after="60" w:line="240" w:lineRule="auto"/>
        <w:ind w:left="0"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или уведомление вручено уполномоченному лицу юридического лица.</w:t>
      </w:r>
    </w:p>
    <w:p w:rsidR="00FC3297" w:rsidRPr="00FC3297" w:rsidRDefault="00FC3297" w:rsidP="00FC3297">
      <w:pPr>
        <w:keepNext/>
        <w:numPr>
          <w:ilvl w:val="0"/>
          <w:numId w:val="42"/>
        </w:numPr>
        <w:spacing w:before="240" w:after="160" w:line="240" w:lineRule="auto"/>
        <w:ind w:left="0" w:firstLine="567"/>
        <w:jc w:val="center"/>
        <w:rPr>
          <w:rFonts w:ascii="Times New Roman" w:eastAsia="Times New Roman" w:hAnsi="Times New Roman" w:cs="Times New Roman"/>
          <w:b/>
          <w:bCs/>
          <w:sz w:val="24"/>
          <w:szCs w:val="24"/>
          <w:lang w:eastAsia="ru-RU"/>
        </w:rPr>
      </w:pPr>
      <w:r w:rsidRPr="00FC3297">
        <w:rPr>
          <w:rFonts w:ascii="Times New Roman" w:eastAsia="Times New Roman" w:hAnsi="Times New Roman" w:cs="Times New Roman"/>
          <w:b/>
          <w:bCs/>
          <w:sz w:val="24"/>
          <w:szCs w:val="24"/>
          <w:lang w:eastAsia="ru-RU"/>
        </w:rPr>
        <w:t>УСЛОВИЯ ФОРС-МАЖОР</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9.1.</w:t>
      </w:r>
      <w:r w:rsidRPr="00FC3297">
        <w:rPr>
          <w:rFonts w:ascii="Times New Roman" w:hAnsi="Times New Roman" w:cs="Times New Roman"/>
          <w:sz w:val="24"/>
          <w:szCs w:val="24"/>
          <w:lang w:val="x-none" w:eastAsia="x-none"/>
        </w:rPr>
        <w:tab/>
      </w:r>
      <w:r w:rsidRPr="00FC3297">
        <w:rPr>
          <w:rFonts w:ascii="Times New Roman" w:hAnsi="Times New Roman" w:cs="Times New Roman"/>
          <w:bCs/>
          <w:sz w:val="24"/>
          <w:szCs w:val="24"/>
          <w:lang w:val="x-none" w:eastAsia="x-none"/>
        </w:rPr>
        <w:t>Стороны</w:t>
      </w:r>
      <w:r w:rsidRPr="00FC3297">
        <w:rPr>
          <w:rFonts w:ascii="Times New Roman" w:hAnsi="Times New Roman" w:cs="Times New Roman"/>
          <w:sz w:val="24"/>
          <w:szCs w:val="24"/>
          <w:lang w:val="x-none" w:eastAsia="x-none"/>
        </w:rPr>
        <w:t xml:space="preserve"> освобождаются от ответственности за неисполнение обязательств по  </w:t>
      </w:r>
      <w:r w:rsidRPr="00FC3297">
        <w:rPr>
          <w:rFonts w:ascii="Times New Roman" w:hAnsi="Times New Roman" w:cs="Times New Roman"/>
          <w:bCs/>
          <w:sz w:val="24"/>
          <w:szCs w:val="24"/>
          <w:lang w:val="x-none" w:eastAsia="x-none"/>
        </w:rPr>
        <w:t>Договору</w:t>
      </w:r>
      <w:r w:rsidRPr="00FC3297">
        <w:rPr>
          <w:rFonts w:ascii="Times New Roman" w:hAnsi="Times New Roman" w:cs="Times New Roman"/>
          <w:sz w:val="24"/>
          <w:szCs w:val="24"/>
          <w:lang w:val="x-none" w:eastAsia="x-none"/>
        </w:rPr>
        <w:t xml:space="preserve">, если оно обусловлено наступлением обстоятельств, возникших помимо их воли и определяемых как обстоятельства непреодолимой силы, которые </w:t>
      </w:r>
      <w:r w:rsidRPr="00FC3297">
        <w:rPr>
          <w:rFonts w:ascii="Times New Roman" w:hAnsi="Times New Roman" w:cs="Times New Roman"/>
          <w:bCs/>
          <w:sz w:val="24"/>
          <w:szCs w:val="24"/>
          <w:lang w:val="x-none" w:eastAsia="x-none"/>
        </w:rPr>
        <w:t>Стороны</w:t>
      </w:r>
      <w:r w:rsidRPr="00FC3297">
        <w:rPr>
          <w:rFonts w:ascii="Times New Roman" w:hAnsi="Times New Roman" w:cs="Times New Roman"/>
          <w:sz w:val="24"/>
          <w:szCs w:val="24"/>
          <w:lang w:val="x-none" w:eastAsia="x-none"/>
        </w:rPr>
        <w:t xml:space="preserve"> не могли предвидеть и предотвратить, на срок действия этих обстоятельств. К ним относятся стихийные бедствия, войны, национальные и отраслевые забастовки, решения государственных органов власти.</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9.2.</w:t>
      </w:r>
      <w:r w:rsidRPr="00FC3297">
        <w:rPr>
          <w:rFonts w:ascii="Times New Roman" w:hAnsi="Times New Roman" w:cs="Times New Roman"/>
          <w:sz w:val="24"/>
          <w:szCs w:val="24"/>
          <w:lang w:val="x-none" w:eastAsia="x-none"/>
        </w:rPr>
        <w:tab/>
      </w:r>
      <w:r w:rsidRPr="00FC3297">
        <w:rPr>
          <w:rFonts w:ascii="Times New Roman" w:hAnsi="Times New Roman" w:cs="Times New Roman"/>
          <w:bCs/>
          <w:sz w:val="24"/>
          <w:szCs w:val="24"/>
          <w:lang w:val="x-none" w:eastAsia="x-none"/>
        </w:rPr>
        <w:t>Сторона</w:t>
      </w:r>
      <w:r w:rsidRPr="00FC3297">
        <w:rPr>
          <w:rFonts w:ascii="Times New Roman" w:hAnsi="Times New Roman" w:cs="Times New Roman"/>
          <w:sz w:val="24"/>
          <w:szCs w:val="24"/>
          <w:lang w:val="x-none" w:eastAsia="x-none"/>
        </w:rPr>
        <w:t xml:space="preserve">, которая не может исполнить обязательства в связи с обстоятельствами </w:t>
      </w:r>
      <w:r w:rsidRPr="00FC3297">
        <w:rPr>
          <w:rFonts w:ascii="Times New Roman" w:hAnsi="Times New Roman" w:cs="Times New Roman"/>
          <w:sz w:val="24"/>
          <w:szCs w:val="24"/>
          <w:lang w:val="x-none" w:eastAsia="x-none"/>
        </w:rPr>
        <w:lastRenderedPageBreak/>
        <w:t xml:space="preserve">непреодолимой силы, должна в 5-дневный срок письменно известить другую </w:t>
      </w:r>
      <w:r w:rsidRPr="00FC3297">
        <w:rPr>
          <w:rFonts w:ascii="Times New Roman" w:hAnsi="Times New Roman" w:cs="Times New Roman"/>
          <w:bCs/>
          <w:sz w:val="24"/>
          <w:szCs w:val="24"/>
          <w:lang w:val="x-none" w:eastAsia="x-none"/>
        </w:rPr>
        <w:t>Сторону</w:t>
      </w:r>
      <w:r w:rsidRPr="00FC3297">
        <w:rPr>
          <w:rFonts w:ascii="Times New Roman" w:hAnsi="Times New Roman" w:cs="Times New Roman"/>
          <w:sz w:val="24"/>
          <w:szCs w:val="24"/>
          <w:lang w:val="x-none" w:eastAsia="x-none"/>
        </w:rPr>
        <w:t xml:space="preserve"> и представить документы, подтверждающие наличие этих обстоятельств.</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9.3.</w:t>
      </w:r>
      <w:r w:rsidRPr="00FC3297">
        <w:rPr>
          <w:rFonts w:ascii="Times New Roman" w:hAnsi="Times New Roman" w:cs="Times New Roman"/>
          <w:sz w:val="24"/>
          <w:szCs w:val="24"/>
          <w:lang w:val="x-none" w:eastAsia="x-none"/>
        </w:rPr>
        <w:tab/>
        <w:t xml:space="preserve">В случае возникновения обстоятельств непреодолимой силы представители </w:t>
      </w:r>
      <w:r w:rsidRPr="00FC3297">
        <w:rPr>
          <w:rFonts w:ascii="Times New Roman" w:hAnsi="Times New Roman" w:cs="Times New Roman"/>
          <w:bCs/>
          <w:sz w:val="24"/>
          <w:szCs w:val="24"/>
          <w:lang w:val="x-none" w:eastAsia="x-none"/>
        </w:rPr>
        <w:t>Сторон</w:t>
      </w:r>
      <w:r w:rsidRPr="00FC3297">
        <w:rPr>
          <w:rFonts w:ascii="Times New Roman" w:hAnsi="Times New Roman" w:cs="Times New Roman"/>
          <w:sz w:val="24"/>
          <w:szCs w:val="24"/>
          <w:lang w:val="x-none" w:eastAsia="x-none"/>
        </w:rPr>
        <w:t xml:space="preserve"> в возможно короткий срок должны провести переговоры с целью определения приемлемых для них альтернативных способов исполнения </w:t>
      </w:r>
      <w:r w:rsidRPr="00FC3297">
        <w:rPr>
          <w:rFonts w:ascii="Times New Roman" w:hAnsi="Times New Roman" w:cs="Times New Roman"/>
          <w:bCs/>
          <w:sz w:val="24"/>
          <w:szCs w:val="24"/>
          <w:lang w:val="x-none" w:eastAsia="x-none"/>
        </w:rPr>
        <w:t>Договора</w:t>
      </w:r>
      <w:r w:rsidRPr="00FC3297">
        <w:rPr>
          <w:rFonts w:ascii="Times New Roman" w:hAnsi="Times New Roman" w:cs="Times New Roman"/>
          <w:sz w:val="24"/>
          <w:szCs w:val="24"/>
          <w:lang w:val="x-none" w:eastAsia="x-none"/>
        </w:rPr>
        <w:t xml:space="preserve"> или принять решение о его досрочном расторжении.</w:t>
      </w:r>
    </w:p>
    <w:p w:rsidR="00FC3297" w:rsidRPr="00FC3297" w:rsidRDefault="00FC3297" w:rsidP="00FC3297">
      <w:pPr>
        <w:keepNext/>
        <w:numPr>
          <w:ilvl w:val="0"/>
          <w:numId w:val="42"/>
        </w:numPr>
        <w:spacing w:before="240" w:after="160" w:line="240" w:lineRule="auto"/>
        <w:ind w:left="0" w:firstLine="567"/>
        <w:jc w:val="center"/>
        <w:rPr>
          <w:rFonts w:ascii="Times New Roman" w:eastAsia="Times New Roman" w:hAnsi="Times New Roman" w:cs="Times New Roman"/>
          <w:b/>
          <w:bCs/>
          <w:sz w:val="24"/>
          <w:szCs w:val="24"/>
          <w:lang w:eastAsia="ru-RU"/>
        </w:rPr>
      </w:pPr>
      <w:r w:rsidRPr="00FC3297">
        <w:rPr>
          <w:rFonts w:ascii="Times New Roman" w:eastAsia="Times New Roman" w:hAnsi="Times New Roman" w:cs="Times New Roman"/>
          <w:b/>
          <w:bCs/>
          <w:sz w:val="24"/>
          <w:szCs w:val="24"/>
          <w:lang w:eastAsia="ru-RU"/>
        </w:rPr>
        <w:t>ДОПОЛНИТЕЛЬНЫЕ УСЛОВИЯ</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eastAsia="x-none"/>
        </w:rPr>
      </w:pPr>
      <w:r w:rsidRPr="00FC3297">
        <w:rPr>
          <w:rFonts w:ascii="Times New Roman" w:hAnsi="Times New Roman" w:cs="Times New Roman"/>
          <w:sz w:val="24"/>
          <w:szCs w:val="24"/>
          <w:lang w:val="x-none" w:eastAsia="x-none"/>
        </w:rPr>
        <w:t>10.1.</w:t>
      </w:r>
      <w:r w:rsidRPr="00FC3297">
        <w:rPr>
          <w:rFonts w:ascii="Times New Roman" w:hAnsi="Times New Roman" w:cs="Times New Roman"/>
          <w:sz w:val="24"/>
          <w:szCs w:val="24"/>
          <w:lang w:val="x-none" w:eastAsia="x-none"/>
        </w:rPr>
        <w:tab/>
      </w:r>
      <w:r w:rsidRPr="00FC3297">
        <w:rPr>
          <w:rFonts w:ascii="Times New Roman" w:hAnsi="Times New Roman" w:cs="Times New Roman"/>
          <w:color w:val="000000"/>
          <w:sz w:val="24"/>
          <w:szCs w:val="24"/>
          <w:lang w:val="x-none" w:eastAsia="x-none"/>
        </w:rPr>
        <w:t>Во всем, что касается Договора, но не нашло отражения в его тексте, Стороны руководствуются действующим законодательством</w:t>
      </w:r>
      <w:r w:rsidRPr="00FC3297">
        <w:rPr>
          <w:rFonts w:ascii="Times New Roman" w:hAnsi="Times New Roman" w:cs="Times New Roman"/>
          <w:color w:val="000000"/>
          <w:sz w:val="24"/>
          <w:szCs w:val="24"/>
          <w:lang w:eastAsia="x-none"/>
        </w:rPr>
        <w:t>.</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10.2.</w:t>
      </w:r>
      <w:r w:rsidRPr="00FC3297">
        <w:rPr>
          <w:rFonts w:ascii="Times New Roman" w:hAnsi="Times New Roman" w:cs="Times New Roman"/>
          <w:sz w:val="24"/>
          <w:szCs w:val="24"/>
          <w:lang w:val="x-none" w:eastAsia="x-none"/>
        </w:rPr>
        <w:tab/>
        <w:t xml:space="preserve">Регулярно, но не реже одного раза в квартал в течение всего срока действия </w:t>
      </w:r>
      <w:r w:rsidRPr="00FC3297">
        <w:rPr>
          <w:rFonts w:ascii="Times New Roman" w:hAnsi="Times New Roman" w:cs="Times New Roman"/>
          <w:sz w:val="24"/>
          <w:szCs w:val="24"/>
          <w:lang w:eastAsia="x-none"/>
        </w:rPr>
        <w:t xml:space="preserve"> </w:t>
      </w:r>
      <w:r w:rsidRPr="00FC3297">
        <w:rPr>
          <w:rFonts w:ascii="Times New Roman" w:hAnsi="Times New Roman" w:cs="Times New Roman"/>
          <w:bCs/>
          <w:sz w:val="24"/>
          <w:szCs w:val="24"/>
          <w:lang w:val="x-none" w:eastAsia="x-none"/>
        </w:rPr>
        <w:t>Договора</w:t>
      </w:r>
      <w:r w:rsidRPr="00FC3297">
        <w:rPr>
          <w:rFonts w:ascii="Times New Roman" w:hAnsi="Times New Roman" w:cs="Times New Roman"/>
          <w:sz w:val="24"/>
          <w:szCs w:val="24"/>
          <w:lang w:val="x-none" w:eastAsia="x-none"/>
        </w:rPr>
        <w:t xml:space="preserve"> и непосредственно перед наступлением срока окончательного </w:t>
      </w:r>
      <w:r w:rsidRPr="00FC3297">
        <w:rPr>
          <w:rFonts w:ascii="Times New Roman" w:hAnsi="Times New Roman" w:cs="Times New Roman"/>
          <w:sz w:val="24"/>
          <w:szCs w:val="24"/>
          <w:lang w:eastAsia="x-none"/>
        </w:rPr>
        <w:t xml:space="preserve">возврата </w:t>
      </w:r>
      <w:r w:rsidRPr="00FC3297">
        <w:rPr>
          <w:rFonts w:ascii="Times New Roman" w:hAnsi="Times New Roman" w:cs="Times New Roman"/>
          <w:sz w:val="24"/>
          <w:szCs w:val="24"/>
          <w:lang w:val="x-none" w:eastAsia="x-none"/>
        </w:rPr>
        <w:t xml:space="preserve">Кредита, </w:t>
      </w:r>
      <w:r w:rsidRPr="00FC3297">
        <w:rPr>
          <w:rFonts w:ascii="Times New Roman" w:hAnsi="Times New Roman" w:cs="Times New Roman"/>
          <w:bCs/>
          <w:sz w:val="24"/>
          <w:szCs w:val="24"/>
          <w:lang w:val="x-none" w:eastAsia="x-none"/>
        </w:rPr>
        <w:t>Стороны</w:t>
      </w:r>
      <w:r w:rsidRPr="00FC3297">
        <w:rPr>
          <w:rFonts w:ascii="Times New Roman" w:hAnsi="Times New Roman" w:cs="Times New Roman"/>
          <w:sz w:val="24"/>
          <w:szCs w:val="24"/>
          <w:lang w:val="x-none" w:eastAsia="x-none"/>
        </w:rPr>
        <w:t xml:space="preserve"> составляют в двух экземплярах Акт сверки </w:t>
      </w:r>
      <w:r w:rsidRPr="00FC3297">
        <w:rPr>
          <w:rFonts w:ascii="Times New Roman" w:hAnsi="Times New Roman" w:cs="Times New Roman"/>
          <w:sz w:val="24"/>
          <w:szCs w:val="24"/>
          <w:lang w:eastAsia="x-none"/>
        </w:rPr>
        <w:t>з</w:t>
      </w:r>
      <w:r w:rsidRPr="00FC3297">
        <w:rPr>
          <w:rFonts w:ascii="Times New Roman" w:hAnsi="Times New Roman" w:cs="Times New Roman"/>
          <w:sz w:val="24"/>
          <w:szCs w:val="24"/>
          <w:lang w:val="x-none" w:eastAsia="x-none"/>
        </w:rPr>
        <w:t xml:space="preserve">адолженности по форме Приложения №3 к Договору, в котором фиксируют сумму и состав </w:t>
      </w:r>
      <w:r w:rsidRPr="00FC3297">
        <w:rPr>
          <w:rFonts w:ascii="Times New Roman" w:hAnsi="Times New Roman" w:cs="Times New Roman"/>
          <w:sz w:val="24"/>
          <w:szCs w:val="24"/>
          <w:lang w:eastAsia="x-none"/>
        </w:rPr>
        <w:t>з</w:t>
      </w:r>
      <w:r w:rsidRPr="00FC3297">
        <w:rPr>
          <w:rFonts w:ascii="Times New Roman" w:hAnsi="Times New Roman" w:cs="Times New Roman"/>
          <w:sz w:val="24"/>
          <w:szCs w:val="24"/>
          <w:lang w:val="x-none" w:eastAsia="x-none"/>
        </w:rPr>
        <w:t xml:space="preserve">адолженности </w:t>
      </w:r>
      <w:r w:rsidRPr="00FC3297">
        <w:rPr>
          <w:rFonts w:ascii="Times New Roman" w:hAnsi="Times New Roman" w:cs="Times New Roman"/>
          <w:bCs/>
          <w:sz w:val="24"/>
          <w:szCs w:val="24"/>
          <w:lang w:val="x-none" w:eastAsia="x-none"/>
        </w:rPr>
        <w:t>Заемщика</w:t>
      </w:r>
      <w:r w:rsidRPr="00FC3297">
        <w:rPr>
          <w:rFonts w:ascii="Times New Roman" w:hAnsi="Times New Roman" w:cs="Times New Roman"/>
          <w:sz w:val="24"/>
          <w:szCs w:val="24"/>
          <w:lang w:val="x-none" w:eastAsia="x-none"/>
        </w:rPr>
        <w:t xml:space="preserve"> перед </w:t>
      </w:r>
      <w:r w:rsidRPr="00FC3297">
        <w:rPr>
          <w:rFonts w:ascii="Times New Roman" w:hAnsi="Times New Roman" w:cs="Times New Roman"/>
          <w:bCs/>
          <w:sz w:val="24"/>
          <w:szCs w:val="24"/>
          <w:lang w:val="x-none" w:eastAsia="x-none"/>
        </w:rPr>
        <w:t>Банком</w:t>
      </w:r>
      <w:r w:rsidRPr="00FC3297">
        <w:rPr>
          <w:rFonts w:ascii="Times New Roman" w:hAnsi="Times New Roman" w:cs="Times New Roman"/>
          <w:sz w:val="24"/>
          <w:szCs w:val="24"/>
          <w:lang w:val="x-none" w:eastAsia="x-none"/>
        </w:rPr>
        <w:t xml:space="preserve"> по  </w:t>
      </w:r>
      <w:r w:rsidRPr="00FC3297">
        <w:rPr>
          <w:rFonts w:ascii="Times New Roman" w:hAnsi="Times New Roman" w:cs="Times New Roman"/>
          <w:bCs/>
          <w:sz w:val="24"/>
          <w:szCs w:val="24"/>
          <w:lang w:val="x-none" w:eastAsia="x-none"/>
        </w:rPr>
        <w:t>Договору</w:t>
      </w:r>
      <w:r w:rsidRPr="00FC3297">
        <w:rPr>
          <w:rFonts w:ascii="Times New Roman" w:hAnsi="Times New Roman" w:cs="Times New Roman"/>
          <w:sz w:val="24"/>
          <w:szCs w:val="24"/>
          <w:lang w:val="x-none" w:eastAsia="x-none"/>
        </w:rPr>
        <w:t xml:space="preserve">. Акт сверки </w:t>
      </w:r>
      <w:r w:rsidRPr="00FC3297">
        <w:rPr>
          <w:rFonts w:ascii="Times New Roman" w:hAnsi="Times New Roman" w:cs="Times New Roman"/>
          <w:sz w:val="24"/>
          <w:szCs w:val="24"/>
          <w:lang w:eastAsia="x-none"/>
        </w:rPr>
        <w:t>з</w:t>
      </w:r>
      <w:r w:rsidRPr="00FC3297">
        <w:rPr>
          <w:rFonts w:ascii="Times New Roman" w:hAnsi="Times New Roman" w:cs="Times New Roman"/>
          <w:sz w:val="24"/>
          <w:szCs w:val="24"/>
          <w:lang w:val="x-none" w:eastAsia="x-none"/>
        </w:rPr>
        <w:t xml:space="preserve">адолженности должен быть подписан со стороны </w:t>
      </w:r>
      <w:r w:rsidRPr="00FC3297">
        <w:rPr>
          <w:rFonts w:ascii="Times New Roman" w:hAnsi="Times New Roman" w:cs="Times New Roman"/>
          <w:bCs/>
          <w:sz w:val="24"/>
          <w:szCs w:val="24"/>
          <w:lang w:val="x-none" w:eastAsia="x-none"/>
        </w:rPr>
        <w:t>Заемщика</w:t>
      </w:r>
      <w:r w:rsidRPr="00FC3297">
        <w:rPr>
          <w:rFonts w:ascii="Times New Roman" w:hAnsi="Times New Roman" w:cs="Times New Roman"/>
          <w:sz w:val="24"/>
          <w:szCs w:val="24"/>
          <w:lang w:val="x-none" w:eastAsia="x-none"/>
        </w:rPr>
        <w:t xml:space="preserve"> - руководителем и главным бухгалтером </w:t>
      </w:r>
      <w:r w:rsidRPr="00FC3297">
        <w:rPr>
          <w:rFonts w:ascii="Times New Roman" w:hAnsi="Times New Roman" w:cs="Times New Roman"/>
          <w:bCs/>
          <w:sz w:val="24"/>
          <w:szCs w:val="24"/>
          <w:lang w:val="x-none" w:eastAsia="x-none"/>
        </w:rPr>
        <w:t>Заемщика</w:t>
      </w:r>
      <w:r w:rsidRPr="00FC3297">
        <w:rPr>
          <w:rFonts w:ascii="Times New Roman" w:hAnsi="Times New Roman" w:cs="Times New Roman"/>
          <w:sz w:val="24"/>
          <w:szCs w:val="24"/>
          <w:lang w:val="x-none" w:eastAsia="x-none"/>
        </w:rPr>
        <w:t xml:space="preserve">, со стороны </w:t>
      </w:r>
      <w:r w:rsidRPr="00FC3297">
        <w:rPr>
          <w:rFonts w:ascii="Times New Roman" w:hAnsi="Times New Roman" w:cs="Times New Roman"/>
          <w:bCs/>
          <w:sz w:val="24"/>
          <w:szCs w:val="24"/>
          <w:lang w:val="x-none" w:eastAsia="x-none"/>
        </w:rPr>
        <w:t>Банка</w:t>
      </w:r>
      <w:r w:rsidRPr="00FC3297">
        <w:rPr>
          <w:rFonts w:ascii="Times New Roman" w:hAnsi="Times New Roman" w:cs="Times New Roman"/>
          <w:sz w:val="24"/>
          <w:szCs w:val="24"/>
          <w:lang w:val="x-none" w:eastAsia="x-none"/>
        </w:rPr>
        <w:t xml:space="preserve"> - </w:t>
      </w:r>
      <w:r w:rsidRPr="00FC3297">
        <w:rPr>
          <w:rFonts w:ascii="Times New Roman" w:hAnsi="Times New Roman" w:cs="Times New Roman"/>
          <w:sz w:val="24"/>
          <w:szCs w:val="24"/>
          <w:lang w:eastAsia="x-none"/>
        </w:rPr>
        <w:t>____________________</w:t>
      </w:r>
      <w:r w:rsidRPr="00FC3297">
        <w:rPr>
          <w:rFonts w:ascii="Times New Roman" w:hAnsi="Times New Roman" w:cs="Times New Roman"/>
          <w:sz w:val="24"/>
          <w:szCs w:val="24"/>
          <w:lang w:val="x-none" w:eastAsia="x-none"/>
        </w:rPr>
        <w:t>.</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10.</w:t>
      </w:r>
      <w:r w:rsidRPr="00FC3297">
        <w:rPr>
          <w:rFonts w:ascii="Times New Roman" w:hAnsi="Times New Roman" w:cs="Times New Roman"/>
          <w:sz w:val="24"/>
          <w:szCs w:val="24"/>
          <w:lang w:eastAsia="x-none"/>
        </w:rPr>
        <w:t>3</w:t>
      </w:r>
      <w:r w:rsidRPr="00FC3297">
        <w:rPr>
          <w:rFonts w:ascii="Times New Roman" w:hAnsi="Times New Roman" w:cs="Times New Roman"/>
          <w:sz w:val="24"/>
          <w:szCs w:val="24"/>
          <w:lang w:val="x-none" w:eastAsia="x-none"/>
        </w:rPr>
        <w:t>.</w:t>
      </w:r>
      <w:r w:rsidRPr="00FC3297">
        <w:rPr>
          <w:rFonts w:ascii="Times New Roman" w:hAnsi="Times New Roman" w:cs="Times New Roman"/>
          <w:sz w:val="24"/>
          <w:szCs w:val="24"/>
          <w:lang w:val="x-none" w:eastAsia="x-none"/>
        </w:rPr>
        <w:tab/>
      </w:r>
      <w:r w:rsidRPr="00FC3297">
        <w:rPr>
          <w:rFonts w:ascii="Times New Roman" w:hAnsi="Times New Roman" w:cs="Times New Roman"/>
          <w:bCs/>
          <w:sz w:val="24"/>
          <w:szCs w:val="24"/>
          <w:lang w:val="x-none" w:eastAsia="x-none"/>
        </w:rPr>
        <w:t>Стороны</w:t>
      </w:r>
      <w:r w:rsidRPr="00FC3297">
        <w:rPr>
          <w:rFonts w:ascii="Times New Roman" w:hAnsi="Times New Roman" w:cs="Times New Roman"/>
          <w:sz w:val="24"/>
          <w:szCs w:val="24"/>
          <w:lang w:val="x-none" w:eastAsia="x-none"/>
        </w:rPr>
        <w:t xml:space="preserve"> имеют право вносить дополнения и изменения в </w:t>
      </w:r>
      <w:r w:rsidRPr="00FC3297">
        <w:rPr>
          <w:rFonts w:ascii="Times New Roman" w:hAnsi="Times New Roman" w:cs="Times New Roman"/>
          <w:bCs/>
          <w:sz w:val="24"/>
          <w:szCs w:val="24"/>
          <w:lang w:val="x-none" w:eastAsia="x-none"/>
        </w:rPr>
        <w:t>Договор</w:t>
      </w:r>
      <w:r w:rsidRPr="00FC3297">
        <w:rPr>
          <w:rFonts w:ascii="Times New Roman" w:hAnsi="Times New Roman" w:cs="Times New Roman"/>
          <w:sz w:val="24"/>
          <w:szCs w:val="24"/>
          <w:lang w:val="x-none" w:eastAsia="x-none"/>
        </w:rPr>
        <w:t xml:space="preserve"> по взаимному соглашению. Все изменения и дополнения </w:t>
      </w:r>
      <w:r w:rsidRPr="00FC3297">
        <w:rPr>
          <w:rFonts w:ascii="Times New Roman" w:hAnsi="Times New Roman" w:cs="Times New Roman"/>
          <w:sz w:val="24"/>
          <w:szCs w:val="24"/>
          <w:lang w:eastAsia="x-none"/>
        </w:rPr>
        <w:t>(</w:t>
      </w:r>
      <w:r w:rsidRPr="00FC3297">
        <w:rPr>
          <w:rFonts w:ascii="Times New Roman" w:hAnsi="Times New Roman" w:cs="Times New Roman"/>
          <w:sz w:val="24"/>
          <w:szCs w:val="24"/>
          <w:lang w:val="x-none" w:eastAsia="x-none"/>
        </w:rPr>
        <w:t>кроме изменений, осуществляемых</w:t>
      </w:r>
      <w:r w:rsidRPr="00FC3297">
        <w:rPr>
          <w:rFonts w:ascii="Times New Roman" w:hAnsi="Times New Roman" w:cs="Times New Roman"/>
          <w:bCs/>
          <w:sz w:val="24"/>
          <w:szCs w:val="24"/>
          <w:lang w:val="x-none" w:eastAsia="x-none"/>
        </w:rPr>
        <w:t xml:space="preserve"> Банком в соответствии с Договором в одностороннем порядке</w:t>
      </w:r>
      <w:r w:rsidRPr="00FC3297">
        <w:rPr>
          <w:rFonts w:ascii="Times New Roman" w:hAnsi="Times New Roman" w:cs="Times New Roman"/>
          <w:sz w:val="24"/>
          <w:szCs w:val="24"/>
          <w:lang w:val="x-none" w:eastAsia="x-none"/>
        </w:rPr>
        <w:t>) оформляются Дополнительным соглашением к</w:t>
      </w:r>
      <w:r w:rsidRPr="00FC3297">
        <w:rPr>
          <w:rFonts w:ascii="Times New Roman" w:hAnsi="Times New Roman" w:cs="Times New Roman"/>
          <w:sz w:val="24"/>
          <w:szCs w:val="24"/>
          <w:lang w:eastAsia="x-none"/>
        </w:rPr>
        <w:t xml:space="preserve"> </w:t>
      </w:r>
      <w:r w:rsidRPr="00FC3297">
        <w:rPr>
          <w:rFonts w:ascii="Times New Roman" w:hAnsi="Times New Roman" w:cs="Times New Roman"/>
          <w:bCs/>
          <w:sz w:val="24"/>
          <w:szCs w:val="24"/>
          <w:lang w:val="x-none" w:eastAsia="x-none"/>
        </w:rPr>
        <w:t>Договору</w:t>
      </w:r>
      <w:r w:rsidRPr="00FC3297">
        <w:rPr>
          <w:rFonts w:ascii="Times New Roman" w:hAnsi="Times New Roman" w:cs="Times New Roman"/>
          <w:sz w:val="24"/>
          <w:szCs w:val="24"/>
          <w:lang w:val="x-none" w:eastAsia="x-none"/>
        </w:rPr>
        <w:t xml:space="preserve">, являющимся с момента его подписания обеими </w:t>
      </w:r>
      <w:r w:rsidRPr="00FC3297">
        <w:rPr>
          <w:rFonts w:ascii="Times New Roman" w:hAnsi="Times New Roman" w:cs="Times New Roman"/>
          <w:bCs/>
          <w:sz w:val="24"/>
          <w:szCs w:val="24"/>
          <w:lang w:val="x-none" w:eastAsia="x-none"/>
        </w:rPr>
        <w:t>Сторонами</w:t>
      </w:r>
      <w:r w:rsidRPr="00FC3297">
        <w:rPr>
          <w:rFonts w:ascii="Times New Roman" w:hAnsi="Times New Roman" w:cs="Times New Roman"/>
          <w:sz w:val="24"/>
          <w:szCs w:val="24"/>
          <w:lang w:val="x-none" w:eastAsia="x-none"/>
        </w:rPr>
        <w:t xml:space="preserve">, если иной срок не будет предусмотрен Дополнительным соглашением, неотъемлемой частью  </w:t>
      </w:r>
      <w:r w:rsidRPr="00FC3297">
        <w:rPr>
          <w:rFonts w:ascii="Times New Roman" w:hAnsi="Times New Roman" w:cs="Times New Roman"/>
          <w:bCs/>
          <w:sz w:val="24"/>
          <w:szCs w:val="24"/>
          <w:lang w:val="x-none" w:eastAsia="x-none"/>
        </w:rPr>
        <w:t>Договора</w:t>
      </w:r>
      <w:r w:rsidRPr="00FC3297">
        <w:rPr>
          <w:rFonts w:ascii="Times New Roman" w:hAnsi="Times New Roman" w:cs="Times New Roman"/>
          <w:sz w:val="24"/>
          <w:szCs w:val="24"/>
          <w:lang w:val="x-none" w:eastAsia="x-none"/>
        </w:rPr>
        <w:t>.</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10.</w:t>
      </w:r>
      <w:r w:rsidRPr="00FC3297">
        <w:rPr>
          <w:rFonts w:ascii="Times New Roman" w:hAnsi="Times New Roman" w:cs="Times New Roman"/>
          <w:sz w:val="24"/>
          <w:szCs w:val="24"/>
          <w:lang w:eastAsia="x-none"/>
        </w:rPr>
        <w:t>4</w:t>
      </w:r>
      <w:r w:rsidRPr="00FC3297">
        <w:rPr>
          <w:rFonts w:ascii="Times New Roman" w:hAnsi="Times New Roman" w:cs="Times New Roman"/>
          <w:sz w:val="24"/>
          <w:szCs w:val="24"/>
          <w:lang w:val="x-none" w:eastAsia="x-none"/>
        </w:rPr>
        <w:t>.</w:t>
      </w:r>
      <w:r w:rsidRPr="00FC3297">
        <w:rPr>
          <w:rFonts w:ascii="Times New Roman" w:hAnsi="Times New Roman" w:cs="Times New Roman"/>
          <w:sz w:val="24"/>
          <w:szCs w:val="24"/>
          <w:lang w:val="x-none" w:eastAsia="x-none"/>
        </w:rPr>
        <w:tab/>
        <w:t xml:space="preserve">Каждая из </w:t>
      </w:r>
      <w:r w:rsidRPr="00FC3297">
        <w:rPr>
          <w:rFonts w:ascii="Times New Roman" w:hAnsi="Times New Roman" w:cs="Times New Roman"/>
          <w:bCs/>
          <w:sz w:val="24"/>
          <w:szCs w:val="24"/>
          <w:lang w:val="x-none" w:eastAsia="x-none"/>
        </w:rPr>
        <w:t>Сторон</w:t>
      </w:r>
      <w:r w:rsidRPr="00FC3297">
        <w:rPr>
          <w:rFonts w:ascii="Times New Roman" w:hAnsi="Times New Roman" w:cs="Times New Roman"/>
          <w:sz w:val="24"/>
          <w:szCs w:val="24"/>
          <w:lang w:val="x-none" w:eastAsia="x-none"/>
        </w:rPr>
        <w:t xml:space="preserve"> по </w:t>
      </w:r>
      <w:r w:rsidRPr="00FC3297">
        <w:rPr>
          <w:rFonts w:ascii="Times New Roman" w:hAnsi="Times New Roman" w:cs="Times New Roman"/>
          <w:bCs/>
          <w:sz w:val="24"/>
          <w:szCs w:val="24"/>
          <w:lang w:val="x-none" w:eastAsia="x-none"/>
        </w:rPr>
        <w:t>Договору</w:t>
      </w:r>
      <w:r w:rsidRPr="00FC3297">
        <w:rPr>
          <w:rFonts w:ascii="Times New Roman" w:hAnsi="Times New Roman" w:cs="Times New Roman"/>
          <w:sz w:val="24"/>
          <w:szCs w:val="24"/>
          <w:lang w:val="x-none" w:eastAsia="x-none"/>
        </w:rPr>
        <w:t xml:space="preserve"> обязуется сохранять конфиденциальность полученной от другой </w:t>
      </w:r>
      <w:r w:rsidRPr="00FC3297">
        <w:rPr>
          <w:rFonts w:ascii="Times New Roman" w:hAnsi="Times New Roman" w:cs="Times New Roman"/>
          <w:bCs/>
          <w:sz w:val="24"/>
          <w:szCs w:val="24"/>
          <w:lang w:val="x-none" w:eastAsia="x-none"/>
        </w:rPr>
        <w:t>Стороны</w:t>
      </w:r>
      <w:r w:rsidRPr="00FC3297">
        <w:rPr>
          <w:rFonts w:ascii="Times New Roman" w:hAnsi="Times New Roman" w:cs="Times New Roman"/>
          <w:sz w:val="24"/>
          <w:szCs w:val="24"/>
          <w:lang w:val="x-none" w:eastAsia="x-none"/>
        </w:rPr>
        <w:t xml:space="preserve"> финансовой, коммерческой и другой информации, касающейся </w:t>
      </w:r>
      <w:r w:rsidRPr="00FC3297">
        <w:rPr>
          <w:rFonts w:ascii="Times New Roman" w:hAnsi="Times New Roman" w:cs="Times New Roman"/>
          <w:sz w:val="24"/>
          <w:szCs w:val="24"/>
          <w:lang w:eastAsia="x-none"/>
        </w:rPr>
        <w:t xml:space="preserve"> </w:t>
      </w:r>
      <w:r w:rsidRPr="00FC3297">
        <w:rPr>
          <w:rFonts w:ascii="Times New Roman" w:hAnsi="Times New Roman" w:cs="Times New Roman"/>
          <w:bCs/>
          <w:sz w:val="24"/>
          <w:szCs w:val="24"/>
          <w:lang w:val="x-none" w:eastAsia="x-none"/>
        </w:rPr>
        <w:t>Договора</w:t>
      </w:r>
      <w:r w:rsidRPr="00FC3297">
        <w:rPr>
          <w:rFonts w:ascii="Times New Roman" w:hAnsi="Times New Roman" w:cs="Times New Roman"/>
          <w:sz w:val="24"/>
          <w:szCs w:val="24"/>
          <w:lang w:val="x-none" w:eastAsia="x-none"/>
        </w:rPr>
        <w:t>, и примет все возможные меры, чтобы предохранить полученную информацию от разглашения.</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bCs/>
          <w:sz w:val="24"/>
          <w:szCs w:val="24"/>
          <w:lang w:val="x-none" w:eastAsia="x-none"/>
        </w:rPr>
      </w:pPr>
      <w:r w:rsidRPr="00FC3297">
        <w:rPr>
          <w:rFonts w:ascii="Times New Roman" w:hAnsi="Times New Roman" w:cs="Times New Roman"/>
          <w:sz w:val="24"/>
          <w:szCs w:val="24"/>
          <w:lang w:val="x-none" w:eastAsia="x-none"/>
        </w:rPr>
        <w:t xml:space="preserve">Передача такой информации третьим лицам осуществляется с согласия </w:t>
      </w:r>
      <w:r w:rsidRPr="00FC3297">
        <w:rPr>
          <w:rFonts w:ascii="Times New Roman" w:hAnsi="Times New Roman" w:cs="Times New Roman"/>
          <w:bCs/>
          <w:sz w:val="24"/>
          <w:szCs w:val="24"/>
          <w:lang w:val="x-none" w:eastAsia="x-none"/>
        </w:rPr>
        <w:t>Сторон</w:t>
      </w:r>
      <w:r w:rsidRPr="00FC3297">
        <w:rPr>
          <w:rFonts w:ascii="Times New Roman" w:hAnsi="Times New Roman" w:cs="Times New Roman"/>
          <w:sz w:val="24"/>
          <w:szCs w:val="24"/>
          <w:lang w:val="x-none" w:eastAsia="x-none"/>
        </w:rPr>
        <w:t>, кроме случаев, предусмотренных законодательством Российской Федерации.</w:t>
      </w:r>
    </w:p>
    <w:p w:rsidR="00FC3297" w:rsidRPr="00FC3297" w:rsidRDefault="00FC3297" w:rsidP="00FC3297">
      <w:pPr>
        <w:widowControl w:val="0"/>
        <w:tabs>
          <w:tab w:val="left" w:pos="0"/>
        </w:tabs>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При подписании Договора Заемщик выражает свое безусловное согласие на предоставление Кредитором вышеуказанной информации третьим лицам в объеме, порядке и на условиях, указанных в настоящем пункте, на весь период действия Договора:</w:t>
      </w:r>
    </w:p>
    <w:p w:rsidR="00FC3297" w:rsidRPr="00FC3297" w:rsidRDefault="00FC3297" w:rsidP="00FC3297">
      <w:pPr>
        <w:widowControl w:val="0"/>
        <w:tabs>
          <w:tab w:val="left" w:pos="-1980"/>
          <w:tab w:val="left" w:pos="0"/>
          <w:tab w:val="left" w:pos="900"/>
        </w:tabs>
        <w:spacing w:after="60" w:line="240" w:lineRule="auto"/>
        <w:ind w:firstLine="567"/>
        <w:jc w:val="both"/>
        <w:rPr>
          <w:rFonts w:ascii="Times New Roman" w:hAnsi="Times New Roman" w:cs="Times New Roman"/>
          <w:bCs/>
          <w:sz w:val="24"/>
          <w:szCs w:val="24"/>
          <w:lang w:val="x-none" w:eastAsia="x-none"/>
        </w:rPr>
      </w:pPr>
      <w:r w:rsidRPr="00FC3297">
        <w:rPr>
          <w:rFonts w:ascii="Times New Roman" w:hAnsi="Times New Roman" w:cs="Times New Roman"/>
          <w:bCs/>
          <w:sz w:val="24"/>
          <w:szCs w:val="24"/>
          <w:lang w:val="x-none" w:eastAsia="x-none"/>
        </w:rPr>
        <w:t>- на случаи передачи Кредитором прав (требований) по Договору, когда новому Кредитору передаются все документы, обеспечивающие права Кредитора по Договору, а также сообщаются сведения, имеющие значение для осуществления требований Кредитора (в том числе копии документов, содержащиеся в Кредитном деле Заемщика);</w:t>
      </w:r>
    </w:p>
    <w:p w:rsidR="00FC3297" w:rsidRPr="00FC3297" w:rsidRDefault="00FC3297" w:rsidP="00FC3297">
      <w:pPr>
        <w:widowControl w:val="0"/>
        <w:tabs>
          <w:tab w:val="left" w:pos="-198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bCs/>
          <w:sz w:val="24"/>
          <w:szCs w:val="24"/>
          <w:lang w:val="x-none" w:eastAsia="x-none"/>
        </w:rPr>
        <w:t>- на случаи предоставления сведений и документов лицам, в том числе физическим и юридическим лицам, осуществляющим представительство интересов Кредитора в судах и иных органах в связи с неисполнением/или ненадлежащим исполнением Заемщиком</w:t>
      </w:r>
      <w:r w:rsidRPr="00FC3297">
        <w:rPr>
          <w:rFonts w:ascii="Times New Roman" w:hAnsi="Times New Roman" w:cs="Times New Roman"/>
          <w:b/>
          <w:sz w:val="24"/>
          <w:szCs w:val="24"/>
          <w:lang w:val="x-none" w:eastAsia="x-none"/>
        </w:rPr>
        <w:t xml:space="preserve"> </w:t>
      </w:r>
      <w:r w:rsidRPr="00FC3297">
        <w:rPr>
          <w:rFonts w:ascii="Times New Roman" w:hAnsi="Times New Roman" w:cs="Times New Roman"/>
          <w:bCs/>
          <w:sz w:val="24"/>
          <w:szCs w:val="24"/>
          <w:lang w:val="x-none" w:eastAsia="x-none"/>
        </w:rPr>
        <w:t>Договора, включая организации, оказывающие услуги по взысканию задолженностей, адвокатов, объединения адвокатов, иные организации</w:t>
      </w:r>
      <w:r w:rsidRPr="00FC3297">
        <w:rPr>
          <w:rFonts w:ascii="Times New Roman" w:hAnsi="Times New Roman" w:cs="Times New Roman"/>
          <w:bCs/>
          <w:color w:val="000000"/>
          <w:sz w:val="24"/>
          <w:szCs w:val="24"/>
          <w:lang w:val="x-none" w:eastAsia="x-none"/>
        </w:rPr>
        <w:t>.</w:t>
      </w:r>
    </w:p>
    <w:p w:rsidR="00FC3297" w:rsidRPr="00FC3297" w:rsidRDefault="00FC3297" w:rsidP="00FC3297">
      <w:pPr>
        <w:widowControl w:val="0"/>
        <w:autoSpaceDE w:val="0"/>
        <w:autoSpaceDN w:val="0"/>
        <w:adjustRightInd w:val="0"/>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10.5.</w:t>
      </w:r>
      <w:r w:rsidRPr="00FC3297">
        <w:rPr>
          <w:rFonts w:ascii="Times New Roman" w:eastAsia="Times New Roman" w:hAnsi="Times New Roman" w:cs="Times New Roman"/>
          <w:sz w:val="24"/>
          <w:szCs w:val="24"/>
          <w:lang w:eastAsia="ru-RU"/>
        </w:rPr>
        <w:tab/>
        <w:t>Стороны настоящим также подтверждают, что обработка персональных данных физических лиц, указанных в Договоре или в иных документах, получаемых Сторонами в процессе исполнения Договора, осуществляется с согласия таких лиц в целях осуществления прав и законных интересов Сторон и не нарушает права и свободы физических лиц, Стороны подтверждают, что физические лица уведомлены надлежащим образом об осуществлении обработки их персональных данных передающей Стороной.</w:t>
      </w:r>
    </w:p>
    <w:p w:rsidR="00FC3297" w:rsidRPr="00FC3297" w:rsidRDefault="00FC3297" w:rsidP="00FC3297">
      <w:pPr>
        <w:widowControl w:val="0"/>
        <w:autoSpaceDE w:val="0"/>
        <w:autoSpaceDN w:val="0"/>
        <w:adjustRightInd w:val="0"/>
        <w:spacing w:after="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Сторона, получившая персональные данные от другой Стороны, обязана не раскрывать третьим лицам и не распространять эти персональные данные, если иное не предусмотрено законом.</w:t>
      </w:r>
    </w:p>
    <w:p w:rsidR="00FC3297" w:rsidRPr="00FC3297" w:rsidRDefault="00FC3297" w:rsidP="00FC3297">
      <w:pPr>
        <w:widowControl w:val="0"/>
        <w:tabs>
          <w:tab w:val="left" w:pos="-1980"/>
          <w:tab w:val="left" w:pos="0"/>
          <w:tab w:val="left" w:pos="900"/>
        </w:tabs>
        <w:spacing w:after="60" w:line="240" w:lineRule="auto"/>
        <w:ind w:firstLine="567"/>
        <w:jc w:val="both"/>
        <w:rPr>
          <w:rFonts w:ascii="Times New Roman" w:hAnsi="Times New Roman" w:cs="Times New Roman"/>
          <w:sz w:val="24"/>
          <w:szCs w:val="24"/>
          <w:lang w:val="x-none" w:eastAsia="x-none"/>
        </w:rPr>
      </w:pPr>
      <w:r w:rsidRPr="00FC3297">
        <w:rPr>
          <w:rFonts w:ascii="Times New Roman" w:hAnsi="Times New Roman" w:cs="Times New Roman"/>
          <w:sz w:val="24"/>
          <w:szCs w:val="24"/>
          <w:lang w:val="x-none" w:eastAsia="x-none"/>
        </w:rPr>
        <w:t>10.6.</w:t>
      </w:r>
      <w:r w:rsidRPr="00FC3297">
        <w:rPr>
          <w:rFonts w:ascii="Times New Roman" w:hAnsi="Times New Roman" w:cs="Times New Roman"/>
          <w:sz w:val="24"/>
          <w:szCs w:val="24"/>
          <w:lang w:val="x-none" w:eastAsia="x-none"/>
        </w:rPr>
        <w:tab/>
        <w:t xml:space="preserve"> </w:t>
      </w:r>
      <w:r w:rsidRPr="00FC3297">
        <w:rPr>
          <w:rFonts w:ascii="Times New Roman" w:hAnsi="Times New Roman" w:cs="Times New Roman"/>
          <w:bCs/>
          <w:sz w:val="24"/>
          <w:szCs w:val="24"/>
          <w:lang w:val="x-none" w:eastAsia="x-none"/>
        </w:rPr>
        <w:t>Договор</w:t>
      </w:r>
      <w:r w:rsidRPr="00FC3297">
        <w:rPr>
          <w:rFonts w:ascii="Times New Roman" w:hAnsi="Times New Roman" w:cs="Times New Roman"/>
          <w:sz w:val="24"/>
          <w:szCs w:val="24"/>
          <w:lang w:val="x-none" w:eastAsia="x-none"/>
        </w:rPr>
        <w:t xml:space="preserve"> подписан Сторонами на каждой странице, составлен в двух подлинных экземплярах равной юридической силы – для </w:t>
      </w:r>
      <w:r w:rsidRPr="00FC3297">
        <w:rPr>
          <w:rFonts w:ascii="Times New Roman" w:hAnsi="Times New Roman" w:cs="Times New Roman"/>
          <w:bCs/>
          <w:sz w:val="24"/>
          <w:szCs w:val="24"/>
          <w:lang w:val="x-none" w:eastAsia="x-none"/>
        </w:rPr>
        <w:t>Банка</w:t>
      </w:r>
      <w:r w:rsidRPr="00FC3297">
        <w:rPr>
          <w:rFonts w:ascii="Times New Roman" w:hAnsi="Times New Roman" w:cs="Times New Roman"/>
          <w:sz w:val="24"/>
          <w:szCs w:val="24"/>
          <w:lang w:val="x-none" w:eastAsia="x-none"/>
        </w:rPr>
        <w:t xml:space="preserve"> и </w:t>
      </w:r>
      <w:r w:rsidRPr="00FC3297">
        <w:rPr>
          <w:rFonts w:ascii="Times New Roman" w:hAnsi="Times New Roman" w:cs="Times New Roman"/>
          <w:bCs/>
          <w:sz w:val="24"/>
          <w:szCs w:val="24"/>
          <w:lang w:val="x-none" w:eastAsia="x-none"/>
        </w:rPr>
        <w:t>Заемщика</w:t>
      </w:r>
      <w:r w:rsidRPr="00FC3297">
        <w:rPr>
          <w:rFonts w:ascii="Times New Roman" w:hAnsi="Times New Roman" w:cs="Times New Roman"/>
          <w:sz w:val="24"/>
          <w:szCs w:val="24"/>
          <w:lang w:val="x-none" w:eastAsia="x-none"/>
        </w:rPr>
        <w:t xml:space="preserve">. </w:t>
      </w:r>
    </w:p>
    <w:p w:rsidR="00FC3297" w:rsidRPr="00FC3297" w:rsidRDefault="00FC3297" w:rsidP="00FC3297">
      <w:pPr>
        <w:widowControl w:val="0"/>
        <w:tabs>
          <w:tab w:val="left" w:pos="-1980"/>
          <w:tab w:val="left" w:pos="0"/>
          <w:tab w:val="left" w:pos="900"/>
        </w:tabs>
        <w:spacing w:after="60" w:line="240" w:lineRule="auto"/>
        <w:ind w:firstLine="567"/>
        <w:jc w:val="both"/>
        <w:rPr>
          <w:rFonts w:ascii="Times New Roman" w:hAnsi="Times New Roman" w:cs="Times New Roman"/>
          <w:sz w:val="24"/>
          <w:szCs w:val="24"/>
          <w:lang w:eastAsia="x-none"/>
        </w:rPr>
      </w:pPr>
      <w:r w:rsidRPr="00FC3297">
        <w:rPr>
          <w:rFonts w:ascii="Times New Roman" w:hAnsi="Times New Roman" w:cs="Times New Roman"/>
          <w:sz w:val="24"/>
          <w:szCs w:val="24"/>
          <w:lang w:val="x-none" w:eastAsia="x-none"/>
        </w:rPr>
        <w:lastRenderedPageBreak/>
        <w:t>10.7.</w:t>
      </w:r>
      <w:r w:rsidRPr="00FC3297">
        <w:rPr>
          <w:rFonts w:ascii="Times New Roman" w:hAnsi="Times New Roman" w:cs="Times New Roman"/>
          <w:sz w:val="24"/>
          <w:szCs w:val="24"/>
          <w:lang w:val="x-none" w:eastAsia="x-none"/>
        </w:rPr>
        <w:tab/>
        <w:t xml:space="preserve">Любое извещение, уведомление, просьба, требование либо иное сообщение в отношении  </w:t>
      </w:r>
      <w:r w:rsidRPr="00FC3297">
        <w:rPr>
          <w:rFonts w:ascii="Times New Roman" w:hAnsi="Times New Roman" w:cs="Times New Roman"/>
          <w:bCs/>
          <w:sz w:val="24"/>
          <w:szCs w:val="24"/>
          <w:lang w:val="x-none" w:eastAsia="x-none"/>
        </w:rPr>
        <w:t>Договора</w:t>
      </w:r>
      <w:r w:rsidRPr="00FC3297">
        <w:rPr>
          <w:rFonts w:ascii="Times New Roman" w:hAnsi="Times New Roman" w:cs="Times New Roman"/>
          <w:sz w:val="24"/>
          <w:szCs w:val="24"/>
          <w:lang w:val="x-none" w:eastAsia="x-none"/>
        </w:rPr>
        <w:t xml:space="preserve"> должно быть оформлено в письменной форме и направлен</w:t>
      </w:r>
      <w:r w:rsidRPr="00FC3297">
        <w:rPr>
          <w:rFonts w:ascii="Times New Roman" w:hAnsi="Times New Roman" w:cs="Times New Roman"/>
          <w:sz w:val="24"/>
          <w:szCs w:val="24"/>
          <w:lang w:eastAsia="x-none"/>
        </w:rPr>
        <w:t>ы одним из способов: по системе Клиент-Банк, по защищенной электронной почте,</w:t>
      </w:r>
      <w:r w:rsidRPr="00FC3297">
        <w:rPr>
          <w:rFonts w:ascii="Times New Roman" w:hAnsi="Times New Roman" w:cs="Times New Roman"/>
          <w:sz w:val="24"/>
          <w:szCs w:val="24"/>
          <w:lang w:val="x-none" w:eastAsia="x-none"/>
        </w:rPr>
        <w:t xml:space="preserve"> по нижеуказанным адресам</w:t>
      </w:r>
      <w:r w:rsidRPr="00FC3297">
        <w:rPr>
          <w:rFonts w:ascii="Times New Roman" w:hAnsi="Times New Roman" w:cs="Times New Roman"/>
          <w:sz w:val="24"/>
          <w:szCs w:val="24"/>
          <w:lang w:eastAsia="x-none"/>
        </w:rPr>
        <w:t>, либо переданы Заемщику на руки при личной явке в Банк.</w:t>
      </w:r>
    </w:p>
    <w:p w:rsidR="00FC3297" w:rsidRPr="00FC3297" w:rsidRDefault="00FC3297" w:rsidP="00FC3297">
      <w:pPr>
        <w:spacing w:after="160" w:line="240" w:lineRule="auto"/>
        <w:rPr>
          <w:rFonts w:ascii="Times New Roman" w:eastAsia="Times New Roman" w:hAnsi="Times New Roman" w:cs="Times New Roman"/>
          <w:sz w:val="24"/>
          <w:szCs w:val="24"/>
          <w:lang w:eastAsia="x-none"/>
        </w:rPr>
      </w:pPr>
      <w:r w:rsidRPr="00FC3297">
        <w:rPr>
          <w:rFonts w:ascii="Times New Roman" w:eastAsia="Times New Roman" w:hAnsi="Times New Roman" w:cs="Times New Roman"/>
          <w:sz w:val="24"/>
          <w:szCs w:val="24"/>
          <w:lang w:eastAsia="x-none"/>
        </w:rPr>
        <w:t>БАНКУ: _________________________</w:t>
      </w:r>
    </w:p>
    <w:p w:rsidR="00FC3297" w:rsidRPr="00FC3297" w:rsidRDefault="00FC3297" w:rsidP="00FC3297">
      <w:pPr>
        <w:spacing w:after="160" w:line="240" w:lineRule="auto"/>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ЗАЕМЩИКУ</w:t>
      </w:r>
      <w:r w:rsidRPr="00FC3297">
        <w:rPr>
          <w:rFonts w:ascii="Times New Roman" w:eastAsia="Times New Roman" w:hAnsi="Times New Roman" w:cs="Times New Roman"/>
          <w:sz w:val="24"/>
          <w:szCs w:val="24"/>
          <w:lang w:eastAsia="x-none"/>
        </w:rPr>
        <w:t>: __________________________</w:t>
      </w:r>
    </w:p>
    <w:p w:rsidR="00FC3297" w:rsidRPr="00FC3297" w:rsidRDefault="00FC3297" w:rsidP="00FC3297">
      <w:pPr>
        <w:keepNext/>
        <w:numPr>
          <w:ilvl w:val="0"/>
          <w:numId w:val="42"/>
        </w:numPr>
        <w:spacing w:before="240" w:after="120" w:line="240" w:lineRule="exact"/>
        <w:jc w:val="center"/>
        <w:rPr>
          <w:rFonts w:ascii="Times New Roman" w:eastAsia="Times New Roman" w:hAnsi="Times New Roman" w:cs="Times New Roman"/>
          <w:b/>
          <w:bCs/>
          <w:sz w:val="24"/>
          <w:szCs w:val="24"/>
          <w:lang w:val="en-US" w:eastAsia="ru-RU"/>
        </w:rPr>
      </w:pPr>
      <w:r w:rsidRPr="00FC3297">
        <w:rPr>
          <w:rFonts w:ascii="Times New Roman" w:eastAsia="Times New Roman" w:hAnsi="Times New Roman" w:cs="Times New Roman"/>
          <w:b/>
          <w:bCs/>
          <w:sz w:val="24"/>
          <w:szCs w:val="24"/>
          <w:lang w:val="en-US" w:eastAsia="ru-RU"/>
        </w:rPr>
        <w:t>АДРЕСА И РЕКВИЗИТЫ СТОРОН</w:t>
      </w:r>
    </w:p>
    <w:tbl>
      <w:tblPr>
        <w:tblW w:w="9889" w:type="dxa"/>
        <w:tblLook w:val="04A0" w:firstRow="1" w:lastRow="0" w:firstColumn="1" w:lastColumn="0" w:noHBand="0" w:noVBand="1"/>
      </w:tblPr>
      <w:tblGrid>
        <w:gridCol w:w="3772"/>
        <w:gridCol w:w="2290"/>
        <w:gridCol w:w="3827"/>
      </w:tblGrid>
      <w:tr w:rsidR="00FC3297" w:rsidRPr="00FC3297" w:rsidTr="00FC3297">
        <w:tc>
          <w:tcPr>
            <w:tcW w:w="3772" w:type="dxa"/>
            <w:hideMark/>
          </w:tcPr>
          <w:p w:rsidR="00FC3297" w:rsidRPr="00FC3297" w:rsidRDefault="00FC3297" w:rsidP="00FC3297">
            <w:pPr>
              <w:keepNext/>
              <w:spacing w:after="160" w:line="240" w:lineRule="auto"/>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БАНК:</w:t>
            </w:r>
          </w:p>
        </w:tc>
        <w:tc>
          <w:tcPr>
            <w:tcW w:w="2290" w:type="dxa"/>
          </w:tcPr>
          <w:p w:rsidR="00FC3297" w:rsidRPr="00FC3297" w:rsidRDefault="00FC3297" w:rsidP="00FC3297">
            <w:pPr>
              <w:spacing w:after="160" w:line="240" w:lineRule="exact"/>
              <w:ind w:firstLine="567"/>
              <w:jc w:val="both"/>
              <w:rPr>
                <w:rFonts w:ascii="Times New Roman" w:eastAsia="Times New Roman" w:hAnsi="Times New Roman" w:cs="Times New Roman"/>
                <w:sz w:val="24"/>
                <w:szCs w:val="24"/>
                <w:lang w:eastAsia="ru-RU"/>
              </w:rPr>
            </w:pPr>
          </w:p>
        </w:tc>
        <w:tc>
          <w:tcPr>
            <w:tcW w:w="3827" w:type="dxa"/>
            <w:hideMark/>
          </w:tcPr>
          <w:p w:rsidR="00FC3297" w:rsidRPr="00FC3297" w:rsidRDefault="00FC3297" w:rsidP="00FC3297">
            <w:pPr>
              <w:keepNext/>
              <w:spacing w:after="160" w:line="240" w:lineRule="auto"/>
              <w:ind w:firstLine="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ЗАЕМЩИК:</w:t>
            </w:r>
          </w:p>
        </w:tc>
      </w:tr>
      <w:tr w:rsidR="00FC3297" w:rsidRPr="00FC3297" w:rsidTr="00FC3297">
        <w:tc>
          <w:tcPr>
            <w:tcW w:w="3772" w:type="dxa"/>
          </w:tcPr>
          <w:p w:rsidR="00FC3297" w:rsidRPr="00FC3297" w:rsidRDefault="00FC3297" w:rsidP="00FC3297">
            <w:pPr>
              <w:keepNext/>
              <w:spacing w:after="160" w:line="240" w:lineRule="exact"/>
              <w:ind w:firstLine="567"/>
              <w:jc w:val="both"/>
              <w:rPr>
                <w:rFonts w:ascii="Times New Roman" w:eastAsia="Times New Roman" w:hAnsi="Times New Roman" w:cs="Times New Roman"/>
                <w:sz w:val="24"/>
                <w:szCs w:val="24"/>
                <w:lang w:eastAsia="ru-RU"/>
              </w:rPr>
            </w:pPr>
          </w:p>
        </w:tc>
        <w:tc>
          <w:tcPr>
            <w:tcW w:w="2290" w:type="dxa"/>
          </w:tcPr>
          <w:p w:rsidR="00FC3297" w:rsidRPr="00FC3297" w:rsidRDefault="00FC3297" w:rsidP="00FC3297">
            <w:pPr>
              <w:spacing w:after="160" w:line="240" w:lineRule="exact"/>
              <w:ind w:firstLine="567"/>
              <w:jc w:val="both"/>
              <w:rPr>
                <w:rFonts w:ascii="Times New Roman" w:eastAsia="Times New Roman" w:hAnsi="Times New Roman" w:cs="Times New Roman"/>
                <w:sz w:val="24"/>
                <w:szCs w:val="24"/>
                <w:lang w:eastAsia="ru-RU"/>
              </w:rPr>
            </w:pPr>
          </w:p>
        </w:tc>
        <w:tc>
          <w:tcPr>
            <w:tcW w:w="3827" w:type="dxa"/>
          </w:tcPr>
          <w:p w:rsidR="00FC3297" w:rsidRPr="00FC3297" w:rsidRDefault="00FC3297" w:rsidP="00FC3297">
            <w:pPr>
              <w:keepNext/>
              <w:spacing w:after="160" w:line="240" w:lineRule="exact"/>
              <w:ind w:firstLine="567"/>
              <w:jc w:val="both"/>
              <w:rPr>
                <w:rFonts w:ascii="Times New Roman" w:eastAsia="Times New Roman" w:hAnsi="Times New Roman" w:cs="Times New Roman"/>
                <w:sz w:val="24"/>
                <w:szCs w:val="24"/>
                <w:lang w:eastAsia="ru-RU"/>
              </w:rPr>
            </w:pPr>
          </w:p>
        </w:tc>
      </w:tr>
      <w:tr w:rsidR="00FC3297" w:rsidRPr="00FC3297" w:rsidTr="00FC3297">
        <w:tc>
          <w:tcPr>
            <w:tcW w:w="3772" w:type="dxa"/>
            <w:hideMark/>
          </w:tcPr>
          <w:p w:rsidR="00FC3297" w:rsidRPr="00FC3297" w:rsidRDefault="00FC3297" w:rsidP="00FC3297">
            <w:pPr>
              <w:keepNext/>
              <w:spacing w:after="160" w:line="240" w:lineRule="exact"/>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___________________________</w:t>
            </w:r>
          </w:p>
        </w:tc>
        <w:tc>
          <w:tcPr>
            <w:tcW w:w="2290" w:type="dxa"/>
          </w:tcPr>
          <w:p w:rsidR="00FC3297" w:rsidRPr="00FC3297" w:rsidRDefault="00FC3297" w:rsidP="00FC3297">
            <w:pPr>
              <w:spacing w:after="160" w:line="240" w:lineRule="exact"/>
              <w:ind w:firstLine="567"/>
              <w:jc w:val="both"/>
              <w:rPr>
                <w:rFonts w:ascii="Times New Roman" w:eastAsia="Times New Roman" w:hAnsi="Times New Roman" w:cs="Times New Roman"/>
                <w:sz w:val="24"/>
                <w:szCs w:val="24"/>
                <w:lang w:eastAsia="ru-RU"/>
              </w:rPr>
            </w:pPr>
          </w:p>
        </w:tc>
        <w:tc>
          <w:tcPr>
            <w:tcW w:w="3827" w:type="dxa"/>
            <w:hideMark/>
          </w:tcPr>
          <w:p w:rsidR="00FC3297" w:rsidRPr="00FC3297" w:rsidRDefault="00FC3297" w:rsidP="00FC3297">
            <w:pPr>
              <w:keepNext/>
              <w:spacing w:after="160" w:line="240" w:lineRule="exact"/>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___________________________</w:t>
            </w:r>
          </w:p>
        </w:tc>
      </w:tr>
    </w:tbl>
    <w:p w:rsidR="00FC3297" w:rsidRPr="00FC3297" w:rsidRDefault="00FC3297" w:rsidP="00FC3297">
      <w:pPr>
        <w:keepNext/>
        <w:tabs>
          <w:tab w:val="left" w:pos="708"/>
        </w:tabs>
        <w:spacing w:before="240" w:after="120" w:line="240" w:lineRule="exact"/>
        <w:ind w:left="360"/>
        <w:rPr>
          <w:rFonts w:ascii="Times New Roman" w:eastAsia="Times New Roman" w:hAnsi="Times New Roman" w:cs="Times New Roman"/>
          <w:b/>
          <w:bCs/>
          <w:sz w:val="24"/>
          <w:szCs w:val="24"/>
          <w:lang w:val="en-US" w:eastAsia="ru-RU"/>
        </w:rPr>
      </w:pPr>
    </w:p>
    <w:p w:rsidR="00FC3297" w:rsidRPr="00FC3297" w:rsidRDefault="00FC3297" w:rsidP="00FC3297">
      <w:pPr>
        <w:keepNext/>
        <w:numPr>
          <w:ilvl w:val="0"/>
          <w:numId w:val="42"/>
        </w:numPr>
        <w:tabs>
          <w:tab w:val="num" w:pos="0"/>
        </w:tabs>
        <w:spacing w:before="240" w:after="160" w:line="240" w:lineRule="auto"/>
        <w:ind w:left="0" w:firstLine="567"/>
        <w:jc w:val="center"/>
        <w:rPr>
          <w:rFonts w:ascii="Times New Roman" w:eastAsia="Times New Roman" w:hAnsi="Times New Roman" w:cs="Times New Roman"/>
          <w:b/>
          <w:bCs/>
          <w:sz w:val="24"/>
          <w:szCs w:val="24"/>
          <w:lang w:eastAsia="ru-RU"/>
        </w:rPr>
      </w:pPr>
      <w:r w:rsidRPr="00FC3297">
        <w:rPr>
          <w:rFonts w:ascii="Times New Roman" w:eastAsia="Times New Roman" w:hAnsi="Times New Roman" w:cs="Times New Roman"/>
          <w:b/>
          <w:bCs/>
          <w:sz w:val="24"/>
          <w:szCs w:val="24"/>
          <w:lang w:eastAsia="ru-RU"/>
        </w:rPr>
        <w:t>ПОДПИСИ СТОРОН</w:t>
      </w:r>
    </w:p>
    <w:p w:rsidR="00FC3297" w:rsidRPr="00FC3297" w:rsidRDefault="00FC3297" w:rsidP="00FC3297">
      <w:pPr>
        <w:spacing w:after="160" w:line="240" w:lineRule="auto"/>
        <w:ind w:left="5670"/>
        <w:jc w:val="both"/>
        <w:rPr>
          <w:rFonts w:ascii="Times New Roman" w:eastAsia="Times New Roman" w:hAnsi="Times New Roman" w:cs="Times New Roman"/>
          <w:b/>
          <w:bCs/>
          <w:sz w:val="24"/>
          <w:szCs w:val="24"/>
          <w:lang w:eastAsia="ru-RU"/>
        </w:rPr>
      </w:pPr>
    </w:p>
    <w:tbl>
      <w:tblPr>
        <w:tblW w:w="9888" w:type="dxa"/>
        <w:tblLayout w:type="fixed"/>
        <w:tblLook w:val="04A0" w:firstRow="1" w:lastRow="0" w:firstColumn="1" w:lastColumn="0" w:noHBand="0" w:noVBand="1"/>
      </w:tblPr>
      <w:tblGrid>
        <w:gridCol w:w="3793"/>
        <w:gridCol w:w="2410"/>
        <w:gridCol w:w="3685"/>
      </w:tblGrid>
      <w:tr w:rsidR="00FC3297" w:rsidRPr="00FC3297" w:rsidTr="00FC3297">
        <w:tc>
          <w:tcPr>
            <w:tcW w:w="3794" w:type="dxa"/>
          </w:tcPr>
          <w:p w:rsidR="00FC3297" w:rsidRPr="00FC3297" w:rsidRDefault="00FC3297" w:rsidP="00FC3297">
            <w:pPr>
              <w:spacing w:after="160" w:line="240" w:lineRule="exact"/>
              <w:jc w:val="both"/>
              <w:rPr>
                <w:rFonts w:ascii="Times New Roman" w:eastAsia="Times New Roman" w:hAnsi="Times New Roman" w:cs="Times New Roman"/>
                <w:b/>
                <w:sz w:val="24"/>
                <w:szCs w:val="24"/>
                <w:lang w:eastAsia="ru-RU"/>
              </w:rPr>
            </w:pPr>
            <w:r w:rsidRPr="00FC3297">
              <w:rPr>
                <w:rFonts w:ascii="Times New Roman" w:eastAsia="Times New Roman" w:hAnsi="Times New Roman" w:cs="Times New Roman"/>
                <w:b/>
                <w:sz w:val="24"/>
                <w:szCs w:val="24"/>
                <w:lang w:eastAsia="ru-RU"/>
              </w:rPr>
              <w:t>Управляющий</w:t>
            </w:r>
            <w:r w:rsidRPr="00FC3297">
              <w:rPr>
                <w:rFonts w:ascii="Times New Roman" w:eastAsia="Times New Roman" w:hAnsi="Times New Roman" w:cs="Times New Roman"/>
                <w:sz w:val="24"/>
                <w:szCs w:val="24"/>
                <w:lang w:eastAsia="ru-RU"/>
              </w:rPr>
              <w:t xml:space="preserve"> </w:t>
            </w:r>
            <w:r w:rsidRPr="00FC3297">
              <w:rPr>
                <w:rFonts w:ascii="Times New Roman" w:eastAsia="Times New Roman" w:hAnsi="Times New Roman" w:cs="Times New Roman"/>
                <w:b/>
                <w:sz w:val="24"/>
                <w:szCs w:val="24"/>
                <w:lang w:eastAsia="ru-RU"/>
              </w:rPr>
              <w:t>филиалом</w:t>
            </w:r>
          </w:p>
          <w:p w:rsidR="00FC3297" w:rsidRPr="00FC3297" w:rsidRDefault="00FC3297" w:rsidP="00FC3297">
            <w:pPr>
              <w:spacing w:after="160" w:line="240" w:lineRule="exact"/>
              <w:jc w:val="both"/>
              <w:rPr>
                <w:rFonts w:ascii="Times New Roman" w:eastAsia="Times New Roman" w:hAnsi="Times New Roman" w:cs="Times New Roman"/>
                <w:sz w:val="24"/>
                <w:szCs w:val="24"/>
                <w:lang w:eastAsia="ru-RU"/>
              </w:rPr>
            </w:pPr>
          </w:p>
        </w:tc>
        <w:tc>
          <w:tcPr>
            <w:tcW w:w="2410" w:type="dxa"/>
          </w:tcPr>
          <w:p w:rsidR="00FC3297" w:rsidRPr="00FC3297" w:rsidRDefault="00FC3297" w:rsidP="00FC3297">
            <w:pPr>
              <w:spacing w:after="160" w:line="240" w:lineRule="exact"/>
              <w:ind w:firstLine="567"/>
              <w:jc w:val="both"/>
              <w:rPr>
                <w:rFonts w:ascii="Times New Roman" w:eastAsia="Times New Roman" w:hAnsi="Times New Roman" w:cs="Times New Roman"/>
                <w:b/>
                <w:sz w:val="24"/>
                <w:szCs w:val="24"/>
                <w:lang w:eastAsia="ru-RU"/>
              </w:rPr>
            </w:pPr>
          </w:p>
        </w:tc>
        <w:tc>
          <w:tcPr>
            <w:tcW w:w="3685" w:type="dxa"/>
          </w:tcPr>
          <w:p w:rsidR="00FC3297" w:rsidRPr="00FC3297" w:rsidRDefault="00FC3297" w:rsidP="00FC3297">
            <w:pPr>
              <w:spacing w:after="160" w:line="240" w:lineRule="exact"/>
              <w:jc w:val="both"/>
              <w:rPr>
                <w:rFonts w:ascii="Times New Roman" w:eastAsia="Times New Roman" w:hAnsi="Times New Roman" w:cs="Times New Roman"/>
                <w:b/>
                <w:sz w:val="24"/>
                <w:szCs w:val="24"/>
                <w:lang w:val="en-US" w:eastAsia="ru-RU"/>
              </w:rPr>
            </w:pPr>
            <w:r w:rsidRPr="00FC3297">
              <w:rPr>
                <w:rFonts w:ascii="Times New Roman" w:eastAsia="Times New Roman" w:hAnsi="Times New Roman" w:cs="Times New Roman"/>
                <w:b/>
                <w:sz w:val="24"/>
                <w:szCs w:val="24"/>
                <w:lang w:eastAsia="ru-RU"/>
              </w:rPr>
              <w:t>Руководитель</w:t>
            </w:r>
          </w:p>
          <w:p w:rsidR="00FC3297" w:rsidRPr="00FC3297" w:rsidRDefault="00FC3297" w:rsidP="00FC3297">
            <w:pPr>
              <w:spacing w:after="160" w:line="240" w:lineRule="exact"/>
              <w:jc w:val="both"/>
              <w:rPr>
                <w:rFonts w:ascii="Times New Roman" w:eastAsia="Times New Roman" w:hAnsi="Times New Roman" w:cs="Times New Roman"/>
                <w:b/>
                <w:sz w:val="24"/>
                <w:szCs w:val="24"/>
                <w:lang w:val="en-US" w:eastAsia="ru-RU"/>
              </w:rPr>
            </w:pPr>
          </w:p>
        </w:tc>
      </w:tr>
      <w:tr w:rsidR="00FC3297" w:rsidRPr="00FC3297" w:rsidTr="00FC3297">
        <w:tc>
          <w:tcPr>
            <w:tcW w:w="3794" w:type="dxa"/>
            <w:hideMark/>
          </w:tcPr>
          <w:p w:rsidR="00FC3297" w:rsidRPr="00FC3297" w:rsidRDefault="00FC3297" w:rsidP="00FC3297">
            <w:pPr>
              <w:spacing w:after="160" w:line="240" w:lineRule="exact"/>
              <w:jc w:val="both"/>
              <w:rPr>
                <w:rFonts w:ascii="Times New Roman" w:eastAsia="Times New Roman" w:hAnsi="Times New Roman" w:cs="Times New Roman"/>
                <w:b/>
                <w:sz w:val="24"/>
                <w:szCs w:val="24"/>
                <w:lang w:eastAsia="ru-RU"/>
              </w:rPr>
            </w:pPr>
            <w:r w:rsidRPr="00FC3297">
              <w:rPr>
                <w:rFonts w:ascii="Times New Roman" w:eastAsia="Times New Roman" w:hAnsi="Times New Roman" w:cs="Times New Roman"/>
                <w:b/>
                <w:sz w:val="24"/>
                <w:szCs w:val="24"/>
                <w:lang w:eastAsia="ru-RU"/>
              </w:rPr>
              <w:t>___________________________</w:t>
            </w:r>
          </w:p>
        </w:tc>
        <w:tc>
          <w:tcPr>
            <w:tcW w:w="2410" w:type="dxa"/>
          </w:tcPr>
          <w:p w:rsidR="00FC3297" w:rsidRPr="00FC3297" w:rsidRDefault="00FC3297" w:rsidP="00FC3297">
            <w:pPr>
              <w:spacing w:after="160" w:line="240" w:lineRule="exact"/>
              <w:ind w:firstLine="567"/>
              <w:jc w:val="both"/>
              <w:rPr>
                <w:rFonts w:ascii="Times New Roman" w:eastAsia="Times New Roman" w:hAnsi="Times New Roman" w:cs="Times New Roman"/>
                <w:b/>
                <w:sz w:val="24"/>
                <w:szCs w:val="24"/>
                <w:lang w:eastAsia="ru-RU"/>
              </w:rPr>
            </w:pPr>
          </w:p>
        </w:tc>
        <w:tc>
          <w:tcPr>
            <w:tcW w:w="3685" w:type="dxa"/>
            <w:hideMark/>
          </w:tcPr>
          <w:p w:rsidR="00FC3297" w:rsidRPr="00FC3297" w:rsidRDefault="00FC3297" w:rsidP="00FC3297">
            <w:pPr>
              <w:spacing w:after="160" w:line="240" w:lineRule="exact"/>
              <w:jc w:val="both"/>
              <w:rPr>
                <w:rFonts w:ascii="Times New Roman" w:eastAsia="Times New Roman" w:hAnsi="Times New Roman" w:cs="Times New Roman"/>
                <w:b/>
                <w:sz w:val="24"/>
                <w:szCs w:val="24"/>
                <w:lang w:eastAsia="ru-RU"/>
              </w:rPr>
            </w:pPr>
            <w:r w:rsidRPr="00FC3297">
              <w:rPr>
                <w:rFonts w:ascii="Times New Roman" w:eastAsia="Times New Roman" w:hAnsi="Times New Roman" w:cs="Times New Roman"/>
                <w:b/>
                <w:sz w:val="24"/>
                <w:szCs w:val="24"/>
                <w:lang w:eastAsia="ru-RU"/>
              </w:rPr>
              <w:t>___________________________</w:t>
            </w:r>
          </w:p>
        </w:tc>
      </w:tr>
      <w:tr w:rsidR="00FC3297" w:rsidRPr="00FC3297" w:rsidTr="00FC3297">
        <w:tc>
          <w:tcPr>
            <w:tcW w:w="3794" w:type="dxa"/>
            <w:hideMark/>
          </w:tcPr>
          <w:p w:rsidR="00FC3297" w:rsidRPr="00FC3297" w:rsidRDefault="00FC3297" w:rsidP="00FC3297">
            <w:pPr>
              <w:spacing w:after="160" w:line="240" w:lineRule="exact"/>
              <w:ind w:firstLine="567"/>
              <w:jc w:val="both"/>
              <w:rPr>
                <w:rFonts w:ascii="Times New Roman" w:eastAsia="Times New Roman" w:hAnsi="Times New Roman" w:cs="Times New Roman"/>
                <w:b/>
                <w:sz w:val="24"/>
                <w:szCs w:val="24"/>
                <w:lang w:eastAsia="ru-RU"/>
              </w:rPr>
            </w:pPr>
            <w:r w:rsidRPr="00FC3297">
              <w:rPr>
                <w:rFonts w:ascii="Times New Roman" w:eastAsia="Times New Roman" w:hAnsi="Times New Roman" w:cs="Times New Roman"/>
                <w:b/>
                <w:sz w:val="24"/>
                <w:szCs w:val="24"/>
                <w:lang w:eastAsia="ru-RU"/>
              </w:rPr>
              <w:t>м.п.</w:t>
            </w:r>
          </w:p>
        </w:tc>
        <w:tc>
          <w:tcPr>
            <w:tcW w:w="2410" w:type="dxa"/>
          </w:tcPr>
          <w:p w:rsidR="00FC3297" w:rsidRPr="00FC3297" w:rsidRDefault="00FC3297" w:rsidP="00FC3297">
            <w:pPr>
              <w:spacing w:after="160" w:line="240" w:lineRule="exact"/>
              <w:ind w:firstLine="567"/>
              <w:jc w:val="both"/>
              <w:rPr>
                <w:rFonts w:ascii="Times New Roman" w:eastAsia="Times New Roman" w:hAnsi="Times New Roman" w:cs="Times New Roman"/>
                <w:b/>
                <w:sz w:val="24"/>
                <w:szCs w:val="24"/>
                <w:lang w:eastAsia="ru-RU"/>
              </w:rPr>
            </w:pPr>
          </w:p>
        </w:tc>
        <w:tc>
          <w:tcPr>
            <w:tcW w:w="3685" w:type="dxa"/>
            <w:hideMark/>
          </w:tcPr>
          <w:p w:rsidR="00FC3297" w:rsidRPr="00FC3297" w:rsidRDefault="00FC3297" w:rsidP="00FC3297">
            <w:pPr>
              <w:spacing w:after="160" w:line="240" w:lineRule="exact"/>
              <w:ind w:firstLine="567"/>
              <w:jc w:val="both"/>
              <w:rPr>
                <w:rFonts w:ascii="Times New Roman" w:eastAsia="Times New Roman" w:hAnsi="Times New Roman" w:cs="Times New Roman"/>
                <w:b/>
                <w:sz w:val="24"/>
                <w:szCs w:val="24"/>
                <w:lang w:eastAsia="ru-RU"/>
              </w:rPr>
            </w:pPr>
            <w:r w:rsidRPr="00FC3297">
              <w:rPr>
                <w:rFonts w:ascii="Times New Roman" w:eastAsia="Times New Roman" w:hAnsi="Times New Roman" w:cs="Times New Roman"/>
                <w:b/>
                <w:sz w:val="24"/>
                <w:szCs w:val="24"/>
                <w:lang w:eastAsia="ru-RU"/>
              </w:rPr>
              <w:t>м.п.</w:t>
            </w:r>
          </w:p>
        </w:tc>
      </w:tr>
      <w:tr w:rsidR="00FC3297" w:rsidRPr="00FC3297" w:rsidTr="00FC3297">
        <w:tc>
          <w:tcPr>
            <w:tcW w:w="3794" w:type="dxa"/>
          </w:tcPr>
          <w:p w:rsidR="00FC3297" w:rsidRPr="00FC3297" w:rsidRDefault="00FC3297" w:rsidP="00FC3297">
            <w:pPr>
              <w:spacing w:after="160" w:line="240" w:lineRule="exact"/>
              <w:ind w:firstLine="567"/>
              <w:jc w:val="both"/>
              <w:rPr>
                <w:rFonts w:ascii="Times New Roman" w:eastAsia="Times New Roman" w:hAnsi="Times New Roman" w:cs="Times New Roman"/>
                <w:b/>
                <w:sz w:val="24"/>
                <w:szCs w:val="24"/>
                <w:lang w:eastAsia="ru-RU"/>
              </w:rPr>
            </w:pPr>
          </w:p>
        </w:tc>
        <w:tc>
          <w:tcPr>
            <w:tcW w:w="2410" w:type="dxa"/>
          </w:tcPr>
          <w:p w:rsidR="00FC3297" w:rsidRPr="00FC3297" w:rsidRDefault="00FC3297" w:rsidP="00FC3297">
            <w:pPr>
              <w:spacing w:after="160" w:line="240" w:lineRule="exact"/>
              <w:ind w:firstLine="567"/>
              <w:jc w:val="both"/>
              <w:rPr>
                <w:rFonts w:ascii="Times New Roman" w:eastAsia="Times New Roman" w:hAnsi="Times New Roman" w:cs="Times New Roman"/>
                <w:b/>
                <w:sz w:val="24"/>
                <w:szCs w:val="24"/>
                <w:lang w:eastAsia="ru-RU"/>
              </w:rPr>
            </w:pPr>
          </w:p>
        </w:tc>
        <w:tc>
          <w:tcPr>
            <w:tcW w:w="3685" w:type="dxa"/>
          </w:tcPr>
          <w:p w:rsidR="00FC3297" w:rsidRPr="00FC3297" w:rsidRDefault="00FC3297" w:rsidP="00FC3297">
            <w:pPr>
              <w:spacing w:after="160" w:line="240" w:lineRule="exact"/>
              <w:ind w:firstLine="567"/>
              <w:jc w:val="both"/>
              <w:rPr>
                <w:rFonts w:ascii="Times New Roman" w:eastAsia="Times New Roman" w:hAnsi="Times New Roman" w:cs="Times New Roman"/>
                <w:b/>
                <w:sz w:val="24"/>
                <w:szCs w:val="24"/>
                <w:lang w:eastAsia="ru-RU"/>
              </w:rPr>
            </w:pPr>
          </w:p>
        </w:tc>
      </w:tr>
      <w:tr w:rsidR="00FC3297" w:rsidRPr="00FC3297" w:rsidTr="00FC3297">
        <w:tc>
          <w:tcPr>
            <w:tcW w:w="3794" w:type="dxa"/>
          </w:tcPr>
          <w:p w:rsidR="00FC3297" w:rsidRPr="00FC3297" w:rsidRDefault="00FC3297" w:rsidP="00FC3297">
            <w:pPr>
              <w:spacing w:after="160" w:line="240" w:lineRule="exact"/>
              <w:jc w:val="both"/>
              <w:rPr>
                <w:rFonts w:ascii="Times New Roman" w:eastAsia="Times New Roman" w:hAnsi="Times New Roman" w:cs="Times New Roman"/>
                <w:b/>
                <w:sz w:val="24"/>
                <w:szCs w:val="24"/>
                <w:lang w:val="en-US" w:eastAsia="ru-RU"/>
              </w:rPr>
            </w:pPr>
            <w:r w:rsidRPr="00FC3297">
              <w:rPr>
                <w:rFonts w:ascii="Times New Roman" w:eastAsia="Times New Roman" w:hAnsi="Times New Roman" w:cs="Times New Roman"/>
                <w:b/>
                <w:sz w:val="24"/>
                <w:szCs w:val="24"/>
                <w:lang w:eastAsia="ru-RU"/>
              </w:rPr>
              <w:t>Главный бухгалтер</w:t>
            </w:r>
          </w:p>
          <w:p w:rsidR="00FC3297" w:rsidRPr="00FC3297" w:rsidRDefault="00FC3297" w:rsidP="00FC3297">
            <w:pPr>
              <w:spacing w:after="160" w:line="240" w:lineRule="exact"/>
              <w:jc w:val="both"/>
              <w:rPr>
                <w:rFonts w:ascii="Times New Roman" w:eastAsia="Times New Roman" w:hAnsi="Times New Roman" w:cs="Times New Roman"/>
                <w:b/>
                <w:sz w:val="24"/>
                <w:szCs w:val="24"/>
                <w:lang w:eastAsia="ru-RU"/>
              </w:rPr>
            </w:pPr>
          </w:p>
        </w:tc>
        <w:tc>
          <w:tcPr>
            <w:tcW w:w="2410" w:type="dxa"/>
          </w:tcPr>
          <w:p w:rsidR="00FC3297" w:rsidRPr="00FC3297" w:rsidRDefault="00FC3297" w:rsidP="00FC3297">
            <w:pPr>
              <w:spacing w:after="160" w:line="240" w:lineRule="exact"/>
              <w:ind w:firstLine="567"/>
              <w:jc w:val="both"/>
              <w:rPr>
                <w:rFonts w:ascii="Times New Roman" w:eastAsia="Times New Roman" w:hAnsi="Times New Roman" w:cs="Times New Roman"/>
                <w:b/>
                <w:sz w:val="24"/>
                <w:szCs w:val="24"/>
                <w:lang w:eastAsia="ru-RU"/>
              </w:rPr>
            </w:pPr>
          </w:p>
        </w:tc>
        <w:tc>
          <w:tcPr>
            <w:tcW w:w="3685" w:type="dxa"/>
          </w:tcPr>
          <w:p w:rsidR="00FC3297" w:rsidRPr="00FC3297" w:rsidRDefault="00FC3297" w:rsidP="00FC3297">
            <w:pPr>
              <w:spacing w:after="160" w:line="240" w:lineRule="exact"/>
              <w:jc w:val="both"/>
              <w:rPr>
                <w:rFonts w:ascii="Times New Roman" w:eastAsia="Times New Roman" w:hAnsi="Times New Roman" w:cs="Times New Roman"/>
                <w:b/>
                <w:sz w:val="24"/>
                <w:szCs w:val="24"/>
                <w:lang w:val="en-US" w:eastAsia="ru-RU"/>
              </w:rPr>
            </w:pPr>
          </w:p>
        </w:tc>
      </w:tr>
      <w:tr w:rsidR="00FC3297" w:rsidRPr="00FC3297" w:rsidTr="00FC3297">
        <w:tc>
          <w:tcPr>
            <w:tcW w:w="3794" w:type="dxa"/>
            <w:hideMark/>
          </w:tcPr>
          <w:p w:rsidR="00FC3297" w:rsidRPr="00FC3297" w:rsidRDefault="00FC3297" w:rsidP="00FC3297">
            <w:pPr>
              <w:spacing w:after="160" w:line="240" w:lineRule="exact"/>
              <w:jc w:val="both"/>
              <w:rPr>
                <w:rFonts w:ascii="Times New Roman" w:eastAsia="Times New Roman" w:hAnsi="Times New Roman" w:cs="Times New Roman"/>
                <w:b/>
                <w:sz w:val="24"/>
                <w:szCs w:val="24"/>
                <w:lang w:eastAsia="ru-RU"/>
              </w:rPr>
            </w:pPr>
            <w:r w:rsidRPr="00FC3297">
              <w:rPr>
                <w:rFonts w:ascii="Times New Roman" w:eastAsia="Times New Roman" w:hAnsi="Times New Roman" w:cs="Times New Roman"/>
                <w:b/>
                <w:sz w:val="24"/>
                <w:szCs w:val="24"/>
                <w:lang w:eastAsia="ru-RU"/>
              </w:rPr>
              <w:t>___________________________</w:t>
            </w:r>
          </w:p>
        </w:tc>
        <w:tc>
          <w:tcPr>
            <w:tcW w:w="2410" w:type="dxa"/>
          </w:tcPr>
          <w:p w:rsidR="00FC3297" w:rsidRPr="00FC3297" w:rsidRDefault="00FC3297" w:rsidP="00FC3297">
            <w:pPr>
              <w:spacing w:after="160" w:line="240" w:lineRule="exact"/>
              <w:ind w:firstLine="567"/>
              <w:jc w:val="both"/>
              <w:rPr>
                <w:rFonts w:ascii="Times New Roman" w:eastAsia="Times New Roman" w:hAnsi="Times New Roman" w:cs="Times New Roman"/>
                <w:b/>
                <w:sz w:val="24"/>
                <w:szCs w:val="24"/>
                <w:lang w:eastAsia="ru-RU"/>
              </w:rPr>
            </w:pPr>
          </w:p>
        </w:tc>
        <w:tc>
          <w:tcPr>
            <w:tcW w:w="3685" w:type="dxa"/>
          </w:tcPr>
          <w:p w:rsidR="00FC3297" w:rsidRPr="00FC3297" w:rsidRDefault="00FC3297" w:rsidP="00FC3297">
            <w:pPr>
              <w:spacing w:after="160" w:line="240" w:lineRule="exact"/>
              <w:jc w:val="both"/>
              <w:rPr>
                <w:rFonts w:ascii="Times New Roman" w:eastAsia="Times New Roman" w:hAnsi="Times New Roman" w:cs="Times New Roman"/>
                <w:b/>
                <w:sz w:val="24"/>
                <w:szCs w:val="24"/>
                <w:lang w:eastAsia="ru-RU"/>
              </w:rPr>
            </w:pPr>
          </w:p>
        </w:tc>
      </w:tr>
    </w:tbl>
    <w:p w:rsidR="00FC3297" w:rsidRPr="00FC3297" w:rsidRDefault="00FC3297" w:rsidP="00FC3297">
      <w:pPr>
        <w:spacing w:after="160" w:line="240" w:lineRule="auto"/>
        <w:ind w:left="5670"/>
        <w:jc w:val="both"/>
        <w:rPr>
          <w:rFonts w:ascii="Times New Roman" w:eastAsia="Times New Roman" w:hAnsi="Times New Roman" w:cs="Times New Roman"/>
          <w:b/>
          <w:bCs/>
          <w:sz w:val="24"/>
          <w:szCs w:val="24"/>
          <w:lang w:eastAsia="ru-RU"/>
        </w:rPr>
      </w:pPr>
    </w:p>
    <w:p w:rsidR="00FC3297" w:rsidRPr="00FC3297" w:rsidRDefault="00FC3297" w:rsidP="00FC3297">
      <w:pPr>
        <w:spacing w:after="160" w:line="240" w:lineRule="auto"/>
        <w:ind w:left="5670"/>
        <w:jc w:val="both"/>
        <w:rPr>
          <w:rFonts w:ascii="Times New Roman" w:eastAsia="Times New Roman" w:hAnsi="Times New Roman" w:cs="Times New Roman"/>
          <w:b/>
          <w:bCs/>
          <w:sz w:val="24"/>
          <w:szCs w:val="24"/>
          <w:lang w:eastAsia="ru-RU"/>
        </w:rPr>
      </w:pPr>
    </w:p>
    <w:p w:rsidR="00FC3297" w:rsidRPr="00FC3297" w:rsidRDefault="00FC3297" w:rsidP="00FC3297">
      <w:pPr>
        <w:spacing w:after="160" w:line="240" w:lineRule="auto"/>
        <w:ind w:left="5670"/>
        <w:jc w:val="both"/>
        <w:rPr>
          <w:rFonts w:ascii="Times New Roman" w:eastAsia="Times New Roman" w:hAnsi="Times New Roman" w:cs="Times New Roman"/>
          <w:b/>
          <w:bCs/>
          <w:sz w:val="24"/>
          <w:szCs w:val="24"/>
          <w:lang w:eastAsia="ru-RU"/>
        </w:rPr>
      </w:pPr>
    </w:p>
    <w:p w:rsidR="00FC3297" w:rsidRPr="00FC3297" w:rsidRDefault="00FC3297" w:rsidP="00FC3297">
      <w:pPr>
        <w:spacing w:after="160" w:line="240" w:lineRule="auto"/>
        <w:ind w:left="5670"/>
        <w:jc w:val="both"/>
        <w:rPr>
          <w:rFonts w:ascii="Times New Roman" w:eastAsia="Times New Roman" w:hAnsi="Times New Roman" w:cs="Times New Roman"/>
          <w:b/>
          <w:bCs/>
          <w:sz w:val="24"/>
          <w:szCs w:val="24"/>
          <w:lang w:eastAsia="ru-RU"/>
        </w:rPr>
      </w:pPr>
    </w:p>
    <w:p w:rsidR="00FC3297" w:rsidRPr="00FC3297" w:rsidRDefault="00FC3297" w:rsidP="00FC3297">
      <w:pPr>
        <w:spacing w:after="160" w:line="240" w:lineRule="auto"/>
        <w:ind w:left="5670"/>
        <w:jc w:val="both"/>
        <w:rPr>
          <w:rFonts w:ascii="Times New Roman" w:eastAsia="Times New Roman" w:hAnsi="Times New Roman" w:cs="Times New Roman"/>
          <w:b/>
          <w:bCs/>
          <w:sz w:val="24"/>
          <w:szCs w:val="24"/>
          <w:lang w:eastAsia="ru-RU"/>
        </w:rPr>
      </w:pPr>
    </w:p>
    <w:p w:rsidR="00FC3297" w:rsidRPr="00FC3297" w:rsidRDefault="00FC3297" w:rsidP="00FC3297">
      <w:pPr>
        <w:spacing w:after="160" w:line="240" w:lineRule="auto"/>
        <w:ind w:left="5670"/>
        <w:jc w:val="both"/>
        <w:rPr>
          <w:rFonts w:ascii="Times New Roman" w:eastAsia="Times New Roman" w:hAnsi="Times New Roman" w:cs="Times New Roman"/>
          <w:b/>
          <w:bCs/>
          <w:sz w:val="24"/>
          <w:szCs w:val="24"/>
          <w:lang w:eastAsia="ru-RU"/>
        </w:rPr>
      </w:pPr>
    </w:p>
    <w:p w:rsidR="00FC3297" w:rsidRPr="00FC3297" w:rsidRDefault="00FC3297" w:rsidP="00FC3297">
      <w:pPr>
        <w:spacing w:after="160" w:line="240" w:lineRule="auto"/>
        <w:ind w:left="5670"/>
        <w:jc w:val="both"/>
        <w:rPr>
          <w:rFonts w:ascii="Times New Roman" w:eastAsia="Times New Roman" w:hAnsi="Times New Roman" w:cs="Times New Roman"/>
          <w:b/>
          <w:bCs/>
          <w:sz w:val="24"/>
          <w:szCs w:val="24"/>
          <w:lang w:eastAsia="ru-RU"/>
        </w:rPr>
      </w:pPr>
    </w:p>
    <w:p w:rsidR="00FC3297" w:rsidRPr="00FC3297" w:rsidRDefault="00FC3297" w:rsidP="00FC3297">
      <w:pPr>
        <w:spacing w:after="160" w:line="240" w:lineRule="auto"/>
        <w:ind w:left="5670"/>
        <w:jc w:val="both"/>
        <w:rPr>
          <w:rFonts w:ascii="Times New Roman" w:eastAsia="Times New Roman" w:hAnsi="Times New Roman" w:cs="Times New Roman"/>
          <w:b/>
          <w:bCs/>
          <w:sz w:val="24"/>
          <w:szCs w:val="24"/>
          <w:lang w:eastAsia="ru-RU"/>
        </w:rPr>
      </w:pPr>
    </w:p>
    <w:p w:rsidR="00FC3297" w:rsidRPr="00FC3297" w:rsidRDefault="00FC3297" w:rsidP="00FC3297">
      <w:pPr>
        <w:spacing w:after="160" w:line="240" w:lineRule="auto"/>
        <w:ind w:left="5670"/>
        <w:jc w:val="both"/>
        <w:rPr>
          <w:rFonts w:ascii="Times New Roman" w:eastAsia="Times New Roman" w:hAnsi="Times New Roman" w:cs="Times New Roman"/>
          <w:b/>
          <w:bCs/>
          <w:sz w:val="24"/>
          <w:szCs w:val="24"/>
          <w:lang w:eastAsia="ru-RU"/>
        </w:rPr>
      </w:pPr>
    </w:p>
    <w:p w:rsidR="00FC3297" w:rsidRPr="00FC3297" w:rsidRDefault="00FC3297" w:rsidP="00FC3297">
      <w:pPr>
        <w:spacing w:after="160" w:line="240" w:lineRule="auto"/>
        <w:ind w:left="5670"/>
        <w:jc w:val="both"/>
        <w:rPr>
          <w:rFonts w:ascii="Times New Roman" w:eastAsia="Times New Roman" w:hAnsi="Times New Roman" w:cs="Times New Roman"/>
          <w:b/>
          <w:bCs/>
          <w:sz w:val="24"/>
          <w:szCs w:val="24"/>
          <w:lang w:eastAsia="ru-RU"/>
        </w:rPr>
      </w:pPr>
    </w:p>
    <w:p w:rsidR="00FC3297" w:rsidRPr="00FC3297" w:rsidRDefault="00FC3297" w:rsidP="00FC3297">
      <w:pPr>
        <w:spacing w:after="160" w:line="240" w:lineRule="auto"/>
        <w:ind w:left="5670"/>
        <w:jc w:val="both"/>
        <w:rPr>
          <w:rFonts w:ascii="Times New Roman" w:eastAsia="Times New Roman" w:hAnsi="Times New Roman" w:cs="Times New Roman"/>
          <w:b/>
          <w:bCs/>
          <w:sz w:val="24"/>
          <w:szCs w:val="24"/>
          <w:lang w:eastAsia="ru-RU"/>
        </w:rPr>
      </w:pPr>
    </w:p>
    <w:p w:rsidR="00FC3297" w:rsidRPr="00FC3297" w:rsidRDefault="00FC3297" w:rsidP="00FC3297">
      <w:pPr>
        <w:spacing w:after="160" w:line="240" w:lineRule="auto"/>
        <w:ind w:left="5670"/>
        <w:jc w:val="both"/>
        <w:rPr>
          <w:rFonts w:ascii="Times New Roman" w:eastAsia="Times New Roman" w:hAnsi="Times New Roman" w:cs="Times New Roman"/>
          <w:b/>
          <w:bCs/>
          <w:sz w:val="24"/>
          <w:szCs w:val="24"/>
          <w:lang w:eastAsia="ru-RU"/>
        </w:rPr>
      </w:pPr>
    </w:p>
    <w:p w:rsidR="00FC3297" w:rsidRPr="00FC3297" w:rsidRDefault="00FC3297" w:rsidP="00FC3297">
      <w:pPr>
        <w:spacing w:after="160" w:line="240" w:lineRule="auto"/>
        <w:ind w:left="5670"/>
        <w:jc w:val="both"/>
        <w:rPr>
          <w:rFonts w:ascii="Times New Roman" w:eastAsia="Times New Roman" w:hAnsi="Times New Roman" w:cs="Times New Roman"/>
          <w:b/>
          <w:bCs/>
          <w:sz w:val="24"/>
          <w:szCs w:val="24"/>
          <w:lang w:eastAsia="ru-RU"/>
        </w:rPr>
      </w:pPr>
    </w:p>
    <w:p w:rsidR="00FC3297" w:rsidRPr="00FC3297" w:rsidRDefault="00FC3297" w:rsidP="00FC3297">
      <w:pPr>
        <w:spacing w:after="160" w:line="240" w:lineRule="auto"/>
        <w:ind w:left="5670"/>
        <w:jc w:val="both"/>
        <w:rPr>
          <w:rFonts w:ascii="Times New Roman" w:eastAsia="Times New Roman" w:hAnsi="Times New Roman" w:cs="Times New Roman"/>
          <w:b/>
          <w:bCs/>
          <w:sz w:val="24"/>
          <w:szCs w:val="24"/>
          <w:lang w:eastAsia="ru-RU"/>
        </w:rPr>
      </w:pPr>
    </w:p>
    <w:p w:rsidR="00FC3297" w:rsidRPr="00FC3297" w:rsidRDefault="00FC3297" w:rsidP="00FC3297">
      <w:pPr>
        <w:spacing w:after="160" w:line="240" w:lineRule="auto"/>
        <w:ind w:left="5670"/>
        <w:jc w:val="both"/>
        <w:rPr>
          <w:rFonts w:ascii="Times New Roman" w:eastAsia="Times New Roman" w:hAnsi="Times New Roman" w:cs="Times New Roman"/>
          <w:b/>
          <w:bCs/>
          <w:sz w:val="24"/>
          <w:szCs w:val="24"/>
          <w:lang w:eastAsia="ru-RU"/>
        </w:rPr>
      </w:pPr>
    </w:p>
    <w:p w:rsidR="00FC3297" w:rsidRPr="00FC3297" w:rsidRDefault="00FC3297" w:rsidP="00FC3297">
      <w:pPr>
        <w:spacing w:after="160" w:line="240" w:lineRule="auto"/>
        <w:ind w:left="5670"/>
        <w:jc w:val="both"/>
        <w:rPr>
          <w:rFonts w:ascii="Times New Roman" w:eastAsia="Times New Roman" w:hAnsi="Times New Roman" w:cs="Times New Roman"/>
          <w:b/>
          <w:bCs/>
          <w:sz w:val="24"/>
          <w:szCs w:val="24"/>
          <w:lang w:eastAsia="ru-RU"/>
        </w:rPr>
      </w:pPr>
    </w:p>
    <w:p w:rsidR="00FC3297" w:rsidRPr="00FC3297" w:rsidRDefault="00FC3297" w:rsidP="00FC3297">
      <w:pPr>
        <w:spacing w:after="160" w:line="240" w:lineRule="auto"/>
        <w:ind w:left="5670"/>
        <w:jc w:val="both"/>
        <w:rPr>
          <w:rFonts w:ascii="Times New Roman" w:eastAsia="Times New Roman" w:hAnsi="Times New Roman" w:cs="Times New Roman"/>
          <w:b/>
          <w:bCs/>
          <w:sz w:val="24"/>
          <w:szCs w:val="24"/>
          <w:lang w:eastAsia="ru-RU"/>
        </w:rPr>
      </w:pPr>
    </w:p>
    <w:p w:rsidR="00FC3297" w:rsidRPr="00FC3297" w:rsidRDefault="00FC3297" w:rsidP="00FC3297">
      <w:pPr>
        <w:spacing w:after="160" w:line="240" w:lineRule="auto"/>
        <w:ind w:left="5670"/>
        <w:jc w:val="both"/>
        <w:rPr>
          <w:rFonts w:ascii="Times New Roman" w:eastAsia="Times New Roman" w:hAnsi="Times New Roman" w:cs="Times New Roman"/>
          <w:b/>
          <w:bCs/>
          <w:sz w:val="24"/>
          <w:szCs w:val="24"/>
          <w:lang w:eastAsia="ru-RU"/>
        </w:rPr>
      </w:pPr>
    </w:p>
    <w:p w:rsidR="00FC3297" w:rsidRPr="00FC3297" w:rsidRDefault="00FC3297" w:rsidP="00FC3297">
      <w:pPr>
        <w:spacing w:after="160" w:line="240" w:lineRule="auto"/>
        <w:ind w:left="5670"/>
        <w:jc w:val="both"/>
        <w:rPr>
          <w:rFonts w:ascii="Times New Roman" w:eastAsia="Times New Roman" w:hAnsi="Times New Roman" w:cs="Times New Roman"/>
          <w:b/>
          <w:bCs/>
          <w:sz w:val="24"/>
          <w:szCs w:val="24"/>
          <w:lang w:eastAsia="ru-RU"/>
        </w:rPr>
      </w:pPr>
      <w:r w:rsidRPr="00FC3297">
        <w:rPr>
          <w:rFonts w:ascii="Times New Roman" w:eastAsia="Times New Roman" w:hAnsi="Times New Roman" w:cs="Times New Roman"/>
          <w:b/>
          <w:bCs/>
          <w:sz w:val="24"/>
          <w:szCs w:val="24"/>
          <w:lang w:eastAsia="ru-RU"/>
        </w:rPr>
        <w:t xml:space="preserve">Приложение №1 к Кредитному договору </w:t>
      </w:r>
    </w:p>
    <w:p w:rsidR="00FC3297" w:rsidRPr="00FC3297" w:rsidRDefault="00FC3297" w:rsidP="00FC3297">
      <w:pPr>
        <w:spacing w:after="160" w:line="240" w:lineRule="auto"/>
        <w:ind w:left="5670"/>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________ от «___» __________</w:t>
      </w:r>
      <w:r w:rsidRPr="00FC3297">
        <w:rPr>
          <w:rFonts w:ascii="Times New Roman" w:eastAsia="Times New Roman" w:hAnsi="Times New Roman" w:cs="Times New Roman"/>
          <w:b/>
          <w:bCs/>
          <w:sz w:val="24"/>
          <w:szCs w:val="24"/>
          <w:lang w:eastAsia="ru-RU"/>
        </w:rPr>
        <w:t xml:space="preserve">20__ г. </w:t>
      </w:r>
    </w:p>
    <w:p w:rsidR="00FC3297" w:rsidRPr="00FC3297" w:rsidRDefault="00FC3297" w:rsidP="00FC3297">
      <w:pPr>
        <w:tabs>
          <w:tab w:val="left" w:pos="-1980"/>
          <w:tab w:val="left" w:pos="1276"/>
        </w:tabs>
        <w:spacing w:after="160" w:line="240" w:lineRule="auto"/>
        <w:ind w:firstLine="567"/>
        <w:jc w:val="both"/>
        <w:rPr>
          <w:rFonts w:ascii="Times New Roman" w:hAnsi="Times New Roman" w:cs="Times New Roman"/>
          <w:sz w:val="24"/>
          <w:szCs w:val="24"/>
          <w:lang w:eastAsia="x-none"/>
        </w:rPr>
      </w:pPr>
      <w:r w:rsidRPr="00FC3297">
        <w:rPr>
          <w:rFonts w:ascii="Times New Roman" w:hAnsi="Times New Roman" w:cs="Times New Roman"/>
          <w:sz w:val="24"/>
          <w:szCs w:val="24"/>
          <w:lang w:val="x-none" w:eastAsia="x-none"/>
        </w:rPr>
        <w:t>1.</w:t>
      </w:r>
      <w:r w:rsidRPr="00FC3297">
        <w:rPr>
          <w:rFonts w:ascii="Times New Roman" w:hAnsi="Times New Roman" w:cs="Times New Roman"/>
          <w:sz w:val="24"/>
          <w:szCs w:val="24"/>
          <w:lang w:val="x-none" w:eastAsia="x-none"/>
        </w:rPr>
        <w:tab/>
        <w:t xml:space="preserve">Перечень документов, предоставляемых Заемщиком </w:t>
      </w:r>
      <w:r w:rsidRPr="00FC3297">
        <w:rPr>
          <w:rFonts w:ascii="Times New Roman" w:hAnsi="Times New Roman" w:cs="Times New Roman"/>
          <w:sz w:val="24"/>
          <w:szCs w:val="24"/>
          <w:lang w:eastAsia="x-none"/>
        </w:rPr>
        <w:t>в период действия</w:t>
      </w:r>
      <w:r w:rsidRPr="00FC3297">
        <w:rPr>
          <w:rFonts w:ascii="Times New Roman" w:hAnsi="Times New Roman" w:cs="Times New Roman"/>
          <w:sz w:val="24"/>
          <w:szCs w:val="24"/>
          <w:lang w:val="x-none" w:eastAsia="x-none"/>
        </w:rPr>
        <w:t xml:space="preserve">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7798"/>
        <w:gridCol w:w="1883"/>
      </w:tblGrid>
      <w:tr w:rsidR="00FC3297" w:rsidRPr="00FC3297" w:rsidTr="00FC3297">
        <w:tc>
          <w:tcPr>
            <w:tcW w:w="439" w:type="dxa"/>
            <w:tcBorders>
              <w:top w:val="single" w:sz="4" w:space="0" w:color="auto"/>
              <w:left w:val="single" w:sz="4" w:space="0" w:color="auto"/>
              <w:bottom w:val="single" w:sz="4" w:space="0" w:color="auto"/>
              <w:right w:val="single" w:sz="4" w:space="0" w:color="auto"/>
            </w:tcBorders>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p>
        </w:tc>
        <w:tc>
          <w:tcPr>
            <w:tcW w:w="7815"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Наименование документа</w:t>
            </w:r>
          </w:p>
        </w:tc>
        <w:tc>
          <w:tcPr>
            <w:tcW w:w="1883"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Периодичность предоставления</w:t>
            </w:r>
          </w:p>
        </w:tc>
      </w:tr>
      <w:tr w:rsidR="00FC3297" w:rsidRPr="00FC3297" w:rsidTr="00FC3297">
        <w:tc>
          <w:tcPr>
            <w:tcW w:w="43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1</w:t>
            </w:r>
          </w:p>
        </w:tc>
        <w:tc>
          <w:tcPr>
            <w:tcW w:w="7815"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val="x-none" w:eastAsia="x-none"/>
              </w:rPr>
              <w:t>Бухгалтерск</w:t>
            </w:r>
            <w:r w:rsidRPr="00FC3297">
              <w:rPr>
                <w:rFonts w:ascii="Times New Roman" w:hAnsi="Times New Roman" w:cs="Times New Roman"/>
                <w:sz w:val="24"/>
                <w:szCs w:val="24"/>
                <w:lang w:eastAsia="x-none"/>
              </w:rPr>
              <w:t>ий</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sz w:val="24"/>
                <w:szCs w:val="24"/>
                <w:lang w:eastAsia="x-none"/>
              </w:rPr>
              <w:t>баланс</w:t>
            </w:r>
            <w:r w:rsidRPr="00FC3297">
              <w:rPr>
                <w:rFonts w:ascii="Times New Roman" w:hAnsi="Times New Roman" w:cs="Times New Roman"/>
                <w:sz w:val="24"/>
                <w:szCs w:val="24"/>
                <w:lang w:val="x-none" w:eastAsia="x-none"/>
              </w:rPr>
              <w:t xml:space="preserve"> </w:t>
            </w:r>
            <w:r w:rsidRPr="00FC3297">
              <w:rPr>
                <w:rFonts w:ascii="Times New Roman" w:hAnsi="Times New Roman" w:cs="Times New Roman"/>
                <w:sz w:val="24"/>
                <w:szCs w:val="24"/>
                <w:lang w:eastAsia="x-none"/>
              </w:rPr>
              <w:t xml:space="preserve">и отчет о финансовом результате </w:t>
            </w:r>
            <w:r w:rsidRPr="00FC3297">
              <w:rPr>
                <w:rFonts w:ascii="Times New Roman" w:hAnsi="Times New Roman" w:cs="Times New Roman"/>
                <w:sz w:val="24"/>
                <w:szCs w:val="24"/>
                <w:lang w:val="x-none" w:eastAsia="x-none"/>
              </w:rPr>
              <w:t>(в соответствии с Приказом Министерства Финансов РФ № 66н от 02.07.2010 г.)</w:t>
            </w:r>
            <w:r w:rsidRPr="00FC3297">
              <w:rPr>
                <w:rFonts w:ascii="Times New Roman" w:hAnsi="Times New Roman" w:cs="Times New Roman"/>
                <w:sz w:val="24"/>
                <w:szCs w:val="24"/>
                <w:lang w:eastAsia="x-none"/>
              </w:rPr>
              <w:t>,</w:t>
            </w:r>
            <w:r w:rsidRPr="00FC3297">
              <w:rPr>
                <w:rFonts w:ascii="Times New Roman" w:hAnsi="Times New Roman" w:cs="Times New Roman"/>
                <w:sz w:val="24"/>
                <w:szCs w:val="24"/>
                <w:lang w:val="x-none" w:eastAsia="x-none"/>
              </w:rPr>
              <w:t xml:space="preserve"> заверенные оттиском печати организации за подписью руководителя и главного бухгалтера</w:t>
            </w:r>
            <w:r w:rsidRPr="00FC3297">
              <w:rPr>
                <w:rFonts w:ascii="Times New Roman" w:hAnsi="Times New Roman" w:cs="Times New Roman"/>
                <w:sz w:val="24"/>
                <w:szCs w:val="24"/>
                <w:lang w:eastAsia="x-none"/>
              </w:rPr>
              <w:t>.</w:t>
            </w:r>
          </w:p>
        </w:tc>
        <w:tc>
          <w:tcPr>
            <w:tcW w:w="1883"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Ежеквартально</w:t>
            </w:r>
            <w:r w:rsidRPr="00FC3297">
              <w:rPr>
                <w:rFonts w:ascii="Times New Roman" w:hAnsi="Times New Roman" w:cs="Times New Roman"/>
                <w:sz w:val="24"/>
                <w:szCs w:val="24"/>
                <w:lang w:val="x-none" w:eastAsia="x-none"/>
              </w:rPr>
              <w:t xml:space="preserve"> </w:t>
            </w:r>
          </w:p>
        </w:tc>
      </w:tr>
      <w:tr w:rsidR="00FC3297" w:rsidRPr="00FC3297" w:rsidTr="00FC3297">
        <w:trPr>
          <w:trHeight w:val="4991"/>
        </w:trPr>
        <w:tc>
          <w:tcPr>
            <w:tcW w:w="43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2</w:t>
            </w:r>
          </w:p>
        </w:tc>
        <w:tc>
          <w:tcPr>
            <w:tcW w:w="7815"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 xml:space="preserve">Годовая </w:t>
            </w:r>
            <w:r w:rsidRPr="00FC3297">
              <w:rPr>
                <w:rFonts w:ascii="Times New Roman" w:hAnsi="Times New Roman" w:cs="Times New Roman"/>
                <w:sz w:val="24"/>
                <w:szCs w:val="24"/>
                <w:lang w:val="x-none" w:eastAsia="x-none"/>
              </w:rPr>
              <w:t>бухгалтерская отчетность</w:t>
            </w:r>
            <w:r w:rsidRPr="00FC3297">
              <w:rPr>
                <w:rFonts w:ascii="Times New Roman" w:hAnsi="Times New Roman" w:cs="Times New Roman"/>
                <w:sz w:val="24"/>
                <w:szCs w:val="24"/>
                <w:lang w:eastAsia="x-none"/>
              </w:rPr>
              <w:t xml:space="preserve"> </w:t>
            </w:r>
            <w:r w:rsidRPr="00FC3297">
              <w:rPr>
                <w:rFonts w:ascii="Times New Roman" w:hAnsi="Times New Roman" w:cs="Times New Roman"/>
                <w:sz w:val="24"/>
                <w:szCs w:val="24"/>
                <w:lang w:val="x-none" w:eastAsia="x-none"/>
              </w:rPr>
              <w:t xml:space="preserve">(в соответствии с Приказом Министерства Финансов РФ № 66н от 02.07.2010 г.) за прошлый год </w:t>
            </w:r>
            <w:r w:rsidRPr="00FC3297">
              <w:rPr>
                <w:rFonts w:ascii="Times New Roman" w:hAnsi="Times New Roman" w:cs="Times New Roman"/>
                <w:sz w:val="24"/>
                <w:szCs w:val="24"/>
                <w:lang w:eastAsia="x-none"/>
              </w:rPr>
              <w:t>с отметкой налогового органа. Без отметки налогового органа при передаче в электронном виде – копия квитанции о приеме бухгалтерской отчетности, копия протокола входного контроля бухгалтерской отчетности и копия подтверждения отправки на бумажных носителях.</w:t>
            </w:r>
          </w:p>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Состав годовой бухгалтерской отчетности:</w:t>
            </w:r>
          </w:p>
          <w:p w:rsidR="00FC3297" w:rsidRPr="00FC3297" w:rsidRDefault="00FC3297" w:rsidP="00FC3297">
            <w:pPr>
              <w:spacing w:after="160" w:line="240" w:lineRule="exact"/>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1.Пояснительная записка.</w:t>
            </w:r>
          </w:p>
          <w:p w:rsidR="00FC3297" w:rsidRPr="00FC3297" w:rsidRDefault="00FC3297" w:rsidP="00FC3297">
            <w:pPr>
              <w:spacing w:after="160" w:line="240" w:lineRule="exact"/>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2.Бухгалтерский баланс</w:t>
            </w:r>
          </w:p>
          <w:p w:rsidR="00FC3297" w:rsidRPr="00FC3297" w:rsidRDefault="00FC3297" w:rsidP="00FC3297">
            <w:pPr>
              <w:spacing w:after="160" w:line="240" w:lineRule="exact"/>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3.Отчет о финансовом результате </w:t>
            </w:r>
          </w:p>
          <w:p w:rsidR="00FC3297" w:rsidRPr="00FC3297" w:rsidRDefault="00FC3297" w:rsidP="00FC3297">
            <w:pPr>
              <w:spacing w:after="160" w:line="240" w:lineRule="exact"/>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4.Отчет об изменениях капитала </w:t>
            </w:r>
          </w:p>
          <w:p w:rsidR="00FC3297" w:rsidRPr="00FC3297" w:rsidRDefault="00FC3297" w:rsidP="00FC3297">
            <w:pPr>
              <w:spacing w:after="160" w:line="240" w:lineRule="exact"/>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5.Отчет о движении денежных средств </w:t>
            </w:r>
          </w:p>
          <w:p w:rsidR="00FC3297" w:rsidRPr="00FC3297" w:rsidRDefault="00FC3297" w:rsidP="00FC3297">
            <w:pPr>
              <w:spacing w:after="160" w:line="240" w:lineRule="exact"/>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6.Отчет о целевом использовании полученных средств (составляется в случае получения целевых средств, например бюджетных, грантов и т.д.)</w:t>
            </w:r>
          </w:p>
          <w:p w:rsidR="00FC3297" w:rsidRPr="00FC3297" w:rsidRDefault="00FC3297" w:rsidP="00FC3297">
            <w:pPr>
              <w:spacing w:after="160" w:line="240" w:lineRule="exact"/>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7.Аудиторское заключение (подтверждающее достоверность бухгалтерской отчетности).</w:t>
            </w:r>
          </w:p>
        </w:tc>
        <w:tc>
          <w:tcPr>
            <w:tcW w:w="1883"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 xml:space="preserve">Раз в год </w:t>
            </w:r>
          </w:p>
        </w:tc>
      </w:tr>
      <w:tr w:rsidR="00FC3297" w:rsidRPr="00FC3297" w:rsidTr="00FC3297">
        <w:tc>
          <w:tcPr>
            <w:tcW w:w="43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 xml:space="preserve">3. </w:t>
            </w:r>
          </w:p>
        </w:tc>
        <w:tc>
          <w:tcPr>
            <w:tcW w:w="7815"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Справка об отсутствии задолженности по оплате труда перед персоналом организации,</w:t>
            </w:r>
            <w:r w:rsidRPr="00FC3297">
              <w:rPr>
                <w:rFonts w:ascii="Times New Roman" w:hAnsi="Times New Roman" w:cs="Times New Roman"/>
                <w:sz w:val="24"/>
                <w:szCs w:val="24"/>
                <w:lang w:val="x-none" w:eastAsia="x-none"/>
              </w:rPr>
              <w:t xml:space="preserve"> заверенн</w:t>
            </w:r>
            <w:r w:rsidRPr="00FC3297">
              <w:rPr>
                <w:rFonts w:ascii="Times New Roman" w:hAnsi="Times New Roman" w:cs="Times New Roman"/>
                <w:sz w:val="24"/>
                <w:szCs w:val="24"/>
                <w:lang w:eastAsia="x-none"/>
              </w:rPr>
              <w:t>ая</w:t>
            </w:r>
            <w:r w:rsidRPr="00FC3297">
              <w:rPr>
                <w:rFonts w:ascii="Times New Roman" w:hAnsi="Times New Roman" w:cs="Times New Roman"/>
                <w:sz w:val="24"/>
                <w:szCs w:val="24"/>
                <w:lang w:val="x-none" w:eastAsia="x-none"/>
              </w:rPr>
              <w:t xml:space="preserve"> оттиском печати организации за подписью руководителя и главного бухгалтера</w:t>
            </w:r>
            <w:r w:rsidRPr="00FC3297">
              <w:rPr>
                <w:rFonts w:ascii="Times New Roman" w:hAnsi="Times New Roman" w:cs="Times New Roman"/>
                <w:sz w:val="24"/>
                <w:szCs w:val="24"/>
                <w:lang w:eastAsia="x-none"/>
              </w:rPr>
              <w:t>.</w:t>
            </w:r>
          </w:p>
        </w:tc>
        <w:tc>
          <w:tcPr>
            <w:tcW w:w="1883"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Ежеквартально</w:t>
            </w:r>
          </w:p>
        </w:tc>
      </w:tr>
      <w:tr w:rsidR="00FC3297" w:rsidRPr="00FC3297" w:rsidTr="00FC3297">
        <w:tc>
          <w:tcPr>
            <w:tcW w:w="43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4</w:t>
            </w:r>
          </w:p>
        </w:tc>
        <w:tc>
          <w:tcPr>
            <w:tcW w:w="7815"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 xml:space="preserve">Справка об отсутствии задолженности перед бюджетами всех уровней, </w:t>
            </w:r>
            <w:r w:rsidRPr="00FC3297">
              <w:rPr>
                <w:rFonts w:ascii="Times New Roman" w:hAnsi="Times New Roman" w:cs="Times New Roman"/>
                <w:sz w:val="24"/>
                <w:szCs w:val="24"/>
                <w:lang w:val="x-none" w:eastAsia="x-none"/>
              </w:rPr>
              <w:t>заверенн</w:t>
            </w:r>
            <w:r w:rsidRPr="00FC3297">
              <w:rPr>
                <w:rFonts w:ascii="Times New Roman" w:hAnsi="Times New Roman" w:cs="Times New Roman"/>
                <w:sz w:val="24"/>
                <w:szCs w:val="24"/>
                <w:lang w:eastAsia="x-none"/>
              </w:rPr>
              <w:t>ая</w:t>
            </w:r>
            <w:r w:rsidRPr="00FC3297">
              <w:rPr>
                <w:rFonts w:ascii="Times New Roman" w:hAnsi="Times New Roman" w:cs="Times New Roman"/>
                <w:sz w:val="24"/>
                <w:szCs w:val="24"/>
                <w:lang w:val="x-none" w:eastAsia="x-none"/>
              </w:rPr>
              <w:t xml:space="preserve"> оттиском печати организации за подписью руководителя и главного бухгалтера</w:t>
            </w:r>
            <w:r w:rsidRPr="00FC3297">
              <w:rPr>
                <w:rFonts w:ascii="Times New Roman" w:hAnsi="Times New Roman" w:cs="Times New Roman"/>
                <w:sz w:val="24"/>
                <w:szCs w:val="24"/>
                <w:lang w:eastAsia="x-none"/>
              </w:rPr>
              <w:t>.</w:t>
            </w:r>
          </w:p>
        </w:tc>
        <w:tc>
          <w:tcPr>
            <w:tcW w:w="1883"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Ежеквартально</w:t>
            </w:r>
          </w:p>
        </w:tc>
      </w:tr>
      <w:tr w:rsidR="00FC3297" w:rsidRPr="00FC3297" w:rsidTr="00FC3297">
        <w:tc>
          <w:tcPr>
            <w:tcW w:w="43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5</w:t>
            </w:r>
          </w:p>
        </w:tc>
        <w:tc>
          <w:tcPr>
            <w:tcW w:w="7815"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708"/>
              </w:tabs>
              <w:spacing w:after="160" w:line="240" w:lineRule="exact"/>
              <w:jc w:val="both"/>
              <w:rPr>
                <w:rFonts w:ascii="Times New Roman" w:eastAsia="Times New Roman" w:hAnsi="Times New Roman" w:cs="Times New Roman"/>
                <w:color w:val="000000"/>
                <w:sz w:val="24"/>
                <w:szCs w:val="24"/>
                <w:lang w:eastAsia="ru-RU"/>
              </w:rPr>
            </w:pPr>
            <w:r w:rsidRPr="00FC3297">
              <w:rPr>
                <w:rFonts w:ascii="Times New Roman" w:eastAsia="Times New Roman" w:hAnsi="Times New Roman" w:cs="Times New Roman"/>
                <w:color w:val="000000"/>
                <w:sz w:val="24"/>
                <w:szCs w:val="24"/>
                <w:lang w:eastAsia="ru-RU"/>
              </w:rPr>
              <w:t xml:space="preserve">Справка о численности работников, </w:t>
            </w:r>
            <w:r w:rsidRPr="00FC3297">
              <w:rPr>
                <w:rFonts w:ascii="Times New Roman" w:eastAsia="Times New Roman" w:hAnsi="Times New Roman" w:cs="Times New Roman"/>
                <w:sz w:val="24"/>
                <w:szCs w:val="24"/>
                <w:lang w:eastAsia="ru-RU"/>
              </w:rPr>
              <w:t>заверенная оттиском печати организации за подписью руководителя и главного бухгалтера.</w:t>
            </w:r>
          </w:p>
        </w:tc>
        <w:tc>
          <w:tcPr>
            <w:tcW w:w="1883"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Ежеквартально</w:t>
            </w:r>
          </w:p>
        </w:tc>
      </w:tr>
      <w:tr w:rsidR="00FC3297" w:rsidRPr="00FC3297" w:rsidTr="00FC3297">
        <w:tc>
          <w:tcPr>
            <w:tcW w:w="43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6</w:t>
            </w:r>
          </w:p>
        </w:tc>
        <w:tc>
          <w:tcPr>
            <w:tcW w:w="7815"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708"/>
              </w:tabs>
              <w:spacing w:after="160" w:line="240" w:lineRule="exact"/>
              <w:jc w:val="both"/>
              <w:rPr>
                <w:rFonts w:ascii="Times New Roman" w:eastAsia="Times New Roman" w:hAnsi="Times New Roman" w:cs="Times New Roman"/>
                <w:color w:val="000000"/>
                <w:sz w:val="24"/>
                <w:szCs w:val="24"/>
                <w:lang w:eastAsia="ru-RU"/>
              </w:rPr>
            </w:pPr>
            <w:r w:rsidRPr="00FC3297">
              <w:rPr>
                <w:rFonts w:ascii="Times New Roman" w:eastAsia="Times New Roman" w:hAnsi="Times New Roman" w:cs="Times New Roman"/>
                <w:color w:val="000000"/>
                <w:sz w:val="24"/>
                <w:szCs w:val="24"/>
                <w:lang w:eastAsia="ru-RU"/>
              </w:rPr>
              <w:t>Данные о движении денежных средств по всем имеющимся у Заемщика счетам</w:t>
            </w:r>
            <w:r w:rsidRPr="00FC3297">
              <w:rPr>
                <w:rFonts w:ascii="Times New Roman" w:eastAsia="Times New Roman" w:hAnsi="Times New Roman" w:cs="Times New Roman"/>
                <w:sz w:val="24"/>
                <w:szCs w:val="24"/>
                <w:lang w:eastAsia="ru-RU"/>
              </w:rPr>
              <w:t>.</w:t>
            </w:r>
            <w:r w:rsidRPr="00FC3297">
              <w:rPr>
                <w:rFonts w:ascii="Times New Roman" w:eastAsia="Times New Roman" w:hAnsi="Times New Roman" w:cs="Times New Roman"/>
                <w:color w:val="000000"/>
                <w:sz w:val="24"/>
                <w:szCs w:val="24"/>
                <w:lang w:eastAsia="ru-RU"/>
              </w:rPr>
              <w:t xml:space="preserve"> Справки об оборотах и остатках на расчетных и текущих валютных счетах и о наличии/отсутствии претензий к счетам, </w:t>
            </w:r>
            <w:r w:rsidRPr="00FC3297">
              <w:rPr>
                <w:rFonts w:ascii="Times New Roman" w:eastAsia="Times New Roman" w:hAnsi="Times New Roman" w:cs="Times New Roman"/>
                <w:sz w:val="24"/>
                <w:szCs w:val="24"/>
                <w:lang w:eastAsia="ru-RU"/>
              </w:rPr>
              <w:t xml:space="preserve">заверенные оттиском печати организации за подписью руководителя и </w:t>
            </w:r>
            <w:r w:rsidRPr="00FC3297">
              <w:rPr>
                <w:rFonts w:ascii="Times New Roman" w:eastAsia="Times New Roman" w:hAnsi="Times New Roman" w:cs="Times New Roman"/>
                <w:sz w:val="24"/>
                <w:szCs w:val="24"/>
                <w:lang w:eastAsia="ru-RU"/>
              </w:rPr>
              <w:lastRenderedPageBreak/>
              <w:t>главного бухгалтера.</w:t>
            </w:r>
          </w:p>
        </w:tc>
        <w:tc>
          <w:tcPr>
            <w:tcW w:w="1883"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lastRenderedPageBreak/>
              <w:t>Ежеквартально</w:t>
            </w:r>
          </w:p>
        </w:tc>
      </w:tr>
      <w:tr w:rsidR="00FC3297" w:rsidRPr="00FC3297" w:rsidTr="00FC3297">
        <w:tc>
          <w:tcPr>
            <w:tcW w:w="43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lastRenderedPageBreak/>
              <w:t>7</w:t>
            </w:r>
          </w:p>
        </w:tc>
        <w:tc>
          <w:tcPr>
            <w:tcW w:w="7815"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 xml:space="preserve">Если отчетный период явился для организации убыточным необходимо предоставить пояснительную записку с указанием причины возникновения убытков и планируемые мероприятия по их покрытию в будущем, </w:t>
            </w:r>
            <w:r w:rsidRPr="00FC3297">
              <w:rPr>
                <w:rFonts w:ascii="Times New Roman" w:hAnsi="Times New Roman" w:cs="Times New Roman"/>
                <w:sz w:val="24"/>
                <w:szCs w:val="24"/>
                <w:lang w:val="x-none" w:eastAsia="x-none"/>
              </w:rPr>
              <w:t>заверенн</w:t>
            </w:r>
            <w:r w:rsidRPr="00FC3297">
              <w:rPr>
                <w:rFonts w:ascii="Times New Roman" w:hAnsi="Times New Roman" w:cs="Times New Roman"/>
                <w:sz w:val="24"/>
                <w:szCs w:val="24"/>
                <w:lang w:eastAsia="x-none"/>
              </w:rPr>
              <w:t>ую</w:t>
            </w:r>
            <w:r w:rsidRPr="00FC3297">
              <w:rPr>
                <w:rFonts w:ascii="Times New Roman" w:hAnsi="Times New Roman" w:cs="Times New Roman"/>
                <w:sz w:val="24"/>
                <w:szCs w:val="24"/>
                <w:lang w:val="x-none" w:eastAsia="x-none"/>
              </w:rPr>
              <w:t xml:space="preserve"> оттиском печати организации за подписью руководителя и главного бухгалтера</w:t>
            </w:r>
            <w:r w:rsidRPr="00FC3297">
              <w:rPr>
                <w:rFonts w:ascii="Times New Roman" w:hAnsi="Times New Roman" w:cs="Times New Roman"/>
                <w:sz w:val="24"/>
                <w:szCs w:val="24"/>
                <w:lang w:eastAsia="x-none"/>
              </w:rPr>
              <w:t>.</w:t>
            </w:r>
          </w:p>
        </w:tc>
        <w:tc>
          <w:tcPr>
            <w:tcW w:w="1883"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 xml:space="preserve">Ежеквартально </w:t>
            </w:r>
          </w:p>
        </w:tc>
      </w:tr>
      <w:tr w:rsidR="00FC3297" w:rsidRPr="00FC3297" w:rsidTr="00FC3297">
        <w:tc>
          <w:tcPr>
            <w:tcW w:w="43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8</w:t>
            </w:r>
          </w:p>
        </w:tc>
        <w:tc>
          <w:tcPr>
            <w:tcW w:w="7815"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Расшифровки:</w:t>
            </w:r>
          </w:p>
          <w:p w:rsidR="00FC3297" w:rsidRPr="00FC3297" w:rsidRDefault="00FC3297" w:rsidP="00FC3297">
            <w:pPr>
              <w:tabs>
                <w:tab w:val="left" w:pos="-1980"/>
                <w:tab w:val="left" w:pos="1260"/>
              </w:tabs>
              <w:spacing w:after="160" w:line="240" w:lineRule="auto"/>
              <w:jc w:val="both"/>
              <w:rPr>
                <w:rFonts w:ascii="Times New Roman" w:hAnsi="Times New Roman" w:cs="Times New Roman"/>
                <w:color w:val="000000"/>
                <w:sz w:val="24"/>
                <w:szCs w:val="24"/>
                <w:lang w:eastAsia="x-none"/>
              </w:rPr>
            </w:pPr>
            <w:r w:rsidRPr="00FC3297">
              <w:rPr>
                <w:rFonts w:ascii="Times New Roman" w:hAnsi="Times New Roman" w:cs="Times New Roman"/>
                <w:sz w:val="24"/>
                <w:szCs w:val="24"/>
                <w:lang w:eastAsia="x-none"/>
              </w:rPr>
              <w:t>-</w:t>
            </w:r>
            <w:r w:rsidRPr="00FC3297">
              <w:rPr>
                <w:rFonts w:ascii="Times New Roman" w:hAnsi="Times New Roman" w:cs="Times New Roman"/>
                <w:color w:val="000000"/>
                <w:sz w:val="24"/>
                <w:szCs w:val="24"/>
                <w:lang w:val="x-none" w:eastAsia="x-none"/>
              </w:rPr>
              <w:t xml:space="preserve"> кредиторской и дебиторской задолженности</w:t>
            </w:r>
            <w:r w:rsidRPr="00FC3297">
              <w:rPr>
                <w:rFonts w:ascii="Times New Roman" w:hAnsi="Times New Roman" w:cs="Times New Roman"/>
                <w:color w:val="000000"/>
                <w:sz w:val="24"/>
                <w:szCs w:val="24"/>
                <w:lang w:eastAsia="x-none"/>
              </w:rPr>
              <w:t xml:space="preserve">, составляющей более пяти процентов валюты баланса Заемщика </w:t>
            </w:r>
            <w:r w:rsidRPr="00FC3297">
              <w:rPr>
                <w:rFonts w:ascii="Times New Roman" w:hAnsi="Times New Roman" w:cs="Times New Roman"/>
                <w:color w:val="000000"/>
                <w:sz w:val="24"/>
                <w:szCs w:val="24"/>
                <w:lang w:val="x-none" w:eastAsia="x-none"/>
              </w:rPr>
              <w:t>с указанием</w:t>
            </w:r>
            <w:r w:rsidRPr="00FC3297">
              <w:rPr>
                <w:rFonts w:ascii="Times New Roman" w:hAnsi="Times New Roman" w:cs="Times New Roman"/>
                <w:color w:val="000000"/>
                <w:sz w:val="24"/>
                <w:szCs w:val="24"/>
                <w:lang w:eastAsia="x-none"/>
              </w:rPr>
              <w:t>:</w:t>
            </w:r>
            <w:r w:rsidRPr="00FC3297">
              <w:rPr>
                <w:rFonts w:ascii="Times New Roman" w:hAnsi="Times New Roman" w:cs="Times New Roman"/>
                <w:color w:val="000000"/>
                <w:sz w:val="24"/>
                <w:szCs w:val="24"/>
                <w:lang w:val="x-none" w:eastAsia="x-none"/>
              </w:rPr>
              <w:t xml:space="preserve"> наименований кредиторов, должников, суммы задолженности и дат возникновения задолженности, с указанием статуса задолженности (просроченная/текущая);</w:t>
            </w:r>
          </w:p>
          <w:p w:rsidR="00FC3297" w:rsidRPr="00FC3297" w:rsidRDefault="00FC3297" w:rsidP="00FC3297">
            <w:pPr>
              <w:tabs>
                <w:tab w:val="left" w:pos="-1980"/>
                <w:tab w:val="left" w:pos="1260"/>
              </w:tabs>
              <w:spacing w:after="160" w:line="240" w:lineRule="auto"/>
              <w:jc w:val="both"/>
              <w:rPr>
                <w:rFonts w:ascii="Times New Roman" w:hAnsi="Times New Roman" w:cs="Times New Roman"/>
                <w:color w:val="000000"/>
                <w:sz w:val="24"/>
                <w:szCs w:val="24"/>
                <w:lang w:eastAsia="x-none"/>
              </w:rPr>
            </w:pPr>
            <w:r w:rsidRPr="00FC3297">
              <w:rPr>
                <w:rFonts w:ascii="Times New Roman" w:hAnsi="Times New Roman" w:cs="Times New Roman"/>
                <w:color w:val="000000"/>
                <w:sz w:val="24"/>
                <w:szCs w:val="24"/>
                <w:lang w:eastAsia="x-none"/>
              </w:rPr>
              <w:t xml:space="preserve">- </w:t>
            </w:r>
            <w:r w:rsidRPr="00FC3297">
              <w:rPr>
                <w:rFonts w:ascii="Times New Roman" w:hAnsi="Times New Roman" w:cs="Times New Roman"/>
                <w:color w:val="000000"/>
                <w:sz w:val="24"/>
                <w:szCs w:val="24"/>
                <w:lang w:val="x-none" w:eastAsia="x-none"/>
              </w:rPr>
              <w:t>краткосрочных и долгосрочных финансовых вложений</w:t>
            </w:r>
            <w:r w:rsidRPr="00FC3297">
              <w:rPr>
                <w:rFonts w:ascii="Times New Roman" w:hAnsi="Times New Roman" w:cs="Times New Roman"/>
                <w:color w:val="000000"/>
                <w:sz w:val="24"/>
                <w:szCs w:val="24"/>
                <w:lang w:eastAsia="x-none"/>
              </w:rPr>
              <w:t>;</w:t>
            </w:r>
          </w:p>
          <w:p w:rsidR="00FC3297" w:rsidRPr="00FC3297" w:rsidRDefault="00FC3297" w:rsidP="00FC3297">
            <w:pPr>
              <w:tabs>
                <w:tab w:val="left" w:pos="708"/>
              </w:tabs>
              <w:spacing w:after="160" w:line="240" w:lineRule="exact"/>
              <w:jc w:val="both"/>
              <w:rPr>
                <w:rFonts w:ascii="Times New Roman" w:eastAsia="Times New Roman" w:hAnsi="Times New Roman" w:cs="Times New Roman"/>
                <w:color w:val="000000"/>
                <w:sz w:val="24"/>
                <w:szCs w:val="24"/>
                <w:lang w:eastAsia="ru-RU"/>
              </w:rPr>
            </w:pPr>
            <w:r w:rsidRPr="00FC3297">
              <w:rPr>
                <w:rFonts w:ascii="Times New Roman" w:eastAsia="Times New Roman" w:hAnsi="Times New Roman" w:cs="Times New Roman"/>
                <w:color w:val="000000"/>
                <w:sz w:val="24"/>
                <w:szCs w:val="24"/>
                <w:lang w:eastAsia="ru-RU"/>
              </w:rPr>
              <w:t>- задолженности по долгосрочным и краткосрочным кредитам и займам (включая вексельные и облигационные) с указанием кредиторов, суммы задолженности, срока кредитования, процентной ставки (доходности купона), графика погашения и уплаты процентов;</w:t>
            </w:r>
          </w:p>
          <w:p w:rsidR="00FC3297" w:rsidRPr="00FC3297" w:rsidRDefault="00FC3297" w:rsidP="00FC3297">
            <w:pPr>
              <w:tabs>
                <w:tab w:val="left" w:pos="708"/>
              </w:tabs>
              <w:spacing w:after="160" w:line="240" w:lineRule="exact"/>
              <w:jc w:val="both"/>
              <w:rPr>
                <w:rFonts w:ascii="Times New Roman" w:eastAsia="Times New Roman" w:hAnsi="Times New Roman" w:cs="Times New Roman"/>
                <w:color w:val="000000"/>
                <w:sz w:val="24"/>
                <w:szCs w:val="24"/>
                <w:lang w:eastAsia="ru-RU"/>
              </w:rPr>
            </w:pPr>
            <w:r w:rsidRPr="00FC3297">
              <w:rPr>
                <w:rFonts w:ascii="Times New Roman" w:eastAsia="Times New Roman" w:hAnsi="Times New Roman" w:cs="Times New Roman"/>
                <w:color w:val="000000"/>
                <w:sz w:val="24"/>
                <w:szCs w:val="24"/>
                <w:lang w:eastAsia="ru-RU"/>
              </w:rPr>
              <w:t>- полученных обеспечений (с указанием от кого и в пользу кого получено) и выданных обеспечений (с указанием за кого и в пользу кого выдано, сроков исполнения обязательств);</w:t>
            </w:r>
          </w:p>
          <w:p w:rsidR="00FC3297" w:rsidRPr="00FC3297" w:rsidRDefault="00FC3297" w:rsidP="00FC3297">
            <w:pPr>
              <w:tabs>
                <w:tab w:val="left" w:pos="708"/>
              </w:tabs>
              <w:spacing w:after="160" w:line="240" w:lineRule="exact"/>
              <w:jc w:val="both"/>
              <w:rPr>
                <w:rFonts w:ascii="Times New Roman" w:eastAsia="Times New Roman" w:hAnsi="Times New Roman" w:cs="Times New Roman"/>
                <w:color w:val="000000"/>
                <w:sz w:val="24"/>
                <w:szCs w:val="24"/>
                <w:lang w:eastAsia="ru-RU"/>
              </w:rPr>
            </w:pPr>
            <w:r w:rsidRPr="00FC3297">
              <w:rPr>
                <w:rFonts w:ascii="Times New Roman" w:eastAsia="Times New Roman" w:hAnsi="Times New Roman" w:cs="Times New Roman"/>
                <w:sz w:val="24"/>
                <w:szCs w:val="24"/>
                <w:lang w:eastAsia="ru-RU"/>
              </w:rPr>
              <w:t>Указанные документы должны быть заверены оттиском печати организации,  подписаны руководителем и главным бухгалтером.</w:t>
            </w:r>
          </w:p>
        </w:tc>
        <w:tc>
          <w:tcPr>
            <w:tcW w:w="1883"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Ежеквартально</w:t>
            </w:r>
          </w:p>
        </w:tc>
      </w:tr>
      <w:tr w:rsidR="00FC3297" w:rsidRPr="00FC3297" w:rsidTr="00FC3297">
        <w:trPr>
          <w:trHeight w:val="1211"/>
        </w:trPr>
        <w:tc>
          <w:tcPr>
            <w:tcW w:w="43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9</w:t>
            </w:r>
          </w:p>
        </w:tc>
        <w:tc>
          <w:tcPr>
            <w:tcW w:w="7815"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color w:val="000000"/>
                <w:sz w:val="24"/>
                <w:szCs w:val="24"/>
                <w:lang w:eastAsia="x-none"/>
              </w:rPr>
              <w:t>К</w:t>
            </w:r>
            <w:r w:rsidRPr="00FC3297">
              <w:rPr>
                <w:rFonts w:ascii="Times New Roman" w:hAnsi="Times New Roman" w:cs="Times New Roman"/>
                <w:color w:val="000000"/>
                <w:sz w:val="24"/>
                <w:szCs w:val="24"/>
                <w:lang w:val="x-none" w:eastAsia="x-none"/>
              </w:rPr>
              <w:t>опии изменений и дополнений к учредительным документам (зарегистрированные в установленном законодательством порядке) и копию свидетельства о внесении записи в ЕГРЮЛ о государственной регистрации изменений в учредительные документы, удостоверенные нотариально или регистрирующим органом, если в течение истекшего календарного квартала внесены изменения в учредительные документы</w:t>
            </w:r>
            <w:r w:rsidRPr="00FC3297">
              <w:rPr>
                <w:rFonts w:ascii="Times New Roman" w:hAnsi="Times New Roman" w:cs="Times New Roman"/>
                <w:color w:val="000000"/>
                <w:sz w:val="24"/>
                <w:szCs w:val="24"/>
                <w:lang w:eastAsia="x-none"/>
              </w:rPr>
              <w:t>.</w:t>
            </w:r>
          </w:p>
        </w:tc>
        <w:tc>
          <w:tcPr>
            <w:tcW w:w="1883"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Ежеквартально</w:t>
            </w:r>
          </w:p>
        </w:tc>
      </w:tr>
      <w:tr w:rsidR="00FC3297" w:rsidRPr="00FC3297" w:rsidTr="00FC3297">
        <w:tc>
          <w:tcPr>
            <w:tcW w:w="43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10</w:t>
            </w:r>
          </w:p>
        </w:tc>
        <w:tc>
          <w:tcPr>
            <w:tcW w:w="7815"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color w:val="000000"/>
                <w:sz w:val="24"/>
                <w:szCs w:val="24"/>
                <w:lang w:eastAsia="x-none"/>
              </w:rPr>
            </w:pPr>
            <w:r w:rsidRPr="00FC3297">
              <w:rPr>
                <w:rFonts w:ascii="Times New Roman" w:hAnsi="Times New Roman" w:cs="Times New Roman"/>
                <w:color w:val="000000"/>
                <w:sz w:val="24"/>
                <w:szCs w:val="24"/>
                <w:lang w:eastAsia="x-none"/>
              </w:rPr>
              <w:t>И</w:t>
            </w:r>
            <w:r w:rsidRPr="00FC3297">
              <w:rPr>
                <w:rFonts w:ascii="Times New Roman" w:hAnsi="Times New Roman" w:cs="Times New Roman"/>
                <w:color w:val="000000"/>
                <w:sz w:val="24"/>
                <w:szCs w:val="24"/>
                <w:lang w:val="x-none" w:eastAsia="x-none"/>
              </w:rPr>
              <w:t>нформацию о произошедших в течение истекшего календарного квартала изменениях в составе органов управления (Наблюдательного совета/</w:t>
            </w:r>
            <w:r w:rsidRPr="00FC3297">
              <w:rPr>
                <w:rFonts w:ascii="Times New Roman" w:hAnsi="Times New Roman" w:cs="Times New Roman"/>
                <w:color w:val="000000"/>
                <w:sz w:val="24"/>
                <w:szCs w:val="24"/>
                <w:lang w:eastAsia="x-none"/>
              </w:rPr>
              <w:t xml:space="preserve"> </w:t>
            </w:r>
            <w:r w:rsidRPr="00FC3297">
              <w:rPr>
                <w:rFonts w:ascii="Times New Roman" w:hAnsi="Times New Roman" w:cs="Times New Roman"/>
                <w:color w:val="000000"/>
                <w:sz w:val="24"/>
                <w:szCs w:val="24"/>
                <w:lang w:val="x-none" w:eastAsia="x-none"/>
              </w:rPr>
              <w:t>Совета Директоров/</w:t>
            </w:r>
            <w:r w:rsidRPr="00FC3297">
              <w:rPr>
                <w:rFonts w:ascii="Times New Roman" w:hAnsi="Times New Roman" w:cs="Times New Roman"/>
                <w:color w:val="000000"/>
                <w:sz w:val="24"/>
                <w:szCs w:val="24"/>
                <w:lang w:eastAsia="x-none"/>
              </w:rPr>
              <w:t xml:space="preserve"> </w:t>
            </w:r>
            <w:r w:rsidRPr="00FC3297">
              <w:rPr>
                <w:rFonts w:ascii="Times New Roman" w:hAnsi="Times New Roman" w:cs="Times New Roman"/>
                <w:color w:val="000000"/>
                <w:sz w:val="24"/>
                <w:szCs w:val="24"/>
                <w:lang w:val="x-none" w:eastAsia="x-none"/>
              </w:rPr>
              <w:t>Правления/</w:t>
            </w:r>
            <w:r w:rsidRPr="00FC3297">
              <w:rPr>
                <w:rFonts w:ascii="Times New Roman" w:hAnsi="Times New Roman" w:cs="Times New Roman"/>
                <w:color w:val="000000"/>
                <w:sz w:val="24"/>
                <w:szCs w:val="24"/>
                <w:lang w:eastAsia="x-none"/>
              </w:rPr>
              <w:t xml:space="preserve"> </w:t>
            </w:r>
            <w:r w:rsidRPr="00FC3297">
              <w:rPr>
                <w:rFonts w:ascii="Times New Roman" w:hAnsi="Times New Roman" w:cs="Times New Roman"/>
                <w:color w:val="000000"/>
                <w:sz w:val="24"/>
                <w:szCs w:val="24"/>
                <w:lang w:val="x-none" w:eastAsia="x-none"/>
              </w:rPr>
              <w:t>Генерального</w:t>
            </w:r>
            <w:r w:rsidRPr="00FC3297">
              <w:rPr>
                <w:rFonts w:ascii="Times New Roman" w:hAnsi="Times New Roman" w:cs="Times New Roman"/>
                <w:color w:val="000000"/>
                <w:sz w:val="24"/>
                <w:szCs w:val="24"/>
                <w:lang w:eastAsia="x-none"/>
              </w:rPr>
              <w:t xml:space="preserve"> </w:t>
            </w:r>
            <w:r w:rsidRPr="00FC3297">
              <w:rPr>
                <w:rFonts w:ascii="Times New Roman" w:hAnsi="Times New Roman" w:cs="Times New Roman"/>
                <w:color w:val="000000"/>
                <w:sz w:val="24"/>
                <w:szCs w:val="24"/>
                <w:lang w:val="x-none" w:eastAsia="x-none"/>
              </w:rPr>
              <w:t>директора/</w:t>
            </w:r>
            <w:r w:rsidRPr="00FC3297">
              <w:rPr>
                <w:rFonts w:ascii="Times New Roman" w:hAnsi="Times New Roman" w:cs="Times New Roman"/>
                <w:color w:val="000000"/>
                <w:sz w:val="24"/>
                <w:szCs w:val="24"/>
                <w:lang w:eastAsia="x-none"/>
              </w:rPr>
              <w:t xml:space="preserve"> </w:t>
            </w:r>
            <w:r w:rsidRPr="00FC3297">
              <w:rPr>
                <w:rFonts w:ascii="Times New Roman" w:hAnsi="Times New Roman" w:cs="Times New Roman"/>
                <w:color w:val="000000"/>
                <w:sz w:val="24"/>
                <w:szCs w:val="24"/>
                <w:lang w:val="x-none" w:eastAsia="x-none"/>
              </w:rPr>
              <w:t>Совещательного органа/</w:t>
            </w:r>
            <w:r w:rsidRPr="00FC3297">
              <w:rPr>
                <w:rFonts w:ascii="Times New Roman" w:hAnsi="Times New Roman" w:cs="Times New Roman"/>
                <w:color w:val="000000"/>
                <w:sz w:val="24"/>
                <w:szCs w:val="24"/>
                <w:lang w:eastAsia="x-none"/>
              </w:rPr>
              <w:t xml:space="preserve"> </w:t>
            </w:r>
            <w:r w:rsidRPr="00FC3297">
              <w:rPr>
                <w:rFonts w:ascii="Times New Roman" w:hAnsi="Times New Roman" w:cs="Times New Roman"/>
                <w:color w:val="000000"/>
                <w:sz w:val="24"/>
                <w:szCs w:val="24"/>
                <w:lang w:val="x-none" w:eastAsia="x-none"/>
              </w:rPr>
              <w:t>Руководителя предприятия/</w:t>
            </w:r>
            <w:r w:rsidRPr="00FC3297">
              <w:rPr>
                <w:rFonts w:ascii="Times New Roman" w:hAnsi="Times New Roman" w:cs="Times New Roman"/>
                <w:color w:val="000000"/>
                <w:sz w:val="24"/>
                <w:szCs w:val="24"/>
                <w:lang w:eastAsia="x-none"/>
              </w:rPr>
              <w:t xml:space="preserve"> </w:t>
            </w:r>
            <w:r w:rsidRPr="00FC3297">
              <w:rPr>
                <w:rFonts w:ascii="Times New Roman" w:hAnsi="Times New Roman" w:cs="Times New Roman"/>
                <w:color w:val="000000"/>
                <w:sz w:val="24"/>
                <w:szCs w:val="24"/>
                <w:lang w:val="x-none" w:eastAsia="x-none"/>
              </w:rPr>
              <w:t>Главного бухгалтера);</w:t>
            </w:r>
          </w:p>
        </w:tc>
        <w:tc>
          <w:tcPr>
            <w:tcW w:w="1883"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Ежеквартально</w:t>
            </w:r>
          </w:p>
        </w:tc>
      </w:tr>
      <w:tr w:rsidR="00FC3297" w:rsidRPr="00FC3297" w:rsidTr="00FC3297">
        <w:trPr>
          <w:trHeight w:val="980"/>
        </w:trPr>
        <w:tc>
          <w:tcPr>
            <w:tcW w:w="43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11</w:t>
            </w:r>
          </w:p>
        </w:tc>
        <w:tc>
          <w:tcPr>
            <w:tcW w:w="7815"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color w:val="000000"/>
                <w:sz w:val="24"/>
                <w:szCs w:val="24"/>
                <w:lang w:eastAsia="x-none"/>
              </w:rPr>
              <w:t>И</w:t>
            </w:r>
            <w:r w:rsidRPr="00FC3297">
              <w:rPr>
                <w:rFonts w:ascii="Times New Roman" w:hAnsi="Times New Roman" w:cs="Times New Roman"/>
                <w:color w:val="000000"/>
                <w:sz w:val="24"/>
                <w:szCs w:val="24"/>
                <w:lang w:val="x-none" w:eastAsia="x-none"/>
              </w:rPr>
              <w:t>нформацию о произошедших в течение истекшего календарного квартала изменениях в составе акционеров/участников, владеющих 20,0 и более процентами акций/долей в уставном капитале, в том числе сведения об акционерах, от имени которых номинальными держателями выступают другие лица</w:t>
            </w:r>
            <w:r w:rsidRPr="00FC3297">
              <w:rPr>
                <w:rFonts w:ascii="Times New Roman" w:hAnsi="Times New Roman" w:cs="Times New Roman"/>
                <w:color w:val="000000"/>
                <w:sz w:val="24"/>
                <w:szCs w:val="24"/>
                <w:lang w:eastAsia="x-none"/>
              </w:rPr>
              <w:t>.</w:t>
            </w:r>
          </w:p>
        </w:tc>
        <w:tc>
          <w:tcPr>
            <w:tcW w:w="1883"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Ежеквартально</w:t>
            </w:r>
          </w:p>
        </w:tc>
      </w:tr>
      <w:tr w:rsidR="00FC3297" w:rsidRPr="00FC3297" w:rsidTr="00FC3297">
        <w:trPr>
          <w:trHeight w:val="927"/>
        </w:trPr>
        <w:tc>
          <w:tcPr>
            <w:tcW w:w="43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12</w:t>
            </w:r>
          </w:p>
        </w:tc>
        <w:tc>
          <w:tcPr>
            <w:tcW w:w="7815"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spacing w:after="160" w:line="240" w:lineRule="exact"/>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Копии деклараций по налогам на прибыль</w:t>
            </w:r>
            <w:r w:rsidRPr="00FC3297">
              <w:rPr>
                <w:rFonts w:ascii="Times New Roman" w:eastAsia="SimSun" w:hAnsi="Times New Roman" w:cs="Times New Roman"/>
                <w:sz w:val="24"/>
                <w:szCs w:val="24"/>
                <w:vertAlign w:val="superscript"/>
                <w:lang w:eastAsia="zh-CN"/>
              </w:rPr>
              <w:t>1</w:t>
            </w:r>
            <w:r w:rsidRPr="00FC3297">
              <w:rPr>
                <w:rFonts w:ascii="Times New Roman" w:eastAsia="Times New Roman" w:hAnsi="Times New Roman" w:cs="Times New Roman"/>
                <w:sz w:val="24"/>
                <w:szCs w:val="24"/>
                <w:lang w:eastAsia="ru-RU"/>
              </w:rPr>
              <w:t>, на имущество, транспортный налог, НДС, платежные документы, подтверждающие уплату налогов, копии заверенные оттиском печати организации за подписью руководителя и главного бухгалтера.</w:t>
            </w:r>
          </w:p>
        </w:tc>
        <w:tc>
          <w:tcPr>
            <w:tcW w:w="1883"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Ежеквартально</w:t>
            </w:r>
          </w:p>
        </w:tc>
      </w:tr>
      <w:tr w:rsidR="00FC3297" w:rsidRPr="00FC3297" w:rsidTr="00FC3297">
        <w:tc>
          <w:tcPr>
            <w:tcW w:w="43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val="en-US" w:eastAsia="x-none"/>
              </w:rPr>
            </w:pPr>
            <w:r w:rsidRPr="00FC3297">
              <w:rPr>
                <w:rFonts w:ascii="Times New Roman" w:hAnsi="Times New Roman" w:cs="Times New Roman"/>
                <w:sz w:val="24"/>
                <w:szCs w:val="24"/>
                <w:lang w:eastAsia="x-none"/>
              </w:rPr>
              <w:t>1</w:t>
            </w:r>
            <w:r w:rsidRPr="00FC3297">
              <w:rPr>
                <w:rFonts w:ascii="Times New Roman" w:hAnsi="Times New Roman" w:cs="Times New Roman"/>
                <w:sz w:val="24"/>
                <w:szCs w:val="24"/>
                <w:lang w:val="en-US" w:eastAsia="x-none"/>
              </w:rPr>
              <w:t>3</w:t>
            </w:r>
          </w:p>
        </w:tc>
        <w:tc>
          <w:tcPr>
            <w:tcW w:w="7815"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spacing w:after="0" w:line="240" w:lineRule="auto"/>
              <w:rPr>
                <w:rFonts w:ascii="Times New Roman" w:eastAsia="SimSun" w:hAnsi="Times New Roman" w:cs="Times New Roman"/>
                <w:sz w:val="24"/>
                <w:szCs w:val="24"/>
                <w:lang w:eastAsia="zh-CN"/>
              </w:rPr>
            </w:pPr>
            <w:r w:rsidRPr="00FC3297">
              <w:rPr>
                <w:rFonts w:ascii="Times New Roman" w:eastAsia="SimSun" w:hAnsi="Times New Roman" w:cs="Times New Roman"/>
                <w:sz w:val="24"/>
                <w:szCs w:val="24"/>
                <w:lang w:eastAsia="zh-CN"/>
              </w:rPr>
              <w:t>Документы, подтверждающие целевое использование кредита:</w:t>
            </w:r>
          </w:p>
          <w:p w:rsidR="00FC3297" w:rsidRPr="00FC3297" w:rsidRDefault="00FC3297" w:rsidP="00FC3297">
            <w:pPr>
              <w:numPr>
                <w:ilvl w:val="0"/>
                <w:numId w:val="57"/>
              </w:numPr>
              <w:spacing w:after="0" w:line="240" w:lineRule="auto"/>
              <w:ind w:left="317"/>
              <w:rPr>
                <w:rFonts w:ascii="Times New Roman" w:eastAsia="SimSun" w:hAnsi="Times New Roman" w:cs="Times New Roman"/>
                <w:sz w:val="24"/>
                <w:szCs w:val="24"/>
                <w:lang w:eastAsia="zh-CN"/>
              </w:rPr>
            </w:pPr>
            <w:r w:rsidRPr="00FC3297">
              <w:rPr>
                <w:rFonts w:ascii="Times New Roman" w:eastAsia="SimSun" w:hAnsi="Times New Roman" w:cs="Times New Roman"/>
                <w:sz w:val="24"/>
                <w:szCs w:val="24"/>
                <w:lang w:eastAsia="zh-CN"/>
              </w:rPr>
              <w:t>договоры купли-продажи (копии);</w:t>
            </w:r>
          </w:p>
          <w:p w:rsidR="00FC3297" w:rsidRPr="00FC3297" w:rsidRDefault="00FC3297" w:rsidP="00FC3297">
            <w:pPr>
              <w:numPr>
                <w:ilvl w:val="0"/>
                <w:numId w:val="57"/>
              </w:numPr>
              <w:spacing w:after="0" w:line="240" w:lineRule="auto"/>
              <w:ind w:left="317"/>
              <w:rPr>
                <w:rFonts w:ascii="Times New Roman" w:eastAsia="SimSun" w:hAnsi="Times New Roman" w:cs="Times New Roman"/>
                <w:sz w:val="24"/>
                <w:szCs w:val="24"/>
                <w:lang w:eastAsia="zh-CN"/>
              </w:rPr>
            </w:pPr>
            <w:r w:rsidRPr="00FC3297">
              <w:rPr>
                <w:rFonts w:ascii="Times New Roman" w:eastAsia="SimSun" w:hAnsi="Times New Roman" w:cs="Times New Roman"/>
                <w:sz w:val="24"/>
                <w:szCs w:val="24"/>
                <w:lang w:eastAsia="zh-CN"/>
              </w:rPr>
              <w:t>счет – фактура, товарно-транспортные накладные (копии);</w:t>
            </w:r>
          </w:p>
          <w:p w:rsidR="00FC3297" w:rsidRPr="00FC3297" w:rsidRDefault="00FC3297" w:rsidP="00FC3297">
            <w:pPr>
              <w:numPr>
                <w:ilvl w:val="0"/>
                <w:numId w:val="57"/>
              </w:numPr>
              <w:spacing w:after="0" w:line="240" w:lineRule="auto"/>
              <w:ind w:left="317"/>
              <w:rPr>
                <w:rFonts w:ascii="Times New Roman" w:eastAsia="SimSun" w:hAnsi="Times New Roman" w:cs="Times New Roman"/>
                <w:sz w:val="24"/>
                <w:szCs w:val="24"/>
                <w:lang w:eastAsia="zh-CN"/>
              </w:rPr>
            </w:pPr>
            <w:r w:rsidRPr="00FC3297">
              <w:rPr>
                <w:rFonts w:ascii="Times New Roman" w:eastAsia="SimSun" w:hAnsi="Times New Roman" w:cs="Times New Roman"/>
                <w:sz w:val="24"/>
                <w:szCs w:val="24"/>
                <w:lang w:eastAsia="zh-CN"/>
              </w:rPr>
              <w:t>акты приема – передачи приобретенных товарно-материальных ценностей (копии);</w:t>
            </w:r>
          </w:p>
          <w:p w:rsidR="00FC3297" w:rsidRPr="00FC3297" w:rsidRDefault="00FC3297" w:rsidP="00FC3297">
            <w:pPr>
              <w:spacing w:after="0" w:line="240" w:lineRule="auto"/>
              <w:rPr>
                <w:rFonts w:ascii="Times New Roman" w:eastAsia="SimSun" w:hAnsi="Times New Roman" w:cs="Times New Roman"/>
                <w:sz w:val="24"/>
                <w:szCs w:val="24"/>
                <w:lang w:eastAsia="zh-CN"/>
              </w:rPr>
            </w:pPr>
            <w:r w:rsidRPr="00FC3297">
              <w:rPr>
                <w:rFonts w:ascii="Times New Roman" w:eastAsia="SimSun" w:hAnsi="Times New Roman" w:cs="Times New Roman"/>
                <w:sz w:val="24"/>
                <w:szCs w:val="24"/>
                <w:lang w:eastAsia="zh-CN"/>
              </w:rPr>
              <w:lastRenderedPageBreak/>
              <w:t>иные документы в зависимости от специфики кредитуемого мероприятия и по требованию сотрудников филиала.</w:t>
            </w:r>
          </w:p>
          <w:p w:rsidR="00FC3297" w:rsidRPr="00FC3297" w:rsidRDefault="00FC3297" w:rsidP="00FC3297">
            <w:pPr>
              <w:spacing w:after="0" w:line="240" w:lineRule="auto"/>
              <w:rPr>
                <w:rFonts w:ascii="Times New Roman" w:eastAsia="SimSun" w:hAnsi="Times New Roman" w:cs="Times New Roman"/>
                <w:sz w:val="24"/>
                <w:szCs w:val="24"/>
                <w:lang w:eastAsia="zh-CN"/>
              </w:rPr>
            </w:pPr>
            <w:r w:rsidRPr="00FC3297">
              <w:rPr>
                <w:rFonts w:ascii="Times New Roman" w:eastAsia="SimSun" w:hAnsi="Times New Roman" w:cs="Times New Roman"/>
                <w:sz w:val="24"/>
                <w:szCs w:val="24"/>
                <w:lang w:eastAsia="zh-CN"/>
              </w:rPr>
              <w:t>Указанные документы должны быть заверены оттиском печати организации,  подписаны руководителем и главным бухгалтером.</w:t>
            </w:r>
          </w:p>
        </w:tc>
        <w:tc>
          <w:tcPr>
            <w:tcW w:w="1883"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rPr>
                <w:rFonts w:ascii="Times New Roman" w:hAnsi="Times New Roman" w:cs="Times New Roman"/>
                <w:sz w:val="24"/>
                <w:szCs w:val="24"/>
                <w:lang w:eastAsia="x-none"/>
              </w:rPr>
            </w:pPr>
            <w:r w:rsidRPr="00FC3297">
              <w:rPr>
                <w:rFonts w:ascii="Times New Roman" w:hAnsi="Times New Roman" w:cs="Times New Roman"/>
                <w:sz w:val="24"/>
                <w:szCs w:val="24"/>
                <w:lang w:eastAsia="x-none"/>
              </w:rPr>
              <w:lastRenderedPageBreak/>
              <w:t>По мере использования кредитных средств</w:t>
            </w:r>
          </w:p>
        </w:tc>
      </w:tr>
      <w:tr w:rsidR="00FC3297" w:rsidRPr="00FC3297" w:rsidTr="00FC3297">
        <w:tc>
          <w:tcPr>
            <w:tcW w:w="43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eastAsia="SimSun" w:hAnsi="Times New Roman" w:cs="Times New Roman"/>
                <w:sz w:val="24"/>
                <w:szCs w:val="24"/>
                <w:lang w:val="en-US" w:eastAsia="zh-CN"/>
              </w:rPr>
            </w:pPr>
            <w:r w:rsidRPr="00FC3297">
              <w:rPr>
                <w:rFonts w:ascii="Times New Roman" w:eastAsia="SimSun" w:hAnsi="Times New Roman" w:cs="Times New Roman"/>
                <w:sz w:val="24"/>
                <w:szCs w:val="24"/>
                <w:lang w:eastAsia="zh-CN"/>
              </w:rPr>
              <w:lastRenderedPageBreak/>
              <w:t>1</w:t>
            </w:r>
            <w:r w:rsidRPr="00FC3297">
              <w:rPr>
                <w:rFonts w:ascii="Times New Roman" w:eastAsia="SimSun" w:hAnsi="Times New Roman" w:cs="Times New Roman"/>
                <w:sz w:val="24"/>
                <w:szCs w:val="24"/>
                <w:lang w:val="en-US" w:eastAsia="zh-CN"/>
              </w:rPr>
              <w:t>4</w:t>
            </w:r>
          </w:p>
        </w:tc>
        <w:tc>
          <w:tcPr>
            <w:tcW w:w="7815"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709"/>
                <w:tab w:val="left" w:pos="1418"/>
                <w:tab w:val="left" w:pos="2126"/>
              </w:tabs>
              <w:spacing w:after="160" w:line="240" w:lineRule="auto"/>
              <w:jc w:val="both"/>
              <w:rPr>
                <w:rFonts w:ascii="Times New Roman" w:eastAsia="SimSun" w:hAnsi="Times New Roman" w:cs="Times New Roman"/>
                <w:sz w:val="24"/>
                <w:szCs w:val="24"/>
                <w:lang w:eastAsia="zh-CN"/>
              </w:rPr>
            </w:pPr>
            <w:r w:rsidRPr="00FC3297">
              <w:rPr>
                <w:rFonts w:ascii="Times New Roman" w:eastAsia="SimSun" w:hAnsi="Times New Roman" w:cs="Times New Roman"/>
                <w:sz w:val="24"/>
                <w:szCs w:val="24"/>
                <w:lang w:eastAsia="zh-CN"/>
              </w:rPr>
              <w:t>Формы федерального статистического наблюдения N П-3 "Сведения о финансовом состоянии организации" и N П-5(м) "Основные сведения о деятельности организации", утвержденные приказами Федеральной службы государственной статистики от 27 июля 2012 года N 423 "Об утверждении статистического инструментария для организации федерального статистического наблюдения за ценами и финансами" и от 29 августа 2012 года N 470 "Об утверждении статистического инструментария для организации федерального статистического наблюдения за деятельностью предприятий", с отметкой, подтверждающей факт приема субъектом официального статистического учета указанной отчетности в органы государственной статистики, или с квитанцией о приеме отчетности в электронном виде (не предоставляются субъектами малого предпринимательства, бюджетными организациями, страховыми и прочими финансово-кредитными учреждениями, организациями, средняя численность работников которых не превышает 15 человек).</w:t>
            </w:r>
          </w:p>
        </w:tc>
        <w:tc>
          <w:tcPr>
            <w:tcW w:w="1883"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Ежеквартально</w:t>
            </w:r>
          </w:p>
        </w:tc>
      </w:tr>
      <w:tr w:rsidR="00FC3297" w:rsidRPr="00FC3297" w:rsidTr="00FC3297">
        <w:tc>
          <w:tcPr>
            <w:tcW w:w="439"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jc w:val="both"/>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15</w:t>
            </w:r>
          </w:p>
        </w:tc>
        <w:tc>
          <w:tcPr>
            <w:tcW w:w="7815"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709"/>
                <w:tab w:val="left" w:pos="1418"/>
                <w:tab w:val="left" w:pos="2126"/>
              </w:tabs>
              <w:spacing w:after="160" w:line="240" w:lineRule="auto"/>
              <w:jc w:val="both"/>
              <w:rPr>
                <w:rFonts w:ascii="Times New Roman" w:eastAsia="SimSun" w:hAnsi="Times New Roman" w:cs="Times New Roman"/>
                <w:sz w:val="24"/>
                <w:szCs w:val="24"/>
                <w:lang w:eastAsia="zh-CN"/>
              </w:rPr>
            </w:pPr>
            <w:r w:rsidRPr="00FC3297">
              <w:rPr>
                <w:rFonts w:ascii="Times New Roman" w:hAnsi="Times New Roman" w:cs="Times New Roman"/>
                <w:sz w:val="24"/>
                <w:szCs w:val="24"/>
                <w:lang w:eastAsia="ru-RU"/>
              </w:rPr>
              <w:t>Выписку из Единого государственного реестра прав на недвижимое имущество и сделок с ним (предоставляется, если обязательства Заемщика обеспечиваются ипотекой) (оригинал).</w:t>
            </w:r>
          </w:p>
        </w:tc>
        <w:tc>
          <w:tcPr>
            <w:tcW w:w="1883"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tabs>
                <w:tab w:val="left" w:pos="-1980"/>
                <w:tab w:val="left" w:pos="1260"/>
              </w:tabs>
              <w:spacing w:after="160" w:line="240" w:lineRule="auto"/>
              <w:rPr>
                <w:rFonts w:ascii="Times New Roman" w:hAnsi="Times New Roman" w:cs="Times New Roman"/>
                <w:sz w:val="24"/>
                <w:szCs w:val="24"/>
                <w:lang w:eastAsia="x-none"/>
              </w:rPr>
            </w:pPr>
            <w:r w:rsidRPr="00FC3297">
              <w:rPr>
                <w:rFonts w:ascii="Times New Roman" w:hAnsi="Times New Roman" w:cs="Times New Roman"/>
                <w:sz w:val="24"/>
                <w:szCs w:val="24"/>
                <w:lang w:eastAsia="x-none"/>
              </w:rPr>
              <w:t>Ежеквартально</w:t>
            </w:r>
            <w:r w:rsidRPr="00FC3297">
              <w:rPr>
                <w:rFonts w:ascii="Times New Roman" w:hAnsi="Times New Roman" w:cs="Times New Roman"/>
                <w:sz w:val="24"/>
                <w:szCs w:val="24"/>
                <w:lang w:val="x-none" w:eastAsia="x-none"/>
              </w:rPr>
              <w:t xml:space="preserve"> </w:t>
            </w:r>
          </w:p>
        </w:tc>
      </w:tr>
    </w:tbl>
    <w:p w:rsidR="00FC3297" w:rsidRPr="00FC3297" w:rsidRDefault="00FC3297" w:rsidP="00FC3297">
      <w:pPr>
        <w:spacing w:after="160" w:line="240" w:lineRule="auto"/>
        <w:ind w:left="5103"/>
        <w:rPr>
          <w:rFonts w:ascii="Times New Roman" w:eastAsia="Times New Roman" w:hAnsi="Times New Roman" w:cs="Times New Roman"/>
          <w:b/>
          <w:bCs/>
          <w:sz w:val="24"/>
          <w:szCs w:val="24"/>
          <w:lang w:eastAsia="ru-RU"/>
        </w:rPr>
      </w:pPr>
      <w:r w:rsidRPr="00FC3297">
        <w:rPr>
          <w:rFonts w:ascii="Times New Roman" w:eastAsia="Times New Roman" w:hAnsi="Times New Roman" w:cs="Times New Roman"/>
          <w:b/>
          <w:bCs/>
          <w:sz w:val="24"/>
          <w:szCs w:val="24"/>
          <w:lang w:eastAsia="ru-RU"/>
        </w:rPr>
        <w:br w:type="page"/>
      </w:r>
      <w:r w:rsidRPr="00FC3297">
        <w:rPr>
          <w:rFonts w:ascii="Times New Roman" w:eastAsia="Times New Roman" w:hAnsi="Times New Roman" w:cs="Times New Roman"/>
          <w:b/>
          <w:bCs/>
          <w:sz w:val="24"/>
          <w:szCs w:val="24"/>
          <w:lang w:eastAsia="ru-RU"/>
        </w:rPr>
        <w:lastRenderedPageBreak/>
        <w:t>Приложение №2 к Кредитному договору от</w:t>
      </w:r>
    </w:p>
    <w:p w:rsidR="00FC3297" w:rsidRPr="00FC3297" w:rsidRDefault="00FC3297" w:rsidP="00FC3297">
      <w:pPr>
        <w:spacing w:after="160" w:line="240" w:lineRule="auto"/>
        <w:ind w:left="5103"/>
        <w:rPr>
          <w:rFonts w:ascii="Times New Roman" w:eastAsia="Times New Roman" w:hAnsi="Times New Roman" w:cs="Times New Roman"/>
          <w:sz w:val="24"/>
          <w:szCs w:val="24"/>
          <w:lang w:eastAsia="ru-RU"/>
        </w:rPr>
      </w:pPr>
      <w:r w:rsidRPr="00FC3297">
        <w:rPr>
          <w:rFonts w:ascii="Times New Roman" w:eastAsia="Times New Roman" w:hAnsi="Times New Roman" w:cs="Times New Roman"/>
          <w:b/>
          <w:bCs/>
          <w:sz w:val="24"/>
          <w:szCs w:val="24"/>
          <w:lang w:eastAsia="ru-RU"/>
        </w:rPr>
        <w:t>№ _</w:t>
      </w:r>
      <w:r>
        <w:rPr>
          <w:rFonts w:ascii="Times New Roman" w:eastAsia="Times New Roman" w:hAnsi="Times New Roman" w:cs="Times New Roman"/>
          <w:b/>
          <w:bCs/>
          <w:sz w:val="24"/>
          <w:szCs w:val="24"/>
          <w:lang w:eastAsia="ru-RU"/>
        </w:rPr>
        <w:t>___________ от «___» _________</w:t>
      </w:r>
      <w:r w:rsidRPr="00FC3297">
        <w:rPr>
          <w:rFonts w:ascii="Times New Roman" w:eastAsia="Times New Roman" w:hAnsi="Times New Roman" w:cs="Times New Roman"/>
          <w:b/>
          <w:bCs/>
          <w:sz w:val="24"/>
          <w:szCs w:val="24"/>
          <w:lang w:eastAsia="ru-RU"/>
        </w:rPr>
        <w:t xml:space="preserve"> 20___ г. </w:t>
      </w:r>
    </w:p>
    <w:p w:rsidR="00FC3297" w:rsidRPr="00FC3297" w:rsidRDefault="00FC3297" w:rsidP="00FC3297">
      <w:pPr>
        <w:spacing w:after="160" w:line="240" w:lineRule="auto"/>
        <w:ind w:firstLine="567"/>
        <w:rPr>
          <w:rFonts w:ascii="Times New Roman" w:eastAsia="Times New Roman" w:hAnsi="Times New Roman" w:cs="Times New Roman"/>
          <w:sz w:val="24"/>
          <w:szCs w:val="24"/>
          <w:lang w:eastAsia="ru-RU"/>
        </w:rPr>
      </w:pPr>
    </w:p>
    <w:p w:rsidR="00FC3297" w:rsidRPr="00FC3297" w:rsidRDefault="00FC3297" w:rsidP="00FC3297">
      <w:pPr>
        <w:spacing w:after="160" w:line="240" w:lineRule="auto"/>
        <w:ind w:left="5103"/>
        <w:rPr>
          <w:rFonts w:ascii="Times New Roman" w:eastAsia="Times New Roman" w:hAnsi="Times New Roman" w:cs="Times New Roman"/>
          <w:sz w:val="24"/>
          <w:szCs w:val="24"/>
          <w:lang w:eastAsia="ru-RU"/>
        </w:rPr>
      </w:pPr>
      <w:r w:rsidRPr="00FC3297">
        <w:rPr>
          <w:rFonts w:ascii="Times New Roman" w:eastAsia="Times New Roman" w:hAnsi="Times New Roman" w:cs="Times New Roman"/>
          <w:bCs/>
          <w:sz w:val="24"/>
          <w:szCs w:val="24"/>
          <w:lang w:eastAsia="ru-RU"/>
        </w:rPr>
        <w:t>Руководителю</w:t>
      </w:r>
    </w:p>
    <w:p w:rsidR="00FC3297" w:rsidRPr="00FC3297" w:rsidRDefault="00FC3297" w:rsidP="00FC3297">
      <w:pPr>
        <w:spacing w:after="160" w:line="240" w:lineRule="auto"/>
        <w:ind w:left="5103"/>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sz w:val="24"/>
          <w:szCs w:val="24"/>
          <w:lang w:eastAsia="ru-RU"/>
        </w:rPr>
        <w:t>__________________________ (Ф.И.О.)</w:t>
      </w:r>
    </w:p>
    <w:p w:rsidR="00FC3297" w:rsidRPr="00FC3297" w:rsidRDefault="00FC3297" w:rsidP="00FC3297">
      <w:pPr>
        <w:spacing w:after="160" w:line="240" w:lineRule="auto"/>
        <w:ind w:firstLine="567"/>
        <w:rPr>
          <w:rFonts w:ascii="Times New Roman" w:eastAsia="Times New Roman" w:hAnsi="Times New Roman" w:cs="Times New Roman"/>
          <w:bCs/>
          <w:sz w:val="24"/>
          <w:szCs w:val="24"/>
          <w:lang w:eastAsia="ru-RU"/>
        </w:rPr>
      </w:pPr>
    </w:p>
    <w:p w:rsidR="00FC3297" w:rsidRPr="00FC3297" w:rsidRDefault="00FC3297" w:rsidP="00FC3297">
      <w:pPr>
        <w:spacing w:after="160" w:line="240" w:lineRule="auto"/>
        <w:ind w:firstLine="567"/>
        <w:rPr>
          <w:rFonts w:ascii="Times New Roman" w:eastAsia="Times New Roman" w:hAnsi="Times New Roman" w:cs="Times New Roman"/>
          <w:bCs/>
          <w:sz w:val="24"/>
          <w:szCs w:val="24"/>
          <w:lang w:eastAsia="ru-RU"/>
        </w:rPr>
      </w:pPr>
    </w:p>
    <w:p w:rsidR="00FC3297" w:rsidRPr="00FC3297" w:rsidRDefault="00F95E29" w:rsidP="00FC3297">
      <w:pPr>
        <w:spacing w:after="160" w:line="240" w:lineRule="auto"/>
        <w:ind w:firstLine="567"/>
        <w:jc w:val="center"/>
        <w:rPr>
          <w:rFonts w:ascii="Times New Roman" w:hAnsi="Times New Roman" w:cs="Times New Roman"/>
          <w:sz w:val="24"/>
          <w:szCs w:val="24"/>
        </w:rPr>
      </w:pPr>
      <w:r>
        <w:rPr>
          <w:rFonts w:ascii="Times New Roman" w:hAnsi="Times New Roman" w:cs="Times New Roman"/>
          <w:sz w:val="24"/>
          <w:szCs w:val="24"/>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8" type="#_x0000_t172" style="position:absolute;left:0;text-align:left;margin-left:18pt;margin-top:5pt;width:447.85pt;height:261pt;rotation:-1014862fd;z-index:-251657216" fillcolor="black">
            <v:fill opacity="7864f"/>
            <v:shadow color="#868686"/>
            <v:textpath style="font-family:&quot;Arial&quot;;v-text-kern:t" trim="t" fitpath="t" string="Образец"/>
          </v:shape>
        </w:pict>
      </w:r>
      <w:r w:rsidR="00FC3297" w:rsidRPr="00FC3297">
        <w:rPr>
          <w:rFonts w:ascii="Times New Roman" w:hAnsi="Times New Roman" w:cs="Times New Roman"/>
          <w:sz w:val="24"/>
          <w:szCs w:val="24"/>
        </w:rPr>
        <w:t>ЗАЯВЛЕНИЕ</w:t>
      </w:r>
    </w:p>
    <w:p w:rsidR="00FC3297" w:rsidRPr="00FC3297" w:rsidRDefault="00FC3297" w:rsidP="00FC3297">
      <w:pPr>
        <w:spacing w:after="160" w:line="240" w:lineRule="auto"/>
        <w:ind w:firstLine="567"/>
        <w:jc w:val="center"/>
        <w:rPr>
          <w:rFonts w:ascii="Times New Roman" w:hAnsi="Times New Roman" w:cs="Times New Roman"/>
          <w:sz w:val="24"/>
          <w:szCs w:val="24"/>
        </w:rPr>
      </w:pPr>
      <w:r w:rsidRPr="00FC3297">
        <w:rPr>
          <w:rFonts w:ascii="Times New Roman" w:hAnsi="Times New Roman" w:cs="Times New Roman"/>
          <w:sz w:val="24"/>
          <w:szCs w:val="24"/>
        </w:rPr>
        <w:t>НА ПРЕДОСТАВЛЕНИЕ КРЕДИТА</w:t>
      </w:r>
    </w:p>
    <w:p w:rsidR="00FC3297" w:rsidRPr="00FC3297" w:rsidRDefault="00FC3297" w:rsidP="00FC3297">
      <w:pPr>
        <w:spacing w:after="160" w:line="240" w:lineRule="auto"/>
        <w:ind w:firstLine="567"/>
        <w:rPr>
          <w:rFonts w:ascii="Times New Roman" w:eastAsia="Times New Roman" w:hAnsi="Times New Roman" w:cs="Times New Roman"/>
          <w:bCs/>
          <w:sz w:val="24"/>
          <w:szCs w:val="24"/>
          <w:lang w:eastAsia="ru-RU"/>
        </w:rPr>
      </w:pPr>
    </w:p>
    <w:p w:rsidR="00FC3297" w:rsidRPr="00FC3297" w:rsidRDefault="00FC3297" w:rsidP="00FC3297">
      <w:pPr>
        <w:spacing w:after="160" w:line="240" w:lineRule="auto"/>
        <w:ind w:firstLine="567"/>
        <w:rPr>
          <w:rFonts w:ascii="Times New Roman" w:eastAsia="Times New Roman" w:hAnsi="Times New Roman" w:cs="Times New Roman"/>
          <w:bCs/>
          <w:sz w:val="24"/>
          <w:szCs w:val="24"/>
          <w:lang w:eastAsia="ru-RU"/>
        </w:rPr>
      </w:pPr>
    </w:p>
    <w:p w:rsidR="00FC3297" w:rsidRPr="00FC3297" w:rsidRDefault="00FC3297" w:rsidP="00FC3297">
      <w:pPr>
        <w:spacing w:after="160" w:line="240" w:lineRule="auto"/>
        <w:ind w:firstLine="567"/>
        <w:rPr>
          <w:rFonts w:ascii="Times New Roman" w:eastAsia="Times New Roman" w:hAnsi="Times New Roman" w:cs="Times New Roman"/>
          <w:bCs/>
          <w:sz w:val="24"/>
          <w:szCs w:val="24"/>
          <w:lang w:eastAsia="ru-RU"/>
        </w:rPr>
      </w:pPr>
    </w:p>
    <w:p w:rsidR="00FC3297" w:rsidRPr="00FC3297" w:rsidRDefault="00FC3297" w:rsidP="00FC3297">
      <w:pPr>
        <w:spacing w:after="160" w:line="240" w:lineRule="auto"/>
        <w:ind w:firstLine="567"/>
        <w:rPr>
          <w:rFonts w:ascii="Times New Roman" w:eastAsia="Times New Roman" w:hAnsi="Times New Roman" w:cs="Times New Roman"/>
          <w:bCs/>
          <w:sz w:val="24"/>
          <w:szCs w:val="24"/>
          <w:lang w:eastAsia="ru-RU"/>
        </w:rPr>
      </w:pPr>
    </w:p>
    <w:p w:rsidR="00FC3297" w:rsidRPr="00FC3297" w:rsidRDefault="00FC3297" w:rsidP="00FC3297">
      <w:pPr>
        <w:spacing w:after="160" w:line="240" w:lineRule="auto"/>
        <w:ind w:firstLine="567"/>
        <w:jc w:val="both"/>
        <w:rPr>
          <w:rFonts w:ascii="Times New Roman" w:hAnsi="Times New Roman" w:cs="Times New Roman"/>
          <w:sz w:val="24"/>
          <w:szCs w:val="24"/>
        </w:rPr>
      </w:pPr>
      <w:r w:rsidRPr="00FC3297">
        <w:rPr>
          <w:rFonts w:ascii="Times New Roman" w:hAnsi="Times New Roman" w:cs="Times New Roman"/>
          <w:sz w:val="24"/>
          <w:szCs w:val="24"/>
        </w:rPr>
        <w:t xml:space="preserve">В соответствии с Кредитным договором №____________  от «___» __________ 20____г. между _______________________ и _________________ (далее – «Заемщиком») просим Вас предоставить часть Кредита (транш) в сумме_____________________ (______________) рублей «_____»__________ 20___ г. на срок до «_____»__________ 20___ г. с зачислением ее на расчетный счет Заемщика № </w:t>
      </w:r>
      <w:r w:rsidRPr="00FC3297">
        <w:rPr>
          <w:rFonts w:ascii="Times New Roman" w:eastAsia="Calibri" w:hAnsi="Times New Roman" w:cs="Times New Roman"/>
          <w:sz w:val="24"/>
          <w:szCs w:val="24"/>
        </w:rPr>
        <w:t>_________________</w:t>
      </w:r>
      <w:r w:rsidRPr="00FC3297">
        <w:rPr>
          <w:rFonts w:ascii="Times New Roman" w:hAnsi="Times New Roman" w:cs="Times New Roman"/>
          <w:sz w:val="24"/>
          <w:szCs w:val="24"/>
        </w:rPr>
        <w:t xml:space="preserve"> в ____________________.</w:t>
      </w:r>
    </w:p>
    <w:p w:rsidR="00FC3297" w:rsidRPr="00FC3297" w:rsidRDefault="00FC3297" w:rsidP="00FC3297">
      <w:pPr>
        <w:spacing w:after="160" w:line="240" w:lineRule="auto"/>
        <w:ind w:firstLine="567"/>
        <w:rPr>
          <w:rFonts w:ascii="Times New Roman" w:hAnsi="Times New Roman" w:cs="Times New Roman"/>
          <w:sz w:val="24"/>
          <w:szCs w:val="24"/>
        </w:rPr>
      </w:pPr>
    </w:p>
    <w:p w:rsidR="00FC3297" w:rsidRPr="00FC3297" w:rsidRDefault="00FC3297" w:rsidP="00FC3297">
      <w:pPr>
        <w:spacing w:after="160" w:line="240" w:lineRule="auto"/>
        <w:ind w:firstLine="567"/>
        <w:rPr>
          <w:rFonts w:ascii="Times New Roman" w:hAnsi="Times New Roman" w:cs="Times New Roman"/>
          <w:sz w:val="24"/>
          <w:szCs w:val="24"/>
        </w:rPr>
      </w:pPr>
    </w:p>
    <w:p w:rsidR="00FC3297" w:rsidRPr="00FC3297" w:rsidRDefault="00FC3297" w:rsidP="00FC3297">
      <w:pPr>
        <w:spacing w:after="160" w:line="240" w:lineRule="auto"/>
        <w:ind w:firstLine="567"/>
        <w:rPr>
          <w:rFonts w:ascii="Times New Roman" w:hAnsi="Times New Roman" w:cs="Times New Roman"/>
          <w:sz w:val="24"/>
          <w:szCs w:val="24"/>
        </w:rPr>
      </w:pPr>
    </w:p>
    <w:p w:rsidR="00FC3297" w:rsidRPr="00FC3297" w:rsidRDefault="00FC3297" w:rsidP="00FC3297">
      <w:pPr>
        <w:spacing w:after="160" w:line="240" w:lineRule="auto"/>
        <w:ind w:firstLine="567"/>
        <w:rPr>
          <w:rFonts w:ascii="Times New Roman" w:hAnsi="Times New Roman" w:cs="Times New Roman"/>
          <w:sz w:val="24"/>
          <w:szCs w:val="24"/>
        </w:rPr>
      </w:pPr>
    </w:p>
    <w:p w:rsidR="00FC3297" w:rsidRPr="00FC3297" w:rsidRDefault="00FC3297" w:rsidP="00FC3297">
      <w:pPr>
        <w:spacing w:after="160" w:line="240" w:lineRule="auto"/>
        <w:ind w:firstLine="567"/>
        <w:rPr>
          <w:rFonts w:ascii="Times New Roman" w:hAnsi="Times New Roman" w:cs="Times New Roman"/>
          <w:sz w:val="24"/>
          <w:szCs w:val="24"/>
        </w:rPr>
      </w:pPr>
    </w:p>
    <w:tbl>
      <w:tblPr>
        <w:tblW w:w="9924" w:type="dxa"/>
        <w:tblInd w:w="108" w:type="dxa"/>
        <w:tblLayout w:type="fixed"/>
        <w:tblLook w:val="04A0" w:firstRow="1" w:lastRow="0" w:firstColumn="1" w:lastColumn="0" w:noHBand="0" w:noVBand="1"/>
      </w:tblPr>
      <w:tblGrid>
        <w:gridCol w:w="3985"/>
        <w:gridCol w:w="2820"/>
        <w:gridCol w:w="3119"/>
      </w:tblGrid>
      <w:tr w:rsidR="00FC3297" w:rsidRPr="00FC3297" w:rsidTr="00FC3297">
        <w:tc>
          <w:tcPr>
            <w:tcW w:w="3984" w:type="dxa"/>
            <w:hideMark/>
          </w:tcPr>
          <w:p w:rsidR="00FC3297" w:rsidRPr="00FC3297" w:rsidRDefault="00FC3297" w:rsidP="00FC3297">
            <w:pPr>
              <w:keepNext/>
              <w:spacing w:after="160" w:line="240" w:lineRule="auto"/>
              <w:rPr>
                <w:rFonts w:ascii="Times New Roman" w:eastAsia="Times New Roman" w:hAnsi="Times New Roman" w:cs="Times New Roman"/>
                <w:b/>
                <w:sz w:val="24"/>
                <w:szCs w:val="24"/>
                <w:lang w:eastAsia="ru-RU"/>
              </w:rPr>
            </w:pPr>
            <w:r w:rsidRPr="00FC3297">
              <w:rPr>
                <w:rFonts w:ascii="Times New Roman" w:eastAsia="Times New Roman" w:hAnsi="Times New Roman" w:cs="Times New Roman"/>
                <w:b/>
                <w:sz w:val="24"/>
                <w:szCs w:val="24"/>
                <w:lang w:eastAsia="ru-RU"/>
              </w:rPr>
              <w:t xml:space="preserve">Генеральный директор </w:t>
            </w:r>
          </w:p>
          <w:p w:rsidR="00FC3297" w:rsidRPr="00FC3297" w:rsidRDefault="00FC3297" w:rsidP="00FC3297">
            <w:pPr>
              <w:keepNext/>
              <w:spacing w:after="160" w:line="240" w:lineRule="auto"/>
              <w:rPr>
                <w:rFonts w:ascii="Times New Roman" w:eastAsia="Times New Roman" w:hAnsi="Times New Roman" w:cs="Times New Roman"/>
                <w:b/>
                <w:bCs/>
                <w:sz w:val="24"/>
                <w:szCs w:val="24"/>
                <w:lang w:eastAsia="ru-RU"/>
              </w:rPr>
            </w:pPr>
            <w:r w:rsidRPr="00FC3297">
              <w:rPr>
                <w:rFonts w:ascii="Times New Roman" w:eastAsia="Times New Roman" w:hAnsi="Times New Roman" w:cs="Times New Roman"/>
                <w:b/>
                <w:sz w:val="24"/>
                <w:szCs w:val="24"/>
                <w:lang w:eastAsia="ru-RU"/>
              </w:rPr>
              <w:t>ОАО «Мурманэнергосбыт»</w:t>
            </w:r>
          </w:p>
        </w:tc>
        <w:tc>
          <w:tcPr>
            <w:tcW w:w="2820" w:type="dxa"/>
            <w:hideMark/>
          </w:tcPr>
          <w:p w:rsidR="00FC3297" w:rsidRPr="00FC3297" w:rsidRDefault="00FC3297" w:rsidP="00FC3297">
            <w:pPr>
              <w:spacing w:after="160" w:line="240" w:lineRule="auto"/>
              <w:rPr>
                <w:rFonts w:ascii="Times New Roman" w:eastAsia="Times New Roman" w:hAnsi="Times New Roman" w:cs="Times New Roman"/>
                <w:b/>
                <w:sz w:val="24"/>
                <w:szCs w:val="24"/>
                <w:lang w:val="en-US" w:eastAsia="ru-RU"/>
              </w:rPr>
            </w:pPr>
            <w:r w:rsidRPr="00FC3297">
              <w:rPr>
                <w:rFonts w:ascii="Times New Roman" w:eastAsia="Times New Roman" w:hAnsi="Times New Roman" w:cs="Times New Roman"/>
                <w:b/>
                <w:sz w:val="24"/>
                <w:szCs w:val="24"/>
                <w:lang w:eastAsia="ru-RU"/>
              </w:rPr>
              <w:t>_____________________</w:t>
            </w:r>
          </w:p>
        </w:tc>
        <w:tc>
          <w:tcPr>
            <w:tcW w:w="3119" w:type="dxa"/>
            <w:hideMark/>
          </w:tcPr>
          <w:p w:rsidR="00FC3297" w:rsidRPr="00FC3297" w:rsidRDefault="00FC3297" w:rsidP="00FC3297">
            <w:pPr>
              <w:spacing w:after="160" w:line="240" w:lineRule="auto"/>
              <w:ind w:firstLine="567"/>
              <w:jc w:val="right"/>
              <w:rPr>
                <w:rFonts w:ascii="Times New Roman" w:eastAsia="Times New Roman" w:hAnsi="Times New Roman" w:cs="Times New Roman"/>
                <w:b/>
                <w:sz w:val="24"/>
                <w:szCs w:val="24"/>
                <w:lang w:eastAsia="ru-RU"/>
              </w:rPr>
            </w:pPr>
            <w:r w:rsidRPr="00FC3297">
              <w:rPr>
                <w:rFonts w:ascii="Times New Roman" w:eastAsia="Times New Roman" w:hAnsi="Times New Roman" w:cs="Times New Roman"/>
                <w:b/>
                <w:sz w:val="24"/>
                <w:szCs w:val="24"/>
                <w:lang w:eastAsia="ru-RU"/>
              </w:rPr>
              <w:t>В.И. Полиэктов</w:t>
            </w:r>
          </w:p>
        </w:tc>
      </w:tr>
      <w:tr w:rsidR="00FC3297" w:rsidRPr="00FC3297" w:rsidTr="00FC3297">
        <w:tc>
          <w:tcPr>
            <w:tcW w:w="3984" w:type="dxa"/>
          </w:tcPr>
          <w:p w:rsidR="00FC3297" w:rsidRPr="00FC3297" w:rsidRDefault="00FC3297" w:rsidP="00FC3297">
            <w:pPr>
              <w:spacing w:after="160" w:line="240" w:lineRule="auto"/>
              <w:ind w:firstLine="567"/>
              <w:rPr>
                <w:rFonts w:ascii="Times New Roman" w:eastAsia="Times New Roman" w:hAnsi="Times New Roman" w:cs="Times New Roman"/>
                <w:b/>
                <w:sz w:val="24"/>
                <w:szCs w:val="24"/>
                <w:lang w:eastAsia="ru-RU"/>
              </w:rPr>
            </w:pPr>
          </w:p>
        </w:tc>
        <w:tc>
          <w:tcPr>
            <w:tcW w:w="2820" w:type="dxa"/>
          </w:tcPr>
          <w:p w:rsidR="00FC3297" w:rsidRPr="00FC3297" w:rsidRDefault="00FC3297" w:rsidP="00FC3297">
            <w:pPr>
              <w:spacing w:after="160" w:line="240" w:lineRule="auto"/>
              <w:ind w:firstLine="567"/>
              <w:jc w:val="right"/>
              <w:rPr>
                <w:rFonts w:ascii="Times New Roman" w:eastAsia="Times New Roman" w:hAnsi="Times New Roman" w:cs="Times New Roman"/>
                <w:sz w:val="24"/>
                <w:szCs w:val="24"/>
                <w:lang w:eastAsia="ru-RU"/>
              </w:rPr>
            </w:pPr>
            <w:r w:rsidRPr="00FC3297">
              <w:rPr>
                <w:rFonts w:ascii="Times New Roman" w:eastAsia="Times New Roman" w:hAnsi="Times New Roman" w:cs="Times New Roman"/>
                <w:b/>
                <w:sz w:val="24"/>
                <w:szCs w:val="24"/>
                <w:lang w:eastAsia="ru-RU"/>
              </w:rPr>
              <w:t>м.п.</w:t>
            </w:r>
            <w:r w:rsidRPr="00FC3297">
              <w:rPr>
                <w:rFonts w:ascii="Times New Roman" w:eastAsia="Times New Roman" w:hAnsi="Times New Roman" w:cs="Times New Roman"/>
                <w:sz w:val="24"/>
                <w:szCs w:val="24"/>
                <w:lang w:eastAsia="ru-RU"/>
              </w:rPr>
              <w:t xml:space="preserve"> </w:t>
            </w:r>
          </w:p>
          <w:p w:rsidR="00FC3297" w:rsidRPr="00FC3297" w:rsidRDefault="00FC3297" w:rsidP="00FC3297">
            <w:pPr>
              <w:spacing w:after="160" w:line="240" w:lineRule="auto"/>
              <w:ind w:firstLine="567"/>
              <w:rPr>
                <w:rFonts w:ascii="Times New Roman" w:eastAsia="Times New Roman" w:hAnsi="Times New Roman" w:cs="Times New Roman"/>
                <w:b/>
                <w:sz w:val="24"/>
                <w:szCs w:val="24"/>
                <w:lang w:eastAsia="ru-RU"/>
              </w:rPr>
            </w:pPr>
          </w:p>
        </w:tc>
        <w:tc>
          <w:tcPr>
            <w:tcW w:w="3119" w:type="dxa"/>
          </w:tcPr>
          <w:p w:rsidR="00FC3297" w:rsidRPr="00FC3297" w:rsidRDefault="00FC3297" w:rsidP="00FC3297">
            <w:pPr>
              <w:spacing w:after="160" w:line="240" w:lineRule="auto"/>
              <w:ind w:firstLine="567"/>
              <w:jc w:val="right"/>
              <w:rPr>
                <w:rFonts w:ascii="Times New Roman" w:eastAsia="Times New Roman" w:hAnsi="Times New Roman" w:cs="Times New Roman"/>
                <w:b/>
                <w:sz w:val="24"/>
                <w:szCs w:val="24"/>
                <w:lang w:eastAsia="ru-RU"/>
              </w:rPr>
            </w:pPr>
          </w:p>
        </w:tc>
      </w:tr>
      <w:tr w:rsidR="00FC3297" w:rsidRPr="00FC3297" w:rsidTr="00FC3297">
        <w:tc>
          <w:tcPr>
            <w:tcW w:w="3984" w:type="dxa"/>
          </w:tcPr>
          <w:p w:rsidR="00FC3297" w:rsidRPr="00FC3297" w:rsidRDefault="00FC3297" w:rsidP="00FC3297">
            <w:pPr>
              <w:spacing w:after="160" w:line="240" w:lineRule="auto"/>
              <w:rPr>
                <w:rFonts w:ascii="Times New Roman" w:eastAsia="Times New Roman" w:hAnsi="Times New Roman" w:cs="Times New Roman"/>
                <w:b/>
                <w:sz w:val="24"/>
                <w:szCs w:val="24"/>
                <w:lang w:eastAsia="ru-RU"/>
              </w:rPr>
            </w:pPr>
          </w:p>
        </w:tc>
        <w:tc>
          <w:tcPr>
            <w:tcW w:w="2820" w:type="dxa"/>
          </w:tcPr>
          <w:p w:rsidR="00FC3297" w:rsidRPr="00FC3297" w:rsidRDefault="00FC3297" w:rsidP="00FC3297">
            <w:pPr>
              <w:spacing w:after="160" w:line="240" w:lineRule="auto"/>
              <w:rPr>
                <w:rFonts w:ascii="Times New Roman" w:eastAsia="Times New Roman" w:hAnsi="Times New Roman" w:cs="Times New Roman"/>
                <w:b/>
                <w:sz w:val="24"/>
                <w:szCs w:val="24"/>
                <w:lang w:val="en-US" w:eastAsia="ru-RU"/>
              </w:rPr>
            </w:pPr>
          </w:p>
        </w:tc>
        <w:tc>
          <w:tcPr>
            <w:tcW w:w="3119" w:type="dxa"/>
          </w:tcPr>
          <w:p w:rsidR="00FC3297" w:rsidRPr="00FC3297" w:rsidRDefault="00FC3297" w:rsidP="00FC3297">
            <w:pPr>
              <w:spacing w:after="160" w:line="240" w:lineRule="auto"/>
              <w:ind w:firstLine="567"/>
              <w:jc w:val="right"/>
              <w:rPr>
                <w:rFonts w:ascii="Times New Roman" w:eastAsia="Times New Roman" w:hAnsi="Times New Roman" w:cs="Times New Roman"/>
                <w:b/>
                <w:sz w:val="24"/>
                <w:szCs w:val="24"/>
                <w:lang w:eastAsia="ru-RU"/>
              </w:rPr>
            </w:pPr>
          </w:p>
        </w:tc>
      </w:tr>
      <w:tr w:rsidR="00FC3297" w:rsidRPr="00FC3297" w:rsidTr="00FC3297">
        <w:tc>
          <w:tcPr>
            <w:tcW w:w="3984" w:type="dxa"/>
          </w:tcPr>
          <w:p w:rsidR="00FC3297" w:rsidRPr="00FC3297" w:rsidRDefault="00FC3297" w:rsidP="00FC3297">
            <w:pPr>
              <w:spacing w:after="160" w:line="240" w:lineRule="auto"/>
              <w:ind w:firstLine="567"/>
              <w:rPr>
                <w:rFonts w:ascii="Times New Roman" w:eastAsia="Times New Roman" w:hAnsi="Times New Roman" w:cs="Times New Roman"/>
                <w:b/>
                <w:sz w:val="24"/>
                <w:szCs w:val="24"/>
                <w:lang w:eastAsia="ru-RU"/>
              </w:rPr>
            </w:pPr>
          </w:p>
        </w:tc>
        <w:tc>
          <w:tcPr>
            <w:tcW w:w="2820" w:type="dxa"/>
          </w:tcPr>
          <w:p w:rsidR="00FC3297" w:rsidRPr="00FC3297" w:rsidRDefault="00FC3297" w:rsidP="00FC3297">
            <w:pPr>
              <w:spacing w:after="160" w:line="240" w:lineRule="auto"/>
              <w:ind w:firstLine="567"/>
              <w:rPr>
                <w:rFonts w:ascii="Times New Roman" w:eastAsia="Times New Roman" w:hAnsi="Times New Roman" w:cs="Times New Roman"/>
                <w:b/>
                <w:sz w:val="24"/>
                <w:szCs w:val="24"/>
                <w:lang w:eastAsia="ru-RU"/>
              </w:rPr>
            </w:pPr>
          </w:p>
        </w:tc>
        <w:tc>
          <w:tcPr>
            <w:tcW w:w="3119" w:type="dxa"/>
          </w:tcPr>
          <w:p w:rsidR="00FC3297" w:rsidRPr="00FC3297" w:rsidRDefault="00FC3297" w:rsidP="00FC3297">
            <w:pPr>
              <w:spacing w:after="160" w:line="240" w:lineRule="auto"/>
              <w:ind w:firstLine="567"/>
              <w:rPr>
                <w:rFonts w:ascii="Times New Roman" w:eastAsia="Times New Roman" w:hAnsi="Times New Roman" w:cs="Times New Roman"/>
                <w:b/>
                <w:sz w:val="24"/>
                <w:szCs w:val="24"/>
                <w:lang w:eastAsia="ru-RU"/>
              </w:rPr>
            </w:pPr>
          </w:p>
        </w:tc>
      </w:tr>
      <w:tr w:rsidR="00FC3297" w:rsidRPr="00FC3297" w:rsidTr="00FC3297">
        <w:tc>
          <w:tcPr>
            <w:tcW w:w="3984" w:type="dxa"/>
          </w:tcPr>
          <w:p w:rsidR="00FC3297" w:rsidRPr="00FC3297" w:rsidRDefault="00FC3297" w:rsidP="00FC3297">
            <w:pPr>
              <w:spacing w:after="160" w:line="240" w:lineRule="auto"/>
              <w:ind w:firstLine="567"/>
              <w:rPr>
                <w:rFonts w:ascii="Times New Roman" w:eastAsia="Times New Roman" w:hAnsi="Times New Roman" w:cs="Times New Roman"/>
                <w:b/>
                <w:sz w:val="24"/>
                <w:szCs w:val="24"/>
                <w:lang w:eastAsia="ru-RU"/>
              </w:rPr>
            </w:pPr>
          </w:p>
        </w:tc>
        <w:tc>
          <w:tcPr>
            <w:tcW w:w="2820" w:type="dxa"/>
          </w:tcPr>
          <w:p w:rsidR="00FC3297" w:rsidRPr="00FC3297" w:rsidRDefault="00FC3297" w:rsidP="00FC3297">
            <w:pPr>
              <w:spacing w:after="160" w:line="240" w:lineRule="auto"/>
              <w:ind w:firstLine="567"/>
              <w:rPr>
                <w:rFonts w:ascii="Times New Roman" w:eastAsia="Times New Roman" w:hAnsi="Times New Roman" w:cs="Times New Roman"/>
                <w:b/>
                <w:sz w:val="24"/>
                <w:szCs w:val="24"/>
                <w:lang w:eastAsia="ru-RU"/>
              </w:rPr>
            </w:pPr>
          </w:p>
        </w:tc>
        <w:tc>
          <w:tcPr>
            <w:tcW w:w="3119" w:type="dxa"/>
            <w:hideMark/>
          </w:tcPr>
          <w:p w:rsidR="00FC3297" w:rsidRPr="00FC3297" w:rsidRDefault="00FC3297" w:rsidP="00FC3297">
            <w:pPr>
              <w:spacing w:after="160" w:line="240" w:lineRule="auto"/>
              <w:rPr>
                <w:rFonts w:ascii="Times New Roman" w:eastAsia="Times New Roman" w:hAnsi="Times New Roman" w:cs="Times New Roman"/>
                <w:b/>
                <w:sz w:val="24"/>
                <w:szCs w:val="24"/>
                <w:lang w:val="en-US" w:eastAsia="ru-RU"/>
              </w:rPr>
            </w:pPr>
            <w:r w:rsidRPr="00FC3297">
              <w:rPr>
                <w:rFonts w:ascii="Times New Roman" w:eastAsia="Times New Roman" w:hAnsi="Times New Roman" w:cs="Times New Roman"/>
                <w:b/>
                <w:sz w:val="24"/>
                <w:szCs w:val="24"/>
                <w:lang w:eastAsia="ru-RU"/>
              </w:rPr>
              <w:t>«___» _________20__ г.</w:t>
            </w:r>
          </w:p>
        </w:tc>
      </w:tr>
    </w:tbl>
    <w:p w:rsidR="00FC3297" w:rsidRPr="00FC3297" w:rsidRDefault="00FC3297" w:rsidP="00FC3297">
      <w:pPr>
        <w:spacing w:after="0" w:line="240" w:lineRule="auto"/>
        <w:rPr>
          <w:rFonts w:ascii="Times New Roman" w:eastAsia="Times New Roman" w:hAnsi="Times New Roman" w:cs="Times New Roman"/>
          <w:b/>
          <w:bCs/>
          <w:sz w:val="24"/>
          <w:szCs w:val="24"/>
          <w:lang w:eastAsia="ru-RU"/>
        </w:rPr>
        <w:sectPr w:rsidR="00FC3297" w:rsidRPr="00FC3297">
          <w:pgSz w:w="11906" w:h="16838"/>
          <w:pgMar w:top="851" w:right="851" w:bottom="851" w:left="1134" w:header="709" w:footer="709" w:gutter="0"/>
          <w:cols w:space="720"/>
        </w:sectPr>
      </w:pPr>
    </w:p>
    <w:p w:rsidR="00FC3297" w:rsidRPr="00FC3297" w:rsidRDefault="00FC3297" w:rsidP="00FC3297">
      <w:pPr>
        <w:spacing w:after="160" w:line="240" w:lineRule="auto"/>
        <w:ind w:left="5387"/>
        <w:jc w:val="both"/>
        <w:rPr>
          <w:rFonts w:ascii="Times New Roman" w:eastAsia="Times New Roman" w:hAnsi="Times New Roman" w:cs="Times New Roman"/>
          <w:b/>
          <w:sz w:val="24"/>
          <w:szCs w:val="24"/>
          <w:lang w:eastAsia="ru-RU"/>
        </w:rPr>
      </w:pPr>
      <w:r w:rsidRPr="00FC3297">
        <w:rPr>
          <w:rFonts w:ascii="Times New Roman" w:eastAsia="Times New Roman" w:hAnsi="Times New Roman" w:cs="Times New Roman"/>
          <w:b/>
          <w:bCs/>
          <w:sz w:val="24"/>
          <w:szCs w:val="24"/>
          <w:lang w:eastAsia="ru-RU"/>
        </w:rPr>
        <w:lastRenderedPageBreak/>
        <w:t>Приложение</w:t>
      </w:r>
      <w:r w:rsidRPr="00FC3297">
        <w:rPr>
          <w:rFonts w:ascii="Times New Roman" w:eastAsia="Times New Roman" w:hAnsi="Times New Roman" w:cs="Times New Roman"/>
          <w:b/>
          <w:sz w:val="24"/>
          <w:szCs w:val="24"/>
          <w:lang w:eastAsia="ru-RU"/>
        </w:rPr>
        <w:t xml:space="preserve"> №3 к Кредитному договору </w:t>
      </w:r>
    </w:p>
    <w:p w:rsidR="00FC3297" w:rsidRPr="00FC3297" w:rsidRDefault="00FC3297" w:rsidP="00FC3297">
      <w:pPr>
        <w:spacing w:after="160" w:line="240" w:lineRule="auto"/>
        <w:ind w:left="538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b/>
          <w:sz w:val="24"/>
          <w:szCs w:val="24"/>
          <w:lang w:eastAsia="ru-RU"/>
        </w:rPr>
        <w:t>№ __________</w:t>
      </w:r>
      <w:r>
        <w:rPr>
          <w:rFonts w:ascii="Times New Roman" w:eastAsia="Times New Roman" w:hAnsi="Times New Roman" w:cs="Times New Roman"/>
          <w:b/>
          <w:sz w:val="24"/>
          <w:szCs w:val="24"/>
          <w:lang w:eastAsia="ru-RU"/>
        </w:rPr>
        <w:t>_ от «___» _________ 20__ г.</w:t>
      </w:r>
    </w:p>
    <w:p w:rsidR="00FC3297" w:rsidRPr="00FC3297" w:rsidRDefault="00FC3297" w:rsidP="00FC3297">
      <w:pPr>
        <w:keepNext/>
        <w:spacing w:after="160" w:line="240" w:lineRule="auto"/>
        <w:ind w:firstLine="567"/>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 xml:space="preserve">АКТ СВЕРКИ ЗАДОЛЖЕННОСТИ </w:t>
      </w:r>
    </w:p>
    <w:p w:rsidR="00FC3297" w:rsidRPr="00FC3297" w:rsidRDefault="00FC3297" w:rsidP="00FC3297">
      <w:pPr>
        <w:keepNext/>
        <w:spacing w:after="160" w:line="240" w:lineRule="auto"/>
        <w:ind w:firstLine="567"/>
        <w:jc w:val="center"/>
        <w:rPr>
          <w:rFonts w:ascii="Times New Roman" w:eastAsia="Times New Roman" w:hAnsi="Times New Roman" w:cs="Times New Roman"/>
          <w:bCs/>
          <w:sz w:val="24"/>
          <w:szCs w:val="24"/>
          <w:lang w:eastAsia="ru-RU"/>
        </w:rPr>
      </w:pPr>
      <w:r w:rsidRPr="00FC3297">
        <w:rPr>
          <w:rFonts w:ascii="Times New Roman" w:eastAsia="Times New Roman" w:hAnsi="Times New Roman" w:cs="Times New Roman"/>
          <w:bCs/>
          <w:sz w:val="24"/>
          <w:szCs w:val="24"/>
          <w:lang w:eastAsia="ru-RU"/>
        </w:rPr>
        <w:t>по состоянию на « ___» __________ 20___г.</w:t>
      </w:r>
    </w:p>
    <w:p w:rsidR="00FC3297" w:rsidRPr="00FC3297" w:rsidRDefault="00FC3297" w:rsidP="00FC3297">
      <w:pPr>
        <w:keepNext/>
        <w:spacing w:after="160" w:line="240" w:lineRule="auto"/>
        <w:ind w:firstLine="567"/>
        <w:jc w:val="center"/>
        <w:rPr>
          <w:rFonts w:ascii="Times New Roman" w:eastAsia="Times New Roman" w:hAnsi="Times New Roman" w:cs="Times New Roman"/>
          <w:b/>
          <w:bCs/>
          <w:sz w:val="24"/>
          <w:szCs w:val="24"/>
          <w:lang w:eastAsia="ru-RU"/>
        </w:rPr>
      </w:pPr>
      <w:r w:rsidRPr="00FC3297">
        <w:rPr>
          <w:rFonts w:ascii="Times New Roman" w:eastAsia="Times New Roman" w:hAnsi="Times New Roman" w:cs="Times New Roman"/>
          <w:bCs/>
          <w:sz w:val="24"/>
          <w:szCs w:val="24"/>
          <w:lang w:eastAsia="ru-RU"/>
        </w:rPr>
        <w:t>по Кредитному договору от «___» _________ 20___г. № _______________________.</w:t>
      </w:r>
    </w:p>
    <w:p w:rsidR="00FC3297" w:rsidRPr="00FC3297" w:rsidRDefault="00FC3297" w:rsidP="00FC3297">
      <w:pPr>
        <w:spacing w:after="160" w:line="240" w:lineRule="auto"/>
        <w:ind w:left="5103"/>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Дата составления акта ___.___.______г.</w:t>
      </w:r>
    </w:p>
    <w:p w:rsidR="00FC3297" w:rsidRPr="00FC3297" w:rsidRDefault="00F95E29" w:rsidP="00FC3297">
      <w:pPr>
        <w:spacing w:after="16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pict>
          <v:shape id="_x0000_s1029" type="#_x0000_t172" style="position:absolute;left:0;text-align:left;margin-left:18pt;margin-top:19.25pt;width:447.85pt;height:261pt;rotation:-1014862fd;z-index:-251656192" fillcolor="black">
            <v:fill opacity="7864f"/>
            <v:shadow color="#868686"/>
            <v:textpath style="font-family:&quot;Arial&quot;;v-text-kern:t" trim="t" fitpath="t" string="Образец"/>
          </v:shape>
        </w:pict>
      </w:r>
      <w:r w:rsidR="00FC3297" w:rsidRPr="00FC3297">
        <w:rPr>
          <w:rFonts w:ascii="Times New Roman" w:eastAsia="Times New Roman" w:hAnsi="Times New Roman" w:cs="Times New Roman"/>
          <w:b/>
          <w:sz w:val="24"/>
          <w:szCs w:val="24"/>
          <w:lang w:eastAsia="ru-RU"/>
        </w:rPr>
        <w:t>Валюта Кредита: ____________</w:t>
      </w: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3904"/>
        <w:gridCol w:w="1917"/>
        <w:gridCol w:w="1843"/>
        <w:gridCol w:w="1843"/>
      </w:tblGrid>
      <w:tr w:rsidR="00FC3297" w:rsidRPr="00FC3297" w:rsidTr="00FC3297">
        <w:trPr>
          <w:cantSplit/>
        </w:trPr>
        <w:tc>
          <w:tcPr>
            <w:tcW w:w="524" w:type="dxa"/>
            <w:vMerge w:val="restart"/>
            <w:tcBorders>
              <w:top w:val="single" w:sz="4" w:space="0" w:color="auto"/>
              <w:left w:val="single" w:sz="4" w:space="0" w:color="auto"/>
              <w:bottom w:val="single" w:sz="4" w:space="0" w:color="auto"/>
              <w:right w:val="single" w:sz="4" w:space="0" w:color="auto"/>
            </w:tcBorders>
            <w:vAlign w:val="center"/>
            <w:hideMark/>
          </w:tcPr>
          <w:p w:rsidR="00FC3297" w:rsidRPr="00FC3297" w:rsidRDefault="00FC3297" w:rsidP="00FC3297">
            <w:pPr>
              <w:spacing w:after="160" w:line="240" w:lineRule="auto"/>
              <w:ind w:firstLine="567"/>
              <w:jc w:val="center"/>
              <w:rPr>
                <w:rFonts w:ascii="Times New Roman" w:hAnsi="Times New Roman" w:cs="Times New Roman"/>
                <w:b/>
                <w:bCs/>
                <w:sz w:val="24"/>
                <w:szCs w:val="24"/>
              </w:rPr>
            </w:pPr>
            <w:r w:rsidRPr="00FC3297">
              <w:rPr>
                <w:rFonts w:ascii="Times New Roman" w:hAnsi="Times New Roman" w:cs="Times New Roman"/>
                <w:b/>
                <w:bCs/>
                <w:sz w:val="24"/>
                <w:szCs w:val="24"/>
              </w:rPr>
              <w:t>№</w:t>
            </w:r>
          </w:p>
        </w:tc>
        <w:tc>
          <w:tcPr>
            <w:tcW w:w="3904" w:type="dxa"/>
            <w:vMerge w:val="restart"/>
            <w:tcBorders>
              <w:top w:val="single" w:sz="4" w:space="0" w:color="auto"/>
              <w:left w:val="single" w:sz="4" w:space="0" w:color="auto"/>
              <w:bottom w:val="single" w:sz="4" w:space="0" w:color="auto"/>
              <w:right w:val="single" w:sz="4" w:space="0" w:color="auto"/>
            </w:tcBorders>
            <w:vAlign w:val="center"/>
            <w:hideMark/>
          </w:tcPr>
          <w:p w:rsidR="00FC3297" w:rsidRPr="00FC3297" w:rsidRDefault="00FC3297" w:rsidP="00FC3297">
            <w:pPr>
              <w:spacing w:after="160" w:line="240" w:lineRule="auto"/>
              <w:ind w:firstLine="567"/>
              <w:jc w:val="center"/>
              <w:rPr>
                <w:rFonts w:ascii="Times New Roman" w:hAnsi="Times New Roman" w:cs="Times New Roman"/>
                <w:b/>
                <w:bCs/>
                <w:sz w:val="24"/>
                <w:szCs w:val="24"/>
              </w:rPr>
            </w:pPr>
            <w:r w:rsidRPr="00FC3297">
              <w:rPr>
                <w:rFonts w:ascii="Times New Roman" w:hAnsi="Times New Roman" w:cs="Times New Roman"/>
                <w:b/>
                <w:bCs/>
                <w:sz w:val="24"/>
                <w:szCs w:val="24"/>
              </w:rPr>
              <w:t>Состав Задолженности</w:t>
            </w:r>
          </w:p>
        </w:tc>
        <w:tc>
          <w:tcPr>
            <w:tcW w:w="3760" w:type="dxa"/>
            <w:gridSpan w:val="2"/>
            <w:tcBorders>
              <w:top w:val="single" w:sz="4" w:space="0" w:color="auto"/>
              <w:left w:val="single" w:sz="4" w:space="0" w:color="auto"/>
              <w:bottom w:val="single" w:sz="4" w:space="0" w:color="auto"/>
              <w:right w:val="single" w:sz="4" w:space="0" w:color="auto"/>
            </w:tcBorders>
            <w:vAlign w:val="center"/>
            <w:hideMark/>
          </w:tcPr>
          <w:p w:rsidR="00FC3297" w:rsidRPr="00FC3297" w:rsidRDefault="00FC3297" w:rsidP="00FC3297">
            <w:pPr>
              <w:spacing w:after="160" w:line="240" w:lineRule="auto"/>
              <w:ind w:firstLine="567"/>
              <w:jc w:val="center"/>
              <w:rPr>
                <w:rFonts w:ascii="Times New Roman" w:hAnsi="Times New Roman" w:cs="Times New Roman"/>
                <w:b/>
                <w:bCs/>
                <w:sz w:val="24"/>
                <w:szCs w:val="24"/>
              </w:rPr>
            </w:pPr>
            <w:r w:rsidRPr="00FC3297">
              <w:rPr>
                <w:rFonts w:ascii="Times New Roman" w:hAnsi="Times New Roman" w:cs="Times New Roman"/>
                <w:b/>
                <w:bCs/>
                <w:sz w:val="24"/>
                <w:szCs w:val="24"/>
              </w:rPr>
              <w:t xml:space="preserve">Сумма Задолженности </w:t>
            </w:r>
          </w:p>
          <w:p w:rsidR="00FC3297" w:rsidRPr="00FC3297" w:rsidRDefault="00FC3297" w:rsidP="00FC3297">
            <w:pPr>
              <w:spacing w:after="160" w:line="240" w:lineRule="auto"/>
              <w:ind w:firstLine="567"/>
              <w:jc w:val="center"/>
              <w:rPr>
                <w:rFonts w:ascii="Times New Roman" w:hAnsi="Times New Roman" w:cs="Times New Roman"/>
                <w:b/>
                <w:bCs/>
                <w:sz w:val="24"/>
                <w:szCs w:val="24"/>
              </w:rPr>
            </w:pPr>
            <w:r w:rsidRPr="00FC3297">
              <w:rPr>
                <w:rFonts w:ascii="Times New Roman" w:hAnsi="Times New Roman" w:cs="Times New Roman"/>
                <w:b/>
                <w:bCs/>
                <w:sz w:val="24"/>
                <w:szCs w:val="24"/>
              </w:rPr>
              <w:t>в валюте Кредита</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FC3297" w:rsidRPr="00FC3297" w:rsidRDefault="00FC3297" w:rsidP="00FC3297">
            <w:pPr>
              <w:spacing w:after="160" w:line="240" w:lineRule="auto"/>
              <w:rPr>
                <w:rFonts w:ascii="Times New Roman" w:hAnsi="Times New Roman" w:cs="Times New Roman"/>
                <w:b/>
                <w:bCs/>
                <w:sz w:val="24"/>
                <w:szCs w:val="24"/>
              </w:rPr>
            </w:pPr>
            <w:r w:rsidRPr="00FC3297">
              <w:rPr>
                <w:rFonts w:ascii="Times New Roman" w:hAnsi="Times New Roman" w:cs="Times New Roman"/>
                <w:b/>
                <w:bCs/>
                <w:sz w:val="24"/>
                <w:szCs w:val="24"/>
              </w:rPr>
              <w:t>Максимальное количество дней просрочки</w:t>
            </w:r>
          </w:p>
        </w:tc>
      </w:tr>
      <w:tr w:rsidR="00FC3297" w:rsidRPr="00FC3297" w:rsidTr="00FC3297">
        <w:trPr>
          <w:cantSplit/>
          <w:trHeight w:val="2080"/>
        </w:trPr>
        <w:tc>
          <w:tcPr>
            <w:tcW w:w="524" w:type="dxa"/>
            <w:vMerge/>
            <w:tcBorders>
              <w:top w:val="single" w:sz="4" w:space="0" w:color="auto"/>
              <w:left w:val="single" w:sz="4" w:space="0" w:color="auto"/>
              <w:bottom w:val="single" w:sz="4" w:space="0" w:color="auto"/>
              <w:right w:val="single" w:sz="4" w:space="0" w:color="auto"/>
            </w:tcBorders>
            <w:vAlign w:val="center"/>
            <w:hideMark/>
          </w:tcPr>
          <w:p w:rsidR="00FC3297" w:rsidRPr="00FC3297" w:rsidRDefault="00FC3297" w:rsidP="00FC3297">
            <w:pPr>
              <w:spacing w:after="0" w:line="240" w:lineRule="auto"/>
              <w:rPr>
                <w:rFonts w:ascii="Times New Roman" w:eastAsia="Times New Roman" w:hAnsi="Times New Roman" w:cs="Times New Roman"/>
                <w:b/>
                <w:bCs/>
                <w:sz w:val="24"/>
                <w:szCs w:val="24"/>
                <w:lang w:eastAsia="ru-RU"/>
              </w:rPr>
            </w:pPr>
          </w:p>
        </w:tc>
        <w:tc>
          <w:tcPr>
            <w:tcW w:w="3904" w:type="dxa"/>
            <w:vMerge/>
            <w:tcBorders>
              <w:top w:val="single" w:sz="4" w:space="0" w:color="auto"/>
              <w:left w:val="single" w:sz="4" w:space="0" w:color="auto"/>
              <w:bottom w:val="single" w:sz="4" w:space="0" w:color="auto"/>
              <w:right w:val="single" w:sz="4" w:space="0" w:color="auto"/>
            </w:tcBorders>
            <w:vAlign w:val="center"/>
            <w:hideMark/>
          </w:tcPr>
          <w:p w:rsidR="00FC3297" w:rsidRPr="00FC3297" w:rsidRDefault="00FC3297" w:rsidP="00FC3297">
            <w:pPr>
              <w:spacing w:after="0" w:line="240" w:lineRule="auto"/>
              <w:rPr>
                <w:rFonts w:ascii="Times New Roman" w:eastAsia="Times New Roman" w:hAnsi="Times New Roman" w:cs="Times New Roman"/>
                <w:b/>
                <w:bCs/>
                <w:sz w:val="24"/>
                <w:szCs w:val="24"/>
                <w:lang w:eastAsia="ru-RU"/>
              </w:rPr>
            </w:pPr>
          </w:p>
        </w:tc>
        <w:tc>
          <w:tcPr>
            <w:tcW w:w="1917" w:type="dxa"/>
            <w:tcBorders>
              <w:top w:val="single" w:sz="4" w:space="0" w:color="auto"/>
              <w:left w:val="single" w:sz="4" w:space="0" w:color="auto"/>
              <w:bottom w:val="single" w:sz="4" w:space="0" w:color="auto"/>
              <w:right w:val="single" w:sz="4" w:space="0" w:color="auto"/>
            </w:tcBorders>
            <w:vAlign w:val="center"/>
            <w:hideMark/>
          </w:tcPr>
          <w:p w:rsidR="00FC3297" w:rsidRPr="00FC3297" w:rsidRDefault="00FC3297" w:rsidP="00FC3297">
            <w:pPr>
              <w:spacing w:after="160" w:line="240" w:lineRule="auto"/>
              <w:ind w:firstLine="567"/>
              <w:rPr>
                <w:rFonts w:ascii="Times New Roman" w:hAnsi="Times New Roman" w:cs="Times New Roman"/>
                <w:b/>
                <w:bCs/>
                <w:sz w:val="24"/>
                <w:szCs w:val="24"/>
              </w:rPr>
            </w:pPr>
            <w:r w:rsidRPr="00FC3297">
              <w:rPr>
                <w:rFonts w:ascii="Times New Roman" w:hAnsi="Times New Roman" w:cs="Times New Roman"/>
                <w:b/>
                <w:bCs/>
                <w:sz w:val="24"/>
                <w:szCs w:val="24"/>
              </w:rPr>
              <w:t>Всего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FC3297" w:rsidRPr="00FC3297" w:rsidRDefault="00FC3297" w:rsidP="00FC3297">
            <w:pPr>
              <w:spacing w:after="160" w:line="240" w:lineRule="auto"/>
              <w:ind w:firstLine="567"/>
              <w:rPr>
                <w:rFonts w:ascii="Times New Roman" w:hAnsi="Times New Roman" w:cs="Times New Roman"/>
                <w:b/>
                <w:bCs/>
                <w:sz w:val="24"/>
                <w:szCs w:val="24"/>
              </w:rPr>
            </w:pPr>
            <w:r w:rsidRPr="00FC3297">
              <w:rPr>
                <w:rFonts w:ascii="Times New Roman" w:hAnsi="Times New Roman" w:cs="Times New Roman"/>
                <w:b/>
                <w:bCs/>
                <w:sz w:val="24"/>
                <w:szCs w:val="24"/>
              </w:rPr>
              <w:t>в т.ч. просроченная задолженность</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C3297" w:rsidRPr="00FC3297" w:rsidRDefault="00FC3297" w:rsidP="00FC3297">
            <w:pPr>
              <w:spacing w:after="0" w:line="240" w:lineRule="auto"/>
              <w:rPr>
                <w:rFonts w:ascii="Times New Roman" w:eastAsia="Times New Roman" w:hAnsi="Times New Roman" w:cs="Times New Roman"/>
                <w:b/>
                <w:bCs/>
                <w:sz w:val="24"/>
                <w:szCs w:val="24"/>
                <w:lang w:eastAsia="ru-RU"/>
              </w:rPr>
            </w:pPr>
          </w:p>
        </w:tc>
      </w:tr>
      <w:tr w:rsidR="00FC3297" w:rsidRPr="00FC3297" w:rsidTr="00FC3297">
        <w:tc>
          <w:tcPr>
            <w:tcW w:w="524"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spacing w:after="160" w:line="240" w:lineRule="auto"/>
              <w:ind w:firstLine="567"/>
              <w:rPr>
                <w:rFonts w:ascii="Times New Roman" w:hAnsi="Times New Roman" w:cs="Times New Roman"/>
                <w:sz w:val="24"/>
                <w:szCs w:val="24"/>
              </w:rPr>
            </w:pPr>
            <w:r w:rsidRPr="00FC3297">
              <w:rPr>
                <w:rFonts w:ascii="Times New Roman" w:hAnsi="Times New Roman" w:cs="Times New Roman"/>
                <w:sz w:val="24"/>
                <w:szCs w:val="24"/>
              </w:rPr>
              <w:t>1</w:t>
            </w:r>
          </w:p>
        </w:tc>
        <w:tc>
          <w:tcPr>
            <w:tcW w:w="3904"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spacing w:after="160" w:line="240" w:lineRule="auto"/>
              <w:rPr>
                <w:rFonts w:ascii="Times New Roman" w:hAnsi="Times New Roman" w:cs="Times New Roman"/>
                <w:sz w:val="24"/>
                <w:szCs w:val="24"/>
              </w:rPr>
            </w:pPr>
            <w:r w:rsidRPr="00FC3297">
              <w:rPr>
                <w:rFonts w:ascii="Times New Roman" w:hAnsi="Times New Roman" w:cs="Times New Roman"/>
                <w:sz w:val="24"/>
                <w:szCs w:val="24"/>
              </w:rPr>
              <w:t>Остаток основного долга, в т.ч.</w:t>
            </w:r>
          </w:p>
        </w:tc>
        <w:tc>
          <w:tcPr>
            <w:tcW w:w="1917" w:type="dxa"/>
            <w:tcBorders>
              <w:top w:val="single" w:sz="4" w:space="0" w:color="auto"/>
              <w:left w:val="single" w:sz="4" w:space="0" w:color="auto"/>
              <w:bottom w:val="single" w:sz="4" w:space="0" w:color="auto"/>
              <w:right w:val="single" w:sz="4" w:space="0" w:color="auto"/>
            </w:tcBorders>
          </w:tcPr>
          <w:p w:rsidR="00FC3297" w:rsidRPr="00FC3297" w:rsidRDefault="00FC3297" w:rsidP="00FC3297">
            <w:pPr>
              <w:spacing w:after="160" w:line="240" w:lineRule="auto"/>
              <w:ind w:firstLine="567"/>
              <w:rPr>
                <w:rFonts w:ascii="Times New Roman" w:hAnsi="Times New Roman" w:cs="Times New Roman"/>
                <w:bCs/>
                <w:sz w:val="24"/>
                <w:szCs w:val="24"/>
              </w:rPr>
            </w:pPr>
          </w:p>
        </w:tc>
        <w:tc>
          <w:tcPr>
            <w:tcW w:w="1843" w:type="dxa"/>
            <w:tcBorders>
              <w:top w:val="single" w:sz="4" w:space="0" w:color="auto"/>
              <w:left w:val="single" w:sz="4" w:space="0" w:color="auto"/>
              <w:bottom w:val="single" w:sz="4" w:space="0" w:color="auto"/>
              <w:right w:val="single" w:sz="4" w:space="0" w:color="auto"/>
            </w:tcBorders>
          </w:tcPr>
          <w:p w:rsidR="00FC3297" w:rsidRPr="00FC3297" w:rsidRDefault="00FC3297" w:rsidP="00FC3297">
            <w:pPr>
              <w:spacing w:after="160" w:line="240" w:lineRule="auto"/>
              <w:ind w:firstLine="567"/>
              <w:rPr>
                <w:rFonts w:ascii="Times New Roman" w:hAnsi="Times New Roman" w:cs="Times New Roman"/>
                <w:bCs/>
                <w:sz w:val="24"/>
                <w:szCs w:val="24"/>
              </w:rPr>
            </w:pPr>
          </w:p>
        </w:tc>
        <w:tc>
          <w:tcPr>
            <w:tcW w:w="1843" w:type="dxa"/>
            <w:tcBorders>
              <w:top w:val="single" w:sz="4" w:space="0" w:color="auto"/>
              <w:left w:val="single" w:sz="4" w:space="0" w:color="auto"/>
              <w:bottom w:val="single" w:sz="4" w:space="0" w:color="auto"/>
              <w:right w:val="single" w:sz="4" w:space="0" w:color="auto"/>
            </w:tcBorders>
          </w:tcPr>
          <w:p w:rsidR="00FC3297" w:rsidRPr="00FC3297" w:rsidRDefault="00FC3297" w:rsidP="00FC3297">
            <w:pPr>
              <w:spacing w:after="160" w:line="240" w:lineRule="auto"/>
              <w:ind w:firstLine="567"/>
              <w:rPr>
                <w:rFonts w:ascii="Times New Roman" w:hAnsi="Times New Roman" w:cs="Times New Roman"/>
                <w:bCs/>
                <w:sz w:val="24"/>
                <w:szCs w:val="24"/>
              </w:rPr>
            </w:pPr>
          </w:p>
        </w:tc>
      </w:tr>
      <w:tr w:rsidR="00FC3297" w:rsidRPr="00FC3297" w:rsidTr="00FC3297">
        <w:tc>
          <w:tcPr>
            <w:tcW w:w="524"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spacing w:after="160" w:line="240" w:lineRule="auto"/>
              <w:ind w:firstLine="567"/>
              <w:rPr>
                <w:rFonts w:ascii="Times New Roman" w:hAnsi="Times New Roman" w:cs="Times New Roman"/>
                <w:sz w:val="24"/>
                <w:szCs w:val="24"/>
              </w:rPr>
            </w:pPr>
            <w:r w:rsidRPr="00FC3297">
              <w:rPr>
                <w:rFonts w:ascii="Times New Roman" w:hAnsi="Times New Roman" w:cs="Times New Roman"/>
                <w:sz w:val="24"/>
                <w:szCs w:val="24"/>
              </w:rPr>
              <w:t>2</w:t>
            </w:r>
          </w:p>
        </w:tc>
        <w:tc>
          <w:tcPr>
            <w:tcW w:w="3904"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spacing w:after="160" w:line="240" w:lineRule="auto"/>
              <w:rPr>
                <w:rFonts w:ascii="Times New Roman" w:hAnsi="Times New Roman" w:cs="Times New Roman"/>
                <w:sz w:val="24"/>
                <w:szCs w:val="24"/>
              </w:rPr>
            </w:pPr>
            <w:r w:rsidRPr="00FC3297">
              <w:rPr>
                <w:rFonts w:ascii="Times New Roman" w:hAnsi="Times New Roman" w:cs="Times New Roman"/>
                <w:sz w:val="24"/>
                <w:szCs w:val="24"/>
              </w:rPr>
              <w:t>Проценты начисленные за фактический период использования Кредита, но еще не полученные, в т.ч.</w:t>
            </w:r>
          </w:p>
        </w:tc>
        <w:tc>
          <w:tcPr>
            <w:tcW w:w="1917" w:type="dxa"/>
            <w:tcBorders>
              <w:top w:val="single" w:sz="4" w:space="0" w:color="auto"/>
              <w:left w:val="single" w:sz="4" w:space="0" w:color="auto"/>
              <w:bottom w:val="single" w:sz="4" w:space="0" w:color="auto"/>
              <w:right w:val="single" w:sz="4" w:space="0" w:color="auto"/>
            </w:tcBorders>
          </w:tcPr>
          <w:p w:rsidR="00FC3297" w:rsidRPr="00FC3297" w:rsidRDefault="00FC3297" w:rsidP="00FC3297">
            <w:pPr>
              <w:spacing w:after="160" w:line="240" w:lineRule="auto"/>
              <w:ind w:firstLine="567"/>
              <w:rPr>
                <w:rFonts w:ascii="Times New Roman" w:hAnsi="Times New Roman" w:cs="Times New Roman"/>
                <w:bCs/>
                <w:sz w:val="24"/>
                <w:szCs w:val="24"/>
              </w:rPr>
            </w:pPr>
          </w:p>
        </w:tc>
        <w:tc>
          <w:tcPr>
            <w:tcW w:w="1843" w:type="dxa"/>
            <w:tcBorders>
              <w:top w:val="single" w:sz="4" w:space="0" w:color="auto"/>
              <w:left w:val="single" w:sz="4" w:space="0" w:color="auto"/>
              <w:bottom w:val="single" w:sz="4" w:space="0" w:color="auto"/>
              <w:right w:val="single" w:sz="4" w:space="0" w:color="auto"/>
            </w:tcBorders>
          </w:tcPr>
          <w:p w:rsidR="00FC3297" w:rsidRPr="00FC3297" w:rsidRDefault="00FC3297" w:rsidP="00FC3297">
            <w:pPr>
              <w:spacing w:after="160" w:line="240" w:lineRule="auto"/>
              <w:ind w:firstLine="567"/>
              <w:rPr>
                <w:rFonts w:ascii="Times New Roman" w:hAnsi="Times New Roman" w:cs="Times New Roman"/>
                <w:bCs/>
                <w:sz w:val="24"/>
                <w:szCs w:val="24"/>
              </w:rPr>
            </w:pPr>
          </w:p>
        </w:tc>
        <w:tc>
          <w:tcPr>
            <w:tcW w:w="1843" w:type="dxa"/>
            <w:tcBorders>
              <w:top w:val="single" w:sz="4" w:space="0" w:color="auto"/>
              <w:left w:val="single" w:sz="4" w:space="0" w:color="auto"/>
              <w:bottom w:val="single" w:sz="4" w:space="0" w:color="auto"/>
              <w:right w:val="single" w:sz="4" w:space="0" w:color="auto"/>
            </w:tcBorders>
          </w:tcPr>
          <w:p w:rsidR="00FC3297" w:rsidRPr="00FC3297" w:rsidRDefault="00FC3297" w:rsidP="00FC3297">
            <w:pPr>
              <w:spacing w:after="160" w:line="240" w:lineRule="auto"/>
              <w:ind w:firstLine="567"/>
              <w:rPr>
                <w:rFonts w:ascii="Times New Roman" w:hAnsi="Times New Roman" w:cs="Times New Roman"/>
                <w:bCs/>
                <w:sz w:val="24"/>
                <w:szCs w:val="24"/>
              </w:rPr>
            </w:pPr>
          </w:p>
        </w:tc>
      </w:tr>
      <w:tr w:rsidR="00FC3297" w:rsidRPr="00FC3297" w:rsidTr="00FC3297">
        <w:tc>
          <w:tcPr>
            <w:tcW w:w="524"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spacing w:after="160" w:line="240" w:lineRule="auto"/>
              <w:ind w:firstLine="567"/>
              <w:rPr>
                <w:rFonts w:ascii="Times New Roman" w:hAnsi="Times New Roman" w:cs="Times New Roman"/>
                <w:sz w:val="24"/>
                <w:szCs w:val="24"/>
              </w:rPr>
            </w:pPr>
            <w:r w:rsidRPr="00FC3297">
              <w:rPr>
                <w:rFonts w:ascii="Times New Roman" w:hAnsi="Times New Roman" w:cs="Times New Roman"/>
                <w:sz w:val="24"/>
                <w:szCs w:val="24"/>
              </w:rPr>
              <w:t>3</w:t>
            </w:r>
          </w:p>
        </w:tc>
        <w:tc>
          <w:tcPr>
            <w:tcW w:w="3904"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spacing w:after="160" w:line="240" w:lineRule="auto"/>
              <w:rPr>
                <w:rFonts w:ascii="Times New Roman" w:hAnsi="Times New Roman" w:cs="Times New Roman"/>
                <w:sz w:val="24"/>
                <w:szCs w:val="24"/>
              </w:rPr>
            </w:pPr>
            <w:r w:rsidRPr="00FC3297">
              <w:rPr>
                <w:rFonts w:ascii="Times New Roman" w:hAnsi="Times New Roman" w:cs="Times New Roman"/>
                <w:sz w:val="24"/>
                <w:szCs w:val="24"/>
              </w:rPr>
              <w:t>Комиссия за ведение ссудного счета начисленная за фактический период использования Кредита, но еще не полученная, в т.ч.</w:t>
            </w:r>
          </w:p>
        </w:tc>
        <w:tc>
          <w:tcPr>
            <w:tcW w:w="1917" w:type="dxa"/>
            <w:tcBorders>
              <w:top w:val="single" w:sz="4" w:space="0" w:color="auto"/>
              <w:left w:val="single" w:sz="4" w:space="0" w:color="auto"/>
              <w:bottom w:val="single" w:sz="4" w:space="0" w:color="auto"/>
              <w:right w:val="single" w:sz="4" w:space="0" w:color="auto"/>
            </w:tcBorders>
          </w:tcPr>
          <w:p w:rsidR="00FC3297" w:rsidRPr="00FC3297" w:rsidRDefault="00FC3297" w:rsidP="00FC3297">
            <w:pPr>
              <w:spacing w:after="160" w:line="240" w:lineRule="auto"/>
              <w:ind w:firstLine="567"/>
              <w:rPr>
                <w:rFonts w:ascii="Times New Roman" w:hAnsi="Times New Roman" w:cs="Times New Roman"/>
                <w:bCs/>
                <w:sz w:val="24"/>
                <w:szCs w:val="24"/>
              </w:rPr>
            </w:pPr>
          </w:p>
        </w:tc>
        <w:tc>
          <w:tcPr>
            <w:tcW w:w="1843" w:type="dxa"/>
            <w:tcBorders>
              <w:top w:val="single" w:sz="4" w:space="0" w:color="auto"/>
              <w:left w:val="single" w:sz="4" w:space="0" w:color="auto"/>
              <w:bottom w:val="single" w:sz="4" w:space="0" w:color="auto"/>
              <w:right w:val="single" w:sz="4" w:space="0" w:color="auto"/>
            </w:tcBorders>
          </w:tcPr>
          <w:p w:rsidR="00FC3297" w:rsidRPr="00FC3297" w:rsidRDefault="00FC3297" w:rsidP="00FC3297">
            <w:pPr>
              <w:spacing w:after="160" w:line="240" w:lineRule="auto"/>
              <w:ind w:firstLine="567"/>
              <w:rPr>
                <w:rFonts w:ascii="Times New Roman" w:hAnsi="Times New Roman" w:cs="Times New Roman"/>
                <w:bCs/>
                <w:sz w:val="24"/>
                <w:szCs w:val="24"/>
              </w:rPr>
            </w:pPr>
          </w:p>
        </w:tc>
        <w:tc>
          <w:tcPr>
            <w:tcW w:w="1843" w:type="dxa"/>
            <w:tcBorders>
              <w:top w:val="single" w:sz="4" w:space="0" w:color="auto"/>
              <w:left w:val="single" w:sz="4" w:space="0" w:color="auto"/>
              <w:bottom w:val="single" w:sz="4" w:space="0" w:color="auto"/>
              <w:right w:val="single" w:sz="4" w:space="0" w:color="auto"/>
            </w:tcBorders>
          </w:tcPr>
          <w:p w:rsidR="00FC3297" w:rsidRPr="00FC3297" w:rsidRDefault="00FC3297" w:rsidP="00FC3297">
            <w:pPr>
              <w:spacing w:after="160" w:line="240" w:lineRule="auto"/>
              <w:ind w:firstLine="567"/>
              <w:rPr>
                <w:rFonts w:ascii="Times New Roman" w:hAnsi="Times New Roman" w:cs="Times New Roman"/>
                <w:bCs/>
                <w:sz w:val="24"/>
                <w:szCs w:val="24"/>
              </w:rPr>
            </w:pPr>
          </w:p>
        </w:tc>
      </w:tr>
      <w:tr w:rsidR="00FC3297" w:rsidRPr="00FC3297" w:rsidTr="00FC3297">
        <w:tc>
          <w:tcPr>
            <w:tcW w:w="524"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spacing w:after="160" w:line="240" w:lineRule="auto"/>
              <w:ind w:firstLine="567"/>
              <w:rPr>
                <w:rFonts w:ascii="Times New Roman" w:hAnsi="Times New Roman" w:cs="Times New Roman"/>
                <w:bCs/>
                <w:sz w:val="24"/>
                <w:szCs w:val="24"/>
              </w:rPr>
            </w:pPr>
            <w:r w:rsidRPr="00FC3297">
              <w:rPr>
                <w:rFonts w:ascii="Times New Roman" w:hAnsi="Times New Roman" w:cs="Times New Roman"/>
                <w:bCs/>
                <w:sz w:val="24"/>
                <w:szCs w:val="24"/>
              </w:rPr>
              <w:t>4</w:t>
            </w:r>
          </w:p>
        </w:tc>
        <w:tc>
          <w:tcPr>
            <w:tcW w:w="3904"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spacing w:after="160" w:line="240" w:lineRule="auto"/>
              <w:rPr>
                <w:rFonts w:ascii="Times New Roman" w:hAnsi="Times New Roman" w:cs="Times New Roman"/>
                <w:bCs/>
                <w:sz w:val="24"/>
                <w:szCs w:val="24"/>
              </w:rPr>
            </w:pPr>
            <w:r w:rsidRPr="00FC3297">
              <w:rPr>
                <w:rFonts w:ascii="Times New Roman" w:hAnsi="Times New Roman" w:cs="Times New Roman"/>
                <w:bCs/>
                <w:sz w:val="24"/>
                <w:szCs w:val="24"/>
              </w:rPr>
              <w:t>Комиссия за Неиспользованный остаток Кредитной линии начисленная</w:t>
            </w:r>
            <w:r w:rsidRPr="00FC3297">
              <w:rPr>
                <w:rFonts w:ascii="Times New Roman" w:hAnsi="Times New Roman" w:cs="Times New Roman"/>
                <w:sz w:val="24"/>
                <w:szCs w:val="24"/>
              </w:rPr>
              <w:t xml:space="preserve"> за фактический период использования Кредита, но еще не полученная, в т.ч.</w:t>
            </w:r>
          </w:p>
        </w:tc>
        <w:tc>
          <w:tcPr>
            <w:tcW w:w="1917" w:type="dxa"/>
            <w:tcBorders>
              <w:top w:val="single" w:sz="4" w:space="0" w:color="auto"/>
              <w:left w:val="single" w:sz="4" w:space="0" w:color="auto"/>
              <w:bottom w:val="single" w:sz="4" w:space="0" w:color="auto"/>
              <w:right w:val="single" w:sz="4" w:space="0" w:color="auto"/>
            </w:tcBorders>
          </w:tcPr>
          <w:p w:rsidR="00FC3297" w:rsidRPr="00FC3297" w:rsidRDefault="00FC3297" w:rsidP="00FC3297">
            <w:pPr>
              <w:spacing w:after="160" w:line="240" w:lineRule="auto"/>
              <w:ind w:firstLine="567"/>
              <w:rPr>
                <w:rFonts w:ascii="Times New Roman" w:hAnsi="Times New Roman" w:cs="Times New Roman"/>
                <w:bCs/>
                <w:sz w:val="24"/>
                <w:szCs w:val="24"/>
              </w:rPr>
            </w:pPr>
          </w:p>
        </w:tc>
        <w:tc>
          <w:tcPr>
            <w:tcW w:w="1843" w:type="dxa"/>
            <w:tcBorders>
              <w:top w:val="single" w:sz="4" w:space="0" w:color="auto"/>
              <w:left w:val="single" w:sz="4" w:space="0" w:color="auto"/>
              <w:bottom w:val="single" w:sz="4" w:space="0" w:color="auto"/>
              <w:right w:val="single" w:sz="4" w:space="0" w:color="auto"/>
            </w:tcBorders>
          </w:tcPr>
          <w:p w:rsidR="00FC3297" w:rsidRPr="00FC3297" w:rsidRDefault="00FC3297" w:rsidP="00FC3297">
            <w:pPr>
              <w:spacing w:after="160" w:line="240" w:lineRule="auto"/>
              <w:ind w:firstLine="567"/>
              <w:rPr>
                <w:rFonts w:ascii="Times New Roman" w:hAnsi="Times New Roman" w:cs="Times New Roman"/>
                <w:bCs/>
                <w:sz w:val="24"/>
                <w:szCs w:val="24"/>
              </w:rPr>
            </w:pPr>
          </w:p>
        </w:tc>
        <w:tc>
          <w:tcPr>
            <w:tcW w:w="1843" w:type="dxa"/>
            <w:tcBorders>
              <w:top w:val="single" w:sz="4" w:space="0" w:color="auto"/>
              <w:left w:val="single" w:sz="4" w:space="0" w:color="auto"/>
              <w:bottom w:val="single" w:sz="4" w:space="0" w:color="auto"/>
              <w:right w:val="single" w:sz="4" w:space="0" w:color="auto"/>
            </w:tcBorders>
          </w:tcPr>
          <w:p w:rsidR="00FC3297" w:rsidRPr="00FC3297" w:rsidRDefault="00FC3297" w:rsidP="00FC3297">
            <w:pPr>
              <w:spacing w:after="160" w:line="240" w:lineRule="auto"/>
              <w:ind w:firstLine="567"/>
              <w:rPr>
                <w:rFonts w:ascii="Times New Roman" w:hAnsi="Times New Roman" w:cs="Times New Roman"/>
                <w:bCs/>
                <w:sz w:val="24"/>
                <w:szCs w:val="24"/>
              </w:rPr>
            </w:pPr>
          </w:p>
        </w:tc>
      </w:tr>
      <w:tr w:rsidR="00FC3297" w:rsidRPr="00FC3297" w:rsidTr="00FC3297">
        <w:tc>
          <w:tcPr>
            <w:tcW w:w="524" w:type="dxa"/>
            <w:tcBorders>
              <w:top w:val="single" w:sz="4" w:space="0" w:color="auto"/>
              <w:left w:val="single" w:sz="4" w:space="0" w:color="auto"/>
              <w:bottom w:val="single" w:sz="4" w:space="0" w:color="auto"/>
              <w:right w:val="single" w:sz="4" w:space="0" w:color="auto"/>
            </w:tcBorders>
          </w:tcPr>
          <w:p w:rsidR="00FC3297" w:rsidRPr="00FC3297" w:rsidRDefault="00FC3297" w:rsidP="00FC3297">
            <w:pPr>
              <w:spacing w:after="160" w:line="240" w:lineRule="auto"/>
              <w:ind w:firstLine="567"/>
              <w:rPr>
                <w:rFonts w:ascii="Times New Roman" w:hAnsi="Times New Roman" w:cs="Times New Roman"/>
                <w:b/>
                <w:bCs/>
                <w:sz w:val="24"/>
                <w:szCs w:val="24"/>
              </w:rPr>
            </w:pPr>
          </w:p>
        </w:tc>
        <w:tc>
          <w:tcPr>
            <w:tcW w:w="3904" w:type="dxa"/>
            <w:tcBorders>
              <w:top w:val="single" w:sz="4" w:space="0" w:color="auto"/>
              <w:left w:val="single" w:sz="4" w:space="0" w:color="auto"/>
              <w:bottom w:val="single" w:sz="4" w:space="0" w:color="auto"/>
              <w:right w:val="single" w:sz="4" w:space="0" w:color="auto"/>
            </w:tcBorders>
            <w:hideMark/>
          </w:tcPr>
          <w:p w:rsidR="00FC3297" w:rsidRPr="00FC3297" w:rsidRDefault="00FC3297" w:rsidP="00FC3297">
            <w:pPr>
              <w:spacing w:after="160" w:line="240" w:lineRule="auto"/>
              <w:ind w:firstLine="567"/>
              <w:rPr>
                <w:rFonts w:ascii="Times New Roman" w:hAnsi="Times New Roman" w:cs="Times New Roman"/>
                <w:b/>
                <w:bCs/>
                <w:sz w:val="24"/>
                <w:szCs w:val="24"/>
              </w:rPr>
            </w:pPr>
            <w:r w:rsidRPr="00FC3297">
              <w:rPr>
                <w:rFonts w:ascii="Times New Roman" w:hAnsi="Times New Roman" w:cs="Times New Roman"/>
                <w:b/>
                <w:bCs/>
                <w:sz w:val="24"/>
                <w:szCs w:val="24"/>
              </w:rPr>
              <w:t>ИТОГО:</w:t>
            </w:r>
          </w:p>
        </w:tc>
        <w:tc>
          <w:tcPr>
            <w:tcW w:w="1917" w:type="dxa"/>
            <w:tcBorders>
              <w:top w:val="single" w:sz="4" w:space="0" w:color="auto"/>
              <w:left w:val="single" w:sz="4" w:space="0" w:color="auto"/>
              <w:bottom w:val="single" w:sz="4" w:space="0" w:color="auto"/>
              <w:right w:val="single" w:sz="4" w:space="0" w:color="auto"/>
            </w:tcBorders>
          </w:tcPr>
          <w:p w:rsidR="00FC3297" w:rsidRPr="00FC3297" w:rsidRDefault="00FC3297" w:rsidP="00FC3297">
            <w:pPr>
              <w:spacing w:after="160" w:line="240" w:lineRule="auto"/>
              <w:ind w:firstLine="567"/>
              <w:rPr>
                <w:rFonts w:ascii="Times New Roman" w:hAnsi="Times New Roman" w:cs="Times New Roman"/>
                <w:bCs/>
                <w:sz w:val="24"/>
                <w:szCs w:val="24"/>
              </w:rPr>
            </w:pPr>
          </w:p>
        </w:tc>
        <w:tc>
          <w:tcPr>
            <w:tcW w:w="1843" w:type="dxa"/>
            <w:tcBorders>
              <w:top w:val="single" w:sz="4" w:space="0" w:color="auto"/>
              <w:left w:val="single" w:sz="4" w:space="0" w:color="auto"/>
              <w:bottom w:val="single" w:sz="4" w:space="0" w:color="auto"/>
              <w:right w:val="single" w:sz="4" w:space="0" w:color="auto"/>
            </w:tcBorders>
          </w:tcPr>
          <w:p w:rsidR="00FC3297" w:rsidRPr="00FC3297" w:rsidRDefault="00FC3297" w:rsidP="00FC3297">
            <w:pPr>
              <w:spacing w:after="160" w:line="240" w:lineRule="auto"/>
              <w:ind w:firstLine="567"/>
              <w:rPr>
                <w:rFonts w:ascii="Times New Roman" w:hAnsi="Times New Roman" w:cs="Times New Roman"/>
                <w:bCs/>
                <w:sz w:val="24"/>
                <w:szCs w:val="24"/>
              </w:rPr>
            </w:pPr>
          </w:p>
        </w:tc>
        <w:tc>
          <w:tcPr>
            <w:tcW w:w="1843" w:type="dxa"/>
            <w:tcBorders>
              <w:top w:val="single" w:sz="4" w:space="0" w:color="auto"/>
              <w:left w:val="single" w:sz="4" w:space="0" w:color="auto"/>
              <w:bottom w:val="single" w:sz="4" w:space="0" w:color="auto"/>
              <w:right w:val="single" w:sz="4" w:space="0" w:color="auto"/>
            </w:tcBorders>
          </w:tcPr>
          <w:p w:rsidR="00FC3297" w:rsidRPr="00FC3297" w:rsidRDefault="00FC3297" w:rsidP="00FC3297">
            <w:pPr>
              <w:spacing w:after="160" w:line="240" w:lineRule="auto"/>
              <w:ind w:firstLine="567"/>
              <w:rPr>
                <w:rFonts w:ascii="Times New Roman" w:hAnsi="Times New Roman" w:cs="Times New Roman"/>
                <w:bCs/>
                <w:sz w:val="24"/>
                <w:szCs w:val="24"/>
              </w:rPr>
            </w:pPr>
          </w:p>
        </w:tc>
      </w:tr>
    </w:tbl>
    <w:p w:rsidR="00FC3297" w:rsidRPr="00FC3297" w:rsidRDefault="00FC3297" w:rsidP="00FC3297">
      <w:pPr>
        <w:spacing w:after="160" w:line="240" w:lineRule="auto"/>
        <w:ind w:firstLine="567"/>
        <w:rPr>
          <w:rFonts w:ascii="Times New Roman" w:hAnsi="Times New Roman" w:cs="Times New Roman"/>
          <w:sz w:val="24"/>
          <w:szCs w:val="24"/>
        </w:rPr>
      </w:pPr>
    </w:p>
    <w:tbl>
      <w:tblPr>
        <w:tblW w:w="9924" w:type="dxa"/>
        <w:tblInd w:w="108" w:type="dxa"/>
        <w:tblLayout w:type="fixed"/>
        <w:tblLook w:val="04A0" w:firstRow="1" w:lastRow="0" w:firstColumn="1" w:lastColumn="0" w:noHBand="0" w:noVBand="1"/>
      </w:tblPr>
      <w:tblGrid>
        <w:gridCol w:w="4961"/>
        <w:gridCol w:w="4963"/>
      </w:tblGrid>
      <w:tr w:rsidR="00FC3297" w:rsidRPr="00FC3297" w:rsidTr="00FC3297">
        <w:tc>
          <w:tcPr>
            <w:tcW w:w="4961" w:type="dxa"/>
            <w:hideMark/>
          </w:tcPr>
          <w:p w:rsidR="00FC3297" w:rsidRPr="00FC3297" w:rsidRDefault="00FC3297" w:rsidP="00FC3297">
            <w:pPr>
              <w:spacing w:after="160" w:line="240" w:lineRule="auto"/>
              <w:jc w:val="both"/>
              <w:rPr>
                <w:rFonts w:ascii="Times New Roman" w:eastAsia="Calibri" w:hAnsi="Times New Roman" w:cs="Times New Roman"/>
                <w:b/>
                <w:sz w:val="24"/>
                <w:szCs w:val="24"/>
                <w:lang w:eastAsia="ru-RU"/>
              </w:rPr>
            </w:pPr>
            <w:r w:rsidRPr="00FC3297">
              <w:rPr>
                <w:rFonts w:ascii="Times New Roman" w:eastAsia="Calibri" w:hAnsi="Times New Roman" w:cs="Times New Roman"/>
                <w:b/>
                <w:sz w:val="24"/>
                <w:szCs w:val="24"/>
                <w:lang w:eastAsia="ru-RU"/>
              </w:rPr>
              <w:t>Руководитель</w:t>
            </w:r>
          </w:p>
          <w:p w:rsidR="00FC3297" w:rsidRPr="00FC3297" w:rsidRDefault="00FC3297" w:rsidP="00FC3297">
            <w:pPr>
              <w:keepNext/>
              <w:spacing w:after="160" w:line="240" w:lineRule="auto"/>
              <w:rPr>
                <w:rFonts w:ascii="Times New Roman" w:eastAsia="Times New Roman" w:hAnsi="Times New Roman" w:cs="Times New Roman"/>
                <w:bCs/>
                <w:sz w:val="24"/>
                <w:szCs w:val="24"/>
                <w:lang w:eastAsia="ru-RU"/>
              </w:rPr>
            </w:pPr>
            <w:r w:rsidRPr="00FC3297">
              <w:rPr>
                <w:rFonts w:ascii="Times New Roman" w:eastAsia="Calibri" w:hAnsi="Times New Roman" w:cs="Times New Roman"/>
                <w:bCs/>
                <w:sz w:val="24"/>
                <w:szCs w:val="24"/>
                <w:lang w:eastAsia="ru-RU"/>
              </w:rPr>
              <w:t>____________________</w:t>
            </w:r>
          </w:p>
        </w:tc>
        <w:tc>
          <w:tcPr>
            <w:tcW w:w="4962" w:type="dxa"/>
            <w:hideMark/>
          </w:tcPr>
          <w:p w:rsidR="00FC3297" w:rsidRPr="00FC3297" w:rsidRDefault="00FC3297" w:rsidP="00FC3297">
            <w:pPr>
              <w:spacing w:after="160" w:line="240" w:lineRule="auto"/>
              <w:jc w:val="both"/>
              <w:rPr>
                <w:rFonts w:ascii="Times New Roman" w:eastAsia="Calibri" w:hAnsi="Times New Roman" w:cs="Times New Roman"/>
                <w:b/>
                <w:sz w:val="24"/>
                <w:szCs w:val="24"/>
                <w:lang w:eastAsia="ru-RU"/>
              </w:rPr>
            </w:pPr>
            <w:r w:rsidRPr="00FC3297">
              <w:rPr>
                <w:rFonts w:ascii="Times New Roman" w:eastAsia="Calibri" w:hAnsi="Times New Roman" w:cs="Times New Roman"/>
                <w:b/>
                <w:sz w:val="24"/>
                <w:szCs w:val="24"/>
                <w:lang w:eastAsia="ru-RU"/>
              </w:rPr>
              <w:t>Руководитель</w:t>
            </w:r>
          </w:p>
          <w:p w:rsidR="00FC3297" w:rsidRPr="00FC3297" w:rsidRDefault="00FC3297" w:rsidP="00FC3297">
            <w:pPr>
              <w:spacing w:after="160" w:line="240" w:lineRule="auto"/>
              <w:rPr>
                <w:rFonts w:ascii="Times New Roman" w:eastAsia="Times New Roman" w:hAnsi="Times New Roman" w:cs="Times New Roman"/>
                <w:b/>
                <w:sz w:val="24"/>
                <w:szCs w:val="24"/>
                <w:lang w:eastAsia="ru-RU"/>
              </w:rPr>
            </w:pPr>
            <w:r w:rsidRPr="00FC3297">
              <w:rPr>
                <w:rFonts w:ascii="Times New Roman" w:eastAsia="Calibri" w:hAnsi="Times New Roman" w:cs="Times New Roman"/>
                <w:sz w:val="24"/>
                <w:szCs w:val="24"/>
                <w:lang w:eastAsia="ru-RU"/>
              </w:rPr>
              <w:t>____________________</w:t>
            </w:r>
          </w:p>
        </w:tc>
      </w:tr>
      <w:tr w:rsidR="00FC3297" w:rsidRPr="00FC3297" w:rsidTr="00FC3297">
        <w:tc>
          <w:tcPr>
            <w:tcW w:w="4961" w:type="dxa"/>
            <w:hideMark/>
          </w:tcPr>
          <w:p w:rsidR="00FC3297" w:rsidRPr="00FC3297" w:rsidRDefault="00FC3297" w:rsidP="00FC3297">
            <w:pPr>
              <w:spacing w:after="160" w:line="240" w:lineRule="auto"/>
              <w:rPr>
                <w:rFonts w:ascii="Times New Roman" w:eastAsia="Times New Roman" w:hAnsi="Times New Roman" w:cs="Times New Roman"/>
                <w:b/>
                <w:sz w:val="24"/>
                <w:szCs w:val="24"/>
                <w:lang w:eastAsia="ru-RU"/>
              </w:rPr>
            </w:pPr>
            <w:r w:rsidRPr="00FC3297">
              <w:rPr>
                <w:rFonts w:ascii="Times New Roman" w:eastAsia="Times New Roman" w:hAnsi="Times New Roman" w:cs="Times New Roman"/>
                <w:b/>
                <w:sz w:val="24"/>
                <w:szCs w:val="24"/>
                <w:lang w:eastAsia="ru-RU"/>
              </w:rPr>
              <w:t>____________________</w:t>
            </w:r>
          </w:p>
        </w:tc>
        <w:tc>
          <w:tcPr>
            <w:tcW w:w="4962" w:type="dxa"/>
            <w:hideMark/>
          </w:tcPr>
          <w:p w:rsidR="00FC3297" w:rsidRPr="00FC3297" w:rsidRDefault="00FC3297" w:rsidP="00FC3297">
            <w:pPr>
              <w:spacing w:after="160" w:line="240" w:lineRule="auto"/>
              <w:rPr>
                <w:rFonts w:ascii="Times New Roman" w:eastAsia="Times New Roman" w:hAnsi="Times New Roman" w:cs="Times New Roman"/>
                <w:b/>
                <w:sz w:val="24"/>
                <w:szCs w:val="24"/>
                <w:lang w:eastAsia="ru-RU"/>
              </w:rPr>
            </w:pPr>
            <w:r w:rsidRPr="00FC3297">
              <w:rPr>
                <w:rFonts w:ascii="Times New Roman" w:eastAsia="Times New Roman" w:hAnsi="Times New Roman" w:cs="Times New Roman"/>
                <w:b/>
                <w:sz w:val="24"/>
                <w:szCs w:val="24"/>
                <w:lang w:eastAsia="ru-RU"/>
              </w:rPr>
              <w:t>____________________</w:t>
            </w:r>
          </w:p>
        </w:tc>
      </w:tr>
      <w:tr w:rsidR="00FC3297" w:rsidRPr="00FC3297" w:rsidTr="00FC3297">
        <w:tc>
          <w:tcPr>
            <w:tcW w:w="4961" w:type="dxa"/>
            <w:hideMark/>
          </w:tcPr>
          <w:p w:rsidR="00FC3297" w:rsidRPr="00FC3297" w:rsidRDefault="00FC3297" w:rsidP="00FC3297">
            <w:pPr>
              <w:spacing w:after="160" w:line="240" w:lineRule="auto"/>
              <w:ind w:firstLine="567"/>
              <w:jc w:val="right"/>
              <w:rPr>
                <w:rFonts w:ascii="Times New Roman" w:eastAsia="Times New Roman" w:hAnsi="Times New Roman" w:cs="Times New Roman"/>
                <w:b/>
                <w:sz w:val="24"/>
                <w:szCs w:val="24"/>
                <w:lang w:eastAsia="ru-RU"/>
              </w:rPr>
            </w:pPr>
            <w:r w:rsidRPr="00FC3297">
              <w:rPr>
                <w:rFonts w:ascii="Times New Roman" w:eastAsia="Times New Roman" w:hAnsi="Times New Roman" w:cs="Times New Roman"/>
                <w:b/>
                <w:sz w:val="24"/>
                <w:szCs w:val="24"/>
                <w:lang w:eastAsia="ru-RU"/>
              </w:rPr>
              <w:t>м.п.</w:t>
            </w:r>
          </w:p>
        </w:tc>
        <w:tc>
          <w:tcPr>
            <w:tcW w:w="4962" w:type="dxa"/>
            <w:hideMark/>
          </w:tcPr>
          <w:p w:rsidR="00FC3297" w:rsidRPr="00FC3297" w:rsidRDefault="00FC3297" w:rsidP="00FC3297">
            <w:pPr>
              <w:spacing w:after="160" w:line="240" w:lineRule="auto"/>
              <w:ind w:firstLine="567"/>
              <w:jc w:val="right"/>
              <w:rPr>
                <w:rFonts w:ascii="Times New Roman" w:eastAsia="Times New Roman" w:hAnsi="Times New Roman" w:cs="Times New Roman"/>
                <w:b/>
                <w:sz w:val="24"/>
                <w:szCs w:val="24"/>
                <w:lang w:eastAsia="ru-RU"/>
              </w:rPr>
            </w:pPr>
            <w:r w:rsidRPr="00FC3297">
              <w:rPr>
                <w:rFonts w:ascii="Times New Roman" w:eastAsia="Times New Roman" w:hAnsi="Times New Roman" w:cs="Times New Roman"/>
                <w:b/>
                <w:sz w:val="24"/>
                <w:szCs w:val="24"/>
                <w:lang w:eastAsia="ru-RU"/>
              </w:rPr>
              <w:t>м.п.</w:t>
            </w:r>
          </w:p>
        </w:tc>
      </w:tr>
      <w:tr w:rsidR="00FC3297" w:rsidRPr="00FC3297" w:rsidTr="00FC3297">
        <w:tc>
          <w:tcPr>
            <w:tcW w:w="4961" w:type="dxa"/>
          </w:tcPr>
          <w:p w:rsidR="00FC3297" w:rsidRPr="00FC3297" w:rsidRDefault="00FC3297" w:rsidP="00FC3297">
            <w:pPr>
              <w:spacing w:after="160" w:line="240" w:lineRule="auto"/>
              <w:rPr>
                <w:rFonts w:ascii="Times New Roman" w:eastAsia="Times New Roman" w:hAnsi="Times New Roman" w:cs="Times New Roman"/>
                <w:b/>
                <w:sz w:val="24"/>
                <w:szCs w:val="24"/>
                <w:lang w:eastAsia="ru-RU"/>
              </w:rPr>
            </w:pPr>
          </w:p>
        </w:tc>
        <w:tc>
          <w:tcPr>
            <w:tcW w:w="4962" w:type="dxa"/>
          </w:tcPr>
          <w:p w:rsidR="00FC3297" w:rsidRPr="00FC3297" w:rsidRDefault="00FC3297" w:rsidP="00FC3297">
            <w:pPr>
              <w:spacing w:after="160" w:line="240" w:lineRule="auto"/>
              <w:ind w:firstLine="567"/>
              <w:rPr>
                <w:rFonts w:ascii="Times New Roman" w:eastAsia="Times New Roman" w:hAnsi="Times New Roman" w:cs="Times New Roman"/>
                <w:b/>
                <w:sz w:val="24"/>
                <w:szCs w:val="24"/>
                <w:lang w:eastAsia="ru-RU"/>
              </w:rPr>
            </w:pPr>
          </w:p>
        </w:tc>
      </w:tr>
      <w:tr w:rsidR="00FC3297" w:rsidRPr="00FC3297" w:rsidTr="00FC3297">
        <w:tc>
          <w:tcPr>
            <w:tcW w:w="4961" w:type="dxa"/>
          </w:tcPr>
          <w:p w:rsidR="00FC3297" w:rsidRPr="00FC3297" w:rsidRDefault="00FC3297" w:rsidP="00FC3297">
            <w:pPr>
              <w:spacing w:after="160" w:line="240" w:lineRule="exact"/>
              <w:rPr>
                <w:rFonts w:ascii="Times New Roman" w:eastAsia="Times New Roman" w:hAnsi="Times New Roman" w:cs="Times New Roman"/>
                <w:b/>
                <w:sz w:val="24"/>
                <w:szCs w:val="24"/>
                <w:lang w:eastAsia="ru-RU"/>
              </w:rPr>
            </w:pPr>
            <w:r w:rsidRPr="00FC3297">
              <w:rPr>
                <w:rFonts w:ascii="Times New Roman" w:eastAsia="Times New Roman" w:hAnsi="Times New Roman" w:cs="Times New Roman"/>
                <w:b/>
                <w:sz w:val="24"/>
                <w:szCs w:val="24"/>
                <w:lang w:eastAsia="ru-RU"/>
              </w:rPr>
              <w:t>Главный бухгалтер</w:t>
            </w:r>
          </w:p>
          <w:p w:rsidR="00FC3297" w:rsidRPr="00FC3297" w:rsidRDefault="00FC3297" w:rsidP="00FC3297">
            <w:pPr>
              <w:spacing w:after="160" w:line="240" w:lineRule="exact"/>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lastRenderedPageBreak/>
              <w:t>____________________</w:t>
            </w:r>
          </w:p>
          <w:p w:rsidR="00FC3297" w:rsidRPr="00FC3297" w:rsidRDefault="00FC3297" w:rsidP="00FC3297">
            <w:pPr>
              <w:spacing w:after="160" w:line="240" w:lineRule="exact"/>
              <w:rPr>
                <w:rFonts w:ascii="Times New Roman" w:eastAsia="Times New Roman" w:hAnsi="Times New Roman" w:cs="Times New Roman"/>
                <w:b/>
                <w:sz w:val="24"/>
                <w:szCs w:val="24"/>
                <w:lang w:eastAsia="ru-RU"/>
              </w:rPr>
            </w:pPr>
          </w:p>
          <w:p w:rsidR="00FC3297" w:rsidRPr="00FC3297" w:rsidRDefault="00FC3297" w:rsidP="00FC3297">
            <w:pPr>
              <w:spacing w:after="160" w:line="240" w:lineRule="auto"/>
              <w:rPr>
                <w:rFonts w:ascii="Times New Roman" w:eastAsia="Times New Roman" w:hAnsi="Times New Roman" w:cs="Times New Roman"/>
                <w:b/>
                <w:sz w:val="24"/>
                <w:szCs w:val="24"/>
                <w:lang w:eastAsia="ru-RU"/>
              </w:rPr>
            </w:pPr>
            <w:r w:rsidRPr="00FC3297">
              <w:rPr>
                <w:rFonts w:ascii="Times New Roman" w:eastAsia="Times New Roman" w:hAnsi="Times New Roman" w:cs="Times New Roman"/>
                <w:sz w:val="24"/>
                <w:szCs w:val="24"/>
                <w:lang w:eastAsia="ru-RU"/>
              </w:rPr>
              <w:t>____________________</w:t>
            </w:r>
          </w:p>
        </w:tc>
        <w:tc>
          <w:tcPr>
            <w:tcW w:w="4962" w:type="dxa"/>
          </w:tcPr>
          <w:p w:rsidR="00FC3297" w:rsidRPr="00FC3297" w:rsidRDefault="00FC3297" w:rsidP="00FC3297">
            <w:pPr>
              <w:spacing w:after="160" w:line="240" w:lineRule="auto"/>
              <w:rPr>
                <w:rFonts w:ascii="Times New Roman" w:eastAsia="Times New Roman" w:hAnsi="Times New Roman" w:cs="Times New Roman"/>
                <w:b/>
                <w:sz w:val="24"/>
                <w:szCs w:val="24"/>
                <w:lang w:eastAsia="ru-RU"/>
              </w:rPr>
            </w:pPr>
          </w:p>
        </w:tc>
      </w:tr>
      <w:tr w:rsidR="00FC3297" w:rsidRPr="00FC3297" w:rsidTr="00FC3297">
        <w:tc>
          <w:tcPr>
            <w:tcW w:w="4961" w:type="dxa"/>
          </w:tcPr>
          <w:p w:rsidR="00FC3297" w:rsidRPr="00FC3297" w:rsidRDefault="00FC3297" w:rsidP="00FC3297">
            <w:pPr>
              <w:spacing w:after="160" w:line="240" w:lineRule="auto"/>
              <w:rPr>
                <w:rFonts w:ascii="Times New Roman" w:eastAsia="Times New Roman" w:hAnsi="Times New Roman" w:cs="Times New Roman"/>
                <w:b/>
                <w:sz w:val="24"/>
                <w:szCs w:val="24"/>
                <w:lang w:eastAsia="ru-RU"/>
              </w:rPr>
            </w:pPr>
          </w:p>
        </w:tc>
        <w:tc>
          <w:tcPr>
            <w:tcW w:w="4962" w:type="dxa"/>
          </w:tcPr>
          <w:p w:rsidR="00FC3297" w:rsidRPr="00FC3297" w:rsidRDefault="00FC3297" w:rsidP="00FC3297">
            <w:pPr>
              <w:spacing w:after="160" w:line="240" w:lineRule="auto"/>
              <w:rPr>
                <w:rFonts w:ascii="Times New Roman" w:eastAsia="Times New Roman" w:hAnsi="Times New Roman" w:cs="Times New Roman"/>
                <w:b/>
                <w:sz w:val="24"/>
                <w:szCs w:val="24"/>
                <w:lang w:eastAsia="ru-RU"/>
              </w:rPr>
            </w:pPr>
          </w:p>
        </w:tc>
      </w:tr>
    </w:tbl>
    <w:p w:rsidR="00FC3297" w:rsidRPr="00FC3297" w:rsidRDefault="00FC3297" w:rsidP="00FC3297">
      <w:pPr>
        <w:tabs>
          <w:tab w:val="left" w:pos="3885"/>
        </w:tabs>
        <w:spacing w:after="160" w:line="240" w:lineRule="auto"/>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ab/>
      </w:r>
    </w:p>
    <w:p w:rsidR="00FC3297" w:rsidRPr="00FC3297" w:rsidRDefault="00FC3297" w:rsidP="00FC3297">
      <w:pPr>
        <w:spacing w:after="160" w:line="240" w:lineRule="exact"/>
        <w:ind w:left="5387"/>
        <w:jc w:val="both"/>
        <w:rPr>
          <w:rFonts w:ascii="Times New Roman" w:eastAsia="Times New Roman" w:hAnsi="Times New Roman" w:cs="Times New Roman"/>
          <w:b/>
          <w:sz w:val="24"/>
          <w:szCs w:val="24"/>
          <w:lang w:eastAsia="ru-RU"/>
        </w:rPr>
      </w:pPr>
      <w:r w:rsidRPr="00FC3297">
        <w:rPr>
          <w:rFonts w:ascii="Times New Roman" w:eastAsia="Times New Roman" w:hAnsi="Times New Roman" w:cs="Times New Roman"/>
          <w:b/>
          <w:bCs/>
          <w:sz w:val="24"/>
          <w:szCs w:val="24"/>
          <w:lang w:eastAsia="ru-RU"/>
        </w:rPr>
        <w:t>Приложение</w:t>
      </w:r>
      <w:r w:rsidRPr="00FC3297">
        <w:rPr>
          <w:rFonts w:ascii="Times New Roman" w:eastAsia="Times New Roman" w:hAnsi="Times New Roman" w:cs="Times New Roman"/>
          <w:b/>
          <w:sz w:val="24"/>
          <w:szCs w:val="24"/>
          <w:lang w:eastAsia="ru-RU"/>
        </w:rPr>
        <w:t xml:space="preserve"> №4 к Кредитному договору </w:t>
      </w:r>
    </w:p>
    <w:p w:rsidR="00FC3297" w:rsidRPr="00FC3297" w:rsidRDefault="00FC3297" w:rsidP="00FC3297">
      <w:pPr>
        <w:spacing w:after="160" w:line="240" w:lineRule="exact"/>
        <w:ind w:left="538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b/>
          <w:sz w:val="24"/>
          <w:szCs w:val="24"/>
          <w:lang w:eastAsia="ru-RU"/>
        </w:rPr>
        <w:t xml:space="preserve">№ ___________от «___» ________ 20__ г. </w:t>
      </w:r>
    </w:p>
    <w:p w:rsidR="00FC3297" w:rsidRPr="00FC3297" w:rsidRDefault="00FC3297" w:rsidP="00FC3297">
      <w:pPr>
        <w:spacing w:after="160" w:line="240" w:lineRule="exact"/>
        <w:ind w:right="567"/>
        <w:jc w:val="center"/>
        <w:rPr>
          <w:rFonts w:ascii="Times New Roman" w:eastAsia="Times New Roman" w:hAnsi="Times New Roman" w:cs="Times New Roman"/>
          <w:noProof/>
          <w:sz w:val="24"/>
          <w:szCs w:val="24"/>
          <w:lang w:eastAsia="ru-RU"/>
        </w:rPr>
      </w:pPr>
      <w:r w:rsidRPr="00FC3297">
        <w:rPr>
          <w:rFonts w:ascii="Times New Roman" w:eastAsia="Times New Roman" w:hAnsi="Times New Roman" w:cs="Times New Roman"/>
          <w:noProof/>
          <w:sz w:val="24"/>
          <w:szCs w:val="24"/>
          <w:lang w:eastAsia="ru-RU"/>
        </w:rPr>
        <w:t>Опись имущества</w:t>
      </w:r>
    </w:p>
    <w:tbl>
      <w:tblPr>
        <w:tblW w:w="9936" w:type="dxa"/>
        <w:tblInd w:w="93" w:type="dxa"/>
        <w:tblLayout w:type="fixed"/>
        <w:tblLook w:val="04A0" w:firstRow="1" w:lastRow="0" w:firstColumn="1" w:lastColumn="0" w:noHBand="0" w:noVBand="1"/>
      </w:tblPr>
      <w:tblGrid>
        <w:gridCol w:w="440"/>
        <w:gridCol w:w="1983"/>
        <w:gridCol w:w="709"/>
        <w:gridCol w:w="1134"/>
        <w:gridCol w:w="1559"/>
        <w:gridCol w:w="567"/>
        <w:gridCol w:w="1181"/>
        <w:gridCol w:w="1181"/>
        <w:gridCol w:w="1182"/>
      </w:tblGrid>
      <w:tr w:rsidR="00FC3297" w:rsidRPr="00FC3297" w:rsidTr="00FC3297">
        <w:trPr>
          <w:trHeight w:val="1080"/>
        </w:trPr>
        <w:tc>
          <w:tcPr>
            <w:tcW w:w="441" w:type="dxa"/>
            <w:tcBorders>
              <w:top w:val="single" w:sz="8" w:space="0" w:color="000000"/>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п/п</w:t>
            </w:r>
          </w:p>
        </w:tc>
        <w:tc>
          <w:tcPr>
            <w:tcW w:w="1984" w:type="dxa"/>
            <w:tcBorders>
              <w:top w:val="single" w:sz="8" w:space="0" w:color="000000"/>
              <w:left w:val="nil"/>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Наименование</w:t>
            </w:r>
          </w:p>
        </w:tc>
        <w:tc>
          <w:tcPr>
            <w:tcW w:w="709" w:type="dxa"/>
            <w:tcBorders>
              <w:top w:val="single" w:sz="8" w:space="0" w:color="000000"/>
              <w:left w:val="nil"/>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Инв. Номер</w:t>
            </w:r>
          </w:p>
        </w:tc>
        <w:tc>
          <w:tcPr>
            <w:tcW w:w="1134" w:type="dxa"/>
            <w:tcBorders>
              <w:top w:val="single" w:sz="8" w:space="0" w:color="000000"/>
              <w:left w:val="nil"/>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Дата ввода</w:t>
            </w:r>
          </w:p>
        </w:tc>
        <w:tc>
          <w:tcPr>
            <w:tcW w:w="1559" w:type="dxa"/>
            <w:tcBorders>
              <w:top w:val="single" w:sz="8" w:space="0" w:color="000000"/>
              <w:left w:val="nil"/>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Адрес</w:t>
            </w:r>
          </w:p>
        </w:tc>
        <w:tc>
          <w:tcPr>
            <w:tcW w:w="567" w:type="dxa"/>
            <w:tcBorders>
              <w:top w:val="single" w:sz="8" w:space="0" w:color="000000"/>
              <w:left w:val="nil"/>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Кол-во</w:t>
            </w:r>
          </w:p>
        </w:tc>
        <w:tc>
          <w:tcPr>
            <w:tcW w:w="1181" w:type="dxa"/>
            <w:tcBorders>
              <w:top w:val="single" w:sz="8" w:space="0" w:color="000000"/>
              <w:left w:val="nil"/>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Балансовая стоимость (руб.)</w:t>
            </w:r>
          </w:p>
        </w:tc>
        <w:tc>
          <w:tcPr>
            <w:tcW w:w="1181" w:type="dxa"/>
            <w:tcBorders>
              <w:top w:val="single" w:sz="8" w:space="0" w:color="000000"/>
              <w:left w:val="nil"/>
              <w:bottom w:val="single" w:sz="4" w:space="0" w:color="000000"/>
              <w:right w:val="nil"/>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Рыночная стоимость (руб.)</w:t>
            </w:r>
          </w:p>
        </w:tc>
        <w:tc>
          <w:tcPr>
            <w:tcW w:w="1182" w:type="dxa"/>
            <w:tcBorders>
              <w:top w:val="single" w:sz="8" w:space="0" w:color="000000"/>
              <w:left w:val="single" w:sz="4" w:space="0" w:color="000000"/>
              <w:bottom w:val="single" w:sz="4" w:space="0" w:color="000000"/>
              <w:right w:val="single" w:sz="8"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Залоговая стоимость (руб.)</w:t>
            </w:r>
          </w:p>
        </w:tc>
      </w:tr>
      <w:tr w:rsidR="00FC3297" w:rsidRPr="00FC3297" w:rsidTr="00FC3297">
        <w:trPr>
          <w:trHeight w:val="237"/>
        </w:trPr>
        <w:tc>
          <w:tcPr>
            <w:tcW w:w="441" w:type="dxa"/>
            <w:tcBorders>
              <w:top w:val="nil"/>
              <w:left w:val="single" w:sz="8" w:space="0" w:color="000000"/>
              <w:bottom w:val="single" w:sz="8"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w:t>
            </w:r>
          </w:p>
        </w:tc>
        <w:tc>
          <w:tcPr>
            <w:tcW w:w="1984" w:type="dxa"/>
            <w:tcBorders>
              <w:top w:val="nil"/>
              <w:left w:val="nil"/>
              <w:bottom w:val="single" w:sz="8"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2</w:t>
            </w:r>
          </w:p>
        </w:tc>
        <w:tc>
          <w:tcPr>
            <w:tcW w:w="709" w:type="dxa"/>
            <w:tcBorders>
              <w:top w:val="nil"/>
              <w:left w:val="nil"/>
              <w:bottom w:val="single" w:sz="8"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3</w:t>
            </w:r>
          </w:p>
        </w:tc>
        <w:tc>
          <w:tcPr>
            <w:tcW w:w="1134" w:type="dxa"/>
            <w:tcBorders>
              <w:top w:val="nil"/>
              <w:left w:val="nil"/>
              <w:bottom w:val="single" w:sz="8"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4</w:t>
            </w:r>
          </w:p>
        </w:tc>
        <w:tc>
          <w:tcPr>
            <w:tcW w:w="1559" w:type="dxa"/>
            <w:tcBorders>
              <w:top w:val="nil"/>
              <w:left w:val="nil"/>
              <w:bottom w:val="single" w:sz="8"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w:t>
            </w:r>
          </w:p>
        </w:tc>
        <w:tc>
          <w:tcPr>
            <w:tcW w:w="567" w:type="dxa"/>
            <w:tcBorders>
              <w:top w:val="nil"/>
              <w:left w:val="nil"/>
              <w:bottom w:val="single" w:sz="8"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6</w:t>
            </w:r>
          </w:p>
        </w:tc>
        <w:tc>
          <w:tcPr>
            <w:tcW w:w="1181" w:type="dxa"/>
            <w:tcBorders>
              <w:top w:val="nil"/>
              <w:left w:val="nil"/>
              <w:bottom w:val="single" w:sz="8"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7</w:t>
            </w:r>
          </w:p>
        </w:tc>
        <w:tc>
          <w:tcPr>
            <w:tcW w:w="1181" w:type="dxa"/>
            <w:tcBorders>
              <w:top w:val="nil"/>
              <w:left w:val="nil"/>
              <w:bottom w:val="single" w:sz="8" w:space="0" w:color="000000"/>
              <w:right w:val="nil"/>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8</w:t>
            </w:r>
          </w:p>
        </w:tc>
        <w:tc>
          <w:tcPr>
            <w:tcW w:w="1182" w:type="dxa"/>
            <w:tcBorders>
              <w:top w:val="nil"/>
              <w:left w:val="single" w:sz="4" w:space="0" w:color="000000"/>
              <w:bottom w:val="single" w:sz="8" w:space="0" w:color="000000"/>
              <w:right w:val="single" w:sz="8"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9</w:t>
            </w:r>
          </w:p>
        </w:tc>
      </w:tr>
      <w:tr w:rsidR="00FC3297" w:rsidRPr="00FC3297" w:rsidTr="00FC3297">
        <w:trPr>
          <w:trHeight w:val="261"/>
        </w:trPr>
        <w:tc>
          <w:tcPr>
            <w:tcW w:w="441"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w:t>
            </w:r>
          </w:p>
        </w:tc>
        <w:tc>
          <w:tcPr>
            <w:tcW w:w="1984" w:type="dxa"/>
            <w:tcBorders>
              <w:top w:val="single" w:sz="4" w:space="0" w:color="000000"/>
              <w:left w:val="single" w:sz="8" w:space="0" w:color="000000"/>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000000"/>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000000"/>
              <w:left w:val="nil"/>
              <w:bottom w:val="single" w:sz="4" w:space="0" w:color="000000"/>
              <w:right w:val="nil"/>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single" w:sz="4" w:space="0" w:color="000000"/>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r>
      <w:tr w:rsidR="00FC3297" w:rsidRPr="00FC3297" w:rsidTr="00FC3297">
        <w:trPr>
          <w:trHeight w:val="289"/>
        </w:trPr>
        <w:tc>
          <w:tcPr>
            <w:tcW w:w="441"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2</w:t>
            </w:r>
          </w:p>
        </w:tc>
        <w:tc>
          <w:tcPr>
            <w:tcW w:w="1984"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34"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r>
      <w:tr w:rsidR="00FC3297" w:rsidRPr="00FC3297" w:rsidTr="00FC3297">
        <w:trPr>
          <w:trHeight w:val="279"/>
        </w:trPr>
        <w:tc>
          <w:tcPr>
            <w:tcW w:w="441"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3</w:t>
            </w:r>
          </w:p>
        </w:tc>
        <w:tc>
          <w:tcPr>
            <w:tcW w:w="1984"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34"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r>
      <w:tr w:rsidR="00FC3297" w:rsidRPr="00FC3297" w:rsidTr="00FC3297">
        <w:trPr>
          <w:trHeight w:val="255"/>
        </w:trPr>
        <w:tc>
          <w:tcPr>
            <w:tcW w:w="441"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4</w:t>
            </w:r>
          </w:p>
        </w:tc>
        <w:tc>
          <w:tcPr>
            <w:tcW w:w="1984"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34"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r>
      <w:tr w:rsidR="00FC3297" w:rsidRPr="00FC3297" w:rsidTr="00FC3297">
        <w:trPr>
          <w:trHeight w:val="287"/>
        </w:trPr>
        <w:tc>
          <w:tcPr>
            <w:tcW w:w="441"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5</w:t>
            </w:r>
          </w:p>
        </w:tc>
        <w:tc>
          <w:tcPr>
            <w:tcW w:w="1984"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34"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r>
      <w:tr w:rsidR="00FC3297" w:rsidRPr="00FC3297" w:rsidTr="00FC3297">
        <w:trPr>
          <w:trHeight w:val="277"/>
        </w:trPr>
        <w:tc>
          <w:tcPr>
            <w:tcW w:w="441"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6</w:t>
            </w:r>
          </w:p>
        </w:tc>
        <w:tc>
          <w:tcPr>
            <w:tcW w:w="1984"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34"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r>
      <w:tr w:rsidR="00FC3297" w:rsidRPr="00FC3297" w:rsidTr="00FC3297">
        <w:trPr>
          <w:trHeight w:val="267"/>
        </w:trPr>
        <w:tc>
          <w:tcPr>
            <w:tcW w:w="441"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7</w:t>
            </w:r>
          </w:p>
        </w:tc>
        <w:tc>
          <w:tcPr>
            <w:tcW w:w="1984"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34"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r>
      <w:tr w:rsidR="00FC3297" w:rsidRPr="00FC3297" w:rsidTr="00FC3297">
        <w:trPr>
          <w:trHeight w:val="271"/>
        </w:trPr>
        <w:tc>
          <w:tcPr>
            <w:tcW w:w="441"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8</w:t>
            </w:r>
          </w:p>
        </w:tc>
        <w:tc>
          <w:tcPr>
            <w:tcW w:w="1984"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34"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r>
      <w:tr w:rsidR="00FC3297" w:rsidRPr="00FC3297" w:rsidTr="00FC3297">
        <w:trPr>
          <w:trHeight w:val="275"/>
        </w:trPr>
        <w:tc>
          <w:tcPr>
            <w:tcW w:w="441"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9</w:t>
            </w:r>
          </w:p>
        </w:tc>
        <w:tc>
          <w:tcPr>
            <w:tcW w:w="1984"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34"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r>
      <w:tr w:rsidR="00FC3297" w:rsidRPr="00FC3297" w:rsidTr="00FC3297">
        <w:trPr>
          <w:trHeight w:val="279"/>
        </w:trPr>
        <w:tc>
          <w:tcPr>
            <w:tcW w:w="441"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10</w:t>
            </w:r>
          </w:p>
        </w:tc>
        <w:tc>
          <w:tcPr>
            <w:tcW w:w="1984"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34"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r>
      <w:tr w:rsidR="00FC3297" w:rsidRPr="00FC3297" w:rsidTr="00FC3297">
        <w:trPr>
          <w:trHeight w:val="269"/>
        </w:trPr>
        <w:tc>
          <w:tcPr>
            <w:tcW w:w="441"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11</w:t>
            </w:r>
          </w:p>
        </w:tc>
        <w:tc>
          <w:tcPr>
            <w:tcW w:w="1984"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34"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r>
      <w:tr w:rsidR="00FC3297" w:rsidRPr="00FC3297" w:rsidTr="00FC3297">
        <w:trPr>
          <w:trHeight w:val="273"/>
        </w:trPr>
        <w:tc>
          <w:tcPr>
            <w:tcW w:w="441"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12</w:t>
            </w:r>
          </w:p>
        </w:tc>
        <w:tc>
          <w:tcPr>
            <w:tcW w:w="1984"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34"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r>
      <w:tr w:rsidR="00FC3297" w:rsidRPr="00FC3297" w:rsidTr="00FC3297">
        <w:trPr>
          <w:trHeight w:val="277"/>
        </w:trPr>
        <w:tc>
          <w:tcPr>
            <w:tcW w:w="441"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13</w:t>
            </w:r>
          </w:p>
        </w:tc>
        <w:tc>
          <w:tcPr>
            <w:tcW w:w="1984"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34"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r>
      <w:tr w:rsidR="00FC3297" w:rsidRPr="00FC3297" w:rsidTr="00FC3297">
        <w:trPr>
          <w:trHeight w:val="267"/>
        </w:trPr>
        <w:tc>
          <w:tcPr>
            <w:tcW w:w="441"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14</w:t>
            </w:r>
          </w:p>
        </w:tc>
        <w:tc>
          <w:tcPr>
            <w:tcW w:w="1984"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34"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r>
      <w:tr w:rsidR="00FC3297" w:rsidRPr="00FC3297" w:rsidTr="00FC3297">
        <w:trPr>
          <w:trHeight w:val="271"/>
        </w:trPr>
        <w:tc>
          <w:tcPr>
            <w:tcW w:w="441"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15</w:t>
            </w:r>
          </w:p>
        </w:tc>
        <w:tc>
          <w:tcPr>
            <w:tcW w:w="1984"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34"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r>
      <w:tr w:rsidR="00FC3297" w:rsidRPr="00FC3297" w:rsidTr="00FC3297">
        <w:trPr>
          <w:trHeight w:val="275"/>
        </w:trPr>
        <w:tc>
          <w:tcPr>
            <w:tcW w:w="441"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16</w:t>
            </w:r>
          </w:p>
        </w:tc>
        <w:tc>
          <w:tcPr>
            <w:tcW w:w="1984"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34"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r>
      <w:tr w:rsidR="00FC3297" w:rsidRPr="00FC3297" w:rsidTr="00FC3297">
        <w:trPr>
          <w:trHeight w:val="265"/>
        </w:trPr>
        <w:tc>
          <w:tcPr>
            <w:tcW w:w="441"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17</w:t>
            </w:r>
          </w:p>
        </w:tc>
        <w:tc>
          <w:tcPr>
            <w:tcW w:w="1984"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34"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r>
      <w:tr w:rsidR="00FC3297" w:rsidRPr="00FC3297" w:rsidTr="00FC3297">
        <w:trPr>
          <w:trHeight w:val="283"/>
        </w:trPr>
        <w:tc>
          <w:tcPr>
            <w:tcW w:w="441"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18</w:t>
            </w:r>
          </w:p>
        </w:tc>
        <w:tc>
          <w:tcPr>
            <w:tcW w:w="1984"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34"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r>
      <w:tr w:rsidR="00FC3297" w:rsidRPr="00FC3297" w:rsidTr="00FC3297">
        <w:trPr>
          <w:trHeight w:val="287"/>
        </w:trPr>
        <w:tc>
          <w:tcPr>
            <w:tcW w:w="441"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19</w:t>
            </w:r>
          </w:p>
        </w:tc>
        <w:tc>
          <w:tcPr>
            <w:tcW w:w="1984"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34"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r>
      <w:tr w:rsidR="00FC3297" w:rsidRPr="00FC3297" w:rsidTr="00FC3297">
        <w:trPr>
          <w:trHeight w:val="263"/>
        </w:trPr>
        <w:tc>
          <w:tcPr>
            <w:tcW w:w="441"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20</w:t>
            </w:r>
          </w:p>
        </w:tc>
        <w:tc>
          <w:tcPr>
            <w:tcW w:w="1984"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34"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r>
      <w:tr w:rsidR="00FC3297" w:rsidRPr="00FC3297" w:rsidTr="00FC3297">
        <w:trPr>
          <w:trHeight w:val="281"/>
        </w:trPr>
        <w:tc>
          <w:tcPr>
            <w:tcW w:w="441"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21</w:t>
            </w:r>
          </w:p>
        </w:tc>
        <w:tc>
          <w:tcPr>
            <w:tcW w:w="1984"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34"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r>
      <w:tr w:rsidR="00FC3297" w:rsidRPr="00FC3297" w:rsidTr="00FC3297">
        <w:trPr>
          <w:trHeight w:val="257"/>
        </w:trPr>
        <w:tc>
          <w:tcPr>
            <w:tcW w:w="441"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w:t>
            </w:r>
          </w:p>
        </w:tc>
        <w:tc>
          <w:tcPr>
            <w:tcW w:w="1984" w:type="dxa"/>
            <w:tcBorders>
              <w:top w:val="nil"/>
              <w:left w:val="single" w:sz="8"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34" w:type="dxa"/>
            <w:tcBorders>
              <w:top w:val="nil"/>
              <w:left w:val="nil"/>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r>
      <w:tr w:rsidR="00FC3297" w:rsidRPr="00FC3297" w:rsidTr="00FC3297">
        <w:trPr>
          <w:trHeight w:val="420"/>
        </w:trPr>
        <w:tc>
          <w:tcPr>
            <w:tcW w:w="441" w:type="dxa"/>
            <w:tcBorders>
              <w:top w:val="nil"/>
              <w:left w:val="single" w:sz="8" w:space="0" w:color="000000"/>
              <w:bottom w:val="single" w:sz="8" w:space="0" w:color="000000"/>
              <w:right w:val="single" w:sz="4" w:space="0" w:color="000000"/>
            </w:tcBorders>
            <w:noWrap/>
            <w:vAlign w:val="bottom"/>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lastRenderedPageBreak/>
              <w:t> </w:t>
            </w:r>
          </w:p>
        </w:tc>
        <w:tc>
          <w:tcPr>
            <w:tcW w:w="1984" w:type="dxa"/>
            <w:tcBorders>
              <w:top w:val="nil"/>
              <w:left w:val="nil"/>
              <w:bottom w:val="single" w:sz="8" w:space="0" w:color="000000"/>
              <w:right w:val="single" w:sz="4" w:space="0" w:color="000000"/>
            </w:tcBorders>
            <w:vAlign w:val="bottom"/>
            <w:hideMark/>
          </w:tcPr>
          <w:p w:rsidR="00FC3297" w:rsidRPr="00FC3297" w:rsidRDefault="00FC3297" w:rsidP="00FC3297">
            <w:pPr>
              <w:spacing w:after="0" w:line="240" w:lineRule="auto"/>
              <w:rPr>
                <w:rFonts w:ascii="Times New Roman" w:eastAsia="Times New Roman" w:hAnsi="Times New Roman" w:cs="Times New Roman"/>
                <w:b/>
                <w:bCs/>
                <w:sz w:val="24"/>
                <w:szCs w:val="24"/>
                <w:lang w:eastAsia="ru-RU"/>
              </w:rPr>
            </w:pPr>
            <w:r w:rsidRPr="00FC3297">
              <w:rPr>
                <w:rFonts w:ascii="Times New Roman" w:eastAsia="Times New Roman" w:hAnsi="Times New Roman" w:cs="Times New Roman"/>
                <w:b/>
                <w:bCs/>
                <w:sz w:val="24"/>
                <w:szCs w:val="24"/>
                <w:lang w:eastAsia="ru-RU"/>
              </w:rPr>
              <w:t>ИТОГО</w:t>
            </w:r>
          </w:p>
        </w:tc>
        <w:tc>
          <w:tcPr>
            <w:tcW w:w="709" w:type="dxa"/>
            <w:tcBorders>
              <w:top w:val="nil"/>
              <w:left w:val="nil"/>
              <w:bottom w:val="single" w:sz="8"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b/>
                <w:bCs/>
                <w:sz w:val="24"/>
                <w:szCs w:val="24"/>
                <w:lang w:eastAsia="ru-RU"/>
              </w:rPr>
            </w:pPr>
            <w:r w:rsidRPr="00FC3297">
              <w:rPr>
                <w:rFonts w:ascii="Times New Roman" w:eastAsia="Times New Roman" w:hAnsi="Times New Roman" w:cs="Times New Roman"/>
                <w:b/>
                <w:bCs/>
                <w:sz w:val="24"/>
                <w:szCs w:val="24"/>
                <w:lang w:eastAsia="ru-RU"/>
              </w:rPr>
              <w:t>-</w:t>
            </w:r>
          </w:p>
        </w:tc>
        <w:tc>
          <w:tcPr>
            <w:tcW w:w="1134" w:type="dxa"/>
            <w:tcBorders>
              <w:top w:val="nil"/>
              <w:left w:val="nil"/>
              <w:bottom w:val="single" w:sz="8" w:space="0" w:color="000000"/>
              <w:right w:val="single" w:sz="4" w:space="0" w:color="000000"/>
            </w:tcBorders>
            <w:vAlign w:val="center"/>
            <w:hideMark/>
          </w:tcPr>
          <w:p w:rsidR="00FC3297" w:rsidRPr="00FC3297" w:rsidRDefault="00FC3297" w:rsidP="00FC3297">
            <w:pPr>
              <w:spacing w:after="0" w:line="240" w:lineRule="auto"/>
              <w:jc w:val="center"/>
              <w:rPr>
                <w:rFonts w:ascii="Times New Roman" w:eastAsia="Times New Roman" w:hAnsi="Times New Roman" w:cs="Times New Roman"/>
                <w:b/>
                <w:bCs/>
                <w:sz w:val="24"/>
                <w:szCs w:val="24"/>
                <w:lang w:eastAsia="ru-RU"/>
              </w:rPr>
            </w:pPr>
            <w:r w:rsidRPr="00FC3297">
              <w:rPr>
                <w:rFonts w:ascii="Times New Roman" w:eastAsia="Times New Roman" w:hAnsi="Times New Roman" w:cs="Times New Roman"/>
                <w:b/>
                <w:bCs/>
                <w:sz w:val="24"/>
                <w:szCs w:val="24"/>
                <w:lang w:eastAsia="ru-RU"/>
              </w:rPr>
              <w:t>-</w:t>
            </w:r>
          </w:p>
        </w:tc>
        <w:tc>
          <w:tcPr>
            <w:tcW w:w="1559" w:type="dxa"/>
            <w:tcBorders>
              <w:top w:val="nil"/>
              <w:left w:val="nil"/>
              <w:bottom w:val="single" w:sz="8" w:space="0" w:color="000000"/>
              <w:right w:val="single" w:sz="4" w:space="0" w:color="000000"/>
            </w:tcBorders>
            <w:noWrap/>
            <w:vAlign w:val="center"/>
            <w:hideMark/>
          </w:tcPr>
          <w:p w:rsidR="00FC3297" w:rsidRPr="00FC3297" w:rsidRDefault="00FC3297" w:rsidP="00FC3297">
            <w:pPr>
              <w:spacing w:after="0" w:line="240" w:lineRule="auto"/>
              <w:jc w:val="center"/>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w:t>
            </w:r>
          </w:p>
        </w:tc>
        <w:tc>
          <w:tcPr>
            <w:tcW w:w="567" w:type="dxa"/>
            <w:tcBorders>
              <w:top w:val="nil"/>
              <w:left w:val="nil"/>
              <w:bottom w:val="single" w:sz="8" w:space="0" w:color="000000"/>
              <w:right w:val="single" w:sz="4" w:space="0" w:color="000000"/>
            </w:tcBorders>
            <w:noWrap/>
            <w:vAlign w:val="center"/>
            <w:hideMark/>
          </w:tcPr>
          <w:p w:rsidR="00FC3297" w:rsidRPr="00FC3297" w:rsidRDefault="00FC3297" w:rsidP="00FC3297">
            <w:pPr>
              <w:spacing w:after="0" w:line="240" w:lineRule="auto"/>
              <w:rPr>
                <w:rFonts w:ascii="Times New Roman" w:eastAsia="Times New Roman" w:hAnsi="Times New Roman" w:cs="Times New Roman"/>
                <w:sz w:val="24"/>
                <w:szCs w:val="24"/>
                <w:lang w:eastAsia="ru-RU"/>
              </w:rPr>
            </w:pPr>
          </w:p>
        </w:tc>
        <w:tc>
          <w:tcPr>
            <w:tcW w:w="1181" w:type="dxa"/>
            <w:tcBorders>
              <w:top w:val="nil"/>
              <w:left w:val="nil"/>
              <w:bottom w:val="single" w:sz="8" w:space="0" w:color="000000"/>
              <w:right w:val="single" w:sz="4" w:space="0" w:color="000000"/>
            </w:tcBorders>
            <w:noWrap/>
            <w:vAlign w:val="center"/>
            <w:hideMark/>
          </w:tcPr>
          <w:p w:rsidR="00FC3297" w:rsidRPr="00FC3297" w:rsidRDefault="00FC3297" w:rsidP="00FC3297">
            <w:pPr>
              <w:spacing w:after="0" w:line="240" w:lineRule="auto"/>
              <w:jc w:val="center"/>
              <w:rPr>
                <w:rFonts w:ascii="Times New Roman" w:eastAsia="Times New Roman" w:hAnsi="Times New Roman" w:cs="Times New Roman"/>
                <w:b/>
                <w:bCs/>
                <w:sz w:val="24"/>
                <w:szCs w:val="24"/>
                <w:lang w:eastAsia="ru-RU"/>
              </w:rPr>
            </w:pPr>
            <w:r w:rsidRPr="00FC3297">
              <w:rPr>
                <w:rFonts w:ascii="Times New Roman" w:eastAsia="Times New Roman" w:hAnsi="Times New Roman" w:cs="Times New Roman"/>
                <w:b/>
                <w:bCs/>
                <w:sz w:val="24"/>
                <w:szCs w:val="24"/>
                <w:lang w:eastAsia="ru-RU"/>
              </w:rPr>
              <w:t> </w:t>
            </w:r>
          </w:p>
        </w:tc>
        <w:tc>
          <w:tcPr>
            <w:tcW w:w="1181" w:type="dxa"/>
            <w:tcBorders>
              <w:top w:val="nil"/>
              <w:left w:val="nil"/>
              <w:bottom w:val="single" w:sz="8" w:space="0" w:color="000000"/>
              <w:right w:val="single" w:sz="4" w:space="0" w:color="000000"/>
            </w:tcBorders>
            <w:noWrap/>
            <w:vAlign w:val="center"/>
            <w:hideMark/>
          </w:tcPr>
          <w:p w:rsidR="00FC3297" w:rsidRPr="00FC3297" w:rsidRDefault="00FC3297" w:rsidP="00FC3297">
            <w:pPr>
              <w:spacing w:after="0" w:line="240" w:lineRule="auto"/>
              <w:jc w:val="center"/>
              <w:rPr>
                <w:rFonts w:ascii="Times New Roman" w:eastAsia="Times New Roman" w:hAnsi="Times New Roman" w:cs="Times New Roman"/>
                <w:b/>
                <w:bCs/>
                <w:sz w:val="24"/>
                <w:szCs w:val="24"/>
                <w:lang w:eastAsia="ru-RU"/>
              </w:rPr>
            </w:pPr>
            <w:r w:rsidRPr="00FC3297">
              <w:rPr>
                <w:rFonts w:ascii="Times New Roman" w:eastAsia="Times New Roman" w:hAnsi="Times New Roman" w:cs="Times New Roman"/>
                <w:b/>
                <w:bCs/>
                <w:sz w:val="24"/>
                <w:szCs w:val="24"/>
                <w:lang w:eastAsia="ru-RU"/>
              </w:rPr>
              <w:t> </w:t>
            </w:r>
          </w:p>
        </w:tc>
        <w:tc>
          <w:tcPr>
            <w:tcW w:w="1182" w:type="dxa"/>
            <w:tcBorders>
              <w:top w:val="nil"/>
              <w:left w:val="nil"/>
              <w:bottom w:val="single" w:sz="8" w:space="0" w:color="000000"/>
              <w:right w:val="single" w:sz="8" w:space="0" w:color="000000"/>
            </w:tcBorders>
            <w:noWrap/>
            <w:vAlign w:val="center"/>
            <w:hideMark/>
          </w:tcPr>
          <w:p w:rsidR="00FC3297" w:rsidRPr="00FC3297" w:rsidRDefault="00FC3297" w:rsidP="00FC3297">
            <w:pPr>
              <w:spacing w:after="0" w:line="240" w:lineRule="auto"/>
              <w:jc w:val="center"/>
              <w:rPr>
                <w:rFonts w:ascii="Times New Roman" w:eastAsia="Times New Roman" w:hAnsi="Times New Roman" w:cs="Times New Roman"/>
                <w:b/>
                <w:bCs/>
                <w:sz w:val="24"/>
                <w:szCs w:val="24"/>
                <w:lang w:eastAsia="ru-RU"/>
              </w:rPr>
            </w:pPr>
            <w:r w:rsidRPr="00FC3297">
              <w:rPr>
                <w:rFonts w:ascii="Times New Roman" w:eastAsia="Times New Roman" w:hAnsi="Times New Roman" w:cs="Times New Roman"/>
                <w:b/>
                <w:bCs/>
                <w:sz w:val="24"/>
                <w:szCs w:val="24"/>
                <w:lang w:eastAsia="ru-RU"/>
              </w:rPr>
              <w:t> </w:t>
            </w:r>
          </w:p>
        </w:tc>
      </w:tr>
    </w:tbl>
    <w:p w:rsidR="00FC3297" w:rsidRPr="00FC3297" w:rsidRDefault="00FC3297" w:rsidP="00FC3297">
      <w:pPr>
        <w:spacing w:after="160" w:line="240" w:lineRule="exact"/>
        <w:ind w:right="567"/>
        <w:jc w:val="right"/>
        <w:rPr>
          <w:rFonts w:ascii="Times New Roman" w:eastAsia="Times New Roman" w:hAnsi="Times New Roman" w:cs="Times New Roman"/>
          <w:b/>
          <w:sz w:val="24"/>
          <w:szCs w:val="24"/>
          <w:lang w:eastAsia="ru-RU"/>
        </w:rPr>
      </w:pPr>
    </w:p>
    <w:tbl>
      <w:tblPr>
        <w:tblpPr w:leftFromText="180" w:rightFromText="180" w:vertAnchor="text" w:horzAnchor="margin" w:tblpX="108" w:tblpY="1065"/>
        <w:tblW w:w="9888" w:type="dxa"/>
        <w:tblLayout w:type="fixed"/>
        <w:tblLook w:val="04A0" w:firstRow="1" w:lastRow="0" w:firstColumn="1" w:lastColumn="0" w:noHBand="0" w:noVBand="1"/>
      </w:tblPr>
      <w:tblGrid>
        <w:gridCol w:w="4944"/>
        <w:gridCol w:w="4944"/>
      </w:tblGrid>
      <w:tr w:rsidR="00FC3297" w:rsidRPr="00FC3297" w:rsidTr="00FC3297">
        <w:tc>
          <w:tcPr>
            <w:tcW w:w="4944" w:type="dxa"/>
          </w:tcPr>
          <w:p w:rsidR="00FC3297" w:rsidRPr="00FC3297" w:rsidRDefault="00FC3297" w:rsidP="00FC3297">
            <w:pPr>
              <w:spacing w:after="160" w:line="240" w:lineRule="exact"/>
              <w:jc w:val="both"/>
              <w:rPr>
                <w:rFonts w:ascii="Times New Roman" w:eastAsia="Calibri" w:hAnsi="Times New Roman" w:cs="Times New Roman"/>
                <w:b/>
                <w:sz w:val="24"/>
                <w:szCs w:val="24"/>
                <w:lang w:eastAsia="ru-RU"/>
              </w:rPr>
            </w:pPr>
            <w:r w:rsidRPr="00FC3297">
              <w:rPr>
                <w:rFonts w:ascii="Times New Roman" w:eastAsia="Calibri" w:hAnsi="Times New Roman" w:cs="Times New Roman"/>
                <w:b/>
                <w:sz w:val="24"/>
                <w:szCs w:val="24"/>
                <w:lang w:eastAsia="ru-RU"/>
              </w:rPr>
              <w:t>Руководитель</w:t>
            </w:r>
          </w:p>
          <w:p w:rsidR="00FC3297" w:rsidRPr="00FC3297" w:rsidRDefault="00FC3297" w:rsidP="00FC3297">
            <w:pPr>
              <w:spacing w:after="160" w:line="240" w:lineRule="exact"/>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___________________</w:t>
            </w:r>
          </w:p>
          <w:p w:rsidR="00FC3297" w:rsidRPr="00FC3297" w:rsidRDefault="00FC3297" w:rsidP="00FC3297">
            <w:pPr>
              <w:spacing w:after="160" w:line="240" w:lineRule="exact"/>
              <w:jc w:val="both"/>
              <w:rPr>
                <w:rFonts w:ascii="Times New Roman" w:eastAsia="Times New Roman" w:hAnsi="Times New Roman" w:cs="Times New Roman"/>
                <w:sz w:val="24"/>
                <w:szCs w:val="24"/>
                <w:lang w:eastAsia="ru-RU"/>
              </w:rPr>
            </w:pPr>
          </w:p>
        </w:tc>
        <w:tc>
          <w:tcPr>
            <w:tcW w:w="4945" w:type="dxa"/>
            <w:hideMark/>
          </w:tcPr>
          <w:p w:rsidR="00FC3297" w:rsidRPr="00FC3297" w:rsidRDefault="00FC3297" w:rsidP="00FC3297">
            <w:pPr>
              <w:spacing w:after="160" w:line="240" w:lineRule="exact"/>
              <w:jc w:val="both"/>
              <w:rPr>
                <w:rFonts w:ascii="Times New Roman" w:eastAsia="Calibri" w:hAnsi="Times New Roman" w:cs="Times New Roman"/>
                <w:b/>
                <w:sz w:val="24"/>
                <w:szCs w:val="24"/>
                <w:lang w:eastAsia="ru-RU"/>
              </w:rPr>
            </w:pPr>
            <w:r w:rsidRPr="00FC3297">
              <w:rPr>
                <w:rFonts w:ascii="Times New Roman" w:eastAsia="Calibri" w:hAnsi="Times New Roman" w:cs="Times New Roman"/>
                <w:b/>
                <w:sz w:val="24"/>
                <w:szCs w:val="24"/>
                <w:lang w:eastAsia="ru-RU"/>
              </w:rPr>
              <w:t>Руководитель</w:t>
            </w:r>
          </w:p>
          <w:p w:rsidR="00FC3297" w:rsidRPr="00FC3297" w:rsidRDefault="00FC3297" w:rsidP="00FC3297">
            <w:pPr>
              <w:spacing w:after="160" w:line="240" w:lineRule="exact"/>
              <w:rPr>
                <w:rFonts w:ascii="Times New Roman" w:eastAsia="Times New Roman" w:hAnsi="Times New Roman" w:cs="Times New Roman"/>
                <w:b/>
                <w:sz w:val="24"/>
                <w:szCs w:val="24"/>
                <w:lang w:eastAsia="ru-RU"/>
              </w:rPr>
            </w:pPr>
            <w:r w:rsidRPr="00FC3297">
              <w:rPr>
                <w:rFonts w:ascii="Times New Roman" w:eastAsia="Calibri" w:hAnsi="Times New Roman" w:cs="Times New Roman"/>
                <w:sz w:val="24"/>
                <w:szCs w:val="24"/>
                <w:lang w:eastAsia="ru-RU"/>
              </w:rPr>
              <w:t>___________________</w:t>
            </w:r>
          </w:p>
        </w:tc>
      </w:tr>
      <w:tr w:rsidR="00FC3297" w:rsidRPr="00FC3297" w:rsidTr="00FC3297">
        <w:tc>
          <w:tcPr>
            <w:tcW w:w="4944" w:type="dxa"/>
            <w:hideMark/>
          </w:tcPr>
          <w:p w:rsidR="00FC3297" w:rsidRPr="00FC3297" w:rsidRDefault="00FC3297" w:rsidP="00FC3297">
            <w:pPr>
              <w:spacing w:after="160" w:line="240" w:lineRule="exact"/>
              <w:rPr>
                <w:rFonts w:ascii="Times New Roman" w:eastAsia="Times New Roman" w:hAnsi="Times New Roman" w:cs="Times New Roman"/>
                <w:b/>
                <w:sz w:val="24"/>
                <w:szCs w:val="24"/>
                <w:lang w:eastAsia="ru-RU"/>
              </w:rPr>
            </w:pPr>
            <w:r w:rsidRPr="00FC3297">
              <w:rPr>
                <w:rFonts w:ascii="Times New Roman" w:eastAsia="Times New Roman" w:hAnsi="Times New Roman" w:cs="Times New Roman"/>
                <w:b/>
                <w:sz w:val="24"/>
                <w:szCs w:val="24"/>
                <w:lang w:eastAsia="ru-RU"/>
              </w:rPr>
              <w:t>___________________</w:t>
            </w:r>
          </w:p>
        </w:tc>
        <w:tc>
          <w:tcPr>
            <w:tcW w:w="4945" w:type="dxa"/>
            <w:hideMark/>
          </w:tcPr>
          <w:p w:rsidR="00FC3297" w:rsidRPr="00FC3297" w:rsidRDefault="00FC3297" w:rsidP="00FC3297">
            <w:pPr>
              <w:spacing w:after="160" w:line="240" w:lineRule="exact"/>
              <w:rPr>
                <w:rFonts w:ascii="Times New Roman" w:eastAsia="Times New Roman" w:hAnsi="Times New Roman" w:cs="Times New Roman"/>
                <w:b/>
                <w:sz w:val="24"/>
                <w:szCs w:val="24"/>
                <w:lang w:eastAsia="ru-RU"/>
              </w:rPr>
            </w:pPr>
            <w:r w:rsidRPr="00FC3297">
              <w:rPr>
                <w:rFonts w:ascii="Times New Roman" w:eastAsia="Times New Roman" w:hAnsi="Times New Roman" w:cs="Times New Roman"/>
                <w:b/>
                <w:sz w:val="24"/>
                <w:szCs w:val="24"/>
                <w:lang w:eastAsia="ru-RU"/>
              </w:rPr>
              <w:t>___________________</w:t>
            </w:r>
          </w:p>
        </w:tc>
      </w:tr>
      <w:tr w:rsidR="00FC3297" w:rsidRPr="00FC3297" w:rsidTr="00FC3297">
        <w:tc>
          <w:tcPr>
            <w:tcW w:w="4944" w:type="dxa"/>
          </w:tcPr>
          <w:p w:rsidR="00FC3297" w:rsidRPr="00FC3297" w:rsidRDefault="00FC3297" w:rsidP="00FC3297">
            <w:pPr>
              <w:spacing w:after="160" w:line="240" w:lineRule="exact"/>
              <w:ind w:firstLine="567"/>
              <w:jc w:val="right"/>
              <w:rPr>
                <w:rFonts w:ascii="Times New Roman" w:eastAsia="Times New Roman" w:hAnsi="Times New Roman" w:cs="Times New Roman"/>
                <w:b/>
                <w:sz w:val="24"/>
                <w:szCs w:val="24"/>
                <w:lang w:eastAsia="ru-RU"/>
              </w:rPr>
            </w:pPr>
            <w:r w:rsidRPr="00FC3297">
              <w:rPr>
                <w:rFonts w:ascii="Times New Roman" w:eastAsia="Times New Roman" w:hAnsi="Times New Roman" w:cs="Times New Roman"/>
                <w:b/>
                <w:sz w:val="24"/>
                <w:szCs w:val="24"/>
                <w:lang w:eastAsia="ru-RU"/>
              </w:rPr>
              <w:t>м.п.</w:t>
            </w:r>
          </w:p>
          <w:p w:rsidR="00FC3297" w:rsidRPr="00FC3297" w:rsidRDefault="00FC3297" w:rsidP="00FC3297">
            <w:pPr>
              <w:spacing w:after="160" w:line="240" w:lineRule="exact"/>
              <w:jc w:val="both"/>
              <w:rPr>
                <w:rFonts w:ascii="Times New Roman" w:eastAsia="Times New Roman" w:hAnsi="Times New Roman" w:cs="Times New Roman"/>
                <w:b/>
                <w:sz w:val="24"/>
                <w:szCs w:val="24"/>
                <w:lang w:eastAsia="ru-RU"/>
              </w:rPr>
            </w:pPr>
            <w:r w:rsidRPr="00FC3297">
              <w:rPr>
                <w:rFonts w:ascii="Times New Roman" w:eastAsia="Times New Roman" w:hAnsi="Times New Roman" w:cs="Times New Roman"/>
                <w:b/>
                <w:sz w:val="24"/>
                <w:szCs w:val="24"/>
                <w:lang w:eastAsia="ru-RU"/>
              </w:rPr>
              <w:t>Главный бухгалтер</w:t>
            </w:r>
          </w:p>
          <w:p w:rsidR="00FC3297" w:rsidRPr="00FC3297" w:rsidRDefault="00FC3297" w:rsidP="00FC3297">
            <w:pPr>
              <w:spacing w:after="160" w:line="240" w:lineRule="exact"/>
              <w:jc w:val="both"/>
              <w:rPr>
                <w:rFonts w:ascii="Times New Roman" w:eastAsia="Calibri" w:hAnsi="Times New Roman" w:cs="Times New Roman"/>
                <w:sz w:val="24"/>
                <w:szCs w:val="24"/>
                <w:lang w:eastAsia="ru-RU"/>
              </w:rPr>
            </w:pPr>
            <w:r w:rsidRPr="00FC3297">
              <w:rPr>
                <w:rFonts w:ascii="Times New Roman" w:eastAsia="Calibri" w:hAnsi="Times New Roman" w:cs="Times New Roman"/>
                <w:sz w:val="24"/>
                <w:szCs w:val="24"/>
                <w:lang w:eastAsia="ru-RU"/>
              </w:rPr>
              <w:t>___________________</w:t>
            </w:r>
          </w:p>
          <w:p w:rsidR="00FC3297" w:rsidRPr="00FC3297" w:rsidRDefault="00FC3297" w:rsidP="00FC3297">
            <w:pPr>
              <w:spacing w:after="160" w:line="240" w:lineRule="exact"/>
              <w:jc w:val="both"/>
              <w:rPr>
                <w:rFonts w:ascii="Times New Roman" w:eastAsia="Calibri" w:hAnsi="Times New Roman" w:cs="Times New Roman"/>
                <w:sz w:val="24"/>
                <w:szCs w:val="24"/>
                <w:lang w:eastAsia="ru-RU"/>
              </w:rPr>
            </w:pPr>
          </w:p>
          <w:p w:rsidR="00FC3297" w:rsidRPr="00FC3297" w:rsidRDefault="00FC3297" w:rsidP="00FC3297">
            <w:pPr>
              <w:spacing w:after="160" w:line="240" w:lineRule="exact"/>
              <w:rPr>
                <w:rFonts w:ascii="Times New Roman" w:eastAsia="Times New Roman" w:hAnsi="Times New Roman" w:cs="Times New Roman"/>
                <w:b/>
                <w:sz w:val="24"/>
                <w:szCs w:val="24"/>
                <w:lang w:eastAsia="ru-RU"/>
              </w:rPr>
            </w:pPr>
            <w:r w:rsidRPr="00FC3297">
              <w:rPr>
                <w:rFonts w:ascii="Times New Roman" w:eastAsia="Times New Roman" w:hAnsi="Times New Roman" w:cs="Times New Roman"/>
                <w:b/>
                <w:sz w:val="24"/>
                <w:szCs w:val="24"/>
                <w:lang w:eastAsia="ru-RU"/>
              </w:rPr>
              <w:t>___________________</w:t>
            </w:r>
          </w:p>
        </w:tc>
        <w:tc>
          <w:tcPr>
            <w:tcW w:w="4945" w:type="dxa"/>
            <w:hideMark/>
          </w:tcPr>
          <w:p w:rsidR="00FC3297" w:rsidRPr="00FC3297" w:rsidRDefault="00FC3297" w:rsidP="00FC3297">
            <w:pPr>
              <w:spacing w:after="160" w:line="240" w:lineRule="exact"/>
              <w:ind w:firstLine="567"/>
              <w:jc w:val="center"/>
              <w:rPr>
                <w:rFonts w:ascii="Times New Roman" w:eastAsia="Times New Roman" w:hAnsi="Times New Roman" w:cs="Times New Roman"/>
                <w:b/>
                <w:sz w:val="24"/>
                <w:szCs w:val="24"/>
                <w:lang w:eastAsia="ru-RU"/>
              </w:rPr>
            </w:pPr>
            <w:r w:rsidRPr="00FC3297">
              <w:rPr>
                <w:rFonts w:ascii="Times New Roman" w:eastAsia="Times New Roman" w:hAnsi="Times New Roman" w:cs="Times New Roman"/>
                <w:b/>
                <w:sz w:val="24"/>
                <w:szCs w:val="24"/>
                <w:lang w:eastAsia="ru-RU"/>
              </w:rPr>
              <w:t>м.п.</w:t>
            </w:r>
          </w:p>
        </w:tc>
      </w:tr>
    </w:tbl>
    <w:p w:rsidR="00FC3297" w:rsidRPr="00FC3297" w:rsidRDefault="00FC3297" w:rsidP="00FC3297">
      <w:pPr>
        <w:spacing w:after="160" w:line="240" w:lineRule="exact"/>
        <w:ind w:right="567"/>
        <w:jc w:val="both"/>
        <w:rPr>
          <w:rFonts w:ascii="Times New Roman" w:eastAsia="Times New Roman" w:hAnsi="Times New Roman" w:cs="Times New Roman"/>
          <w:sz w:val="24"/>
          <w:szCs w:val="24"/>
          <w:lang w:eastAsia="ru-RU"/>
        </w:rPr>
      </w:pPr>
      <w:r w:rsidRPr="00FC3297">
        <w:rPr>
          <w:rFonts w:ascii="Times New Roman" w:eastAsia="Times New Roman" w:hAnsi="Times New Roman" w:cs="Times New Roman"/>
          <w:sz w:val="24"/>
          <w:szCs w:val="24"/>
          <w:lang w:eastAsia="ru-RU"/>
        </w:rPr>
        <w:t xml:space="preserve">         Залоговая стоимость переданного в залог имущества составляет _____________ (_________________) рублей 00 копеек.</w:t>
      </w:r>
    </w:p>
    <w:p w:rsidR="00FC3297" w:rsidRPr="00FC3297" w:rsidRDefault="00FC3297" w:rsidP="00FC3297">
      <w:pPr>
        <w:tabs>
          <w:tab w:val="left" w:pos="3885"/>
        </w:tabs>
        <w:spacing w:after="160" w:line="240" w:lineRule="auto"/>
        <w:jc w:val="both"/>
        <w:rPr>
          <w:rFonts w:ascii="Arial" w:eastAsia="Times New Roman" w:hAnsi="Arial" w:cs="Arial"/>
          <w:sz w:val="24"/>
          <w:szCs w:val="24"/>
          <w:lang w:eastAsia="ru-RU"/>
        </w:rPr>
      </w:pPr>
    </w:p>
    <w:p w:rsidR="009E46EF" w:rsidRPr="00FC3297" w:rsidRDefault="009E46EF" w:rsidP="00F133A3">
      <w:pPr>
        <w:suppressAutoHyphens/>
        <w:spacing w:after="0" w:line="360" w:lineRule="auto"/>
        <w:jc w:val="right"/>
        <w:rPr>
          <w:rFonts w:ascii="Times New Roman" w:eastAsia="Calibri" w:hAnsi="Times New Roman" w:cs="Times New Roman"/>
          <w:sz w:val="24"/>
          <w:szCs w:val="24"/>
          <w:lang w:eastAsia="ru-RU"/>
        </w:rPr>
      </w:pPr>
    </w:p>
    <w:p w:rsidR="009B6228" w:rsidRPr="00FC3297" w:rsidRDefault="00B26B05" w:rsidP="000F3266">
      <w:pPr>
        <w:tabs>
          <w:tab w:val="left" w:pos="425"/>
          <w:tab w:val="left" w:pos="567"/>
          <w:tab w:val="left" w:pos="709"/>
        </w:tabs>
        <w:suppressAutoHyphens/>
        <w:spacing w:after="0" w:line="240" w:lineRule="auto"/>
        <w:jc w:val="center"/>
        <w:rPr>
          <w:rFonts w:ascii="Times New Roman" w:hAnsi="Times New Roman" w:cs="Times New Roman"/>
          <w:b/>
          <w:bCs/>
          <w:sz w:val="24"/>
          <w:szCs w:val="24"/>
        </w:rPr>
      </w:pPr>
      <w:r w:rsidRPr="00FC3297">
        <w:rPr>
          <w:rFonts w:ascii="Times New Roman" w:eastAsia="Times New Roman" w:hAnsi="Times New Roman" w:cs="Times New Roman"/>
          <w:b/>
          <w:sz w:val="24"/>
          <w:szCs w:val="24"/>
          <w:lang w:eastAsia="ru-RU"/>
        </w:rPr>
        <w:t xml:space="preserve">         </w:t>
      </w:r>
      <w:r w:rsidR="00C03821" w:rsidRPr="00FC3297">
        <w:rPr>
          <w:rFonts w:ascii="Times New Roman" w:eastAsia="Times New Roman" w:hAnsi="Times New Roman" w:cs="Times New Roman"/>
          <w:b/>
          <w:sz w:val="24"/>
          <w:szCs w:val="24"/>
          <w:lang w:eastAsia="ru-RU"/>
        </w:rPr>
        <w:t xml:space="preserve">         </w:t>
      </w:r>
    </w:p>
    <w:p w:rsidR="009B6228" w:rsidRPr="00FC3297" w:rsidRDefault="009B6228" w:rsidP="009B622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FC3297">
        <w:rPr>
          <w:rFonts w:ascii="Times New Roman" w:hAnsi="Times New Roman" w:cs="Times New Roman"/>
          <w:b/>
          <w:bCs/>
          <w:sz w:val="24"/>
          <w:szCs w:val="24"/>
        </w:rPr>
        <w:br w:type="page"/>
      </w:r>
    </w:p>
    <w:p w:rsidR="000F3266" w:rsidRPr="00C22313" w:rsidRDefault="00571D81" w:rsidP="000F3266">
      <w:pPr>
        <w:pStyle w:val="1"/>
        <w:numPr>
          <w:ilvl w:val="0"/>
          <w:numId w:val="0"/>
        </w:numPr>
        <w:ind w:left="1134"/>
        <w:rPr>
          <w:rFonts w:eastAsia="Calibri"/>
          <w:b/>
        </w:rPr>
      </w:pPr>
      <w:bookmarkStart w:id="158" w:name="_Toc430953728"/>
      <w:r w:rsidRPr="00F20A9C">
        <w:rPr>
          <w:b/>
          <w:iCs w:val="0"/>
        </w:rPr>
        <w:lastRenderedPageBreak/>
        <w:t xml:space="preserve">Приложение № </w:t>
      </w:r>
      <w:r w:rsidRPr="00F20A9C">
        <w:rPr>
          <w:b/>
          <w:iCs w:val="0"/>
          <w:lang w:val="ru-RU"/>
        </w:rPr>
        <w:t>5</w:t>
      </w:r>
      <w:r w:rsidRPr="00F20A9C">
        <w:rPr>
          <w:b/>
          <w:iCs w:val="0"/>
        </w:rPr>
        <w:t xml:space="preserve"> </w:t>
      </w:r>
      <w:r w:rsidR="000F3266" w:rsidRPr="00C22313">
        <w:rPr>
          <w:rFonts w:eastAsia="Calibri"/>
          <w:b/>
        </w:rPr>
        <w:t>к Документации</w:t>
      </w:r>
      <w:bookmarkEnd w:id="158"/>
      <w:r w:rsidR="000F3266" w:rsidRPr="00C22313">
        <w:rPr>
          <w:rFonts w:eastAsia="Calibri"/>
          <w:b/>
        </w:rPr>
        <w:t xml:space="preserve"> </w:t>
      </w:r>
    </w:p>
    <w:p w:rsidR="000F3266" w:rsidRPr="00D064F1" w:rsidRDefault="000F3266" w:rsidP="000F3266">
      <w:pPr>
        <w:tabs>
          <w:tab w:val="left" w:pos="851"/>
          <w:tab w:val="left" w:pos="4536"/>
        </w:tabs>
        <w:suppressAutoHyphens/>
        <w:spacing w:after="0" w:line="240" w:lineRule="auto"/>
        <w:jc w:val="right"/>
        <w:rPr>
          <w:rFonts w:ascii="Times New Roman" w:eastAsia="Times New Roman" w:hAnsi="Times New Roman" w:cs="Times New Roman"/>
          <w:b/>
          <w:sz w:val="24"/>
          <w:szCs w:val="24"/>
          <w:lang w:eastAsia="ar-SA"/>
        </w:rPr>
      </w:pPr>
      <w:r w:rsidRPr="00D064F1">
        <w:rPr>
          <w:rFonts w:ascii="Times New Roman" w:eastAsia="Calibri" w:hAnsi="Times New Roman" w:cs="Times New Roman"/>
          <w:b/>
          <w:sz w:val="24"/>
          <w:szCs w:val="24"/>
        </w:rPr>
        <w:t>о</w:t>
      </w:r>
      <w:r w:rsidRPr="00D064F1">
        <w:rPr>
          <w:rFonts w:ascii="Times New Roman" w:eastAsia="Calibri" w:hAnsi="Times New Roman" w:cs="Times New Roman"/>
          <w:b/>
          <w:sz w:val="24"/>
          <w:szCs w:val="24"/>
          <w:lang w:eastAsia="ar-SA"/>
        </w:rPr>
        <w:t xml:space="preserve"> проведении </w:t>
      </w:r>
      <w:r w:rsidRPr="00D064F1">
        <w:rPr>
          <w:rFonts w:ascii="Times New Roman" w:hAnsi="Times New Roman" w:cs="Times New Roman"/>
          <w:b/>
          <w:sz w:val="24"/>
          <w:szCs w:val="24"/>
        </w:rPr>
        <w:t>открытого одноэтапного запроса предложений</w:t>
      </w:r>
      <w:r w:rsidRPr="00D064F1">
        <w:rPr>
          <w:rFonts w:ascii="Times New Roman" w:hAnsi="Times New Roman" w:cs="Times New Roman"/>
          <w:b/>
          <w:bCs/>
          <w:sz w:val="24"/>
          <w:szCs w:val="24"/>
        </w:rPr>
        <w:t xml:space="preserve"> на право заключения договора</w:t>
      </w:r>
      <w:r w:rsidRPr="00D064F1">
        <w:rPr>
          <w:rFonts w:ascii="Times New Roman" w:hAnsi="Times New Roman" w:cs="Times New Roman"/>
          <w:b/>
          <w:sz w:val="24"/>
          <w:szCs w:val="24"/>
        </w:rPr>
        <w:t xml:space="preserve"> на оказание финансовых услуг по предоставлению ОАО «Мурманэнергосбыт» кредитных средств в форме кредитной линии с лимитом задолженности</w:t>
      </w:r>
    </w:p>
    <w:p w:rsidR="000F3266" w:rsidRDefault="000F3266" w:rsidP="00244A6A">
      <w:pPr>
        <w:suppressAutoHyphens/>
        <w:spacing w:after="0" w:line="240" w:lineRule="auto"/>
        <w:jc w:val="center"/>
        <w:rPr>
          <w:rFonts w:ascii="Times New Roman" w:eastAsia="Calibri" w:hAnsi="Times New Roman" w:cs="Times New Roman"/>
          <w:b/>
          <w:sz w:val="24"/>
          <w:szCs w:val="24"/>
        </w:rPr>
      </w:pPr>
      <w:bookmarkStart w:id="159" w:name="_Приложение_№_5"/>
      <w:bookmarkEnd w:id="159"/>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2222F2" w:rsidRDefault="00244A6A" w:rsidP="002222F2">
            <w:pPr>
              <w:suppressAutoHyphens/>
              <w:spacing w:after="0" w:line="240" w:lineRule="auto"/>
              <w:jc w:val="both"/>
              <w:rPr>
                <w:rFonts w:ascii="Calibri" w:eastAsia="Calibri" w:hAnsi="Calibri" w:cs="Times New Roman"/>
                <w:u w:val="single"/>
                <w:lang w:eastAsia="ar-SA"/>
              </w:rPr>
            </w:pPr>
            <w:r w:rsidRPr="002222F2">
              <w:rPr>
                <w:rFonts w:ascii="Times New Roman" w:eastAsia="Times New Roman" w:hAnsi="Times New Roman" w:cs="Times New Roman"/>
                <w:sz w:val="24"/>
                <w:szCs w:val="24"/>
                <w:u w:val="single"/>
                <w:lang w:eastAsia="ar-SA"/>
              </w:rPr>
              <w:t>Открытый одноэтапный запрос п</w:t>
            </w:r>
            <w:r w:rsidR="00C22313" w:rsidRPr="002222F2">
              <w:rPr>
                <w:rFonts w:ascii="Times New Roman" w:eastAsia="Times New Roman" w:hAnsi="Times New Roman" w:cs="Times New Roman"/>
                <w:sz w:val="24"/>
                <w:szCs w:val="24"/>
                <w:u w:val="single"/>
                <w:lang w:eastAsia="ar-SA"/>
              </w:rPr>
              <w:t xml:space="preserve">редложений </w:t>
            </w:r>
            <w:r w:rsidR="002222F2" w:rsidRPr="002222F2">
              <w:rPr>
                <w:rFonts w:ascii="Times New Roman" w:hAnsi="Times New Roman" w:cs="Times New Roman"/>
                <w:bCs/>
                <w:sz w:val="24"/>
                <w:szCs w:val="24"/>
                <w:u w:val="single"/>
              </w:rPr>
              <w:t>на право заключения договора</w:t>
            </w:r>
            <w:r w:rsidR="002222F2" w:rsidRPr="002222F2">
              <w:rPr>
                <w:rFonts w:ascii="Times New Roman" w:hAnsi="Times New Roman" w:cs="Times New Roman"/>
                <w:sz w:val="24"/>
                <w:szCs w:val="24"/>
                <w:u w:val="single"/>
              </w:rPr>
              <w:t xml:space="preserve"> на оказание финансовых услуг по предоставлению ОАО «Мурманэнергосбыт» кредитных средств в форме кредитной линии с лимитом задолженности</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Ind w:w="-5" w:type="dxa"/>
        <w:tblLayout w:type="fixed"/>
        <w:tblLook w:val="0000" w:firstRow="0" w:lastRow="0" w:firstColumn="0" w:lastColumn="0" w:noHBand="0" w:noVBand="0"/>
      </w:tblPr>
      <w:tblGrid>
        <w:gridCol w:w="675"/>
        <w:gridCol w:w="4825"/>
        <w:gridCol w:w="2410"/>
        <w:gridCol w:w="1134"/>
        <w:gridCol w:w="1002"/>
      </w:tblGrid>
      <w:tr w:rsidR="00244A6A" w:rsidRPr="00244A6A" w:rsidTr="00B81D13">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п/п</w:t>
            </w:r>
          </w:p>
        </w:tc>
        <w:tc>
          <w:tcPr>
            <w:tcW w:w="482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Реквизиты документа (номер, дата выдачи/составления)</w:t>
            </w: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pacing w:after="0" w:line="240" w:lineRule="auto"/>
              <w:jc w:val="center"/>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Номер листа</w:t>
            </w:r>
          </w:p>
        </w:tc>
      </w:tr>
      <w:tr w:rsidR="00244A6A" w:rsidRPr="00244A6A" w:rsidTr="00B81D13">
        <w:trPr>
          <w:trHeight w:val="305"/>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06" w:lineRule="exact"/>
              <w:ind w:right="110"/>
              <w:jc w:val="center"/>
              <w:rPr>
                <w:rFonts w:ascii="Times New Roman" w:eastAsia="Times New Roman" w:hAnsi="Times New Roman" w:cs="Times New Roman"/>
                <w:spacing w:val="5"/>
                <w:sz w:val="24"/>
                <w:szCs w:val="24"/>
                <w:lang w:eastAsia="ar-SA"/>
              </w:rPr>
            </w:pPr>
            <w:r w:rsidRPr="00244A6A">
              <w:rPr>
                <w:rFonts w:ascii="Times New Roman" w:eastAsia="Times New Roman" w:hAnsi="Times New Roman" w:cs="Times New Roman"/>
                <w:spacing w:val="-3"/>
                <w:sz w:val="24"/>
                <w:szCs w:val="24"/>
                <w:lang w:eastAsia="ar-SA"/>
              </w:rPr>
              <w:t xml:space="preserve">  1.</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5"/>
                <w:sz w:val="24"/>
                <w:szCs w:val="24"/>
                <w:lang w:eastAsia="ar-SA"/>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r>
      <w:tr w:rsidR="00244A6A" w:rsidRPr="00244A6A" w:rsidTr="00B81D13">
        <w:trPr>
          <w:trHeight w:val="397"/>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06" w:lineRule="exact"/>
              <w:ind w:left="125" w:right="110" w:hanging="125"/>
              <w:jc w:val="center"/>
              <w:rPr>
                <w:rFonts w:ascii="Times New Roman" w:eastAsia="Times New Roman" w:hAnsi="Times New Roman" w:cs="Times New Roman"/>
                <w:spacing w:val="5"/>
                <w:sz w:val="24"/>
                <w:szCs w:val="24"/>
                <w:lang w:eastAsia="ar-SA"/>
              </w:rPr>
            </w:pPr>
            <w:r w:rsidRPr="00244A6A">
              <w:rPr>
                <w:rFonts w:ascii="Times New Roman" w:eastAsia="Times New Roman" w:hAnsi="Times New Roman" w:cs="Times New Roman"/>
                <w:spacing w:val="-3"/>
                <w:sz w:val="24"/>
                <w:szCs w:val="24"/>
                <w:lang w:eastAsia="ar-SA"/>
              </w:rPr>
              <w:t xml:space="preserve">  2.</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244A6A" w:rsidP="0089404D">
            <w:pPr>
              <w:shd w:val="clear" w:color="auto" w:fill="FFFFFF"/>
              <w:suppressAutoHyphens/>
              <w:spacing w:after="0" w:line="240" w:lineRule="auto"/>
              <w:ind w:hanging="40"/>
              <w:rPr>
                <w:rFonts w:ascii="Times New Roman" w:eastAsia="Times New Roman" w:hAnsi="Times New Roman" w:cs="Times New Roman"/>
                <w:sz w:val="24"/>
                <w:szCs w:val="24"/>
                <w:lang w:eastAsia="ar-SA"/>
              </w:rPr>
            </w:pPr>
            <w:r w:rsidRPr="00000405">
              <w:rPr>
                <w:rFonts w:ascii="Times New Roman" w:eastAsia="Times New Roman" w:hAnsi="Times New Roman" w:cs="Times New Roman"/>
                <w:spacing w:val="5"/>
                <w:sz w:val="24"/>
                <w:szCs w:val="24"/>
                <w:lang w:eastAsia="ar-SA"/>
              </w:rPr>
              <w:t>Письмо о подаче оферты (</w:t>
            </w:r>
            <w:hyperlink w:anchor="_Приложение_№_1_1" w:history="1">
              <w:r w:rsidRPr="00000405">
                <w:rPr>
                  <w:rStyle w:val="af1"/>
                  <w:rFonts w:ascii="Times New Roman" w:eastAsia="Times New Roman" w:hAnsi="Times New Roman" w:cs="Times New Roman"/>
                  <w:color w:val="auto"/>
                  <w:spacing w:val="5"/>
                  <w:sz w:val="24"/>
                  <w:szCs w:val="24"/>
                  <w:lang w:eastAsia="ar-SA"/>
                </w:rPr>
                <w:t>Приложение №1 к Документации</w:t>
              </w:r>
            </w:hyperlink>
            <w:r w:rsidRPr="00000405">
              <w:rPr>
                <w:rFonts w:ascii="Times New Roman" w:eastAsia="Times New Roman" w:hAnsi="Times New Roman" w:cs="Times New Roman"/>
                <w:spacing w:val="5"/>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B81D13">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38"/>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3.</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000405">
              <w:rPr>
                <w:rFonts w:ascii="Times New Roman" w:eastAsia="Times New Roman" w:hAnsi="Times New Roman" w:cs="Times New Roman"/>
                <w:sz w:val="24"/>
                <w:szCs w:val="24"/>
                <w:lang w:eastAsia="ar-SA"/>
              </w:rPr>
              <w:t>Коммерческое предложение (</w:t>
            </w:r>
            <w:hyperlink w:anchor="_Коммерческое_предложение_(форма" w:history="1">
              <w:r w:rsidRPr="00000405">
                <w:rPr>
                  <w:rStyle w:val="af1"/>
                  <w:rFonts w:ascii="Times New Roman" w:eastAsia="Times New Roman" w:hAnsi="Times New Roman" w:cs="Times New Roman"/>
                  <w:color w:val="auto"/>
                  <w:sz w:val="24"/>
                  <w:szCs w:val="24"/>
                  <w:lang w:eastAsia="ar-SA"/>
                </w:rPr>
                <w:t>Форма 1</w:t>
              </w:r>
            </w:hyperlink>
            <w:r w:rsidRPr="00000405">
              <w:rPr>
                <w:rFonts w:ascii="Times New Roman" w:eastAsia="Times New Roman"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c>
          <w:tcPr>
            <w:tcW w:w="675"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hd w:val="clear" w:color="auto" w:fill="FFFFFF"/>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000405" w:rsidRDefault="00B81D13" w:rsidP="00B81D13">
            <w:pPr>
              <w:shd w:val="clear" w:color="auto" w:fill="FFFFFF"/>
              <w:suppressAutoHyphens/>
              <w:spacing w:after="0" w:line="240" w:lineRule="auto"/>
              <w:rPr>
                <w:rFonts w:ascii="Times New Roman" w:eastAsia="Times New Roman" w:hAnsi="Times New Roman" w:cs="Times New Roman"/>
                <w:sz w:val="24"/>
                <w:szCs w:val="24"/>
                <w:lang w:eastAsia="ar-SA"/>
              </w:rPr>
            </w:pPr>
            <w:r w:rsidRPr="00000405">
              <w:rPr>
                <w:rFonts w:ascii="Times New Roman" w:eastAsia="Times New Roman" w:hAnsi="Times New Roman" w:cs="Times New Roman"/>
                <w:sz w:val="24"/>
                <w:szCs w:val="24"/>
                <w:lang w:eastAsia="ar-SA"/>
              </w:rPr>
              <w:t>Анкета участника (</w:t>
            </w:r>
            <w:hyperlink w:anchor="_Анкета_Участника_открытого" w:history="1">
              <w:r w:rsidRPr="00000405">
                <w:rPr>
                  <w:rStyle w:val="af1"/>
                  <w:rFonts w:ascii="Times New Roman" w:eastAsia="Times New Roman" w:hAnsi="Times New Roman" w:cs="Times New Roman"/>
                  <w:color w:val="auto"/>
                  <w:sz w:val="24"/>
                  <w:szCs w:val="24"/>
                  <w:lang w:eastAsia="ar-SA"/>
                </w:rPr>
                <w:t xml:space="preserve">Форма </w:t>
              </w:r>
              <w:r>
                <w:rPr>
                  <w:rStyle w:val="af1"/>
                  <w:rFonts w:ascii="Times New Roman" w:eastAsia="Times New Roman" w:hAnsi="Times New Roman" w:cs="Times New Roman"/>
                  <w:color w:val="auto"/>
                  <w:sz w:val="24"/>
                  <w:szCs w:val="24"/>
                  <w:lang w:eastAsia="ar-SA"/>
                </w:rPr>
                <w:t>2</w:t>
              </w:r>
            </w:hyperlink>
            <w:r w:rsidRPr="00000405">
              <w:rPr>
                <w:rFonts w:ascii="Times New Roman" w:eastAsia="Times New Roman"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c>
          <w:tcPr>
            <w:tcW w:w="675"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5.</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000405" w:rsidRDefault="00F95E29" w:rsidP="0089404D">
            <w:pPr>
              <w:shd w:val="clear" w:color="auto" w:fill="FFFFFF"/>
              <w:suppressAutoHyphens/>
              <w:spacing w:after="0" w:line="240" w:lineRule="auto"/>
              <w:rPr>
                <w:rFonts w:ascii="Times New Roman" w:eastAsia="Times New Roman" w:hAnsi="Times New Roman" w:cs="Times New Roman"/>
                <w:sz w:val="24"/>
                <w:szCs w:val="24"/>
                <w:lang w:eastAsia="ar-SA"/>
              </w:rPr>
            </w:pPr>
            <w:hyperlink w:anchor="_Приложение_№_2" w:history="1">
              <w:r w:rsidR="00B81D13" w:rsidRPr="00000405">
                <w:rPr>
                  <w:rStyle w:val="af1"/>
                  <w:rFonts w:ascii="Times New Roman" w:eastAsia="Times New Roman" w:hAnsi="Times New Roman" w:cs="Times New Roman"/>
                  <w:color w:val="auto"/>
                  <w:sz w:val="24"/>
                  <w:szCs w:val="24"/>
                  <w:lang w:eastAsia="ar-SA"/>
                </w:rPr>
                <w:t>Приложение №2</w:t>
              </w:r>
            </w:hyperlink>
            <w:r w:rsidR="00B81D13" w:rsidRPr="00000405">
              <w:rPr>
                <w:rFonts w:ascii="Times New Roman" w:eastAsia="Times New Roman" w:hAnsi="Times New Roman" w:cs="Times New Roman"/>
                <w:sz w:val="24"/>
                <w:szCs w:val="24"/>
                <w:lang w:eastAsia="ar-SA"/>
              </w:rPr>
              <w:t xml:space="preserve"> к Документации</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c>
          <w:tcPr>
            <w:tcW w:w="675"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6.</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000405" w:rsidRDefault="00F95E29" w:rsidP="0089404D">
            <w:pPr>
              <w:shd w:val="clear" w:color="auto" w:fill="FFFFFF"/>
              <w:suppressAutoHyphens/>
              <w:spacing w:after="0" w:line="240" w:lineRule="auto"/>
              <w:rPr>
                <w:rFonts w:ascii="Times New Roman" w:eastAsia="Times New Roman" w:hAnsi="Times New Roman" w:cs="Times New Roman"/>
                <w:sz w:val="24"/>
                <w:szCs w:val="24"/>
                <w:lang w:eastAsia="ar-SA"/>
              </w:rPr>
            </w:pPr>
            <w:hyperlink w:anchor="_Приложение_№_3" w:history="1">
              <w:r w:rsidR="00B81D13" w:rsidRPr="00000405">
                <w:rPr>
                  <w:rStyle w:val="af1"/>
                  <w:rFonts w:ascii="Times New Roman" w:eastAsia="Times New Roman" w:hAnsi="Times New Roman" w:cs="Times New Roman"/>
                  <w:color w:val="auto"/>
                  <w:sz w:val="24"/>
                  <w:szCs w:val="24"/>
                  <w:lang w:eastAsia="ar-SA"/>
                </w:rPr>
                <w:t>Приложение №3</w:t>
              </w:r>
            </w:hyperlink>
            <w:r w:rsidR="00B81D13" w:rsidRPr="00000405">
              <w:rPr>
                <w:rFonts w:ascii="Times New Roman" w:eastAsia="Times New Roman" w:hAnsi="Times New Roman" w:cs="Times New Roman"/>
                <w:sz w:val="24"/>
                <w:szCs w:val="24"/>
                <w:lang w:eastAsia="ar-SA"/>
              </w:rPr>
              <w:t xml:space="preserve">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c>
          <w:tcPr>
            <w:tcW w:w="675"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000405" w:rsidRDefault="00B81D13"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c>
          <w:tcPr>
            <w:tcW w:w="675"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000405" w:rsidRDefault="00B81D13"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CD4F59">
              <w:rPr>
                <w:rFonts w:ascii="Times New Roman" w:eastAsia="Times New Roman" w:hAnsi="Times New Roman" w:cs="Times New Roman"/>
                <w:sz w:val="24"/>
                <w:szCs w:val="24"/>
                <w:lang w:eastAsia="ar-SA"/>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rPr>
          <w:trHeight w:val="493"/>
        </w:trPr>
        <w:tc>
          <w:tcPr>
            <w:tcW w:w="675"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000405" w:rsidRDefault="00B81D13"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CD4F59">
              <w:rPr>
                <w:rFonts w:ascii="Times New Roman" w:eastAsia="Calibri" w:hAnsi="Times New Roman" w:cs="Times New Roman"/>
                <w:sz w:val="24"/>
                <w:szCs w:val="24"/>
                <w:lang w:eastAsia="ar-SA"/>
              </w:rPr>
              <w:t>Копия Устава в действующей редакции, заверенная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rPr>
          <w:trHeight w:val="376"/>
        </w:trPr>
        <w:tc>
          <w:tcPr>
            <w:tcW w:w="675"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244A6A" w:rsidRDefault="00B81D13"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CD4F59">
              <w:rPr>
                <w:rFonts w:ascii="Times New Roman" w:eastAsia="Calibri" w:hAnsi="Times New Roman" w:cs="Times New Roman"/>
                <w:sz w:val="24"/>
                <w:szCs w:val="24"/>
                <w:lang w:eastAsia="ar-SA"/>
              </w:rPr>
              <w:t>Копия свидетельства о постановке на учет в налоговом органе по месту нахождения на территории РФ, заверенная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c>
          <w:tcPr>
            <w:tcW w:w="675"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hd w:val="clear" w:color="auto" w:fill="FFFFFF"/>
              <w:suppressAutoHyphens/>
              <w:spacing w:after="0" w:line="240" w:lineRule="auto"/>
              <w:ind w:left="14"/>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11</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244A6A" w:rsidRDefault="00B81D13"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CD4F59">
              <w:rPr>
                <w:rFonts w:ascii="Times New Roman" w:eastAsia="Times New Roman" w:hAnsi="Times New Roman" w:cs="Times New Roman"/>
                <w:sz w:val="24"/>
                <w:szCs w:val="24"/>
                <w:lang w:eastAsia="ar-SA"/>
              </w:rPr>
              <w:t>Копия свидетельства о государственной регистрации, заверенная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c>
          <w:tcPr>
            <w:tcW w:w="675"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hd w:val="clear" w:color="auto" w:fill="FFFFFF"/>
              <w:suppressAutoHyphens/>
              <w:spacing w:after="0" w:line="240" w:lineRule="auto"/>
              <w:ind w:left="14"/>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12</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244A6A" w:rsidRDefault="00B81D13"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CD4F59">
              <w:rPr>
                <w:rFonts w:ascii="Times New Roman" w:eastAsia="Times New Roman" w:hAnsi="Times New Roman" w:cs="Times New Roman"/>
                <w:sz w:val="24"/>
                <w:szCs w:val="24"/>
                <w:lang w:eastAsia="ar-SA"/>
              </w:rPr>
              <w:t>Копия свидетельства о внесении записи в ЕГРЮЛ</w:t>
            </w:r>
            <w:r w:rsidRPr="00CD4F59">
              <w:rPr>
                <w:rFonts w:ascii="Times New Roman" w:eastAsia="Times New Roman" w:hAnsi="Times New Roman" w:cs="Times New Roman"/>
                <w:bCs/>
                <w:sz w:val="24"/>
                <w:szCs w:val="24"/>
                <w:lang w:eastAsia="ar-SA"/>
              </w:rPr>
              <w:t xml:space="preserve"> о юридическом лице, зарегистрированном до 1 июля 2002 года</w:t>
            </w:r>
            <w:r w:rsidRPr="00CD4F59">
              <w:rPr>
                <w:rFonts w:ascii="Times New Roman" w:eastAsia="Times New Roman" w:hAnsi="Times New Roman" w:cs="Times New Roman"/>
                <w:sz w:val="24"/>
                <w:szCs w:val="24"/>
                <w:lang w:eastAsia="ar-SA"/>
              </w:rPr>
              <w:t xml:space="preserve"> (при наличии), заверенная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rPr>
          <w:trHeight w:val="750"/>
        </w:trPr>
        <w:tc>
          <w:tcPr>
            <w:tcW w:w="675"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13</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244A6A" w:rsidRDefault="00B81D13"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CD4F59">
              <w:rPr>
                <w:rFonts w:ascii="Times New Roman" w:eastAsia="Times New Roman" w:hAnsi="Times New Roman" w:cs="Times New Roman"/>
                <w:sz w:val="24"/>
                <w:szCs w:val="24"/>
                <w:lang w:eastAsia="ar-SA"/>
              </w:rPr>
              <w:t>Решение Участника об одобрении сделки, оригинал или копия, заверенная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rPr>
          <w:trHeight w:val="279"/>
        </w:trPr>
        <w:tc>
          <w:tcPr>
            <w:tcW w:w="675"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244A6A" w:rsidRDefault="00B81D13"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F01E6C">
              <w:rPr>
                <w:rFonts w:ascii="Times New Roman" w:eastAsia="Times New Roman" w:hAnsi="Times New Roman" w:cs="Times New Roman"/>
                <w:sz w:val="24"/>
                <w:szCs w:val="24"/>
                <w:lang w:eastAsia="ar-SA"/>
              </w:rPr>
              <w:t>Копия бухгалтерской отчетности за 201</w:t>
            </w:r>
            <w:r>
              <w:rPr>
                <w:rFonts w:ascii="Times New Roman" w:eastAsia="Times New Roman" w:hAnsi="Times New Roman" w:cs="Times New Roman"/>
                <w:sz w:val="24"/>
                <w:szCs w:val="24"/>
                <w:lang w:eastAsia="ar-SA"/>
              </w:rPr>
              <w:t>4</w:t>
            </w:r>
            <w:r w:rsidRPr="00F01E6C">
              <w:rPr>
                <w:rFonts w:ascii="Times New Roman" w:eastAsia="Times New Roman" w:hAnsi="Times New Roman" w:cs="Times New Roman"/>
                <w:sz w:val="24"/>
                <w:szCs w:val="24"/>
                <w:lang w:eastAsia="ar-SA"/>
              </w:rPr>
              <w:t xml:space="preserve"> год</w:t>
            </w:r>
            <w:r w:rsidRPr="00F01E6C">
              <w:rPr>
                <w:rFonts w:ascii="Times New Roman" w:eastAsia="Times New Roman" w:hAnsi="Times New Roman" w:cs="Times New Roman"/>
                <w:bCs/>
                <w:sz w:val="24"/>
                <w:lang w:eastAsia="ar-SA"/>
              </w:rPr>
              <w:t xml:space="preserve"> </w:t>
            </w:r>
            <w:r w:rsidRPr="00F01E6C">
              <w:rPr>
                <w:rFonts w:ascii="Times New Roman" w:eastAsia="Times New Roman" w:hAnsi="Times New Roman" w:cs="Times New Roman"/>
                <w:bCs/>
                <w:sz w:val="24"/>
                <w:szCs w:val="24"/>
                <w:lang w:eastAsia="ar-SA"/>
              </w:rPr>
              <w:t>с отметкой налоговой инспекции</w:t>
            </w:r>
            <w:r w:rsidRPr="00F01E6C">
              <w:rPr>
                <w:rFonts w:ascii="Times New Roman" w:eastAsia="Times New Roman" w:hAnsi="Times New Roman" w:cs="Times New Roman"/>
                <w:sz w:val="24"/>
                <w:szCs w:val="24"/>
                <w:lang w:eastAsia="ar-SA"/>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c>
          <w:tcPr>
            <w:tcW w:w="675" w:type="dxa"/>
            <w:tcBorders>
              <w:top w:val="single" w:sz="4" w:space="0" w:color="000000"/>
              <w:left w:val="single" w:sz="4" w:space="0" w:color="000000"/>
              <w:bottom w:val="single" w:sz="4" w:space="0" w:color="000000"/>
            </w:tcBorders>
            <w:shd w:val="clear" w:color="auto" w:fill="auto"/>
          </w:tcPr>
          <w:p w:rsidR="00B81D13" w:rsidRPr="00244A6A" w:rsidRDefault="002222F2"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244A6A" w:rsidRDefault="00B81D13" w:rsidP="00B81D13">
            <w:pPr>
              <w:shd w:val="clear" w:color="auto" w:fill="FFFFFF"/>
              <w:suppressAutoHyphens/>
              <w:spacing w:after="0" w:line="240" w:lineRule="auto"/>
              <w:jc w:val="both"/>
              <w:rPr>
                <w:rFonts w:ascii="Times New Roman" w:eastAsia="Times New Roman" w:hAnsi="Times New Roman" w:cs="Times New Roman"/>
                <w:sz w:val="24"/>
                <w:szCs w:val="24"/>
                <w:lang w:eastAsia="ar-SA"/>
              </w:rPr>
            </w:pPr>
            <w:r>
              <w:rPr>
                <w:rFonts w:ascii="Times New Roman" w:eastAsia="Calibri" w:hAnsi="Times New Roman" w:cs="Times New Roman"/>
                <w:color w:val="000000" w:themeColor="text1"/>
                <w:sz w:val="24"/>
                <w:szCs w:val="24"/>
                <w:lang w:eastAsia="ar-SA"/>
              </w:rPr>
              <w:t>П</w:t>
            </w:r>
            <w:r w:rsidRPr="00B81D13">
              <w:rPr>
                <w:rFonts w:ascii="Times New Roman" w:eastAsia="Calibri" w:hAnsi="Times New Roman" w:cs="Times New Roman"/>
                <w:color w:val="000000" w:themeColor="text1"/>
                <w:sz w:val="24"/>
                <w:szCs w:val="24"/>
                <w:lang w:eastAsia="ar-SA"/>
              </w:rPr>
              <w:t xml:space="preserve">исьмо в произвольной форме, </w:t>
            </w:r>
            <w:r w:rsidRPr="00B81D13">
              <w:rPr>
                <w:rFonts w:ascii="Times New Roman" w:eastAsia="Calibri" w:hAnsi="Times New Roman" w:cs="Times New Roman"/>
                <w:sz w:val="24"/>
                <w:szCs w:val="24"/>
                <w:lang w:eastAsia="ar-SA"/>
              </w:rPr>
              <w:t>за</w:t>
            </w:r>
            <w:r>
              <w:rPr>
                <w:rFonts w:ascii="Times New Roman" w:eastAsia="Calibri" w:hAnsi="Times New Roman" w:cs="Times New Roman"/>
                <w:sz w:val="24"/>
                <w:szCs w:val="24"/>
                <w:lang w:eastAsia="ar-SA"/>
              </w:rPr>
              <w:t>веренно</w:t>
            </w:r>
            <w:r w:rsidRPr="00E34909">
              <w:rPr>
                <w:rFonts w:ascii="Times New Roman" w:eastAsia="Calibri" w:hAnsi="Times New Roman" w:cs="Times New Roman"/>
                <w:sz w:val="24"/>
                <w:szCs w:val="24"/>
                <w:lang w:eastAsia="ar-SA"/>
              </w:rPr>
              <w:t>е уполномоченным лицом Участника закупки</w:t>
            </w:r>
            <w:r>
              <w:rPr>
                <w:rFonts w:ascii="Times New Roman" w:eastAsia="Calibri" w:hAnsi="Times New Roman" w:cs="Times New Roman"/>
                <w:sz w:val="24"/>
                <w:szCs w:val="24"/>
                <w:lang w:eastAsia="ar-SA"/>
              </w:rPr>
              <w:t>, о п</w:t>
            </w:r>
            <w:r w:rsidRPr="00B81D13">
              <w:rPr>
                <w:rFonts w:ascii="Times New Roman" w:eastAsia="Calibri" w:hAnsi="Times New Roman" w:cs="Times New Roman"/>
                <w:color w:val="000000" w:themeColor="text1"/>
                <w:sz w:val="24"/>
                <w:szCs w:val="24"/>
                <w:lang w:eastAsia="ar-SA"/>
              </w:rPr>
              <w:t>рисутстви</w:t>
            </w:r>
            <w:r>
              <w:rPr>
                <w:rFonts w:ascii="Times New Roman" w:eastAsia="Calibri" w:hAnsi="Times New Roman" w:cs="Times New Roman"/>
                <w:color w:val="000000" w:themeColor="text1"/>
                <w:sz w:val="24"/>
                <w:szCs w:val="24"/>
                <w:lang w:eastAsia="ar-SA"/>
              </w:rPr>
              <w:t>и</w:t>
            </w:r>
            <w:r w:rsidRPr="00B81D13">
              <w:rPr>
                <w:rFonts w:ascii="Times New Roman" w:eastAsia="Calibri" w:hAnsi="Times New Roman" w:cs="Times New Roman"/>
                <w:color w:val="000000" w:themeColor="text1"/>
                <w:sz w:val="24"/>
                <w:szCs w:val="24"/>
                <w:lang w:eastAsia="ar-SA"/>
              </w:rPr>
              <w:t xml:space="preserve"> </w:t>
            </w:r>
            <w:r>
              <w:rPr>
                <w:rFonts w:ascii="Times New Roman" w:eastAsia="Calibri" w:hAnsi="Times New Roman" w:cs="Times New Roman"/>
                <w:color w:val="000000" w:themeColor="text1"/>
                <w:sz w:val="24"/>
                <w:szCs w:val="24"/>
                <w:lang w:eastAsia="ar-SA"/>
              </w:rPr>
              <w:t>(с указанием адреса) /отсутствии</w:t>
            </w:r>
            <w:r w:rsidRPr="00B81D13">
              <w:rPr>
                <w:rFonts w:ascii="Times New Roman" w:eastAsia="Calibri" w:hAnsi="Times New Roman" w:cs="Times New Roman"/>
                <w:color w:val="000000" w:themeColor="text1"/>
                <w:sz w:val="24"/>
                <w:szCs w:val="24"/>
                <w:lang w:eastAsia="ar-SA"/>
              </w:rPr>
              <w:t xml:space="preserve"> Банка на территории г. Мурманска</w:t>
            </w:r>
            <w:r>
              <w:rPr>
                <w:rFonts w:ascii="Times New Roman" w:eastAsia="Calibri"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c>
          <w:tcPr>
            <w:tcW w:w="675" w:type="dxa"/>
            <w:tcBorders>
              <w:top w:val="single" w:sz="4" w:space="0" w:color="000000"/>
              <w:left w:val="single" w:sz="4" w:space="0" w:color="000000"/>
              <w:bottom w:val="single" w:sz="4" w:space="0" w:color="000000"/>
            </w:tcBorders>
            <w:shd w:val="clear" w:color="auto" w:fill="auto"/>
          </w:tcPr>
          <w:p w:rsidR="00B81D13" w:rsidRPr="00F01E6C" w:rsidRDefault="002222F2" w:rsidP="00244A6A">
            <w:pPr>
              <w:shd w:val="clear" w:color="auto" w:fill="FFFFFF"/>
              <w:suppressAutoHyphens/>
              <w:spacing w:after="0" w:line="240" w:lineRule="auto"/>
              <w:ind w:left="14"/>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16</w:t>
            </w: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F01E6C" w:rsidRDefault="00B81D13" w:rsidP="00F01E6C">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r w:rsidR="00B81D13" w:rsidRPr="00244A6A" w:rsidTr="00B81D13">
        <w:tc>
          <w:tcPr>
            <w:tcW w:w="675" w:type="dxa"/>
            <w:tcBorders>
              <w:top w:val="single" w:sz="4" w:space="0" w:color="000000"/>
              <w:left w:val="single" w:sz="4" w:space="0" w:color="000000"/>
              <w:bottom w:val="single" w:sz="4" w:space="0" w:color="000000"/>
            </w:tcBorders>
            <w:shd w:val="clear" w:color="auto" w:fill="auto"/>
          </w:tcPr>
          <w:p w:rsidR="00B81D13" w:rsidRDefault="00B81D13"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p>
        </w:tc>
        <w:tc>
          <w:tcPr>
            <w:tcW w:w="4825" w:type="dxa"/>
            <w:tcBorders>
              <w:top w:val="single" w:sz="4" w:space="0" w:color="000000"/>
              <w:left w:val="single" w:sz="4" w:space="0" w:color="000000"/>
              <w:bottom w:val="single" w:sz="4" w:space="0" w:color="000000"/>
            </w:tcBorders>
            <w:shd w:val="clear" w:color="auto" w:fill="auto"/>
            <w:vAlign w:val="center"/>
          </w:tcPr>
          <w:p w:rsidR="00B81D13" w:rsidRPr="00244A6A" w:rsidRDefault="00B81D13" w:rsidP="00F20A9C">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Всего:</w:t>
            </w:r>
          </w:p>
        </w:tc>
        <w:tc>
          <w:tcPr>
            <w:tcW w:w="2410"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81D13" w:rsidRPr="00244A6A" w:rsidRDefault="00B81D13" w:rsidP="00244A6A">
            <w:pPr>
              <w:suppressAutoHyphens/>
              <w:snapToGrid w:val="0"/>
              <w:spacing w:after="0" w:line="360" w:lineRule="auto"/>
              <w:rPr>
                <w:rFonts w:ascii="Times New Roman" w:eastAsia="Times New Roman" w:hAnsi="Times New Roman" w:cs="Times New Roman"/>
                <w:sz w:val="24"/>
                <w:szCs w:val="24"/>
                <w:lang w:eastAsia="ar-SA"/>
              </w:rPr>
            </w:pPr>
          </w:p>
        </w:tc>
      </w:tr>
    </w:tbl>
    <w:p w:rsidR="00D61978" w:rsidRDefault="00D61978" w:rsidP="00244A6A">
      <w:pPr>
        <w:suppressAutoHyphens/>
        <w:spacing w:after="0" w:line="240" w:lineRule="auto"/>
        <w:rPr>
          <w:rFonts w:ascii="Times New Roman" w:eastAsia="Times New Roman" w:hAnsi="Times New Roman" w:cs="Times New Roman"/>
          <w:sz w:val="24"/>
          <w:szCs w:val="24"/>
          <w:lang w:eastAsia="ar-SA"/>
        </w:rPr>
      </w:pP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Дата «_____»______________20__г.</w:t>
      </w:r>
    </w:p>
    <w:p w:rsidR="00CD4F59" w:rsidRPr="00244A6A" w:rsidRDefault="00CD4F59" w:rsidP="00244A6A">
      <w:pPr>
        <w:suppressAutoHyphens/>
        <w:spacing w:after="0" w:line="240" w:lineRule="auto"/>
        <w:rPr>
          <w:rFonts w:ascii="Times New Roman" w:eastAsia="Times New Roman" w:hAnsi="Times New Roman" w:cs="Times New Roman"/>
          <w:sz w:val="24"/>
          <w:szCs w:val="24"/>
          <w:lang w:eastAsia="ar-SA"/>
        </w:rPr>
      </w:pPr>
    </w:p>
    <w:p w:rsidR="00CD4F59" w:rsidRPr="00CD4F59" w:rsidRDefault="00CD4F59" w:rsidP="00CD4F5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D4F59">
        <w:rPr>
          <w:rFonts w:ascii="Times New Roman" w:eastAsia="Times New Roman" w:hAnsi="Times New Roman" w:cs="Times New Roman"/>
          <w:sz w:val="24"/>
          <w:szCs w:val="24"/>
          <w:lang w:eastAsia="ar-SA"/>
        </w:rPr>
        <w:t xml:space="preserve">Примечание: </w:t>
      </w:r>
    </w:p>
    <w:p w:rsidR="00CD4F59" w:rsidRPr="00CD4F59" w:rsidRDefault="00CD4F59" w:rsidP="00CD4F5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D4F59">
        <w:rPr>
          <w:rFonts w:ascii="Times New Roman" w:eastAsia="Times New Roman" w:hAnsi="Times New Roman" w:cs="Times New Roman"/>
          <w:sz w:val="24"/>
          <w:szCs w:val="24"/>
          <w:lang w:eastAsia="ar-SA"/>
        </w:rPr>
        <w:t xml:space="preserve">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w:t>
      </w:r>
      <w:r w:rsidR="00123C19">
        <w:rPr>
          <w:rFonts w:ascii="Times New Roman" w:eastAsia="Times New Roman" w:hAnsi="Times New Roman" w:cs="Times New Roman"/>
          <w:sz w:val="24"/>
          <w:szCs w:val="24"/>
          <w:lang w:eastAsia="ar-SA"/>
        </w:rPr>
        <w:t>предложений</w:t>
      </w:r>
      <w:r w:rsidRPr="00CD4F59">
        <w:rPr>
          <w:rFonts w:ascii="Times New Roman" w:eastAsia="Times New Roman" w:hAnsi="Times New Roman" w:cs="Times New Roman"/>
          <w:sz w:val="24"/>
          <w:szCs w:val="24"/>
          <w:lang w:eastAsia="ar-SA"/>
        </w:rPr>
        <w:t>.</w:t>
      </w:r>
    </w:p>
    <w:p w:rsidR="00CD4F59" w:rsidRPr="00CD4F59" w:rsidRDefault="00CD4F59" w:rsidP="00CD4F5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D4F59">
        <w:rPr>
          <w:rFonts w:ascii="Times New Roman" w:eastAsia="Times New Roman" w:hAnsi="Times New Roman" w:cs="Times New Roman"/>
          <w:sz w:val="24"/>
          <w:szCs w:val="24"/>
          <w:lang w:eastAsia="ar-SA"/>
        </w:rPr>
        <w:t>2) Организации</w:t>
      </w:r>
      <w:r w:rsidRPr="00CD4F59">
        <w:rPr>
          <w:rFonts w:ascii="Times New Roman" w:eastAsia="Times New Roman" w:hAnsi="Times New Roman" w:cs="Times New Roman"/>
          <w:bCs/>
          <w:sz w:val="24"/>
          <w:szCs w:val="24"/>
          <w:lang w:eastAsia="ar-SA"/>
        </w:rPr>
        <w:t>, зарегистрированные после 1 ян</w:t>
      </w:r>
      <w:r w:rsidR="001A3B86">
        <w:rPr>
          <w:rFonts w:ascii="Times New Roman" w:eastAsia="Times New Roman" w:hAnsi="Times New Roman" w:cs="Times New Roman"/>
          <w:bCs/>
          <w:sz w:val="24"/>
          <w:szCs w:val="24"/>
          <w:lang w:eastAsia="ar-SA"/>
        </w:rPr>
        <w:t>варя 2015 года, указывают в п.17</w:t>
      </w:r>
      <w:r w:rsidRPr="00CD4F59">
        <w:rPr>
          <w:rFonts w:ascii="Times New Roman" w:eastAsia="Times New Roman" w:hAnsi="Times New Roman" w:cs="Times New Roman"/>
          <w:bCs/>
          <w:sz w:val="24"/>
          <w:szCs w:val="24"/>
          <w:lang w:eastAsia="ar-SA"/>
        </w:rPr>
        <w:t xml:space="preserve"> описи сведения с учетом требований п. 3.2. </w:t>
      </w:r>
      <w:r w:rsidRPr="00CD4F59">
        <w:rPr>
          <w:rFonts w:ascii="Times New Roman" w:eastAsia="Times New Roman" w:hAnsi="Times New Roman" w:cs="Times New Roman"/>
          <w:sz w:val="24"/>
          <w:szCs w:val="24"/>
          <w:lang w:eastAsia="ar-SA"/>
        </w:rPr>
        <w:t>настоящей Документации.</w:t>
      </w:r>
    </w:p>
    <w:p w:rsidR="00CD4F59" w:rsidRPr="00CD4F59" w:rsidRDefault="00CD4F59" w:rsidP="00CD4F5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D4F59">
        <w:rPr>
          <w:rFonts w:ascii="Times New Roman" w:eastAsia="Times New Roman" w:hAnsi="Times New Roman" w:cs="Times New Roman"/>
          <w:sz w:val="24"/>
          <w:szCs w:val="24"/>
          <w:lang w:eastAsia="ar-SA"/>
        </w:rPr>
        <w:t xml:space="preserve">3) Документы должны быть подшиты в один том (требование п.4.4.8. Документации, пронумерованы согласно нумерации описи). </w:t>
      </w:r>
    </w:p>
    <w:p w:rsidR="00DA0301" w:rsidRDefault="00DA0301" w:rsidP="00CD4F59">
      <w:pPr>
        <w:tabs>
          <w:tab w:val="left" w:pos="425"/>
          <w:tab w:val="left" w:pos="567"/>
          <w:tab w:val="left" w:pos="709"/>
        </w:tabs>
        <w:suppressAutoHyphens/>
        <w:spacing w:after="0" w:line="240" w:lineRule="auto"/>
        <w:jc w:val="both"/>
      </w:pPr>
    </w:p>
    <w:sectPr w:rsidR="00DA0301" w:rsidSect="00DF2787">
      <w:footerReference w:type="default" r:id="rId23"/>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302" w:rsidRDefault="00181302">
      <w:pPr>
        <w:spacing w:after="0" w:line="240" w:lineRule="auto"/>
      </w:pPr>
      <w:r>
        <w:separator/>
      </w:r>
    </w:p>
  </w:endnote>
  <w:endnote w:type="continuationSeparator" w:id="0">
    <w:p w:rsidR="00181302" w:rsidRDefault="00181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w">
    <w:altName w:val="Arial"/>
    <w:panose1 w:val="00000000000000000000"/>
    <w:charset w:val="CC"/>
    <w:family w:val="swiss"/>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302" w:rsidRDefault="00181302">
    <w:pPr>
      <w:pStyle w:val="affc"/>
      <w:jc w:val="right"/>
    </w:pPr>
  </w:p>
  <w:p w:rsidR="00181302" w:rsidRDefault="00181302">
    <w:pPr>
      <w:pStyle w:val="af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302" w:rsidRDefault="00181302">
    <w:pPr>
      <w:pStyle w:val="a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302" w:rsidRDefault="00181302">
    <w:pPr>
      <w:pStyle w:val="affc"/>
      <w:jc w:val="right"/>
    </w:pPr>
  </w:p>
  <w:p w:rsidR="00181302" w:rsidRDefault="00181302">
    <w:pPr>
      <w:pStyle w:val="affc"/>
      <w:jc w:val="right"/>
    </w:pPr>
  </w:p>
  <w:p w:rsidR="00181302" w:rsidRDefault="00181302">
    <w:pPr>
      <w:pStyle w:val="affc"/>
    </w:pPr>
  </w:p>
  <w:p w:rsidR="00181302" w:rsidRDefault="0018130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302" w:rsidRDefault="00181302">
      <w:pPr>
        <w:spacing w:after="0" w:line="240" w:lineRule="auto"/>
      </w:pPr>
      <w:r>
        <w:separator/>
      </w:r>
    </w:p>
  </w:footnote>
  <w:footnote w:type="continuationSeparator" w:id="0">
    <w:p w:rsidR="00181302" w:rsidRDefault="00181302">
      <w:pPr>
        <w:spacing w:after="0" w:line="240" w:lineRule="auto"/>
      </w:pPr>
      <w:r>
        <w:continuationSeparator/>
      </w:r>
    </w:p>
  </w:footnote>
  <w:footnote w:id="1">
    <w:p w:rsidR="00181302" w:rsidRPr="00390286" w:rsidRDefault="00181302" w:rsidP="00D064F1">
      <w:pPr>
        <w:pStyle w:val="afff6"/>
        <w:spacing w:line="240" w:lineRule="auto"/>
        <w:rPr>
          <w:sz w:val="20"/>
        </w:rPr>
      </w:pPr>
      <w:r w:rsidRPr="00390286">
        <w:rPr>
          <w:rStyle w:val="affffff0"/>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Pr>
          <w:sz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181302" w:rsidRDefault="00181302">
        <w:pPr>
          <w:pStyle w:val="affb"/>
          <w:jc w:val="center"/>
        </w:pPr>
        <w:r>
          <w:fldChar w:fldCharType="begin"/>
        </w:r>
        <w:r>
          <w:instrText>PAGE   \* MERGEFORMAT</w:instrText>
        </w:r>
        <w:r>
          <w:fldChar w:fldCharType="separate"/>
        </w:r>
        <w:r w:rsidR="00F95E29">
          <w:rPr>
            <w:noProof/>
          </w:rPr>
          <w:t>17</w:t>
        </w:r>
        <w:r>
          <w:fldChar w:fldCharType="end"/>
        </w:r>
      </w:p>
    </w:sdtContent>
  </w:sdt>
  <w:p w:rsidR="00181302" w:rsidRDefault="00181302">
    <w:pPr>
      <w:pStyle w:val="af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pStyle w:val="20"/>
      <w:lvlText w:val="%1.%2.%3"/>
      <w:lvlJc w:val="left"/>
      <w:pPr>
        <w:tabs>
          <w:tab w:val="num" w:pos="1134"/>
        </w:tabs>
        <w:ind w:left="1134" w:hanging="1134"/>
      </w:pPr>
      <w:rPr>
        <w:rFonts w:hint="default"/>
        <w:b w:val="0"/>
        <w:i w:val="0"/>
      </w:rPr>
    </w:lvl>
    <w:lvl w:ilvl="3">
      <w:start w:val="1"/>
      <w:numFmt w:val="decimal"/>
      <w:pStyle w:val="3"/>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83C2290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i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9514B182"/>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2"/>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5036E72"/>
    <w:multiLevelType w:val="multilevel"/>
    <w:tmpl w:val="EBC47E0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0C0E1B4D"/>
    <w:multiLevelType w:val="hybridMultilevel"/>
    <w:tmpl w:val="380EC748"/>
    <w:lvl w:ilvl="0" w:tplc="9398AF74">
      <w:start w:val="1"/>
      <w:numFmt w:val="bullet"/>
      <w:lvlText w:val="-"/>
      <w:lvlJc w:val="left"/>
      <w:pPr>
        <w:ind w:left="1287" w:hanging="360"/>
      </w:pPr>
      <w:rPr>
        <w:rFonts w:ascii="Courier New" w:hAnsi="Courier New"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1">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2">
    <w:nsid w:val="1AF844F8"/>
    <w:multiLevelType w:val="hybridMultilevel"/>
    <w:tmpl w:val="39C47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4">
    <w:nsid w:val="20F751F3"/>
    <w:multiLevelType w:val="hybridMultilevel"/>
    <w:tmpl w:val="3FC03022"/>
    <w:lvl w:ilvl="0" w:tplc="02BC3BF6">
      <w:start w:val="2"/>
      <w:numFmt w:val="bullet"/>
      <w:lvlText w:val="-"/>
      <w:lvlJc w:val="left"/>
      <w:pPr>
        <w:tabs>
          <w:tab w:val="num" w:pos="2325"/>
        </w:tabs>
        <w:ind w:left="2325" w:hanging="360"/>
      </w:pPr>
    </w:lvl>
    <w:lvl w:ilvl="1" w:tplc="04190003">
      <w:start w:val="1"/>
      <w:numFmt w:val="bullet"/>
      <w:lvlText w:val="o"/>
      <w:lvlJc w:val="left"/>
      <w:pPr>
        <w:tabs>
          <w:tab w:val="num" w:pos="2700"/>
        </w:tabs>
        <w:ind w:left="2700" w:hanging="360"/>
      </w:pPr>
      <w:rPr>
        <w:rFonts w:ascii="Courier New" w:hAnsi="Courier New" w:cs="Courier New" w:hint="default"/>
      </w:rPr>
    </w:lvl>
    <w:lvl w:ilvl="2" w:tplc="04190005">
      <w:start w:val="1"/>
      <w:numFmt w:val="bullet"/>
      <w:lvlText w:val=""/>
      <w:lvlJc w:val="left"/>
      <w:pPr>
        <w:tabs>
          <w:tab w:val="num" w:pos="3420"/>
        </w:tabs>
        <w:ind w:left="3420" w:hanging="360"/>
      </w:pPr>
      <w:rPr>
        <w:rFonts w:ascii="Wingdings" w:hAnsi="Wingdings" w:cs="Wingdings" w:hint="default"/>
      </w:rPr>
    </w:lvl>
    <w:lvl w:ilvl="3" w:tplc="04190001">
      <w:start w:val="1"/>
      <w:numFmt w:val="bullet"/>
      <w:lvlText w:val=""/>
      <w:lvlJc w:val="left"/>
      <w:pPr>
        <w:tabs>
          <w:tab w:val="num" w:pos="4140"/>
        </w:tabs>
        <w:ind w:left="4140" w:hanging="360"/>
      </w:pPr>
      <w:rPr>
        <w:rFonts w:ascii="Symbol" w:hAnsi="Symbol" w:cs="Symbol" w:hint="default"/>
      </w:rPr>
    </w:lvl>
    <w:lvl w:ilvl="4" w:tplc="04190003">
      <w:start w:val="1"/>
      <w:numFmt w:val="bullet"/>
      <w:lvlText w:val="o"/>
      <w:lvlJc w:val="left"/>
      <w:pPr>
        <w:tabs>
          <w:tab w:val="num" w:pos="4860"/>
        </w:tabs>
        <w:ind w:left="4860" w:hanging="360"/>
      </w:pPr>
      <w:rPr>
        <w:rFonts w:ascii="Courier New" w:hAnsi="Courier New" w:cs="Courier New" w:hint="default"/>
      </w:rPr>
    </w:lvl>
    <w:lvl w:ilvl="5" w:tplc="04190005">
      <w:start w:val="1"/>
      <w:numFmt w:val="bullet"/>
      <w:lvlText w:val=""/>
      <w:lvlJc w:val="left"/>
      <w:pPr>
        <w:tabs>
          <w:tab w:val="num" w:pos="5580"/>
        </w:tabs>
        <w:ind w:left="5580" w:hanging="360"/>
      </w:pPr>
      <w:rPr>
        <w:rFonts w:ascii="Wingdings" w:hAnsi="Wingdings" w:cs="Wingdings" w:hint="default"/>
      </w:rPr>
    </w:lvl>
    <w:lvl w:ilvl="6" w:tplc="04190001">
      <w:start w:val="1"/>
      <w:numFmt w:val="bullet"/>
      <w:lvlText w:val=""/>
      <w:lvlJc w:val="left"/>
      <w:pPr>
        <w:tabs>
          <w:tab w:val="num" w:pos="6300"/>
        </w:tabs>
        <w:ind w:left="6300" w:hanging="360"/>
      </w:pPr>
      <w:rPr>
        <w:rFonts w:ascii="Symbol" w:hAnsi="Symbol" w:cs="Symbol" w:hint="default"/>
      </w:rPr>
    </w:lvl>
    <w:lvl w:ilvl="7" w:tplc="04190003">
      <w:start w:val="1"/>
      <w:numFmt w:val="bullet"/>
      <w:lvlText w:val="o"/>
      <w:lvlJc w:val="left"/>
      <w:pPr>
        <w:tabs>
          <w:tab w:val="num" w:pos="7020"/>
        </w:tabs>
        <w:ind w:left="7020" w:hanging="360"/>
      </w:pPr>
      <w:rPr>
        <w:rFonts w:ascii="Courier New" w:hAnsi="Courier New" w:cs="Courier New" w:hint="default"/>
      </w:rPr>
    </w:lvl>
    <w:lvl w:ilvl="8" w:tplc="04190005">
      <w:start w:val="1"/>
      <w:numFmt w:val="bullet"/>
      <w:lvlText w:val=""/>
      <w:lvlJc w:val="left"/>
      <w:pPr>
        <w:tabs>
          <w:tab w:val="num" w:pos="7740"/>
        </w:tabs>
        <w:ind w:left="7740" w:hanging="360"/>
      </w:pPr>
      <w:rPr>
        <w:rFonts w:ascii="Wingdings" w:hAnsi="Wingdings" w:cs="Wingdings" w:hint="default"/>
      </w:rPr>
    </w:lvl>
  </w:abstractNum>
  <w:abstractNum w:abstractNumId="45">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6">
    <w:nsid w:val="35216A8A"/>
    <w:multiLevelType w:val="hybridMultilevel"/>
    <w:tmpl w:val="576077E2"/>
    <w:lvl w:ilvl="0" w:tplc="907C87EC">
      <w:start w:val="1"/>
      <w:numFmt w:val="bullet"/>
      <w:pStyle w:val="a4"/>
      <w:lvlText w:val="−"/>
      <w:lvlJc w:val="left"/>
      <w:pPr>
        <w:ind w:left="1429" w:hanging="360"/>
      </w:pPr>
      <w:rPr>
        <w:rFonts w:ascii="Calibri" w:hAnsi="Calibri"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7">
    <w:nsid w:val="374760B9"/>
    <w:multiLevelType w:val="hybridMultilevel"/>
    <w:tmpl w:val="21FE9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42D456A"/>
    <w:multiLevelType w:val="multilevel"/>
    <w:tmpl w:val="7D8842CC"/>
    <w:lvl w:ilvl="0">
      <w:start w:val="6"/>
      <w:numFmt w:val="decimal"/>
      <w:pStyle w:val="13"/>
      <w:lvlText w:val="%1."/>
      <w:lvlJc w:val="left"/>
      <w:pPr>
        <w:ind w:left="786" w:hanging="360"/>
      </w:pPr>
      <w:rPr>
        <w:rFonts w:hint="default"/>
        <w:color w:val="FF0000"/>
      </w:rPr>
    </w:lvl>
    <w:lvl w:ilvl="1">
      <w:start w:val="1"/>
      <w:numFmt w:val="decimal"/>
      <w:lvlText w:val="%1.%2."/>
      <w:lvlJc w:val="left"/>
      <w:pPr>
        <w:ind w:left="432" w:hanging="432"/>
      </w:pPr>
      <w:rPr>
        <w:rFonts w:hint="default"/>
        <w:color w:val="FF0000"/>
      </w:rPr>
    </w:lvl>
    <w:lvl w:ilvl="2">
      <w:start w:val="1"/>
      <w:numFmt w:val="decimal"/>
      <w:lvlText w:val="%1.%2.%3."/>
      <w:lvlJc w:val="left"/>
      <w:pPr>
        <w:ind w:left="656" w:hanging="504"/>
      </w:pPr>
      <w:rPr>
        <w:rFonts w:hint="default"/>
      </w:rPr>
    </w:lvl>
    <w:lvl w:ilvl="3">
      <w:start w:val="1"/>
      <w:numFmt w:val="decimal"/>
      <w:lvlText w:val="%1.%2.%3.%4."/>
      <w:lvlJc w:val="left"/>
      <w:pPr>
        <w:ind w:left="1160" w:hanging="648"/>
      </w:pPr>
      <w:rPr>
        <w:rFonts w:hint="default"/>
      </w:rPr>
    </w:lvl>
    <w:lvl w:ilvl="4">
      <w:start w:val="1"/>
      <w:numFmt w:val="decimal"/>
      <w:lvlText w:val="%1.%2.%3.%4.%5."/>
      <w:lvlJc w:val="left"/>
      <w:pPr>
        <w:ind w:left="1664" w:hanging="792"/>
      </w:pPr>
      <w:rPr>
        <w:rFonts w:hint="default"/>
      </w:rPr>
    </w:lvl>
    <w:lvl w:ilvl="5">
      <w:start w:val="1"/>
      <w:numFmt w:val="decimal"/>
      <w:lvlText w:val="%1.%2.%3.%4.%5.%6."/>
      <w:lvlJc w:val="left"/>
      <w:pPr>
        <w:ind w:left="2168" w:hanging="936"/>
      </w:pPr>
      <w:rPr>
        <w:rFonts w:hint="default"/>
      </w:rPr>
    </w:lvl>
    <w:lvl w:ilvl="6">
      <w:start w:val="1"/>
      <w:numFmt w:val="decimal"/>
      <w:lvlText w:val="%1.%2.%3.%4.%5.%6.%7."/>
      <w:lvlJc w:val="left"/>
      <w:pPr>
        <w:ind w:left="2672" w:hanging="1080"/>
      </w:pPr>
      <w:rPr>
        <w:rFonts w:hint="default"/>
      </w:rPr>
    </w:lvl>
    <w:lvl w:ilvl="7">
      <w:start w:val="1"/>
      <w:numFmt w:val="decimal"/>
      <w:lvlText w:val="%1.%2.%3.%4.%5.%6.%7.%8."/>
      <w:lvlJc w:val="left"/>
      <w:pPr>
        <w:ind w:left="3176" w:hanging="1224"/>
      </w:pPr>
      <w:rPr>
        <w:rFonts w:hint="default"/>
      </w:rPr>
    </w:lvl>
    <w:lvl w:ilvl="8">
      <w:start w:val="1"/>
      <w:numFmt w:val="decimal"/>
      <w:lvlText w:val="%1.%2.%3.%4.%5.%6.%7.%8.%9."/>
      <w:lvlJc w:val="left"/>
      <w:pPr>
        <w:ind w:left="3752" w:hanging="1440"/>
      </w:pPr>
      <w:rPr>
        <w:rFonts w:hint="default"/>
      </w:rPr>
    </w:lvl>
  </w:abstractNum>
  <w:abstractNum w:abstractNumId="49">
    <w:nsid w:val="48774225"/>
    <w:multiLevelType w:val="hybridMultilevel"/>
    <w:tmpl w:val="786A20EA"/>
    <w:lvl w:ilvl="0" w:tplc="02BC3BF6">
      <w:start w:val="2"/>
      <w:numFmt w:val="bullet"/>
      <w:pStyle w:val="23"/>
      <w:lvlText w:val="-"/>
      <w:lvlJc w:val="left"/>
      <w:pPr>
        <w:ind w:left="720" w:hanging="360"/>
      </w:pPr>
      <w:rPr>
        <w:rFonts w:ascii="Ariaw" w:hAnsi="Aria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51F32D41"/>
    <w:multiLevelType w:val="hybridMultilevel"/>
    <w:tmpl w:val="A64C31E4"/>
    <w:lvl w:ilvl="0" w:tplc="9398AF7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nsid w:val="5D7E7016"/>
    <w:multiLevelType w:val="multilevel"/>
    <w:tmpl w:val="AA4469C8"/>
    <w:lvl w:ilvl="0">
      <w:start w:val="2"/>
      <w:numFmt w:val="bullet"/>
      <w:pStyle w:val="14"/>
      <w:lvlText w:val="-"/>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nsid w:val="60F842BA"/>
    <w:multiLevelType w:val="multilevel"/>
    <w:tmpl w:val="38B61CA2"/>
    <w:lvl w:ilvl="0">
      <w:start w:val="1"/>
      <w:numFmt w:val="decimal"/>
      <w:pStyle w:val="a5"/>
      <w:lvlText w:val="%1."/>
      <w:lvlJc w:val="left"/>
      <w:pPr>
        <w:tabs>
          <w:tab w:val="num" w:pos="360"/>
        </w:tabs>
        <w:ind w:left="360" w:hanging="360"/>
      </w:pPr>
      <w:rPr>
        <w:rFonts w:hint="default"/>
      </w:rPr>
    </w:lvl>
    <w:lvl w:ilvl="1">
      <w:start w:val="1"/>
      <w:numFmt w:val="decimal"/>
      <w:pStyle w:val="15"/>
      <w:lvlText w:val="%1.%2."/>
      <w:lvlJc w:val="left"/>
      <w:pPr>
        <w:tabs>
          <w:tab w:val="num" w:pos="1080"/>
        </w:tabs>
        <w:ind w:left="792" w:hanging="432"/>
      </w:pPr>
      <w:rPr>
        <w:rFonts w:hint="default"/>
      </w:rPr>
    </w:lvl>
    <w:lvl w:ilvl="2">
      <w:start w:val="1"/>
      <w:numFmt w:val="decimal"/>
      <w:pStyle w:val="24"/>
      <w:lvlText w:val="%1.%2.%3."/>
      <w:lvlJc w:val="left"/>
      <w:pPr>
        <w:tabs>
          <w:tab w:val="num" w:pos="1620"/>
        </w:tabs>
        <w:ind w:left="1044" w:hanging="504"/>
      </w:pPr>
      <w:rPr>
        <w:rFonts w:hint="default"/>
      </w:rPr>
    </w:lvl>
    <w:lvl w:ilvl="3">
      <w:start w:val="1"/>
      <w:numFmt w:val="decimal"/>
      <w:pStyle w:val="34"/>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3">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9"/>
  </w:num>
  <w:num w:numId="9">
    <w:abstractNumId w:val="10"/>
  </w:num>
  <w:num w:numId="10">
    <w:abstractNumId w:val="11"/>
  </w:num>
  <w:num w:numId="11">
    <w:abstractNumId w:val="13"/>
  </w:num>
  <w:num w:numId="12">
    <w:abstractNumId w:val="14"/>
  </w:num>
  <w:num w:numId="13">
    <w:abstractNumId w:val="15"/>
  </w:num>
  <w:num w:numId="14">
    <w:abstractNumId w:val="17"/>
  </w:num>
  <w:num w:numId="15">
    <w:abstractNumId w:val="19"/>
  </w:num>
  <w:num w:numId="16">
    <w:abstractNumId w:val="20"/>
  </w:num>
  <w:num w:numId="17">
    <w:abstractNumId w:val="22"/>
  </w:num>
  <w:num w:numId="18">
    <w:abstractNumId w:val="23"/>
  </w:num>
  <w:num w:numId="19">
    <w:abstractNumId w:val="24"/>
  </w:num>
  <w:num w:numId="20">
    <w:abstractNumId w:val="25"/>
  </w:num>
  <w:num w:numId="21">
    <w:abstractNumId w:val="26"/>
  </w:num>
  <w:num w:numId="22">
    <w:abstractNumId w:val="29"/>
  </w:num>
  <w:num w:numId="23">
    <w:abstractNumId w:val="30"/>
  </w:num>
  <w:num w:numId="24">
    <w:abstractNumId w:val="31"/>
  </w:num>
  <w:num w:numId="25">
    <w:abstractNumId w:val="32"/>
  </w:num>
  <w:num w:numId="26">
    <w:abstractNumId w:val="33"/>
  </w:num>
  <w:num w:numId="27">
    <w:abstractNumId w:val="34"/>
  </w:num>
  <w:num w:numId="28">
    <w:abstractNumId w:val="35"/>
  </w:num>
  <w:num w:numId="29">
    <w:abstractNumId w:val="36"/>
  </w:num>
  <w:num w:numId="30">
    <w:abstractNumId w:val="37"/>
  </w:num>
  <w:num w:numId="31">
    <w:abstractNumId w:val="53"/>
  </w:num>
  <w:num w:numId="32">
    <w:abstractNumId w:val="45"/>
  </w:num>
  <w:num w:numId="33">
    <w:abstractNumId w:val="54"/>
  </w:num>
  <w:num w:numId="34">
    <w:abstractNumId w:val="42"/>
  </w:num>
  <w:num w:numId="35">
    <w:abstractNumId w:val="52"/>
  </w:num>
  <w:num w:numId="36">
    <w:abstractNumId w:val="49"/>
  </w:num>
  <w:num w:numId="37">
    <w:abstractNumId w:val="48"/>
  </w:num>
  <w:num w:numId="38">
    <w:abstractNumId w:val="51"/>
  </w:num>
  <w:num w:numId="39">
    <w:abstractNumId w:val="43"/>
  </w:num>
  <w:num w:numId="40">
    <w:abstractNumId w:val="39"/>
  </w:num>
  <w:num w:numId="41">
    <w:abstractNumId w:val="41"/>
  </w:num>
  <w:num w:numId="4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num>
  <w:num w:numId="45">
    <w:abstractNumId w:val="46"/>
  </w:num>
  <w:num w:numId="46">
    <w:abstractNumId w:val="46"/>
  </w:num>
  <w:num w:numId="47">
    <w:abstractNumId w:val="40"/>
  </w:num>
  <w:num w:numId="48">
    <w:abstractNumId w:val="52"/>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0"/>
  </w:num>
  <w:num w:numId="50">
    <w:abstractNumId w:val="47"/>
  </w:num>
  <w:num w:numId="51">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num>
  <w:num w:numId="5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6"/>
  </w:num>
  <w:num w:numId="55">
    <w:abstractNumId w:val="40"/>
  </w:num>
  <w:num w:numId="56">
    <w:abstractNumId w:val="50"/>
  </w:num>
  <w:num w:numId="57">
    <w:abstractNumId w:val="47"/>
  </w:num>
  <w:num w:numId="58">
    <w:abstractNumId w:val="4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13969"/>
    <w:rsid w:val="00015A4F"/>
    <w:rsid w:val="00021666"/>
    <w:rsid w:val="00022137"/>
    <w:rsid w:val="00022E4E"/>
    <w:rsid w:val="00023434"/>
    <w:rsid w:val="00023DEA"/>
    <w:rsid w:val="00025045"/>
    <w:rsid w:val="00032AD5"/>
    <w:rsid w:val="000414D8"/>
    <w:rsid w:val="00045D2E"/>
    <w:rsid w:val="00047613"/>
    <w:rsid w:val="0005106C"/>
    <w:rsid w:val="00063581"/>
    <w:rsid w:val="00063EB0"/>
    <w:rsid w:val="0007488E"/>
    <w:rsid w:val="00076695"/>
    <w:rsid w:val="00077071"/>
    <w:rsid w:val="00085D56"/>
    <w:rsid w:val="00087E22"/>
    <w:rsid w:val="00091FA7"/>
    <w:rsid w:val="000925F3"/>
    <w:rsid w:val="0009278E"/>
    <w:rsid w:val="00092838"/>
    <w:rsid w:val="000948D9"/>
    <w:rsid w:val="00095321"/>
    <w:rsid w:val="00095AF1"/>
    <w:rsid w:val="000C0C96"/>
    <w:rsid w:val="000C61E8"/>
    <w:rsid w:val="000C64E7"/>
    <w:rsid w:val="000C69C4"/>
    <w:rsid w:val="000C78B3"/>
    <w:rsid w:val="000C7BDE"/>
    <w:rsid w:val="000C7D45"/>
    <w:rsid w:val="000D657C"/>
    <w:rsid w:val="000E0464"/>
    <w:rsid w:val="000E4818"/>
    <w:rsid w:val="000E71F7"/>
    <w:rsid w:val="000E7354"/>
    <w:rsid w:val="000F0357"/>
    <w:rsid w:val="000F2895"/>
    <w:rsid w:val="000F3266"/>
    <w:rsid w:val="00102211"/>
    <w:rsid w:val="0010304B"/>
    <w:rsid w:val="001116E5"/>
    <w:rsid w:val="001213D5"/>
    <w:rsid w:val="00121615"/>
    <w:rsid w:val="00122315"/>
    <w:rsid w:val="00122679"/>
    <w:rsid w:val="00122725"/>
    <w:rsid w:val="00122BE0"/>
    <w:rsid w:val="00123C19"/>
    <w:rsid w:val="00125BE8"/>
    <w:rsid w:val="00133F76"/>
    <w:rsid w:val="0013535B"/>
    <w:rsid w:val="001429B7"/>
    <w:rsid w:val="001524F9"/>
    <w:rsid w:val="001533E8"/>
    <w:rsid w:val="001540A7"/>
    <w:rsid w:val="00155BB4"/>
    <w:rsid w:val="00156484"/>
    <w:rsid w:val="001623F5"/>
    <w:rsid w:val="00162906"/>
    <w:rsid w:val="00174F7C"/>
    <w:rsid w:val="001763FE"/>
    <w:rsid w:val="00181302"/>
    <w:rsid w:val="00185767"/>
    <w:rsid w:val="00185B64"/>
    <w:rsid w:val="001878AA"/>
    <w:rsid w:val="00190B58"/>
    <w:rsid w:val="0019253C"/>
    <w:rsid w:val="001968E8"/>
    <w:rsid w:val="001A23F5"/>
    <w:rsid w:val="001A3B86"/>
    <w:rsid w:val="001A3DD6"/>
    <w:rsid w:val="001A622E"/>
    <w:rsid w:val="001B6A43"/>
    <w:rsid w:val="001B7313"/>
    <w:rsid w:val="001C5246"/>
    <w:rsid w:val="001D2CAA"/>
    <w:rsid w:val="001D5E23"/>
    <w:rsid w:val="001D5F84"/>
    <w:rsid w:val="001E2602"/>
    <w:rsid w:val="001E4EB0"/>
    <w:rsid w:val="001F09D5"/>
    <w:rsid w:val="001F4145"/>
    <w:rsid w:val="001F46A8"/>
    <w:rsid w:val="001F71E2"/>
    <w:rsid w:val="00201DDA"/>
    <w:rsid w:val="002027D9"/>
    <w:rsid w:val="0020530A"/>
    <w:rsid w:val="002171F5"/>
    <w:rsid w:val="00220653"/>
    <w:rsid w:val="002222F2"/>
    <w:rsid w:val="00230E37"/>
    <w:rsid w:val="00232224"/>
    <w:rsid w:val="0023437B"/>
    <w:rsid w:val="002351A6"/>
    <w:rsid w:val="002401D6"/>
    <w:rsid w:val="00244A6A"/>
    <w:rsid w:val="00246EDB"/>
    <w:rsid w:val="00255B6F"/>
    <w:rsid w:val="00256AB6"/>
    <w:rsid w:val="00256E61"/>
    <w:rsid w:val="0026580D"/>
    <w:rsid w:val="0028370F"/>
    <w:rsid w:val="00283861"/>
    <w:rsid w:val="0028779C"/>
    <w:rsid w:val="0029159F"/>
    <w:rsid w:val="00292141"/>
    <w:rsid w:val="00292DF6"/>
    <w:rsid w:val="002955DB"/>
    <w:rsid w:val="002A2180"/>
    <w:rsid w:val="002A2C6A"/>
    <w:rsid w:val="002A43C4"/>
    <w:rsid w:val="002A5690"/>
    <w:rsid w:val="002A65F0"/>
    <w:rsid w:val="002A6B81"/>
    <w:rsid w:val="002B11C4"/>
    <w:rsid w:val="002B1CA6"/>
    <w:rsid w:val="002B3330"/>
    <w:rsid w:val="002B6E3F"/>
    <w:rsid w:val="002B7FA7"/>
    <w:rsid w:val="002C0317"/>
    <w:rsid w:val="002C49CB"/>
    <w:rsid w:val="002C51F2"/>
    <w:rsid w:val="002C6370"/>
    <w:rsid w:val="002E257E"/>
    <w:rsid w:val="002E5632"/>
    <w:rsid w:val="002F71BA"/>
    <w:rsid w:val="00302EC0"/>
    <w:rsid w:val="003062D9"/>
    <w:rsid w:val="00310C71"/>
    <w:rsid w:val="00321642"/>
    <w:rsid w:val="003226BA"/>
    <w:rsid w:val="00325D9B"/>
    <w:rsid w:val="003266BF"/>
    <w:rsid w:val="00333101"/>
    <w:rsid w:val="003338AD"/>
    <w:rsid w:val="00336435"/>
    <w:rsid w:val="00337081"/>
    <w:rsid w:val="0034019B"/>
    <w:rsid w:val="003407D6"/>
    <w:rsid w:val="00343019"/>
    <w:rsid w:val="00343F8E"/>
    <w:rsid w:val="00345093"/>
    <w:rsid w:val="00345461"/>
    <w:rsid w:val="00345A23"/>
    <w:rsid w:val="00350834"/>
    <w:rsid w:val="0035093A"/>
    <w:rsid w:val="00350B46"/>
    <w:rsid w:val="00353534"/>
    <w:rsid w:val="00353E99"/>
    <w:rsid w:val="0035610E"/>
    <w:rsid w:val="0035698E"/>
    <w:rsid w:val="0036748F"/>
    <w:rsid w:val="00375502"/>
    <w:rsid w:val="00377938"/>
    <w:rsid w:val="00381E24"/>
    <w:rsid w:val="00382856"/>
    <w:rsid w:val="003934DF"/>
    <w:rsid w:val="003938DC"/>
    <w:rsid w:val="00396289"/>
    <w:rsid w:val="003A087C"/>
    <w:rsid w:val="003A447D"/>
    <w:rsid w:val="003B0523"/>
    <w:rsid w:val="003B55F1"/>
    <w:rsid w:val="003B5B6B"/>
    <w:rsid w:val="003C3038"/>
    <w:rsid w:val="003C635D"/>
    <w:rsid w:val="003D3B8E"/>
    <w:rsid w:val="003D5819"/>
    <w:rsid w:val="003D6AA6"/>
    <w:rsid w:val="003D6F32"/>
    <w:rsid w:val="003E0A9C"/>
    <w:rsid w:val="003E63B2"/>
    <w:rsid w:val="003E6789"/>
    <w:rsid w:val="003F6373"/>
    <w:rsid w:val="003F63ED"/>
    <w:rsid w:val="00414DB4"/>
    <w:rsid w:val="00416D3C"/>
    <w:rsid w:val="00422556"/>
    <w:rsid w:val="00422FA3"/>
    <w:rsid w:val="004263DD"/>
    <w:rsid w:val="0043098E"/>
    <w:rsid w:val="00434E0F"/>
    <w:rsid w:val="00436912"/>
    <w:rsid w:val="004456E5"/>
    <w:rsid w:val="00446A12"/>
    <w:rsid w:val="00450252"/>
    <w:rsid w:val="00451CFA"/>
    <w:rsid w:val="004524B2"/>
    <w:rsid w:val="004528AB"/>
    <w:rsid w:val="00455F77"/>
    <w:rsid w:val="00467B97"/>
    <w:rsid w:val="00472F5C"/>
    <w:rsid w:val="00480316"/>
    <w:rsid w:val="004837E9"/>
    <w:rsid w:val="00484B94"/>
    <w:rsid w:val="00493BDF"/>
    <w:rsid w:val="00494616"/>
    <w:rsid w:val="004A13BC"/>
    <w:rsid w:val="004A5EBA"/>
    <w:rsid w:val="004A6A1D"/>
    <w:rsid w:val="004A7ECF"/>
    <w:rsid w:val="004B437E"/>
    <w:rsid w:val="004B6080"/>
    <w:rsid w:val="004D0ADA"/>
    <w:rsid w:val="004D2D64"/>
    <w:rsid w:val="004D6AA3"/>
    <w:rsid w:val="004D6CD5"/>
    <w:rsid w:val="004D7B40"/>
    <w:rsid w:val="004E5090"/>
    <w:rsid w:val="004E751D"/>
    <w:rsid w:val="004E778D"/>
    <w:rsid w:val="004F064C"/>
    <w:rsid w:val="004F105E"/>
    <w:rsid w:val="004F1CE9"/>
    <w:rsid w:val="004F4E94"/>
    <w:rsid w:val="004F6998"/>
    <w:rsid w:val="004F76B5"/>
    <w:rsid w:val="00501C42"/>
    <w:rsid w:val="00505FED"/>
    <w:rsid w:val="005106A1"/>
    <w:rsid w:val="005134B3"/>
    <w:rsid w:val="005202BB"/>
    <w:rsid w:val="0052132D"/>
    <w:rsid w:val="005222A4"/>
    <w:rsid w:val="00526BE9"/>
    <w:rsid w:val="005325DA"/>
    <w:rsid w:val="0053605C"/>
    <w:rsid w:val="00552553"/>
    <w:rsid w:val="00553814"/>
    <w:rsid w:val="0056702A"/>
    <w:rsid w:val="0056732A"/>
    <w:rsid w:val="005706AD"/>
    <w:rsid w:val="0057129E"/>
    <w:rsid w:val="00571BD0"/>
    <w:rsid w:val="00571D81"/>
    <w:rsid w:val="00572533"/>
    <w:rsid w:val="00573A41"/>
    <w:rsid w:val="00574E59"/>
    <w:rsid w:val="00574FD4"/>
    <w:rsid w:val="00575255"/>
    <w:rsid w:val="00580F67"/>
    <w:rsid w:val="00586020"/>
    <w:rsid w:val="0058639B"/>
    <w:rsid w:val="005903E0"/>
    <w:rsid w:val="005928FB"/>
    <w:rsid w:val="0059349C"/>
    <w:rsid w:val="005958BA"/>
    <w:rsid w:val="005A2BCA"/>
    <w:rsid w:val="005B03D0"/>
    <w:rsid w:val="005B13BD"/>
    <w:rsid w:val="005B2F57"/>
    <w:rsid w:val="005B5A85"/>
    <w:rsid w:val="005C1BCD"/>
    <w:rsid w:val="005C38DF"/>
    <w:rsid w:val="005C6928"/>
    <w:rsid w:val="005D4476"/>
    <w:rsid w:val="005D44DB"/>
    <w:rsid w:val="005D656E"/>
    <w:rsid w:val="005E48F3"/>
    <w:rsid w:val="005E4DC8"/>
    <w:rsid w:val="005F01FA"/>
    <w:rsid w:val="005F129C"/>
    <w:rsid w:val="005F724D"/>
    <w:rsid w:val="006008BD"/>
    <w:rsid w:val="00600EDA"/>
    <w:rsid w:val="006036C4"/>
    <w:rsid w:val="00605F38"/>
    <w:rsid w:val="00606004"/>
    <w:rsid w:val="00610BDB"/>
    <w:rsid w:val="00614F84"/>
    <w:rsid w:val="006264AD"/>
    <w:rsid w:val="00631360"/>
    <w:rsid w:val="0063216E"/>
    <w:rsid w:val="006330CA"/>
    <w:rsid w:val="00652F6B"/>
    <w:rsid w:val="006533EE"/>
    <w:rsid w:val="00655B80"/>
    <w:rsid w:val="00664600"/>
    <w:rsid w:val="00664927"/>
    <w:rsid w:val="0066554F"/>
    <w:rsid w:val="00667059"/>
    <w:rsid w:val="006672DD"/>
    <w:rsid w:val="006767BB"/>
    <w:rsid w:val="006774AC"/>
    <w:rsid w:val="00683337"/>
    <w:rsid w:val="00684E40"/>
    <w:rsid w:val="00686D4C"/>
    <w:rsid w:val="006A04E2"/>
    <w:rsid w:val="006A5731"/>
    <w:rsid w:val="006A6D7D"/>
    <w:rsid w:val="006B11E5"/>
    <w:rsid w:val="006B25E3"/>
    <w:rsid w:val="006B3A82"/>
    <w:rsid w:val="006C2A83"/>
    <w:rsid w:val="006D4B53"/>
    <w:rsid w:val="006D6BBE"/>
    <w:rsid w:val="006F43E8"/>
    <w:rsid w:val="0070712F"/>
    <w:rsid w:val="00713695"/>
    <w:rsid w:val="00715A6C"/>
    <w:rsid w:val="00716D27"/>
    <w:rsid w:val="00717CB4"/>
    <w:rsid w:val="00721CF0"/>
    <w:rsid w:val="0072365D"/>
    <w:rsid w:val="00725F3D"/>
    <w:rsid w:val="00732D11"/>
    <w:rsid w:val="007341E7"/>
    <w:rsid w:val="007379ED"/>
    <w:rsid w:val="00742B6E"/>
    <w:rsid w:val="00746C8C"/>
    <w:rsid w:val="00753067"/>
    <w:rsid w:val="00756AF1"/>
    <w:rsid w:val="00756C23"/>
    <w:rsid w:val="007574B8"/>
    <w:rsid w:val="007578B8"/>
    <w:rsid w:val="00766483"/>
    <w:rsid w:val="007671D2"/>
    <w:rsid w:val="00770AD9"/>
    <w:rsid w:val="00772396"/>
    <w:rsid w:val="00772AEC"/>
    <w:rsid w:val="00772D18"/>
    <w:rsid w:val="00772E5B"/>
    <w:rsid w:val="0077322D"/>
    <w:rsid w:val="007732E8"/>
    <w:rsid w:val="00774D89"/>
    <w:rsid w:val="0077780E"/>
    <w:rsid w:val="00777A2B"/>
    <w:rsid w:val="007836FA"/>
    <w:rsid w:val="00785A8A"/>
    <w:rsid w:val="00794E31"/>
    <w:rsid w:val="007975C8"/>
    <w:rsid w:val="007A2186"/>
    <w:rsid w:val="007B12DF"/>
    <w:rsid w:val="007B66A2"/>
    <w:rsid w:val="007C1351"/>
    <w:rsid w:val="007C6827"/>
    <w:rsid w:val="007C7466"/>
    <w:rsid w:val="007D05C8"/>
    <w:rsid w:val="007D5D06"/>
    <w:rsid w:val="007D67CF"/>
    <w:rsid w:val="007D6EE9"/>
    <w:rsid w:val="007D7683"/>
    <w:rsid w:val="007E2E60"/>
    <w:rsid w:val="007F44E1"/>
    <w:rsid w:val="007F5320"/>
    <w:rsid w:val="0080067D"/>
    <w:rsid w:val="008057B7"/>
    <w:rsid w:val="00810BD8"/>
    <w:rsid w:val="00810D4E"/>
    <w:rsid w:val="00814EA6"/>
    <w:rsid w:val="00821833"/>
    <w:rsid w:val="0082693F"/>
    <w:rsid w:val="00840C68"/>
    <w:rsid w:val="00840ED5"/>
    <w:rsid w:val="00841174"/>
    <w:rsid w:val="008425E5"/>
    <w:rsid w:val="008453EA"/>
    <w:rsid w:val="0085275E"/>
    <w:rsid w:val="00853887"/>
    <w:rsid w:val="00855471"/>
    <w:rsid w:val="008642CF"/>
    <w:rsid w:val="00874D47"/>
    <w:rsid w:val="008767A1"/>
    <w:rsid w:val="00880E70"/>
    <w:rsid w:val="008831FE"/>
    <w:rsid w:val="00886BDC"/>
    <w:rsid w:val="008932F4"/>
    <w:rsid w:val="0089404D"/>
    <w:rsid w:val="008A1B18"/>
    <w:rsid w:val="008A2AC7"/>
    <w:rsid w:val="008A3C71"/>
    <w:rsid w:val="008A4F7D"/>
    <w:rsid w:val="008A681F"/>
    <w:rsid w:val="008B24B0"/>
    <w:rsid w:val="008B7F04"/>
    <w:rsid w:val="008C11B7"/>
    <w:rsid w:val="008C2DAD"/>
    <w:rsid w:val="008D4B98"/>
    <w:rsid w:val="008E1EEE"/>
    <w:rsid w:val="008E2861"/>
    <w:rsid w:val="008E680C"/>
    <w:rsid w:val="008F3CB3"/>
    <w:rsid w:val="008F6DBF"/>
    <w:rsid w:val="00900E6C"/>
    <w:rsid w:val="00901953"/>
    <w:rsid w:val="0090596B"/>
    <w:rsid w:val="0090771D"/>
    <w:rsid w:val="00911B15"/>
    <w:rsid w:val="00913B76"/>
    <w:rsid w:val="00913FD0"/>
    <w:rsid w:val="00916E11"/>
    <w:rsid w:val="00924688"/>
    <w:rsid w:val="00933DAE"/>
    <w:rsid w:val="00936C93"/>
    <w:rsid w:val="0094279E"/>
    <w:rsid w:val="00945B90"/>
    <w:rsid w:val="00947EC3"/>
    <w:rsid w:val="00953304"/>
    <w:rsid w:val="00966C1A"/>
    <w:rsid w:val="009674D2"/>
    <w:rsid w:val="00967647"/>
    <w:rsid w:val="00974163"/>
    <w:rsid w:val="00974253"/>
    <w:rsid w:val="009767AB"/>
    <w:rsid w:val="009A064A"/>
    <w:rsid w:val="009A453F"/>
    <w:rsid w:val="009B3039"/>
    <w:rsid w:val="009B392F"/>
    <w:rsid w:val="009B6228"/>
    <w:rsid w:val="009B7A9F"/>
    <w:rsid w:val="009C0F51"/>
    <w:rsid w:val="009C7E61"/>
    <w:rsid w:val="009D4324"/>
    <w:rsid w:val="009E46EF"/>
    <w:rsid w:val="009E4C8F"/>
    <w:rsid w:val="009F1CF2"/>
    <w:rsid w:val="009F47C1"/>
    <w:rsid w:val="009F726B"/>
    <w:rsid w:val="00A01610"/>
    <w:rsid w:val="00A028E0"/>
    <w:rsid w:val="00A04EC2"/>
    <w:rsid w:val="00A07662"/>
    <w:rsid w:val="00A1111E"/>
    <w:rsid w:val="00A11290"/>
    <w:rsid w:val="00A17F3B"/>
    <w:rsid w:val="00A2099B"/>
    <w:rsid w:val="00A2391C"/>
    <w:rsid w:val="00A23B1F"/>
    <w:rsid w:val="00A25752"/>
    <w:rsid w:val="00A31072"/>
    <w:rsid w:val="00A3108C"/>
    <w:rsid w:val="00A31EB1"/>
    <w:rsid w:val="00A35FFE"/>
    <w:rsid w:val="00A40BD3"/>
    <w:rsid w:val="00A412CC"/>
    <w:rsid w:val="00A42517"/>
    <w:rsid w:val="00A46B5C"/>
    <w:rsid w:val="00A476A5"/>
    <w:rsid w:val="00A52F5B"/>
    <w:rsid w:val="00A56C8B"/>
    <w:rsid w:val="00A56F3B"/>
    <w:rsid w:val="00A57C44"/>
    <w:rsid w:val="00A60754"/>
    <w:rsid w:val="00A620CD"/>
    <w:rsid w:val="00A650F1"/>
    <w:rsid w:val="00A66200"/>
    <w:rsid w:val="00A67F53"/>
    <w:rsid w:val="00A700EE"/>
    <w:rsid w:val="00A75414"/>
    <w:rsid w:val="00A762B0"/>
    <w:rsid w:val="00A76CE0"/>
    <w:rsid w:val="00A85C17"/>
    <w:rsid w:val="00A95B59"/>
    <w:rsid w:val="00AA0BCF"/>
    <w:rsid w:val="00AA47AA"/>
    <w:rsid w:val="00AA48A9"/>
    <w:rsid w:val="00AA6EE0"/>
    <w:rsid w:val="00AA78EB"/>
    <w:rsid w:val="00AB23D5"/>
    <w:rsid w:val="00AB2730"/>
    <w:rsid w:val="00AB4ACF"/>
    <w:rsid w:val="00AB4C93"/>
    <w:rsid w:val="00AB4D94"/>
    <w:rsid w:val="00AB6037"/>
    <w:rsid w:val="00AC424F"/>
    <w:rsid w:val="00AD299C"/>
    <w:rsid w:val="00AD4B09"/>
    <w:rsid w:val="00AD5B9D"/>
    <w:rsid w:val="00AD7317"/>
    <w:rsid w:val="00AE03D1"/>
    <w:rsid w:val="00AE473D"/>
    <w:rsid w:val="00AE533C"/>
    <w:rsid w:val="00AE5890"/>
    <w:rsid w:val="00AF3F9E"/>
    <w:rsid w:val="00AF5CC2"/>
    <w:rsid w:val="00B0322D"/>
    <w:rsid w:val="00B0559E"/>
    <w:rsid w:val="00B06F3B"/>
    <w:rsid w:val="00B105A8"/>
    <w:rsid w:val="00B13201"/>
    <w:rsid w:val="00B13EF0"/>
    <w:rsid w:val="00B16100"/>
    <w:rsid w:val="00B1670D"/>
    <w:rsid w:val="00B17E11"/>
    <w:rsid w:val="00B17E79"/>
    <w:rsid w:val="00B23818"/>
    <w:rsid w:val="00B26B05"/>
    <w:rsid w:val="00B30C28"/>
    <w:rsid w:val="00B378BC"/>
    <w:rsid w:val="00B41D3D"/>
    <w:rsid w:val="00B44347"/>
    <w:rsid w:val="00B52635"/>
    <w:rsid w:val="00B539D3"/>
    <w:rsid w:val="00B53C0B"/>
    <w:rsid w:val="00B702AA"/>
    <w:rsid w:val="00B73C64"/>
    <w:rsid w:val="00B809BE"/>
    <w:rsid w:val="00B80FA2"/>
    <w:rsid w:val="00B813AC"/>
    <w:rsid w:val="00B81D13"/>
    <w:rsid w:val="00B86F4A"/>
    <w:rsid w:val="00B9060E"/>
    <w:rsid w:val="00B91D35"/>
    <w:rsid w:val="00B94DD3"/>
    <w:rsid w:val="00BA7F7C"/>
    <w:rsid w:val="00BB1C9D"/>
    <w:rsid w:val="00BB279F"/>
    <w:rsid w:val="00BB381D"/>
    <w:rsid w:val="00BB3F20"/>
    <w:rsid w:val="00BB4569"/>
    <w:rsid w:val="00BB5E92"/>
    <w:rsid w:val="00BB7191"/>
    <w:rsid w:val="00BC6EAA"/>
    <w:rsid w:val="00BC7445"/>
    <w:rsid w:val="00BC7536"/>
    <w:rsid w:val="00BE1C34"/>
    <w:rsid w:val="00BE2B97"/>
    <w:rsid w:val="00BE455F"/>
    <w:rsid w:val="00BE4848"/>
    <w:rsid w:val="00BF2B88"/>
    <w:rsid w:val="00C03821"/>
    <w:rsid w:val="00C04D13"/>
    <w:rsid w:val="00C1274F"/>
    <w:rsid w:val="00C12E0D"/>
    <w:rsid w:val="00C160A8"/>
    <w:rsid w:val="00C20270"/>
    <w:rsid w:val="00C21C11"/>
    <w:rsid w:val="00C22313"/>
    <w:rsid w:val="00C236B5"/>
    <w:rsid w:val="00C310E8"/>
    <w:rsid w:val="00C326FE"/>
    <w:rsid w:val="00C35E2F"/>
    <w:rsid w:val="00C36B29"/>
    <w:rsid w:val="00C40E02"/>
    <w:rsid w:val="00C4102F"/>
    <w:rsid w:val="00C42908"/>
    <w:rsid w:val="00C46816"/>
    <w:rsid w:val="00C47D8E"/>
    <w:rsid w:val="00C50A77"/>
    <w:rsid w:val="00C51BDE"/>
    <w:rsid w:val="00C547D2"/>
    <w:rsid w:val="00C55F5F"/>
    <w:rsid w:val="00C572C4"/>
    <w:rsid w:val="00C64403"/>
    <w:rsid w:val="00C64696"/>
    <w:rsid w:val="00C65463"/>
    <w:rsid w:val="00C6587D"/>
    <w:rsid w:val="00C66052"/>
    <w:rsid w:val="00C70DAD"/>
    <w:rsid w:val="00C73A4C"/>
    <w:rsid w:val="00C754DB"/>
    <w:rsid w:val="00C80101"/>
    <w:rsid w:val="00C81A4F"/>
    <w:rsid w:val="00C9094C"/>
    <w:rsid w:val="00C915B9"/>
    <w:rsid w:val="00C91D04"/>
    <w:rsid w:val="00C93369"/>
    <w:rsid w:val="00C961A9"/>
    <w:rsid w:val="00CA072A"/>
    <w:rsid w:val="00CA1B27"/>
    <w:rsid w:val="00CA6F6A"/>
    <w:rsid w:val="00CB1143"/>
    <w:rsid w:val="00CB1A60"/>
    <w:rsid w:val="00CC174B"/>
    <w:rsid w:val="00CC26BD"/>
    <w:rsid w:val="00CC6956"/>
    <w:rsid w:val="00CC6DD3"/>
    <w:rsid w:val="00CD444E"/>
    <w:rsid w:val="00CD4F59"/>
    <w:rsid w:val="00CF0EE5"/>
    <w:rsid w:val="00CF15E4"/>
    <w:rsid w:val="00CF4A24"/>
    <w:rsid w:val="00CF5B80"/>
    <w:rsid w:val="00CF61B6"/>
    <w:rsid w:val="00D028C2"/>
    <w:rsid w:val="00D0363F"/>
    <w:rsid w:val="00D064F1"/>
    <w:rsid w:val="00D13E37"/>
    <w:rsid w:val="00D21042"/>
    <w:rsid w:val="00D22DDF"/>
    <w:rsid w:val="00D342DA"/>
    <w:rsid w:val="00D359A8"/>
    <w:rsid w:val="00D511E3"/>
    <w:rsid w:val="00D512D8"/>
    <w:rsid w:val="00D5334B"/>
    <w:rsid w:val="00D57D3E"/>
    <w:rsid w:val="00D61978"/>
    <w:rsid w:val="00D6320B"/>
    <w:rsid w:val="00D63A13"/>
    <w:rsid w:val="00D648B0"/>
    <w:rsid w:val="00D65BCF"/>
    <w:rsid w:val="00D6603A"/>
    <w:rsid w:val="00D66DBC"/>
    <w:rsid w:val="00D74E3F"/>
    <w:rsid w:val="00D76D76"/>
    <w:rsid w:val="00D801F4"/>
    <w:rsid w:val="00D806FA"/>
    <w:rsid w:val="00D8141C"/>
    <w:rsid w:val="00D848F4"/>
    <w:rsid w:val="00D86248"/>
    <w:rsid w:val="00D923DC"/>
    <w:rsid w:val="00D9246F"/>
    <w:rsid w:val="00D960FC"/>
    <w:rsid w:val="00D975BB"/>
    <w:rsid w:val="00DA0301"/>
    <w:rsid w:val="00DA3879"/>
    <w:rsid w:val="00DB28FF"/>
    <w:rsid w:val="00DB3D6C"/>
    <w:rsid w:val="00DB51A9"/>
    <w:rsid w:val="00DB623A"/>
    <w:rsid w:val="00DC4336"/>
    <w:rsid w:val="00DC46C1"/>
    <w:rsid w:val="00DD4672"/>
    <w:rsid w:val="00DD78C4"/>
    <w:rsid w:val="00DE5D22"/>
    <w:rsid w:val="00DF1547"/>
    <w:rsid w:val="00DF2787"/>
    <w:rsid w:val="00DF31C3"/>
    <w:rsid w:val="00DF521F"/>
    <w:rsid w:val="00E0081D"/>
    <w:rsid w:val="00E03B7D"/>
    <w:rsid w:val="00E0494C"/>
    <w:rsid w:val="00E0746D"/>
    <w:rsid w:val="00E15129"/>
    <w:rsid w:val="00E2153D"/>
    <w:rsid w:val="00E34909"/>
    <w:rsid w:val="00E353F4"/>
    <w:rsid w:val="00E35407"/>
    <w:rsid w:val="00E44D89"/>
    <w:rsid w:val="00E4543D"/>
    <w:rsid w:val="00E50540"/>
    <w:rsid w:val="00E5420F"/>
    <w:rsid w:val="00E547B7"/>
    <w:rsid w:val="00E55CC4"/>
    <w:rsid w:val="00E57360"/>
    <w:rsid w:val="00E57BF7"/>
    <w:rsid w:val="00E659D7"/>
    <w:rsid w:val="00E67F71"/>
    <w:rsid w:val="00E72ED4"/>
    <w:rsid w:val="00E748D4"/>
    <w:rsid w:val="00E76066"/>
    <w:rsid w:val="00E81227"/>
    <w:rsid w:val="00E81494"/>
    <w:rsid w:val="00E847AA"/>
    <w:rsid w:val="00E858B5"/>
    <w:rsid w:val="00E86D8A"/>
    <w:rsid w:val="00EA6615"/>
    <w:rsid w:val="00EB1D14"/>
    <w:rsid w:val="00EB2985"/>
    <w:rsid w:val="00EC0942"/>
    <w:rsid w:val="00EC0E4C"/>
    <w:rsid w:val="00EC1268"/>
    <w:rsid w:val="00EC174D"/>
    <w:rsid w:val="00EC1B22"/>
    <w:rsid w:val="00EC5485"/>
    <w:rsid w:val="00ED1CF0"/>
    <w:rsid w:val="00EE3B0A"/>
    <w:rsid w:val="00EE4B06"/>
    <w:rsid w:val="00EE71FC"/>
    <w:rsid w:val="00EF0D8E"/>
    <w:rsid w:val="00EF3F50"/>
    <w:rsid w:val="00EF66A5"/>
    <w:rsid w:val="00F000BE"/>
    <w:rsid w:val="00F01E6C"/>
    <w:rsid w:val="00F04ECF"/>
    <w:rsid w:val="00F11387"/>
    <w:rsid w:val="00F11620"/>
    <w:rsid w:val="00F133A3"/>
    <w:rsid w:val="00F148F4"/>
    <w:rsid w:val="00F15866"/>
    <w:rsid w:val="00F20A9C"/>
    <w:rsid w:val="00F20EB1"/>
    <w:rsid w:val="00F2117B"/>
    <w:rsid w:val="00F247F4"/>
    <w:rsid w:val="00F266E9"/>
    <w:rsid w:val="00F4019D"/>
    <w:rsid w:val="00F42DEB"/>
    <w:rsid w:val="00F452F5"/>
    <w:rsid w:val="00F4731B"/>
    <w:rsid w:val="00F508BA"/>
    <w:rsid w:val="00F50E99"/>
    <w:rsid w:val="00F52875"/>
    <w:rsid w:val="00F61B6C"/>
    <w:rsid w:val="00F635EC"/>
    <w:rsid w:val="00F6495F"/>
    <w:rsid w:val="00F65F65"/>
    <w:rsid w:val="00F73142"/>
    <w:rsid w:val="00F74732"/>
    <w:rsid w:val="00F75B84"/>
    <w:rsid w:val="00F81965"/>
    <w:rsid w:val="00F83651"/>
    <w:rsid w:val="00F93244"/>
    <w:rsid w:val="00F95E29"/>
    <w:rsid w:val="00FA5974"/>
    <w:rsid w:val="00FA5C78"/>
    <w:rsid w:val="00FA7004"/>
    <w:rsid w:val="00FB1D5C"/>
    <w:rsid w:val="00FB4AD7"/>
    <w:rsid w:val="00FB4F67"/>
    <w:rsid w:val="00FB504C"/>
    <w:rsid w:val="00FB5EB2"/>
    <w:rsid w:val="00FB791F"/>
    <w:rsid w:val="00FC289A"/>
    <w:rsid w:val="00FC3297"/>
    <w:rsid w:val="00FD33D6"/>
    <w:rsid w:val="00FD4582"/>
    <w:rsid w:val="00FE02B0"/>
    <w:rsid w:val="00FE2D97"/>
    <w:rsid w:val="00FF19D8"/>
    <w:rsid w:val="00FF417A"/>
    <w:rsid w:val="00FF4D5A"/>
    <w:rsid w:val="00FF61AC"/>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6">
    <w:name w:val="Normal"/>
    <w:qFormat/>
    <w:rsid w:val="00292141"/>
  </w:style>
  <w:style w:type="paragraph" w:styleId="1">
    <w:name w:val="heading 1"/>
    <w:basedOn w:val="a6"/>
    <w:next w:val="a6"/>
    <w:link w:val="16"/>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6"/>
    <w:next w:val="a6"/>
    <w:link w:val="25"/>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6"/>
    <w:next w:val="a6"/>
    <w:link w:val="35"/>
    <w:qFormat/>
    <w:rsid w:val="00244A6A"/>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6"/>
    <w:next w:val="a6"/>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6"/>
    <w:next w:val="a6"/>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6"/>
    <w:next w:val="a6"/>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6"/>
    <w:next w:val="a6"/>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6"/>
    <w:next w:val="a6"/>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6"/>
    <w:next w:val="a6"/>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6">
    <w:name w:val="Заголовок 1 Знак"/>
    <w:basedOn w:val="a7"/>
    <w:link w:val="1"/>
    <w:rsid w:val="00244A6A"/>
    <w:rPr>
      <w:rFonts w:ascii="Times New Roman" w:eastAsia="Times New Roman" w:hAnsi="Times New Roman" w:cs="Times New Roman"/>
      <w:iCs/>
      <w:sz w:val="24"/>
      <w:szCs w:val="24"/>
      <w:lang w:val="x-none" w:eastAsia="ar-SA"/>
    </w:rPr>
  </w:style>
  <w:style w:type="character" w:customStyle="1" w:styleId="25">
    <w:name w:val="Заголовок 2 Знак"/>
    <w:basedOn w:val="a7"/>
    <w:link w:val="2"/>
    <w:rsid w:val="00244A6A"/>
    <w:rPr>
      <w:rFonts w:ascii="Arial" w:eastAsia="Times New Roman" w:hAnsi="Arial" w:cs="Arial"/>
      <w:b/>
      <w:bCs/>
      <w:i/>
      <w:iCs/>
      <w:sz w:val="28"/>
      <w:szCs w:val="28"/>
      <w:lang w:eastAsia="ar-SA"/>
    </w:rPr>
  </w:style>
  <w:style w:type="character" w:customStyle="1" w:styleId="35">
    <w:name w:val="Заголовок 3 Знак"/>
    <w:basedOn w:val="a7"/>
    <w:link w:val="30"/>
    <w:rsid w:val="00244A6A"/>
    <w:rPr>
      <w:rFonts w:ascii="Cambria" w:eastAsia="Times New Roman" w:hAnsi="Cambria" w:cs="Times New Roman"/>
      <w:b/>
      <w:bCs/>
      <w:sz w:val="26"/>
      <w:szCs w:val="26"/>
      <w:lang w:eastAsia="ar-SA"/>
    </w:rPr>
  </w:style>
  <w:style w:type="character" w:customStyle="1" w:styleId="40">
    <w:name w:val="Заголовок 4 Знак"/>
    <w:basedOn w:val="a7"/>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7"/>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7"/>
    <w:link w:val="6"/>
    <w:rsid w:val="00244A6A"/>
    <w:rPr>
      <w:rFonts w:ascii="Times New Roman" w:eastAsia="Times New Roman" w:hAnsi="Times New Roman" w:cs="Times New Roman"/>
      <w:b/>
      <w:bCs/>
      <w:lang w:eastAsia="ar-SA"/>
    </w:rPr>
  </w:style>
  <w:style w:type="character" w:customStyle="1" w:styleId="70">
    <w:name w:val="Заголовок 7 Знак"/>
    <w:basedOn w:val="a7"/>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7"/>
    <w:link w:val="9"/>
    <w:rsid w:val="00244A6A"/>
    <w:rPr>
      <w:rFonts w:ascii="Arial" w:eastAsia="Times New Roman" w:hAnsi="Arial" w:cs="Arial"/>
      <w:lang w:eastAsia="ar-SA"/>
    </w:rPr>
  </w:style>
  <w:style w:type="numbering" w:customStyle="1" w:styleId="17">
    <w:name w:val="Нет списка1"/>
    <w:next w:val="a9"/>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8">
    <w:name w:val="Основной шрифт абзаца1"/>
    <w:rsid w:val="00244A6A"/>
  </w:style>
  <w:style w:type="character" w:customStyle="1" w:styleId="aa">
    <w:name w:val="Верхний колонтитул Знак"/>
    <w:rsid w:val="00244A6A"/>
    <w:rPr>
      <w:rFonts w:ascii="Courier New" w:eastAsia="Times New Roman" w:hAnsi="Courier New" w:cs="Courier New"/>
      <w:sz w:val="20"/>
      <w:szCs w:val="20"/>
    </w:rPr>
  </w:style>
  <w:style w:type="character" w:customStyle="1" w:styleId="ab">
    <w:name w:val="Нижний колонтитул Знак"/>
    <w:rsid w:val="00244A6A"/>
    <w:rPr>
      <w:rFonts w:ascii="Courier New" w:eastAsia="Times New Roman" w:hAnsi="Courier New" w:cs="Courier New"/>
      <w:sz w:val="20"/>
      <w:szCs w:val="20"/>
    </w:rPr>
  </w:style>
  <w:style w:type="character" w:customStyle="1" w:styleId="ac">
    <w:name w:val="Основной текст с отступом Знак"/>
    <w:basedOn w:val="18"/>
    <w:uiPriority w:val="99"/>
    <w:rsid w:val="00244A6A"/>
  </w:style>
  <w:style w:type="character" w:styleId="ad">
    <w:name w:val="page number"/>
    <w:basedOn w:val="18"/>
    <w:rsid w:val="00244A6A"/>
  </w:style>
  <w:style w:type="character" w:customStyle="1" w:styleId="19">
    <w:name w:val="Знак примечания1"/>
    <w:rsid w:val="00244A6A"/>
    <w:rPr>
      <w:sz w:val="16"/>
      <w:szCs w:val="16"/>
    </w:rPr>
  </w:style>
  <w:style w:type="character" w:customStyle="1" w:styleId="ae">
    <w:name w:val="Текст примечания Знак"/>
    <w:rsid w:val="00244A6A"/>
    <w:rPr>
      <w:sz w:val="20"/>
      <w:szCs w:val="20"/>
    </w:rPr>
  </w:style>
  <w:style w:type="character" w:customStyle="1" w:styleId="af">
    <w:name w:val="Тема примечания Знак"/>
    <w:rsid w:val="00244A6A"/>
    <w:rPr>
      <w:rFonts w:ascii="Times New Roman" w:eastAsia="Times New Roman" w:hAnsi="Times New Roman" w:cs="Times New Roman"/>
      <w:b/>
      <w:bCs/>
      <w:sz w:val="20"/>
      <w:szCs w:val="20"/>
    </w:rPr>
  </w:style>
  <w:style w:type="character" w:customStyle="1" w:styleId="af0">
    <w:name w:val="Текст выноски Знак"/>
    <w:rsid w:val="00244A6A"/>
    <w:rPr>
      <w:rFonts w:ascii="Tahoma" w:eastAsia="Times New Roman" w:hAnsi="Tahoma" w:cs="Tahoma"/>
      <w:sz w:val="16"/>
      <w:szCs w:val="16"/>
    </w:rPr>
  </w:style>
  <w:style w:type="character" w:customStyle="1" w:styleId="26">
    <w:name w:val="Основной текст с отступом 2 Знак"/>
    <w:rsid w:val="00244A6A"/>
    <w:rPr>
      <w:rFonts w:ascii="Times New Roman" w:eastAsia="Times New Roman" w:hAnsi="Times New Roman" w:cs="Times New Roman"/>
      <w:sz w:val="24"/>
      <w:szCs w:val="24"/>
    </w:rPr>
  </w:style>
  <w:style w:type="character" w:customStyle="1" w:styleId="36">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7">
    <w:name w:val="Основной текст 2 Знак"/>
    <w:link w:val="28"/>
    <w:rsid w:val="00244A6A"/>
    <w:rPr>
      <w:rFonts w:ascii="Times New Roman" w:eastAsia="Times New Roman" w:hAnsi="Times New Roman" w:cs="Times New Roman"/>
      <w:sz w:val="24"/>
      <w:szCs w:val="24"/>
    </w:rPr>
  </w:style>
  <w:style w:type="character" w:customStyle="1" w:styleId="37">
    <w:name w:val="Основной текст 3 Знак"/>
    <w:link w:val="38"/>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1">
    <w:name w:val="Hyperlink"/>
    <w:uiPriority w:val="99"/>
    <w:rsid w:val="00244A6A"/>
    <w:rPr>
      <w:color w:val="0000FF"/>
      <w:u w:val="single"/>
    </w:rPr>
  </w:style>
  <w:style w:type="character" w:customStyle="1" w:styleId="af2">
    <w:name w:val="Основной текст Знак"/>
    <w:basedOn w:val="18"/>
    <w:rsid w:val="00244A6A"/>
  </w:style>
  <w:style w:type="character" w:customStyle="1" w:styleId="af3">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4">
    <w:name w:val="Текст Знак"/>
    <w:rsid w:val="00244A6A"/>
    <w:rPr>
      <w:rFonts w:ascii="Courier New" w:eastAsia="Times New Roman" w:hAnsi="Courier New" w:cs="Times New Roman"/>
      <w:sz w:val="20"/>
      <w:szCs w:val="20"/>
    </w:rPr>
  </w:style>
  <w:style w:type="character" w:customStyle="1" w:styleId="af5">
    <w:name w:val="Схема документа Знак"/>
    <w:rsid w:val="00244A6A"/>
    <w:rPr>
      <w:rFonts w:ascii="Tahoma" w:eastAsia="Times New Roman" w:hAnsi="Tahoma" w:cs="Tahoma"/>
      <w:sz w:val="24"/>
      <w:szCs w:val="20"/>
      <w:shd w:val="clear" w:color="auto" w:fill="000080"/>
    </w:rPr>
  </w:style>
  <w:style w:type="character" w:styleId="af6">
    <w:name w:val="FollowedHyperlink"/>
    <w:uiPriority w:val="99"/>
    <w:rsid w:val="00244A6A"/>
    <w:rPr>
      <w:color w:val="800080"/>
      <w:u w:val="single"/>
    </w:rPr>
  </w:style>
  <w:style w:type="character" w:customStyle="1" w:styleId="af7">
    <w:name w:val="комментарий"/>
    <w:rsid w:val="00244A6A"/>
    <w:rPr>
      <w:b/>
      <w:i/>
      <w:shd w:val="clear" w:color="auto" w:fill="FFFF99"/>
    </w:rPr>
  </w:style>
  <w:style w:type="character" w:customStyle="1" w:styleId="1a">
    <w:name w:val="Ариал Знак1"/>
    <w:rsid w:val="00244A6A"/>
    <w:rPr>
      <w:rFonts w:ascii="Arial" w:eastAsia="Times New Roman" w:hAnsi="Arial" w:cs="Arial"/>
      <w:sz w:val="24"/>
      <w:szCs w:val="24"/>
    </w:rPr>
  </w:style>
  <w:style w:type="character" w:customStyle="1" w:styleId="1b">
    <w:name w:val="Обычный1 Знак"/>
    <w:rsid w:val="00244A6A"/>
    <w:rPr>
      <w:rFonts w:ascii="Times New Roman" w:eastAsia="Times New Roman" w:hAnsi="Times New Roman" w:cs="Times New Roman"/>
      <w:sz w:val="24"/>
      <w:szCs w:val="20"/>
    </w:rPr>
  </w:style>
  <w:style w:type="character" w:customStyle="1" w:styleId="af8">
    <w:name w:val="Ариал Таблица Знак"/>
    <w:rsid w:val="00244A6A"/>
    <w:rPr>
      <w:rFonts w:ascii="Arial" w:eastAsia="Times New Roman" w:hAnsi="Arial" w:cs="Arial"/>
      <w:sz w:val="24"/>
      <w:szCs w:val="20"/>
    </w:rPr>
  </w:style>
  <w:style w:type="character" w:customStyle="1" w:styleId="af9">
    <w:name w:val="Текст концевой сноски Знак"/>
    <w:rsid w:val="00244A6A"/>
    <w:rPr>
      <w:rFonts w:ascii="Times New Roman" w:eastAsia="Times New Roman" w:hAnsi="Times New Roman" w:cs="Times New Roman"/>
      <w:sz w:val="20"/>
      <w:szCs w:val="20"/>
    </w:rPr>
  </w:style>
  <w:style w:type="character" w:customStyle="1" w:styleId="afa">
    <w:name w:val="Основной шрифт"/>
    <w:rsid w:val="00244A6A"/>
  </w:style>
  <w:style w:type="character" w:customStyle="1" w:styleId="afb">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c">
    <w:name w:val="Strong"/>
    <w:qFormat/>
    <w:rsid w:val="00244A6A"/>
    <w:rPr>
      <w:b/>
      <w:bCs/>
    </w:rPr>
  </w:style>
  <w:style w:type="character" w:customStyle="1" w:styleId="1c">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d">
    <w:name w:val="Название Знак"/>
    <w:rsid w:val="00244A6A"/>
    <w:rPr>
      <w:rFonts w:ascii="Arial" w:eastAsia="Times New Roman" w:hAnsi="Arial" w:cs="Times New Roman"/>
      <w:b/>
      <w:kern w:val="1"/>
      <w:sz w:val="32"/>
      <w:szCs w:val="20"/>
      <w:lang w:val="x-none"/>
    </w:rPr>
  </w:style>
  <w:style w:type="character" w:customStyle="1" w:styleId="1d">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e">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8"/>
    <w:rsid w:val="00244A6A"/>
  </w:style>
  <w:style w:type="character" w:customStyle="1" w:styleId="fontstyle27">
    <w:name w:val="fontstyle27"/>
    <w:basedOn w:val="18"/>
    <w:rsid w:val="00244A6A"/>
  </w:style>
  <w:style w:type="character" w:customStyle="1" w:styleId="afe">
    <w:name w:val="Символ сноски"/>
    <w:rsid w:val="00244A6A"/>
    <w:rPr>
      <w:vertAlign w:val="superscript"/>
    </w:rPr>
  </w:style>
  <w:style w:type="character" w:styleId="aff">
    <w:name w:val="Placeholder Text"/>
    <w:rsid w:val="00244A6A"/>
    <w:rPr>
      <w:color w:val="808080"/>
    </w:rPr>
  </w:style>
  <w:style w:type="character" w:customStyle="1" w:styleId="aff0">
    <w:name w:val="Абзац списка Знак"/>
    <w:rsid w:val="00244A6A"/>
    <w:rPr>
      <w:rFonts w:ascii="Calibri" w:eastAsia="Calibri" w:hAnsi="Calibri" w:cs="Times New Roman"/>
    </w:rPr>
  </w:style>
  <w:style w:type="character" w:customStyle="1" w:styleId="1f">
    <w:name w:val="Гринатом_1 Знак"/>
    <w:rsid w:val="00244A6A"/>
    <w:rPr>
      <w:b/>
      <w:bCs/>
      <w:kern w:val="1"/>
      <w:sz w:val="22"/>
      <w:szCs w:val="32"/>
      <w:lang w:val="x-none"/>
    </w:rPr>
  </w:style>
  <w:style w:type="character" w:customStyle="1" w:styleId="29">
    <w:name w:val="Гринатом_2 Знак"/>
    <w:rsid w:val="00244A6A"/>
    <w:rPr>
      <w:rFonts w:ascii="Calibri" w:eastAsia="Calibri" w:hAnsi="Calibri" w:cs="Arial"/>
    </w:rPr>
  </w:style>
  <w:style w:type="character" w:customStyle="1" w:styleId="39">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2">
    <w:name w:val="подзаголовок Знак"/>
    <w:rsid w:val="00244A6A"/>
    <w:rPr>
      <w:rFonts w:ascii="Tahoma" w:eastAsia="Times New Roman" w:hAnsi="Tahoma" w:cs="Tahoma"/>
      <w:b/>
      <w:bCs/>
      <w:color w:val="000000"/>
      <w:kern w:val="1"/>
      <w:sz w:val="20"/>
      <w:szCs w:val="20"/>
    </w:rPr>
  </w:style>
  <w:style w:type="character" w:styleId="aff3">
    <w:name w:val="line number"/>
    <w:basedOn w:val="18"/>
    <w:rsid w:val="00244A6A"/>
  </w:style>
  <w:style w:type="character" w:customStyle="1" w:styleId="aff4">
    <w:name w:val="Без интервала Знак Знак"/>
    <w:rsid w:val="00244A6A"/>
    <w:rPr>
      <w:rFonts w:ascii="Times New Roman" w:eastAsia="Times New Roman" w:hAnsi="Times New Roman" w:cs="Times New Roman"/>
      <w:sz w:val="24"/>
    </w:rPr>
  </w:style>
  <w:style w:type="character" w:customStyle="1" w:styleId="1f0">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a">
    <w:name w:val="Пункт2 Знак"/>
    <w:rsid w:val="00244A6A"/>
    <w:rPr>
      <w:rFonts w:ascii="Times New Roman" w:eastAsia="Times New Roman" w:hAnsi="Times New Roman" w:cs="Times New Roman"/>
      <w:b/>
      <w:sz w:val="28"/>
      <w:szCs w:val="20"/>
      <w:lang w:val="x-none"/>
    </w:rPr>
  </w:style>
  <w:style w:type="character" w:customStyle="1" w:styleId="1f1">
    <w:name w:val="Пункт Знак1"/>
    <w:rsid w:val="00244A6A"/>
    <w:rPr>
      <w:rFonts w:ascii="Times New Roman" w:eastAsia="Times New Roman" w:hAnsi="Times New Roman" w:cs="Times New Roman"/>
      <w:sz w:val="28"/>
      <w:szCs w:val="28"/>
      <w:lang w:val="x-none"/>
    </w:rPr>
  </w:style>
  <w:style w:type="character" w:customStyle="1" w:styleId="aff5">
    <w:name w:val="Таблица текст Знак"/>
    <w:rsid w:val="00244A6A"/>
    <w:rPr>
      <w:rFonts w:ascii="Times New Roman" w:eastAsia="Times New Roman" w:hAnsi="Times New Roman" w:cs="Times New Roman"/>
      <w:sz w:val="24"/>
      <w:szCs w:val="20"/>
      <w:lang w:val="x-none"/>
    </w:rPr>
  </w:style>
  <w:style w:type="character" w:customStyle="1" w:styleId="aff6">
    <w:name w:val="Заголовок оглавления Знак"/>
    <w:rsid w:val="00244A6A"/>
    <w:rPr>
      <w:b/>
      <w:bCs/>
      <w:iCs/>
      <w:sz w:val="22"/>
      <w:szCs w:val="28"/>
    </w:rPr>
  </w:style>
  <w:style w:type="character" w:customStyle="1" w:styleId="aff7">
    <w:name w:val="Подзаголовок Знак"/>
    <w:rsid w:val="00244A6A"/>
    <w:rPr>
      <w:rFonts w:ascii="Cambria" w:eastAsia="Times New Roman" w:hAnsi="Cambria" w:cs="Times New Roman"/>
      <w:sz w:val="24"/>
      <w:szCs w:val="24"/>
    </w:rPr>
  </w:style>
  <w:style w:type="paragraph" w:customStyle="1" w:styleId="aff8">
    <w:name w:val="Заголовок"/>
    <w:basedOn w:val="a6"/>
    <w:next w:val="aff9"/>
    <w:rsid w:val="00244A6A"/>
    <w:pPr>
      <w:keepNext/>
      <w:suppressAutoHyphens/>
      <w:spacing w:before="240" w:after="120"/>
    </w:pPr>
    <w:rPr>
      <w:rFonts w:ascii="Arial" w:eastAsia="Microsoft YaHei" w:hAnsi="Arial" w:cs="Mangal"/>
      <w:sz w:val="28"/>
      <w:szCs w:val="28"/>
      <w:lang w:eastAsia="ar-SA"/>
    </w:rPr>
  </w:style>
  <w:style w:type="paragraph" w:styleId="aff9">
    <w:name w:val="Body Text"/>
    <w:basedOn w:val="a6"/>
    <w:link w:val="2b"/>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b">
    <w:name w:val="Основной текст Знак2"/>
    <w:basedOn w:val="a7"/>
    <w:link w:val="aff9"/>
    <w:rsid w:val="00244A6A"/>
    <w:rPr>
      <w:rFonts w:ascii="Times New Roman" w:eastAsia="Times New Roman" w:hAnsi="Times New Roman" w:cs="Times New Roman"/>
      <w:sz w:val="24"/>
      <w:szCs w:val="24"/>
      <w:lang w:val="x-none" w:eastAsia="ar-SA"/>
    </w:rPr>
  </w:style>
  <w:style w:type="paragraph" w:styleId="affa">
    <w:name w:val="List"/>
    <w:basedOn w:val="aff9"/>
    <w:rsid w:val="00244A6A"/>
    <w:rPr>
      <w:rFonts w:cs="Mangal"/>
    </w:rPr>
  </w:style>
  <w:style w:type="paragraph" w:customStyle="1" w:styleId="1f2">
    <w:name w:val="Название1"/>
    <w:basedOn w:val="a6"/>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3">
    <w:name w:val="Указатель1"/>
    <w:basedOn w:val="a6"/>
    <w:rsid w:val="00244A6A"/>
    <w:pPr>
      <w:suppressLineNumbers/>
      <w:suppressAutoHyphens/>
    </w:pPr>
    <w:rPr>
      <w:rFonts w:ascii="Calibri" w:eastAsia="Calibri" w:hAnsi="Calibri" w:cs="Mangal"/>
      <w:lang w:eastAsia="ar-SA"/>
    </w:rPr>
  </w:style>
  <w:style w:type="paragraph" w:styleId="affb">
    <w:name w:val="header"/>
    <w:basedOn w:val="a6"/>
    <w:link w:val="1f4"/>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4">
    <w:name w:val="Верхний колонтитул Знак1"/>
    <w:basedOn w:val="a7"/>
    <w:link w:val="affb"/>
    <w:rsid w:val="00244A6A"/>
    <w:rPr>
      <w:rFonts w:ascii="Courier New" w:eastAsia="Times New Roman" w:hAnsi="Courier New" w:cs="Courier New"/>
      <w:sz w:val="20"/>
      <w:szCs w:val="20"/>
      <w:lang w:eastAsia="ar-SA"/>
    </w:rPr>
  </w:style>
  <w:style w:type="paragraph" w:styleId="affc">
    <w:name w:val="footer"/>
    <w:basedOn w:val="a6"/>
    <w:link w:val="1f5"/>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5">
    <w:name w:val="Нижний колонтитул Знак1"/>
    <w:basedOn w:val="a7"/>
    <w:link w:val="affc"/>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d">
    <w:name w:val="Body Text Indent"/>
    <w:basedOn w:val="a6"/>
    <w:link w:val="2c"/>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c">
    <w:name w:val="Основной текст с отступом Знак2"/>
    <w:basedOn w:val="a7"/>
    <w:link w:val="affd"/>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6">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7">
    <w:name w:val="Текст примечания1"/>
    <w:basedOn w:val="a6"/>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e">
    <w:name w:val="annotation text"/>
    <w:basedOn w:val="a6"/>
    <w:link w:val="2d"/>
    <w:unhideWhenUsed/>
    <w:rsid w:val="00244A6A"/>
    <w:pPr>
      <w:spacing w:line="240" w:lineRule="auto"/>
    </w:pPr>
    <w:rPr>
      <w:sz w:val="20"/>
      <w:szCs w:val="20"/>
    </w:rPr>
  </w:style>
  <w:style w:type="character" w:customStyle="1" w:styleId="2d">
    <w:name w:val="Текст примечания Знак2"/>
    <w:basedOn w:val="a7"/>
    <w:link w:val="affe"/>
    <w:uiPriority w:val="99"/>
    <w:semiHidden/>
    <w:rsid w:val="00244A6A"/>
    <w:rPr>
      <w:sz w:val="20"/>
      <w:szCs w:val="20"/>
    </w:rPr>
  </w:style>
  <w:style w:type="paragraph" w:styleId="afff">
    <w:name w:val="annotation subject"/>
    <w:basedOn w:val="1f7"/>
    <w:next w:val="1f7"/>
    <w:link w:val="1f8"/>
    <w:rsid w:val="00244A6A"/>
    <w:rPr>
      <w:b/>
      <w:bCs/>
    </w:rPr>
  </w:style>
  <w:style w:type="character" w:customStyle="1" w:styleId="1f8">
    <w:name w:val="Тема примечания Знак1"/>
    <w:basedOn w:val="2d"/>
    <w:link w:val="afff"/>
    <w:rsid w:val="00244A6A"/>
    <w:rPr>
      <w:rFonts w:ascii="Times New Roman" w:eastAsia="Times New Roman" w:hAnsi="Times New Roman" w:cs="Times New Roman"/>
      <w:b/>
      <w:bCs/>
      <w:sz w:val="20"/>
      <w:szCs w:val="20"/>
      <w:lang w:eastAsia="ar-SA"/>
    </w:rPr>
  </w:style>
  <w:style w:type="paragraph" w:styleId="afff0">
    <w:name w:val="Balloon Text"/>
    <w:basedOn w:val="a6"/>
    <w:link w:val="1f9"/>
    <w:rsid w:val="00244A6A"/>
    <w:pPr>
      <w:suppressAutoHyphens/>
      <w:spacing w:after="0" w:line="240" w:lineRule="auto"/>
    </w:pPr>
    <w:rPr>
      <w:rFonts w:ascii="Tahoma" w:eastAsia="Times New Roman" w:hAnsi="Tahoma" w:cs="Tahoma"/>
      <w:sz w:val="16"/>
      <w:szCs w:val="16"/>
      <w:lang w:eastAsia="ar-SA"/>
    </w:rPr>
  </w:style>
  <w:style w:type="character" w:customStyle="1" w:styleId="1f9">
    <w:name w:val="Текст выноски Знак1"/>
    <w:basedOn w:val="a7"/>
    <w:link w:val="afff0"/>
    <w:rsid w:val="00244A6A"/>
    <w:rPr>
      <w:rFonts w:ascii="Tahoma" w:eastAsia="Times New Roman" w:hAnsi="Tahoma" w:cs="Tahoma"/>
      <w:sz w:val="16"/>
      <w:szCs w:val="16"/>
      <w:lang w:eastAsia="ar-SA"/>
    </w:rPr>
  </w:style>
  <w:style w:type="paragraph" w:customStyle="1" w:styleId="220">
    <w:name w:val="Основной текст с отступом 22"/>
    <w:basedOn w:val="a6"/>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6"/>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1">
    <w:name w:val="Normal (Web)"/>
    <w:basedOn w:val="a6"/>
    <w:link w:val="afff2"/>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6"/>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3">
    <w:name w:val="Знак Знак Знак Знак"/>
    <w:basedOn w:val="a6"/>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6"/>
    <w:next w:val="a6"/>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6"/>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6"/>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a">
    <w:name w:val="заголовок 1"/>
    <w:basedOn w:val="a6"/>
    <w:next w:val="a6"/>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e">
    <w:name w:val="çàãîëîâîê 2"/>
    <w:basedOn w:val="a6"/>
    <w:next w:val="a6"/>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4">
    <w:name w:val="Таблица шапка"/>
    <w:basedOn w:val="a6"/>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5">
    <w:name w:val="Таблица текст"/>
    <w:basedOn w:val="a6"/>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6"/>
    <w:rsid w:val="00244A6A"/>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6"/>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7"/>
    <w:link w:val="HTML0"/>
    <w:rsid w:val="00244A6A"/>
    <w:rPr>
      <w:rFonts w:ascii="Courier New" w:eastAsia="Times New Roman" w:hAnsi="Courier New" w:cs="Courier New"/>
      <w:sz w:val="20"/>
      <w:szCs w:val="20"/>
      <w:lang w:eastAsia="ar-SA"/>
    </w:rPr>
  </w:style>
  <w:style w:type="paragraph" w:styleId="afff6">
    <w:name w:val="footnote text"/>
    <w:basedOn w:val="a6"/>
    <w:link w:val="1fb"/>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b">
    <w:name w:val="Текст сноски Знак1"/>
    <w:basedOn w:val="a7"/>
    <w:link w:val="afff6"/>
    <w:rsid w:val="00244A6A"/>
    <w:rPr>
      <w:rFonts w:ascii="Times New Roman" w:eastAsia="Times New Roman" w:hAnsi="Times New Roman" w:cs="Times New Roman"/>
      <w:sz w:val="24"/>
      <w:szCs w:val="20"/>
      <w:lang w:eastAsia="ar-SA"/>
    </w:rPr>
  </w:style>
  <w:style w:type="paragraph" w:customStyle="1" w:styleId="2f">
    <w:name w:val="Уровень2"/>
    <w:basedOn w:val="a6"/>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a">
    <w:name w:val="Уровень3"/>
    <w:basedOn w:val="2f"/>
    <w:rsid w:val="00244A6A"/>
    <w:pPr>
      <w:ind w:left="2160" w:hanging="180"/>
    </w:pPr>
  </w:style>
  <w:style w:type="paragraph" w:customStyle="1" w:styleId="afff7">
    <w:name w:val="Заголовок статьи"/>
    <w:basedOn w:val="a6"/>
    <w:next w:val="a6"/>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6"/>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6"/>
    <w:rsid w:val="00244A6A"/>
    <w:pPr>
      <w:numPr>
        <w:numId w:val="23"/>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b">
    <w:name w:val="Стиль3"/>
    <w:basedOn w:val="220"/>
    <w:rsid w:val="00244A6A"/>
    <w:pPr>
      <w:widowControl w:val="0"/>
      <w:ind w:left="1080" w:firstLine="0"/>
      <w:textAlignment w:val="baseline"/>
    </w:pPr>
    <w:rPr>
      <w:szCs w:val="20"/>
    </w:rPr>
  </w:style>
  <w:style w:type="paragraph" w:customStyle="1" w:styleId="1-3">
    <w:name w:val="Текст1-3"/>
    <w:basedOn w:val="a6"/>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6"/>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c">
    <w:name w:val="Текст1"/>
    <w:basedOn w:val="a6"/>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d">
    <w:name w:val="Цитата1"/>
    <w:basedOn w:val="a6"/>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f0">
    <w:name w:val="toc 2"/>
    <w:basedOn w:val="a6"/>
    <w:next w:val="a6"/>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e">
    <w:name w:val="Схема документа1"/>
    <w:basedOn w:val="a6"/>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f">
    <w:name w:val="toc 1"/>
    <w:basedOn w:val="a6"/>
    <w:next w:val="a6"/>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c">
    <w:name w:val="toc 3"/>
    <w:basedOn w:val="a6"/>
    <w:next w:val="a6"/>
    <w:rsid w:val="00244A6A"/>
    <w:pPr>
      <w:suppressAutoHyphens/>
      <w:spacing w:after="0"/>
      <w:ind w:left="440"/>
    </w:pPr>
    <w:rPr>
      <w:rFonts w:ascii="Calibri" w:eastAsia="Calibri" w:hAnsi="Calibri" w:cs="Calibri"/>
      <w:i/>
      <w:iCs/>
      <w:sz w:val="20"/>
      <w:szCs w:val="20"/>
      <w:lang w:eastAsia="ar-SA"/>
    </w:rPr>
  </w:style>
  <w:style w:type="paragraph" w:styleId="41">
    <w:name w:val="toc 4"/>
    <w:basedOn w:val="a6"/>
    <w:next w:val="a6"/>
    <w:rsid w:val="00244A6A"/>
    <w:pPr>
      <w:suppressAutoHyphens/>
      <w:spacing w:after="0"/>
      <w:ind w:left="660"/>
    </w:pPr>
    <w:rPr>
      <w:rFonts w:ascii="Calibri" w:eastAsia="Calibri" w:hAnsi="Calibri" w:cs="Calibri"/>
      <w:sz w:val="18"/>
      <w:szCs w:val="18"/>
      <w:lang w:eastAsia="ar-SA"/>
    </w:rPr>
  </w:style>
  <w:style w:type="paragraph" w:styleId="52">
    <w:name w:val="toc 5"/>
    <w:basedOn w:val="a6"/>
    <w:next w:val="a6"/>
    <w:rsid w:val="00244A6A"/>
    <w:pPr>
      <w:suppressAutoHyphens/>
      <w:spacing w:after="0"/>
      <w:ind w:left="880"/>
    </w:pPr>
    <w:rPr>
      <w:rFonts w:ascii="Calibri" w:eastAsia="Calibri" w:hAnsi="Calibri" w:cs="Calibri"/>
      <w:sz w:val="18"/>
      <w:szCs w:val="18"/>
      <w:lang w:eastAsia="ar-SA"/>
    </w:rPr>
  </w:style>
  <w:style w:type="paragraph" w:styleId="61">
    <w:name w:val="toc 6"/>
    <w:basedOn w:val="a6"/>
    <w:next w:val="a6"/>
    <w:rsid w:val="00244A6A"/>
    <w:pPr>
      <w:suppressAutoHyphens/>
      <w:spacing w:after="0"/>
      <w:ind w:left="1100"/>
    </w:pPr>
    <w:rPr>
      <w:rFonts w:ascii="Calibri" w:eastAsia="Calibri" w:hAnsi="Calibri" w:cs="Calibri"/>
      <w:sz w:val="18"/>
      <w:szCs w:val="18"/>
      <w:lang w:eastAsia="ar-SA"/>
    </w:rPr>
  </w:style>
  <w:style w:type="paragraph" w:styleId="71">
    <w:name w:val="toc 7"/>
    <w:basedOn w:val="a6"/>
    <w:next w:val="a6"/>
    <w:rsid w:val="00244A6A"/>
    <w:pPr>
      <w:suppressAutoHyphens/>
      <w:spacing w:after="0"/>
      <w:ind w:left="1320"/>
    </w:pPr>
    <w:rPr>
      <w:rFonts w:ascii="Calibri" w:eastAsia="Calibri" w:hAnsi="Calibri" w:cs="Calibri"/>
      <w:sz w:val="18"/>
      <w:szCs w:val="18"/>
      <w:lang w:eastAsia="ar-SA"/>
    </w:rPr>
  </w:style>
  <w:style w:type="paragraph" w:styleId="81">
    <w:name w:val="toc 8"/>
    <w:basedOn w:val="a6"/>
    <w:next w:val="a6"/>
    <w:rsid w:val="00244A6A"/>
    <w:pPr>
      <w:suppressAutoHyphens/>
      <w:spacing w:after="0"/>
      <w:ind w:left="1540"/>
    </w:pPr>
    <w:rPr>
      <w:rFonts w:ascii="Calibri" w:eastAsia="Calibri" w:hAnsi="Calibri" w:cs="Calibri"/>
      <w:sz w:val="18"/>
      <w:szCs w:val="18"/>
      <w:lang w:eastAsia="ar-SA"/>
    </w:rPr>
  </w:style>
  <w:style w:type="paragraph" w:styleId="91">
    <w:name w:val="toc 9"/>
    <w:basedOn w:val="a6"/>
    <w:next w:val="a6"/>
    <w:rsid w:val="00244A6A"/>
    <w:pPr>
      <w:suppressAutoHyphens/>
      <w:spacing w:after="0"/>
      <w:ind w:left="1760"/>
    </w:pPr>
    <w:rPr>
      <w:rFonts w:ascii="Calibri" w:eastAsia="Calibri" w:hAnsi="Calibri" w:cs="Calibri"/>
      <w:sz w:val="18"/>
      <w:szCs w:val="18"/>
      <w:lang w:eastAsia="ar-SA"/>
    </w:rPr>
  </w:style>
  <w:style w:type="paragraph" w:customStyle="1" w:styleId="afff8">
    <w:name w:val="Подраздел"/>
    <w:basedOn w:val="a6"/>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9">
    <w:name w:val="регламент список"/>
    <w:basedOn w:val="30"/>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6"/>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f1">
    <w:name w:val="Пункт_2"/>
    <w:basedOn w:val="a6"/>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6"/>
    <w:rsid w:val="00244A6A"/>
    <w:pPr>
      <w:numPr>
        <w:numId w:val="29"/>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6"/>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6"/>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0">
    <w:name w:val="Продолжение списка1"/>
    <w:basedOn w:val="a6"/>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6"/>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1">
    <w:name w:val="Название объекта1"/>
    <w:basedOn w:val="a6"/>
    <w:next w:val="a6"/>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6"/>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a">
    <w:name w:val="Подпункт"/>
    <w:basedOn w:val="a2"/>
    <w:rsid w:val="00244A6A"/>
    <w:pPr>
      <w:numPr>
        <w:numId w:val="0"/>
      </w:numPr>
      <w:ind w:left="1134" w:hanging="1134"/>
    </w:pPr>
    <w:rPr>
      <w:bCs/>
      <w:sz w:val="22"/>
      <w:szCs w:val="22"/>
    </w:rPr>
  </w:style>
  <w:style w:type="paragraph" w:customStyle="1" w:styleId="a0">
    <w:name w:val="Подподпункт"/>
    <w:basedOn w:val="afffa"/>
    <w:rsid w:val="00244A6A"/>
    <w:pPr>
      <w:numPr>
        <w:numId w:val="14"/>
      </w:numPr>
    </w:pPr>
  </w:style>
  <w:style w:type="paragraph" w:customStyle="1" w:styleId="afffb">
    <w:name w:val="маркированный"/>
    <w:basedOn w:val="a6"/>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c">
    <w:name w:val="Ариал"/>
    <w:basedOn w:val="a6"/>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d">
    <w:name w:val="List Paragraph"/>
    <w:basedOn w:val="a6"/>
    <w:uiPriority w:val="99"/>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6"/>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e">
    <w:name w:val="Пункт б/н"/>
    <w:basedOn w:val="a6"/>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f">
    <w:name w:val="Ариал Таблица"/>
    <w:basedOn w:val="afffc"/>
    <w:rsid w:val="00244A6A"/>
    <w:pPr>
      <w:widowControl w:val="0"/>
      <w:spacing w:before="0" w:after="0" w:line="240" w:lineRule="auto"/>
      <w:ind w:firstLine="0"/>
      <w:textAlignment w:val="baseline"/>
    </w:pPr>
    <w:rPr>
      <w:szCs w:val="20"/>
    </w:rPr>
  </w:style>
  <w:style w:type="paragraph" w:customStyle="1" w:styleId="affff0">
    <w:name w:val="АриалТабл"/>
    <w:basedOn w:val="afffc"/>
    <w:rsid w:val="00244A6A"/>
    <w:pPr>
      <w:widowControl w:val="0"/>
      <w:spacing w:before="0" w:after="0" w:line="240" w:lineRule="auto"/>
      <w:ind w:firstLine="0"/>
      <w:textAlignment w:val="baseline"/>
    </w:pPr>
  </w:style>
  <w:style w:type="paragraph" w:styleId="affff1">
    <w:name w:val="endnote text"/>
    <w:basedOn w:val="a6"/>
    <w:link w:val="1ff2"/>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2">
    <w:name w:val="Текст концевой сноски Знак1"/>
    <w:basedOn w:val="a7"/>
    <w:link w:val="affff1"/>
    <w:rsid w:val="00244A6A"/>
    <w:rPr>
      <w:rFonts w:ascii="Times New Roman" w:eastAsia="Times New Roman" w:hAnsi="Times New Roman" w:cs="Times New Roman"/>
      <w:sz w:val="20"/>
      <w:szCs w:val="20"/>
      <w:lang w:eastAsia="ar-SA"/>
    </w:rPr>
  </w:style>
  <w:style w:type="paragraph" w:customStyle="1" w:styleId="affff2">
    <w:name w:val="Стиль начало"/>
    <w:basedOn w:val="a6"/>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6"/>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6"/>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3">
    <w:name w:val="АриалСписок"/>
    <w:basedOn w:val="a6"/>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4">
    <w:name w:val="Текст таблицы"/>
    <w:basedOn w:val="a6"/>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5">
    <w:name w:val="Пункт Знак"/>
    <w:basedOn w:val="a6"/>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6">
    <w:name w:val="Подподподпункт"/>
    <w:basedOn w:val="a6"/>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3">
    <w:name w:val="Пункт1"/>
    <w:basedOn w:val="a6"/>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7">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6"/>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8">
    <w:name w:val="Нормальный"/>
    <w:basedOn w:val="a6"/>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9">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6"/>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a">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6"/>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b">
    <w:name w:val="Title"/>
    <w:basedOn w:val="a6"/>
    <w:next w:val="affffc"/>
    <w:link w:val="1ff4"/>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4">
    <w:name w:val="Название Знак1"/>
    <w:basedOn w:val="a7"/>
    <w:link w:val="affffb"/>
    <w:rsid w:val="00244A6A"/>
    <w:rPr>
      <w:rFonts w:ascii="Arial" w:eastAsia="Times New Roman" w:hAnsi="Arial" w:cs="Times New Roman"/>
      <w:b/>
      <w:kern w:val="1"/>
      <w:sz w:val="32"/>
      <w:szCs w:val="20"/>
      <w:lang w:val="x-none" w:eastAsia="ar-SA"/>
    </w:rPr>
  </w:style>
  <w:style w:type="paragraph" w:styleId="affffc">
    <w:name w:val="Subtitle"/>
    <w:basedOn w:val="a6"/>
    <w:next w:val="a6"/>
    <w:link w:val="1ff5"/>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5">
    <w:name w:val="Подзаголовок Знак1"/>
    <w:basedOn w:val="a7"/>
    <w:link w:val="affffc"/>
    <w:rsid w:val="00244A6A"/>
    <w:rPr>
      <w:rFonts w:ascii="Cambria" w:eastAsia="Times New Roman" w:hAnsi="Cambria" w:cs="Times New Roman"/>
      <w:sz w:val="24"/>
      <w:szCs w:val="24"/>
      <w:lang w:eastAsia="ar-SA"/>
    </w:rPr>
  </w:style>
  <w:style w:type="paragraph" w:customStyle="1" w:styleId="Style3">
    <w:name w:val="Style3"/>
    <w:basedOn w:val="a6"/>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6"/>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6"/>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6"/>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6"/>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6"/>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6"/>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f2">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c"/>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6"/>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6"/>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6">
    <w:name w:val="Абзац списка1"/>
    <w:basedOn w:val="a6"/>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d">
    <w:name w:val="Содержание"/>
    <w:basedOn w:val="a6"/>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7">
    <w:name w:val="Маркированный список1"/>
    <w:basedOn w:val="a6"/>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3">
    <w:name w:val="Гринатом_2"/>
    <w:basedOn w:val="afffd"/>
    <w:rsid w:val="00244A6A"/>
    <w:pPr>
      <w:spacing w:before="120" w:after="0"/>
      <w:ind w:left="0"/>
      <w:jc w:val="both"/>
    </w:pPr>
    <w:rPr>
      <w:rFonts w:cs="Arial"/>
    </w:rPr>
  </w:style>
  <w:style w:type="paragraph" w:customStyle="1" w:styleId="32">
    <w:name w:val="Гринатом_3"/>
    <w:basedOn w:val="afffd"/>
    <w:rsid w:val="00244A6A"/>
    <w:pPr>
      <w:numPr>
        <w:numId w:val="27"/>
      </w:numPr>
      <w:tabs>
        <w:tab w:val="left" w:pos="629"/>
      </w:tabs>
      <w:spacing w:before="120" w:after="0"/>
      <w:jc w:val="both"/>
    </w:pPr>
    <w:rPr>
      <w:rFonts w:ascii="Arial" w:hAnsi="Arial" w:cs="Arial"/>
      <w:sz w:val="24"/>
      <w:lang w:val="x-none"/>
    </w:rPr>
  </w:style>
  <w:style w:type="paragraph" w:customStyle="1" w:styleId="Version">
    <w:name w:val="Version"/>
    <w:basedOn w:val="affffb"/>
    <w:rsid w:val="00244A6A"/>
    <w:pPr>
      <w:spacing w:line="276" w:lineRule="auto"/>
      <w:ind w:firstLine="709"/>
    </w:pPr>
    <w:rPr>
      <w:rFonts w:ascii="Cambria" w:hAnsi="Cambria" w:cs="Cambria"/>
      <w:bCs/>
      <w:szCs w:val="32"/>
      <w:lang w:val="ru-RU"/>
    </w:rPr>
  </w:style>
  <w:style w:type="paragraph" w:customStyle="1" w:styleId="EKCToCHeader">
    <w:name w:val="EKC ToC Header"/>
    <w:basedOn w:val="a6"/>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e">
    <w:name w:val="TOC Heading"/>
    <w:basedOn w:val="a6"/>
    <w:next w:val="a6"/>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6"/>
    <w:rsid w:val="00244A6A"/>
    <w:pPr>
      <w:numPr>
        <w:numId w:val="8"/>
      </w:numPr>
      <w:suppressAutoHyphens/>
      <w:spacing w:before="120" w:after="120"/>
      <w:jc w:val="both"/>
    </w:pPr>
    <w:rPr>
      <w:rFonts w:ascii="Arial" w:eastAsia="Calibri" w:hAnsi="Arial" w:cs="Times New Roman"/>
      <w:sz w:val="24"/>
      <w:lang w:eastAsia="ar-SA"/>
    </w:rPr>
  </w:style>
  <w:style w:type="paragraph" w:customStyle="1" w:styleId="afffff">
    <w:name w:val="Пункт договора"/>
    <w:basedOn w:val="a6"/>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6"/>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6"/>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6"/>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8">
    <w:name w:val="index 1"/>
    <w:basedOn w:val="a6"/>
    <w:next w:val="a6"/>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4">
    <w:name w:val="index 2"/>
    <w:basedOn w:val="a6"/>
    <w:next w:val="a6"/>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d">
    <w:name w:val="index 3"/>
    <w:basedOn w:val="a6"/>
    <w:next w:val="a6"/>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6"/>
    <w:next w:val="a6"/>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6"/>
    <w:next w:val="a6"/>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6"/>
    <w:next w:val="a6"/>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6"/>
    <w:next w:val="a6"/>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6"/>
    <w:next w:val="a6"/>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6"/>
    <w:next w:val="a6"/>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f0">
    <w:name w:val="index heading"/>
    <w:basedOn w:val="a6"/>
    <w:next w:val="1ff8"/>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0"/>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6"/>
    <w:rsid w:val="00244A6A"/>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6"/>
    <w:rsid w:val="00244A6A"/>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6"/>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6"/>
    <w:rsid w:val="00244A6A"/>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5">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1">
    <w:name w:val="Раздел"/>
    <w:basedOn w:val="a6"/>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6"/>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2">
    <w:name w:val="Основной текст с красной строки"/>
    <w:basedOn w:val="a6"/>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3">
    <w:name w:val="Внутри списка"/>
    <w:basedOn w:val="a6"/>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4">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6"/>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5">
    <w:name w:val="подзаголовок"/>
    <w:basedOn w:val="aff9"/>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2"/>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9">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2">
    <w:name w:val="_Марк_Список_2"/>
    <w:basedOn w:val="a6"/>
    <w:rsid w:val="00244A6A"/>
    <w:pPr>
      <w:numPr>
        <w:numId w:val="25"/>
      </w:numPr>
      <w:suppressAutoHyphens/>
      <w:spacing w:after="0" w:line="240" w:lineRule="auto"/>
    </w:pPr>
    <w:rPr>
      <w:rFonts w:ascii="Arial" w:eastAsia="Arial Unicode MS" w:hAnsi="Arial" w:cs="Arial"/>
      <w:sz w:val="20"/>
      <w:szCs w:val="20"/>
      <w:lang w:eastAsia="ar-SA"/>
    </w:rPr>
  </w:style>
  <w:style w:type="paragraph" w:customStyle="1" w:styleId="3e">
    <w:name w:val="_Марк_Список_3"/>
    <w:basedOn w:val="22"/>
    <w:rsid w:val="00244A6A"/>
    <w:pPr>
      <w:tabs>
        <w:tab w:val="left" w:pos="2160"/>
      </w:tabs>
      <w:ind w:left="0" w:hanging="180"/>
    </w:pPr>
  </w:style>
  <w:style w:type="paragraph" w:customStyle="1" w:styleId="42">
    <w:name w:val="_Марк_Список_4"/>
    <w:basedOn w:val="3e"/>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6">
    <w:name w:val="Без интервала Знак"/>
    <w:next w:val="a6"/>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28"/>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7">
    <w:name w:val="Стиль текста"/>
    <w:basedOn w:val="aff9"/>
    <w:rsid w:val="00244A6A"/>
    <w:pPr>
      <w:keepLines/>
      <w:spacing w:before="60" w:after="60"/>
      <w:jc w:val="both"/>
    </w:pPr>
    <w:rPr>
      <w:szCs w:val="20"/>
      <w:lang w:val="ru-RU"/>
    </w:rPr>
  </w:style>
  <w:style w:type="paragraph" w:customStyle="1" w:styleId="441">
    <w:name w:val="Стиль441"/>
    <w:rsid w:val="00244A6A"/>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8">
    <w:name w:val="Содержимое таблицы"/>
    <w:basedOn w:val="a6"/>
    <w:rsid w:val="00244A6A"/>
    <w:pPr>
      <w:suppressLineNumbers/>
      <w:suppressAutoHyphens/>
    </w:pPr>
    <w:rPr>
      <w:rFonts w:ascii="Calibri" w:eastAsia="Calibri" w:hAnsi="Calibri" w:cs="Times New Roman"/>
      <w:lang w:eastAsia="ar-SA"/>
    </w:rPr>
  </w:style>
  <w:style w:type="paragraph" w:customStyle="1" w:styleId="afffff9">
    <w:name w:val="Заголовок таблицы"/>
    <w:basedOn w:val="afffff8"/>
    <w:rsid w:val="00244A6A"/>
    <w:pPr>
      <w:jc w:val="center"/>
    </w:pPr>
    <w:rPr>
      <w:b/>
      <w:bCs/>
    </w:rPr>
  </w:style>
  <w:style w:type="paragraph" w:customStyle="1" w:styleId="100">
    <w:name w:val="Оглавление 10"/>
    <w:basedOn w:val="1f3"/>
    <w:rsid w:val="00244A6A"/>
    <w:pPr>
      <w:tabs>
        <w:tab w:val="right" w:leader="dot" w:pos="7091"/>
      </w:tabs>
      <w:ind w:left="2547"/>
    </w:pPr>
  </w:style>
  <w:style w:type="paragraph" w:customStyle="1" w:styleId="afffffa">
    <w:name w:val="Содержимое врезки"/>
    <w:basedOn w:val="aff9"/>
    <w:rsid w:val="00244A6A"/>
  </w:style>
  <w:style w:type="numbering" w:customStyle="1" w:styleId="111">
    <w:name w:val="Нет списка11"/>
    <w:next w:val="a9"/>
    <w:uiPriority w:val="99"/>
    <w:semiHidden/>
    <w:unhideWhenUsed/>
    <w:rsid w:val="00244A6A"/>
  </w:style>
  <w:style w:type="paragraph" w:styleId="38">
    <w:name w:val="Body Text 3"/>
    <w:basedOn w:val="a6"/>
    <w:link w:val="37"/>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7"/>
    <w:uiPriority w:val="99"/>
    <w:semiHidden/>
    <w:rsid w:val="00244A6A"/>
    <w:rPr>
      <w:sz w:val="16"/>
      <w:szCs w:val="16"/>
    </w:rPr>
  </w:style>
  <w:style w:type="paragraph" w:customStyle="1" w:styleId="afffffb">
    <w:name w:val="Подписи сторон"/>
    <w:basedOn w:val="a6"/>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c">
    <w:name w:val="Основной текст_"/>
    <w:link w:val="3f"/>
    <w:locked/>
    <w:rsid w:val="00244A6A"/>
    <w:rPr>
      <w:shd w:val="clear" w:color="auto" w:fill="FFFFFF"/>
    </w:rPr>
  </w:style>
  <w:style w:type="paragraph" w:customStyle="1" w:styleId="3f">
    <w:name w:val="Основной текст3"/>
    <w:basedOn w:val="a6"/>
    <w:link w:val="afffffc"/>
    <w:rsid w:val="00244A6A"/>
    <w:pPr>
      <w:widowControl w:val="0"/>
      <w:shd w:val="clear" w:color="auto" w:fill="FFFFFF"/>
      <w:spacing w:after="360" w:line="0" w:lineRule="atLeast"/>
      <w:jc w:val="both"/>
    </w:pPr>
  </w:style>
  <w:style w:type="paragraph" w:customStyle="1" w:styleId="2f6">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d">
    <w:name w:val="annotation reference"/>
    <w:unhideWhenUsed/>
    <w:rsid w:val="00244A6A"/>
    <w:rPr>
      <w:sz w:val="16"/>
      <w:szCs w:val="16"/>
    </w:rPr>
  </w:style>
  <w:style w:type="numbering" w:customStyle="1" w:styleId="2f7">
    <w:name w:val="Нет списка2"/>
    <w:next w:val="a9"/>
    <w:uiPriority w:val="99"/>
    <w:semiHidden/>
    <w:rsid w:val="00C70DAD"/>
  </w:style>
  <w:style w:type="paragraph" w:customStyle="1" w:styleId="3f0">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6"/>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6"/>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6"/>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6"/>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6"/>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6"/>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6"/>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6"/>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6"/>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6"/>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6"/>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6"/>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6"/>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6"/>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6"/>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6"/>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6"/>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character" w:styleId="afffffe">
    <w:name w:val="Emphasis"/>
    <w:qFormat/>
    <w:rsid w:val="009B6228"/>
    <w:rPr>
      <w:i/>
      <w:iCs/>
    </w:rPr>
  </w:style>
  <w:style w:type="paragraph" w:customStyle="1" w:styleId="affffff">
    <w:name w:val="Отступ"/>
    <w:basedOn w:val="a6"/>
    <w:next w:val="a6"/>
    <w:rsid w:val="009B6228"/>
    <w:pPr>
      <w:autoSpaceDE w:val="0"/>
      <w:autoSpaceDN w:val="0"/>
      <w:spacing w:after="120" w:line="240" w:lineRule="auto"/>
      <w:ind w:firstLine="709"/>
      <w:jc w:val="both"/>
    </w:pPr>
    <w:rPr>
      <w:rFonts w:ascii="Times New Roman" w:eastAsia="Times New Roman" w:hAnsi="Times New Roman" w:cs="Times New Roman"/>
      <w:lang w:eastAsia="ru-RU"/>
    </w:rPr>
  </w:style>
  <w:style w:type="character" w:styleId="affffff0">
    <w:name w:val="footnote reference"/>
    <w:rsid w:val="009B6228"/>
    <w:rPr>
      <w:vertAlign w:val="superscript"/>
    </w:rPr>
  </w:style>
  <w:style w:type="paragraph" w:styleId="2f8">
    <w:name w:val="Body Text Indent 2"/>
    <w:basedOn w:val="a6"/>
    <w:link w:val="214"/>
    <w:rsid w:val="009B6228"/>
    <w:pPr>
      <w:autoSpaceDE w:val="0"/>
      <w:autoSpaceDN w:val="0"/>
      <w:spacing w:after="0" w:line="240" w:lineRule="auto"/>
      <w:ind w:left="991"/>
      <w:jc w:val="both"/>
    </w:pPr>
    <w:rPr>
      <w:rFonts w:ascii="Arial" w:eastAsia="Times New Roman" w:hAnsi="Arial" w:cs="Arial"/>
      <w:sz w:val="24"/>
      <w:szCs w:val="24"/>
      <w:lang w:eastAsia="ru-RU"/>
    </w:rPr>
  </w:style>
  <w:style w:type="character" w:customStyle="1" w:styleId="214">
    <w:name w:val="Основной текст с отступом 2 Знак1"/>
    <w:basedOn w:val="a7"/>
    <w:link w:val="2f8"/>
    <w:rsid w:val="009B6228"/>
    <w:rPr>
      <w:rFonts w:ascii="Arial" w:eastAsia="Times New Roman" w:hAnsi="Arial" w:cs="Arial"/>
      <w:sz w:val="24"/>
      <w:szCs w:val="24"/>
      <w:lang w:eastAsia="ru-RU"/>
    </w:rPr>
  </w:style>
  <w:style w:type="paragraph" w:styleId="3f1">
    <w:name w:val="Body Text Indent 3"/>
    <w:basedOn w:val="a6"/>
    <w:link w:val="314"/>
    <w:rsid w:val="009B6228"/>
    <w:pPr>
      <w:autoSpaceDE w:val="0"/>
      <w:autoSpaceDN w:val="0"/>
      <w:spacing w:after="0" w:line="240" w:lineRule="auto"/>
      <w:ind w:firstLine="540"/>
      <w:jc w:val="both"/>
    </w:pPr>
    <w:rPr>
      <w:rFonts w:ascii="Arial" w:eastAsia="Times New Roman" w:hAnsi="Arial" w:cs="Arial"/>
      <w:sz w:val="24"/>
      <w:szCs w:val="24"/>
      <w:lang w:eastAsia="ru-RU"/>
    </w:rPr>
  </w:style>
  <w:style w:type="character" w:customStyle="1" w:styleId="314">
    <w:name w:val="Основной текст с отступом 3 Знак1"/>
    <w:basedOn w:val="a7"/>
    <w:link w:val="3f1"/>
    <w:rsid w:val="009B6228"/>
    <w:rPr>
      <w:rFonts w:ascii="Arial" w:eastAsia="Times New Roman" w:hAnsi="Arial" w:cs="Arial"/>
      <w:sz w:val="24"/>
      <w:szCs w:val="24"/>
      <w:lang w:eastAsia="ru-RU"/>
    </w:rPr>
  </w:style>
  <w:style w:type="paragraph" w:customStyle="1" w:styleId="1ffa">
    <w:name w:val="лСписок№1нк"/>
    <w:basedOn w:val="a6"/>
    <w:link w:val="1ffb"/>
    <w:rsid w:val="009B6228"/>
    <w:pPr>
      <w:tabs>
        <w:tab w:val="left" w:pos="-1980"/>
        <w:tab w:val="left" w:pos="900"/>
      </w:tabs>
      <w:spacing w:after="160" w:line="240" w:lineRule="exact"/>
      <w:ind w:firstLine="360"/>
    </w:pPr>
    <w:rPr>
      <w:rFonts w:ascii="Arial" w:eastAsia="Times New Roman" w:hAnsi="Arial" w:cs="Times New Roman"/>
      <w:sz w:val="20"/>
      <w:szCs w:val="24"/>
      <w:lang w:eastAsia="ru-RU"/>
    </w:rPr>
  </w:style>
  <w:style w:type="paragraph" w:customStyle="1" w:styleId="2f9">
    <w:name w:val="лСписок№2нк"/>
    <w:basedOn w:val="a6"/>
    <w:rsid w:val="009B6228"/>
    <w:pPr>
      <w:tabs>
        <w:tab w:val="left" w:pos="-1980"/>
        <w:tab w:val="left" w:pos="1260"/>
      </w:tabs>
      <w:spacing w:after="160" w:line="240" w:lineRule="exact"/>
      <w:ind w:left="180" w:firstLine="360"/>
    </w:pPr>
    <w:rPr>
      <w:rFonts w:ascii="Arial" w:eastAsia="Times New Roman" w:hAnsi="Arial" w:cs="Times New Roman"/>
      <w:sz w:val="20"/>
      <w:szCs w:val="24"/>
      <w:lang w:eastAsia="ru-RU"/>
    </w:rPr>
  </w:style>
  <w:style w:type="table" w:styleId="affffff1">
    <w:name w:val="Table Grid"/>
    <w:basedOn w:val="a8"/>
    <w:rsid w:val="009B6228"/>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a">
    <w:name w:val="Абзац2"/>
    <w:basedOn w:val="a6"/>
    <w:rsid w:val="009B6228"/>
    <w:pPr>
      <w:tabs>
        <w:tab w:val="num" w:pos="1800"/>
      </w:tabs>
      <w:spacing w:after="160" w:line="240" w:lineRule="exact"/>
      <w:ind w:left="180" w:firstLine="1080"/>
    </w:pPr>
    <w:rPr>
      <w:rFonts w:ascii="Arial" w:eastAsia="Times New Roman" w:hAnsi="Arial" w:cs="Times New Roman"/>
      <w:sz w:val="20"/>
      <w:szCs w:val="24"/>
      <w:lang w:eastAsia="ru-RU"/>
    </w:rPr>
  </w:style>
  <w:style w:type="character" w:customStyle="1" w:styleId="1ffb">
    <w:name w:val="лСписок№1нк Знак"/>
    <w:link w:val="1ffa"/>
    <w:rsid w:val="009B6228"/>
    <w:rPr>
      <w:rFonts w:ascii="Arial" w:eastAsia="Times New Roman" w:hAnsi="Arial" w:cs="Times New Roman"/>
      <w:sz w:val="20"/>
      <w:szCs w:val="24"/>
      <w:lang w:eastAsia="ru-RU"/>
    </w:rPr>
  </w:style>
  <w:style w:type="paragraph" w:customStyle="1" w:styleId="affffff2">
    <w:name w:val="Вариант"/>
    <w:basedOn w:val="a6"/>
    <w:rsid w:val="009B6228"/>
    <w:pPr>
      <w:keepNext/>
      <w:spacing w:before="240" w:after="160" w:line="240" w:lineRule="exact"/>
      <w:ind w:left="-425"/>
    </w:pPr>
    <w:rPr>
      <w:rFonts w:ascii="Arial" w:eastAsia="Times New Roman" w:hAnsi="Arial" w:cs="Times New Roman"/>
      <w:b/>
      <w:bCs/>
      <w:iCs/>
      <w:color w:val="993300"/>
      <w:sz w:val="20"/>
      <w:szCs w:val="24"/>
      <w:lang w:eastAsia="ru-RU"/>
    </w:rPr>
  </w:style>
  <w:style w:type="paragraph" w:customStyle="1" w:styleId="2fb">
    <w:name w:val="корпор2"/>
    <w:basedOn w:val="a6"/>
    <w:rsid w:val="009B6228"/>
    <w:pPr>
      <w:spacing w:after="160" w:line="240" w:lineRule="exact"/>
      <w:ind w:firstLine="709"/>
    </w:pPr>
    <w:rPr>
      <w:rFonts w:ascii="Arial" w:eastAsia="Times New Roman" w:hAnsi="Arial" w:cs="Times New Roman"/>
      <w:sz w:val="20"/>
      <w:szCs w:val="24"/>
      <w:lang w:eastAsia="ru-RU"/>
    </w:rPr>
  </w:style>
  <w:style w:type="paragraph" w:customStyle="1" w:styleId="a5">
    <w:name w:val="Список№"/>
    <w:basedOn w:val="a6"/>
    <w:rsid w:val="009B6228"/>
    <w:pPr>
      <w:keepNext/>
      <w:numPr>
        <w:numId w:val="35"/>
      </w:numPr>
      <w:spacing w:before="240" w:after="120" w:line="240" w:lineRule="exact"/>
      <w:jc w:val="center"/>
    </w:pPr>
    <w:rPr>
      <w:rFonts w:ascii="Arial" w:eastAsia="Times New Roman" w:hAnsi="Arial" w:cs="Times New Roman"/>
      <w:b/>
      <w:bCs/>
      <w:sz w:val="20"/>
      <w:szCs w:val="24"/>
      <w:lang w:val="en-US" w:eastAsia="ru-RU"/>
    </w:rPr>
  </w:style>
  <w:style w:type="paragraph" w:customStyle="1" w:styleId="15">
    <w:name w:val="Список№1"/>
    <w:basedOn w:val="a6"/>
    <w:link w:val="1ffc"/>
    <w:rsid w:val="009B6228"/>
    <w:pPr>
      <w:numPr>
        <w:ilvl w:val="1"/>
        <w:numId w:val="35"/>
      </w:numPr>
      <w:tabs>
        <w:tab w:val="left" w:pos="900"/>
      </w:tabs>
      <w:spacing w:after="160" w:line="240" w:lineRule="exact"/>
    </w:pPr>
    <w:rPr>
      <w:rFonts w:ascii="Arial" w:eastAsia="Times New Roman" w:hAnsi="Arial" w:cs="Times New Roman"/>
      <w:sz w:val="20"/>
      <w:szCs w:val="24"/>
      <w:lang w:eastAsia="ru-RU"/>
    </w:rPr>
  </w:style>
  <w:style w:type="paragraph" w:customStyle="1" w:styleId="24">
    <w:name w:val="Список№2"/>
    <w:basedOn w:val="a6"/>
    <w:rsid w:val="009B6228"/>
    <w:pPr>
      <w:numPr>
        <w:ilvl w:val="2"/>
        <w:numId w:val="35"/>
      </w:numPr>
      <w:tabs>
        <w:tab w:val="num" w:pos="1260"/>
      </w:tabs>
      <w:spacing w:after="160" w:line="240" w:lineRule="exact"/>
      <w:ind w:left="180" w:firstLine="360"/>
    </w:pPr>
    <w:rPr>
      <w:rFonts w:ascii="Arial" w:eastAsia="Times New Roman" w:hAnsi="Arial" w:cs="Times New Roman"/>
      <w:sz w:val="20"/>
      <w:szCs w:val="24"/>
      <w:lang w:eastAsia="ru-RU"/>
    </w:rPr>
  </w:style>
  <w:style w:type="paragraph" w:customStyle="1" w:styleId="34">
    <w:name w:val="Список№3"/>
    <w:basedOn w:val="a6"/>
    <w:rsid w:val="009B6228"/>
    <w:pPr>
      <w:numPr>
        <w:ilvl w:val="3"/>
        <w:numId w:val="35"/>
      </w:numPr>
      <w:tabs>
        <w:tab w:val="num" w:pos="1620"/>
      </w:tabs>
      <w:spacing w:after="160" w:line="240" w:lineRule="exact"/>
      <w:ind w:left="540" w:firstLine="180"/>
    </w:pPr>
    <w:rPr>
      <w:rFonts w:ascii="Arial" w:eastAsia="Times New Roman" w:hAnsi="Arial" w:cs="Times New Roman"/>
      <w:sz w:val="20"/>
      <w:szCs w:val="24"/>
      <w:lang w:eastAsia="ru-RU"/>
    </w:rPr>
  </w:style>
  <w:style w:type="paragraph" w:customStyle="1" w:styleId="1ffd">
    <w:name w:val="Знак1"/>
    <w:basedOn w:val="a6"/>
    <w:rsid w:val="009B622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ffe">
    <w:name w:val="Абзац1"/>
    <w:basedOn w:val="a6"/>
    <w:link w:val="1fff"/>
    <w:rsid w:val="009B6228"/>
    <w:pPr>
      <w:tabs>
        <w:tab w:val="left" w:pos="-1980"/>
        <w:tab w:val="left" w:pos="900"/>
      </w:tabs>
      <w:spacing w:after="160" w:line="240" w:lineRule="exact"/>
      <w:ind w:firstLine="900"/>
    </w:pPr>
    <w:rPr>
      <w:rFonts w:ascii="Arial" w:eastAsia="Times New Roman" w:hAnsi="Arial" w:cs="Times New Roman"/>
      <w:sz w:val="20"/>
      <w:szCs w:val="24"/>
      <w:lang w:eastAsia="ru-RU"/>
    </w:rPr>
  </w:style>
  <w:style w:type="character" w:customStyle="1" w:styleId="1fff">
    <w:name w:val="Абзац1 Знак"/>
    <w:link w:val="1ffe"/>
    <w:rsid w:val="009B6228"/>
    <w:rPr>
      <w:rFonts w:ascii="Arial" w:eastAsia="Times New Roman" w:hAnsi="Arial" w:cs="Times New Roman"/>
      <w:sz w:val="20"/>
      <w:szCs w:val="24"/>
      <w:lang w:eastAsia="ru-RU"/>
    </w:rPr>
  </w:style>
  <w:style w:type="paragraph" w:customStyle="1" w:styleId="23">
    <w:name w:val="Список*2"/>
    <w:basedOn w:val="a6"/>
    <w:rsid w:val="009B6228"/>
    <w:pPr>
      <w:numPr>
        <w:numId w:val="36"/>
      </w:num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1fff0">
    <w:name w:val="Договор_1"/>
    <w:basedOn w:val="1ffa"/>
    <w:rsid w:val="009B6228"/>
    <w:pPr>
      <w:tabs>
        <w:tab w:val="clear" w:pos="-1980"/>
        <w:tab w:val="clear" w:pos="900"/>
        <w:tab w:val="left" w:pos="709"/>
        <w:tab w:val="left" w:pos="1418"/>
        <w:tab w:val="left" w:pos="2126"/>
      </w:tabs>
      <w:spacing w:line="240" w:lineRule="auto"/>
      <w:ind w:firstLine="567"/>
      <w:jc w:val="both"/>
    </w:pPr>
    <w:rPr>
      <w:sz w:val="22"/>
    </w:rPr>
  </w:style>
  <w:style w:type="character" w:customStyle="1" w:styleId="afff2">
    <w:name w:val="Обычный (веб) Знак"/>
    <w:link w:val="afff1"/>
    <w:rsid w:val="009B6228"/>
    <w:rPr>
      <w:rFonts w:ascii="Times New Roman" w:eastAsia="Times New Roman" w:hAnsi="Times New Roman" w:cs="Times New Roman"/>
      <w:sz w:val="24"/>
      <w:szCs w:val="24"/>
      <w:lang w:eastAsia="ar-SA"/>
    </w:rPr>
  </w:style>
  <w:style w:type="paragraph" w:customStyle="1" w:styleId="1fff1">
    <w:name w:val="Стиль1"/>
    <w:basedOn w:val="a6"/>
    <w:rsid w:val="009B6228"/>
    <w:pPr>
      <w:spacing w:after="0" w:line="280" w:lineRule="exact"/>
    </w:pPr>
    <w:rPr>
      <w:rFonts w:ascii="Arial" w:eastAsia="Times New Roman" w:hAnsi="Arial" w:cs="Times New Roman"/>
      <w:sz w:val="24"/>
      <w:szCs w:val="24"/>
      <w:lang w:eastAsia="ru-RU"/>
    </w:rPr>
  </w:style>
  <w:style w:type="paragraph" w:customStyle="1" w:styleId="13">
    <w:name w:val="Список 1 уровень"/>
    <w:basedOn w:val="a6"/>
    <w:qFormat/>
    <w:rsid w:val="009B6228"/>
    <w:pPr>
      <w:numPr>
        <w:numId w:val="37"/>
      </w:numPr>
      <w:tabs>
        <w:tab w:val="left" w:pos="709"/>
      </w:tabs>
      <w:autoSpaceDE w:val="0"/>
      <w:autoSpaceDN w:val="0"/>
      <w:spacing w:after="160" w:line="240" w:lineRule="exact"/>
    </w:pPr>
    <w:rPr>
      <w:rFonts w:ascii="Arial" w:eastAsia="Times New Roman" w:hAnsi="Arial" w:cs="Arial"/>
      <w:sz w:val="20"/>
      <w:szCs w:val="20"/>
      <w:lang w:eastAsia="ru-RU"/>
    </w:rPr>
  </w:style>
  <w:style w:type="paragraph" w:customStyle="1" w:styleId="1fff2">
    <w:name w:val="Абзац 1 уровень"/>
    <w:basedOn w:val="1ffe"/>
    <w:qFormat/>
    <w:rsid w:val="009B6228"/>
    <w:pPr>
      <w:tabs>
        <w:tab w:val="clear" w:pos="-1980"/>
        <w:tab w:val="clear" w:pos="900"/>
      </w:tabs>
      <w:ind w:firstLine="709"/>
    </w:pPr>
  </w:style>
  <w:style w:type="paragraph" w:customStyle="1" w:styleId="affffff3">
    <w:name w:val="Таблица"/>
    <w:basedOn w:val="a6"/>
    <w:rsid w:val="009B6228"/>
    <w:pPr>
      <w:spacing w:before="120" w:after="240" w:line="240" w:lineRule="exact"/>
    </w:pPr>
    <w:rPr>
      <w:rFonts w:ascii="Arial" w:eastAsia="Times New Roman" w:hAnsi="Arial" w:cs="Times New Roman"/>
      <w:sz w:val="20"/>
      <w:szCs w:val="24"/>
      <w:lang w:eastAsia="ru-RU"/>
    </w:rPr>
  </w:style>
  <w:style w:type="paragraph" w:customStyle="1" w:styleId="affffff4">
    <w:name w:val="Абзац"/>
    <w:basedOn w:val="afff1"/>
    <w:link w:val="affffff5"/>
    <w:rsid w:val="009B6228"/>
    <w:pPr>
      <w:suppressAutoHyphens w:val="0"/>
      <w:spacing w:before="0" w:after="160" w:line="240" w:lineRule="exact"/>
      <w:ind w:firstLine="709"/>
    </w:pPr>
    <w:rPr>
      <w:rFonts w:ascii="Arial" w:hAnsi="Arial"/>
      <w:sz w:val="20"/>
      <w:lang w:eastAsia="ru-RU"/>
    </w:rPr>
  </w:style>
  <w:style w:type="character" w:customStyle="1" w:styleId="affffff5">
    <w:name w:val="Абзац Знак"/>
    <w:link w:val="affffff4"/>
    <w:rsid w:val="009B6228"/>
    <w:rPr>
      <w:rFonts w:ascii="Arial" w:eastAsia="Times New Roman" w:hAnsi="Arial" w:cs="Times New Roman"/>
      <w:sz w:val="20"/>
      <w:szCs w:val="24"/>
      <w:lang w:eastAsia="ru-RU"/>
    </w:rPr>
  </w:style>
  <w:style w:type="paragraph" w:customStyle="1" w:styleId="14">
    <w:name w:val="Список*1"/>
    <w:basedOn w:val="a6"/>
    <w:rsid w:val="009B6228"/>
    <w:pPr>
      <w:numPr>
        <w:numId w:val="38"/>
      </w:numPr>
      <w:tabs>
        <w:tab w:val="clear" w:pos="360"/>
        <w:tab w:val="left" w:pos="900"/>
      </w:tabs>
      <w:spacing w:after="160" w:line="240" w:lineRule="exact"/>
      <w:ind w:left="0" w:firstLine="540"/>
    </w:pPr>
    <w:rPr>
      <w:rFonts w:ascii="Arial" w:eastAsia="Times New Roman" w:hAnsi="Arial" w:cs="Times New Roman"/>
      <w:sz w:val="20"/>
      <w:szCs w:val="24"/>
      <w:lang w:eastAsia="ru-RU"/>
    </w:rPr>
  </w:style>
  <w:style w:type="paragraph" w:customStyle="1" w:styleId="affffff6">
    <w:name w:val="елена"/>
    <w:basedOn w:val="a6"/>
    <w:rsid w:val="009B6228"/>
    <w:pPr>
      <w:spacing w:after="0" w:line="240" w:lineRule="auto"/>
    </w:pPr>
    <w:rPr>
      <w:rFonts w:ascii="Arial" w:eastAsia="SimSun" w:hAnsi="Arial" w:cs="Arial"/>
      <w:sz w:val="20"/>
      <w:szCs w:val="20"/>
      <w:lang w:eastAsia="zh-CN"/>
    </w:rPr>
  </w:style>
  <w:style w:type="paragraph" w:styleId="28">
    <w:name w:val="Body Text 2"/>
    <w:basedOn w:val="a6"/>
    <w:link w:val="27"/>
    <w:rsid w:val="009B6228"/>
    <w:pPr>
      <w:autoSpaceDE w:val="0"/>
      <w:autoSpaceDN w:val="0"/>
      <w:spacing w:after="120" w:line="480" w:lineRule="auto"/>
    </w:pPr>
    <w:rPr>
      <w:rFonts w:ascii="Times New Roman" w:eastAsia="Times New Roman" w:hAnsi="Times New Roman" w:cs="Times New Roman"/>
      <w:sz w:val="24"/>
      <w:szCs w:val="24"/>
    </w:rPr>
  </w:style>
  <w:style w:type="character" w:customStyle="1" w:styleId="215">
    <w:name w:val="Основной текст 2 Знак1"/>
    <w:basedOn w:val="a7"/>
    <w:uiPriority w:val="99"/>
    <w:semiHidden/>
    <w:rsid w:val="009B6228"/>
  </w:style>
  <w:style w:type="character" w:customStyle="1" w:styleId="1ffc">
    <w:name w:val="Список№1 Знак"/>
    <w:link w:val="15"/>
    <w:rsid w:val="009B6228"/>
    <w:rPr>
      <w:rFonts w:ascii="Arial" w:eastAsia="Times New Roman" w:hAnsi="Arial" w:cs="Times New Roman"/>
      <w:sz w:val="20"/>
      <w:szCs w:val="24"/>
      <w:lang w:eastAsia="ru-RU"/>
    </w:rPr>
  </w:style>
  <w:style w:type="numbering" w:customStyle="1" w:styleId="3f2">
    <w:name w:val="Нет списка3"/>
    <w:next w:val="a9"/>
    <w:uiPriority w:val="99"/>
    <w:semiHidden/>
    <w:unhideWhenUsed/>
    <w:rsid w:val="002222F2"/>
  </w:style>
  <w:style w:type="paragraph" w:customStyle="1" w:styleId="1fff3">
    <w:name w:val="корпор1"/>
    <w:basedOn w:val="a6"/>
    <w:rsid w:val="002222F2"/>
    <w:pPr>
      <w:spacing w:after="160" w:line="240" w:lineRule="exact"/>
      <w:ind w:firstLine="709"/>
    </w:pPr>
    <w:rPr>
      <w:rFonts w:ascii="Arial" w:eastAsia="Times New Roman" w:hAnsi="Arial" w:cs="Times New Roman"/>
      <w:sz w:val="20"/>
      <w:szCs w:val="24"/>
      <w:lang w:eastAsia="ru-RU"/>
    </w:rPr>
  </w:style>
  <w:style w:type="paragraph" w:customStyle="1" w:styleId="affffff7">
    <w:name w:val="эксперимент"/>
    <w:rsid w:val="002222F2"/>
    <w:pPr>
      <w:spacing w:before="160" w:after="0" w:line="2880" w:lineRule="auto"/>
      <w:ind w:firstLine="709"/>
    </w:pPr>
    <w:rPr>
      <w:rFonts w:ascii="Arial" w:eastAsia="Times New Roman" w:hAnsi="Arial" w:cs="Times New Roman"/>
      <w:sz w:val="24"/>
      <w:szCs w:val="24"/>
      <w:lang w:eastAsia="ru-RU"/>
    </w:rPr>
  </w:style>
  <w:style w:type="paragraph" w:customStyle="1" w:styleId="affffff8">
    <w:name w:val="Заголовок документа"/>
    <w:basedOn w:val="a6"/>
    <w:rsid w:val="002222F2"/>
    <w:pPr>
      <w:spacing w:after="240" w:line="240" w:lineRule="exact"/>
      <w:jc w:val="center"/>
    </w:pPr>
    <w:rPr>
      <w:rFonts w:ascii="Arial" w:eastAsia="Times New Roman" w:hAnsi="Arial" w:cs="Times New Roman"/>
      <w:b/>
      <w:bCs/>
      <w:caps/>
      <w:sz w:val="20"/>
      <w:szCs w:val="24"/>
      <w:u w:val="single"/>
      <w:lang w:eastAsia="ru-RU"/>
    </w:rPr>
  </w:style>
  <w:style w:type="paragraph" w:customStyle="1" w:styleId="1fff4">
    <w:name w:val="кСписок№1"/>
    <w:basedOn w:val="15"/>
    <w:rsid w:val="002222F2"/>
    <w:pPr>
      <w:numPr>
        <w:ilvl w:val="0"/>
        <w:numId w:val="0"/>
      </w:numPr>
      <w:tabs>
        <w:tab w:val="num" w:pos="1134"/>
      </w:tabs>
      <w:ind w:left="1134" w:hanging="1134"/>
    </w:pPr>
    <w:rPr>
      <w:rFonts w:eastAsiaTheme="minorHAnsi" w:cs="Arial"/>
      <w:i/>
      <w:iCs/>
      <w:sz w:val="22"/>
      <w:lang w:val="x-none" w:eastAsia="x-none"/>
    </w:rPr>
  </w:style>
  <w:style w:type="paragraph" w:customStyle="1" w:styleId="1fff5">
    <w:name w:val="кАбзац1"/>
    <w:basedOn w:val="1ffe"/>
    <w:rsid w:val="002222F2"/>
    <w:rPr>
      <w:rFonts w:eastAsiaTheme="minorHAnsi" w:cs="Arial"/>
      <w:i/>
      <w:iCs/>
      <w:sz w:val="22"/>
      <w:lang w:val="x-none" w:eastAsia="x-none"/>
    </w:rPr>
  </w:style>
  <w:style w:type="paragraph" w:customStyle="1" w:styleId="1fff6">
    <w:name w:val="кСписок*1"/>
    <w:basedOn w:val="14"/>
    <w:rsid w:val="002222F2"/>
    <w:pPr>
      <w:numPr>
        <w:numId w:val="0"/>
      </w:numPr>
      <w:tabs>
        <w:tab w:val="num" w:pos="926"/>
      </w:tabs>
      <w:ind w:firstLine="539"/>
    </w:pPr>
    <w:rPr>
      <w:rFonts w:eastAsiaTheme="minorHAnsi" w:cs="Arial"/>
      <w:i/>
      <w:iCs/>
      <w:sz w:val="22"/>
      <w:lang w:val="x-none" w:eastAsia="x-none"/>
    </w:rPr>
  </w:style>
  <w:style w:type="paragraph" w:customStyle="1" w:styleId="20">
    <w:name w:val="кСписок№2"/>
    <w:basedOn w:val="24"/>
    <w:rsid w:val="002222F2"/>
    <w:pPr>
      <w:numPr>
        <w:numId w:val="1"/>
      </w:numPr>
      <w:tabs>
        <w:tab w:val="num" w:pos="1620"/>
      </w:tabs>
    </w:pPr>
    <w:rPr>
      <w:i/>
      <w:iCs/>
    </w:rPr>
  </w:style>
  <w:style w:type="paragraph" w:customStyle="1" w:styleId="2fc">
    <w:name w:val="кАбзац2"/>
    <w:basedOn w:val="2fa"/>
    <w:rsid w:val="002222F2"/>
    <w:pPr>
      <w:tabs>
        <w:tab w:val="clear" w:pos="1800"/>
      </w:tabs>
    </w:pPr>
    <w:rPr>
      <w:i/>
      <w:iCs/>
    </w:rPr>
  </w:style>
  <w:style w:type="paragraph" w:customStyle="1" w:styleId="2fd">
    <w:name w:val="кСписок*2"/>
    <w:basedOn w:val="23"/>
    <w:rsid w:val="002222F2"/>
    <w:pPr>
      <w:tabs>
        <w:tab w:val="num" w:pos="1260"/>
        <w:tab w:val="num" w:pos="2325"/>
      </w:tabs>
      <w:autoSpaceDE/>
      <w:autoSpaceDN/>
      <w:spacing w:after="160" w:line="240" w:lineRule="exact"/>
      <w:ind w:left="181" w:firstLine="720"/>
    </w:pPr>
    <w:rPr>
      <w:rFonts w:ascii="Arial" w:hAnsi="Arial"/>
      <w:i/>
      <w:iCs/>
      <w:szCs w:val="24"/>
    </w:rPr>
  </w:style>
  <w:style w:type="paragraph" w:customStyle="1" w:styleId="affffff9">
    <w:name w:val="Таблица Правый"/>
    <w:basedOn w:val="affffff3"/>
    <w:rsid w:val="002222F2"/>
    <w:pPr>
      <w:jc w:val="right"/>
    </w:pPr>
  </w:style>
  <w:style w:type="paragraph" w:customStyle="1" w:styleId="1fff7">
    <w:name w:val="лСписок№1"/>
    <w:basedOn w:val="1ffe"/>
    <w:rsid w:val="002222F2"/>
    <w:pPr>
      <w:ind w:firstLine="360"/>
    </w:pPr>
    <w:rPr>
      <w:rFonts w:eastAsiaTheme="minorHAnsi" w:cs="Arial"/>
      <w:i/>
      <w:iCs/>
      <w:sz w:val="22"/>
      <w:lang w:val="x-none" w:eastAsia="x-none"/>
    </w:rPr>
  </w:style>
  <w:style w:type="paragraph" w:customStyle="1" w:styleId="2fe">
    <w:name w:val="лСписок№2"/>
    <w:basedOn w:val="1fff7"/>
    <w:rsid w:val="002222F2"/>
    <w:pPr>
      <w:tabs>
        <w:tab w:val="clear" w:pos="900"/>
        <w:tab w:val="left" w:pos="1260"/>
      </w:tabs>
      <w:ind w:left="180"/>
    </w:pPr>
  </w:style>
  <w:style w:type="paragraph" w:customStyle="1" w:styleId="3f3">
    <w:name w:val="Абзац3"/>
    <w:basedOn w:val="a6"/>
    <w:rsid w:val="002222F2"/>
    <w:pPr>
      <w:spacing w:after="160" w:line="240" w:lineRule="exact"/>
      <w:ind w:left="720" w:firstLine="1260"/>
    </w:pPr>
    <w:rPr>
      <w:rFonts w:ascii="Arial" w:eastAsia="Times New Roman" w:hAnsi="Arial" w:cs="Times New Roman"/>
      <w:sz w:val="20"/>
      <w:szCs w:val="24"/>
      <w:lang w:eastAsia="ru-RU"/>
    </w:rPr>
  </w:style>
  <w:style w:type="paragraph" w:customStyle="1" w:styleId="3">
    <w:name w:val="кСписок№3"/>
    <w:basedOn w:val="34"/>
    <w:rsid w:val="002222F2"/>
    <w:pPr>
      <w:numPr>
        <w:numId w:val="1"/>
      </w:numPr>
      <w:tabs>
        <w:tab w:val="num" w:pos="2160"/>
      </w:tabs>
    </w:pPr>
    <w:rPr>
      <w:i/>
      <w:iCs/>
    </w:rPr>
  </w:style>
  <w:style w:type="paragraph" w:customStyle="1" w:styleId="caaieiaie3">
    <w:name w:val="caaieiaie 3"/>
    <w:basedOn w:val="a6"/>
    <w:next w:val="a6"/>
    <w:rsid w:val="002222F2"/>
    <w:pPr>
      <w:keepNext/>
      <w:spacing w:before="240" w:after="60" w:line="240" w:lineRule="exact"/>
    </w:pPr>
    <w:rPr>
      <w:rFonts w:ascii="Arial" w:eastAsia="Times New Roman" w:hAnsi="Arial" w:cs="Times New Roman"/>
      <w:b/>
      <w:bCs/>
      <w:sz w:val="20"/>
      <w:szCs w:val="24"/>
      <w:lang w:eastAsia="ru-RU"/>
    </w:rPr>
  </w:style>
  <w:style w:type="paragraph" w:customStyle="1" w:styleId="a4">
    <w:name w:val="Список маркированный"/>
    <w:basedOn w:val="1fff2"/>
    <w:qFormat/>
    <w:rsid w:val="002222F2"/>
    <w:pPr>
      <w:numPr>
        <w:numId w:val="45"/>
      </w:numPr>
    </w:pPr>
    <w:rPr>
      <w:lang w:val="x-none" w:eastAsia="x-none"/>
    </w:rPr>
  </w:style>
  <w:style w:type="table" w:customStyle="1" w:styleId="1fff8">
    <w:name w:val="Сетка таблицы1"/>
    <w:basedOn w:val="a8"/>
    <w:next w:val="affffff1"/>
    <w:rsid w:val="002222F2"/>
    <w:pPr>
      <w:spacing w:after="0" w:line="280" w:lineRule="exac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9"/>
    <w:uiPriority w:val="99"/>
    <w:semiHidden/>
    <w:unhideWhenUsed/>
    <w:rsid w:val="00FC3297"/>
  </w:style>
  <w:style w:type="table" w:customStyle="1" w:styleId="2ff">
    <w:name w:val="Сетка таблицы2"/>
    <w:basedOn w:val="a8"/>
    <w:next w:val="affffff1"/>
    <w:rsid w:val="00FC3297"/>
    <w:pPr>
      <w:spacing w:after="0" w:line="280" w:lineRule="exac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6">
    <w:name w:val="Normal"/>
    <w:qFormat/>
    <w:rsid w:val="00292141"/>
  </w:style>
  <w:style w:type="paragraph" w:styleId="1">
    <w:name w:val="heading 1"/>
    <w:basedOn w:val="a6"/>
    <w:next w:val="a6"/>
    <w:link w:val="16"/>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6"/>
    <w:next w:val="a6"/>
    <w:link w:val="25"/>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6"/>
    <w:next w:val="a6"/>
    <w:link w:val="35"/>
    <w:qFormat/>
    <w:rsid w:val="00244A6A"/>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6"/>
    <w:next w:val="a6"/>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6"/>
    <w:next w:val="a6"/>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6"/>
    <w:next w:val="a6"/>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6"/>
    <w:next w:val="a6"/>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6"/>
    <w:next w:val="a6"/>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6"/>
    <w:next w:val="a6"/>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6">
    <w:name w:val="Заголовок 1 Знак"/>
    <w:basedOn w:val="a7"/>
    <w:link w:val="1"/>
    <w:rsid w:val="00244A6A"/>
    <w:rPr>
      <w:rFonts w:ascii="Times New Roman" w:eastAsia="Times New Roman" w:hAnsi="Times New Roman" w:cs="Times New Roman"/>
      <w:iCs/>
      <w:sz w:val="24"/>
      <w:szCs w:val="24"/>
      <w:lang w:val="x-none" w:eastAsia="ar-SA"/>
    </w:rPr>
  </w:style>
  <w:style w:type="character" w:customStyle="1" w:styleId="25">
    <w:name w:val="Заголовок 2 Знак"/>
    <w:basedOn w:val="a7"/>
    <w:link w:val="2"/>
    <w:rsid w:val="00244A6A"/>
    <w:rPr>
      <w:rFonts w:ascii="Arial" w:eastAsia="Times New Roman" w:hAnsi="Arial" w:cs="Arial"/>
      <w:b/>
      <w:bCs/>
      <w:i/>
      <w:iCs/>
      <w:sz w:val="28"/>
      <w:szCs w:val="28"/>
      <w:lang w:eastAsia="ar-SA"/>
    </w:rPr>
  </w:style>
  <w:style w:type="character" w:customStyle="1" w:styleId="35">
    <w:name w:val="Заголовок 3 Знак"/>
    <w:basedOn w:val="a7"/>
    <w:link w:val="30"/>
    <w:rsid w:val="00244A6A"/>
    <w:rPr>
      <w:rFonts w:ascii="Cambria" w:eastAsia="Times New Roman" w:hAnsi="Cambria" w:cs="Times New Roman"/>
      <w:b/>
      <w:bCs/>
      <w:sz w:val="26"/>
      <w:szCs w:val="26"/>
      <w:lang w:eastAsia="ar-SA"/>
    </w:rPr>
  </w:style>
  <w:style w:type="character" w:customStyle="1" w:styleId="40">
    <w:name w:val="Заголовок 4 Знак"/>
    <w:basedOn w:val="a7"/>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7"/>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7"/>
    <w:link w:val="6"/>
    <w:rsid w:val="00244A6A"/>
    <w:rPr>
      <w:rFonts w:ascii="Times New Roman" w:eastAsia="Times New Roman" w:hAnsi="Times New Roman" w:cs="Times New Roman"/>
      <w:b/>
      <w:bCs/>
      <w:lang w:eastAsia="ar-SA"/>
    </w:rPr>
  </w:style>
  <w:style w:type="character" w:customStyle="1" w:styleId="70">
    <w:name w:val="Заголовок 7 Знак"/>
    <w:basedOn w:val="a7"/>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7"/>
    <w:link w:val="9"/>
    <w:rsid w:val="00244A6A"/>
    <w:rPr>
      <w:rFonts w:ascii="Arial" w:eastAsia="Times New Roman" w:hAnsi="Arial" w:cs="Arial"/>
      <w:lang w:eastAsia="ar-SA"/>
    </w:rPr>
  </w:style>
  <w:style w:type="numbering" w:customStyle="1" w:styleId="17">
    <w:name w:val="Нет списка1"/>
    <w:next w:val="a9"/>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8">
    <w:name w:val="Основной шрифт абзаца1"/>
    <w:rsid w:val="00244A6A"/>
  </w:style>
  <w:style w:type="character" w:customStyle="1" w:styleId="aa">
    <w:name w:val="Верхний колонтитул Знак"/>
    <w:rsid w:val="00244A6A"/>
    <w:rPr>
      <w:rFonts w:ascii="Courier New" w:eastAsia="Times New Roman" w:hAnsi="Courier New" w:cs="Courier New"/>
      <w:sz w:val="20"/>
      <w:szCs w:val="20"/>
    </w:rPr>
  </w:style>
  <w:style w:type="character" w:customStyle="1" w:styleId="ab">
    <w:name w:val="Нижний колонтитул Знак"/>
    <w:rsid w:val="00244A6A"/>
    <w:rPr>
      <w:rFonts w:ascii="Courier New" w:eastAsia="Times New Roman" w:hAnsi="Courier New" w:cs="Courier New"/>
      <w:sz w:val="20"/>
      <w:szCs w:val="20"/>
    </w:rPr>
  </w:style>
  <w:style w:type="character" w:customStyle="1" w:styleId="ac">
    <w:name w:val="Основной текст с отступом Знак"/>
    <w:basedOn w:val="18"/>
    <w:uiPriority w:val="99"/>
    <w:rsid w:val="00244A6A"/>
  </w:style>
  <w:style w:type="character" w:styleId="ad">
    <w:name w:val="page number"/>
    <w:basedOn w:val="18"/>
    <w:rsid w:val="00244A6A"/>
  </w:style>
  <w:style w:type="character" w:customStyle="1" w:styleId="19">
    <w:name w:val="Знак примечания1"/>
    <w:rsid w:val="00244A6A"/>
    <w:rPr>
      <w:sz w:val="16"/>
      <w:szCs w:val="16"/>
    </w:rPr>
  </w:style>
  <w:style w:type="character" w:customStyle="1" w:styleId="ae">
    <w:name w:val="Текст примечания Знак"/>
    <w:rsid w:val="00244A6A"/>
    <w:rPr>
      <w:sz w:val="20"/>
      <w:szCs w:val="20"/>
    </w:rPr>
  </w:style>
  <w:style w:type="character" w:customStyle="1" w:styleId="af">
    <w:name w:val="Тема примечания Знак"/>
    <w:rsid w:val="00244A6A"/>
    <w:rPr>
      <w:rFonts w:ascii="Times New Roman" w:eastAsia="Times New Roman" w:hAnsi="Times New Roman" w:cs="Times New Roman"/>
      <w:b/>
      <w:bCs/>
      <w:sz w:val="20"/>
      <w:szCs w:val="20"/>
    </w:rPr>
  </w:style>
  <w:style w:type="character" w:customStyle="1" w:styleId="af0">
    <w:name w:val="Текст выноски Знак"/>
    <w:rsid w:val="00244A6A"/>
    <w:rPr>
      <w:rFonts w:ascii="Tahoma" w:eastAsia="Times New Roman" w:hAnsi="Tahoma" w:cs="Tahoma"/>
      <w:sz w:val="16"/>
      <w:szCs w:val="16"/>
    </w:rPr>
  </w:style>
  <w:style w:type="character" w:customStyle="1" w:styleId="26">
    <w:name w:val="Основной текст с отступом 2 Знак"/>
    <w:rsid w:val="00244A6A"/>
    <w:rPr>
      <w:rFonts w:ascii="Times New Roman" w:eastAsia="Times New Roman" w:hAnsi="Times New Roman" w:cs="Times New Roman"/>
      <w:sz w:val="24"/>
      <w:szCs w:val="24"/>
    </w:rPr>
  </w:style>
  <w:style w:type="character" w:customStyle="1" w:styleId="36">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7">
    <w:name w:val="Основной текст 2 Знак"/>
    <w:link w:val="28"/>
    <w:rsid w:val="00244A6A"/>
    <w:rPr>
      <w:rFonts w:ascii="Times New Roman" w:eastAsia="Times New Roman" w:hAnsi="Times New Roman" w:cs="Times New Roman"/>
      <w:sz w:val="24"/>
      <w:szCs w:val="24"/>
    </w:rPr>
  </w:style>
  <w:style w:type="character" w:customStyle="1" w:styleId="37">
    <w:name w:val="Основной текст 3 Знак"/>
    <w:link w:val="38"/>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1">
    <w:name w:val="Hyperlink"/>
    <w:uiPriority w:val="99"/>
    <w:rsid w:val="00244A6A"/>
    <w:rPr>
      <w:color w:val="0000FF"/>
      <w:u w:val="single"/>
    </w:rPr>
  </w:style>
  <w:style w:type="character" w:customStyle="1" w:styleId="af2">
    <w:name w:val="Основной текст Знак"/>
    <w:basedOn w:val="18"/>
    <w:rsid w:val="00244A6A"/>
  </w:style>
  <w:style w:type="character" w:customStyle="1" w:styleId="af3">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4">
    <w:name w:val="Текст Знак"/>
    <w:rsid w:val="00244A6A"/>
    <w:rPr>
      <w:rFonts w:ascii="Courier New" w:eastAsia="Times New Roman" w:hAnsi="Courier New" w:cs="Times New Roman"/>
      <w:sz w:val="20"/>
      <w:szCs w:val="20"/>
    </w:rPr>
  </w:style>
  <w:style w:type="character" w:customStyle="1" w:styleId="af5">
    <w:name w:val="Схема документа Знак"/>
    <w:rsid w:val="00244A6A"/>
    <w:rPr>
      <w:rFonts w:ascii="Tahoma" w:eastAsia="Times New Roman" w:hAnsi="Tahoma" w:cs="Tahoma"/>
      <w:sz w:val="24"/>
      <w:szCs w:val="20"/>
      <w:shd w:val="clear" w:color="auto" w:fill="000080"/>
    </w:rPr>
  </w:style>
  <w:style w:type="character" w:styleId="af6">
    <w:name w:val="FollowedHyperlink"/>
    <w:uiPriority w:val="99"/>
    <w:rsid w:val="00244A6A"/>
    <w:rPr>
      <w:color w:val="800080"/>
      <w:u w:val="single"/>
    </w:rPr>
  </w:style>
  <w:style w:type="character" w:customStyle="1" w:styleId="af7">
    <w:name w:val="комментарий"/>
    <w:rsid w:val="00244A6A"/>
    <w:rPr>
      <w:b/>
      <w:i/>
      <w:shd w:val="clear" w:color="auto" w:fill="FFFF99"/>
    </w:rPr>
  </w:style>
  <w:style w:type="character" w:customStyle="1" w:styleId="1a">
    <w:name w:val="Ариал Знак1"/>
    <w:rsid w:val="00244A6A"/>
    <w:rPr>
      <w:rFonts w:ascii="Arial" w:eastAsia="Times New Roman" w:hAnsi="Arial" w:cs="Arial"/>
      <w:sz w:val="24"/>
      <w:szCs w:val="24"/>
    </w:rPr>
  </w:style>
  <w:style w:type="character" w:customStyle="1" w:styleId="1b">
    <w:name w:val="Обычный1 Знак"/>
    <w:rsid w:val="00244A6A"/>
    <w:rPr>
      <w:rFonts w:ascii="Times New Roman" w:eastAsia="Times New Roman" w:hAnsi="Times New Roman" w:cs="Times New Roman"/>
      <w:sz w:val="24"/>
      <w:szCs w:val="20"/>
    </w:rPr>
  </w:style>
  <w:style w:type="character" w:customStyle="1" w:styleId="af8">
    <w:name w:val="Ариал Таблица Знак"/>
    <w:rsid w:val="00244A6A"/>
    <w:rPr>
      <w:rFonts w:ascii="Arial" w:eastAsia="Times New Roman" w:hAnsi="Arial" w:cs="Arial"/>
      <w:sz w:val="24"/>
      <w:szCs w:val="20"/>
    </w:rPr>
  </w:style>
  <w:style w:type="character" w:customStyle="1" w:styleId="af9">
    <w:name w:val="Текст концевой сноски Знак"/>
    <w:rsid w:val="00244A6A"/>
    <w:rPr>
      <w:rFonts w:ascii="Times New Roman" w:eastAsia="Times New Roman" w:hAnsi="Times New Roman" w:cs="Times New Roman"/>
      <w:sz w:val="20"/>
      <w:szCs w:val="20"/>
    </w:rPr>
  </w:style>
  <w:style w:type="character" w:customStyle="1" w:styleId="afa">
    <w:name w:val="Основной шрифт"/>
    <w:rsid w:val="00244A6A"/>
  </w:style>
  <w:style w:type="character" w:customStyle="1" w:styleId="afb">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c">
    <w:name w:val="Strong"/>
    <w:qFormat/>
    <w:rsid w:val="00244A6A"/>
    <w:rPr>
      <w:b/>
      <w:bCs/>
    </w:rPr>
  </w:style>
  <w:style w:type="character" w:customStyle="1" w:styleId="1c">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d">
    <w:name w:val="Название Знак"/>
    <w:rsid w:val="00244A6A"/>
    <w:rPr>
      <w:rFonts w:ascii="Arial" w:eastAsia="Times New Roman" w:hAnsi="Arial" w:cs="Times New Roman"/>
      <w:b/>
      <w:kern w:val="1"/>
      <w:sz w:val="32"/>
      <w:szCs w:val="20"/>
      <w:lang w:val="x-none"/>
    </w:rPr>
  </w:style>
  <w:style w:type="character" w:customStyle="1" w:styleId="1d">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e">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8"/>
    <w:rsid w:val="00244A6A"/>
  </w:style>
  <w:style w:type="character" w:customStyle="1" w:styleId="fontstyle27">
    <w:name w:val="fontstyle27"/>
    <w:basedOn w:val="18"/>
    <w:rsid w:val="00244A6A"/>
  </w:style>
  <w:style w:type="character" w:customStyle="1" w:styleId="afe">
    <w:name w:val="Символ сноски"/>
    <w:rsid w:val="00244A6A"/>
    <w:rPr>
      <w:vertAlign w:val="superscript"/>
    </w:rPr>
  </w:style>
  <w:style w:type="character" w:styleId="aff">
    <w:name w:val="Placeholder Text"/>
    <w:rsid w:val="00244A6A"/>
    <w:rPr>
      <w:color w:val="808080"/>
    </w:rPr>
  </w:style>
  <w:style w:type="character" w:customStyle="1" w:styleId="aff0">
    <w:name w:val="Абзац списка Знак"/>
    <w:rsid w:val="00244A6A"/>
    <w:rPr>
      <w:rFonts w:ascii="Calibri" w:eastAsia="Calibri" w:hAnsi="Calibri" w:cs="Times New Roman"/>
    </w:rPr>
  </w:style>
  <w:style w:type="character" w:customStyle="1" w:styleId="1f">
    <w:name w:val="Гринатом_1 Знак"/>
    <w:rsid w:val="00244A6A"/>
    <w:rPr>
      <w:b/>
      <w:bCs/>
      <w:kern w:val="1"/>
      <w:sz w:val="22"/>
      <w:szCs w:val="32"/>
      <w:lang w:val="x-none"/>
    </w:rPr>
  </w:style>
  <w:style w:type="character" w:customStyle="1" w:styleId="29">
    <w:name w:val="Гринатом_2 Знак"/>
    <w:rsid w:val="00244A6A"/>
    <w:rPr>
      <w:rFonts w:ascii="Calibri" w:eastAsia="Calibri" w:hAnsi="Calibri" w:cs="Arial"/>
    </w:rPr>
  </w:style>
  <w:style w:type="character" w:customStyle="1" w:styleId="39">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2">
    <w:name w:val="подзаголовок Знак"/>
    <w:rsid w:val="00244A6A"/>
    <w:rPr>
      <w:rFonts w:ascii="Tahoma" w:eastAsia="Times New Roman" w:hAnsi="Tahoma" w:cs="Tahoma"/>
      <w:b/>
      <w:bCs/>
      <w:color w:val="000000"/>
      <w:kern w:val="1"/>
      <w:sz w:val="20"/>
      <w:szCs w:val="20"/>
    </w:rPr>
  </w:style>
  <w:style w:type="character" w:styleId="aff3">
    <w:name w:val="line number"/>
    <w:basedOn w:val="18"/>
    <w:rsid w:val="00244A6A"/>
  </w:style>
  <w:style w:type="character" w:customStyle="1" w:styleId="aff4">
    <w:name w:val="Без интервала Знак Знак"/>
    <w:rsid w:val="00244A6A"/>
    <w:rPr>
      <w:rFonts w:ascii="Times New Roman" w:eastAsia="Times New Roman" w:hAnsi="Times New Roman" w:cs="Times New Roman"/>
      <w:sz w:val="24"/>
    </w:rPr>
  </w:style>
  <w:style w:type="character" w:customStyle="1" w:styleId="1f0">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a">
    <w:name w:val="Пункт2 Знак"/>
    <w:rsid w:val="00244A6A"/>
    <w:rPr>
      <w:rFonts w:ascii="Times New Roman" w:eastAsia="Times New Roman" w:hAnsi="Times New Roman" w:cs="Times New Roman"/>
      <w:b/>
      <w:sz w:val="28"/>
      <w:szCs w:val="20"/>
      <w:lang w:val="x-none"/>
    </w:rPr>
  </w:style>
  <w:style w:type="character" w:customStyle="1" w:styleId="1f1">
    <w:name w:val="Пункт Знак1"/>
    <w:rsid w:val="00244A6A"/>
    <w:rPr>
      <w:rFonts w:ascii="Times New Roman" w:eastAsia="Times New Roman" w:hAnsi="Times New Roman" w:cs="Times New Roman"/>
      <w:sz w:val="28"/>
      <w:szCs w:val="28"/>
      <w:lang w:val="x-none"/>
    </w:rPr>
  </w:style>
  <w:style w:type="character" w:customStyle="1" w:styleId="aff5">
    <w:name w:val="Таблица текст Знак"/>
    <w:rsid w:val="00244A6A"/>
    <w:rPr>
      <w:rFonts w:ascii="Times New Roman" w:eastAsia="Times New Roman" w:hAnsi="Times New Roman" w:cs="Times New Roman"/>
      <w:sz w:val="24"/>
      <w:szCs w:val="20"/>
      <w:lang w:val="x-none"/>
    </w:rPr>
  </w:style>
  <w:style w:type="character" w:customStyle="1" w:styleId="aff6">
    <w:name w:val="Заголовок оглавления Знак"/>
    <w:rsid w:val="00244A6A"/>
    <w:rPr>
      <w:b/>
      <w:bCs/>
      <w:iCs/>
      <w:sz w:val="22"/>
      <w:szCs w:val="28"/>
    </w:rPr>
  </w:style>
  <w:style w:type="character" w:customStyle="1" w:styleId="aff7">
    <w:name w:val="Подзаголовок Знак"/>
    <w:rsid w:val="00244A6A"/>
    <w:rPr>
      <w:rFonts w:ascii="Cambria" w:eastAsia="Times New Roman" w:hAnsi="Cambria" w:cs="Times New Roman"/>
      <w:sz w:val="24"/>
      <w:szCs w:val="24"/>
    </w:rPr>
  </w:style>
  <w:style w:type="paragraph" w:customStyle="1" w:styleId="aff8">
    <w:name w:val="Заголовок"/>
    <w:basedOn w:val="a6"/>
    <w:next w:val="aff9"/>
    <w:rsid w:val="00244A6A"/>
    <w:pPr>
      <w:keepNext/>
      <w:suppressAutoHyphens/>
      <w:spacing w:before="240" w:after="120"/>
    </w:pPr>
    <w:rPr>
      <w:rFonts w:ascii="Arial" w:eastAsia="Microsoft YaHei" w:hAnsi="Arial" w:cs="Mangal"/>
      <w:sz w:val="28"/>
      <w:szCs w:val="28"/>
      <w:lang w:eastAsia="ar-SA"/>
    </w:rPr>
  </w:style>
  <w:style w:type="paragraph" w:styleId="aff9">
    <w:name w:val="Body Text"/>
    <w:basedOn w:val="a6"/>
    <w:link w:val="2b"/>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b">
    <w:name w:val="Основной текст Знак2"/>
    <w:basedOn w:val="a7"/>
    <w:link w:val="aff9"/>
    <w:rsid w:val="00244A6A"/>
    <w:rPr>
      <w:rFonts w:ascii="Times New Roman" w:eastAsia="Times New Roman" w:hAnsi="Times New Roman" w:cs="Times New Roman"/>
      <w:sz w:val="24"/>
      <w:szCs w:val="24"/>
      <w:lang w:val="x-none" w:eastAsia="ar-SA"/>
    </w:rPr>
  </w:style>
  <w:style w:type="paragraph" w:styleId="affa">
    <w:name w:val="List"/>
    <w:basedOn w:val="aff9"/>
    <w:rsid w:val="00244A6A"/>
    <w:rPr>
      <w:rFonts w:cs="Mangal"/>
    </w:rPr>
  </w:style>
  <w:style w:type="paragraph" w:customStyle="1" w:styleId="1f2">
    <w:name w:val="Название1"/>
    <w:basedOn w:val="a6"/>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3">
    <w:name w:val="Указатель1"/>
    <w:basedOn w:val="a6"/>
    <w:rsid w:val="00244A6A"/>
    <w:pPr>
      <w:suppressLineNumbers/>
      <w:suppressAutoHyphens/>
    </w:pPr>
    <w:rPr>
      <w:rFonts w:ascii="Calibri" w:eastAsia="Calibri" w:hAnsi="Calibri" w:cs="Mangal"/>
      <w:lang w:eastAsia="ar-SA"/>
    </w:rPr>
  </w:style>
  <w:style w:type="paragraph" w:styleId="affb">
    <w:name w:val="header"/>
    <w:basedOn w:val="a6"/>
    <w:link w:val="1f4"/>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4">
    <w:name w:val="Верхний колонтитул Знак1"/>
    <w:basedOn w:val="a7"/>
    <w:link w:val="affb"/>
    <w:rsid w:val="00244A6A"/>
    <w:rPr>
      <w:rFonts w:ascii="Courier New" w:eastAsia="Times New Roman" w:hAnsi="Courier New" w:cs="Courier New"/>
      <w:sz w:val="20"/>
      <w:szCs w:val="20"/>
      <w:lang w:eastAsia="ar-SA"/>
    </w:rPr>
  </w:style>
  <w:style w:type="paragraph" w:styleId="affc">
    <w:name w:val="footer"/>
    <w:basedOn w:val="a6"/>
    <w:link w:val="1f5"/>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5">
    <w:name w:val="Нижний колонтитул Знак1"/>
    <w:basedOn w:val="a7"/>
    <w:link w:val="affc"/>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d">
    <w:name w:val="Body Text Indent"/>
    <w:basedOn w:val="a6"/>
    <w:link w:val="2c"/>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c">
    <w:name w:val="Основной текст с отступом Знак2"/>
    <w:basedOn w:val="a7"/>
    <w:link w:val="affd"/>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6">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7">
    <w:name w:val="Текст примечания1"/>
    <w:basedOn w:val="a6"/>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e">
    <w:name w:val="annotation text"/>
    <w:basedOn w:val="a6"/>
    <w:link w:val="2d"/>
    <w:unhideWhenUsed/>
    <w:rsid w:val="00244A6A"/>
    <w:pPr>
      <w:spacing w:line="240" w:lineRule="auto"/>
    </w:pPr>
    <w:rPr>
      <w:sz w:val="20"/>
      <w:szCs w:val="20"/>
    </w:rPr>
  </w:style>
  <w:style w:type="character" w:customStyle="1" w:styleId="2d">
    <w:name w:val="Текст примечания Знак2"/>
    <w:basedOn w:val="a7"/>
    <w:link w:val="affe"/>
    <w:uiPriority w:val="99"/>
    <w:semiHidden/>
    <w:rsid w:val="00244A6A"/>
    <w:rPr>
      <w:sz w:val="20"/>
      <w:szCs w:val="20"/>
    </w:rPr>
  </w:style>
  <w:style w:type="paragraph" w:styleId="afff">
    <w:name w:val="annotation subject"/>
    <w:basedOn w:val="1f7"/>
    <w:next w:val="1f7"/>
    <w:link w:val="1f8"/>
    <w:rsid w:val="00244A6A"/>
    <w:rPr>
      <w:b/>
      <w:bCs/>
    </w:rPr>
  </w:style>
  <w:style w:type="character" w:customStyle="1" w:styleId="1f8">
    <w:name w:val="Тема примечания Знак1"/>
    <w:basedOn w:val="2d"/>
    <w:link w:val="afff"/>
    <w:rsid w:val="00244A6A"/>
    <w:rPr>
      <w:rFonts w:ascii="Times New Roman" w:eastAsia="Times New Roman" w:hAnsi="Times New Roman" w:cs="Times New Roman"/>
      <w:b/>
      <w:bCs/>
      <w:sz w:val="20"/>
      <w:szCs w:val="20"/>
      <w:lang w:eastAsia="ar-SA"/>
    </w:rPr>
  </w:style>
  <w:style w:type="paragraph" w:styleId="afff0">
    <w:name w:val="Balloon Text"/>
    <w:basedOn w:val="a6"/>
    <w:link w:val="1f9"/>
    <w:rsid w:val="00244A6A"/>
    <w:pPr>
      <w:suppressAutoHyphens/>
      <w:spacing w:after="0" w:line="240" w:lineRule="auto"/>
    </w:pPr>
    <w:rPr>
      <w:rFonts w:ascii="Tahoma" w:eastAsia="Times New Roman" w:hAnsi="Tahoma" w:cs="Tahoma"/>
      <w:sz w:val="16"/>
      <w:szCs w:val="16"/>
      <w:lang w:eastAsia="ar-SA"/>
    </w:rPr>
  </w:style>
  <w:style w:type="character" w:customStyle="1" w:styleId="1f9">
    <w:name w:val="Текст выноски Знак1"/>
    <w:basedOn w:val="a7"/>
    <w:link w:val="afff0"/>
    <w:rsid w:val="00244A6A"/>
    <w:rPr>
      <w:rFonts w:ascii="Tahoma" w:eastAsia="Times New Roman" w:hAnsi="Tahoma" w:cs="Tahoma"/>
      <w:sz w:val="16"/>
      <w:szCs w:val="16"/>
      <w:lang w:eastAsia="ar-SA"/>
    </w:rPr>
  </w:style>
  <w:style w:type="paragraph" w:customStyle="1" w:styleId="220">
    <w:name w:val="Основной текст с отступом 22"/>
    <w:basedOn w:val="a6"/>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6"/>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1">
    <w:name w:val="Normal (Web)"/>
    <w:basedOn w:val="a6"/>
    <w:link w:val="afff2"/>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6"/>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3">
    <w:name w:val="Знак Знак Знак Знак"/>
    <w:basedOn w:val="a6"/>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6"/>
    <w:next w:val="a6"/>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6"/>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6"/>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a">
    <w:name w:val="заголовок 1"/>
    <w:basedOn w:val="a6"/>
    <w:next w:val="a6"/>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e">
    <w:name w:val="çàãîëîâîê 2"/>
    <w:basedOn w:val="a6"/>
    <w:next w:val="a6"/>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4">
    <w:name w:val="Таблица шапка"/>
    <w:basedOn w:val="a6"/>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5">
    <w:name w:val="Таблица текст"/>
    <w:basedOn w:val="a6"/>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6"/>
    <w:rsid w:val="00244A6A"/>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6"/>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7"/>
    <w:link w:val="HTML0"/>
    <w:rsid w:val="00244A6A"/>
    <w:rPr>
      <w:rFonts w:ascii="Courier New" w:eastAsia="Times New Roman" w:hAnsi="Courier New" w:cs="Courier New"/>
      <w:sz w:val="20"/>
      <w:szCs w:val="20"/>
      <w:lang w:eastAsia="ar-SA"/>
    </w:rPr>
  </w:style>
  <w:style w:type="paragraph" w:styleId="afff6">
    <w:name w:val="footnote text"/>
    <w:basedOn w:val="a6"/>
    <w:link w:val="1fb"/>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b">
    <w:name w:val="Текст сноски Знак1"/>
    <w:basedOn w:val="a7"/>
    <w:link w:val="afff6"/>
    <w:rsid w:val="00244A6A"/>
    <w:rPr>
      <w:rFonts w:ascii="Times New Roman" w:eastAsia="Times New Roman" w:hAnsi="Times New Roman" w:cs="Times New Roman"/>
      <w:sz w:val="24"/>
      <w:szCs w:val="20"/>
      <w:lang w:eastAsia="ar-SA"/>
    </w:rPr>
  </w:style>
  <w:style w:type="paragraph" w:customStyle="1" w:styleId="2f">
    <w:name w:val="Уровень2"/>
    <w:basedOn w:val="a6"/>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a">
    <w:name w:val="Уровень3"/>
    <w:basedOn w:val="2f"/>
    <w:rsid w:val="00244A6A"/>
    <w:pPr>
      <w:ind w:left="2160" w:hanging="180"/>
    </w:pPr>
  </w:style>
  <w:style w:type="paragraph" w:customStyle="1" w:styleId="afff7">
    <w:name w:val="Заголовок статьи"/>
    <w:basedOn w:val="a6"/>
    <w:next w:val="a6"/>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6"/>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6"/>
    <w:rsid w:val="00244A6A"/>
    <w:pPr>
      <w:numPr>
        <w:numId w:val="23"/>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b">
    <w:name w:val="Стиль3"/>
    <w:basedOn w:val="220"/>
    <w:rsid w:val="00244A6A"/>
    <w:pPr>
      <w:widowControl w:val="0"/>
      <w:ind w:left="1080" w:firstLine="0"/>
      <w:textAlignment w:val="baseline"/>
    </w:pPr>
    <w:rPr>
      <w:szCs w:val="20"/>
    </w:rPr>
  </w:style>
  <w:style w:type="paragraph" w:customStyle="1" w:styleId="1-3">
    <w:name w:val="Текст1-3"/>
    <w:basedOn w:val="a6"/>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6"/>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c">
    <w:name w:val="Текст1"/>
    <w:basedOn w:val="a6"/>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d">
    <w:name w:val="Цитата1"/>
    <w:basedOn w:val="a6"/>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f0">
    <w:name w:val="toc 2"/>
    <w:basedOn w:val="a6"/>
    <w:next w:val="a6"/>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e">
    <w:name w:val="Схема документа1"/>
    <w:basedOn w:val="a6"/>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f">
    <w:name w:val="toc 1"/>
    <w:basedOn w:val="a6"/>
    <w:next w:val="a6"/>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c">
    <w:name w:val="toc 3"/>
    <w:basedOn w:val="a6"/>
    <w:next w:val="a6"/>
    <w:rsid w:val="00244A6A"/>
    <w:pPr>
      <w:suppressAutoHyphens/>
      <w:spacing w:after="0"/>
      <w:ind w:left="440"/>
    </w:pPr>
    <w:rPr>
      <w:rFonts w:ascii="Calibri" w:eastAsia="Calibri" w:hAnsi="Calibri" w:cs="Calibri"/>
      <w:i/>
      <w:iCs/>
      <w:sz w:val="20"/>
      <w:szCs w:val="20"/>
      <w:lang w:eastAsia="ar-SA"/>
    </w:rPr>
  </w:style>
  <w:style w:type="paragraph" w:styleId="41">
    <w:name w:val="toc 4"/>
    <w:basedOn w:val="a6"/>
    <w:next w:val="a6"/>
    <w:rsid w:val="00244A6A"/>
    <w:pPr>
      <w:suppressAutoHyphens/>
      <w:spacing w:after="0"/>
      <w:ind w:left="660"/>
    </w:pPr>
    <w:rPr>
      <w:rFonts w:ascii="Calibri" w:eastAsia="Calibri" w:hAnsi="Calibri" w:cs="Calibri"/>
      <w:sz w:val="18"/>
      <w:szCs w:val="18"/>
      <w:lang w:eastAsia="ar-SA"/>
    </w:rPr>
  </w:style>
  <w:style w:type="paragraph" w:styleId="52">
    <w:name w:val="toc 5"/>
    <w:basedOn w:val="a6"/>
    <w:next w:val="a6"/>
    <w:rsid w:val="00244A6A"/>
    <w:pPr>
      <w:suppressAutoHyphens/>
      <w:spacing w:after="0"/>
      <w:ind w:left="880"/>
    </w:pPr>
    <w:rPr>
      <w:rFonts w:ascii="Calibri" w:eastAsia="Calibri" w:hAnsi="Calibri" w:cs="Calibri"/>
      <w:sz w:val="18"/>
      <w:szCs w:val="18"/>
      <w:lang w:eastAsia="ar-SA"/>
    </w:rPr>
  </w:style>
  <w:style w:type="paragraph" w:styleId="61">
    <w:name w:val="toc 6"/>
    <w:basedOn w:val="a6"/>
    <w:next w:val="a6"/>
    <w:rsid w:val="00244A6A"/>
    <w:pPr>
      <w:suppressAutoHyphens/>
      <w:spacing w:after="0"/>
      <w:ind w:left="1100"/>
    </w:pPr>
    <w:rPr>
      <w:rFonts w:ascii="Calibri" w:eastAsia="Calibri" w:hAnsi="Calibri" w:cs="Calibri"/>
      <w:sz w:val="18"/>
      <w:szCs w:val="18"/>
      <w:lang w:eastAsia="ar-SA"/>
    </w:rPr>
  </w:style>
  <w:style w:type="paragraph" w:styleId="71">
    <w:name w:val="toc 7"/>
    <w:basedOn w:val="a6"/>
    <w:next w:val="a6"/>
    <w:rsid w:val="00244A6A"/>
    <w:pPr>
      <w:suppressAutoHyphens/>
      <w:spacing w:after="0"/>
      <w:ind w:left="1320"/>
    </w:pPr>
    <w:rPr>
      <w:rFonts w:ascii="Calibri" w:eastAsia="Calibri" w:hAnsi="Calibri" w:cs="Calibri"/>
      <w:sz w:val="18"/>
      <w:szCs w:val="18"/>
      <w:lang w:eastAsia="ar-SA"/>
    </w:rPr>
  </w:style>
  <w:style w:type="paragraph" w:styleId="81">
    <w:name w:val="toc 8"/>
    <w:basedOn w:val="a6"/>
    <w:next w:val="a6"/>
    <w:rsid w:val="00244A6A"/>
    <w:pPr>
      <w:suppressAutoHyphens/>
      <w:spacing w:after="0"/>
      <w:ind w:left="1540"/>
    </w:pPr>
    <w:rPr>
      <w:rFonts w:ascii="Calibri" w:eastAsia="Calibri" w:hAnsi="Calibri" w:cs="Calibri"/>
      <w:sz w:val="18"/>
      <w:szCs w:val="18"/>
      <w:lang w:eastAsia="ar-SA"/>
    </w:rPr>
  </w:style>
  <w:style w:type="paragraph" w:styleId="91">
    <w:name w:val="toc 9"/>
    <w:basedOn w:val="a6"/>
    <w:next w:val="a6"/>
    <w:rsid w:val="00244A6A"/>
    <w:pPr>
      <w:suppressAutoHyphens/>
      <w:spacing w:after="0"/>
      <w:ind w:left="1760"/>
    </w:pPr>
    <w:rPr>
      <w:rFonts w:ascii="Calibri" w:eastAsia="Calibri" w:hAnsi="Calibri" w:cs="Calibri"/>
      <w:sz w:val="18"/>
      <w:szCs w:val="18"/>
      <w:lang w:eastAsia="ar-SA"/>
    </w:rPr>
  </w:style>
  <w:style w:type="paragraph" w:customStyle="1" w:styleId="afff8">
    <w:name w:val="Подраздел"/>
    <w:basedOn w:val="a6"/>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9">
    <w:name w:val="регламент список"/>
    <w:basedOn w:val="30"/>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6"/>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f1">
    <w:name w:val="Пункт_2"/>
    <w:basedOn w:val="a6"/>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6"/>
    <w:rsid w:val="00244A6A"/>
    <w:pPr>
      <w:numPr>
        <w:numId w:val="29"/>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6"/>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6"/>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0">
    <w:name w:val="Продолжение списка1"/>
    <w:basedOn w:val="a6"/>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6"/>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1">
    <w:name w:val="Название объекта1"/>
    <w:basedOn w:val="a6"/>
    <w:next w:val="a6"/>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6"/>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a">
    <w:name w:val="Подпункт"/>
    <w:basedOn w:val="a2"/>
    <w:rsid w:val="00244A6A"/>
    <w:pPr>
      <w:numPr>
        <w:numId w:val="0"/>
      </w:numPr>
      <w:ind w:left="1134" w:hanging="1134"/>
    </w:pPr>
    <w:rPr>
      <w:bCs/>
      <w:sz w:val="22"/>
      <w:szCs w:val="22"/>
    </w:rPr>
  </w:style>
  <w:style w:type="paragraph" w:customStyle="1" w:styleId="a0">
    <w:name w:val="Подподпункт"/>
    <w:basedOn w:val="afffa"/>
    <w:rsid w:val="00244A6A"/>
    <w:pPr>
      <w:numPr>
        <w:numId w:val="14"/>
      </w:numPr>
    </w:pPr>
  </w:style>
  <w:style w:type="paragraph" w:customStyle="1" w:styleId="afffb">
    <w:name w:val="маркированный"/>
    <w:basedOn w:val="a6"/>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c">
    <w:name w:val="Ариал"/>
    <w:basedOn w:val="a6"/>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d">
    <w:name w:val="List Paragraph"/>
    <w:basedOn w:val="a6"/>
    <w:uiPriority w:val="99"/>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6"/>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e">
    <w:name w:val="Пункт б/н"/>
    <w:basedOn w:val="a6"/>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f">
    <w:name w:val="Ариал Таблица"/>
    <w:basedOn w:val="afffc"/>
    <w:rsid w:val="00244A6A"/>
    <w:pPr>
      <w:widowControl w:val="0"/>
      <w:spacing w:before="0" w:after="0" w:line="240" w:lineRule="auto"/>
      <w:ind w:firstLine="0"/>
      <w:textAlignment w:val="baseline"/>
    </w:pPr>
    <w:rPr>
      <w:szCs w:val="20"/>
    </w:rPr>
  </w:style>
  <w:style w:type="paragraph" w:customStyle="1" w:styleId="affff0">
    <w:name w:val="АриалТабл"/>
    <w:basedOn w:val="afffc"/>
    <w:rsid w:val="00244A6A"/>
    <w:pPr>
      <w:widowControl w:val="0"/>
      <w:spacing w:before="0" w:after="0" w:line="240" w:lineRule="auto"/>
      <w:ind w:firstLine="0"/>
      <w:textAlignment w:val="baseline"/>
    </w:pPr>
  </w:style>
  <w:style w:type="paragraph" w:styleId="affff1">
    <w:name w:val="endnote text"/>
    <w:basedOn w:val="a6"/>
    <w:link w:val="1ff2"/>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2">
    <w:name w:val="Текст концевой сноски Знак1"/>
    <w:basedOn w:val="a7"/>
    <w:link w:val="affff1"/>
    <w:rsid w:val="00244A6A"/>
    <w:rPr>
      <w:rFonts w:ascii="Times New Roman" w:eastAsia="Times New Roman" w:hAnsi="Times New Roman" w:cs="Times New Roman"/>
      <w:sz w:val="20"/>
      <w:szCs w:val="20"/>
      <w:lang w:eastAsia="ar-SA"/>
    </w:rPr>
  </w:style>
  <w:style w:type="paragraph" w:customStyle="1" w:styleId="affff2">
    <w:name w:val="Стиль начало"/>
    <w:basedOn w:val="a6"/>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6"/>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6"/>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3">
    <w:name w:val="АриалСписок"/>
    <w:basedOn w:val="a6"/>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4">
    <w:name w:val="Текст таблицы"/>
    <w:basedOn w:val="a6"/>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5">
    <w:name w:val="Пункт Знак"/>
    <w:basedOn w:val="a6"/>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6">
    <w:name w:val="Подподподпункт"/>
    <w:basedOn w:val="a6"/>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3">
    <w:name w:val="Пункт1"/>
    <w:basedOn w:val="a6"/>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7">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6"/>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8">
    <w:name w:val="Нормальный"/>
    <w:basedOn w:val="a6"/>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9">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6"/>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a">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6"/>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b">
    <w:name w:val="Title"/>
    <w:basedOn w:val="a6"/>
    <w:next w:val="affffc"/>
    <w:link w:val="1ff4"/>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4">
    <w:name w:val="Название Знак1"/>
    <w:basedOn w:val="a7"/>
    <w:link w:val="affffb"/>
    <w:rsid w:val="00244A6A"/>
    <w:rPr>
      <w:rFonts w:ascii="Arial" w:eastAsia="Times New Roman" w:hAnsi="Arial" w:cs="Times New Roman"/>
      <w:b/>
      <w:kern w:val="1"/>
      <w:sz w:val="32"/>
      <w:szCs w:val="20"/>
      <w:lang w:val="x-none" w:eastAsia="ar-SA"/>
    </w:rPr>
  </w:style>
  <w:style w:type="paragraph" w:styleId="affffc">
    <w:name w:val="Subtitle"/>
    <w:basedOn w:val="a6"/>
    <w:next w:val="a6"/>
    <w:link w:val="1ff5"/>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5">
    <w:name w:val="Подзаголовок Знак1"/>
    <w:basedOn w:val="a7"/>
    <w:link w:val="affffc"/>
    <w:rsid w:val="00244A6A"/>
    <w:rPr>
      <w:rFonts w:ascii="Cambria" w:eastAsia="Times New Roman" w:hAnsi="Cambria" w:cs="Times New Roman"/>
      <w:sz w:val="24"/>
      <w:szCs w:val="24"/>
      <w:lang w:eastAsia="ar-SA"/>
    </w:rPr>
  </w:style>
  <w:style w:type="paragraph" w:customStyle="1" w:styleId="Style3">
    <w:name w:val="Style3"/>
    <w:basedOn w:val="a6"/>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6"/>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6"/>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6"/>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6"/>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6"/>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6"/>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f2">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c"/>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6"/>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6"/>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6">
    <w:name w:val="Абзац списка1"/>
    <w:basedOn w:val="a6"/>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d">
    <w:name w:val="Содержание"/>
    <w:basedOn w:val="a6"/>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7">
    <w:name w:val="Маркированный список1"/>
    <w:basedOn w:val="a6"/>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3">
    <w:name w:val="Гринатом_2"/>
    <w:basedOn w:val="afffd"/>
    <w:rsid w:val="00244A6A"/>
    <w:pPr>
      <w:spacing w:before="120" w:after="0"/>
      <w:ind w:left="0"/>
      <w:jc w:val="both"/>
    </w:pPr>
    <w:rPr>
      <w:rFonts w:cs="Arial"/>
    </w:rPr>
  </w:style>
  <w:style w:type="paragraph" w:customStyle="1" w:styleId="32">
    <w:name w:val="Гринатом_3"/>
    <w:basedOn w:val="afffd"/>
    <w:rsid w:val="00244A6A"/>
    <w:pPr>
      <w:numPr>
        <w:numId w:val="27"/>
      </w:numPr>
      <w:tabs>
        <w:tab w:val="left" w:pos="629"/>
      </w:tabs>
      <w:spacing w:before="120" w:after="0"/>
      <w:jc w:val="both"/>
    </w:pPr>
    <w:rPr>
      <w:rFonts w:ascii="Arial" w:hAnsi="Arial" w:cs="Arial"/>
      <w:sz w:val="24"/>
      <w:lang w:val="x-none"/>
    </w:rPr>
  </w:style>
  <w:style w:type="paragraph" w:customStyle="1" w:styleId="Version">
    <w:name w:val="Version"/>
    <w:basedOn w:val="affffb"/>
    <w:rsid w:val="00244A6A"/>
    <w:pPr>
      <w:spacing w:line="276" w:lineRule="auto"/>
      <w:ind w:firstLine="709"/>
    </w:pPr>
    <w:rPr>
      <w:rFonts w:ascii="Cambria" w:hAnsi="Cambria" w:cs="Cambria"/>
      <w:bCs/>
      <w:szCs w:val="32"/>
      <w:lang w:val="ru-RU"/>
    </w:rPr>
  </w:style>
  <w:style w:type="paragraph" w:customStyle="1" w:styleId="EKCToCHeader">
    <w:name w:val="EKC ToC Header"/>
    <w:basedOn w:val="a6"/>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e">
    <w:name w:val="TOC Heading"/>
    <w:basedOn w:val="a6"/>
    <w:next w:val="a6"/>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6"/>
    <w:rsid w:val="00244A6A"/>
    <w:pPr>
      <w:numPr>
        <w:numId w:val="8"/>
      </w:numPr>
      <w:suppressAutoHyphens/>
      <w:spacing w:before="120" w:after="120"/>
      <w:jc w:val="both"/>
    </w:pPr>
    <w:rPr>
      <w:rFonts w:ascii="Arial" w:eastAsia="Calibri" w:hAnsi="Arial" w:cs="Times New Roman"/>
      <w:sz w:val="24"/>
      <w:lang w:eastAsia="ar-SA"/>
    </w:rPr>
  </w:style>
  <w:style w:type="paragraph" w:customStyle="1" w:styleId="afffff">
    <w:name w:val="Пункт договора"/>
    <w:basedOn w:val="a6"/>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6"/>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6"/>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6"/>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8">
    <w:name w:val="index 1"/>
    <w:basedOn w:val="a6"/>
    <w:next w:val="a6"/>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4">
    <w:name w:val="index 2"/>
    <w:basedOn w:val="a6"/>
    <w:next w:val="a6"/>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d">
    <w:name w:val="index 3"/>
    <w:basedOn w:val="a6"/>
    <w:next w:val="a6"/>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6"/>
    <w:next w:val="a6"/>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6"/>
    <w:next w:val="a6"/>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6"/>
    <w:next w:val="a6"/>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6"/>
    <w:next w:val="a6"/>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6"/>
    <w:next w:val="a6"/>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6"/>
    <w:next w:val="a6"/>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f0">
    <w:name w:val="index heading"/>
    <w:basedOn w:val="a6"/>
    <w:next w:val="1ff8"/>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0"/>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6"/>
    <w:rsid w:val="00244A6A"/>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6"/>
    <w:rsid w:val="00244A6A"/>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6"/>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6"/>
    <w:rsid w:val="00244A6A"/>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5">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1">
    <w:name w:val="Раздел"/>
    <w:basedOn w:val="a6"/>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6"/>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2">
    <w:name w:val="Основной текст с красной строки"/>
    <w:basedOn w:val="a6"/>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3">
    <w:name w:val="Внутри списка"/>
    <w:basedOn w:val="a6"/>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4">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6"/>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5">
    <w:name w:val="подзаголовок"/>
    <w:basedOn w:val="aff9"/>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2"/>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9">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2">
    <w:name w:val="_Марк_Список_2"/>
    <w:basedOn w:val="a6"/>
    <w:rsid w:val="00244A6A"/>
    <w:pPr>
      <w:numPr>
        <w:numId w:val="25"/>
      </w:numPr>
      <w:suppressAutoHyphens/>
      <w:spacing w:after="0" w:line="240" w:lineRule="auto"/>
    </w:pPr>
    <w:rPr>
      <w:rFonts w:ascii="Arial" w:eastAsia="Arial Unicode MS" w:hAnsi="Arial" w:cs="Arial"/>
      <w:sz w:val="20"/>
      <w:szCs w:val="20"/>
      <w:lang w:eastAsia="ar-SA"/>
    </w:rPr>
  </w:style>
  <w:style w:type="paragraph" w:customStyle="1" w:styleId="3e">
    <w:name w:val="_Марк_Список_3"/>
    <w:basedOn w:val="22"/>
    <w:rsid w:val="00244A6A"/>
    <w:pPr>
      <w:tabs>
        <w:tab w:val="left" w:pos="2160"/>
      </w:tabs>
      <w:ind w:left="0" w:hanging="180"/>
    </w:pPr>
  </w:style>
  <w:style w:type="paragraph" w:customStyle="1" w:styleId="42">
    <w:name w:val="_Марк_Список_4"/>
    <w:basedOn w:val="3e"/>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6">
    <w:name w:val="Без интервала Знак"/>
    <w:next w:val="a6"/>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28"/>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7">
    <w:name w:val="Стиль текста"/>
    <w:basedOn w:val="aff9"/>
    <w:rsid w:val="00244A6A"/>
    <w:pPr>
      <w:keepLines/>
      <w:spacing w:before="60" w:after="60"/>
      <w:jc w:val="both"/>
    </w:pPr>
    <w:rPr>
      <w:szCs w:val="20"/>
      <w:lang w:val="ru-RU"/>
    </w:rPr>
  </w:style>
  <w:style w:type="paragraph" w:customStyle="1" w:styleId="441">
    <w:name w:val="Стиль441"/>
    <w:rsid w:val="00244A6A"/>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8">
    <w:name w:val="Содержимое таблицы"/>
    <w:basedOn w:val="a6"/>
    <w:rsid w:val="00244A6A"/>
    <w:pPr>
      <w:suppressLineNumbers/>
      <w:suppressAutoHyphens/>
    </w:pPr>
    <w:rPr>
      <w:rFonts w:ascii="Calibri" w:eastAsia="Calibri" w:hAnsi="Calibri" w:cs="Times New Roman"/>
      <w:lang w:eastAsia="ar-SA"/>
    </w:rPr>
  </w:style>
  <w:style w:type="paragraph" w:customStyle="1" w:styleId="afffff9">
    <w:name w:val="Заголовок таблицы"/>
    <w:basedOn w:val="afffff8"/>
    <w:rsid w:val="00244A6A"/>
    <w:pPr>
      <w:jc w:val="center"/>
    </w:pPr>
    <w:rPr>
      <w:b/>
      <w:bCs/>
    </w:rPr>
  </w:style>
  <w:style w:type="paragraph" w:customStyle="1" w:styleId="100">
    <w:name w:val="Оглавление 10"/>
    <w:basedOn w:val="1f3"/>
    <w:rsid w:val="00244A6A"/>
    <w:pPr>
      <w:tabs>
        <w:tab w:val="right" w:leader="dot" w:pos="7091"/>
      </w:tabs>
      <w:ind w:left="2547"/>
    </w:pPr>
  </w:style>
  <w:style w:type="paragraph" w:customStyle="1" w:styleId="afffffa">
    <w:name w:val="Содержимое врезки"/>
    <w:basedOn w:val="aff9"/>
    <w:rsid w:val="00244A6A"/>
  </w:style>
  <w:style w:type="numbering" w:customStyle="1" w:styleId="111">
    <w:name w:val="Нет списка11"/>
    <w:next w:val="a9"/>
    <w:uiPriority w:val="99"/>
    <w:semiHidden/>
    <w:unhideWhenUsed/>
    <w:rsid w:val="00244A6A"/>
  </w:style>
  <w:style w:type="paragraph" w:styleId="38">
    <w:name w:val="Body Text 3"/>
    <w:basedOn w:val="a6"/>
    <w:link w:val="37"/>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7"/>
    <w:uiPriority w:val="99"/>
    <w:semiHidden/>
    <w:rsid w:val="00244A6A"/>
    <w:rPr>
      <w:sz w:val="16"/>
      <w:szCs w:val="16"/>
    </w:rPr>
  </w:style>
  <w:style w:type="paragraph" w:customStyle="1" w:styleId="afffffb">
    <w:name w:val="Подписи сторон"/>
    <w:basedOn w:val="a6"/>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c">
    <w:name w:val="Основной текст_"/>
    <w:link w:val="3f"/>
    <w:locked/>
    <w:rsid w:val="00244A6A"/>
    <w:rPr>
      <w:shd w:val="clear" w:color="auto" w:fill="FFFFFF"/>
    </w:rPr>
  </w:style>
  <w:style w:type="paragraph" w:customStyle="1" w:styleId="3f">
    <w:name w:val="Основной текст3"/>
    <w:basedOn w:val="a6"/>
    <w:link w:val="afffffc"/>
    <w:rsid w:val="00244A6A"/>
    <w:pPr>
      <w:widowControl w:val="0"/>
      <w:shd w:val="clear" w:color="auto" w:fill="FFFFFF"/>
      <w:spacing w:after="360" w:line="0" w:lineRule="atLeast"/>
      <w:jc w:val="both"/>
    </w:pPr>
  </w:style>
  <w:style w:type="paragraph" w:customStyle="1" w:styleId="2f6">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d">
    <w:name w:val="annotation reference"/>
    <w:unhideWhenUsed/>
    <w:rsid w:val="00244A6A"/>
    <w:rPr>
      <w:sz w:val="16"/>
      <w:szCs w:val="16"/>
    </w:rPr>
  </w:style>
  <w:style w:type="numbering" w:customStyle="1" w:styleId="2f7">
    <w:name w:val="Нет списка2"/>
    <w:next w:val="a9"/>
    <w:uiPriority w:val="99"/>
    <w:semiHidden/>
    <w:rsid w:val="00C70DAD"/>
  </w:style>
  <w:style w:type="paragraph" w:customStyle="1" w:styleId="3f0">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6"/>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6"/>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6"/>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6"/>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6"/>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6"/>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6"/>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6"/>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6"/>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6"/>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6"/>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6"/>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6"/>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6"/>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6"/>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6"/>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6"/>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character" w:styleId="afffffe">
    <w:name w:val="Emphasis"/>
    <w:qFormat/>
    <w:rsid w:val="009B6228"/>
    <w:rPr>
      <w:i/>
      <w:iCs/>
    </w:rPr>
  </w:style>
  <w:style w:type="paragraph" w:customStyle="1" w:styleId="affffff">
    <w:name w:val="Отступ"/>
    <w:basedOn w:val="a6"/>
    <w:next w:val="a6"/>
    <w:rsid w:val="009B6228"/>
    <w:pPr>
      <w:autoSpaceDE w:val="0"/>
      <w:autoSpaceDN w:val="0"/>
      <w:spacing w:after="120" w:line="240" w:lineRule="auto"/>
      <w:ind w:firstLine="709"/>
      <w:jc w:val="both"/>
    </w:pPr>
    <w:rPr>
      <w:rFonts w:ascii="Times New Roman" w:eastAsia="Times New Roman" w:hAnsi="Times New Roman" w:cs="Times New Roman"/>
      <w:lang w:eastAsia="ru-RU"/>
    </w:rPr>
  </w:style>
  <w:style w:type="character" w:styleId="affffff0">
    <w:name w:val="footnote reference"/>
    <w:rsid w:val="009B6228"/>
    <w:rPr>
      <w:vertAlign w:val="superscript"/>
    </w:rPr>
  </w:style>
  <w:style w:type="paragraph" w:styleId="2f8">
    <w:name w:val="Body Text Indent 2"/>
    <w:basedOn w:val="a6"/>
    <w:link w:val="214"/>
    <w:rsid w:val="009B6228"/>
    <w:pPr>
      <w:autoSpaceDE w:val="0"/>
      <w:autoSpaceDN w:val="0"/>
      <w:spacing w:after="0" w:line="240" w:lineRule="auto"/>
      <w:ind w:left="991"/>
      <w:jc w:val="both"/>
    </w:pPr>
    <w:rPr>
      <w:rFonts w:ascii="Arial" w:eastAsia="Times New Roman" w:hAnsi="Arial" w:cs="Arial"/>
      <w:sz w:val="24"/>
      <w:szCs w:val="24"/>
      <w:lang w:eastAsia="ru-RU"/>
    </w:rPr>
  </w:style>
  <w:style w:type="character" w:customStyle="1" w:styleId="214">
    <w:name w:val="Основной текст с отступом 2 Знак1"/>
    <w:basedOn w:val="a7"/>
    <w:link w:val="2f8"/>
    <w:rsid w:val="009B6228"/>
    <w:rPr>
      <w:rFonts w:ascii="Arial" w:eastAsia="Times New Roman" w:hAnsi="Arial" w:cs="Arial"/>
      <w:sz w:val="24"/>
      <w:szCs w:val="24"/>
      <w:lang w:eastAsia="ru-RU"/>
    </w:rPr>
  </w:style>
  <w:style w:type="paragraph" w:styleId="3f1">
    <w:name w:val="Body Text Indent 3"/>
    <w:basedOn w:val="a6"/>
    <w:link w:val="314"/>
    <w:rsid w:val="009B6228"/>
    <w:pPr>
      <w:autoSpaceDE w:val="0"/>
      <w:autoSpaceDN w:val="0"/>
      <w:spacing w:after="0" w:line="240" w:lineRule="auto"/>
      <w:ind w:firstLine="540"/>
      <w:jc w:val="both"/>
    </w:pPr>
    <w:rPr>
      <w:rFonts w:ascii="Arial" w:eastAsia="Times New Roman" w:hAnsi="Arial" w:cs="Arial"/>
      <w:sz w:val="24"/>
      <w:szCs w:val="24"/>
      <w:lang w:eastAsia="ru-RU"/>
    </w:rPr>
  </w:style>
  <w:style w:type="character" w:customStyle="1" w:styleId="314">
    <w:name w:val="Основной текст с отступом 3 Знак1"/>
    <w:basedOn w:val="a7"/>
    <w:link w:val="3f1"/>
    <w:rsid w:val="009B6228"/>
    <w:rPr>
      <w:rFonts w:ascii="Arial" w:eastAsia="Times New Roman" w:hAnsi="Arial" w:cs="Arial"/>
      <w:sz w:val="24"/>
      <w:szCs w:val="24"/>
      <w:lang w:eastAsia="ru-RU"/>
    </w:rPr>
  </w:style>
  <w:style w:type="paragraph" w:customStyle="1" w:styleId="1ffa">
    <w:name w:val="лСписок№1нк"/>
    <w:basedOn w:val="a6"/>
    <w:link w:val="1ffb"/>
    <w:rsid w:val="009B6228"/>
    <w:pPr>
      <w:tabs>
        <w:tab w:val="left" w:pos="-1980"/>
        <w:tab w:val="left" w:pos="900"/>
      </w:tabs>
      <w:spacing w:after="160" w:line="240" w:lineRule="exact"/>
      <w:ind w:firstLine="360"/>
    </w:pPr>
    <w:rPr>
      <w:rFonts w:ascii="Arial" w:eastAsia="Times New Roman" w:hAnsi="Arial" w:cs="Times New Roman"/>
      <w:sz w:val="20"/>
      <w:szCs w:val="24"/>
      <w:lang w:eastAsia="ru-RU"/>
    </w:rPr>
  </w:style>
  <w:style w:type="paragraph" w:customStyle="1" w:styleId="2f9">
    <w:name w:val="лСписок№2нк"/>
    <w:basedOn w:val="a6"/>
    <w:rsid w:val="009B6228"/>
    <w:pPr>
      <w:tabs>
        <w:tab w:val="left" w:pos="-1980"/>
        <w:tab w:val="left" w:pos="1260"/>
      </w:tabs>
      <w:spacing w:after="160" w:line="240" w:lineRule="exact"/>
      <w:ind w:left="180" w:firstLine="360"/>
    </w:pPr>
    <w:rPr>
      <w:rFonts w:ascii="Arial" w:eastAsia="Times New Roman" w:hAnsi="Arial" w:cs="Times New Roman"/>
      <w:sz w:val="20"/>
      <w:szCs w:val="24"/>
      <w:lang w:eastAsia="ru-RU"/>
    </w:rPr>
  </w:style>
  <w:style w:type="table" w:styleId="affffff1">
    <w:name w:val="Table Grid"/>
    <w:basedOn w:val="a8"/>
    <w:rsid w:val="009B6228"/>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a">
    <w:name w:val="Абзац2"/>
    <w:basedOn w:val="a6"/>
    <w:rsid w:val="009B6228"/>
    <w:pPr>
      <w:tabs>
        <w:tab w:val="num" w:pos="1800"/>
      </w:tabs>
      <w:spacing w:after="160" w:line="240" w:lineRule="exact"/>
      <w:ind w:left="180" w:firstLine="1080"/>
    </w:pPr>
    <w:rPr>
      <w:rFonts w:ascii="Arial" w:eastAsia="Times New Roman" w:hAnsi="Arial" w:cs="Times New Roman"/>
      <w:sz w:val="20"/>
      <w:szCs w:val="24"/>
      <w:lang w:eastAsia="ru-RU"/>
    </w:rPr>
  </w:style>
  <w:style w:type="character" w:customStyle="1" w:styleId="1ffb">
    <w:name w:val="лСписок№1нк Знак"/>
    <w:link w:val="1ffa"/>
    <w:rsid w:val="009B6228"/>
    <w:rPr>
      <w:rFonts w:ascii="Arial" w:eastAsia="Times New Roman" w:hAnsi="Arial" w:cs="Times New Roman"/>
      <w:sz w:val="20"/>
      <w:szCs w:val="24"/>
      <w:lang w:eastAsia="ru-RU"/>
    </w:rPr>
  </w:style>
  <w:style w:type="paragraph" w:customStyle="1" w:styleId="affffff2">
    <w:name w:val="Вариант"/>
    <w:basedOn w:val="a6"/>
    <w:rsid w:val="009B6228"/>
    <w:pPr>
      <w:keepNext/>
      <w:spacing w:before="240" w:after="160" w:line="240" w:lineRule="exact"/>
      <w:ind w:left="-425"/>
    </w:pPr>
    <w:rPr>
      <w:rFonts w:ascii="Arial" w:eastAsia="Times New Roman" w:hAnsi="Arial" w:cs="Times New Roman"/>
      <w:b/>
      <w:bCs/>
      <w:iCs/>
      <w:color w:val="993300"/>
      <w:sz w:val="20"/>
      <w:szCs w:val="24"/>
      <w:lang w:eastAsia="ru-RU"/>
    </w:rPr>
  </w:style>
  <w:style w:type="paragraph" w:customStyle="1" w:styleId="2fb">
    <w:name w:val="корпор2"/>
    <w:basedOn w:val="a6"/>
    <w:rsid w:val="009B6228"/>
    <w:pPr>
      <w:spacing w:after="160" w:line="240" w:lineRule="exact"/>
      <w:ind w:firstLine="709"/>
    </w:pPr>
    <w:rPr>
      <w:rFonts w:ascii="Arial" w:eastAsia="Times New Roman" w:hAnsi="Arial" w:cs="Times New Roman"/>
      <w:sz w:val="20"/>
      <w:szCs w:val="24"/>
      <w:lang w:eastAsia="ru-RU"/>
    </w:rPr>
  </w:style>
  <w:style w:type="paragraph" w:customStyle="1" w:styleId="a5">
    <w:name w:val="Список№"/>
    <w:basedOn w:val="a6"/>
    <w:rsid w:val="009B6228"/>
    <w:pPr>
      <w:keepNext/>
      <w:numPr>
        <w:numId w:val="35"/>
      </w:numPr>
      <w:spacing w:before="240" w:after="120" w:line="240" w:lineRule="exact"/>
      <w:jc w:val="center"/>
    </w:pPr>
    <w:rPr>
      <w:rFonts w:ascii="Arial" w:eastAsia="Times New Roman" w:hAnsi="Arial" w:cs="Times New Roman"/>
      <w:b/>
      <w:bCs/>
      <w:sz w:val="20"/>
      <w:szCs w:val="24"/>
      <w:lang w:val="en-US" w:eastAsia="ru-RU"/>
    </w:rPr>
  </w:style>
  <w:style w:type="paragraph" w:customStyle="1" w:styleId="15">
    <w:name w:val="Список№1"/>
    <w:basedOn w:val="a6"/>
    <w:link w:val="1ffc"/>
    <w:rsid w:val="009B6228"/>
    <w:pPr>
      <w:numPr>
        <w:ilvl w:val="1"/>
        <w:numId w:val="35"/>
      </w:numPr>
      <w:tabs>
        <w:tab w:val="left" w:pos="900"/>
      </w:tabs>
      <w:spacing w:after="160" w:line="240" w:lineRule="exact"/>
    </w:pPr>
    <w:rPr>
      <w:rFonts w:ascii="Arial" w:eastAsia="Times New Roman" w:hAnsi="Arial" w:cs="Times New Roman"/>
      <w:sz w:val="20"/>
      <w:szCs w:val="24"/>
      <w:lang w:eastAsia="ru-RU"/>
    </w:rPr>
  </w:style>
  <w:style w:type="paragraph" w:customStyle="1" w:styleId="24">
    <w:name w:val="Список№2"/>
    <w:basedOn w:val="a6"/>
    <w:rsid w:val="009B6228"/>
    <w:pPr>
      <w:numPr>
        <w:ilvl w:val="2"/>
        <w:numId w:val="35"/>
      </w:numPr>
      <w:tabs>
        <w:tab w:val="num" w:pos="1260"/>
      </w:tabs>
      <w:spacing w:after="160" w:line="240" w:lineRule="exact"/>
      <w:ind w:left="180" w:firstLine="360"/>
    </w:pPr>
    <w:rPr>
      <w:rFonts w:ascii="Arial" w:eastAsia="Times New Roman" w:hAnsi="Arial" w:cs="Times New Roman"/>
      <w:sz w:val="20"/>
      <w:szCs w:val="24"/>
      <w:lang w:eastAsia="ru-RU"/>
    </w:rPr>
  </w:style>
  <w:style w:type="paragraph" w:customStyle="1" w:styleId="34">
    <w:name w:val="Список№3"/>
    <w:basedOn w:val="a6"/>
    <w:rsid w:val="009B6228"/>
    <w:pPr>
      <w:numPr>
        <w:ilvl w:val="3"/>
        <w:numId w:val="35"/>
      </w:numPr>
      <w:tabs>
        <w:tab w:val="num" w:pos="1620"/>
      </w:tabs>
      <w:spacing w:after="160" w:line="240" w:lineRule="exact"/>
      <w:ind w:left="540" w:firstLine="180"/>
    </w:pPr>
    <w:rPr>
      <w:rFonts w:ascii="Arial" w:eastAsia="Times New Roman" w:hAnsi="Arial" w:cs="Times New Roman"/>
      <w:sz w:val="20"/>
      <w:szCs w:val="24"/>
      <w:lang w:eastAsia="ru-RU"/>
    </w:rPr>
  </w:style>
  <w:style w:type="paragraph" w:customStyle="1" w:styleId="1ffd">
    <w:name w:val="Знак1"/>
    <w:basedOn w:val="a6"/>
    <w:rsid w:val="009B622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ffe">
    <w:name w:val="Абзац1"/>
    <w:basedOn w:val="a6"/>
    <w:link w:val="1fff"/>
    <w:rsid w:val="009B6228"/>
    <w:pPr>
      <w:tabs>
        <w:tab w:val="left" w:pos="-1980"/>
        <w:tab w:val="left" w:pos="900"/>
      </w:tabs>
      <w:spacing w:after="160" w:line="240" w:lineRule="exact"/>
      <w:ind w:firstLine="900"/>
    </w:pPr>
    <w:rPr>
      <w:rFonts w:ascii="Arial" w:eastAsia="Times New Roman" w:hAnsi="Arial" w:cs="Times New Roman"/>
      <w:sz w:val="20"/>
      <w:szCs w:val="24"/>
      <w:lang w:eastAsia="ru-RU"/>
    </w:rPr>
  </w:style>
  <w:style w:type="character" w:customStyle="1" w:styleId="1fff">
    <w:name w:val="Абзац1 Знак"/>
    <w:link w:val="1ffe"/>
    <w:rsid w:val="009B6228"/>
    <w:rPr>
      <w:rFonts w:ascii="Arial" w:eastAsia="Times New Roman" w:hAnsi="Arial" w:cs="Times New Roman"/>
      <w:sz w:val="20"/>
      <w:szCs w:val="24"/>
      <w:lang w:eastAsia="ru-RU"/>
    </w:rPr>
  </w:style>
  <w:style w:type="paragraph" w:customStyle="1" w:styleId="23">
    <w:name w:val="Список*2"/>
    <w:basedOn w:val="a6"/>
    <w:rsid w:val="009B6228"/>
    <w:pPr>
      <w:numPr>
        <w:numId w:val="36"/>
      </w:num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1fff0">
    <w:name w:val="Договор_1"/>
    <w:basedOn w:val="1ffa"/>
    <w:rsid w:val="009B6228"/>
    <w:pPr>
      <w:tabs>
        <w:tab w:val="clear" w:pos="-1980"/>
        <w:tab w:val="clear" w:pos="900"/>
        <w:tab w:val="left" w:pos="709"/>
        <w:tab w:val="left" w:pos="1418"/>
        <w:tab w:val="left" w:pos="2126"/>
      </w:tabs>
      <w:spacing w:line="240" w:lineRule="auto"/>
      <w:ind w:firstLine="567"/>
      <w:jc w:val="both"/>
    </w:pPr>
    <w:rPr>
      <w:sz w:val="22"/>
    </w:rPr>
  </w:style>
  <w:style w:type="character" w:customStyle="1" w:styleId="afff2">
    <w:name w:val="Обычный (веб) Знак"/>
    <w:link w:val="afff1"/>
    <w:rsid w:val="009B6228"/>
    <w:rPr>
      <w:rFonts w:ascii="Times New Roman" w:eastAsia="Times New Roman" w:hAnsi="Times New Roman" w:cs="Times New Roman"/>
      <w:sz w:val="24"/>
      <w:szCs w:val="24"/>
      <w:lang w:eastAsia="ar-SA"/>
    </w:rPr>
  </w:style>
  <w:style w:type="paragraph" w:customStyle="1" w:styleId="1fff1">
    <w:name w:val="Стиль1"/>
    <w:basedOn w:val="a6"/>
    <w:rsid w:val="009B6228"/>
    <w:pPr>
      <w:spacing w:after="0" w:line="280" w:lineRule="exact"/>
    </w:pPr>
    <w:rPr>
      <w:rFonts w:ascii="Arial" w:eastAsia="Times New Roman" w:hAnsi="Arial" w:cs="Times New Roman"/>
      <w:sz w:val="24"/>
      <w:szCs w:val="24"/>
      <w:lang w:eastAsia="ru-RU"/>
    </w:rPr>
  </w:style>
  <w:style w:type="paragraph" w:customStyle="1" w:styleId="13">
    <w:name w:val="Список 1 уровень"/>
    <w:basedOn w:val="a6"/>
    <w:qFormat/>
    <w:rsid w:val="009B6228"/>
    <w:pPr>
      <w:numPr>
        <w:numId w:val="37"/>
      </w:numPr>
      <w:tabs>
        <w:tab w:val="left" w:pos="709"/>
      </w:tabs>
      <w:autoSpaceDE w:val="0"/>
      <w:autoSpaceDN w:val="0"/>
      <w:spacing w:after="160" w:line="240" w:lineRule="exact"/>
    </w:pPr>
    <w:rPr>
      <w:rFonts w:ascii="Arial" w:eastAsia="Times New Roman" w:hAnsi="Arial" w:cs="Arial"/>
      <w:sz w:val="20"/>
      <w:szCs w:val="20"/>
      <w:lang w:eastAsia="ru-RU"/>
    </w:rPr>
  </w:style>
  <w:style w:type="paragraph" w:customStyle="1" w:styleId="1fff2">
    <w:name w:val="Абзац 1 уровень"/>
    <w:basedOn w:val="1ffe"/>
    <w:qFormat/>
    <w:rsid w:val="009B6228"/>
    <w:pPr>
      <w:tabs>
        <w:tab w:val="clear" w:pos="-1980"/>
        <w:tab w:val="clear" w:pos="900"/>
      </w:tabs>
      <w:ind w:firstLine="709"/>
    </w:pPr>
  </w:style>
  <w:style w:type="paragraph" w:customStyle="1" w:styleId="affffff3">
    <w:name w:val="Таблица"/>
    <w:basedOn w:val="a6"/>
    <w:rsid w:val="009B6228"/>
    <w:pPr>
      <w:spacing w:before="120" w:after="240" w:line="240" w:lineRule="exact"/>
    </w:pPr>
    <w:rPr>
      <w:rFonts w:ascii="Arial" w:eastAsia="Times New Roman" w:hAnsi="Arial" w:cs="Times New Roman"/>
      <w:sz w:val="20"/>
      <w:szCs w:val="24"/>
      <w:lang w:eastAsia="ru-RU"/>
    </w:rPr>
  </w:style>
  <w:style w:type="paragraph" w:customStyle="1" w:styleId="affffff4">
    <w:name w:val="Абзац"/>
    <w:basedOn w:val="afff1"/>
    <w:link w:val="affffff5"/>
    <w:rsid w:val="009B6228"/>
    <w:pPr>
      <w:suppressAutoHyphens w:val="0"/>
      <w:spacing w:before="0" w:after="160" w:line="240" w:lineRule="exact"/>
      <w:ind w:firstLine="709"/>
    </w:pPr>
    <w:rPr>
      <w:rFonts w:ascii="Arial" w:hAnsi="Arial"/>
      <w:sz w:val="20"/>
      <w:lang w:eastAsia="ru-RU"/>
    </w:rPr>
  </w:style>
  <w:style w:type="character" w:customStyle="1" w:styleId="affffff5">
    <w:name w:val="Абзац Знак"/>
    <w:link w:val="affffff4"/>
    <w:rsid w:val="009B6228"/>
    <w:rPr>
      <w:rFonts w:ascii="Arial" w:eastAsia="Times New Roman" w:hAnsi="Arial" w:cs="Times New Roman"/>
      <w:sz w:val="20"/>
      <w:szCs w:val="24"/>
      <w:lang w:eastAsia="ru-RU"/>
    </w:rPr>
  </w:style>
  <w:style w:type="paragraph" w:customStyle="1" w:styleId="14">
    <w:name w:val="Список*1"/>
    <w:basedOn w:val="a6"/>
    <w:rsid w:val="009B6228"/>
    <w:pPr>
      <w:numPr>
        <w:numId w:val="38"/>
      </w:numPr>
      <w:tabs>
        <w:tab w:val="clear" w:pos="360"/>
        <w:tab w:val="left" w:pos="900"/>
      </w:tabs>
      <w:spacing w:after="160" w:line="240" w:lineRule="exact"/>
      <w:ind w:left="0" w:firstLine="540"/>
    </w:pPr>
    <w:rPr>
      <w:rFonts w:ascii="Arial" w:eastAsia="Times New Roman" w:hAnsi="Arial" w:cs="Times New Roman"/>
      <w:sz w:val="20"/>
      <w:szCs w:val="24"/>
      <w:lang w:eastAsia="ru-RU"/>
    </w:rPr>
  </w:style>
  <w:style w:type="paragraph" w:customStyle="1" w:styleId="affffff6">
    <w:name w:val="елена"/>
    <w:basedOn w:val="a6"/>
    <w:rsid w:val="009B6228"/>
    <w:pPr>
      <w:spacing w:after="0" w:line="240" w:lineRule="auto"/>
    </w:pPr>
    <w:rPr>
      <w:rFonts w:ascii="Arial" w:eastAsia="SimSun" w:hAnsi="Arial" w:cs="Arial"/>
      <w:sz w:val="20"/>
      <w:szCs w:val="20"/>
      <w:lang w:eastAsia="zh-CN"/>
    </w:rPr>
  </w:style>
  <w:style w:type="paragraph" w:styleId="28">
    <w:name w:val="Body Text 2"/>
    <w:basedOn w:val="a6"/>
    <w:link w:val="27"/>
    <w:rsid w:val="009B6228"/>
    <w:pPr>
      <w:autoSpaceDE w:val="0"/>
      <w:autoSpaceDN w:val="0"/>
      <w:spacing w:after="120" w:line="480" w:lineRule="auto"/>
    </w:pPr>
    <w:rPr>
      <w:rFonts w:ascii="Times New Roman" w:eastAsia="Times New Roman" w:hAnsi="Times New Roman" w:cs="Times New Roman"/>
      <w:sz w:val="24"/>
      <w:szCs w:val="24"/>
    </w:rPr>
  </w:style>
  <w:style w:type="character" w:customStyle="1" w:styleId="215">
    <w:name w:val="Основной текст 2 Знак1"/>
    <w:basedOn w:val="a7"/>
    <w:uiPriority w:val="99"/>
    <w:semiHidden/>
    <w:rsid w:val="009B6228"/>
  </w:style>
  <w:style w:type="character" w:customStyle="1" w:styleId="1ffc">
    <w:name w:val="Список№1 Знак"/>
    <w:link w:val="15"/>
    <w:rsid w:val="009B6228"/>
    <w:rPr>
      <w:rFonts w:ascii="Arial" w:eastAsia="Times New Roman" w:hAnsi="Arial" w:cs="Times New Roman"/>
      <w:sz w:val="20"/>
      <w:szCs w:val="24"/>
      <w:lang w:eastAsia="ru-RU"/>
    </w:rPr>
  </w:style>
  <w:style w:type="numbering" w:customStyle="1" w:styleId="3f2">
    <w:name w:val="Нет списка3"/>
    <w:next w:val="a9"/>
    <w:uiPriority w:val="99"/>
    <w:semiHidden/>
    <w:unhideWhenUsed/>
    <w:rsid w:val="002222F2"/>
  </w:style>
  <w:style w:type="paragraph" w:customStyle="1" w:styleId="1fff3">
    <w:name w:val="корпор1"/>
    <w:basedOn w:val="a6"/>
    <w:rsid w:val="002222F2"/>
    <w:pPr>
      <w:spacing w:after="160" w:line="240" w:lineRule="exact"/>
      <w:ind w:firstLine="709"/>
    </w:pPr>
    <w:rPr>
      <w:rFonts w:ascii="Arial" w:eastAsia="Times New Roman" w:hAnsi="Arial" w:cs="Times New Roman"/>
      <w:sz w:val="20"/>
      <w:szCs w:val="24"/>
      <w:lang w:eastAsia="ru-RU"/>
    </w:rPr>
  </w:style>
  <w:style w:type="paragraph" w:customStyle="1" w:styleId="affffff7">
    <w:name w:val="эксперимент"/>
    <w:rsid w:val="002222F2"/>
    <w:pPr>
      <w:spacing w:before="160" w:after="0" w:line="2880" w:lineRule="auto"/>
      <w:ind w:firstLine="709"/>
    </w:pPr>
    <w:rPr>
      <w:rFonts w:ascii="Arial" w:eastAsia="Times New Roman" w:hAnsi="Arial" w:cs="Times New Roman"/>
      <w:sz w:val="24"/>
      <w:szCs w:val="24"/>
      <w:lang w:eastAsia="ru-RU"/>
    </w:rPr>
  </w:style>
  <w:style w:type="paragraph" w:customStyle="1" w:styleId="affffff8">
    <w:name w:val="Заголовок документа"/>
    <w:basedOn w:val="a6"/>
    <w:rsid w:val="002222F2"/>
    <w:pPr>
      <w:spacing w:after="240" w:line="240" w:lineRule="exact"/>
      <w:jc w:val="center"/>
    </w:pPr>
    <w:rPr>
      <w:rFonts w:ascii="Arial" w:eastAsia="Times New Roman" w:hAnsi="Arial" w:cs="Times New Roman"/>
      <w:b/>
      <w:bCs/>
      <w:caps/>
      <w:sz w:val="20"/>
      <w:szCs w:val="24"/>
      <w:u w:val="single"/>
      <w:lang w:eastAsia="ru-RU"/>
    </w:rPr>
  </w:style>
  <w:style w:type="paragraph" w:customStyle="1" w:styleId="1fff4">
    <w:name w:val="кСписок№1"/>
    <w:basedOn w:val="15"/>
    <w:rsid w:val="002222F2"/>
    <w:pPr>
      <w:numPr>
        <w:ilvl w:val="0"/>
        <w:numId w:val="0"/>
      </w:numPr>
      <w:tabs>
        <w:tab w:val="num" w:pos="1134"/>
      </w:tabs>
      <w:ind w:left="1134" w:hanging="1134"/>
    </w:pPr>
    <w:rPr>
      <w:rFonts w:eastAsiaTheme="minorHAnsi" w:cs="Arial"/>
      <w:i/>
      <w:iCs/>
      <w:sz w:val="22"/>
      <w:lang w:val="x-none" w:eastAsia="x-none"/>
    </w:rPr>
  </w:style>
  <w:style w:type="paragraph" w:customStyle="1" w:styleId="1fff5">
    <w:name w:val="кАбзац1"/>
    <w:basedOn w:val="1ffe"/>
    <w:rsid w:val="002222F2"/>
    <w:rPr>
      <w:rFonts w:eastAsiaTheme="minorHAnsi" w:cs="Arial"/>
      <w:i/>
      <w:iCs/>
      <w:sz w:val="22"/>
      <w:lang w:val="x-none" w:eastAsia="x-none"/>
    </w:rPr>
  </w:style>
  <w:style w:type="paragraph" w:customStyle="1" w:styleId="1fff6">
    <w:name w:val="кСписок*1"/>
    <w:basedOn w:val="14"/>
    <w:rsid w:val="002222F2"/>
    <w:pPr>
      <w:numPr>
        <w:numId w:val="0"/>
      </w:numPr>
      <w:tabs>
        <w:tab w:val="num" w:pos="926"/>
      </w:tabs>
      <w:ind w:firstLine="539"/>
    </w:pPr>
    <w:rPr>
      <w:rFonts w:eastAsiaTheme="minorHAnsi" w:cs="Arial"/>
      <w:i/>
      <w:iCs/>
      <w:sz w:val="22"/>
      <w:lang w:val="x-none" w:eastAsia="x-none"/>
    </w:rPr>
  </w:style>
  <w:style w:type="paragraph" w:customStyle="1" w:styleId="20">
    <w:name w:val="кСписок№2"/>
    <w:basedOn w:val="24"/>
    <w:rsid w:val="002222F2"/>
    <w:pPr>
      <w:numPr>
        <w:numId w:val="1"/>
      </w:numPr>
      <w:tabs>
        <w:tab w:val="num" w:pos="1620"/>
      </w:tabs>
    </w:pPr>
    <w:rPr>
      <w:i/>
      <w:iCs/>
    </w:rPr>
  </w:style>
  <w:style w:type="paragraph" w:customStyle="1" w:styleId="2fc">
    <w:name w:val="кАбзац2"/>
    <w:basedOn w:val="2fa"/>
    <w:rsid w:val="002222F2"/>
    <w:pPr>
      <w:tabs>
        <w:tab w:val="clear" w:pos="1800"/>
      </w:tabs>
    </w:pPr>
    <w:rPr>
      <w:i/>
      <w:iCs/>
    </w:rPr>
  </w:style>
  <w:style w:type="paragraph" w:customStyle="1" w:styleId="2fd">
    <w:name w:val="кСписок*2"/>
    <w:basedOn w:val="23"/>
    <w:rsid w:val="002222F2"/>
    <w:pPr>
      <w:tabs>
        <w:tab w:val="num" w:pos="1260"/>
        <w:tab w:val="num" w:pos="2325"/>
      </w:tabs>
      <w:autoSpaceDE/>
      <w:autoSpaceDN/>
      <w:spacing w:after="160" w:line="240" w:lineRule="exact"/>
      <w:ind w:left="181" w:firstLine="720"/>
    </w:pPr>
    <w:rPr>
      <w:rFonts w:ascii="Arial" w:hAnsi="Arial"/>
      <w:i/>
      <w:iCs/>
      <w:szCs w:val="24"/>
    </w:rPr>
  </w:style>
  <w:style w:type="paragraph" w:customStyle="1" w:styleId="affffff9">
    <w:name w:val="Таблица Правый"/>
    <w:basedOn w:val="affffff3"/>
    <w:rsid w:val="002222F2"/>
    <w:pPr>
      <w:jc w:val="right"/>
    </w:pPr>
  </w:style>
  <w:style w:type="paragraph" w:customStyle="1" w:styleId="1fff7">
    <w:name w:val="лСписок№1"/>
    <w:basedOn w:val="1ffe"/>
    <w:rsid w:val="002222F2"/>
    <w:pPr>
      <w:ind w:firstLine="360"/>
    </w:pPr>
    <w:rPr>
      <w:rFonts w:eastAsiaTheme="minorHAnsi" w:cs="Arial"/>
      <w:i/>
      <w:iCs/>
      <w:sz w:val="22"/>
      <w:lang w:val="x-none" w:eastAsia="x-none"/>
    </w:rPr>
  </w:style>
  <w:style w:type="paragraph" w:customStyle="1" w:styleId="2fe">
    <w:name w:val="лСписок№2"/>
    <w:basedOn w:val="1fff7"/>
    <w:rsid w:val="002222F2"/>
    <w:pPr>
      <w:tabs>
        <w:tab w:val="clear" w:pos="900"/>
        <w:tab w:val="left" w:pos="1260"/>
      </w:tabs>
      <w:ind w:left="180"/>
    </w:pPr>
  </w:style>
  <w:style w:type="paragraph" w:customStyle="1" w:styleId="3f3">
    <w:name w:val="Абзац3"/>
    <w:basedOn w:val="a6"/>
    <w:rsid w:val="002222F2"/>
    <w:pPr>
      <w:spacing w:after="160" w:line="240" w:lineRule="exact"/>
      <w:ind w:left="720" w:firstLine="1260"/>
    </w:pPr>
    <w:rPr>
      <w:rFonts w:ascii="Arial" w:eastAsia="Times New Roman" w:hAnsi="Arial" w:cs="Times New Roman"/>
      <w:sz w:val="20"/>
      <w:szCs w:val="24"/>
      <w:lang w:eastAsia="ru-RU"/>
    </w:rPr>
  </w:style>
  <w:style w:type="paragraph" w:customStyle="1" w:styleId="3">
    <w:name w:val="кСписок№3"/>
    <w:basedOn w:val="34"/>
    <w:rsid w:val="002222F2"/>
    <w:pPr>
      <w:numPr>
        <w:numId w:val="1"/>
      </w:numPr>
      <w:tabs>
        <w:tab w:val="num" w:pos="2160"/>
      </w:tabs>
    </w:pPr>
    <w:rPr>
      <w:i/>
      <w:iCs/>
    </w:rPr>
  </w:style>
  <w:style w:type="paragraph" w:customStyle="1" w:styleId="caaieiaie3">
    <w:name w:val="caaieiaie 3"/>
    <w:basedOn w:val="a6"/>
    <w:next w:val="a6"/>
    <w:rsid w:val="002222F2"/>
    <w:pPr>
      <w:keepNext/>
      <w:spacing w:before="240" w:after="60" w:line="240" w:lineRule="exact"/>
    </w:pPr>
    <w:rPr>
      <w:rFonts w:ascii="Arial" w:eastAsia="Times New Roman" w:hAnsi="Arial" w:cs="Times New Roman"/>
      <w:b/>
      <w:bCs/>
      <w:sz w:val="20"/>
      <w:szCs w:val="24"/>
      <w:lang w:eastAsia="ru-RU"/>
    </w:rPr>
  </w:style>
  <w:style w:type="paragraph" w:customStyle="1" w:styleId="a4">
    <w:name w:val="Список маркированный"/>
    <w:basedOn w:val="1fff2"/>
    <w:qFormat/>
    <w:rsid w:val="002222F2"/>
    <w:pPr>
      <w:numPr>
        <w:numId w:val="45"/>
      </w:numPr>
    </w:pPr>
    <w:rPr>
      <w:lang w:val="x-none" w:eastAsia="x-none"/>
    </w:rPr>
  </w:style>
  <w:style w:type="table" w:customStyle="1" w:styleId="1fff8">
    <w:name w:val="Сетка таблицы1"/>
    <w:basedOn w:val="a8"/>
    <w:next w:val="affffff1"/>
    <w:rsid w:val="002222F2"/>
    <w:pPr>
      <w:spacing w:after="0" w:line="280" w:lineRule="exac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9"/>
    <w:uiPriority w:val="99"/>
    <w:semiHidden/>
    <w:unhideWhenUsed/>
    <w:rsid w:val="00FC3297"/>
  </w:style>
  <w:style w:type="table" w:customStyle="1" w:styleId="2ff">
    <w:name w:val="Сетка таблицы2"/>
    <w:basedOn w:val="a8"/>
    <w:next w:val="affffff1"/>
    <w:rsid w:val="00FC3297"/>
    <w:pPr>
      <w:spacing w:after="0" w:line="280" w:lineRule="exac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122113">
      <w:bodyDiv w:val="1"/>
      <w:marLeft w:val="0"/>
      <w:marRight w:val="0"/>
      <w:marTop w:val="0"/>
      <w:marBottom w:val="0"/>
      <w:divBdr>
        <w:top w:val="none" w:sz="0" w:space="0" w:color="auto"/>
        <w:left w:val="none" w:sz="0" w:space="0" w:color="auto"/>
        <w:bottom w:val="none" w:sz="0" w:space="0" w:color="auto"/>
        <w:right w:val="none" w:sz="0" w:space="0" w:color="auto"/>
      </w:divBdr>
    </w:div>
    <w:div w:id="427312646">
      <w:bodyDiv w:val="1"/>
      <w:marLeft w:val="0"/>
      <w:marRight w:val="0"/>
      <w:marTop w:val="0"/>
      <w:marBottom w:val="0"/>
      <w:divBdr>
        <w:top w:val="none" w:sz="0" w:space="0" w:color="auto"/>
        <w:left w:val="none" w:sz="0" w:space="0" w:color="auto"/>
        <w:bottom w:val="none" w:sz="0" w:space="0" w:color="auto"/>
        <w:right w:val="none" w:sz="0" w:space="0" w:color="auto"/>
      </w:divBdr>
    </w:div>
    <w:div w:id="796802110">
      <w:bodyDiv w:val="1"/>
      <w:marLeft w:val="0"/>
      <w:marRight w:val="0"/>
      <w:marTop w:val="0"/>
      <w:marBottom w:val="0"/>
      <w:divBdr>
        <w:top w:val="none" w:sz="0" w:space="0" w:color="auto"/>
        <w:left w:val="none" w:sz="0" w:space="0" w:color="auto"/>
        <w:bottom w:val="none" w:sz="0" w:space="0" w:color="auto"/>
        <w:right w:val="none" w:sz="0" w:space="0" w:color="auto"/>
      </w:divBdr>
    </w:div>
    <w:div w:id="877818313">
      <w:bodyDiv w:val="1"/>
      <w:marLeft w:val="0"/>
      <w:marRight w:val="0"/>
      <w:marTop w:val="0"/>
      <w:marBottom w:val="0"/>
      <w:divBdr>
        <w:top w:val="none" w:sz="0" w:space="0" w:color="auto"/>
        <w:left w:val="none" w:sz="0" w:space="0" w:color="auto"/>
        <w:bottom w:val="none" w:sz="0" w:space="0" w:color="auto"/>
        <w:right w:val="none" w:sz="0" w:space="0" w:color="auto"/>
      </w:divBdr>
    </w:div>
    <w:div w:id="1061515801">
      <w:bodyDiv w:val="1"/>
      <w:marLeft w:val="0"/>
      <w:marRight w:val="0"/>
      <w:marTop w:val="0"/>
      <w:marBottom w:val="0"/>
      <w:divBdr>
        <w:top w:val="none" w:sz="0" w:space="0" w:color="auto"/>
        <w:left w:val="none" w:sz="0" w:space="0" w:color="auto"/>
        <w:bottom w:val="none" w:sz="0" w:space="0" w:color="auto"/>
        <w:right w:val="none" w:sz="0" w:space="0" w:color="auto"/>
      </w:divBdr>
    </w:div>
    <w:div w:id="1102531826">
      <w:bodyDiv w:val="1"/>
      <w:marLeft w:val="0"/>
      <w:marRight w:val="0"/>
      <w:marTop w:val="0"/>
      <w:marBottom w:val="0"/>
      <w:divBdr>
        <w:top w:val="none" w:sz="0" w:space="0" w:color="auto"/>
        <w:left w:val="none" w:sz="0" w:space="0" w:color="auto"/>
        <w:bottom w:val="none" w:sz="0" w:space="0" w:color="auto"/>
        <w:right w:val="none" w:sz="0" w:space="0" w:color="auto"/>
      </w:divBdr>
    </w:div>
    <w:div w:id="1441297605">
      <w:bodyDiv w:val="1"/>
      <w:marLeft w:val="0"/>
      <w:marRight w:val="0"/>
      <w:marTop w:val="0"/>
      <w:marBottom w:val="0"/>
      <w:divBdr>
        <w:top w:val="none" w:sz="0" w:space="0" w:color="auto"/>
        <w:left w:val="none" w:sz="0" w:space="0" w:color="auto"/>
        <w:bottom w:val="none" w:sz="0" w:space="0" w:color="auto"/>
        <w:right w:val="none" w:sz="0" w:space="0" w:color="auto"/>
      </w:divBdr>
    </w:div>
    <w:div w:id="1461073576">
      <w:bodyDiv w:val="1"/>
      <w:marLeft w:val="0"/>
      <w:marRight w:val="0"/>
      <w:marTop w:val="0"/>
      <w:marBottom w:val="0"/>
      <w:divBdr>
        <w:top w:val="none" w:sz="0" w:space="0" w:color="auto"/>
        <w:left w:val="none" w:sz="0" w:space="0" w:color="auto"/>
        <w:bottom w:val="none" w:sz="0" w:space="0" w:color="auto"/>
        <w:right w:val="none" w:sz="0" w:space="0" w:color="auto"/>
      </w:divBdr>
    </w:div>
    <w:div w:id="1469663617">
      <w:bodyDiv w:val="1"/>
      <w:marLeft w:val="0"/>
      <w:marRight w:val="0"/>
      <w:marTop w:val="0"/>
      <w:marBottom w:val="0"/>
      <w:divBdr>
        <w:top w:val="none" w:sz="0" w:space="0" w:color="auto"/>
        <w:left w:val="none" w:sz="0" w:space="0" w:color="auto"/>
        <w:bottom w:val="none" w:sz="0" w:space="0" w:color="auto"/>
        <w:right w:val="none" w:sz="0" w:space="0" w:color="auto"/>
      </w:divBdr>
    </w:div>
    <w:div w:id="1507094545">
      <w:bodyDiv w:val="1"/>
      <w:marLeft w:val="0"/>
      <w:marRight w:val="0"/>
      <w:marTop w:val="0"/>
      <w:marBottom w:val="0"/>
      <w:divBdr>
        <w:top w:val="none" w:sz="0" w:space="0" w:color="auto"/>
        <w:left w:val="none" w:sz="0" w:space="0" w:color="auto"/>
        <w:bottom w:val="none" w:sz="0" w:space="0" w:color="auto"/>
        <w:right w:val="none" w:sz="0" w:space="0" w:color="auto"/>
      </w:divBdr>
    </w:div>
    <w:div w:id="1572421650">
      <w:bodyDiv w:val="1"/>
      <w:marLeft w:val="0"/>
      <w:marRight w:val="0"/>
      <w:marTop w:val="0"/>
      <w:marBottom w:val="0"/>
      <w:divBdr>
        <w:top w:val="none" w:sz="0" w:space="0" w:color="auto"/>
        <w:left w:val="none" w:sz="0" w:space="0" w:color="auto"/>
        <w:bottom w:val="none" w:sz="0" w:space="0" w:color="auto"/>
        <w:right w:val="none" w:sz="0" w:space="0" w:color="auto"/>
      </w:divBdr>
    </w:div>
    <w:div w:id="1612740970">
      <w:bodyDiv w:val="1"/>
      <w:marLeft w:val="0"/>
      <w:marRight w:val="0"/>
      <w:marTop w:val="0"/>
      <w:marBottom w:val="0"/>
      <w:divBdr>
        <w:top w:val="none" w:sz="0" w:space="0" w:color="auto"/>
        <w:left w:val="none" w:sz="0" w:space="0" w:color="auto"/>
        <w:bottom w:val="none" w:sz="0" w:space="0" w:color="auto"/>
        <w:right w:val="none" w:sz="0" w:space="0" w:color="auto"/>
      </w:divBdr>
    </w:div>
    <w:div w:id="1625193144">
      <w:bodyDiv w:val="1"/>
      <w:marLeft w:val="0"/>
      <w:marRight w:val="0"/>
      <w:marTop w:val="0"/>
      <w:marBottom w:val="0"/>
      <w:divBdr>
        <w:top w:val="none" w:sz="0" w:space="0" w:color="auto"/>
        <w:left w:val="none" w:sz="0" w:space="0" w:color="auto"/>
        <w:bottom w:val="none" w:sz="0" w:space="0" w:color="auto"/>
        <w:right w:val="none" w:sz="0" w:space="0" w:color="auto"/>
      </w:divBdr>
    </w:div>
    <w:div w:id="1795831609">
      <w:bodyDiv w:val="1"/>
      <w:marLeft w:val="0"/>
      <w:marRight w:val="0"/>
      <w:marTop w:val="0"/>
      <w:marBottom w:val="0"/>
      <w:divBdr>
        <w:top w:val="none" w:sz="0" w:space="0" w:color="auto"/>
        <w:left w:val="none" w:sz="0" w:space="0" w:color="auto"/>
        <w:bottom w:val="none" w:sz="0" w:space="0" w:color="auto"/>
        <w:right w:val="none" w:sz="0" w:space="0" w:color="auto"/>
      </w:divBdr>
    </w:div>
    <w:div w:id="193477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annova@mures.ru" TargetMode="External"/><Relationship Id="rId18" Type="http://schemas.openxmlformats.org/officeDocument/2006/relationships/hyperlink" Target="http://zakupki.gov.ru/223/" TargetMode="External"/><Relationship Id="rId3" Type="http://schemas.openxmlformats.org/officeDocument/2006/relationships/styles" Target="styles.xml"/><Relationship Id="rId21" Type="http://schemas.openxmlformats.org/officeDocument/2006/relationships/hyperlink" Target="http://www.mures.ru/" TargetMode="Externa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zakupki.gov.ru/22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nnova@mures.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zakupki.gov.ru/223/" TargetMode="External"/><Relationship Id="rId23"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http://www.mures.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bannova@mures.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9BDEB-5CD8-4288-A4EA-97EDE29DB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61</Pages>
  <Words>24500</Words>
  <Characters>139652</Characters>
  <Application>Microsoft Office Word</Application>
  <DocSecurity>0</DocSecurity>
  <Lines>1163</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13</cp:revision>
  <cp:lastPrinted>2014-08-08T08:12:00Z</cp:lastPrinted>
  <dcterms:created xsi:type="dcterms:W3CDTF">2015-08-04T06:27:00Z</dcterms:created>
  <dcterms:modified xsi:type="dcterms:W3CDTF">2015-09-25T13:11:00Z</dcterms:modified>
</cp:coreProperties>
</file>