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6A" w:rsidRDefault="0032646A"/>
    <w:p w:rsidR="000A0DE7" w:rsidRPr="000A0DE7" w:rsidRDefault="000A0DE7" w:rsidP="000A0DE7">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0A0DE7">
        <w:rPr>
          <w:rFonts w:ascii="Times New Roman" w:eastAsia="Times New Roman" w:hAnsi="Times New Roman" w:cs="Times New Roman"/>
          <w:sz w:val="24"/>
          <w:szCs w:val="24"/>
          <w:lang w:eastAsia="ar-SA"/>
        </w:rPr>
        <w:t>УТВЕРЖДЕНО:</w:t>
      </w:r>
    </w:p>
    <w:p w:rsidR="000A0DE7" w:rsidRPr="000A0DE7" w:rsidRDefault="000A0DE7" w:rsidP="000A0DE7">
      <w:pPr>
        <w:suppressAutoHyphens/>
        <w:spacing w:after="0" w:line="240" w:lineRule="auto"/>
        <w:jc w:val="right"/>
        <w:rPr>
          <w:rFonts w:ascii="Times New Roman" w:eastAsia="Times New Roman" w:hAnsi="Times New Roman" w:cs="Times New Roman"/>
          <w:sz w:val="24"/>
          <w:szCs w:val="24"/>
          <w:lang w:eastAsia="ar-SA"/>
        </w:rPr>
      </w:pPr>
      <w:r w:rsidRPr="000A0DE7">
        <w:rPr>
          <w:rFonts w:ascii="Times New Roman" w:eastAsia="Times New Roman" w:hAnsi="Times New Roman" w:cs="Times New Roman"/>
          <w:sz w:val="24"/>
          <w:szCs w:val="24"/>
          <w:lang w:eastAsia="ar-SA"/>
        </w:rPr>
        <w:t>Генеральный директор</w:t>
      </w:r>
    </w:p>
    <w:p w:rsidR="000A0DE7" w:rsidRPr="000A0DE7" w:rsidRDefault="000A0DE7" w:rsidP="000A0DE7">
      <w:pPr>
        <w:suppressAutoHyphens/>
        <w:spacing w:after="0" w:line="240" w:lineRule="auto"/>
        <w:jc w:val="right"/>
        <w:rPr>
          <w:rFonts w:ascii="Times New Roman" w:eastAsia="Times New Roman" w:hAnsi="Times New Roman" w:cs="Times New Roman"/>
          <w:color w:val="FF0000"/>
          <w:sz w:val="24"/>
          <w:szCs w:val="24"/>
          <w:lang w:eastAsia="ar-SA"/>
        </w:rPr>
      </w:pPr>
      <w:r w:rsidRPr="000A0DE7">
        <w:rPr>
          <w:rFonts w:ascii="Times New Roman" w:eastAsia="Times New Roman" w:hAnsi="Times New Roman" w:cs="Times New Roman"/>
          <w:sz w:val="24"/>
          <w:szCs w:val="24"/>
          <w:lang w:eastAsia="ar-SA"/>
        </w:rPr>
        <w:t xml:space="preserve">  ОАО «</w:t>
      </w:r>
      <w:proofErr w:type="spellStart"/>
      <w:r w:rsidRPr="000A0DE7">
        <w:rPr>
          <w:rFonts w:ascii="Times New Roman" w:eastAsia="Times New Roman" w:hAnsi="Times New Roman" w:cs="Times New Roman"/>
          <w:sz w:val="24"/>
          <w:szCs w:val="24"/>
          <w:lang w:eastAsia="ar-SA"/>
        </w:rPr>
        <w:t>Мурманэнергосбыт</w:t>
      </w:r>
      <w:proofErr w:type="spellEnd"/>
      <w:r w:rsidRPr="000A0DE7">
        <w:rPr>
          <w:rFonts w:ascii="Times New Roman" w:eastAsia="Times New Roman" w:hAnsi="Times New Roman" w:cs="Times New Roman"/>
          <w:sz w:val="24"/>
          <w:szCs w:val="24"/>
          <w:lang w:eastAsia="ar-SA"/>
        </w:rPr>
        <w:t xml:space="preserve">»  </w:t>
      </w:r>
      <w:proofErr w:type="spellStart"/>
      <w:r w:rsidRPr="000A0DE7">
        <w:rPr>
          <w:rFonts w:ascii="Times New Roman" w:eastAsia="Times New Roman" w:hAnsi="Times New Roman" w:cs="Times New Roman"/>
          <w:sz w:val="24"/>
          <w:szCs w:val="24"/>
          <w:lang w:eastAsia="ar-SA"/>
        </w:rPr>
        <w:t>Полиэктов</w:t>
      </w:r>
      <w:proofErr w:type="spellEnd"/>
      <w:r w:rsidRPr="000A0DE7">
        <w:rPr>
          <w:rFonts w:ascii="Times New Roman" w:eastAsia="Times New Roman" w:hAnsi="Times New Roman" w:cs="Times New Roman"/>
          <w:sz w:val="24"/>
          <w:szCs w:val="24"/>
          <w:lang w:eastAsia="ar-SA"/>
        </w:rPr>
        <w:t xml:space="preserve"> В.И.</w:t>
      </w:r>
    </w:p>
    <w:p w:rsidR="000A0DE7" w:rsidRPr="000A0DE7" w:rsidRDefault="000A0DE7" w:rsidP="000A0DE7">
      <w:pPr>
        <w:suppressAutoHyphens/>
        <w:spacing w:after="0" w:line="240" w:lineRule="auto"/>
        <w:jc w:val="right"/>
        <w:rPr>
          <w:rFonts w:ascii="Times New Roman" w:eastAsia="Times New Roman" w:hAnsi="Times New Roman" w:cs="Times New Roman"/>
          <w:sz w:val="24"/>
          <w:szCs w:val="24"/>
          <w:lang w:eastAsia="ar-SA"/>
        </w:rPr>
      </w:pPr>
      <w:r w:rsidRPr="001C0FBB">
        <w:rPr>
          <w:rFonts w:ascii="Times New Roman" w:eastAsia="Times New Roman" w:hAnsi="Times New Roman" w:cs="Times New Roman"/>
          <w:sz w:val="24"/>
          <w:szCs w:val="24"/>
          <w:lang w:eastAsia="ar-SA"/>
        </w:rPr>
        <w:t xml:space="preserve">Приказ № </w:t>
      </w:r>
      <w:r w:rsidR="001C0FBB" w:rsidRPr="001C0FBB">
        <w:rPr>
          <w:rFonts w:ascii="Times New Roman" w:eastAsia="Times New Roman" w:hAnsi="Times New Roman" w:cs="Times New Roman"/>
          <w:sz w:val="24"/>
          <w:szCs w:val="24"/>
          <w:lang w:eastAsia="ar-SA"/>
        </w:rPr>
        <w:t>198- з  от «26</w:t>
      </w:r>
      <w:r w:rsidRPr="001C0FBB">
        <w:rPr>
          <w:rFonts w:ascii="Times New Roman" w:eastAsia="Times New Roman" w:hAnsi="Times New Roman" w:cs="Times New Roman"/>
          <w:sz w:val="24"/>
          <w:szCs w:val="24"/>
          <w:lang w:eastAsia="ar-SA"/>
        </w:rPr>
        <w:t>» августа 2015 г.</w:t>
      </w: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both"/>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center"/>
        <w:rPr>
          <w:rFonts w:ascii="Times New Roman" w:eastAsia="Times New Roman" w:hAnsi="Times New Roman" w:cs="Times New Roman"/>
          <w:sz w:val="28"/>
          <w:szCs w:val="28"/>
          <w:lang w:eastAsia="ar-SA"/>
        </w:rPr>
      </w:pPr>
    </w:p>
    <w:p w:rsidR="000A0DE7" w:rsidRPr="000A0DE7" w:rsidRDefault="000A0DE7" w:rsidP="000A0DE7">
      <w:pPr>
        <w:tabs>
          <w:tab w:val="left" w:pos="851"/>
        </w:tabs>
        <w:suppressAutoHyphens/>
        <w:spacing w:after="0" w:line="240" w:lineRule="auto"/>
        <w:ind w:left="-851"/>
        <w:jc w:val="center"/>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center"/>
        <w:rPr>
          <w:rFonts w:ascii="Times New Roman" w:eastAsia="Calibri" w:hAnsi="Times New Roman" w:cs="Times New Roman"/>
          <w:b/>
          <w:sz w:val="28"/>
          <w:szCs w:val="28"/>
          <w:lang w:eastAsia="ar-SA"/>
        </w:rPr>
      </w:pPr>
      <w:r w:rsidRPr="000A0DE7">
        <w:rPr>
          <w:rFonts w:ascii="Times New Roman" w:eastAsia="Calibri" w:hAnsi="Times New Roman" w:cs="Times New Roman"/>
          <w:b/>
          <w:sz w:val="28"/>
          <w:szCs w:val="28"/>
          <w:lang w:eastAsia="ar-SA"/>
        </w:rPr>
        <w:t>ДОКУМЕНТАЦИЯ</w:t>
      </w:r>
    </w:p>
    <w:p w:rsidR="000A0DE7" w:rsidRPr="00327565" w:rsidRDefault="000A0DE7" w:rsidP="000A0DE7">
      <w:pPr>
        <w:suppressAutoHyphens/>
        <w:spacing w:after="0" w:line="240" w:lineRule="auto"/>
        <w:jc w:val="center"/>
        <w:rPr>
          <w:rFonts w:ascii="Times New Roman" w:eastAsia="Times New Roman" w:hAnsi="Times New Roman" w:cs="Times New Roman"/>
          <w:b/>
          <w:sz w:val="28"/>
          <w:szCs w:val="28"/>
          <w:lang w:eastAsia="ar-SA"/>
        </w:rPr>
      </w:pPr>
    </w:p>
    <w:p w:rsidR="000A0DE7" w:rsidRPr="00327565" w:rsidRDefault="000A0DE7" w:rsidP="000A0DE7">
      <w:pPr>
        <w:spacing w:after="0" w:line="240" w:lineRule="auto"/>
        <w:jc w:val="center"/>
        <w:rPr>
          <w:rFonts w:ascii="Times New Roman" w:eastAsia="Times New Roman" w:hAnsi="Times New Roman" w:cs="Times New Roman"/>
          <w:b/>
          <w:sz w:val="28"/>
          <w:szCs w:val="28"/>
          <w:lang w:eastAsia="ru-RU"/>
        </w:rPr>
      </w:pPr>
      <w:r w:rsidRPr="00327565">
        <w:rPr>
          <w:rFonts w:ascii="Times New Roman" w:eastAsia="Times New Roman" w:hAnsi="Times New Roman" w:cs="Times New Roman"/>
          <w:b/>
          <w:sz w:val="28"/>
          <w:szCs w:val="28"/>
          <w:lang w:eastAsia="ar-SA"/>
        </w:rPr>
        <w:t>о проведении открытого одноэтапного запроса предложений на право заключения договора</w:t>
      </w:r>
      <w:r w:rsidRPr="00327565">
        <w:rPr>
          <w:rFonts w:ascii="Times New Roman" w:eastAsia="Times New Roman" w:hAnsi="Times New Roman" w:cs="Times New Roman"/>
          <w:b/>
          <w:sz w:val="28"/>
          <w:szCs w:val="28"/>
          <w:lang w:eastAsia="ru-RU"/>
        </w:rPr>
        <w:t xml:space="preserve"> </w:t>
      </w:r>
      <w:r w:rsidR="007C4E24" w:rsidRPr="00327565">
        <w:rPr>
          <w:rFonts w:ascii="Times New Roman" w:hAnsi="Times New Roman" w:cs="Times New Roman"/>
          <w:b/>
          <w:sz w:val="28"/>
          <w:szCs w:val="28"/>
        </w:rPr>
        <w:t xml:space="preserve">на выполнение комплекса </w:t>
      </w:r>
      <w:r w:rsidR="007C4E24" w:rsidRPr="00327565">
        <w:rPr>
          <w:rFonts w:ascii="Times New Roman" w:hAnsi="Times New Roman" w:cs="Times New Roman"/>
          <w:b/>
          <w:bCs/>
          <w:sz w:val="28"/>
          <w:szCs w:val="28"/>
        </w:rPr>
        <w:t xml:space="preserve">работ по восстановлению асфальтобетонного покрытия после ремонта тепловых сетей </w:t>
      </w:r>
      <w:proofErr w:type="gramStart"/>
      <w:r w:rsidR="007C4E24" w:rsidRPr="00327565">
        <w:rPr>
          <w:rFonts w:ascii="Times New Roman" w:hAnsi="Times New Roman" w:cs="Times New Roman"/>
          <w:b/>
          <w:bCs/>
          <w:sz w:val="28"/>
          <w:szCs w:val="28"/>
        </w:rPr>
        <w:t>в</w:t>
      </w:r>
      <w:proofErr w:type="gramEnd"/>
      <w:r w:rsidR="007C4E24" w:rsidRPr="00327565">
        <w:rPr>
          <w:rFonts w:ascii="Times New Roman" w:hAnsi="Times New Roman" w:cs="Times New Roman"/>
          <w:b/>
          <w:bCs/>
          <w:sz w:val="28"/>
          <w:szCs w:val="28"/>
        </w:rPr>
        <w:t xml:space="preserve"> </w:t>
      </w:r>
      <w:proofErr w:type="gramStart"/>
      <w:r w:rsidR="007C4E24" w:rsidRPr="00327565">
        <w:rPr>
          <w:rFonts w:ascii="Times New Roman" w:hAnsi="Times New Roman" w:cs="Times New Roman"/>
          <w:b/>
          <w:bCs/>
          <w:sz w:val="28"/>
          <w:szCs w:val="28"/>
        </w:rPr>
        <w:t>Ленинском</w:t>
      </w:r>
      <w:proofErr w:type="gramEnd"/>
      <w:r w:rsidR="007C4E24" w:rsidRPr="00327565">
        <w:rPr>
          <w:rFonts w:ascii="Times New Roman" w:hAnsi="Times New Roman" w:cs="Times New Roman"/>
          <w:b/>
          <w:bCs/>
          <w:sz w:val="28"/>
          <w:szCs w:val="28"/>
        </w:rPr>
        <w:t xml:space="preserve"> и Октябрьском округах г. Мурманска</w:t>
      </w:r>
    </w:p>
    <w:p w:rsidR="000A0DE7" w:rsidRPr="000A0DE7" w:rsidRDefault="000A0DE7" w:rsidP="007C4E24">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widowControl w:val="0"/>
        <w:suppressAutoHyphens/>
        <w:autoSpaceDE w:val="0"/>
        <w:spacing w:before="2"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widowControl w:val="0"/>
        <w:suppressAutoHyphens/>
        <w:autoSpaceDE w:val="0"/>
        <w:spacing w:before="2"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uppressAutoHyphens/>
        <w:autoSpaceDE w:val="0"/>
        <w:spacing w:after="0" w:line="240" w:lineRule="auto"/>
        <w:jc w:val="both"/>
        <w:rPr>
          <w:rFonts w:ascii="Times New Roman" w:eastAsia="Times New Roman" w:hAnsi="Times New Roman" w:cs="Times New Roman"/>
          <w:sz w:val="28"/>
          <w:szCs w:val="28"/>
          <w:lang w:eastAsia="ar-SA"/>
        </w:rPr>
      </w:pPr>
    </w:p>
    <w:p w:rsidR="000A0DE7" w:rsidRPr="000A0DE7" w:rsidRDefault="00327565" w:rsidP="00327565">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Pr>
          <w:rFonts w:ascii="Times New Roman" w:eastAsia="Times New Roman" w:hAnsi="Times New Roman" w:cs="Times New Roman"/>
          <w:sz w:val="28"/>
          <w:szCs w:val="28"/>
          <w:lang w:eastAsia="ar-SA"/>
        </w:rPr>
        <w:t xml:space="preserve">                                                              </w:t>
      </w:r>
      <w:r w:rsidR="000A0DE7" w:rsidRPr="000A0DE7">
        <w:rPr>
          <w:rFonts w:ascii="Times New Roman" w:eastAsia="Times New Roman" w:hAnsi="Times New Roman" w:cs="Times New Roman"/>
          <w:spacing w:val="-1"/>
          <w:sz w:val="24"/>
          <w:szCs w:val="24"/>
          <w:lang w:eastAsia="ar-SA"/>
        </w:rPr>
        <w:t>г</w:t>
      </w:r>
      <w:r w:rsidR="000A0DE7" w:rsidRPr="000A0DE7">
        <w:rPr>
          <w:rFonts w:ascii="Times New Roman" w:eastAsia="Times New Roman" w:hAnsi="Times New Roman" w:cs="Times New Roman"/>
          <w:sz w:val="24"/>
          <w:szCs w:val="24"/>
          <w:lang w:eastAsia="ar-SA"/>
        </w:rPr>
        <w:t>.</w:t>
      </w:r>
      <w:r w:rsidR="000A0DE7" w:rsidRPr="000A0DE7">
        <w:rPr>
          <w:rFonts w:ascii="Times New Roman" w:eastAsia="Times New Roman" w:hAnsi="Times New Roman" w:cs="Times New Roman"/>
          <w:spacing w:val="-2"/>
          <w:sz w:val="24"/>
          <w:szCs w:val="24"/>
          <w:lang w:eastAsia="ar-SA"/>
        </w:rPr>
        <w:t xml:space="preserve"> </w:t>
      </w:r>
      <w:r w:rsidR="000A0DE7" w:rsidRPr="000A0DE7">
        <w:rPr>
          <w:rFonts w:ascii="Times New Roman" w:eastAsia="Times New Roman" w:hAnsi="Times New Roman" w:cs="Times New Roman"/>
          <w:spacing w:val="5"/>
          <w:sz w:val="24"/>
          <w:szCs w:val="24"/>
          <w:lang w:eastAsia="ar-SA"/>
        </w:rPr>
        <w:t>М</w:t>
      </w:r>
      <w:r w:rsidR="000A0DE7" w:rsidRPr="000A0DE7">
        <w:rPr>
          <w:rFonts w:ascii="Times New Roman" w:eastAsia="Times New Roman" w:hAnsi="Times New Roman" w:cs="Times New Roman"/>
          <w:spacing w:val="-5"/>
          <w:sz w:val="24"/>
          <w:szCs w:val="24"/>
          <w:lang w:eastAsia="ar-SA"/>
        </w:rPr>
        <w:t>у</w:t>
      </w:r>
      <w:r w:rsidR="000A0DE7" w:rsidRPr="000A0DE7">
        <w:rPr>
          <w:rFonts w:ascii="Times New Roman" w:eastAsia="Times New Roman" w:hAnsi="Times New Roman" w:cs="Times New Roman"/>
          <w:spacing w:val="2"/>
          <w:sz w:val="24"/>
          <w:szCs w:val="24"/>
          <w:lang w:eastAsia="ar-SA"/>
        </w:rPr>
        <w:t>р</w:t>
      </w:r>
      <w:r w:rsidR="000A0DE7" w:rsidRPr="000A0DE7">
        <w:rPr>
          <w:rFonts w:ascii="Times New Roman" w:eastAsia="Times New Roman" w:hAnsi="Times New Roman" w:cs="Times New Roman"/>
          <w:spacing w:val="-1"/>
          <w:sz w:val="24"/>
          <w:szCs w:val="24"/>
          <w:lang w:eastAsia="ar-SA"/>
        </w:rPr>
        <w:t>м</w:t>
      </w:r>
      <w:r w:rsidR="000A0DE7" w:rsidRPr="000A0DE7">
        <w:rPr>
          <w:rFonts w:ascii="Times New Roman" w:eastAsia="Times New Roman" w:hAnsi="Times New Roman" w:cs="Times New Roman"/>
          <w:sz w:val="24"/>
          <w:szCs w:val="24"/>
          <w:lang w:eastAsia="ar-SA"/>
        </w:rPr>
        <w:t>а</w:t>
      </w:r>
      <w:r w:rsidR="000A0DE7" w:rsidRPr="000A0DE7">
        <w:rPr>
          <w:rFonts w:ascii="Times New Roman" w:eastAsia="Times New Roman" w:hAnsi="Times New Roman" w:cs="Times New Roman"/>
          <w:spacing w:val="1"/>
          <w:sz w:val="24"/>
          <w:szCs w:val="24"/>
          <w:lang w:eastAsia="ar-SA"/>
        </w:rPr>
        <w:t>н</w:t>
      </w:r>
      <w:r w:rsidR="000A0DE7" w:rsidRPr="000A0DE7">
        <w:rPr>
          <w:rFonts w:ascii="Times New Roman" w:eastAsia="Times New Roman" w:hAnsi="Times New Roman" w:cs="Times New Roman"/>
          <w:spacing w:val="3"/>
          <w:sz w:val="24"/>
          <w:szCs w:val="24"/>
          <w:lang w:eastAsia="ar-SA"/>
        </w:rPr>
        <w:t>с</w:t>
      </w:r>
      <w:r w:rsidR="000A0DE7" w:rsidRPr="000A0DE7">
        <w:rPr>
          <w:rFonts w:ascii="Times New Roman" w:eastAsia="Times New Roman" w:hAnsi="Times New Roman" w:cs="Times New Roman"/>
          <w:spacing w:val="-1"/>
          <w:sz w:val="24"/>
          <w:szCs w:val="24"/>
          <w:lang w:eastAsia="ar-SA"/>
        </w:rPr>
        <w:t>к</w:t>
      </w:r>
    </w:p>
    <w:p w:rsidR="000A0DE7" w:rsidRPr="000A0DE7" w:rsidRDefault="000A0DE7" w:rsidP="000A0DE7">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p>
    <w:p w:rsidR="000A0DE7" w:rsidRPr="000A0DE7" w:rsidRDefault="000A0DE7" w:rsidP="000A0DE7">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0A0DE7">
        <w:rPr>
          <w:rFonts w:ascii="Times New Roman" w:eastAsia="Times New Roman" w:hAnsi="Times New Roman" w:cs="Times New Roman"/>
          <w:sz w:val="24"/>
          <w:szCs w:val="24"/>
          <w:lang w:eastAsia="ar-SA"/>
        </w:rPr>
        <w:t>2015</w:t>
      </w:r>
      <w:r w:rsidRPr="000A0DE7">
        <w:rPr>
          <w:rFonts w:ascii="Times New Roman" w:eastAsia="Times New Roman" w:hAnsi="Times New Roman" w:cs="Times New Roman"/>
          <w:spacing w:val="-3"/>
          <w:sz w:val="24"/>
          <w:szCs w:val="24"/>
          <w:lang w:eastAsia="ar-SA"/>
        </w:rPr>
        <w:t xml:space="preserve"> </w:t>
      </w:r>
      <w:r w:rsidRPr="000A0DE7">
        <w:rPr>
          <w:rFonts w:ascii="Times New Roman" w:eastAsia="Times New Roman" w:hAnsi="Times New Roman" w:cs="Times New Roman"/>
          <w:spacing w:val="-1"/>
          <w:w w:val="99"/>
          <w:sz w:val="24"/>
          <w:szCs w:val="24"/>
          <w:lang w:eastAsia="ar-SA"/>
        </w:rPr>
        <w:t>г.</w:t>
      </w:r>
    </w:p>
    <w:p w:rsidR="000A0DE7" w:rsidRPr="000A0DE7" w:rsidRDefault="000A0DE7" w:rsidP="000A0DE7">
      <w:pPr>
        <w:suppressAutoHyphens/>
        <w:spacing w:after="0" w:line="240" w:lineRule="auto"/>
        <w:jc w:val="both"/>
        <w:rPr>
          <w:rFonts w:ascii="Times New Roman" w:eastAsia="Calibri" w:hAnsi="Times New Roman" w:cs="Times New Roman"/>
          <w:sz w:val="28"/>
          <w:szCs w:val="28"/>
          <w:lang w:eastAsia="ar-SA"/>
        </w:rPr>
        <w:sectPr w:rsidR="000A0DE7" w:rsidRPr="000A0DE7" w:rsidSect="007C4E24">
          <w:headerReference w:type="default" r:id="rId8"/>
          <w:footerReference w:type="default" r:id="rId9"/>
          <w:pgSz w:w="11906" w:h="16838"/>
          <w:pgMar w:top="1134" w:right="567" w:bottom="1134" w:left="1418" w:header="720" w:footer="567" w:gutter="0"/>
          <w:cols w:space="720"/>
          <w:titlePg/>
          <w:docGrid w:linePitch="600" w:charSpace="36864"/>
        </w:sectPr>
      </w:pPr>
    </w:p>
    <w:p w:rsidR="000A0DE7" w:rsidRPr="000A0DE7" w:rsidRDefault="000A0DE7" w:rsidP="000A0DE7">
      <w:pPr>
        <w:keepNext/>
        <w:suppressAutoHyphens/>
        <w:spacing w:after="0" w:line="240" w:lineRule="auto"/>
        <w:jc w:val="center"/>
        <w:outlineLvl w:val="0"/>
        <w:rPr>
          <w:rFonts w:ascii="Times New Roman" w:eastAsia="Times New Roman" w:hAnsi="Times New Roman" w:cs="Times New Roman"/>
          <w:b/>
          <w:iCs/>
          <w:sz w:val="28"/>
          <w:szCs w:val="28"/>
          <w:lang w:eastAsia="ar-SA"/>
        </w:rPr>
      </w:pPr>
      <w:bookmarkStart w:id="0" w:name="_Toc416344320"/>
      <w:bookmarkStart w:id="1" w:name="_Toc420669804"/>
      <w:r w:rsidRPr="000A0DE7">
        <w:rPr>
          <w:rFonts w:ascii="Times New Roman" w:eastAsia="Times New Roman" w:hAnsi="Times New Roman" w:cs="Times New Roman"/>
          <w:b/>
          <w:iCs/>
          <w:sz w:val="28"/>
          <w:szCs w:val="28"/>
          <w:lang w:val="x-none" w:eastAsia="ar-SA"/>
        </w:rPr>
        <w:lastRenderedPageBreak/>
        <w:t>Информационная карта</w:t>
      </w:r>
      <w:bookmarkEnd w:id="0"/>
      <w:bookmarkEnd w:id="1"/>
    </w:p>
    <w:p w:rsidR="00DE3D8C" w:rsidRDefault="000A0DE7" w:rsidP="000A0DE7">
      <w:pPr>
        <w:spacing w:after="0" w:line="240" w:lineRule="auto"/>
        <w:jc w:val="center"/>
        <w:rPr>
          <w:rFonts w:ascii="Times New Roman" w:eastAsia="Times New Roman" w:hAnsi="Times New Roman" w:cs="Times New Roman"/>
          <w:b/>
          <w:sz w:val="28"/>
          <w:szCs w:val="28"/>
          <w:lang w:eastAsia="ar-SA"/>
        </w:rPr>
      </w:pPr>
      <w:r w:rsidRPr="00327565">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p>
    <w:p w:rsidR="000A0DE7" w:rsidRPr="00327565" w:rsidRDefault="000A0DE7" w:rsidP="000A0DE7">
      <w:pPr>
        <w:spacing w:after="0" w:line="240" w:lineRule="auto"/>
        <w:jc w:val="center"/>
        <w:rPr>
          <w:rFonts w:ascii="Times New Roman" w:eastAsia="Times New Roman" w:hAnsi="Times New Roman" w:cs="Times New Roman"/>
          <w:b/>
          <w:sz w:val="28"/>
          <w:szCs w:val="28"/>
          <w:lang w:eastAsia="ru-RU"/>
        </w:rPr>
      </w:pPr>
      <w:r w:rsidRPr="00327565">
        <w:rPr>
          <w:rFonts w:ascii="Times New Roman" w:eastAsia="Times New Roman" w:hAnsi="Times New Roman" w:cs="Times New Roman"/>
          <w:b/>
          <w:sz w:val="28"/>
          <w:szCs w:val="28"/>
          <w:lang w:eastAsia="ru-RU"/>
        </w:rPr>
        <w:t xml:space="preserve"> </w:t>
      </w:r>
      <w:r w:rsidR="00327565" w:rsidRPr="00327565">
        <w:rPr>
          <w:rFonts w:ascii="Times New Roman" w:hAnsi="Times New Roman" w:cs="Times New Roman"/>
          <w:b/>
          <w:sz w:val="28"/>
          <w:szCs w:val="28"/>
        </w:rPr>
        <w:t xml:space="preserve">на право заключения </w:t>
      </w:r>
      <w:proofErr w:type="gramStart"/>
      <w:r w:rsidR="00327565" w:rsidRPr="00327565">
        <w:rPr>
          <w:rFonts w:ascii="Times New Roman" w:hAnsi="Times New Roman" w:cs="Times New Roman"/>
          <w:b/>
          <w:sz w:val="28"/>
          <w:szCs w:val="28"/>
        </w:rPr>
        <w:t>договора</w:t>
      </w:r>
      <w:proofErr w:type="gramEnd"/>
      <w:r w:rsidR="00327565" w:rsidRPr="00327565">
        <w:rPr>
          <w:rFonts w:ascii="Times New Roman" w:hAnsi="Times New Roman" w:cs="Times New Roman"/>
          <w:b/>
          <w:sz w:val="28"/>
          <w:szCs w:val="28"/>
        </w:rPr>
        <w:t xml:space="preserve"> на выполнение комплекса </w:t>
      </w:r>
      <w:r w:rsidR="00327565"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w:t>
      </w:r>
      <w:r w:rsidR="00327565">
        <w:rPr>
          <w:rFonts w:ascii="Times New Roman" w:hAnsi="Times New Roman" w:cs="Times New Roman"/>
          <w:b/>
          <w:bCs/>
          <w:sz w:val="28"/>
          <w:szCs w:val="28"/>
        </w:rPr>
        <w:t xml:space="preserve"> </w:t>
      </w:r>
      <w:r w:rsidR="00327565" w:rsidRPr="00327565">
        <w:rPr>
          <w:rFonts w:ascii="Times New Roman" w:hAnsi="Times New Roman" w:cs="Times New Roman"/>
          <w:b/>
          <w:bCs/>
          <w:sz w:val="28"/>
          <w:szCs w:val="28"/>
        </w:rPr>
        <w:t>Мурманска</w:t>
      </w:r>
    </w:p>
    <w:p w:rsidR="000A0DE7" w:rsidRPr="000A0DE7" w:rsidRDefault="000A0DE7" w:rsidP="000A0DE7">
      <w:pPr>
        <w:tabs>
          <w:tab w:val="left" w:pos="0"/>
        </w:tabs>
        <w:suppressAutoHyphens/>
        <w:spacing w:after="0" w:line="240" w:lineRule="auto"/>
        <w:jc w:val="center"/>
        <w:rPr>
          <w:rFonts w:ascii="Times New Roman" w:eastAsia="Times New Roman" w:hAnsi="Times New Roman" w:cs="Times New Roman"/>
          <w:b/>
          <w:sz w:val="28"/>
          <w:szCs w:val="28"/>
          <w:lang w:eastAsia="ar-SA"/>
        </w:rPr>
      </w:pPr>
    </w:p>
    <w:p w:rsidR="000A0DE7" w:rsidRPr="000A0DE7" w:rsidRDefault="000A0DE7" w:rsidP="000A0DE7">
      <w:pPr>
        <w:tabs>
          <w:tab w:val="left" w:pos="851"/>
        </w:tabs>
        <w:suppressAutoHyphens/>
        <w:spacing w:after="0" w:line="240" w:lineRule="auto"/>
        <w:jc w:val="both"/>
        <w:rPr>
          <w:rFonts w:ascii="Times New Roman" w:eastAsia="Times New Roman" w:hAnsi="Times New Roman" w:cs="Times New Roman"/>
          <w:iCs/>
          <w:sz w:val="28"/>
          <w:szCs w:val="28"/>
          <w:lang w:eastAsia="ar-SA"/>
        </w:rPr>
      </w:pP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Cs/>
          <w:iCs/>
          <w:sz w:val="28"/>
          <w:szCs w:val="28"/>
          <w:lang w:eastAsia="ar-SA"/>
        </w:rPr>
      </w:pPr>
      <w:r w:rsidRPr="000A0DE7">
        <w:rPr>
          <w:rFonts w:ascii="Times New Roman" w:eastAsia="Times New Roman" w:hAnsi="Times New Roman" w:cs="Arial"/>
          <w:b/>
          <w:bCs/>
          <w:iCs/>
          <w:sz w:val="28"/>
          <w:szCs w:val="28"/>
          <w:lang w:eastAsia="ar-SA"/>
        </w:rPr>
        <w:t xml:space="preserve">1. Способ проведения закупки: </w:t>
      </w:r>
      <w:r w:rsidRPr="000A0DE7">
        <w:rPr>
          <w:rFonts w:ascii="Times New Roman" w:eastAsia="Times New Roman" w:hAnsi="Times New Roman" w:cs="Arial"/>
          <w:bCs/>
          <w:iCs/>
          <w:sz w:val="28"/>
          <w:szCs w:val="28"/>
          <w:lang w:eastAsia="ar-SA"/>
        </w:rPr>
        <w:t>открытый одноэтапный запрос предложений (далее по  тексту – запрос предложений).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 xml:space="preserve">2. Сведения о Заказчике закупки:  </w:t>
      </w:r>
    </w:p>
    <w:p w:rsidR="000A0DE7" w:rsidRPr="000A0DE7" w:rsidRDefault="000A0DE7" w:rsidP="000A0DE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2.1</w:t>
      </w:r>
      <w:r w:rsidRPr="000A0DE7">
        <w:rPr>
          <w:rFonts w:ascii="Times New Roman" w:eastAsia="Times New Roman" w:hAnsi="Times New Roman" w:cs="Times New Roman"/>
          <w:sz w:val="28"/>
          <w:szCs w:val="28"/>
          <w:lang w:eastAsia="ar-SA"/>
        </w:rPr>
        <w:t>. Наименование: Открытое акционерное общество «</w:t>
      </w:r>
      <w:proofErr w:type="spellStart"/>
      <w:r w:rsidRPr="000A0DE7">
        <w:rPr>
          <w:rFonts w:ascii="Times New Roman" w:eastAsia="Times New Roman" w:hAnsi="Times New Roman" w:cs="Times New Roman"/>
          <w:sz w:val="28"/>
          <w:szCs w:val="28"/>
          <w:lang w:eastAsia="ar-SA"/>
        </w:rPr>
        <w:t>Мурманэнергосбыт</w:t>
      </w:r>
      <w:proofErr w:type="spellEnd"/>
      <w:r w:rsidRPr="000A0DE7">
        <w:rPr>
          <w:rFonts w:ascii="Times New Roman" w:eastAsia="Times New Roman" w:hAnsi="Times New Roman" w:cs="Times New Roman"/>
          <w:sz w:val="28"/>
          <w:szCs w:val="28"/>
          <w:lang w:eastAsia="ar-SA"/>
        </w:rPr>
        <w:t>» (ОАО «</w:t>
      </w:r>
      <w:proofErr w:type="spellStart"/>
      <w:r w:rsidRPr="000A0DE7">
        <w:rPr>
          <w:rFonts w:ascii="Times New Roman" w:eastAsia="Times New Roman" w:hAnsi="Times New Roman" w:cs="Times New Roman"/>
          <w:sz w:val="28"/>
          <w:szCs w:val="28"/>
          <w:lang w:eastAsia="ar-SA"/>
        </w:rPr>
        <w:t>Мурманэнергосбыт</w:t>
      </w:r>
      <w:proofErr w:type="spellEnd"/>
      <w:r w:rsidRPr="000A0DE7">
        <w:rPr>
          <w:rFonts w:ascii="Times New Roman" w:eastAsia="Times New Roman" w:hAnsi="Times New Roman" w:cs="Times New Roman"/>
          <w:sz w:val="28"/>
          <w:szCs w:val="28"/>
          <w:lang w:eastAsia="ar-SA"/>
        </w:rPr>
        <w:t>»).</w:t>
      </w:r>
    </w:p>
    <w:p w:rsidR="000A0DE7" w:rsidRPr="000A0DE7" w:rsidRDefault="000A0DE7" w:rsidP="000A0DE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2.2.</w:t>
      </w:r>
      <w:r w:rsidRPr="000A0DE7">
        <w:rPr>
          <w:rFonts w:ascii="Times New Roman" w:eastAsia="Times New Roman" w:hAnsi="Times New Roman" w:cs="Times New Roman"/>
          <w:sz w:val="28"/>
          <w:szCs w:val="28"/>
          <w:lang w:eastAsia="ar-SA"/>
        </w:rPr>
        <w:t xml:space="preserve"> Место нахождения: 183034, г. Мурманск, ул. Свердлова, д. 39.</w:t>
      </w:r>
    </w:p>
    <w:p w:rsidR="000A0DE7" w:rsidRPr="000A0DE7" w:rsidRDefault="000A0DE7" w:rsidP="000A0DE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2.3.</w:t>
      </w:r>
      <w:r w:rsidRPr="000A0DE7">
        <w:rPr>
          <w:rFonts w:ascii="Times New Roman" w:eastAsia="Times New Roman" w:hAnsi="Times New Roman" w:cs="Times New Roman"/>
          <w:sz w:val="28"/>
          <w:szCs w:val="28"/>
          <w:lang w:eastAsia="ar-SA"/>
        </w:rPr>
        <w:t xml:space="preserve"> Адрес предоставления документации: 183034, г. Мурманск, ул. </w:t>
      </w:r>
      <w:proofErr w:type="gramStart"/>
      <w:r w:rsidRPr="000A0DE7">
        <w:rPr>
          <w:rFonts w:ascii="Times New Roman" w:eastAsia="Times New Roman" w:hAnsi="Times New Roman" w:cs="Times New Roman"/>
          <w:sz w:val="28"/>
          <w:szCs w:val="28"/>
          <w:lang w:eastAsia="ar-SA"/>
        </w:rPr>
        <w:t>Промышленная</w:t>
      </w:r>
      <w:proofErr w:type="gramEnd"/>
      <w:r w:rsidRPr="000A0DE7">
        <w:rPr>
          <w:rFonts w:ascii="Times New Roman" w:eastAsia="Times New Roman" w:hAnsi="Times New Roman" w:cs="Times New Roman"/>
          <w:sz w:val="28"/>
          <w:szCs w:val="28"/>
          <w:lang w:eastAsia="ar-SA"/>
        </w:rPr>
        <w:t xml:space="preserve">, д. 15, </w:t>
      </w:r>
      <w:proofErr w:type="spellStart"/>
      <w:r w:rsidRPr="000A0DE7">
        <w:rPr>
          <w:rFonts w:ascii="Times New Roman" w:eastAsia="Times New Roman" w:hAnsi="Times New Roman" w:cs="Times New Roman"/>
          <w:sz w:val="28"/>
          <w:szCs w:val="28"/>
          <w:lang w:eastAsia="ar-SA"/>
        </w:rPr>
        <w:t>каб</w:t>
      </w:r>
      <w:proofErr w:type="spellEnd"/>
      <w:r w:rsidRPr="000A0DE7">
        <w:rPr>
          <w:rFonts w:ascii="Times New Roman" w:eastAsia="Times New Roman" w:hAnsi="Times New Roman" w:cs="Times New Roman"/>
          <w:sz w:val="28"/>
          <w:szCs w:val="28"/>
          <w:lang w:eastAsia="ar-SA"/>
        </w:rPr>
        <w:t xml:space="preserve">. 20.  </w:t>
      </w:r>
      <w:r w:rsidRPr="000A0DE7">
        <w:rPr>
          <w:rFonts w:ascii="Times New Roman" w:hAnsi="Times New Roman" w:cs="Times New Roman"/>
          <w:sz w:val="28"/>
          <w:szCs w:val="28"/>
        </w:rPr>
        <w:t>(</w:t>
      </w:r>
      <w:proofErr w:type="gramStart"/>
      <w:r w:rsidRPr="000A0DE7">
        <w:rPr>
          <w:rFonts w:ascii="Times New Roman" w:hAnsi="Times New Roman" w:cs="Times New Roman"/>
          <w:sz w:val="28"/>
          <w:szCs w:val="28"/>
        </w:rPr>
        <w:t>Центральное</w:t>
      </w:r>
      <w:proofErr w:type="gramEnd"/>
      <w:r w:rsidRPr="000A0DE7">
        <w:rPr>
          <w:rFonts w:ascii="Times New Roman" w:hAnsi="Times New Roman" w:cs="Times New Roman"/>
          <w:sz w:val="28"/>
          <w:szCs w:val="28"/>
        </w:rPr>
        <w:t xml:space="preserve"> КПП - № 1 заезд со стороны ул. Свердлова, при себе иметь документ удостоверяющий личность)</w:t>
      </w:r>
      <w:r w:rsidRPr="000A0DE7">
        <w:rPr>
          <w:rFonts w:ascii="Times New Roman" w:eastAsia="Times New Roman" w:hAnsi="Times New Roman" w:cs="Times New Roman"/>
          <w:sz w:val="28"/>
          <w:szCs w:val="28"/>
          <w:lang w:eastAsia="ar-SA"/>
        </w:rPr>
        <w:t>.</w:t>
      </w:r>
    </w:p>
    <w:p w:rsidR="000A0DE7" w:rsidRPr="000A0DE7" w:rsidRDefault="000A0DE7" w:rsidP="000A0DE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2.4.</w:t>
      </w:r>
      <w:r w:rsidRPr="000A0DE7">
        <w:rPr>
          <w:rFonts w:ascii="Times New Roman" w:eastAsia="Times New Roman" w:hAnsi="Times New Roman" w:cs="Times New Roman"/>
          <w:sz w:val="28"/>
          <w:szCs w:val="28"/>
          <w:lang w:eastAsia="ar-SA"/>
        </w:rPr>
        <w:t xml:space="preserve"> Телефон: +7 953 753 06 95, 8 (8152) 68-62-64 доб.  0-521.</w:t>
      </w:r>
    </w:p>
    <w:p w:rsidR="000A0DE7" w:rsidRPr="000A0DE7" w:rsidRDefault="000A0DE7" w:rsidP="000A0DE7">
      <w:pPr>
        <w:spacing w:after="0" w:line="240" w:lineRule="auto"/>
        <w:jc w:val="both"/>
        <w:rPr>
          <w:rFonts w:ascii="Times New Roman" w:hAnsi="Times New Roman" w:cs="Times New Roman"/>
          <w:sz w:val="28"/>
          <w:szCs w:val="28"/>
        </w:rPr>
      </w:pPr>
      <w:r w:rsidRPr="000A0DE7">
        <w:rPr>
          <w:rFonts w:ascii="Times New Roman" w:eastAsia="Times New Roman" w:hAnsi="Times New Roman" w:cs="Times New Roman"/>
          <w:b/>
          <w:sz w:val="28"/>
          <w:szCs w:val="28"/>
          <w:lang w:eastAsia="ar-SA"/>
        </w:rPr>
        <w:t>2.5</w:t>
      </w:r>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Е</w:t>
      </w:r>
      <w:proofErr w:type="gramEnd"/>
      <w:r w:rsidRPr="000A0DE7">
        <w:rPr>
          <w:rFonts w:ascii="Times New Roman" w:eastAsia="Times New Roman" w:hAnsi="Times New Roman" w:cs="Times New Roman"/>
          <w:sz w:val="28"/>
          <w:szCs w:val="28"/>
          <w:lang w:eastAsia="ar-SA"/>
        </w:rPr>
        <w:t>-</w:t>
      </w:r>
      <w:r w:rsidRPr="000A0DE7">
        <w:rPr>
          <w:rFonts w:ascii="Times New Roman" w:eastAsia="Times New Roman" w:hAnsi="Times New Roman" w:cs="Times New Roman"/>
          <w:sz w:val="28"/>
          <w:szCs w:val="28"/>
          <w:lang w:val="en-US" w:eastAsia="ar-SA"/>
        </w:rPr>
        <w:t>mail</w:t>
      </w:r>
      <w:r w:rsidRPr="000A0DE7">
        <w:rPr>
          <w:rFonts w:ascii="Times New Roman" w:eastAsia="Times New Roman" w:hAnsi="Times New Roman" w:cs="Times New Roman"/>
          <w:sz w:val="28"/>
          <w:szCs w:val="28"/>
          <w:lang w:eastAsia="ar-SA"/>
        </w:rPr>
        <w:t>:</w:t>
      </w:r>
      <w:r w:rsidRPr="000A0DE7">
        <w:rPr>
          <w:rFonts w:ascii="Times New Roman" w:hAnsi="Times New Roman" w:cs="Times New Roman"/>
          <w:sz w:val="28"/>
          <w:szCs w:val="28"/>
        </w:rPr>
        <w:t xml:space="preserve"> </w:t>
      </w:r>
      <w:hyperlink r:id="rId10" w:history="1">
        <w:r w:rsidRPr="000A0DE7">
          <w:rPr>
            <w:rFonts w:ascii="Times New Roman" w:hAnsi="Times New Roman" w:cs="Times New Roman"/>
            <w:color w:val="0000FF"/>
            <w:sz w:val="28"/>
            <w:szCs w:val="28"/>
            <w:u w:val="single"/>
            <w:lang w:val="en-US"/>
          </w:rPr>
          <w:t>bannova</w:t>
        </w:r>
        <w:r w:rsidRPr="000A0DE7">
          <w:rPr>
            <w:rFonts w:ascii="Times New Roman" w:hAnsi="Times New Roman" w:cs="Times New Roman"/>
            <w:color w:val="0000FF"/>
            <w:sz w:val="28"/>
            <w:szCs w:val="28"/>
            <w:u w:val="single"/>
          </w:rPr>
          <w:t>@</w:t>
        </w:r>
        <w:r w:rsidRPr="000A0DE7">
          <w:rPr>
            <w:rFonts w:ascii="Times New Roman" w:hAnsi="Times New Roman" w:cs="Times New Roman"/>
            <w:color w:val="0000FF"/>
            <w:sz w:val="28"/>
            <w:szCs w:val="28"/>
            <w:u w:val="single"/>
            <w:lang w:val="en-US"/>
          </w:rPr>
          <w:t>mures</w:t>
        </w:r>
        <w:r w:rsidRPr="000A0DE7">
          <w:rPr>
            <w:rFonts w:ascii="Times New Roman" w:hAnsi="Times New Roman" w:cs="Times New Roman"/>
            <w:color w:val="0000FF"/>
            <w:sz w:val="28"/>
            <w:szCs w:val="28"/>
            <w:u w:val="single"/>
          </w:rPr>
          <w:t>.</w:t>
        </w:r>
        <w:proofErr w:type="spellStart"/>
        <w:r w:rsidRPr="000A0DE7">
          <w:rPr>
            <w:rFonts w:ascii="Times New Roman" w:hAnsi="Times New Roman" w:cs="Times New Roman"/>
            <w:color w:val="0000FF"/>
            <w:sz w:val="28"/>
            <w:szCs w:val="28"/>
            <w:u w:val="single"/>
            <w:lang w:val="en-US"/>
          </w:rPr>
          <w:t>ru</w:t>
        </w:r>
        <w:proofErr w:type="spellEnd"/>
      </w:hyperlink>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 xml:space="preserve">3. Предмет запроса предложений: </w:t>
      </w:r>
    </w:p>
    <w:p w:rsidR="000A0DE7" w:rsidRPr="000A0DE7" w:rsidRDefault="000A0DE7" w:rsidP="000A0DE7">
      <w:pPr>
        <w:tabs>
          <w:tab w:val="left" w:pos="6987"/>
        </w:tabs>
        <w:autoSpaceDE w:val="0"/>
        <w:autoSpaceDN w:val="0"/>
        <w:adjustRightInd w:val="0"/>
        <w:spacing w:after="0"/>
        <w:jc w:val="both"/>
        <w:rPr>
          <w:rFonts w:ascii="Times New Roman" w:eastAsia="Times New Roman" w:hAnsi="Times New Roman" w:cs="Times New Roman"/>
          <w:b/>
          <w:bCs/>
          <w:sz w:val="28"/>
          <w:szCs w:val="28"/>
          <w:lang w:eastAsia="ru-RU"/>
        </w:rPr>
      </w:pPr>
      <w:bookmarkStart w:id="2" w:name="_Toc420669805"/>
      <w:r w:rsidRPr="000A0DE7">
        <w:rPr>
          <w:rFonts w:ascii="Times New Roman" w:eastAsia="Times New Roman" w:hAnsi="Times New Roman" w:cs="Times New Roman"/>
          <w:b/>
          <w:sz w:val="28"/>
          <w:szCs w:val="28"/>
          <w:lang w:eastAsia="ru-RU"/>
        </w:rPr>
        <w:t xml:space="preserve">3.1. </w:t>
      </w:r>
      <w:bookmarkStart w:id="3" w:name="_Toc420669806"/>
      <w:bookmarkEnd w:id="2"/>
      <w:r w:rsidRPr="000A0DE7">
        <w:rPr>
          <w:rFonts w:ascii="Times New Roman" w:eastAsia="Times New Roman" w:hAnsi="Times New Roman" w:cs="Times New Roman"/>
          <w:b/>
          <w:bCs/>
          <w:sz w:val="28"/>
          <w:szCs w:val="28"/>
          <w:lang w:eastAsia="ru-RU"/>
        </w:rPr>
        <w:t xml:space="preserve">Предмет договора: </w:t>
      </w:r>
      <w:r w:rsidR="00327565" w:rsidRPr="00327565">
        <w:rPr>
          <w:rFonts w:ascii="Times New Roman" w:hAnsi="Times New Roman" w:cs="Times New Roman"/>
          <w:bCs/>
          <w:sz w:val="28"/>
          <w:szCs w:val="28"/>
        </w:rPr>
        <w:t>выполнение комплекса работ по восстановлению асфальтобетонного покрытия после ремонта тепловых сетей в Ленинском и Октябрьском округах г. Мурманска</w:t>
      </w:r>
      <w:r w:rsidR="00D712A4">
        <w:rPr>
          <w:rFonts w:ascii="Times New Roman" w:hAnsi="Times New Roman" w:cs="Times New Roman"/>
          <w:bCs/>
          <w:sz w:val="28"/>
          <w:szCs w:val="28"/>
        </w:rPr>
        <w:t>.</w:t>
      </w:r>
    </w:p>
    <w:p w:rsidR="000A0DE7" w:rsidRDefault="000A0DE7" w:rsidP="00327565">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327565">
        <w:rPr>
          <w:rFonts w:ascii="Times New Roman" w:hAnsi="Times New Roman"/>
          <w:b/>
          <w:sz w:val="28"/>
          <w:szCs w:val="28"/>
          <w:lang w:eastAsia="ru-RU"/>
        </w:rPr>
        <w:t xml:space="preserve">3.2. </w:t>
      </w:r>
      <w:bookmarkEnd w:id="3"/>
      <w:r w:rsidR="00327565" w:rsidRPr="00327565">
        <w:rPr>
          <w:rFonts w:ascii="Times New Roman" w:eastAsia="Times New Roman" w:hAnsi="Times New Roman" w:cs="Times New Roman"/>
          <w:b/>
          <w:bCs/>
          <w:sz w:val="28"/>
          <w:szCs w:val="28"/>
          <w:lang w:eastAsia="ru-RU"/>
        </w:rPr>
        <w:t xml:space="preserve">Общее количество выполняемых работ: </w:t>
      </w:r>
      <w:r w:rsidR="00327565" w:rsidRPr="00327565">
        <w:rPr>
          <w:rFonts w:ascii="Times New Roman" w:eastAsia="Times New Roman" w:hAnsi="Times New Roman" w:cs="Times New Roman"/>
          <w:bCs/>
          <w:sz w:val="28"/>
          <w:szCs w:val="28"/>
          <w:lang w:eastAsia="ru-RU"/>
        </w:rPr>
        <w:t>977 м</w:t>
      </w:r>
      <w:proofErr w:type="gramStart"/>
      <w:r w:rsidR="00327565" w:rsidRPr="00327565">
        <w:rPr>
          <w:rFonts w:ascii="Times New Roman" w:eastAsia="Times New Roman" w:hAnsi="Times New Roman" w:cs="Times New Roman"/>
          <w:bCs/>
          <w:sz w:val="28"/>
          <w:szCs w:val="28"/>
          <w:vertAlign w:val="superscript"/>
          <w:lang w:eastAsia="ru-RU"/>
        </w:rPr>
        <w:t>2</w:t>
      </w:r>
      <w:proofErr w:type="gramEnd"/>
      <w:r w:rsidR="00327565" w:rsidRPr="00327565">
        <w:rPr>
          <w:rFonts w:ascii="Times New Roman" w:eastAsia="Times New Roman" w:hAnsi="Times New Roman" w:cs="Times New Roman"/>
          <w:sz w:val="28"/>
          <w:szCs w:val="28"/>
          <w:lang w:eastAsia="ru-RU"/>
        </w:rPr>
        <w:t>, в том числе дорога-208 м</w:t>
      </w:r>
      <w:r w:rsidR="00327565" w:rsidRPr="00327565">
        <w:rPr>
          <w:rFonts w:ascii="Times New Roman" w:eastAsia="Times New Roman" w:hAnsi="Times New Roman" w:cs="Times New Roman"/>
          <w:sz w:val="28"/>
          <w:szCs w:val="28"/>
          <w:vertAlign w:val="superscript"/>
          <w:lang w:eastAsia="ru-RU"/>
        </w:rPr>
        <w:t>2</w:t>
      </w:r>
      <w:r w:rsidR="00327565" w:rsidRPr="00327565">
        <w:rPr>
          <w:rFonts w:ascii="Times New Roman" w:eastAsia="Times New Roman" w:hAnsi="Times New Roman" w:cs="Times New Roman"/>
          <w:sz w:val="28"/>
          <w:szCs w:val="28"/>
          <w:lang w:eastAsia="ru-RU"/>
        </w:rPr>
        <w:t>, дворовые проезды-546 м</w:t>
      </w:r>
      <w:r w:rsidR="00327565" w:rsidRPr="00327565">
        <w:rPr>
          <w:rFonts w:ascii="Times New Roman" w:eastAsia="Times New Roman" w:hAnsi="Times New Roman" w:cs="Times New Roman"/>
          <w:sz w:val="28"/>
          <w:szCs w:val="28"/>
          <w:vertAlign w:val="superscript"/>
          <w:lang w:eastAsia="ru-RU"/>
        </w:rPr>
        <w:t>2</w:t>
      </w:r>
      <w:r w:rsidR="00327565" w:rsidRPr="00327565">
        <w:rPr>
          <w:rFonts w:ascii="Times New Roman" w:eastAsia="Times New Roman" w:hAnsi="Times New Roman" w:cs="Times New Roman"/>
          <w:sz w:val="28"/>
          <w:szCs w:val="28"/>
          <w:lang w:eastAsia="ru-RU"/>
        </w:rPr>
        <w:t>, тротуары-217 м</w:t>
      </w:r>
      <w:r w:rsidR="00327565" w:rsidRPr="00327565">
        <w:rPr>
          <w:rFonts w:ascii="Times New Roman" w:eastAsia="Times New Roman" w:hAnsi="Times New Roman" w:cs="Times New Roman"/>
          <w:sz w:val="28"/>
          <w:szCs w:val="28"/>
          <w:vertAlign w:val="superscript"/>
          <w:lang w:eastAsia="ru-RU"/>
        </w:rPr>
        <w:t>2</w:t>
      </w:r>
      <w:r w:rsidR="00327565" w:rsidRPr="00327565">
        <w:rPr>
          <w:rFonts w:ascii="Times New Roman" w:eastAsia="Times New Roman" w:hAnsi="Times New Roman" w:cs="Times New Roman"/>
          <w:sz w:val="28"/>
          <w:szCs w:val="28"/>
          <w:lang w:eastAsia="ru-RU"/>
        </w:rPr>
        <w:t>, отмостка-6 м</w:t>
      </w:r>
      <w:r w:rsidR="00327565" w:rsidRPr="00327565">
        <w:rPr>
          <w:rFonts w:ascii="Times New Roman" w:eastAsia="Times New Roman" w:hAnsi="Times New Roman" w:cs="Times New Roman"/>
          <w:sz w:val="28"/>
          <w:szCs w:val="28"/>
          <w:vertAlign w:val="superscript"/>
          <w:lang w:eastAsia="ru-RU"/>
        </w:rPr>
        <w:t>2</w:t>
      </w:r>
      <w:r w:rsidR="00327565">
        <w:rPr>
          <w:rFonts w:ascii="Times New Roman" w:eastAsia="Times New Roman" w:hAnsi="Times New Roman" w:cs="Times New Roman"/>
          <w:b/>
          <w:bCs/>
          <w:sz w:val="28"/>
          <w:szCs w:val="28"/>
          <w:lang w:eastAsia="ru-RU"/>
        </w:rPr>
        <w:t>.</w:t>
      </w:r>
    </w:p>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3.3. </w:t>
      </w:r>
      <w:r w:rsidRPr="00023B1D">
        <w:rPr>
          <w:rFonts w:ascii="Times New Roman" w:eastAsia="Times New Roman" w:hAnsi="Times New Roman" w:cs="Times New Roman"/>
          <w:b/>
          <w:bCs/>
          <w:sz w:val="28"/>
          <w:szCs w:val="28"/>
          <w:lang w:eastAsia="ru-RU"/>
        </w:rPr>
        <w:t>Содержание лота</w:t>
      </w:r>
    </w:p>
    <w:tbl>
      <w:tblPr>
        <w:tblW w:w="10065" w:type="dxa"/>
        <w:tblInd w:w="108" w:type="dxa"/>
        <w:tblLayout w:type="fixed"/>
        <w:tblLook w:val="04A0" w:firstRow="1" w:lastRow="0" w:firstColumn="1" w:lastColumn="0" w:noHBand="0" w:noVBand="1"/>
      </w:tblPr>
      <w:tblGrid>
        <w:gridCol w:w="567"/>
        <w:gridCol w:w="6379"/>
        <w:gridCol w:w="3119"/>
      </w:tblGrid>
      <w:tr w:rsidR="00023B1D" w:rsidRPr="00023B1D" w:rsidTr="004471EE">
        <w:trPr>
          <w:trHeight w:val="315"/>
        </w:trPr>
        <w:tc>
          <w:tcPr>
            <w:tcW w:w="567" w:type="dxa"/>
            <w:tcBorders>
              <w:top w:val="single" w:sz="4" w:space="0" w:color="auto"/>
              <w:left w:val="single" w:sz="4" w:space="0" w:color="auto"/>
              <w:bottom w:val="single" w:sz="4" w:space="0" w:color="auto"/>
              <w:right w:val="single" w:sz="4" w:space="0" w:color="auto"/>
            </w:tcBorders>
            <w:vAlign w:val="center"/>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w:t>
            </w:r>
          </w:p>
        </w:tc>
        <w:tc>
          <w:tcPr>
            <w:tcW w:w="6379" w:type="dxa"/>
            <w:tcBorders>
              <w:top w:val="single" w:sz="4" w:space="0" w:color="auto"/>
              <w:left w:val="nil"/>
              <w:bottom w:val="single" w:sz="4" w:space="0" w:color="auto"/>
              <w:right w:val="single" w:sz="4" w:space="0" w:color="auto"/>
            </w:tcBorders>
            <w:vAlign w:val="center"/>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Наименование услуги</w:t>
            </w:r>
          </w:p>
        </w:tc>
        <w:tc>
          <w:tcPr>
            <w:tcW w:w="3119" w:type="dxa"/>
            <w:tcBorders>
              <w:top w:val="single" w:sz="4" w:space="0" w:color="auto"/>
              <w:left w:val="nil"/>
              <w:bottom w:val="single" w:sz="4" w:space="0" w:color="auto"/>
              <w:right w:val="single" w:sz="4" w:space="0" w:color="auto"/>
            </w:tcBorders>
            <w:shd w:val="clear" w:color="auto" w:fill="FFFFFF"/>
            <w:vAlign w:val="center"/>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Стоимость с НДС, руб.</w:t>
            </w:r>
          </w:p>
        </w:tc>
      </w:tr>
      <w:tr w:rsidR="00023B1D" w:rsidRPr="00023B1D" w:rsidTr="004471EE">
        <w:trPr>
          <w:trHeight w:val="315"/>
        </w:trPr>
        <w:tc>
          <w:tcPr>
            <w:tcW w:w="567" w:type="dxa"/>
            <w:tcBorders>
              <w:top w:val="single" w:sz="4" w:space="0" w:color="auto"/>
              <w:left w:val="single" w:sz="4" w:space="0" w:color="auto"/>
              <w:bottom w:val="single" w:sz="4" w:space="0" w:color="auto"/>
              <w:right w:val="single" w:sz="4" w:space="0" w:color="auto"/>
            </w:tcBorders>
            <w:vAlign w:val="center"/>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1</w:t>
            </w:r>
          </w:p>
        </w:tc>
        <w:tc>
          <w:tcPr>
            <w:tcW w:w="6379" w:type="dxa"/>
            <w:tcBorders>
              <w:top w:val="single" w:sz="4" w:space="0" w:color="auto"/>
              <w:left w:val="nil"/>
              <w:bottom w:val="single" w:sz="4" w:space="0" w:color="auto"/>
              <w:right w:val="single" w:sz="4" w:space="0" w:color="auto"/>
            </w:tcBorders>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 xml:space="preserve">Выполнение комплекса работ по восстановлению асфальтобетонного покрытия после проведения ремонта тепловых сетей в Ленинском и Октябрьском округе </w:t>
            </w:r>
            <w:proofErr w:type="spellStart"/>
            <w:r w:rsidRPr="00023B1D">
              <w:rPr>
                <w:rFonts w:ascii="Times New Roman" w:eastAsia="Times New Roman" w:hAnsi="Times New Roman" w:cs="Times New Roman"/>
                <w:b/>
                <w:bCs/>
                <w:sz w:val="28"/>
                <w:szCs w:val="28"/>
                <w:lang w:eastAsia="ru-RU"/>
              </w:rPr>
              <w:t>г</w:t>
            </w:r>
            <w:proofErr w:type="gramStart"/>
            <w:r w:rsidRPr="00023B1D">
              <w:rPr>
                <w:rFonts w:ascii="Times New Roman" w:eastAsia="Times New Roman" w:hAnsi="Times New Roman" w:cs="Times New Roman"/>
                <w:b/>
                <w:bCs/>
                <w:sz w:val="28"/>
                <w:szCs w:val="28"/>
                <w:lang w:eastAsia="ru-RU"/>
              </w:rPr>
              <w:t>.М</w:t>
            </w:r>
            <w:proofErr w:type="gramEnd"/>
            <w:r w:rsidRPr="00023B1D">
              <w:rPr>
                <w:rFonts w:ascii="Times New Roman" w:eastAsia="Times New Roman" w:hAnsi="Times New Roman" w:cs="Times New Roman"/>
                <w:b/>
                <w:bCs/>
                <w:sz w:val="28"/>
                <w:szCs w:val="28"/>
                <w:lang w:eastAsia="ru-RU"/>
              </w:rPr>
              <w:t>урманска</w:t>
            </w:r>
            <w:proofErr w:type="spellEnd"/>
            <w:r w:rsidRPr="00023B1D">
              <w:rPr>
                <w:rFonts w:ascii="Times New Roman" w:eastAsia="Times New Roman" w:hAnsi="Times New Roman" w:cs="Times New Roman"/>
                <w:b/>
                <w:bCs/>
                <w:sz w:val="28"/>
                <w:szCs w:val="28"/>
                <w:lang w:eastAsia="ru-RU"/>
              </w:rPr>
              <w:t>.</w:t>
            </w:r>
          </w:p>
        </w:tc>
        <w:tc>
          <w:tcPr>
            <w:tcW w:w="3119" w:type="dxa"/>
            <w:tcBorders>
              <w:top w:val="single" w:sz="4" w:space="0" w:color="auto"/>
              <w:left w:val="nil"/>
              <w:bottom w:val="single" w:sz="4" w:space="0" w:color="auto"/>
              <w:right w:val="single" w:sz="4" w:space="0" w:color="auto"/>
            </w:tcBorders>
            <w:shd w:val="clear" w:color="auto" w:fill="FFFFFF"/>
            <w:vAlign w:val="center"/>
            <w:hideMark/>
          </w:tcPr>
          <w:p w:rsidR="00023B1D" w:rsidRPr="00023B1D" w:rsidRDefault="00023B1D" w:rsidP="00023B1D">
            <w:pPr>
              <w:tabs>
                <w:tab w:val="left" w:pos="6987"/>
              </w:tabs>
              <w:autoSpaceDE w:val="0"/>
              <w:autoSpaceDN w:val="0"/>
              <w:adjustRightInd w:val="0"/>
              <w:jc w:val="both"/>
              <w:rPr>
                <w:rFonts w:ascii="Times New Roman" w:eastAsia="Times New Roman" w:hAnsi="Times New Roman" w:cs="Times New Roman"/>
                <w:b/>
                <w:bCs/>
                <w:sz w:val="28"/>
                <w:szCs w:val="28"/>
                <w:lang w:eastAsia="ru-RU"/>
              </w:rPr>
            </w:pPr>
            <w:r w:rsidRPr="00023B1D">
              <w:rPr>
                <w:rFonts w:ascii="Times New Roman" w:eastAsia="Times New Roman" w:hAnsi="Times New Roman" w:cs="Times New Roman"/>
                <w:b/>
                <w:bCs/>
                <w:sz w:val="28"/>
                <w:szCs w:val="28"/>
                <w:lang w:eastAsia="ru-RU"/>
              </w:rPr>
              <w:t>2 153 426,79</w:t>
            </w:r>
          </w:p>
        </w:tc>
      </w:tr>
    </w:tbl>
    <w:p w:rsidR="00023B1D" w:rsidRPr="00327565" w:rsidRDefault="00023B1D" w:rsidP="00327565">
      <w:pPr>
        <w:tabs>
          <w:tab w:val="left" w:pos="6987"/>
        </w:tabs>
        <w:autoSpaceDE w:val="0"/>
        <w:autoSpaceDN w:val="0"/>
        <w:adjustRightInd w:val="0"/>
        <w:jc w:val="both"/>
        <w:rPr>
          <w:rFonts w:ascii="Times New Roman" w:eastAsia="Times New Roman" w:hAnsi="Times New Roman" w:cs="Times New Roman"/>
          <w:b/>
          <w:bCs/>
          <w:sz w:val="28"/>
          <w:szCs w:val="28"/>
          <w:lang w:eastAsia="ru-RU"/>
        </w:rPr>
      </w:pPr>
    </w:p>
    <w:p w:rsidR="000A0DE7" w:rsidRDefault="00023B1D" w:rsidP="00327565">
      <w:pPr>
        <w:spacing w:after="0" w:line="240" w:lineRule="auto"/>
        <w:jc w:val="both"/>
        <w:rPr>
          <w:rFonts w:ascii="Times New Roman" w:eastAsia="Times New Roman" w:hAnsi="Times New Roman" w:cs="Times New Roman"/>
          <w:sz w:val="28"/>
          <w:szCs w:val="28"/>
          <w:lang w:eastAsia="ru-RU"/>
        </w:rPr>
      </w:pPr>
      <w:bookmarkStart w:id="4" w:name="_Toc420669807"/>
      <w:r>
        <w:rPr>
          <w:rFonts w:ascii="Times New Roman" w:eastAsia="Times New Roman" w:hAnsi="Times New Roman" w:cs="Times New Roman"/>
          <w:b/>
          <w:sz w:val="28"/>
          <w:szCs w:val="28"/>
          <w:lang w:eastAsia="ru-RU"/>
        </w:rPr>
        <w:t>3.4</w:t>
      </w:r>
      <w:r w:rsidR="000A0DE7" w:rsidRPr="000A0DE7">
        <w:rPr>
          <w:rFonts w:ascii="Times New Roman" w:eastAsia="Times New Roman" w:hAnsi="Times New Roman" w:cs="Times New Roman"/>
          <w:b/>
          <w:sz w:val="28"/>
          <w:szCs w:val="28"/>
          <w:lang w:eastAsia="ru-RU"/>
        </w:rPr>
        <w:t xml:space="preserve">. </w:t>
      </w:r>
      <w:bookmarkEnd w:id="4"/>
      <w:r w:rsidR="00327565" w:rsidRPr="00327565">
        <w:rPr>
          <w:rFonts w:ascii="Times New Roman" w:eastAsia="Times New Roman" w:hAnsi="Times New Roman" w:cs="Times New Roman"/>
          <w:b/>
          <w:bCs/>
          <w:sz w:val="28"/>
          <w:szCs w:val="28"/>
          <w:lang w:eastAsia="ru-RU"/>
        </w:rPr>
        <w:t xml:space="preserve">Начальная (максимальная) цена договора: </w:t>
      </w:r>
      <w:r w:rsidR="00327565" w:rsidRPr="00327565">
        <w:rPr>
          <w:rFonts w:ascii="Times New Roman" w:eastAsia="Times New Roman" w:hAnsi="Times New Roman" w:cs="Times New Roman"/>
          <w:sz w:val="28"/>
          <w:szCs w:val="28"/>
          <w:lang w:eastAsia="ru-RU"/>
        </w:rPr>
        <w:t xml:space="preserve">2 153 426,79  </w:t>
      </w:r>
      <w:r w:rsidR="00327565" w:rsidRPr="00327565">
        <w:rPr>
          <w:rFonts w:ascii="Times New Roman" w:eastAsia="Times New Roman" w:hAnsi="Times New Roman" w:cs="Times New Roman"/>
          <w:bCs/>
          <w:sz w:val="28"/>
          <w:szCs w:val="28"/>
          <w:lang w:eastAsia="ru-RU"/>
        </w:rPr>
        <w:t xml:space="preserve">руб., в </w:t>
      </w:r>
      <w:proofErr w:type="spellStart"/>
      <w:r w:rsidR="00327565" w:rsidRPr="00327565">
        <w:rPr>
          <w:rFonts w:ascii="Times New Roman" w:eastAsia="Times New Roman" w:hAnsi="Times New Roman" w:cs="Times New Roman"/>
          <w:bCs/>
          <w:sz w:val="28"/>
          <w:szCs w:val="28"/>
          <w:lang w:eastAsia="ru-RU"/>
        </w:rPr>
        <w:t>т.ч</w:t>
      </w:r>
      <w:proofErr w:type="spellEnd"/>
      <w:r w:rsidR="00327565" w:rsidRPr="00327565">
        <w:rPr>
          <w:rFonts w:ascii="Times New Roman" w:eastAsia="Times New Roman" w:hAnsi="Times New Roman" w:cs="Times New Roman"/>
          <w:bCs/>
          <w:sz w:val="28"/>
          <w:szCs w:val="28"/>
          <w:lang w:eastAsia="ru-RU"/>
        </w:rPr>
        <w:t>. НДС</w:t>
      </w:r>
      <w:r w:rsidR="00327565" w:rsidRPr="00327565">
        <w:rPr>
          <w:rFonts w:ascii="Times New Roman" w:eastAsia="Times New Roman" w:hAnsi="Times New Roman" w:cs="Times New Roman"/>
          <w:i/>
          <w:sz w:val="28"/>
          <w:szCs w:val="28"/>
          <w:lang w:eastAsia="ru-RU"/>
        </w:rPr>
        <w:t xml:space="preserve"> </w:t>
      </w:r>
      <w:r w:rsidR="00327565" w:rsidRPr="00327565">
        <w:rPr>
          <w:rFonts w:ascii="Times New Roman" w:eastAsia="Times New Roman" w:hAnsi="Times New Roman" w:cs="Times New Roman"/>
          <w:sz w:val="28"/>
          <w:szCs w:val="28"/>
          <w:lang w:eastAsia="ru-RU"/>
        </w:rPr>
        <w:t>и</w:t>
      </w:r>
      <w:r w:rsidR="00327565" w:rsidRPr="00327565">
        <w:rPr>
          <w:rFonts w:ascii="Times New Roman" w:eastAsia="Times New Roman" w:hAnsi="Times New Roman" w:cs="Times New Roman"/>
          <w:i/>
          <w:sz w:val="28"/>
          <w:szCs w:val="28"/>
          <w:lang w:eastAsia="ru-RU"/>
        </w:rPr>
        <w:t xml:space="preserve">  </w:t>
      </w:r>
      <w:r w:rsidR="00327565" w:rsidRPr="00327565">
        <w:rPr>
          <w:rFonts w:ascii="Times New Roman" w:eastAsia="Times New Roman" w:hAnsi="Times New Roman" w:cs="Times New Roman"/>
          <w:sz w:val="28"/>
          <w:szCs w:val="28"/>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327565" w:rsidRPr="000A0DE7" w:rsidRDefault="00327565" w:rsidP="00327565">
      <w:pPr>
        <w:tabs>
          <w:tab w:val="left" w:pos="0"/>
        </w:tabs>
        <w:spacing w:after="0" w:line="240" w:lineRule="auto"/>
        <w:jc w:val="both"/>
        <w:rPr>
          <w:rFonts w:ascii="Times New Roman" w:eastAsia="Times New Roman" w:hAnsi="Times New Roman" w:cs="Times New Roman"/>
          <w:bCs/>
          <w:sz w:val="28"/>
          <w:szCs w:val="28"/>
          <w:lang w:eastAsia="ru-RU"/>
        </w:rPr>
      </w:pPr>
      <w:r w:rsidRPr="00327565">
        <w:rPr>
          <w:rFonts w:ascii="Times New Roman" w:eastAsia="Times New Roman" w:hAnsi="Times New Roman" w:cs="Times New Roman"/>
          <w:b/>
          <w:bCs/>
          <w:sz w:val="28"/>
          <w:szCs w:val="28"/>
          <w:lang w:eastAsia="ru-RU"/>
        </w:rPr>
        <w:lastRenderedPageBreak/>
        <w:t xml:space="preserve">Обоснование цены: </w:t>
      </w:r>
      <w:r w:rsidRPr="00327565">
        <w:rPr>
          <w:rFonts w:ascii="Times New Roman" w:eastAsia="Times New Roman" w:hAnsi="Times New Roman" w:cs="Times New Roman"/>
          <w:bCs/>
          <w:sz w:val="28"/>
          <w:szCs w:val="28"/>
          <w:lang w:eastAsia="ru-RU"/>
        </w:rPr>
        <w:t>Источником информации о стоимости комплекса работ по восстановлению асфальтобетонного покрытия после ремонта тепловых сетей в Ленинском и Октябрьском округах г. Мурманска служит локальная смета. Начальная (максимальная) цена определена на основе сметы.</w:t>
      </w:r>
    </w:p>
    <w:p w:rsidR="000A0DE7" w:rsidRPr="000A0DE7" w:rsidRDefault="00023B1D" w:rsidP="00327565">
      <w:pPr>
        <w:tabs>
          <w:tab w:val="left" w:pos="6987"/>
        </w:tabs>
        <w:autoSpaceDE w:val="0"/>
        <w:autoSpaceDN w:val="0"/>
        <w:adjustRightInd w:val="0"/>
        <w:spacing w:after="0"/>
        <w:jc w:val="both"/>
        <w:rPr>
          <w:rFonts w:ascii="Times New Roman" w:eastAsia="Times New Roman" w:hAnsi="Times New Roman" w:cs="Times New Roman"/>
          <w:sz w:val="28"/>
          <w:szCs w:val="28"/>
          <w:lang w:eastAsia="ru-RU"/>
        </w:rPr>
      </w:pPr>
      <w:bookmarkStart w:id="5" w:name="_Toc420669808"/>
      <w:r>
        <w:rPr>
          <w:rFonts w:ascii="Times New Roman" w:eastAsia="Times New Roman" w:hAnsi="Times New Roman" w:cs="Times New Roman"/>
          <w:b/>
          <w:sz w:val="28"/>
          <w:szCs w:val="28"/>
          <w:lang w:eastAsia="ru-RU"/>
        </w:rPr>
        <w:t>3.5</w:t>
      </w:r>
      <w:r w:rsidR="000A0DE7" w:rsidRPr="000A0DE7">
        <w:rPr>
          <w:rFonts w:ascii="Times New Roman" w:eastAsia="Times New Roman" w:hAnsi="Times New Roman" w:cs="Times New Roman"/>
          <w:b/>
          <w:sz w:val="28"/>
          <w:szCs w:val="28"/>
          <w:lang w:eastAsia="ru-RU"/>
        </w:rPr>
        <w:t xml:space="preserve">. </w:t>
      </w:r>
      <w:bookmarkEnd w:id="5"/>
      <w:r w:rsidR="00327565" w:rsidRPr="00327565">
        <w:rPr>
          <w:rFonts w:ascii="Times New Roman" w:eastAsia="Times New Roman" w:hAnsi="Times New Roman" w:cs="Times New Roman"/>
          <w:b/>
          <w:bCs/>
          <w:sz w:val="28"/>
          <w:szCs w:val="28"/>
          <w:lang w:eastAsia="ru-RU"/>
        </w:rPr>
        <w:t>Срок выполнения работ:</w:t>
      </w:r>
      <w:r w:rsidR="00327565" w:rsidRPr="00327565">
        <w:rPr>
          <w:rFonts w:ascii="Times New Roman" w:eastAsia="Times New Roman" w:hAnsi="Times New Roman" w:cs="Times New Roman"/>
          <w:bCs/>
          <w:sz w:val="28"/>
          <w:szCs w:val="28"/>
          <w:lang w:eastAsia="ru-RU"/>
        </w:rPr>
        <w:t xml:space="preserve"> с момента подписания Договора по 01.10.2015г. включительно.</w:t>
      </w:r>
    </w:p>
    <w:p w:rsidR="00327565" w:rsidRPr="00327565" w:rsidRDefault="00023B1D" w:rsidP="00327565">
      <w:pPr>
        <w:tabs>
          <w:tab w:val="left" w:pos="6987"/>
        </w:tabs>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_Toc420669809"/>
      <w:r>
        <w:rPr>
          <w:rFonts w:ascii="Times New Roman" w:eastAsia="Times New Roman" w:hAnsi="Times New Roman" w:cs="Times New Roman"/>
          <w:b/>
          <w:sz w:val="28"/>
          <w:szCs w:val="28"/>
          <w:lang w:eastAsia="ru-RU"/>
        </w:rPr>
        <w:t>3.6</w:t>
      </w:r>
      <w:r w:rsidR="000A0DE7" w:rsidRPr="000A0DE7">
        <w:rPr>
          <w:rFonts w:ascii="Times New Roman" w:eastAsia="Times New Roman" w:hAnsi="Times New Roman" w:cs="Times New Roman"/>
          <w:b/>
          <w:sz w:val="28"/>
          <w:szCs w:val="28"/>
          <w:lang w:eastAsia="ru-RU"/>
        </w:rPr>
        <w:t xml:space="preserve">. </w:t>
      </w:r>
      <w:bookmarkEnd w:id="6"/>
      <w:r w:rsidR="00327565" w:rsidRPr="00327565">
        <w:rPr>
          <w:rFonts w:ascii="Times New Roman" w:eastAsia="Times New Roman" w:hAnsi="Times New Roman" w:cs="Times New Roman"/>
          <w:b/>
          <w:bCs/>
          <w:sz w:val="28"/>
          <w:szCs w:val="28"/>
          <w:lang w:eastAsia="ru-RU"/>
        </w:rPr>
        <w:t>Место выполнения работ:</w:t>
      </w:r>
      <w:r w:rsidR="00327565" w:rsidRPr="00327565">
        <w:rPr>
          <w:rFonts w:ascii="Times New Roman" w:eastAsia="Times New Roman" w:hAnsi="Times New Roman" w:cs="Times New Roman"/>
          <w:bCs/>
          <w:sz w:val="28"/>
          <w:szCs w:val="28"/>
          <w:lang w:eastAsia="ru-RU"/>
        </w:rPr>
        <w:t xml:space="preserve"> </w:t>
      </w:r>
      <w:r w:rsidR="00327565" w:rsidRPr="00327565">
        <w:rPr>
          <w:rFonts w:ascii="Times New Roman" w:eastAsia="Times New Roman" w:hAnsi="Times New Roman" w:cs="Times New Roman"/>
          <w:sz w:val="28"/>
          <w:szCs w:val="28"/>
          <w:lang w:eastAsia="ru-RU"/>
        </w:rPr>
        <w:t xml:space="preserve">г. Мурманск, Ленинский и Октябрьский административные округи </w:t>
      </w:r>
      <w:proofErr w:type="gramStart"/>
      <w:r w:rsidR="00327565" w:rsidRPr="00327565">
        <w:rPr>
          <w:rFonts w:ascii="Times New Roman" w:eastAsia="Times New Roman" w:hAnsi="Times New Roman" w:cs="Times New Roman"/>
          <w:sz w:val="28"/>
          <w:szCs w:val="28"/>
          <w:lang w:eastAsia="ru-RU"/>
        </w:rPr>
        <w:t>согласно</w:t>
      </w:r>
      <w:proofErr w:type="gramEnd"/>
      <w:r w:rsidR="00327565" w:rsidRPr="00327565">
        <w:rPr>
          <w:rFonts w:ascii="Times New Roman" w:eastAsia="Times New Roman" w:hAnsi="Times New Roman" w:cs="Times New Roman"/>
          <w:sz w:val="28"/>
          <w:szCs w:val="28"/>
          <w:lang w:eastAsia="ru-RU"/>
        </w:rPr>
        <w:t xml:space="preserve"> Адресной программы. </w:t>
      </w:r>
    </w:p>
    <w:p w:rsidR="000A0DE7" w:rsidRPr="00327565" w:rsidRDefault="00327565" w:rsidP="00327565">
      <w:pPr>
        <w:tabs>
          <w:tab w:val="left" w:pos="6987"/>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27565">
        <w:rPr>
          <w:rFonts w:ascii="Times New Roman" w:eastAsia="Times New Roman" w:hAnsi="Times New Roman" w:cs="Times New Roman"/>
          <w:bCs/>
          <w:sz w:val="28"/>
          <w:szCs w:val="28"/>
          <w:lang w:eastAsia="ru-RU"/>
        </w:rPr>
        <w:t>Адресная программа может быть изменена путем подписания дополнительного соглашения.</w:t>
      </w:r>
    </w:p>
    <w:p w:rsidR="00327565" w:rsidRPr="00327565" w:rsidRDefault="00023B1D" w:rsidP="00327565">
      <w:pPr>
        <w:suppressAutoHyphens/>
        <w:spacing w:after="0" w:line="240" w:lineRule="auto"/>
        <w:jc w:val="both"/>
        <w:rPr>
          <w:rFonts w:ascii="Times New Roman" w:eastAsia="Times New Roman" w:hAnsi="Times New Roman" w:cs="Times New Roman"/>
          <w:sz w:val="28"/>
          <w:szCs w:val="28"/>
          <w:lang w:eastAsia="ru-RU"/>
        </w:rPr>
      </w:pPr>
      <w:bookmarkStart w:id="7" w:name="_Toc420669810"/>
      <w:r>
        <w:rPr>
          <w:rFonts w:ascii="Times New Roman" w:eastAsia="Times New Roman" w:hAnsi="Times New Roman" w:cs="Times New Roman"/>
          <w:b/>
          <w:sz w:val="28"/>
          <w:szCs w:val="28"/>
          <w:lang w:val="x-none" w:eastAsia="ru-RU"/>
        </w:rPr>
        <w:t>3.</w:t>
      </w:r>
      <w:r>
        <w:rPr>
          <w:rFonts w:ascii="Times New Roman" w:eastAsia="Times New Roman" w:hAnsi="Times New Roman" w:cs="Times New Roman"/>
          <w:b/>
          <w:sz w:val="28"/>
          <w:szCs w:val="28"/>
          <w:lang w:eastAsia="ru-RU"/>
        </w:rPr>
        <w:t>7</w:t>
      </w:r>
      <w:r w:rsidR="000A0DE7" w:rsidRPr="000A0DE7">
        <w:rPr>
          <w:rFonts w:ascii="Times New Roman" w:eastAsia="Times New Roman" w:hAnsi="Times New Roman" w:cs="Times New Roman"/>
          <w:b/>
          <w:sz w:val="28"/>
          <w:szCs w:val="28"/>
          <w:lang w:val="x-none" w:eastAsia="ru-RU"/>
        </w:rPr>
        <w:t xml:space="preserve">. </w:t>
      </w:r>
      <w:bookmarkEnd w:id="7"/>
      <w:r w:rsidR="00327565" w:rsidRPr="00327565">
        <w:rPr>
          <w:rFonts w:ascii="Times New Roman" w:eastAsia="Times New Roman" w:hAnsi="Times New Roman" w:cs="Times New Roman"/>
          <w:b/>
          <w:bCs/>
          <w:sz w:val="28"/>
          <w:szCs w:val="28"/>
          <w:lang w:eastAsia="ru-RU"/>
        </w:rPr>
        <w:t xml:space="preserve">Условия оплаты: </w:t>
      </w:r>
      <w:r w:rsidR="00327565">
        <w:rPr>
          <w:rFonts w:ascii="Times New Roman" w:eastAsia="Times New Roman" w:hAnsi="Times New Roman" w:cs="Times New Roman"/>
          <w:sz w:val="28"/>
          <w:szCs w:val="28"/>
          <w:lang w:eastAsia="ru-RU"/>
        </w:rPr>
        <w:t xml:space="preserve">в </w:t>
      </w:r>
      <w:r w:rsidR="00327565" w:rsidRPr="00327565">
        <w:rPr>
          <w:rFonts w:ascii="Times New Roman" w:eastAsia="Times New Roman" w:hAnsi="Times New Roman" w:cs="Times New Roman"/>
          <w:sz w:val="28"/>
          <w:szCs w:val="28"/>
          <w:lang w:eastAsia="ru-RU"/>
        </w:rPr>
        <w:t>течение 20 банковских дней с момента подписания Договора Заказчиком производится предоплата (на приобретение материалов) в размере 30% от стоимости работ на основании счета.</w:t>
      </w:r>
    </w:p>
    <w:p w:rsidR="00327565" w:rsidRPr="00327565" w:rsidRDefault="00327565" w:rsidP="00327565">
      <w:pPr>
        <w:suppressAutoHyphens/>
        <w:spacing w:after="0" w:line="240" w:lineRule="auto"/>
        <w:jc w:val="both"/>
        <w:rPr>
          <w:rFonts w:ascii="Times New Roman" w:eastAsia="Times New Roman" w:hAnsi="Times New Roman" w:cs="Times New Roman"/>
          <w:sz w:val="28"/>
          <w:szCs w:val="28"/>
          <w:lang w:eastAsia="ru-RU"/>
        </w:rPr>
      </w:pPr>
      <w:proofErr w:type="gramStart"/>
      <w:r w:rsidRPr="00327565">
        <w:rPr>
          <w:rFonts w:ascii="Times New Roman" w:eastAsia="Times New Roman" w:hAnsi="Times New Roman" w:cs="Times New Roman"/>
          <w:sz w:val="28"/>
          <w:szCs w:val="28"/>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исходя из фактического объема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roofErr w:type="gramEnd"/>
    </w:p>
    <w:p w:rsidR="000A0DE7" w:rsidRPr="00806880" w:rsidRDefault="000A0DE7" w:rsidP="00806880">
      <w:pPr>
        <w:suppressAutoHyphens/>
        <w:spacing w:after="0" w:line="240" w:lineRule="auto"/>
        <w:jc w:val="both"/>
        <w:rPr>
          <w:rFonts w:ascii="Times New Roman" w:eastAsia="Times New Roman" w:hAnsi="Times New Roman" w:cs="Times New Roman"/>
          <w:sz w:val="28"/>
          <w:szCs w:val="28"/>
          <w:lang w:eastAsia="ru-RU"/>
        </w:rPr>
      </w:pPr>
    </w:p>
    <w:p w:rsidR="00806880" w:rsidRPr="00806880" w:rsidRDefault="00023B1D" w:rsidP="00806880">
      <w:pPr>
        <w:spacing w:after="0" w:line="240" w:lineRule="auto"/>
        <w:jc w:val="both"/>
        <w:rPr>
          <w:rFonts w:ascii="Times New Roman" w:eastAsia="Times New Roman" w:hAnsi="Times New Roman" w:cs="Times New Roman"/>
          <w:sz w:val="28"/>
          <w:szCs w:val="28"/>
          <w:lang w:eastAsia="ru-RU"/>
        </w:rPr>
      </w:pPr>
      <w:bookmarkStart w:id="8" w:name="_Toc420669814"/>
      <w:r>
        <w:rPr>
          <w:rFonts w:ascii="Times New Roman" w:eastAsia="Times New Roman" w:hAnsi="Times New Roman" w:cs="Times New Roman"/>
          <w:b/>
          <w:sz w:val="28"/>
          <w:szCs w:val="28"/>
          <w:lang w:eastAsia="ru-RU"/>
        </w:rPr>
        <w:t>3.8</w:t>
      </w:r>
      <w:r w:rsidR="000A0DE7" w:rsidRPr="00806880">
        <w:rPr>
          <w:rFonts w:ascii="Times New Roman" w:eastAsia="Times New Roman" w:hAnsi="Times New Roman" w:cs="Times New Roman"/>
          <w:b/>
          <w:sz w:val="28"/>
          <w:szCs w:val="28"/>
          <w:lang w:eastAsia="ru-RU"/>
        </w:rPr>
        <w:t xml:space="preserve">. </w:t>
      </w:r>
      <w:bookmarkEnd w:id="8"/>
      <w:r w:rsidR="00806880" w:rsidRPr="00806880">
        <w:rPr>
          <w:rFonts w:ascii="Times New Roman" w:eastAsia="Times New Roman" w:hAnsi="Times New Roman" w:cs="Times New Roman"/>
          <w:b/>
          <w:bCs/>
          <w:sz w:val="28"/>
          <w:szCs w:val="28"/>
          <w:lang w:eastAsia="ru-RU"/>
        </w:rPr>
        <w:t xml:space="preserve">Особые условия: </w:t>
      </w:r>
      <w:r w:rsidR="00806880" w:rsidRPr="00806880">
        <w:rPr>
          <w:rFonts w:ascii="Times New Roman" w:eastAsia="Times New Roman" w:hAnsi="Times New Roman" w:cs="Times New Roman"/>
          <w:sz w:val="28"/>
          <w:szCs w:val="28"/>
          <w:lang w:eastAsia="ru-RU"/>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806880" w:rsidRPr="00806880" w:rsidRDefault="00806880" w:rsidP="00806880">
      <w:pPr>
        <w:spacing w:after="0" w:line="240" w:lineRule="auto"/>
        <w:jc w:val="both"/>
        <w:rPr>
          <w:rFonts w:ascii="Times New Roman" w:eastAsia="Times New Roman" w:hAnsi="Times New Roman" w:cs="Times New Roman"/>
          <w:sz w:val="28"/>
          <w:szCs w:val="28"/>
          <w:lang w:eastAsia="ru-RU"/>
        </w:rPr>
      </w:pPr>
      <w:r w:rsidRPr="00806880">
        <w:rPr>
          <w:rFonts w:ascii="Times New Roman" w:eastAsia="Times New Roman" w:hAnsi="Times New Roman" w:cs="Times New Roman"/>
          <w:sz w:val="28"/>
          <w:szCs w:val="28"/>
          <w:lang w:eastAsia="ru-RU"/>
        </w:rPr>
        <w:t xml:space="preserve">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и/или управлению </w:t>
      </w:r>
      <w:r w:rsidRPr="00806880">
        <w:rPr>
          <w:rFonts w:ascii="Times New Roman" w:eastAsia="Times New Roman" w:hAnsi="Times New Roman" w:cs="Times New Roman"/>
          <w:bCs/>
          <w:sz w:val="28"/>
          <w:szCs w:val="28"/>
          <w:lang w:eastAsia="ru-RU"/>
        </w:rPr>
        <w:t>Ленинского/Октябрьского</w:t>
      </w:r>
      <w:r w:rsidRPr="00806880">
        <w:rPr>
          <w:rFonts w:ascii="Times New Roman" w:eastAsia="Times New Roman" w:hAnsi="Times New Roman" w:cs="Times New Roman"/>
          <w:sz w:val="28"/>
          <w:szCs w:val="28"/>
          <w:lang w:eastAsia="ru-RU"/>
        </w:rPr>
        <w:t xml:space="preserve"> административного округа. </w:t>
      </w:r>
    </w:p>
    <w:p w:rsidR="000A0DE7" w:rsidRPr="000A0DE7" w:rsidRDefault="000A0DE7" w:rsidP="001F308D">
      <w:pPr>
        <w:pStyle w:val="20"/>
      </w:pPr>
      <w:r w:rsidRPr="000A0DE7">
        <w:t>4. Критерии оценки и их значимость:</w:t>
      </w:r>
    </w:p>
    <w:tbl>
      <w:tblPr>
        <w:tblpPr w:leftFromText="180" w:rightFromText="180" w:vertAnchor="text" w:horzAnchor="margin" w:tblpY="63"/>
        <w:tblW w:w="9889" w:type="dxa"/>
        <w:tblLayout w:type="fixed"/>
        <w:tblLook w:val="04A0" w:firstRow="1" w:lastRow="0" w:firstColumn="1" w:lastColumn="0" w:noHBand="0" w:noVBand="1"/>
      </w:tblPr>
      <w:tblGrid>
        <w:gridCol w:w="1242"/>
        <w:gridCol w:w="1701"/>
        <w:gridCol w:w="1418"/>
        <w:gridCol w:w="2268"/>
        <w:gridCol w:w="1559"/>
        <w:gridCol w:w="1701"/>
      </w:tblGrid>
      <w:tr w:rsidR="00806880" w:rsidRPr="000A0DE7" w:rsidTr="00806880">
        <w:trPr>
          <w:trHeight w:val="527"/>
        </w:trPr>
        <w:tc>
          <w:tcPr>
            <w:tcW w:w="294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806880" w:rsidRDefault="00806880" w:rsidP="00806880">
            <w:pPr>
              <w:suppressAutoHyphens/>
              <w:spacing w:after="0" w:line="240" w:lineRule="auto"/>
              <w:jc w:val="both"/>
              <w:rPr>
                <w:rFonts w:ascii="Times New Roman" w:eastAsia="Times New Roman" w:hAnsi="Times New Roman" w:cs="Times New Roman"/>
                <w:b/>
                <w:bCs/>
                <w:sz w:val="28"/>
                <w:szCs w:val="28"/>
                <w:lang w:eastAsia="ar-SA"/>
              </w:rPr>
            </w:pPr>
            <w:r w:rsidRPr="00806880">
              <w:rPr>
                <w:rFonts w:ascii="Times New Roman" w:eastAsia="Times New Roman" w:hAnsi="Times New Roman" w:cs="Times New Roman"/>
                <w:b/>
                <w:bCs/>
                <w:sz w:val="28"/>
                <w:szCs w:val="28"/>
                <w:lang w:eastAsia="ar-SA"/>
              </w:rPr>
              <w:t>Цена договора (50%)</w:t>
            </w:r>
          </w:p>
          <w:p w:rsidR="00806880" w:rsidRPr="000A0DE7" w:rsidRDefault="00806880" w:rsidP="000A0DE7">
            <w:pPr>
              <w:suppressAutoHyphens/>
              <w:spacing w:after="0" w:line="240" w:lineRule="auto"/>
              <w:jc w:val="both"/>
              <w:rPr>
                <w:rFonts w:ascii="Times New Roman" w:eastAsia="Times New Roman" w:hAnsi="Times New Roman" w:cs="Times New Roman"/>
                <w:b/>
                <w:bCs/>
                <w:sz w:val="28"/>
                <w:szCs w:val="28"/>
                <w:lang w:eastAsia="ar-SA"/>
              </w:rPr>
            </w:pPr>
          </w:p>
        </w:tc>
        <w:tc>
          <w:tcPr>
            <w:tcW w:w="3686"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0A0DE7">
            <w:pPr>
              <w:suppressAutoHyphens/>
              <w:spacing w:after="0" w:line="240" w:lineRule="auto"/>
              <w:jc w:val="both"/>
              <w:rPr>
                <w:rFonts w:ascii="Times New Roman" w:eastAsia="Times New Roman" w:hAnsi="Times New Roman" w:cs="Times New Roman"/>
                <w:b/>
                <w:bCs/>
                <w:sz w:val="28"/>
                <w:szCs w:val="28"/>
                <w:lang w:eastAsia="ar-SA"/>
              </w:rPr>
            </w:pPr>
            <w:r w:rsidRPr="00806880">
              <w:rPr>
                <w:rFonts w:ascii="Times New Roman" w:eastAsia="Times New Roman" w:hAnsi="Times New Roman" w:cs="Times New Roman"/>
                <w:b/>
                <w:bCs/>
                <w:sz w:val="28"/>
                <w:szCs w:val="28"/>
                <w:lang w:eastAsia="ar-SA"/>
              </w:rPr>
              <w:t>Наличие материально-технических ресурсов (специальной дорожной техники)</w:t>
            </w:r>
          </w:p>
        </w:tc>
        <w:tc>
          <w:tcPr>
            <w:tcW w:w="3260" w:type="dxa"/>
            <w:gridSpan w:val="2"/>
            <w:tcBorders>
              <w:top w:val="single" w:sz="4" w:space="0" w:color="auto"/>
              <w:left w:val="single" w:sz="4" w:space="0" w:color="auto"/>
              <w:bottom w:val="single" w:sz="4" w:space="0" w:color="auto"/>
              <w:right w:val="single" w:sz="4" w:space="0" w:color="auto"/>
            </w:tcBorders>
            <w:shd w:val="clear" w:color="000000" w:fill="FFFFFF"/>
          </w:tcPr>
          <w:p w:rsidR="00806880" w:rsidRPr="00806880" w:rsidRDefault="00806880" w:rsidP="000A0DE7">
            <w:pPr>
              <w:suppressAutoHyphens/>
              <w:spacing w:after="0" w:line="240" w:lineRule="auto"/>
              <w:jc w:val="both"/>
              <w:rPr>
                <w:rFonts w:ascii="Times New Roman" w:eastAsia="Times New Roman" w:hAnsi="Times New Roman" w:cs="Times New Roman"/>
                <w:b/>
                <w:bCs/>
                <w:sz w:val="28"/>
                <w:szCs w:val="28"/>
                <w:lang w:eastAsia="ar-SA"/>
              </w:rPr>
            </w:pPr>
            <w:r w:rsidRPr="00806880">
              <w:rPr>
                <w:rFonts w:ascii="Times New Roman" w:eastAsia="Times New Roman" w:hAnsi="Times New Roman" w:cs="Times New Roman"/>
                <w:b/>
                <w:bCs/>
                <w:sz w:val="28"/>
                <w:szCs w:val="28"/>
                <w:lang w:eastAsia="ar-SA"/>
              </w:rPr>
              <w:t>Опыт выполнения аналогичных работ</w:t>
            </w:r>
          </w:p>
        </w:tc>
      </w:tr>
      <w:tr w:rsidR="00806880" w:rsidRPr="000A0DE7" w:rsidTr="00806880">
        <w:trPr>
          <w:trHeight w:val="399"/>
        </w:trPr>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Макс. Оценка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Значимость критерия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Макс. Оценка</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Значимость критерия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Макс. Оценка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Значимость критерия</w:t>
            </w:r>
          </w:p>
        </w:tc>
      </w:tr>
      <w:tr w:rsidR="00806880" w:rsidRPr="000A0DE7" w:rsidTr="00806880">
        <w:trPr>
          <w:trHeight w:val="464"/>
        </w:trPr>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w:t>
            </w:r>
            <w:r w:rsidRPr="000A0DE7">
              <w:rPr>
                <w:rFonts w:ascii="Times New Roman" w:eastAsia="Times New Roman" w:hAnsi="Times New Roman" w:cs="Times New Roman"/>
                <w:sz w:val="28"/>
                <w:szCs w:val="28"/>
                <w:lang w:eastAsia="ar-SA"/>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30%</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806880" w:rsidRPr="000A0DE7" w:rsidRDefault="00806880" w:rsidP="00806880">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w:t>
            </w:r>
          </w:p>
        </w:tc>
      </w:tr>
    </w:tbl>
    <w:p w:rsidR="00806880" w:rsidRDefault="00806880" w:rsidP="000A0DE7">
      <w:pPr>
        <w:spacing w:after="0" w:line="240" w:lineRule="auto"/>
        <w:jc w:val="both"/>
        <w:rPr>
          <w:rFonts w:ascii="Times New Roman" w:eastAsia="Times New Roman" w:hAnsi="Times New Roman" w:cs="Times New Roman"/>
          <w:sz w:val="28"/>
          <w:szCs w:val="28"/>
          <w:u w:val="single"/>
          <w:lang w:eastAsia="ar-SA"/>
        </w:rPr>
      </w:pPr>
    </w:p>
    <w:p w:rsidR="00806880" w:rsidRDefault="00806880" w:rsidP="000A0DE7">
      <w:pPr>
        <w:spacing w:after="0" w:line="240" w:lineRule="auto"/>
        <w:jc w:val="both"/>
        <w:rPr>
          <w:rFonts w:ascii="Times New Roman" w:eastAsia="Times New Roman" w:hAnsi="Times New Roman" w:cs="Times New Roman"/>
          <w:sz w:val="28"/>
          <w:szCs w:val="28"/>
          <w:u w:val="single"/>
          <w:lang w:eastAsia="ar-SA"/>
        </w:rPr>
      </w:pPr>
    </w:p>
    <w:p w:rsidR="000A0DE7" w:rsidRPr="000A0DE7" w:rsidRDefault="000A0DE7" w:rsidP="000A0DE7">
      <w:pPr>
        <w:spacing w:after="0" w:line="240" w:lineRule="auto"/>
        <w:jc w:val="both"/>
        <w:rPr>
          <w:rFonts w:ascii="Times New Roman" w:eastAsia="Times New Roman" w:hAnsi="Times New Roman" w:cs="Times New Roman"/>
          <w:color w:val="00B050"/>
          <w:sz w:val="28"/>
          <w:szCs w:val="28"/>
          <w:u w:val="single"/>
          <w:lang w:eastAsia="ru-RU"/>
        </w:rPr>
      </w:pPr>
      <w:r w:rsidRPr="000A0DE7">
        <w:rPr>
          <w:rFonts w:ascii="Times New Roman" w:eastAsia="Times New Roman" w:hAnsi="Times New Roman" w:cs="Times New Roman"/>
          <w:sz w:val="28"/>
          <w:szCs w:val="28"/>
          <w:u w:val="single"/>
          <w:lang w:eastAsia="ar-SA"/>
        </w:rPr>
        <w:t xml:space="preserve">Порядок оценки заявок по каждому критерию подробно указаны в п. 4.11.1. Документации. </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u w:val="single"/>
          <w:lang w:eastAsia="ar-SA"/>
        </w:rPr>
      </w:pPr>
      <w:r w:rsidRPr="000A0DE7">
        <w:rPr>
          <w:rFonts w:ascii="Times New Roman" w:eastAsia="Times New Roman" w:hAnsi="Times New Roman" w:cs="Arial"/>
          <w:b/>
          <w:bCs/>
          <w:iCs/>
          <w:sz w:val="28"/>
          <w:szCs w:val="28"/>
          <w:lang w:eastAsia="ar-SA"/>
        </w:rPr>
        <w:t>5. Время, дата и место вскрытия</w:t>
      </w:r>
      <w:r w:rsidRPr="000A0DE7">
        <w:rPr>
          <w:rFonts w:ascii="Times New Roman" w:eastAsia="Times New Roman" w:hAnsi="Times New Roman" w:cs="Times New Roman"/>
          <w:b/>
          <w:bCs/>
          <w:sz w:val="24"/>
          <w:szCs w:val="26"/>
          <w:lang w:eastAsia="ar-SA"/>
        </w:rPr>
        <w:t xml:space="preserve"> </w:t>
      </w:r>
      <w:r w:rsidRPr="000A0DE7">
        <w:rPr>
          <w:rFonts w:ascii="Times New Roman" w:eastAsia="Times New Roman" w:hAnsi="Times New Roman" w:cs="Arial"/>
          <w:b/>
          <w:bCs/>
          <w:iCs/>
          <w:sz w:val="28"/>
          <w:szCs w:val="28"/>
          <w:lang w:eastAsia="ar-SA"/>
        </w:rPr>
        <w:t>конвертов с заявками, рассмотрения заявок на участие в закупке, оценки, сопоставления и подведен</w:t>
      </w:r>
      <w:r w:rsidR="00806880">
        <w:rPr>
          <w:rFonts w:ascii="Times New Roman" w:eastAsia="Times New Roman" w:hAnsi="Times New Roman" w:cs="Arial"/>
          <w:b/>
          <w:bCs/>
          <w:iCs/>
          <w:sz w:val="28"/>
          <w:szCs w:val="28"/>
          <w:lang w:eastAsia="ar-SA"/>
        </w:rPr>
        <w:t>и</w:t>
      </w:r>
      <w:r w:rsidR="00DA25EF">
        <w:rPr>
          <w:rFonts w:ascii="Times New Roman" w:eastAsia="Times New Roman" w:hAnsi="Times New Roman" w:cs="Arial"/>
          <w:b/>
          <w:bCs/>
          <w:iCs/>
          <w:sz w:val="28"/>
          <w:szCs w:val="28"/>
          <w:lang w:eastAsia="ar-SA"/>
        </w:rPr>
        <w:t xml:space="preserve">я итогов </w:t>
      </w:r>
      <w:r w:rsidR="00DA25EF">
        <w:rPr>
          <w:rFonts w:ascii="Times New Roman" w:eastAsia="Times New Roman" w:hAnsi="Times New Roman" w:cs="Arial"/>
          <w:b/>
          <w:bCs/>
          <w:iCs/>
          <w:sz w:val="28"/>
          <w:szCs w:val="28"/>
          <w:lang w:eastAsia="ar-SA"/>
        </w:rPr>
        <w:lastRenderedPageBreak/>
        <w:t>размещения закупки: 09:00 (</w:t>
      </w:r>
      <w:proofErr w:type="gramStart"/>
      <w:r w:rsidR="00DA25EF">
        <w:rPr>
          <w:rFonts w:ascii="Times New Roman" w:eastAsia="Times New Roman" w:hAnsi="Times New Roman" w:cs="Arial"/>
          <w:b/>
          <w:bCs/>
          <w:iCs/>
          <w:sz w:val="28"/>
          <w:szCs w:val="28"/>
          <w:lang w:eastAsia="ar-SA"/>
        </w:rPr>
        <w:t>МСК</w:t>
      </w:r>
      <w:proofErr w:type="gramEnd"/>
      <w:r w:rsidR="00DA25EF">
        <w:rPr>
          <w:rFonts w:ascii="Times New Roman" w:eastAsia="Times New Roman" w:hAnsi="Times New Roman" w:cs="Arial"/>
          <w:b/>
          <w:bCs/>
          <w:iCs/>
          <w:sz w:val="28"/>
          <w:szCs w:val="28"/>
          <w:lang w:eastAsia="ar-SA"/>
        </w:rPr>
        <w:t>), 04</w:t>
      </w:r>
      <w:r w:rsidR="00806880">
        <w:rPr>
          <w:rFonts w:ascii="Times New Roman" w:eastAsia="Times New Roman" w:hAnsi="Times New Roman" w:cs="Arial"/>
          <w:b/>
          <w:bCs/>
          <w:iCs/>
          <w:sz w:val="28"/>
          <w:szCs w:val="28"/>
          <w:lang w:eastAsia="ar-SA"/>
        </w:rPr>
        <w:t xml:space="preserve"> сентября</w:t>
      </w:r>
      <w:r w:rsidRPr="000A0DE7">
        <w:rPr>
          <w:rFonts w:ascii="Times New Roman" w:eastAsia="Times New Roman" w:hAnsi="Times New Roman" w:cs="Arial"/>
          <w:b/>
          <w:bCs/>
          <w:iCs/>
          <w:sz w:val="28"/>
          <w:szCs w:val="28"/>
          <w:lang w:eastAsia="ar-SA"/>
        </w:rPr>
        <w:t xml:space="preserve"> 2015 года, г. Мурманск, ул. Промышленная, д. 15, каб.19.</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 xml:space="preserve">6. Требования к Участникам закупки. </w:t>
      </w:r>
    </w:p>
    <w:p w:rsidR="000A0DE7" w:rsidRPr="000A0DE7" w:rsidRDefault="000A0DE7" w:rsidP="000A0DE7">
      <w:pPr>
        <w:tabs>
          <w:tab w:val="left" w:pos="567"/>
          <w:tab w:val="left" w:pos="698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Требования к Участникам закупки подробно указаны в Разделе 3 Документации.</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color w:val="FF0000"/>
          <w:sz w:val="28"/>
          <w:szCs w:val="28"/>
          <w:lang w:eastAsia="ar-SA"/>
        </w:rPr>
      </w:pPr>
      <w:r w:rsidRPr="000A0DE7">
        <w:rPr>
          <w:rFonts w:ascii="Times New Roman" w:eastAsia="Times New Roman" w:hAnsi="Times New Roman" w:cs="Arial"/>
          <w:b/>
          <w:bCs/>
          <w:iCs/>
          <w:sz w:val="28"/>
          <w:szCs w:val="28"/>
          <w:lang w:eastAsia="ar-SA"/>
        </w:rPr>
        <w:t xml:space="preserve">7. Порядок и сроки предоставления Документации. </w:t>
      </w:r>
    </w:p>
    <w:p w:rsidR="000A0DE7" w:rsidRPr="000A0DE7" w:rsidRDefault="000A0DE7" w:rsidP="000A0DE7">
      <w:pPr>
        <w:tabs>
          <w:tab w:val="left" w:pos="567"/>
          <w:tab w:val="left" w:pos="709"/>
        </w:tabs>
        <w:suppressAutoHyphens/>
        <w:spacing w:after="0" w:line="240" w:lineRule="auto"/>
        <w:jc w:val="both"/>
        <w:rPr>
          <w:rFonts w:ascii="Times New Roman" w:eastAsia="Times New Roman" w:hAnsi="Times New Roman" w:cs="Times New Roman"/>
          <w:color w:val="FF0000"/>
          <w:sz w:val="28"/>
          <w:szCs w:val="28"/>
          <w:lang w:eastAsia="ar-SA"/>
        </w:rPr>
      </w:pPr>
      <w:r w:rsidRPr="000A0DE7">
        <w:rPr>
          <w:rFonts w:ascii="Times New Roman" w:eastAsia="Times New Roman" w:hAnsi="Times New Roman" w:cs="Times New Roman"/>
          <w:sz w:val="28"/>
          <w:szCs w:val="28"/>
          <w:lang w:eastAsia="ar-SA"/>
        </w:rPr>
        <w:t xml:space="preserve">Документация доступна </w:t>
      </w:r>
      <w:r w:rsidR="00DA25EF">
        <w:rPr>
          <w:rFonts w:ascii="Times New Roman" w:eastAsia="Times New Roman" w:hAnsi="Times New Roman" w:cs="Times New Roman"/>
          <w:b/>
          <w:sz w:val="28"/>
          <w:szCs w:val="28"/>
          <w:lang w:eastAsia="ar-SA"/>
        </w:rPr>
        <w:t>с 26</w:t>
      </w:r>
      <w:r w:rsidRPr="000A0DE7">
        <w:rPr>
          <w:rFonts w:ascii="Times New Roman" w:eastAsia="Times New Roman" w:hAnsi="Times New Roman" w:cs="Times New Roman"/>
          <w:b/>
          <w:sz w:val="28"/>
          <w:szCs w:val="28"/>
          <w:lang w:eastAsia="ar-SA"/>
        </w:rPr>
        <w:t xml:space="preserve"> августа 2015 г.</w:t>
      </w:r>
      <w:r w:rsidRPr="000A0DE7">
        <w:rPr>
          <w:rFonts w:ascii="Times New Roman" w:eastAsia="Times New Roman" w:hAnsi="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1" w:history="1">
        <w:r w:rsidRPr="000A0DE7">
          <w:rPr>
            <w:rFonts w:ascii="Times New Roman" w:eastAsia="Times New Roman" w:hAnsi="Times New Roman" w:cs="Times New Roman"/>
            <w:color w:val="0000FF"/>
            <w:sz w:val="28"/>
            <w:szCs w:val="28"/>
            <w:u w:val="single"/>
            <w:lang w:eastAsia="ar-SA"/>
          </w:rPr>
          <w:t>http://zakupki.gov.ru</w:t>
        </w:r>
      </w:hyperlink>
      <w:r w:rsidRPr="000A0DE7">
        <w:rPr>
          <w:rFonts w:ascii="Times New Roman" w:eastAsia="Times New Roman" w:hAnsi="Times New Roman" w:cs="Times New Roman"/>
          <w:color w:val="0000FF"/>
          <w:sz w:val="28"/>
          <w:szCs w:val="28"/>
          <w:u w:val="single"/>
          <w:lang w:eastAsia="ar-SA"/>
        </w:rPr>
        <w:t>/223</w:t>
      </w:r>
      <w:r w:rsidRPr="000A0DE7">
        <w:rPr>
          <w:rFonts w:ascii="Times New Roman" w:eastAsia="Times New Roman" w:hAnsi="Times New Roman" w:cs="Times New Roman"/>
          <w:color w:val="0000FF"/>
          <w:sz w:val="28"/>
          <w:szCs w:val="28"/>
          <w:lang w:eastAsia="ar-SA"/>
        </w:rPr>
        <w:t xml:space="preserve">. </w:t>
      </w:r>
    </w:p>
    <w:p w:rsidR="000A0DE7" w:rsidRPr="000A0DE7" w:rsidRDefault="000A0DE7" w:rsidP="000A0DE7">
      <w:pPr>
        <w:tabs>
          <w:tab w:val="left" w:pos="6987"/>
        </w:tabs>
        <w:suppressAutoHyphens/>
        <w:spacing w:after="0" w:line="240" w:lineRule="auto"/>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2.3. п. 2. Информационной карты Документации либо отправить запрос на электронную почту</w:t>
      </w:r>
      <w:r w:rsidRPr="000A0DE7">
        <w:rPr>
          <w:rFonts w:ascii="Times New Roman" w:eastAsia="Times New Roman" w:hAnsi="Times New Roman" w:cs="Times New Roman"/>
          <w:color w:val="FF0000"/>
          <w:sz w:val="28"/>
          <w:szCs w:val="28"/>
          <w:lang w:eastAsia="ar-SA"/>
        </w:rPr>
        <w:t xml:space="preserve"> </w:t>
      </w:r>
      <w:hyperlink r:id="rId12" w:history="1">
        <w:r w:rsidRPr="000A0DE7">
          <w:rPr>
            <w:rFonts w:ascii="Times New Roman" w:hAnsi="Times New Roman" w:cs="Times New Roman"/>
            <w:color w:val="0000FF"/>
            <w:sz w:val="28"/>
            <w:szCs w:val="28"/>
            <w:u w:val="single"/>
            <w:lang w:val="en-US"/>
          </w:rPr>
          <w:t>bannova</w:t>
        </w:r>
        <w:r w:rsidRPr="000A0DE7">
          <w:rPr>
            <w:rFonts w:ascii="Times New Roman" w:hAnsi="Times New Roman" w:cs="Times New Roman"/>
            <w:color w:val="0000FF"/>
            <w:sz w:val="28"/>
            <w:szCs w:val="28"/>
            <w:u w:val="single"/>
          </w:rPr>
          <w:t>@</w:t>
        </w:r>
        <w:r w:rsidRPr="000A0DE7">
          <w:rPr>
            <w:rFonts w:ascii="Times New Roman" w:hAnsi="Times New Roman" w:cs="Times New Roman"/>
            <w:color w:val="0000FF"/>
            <w:sz w:val="28"/>
            <w:szCs w:val="28"/>
            <w:u w:val="single"/>
            <w:lang w:val="en-US"/>
          </w:rPr>
          <w:t>mures</w:t>
        </w:r>
        <w:r w:rsidRPr="000A0DE7">
          <w:rPr>
            <w:rFonts w:ascii="Times New Roman" w:hAnsi="Times New Roman" w:cs="Times New Roman"/>
            <w:color w:val="0000FF"/>
            <w:sz w:val="28"/>
            <w:szCs w:val="28"/>
            <w:u w:val="single"/>
          </w:rPr>
          <w:t>.</w:t>
        </w:r>
        <w:proofErr w:type="spellStart"/>
        <w:r w:rsidRPr="000A0DE7">
          <w:rPr>
            <w:rFonts w:ascii="Times New Roman" w:hAnsi="Times New Roman" w:cs="Times New Roman"/>
            <w:color w:val="0000FF"/>
            <w:sz w:val="28"/>
            <w:szCs w:val="28"/>
            <w:u w:val="single"/>
            <w:lang w:val="en-US"/>
          </w:rPr>
          <w:t>ru</w:t>
        </w:r>
        <w:proofErr w:type="spellEnd"/>
      </w:hyperlink>
      <w:r w:rsidRPr="000A0DE7">
        <w:rPr>
          <w:rFonts w:ascii="Times New Roman" w:hAnsi="Times New Roman" w:cs="Times New Roman"/>
          <w:sz w:val="28"/>
          <w:szCs w:val="28"/>
        </w:rPr>
        <w:t xml:space="preserve"> </w:t>
      </w:r>
      <w:r w:rsidRPr="000A0DE7">
        <w:rPr>
          <w:rFonts w:ascii="Times New Roman" w:eastAsia="Times New Roman" w:hAnsi="Times New Roman" w:cs="Times New Roman"/>
          <w:sz w:val="28"/>
          <w:szCs w:val="28"/>
          <w:lang w:eastAsia="ar-SA"/>
        </w:rPr>
        <w:t>с указанием способа получения Документации.</w:t>
      </w:r>
    </w:p>
    <w:p w:rsidR="000A0DE7" w:rsidRPr="000A0DE7" w:rsidRDefault="000A0DE7" w:rsidP="000A0DE7">
      <w:pPr>
        <w:tabs>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Заказчик в течение двух рабочих дней</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(кроме субботы, воскресенья и праздничных дней)</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с 8.30 до 16.42 (12.30-13.30 перерыв)</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со дня получения соответствующего запроса предоставит такому лицу</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0A0DE7">
        <w:rPr>
          <w:rFonts w:ascii="Times New Roman" w:hAnsi="Times New Roman" w:cs="Times New Roman"/>
          <w:sz w:val="28"/>
          <w:szCs w:val="28"/>
        </w:rPr>
        <w:t xml:space="preserve"> </w:t>
      </w:r>
      <w:r w:rsidRPr="000A0DE7">
        <w:rPr>
          <w:rFonts w:ascii="Times New Roman" w:eastAsia="Times New Roman" w:hAnsi="Times New Roman" w:cs="Times New Roman"/>
          <w:sz w:val="28"/>
          <w:szCs w:val="28"/>
          <w:lang w:eastAsia="ar-SA"/>
        </w:rPr>
        <w:t>указанному в п. п. 2.3. п. 2 Информационной карты Документации.</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8. Порядок приема и рассмотрения предложений (заявок).</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2.3. п. 2 Информационной карты Документации.</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 xml:space="preserve">Время и дата начала приема заявок </w:t>
      </w:r>
      <w:r w:rsidRPr="000A0DE7">
        <w:rPr>
          <w:rFonts w:ascii="Times New Roman" w:eastAsia="Times New Roman" w:hAnsi="Times New Roman" w:cs="Times New Roman"/>
          <w:sz w:val="28"/>
          <w:szCs w:val="28"/>
          <w:lang w:eastAsia="ar-SA"/>
        </w:rPr>
        <w:t xml:space="preserve">на участие в запросе предложений: </w:t>
      </w:r>
      <w:r w:rsidR="00806880">
        <w:rPr>
          <w:rFonts w:ascii="Times New Roman" w:eastAsia="Times New Roman" w:hAnsi="Times New Roman" w:cs="Times New Roman"/>
          <w:b/>
          <w:sz w:val="28"/>
          <w:szCs w:val="28"/>
          <w:lang w:eastAsia="ar-SA"/>
        </w:rPr>
        <w:t>с 15:</w:t>
      </w:r>
      <w:r w:rsidR="00DA25EF">
        <w:rPr>
          <w:rFonts w:ascii="Times New Roman" w:eastAsia="Times New Roman" w:hAnsi="Times New Roman" w:cs="Times New Roman"/>
          <w:b/>
          <w:sz w:val="28"/>
          <w:szCs w:val="28"/>
          <w:lang w:eastAsia="ar-SA"/>
        </w:rPr>
        <w:t>00 (</w:t>
      </w:r>
      <w:proofErr w:type="gramStart"/>
      <w:r w:rsidR="00DA25EF">
        <w:rPr>
          <w:rFonts w:ascii="Times New Roman" w:eastAsia="Times New Roman" w:hAnsi="Times New Roman" w:cs="Times New Roman"/>
          <w:b/>
          <w:sz w:val="28"/>
          <w:szCs w:val="28"/>
          <w:lang w:eastAsia="ar-SA"/>
        </w:rPr>
        <w:t>МСК</w:t>
      </w:r>
      <w:proofErr w:type="gramEnd"/>
      <w:r w:rsidR="00DA25EF">
        <w:rPr>
          <w:rFonts w:ascii="Times New Roman" w:eastAsia="Times New Roman" w:hAnsi="Times New Roman" w:cs="Times New Roman"/>
          <w:b/>
          <w:sz w:val="28"/>
          <w:szCs w:val="28"/>
          <w:lang w:eastAsia="ar-SA"/>
        </w:rPr>
        <w:t>) 26</w:t>
      </w:r>
      <w:r w:rsidRPr="000A0DE7">
        <w:rPr>
          <w:rFonts w:ascii="Times New Roman" w:eastAsia="Times New Roman" w:hAnsi="Times New Roman" w:cs="Times New Roman"/>
          <w:b/>
          <w:sz w:val="28"/>
          <w:szCs w:val="28"/>
          <w:lang w:eastAsia="ar-SA"/>
        </w:rPr>
        <w:t xml:space="preserve"> августа 2015 г. </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b/>
          <w:strike/>
          <w:color w:val="FF0000"/>
          <w:sz w:val="28"/>
          <w:szCs w:val="28"/>
          <w:lang w:eastAsia="ar-SA"/>
        </w:rPr>
      </w:pPr>
      <w:r w:rsidRPr="000A0DE7">
        <w:rPr>
          <w:rFonts w:ascii="Times New Roman" w:eastAsia="Times New Roman" w:hAnsi="Times New Roman" w:cs="Times New Roman"/>
          <w:b/>
          <w:sz w:val="28"/>
          <w:szCs w:val="28"/>
          <w:lang w:eastAsia="ar-SA"/>
        </w:rPr>
        <w:t xml:space="preserve">Время и дата окончания подачи заявок </w:t>
      </w:r>
      <w:r w:rsidRPr="000A0DE7">
        <w:rPr>
          <w:rFonts w:ascii="Times New Roman" w:eastAsia="Times New Roman" w:hAnsi="Times New Roman" w:cs="Times New Roman"/>
          <w:sz w:val="28"/>
          <w:szCs w:val="28"/>
          <w:lang w:eastAsia="ar-SA"/>
        </w:rPr>
        <w:t>на участие в запросе предложений:</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не позднее</w:t>
      </w:r>
      <w:r w:rsidRPr="000A0DE7">
        <w:rPr>
          <w:rFonts w:ascii="Times New Roman" w:eastAsia="Times New Roman" w:hAnsi="Times New Roman" w:cs="Times New Roman"/>
          <w:color w:val="FF0000"/>
          <w:sz w:val="28"/>
          <w:szCs w:val="28"/>
          <w:lang w:eastAsia="ar-SA"/>
        </w:rPr>
        <w:t xml:space="preserve"> </w:t>
      </w:r>
      <w:r w:rsidR="00DA25EF">
        <w:rPr>
          <w:rFonts w:ascii="Times New Roman" w:eastAsia="Times New Roman" w:hAnsi="Times New Roman" w:cs="Times New Roman"/>
          <w:b/>
          <w:sz w:val="28"/>
          <w:szCs w:val="28"/>
          <w:lang w:eastAsia="ar-SA"/>
        </w:rPr>
        <w:t>16:42 (</w:t>
      </w:r>
      <w:proofErr w:type="gramStart"/>
      <w:r w:rsidR="00DA25EF">
        <w:rPr>
          <w:rFonts w:ascii="Times New Roman" w:eastAsia="Times New Roman" w:hAnsi="Times New Roman" w:cs="Times New Roman"/>
          <w:b/>
          <w:sz w:val="28"/>
          <w:szCs w:val="28"/>
          <w:lang w:eastAsia="ar-SA"/>
        </w:rPr>
        <w:t>МСК</w:t>
      </w:r>
      <w:proofErr w:type="gramEnd"/>
      <w:r w:rsidR="00DA25EF">
        <w:rPr>
          <w:rFonts w:ascii="Times New Roman" w:eastAsia="Times New Roman" w:hAnsi="Times New Roman" w:cs="Times New Roman"/>
          <w:b/>
          <w:sz w:val="28"/>
          <w:szCs w:val="28"/>
          <w:lang w:eastAsia="ar-SA"/>
        </w:rPr>
        <w:t>) 03</w:t>
      </w:r>
      <w:r w:rsidR="00806880">
        <w:rPr>
          <w:rFonts w:ascii="Times New Roman" w:eastAsia="Times New Roman" w:hAnsi="Times New Roman" w:cs="Times New Roman"/>
          <w:b/>
          <w:sz w:val="28"/>
          <w:szCs w:val="28"/>
          <w:lang w:eastAsia="ar-SA"/>
        </w:rPr>
        <w:t xml:space="preserve"> сентября</w:t>
      </w:r>
      <w:r w:rsidRPr="000A0DE7">
        <w:rPr>
          <w:rFonts w:ascii="Times New Roman" w:eastAsia="Times New Roman" w:hAnsi="Times New Roman" w:cs="Times New Roman"/>
          <w:b/>
          <w:sz w:val="28"/>
          <w:szCs w:val="28"/>
          <w:lang w:eastAsia="ar-SA"/>
        </w:rPr>
        <w:t xml:space="preserve"> 2015 г.</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0A0DE7">
        <w:rPr>
          <w:rFonts w:ascii="Times New Roman" w:eastAsia="Times New Roman" w:hAnsi="Times New Roman" w:cs="Times New Roman"/>
          <w:sz w:val="28"/>
          <w:szCs w:val="28"/>
          <w:lang w:eastAsia="ru-RU"/>
        </w:rPr>
        <w:lastRenderedPageBreak/>
        <w:t>решении</w:t>
      </w:r>
      <w:proofErr w:type="gramEnd"/>
      <w:r w:rsidRPr="000A0DE7">
        <w:rPr>
          <w:rFonts w:ascii="Times New Roman" w:eastAsia="Times New Roman" w:hAnsi="Times New Roman" w:cs="Times New Roman"/>
          <w:sz w:val="28"/>
          <w:szCs w:val="28"/>
          <w:lang w:eastAsia="ru-RU"/>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0A0DE7">
        <w:rPr>
          <w:rFonts w:ascii="Times New Roman" w:eastAsia="Times New Roman" w:hAnsi="Times New Roman" w:cs="Times New Roman"/>
          <w:sz w:val="28"/>
          <w:szCs w:val="28"/>
          <w:lang w:eastAsia="ru-RU"/>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0A0DE7">
        <w:rPr>
          <w:rFonts w:ascii="Times New Roman" w:eastAsia="Times New Roman" w:hAnsi="Times New Roman" w:cs="Times New Roman"/>
          <w:sz w:val="28"/>
          <w:szCs w:val="28"/>
          <w:lang w:eastAsia="ru-RU"/>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В случае</w:t>
      </w:r>
      <w:proofErr w:type="gramStart"/>
      <w:r w:rsidRPr="000A0DE7">
        <w:rPr>
          <w:rFonts w:ascii="Times New Roman" w:eastAsia="Times New Roman" w:hAnsi="Times New Roman" w:cs="Times New Roman"/>
          <w:sz w:val="28"/>
          <w:szCs w:val="28"/>
          <w:lang w:eastAsia="ru-RU"/>
        </w:rPr>
        <w:t>,</w:t>
      </w:r>
      <w:proofErr w:type="gramEnd"/>
      <w:r w:rsidRPr="000A0DE7">
        <w:rPr>
          <w:rFonts w:ascii="Times New Roman" w:eastAsia="Times New Roman" w:hAnsi="Times New Roman" w:cs="Times New Roman"/>
          <w:sz w:val="28"/>
          <w:szCs w:val="28"/>
          <w:lang w:eastAsia="ru-RU"/>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0A0DE7" w:rsidRPr="000A0DE7" w:rsidRDefault="000A0DE7" w:rsidP="000A0DE7">
      <w:pPr>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9. Разъяснение положений Документации.</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sz w:val="28"/>
          <w:szCs w:val="28"/>
          <w:lang w:eastAsia="ar-SA"/>
        </w:rPr>
      </w:pPr>
      <w:proofErr w:type="gramStart"/>
      <w:r w:rsidRPr="000A0DE7">
        <w:rPr>
          <w:rFonts w:ascii="Times New Roman" w:eastAsia="Times New Roman" w:hAnsi="Times New Roman" w:cs="Times New Roman"/>
          <w:sz w:val="28"/>
          <w:szCs w:val="28"/>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xml:space="preserve">. 2.3. п. 2 Информационной карты либо отправить запрос на электронную почту </w:t>
      </w:r>
      <w:hyperlink r:id="rId13" w:history="1">
        <w:r w:rsidRPr="000A0DE7">
          <w:rPr>
            <w:rFonts w:ascii="Times New Roman" w:eastAsia="Times New Roman" w:hAnsi="Times New Roman" w:cs="Times New Roman"/>
            <w:color w:val="0000FF"/>
            <w:sz w:val="28"/>
            <w:szCs w:val="28"/>
            <w:u w:val="single"/>
            <w:lang w:val="en-US" w:eastAsia="ar-SA"/>
          </w:rPr>
          <w:t>bannova</w:t>
        </w:r>
        <w:r w:rsidRPr="000A0DE7">
          <w:rPr>
            <w:rFonts w:ascii="Times New Roman" w:eastAsia="Times New Roman" w:hAnsi="Times New Roman" w:cs="Times New Roman"/>
            <w:color w:val="0000FF"/>
            <w:sz w:val="28"/>
            <w:szCs w:val="28"/>
            <w:u w:val="single"/>
            <w:lang w:eastAsia="ar-SA"/>
          </w:rPr>
          <w:t>@</w:t>
        </w:r>
        <w:r w:rsidRPr="000A0DE7">
          <w:rPr>
            <w:rFonts w:ascii="Times New Roman" w:eastAsia="Times New Roman" w:hAnsi="Times New Roman" w:cs="Times New Roman"/>
            <w:color w:val="0000FF"/>
            <w:sz w:val="28"/>
            <w:szCs w:val="28"/>
            <w:u w:val="single"/>
            <w:lang w:val="en-US" w:eastAsia="ar-SA"/>
          </w:rPr>
          <w:t>mures</w:t>
        </w:r>
        <w:r w:rsidRPr="000A0DE7">
          <w:rPr>
            <w:rFonts w:ascii="Times New Roman" w:eastAsia="Times New Roman" w:hAnsi="Times New Roman" w:cs="Times New Roman"/>
            <w:color w:val="0000FF"/>
            <w:sz w:val="28"/>
            <w:szCs w:val="28"/>
            <w:u w:val="single"/>
            <w:lang w:eastAsia="ar-SA"/>
          </w:rPr>
          <w:t>.</w:t>
        </w:r>
        <w:proofErr w:type="spellStart"/>
        <w:r w:rsidRPr="000A0DE7">
          <w:rPr>
            <w:rFonts w:ascii="Times New Roman" w:eastAsia="Times New Roman" w:hAnsi="Times New Roman" w:cs="Times New Roman"/>
            <w:color w:val="0000FF"/>
            <w:sz w:val="28"/>
            <w:szCs w:val="28"/>
            <w:u w:val="single"/>
            <w:lang w:val="en-US" w:eastAsia="ar-SA"/>
          </w:rPr>
          <w:t>ru</w:t>
        </w:r>
        <w:proofErr w:type="spellEnd"/>
      </w:hyperlink>
      <w:r w:rsidRPr="000A0DE7">
        <w:rPr>
          <w:rFonts w:ascii="Times New Roman" w:eastAsia="Times New Roman" w:hAnsi="Times New Roman" w:cs="Times New Roman"/>
          <w:sz w:val="28"/>
          <w:szCs w:val="28"/>
          <w:lang w:eastAsia="ar-SA"/>
        </w:rPr>
        <w:t xml:space="preserve"> с указанием способа получения разъяснении положений Документации, не позднее, чем за 2 (два</w:t>
      </w:r>
      <w:proofErr w:type="gramEnd"/>
      <w:r w:rsidRPr="000A0DE7">
        <w:rPr>
          <w:rFonts w:ascii="Times New Roman" w:eastAsia="Times New Roman" w:hAnsi="Times New Roman" w:cs="Times New Roman"/>
          <w:sz w:val="28"/>
          <w:szCs w:val="28"/>
          <w:lang w:eastAsia="ar-SA"/>
        </w:rPr>
        <w:t>) рабочих дня до дня окончания срока подачи заявок на участие в проведении запроса предложений.</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Дата и время начала</w:t>
      </w:r>
      <w:r w:rsidRPr="000A0DE7">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b/>
          <w:sz w:val="28"/>
          <w:szCs w:val="28"/>
          <w:lang w:eastAsia="ar-SA"/>
        </w:rPr>
        <w:t>приема запросов на разъяснения положений Документации от Участников закупки:</w:t>
      </w:r>
      <w:r w:rsidR="00DA25EF">
        <w:rPr>
          <w:rFonts w:ascii="Times New Roman" w:eastAsia="Times New Roman" w:hAnsi="Times New Roman" w:cs="Times New Roman"/>
          <w:sz w:val="28"/>
          <w:szCs w:val="28"/>
          <w:lang w:eastAsia="ar-SA"/>
        </w:rPr>
        <w:t xml:space="preserve"> 26</w:t>
      </w:r>
      <w:r w:rsidR="00806880">
        <w:rPr>
          <w:rFonts w:ascii="Times New Roman" w:eastAsia="Times New Roman" w:hAnsi="Times New Roman" w:cs="Times New Roman"/>
          <w:sz w:val="28"/>
          <w:szCs w:val="28"/>
          <w:lang w:eastAsia="ar-SA"/>
        </w:rPr>
        <w:t>.08.2015 г. 15:0</w:t>
      </w:r>
      <w:r w:rsidRPr="000A0DE7">
        <w:rPr>
          <w:rFonts w:ascii="Times New Roman" w:eastAsia="Times New Roman" w:hAnsi="Times New Roman" w:cs="Times New Roman"/>
          <w:sz w:val="28"/>
          <w:szCs w:val="28"/>
          <w:lang w:eastAsia="ar-SA"/>
        </w:rPr>
        <w:t>0 (</w:t>
      </w:r>
      <w:proofErr w:type="gramStart"/>
      <w:r w:rsidRPr="000A0DE7">
        <w:rPr>
          <w:rFonts w:ascii="Times New Roman" w:eastAsia="Times New Roman" w:hAnsi="Times New Roman" w:cs="Times New Roman"/>
          <w:sz w:val="28"/>
          <w:szCs w:val="28"/>
          <w:lang w:eastAsia="ar-SA"/>
        </w:rPr>
        <w:t>МСК</w:t>
      </w:r>
      <w:proofErr w:type="gramEnd"/>
      <w:r w:rsidRPr="000A0DE7">
        <w:rPr>
          <w:rFonts w:ascii="Times New Roman" w:eastAsia="Times New Roman" w:hAnsi="Times New Roman" w:cs="Times New Roman"/>
          <w:sz w:val="28"/>
          <w:szCs w:val="28"/>
          <w:lang w:eastAsia="ar-SA"/>
        </w:rPr>
        <w:t>).</w:t>
      </w:r>
      <w:r w:rsidRPr="000A0DE7">
        <w:rPr>
          <w:rFonts w:ascii="Times New Roman" w:eastAsia="Times New Roman" w:hAnsi="Times New Roman" w:cs="Times New Roman"/>
          <w:b/>
          <w:sz w:val="28"/>
          <w:szCs w:val="28"/>
          <w:lang w:eastAsia="ar-SA"/>
        </w:rPr>
        <w:t xml:space="preserve"> </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lastRenderedPageBreak/>
        <w:t>Дата и время окончания</w:t>
      </w:r>
      <w:r w:rsidRPr="000A0DE7">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b/>
          <w:sz w:val="28"/>
          <w:szCs w:val="28"/>
          <w:lang w:eastAsia="ar-SA"/>
        </w:rPr>
        <w:t>приема запросов на разъяснения положений Документации от Участников закупки:</w:t>
      </w:r>
      <w:r w:rsidR="00DA25EF">
        <w:rPr>
          <w:rFonts w:ascii="Times New Roman" w:eastAsia="Times New Roman" w:hAnsi="Times New Roman" w:cs="Times New Roman"/>
          <w:sz w:val="28"/>
          <w:szCs w:val="28"/>
          <w:lang w:eastAsia="ar-SA"/>
        </w:rPr>
        <w:t xml:space="preserve"> 01.09.2015 г. 16:42</w:t>
      </w:r>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МСК</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color w:val="FF0000"/>
          <w:sz w:val="28"/>
          <w:szCs w:val="28"/>
          <w:lang w:eastAsia="ar-SA"/>
        </w:rPr>
      </w:pPr>
      <w:r w:rsidRPr="000A0DE7">
        <w:rPr>
          <w:rFonts w:ascii="Times New Roman" w:eastAsia="Times New Roman" w:hAnsi="Times New Roman" w:cs="Times New Roman"/>
          <w:sz w:val="28"/>
          <w:szCs w:val="28"/>
          <w:lang w:eastAsia="ar-SA"/>
        </w:rPr>
        <w:t xml:space="preserve">Разъяснения положений Документации размещаются Заказчиком на официальном сайте </w:t>
      </w:r>
      <w:hyperlink r:id="rId14" w:history="1">
        <w:r w:rsidRPr="000A0DE7">
          <w:rPr>
            <w:rFonts w:ascii="Times New Roman" w:eastAsia="Times New Roman" w:hAnsi="Times New Roman" w:cs="Times New Roman"/>
            <w:color w:val="0000FF"/>
            <w:sz w:val="28"/>
            <w:szCs w:val="28"/>
            <w:u w:val="single"/>
            <w:lang w:eastAsia="ar-SA"/>
          </w:rPr>
          <w:t>https://zakupki.gov.ru/223/</w:t>
        </w:r>
      </w:hyperlink>
      <w:r w:rsidRPr="000A0DE7">
        <w:rPr>
          <w:rFonts w:ascii="Times New Roman" w:eastAsia="Times New Roman" w:hAnsi="Times New Roman" w:cs="Times New Roman"/>
          <w:sz w:val="28"/>
          <w:szCs w:val="28"/>
          <w:lang w:eastAsia="ar-SA"/>
        </w:rPr>
        <w:t xml:space="preserve">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r w:rsidRPr="000A0DE7">
        <w:rPr>
          <w:rFonts w:ascii="Times New Roman" w:eastAsia="Times New Roman" w:hAnsi="Times New Roman" w:cs="Times New Roman"/>
          <w:color w:val="FF0000"/>
          <w:sz w:val="28"/>
          <w:szCs w:val="28"/>
          <w:lang w:eastAsia="ar-SA"/>
        </w:rPr>
        <w:t xml:space="preserve">  </w:t>
      </w:r>
    </w:p>
    <w:p w:rsidR="000A0DE7" w:rsidRPr="000A0DE7" w:rsidRDefault="000A0DE7" w:rsidP="000A0DE7">
      <w:pPr>
        <w:suppressAutoHyphens/>
        <w:autoSpaceDE w:val="0"/>
        <w:spacing w:after="0" w:line="240" w:lineRule="auto"/>
        <w:jc w:val="both"/>
        <w:rPr>
          <w:rFonts w:ascii="Times New Roman" w:eastAsia="Times New Roman" w:hAnsi="Times New Roman" w:cs="Times New Roman"/>
          <w:color w:val="FF0000"/>
          <w:sz w:val="28"/>
          <w:szCs w:val="28"/>
          <w:lang w:eastAsia="ar-SA"/>
        </w:rPr>
      </w:pPr>
    </w:p>
    <w:p w:rsidR="000A0DE7" w:rsidRPr="000A0DE7" w:rsidRDefault="000A0DE7" w:rsidP="000A0DE7">
      <w:pPr>
        <w:suppressAutoHyphens/>
        <w:spacing w:after="0" w:line="240" w:lineRule="auto"/>
        <w:jc w:val="both"/>
        <w:rPr>
          <w:rFonts w:ascii="Times New Roman" w:eastAsia="Calibri" w:hAnsi="Times New Roman" w:cs="Times New Roman"/>
          <w:sz w:val="28"/>
          <w:szCs w:val="28"/>
          <w:lang w:eastAsia="ar-SA"/>
        </w:rPr>
        <w:sectPr w:rsidR="000A0DE7" w:rsidRPr="000A0DE7" w:rsidSect="007C4E24">
          <w:type w:val="continuous"/>
          <w:pgSz w:w="11906" w:h="16838"/>
          <w:pgMar w:top="1134" w:right="567" w:bottom="1134" w:left="1418" w:header="720" w:footer="567" w:gutter="0"/>
          <w:cols w:space="720"/>
          <w:docGrid w:linePitch="600" w:charSpace="36864"/>
        </w:sect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928"/>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ab/>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6B511B" w:rsidRDefault="006B511B" w:rsidP="000A0DE7">
      <w:pPr>
        <w:suppressAutoHyphens/>
        <w:spacing w:after="0" w:line="240" w:lineRule="auto"/>
        <w:jc w:val="both"/>
        <w:rPr>
          <w:rFonts w:ascii="Times New Roman" w:eastAsia="Times New Roman" w:hAnsi="Times New Roman" w:cs="Times New Roman"/>
          <w:sz w:val="28"/>
          <w:szCs w:val="28"/>
          <w:lang w:eastAsia="ar-SA"/>
        </w:rPr>
      </w:pPr>
    </w:p>
    <w:p w:rsidR="006B511B" w:rsidRDefault="006B511B" w:rsidP="000A0DE7">
      <w:pPr>
        <w:suppressAutoHyphens/>
        <w:spacing w:after="0" w:line="240" w:lineRule="auto"/>
        <w:jc w:val="both"/>
        <w:rPr>
          <w:rFonts w:ascii="Times New Roman" w:eastAsia="Times New Roman" w:hAnsi="Times New Roman" w:cs="Times New Roman"/>
          <w:sz w:val="28"/>
          <w:szCs w:val="28"/>
          <w:lang w:eastAsia="ar-SA"/>
        </w:rPr>
      </w:pPr>
    </w:p>
    <w:p w:rsidR="006B511B" w:rsidRPr="000A0DE7" w:rsidRDefault="006B511B"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BD5870" w:rsidRDefault="00BD5870" w:rsidP="000A0DE7">
      <w:pPr>
        <w:suppressAutoHyphens/>
        <w:spacing w:after="0" w:line="240" w:lineRule="auto"/>
        <w:jc w:val="both"/>
        <w:rPr>
          <w:rFonts w:ascii="Times New Roman" w:eastAsia="Times New Roman" w:hAnsi="Times New Roman" w:cs="Times New Roman"/>
          <w:sz w:val="28"/>
          <w:szCs w:val="28"/>
          <w:lang w:eastAsia="ar-SA"/>
        </w:rPr>
      </w:pPr>
    </w:p>
    <w:p w:rsidR="00BD5870" w:rsidRPr="000A0DE7" w:rsidRDefault="00BD5870"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keepNext/>
        <w:suppressAutoHyphens/>
        <w:spacing w:after="0" w:line="240" w:lineRule="auto"/>
        <w:jc w:val="center"/>
        <w:outlineLvl w:val="0"/>
        <w:rPr>
          <w:rFonts w:ascii="Times New Roman" w:eastAsia="Times New Roman" w:hAnsi="Times New Roman" w:cs="Times New Roman"/>
          <w:iCs/>
          <w:noProof/>
          <w:sz w:val="28"/>
          <w:szCs w:val="28"/>
          <w:lang w:val="x-none" w:eastAsia="ar-SA"/>
        </w:rPr>
      </w:pPr>
      <w:bookmarkStart w:id="9" w:name="_Toc416344321"/>
      <w:bookmarkStart w:id="10" w:name="_Toc420669815"/>
      <w:r w:rsidRPr="000A0DE7">
        <w:rPr>
          <w:rFonts w:ascii="Times New Roman" w:eastAsia="Times New Roman" w:hAnsi="Times New Roman" w:cs="Times New Roman"/>
          <w:iCs/>
          <w:sz w:val="28"/>
          <w:szCs w:val="28"/>
          <w:lang w:val="x-none" w:eastAsia="ar-SA"/>
        </w:rPr>
        <w:lastRenderedPageBreak/>
        <w:t>СОДЕРЖАНИЕ</w:t>
      </w:r>
      <w:bookmarkEnd w:id="9"/>
      <w:bookmarkEnd w:id="10"/>
      <w:r w:rsidRPr="000A0DE7">
        <w:rPr>
          <w:rFonts w:ascii="Times New Roman" w:hAnsi="Times New Roman"/>
          <w:color w:val="FF0000"/>
          <w:sz w:val="28"/>
          <w:szCs w:val="28"/>
        </w:rPr>
        <w:fldChar w:fldCharType="begin"/>
      </w:r>
      <w:r w:rsidRPr="000A0DE7">
        <w:rPr>
          <w:rFonts w:ascii="Times New Roman" w:hAnsi="Times New Roman"/>
          <w:color w:val="FF0000"/>
          <w:sz w:val="28"/>
          <w:szCs w:val="28"/>
        </w:rPr>
        <w:instrText xml:space="preserve"> TOC \o "1-3" \h \z \u </w:instrText>
      </w:r>
      <w:r w:rsidRPr="000A0DE7">
        <w:rPr>
          <w:rFonts w:ascii="Times New Roman" w:hAnsi="Times New Roman"/>
          <w:color w:val="FF0000"/>
          <w:sz w:val="28"/>
          <w:szCs w:val="28"/>
        </w:rPr>
        <w:fldChar w:fldCharType="separate"/>
      </w:r>
    </w:p>
    <w:sdt>
      <w:sdtPr>
        <w:rPr>
          <w:rFonts w:ascii="Times New Roman" w:hAnsi="Times New Roman"/>
          <w:caps/>
          <w:noProof/>
          <w:sz w:val="20"/>
        </w:rPr>
        <w:id w:val="1032930467"/>
        <w:docPartObj>
          <w:docPartGallery w:val="Table of Contents"/>
          <w:docPartUnique/>
        </w:docPartObj>
      </w:sdtPr>
      <w:sdtEndPr>
        <w:rPr>
          <w:rFonts w:eastAsia="Calibri" w:cs="Times New Roman"/>
          <w:b/>
          <w:bCs/>
          <w:szCs w:val="20"/>
          <w:lang w:eastAsia="ar-SA"/>
        </w:rPr>
      </w:sdtEndPr>
      <w:sdtContent>
        <w:p w:rsidR="000A0DE7" w:rsidRPr="000A0DE7" w:rsidRDefault="000A0DE7" w:rsidP="000A0DE7">
          <w:pPr>
            <w:keepLines/>
            <w:suppressAutoHyphens/>
            <w:spacing w:before="480" w:after="0"/>
            <w:jc w:val="center"/>
            <w:rPr>
              <w:rFonts w:ascii="Calibri" w:eastAsia="Calibri" w:hAnsi="Calibri" w:cs="Times New Roman"/>
              <w:b/>
              <w:bCs/>
              <w:iCs/>
              <w:noProof/>
              <w:sz w:val="24"/>
              <w:szCs w:val="28"/>
              <w:lang w:eastAsia="ar-SA"/>
            </w:rPr>
          </w:pPr>
        </w:p>
        <w:p w:rsidR="000A0DE7" w:rsidRPr="000A0DE7" w:rsidRDefault="000A0DE7" w:rsidP="000A0DE7">
          <w:pPr>
            <w:tabs>
              <w:tab w:val="right" w:leader="dot" w:pos="10054"/>
            </w:tabs>
            <w:suppressAutoHyphens/>
            <w:spacing w:before="120" w:after="120"/>
            <w:rPr>
              <w:rFonts w:eastAsiaTheme="minorEastAsia"/>
              <w:noProof/>
              <w:lang w:eastAsia="ru-RU"/>
            </w:rPr>
          </w:pPr>
          <w:r w:rsidRPr="000A0DE7">
            <w:rPr>
              <w:rFonts w:ascii="Times New Roman" w:eastAsia="Calibri" w:hAnsi="Times New Roman" w:cs="Times New Roman"/>
              <w:b/>
              <w:bCs/>
              <w:caps/>
              <w:noProof/>
              <w:sz w:val="20"/>
              <w:szCs w:val="20"/>
              <w:lang w:eastAsia="ar-SA"/>
            </w:rPr>
            <w:fldChar w:fldCharType="begin"/>
          </w:r>
          <w:r w:rsidRPr="000A0DE7">
            <w:rPr>
              <w:rFonts w:ascii="Times New Roman" w:eastAsia="Calibri" w:hAnsi="Times New Roman" w:cs="Times New Roman"/>
              <w:b/>
              <w:bCs/>
              <w:caps/>
              <w:noProof/>
              <w:sz w:val="20"/>
              <w:szCs w:val="20"/>
              <w:lang w:eastAsia="ar-SA"/>
            </w:rPr>
            <w:instrText xml:space="preserve"> TOC \o "1-3" \h \z \u </w:instrText>
          </w:r>
          <w:r w:rsidRPr="000A0DE7">
            <w:rPr>
              <w:rFonts w:ascii="Times New Roman" w:eastAsia="Calibri" w:hAnsi="Times New Roman" w:cs="Times New Roman"/>
              <w:b/>
              <w:bCs/>
              <w:caps/>
              <w:noProof/>
              <w:sz w:val="20"/>
              <w:szCs w:val="20"/>
              <w:lang w:eastAsia="ar-SA"/>
            </w:rPr>
            <w:fldChar w:fldCharType="separate"/>
          </w:r>
          <w:r w:rsidR="00BD5870">
            <w:rPr>
              <w:noProof/>
            </w:rPr>
            <w:fldChar w:fldCharType="begin"/>
          </w:r>
          <w:r w:rsidR="00BD5870">
            <w:rPr>
              <w:noProof/>
            </w:rPr>
            <w:instrText xml:space="preserve"> HYPERLINK \l "_Toc420669816" </w:instrText>
          </w:r>
          <w:r w:rsidR="00BD5870">
            <w:rPr>
              <w:noProof/>
            </w:rPr>
          </w:r>
          <w:r w:rsidR="00BD5870">
            <w:rPr>
              <w:noProof/>
            </w:rPr>
            <w:fldChar w:fldCharType="separate"/>
          </w:r>
          <w:r w:rsidRPr="000A0DE7">
            <w:rPr>
              <w:rFonts w:ascii="Times New Roman" w:eastAsia="Times New Roman" w:hAnsi="Times New Roman" w:cs="Times New Roman"/>
              <w:b/>
              <w:bCs/>
              <w:iCs/>
              <w:caps/>
              <w:noProof/>
              <w:color w:val="0000FF"/>
              <w:sz w:val="20"/>
              <w:szCs w:val="20"/>
              <w:u w:val="single"/>
              <w:lang w:val="x-none" w:eastAsia="ar-SA"/>
            </w:rPr>
            <w:t>1. Термины и оп</w:t>
          </w:r>
          <w:bookmarkStart w:id="11" w:name="_GoBack"/>
          <w:bookmarkEnd w:id="11"/>
          <w:r w:rsidRPr="000A0DE7">
            <w:rPr>
              <w:rFonts w:ascii="Times New Roman" w:eastAsia="Times New Roman" w:hAnsi="Times New Roman" w:cs="Times New Roman"/>
              <w:b/>
              <w:bCs/>
              <w:iCs/>
              <w:caps/>
              <w:noProof/>
              <w:color w:val="0000FF"/>
              <w:sz w:val="20"/>
              <w:szCs w:val="20"/>
              <w:u w:val="single"/>
              <w:lang w:val="x-none" w:eastAsia="ar-SA"/>
            </w:rPr>
            <w:t>ределения</w:t>
          </w:r>
          <w:r w:rsidRPr="000A0DE7">
            <w:rPr>
              <w:rFonts w:ascii="Times New Roman" w:eastAsia="Calibri" w:hAnsi="Times New Roman" w:cs="Times New Roman"/>
              <w:b/>
              <w:bCs/>
              <w:caps/>
              <w:noProof/>
              <w:webHidden/>
              <w:sz w:val="20"/>
              <w:szCs w:val="20"/>
              <w:lang w:eastAsia="ar-SA"/>
            </w:rPr>
            <w:tab/>
          </w:r>
          <w:r w:rsidRPr="000A0DE7">
            <w:rPr>
              <w:rFonts w:ascii="Times New Roman" w:eastAsia="Calibri" w:hAnsi="Times New Roman" w:cs="Times New Roman"/>
              <w:b/>
              <w:bCs/>
              <w:caps/>
              <w:noProof/>
              <w:webHidden/>
              <w:sz w:val="20"/>
              <w:szCs w:val="20"/>
              <w:lang w:eastAsia="ar-SA"/>
            </w:rPr>
            <w:fldChar w:fldCharType="begin"/>
          </w:r>
          <w:r w:rsidRPr="000A0DE7">
            <w:rPr>
              <w:rFonts w:ascii="Times New Roman" w:eastAsia="Calibri" w:hAnsi="Times New Roman" w:cs="Times New Roman"/>
              <w:b/>
              <w:bCs/>
              <w:caps/>
              <w:noProof/>
              <w:webHidden/>
              <w:sz w:val="20"/>
              <w:szCs w:val="20"/>
              <w:lang w:eastAsia="ar-SA"/>
            </w:rPr>
            <w:instrText xml:space="preserve"> PAGEREF _Toc420669816 \h </w:instrText>
          </w:r>
          <w:r w:rsidRPr="000A0DE7">
            <w:rPr>
              <w:rFonts w:ascii="Times New Roman" w:eastAsia="Calibri" w:hAnsi="Times New Roman" w:cs="Times New Roman"/>
              <w:b/>
              <w:bCs/>
              <w:caps/>
              <w:noProof/>
              <w:webHidden/>
              <w:sz w:val="20"/>
              <w:szCs w:val="20"/>
              <w:lang w:eastAsia="ar-SA"/>
            </w:rPr>
          </w:r>
          <w:r w:rsidRPr="000A0DE7">
            <w:rPr>
              <w:rFonts w:ascii="Times New Roman" w:eastAsia="Calibri" w:hAnsi="Times New Roman" w:cs="Times New Roman"/>
              <w:b/>
              <w:bCs/>
              <w:caps/>
              <w:noProof/>
              <w:webHidden/>
              <w:sz w:val="20"/>
              <w:szCs w:val="20"/>
              <w:lang w:eastAsia="ar-SA"/>
            </w:rPr>
            <w:fldChar w:fldCharType="separate"/>
          </w:r>
          <w:r w:rsidR="00BD5870">
            <w:rPr>
              <w:rFonts w:ascii="Times New Roman" w:eastAsia="Calibri" w:hAnsi="Times New Roman" w:cs="Times New Roman"/>
              <w:b/>
              <w:bCs/>
              <w:caps/>
              <w:noProof/>
              <w:webHidden/>
              <w:sz w:val="20"/>
              <w:szCs w:val="20"/>
              <w:lang w:eastAsia="ar-SA"/>
            </w:rPr>
            <w:t>8</w:t>
          </w:r>
          <w:r w:rsidRPr="000A0DE7">
            <w:rPr>
              <w:rFonts w:ascii="Times New Roman" w:eastAsia="Calibri" w:hAnsi="Times New Roman" w:cs="Times New Roman"/>
              <w:b/>
              <w:bCs/>
              <w:caps/>
              <w:noProof/>
              <w:webHidden/>
              <w:sz w:val="20"/>
              <w:szCs w:val="20"/>
              <w:lang w:eastAsia="ar-SA"/>
            </w:rPr>
            <w:fldChar w:fldCharType="end"/>
          </w:r>
          <w:r w:rsidR="00BD5870">
            <w:rPr>
              <w:rFonts w:ascii="Times New Roman" w:eastAsia="Calibri" w:hAnsi="Times New Roman" w:cs="Times New Roman"/>
              <w:b/>
              <w:bCs/>
              <w:caps/>
              <w:noProof/>
              <w:sz w:val="20"/>
              <w:szCs w:val="20"/>
              <w:lang w:eastAsia="ar-SA"/>
            </w:rPr>
            <w:fldChar w:fldCharType="end"/>
          </w:r>
        </w:p>
        <w:p w:rsidR="000A0DE7" w:rsidRPr="000A0DE7" w:rsidRDefault="00BD5870" w:rsidP="000A0DE7">
          <w:pPr>
            <w:tabs>
              <w:tab w:val="left" w:pos="440"/>
              <w:tab w:val="right" w:leader="dot" w:pos="10054"/>
            </w:tabs>
            <w:suppressAutoHyphens/>
            <w:spacing w:before="120" w:after="120"/>
            <w:jc w:val="center"/>
            <w:rPr>
              <w:rFonts w:eastAsiaTheme="minorEastAsia"/>
              <w:noProof/>
              <w:lang w:eastAsia="ru-RU"/>
            </w:rPr>
          </w:pPr>
          <w:hyperlink w:anchor="_Toc420669817" w:history="1">
            <w:r w:rsidR="000A0DE7" w:rsidRPr="000A0DE7">
              <w:rPr>
                <w:rFonts w:ascii="Times New Roman" w:eastAsia="Times New Roman" w:hAnsi="Times New Roman" w:cs="Times New Roman"/>
                <w:b/>
                <w:bCs/>
                <w:iCs/>
                <w:caps/>
                <w:noProof/>
                <w:color w:val="0000FF"/>
                <w:sz w:val="20"/>
                <w:szCs w:val="20"/>
                <w:u w:val="single"/>
                <w:lang w:val="x-none" w:eastAsia="ar-SA"/>
              </w:rPr>
              <w:t>2.</w:t>
            </w:r>
            <w:r w:rsidR="000A0DE7" w:rsidRPr="000A0DE7">
              <w:rPr>
                <w:rFonts w:eastAsiaTheme="minorEastAsia"/>
                <w:noProof/>
                <w:lang w:eastAsia="ru-RU"/>
              </w:rPr>
              <w:tab/>
            </w:r>
            <w:r w:rsidR="000A0DE7" w:rsidRPr="000A0DE7">
              <w:rPr>
                <w:rFonts w:ascii="Times New Roman" w:eastAsia="Times New Roman" w:hAnsi="Times New Roman" w:cs="Times New Roman"/>
                <w:b/>
                <w:bCs/>
                <w:iCs/>
                <w:caps/>
                <w:noProof/>
                <w:color w:val="0000FF"/>
                <w:sz w:val="20"/>
                <w:szCs w:val="20"/>
                <w:u w:val="single"/>
                <w:lang w:val="x-none" w:eastAsia="ar-SA"/>
              </w:rPr>
              <w:t>Общие положения</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_Toc420669817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9</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18" w:history="1">
            <w:r w:rsidR="000A0DE7" w:rsidRPr="000A0DE7">
              <w:rPr>
                <w:rFonts w:ascii="Times New Roman" w:eastAsia="Times New Roman" w:hAnsi="Times New Roman" w:cs="Times New Roman"/>
                <w:b/>
                <w:bCs/>
                <w:iCs/>
                <w:caps/>
                <w:noProof/>
                <w:color w:val="0000FF"/>
                <w:sz w:val="20"/>
                <w:szCs w:val="20"/>
                <w:u w:val="single"/>
                <w:lang w:val="x-none" w:eastAsia="ar-SA"/>
              </w:rPr>
              <w:t>3. Требования к участникам закупки. Заявка и прилагаемые к ней документы.</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_Toc420669818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11</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19" w:history="1">
            <w:r w:rsidR="000A0DE7" w:rsidRPr="000A0DE7">
              <w:rPr>
                <w:rFonts w:ascii="Times New Roman" w:eastAsia="Calibri" w:hAnsi="Times New Roman" w:cs="Times New Roman"/>
                <w:b/>
                <w:bCs/>
                <w:caps/>
                <w:noProof/>
                <w:color w:val="0000FF"/>
                <w:sz w:val="20"/>
                <w:szCs w:val="20"/>
                <w:u w:val="single"/>
                <w:lang w:eastAsia="ar-SA"/>
              </w:rPr>
              <w:t>4. Порядок проведения запроса предложений</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_Toc420669819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16</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20" w:history="1">
            <w:r w:rsidR="000A0DE7" w:rsidRPr="000A0DE7">
              <w:rPr>
                <w:rFonts w:ascii="Times New Roman" w:eastAsia="Times New Roman" w:hAnsi="Times New Roman" w:cs="Times New Roman"/>
                <w:b/>
                <w:bCs/>
                <w:iCs/>
                <w:caps/>
                <w:noProof/>
                <w:color w:val="0000FF"/>
                <w:sz w:val="20"/>
                <w:szCs w:val="20"/>
                <w:u w:val="single"/>
                <w:lang w:eastAsia="ar-SA"/>
              </w:rPr>
              <w:t xml:space="preserve">5. </w:t>
            </w:r>
            <w:r w:rsidR="000A0DE7" w:rsidRPr="000A0DE7">
              <w:rPr>
                <w:rFonts w:ascii="Times New Roman" w:eastAsia="Times New Roman" w:hAnsi="Times New Roman" w:cs="Times New Roman"/>
                <w:b/>
                <w:bCs/>
                <w:iCs/>
                <w:caps/>
                <w:noProof/>
                <w:color w:val="0000FF"/>
                <w:sz w:val="20"/>
                <w:szCs w:val="20"/>
                <w:u w:val="single"/>
                <w:lang w:val="x-none" w:eastAsia="ar-SA"/>
              </w:rPr>
              <w:t>Техническое задание</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_Toc420669820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28</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21" w:history="1">
            <w:r w:rsidR="000A0DE7" w:rsidRPr="000A0DE7">
              <w:rPr>
                <w:rFonts w:ascii="Times New Roman" w:eastAsia="Times New Roman" w:hAnsi="Times New Roman" w:cs="Times New Roman"/>
                <w:b/>
                <w:bCs/>
                <w:caps/>
                <w:noProof/>
                <w:color w:val="0000FF"/>
                <w:sz w:val="20"/>
                <w:szCs w:val="20"/>
                <w:u w:val="single"/>
                <w:lang w:val="x-none" w:eastAsia="ar-SA"/>
              </w:rPr>
              <w:t>Приложение № 1</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_Toc420669821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33</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28" w:history="1">
            <w:r w:rsidR="000A0DE7" w:rsidRPr="000A0DE7">
              <w:rPr>
                <w:rFonts w:ascii="Times New Roman" w:eastAsia="Times New Roman" w:hAnsi="Times New Roman" w:cs="Times New Roman"/>
                <w:b/>
                <w:bCs/>
                <w:caps/>
                <w:noProof/>
                <w:color w:val="0000FF"/>
                <w:sz w:val="20"/>
                <w:szCs w:val="20"/>
                <w:u w:val="single"/>
                <w:lang w:val="x-none" w:eastAsia="ar-SA"/>
              </w:rPr>
              <w:t xml:space="preserve">Приложение № </w:t>
            </w:r>
            <w:r w:rsidR="000A0DE7" w:rsidRPr="000A0DE7">
              <w:rPr>
                <w:rFonts w:ascii="Times New Roman" w:eastAsia="Times New Roman" w:hAnsi="Times New Roman" w:cs="Times New Roman"/>
                <w:b/>
                <w:bCs/>
                <w:caps/>
                <w:noProof/>
                <w:color w:val="0000FF"/>
                <w:sz w:val="20"/>
                <w:szCs w:val="20"/>
                <w:u w:val="single"/>
                <w:lang w:eastAsia="ar-SA"/>
              </w:rPr>
              <w:t xml:space="preserve">2 </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_Toc420669828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44</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29" w:history="1">
            <w:r w:rsidR="000A0DE7" w:rsidRPr="000A0DE7">
              <w:rPr>
                <w:rFonts w:ascii="Times New Roman" w:eastAsia="Times New Roman" w:hAnsi="Times New Roman" w:cs="Times New Roman"/>
                <w:b/>
                <w:bCs/>
                <w:caps/>
                <w:noProof/>
                <w:color w:val="0000FF"/>
                <w:sz w:val="20"/>
                <w:szCs w:val="20"/>
                <w:u w:val="single"/>
                <w:lang w:val="x-none" w:eastAsia="ar-SA"/>
              </w:rPr>
              <w:t xml:space="preserve">Приложение № </w:t>
            </w:r>
            <w:r w:rsidR="000A0DE7" w:rsidRPr="000A0DE7">
              <w:rPr>
                <w:rFonts w:ascii="Times New Roman" w:eastAsia="Times New Roman" w:hAnsi="Times New Roman" w:cs="Times New Roman"/>
                <w:b/>
                <w:bCs/>
                <w:caps/>
                <w:noProof/>
                <w:color w:val="0000FF"/>
                <w:sz w:val="20"/>
                <w:szCs w:val="20"/>
                <w:u w:val="single"/>
                <w:lang w:eastAsia="ar-SA"/>
              </w:rPr>
              <w:t>3</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_Toc420669829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49</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eastAsiaTheme="minorEastAsia"/>
              <w:noProof/>
              <w:lang w:eastAsia="ru-RU"/>
            </w:rPr>
          </w:pPr>
          <w:hyperlink w:anchor="_Toc420669830" w:history="1">
            <w:r w:rsidR="000A0DE7" w:rsidRPr="000A0DE7">
              <w:rPr>
                <w:rFonts w:ascii="Times New Roman" w:eastAsia="Times New Roman" w:hAnsi="Times New Roman" w:cs="Times New Roman"/>
                <w:b/>
                <w:bCs/>
                <w:caps/>
                <w:noProof/>
                <w:color w:val="0000FF"/>
                <w:sz w:val="20"/>
                <w:szCs w:val="20"/>
                <w:u w:val="single"/>
                <w:lang w:val="x-none" w:eastAsia="ar-SA"/>
              </w:rPr>
              <w:t xml:space="preserve">Приложение № </w:t>
            </w:r>
            <w:r w:rsidR="000A0DE7" w:rsidRPr="000A0DE7">
              <w:rPr>
                <w:rFonts w:ascii="Times New Roman" w:eastAsia="Times New Roman" w:hAnsi="Times New Roman" w:cs="Times New Roman"/>
                <w:b/>
                <w:bCs/>
                <w:caps/>
                <w:noProof/>
                <w:color w:val="0000FF"/>
                <w:sz w:val="20"/>
                <w:szCs w:val="20"/>
                <w:u w:val="single"/>
                <w:lang w:eastAsia="ar-SA"/>
              </w:rPr>
              <w:t>4</w:t>
            </w:r>
            <w:r w:rsidR="000A0DE7" w:rsidRPr="000A0DE7">
              <w:rPr>
                <w:rFonts w:ascii="Times New Roman" w:eastAsia="Calibri" w:hAnsi="Times New Roman" w:cs="Times New Roman"/>
                <w:b/>
                <w:bCs/>
                <w:caps/>
                <w:noProof/>
                <w:webHidden/>
                <w:sz w:val="20"/>
                <w:szCs w:val="20"/>
                <w:lang w:eastAsia="ar-SA"/>
              </w:rPr>
              <w:tab/>
            </w:r>
            <w:r w:rsidR="000A0DE7" w:rsidRPr="000A0DE7">
              <w:rPr>
                <w:rFonts w:ascii="Times New Roman" w:eastAsia="Calibri" w:hAnsi="Times New Roman" w:cs="Times New Roman"/>
                <w:b/>
                <w:bCs/>
                <w:caps/>
                <w:noProof/>
                <w:webHidden/>
                <w:sz w:val="20"/>
                <w:szCs w:val="20"/>
                <w:lang w:eastAsia="ar-SA"/>
              </w:rPr>
              <w:fldChar w:fldCharType="begin"/>
            </w:r>
            <w:r w:rsidR="000A0DE7" w:rsidRPr="000A0DE7">
              <w:rPr>
                <w:rFonts w:ascii="Times New Roman" w:eastAsia="Calibri" w:hAnsi="Times New Roman" w:cs="Times New Roman"/>
                <w:b/>
                <w:bCs/>
                <w:caps/>
                <w:noProof/>
                <w:webHidden/>
                <w:sz w:val="20"/>
                <w:szCs w:val="20"/>
                <w:lang w:eastAsia="ar-SA"/>
              </w:rPr>
              <w:instrText xml:space="preserve"> PAGEREF _Toc420669830 \h </w:instrText>
            </w:r>
            <w:r w:rsidR="000A0DE7" w:rsidRPr="000A0DE7">
              <w:rPr>
                <w:rFonts w:ascii="Times New Roman" w:eastAsia="Calibri" w:hAnsi="Times New Roman" w:cs="Times New Roman"/>
                <w:b/>
                <w:bCs/>
                <w:caps/>
                <w:noProof/>
                <w:webHidden/>
                <w:sz w:val="20"/>
                <w:szCs w:val="20"/>
                <w:lang w:eastAsia="ar-SA"/>
              </w:rPr>
            </w:r>
            <w:r w:rsidR="000A0DE7" w:rsidRPr="000A0DE7">
              <w:rPr>
                <w:rFonts w:ascii="Times New Roman" w:eastAsia="Calibri" w:hAnsi="Times New Roman" w:cs="Times New Roman"/>
                <w:b/>
                <w:bCs/>
                <w:caps/>
                <w:noProof/>
                <w:webHidden/>
                <w:sz w:val="20"/>
                <w:szCs w:val="20"/>
                <w:lang w:eastAsia="ar-SA"/>
              </w:rPr>
              <w:fldChar w:fldCharType="separate"/>
            </w:r>
            <w:r>
              <w:rPr>
                <w:rFonts w:ascii="Times New Roman" w:eastAsia="Calibri" w:hAnsi="Times New Roman" w:cs="Times New Roman"/>
                <w:b/>
                <w:bCs/>
                <w:caps/>
                <w:noProof/>
                <w:webHidden/>
                <w:sz w:val="20"/>
                <w:szCs w:val="20"/>
                <w:lang w:eastAsia="ar-SA"/>
              </w:rPr>
              <w:t>50</w:t>
            </w:r>
            <w:r w:rsidR="000A0DE7" w:rsidRPr="000A0DE7">
              <w:rPr>
                <w:rFonts w:ascii="Times New Roman" w:eastAsia="Calibri" w:hAnsi="Times New Roman" w:cs="Times New Roman"/>
                <w:b/>
                <w:bCs/>
                <w:caps/>
                <w:noProof/>
                <w:webHidden/>
                <w:sz w:val="20"/>
                <w:szCs w:val="20"/>
                <w:lang w:eastAsia="ar-SA"/>
              </w:rPr>
              <w:fldChar w:fldCharType="end"/>
            </w:r>
          </w:hyperlink>
        </w:p>
        <w:p w:rsidR="000A0DE7" w:rsidRPr="000A0DE7" w:rsidRDefault="00BD5870" w:rsidP="000A0DE7">
          <w:pPr>
            <w:tabs>
              <w:tab w:val="right" w:leader="dot" w:pos="10054"/>
            </w:tabs>
            <w:suppressAutoHyphens/>
            <w:spacing w:before="120" w:after="120"/>
            <w:jc w:val="center"/>
            <w:rPr>
              <w:rFonts w:ascii="Times New Roman" w:eastAsia="Calibri" w:hAnsi="Times New Roman" w:cs="Times New Roman"/>
              <w:b/>
              <w:bCs/>
              <w:caps/>
              <w:noProof/>
              <w:sz w:val="20"/>
              <w:szCs w:val="20"/>
              <w:lang w:eastAsia="ar-SA"/>
            </w:rPr>
          </w:pPr>
          <w:hyperlink w:anchor="_Toc420669832" w:history="1">
            <w:r w:rsidR="000A0DE7" w:rsidRPr="000A0DE7">
              <w:rPr>
                <w:rFonts w:ascii="Times New Roman" w:eastAsia="Times New Roman" w:hAnsi="Times New Roman" w:cs="Times New Roman"/>
                <w:b/>
                <w:bCs/>
                <w:caps/>
                <w:noProof/>
                <w:color w:val="0000FF"/>
                <w:sz w:val="20"/>
                <w:szCs w:val="20"/>
                <w:u w:val="single"/>
                <w:lang w:val="x-none" w:eastAsia="ar-SA"/>
              </w:rPr>
              <w:t xml:space="preserve">Приложение № </w:t>
            </w:r>
            <w:r w:rsidR="000A0DE7" w:rsidRPr="000A0DE7">
              <w:rPr>
                <w:rFonts w:ascii="Times New Roman" w:eastAsia="Times New Roman" w:hAnsi="Times New Roman" w:cs="Times New Roman"/>
                <w:b/>
                <w:bCs/>
                <w:caps/>
                <w:noProof/>
                <w:color w:val="0000FF"/>
                <w:sz w:val="20"/>
                <w:szCs w:val="20"/>
                <w:u w:val="single"/>
                <w:lang w:eastAsia="ar-SA"/>
              </w:rPr>
              <w:t>5</w:t>
            </w:r>
            <w:r w:rsidR="000A0DE7" w:rsidRPr="000A0DE7">
              <w:rPr>
                <w:rFonts w:ascii="Times New Roman" w:eastAsia="Calibri" w:hAnsi="Times New Roman" w:cs="Times New Roman"/>
                <w:b/>
                <w:bCs/>
                <w:caps/>
                <w:noProof/>
                <w:webHidden/>
                <w:sz w:val="20"/>
                <w:szCs w:val="20"/>
                <w:lang w:eastAsia="ar-SA"/>
              </w:rPr>
              <w:tab/>
              <w:t>67</w:t>
            </w:r>
          </w:hyperlink>
          <w:r w:rsidR="000A0DE7" w:rsidRPr="000A0DE7">
            <w:rPr>
              <w:rFonts w:ascii="Times New Roman" w:eastAsia="Calibri" w:hAnsi="Times New Roman" w:cs="Times New Roman"/>
              <w:caps/>
              <w:noProof/>
              <w:sz w:val="20"/>
              <w:szCs w:val="20"/>
              <w:lang w:eastAsia="ar-SA"/>
            </w:rPr>
            <w:fldChar w:fldCharType="end"/>
          </w:r>
        </w:p>
      </w:sdtContent>
    </w:sdt>
    <w:p w:rsidR="000A0DE7" w:rsidRPr="000A0DE7" w:rsidRDefault="000A0DE7" w:rsidP="000A0DE7">
      <w:pPr>
        <w:tabs>
          <w:tab w:val="right" w:leader="dot" w:pos="10054"/>
        </w:tabs>
        <w:suppressAutoHyphens/>
        <w:spacing w:before="120" w:after="120"/>
        <w:jc w:val="center"/>
        <w:rPr>
          <w:rFonts w:ascii="Times New Roman" w:eastAsia="Calibri" w:hAnsi="Times New Roman" w:cs="Times New Roman"/>
          <w:b/>
          <w:bCs/>
          <w:caps/>
          <w:noProof/>
          <w:sz w:val="20"/>
          <w:szCs w:val="20"/>
          <w:lang w:eastAsia="ar-SA"/>
        </w:rPr>
      </w:pPr>
    </w:p>
    <w:p w:rsidR="000A0DE7" w:rsidRDefault="000A0DE7"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6B511B" w:rsidRPr="000A0DE7" w:rsidRDefault="006B511B" w:rsidP="000A0DE7">
      <w:pPr>
        <w:tabs>
          <w:tab w:val="right" w:leader="dot" w:pos="10054"/>
        </w:tabs>
        <w:suppressAutoHyphens/>
        <w:spacing w:before="120" w:after="120" w:line="240" w:lineRule="auto"/>
        <w:jc w:val="center"/>
        <w:rPr>
          <w:rFonts w:ascii="Times New Roman" w:eastAsiaTheme="minorEastAsia" w:hAnsi="Times New Roman" w:cs="Times New Roman"/>
          <w:noProof/>
          <w:sz w:val="28"/>
          <w:szCs w:val="28"/>
          <w:lang w:eastAsia="ru-RU"/>
        </w:rPr>
      </w:pPr>
    </w:p>
    <w:p w:rsidR="000A0DE7" w:rsidRPr="00806880" w:rsidRDefault="000A0DE7" w:rsidP="000A0DE7">
      <w:pPr>
        <w:suppressAutoHyphens/>
        <w:spacing w:after="0" w:line="240" w:lineRule="auto"/>
        <w:ind w:right="822"/>
        <w:jc w:val="both"/>
        <w:rPr>
          <w:rFonts w:ascii="Times New Roman" w:eastAsia="Times New Roman" w:hAnsi="Times New Roman" w:cs="Times New Roman"/>
          <w:b/>
          <w:color w:val="FF0000"/>
          <w:sz w:val="28"/>
          <w:szCs w:val="28"/>
          <w:lang w:eastAsia="ar-SA"/>
        </w:rPr>
      </w:pPr>
      <w:r w:rsidRPr="000A0DE7">
        <w:rPr>
          <w:rFonts w:ascii="Times New Roman" w:eastAsia="Calibri" w:hAnsi="Times New Roman" w:cs="Times New Roman"/>
          <w:color w:val="FF0000"/>
          <w:sz w:val="28"/>
          <w:szCs w:val="28"/>
          <w:lang w:eastAsia="ar-SA"/>
        </w:rPr>
        <w:fldChar w:fldCharType="end"/>
      </w:r>
    </w:p>
    <w:p w:rsidR="000A0DE7" w:rsidRPr="000A0DE7" w:rsidRDefault="000A0DE7" w:rsidP="000A0DE7">
      <w:pPr>
        <w:keepNext/>
        <w:numPr>
          <w:ilvl w:val="0"/>
          <w:numId w:val="33"/>
        </w:numPr>
        <w:tabs>
          <w:tab w:val="num" w:pos="426"/>
        </w:tabs>
        <w:suppressAutoHyphens/>
        <w:spacing w:after="0" w:line="240" w:lineRule="auto"/>
        <w:ind w:hanging="720"/>
        <w:jc w:val="center"/>
        <w:outlineLvl w:val="0"/>
        <w:rPr>
          <w:rFonts w:ascii="Times New Roman" w:eastAsia="Times New Roman" w:hAnsi="Times New Roman" w:cs="Times New Roman"/>
          <w:b/>
          <w:bCs/>
          <w:iCs/>
          <w:sz w:val="28"/>
          <w:szCs w:val="28"/>
          <w:lang w:val="x-none" w:eastAsia="ar-SA"/>
        </w:rPr>
      </w:pPr>
      <w:bookmarkStart w:id="12" w:name="_Toc416344322"/>
      <w:bookmarkStart w:id="13" w:name="_Toc420669816"/>
      <w:r w:rsidRPr="000A0DE7">
        <w:rPr>
          <w:rFonts w:ascii="Times New Roman" w:eastAsia="Times New Roman" w:hAnsi="Times New Roman" w:cs="Times New Roman"/>
          <w:b/>
          <w:iCs/>
          <w:sz w:val="28"/>
          <w:szCs w:val="28"/>
          <w:lang w:val="x-none" w:eastAsia="ar-SA"/>
        </w:rPr>
        <w:lastRenderedPageBreak/>
        <w:t>Термины и определения</w:t>
      </w:r>
      <w:bookmarkEnd w:id="12"/>
      <w:bookmarkEnd w:id="13"/>
    </w:p>
    <w:p w:rsidR="000A0DE7" w:rsidRPr="000A0DE7" w:rsidRDefault="000A0DE7" w:rsidP="000A0DE7">
      <w:pPr>
        <w:tabs>
          <w:tab w:val="left" w:pos="540"/>
          <w:tab w:val="left" w:pos="900"/>
          <w:tab w:val="num" w:pos="1427"/>
        </w:tabs>
        <w:spacing w:after="0" w:line="240" w:lineRule="auto"/>
        <w:jc w:val="both"/>
        <w:rPr>
          <w:rFonts w:ascii="Times New Roman" w:eastAsia="Times New Roman" w:hAnsi="Times New Roman" w:cs="Times New Roman"/>
          <w:b/>
          <w:sz w:val="28"/>
          <w:szCs w:val="28"/>
          <w:lang w:eastAsia="ru-RU"/>
        </w:rPr>
      </w:pPr>
      <w:r w:rsidRPr="000A0DE7">
        <w:rPr>
          <w:rFonts w:ascii="Times New Roman" w:eastAsia="Times New Roman" w:hAnsi="Times New Roman" w:cs="Times New Roman"/>
          <w:b/>
          <w:bCs/>
          <w:sz w:val="28"/>
          <w:szCs w:val="28"/>
          <w:lang w:eastAsia="ar-SA"/>
        </w:rPr>
        <w:t>Документация о проведении запроса предложений</w:t>
      </w:r>
      <w:r w:rsidRPr="000A0DE7">
        <w:rPr>
          <w:rFonts w:ascii="Times New Roman" w:eastAsia="Times New Roman" w:hAnsi="Times New Roman" w:cs="Times New Roman"/>
          <w:bCs/>
          <w:sz w:val="28"/>
          <w:szCs w:val="28"/>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w:t>
      </w:r>
      <w:hyperlink r:id="rId15" w:history="1">
        <w:r w:rsidRPr="000A0DE7">
          <w:rPr>
            <w:rFonts w:ascii="Times New Roman" w:eastAsia="Times New Roman" w:hAnsi="Times New Roman" w:cs="Times New Roman"/>
            <w:color w:val="0000FF"/>
            <w:sz w:val="28"/>
            <w:szCs w:val="28"/>
            <w:u w:val="single"/>
            <w:lang w:eastAsia="ar-SA"/>
          </w:rPr>
          <w:t>http://zakupki.gov.ru/223</w:t>
        </w:r>
      </w:hyperlink>
      <w:r w:rsidRPr="000A0DE7">
        <w:rPr>
          <w:rFonts w:ascii="Times New Roman" w:eastAsia="Times New Roman" w:hAnsi="Times New Roman" w:cs="Times New Roman"/>
          <w:sz w:val="28"/>
          <w:szCs w:val="28"/>
          <w:lang w:eastAsia="ar-SA"/>
        </w:rPr>
        <w:t>/.</w:t>
      </w:r>
    </w:p>
    <w:p w:rsidR="000A0DE7" w:rsidRPr="000A0DE7" w:rsidRDefault="000A0DE7" w:rsidP="000A0DE7">
      <w:pPr>
        <w:tabs>
          <w:tab w:val="left" w:pos="540"/>
          <w:tab w:val="left" w:pos="900"/>
          <w:tab w:val="num" w:pos="1427"/>
        </w:tabs>
        <w:spacing w:before="120"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b/>
          <w:sz w:val="28"/>
          <w:szCs w:val="28"/>
          <w:lang w:eastAsia="ru-RU"/>
        </w:rPr>
        <w:t>Заказчик</w:t>
      </w:r>
      <w:r w:rsidRPr="000A0DE7">
        <w:rPr>
          <w:rFonts w:ascii="Times New Roman" w:eastAsia="Times New Roman" w:hAnsi="Times New Roman" w:cs="Times New Roman"/>
          <w:sz w:val="28"/>
          <w:szCs w:val="28"/>
          <w:lang w:eastAsia="ru-RU"/>
        </w:rPr>
        <w:t xml:space="preserve"> –</w:t>
      </w:r>
      <w:r w:rsidRPr="000A0DE7">
        <w:rPr>
          <w:rFonts w:ascii="Times New Roman" w:eastAsia="Times New Roman" w:hAnsi="Times New Roman" w:cs="Times New Roman"/>
          <w:sz w:val="24"/>
          <w:szCs w:val="24"/>
          <w:lang w:eastAsia="ru-RU"/>
        </w:rPr>
        <w:t xml:space="preserve"> </w:t>
      </w:r>
      <w:r w:rsidRPr="000A0DE7">
        <w:rPr>
          <w:rFonts w:ascii="Times New Roman" w:eastAsia="Times New Roman" w:hAnsi="Times New Roman" w:cs="Times New Roman"/>
          <w:sz w:val="28"/>
          <w:szCs w:val="28"/>
          <w:lang w:eastAsia="ru-RU"/>
        </w:rPr>
        <w:t>юридическое лицо, в интересах и за счет средств которого осуществляется закупка – Открытое акционерное общество «</w:t>
      </w:r>
      <w:proofErr w:type="spellStart"/>
      <w:r w:rsidRPr="000A0DE7">
        <w:rPr>
          <w:rFonts w:ascii="Times New Roman" w:eastAsia="Times New Roman" w:hAnsi="Times New Roman" w:cs="Times New Roman"/>
          <w:sz w:val="28"/>
          <w:szCs w:val="28"/>
          <w:lang w:eastAsia="ru-RU"/>
        </w:rPr>
        <w:t>Мурманэнергосбыт</w:t>
      </w:r>
      <w:proofErr w:type="spellEnd"/>
      <w:r w:rsidRPr="000A0DE7">
        <w:rPr>
          <w:rFonts w:ascii="Times New Roman" w:eastAsia="Times New Roman" w:hAnsi="Times New Roman" w:cs="Times New Roman"/>
          <w:sz w:val="28"/>
          <w:szCs w:val="28"/>
          <w:lang w:eastAsia="ru-RU"/>
        </w:rPr>
        <w:t>» (ОАО «</w:t>
      </w:r>
      <w:proofErr w:type="spellStart"/>
      <w:r w:rsidRPr="000A0DE7">
        <w:rPr>
          <w:rFonts w:ascii="Times New Roman" w:eastAsia="Times New Roman" w:hAnsi="Times New Roman" w:cs="Times New Roman"/>
          <w:sz w:val="28"/>
          <w:szCs w:val="28"/>
          <w:lang w:eastAsia="ru-RU"/>
        </w:rPr>
        <w:t>Мурманэнергосбыт</w:t>
      </w:r>
      <w:proofErr w:type="spellEnd"/>
      <w:r w:rsidRPr="000A0DE7">
        <w:rPr>
          <w:rFonts w:ascii="Times New Roman" w:eastAsia="Times New Roman" w:hAnsi="Times New Roman" w:cs="Times New Roman"/>
          <w:sz w:val="28"/>
          <w:szCs w:val="28"/>
          <w:lang w:eastAsia="ru-RU"/>
        </w:rPr>
        <w:t>»).</w:t>
      </w:r>
    </w:p>
    <w:p w:rsidR="000A0DE7" w:rsidRPr="000A0DE7" w:rsidRDefault="000A0DE7" w:rsidP="000A0DE7">
      <w:pPr>
        <w:tabs>
          <w:tab w:val="left" w:pos="540"/>
          <w:tab w:val="left" w:pos="900"/>
        </w:tabs>
        <w:spacing w:before="120"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b/>
          <w:sz w:val="28"/>
          <w:szCs w:val="28"/>
          <w:lang w:eastAsia="ru-RU"/>
        </w:rPr>
        <w:t xml:space="preserve">Запрос предложений </w:t>
      </w:r>
      <w:r w:rsidRPr="000A0DE7">
        <w:rPr>
          <w:rFonts w:ascii="Times New Roman" w:eastAsia="Times New Roman" w:hAnsi="Times New Roman" w:cs="Times New Roman"/>
          <w:sz w:val="28"/>
          <w:szCs w:val="28"/>
          <w:lang w:eastAsia="ru-RU"/>
        </w:rPr>
        <w:t>– способ закупки, при котором Победителем признается</w:t>
      </w:r>
      <w:r w:rsidRPr="000A0DE7">
        <w:rPr>
          <w:rFonts w:ascii="Times New Roman" w:eastAsia="Times New Roman" w:hAnsi="Times New Roman" w:cs="Times New Roman"/>
          <w:b/>
          <w:sz w:val="28"/>
          <w:szCs w:val="28"/>
          <w:lang w:eastAsia="ru-RU"/>
        </w:rPr>
        <w:t xml:space="preserve"> </w:t>
      </w:r>
      <w:r w:rsidRPr="000A0DE7">
        <w:rPr>
          <w:rFonts w:ascii="Times New Roman" w:eastAsia="Times New Roman" w:hAnsi="Times New Roman" w:cs="Times New Roman"/>
          <w:sz w:val="28"/>
          <w:szCs w:val="28"/>
          <w:lang w:eastAsia="ru-RU"/>
        </w:rPr>
        <w:t>Участник закупки, окончательное предложение которого в соответствии с критериями, указанными в Документации, наилучшим образом соответствует установленным Заказчиком требованиям к работам.</w:t>
      </w:r>
    </w:p>
    <w:p w:rsidR="000A0DE7" w:rsidRPr="000A0DE7" w:rsidRDefault="000A0DE7" w:rsidP="000A0DE7">
      <w:pPr>
        <w:suppressAutoHyphens/>
        <w:spacing w:before="120" w:after="0" w:line="240" w:lineRule="auto"/>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b/>
          <w:bCs/>
          <w:sz w:val="28"/>
          <w:szCs w:val="28"/>
          <w:lang w:eastAsia="ar-SA"/>
        </w:rPr>
        <w:t>Заявка на участие в запросе предложений</w:t>
      </w:r>
      <w:r w:rsidRPr="000A0DE7">
        <w:rPr>
          <w:rFonts w:ascii="Times New Roman" w:eastAsia="Times New Roman" w:hAnsi="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0A0DE7" w:rsidRPr="000A0DE7" w:rsidRDefault="000A0DE7" w:rsidP="000A0DE7">
      <w:pPr>
        <w:suppressAutoHyphens/>
        <w:spacing w:before="120"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bCs/>
          <w:sz w:val="28"/>
          <w:szCs w:val="28"/>
          <w:lang w:eastAsia="ar-SA"/>
        </w:rPr>
        <w:t>Извещение о проведении запроса предложений</w:t>
      </w:r>
      <w:r w:rsidRPr="000A0DE7">
        <w:rPr>
          <w:rFonts w:ascii="Times New Roman" w:eastAsia="Times New Roman" w:hAnsi="Times New Roman" w:cs="Times New Roman"/>
          <w:bCs/>
          <w:sz w:val="28"/>
          <w:szCs w:val="28"/>
          <w:lang w:eastAsia="ar-SA"/>
        </w:rPr>
        <w:t xml:space="preserve"> – информация о запросе предложений, публикуемая на официальном сайте </w:t>
      </w:r>
      <w:hyperlink r:id="rId16" w:history="1">
        <w:r w:rsidRPr="000A0DE7">
          <w:rPr>
            <w:rFonts w:ascii="Times New Roman" w:eastAsia="Times New Roman" w:hAnsi="Times New Roman" w:cs="Times New Roman"/>
            <w:color w:val="0000FF"/>
            <w:sz w:val="28"/>
            <w:szCs w:val="28"/>
            <w:u w:val="single"/>
            <w:lang w:eastAsia="ar-SA"/>
          </w:rPr>
          <w:t>http://zakupki.gov.ru/223/</w:t>
        </w:r>
      </w:hyperlink>
      <w:r w:rsidRPr="000A0DE7">
        <w:rPr>
          <w:rFonts w:ascii="Times New Roman" w:eastAsia="Times New Roman" w:hAnsi="Times New Roman" w:cs="Times New Roman"/>
          <w:sz w:val="28"/>
          <w:szCs w:val="28"/>
          <w:lang w:eastAsia="ar-SA"/>
        </w:rPr>
        <w:t>.</w:t>
      </w:r>
    </w:p>
    <w:p w:rsidR="000A0DE7" w:rsidRPr="000A0DE7" w:rsidRDefault="000A0DE7" w:rsidP="000A0DE7">
      <w:pPr>
        <w:suppressAutoHyphens/>
        <w:spacing w:before="120" w:after="0" w:line="240" w:lineRule="auto"/>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b/>
          <w:bCs/>
          <w:sz w:val="28"/>
          <w:szCs w:val="28"/>
          <w:lang w:eastAsia="ar-SA"/>
        </w:rPr>
        <w:t>Комиссия по закупке</w:t>
      </w:r>
      <w:r w:rsidRPr="000A0DE7">
        <w:rPr>
          <w:rFonts w:ascii="Times New Roman" w:eastAsia="Times New Roman" w:hAnsi="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0A0DE7" w:rsidRPr="000A0DE7" w:rsidRDefault="000A0DE7" w:rsidP="000A0DE7">
      <w:pPr>
        <w:tabs>
          <w:tab w:val="left" w:pos="540"/>
          <w:tab w:val="left" w:pos="900"/>
        </w:tabs>
        <w:spacing w:before="120" w:after="0" w:line="240" w:lineRule="auto"/>
        <w:jc w:val="both"/>
        <w:rPr>
          <w:rFonts w:ascii="Times New Roman" w:eastAsia="Times New Roman" w:hAnsi="Times New Roman" w:cs="Times New Roman"/>
          <w:i/>
          <w:sz w:val="28"/>
          <w:szCs w:val="28"/>
          <w:lang w:eastAsia="ru-RU"/>
        </w:rPr>
      </w:pPr>
      <w:proofErr w:type="gramStart"/>
      <w:r w:rsidRPr="000A0DE7">
        <w:rPr>
          <w:rFonts w:ascii="Times New Roman" w:eastAsia="Times New Roman" w:hAnsi="Times New Roman" w:cs="Times New Roman"/>
          <w:b/>
          <w:sz w:val="28"/>
          <w:szCs w:val="28"/>
          <w:lang w:eastAsia="ru-RU"/>
        </w:rPr>
        <w:t xml:space="preserve">Официальный сайт, официальный сайт </w:t>
      </w:r>
      <w:r w:rsidRPr="000A0DE7">
        <w:rPr>
          <w:rFonts w:ascii="Times New Roman" w:eastAsia="Times New Roman" w:hAnsi="Times New Roman" w:cs="Times New Roman"/>
          <w:b/>
          <w:sz w:val="28"/>
          <w:szCs w:val="28"/>
          <w:u w:val="single"/>
          <w:lang w:eastAsia="ru-RU"/>
        </w:rPr>
        <w:t>https://zakupki.gov.ru/223/</w:t>
      </w:r>
      <w:r w:rsidRPr="000A0DE7">
        <w:rPr>
          <w:rFonts w:ascii="Times New Roman" w:eastAsia="Times New Roman" w:hAnsi="Times New Roman" w:cs="Times New Roman"/>
          <w:b/>
          <w:sz w:val="28"/>
          <w:szCs w:val="28"/>
          <w:lang w:eastAsia="ru-RU"/>
        </w:rPr>
        <w:t xml:space="preserve"> –</w:t>
      </w:r>
      <w:r w:rsidRPr="000A0DE7">
        <w:rPr>
          <w:rFonts w:ascii="Times New Roman" w:eastAsia="Times New Roman" w:hAnsi="Times New Roman" w:cs="Times New Roman"/>
          <w:sz w:val="28"/>
          <w:szCs w:val="28"/>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0A0DE7">
        <w:rPr>
          <w:rFonts w:ascii="Times New Roman" w:eastAsia="Times New Roman" w:hAnsi="Times New Roman" w:cs="Times New Roman"/>
          <w:sz w:val="28"/>
          <w:szCs w:val="28"/>
          <w:lang w:eastAsia="ru-RU"/>
        </w:rPr>
        <w:t xml:space="preserve"> </w:t>
      </w:r>
      <w:proofErr w:type="gramStart"/>
      <w:r w:rsidRPr="000A0DE7">
        <w:rPr>
          <w:rFonts w:ascii="Times New Roman" w:eastAsia="Times New Roman" w:hAnsi="Times New Roman" w:cs="Times New Roman"/>
          <w:sz w:val="28"/>
          <w:szCs w:val="28"/>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0A0DE7">
        <w:rPr>
          <w:rFonts w:ascii="Times New Roman" w:eastAsia="Times New Roman" w:hAnsi="Times New Roman" w:cs="Times New Roman"/>
          <w:sz w:val="28"/>
          <w:szCs w:val="28"/>
          <w:u w:val="single"/>
          <w:lang w:eastAsia="ru-RU"/>
        </w:rPr>
        <w:t>www.zakupki.gov.ru</w:t>
      </w:r>
      <w:r w:rsidRPr="000A0DE7">
        <w:rPr>
          <w:rFonts w:ascii="Times New Roman" w:eastAsia="Times New Roman" w:hAnsi="Times New Roman" w:cs="Times New Roman"/>
          <w:sz w:val="28"/>
          <w:szCs w:val="28"/>
          <w:lang w:eastAsia="ru-RU"/>
        </w:rPr>
        <w:t>) в порядке, установленном Правительством Российской</w:t>
      </w:r>
      <w:proofErr w:type="gramEnd"/>
      <w:r w:rsidRPr="000A0DE7">
        <w:rPr>
          <w:rFonts w:ascii="Times New Roman" w:eastAsia="Times New Roman" w:hAnsi="Times New Roman" w:cs="Times New Roman"/>
          <w:sz w:val="28"/>
          <w:szCs w:val="28"/>
          <w:lang w:eastAsia="ru-RU"/>
        </w:rPr>
        <w:t xml:space="preserve"> Федерации.</w:t>
      </w:r>
    </w:p>
    <w:p w:rsidR="000A0DE7" w:rsidRPr="000A0DE7" w:rsidRDefault="00290A5B" w:rsidP="00DA25EF">
      <w:pPr>
        <w:suppressAutoHyphens/>
        <w:spacing w:after="120" w:line="240" w:lineRule="auto"/>
        <w:jc w:val="both"/>
        <w:rPr>
          <w:rFonts w:ascii="Times New Roman" w:eastAsia="Times New Roman" w:hAnsi="Times New Roman" w:cs="Times New Roman"/>
          <w:sz w:val="28"/>
          <w:szCs w:val="28"/>
          <w:lang w:eastAsia="ar-SA"/>
        </w:rPr>
      </w:pPr>
      <w:proofErr w:type="gramStart"/>
      <w:r w:rsidRPr="00290A5B">
        <w:rPr>
          <w:rFonts w:ascii="Times New Roman" w:eastAsia="Times New Roman" w:hAnsi="Times New Roman" w:cs="Times New Roman"/>
          <w:sz w:val="28"/>
          <w:szCs w:val="28"/>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w:t>
      </w:r>
      <w:r w:rsidRPr="00290A5B">
        <w:rPr>
          <w:rFonts w:ascii="Times New Roman" w:eastAsia="Times New Roman" w:hAnsi="Times New Roman" w:cs="Times New Roman"/>
          <w:sz w:val="28"/>
          <w:szCs w:val="28"/>
          <w:lang w:eastAsia="ar-SA"/>
        </w:rPr>
        <w:lastRenderedPageBreak/>
        <w:t>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290A5B">
        <w:rPr>
          <w:rFonts w:ascii="Times New Roman" w:eastAsia="Times New Roman" w:hAnsi="Times New Roman" w:cs="Times New Roman"/>
          <w:sz w:val="28"/>
          <w:szCs w:val="28"/>
          <w:lang w:eastAsia="ar-SA"/>
        </w:rPr>
        <w:t xml:space="preserve"> </w:t>
      </w:r>
      <w:proofErr w:type="gramStart"/>
      <w:r w:rsidRPr="00290A5B">
        <w:rPr>
          <w:rFonts w:ascii="Times New Roman" w:eastAsia="Times New Roman" w:hAnsi="Times New Roman" w:cs="Times New Roman"/>
          <w:sz w:val="28"/>
          <w:szCs w:val="28"/>
          <w:lang w:eastAsia="ar-SA"/>
        </w:rPr>
        <w:t>юридических лиц» и Положением о закупке товаров, работ, услуг ОАО «</w:t>
      </w:r>
      <w:proofErr w:type="spellStart"/>
      <w:r w:rsidRPr="00290A5B">
        <w:rPr>
          <w:rFonts w:ascii="Times New Roman" w:eastAsia="Times New Roman" w:hAnsi="Times New Roman" w:cs="Times New Roman"/>
          <w:sz w:val="28"/>
          <w:szCs w:val="28"/>
          <w:lang w:eastAsia="ar-SA"/>
        </w:rPr>
        <w:t>Мурманэнергосбыт</w:t>
      </w:r>
      <w:proofErr w:type="spellEnd"/>
      <w:r w:rsidRPr="00290A5B">
        <w:rPr>
          <w:rFonts w:ascii="Times New Roman" w:eastAsia="Times New Roman" w:hAnsi="Times New Roman" w:cs="Times New Roman"/>
          <w:sz w:val="28"/>
          <w:szCs w:val="28"/>
          <w:lang w:eastAsia="ar-SA"/>
        </w:rPr>
        <w:t xml:space="preserve">» (ИНН 5190907139, ОГРН 1095190009111), размещается Заказчиком на сайте Заказчика </w:t>
      </w:r>
      <w:hyperlink r:id="rId17" w:history="1">
        <w:r w:rsidRPr="00290A5B">
          <w:rPr>
            <w:rStyle w:val="af"/>
            <w:rFonts w:ascii="Times New Roman" w:eastAsia="Times New Roman" w:hAnsi="Times New Roman" w:cs="Times New Roman"/>
            <w:sz w:val="28"/>
            <w:szCs w:val="28"/>
            <w:lang w:eastAsia="ar-SA"/>
          </w:rPr>
          <w:t>http://www.mures.ru/</w:t>
        </w:r>
      </w:hyperlink>
      <w:r w:rsidRPr="00290A5B">
        <w:rPr>
          <w:rFonts w:ascii="Times New Roman" w:eastAsia="Times New Roman" w:hAnsi="Times New Roman" w:cs="Times New Roman"/>
          <w:sz w:val="28"/>
          <w:szCs w:val="28"/>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0A0DE7" w:rsidRPr="000A0DE7" w:rsidRDefault="000A0DE7" w:rsidP="000A0DE7">
      <w:pPr>
        <w:keepNext/>
        <w:numPr>
          <w:ilvl w:val="0"/>
          <w:numId w:val="26"/>
        </w:numPr>
        <w:tabs>
          <w:tab w:val="left" w:pos="426"/>
          <w:tab w:val="left" w:pos="4253"/>
        </w:tabs>
        <w:suppressAutoHyphens/>
        <w:spacing w:after="0" w:line="240" w:lineRule="auto"/>
        <w:jc w:val="center"/>
        <w:outlineLvl w:val="0"/>
        <w:rPr>
          <w:rFonts w:ascii="Times New Roman" w:eastAsia="Times New Roman" w:hAnsi="Times New Roman" w:cs="Times New Roman"/>
          <w:b/>
          <w:bCs/>
          <w:iCs/>
          <w:sz w:val="28"/>
          <w:szCs w:val="28"/>
          <w:lang w:val="x-none" w:eastAsia="ar-SA"/>
        </w:rPr>
      </w:pPr>
      <w:bookmarkStart w:id="14" w:name="_Toc416344323"/>
      <w:bookmarkStart w:id="15" w:name="_Toc420669817"/>
      <w:r w:rsidRPr="000A0DE7">
        <w:rPr>
          <w:rFonts w:ascii="Times New Roman" w:eastAsia="Times New Roman" w:hAnsi="Times New Roman" w:cs="Times New Roman"/>
          <w:b/>
          <w:iCs/>
          <w:sz w:val="28"/>
          <w:szCs w:val="28"/>
          <w:lang w:val="x-none" w:eastAsia="ar-SA"/>
        </w:rPr>
        <w:t>Общие положения</w:t>
      </w:r>
      <w:bookmarkEnd w:id="14"/>
      <w:bookmarkEnd w:id="15"/>
    </w:p>
    <w:p w:rsidR="000A0DE7" w:rsidRPr="000A0DE7" w:rsidRDefault="000A0DE7" w:rsidP="000A0DE7">
      <w:pPr>
        <w:keepNext/>
        <w:numPr>
          <w:ilvl w:val="1"/>
          <w:numId w:val="26"/>
        </w:numPr>
        <w:tabs>
          <w:tab w:val="num" w:pos="0"/>
          <w:tab w:val="left" w:pos="567"/>
        </w:tabs>
        <w:suppressAutoHyphens/>
        <w:spacing w:after="0" w:line="240" w:lineRule="auto"/>
        <w:ind w:hanging="7023"/>
        <w:jc w:val="both"/>
        <w:rPr>
          <w:rFonts w:ascii="Times New Roman" w:eastAsia="Times New Roman" w:hAnsi="Times New Roman" w:cs="Times New Roman"/>
          <w:sz w:val="28"/>
          <w:szCs w:val="28"/>
          <w:lang w:val="x-none" w:eastAsia="ar-SA"/>
        </w:rPr>
      </w:pPr>
      <w:r w:rsidRPr="000A0DE7">
        <w:rPr>
          <w:rFonts w:ascii="Times New Roman" w:eastAsia="Times New Roman" w:hAnsi="Times New Roman" w:cs="Times New Roman"/>
          <w:b/>
          <w:bCs/>
          <w:sz w:val="28"/>
          <w:szCs w:val="28"/>
          <w:lang w:eastAsia="ar-SA"/>
        </w:rPr>
        <w:t>Общие сведения о процедуре запроса предложений</w:t>
      </w:r>
    </w:p>
    <w:p w:rsidR="000A0DE7" w:rsidRPr="000A0DE7" w:rsidRDefault="000A0DE7" w:rsidP="000A0DE7">
      <w:pPr>
        <w:suppressAutoHyphens/>
        <w:spacing w:after="24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sz w:val="28"/>
          <w:szCs w:val="28"/>
          <w:lang w:val="x-none" w:eastAsia="ar-SA"/>
        </w:rPr>
        <w:t xml:space="preserve">Заказчик извещением о проведении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sz w:val="28"/>
          <w:szCs w:val="28"/>
          <w:lang w:val="x-none" w:eastAsia="ar-SA"/>
        </w:rPr>
        <w:t xml:space="preserve">, опубликованным </w:t>
      </w:r>
      <w:r w:rsidRPr="000A0DE7">
        <w:rPr>
          <w:rFonts w:ascii="Times New Roman" w:eastAsia="Times New Roman" w:hAnsi="Times New Roman" w:cs="Times New Roman"/>
          <w:iCs/>
          <w:sz w:val="28"/>
          <w:szCs w:val="28"/>
          <w:lang w:val="x-none" w:eastAsia="ar-SA"/>
        </w:rPr>
        <w:t>на официальном сайте</w:t>
      </w:r>
      <w:r w:rsidRPr="000A0DE7">
        <w:rPr>
          <w:rFonts w:ascii="Times New Roman" w:eastAsia="Times New Roman" w:hAnsi="Times New Roman" w:cs="Times New Roman"/>
          <w:iCs/>
          <w:sz w:val="28"/>
          <w:szCs w:val="28"/>
          <w:lang w:eastAsia="ar-SA"/>
        </w:rPr>
        <w:t xml:space="preserve"> </w:t>
      </w:r>
      <w:hyperlink r:id="rId18" w:history="1">
        <w:r w:rsidRPr="000A0DE7">
          <w:rPr>
            <w:rFonts w:ascii="Times New Roman" w:eastAsia="Times New Roman" w:hAnsi="Times New Roman" w:cs="Times New Roman"/>
            <w:iCs/>
            <w:color w:val="0000FF"/>
            <w:sz w:val="28"/>
            <w:szCs w:val="28"/>
            <w:u w:val="single"/>
            <w:lang w:val="x-none" w:eastAsia="ar-SA"/>
          </w:rPr>
          <w:t>http:/</w:t>
        </w:r>
        <w:r w:rsidRPr="000A0DE7">
          <w:rPr>
            <w:rFonts w:ascii="Times New Roman" w:eastAsia="Times New Roman" w:hAnsi="Times New Roman" w:cs="Times New Roman"/>
            <w:iCs/>
            <w:color w:val="0000FF"/>
            <w:sz w:val="28"/>
            <w:szCs w:val="28"/>
            <w:u w:val="single"/>
            <w:lang w:eastAsia="ar-SA"/>
          </w:rPr>
          <w:t>/</w:t>
        </w:r>
        <w:r w:rsidRPr="000A0DE7">
          <w:rPr>
            <w:rFonts w:ascii="Times New Roman" w:eastAsia="Times New Roman" w:hAnsi="Times New Roman" w:cs="Times New Roman"/>
            <w:iCs/>
            <w:color w:val="0000FF"/>
            <w:sz w:val="28"/>
            <w:szCs w:val="28"/>
            <w:u w:val="single"/>
            <w:lang w:val="x-none" w:eastAsia="ar-SA"/>
          </w:rPr>
          <w:t>zakupki.gov.ru/223</w:t>
        </w:r>
      </w:hyperlink>
      <w:r w:rsidRPr="000A0DE7">
        <w:rPr>
          <w:rFonts w:ascii="Times New Roman" w:eastAsia="Times New Roman" w:hAnsi="Times New Roman" w:cs="Times New Roman"/>
          <w:iCs/>
          <w:sz w:val="28"/>
          <w:szCs w:val="28"/>
          <w:lang w:eastAsia="ar-SA"/>
        </w:rPr>
        <w:t xml:space="preserve">/ </w:t>
      </w:r>
      <w:r w:rsidRPr="000A0DE7">
        <w:rPr>
          <w:rFonts w:ascii="Times New Roman" w:eastAsia="Times New Roman" w:hAnsi="Times New Roman" w:cs="Times New Roman"/>
          <w:sz w:val="28"/>
          <w:szCs w:val="28"/>
          <w:lang w:val="x-none" w:eastAsia="ar-SA"/>
        </w:rPr>
        <w:t xml:space="preserve">в сети «Интернет» приглашает заинтересованных лиц к участию </w:t>
      </w:r>
      <w:r w:rsidRPr="000A0DE7">
        <w:rPr>
          <w:rFonts w:ascii="Times New Roman" w:eastAsia="Times New Roman" w:hAnsi="Times New Roman" w:cs="Times New Roman"/>
          <w:iCs/>
          <w:sz w:val="28"/>
          <w:szCs w:val="28"/>
          <w:lang w:val="x-none" w:eastAsia="ar-SA"/>
        </w:rPr>
        <w:t xml:space="preserve">в процедуре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sz w:val="28"/>
          <w:szCs w:val="28"/>
          <w:lang w:val="x-none" w:eastAsia="ar-SA"/>
        </w:rPr>
        <w:t>.</w:t>
      </w:r>
    </w:p>
    <w:p w:rsidR="000A0DE7" w:rsidRPr="000A0DE7" w:rsidRDefault="000A0DE7" w:rsidP="00023B1D">
      <w:pPr>
        <w:numPr>
          <w:ilvl w:val="2"/>
          <w:numId w:val="26"/>
        </w:numPr>
        <w:tabs>
          <w:tab w:val="clear" w:pos="1146"/>
          <w:tab w:val="left" w:pos="0"/>
          <w:tab w:val="left" w:pos="567"/>
        </w:tabs>
        <w:suppressAutoHyphens/>
        <w:overflowPunct w:val="0"/>
        <w:autoSpaceDE w:val="0"/>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Cs/>
          <w:sz w:val="28"/>
          <w:szCs w:val="28"/>
          <w:lang w:eastAsia="ar-SA"/>
        </w:rPr>
        <w:t xml:space="preserve">Наименование и требование к </w:t>
      </w:r>
      <w:r w:rsidRPr="000A0DE7">
        <w:rPr>
          <w:rFonts w:ascii="Times New Roman" w:eastAsia="Calibri" w:hAnsi="Times New Roman" w:cs="Times New Roman"/>
          <w:sz w:val="28"/>
          <w:szCs w:val="28"/>
          <w:lang w:eastAsia="ar-SA"/>
        </w:rPr>
        <w:t>Работам</w:t>
      </w:r>
      <w:r w:rsidRPr="000A0DE7">
        <w:rPr>
          <w:rFonts w:ascii="Times New Roman" w:eastAsia="Times New Roman" w:hAnsi="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0A0DE7" w:rsidRDefault="000A0DE7" w:rsidP="000A0DE7">
      <w:pPr>
        <w:spacing w:after="0" w:line="240" w:lineRule="auto"/>
        <w:jc w:val="both"/>
        <w:rPr>
          <w:rFonts w:ascii="Times New Roman" w:eastAsia="Times New Roman" w:hAnsi="Times New Roman" w:cs="Times New Roman"/>
          <w:snapToGrid w:val="0"/>
          <w:sz w:val="28"/>
          <w:szCs w:val="28"/>
          <w:lang w:eastAsia="ru-RU"/>
        </w:rPr>
      </w:pPr>
      <w:r w:rsidRPr="000A0DE7">
        <w:rPr>
          <w:rFonts w:ascii="Times New Roman" w:eastAsia="Times New Roman" w:hAnsi="Times New Roman" w:cs="Times New Roman"/>
          <w:sz w:val="28"/>
          <w:szCs w:val="28"/>
          <w:lang w:eastAsia="ar-SA"/>
        </w:rPr>
        <w:t xml:space="preserve">Предметом настоящего запроса предложений является </w:t>
      </w:r>
      <w:r w:rsidRPr="000A0DE7">
        <w:rPr>
          <w:rFonts w:ascii="Times New Roman" w:hAnsi="Times New Roman" w:cs="Times New Roman"/>
          <w:sz w:val="28"/>
          <w:szCs w:val="28"/>
          <w:lang w:eastAsia="ru-RU"/>
        </w:rPr>
        <w:t xml:space="preserve"> </w:t>
      </w:r>
      <w:r w:rsidR="00023B1D" w:rsidRPr="00023B1D">
        <w:rPr>
          <w:rFonts w:ascii="Times New Roman" w:eastAsia="Times New Roman" w:hAnsi="Times New Roman" w:cs="Times New Roman"/>
          <w:bCs/>
          <w:color w:val="222222"/>
          <w:sz w:val="28"/>
          <w:szCs w:val="28"/>
          <w:shd w:val="clear" w:color="auto" w:fill="FFFFFF"/>
          <w:lang w:eastAsia="ru-RU"/>
        </w:rPr>
        <w:t>выполнение комплекса работ по восстановлению асфальтобетонного покрытия после ремонта тепловых сетей в Ленинском и Октябрьском округах г. Мурманска</w:t>
      </w:r>
      <w:r w:rsidRPr="000A0DE7">
        <w:rPr>
          <w:rFonts w:ascii="Times New Roman" w:eastAsia="Times New Roman" w:hAnsi="Times New Roman" w:cs="Times New Roman"/>
          <w:snapToGrid w:val="0"/>
          <w:sz w:val="28"/>
          <w:szCs w:val="28"/>
          <w:lang w:eastAsia="ru-RU"/>
        </w:rPr>
        <w:t>.</w:t>
      </w:r>
    </w:p>
    <w:p w:rsidR="00023B1D" w:rsidRPr="000A0DE7" w:rsidRDefault="00023B1D" w:rsidP="000A0DE7">
      <w:pPr>
        <w:spacing w:after="0" w:line="240" w:lineRule="auto"/>
        <w:jc w:val="both"/>
        <w:rPr>
          <w:rFonts w:ascii="Times New Roman" w:eastAsia="Times New Roman" w:hAnsi="Times New Roman" w:cs="Times New Roman"/>
          <w:color w:val="00B050"/>
          <w:sz w:val="28"/>
          <w:szCs w:val="28"/>
          <w:lang w:eastAsia="ru-RU"/>
        </w:rPr>
      </w:pPr>
    </w:p>
    <w:p w:rsidR="000A0DE7" w:rsidRPr="000A0DE7" w:rsidRDefault="000A0DE7" w:rsidP="00023B1D">
      <w:pPr>
        <w:numPr>
          <w:ilvl w:val="2"/>
          <w:numId w:val="26"/>
        </w:numPr>
        <w:tabs>
          <w:tab w:val="clear" w:pos="1146"/>
          <w:tab w:val="num" w:pos="0"/>
          <w:tab w:val="left" w:pos="284"/>
          <w:tab w:val="left" w:pos="567"/>
          <w:tab w:val="left" w:pos="709"/>
        </w:tabs>
        <w:suppressAutoHyphens/>
        <w:overflowPunct w:val="0"/>
        <w:autoSpaceDE w:val="0"/>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Сроки и место выполнения работ указаны в Информационной карте Документации.  </w:t>
      </w:r>
    </w:p>
    <w:p w:rsidR="000A0DE7" w:rsidRPr="000A0DE7" w:rsidRDefault="000A0DE7" w:rsidP="00023B1D">
      <w:pPr>
        <w:numPr>
          <w:ilvl w:val="2"/>
          <w:numId w:val="26"/>
        </w:numPr>
        <w:tabs>
          <w:tab w:val="clear" w:pos="1146"/>
          <w:tab w:val="num" w:pos="0"/>
          <w:tab w:val="left" w:pos="284"/>
          <w:tab w:val="left" w:pos="567"/>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0A0DE7" w:rsidRPr="000A0DE7" w:rsidRDefault="000A0DE7" w:rsidP="00023B1D">
      <w:pPr>
        <w:numPr>
          <w:ilvl w:val="2"/>
          <w:numId w:val="26"/>
        </w:numPr>
        <w:tabs>
          <w:tab w:val="clear" w:pos="1146"/>
          <w:tab w:val="left" w:pos="-142"/>
          <w:tab w:val="num" w:pos="0"/>
          <w:tab w:val="left" w:pos="284"/>
          <w:tab w:val="left" w:pos="567"/>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К этапу проведения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0A0DE7">
        <w:rPr>
          <w:rFonts w:ascii="Times New Roman" w:eastAsia="Times New Roman" w:hAnsi="Times New Roman" w:cs="Times New Roman"/>
          <w:sz w:val="28"/>
          <w:szCs w:val="28"/>
          <w:lang w:eastAsia="ar-SA"/>
        </w:rPr>
        <w:t>запросе предложений</w:t>
      </w:r>
      <w:r w:rsidRPr="000A0DE7">
        <w:rPr>
          <w:rFonts w:ascii="Times New Roman" w:eastAsia="Times New Roman" w:hAnsi="Times New Roman" w:cs="Times New Roman"/>
          <w:bCs/>
          <w:sz w:val="28"/>
          <w:szCs w:val="28"/>
          <w:lang w:eastAsia="ar-SA"/>
        </w:rPr>
        <w:t>, соответствующую требованиями Документации.</w:t>
      </w:r>
    </w:p>
    <w:p w:rsidR="000A0DE7" w:rsidRPr="000A0DE7" w:rsidRDefault="000A0DE7" w:rsidP="00023B1D">
      <w:pPr>
        <w:numPr>
          <w:ilvl w:val="2"/>
          <w:numId w:val="26"/>
        </w:numPr>
        <w:tabs>
          <w:tab w:val="clear" w:pos="1146"/>
          <w:tab w:val="num" w:pos="0"/>
          <w:tab w:val="left" w:pos="284"/>
          <w:tab w:val="left" w:pos="567"/>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Решение о допуске участников процедуры закупки принимает Комиссия по закупке. </w:t>
      </w:r>
    </w:p>
    <w:p w:rsidR="000A0DE7" w:rsidRPr="000A0DE7" w:rsidRDefault="000A0DE7" w:rsidP="000A0DE7">
      <w:pPr>
        <w:keepNext/>
        <w:numPr>
          <w:ilvl w:val="1"/>
          <w:numId w:val="26"/>
        </w:numPr>
        <w:tabs>
          <w:tab w:val="left" w:pos="567"/>
        </w:tabs>
        <w:suppressAutoHyphens/>
        <w:spacing w:after="120" w:line="240" w:lineRule="auto"/>
        <w:ind w:left="958" w:hanging="958"/>
        <w:jc w:val="both"/>
        <w:rPr>
          <w:rFonts w:ascii="Times New Roman" w:eastAsia="Times New Roman" w:hAnsi="Times New Roman" w:cs="Times New Roman"/>
          <w:bCs/>
          <w:sz w:val="28"/>
          <w:szCs w:val="28"/>
          <w:lang w:eastAsia="ar-SA"/>
        </w:rPr>
      </w:pPr>
      <w:bookmarkStart w:id="16" w:name="_Ref56231144"/>
      <w:bookmarkStart w:id="17" w:name="_Ref56231140"/>
      <w:bookmarkStart w:id="18" w:name="_Ref55313246"/>
      <w:r w:rsidRPr="000A0DE7">
        <w:rPr>
          <w:rFonts w:ascii="Times New Roman" w:eastAsia="Times New Roman" w:hAnsi="Times New Roman" w:cs="Times New Roman"/>
          <w:b/>
          <w:sz w:val="28"/>
          <w:szCs w:val="28"/>
          <w:lang w:eastAsia="ar-SA"/>
        </w:rPr>
        <w:t>Правовой статус процедуры и документов</w:t>
      </w:r>
      <w:bookmarkEnd w:id="16"/>
      <w:bookmarkEnd w:id="17"/>
      <w:bookmarkEnd w:id="18"/>
    </w:p>
    <w:p w:rsidR="000A0DE7" w:rsidRPr="000A0DE7" w:rsidRDefault="00987C5E"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8"/>
          <w:szCs w:val="28"/>
          <w:lang w:eastAsia="ar-SA"/>
        </w:rPr>
      </w:pPr>
      <w:r w:rsidRPr="00987C5E">
        <w:rPr>
          <w:rFonts w:ascii="Times New Roman" w:eastAsia="Times New Roman" w:hAnsi="Times New Roman" w:cs="Times New Roman"/>
          <w:bCs/>
          <w:sz w:val="28"/>
          <w:szCs w:val="28"/>
          <w:lang w:eastAsia="ar-SA"/>
        </w:rPr>
        <w:t>Данный запрос предложений проводится в соответ</w:t>
      </w:r>
      <w:r>
        <w:rPr>
          <w:rFonts w:ascii="Times New Roman" w:eastAsia="Times New Roman" w:hAnsi="Times New Roman" w:cs="Times New Roman"/>
          <w:bCs/>
          <w:sz w:val="28"/>
          <w:szCs w:val="28"/>
          <w:lang w:eastAsia="ar-SA"/>
        </w:rPr>
        <w:t>ствии с Федеральным законом от 1</w:t>
      </w:r>
      <w:r w:rsidRPr="00987C5E">
        <w:rPr>
          <w:rFonts w:ascii="Times New Roman" w:eastAsia="Times New Roman" w:hAnsi="Times New Roman" w:cs="Times New Roman"/>
          <w:bCs/>
          <w:sz w:val="28"/>
          <w:szCs w:val="28"/>
          <w:lang w:eastAsia="ar-SA"/>
        </w:rPr>
        <w:t>8 июля 2011 года № 223-ФЗ «О закупках товаров, работ, услуг отдельными видами юридических лиц» и Положением о закупке товаров, работ, услуг ОАО «</w:t>
      </w:r>
      <w:proofErr w:type="spellStart"/>
      <w:r w:rsidRPr="00987C5E">
        <w:rPr>
          <w:rFonts w:ascii="Times New Roman" w:eastAsia="Times New Roman" w:hAnsi="Times New Roman" w:cs="Times New Roman"/>
          <w:bCs/>
          <w:sz w:val="28"/>
          <w:szCs w:val="28"/>
          <w:lang w:eastAsia="ar-SA"/>
        </w:rPr>
        <w:t>Мурманэнергосбыт</w:t>
      </w:r>
      <w:proofErr w:type="spellEnd"/>
      <w:r w:rsidRPr="00987C5E">
        <w:rPr>
          <w:rFonts w:ascii="Times New Roman" w:eastAsia="Times New Roman" w:hAnsi="Times New Roman" w:cs="Times New Roman"/>
          <w:bCs/>
          <w:sz w:val="28"/>
          <w:szCs w:val="28"/>
          <w:lang w:eastAsia="ar-SA"/>
        </w:rPr>
        <w:t>» (ИНН 5190907139, ОГРН 1095190009111) в действующей редакции.</w:t>
      </w:r>
      <w:r w:rsidR="000A0DE7"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Cs/>
          <w:sz w:val="28"/>
          <w:szCs w:val="28"/>
          <w:lang w:eastAsia="ar-SA"/>
        </w:rPr>
        <w:lastRenderedPageBreak/>
        <w:t xml:space="preserve">Процедура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sz w:val="28"/>
          <w:szCs w:val="28"/>
          <w:lang w:eastAsia="ar-SA"/>
        </w:rPr>
        <w:t xml:space="preserve">Опубликованное </w:t>
      </w:r>
      <w:r w:rsidRPr="000A0DE7">
        <w:rPr>
          <w:rFonts w:ascii="Times New Roman" w:eastAsia="Times New Roman" w:hAnsi="Times New Roman" w:cs="Times New Roman"/>
          <w:bCs/>
          <w:sz w:val="28"/>
          <w:szCs w:val="28"/>
          <w:lang w:eastAsia="ar-SA"/>
        </w:rPr>
        <w:t xml:space="preserve">на официальном сайте </w:t>
      </w:r>
      <w:hyperlink r:id="rId19" w:history="1">
        <w:r w:rsidRPr="000A0DE7">
          <w:rPr>
            <w:rFonts w:ascii="Times New Roman" w:eastAsia="Times New Roman" w:hAnsi="Times New Roman" w:cs="Times New Roman"/>
            <w:bCs/>
            <w:color w:val="0000FF"/>
            <w:sz w:val="28"/>
            <w:szCs w:val="28"/>
            <w:u w:val="single"/>
            <w:lang w:eastAsia="ar-SA"/>
          </w:rPr>
          <w:t>http://zakupki.gov.ru/223</w:t>
        </w:r>
      </w:hyperlink>
      <w:r w:rsidRPr="000A0DE7">
        <w:rPr>
          <w:rFonts w:ascii="Times New Roman" w:eastAsia="Times New Roman" w:hAnsi="Times New Roman" w:cs="Times New Roman"/>
          <w:bCs/>
          <w:color w:val="0000FF"/>
          <w:sz w:val="28"/>
          <w:szCs w:val="28"/>
          <w:u w:val="single"/>
          <w:lang w:eastAsia="ar-SA"/>
        </w:rPr>
        <w:t>/</w:t>
      </w: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0A0DE7">
        <w:rPr>
          <w:rFonts w:ascii="Times New Roman" w:eastAsia="Times New Roman" w:hAnsi="Times New Roman" w:cs="Times New Roman"/>
          <w:bCs/>
          <w:sz w:val="28"/>
          <w:szCs w:val="28"/>
          <w:lang w:eastAsia="ar-SA"/>
        </w:rPr>
        <w:t xml:space="preserve"> закупки</w:t>
      </w:r>
      <w:r w:rsidRPr="000A0DE7">
        <w:rPr>
          <w:rFonts w:ascii="Times New Roman" w:eastAsia="Times New Roman" w:hAnsi="Times New Roman" w:cs="Times New Roman"/>
          <w:sz w:val="28"/>
          <w:szCs w:val="28"/>
          <w:lang w:eastAsia="ar-SA"/>
        </w:rPr>
        <w:t xml:space="preserve"> в соответствии с этим. </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8"/>
          <w:szCs w:val="28"/>
          <w:lang w:eastAsia="ar-SA"/>
        </w:rPr>
      </w:pPr>
      <w:r w:rsidRPr="000A0DE7">
        <w:rPr>
          <w:rFonts w:ascii="Times New Roman" w:eastAsia="Calibri" w:hAnsi="Times New Roman"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w:t>
      </w:r>
      <w:r w:rsidRPr="000A0DE7">
        <w:rPr>
          <w:rFonts w:ascii="Times New Roman" w:eastAsia="Calibri" w:hAnsi="Times New Roman" w:cs="Times New Roman"/>
          <w:bCs/>
          <w:sz w:val="28"/>
          <w:szCs w:val="28"/>
          <w:lang w:eastAsia="ar-SA"/>
        </w:rPr>
        <w:t>азъяснения или дополнения по заявкам, в том числе представления отсутствующих документов.</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0A0DE7" w:rsidRPr="000A0DE7" w:rsidRDefault="000A0DE7" w:rsidP="000A0DE7">
      <w:pPr>
        <w:keepNext/>
        <w:numPr>
          <w:ilvl w:val="1"/>
          <w:numId w:val="26"/>
        </w:numPr>
        <w:tabs>
          <w:tab w:val="left" w:pos="709"/>
        </w:tabs>
        <w:suppressAutoHyphens/>
        <w:spacing w:after="120" w:line="240" w:lineRule="auto"/>
        <w:ind w:left="958" w:hanging="958"/>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sz w:val="28"/>
          <w:szCs w:val="28"/>
          <w:lang w:eastAsia="ar-SA"/>
        </w:rPr>
        <w:t>Затраты на участие в запросе предложений</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Участник закупки несет все расходы, связанные с участием в </w:t>
      </w:r>
      <w:r w:rsidRPr="000A0DE7">
        <w:rPr>
          <w:rFonts w:ascii="Times New Roman" w:eastAsia="Times New Roman" w:hAnsi="Times New Roman" w:cs="Times New Roman"/>
          <w:sz w:val="28"/>
          <w:szCs w:val="28"/>
          <w:lang w:eastAsia="ar-SA"/>
        </w:rPr>
        <w:t>запросе предложений</w:t>
      </w:r>
      <w:r w:rsidRPr="000A0DE7">
        <w:rPr>
          <w:rFonts w:ascii="Times New Roman" w:eastAsia="Times New Roman" w:hAnsi="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а также оснований их завершения. </w:t>
      </w:r>
    </w:p>
    <w:p w:rsidR="000A0DE7" w:rsidRPr="000A0DE7" w:rsidRDefault="000A0DE7" w:rsidP="000A0DE7">
      <w:pPr>
        <w:suppressAutoHyphens/>
        <w:overflowPunct w:val="0"/>
        <w:autoSpaceDE w:val="0"/>
        <w:spacing w:after="12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0A0DE7" w:rsidRPr="000A0DE7" w:rsidRDefault="000A0DE7" w:rsidP="000A0DE7">
      <w:pPr>
        <w:numPr>
          <w:ilvl w:val="2"/>
          <w:numId w:val="26"/>
        </w:numPr>
        <w:tabs>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Cs/>
          <w:sz w:val="28"/>
          <w:szCs w:val="28"/>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w:t>
      </w:r>
    </w:p>
    <w:p w:rsidR="000A0DE7" w:rsidRPr="000A0DE7" w:rsidRDefault="000A0DE7" w:rsidP="00023B1D">
      <w:pPr>
        <w:keepNext/>
        <w:numPr>
          <w:ilvl w:val="1"/>
          <w:numId w:val="26"/>
        </w:numPr>
        <w:tabs>
          <w:tab w:val="clear" w:pos="7023"/>
          <w:tab w:val="left" w:pos="709"/>
          <w:tab w:val="left" w:pos="2977"/>
        </w:tabs>
        <w:suppressAutoHyphens/>
        <w:spacing w:after="120" w:line="240" w:lineRule="auto"/>
        <w:ind w:left="2552"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Отказ от проведения запроса предложений</w:t>
      </w:r>
    </w:p>
    <w:p w:rsidR="000A0DE7" w:rsidRPr="000A0DE7" w:rsidRDefault="000A0DE7" w:rsidP="00023B1D">
      <w:pPr>
        <w:numPr>
          <w:ilvl w:val="2"/>
          <w:numId w:val="26"/>
        </w:numPr>
        <w:tabs>
          <w:tab w:val="clear" w:pos="1146"/>
          <w:tab w:val="num" w:pos="-142"/>
          <w:tab w:val="left" w:pos="851"/>
          <w:tab w:val="left" w:pos="900"/>
          <w:tab w:val="left" w:pos="1276"/>
        </w:tabs>
        <w:suppressAutoHyphens/>
        <w:autoSpaceDE w:val="0"/>
        <w:autoSpaceDN w:val="0"/>
        <w:adjustRightInd w:val="0"/>
        <w:spacing w:after="0"/>
        <w:ind w:left="0" w:firstLine="0"/>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ar-SA"/>
        </w:rPr>
        <w:t xml:space="preserve">Заказчик, разместивший на сайте </w:t>
      </w:r>
      <w:hyperlink r:id="rId20" w:history="1">
        <w:r w:rsidRPr="000A0DE7">
          <w:rPr>
            <w:rFonts w:ascii="Times New Roman" w:eastAsia="Times New Roman" w:hAnsi="Times New Roman" w:cs="Times New Roman"/>
            <w:color w:val="0000FF"/>
            <w:sz w:val="28"/>
            <w:szCs w:val="28"/>
            <w:u w:val="single"/>
            <w:lang w:eastAsia="ar-SA"/>
          </w:rPr>
          <w:t>http://zakupki.gov.ru</w:t>
        </w:r>
      </w:hyperlink>
      <w:r w:rsidRPr="000A0DE7">
        <w:rPr>
          <w:rFonts w:ascii="Times New Roman" w:eastAsia="Times New Roman" w:hAnsi="Times New Roman" w:cs="Times New Roman"/>
          <w:color w:val="0000FF"/>
          <w:sz w:val="28"/>
          <w:szCs w:val="28"/>
          <w:u w:val="single"/>
          <w:lang w:eastAsia="ar-SA"/>
        </w:rPr>
        <w:t>/223/</w:t>
      </w:r>
      <w:r w:rsidRPr="000A0DE7">
        <w:rPr>
          <w:rFonts w:ascii="Times New Roman" w:eastAsia="Times New Roman" w:hAnsi="Times New Roman" w:cs="Times New Roman"/>
          <w:sz w:val="28"/>
          <w:szCs w:val="28"/>
          <w:lang w:eastAsia="ar-SA"/>
        </w:rPr>
        <w:t xml:space="preserve"> извещение о проведении запроса предложений, </w:t>
      </w:r>
      <w:r w:rsidRPr="000A0DE7">
        <w:rPr>
          <w:rFonts w:ascii="Times New Roman" w:eastAsia="Times New Roman" w:hAnsi="Times New Roman" w:cs="Times New Roman"/>
          <w:sz w:val="28"/>
          <w:szCs w:val="28"/>
          <w:lang w:eastAsia="ru-RU"/>
        </w:rPr>
        <w:t xml:space="preserve">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w:t>
      </w:r>
      <w:r w:rsidRPr="000A0DE7">
        <w:rPr>
          <w:rFonts w:ascii="Times New Roman" w:eastAsia="Times New Roman" w:hAnsi="Times New Roman" w:cs="Times New Roman"/>
          <w:sz w:val="28"/>
          <w:szCs w:val="28"/>
          <w:lang w:eastAsia="ru-RU"/>
        </w:rPr>
        <w:lastRenderedPageBreak/>
        <w:t>закупки при подаче заявки на участие в запросе предложений, Заказчиком возмещению не подлежат.</w:t>
      </w:r>
    </w:p>
    <w:p w:rsidR="000A0DE7" w:rsidRPr="000A0DE7" w:rsidRDefault="000A0DE7" w:rsidP="00023B1D">
      <w:pPr>
        <w:numPr>
          <w:ilvl w:val="2"/>
          <w:numId w:val="26"/>
        </w:numPr>
        <w:tabs>
          <w:tab w:val="clear" w:pos="1146"/>
          <w:tab w:val="num" w:pos="-142"/>
          <w:tab w:val="num" w:pos="0"/>
        </w:tabs>
        <w:suppressAutoHyphens/>
        <w:spacing w:after="120" w:line="240" w:lineRule="auto"/>
        <w:ind w:left="0" w:firstLine="0"/>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 xml:space="preserve">Извещение об отказе от проведения запроса предложений размещается Заказчиком </w:t>
      </w:r>
      <w:r w:rsidRPr="000A0DE7">
        <w:rPr>
          <w:rFonts w:ascii="Times New Roman" w:eastAsia="Times New Roman" w:hAnsi="Times New Roman" w:cs="Times New Roman"/>
          <w:bCs/>
          <w:sz w:val="28"/>
          <w:szCs w:val="28"/>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1" w:history="1">
        <w:r w:rsidRPr="000A0DE7">
          <w:rPr>
            <w:rFonts w:ascii="Times New Roman" w:eastAsia="Times New Roman" w:hAnsi="Times New Roman" w:cs="Times New Roman"/>
            <w:color w:val="0000FF"/>
            <w:sz w:val="28"/>
            <w:szCs w:val="28"/>
            <w:u w:val="single"/>
            <w:lang w:eastAsia="ar-SA"/>
          </w:rPr>
          <w:t>http://zakupki.gov.ru/223/</w:t>
        </w:r>
      </w:hyperlink>
      <w:r w:rsidRPr="000A0DE7">
        <w:rPr>
          <w:rFonts w:ascii="Times New Roman" w:eastAsia="Times New Roman" w:hAnsi="Times New Roman" w:cs="Times New Roman"/>
          <w:color w:val="0000FF"/>
          <w:sz w:val="28"/>
          <w:szCs w:val="28"/>
          <w:u w:val="single"/>
          <w:lang w:eastAsia="ar-SA"/>
        </w:rPr>
        <w:t xml:space="preserve">. </w:t>
      </w:r>
    </w:p>
    <w:p w:rsidR="000A0DE7" w:rsidRPr="000A0DE7" w:rsidRDefault="000A0DE7" w:rsidP="00023B1D">
      <w:pPr>
        <w:keepNext/>
        <w:numPr>
          <w:ilvl w:val="1"/>
          <w:numId w:val="26"/>
        </w:numPr>
        <w:tabs>
          <w:tab w:val="clear" w:pos="7023"/>
          <w:tab w:val="num" w:pos="0"/>
        </w:tabs>
        <w:suppressAutoHyphens/>
        <w:spacing w:after="120" w:line="240" w:lineRule="auto"/>
        <w:ind w:left="2835" w:hanging="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Возврат документов</w:t>
      </w:r>
    </w:p>
    <w:p w:rsidR="000A0DE7" w:rsidRPr="000A0DE7" w:rsidRDefault="000A0DE7" w:rsidP="00023B1D">
      <w:pPr>
        <w:numPr>
          <w:ilvl w:val="2"/>
          <w:numId w:val="26"/>
        </w:numPr>
        <w:tabs>
          <w:tab w:val="clear" w:pos="1146"/>
          <w:tab w:val="num" w:pos="0"/>
        </w:tabs>
        <w:suppressAutoHyphens/>
        <w:spacing w:after="120" w:line="240" w:lineRule="auto"/>
        <w:ind w:left="0" w:firstLine="0"/>
        <w:jc w:val="both"/>
        <w:rPr>
          <w:rFonts w:ascii="Times New Roman" w:eastAsia="Times New Roman" w:hAnsi="Times New Roman" w:cs="Times New Roman"/>
          <w:b/>
          <w:bCs/>
          <w:iCs/>
          <w:sz w:val="28"/>
          <w:szCs w:val="28"/>
          <w:lang w:val="x-none" w:eastAsia="ar-SA"/>
        </w:rPr>
      </w:pPr>
      <w:proofErr w:type="gramStart"/>
      <w:r w:rsidRPr="000A0DE7">
        <w:rPr>
          <w:rFonts w:ascii="Times New Roman" w:eastAsia="Times New Roman" w:hAnsi="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0A0DE7">
        <w:rPr>
          <w:rFonts w:ascii="Times New Roman" w:eastAsia="Times New Roman" w:hAnsi="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bookmarkStart w:id="19" w:name="_Toc416344324"/>
    </w:p>
    <w:p w:rsidR="000A0DE7" w:rsidRPr="000A0DE7" w:rsidRDefault="000A0DE7" w:rsidP="000A0DE7">
      <w:pPr>
        <w:keepNext/>
        <w:suppressAutoHyphens/>
        <w:spacing w:before="240" w:after="0" w:line="240" w:lineRule="auto"/>
        <w:jc w:val="center"/>
        <w:outlineLvl w:val="0"/>
        <w:rPr>
          <w:rFonts w:ascii="Times New Roman" w:eastAsia="Times New Roman" w:hAnsi="Times New Roman" w:cs="Times New Roman"/>
          <w:b/>
          <w:iCs/>
          <w:sz w:val="28"/>
          <w:szCs w:val="28"/>
          <w:lang w:val="x-none" w:eastAsia="ar-SA"/>
        </w:rPr>
      </w:pPr>
      <w:bookmarkStart w:id="20" w:name="_Toc420669818"/>
      <w:r w:rsidRPr="000A0DE7">
        <w:rPr>
          <w:rFonts w:ascii="Times New Roman" w:eastAsia="Times New Roman" w:hAnsi="Times New Roman" w:cs="Times New Roman"/>
          <w:b/>
          <w:iCs/>
          <w:sz w:val="28"/>
          <w:szCs w:val="28"/>
          <w:lang w:val="x-none" w:eastAsia="ar-SA"/>
        </w:rPr>
        <w:t>3. Требования к участникам закупки. Заявка и прилагаемые к ней документы.</w:t>
      </w:r>
      <w:bookmarkEnd w:id="19"/>
      <w:bookmarkEnd w:id="20"/>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21" w:name="_Toc370824139"/>
      <w:bookmarkStart w:id="22" w:name="_Toc394314161"/>
      <w:bookmarkStart w:id="23" w:name="_Toc410044324"/>
      <w:bookmarkStart w:id="24" w:name="_Toc419446515"/>
      <w:bookmarkStart w:id="25" w:name="_Toc425933976"/>
      <w:r w:rsidRPr="000A0DE7">
        <w:rPr>
          <w:rFonts w:ascii="Times New Roman" w:eastAsia="Times New Roman" w:hAnsi="Times New Roman" w:cs="Arial"/>
          <w:sz w:val="28"/>
          <w:szCs w:val="28"/>
          <w:lang w:eastAsia="ar-SA"/>
        </w:rPr>
        <w:t>3.1.</w:t>
      </w:r>
      <w:r w:rsidRPr="000A0DE7">
        <w:rPr>
          <w:rFonts w:ascii="Times New Roman" w:eastAsia="Times New Roman" w:hAnsi="Times New Roman" w:cs="Arial"/>
          <w:b/>
          <w:bCs/>
          <w:iCs/>
          <w:sz w:val="28"/>
          <w:szCs w:val="28"/>
          <w:lang w:eastAsia="ar-SA"/>
        </w:rPr>
        <w:tab/>
        <w:t>К Участнику закупки предъявляются следующие обязательные требования:</w:t>
      </w:r>
      <w:bookmarkEnd w:id="21"/>
      <w:bookmarkEnd w:id="22"/>
      <w:bookmarkEnd w:id="23"/>
      <w:bookmarkEnd w:id="24"/>
      <w:bookmarkEnd w:id="25"/>
    </w:p>
    <w:p w:rsidR="000A0DE7" w:rsidRPr="000A0DE7" w:rsidRDefault="000A0DE7" w:rsidP="000A0DE7">
      <w:pPr>
        <w:spacing w:after="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3.1.1. Участник закупки должен соответствовать требованиям, устанавливаемым в соответствии с законодательством Российской Федерации к лица</w:t>
      </w:r>
      <w:r w:rsidR="008A07A1">
        <w:rPr>
          <w:rFonts w:ascii="Times New Roman" w:eastAsia="Times New Roman" w:hAnsi="Times New Roman" w:cs="Times New Roman"/>
          <w:sz w:val="28"/>
          <w:szCs w:val="28"/>
          <w:lang w:eastAsia="ar-SA"/>
        </w:rPr>
        <w:t>м, осуществляющим выполнение работ,</w:t>
      </w:r>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являющегося</w:t>
      </w:r>
      <w:proofErr w:type="gramEnd"/>
      <w:r w:rsidRPr="000A0DE7">
        <w:rPr>
          <w:rFonts w:ascii="Times New Roman" w:eastAsia="Times New Roman" w:hAnsi="Times New Roman" w:cs="Times New Roman"/>
          <w:sz w:val="28"/>
          <w:szCs w:val="28"/>
          <w:lang w:eastAsia="ar-SA"/>
        </w:rPr>
        <w:t xml:space="preserve"> предметом закупки.</w:t>
      </w: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3.1.2.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0A0DE7" w:rsidRPr="000A0DE7" w:rsidRDefault="000A0DE7" w:rsidP="000A0DE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3.1.3.</w:t>
      </w:r>
      <w:r w:rsidRPr="000A0DE7">
        <w:rPr>
          <w:rFonts w:ascii="Times New Roman" w:eastAsia="Times New Roman" w:hAnsi="Times New Roman" w:cs="Times New Roman"/>
          <w:b/>
          <w:sz w:val="28"/>
          <w:szCs w:val="28"/>
          <w:lang w:eastAsia="ar-SA"/>
        </w:rPr>
        <w:t xml:space="preserve"> </w:t>
      </w:r>
      <w:r w:rsidRPr="000A0DE7">
        <w:rPr>
          <w:rFonts w:ascii="Times New Roman" w:eastAsia="Times New Roman" w:hAnsi="Times New Roman" w:cs="Times New Roman"/>
          <w:sz w:val="28"/>
          <w:szCs w:val="28"/>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A0DE7" w:rsidRPr="000A0DE7" w:rsidRDefault="000A0DE7" w:rsidP="000A0DE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3.1.4.</w:t>
      </w:r>
      <w:r w:rsidRPr="000A0DE7">
        <w:rPr>
          <w:rFonts w:ascii="Times New Roman" w:eastAsia="Times New Roman" w:hAnsi="Times New Roman" w:cs="Times New Roman"/>
          <w:b/>
          <w:sz w:val="28"/>
          <w:szCs w:val="28"/>
          <w:lang w:eastAsia="ar-SA"/>
        </w:rPr>
        <w:t xml:space="preserve"> </w:t>
      </w:r>
      <w:proofErr w:type="gramStart"/>
      <w:r w:rsidRPr="000A0DE7">
        <w:rPr>
          <w:rFonts w:ascii="Times New Roman" w:eastAsia="Times New Roman" w:hAnsi="Times New Roman" w:cs="Times New Roman"/>
          <w:sz w:val="28"/>
          <w:szCs w:val="28"/>
          <w:lang w:eastAsia="ar-SA"/>
        </w:rPr>
        <w:t>У</w:t>
      </w:r>
      <w:r w:rsidRPr="000A0DE7">
        <w:rPr>
          <w:rFonts w:ascii="Times New Roman" w:eastAsia="Times New Roman" w:hAnsi="Times New Roman" w:cs="Times New Roman"/>
          <w:b/>
          <w:sz w:val="28"/>
          <w:szCs w:val="28"/>
          <w:lang w:eastAsia="ar-SA"/>
        </w:rPr>
        <w:t xml:space="preserve"> </w:t>
      </w:r>
      <w:r w:rsidRPr="000A0DE7">
        <w:rPr>
          <w:rFonts w:ascii="Times New Roman" w:eastAsia="Times New Roman" w:hAnsi="Times New Roman" w:cs="Times New Roman"/>
          <w:sz w:val="28"/>
          <w:szCs w:val="28"/>
          <w:lang w:eastAsia="ar-SA"/>
        </w:rPr>
        <w:t xml:space="preserve">Участника закупки должно быть </w:t>
      </w:r>
      <w:r w:rsidRPr="000A0DE7">
        <w:rPr>
          <w:rFonts w:ascii="Times New Roman" w:eastAsia="Calibri" w:hAnsi="Times New Roman" w:cs="Times New Roman"/>
          <w:sz w:val="28"/>
          <w:szCs w:val="28"/>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0A0DE7">
        <w:rPr>
          <w:rFonts w:ascii="Times New Roman" w:eastAsia="Calibri" w:hAnsi="Times New Roman" w:cs="Times New Roman"/>
          <w:sz w:val="28"/>
          <w:szCs w:val="28"/>
        </w:rPr>
        <w:t xml:space="preserve"> признании обязанности </w:t>
      </w:r>
      <w:proofErr w:type="gramStart"/>
      <w:r w:rsidRPr="000A0DE7">
        <w:rPr>
          <w:rFonts w:ascii="Times New Roman" w:eastAsia="Calibri" w:hAnsi="Times New Roman" w:cs="Times New Roman"/>
          <w:sz w:val="28"/>
          <w:szCs w:val="28"/>
        </w:rPr>
        <w:t>заявителя</w:t>
      </w:r>
      <w:proofErr w:type="gramEnd"/>
      <w:r w:rsidRPr="000A0DE7">
        <w:rPr>
          <w:rFonts w:ascii="Times New Roman" w:eastAsia="Calibri" w:hAnsi="Times New Roman"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w:t>
      </w:r>
      <w:r w:rsidRPr="000A0DE7">
        <w:rPr>
          <w:rFonts w:ascii="Times New Roman" w:eastAsia="Calibri" w:hAnsi="Times New Roman" w:cs="Times New Roman"/>
          <w:sz w:val="28"/>
          <w:szCs w:val="28"/>
        </w:rPr>
        <w:lastRenderedPageBreak/>
        <w:t xml:space="preserve">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A0DE7">
        <w:rPr>
          <w:rFonts w:ascii="Times New Roman" w:eastAsia="Calibri" w:hAnsi="Times New Roman" w:cs="Times New Roman"/>
          <w:sz w:val="28"/>
          <w:szCs w:val="28"/>
        </w:rPr>
        <w:t>указанных</w:t>
      </w:r>
      <w:proofErr w:type="gramEnd"/>
      <w:r w:rsidRPr="000A0DE7">
        <w:rPr>
          <w:rFonts w:ascii="Times New Roman" w:eastAsia="Calibri" w:hAnsi="Times New Roman" w:cs="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A0DE7">
        <w:rPr>
          <w:rFonts w:ascii="Times New Roman" w:eastAsia="Times New Roman" w:hAnsi="Times New Roman" w:cs="Times New Roman"/>
          <w:sz w:val="28"/>
          <w:szCs w:val="28"/>
          <w:lang w:eastAsia="ar-SA"/>
        </w:rPr>
        <w:t xml:space="preserve">. </w:t>
      </w:r>
    </w:p>
    <w:p w:rsidR="000A0DE7" w:rsidRPr="000A0DE7" w:rsidRDefault="000A0DE7" w:rsidP="000A0DE7">
      <w:pPr>
        <w:tabs>
          <w:tab w:val="left" w:pos="540"/>
          <w:tab w:val="left" w:pos="851"/>
        </w:tabs>
        <w:spacing w:after="0" w:line="240" w:lineRule="auto"/>
        <w:contextualSpacing/>
        <w:jc w:val="both"/>
        <w:rPr>
          <w:rFonts w:ascii="Times New Roman" w:eastAsia="Calibri" w:hAnsi="Times New Roman" w:cs="Times New Roman"/>
          <w:sz w:val="28"/>
          <w:szCs w:val="28"/>
        </w:rPr>
      </w:pPr>
      <w:r w:rsidRPr="000A0DE7">
        <w:rPr>
          <w:rFonts w:ascii="Times New Roman" w:eastAsia="Times New Roman" w:hAnsi="Times New Roman" w:cs="Times New Roman"/>
          <w:sz w:val="28"/>
          <w:szCs w:val="28"/>
          <w:lang w:eastAsia="ar-SA"/>
        </w:rPr>
        <w:t>3.1.5.</w:t>
      </w:r>
      <w:r w:rsidRPr="000A0DE7">
        <w:rPr>
          <w:rFonts w:ascii="Times New Roman" w:eastAsia="Times New Roman" w:hAnsi="Times New Roman" w:cs="Times New Roman"/>
          <w:b/>
          <w:sz w:val="28"/>
          <w:szCs w:val="28"/>
          <w:lang w:eastAsia="ar-SA"/>
        </w:rPr>
        <w:t xml:space="preserve"> </w:t>
      </w:r>
      <w:proofErr w:type="gramStart"/>
      <w:r w:rsidRPr="000A0DE7">
        <w:rPr>
          <w:rFonts w:ascii="Times New Roman" w:eastAsia="Times New Roman" w:hAnsi="Times New Roman" w:cs="Times New Roman"/>
          <w:sz w:val="28"/>
          <w:szCs w:val="28"/>
          <w:lang w:eastAsia="ar-SA"/>
        </w:rPr>
        <w:t xml:space="preserve">У </w:t>
      </w:r>
      <w:r w:rsidRPr="000A0DE7">
        <w:rPr>
          <w:rFonts w:ascii="Times New Roman" w:eastAsia="Calibri" w:hAnsi="Times New Roman" w:cs="Times New Roman"/>
          <w:sz w:val="28"/>
          <w:szCs w:val="28"/>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w:t>
      </w:r>
      <w:proofErr w:type="spellStart"/>
      <w:r w:rsidRPr="000A0DE7">
        <w:rPr>
          <w:rFonts w:ascii="Times New Roman" w:eastAsia="Calibri" w:hAnsi="Times New Roman" w:cs="Times New Roman"/>
          <w:sz w:val="28"/>
          <w:szCs w:val="28"/>
        </w:rPr>
        <w:t>лицдолжно</w:t>
      </w:r>
      <w:proofErr w:type="spellEnd"/>
      <w:r w:rsidRPr="000A0DE7">
        <w:rPr>
          <w:rFonts w:ascii="Times New Roman" w:eastAsia="Calibri" w:hAnsi="Times New Roman" w:cs="Times New Roman"/>
          <w:sz w:val="28"/>
          <w:szCs w:val="28"/>
        </w:rPr>
        <w:t xml:space="preserve"> быть не применено наказание в виде лишения права занимать определенные должности или заниматься определенной деятельностью, которые</w:t>
      </w:r>
      <w:proofErr w:type="gramEnd"/>
      <w:r w:rsidRPr="000A0DE7">
        <w:rPr>
          <w:rFonts w:ascii="Times New Roman" w:eastAsia="Calibri" w:hAnsi="Times New Roman" w:cs="Times New Roman"/>
          <w:sz w:val="28"/>
          <w:szCs w:val="28"/>
        </w:rPr>
        <w:t xml:space="preserve"> связаны с </w:t>
      </w:r>
      <w:r w:rsidR="008A07A1">
        <w:rPr>
          <w:rFonts w:ascii="Times New Roman" w:eastAsia="Calibri" w:hAnsi="Times New Roman" w:cs="Times New Roman"/>
          <w:sz w:val="28"/>
          <w:szCs w:val="28"/>
        </w:rPr>
        <w:t>выполнением работ</w:t>
      </w:r>
      <w:proofErr w:type="gramStart"/>
      <w:r w:rsidR="008A07A1">
        <w:rPr>
          <w:rFonts w:ascii="Times New Roman" w:eastAsia="Calibri" w:hAnsi="Times New Roman" w:cs="Times New Roman"/>
          <w:sz w:val="28"/>
          <w:szCs w:val="28"/>
        </w:rPr>
        <w:t>.</w:t>
      </w:r>
      <w:proofErr w:type="gramEnd"/>
      <w:r w:rsidRPr="000A0DE7">
        <w:rPr>
          <w:rFonts w:ascii="Times New Roman" w:eastAsia="Calibri" w:hAnsi="Times New Roman" w:cs="Times New Roman"/>
          <w:sz w:val="28"/>
          <w:szCs w:val="28"/>
        </w:rPr>
        <w:t xml:space="preserve"> </w:t>
      </w:r>
      <w:proofErr w:type="gramStart"/>
      <w:r w:rsidRPr="000A0DE7">
        <w:rPr>
          <w:rFonts w:ascii="Times New Roman" w:eastAsia="Calibri" w:hAnsi="Times New Roman" w:cs="Times New Roman"/>
          <w:sz w:val="28"/>
          <w:szCs w:val="28"/>
        </w:rPr>
        <w:t>я</w:t>
      </w:r>
      <w:proofErr w:type="gramEnd"/>
      <w:r w:rsidRPr="000A0DE7">
        <w:rPr>
          <w:rFonts w:ascii="Times New Roman" w:eastAsia="Calibri" w:hAnsi="Times New Roman" w:cs="Times New Roman"/>
          <w:sz w:val="28"/>
          <w:szCs w:val="28"/>
        </w:rPr>
        <w:t>вляющегося объектом осуществляемой закупки, и административное наказание в виде дисквалификации.</w:t>
      </w:r>
    </w:p>
    <w:p w:rsidR="000A0DE7" w:rsidRPr="000A0DE7" w:rsidRDefault="000A0DE7" w:rsidP="000A0DE7">
      <w:pPr>
        <w:tabs>
          <w:tab w:val="left" w:pos="426"/>
          <w:tab w:val="left" w:pos="540"/>
          <w:tab w:val="left" w:pos="567"/>
          <w:tab w:val="left" w:pos="709"/>
          <w:tab w:val="left" w:pos="900"/>
        </w:tabs>
        <w:suppressAutoHyphens/>
        <w:spacing w:after="0" w:line="240" w:lineRule="auto"/>
        <w:jc w:val="both"/>
        <w:rPr>
          <w:rFonts w:ascii="Times New Roman" w:eastAsia="Calibri" w:hAnsi="Times New Roman" w:cs="Times New Roman"/>
          <w:sz w:val="28"/>
          <w:szCs w:val="28"/>
        </w:rPr>
      </w:pPr>
      <w:r w:rsidRPr="000A0DE7">
        <w:rPr>
          <w:rFonts w:ascii="Times New Roman" w:eastAsia="Calibri" w:hAnsi="Times New Roman" w:cs="Times New Roman"/>
          <w:sz w:val="28"/>
          <w:szCs w:val="28"/>
        </w:rPr>
        <w:t>3.1.6.</w:t>
      </w:r>
      <w:r w:rsidRPr="000A0DE7">
        <w:rPr>
          <w:rFonts w:ascii="Times New Roman" w:eastAsia="Calibri" w:hAnsi="Times New Roman" w:cs="Times New Roman"/>
          <w:b/>
          <w:sz w:val="28"/>
          <w:szCs w:val="28"/>
        </w:rPr>
        <w:t xml:space="preserve">  </w:t>
      </w:r>
      <w:proofErr w:type="gramStart"/>
      <w:r w:rsidRPr="000A0DE7">
        <w:rPr>
          <w:rFonts w:ascii="Times New Roman" w:eastAsia="Calibri" w:hAnsi="Times New Roman" w:cs="Times New Roman"/>
          <w:sz w:val="28"/>
          <w:szCs w:val="28"/>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0A0DE7">
        <w:rPr>
          <w:rFonts w:ascii="Times New Roman" w:eastAsia="Calibri" w:hAnsi="Times New Roman" w:cs="Times New Roman"/>
          <w:sz w:val="28"/>
          <w:szCs w:val="28"/>
        </w:rPr>
        <w:t xml:space="preserve"> </w:t>
      </w:r>
      <w:proofErr w:type="gramStart"/>
      <w:r w:rsidRPr="000A0DE7">
        <w:rPr>
          <w:rFonts w:ascii="Times New Roman" w:eastAsia="Calibri" w:hAnsi="Times New Roman" w:cs="Times New Roman"/>
          <w:sz w:val="28"/>
          <w:szCs w:val="28"/>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A0DE7">
        <w:rPr>
          <w:rFonts w:ascii="Times New Roman" w:eastAsia="Calibri" w:hAnsi="Times New Roman" w:cs="Times New Roman"/>
          <w:sz w:val="28"/>
          <w:szCs w:val="28"/>
        </w:rPr>
        <w:t>неполнородными</w:t>
      </w:r>
      <w:proofErr w:type="spellEnd"/>
      <w:r w:rsidRPr="000A0DE7">
        <w:rPr>
          <w:rFonts w:ascii="Times New Roman" w:eastAsia="Calibri"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0A0DE7">
        <w:rPr>
          <w:rFonts w:ascii="Times New Roman" w:eastAsia="Calibri" w:hAnsi="Times New Roman" w:cs="Times New Roman"/>
          <w:sz w:val="28"/>
          <w:szCs w:val="28"/>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A0DE7" w:rsidRPr="000A0DE7" w:rsidRDefault="000A0DE7" w:rsidP="000A0DE7">
      <w:pPr>
        <w:spacing w:after="0" w:line="240" w:lineRule="auto"/>
        <w:jc w:val="both"/>
        <w:rPr>
          <w:rFonts w:ascii="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3.1.7.</w:t>
      </w:r>
      <w:r w:rsidRPr="000A0DE7">
        <w:rPr>
          <w:rFonts w:ascii="Times New Roman" w:eastAsia="Times New Roman" w:hAnsi="Times New Roman" w:cs="Times New Roman"/>
          <w:b/>
          <w:sz w:val="28"/>
          <w:szCs w:val="28"/>
          <w:lang w:eastAsia="ar-SA"/>
        </w:rPr>
        <w:t xml:space="preserve"> </w:t>
      </w:r>
      <w:proofErr w:type="gramStart"/>
      <w:r w:rsidRPr="000A0DE7">
        <w:rPr>
          <w:rFonts w:ascii="Times New Roman" w:eastAsia="Times New Roman" w:hAnsi="Times New Roman" w:cs="Times New Roman"/>
          <w:sz w:val="28"/>
          <w:szCs w:val="28"/>
          <w:lang w:eastAsia="ar-SA"/>
        </w:rPr>
        <w:t>Сведения об Участнике</w:t>
      </w:r>
      <w:r w:rsidR="00224E95">
        <w:rPr>
          <w:rFonts w:ascii="Times New Roman" w:eastAsia="Times New Roman" w:hAnsi="Times New Roman" w:cs="Times New Roman"/>
          <w:sz w:val="28"/>
          <w:szCs w:val="28"/>
          <w:lang w:eastAsia="ar-SA"/>
        </w:rPr>
        <w:t xml:space="preserve"> закупки должны отсутствовать </w:t>
      </w:r>
      <w:r w:rsidRPr="000A0DE7">
        <w:rPr>
          <w:rFonts w:ascii="Times New Roman" w:eastAsia="Times New Roman" w:hAnsi="Times New Roman" w:cs="Times New Roman"/>
          <w:sz w:val="28"/>
          <w:szCs w:val="28"/>
          <w:lang w:eastAsia="ar-SA"/>
        </w:rPr>
        <w:t xml:space="preserve">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0A0DE7">
        <w:rPr>
          <w:rFonts w:ascii="Times New Roman" w:eastAsia="Times New Roman" w:hAnsi="Times New Roman" w:cs="Times New Roman"/>
          <w:sz w:val="28"/>
          <w:szCs w:val="28"/>
          <w:lang w:eastAsia="ru-RU"/>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r w:rsidRPr="000A0DE7">
        <w:rPr>
          <w:rFonts w:ascii="Times New Roman" w:eastAsia="Times New Roman" w:hAnsi="Times New Roman" w:cs="Times New Roman"/>
          <w:sz w:val="28"/>
          <w:szCs w:val="28"/>
          <w:lang w:eastAsia="ru-RU"/>
        </w:rPr>
        <w:t>»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0A0DE7">
        <w:rPr>
          <w:rFonts w:ascii="Times New Roman" w:eastAsia="Times New Roman" w:hAnsi="Times New Roman" w:cs="Times New Roman"/>
          <w:sz w:val="28"/>
          <w:szCs w:val="28"/>
          <w:lang w:eastAsia="ar-SA"/>
        </w:rPr>
        <w:t>.</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26" w:name="_Toc386463993"/>
      <w:r w:rsidRPr="000A0DE7">
        <w:rPr>
          <w:rFonts w:ascii="Times New Roman" w:eastAsia="Times New Roman" w:hAnsi="Times New Roman" w:cs="Arial"/>
          <w:b/>
          <w:bCs/>
          <w:iCs/>
          <w:sz w:val="28"/>
          <w:szCs w:val="28"/>
          <w:lang w:eastAsia="ar-SA"/>
        </w:rPr>
        <w:lastRenderedPageBreak/>
        <w:t>3.2.  Формирование заявки Участника.</w:t>
      </w:r>
      <w:bookmarkEnd w:id="26"/>
    </w:p>
    <w:p w:rsidR="000A0DE7" w:rsidRPr="000A0DE7" w:rsidRDefault="000A0DE7" w:rsidP="000A0DE7">
      <w:pPr>
        <w:tabs>
          <w:tab w:val="left" w:pos="709"/>
        </w:tabs>
        <w:suppressAutoHyphens/>
        <w:overflowPunct w:val="0"/>
        <w:autoSpaceDE w:val="0"/>
        <w:spacing w:after="120" w:line="240" w:lineRule="auto"/>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bCs/>
          <w:sz w:val="28"/>
          <w:szCs w:val="28"/>
          <w:lang w:eastAsia="ar-SA"/>
        </w:rPr>
        <w:t xml:space="preserve">Участник </w:t>
      </w:r>
      <w:r w:rsidRPr="000A0DE7">
        <w:rPr>
          <w:rFonts w:ascii="Times New Roman" w:eastAsia="Calibri" w:hAnsi="Times New Roman" w:cs="Times New Roman"/>
          <w:sz w:val="28"/>
          <w:szCs w:val="28"/>
          <w:lang w:eastAsia="ar-SA"/>
        </w:rPr>
        <w:t xml:space="preserve">закупки </w:t>
      </w:r>
      <w:r w:rsidRPr="000A0DE7">
        <w:rPr>
          <w:rFonts w:ascii="Times New Roman" w:eastAsia="Times New Roman" w:hAnsi="Times New Roman" w:cs="Times New Roman"/>
          <w:bCs/>
          <w:sz w:val="28"/>
          <w:szCs w:val="28"/>
          <w:lang w:eastAsia="ar-SA"/>
        </w:rPr>
        <w:t xml:space="preserve">предоставляет Заказчику заявку на участие в </w:t>
      </w:r>
      <w:r w:rsidRPr="000A0DE7">
        <w:rPr>
          <w:rFonts w:ascii="Times New Roman" w:eastAsia="Times New Roman" w:hAnsi="Times New Roman" w:cs="Times New Roman"/>
          <w:sz w:val="28"/>
          <w:szCs w:val="28"/>
          <w:lang w:eastAsia="ar-SA"/>
        </w:rPr>
        <w:t>запросе предложений</w:t>
      </w:r>
      <w:r w:rsidRPr="000A0DE7">
        <w:rPr>
          <w:rFonts w:ascii="Times New Roman" w:eastAsia="Times New Roman" w:hAnsi="Times New Roman" w:cs="Times New Roman"/>
          <w:bCs/>
          <w:sz w:val="28"/>
          <w:szCs w:val="28"/>
          <w:lang w:eastAsia="ar-SA"/>
        </w:rPr>
        <w:t xml:space="preserve"> по форме и в соответствии с инструкциями, приведенными в  Документации.</w:t>
      </w:r>
    </w:p>
    <w:p w:rsidR="000A0DE7" w:rsidRPr="000A0DE7" w:rsidRDefault="000A0DE7" w:rsidP="000A0DE7">
      <w:pPr>
        <w:tabs>
          <w:tab w:val="left" w:pos="709"/>
        </w:tabs>
        <w:suppressAutoHyphens/>
        <w:overflowPunct w:val="0"/>
        <w:autoSpaceDE w:val="0"/>
        <w:spacing w:after="120" w:line="240" w:lineRule="auto"/>
        <w:jc w:val="both"/>
        <w:rPr>
          <w:rFonts w:ascii="Times New Roman" w:eastAsia="Times New Roman" w:hAnsi="Times New Roman" w:cs="Times New Roman"/>
          <w:bCs/>
          <w:sz w:val="28"/>
          <w:szCs w:val="28"/>
          <w:lang w:eastAsia="ar-SA"/>
        </w:rPr>
      </w:pPr>
      <w:proofErr w:type="gramStart"/>
      <w:r w:rsidRPr="000A0DE7">
        <w:rPr>
          <w:rFonts w:ascii="Times New Roman" w:eastAsia="Calibri" w:hAnsi="Times New Roman"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u w:val="single"/>
          <w:lang w:eastAsia="ar-SA"/>
        </w:rPr>
        <w:t>Заявка в обязательном порядке должна содержать следующие документы</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
          <w:bCs/>
          <w:sz w:val="28"/>
          <w:szCs w:val="28"/>
          <w:lang w:eastAsia="ar-SA"/>
        </w:rPr>
        <w:t xml:space="preserve"> опись документов </w:t>
      </w:r>
      <w:r w:rsidRPr="000A0DE7">
        <w:rPr>
          <w:rFonts w:ascii="Times New Roman" w:eastAsia="Times New Roman" w:hAnsi="Times New Roman" w:cs="Times New Roman"/>
          <w:bCs/>
          <w:sz w:val="28"/>
          <w:szCs w:val="28"/>
          <w:lang w:eastAsia="ar-SA"/>
        </w:rPr>
        <w:t>(</w:t>
      </w:r>
      <w:r w:rsidRPr="000A0DE7">
        <w:rPr>
          <w:rFonts w:ascii="Times New Roman" w:eastAsia="Times New Roman" w:hAnsi="Times New Roman" w:cs="Times New Roman"/>
          <w:bCs/>
          <w:sz w:val="28"/>
          <w:szCs w:val="28"/>
          <w:u w:val="single"/>
          <w:lang w:eastAsia="ar-SA"/>
        </w:rPr>
        <w:t>приложение № 5</w:t>
      </w:r>
      <w:r w:rsidRPr="000A0DE7">
        <w:rPr>
          <w:rFonts w:ascii="Times New Roman" w:eastAsia="Times New Roman" w:hAnsi="Times New Roman" w:cs="Times New Roman"/>
          <w:bCs/>
          <w:sz w:val="28"/>
          <w:szCs w:val="28"/>
          <w:lang w:eastAsia="ar-SA"/>
        </w:rPr>
        <w:t xml:space="preserve"> к Документации);</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bCs/>
          <w:sz w:val="28"/>
          <w:szCs w:val="28"/>
          <w:lang w:eastAsia="ar-SA"/>
        </w:rPr>
        <w:t xml:space="preserve">       - </w:t>
      </w:r>
      <w:hyperlink w:anchor="_Приложение_№_1_1" w:history="1">
        <w:r w:rsidRPr="000A0DE7">
          <w:rPr>
            <w:rFonts w:ascii="Times New Roman" w:eastAsia="Times New Roman" w:hAnsi="Times New Roman" w:cs="Times New Roman"/>
            <w:b/>
            <w:bCs/>
            <w:sz w:val="28"/>
            <w:szCs w:val="28"/>
            <w:lang w:eastAsia="ar-SA"/>
          </w:rPr>
          <w:t>приложение №1</w:t>
        </w:r>
      </w:hyperlink>
      <w:r w:rsidRPr="000A0DE7">
        <w:rPr>
          <w:rFonts w:ascii="Times New Roman" w:eastAsia="Times New Roman" w:hAnsi="Times New Roman" w:cs="Times New Roman"/>
          <w:b/>
          <w:bCs/>
          <w:sz w:val="28"/>
          <w:szCs w:val="28"/>
          <w:lang w:eastAsia="ar-SA"/>
        </w:rPr>
        <w:t xml:space="preserve"> к Документации, включая </w:t>
      </w:r>
      <w:r w:rsidRPr="000A0DE7">
        <w:rPr>
          <w:rFonts w:ascii="Times New Roman" w:eastAsia="Times New Roman" w:hAnsi="Times New Roman" w:cs="Times New Roman"/>
          <w:bCs/>
          <w:sz w:val="28"/>
          <w:szCs w:val="28"/>
          <w:lang w:eastAsia="ar-SA"/>
        </w:rPr>
        <w:t>оформленные в соответствии с инструкциями по заполнению</w:t>
      </w:r>
      <w:r w:rsidRPr="000A0DE7">
        <w:rPr>
          <w:rFonts w:ascii="Times New Roman" w:eastAsia="Times New Roman" w:hAnsi="Times New Roman" w:cs="Times New Roman"/>
          <w:b/>
          <w:bCs/>
          <w:sz w:val="28"/>
          <w:szCs w:val="28"/>
          <w:lang w:eastAsia="ar-SA"/>
        </w:rPr>
        <w:t xml:space="preserve"> формы 1 – 5 Приложения №1 к Документации;</w:t>
      </w: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bCs/>
          <w:sz w:val="28"/>
          <w:szCs w:val="28"/>
          <w:lang w:eastAsia="ar-SA"/>
        </w:rPr>
        <w:t xml:space="preserve">       - </w:t>
      </w:r>
      <w:r w:rsidRPr="000A0DE7">
        <w:rPr>
          <w:rFonts w:ascii="Times New Roman" w:eastAsia="Times New Roman" w:hAnsi="Times New Roman" w:cs="Times New Roman"/>
          <w:b/>
          <w:bCs/>
          <w:sz w:val="28"/>
          <w:szCs w:val="28"/>
          <w:lang w:eastAsia="ar-SA"/>
        </w:rPr>
        <w:t>оригинал официального письма Участника (</w:t>
      </w:r>
      <w:hyperlink w:anchor="_Приложение_№_2" w:history="1">
        <w:r w:rsidRPr="000A0DE7">
          <w:rPr>
            <w:rFonts w:ascii="Times New Roman" w:eastAsia="Times New Roman" w:hAnsi="Times New Roman" w:cs="Times New Roman"/>
            <w:b/>
            <w:bCs/>
            <w:sz w:val="28"/>
            <w:szCs w:val="28"/>
            <w:lang w:eastAsia="ar-SA"/>
          </w:rPr>
          <w:t>Приложение № 2</w:t>
        </w:r>
      </w:hyperlink>
      <w:r w:rsidRPr="000A0DE7">
        <w:rPr>
          <w:rFonts w:ascii="Times New Roman" w:eastAsia="Times New Roman" w:hAnsi="Times New Roman" w:cs="Times New Roman"/>
          <w:b/>
          <w:bCs/>
          <w:sz w:val="28"/>
          <w:szCs w:val="28"/>
          <w:lang w:eastAsia="ar-SA"/>
        </w:rPr>
        <w:t xml:space="preserve"> к Документации);</w:t>
      </w: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       - </w:t>
      </w:r>
      <w:r w:rsidRPr="000A0DE7">
        <w:rPr>
          <w:rFonts w:ascii="Times New Roman" w:eastAsia="Times New Roman" w:hAnsi="Times New Roman" w:cs="Times New Roman"/>
          <w:bCs/>
          <w:sz w:val="28"/>
          <w:szCs w:val="28"/>
          <w:u w:val="single"/>
          <w:lang w:eastAsia="ar-SA"/>
        </w:rPr>
        <w:t>для юридического лица</w:t>
      </w:r>
      <w:r w:rsidRPr="000A0DE7">
        <w:rPr>
          <w:rFonts w:ascii="Times New Roman" w:eastAsia="Times New Roman" w:hAnsi="Times New Roman" w:cs="Times New Roman"/>
          <w:bCs/>
          <w:sz w:val="28"/>
          <w:szCs w:val="28"/>
          <w:lang w:eastAsia="ar-SA"/>
        </w:rPr>
        <w:t xml:space="preserve">: полученную не ранее чем за шесть месяцев до дня размещения на официальном сайте http://zakupki.gov.ru/223/ Извещения о проведении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Cs/>
          <w:sz w:val="28"/>
          <w:szCs w:val="28"/>
          <w:u w:val="single"/>
          <w:lang w:eastAsia="ar-SA"/>
        </w:rPr>
        <w:t>для физического лица (индивидуального предпринимателя)</w:t>
      </w:r>
      <w:r w:rsidRPr="000A0DE7">
        <w:rPr>
          <w:rFonts w:ascii="Times New Roman" w:eastAsia="Times New Roman" w:hAnsi="Times New Roman" w:cs="Times New Roman"/>
          <w:bCs/>
          <w:sz w:val="28"/>
          <w:szCs w:val="28"/>
          <w:lang w:eastAsia="ar-SA"/>
        </w:rPr>
        <w:t xml:space="preserve">: полученную не ранее чем за шесть месяца со дня размещения на официальном сайте http://zakupki.gov.ru/223/ извещения о проведении </w:t>
      </w:r>
      <w:r w:rsidRPr="000A0DE7">
        <w:rPr>
          <w:rFonts w:ascii="Times New Roman" w:eastAsia="Times New Roman" w:hAnsi="Times New Roman" w:cs="Times New Roman"/>
          <w:sz w:val="28"/>
          <w:szCs w:val="28"/>
          <w:lang w:eastAsia="ar-SA"/>
        </w:rPr>
        <w:t>запроса предложений</w:t>
      </w: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0A0DE7">
        <w:rPr>
          <w:rFonts w:ascii="Times New Roman" w:eastAsia="Times New Roman" w:hAnsi="Times New Roman" w:cs="Times New Roman"/>
          <w:bCs/>
          <w:sz w:val="28"/>
          <w:szCs w:val="28"/>
          <w:lang w:eastAsia="ar-SA"/>
        </w:rPr>
        <w:t>;</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p>
    <w:p w:rsidR="000A0DE7" w:rsidRPr="000A0DE7" w:rsidRDefault="000A0DE7" w:rsidP="000A0DE7">
      <w:pPr>
        <w:overflowPunct w:val="0"/>
        <w:autoSpaceDE w:val="0"/>
        <w:autoSpaceDN w:val="0"/>
        <w:adjustRightInd w:val="0"/>
        <w:spacing w:after="120" w:line="240" w:lineRule="auto"/>
        <w:contextualSpacing/>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Cs/>
          <w:sz w:val="28"/>
          <w:szCs w:val="28"/>
          <w:lang w:eastAsia="ar-SA"/>
        </w:rPr>
        <w:t xml:space="preserve">       - </w:t>
      </w:r>
      <w:r w:rsidRPr="000A0DE7">
        <w:rPr>
          <w:rFonts w:ascii="Times New Roman" w:eastAsia="Times New Roman" w:hAnsi="Times New Roman" w:cs="Times New Roman"/>
          <w:b/>
          <w:bCs/>
          <w:sz w:val="28"/>
          <w:szCs w:val="28"/>
          <w:lang w:eastAsia="ru-RU"/>
        </w:rPr>
        <w:t>документы, подтверждающие полномочия лица</w:t>
      </w:r>
      <w:r w:rsidRPr="000A0DE7">
        <w:rPr>
          <w:rFonts w:ascii="Times New Roman" w:eastAsia="Times New Roman" w:hAnsi="Times New Roman" w:cs="Times New Roman"/>
          <w:bCs/>
          <w:sz w:val="28"/>
          <w:szCs w:val="28"/>
          <w:lang w:eastAsia="ru-RU"/>
        </w:rPr>
        <w:t xml:space="preserve"> на осуществление действий от имени Участника закупки: </w:t>
      </w:r>
    </w:p>
    <w:p w:rsidR="000A0DE7" w:rsidRPr="000A0DE7" w:rsidRDefault="000A0DE7" w:rsidP="000A0DE7">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Cs/>
          <w:sz w:val="28"/>
          <w:szCs w:val="28"/>
          <w:u w:val="single"/>
          <w:lang w:eastAsia="ru-RU"/>
        </w:rPr>
        <w:t>для юридического лица</w:t>
      </w:r>
      <w:r w:rsidRPr="000A0DE7">
        <w:rPr>
          <w:rFonts w:ascii="Times New Roman" w:eastAsia="Times New Roman" w:hAnsi="Times New Roman" w:cs="Times New Roman"/>
          <w:bCs/>
          <w:sz w:val="28"/>
          <w:szCs w:val="28"/>
          <w:lang w:eastAsia="ru-RU"/>
        </w:rPr>
        <w:t xml:space="preserve">: </w:t>
      </w:r>
    </w:p>
    <w:p w:rsidR="000A0DE7" w:rsidRPr="000A0DE7" w:rsidRDefault="000A0DE7" w:rsidP="000A0DE7">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
          <w:bCs/>
          <w:sz w:val="28"/>
          <w:szCs w:val="28"/>
          <w:lang w:eastAsia="ru-RU"/>
        </w:rPr>
        <w:t>копия решения о назначении или об избрании (продлении полномочий) физического лица на должность</w:t>
      </w:r>
      <w:r w:rsidRPr="000A0DE7">
        <w:rPr>
          <w:rFonts w:ascii="Times New Roman" w:eastAsia="Times New Roman" w:hAnsi="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w:t>
      </w:r>
      <w:r w:rsidRPr="000A0DE7">
        <w:rPr>
          <w:rFonts w:ascii="Times New Roman" w:eastAsia="Times New Roman" w:hAnsi="Times New Roman" w:cs="Times New Roman"/>
          <w:sz w:val="28"/>
          <w:szCs w:val="28"/>
          <w:lang w:eastAsia="ar-SA"/>
        </w:rPr>
        <w:t>(далее для целей настоящей Документации - руководитель)</w:t>
      </w:r>
      <w:r w:rsidRPr="000A0DE7">
        <w:rPr>
          <w:rFonts w:ascii="Times New Roman" w:eastAsia="Times New Roman" w:hAnsi="Times New Roman" w:cs="Times New Roman"/>
          <w:bCs/>
          <w:sz w:val="28"/>
          <w:szCs w:val="28"/>
          <w:lang w:eastAsia="ru-RU"/>
        </w:rPr>
        <w:t xml:space="preserve">. </w:t>
      </w:r>
    </w:p>
    <w:p w:rsidR="000A0DE7" w:rsidRPr="000A0DE7" w:rsidRDefault="000A0DE7" w:rsidP="000A0DE7">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roofErr w:type="gramStart"/>
      <w:r w:rsidRPr="000A0DE7">
        <w:rPr>
          <w:rFonts w:ascii="Times New Roman" w:eastAsia="Times New Roman" w:hAnsi="Times New Roman" w:cs="Times New Roman"/>
          <w:sz w:val="28"/>
          <w:szCs w:val="28"/>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0A0DE7">
        <w:rPr>
          <w:rFonts w:ascii="Times New Roman" w:eastAsia="Times New Roman" w:hAnsi="Times New Roman" w:cs="Times New Roman"/>
          <w:b/>
          <w:bCs/>
          <w:sz w:val="28"/>
          <w:szCs w:val="28"/>
          <w:lang w:eastAsia="ru-RU"/>
        </w:rPr>
        <w:t xml:space="preserve">(возможная форма приведена в Приложении </w:t>
      </w:r>
      <w:r w:rsidRPr="000A0DE7">
        <w:rPr>
          <w:rFonts w:ascii="Times New Roman" w:eastAsia="Times New Roman" w:hAnsi="Times New Roman" w:cs="Times New Roman"/>
          <w:b/>
          <w:bCs/>
          <w:sz w:val="28"/>
          <w:szCs w:val="28"/>
          <w:lang w:eastAsia="ru-RU"/>
        </w:rPr>
        <w:lastRenderedPageBreak/>
        <w:t>№3 к Документации)</w:t>
      </w:r>
      <w:r w:rsidRPr="000A0DE7">
        <w:rPr>
          <w:rFonts w:ascii="Times New Roman" w:eastAsia="Times New Roman" w:hAnsi="Times New Roman" w:cs="Times New Roman"/>
          <w:sz w:val="28"/>
          <w:szCs w:val="28"/>
          <w:lang w:eastAsia="ar-SA"/>
        </w:rPr>
        <w:t>.</w:t>
      </w:r>
      <w:proofErr w:type="gramEnd"/>
      <w:r w:rsidRPr="000A0DE7">
        <w:rPr>
          <w:rFonts w:ascii="Times New Roman" w:eastAsia="Times New Roman" w:hAnsi="Times New Roman" w:cs="Times New Roman"/>
          <w:sz w:val="28"/>
          <w:szCs w:val="28"/>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0A0DE7">
        <w:rPr>
          <w:rFonts w:ascii="Times New Roman" w:eastAsia="Times New Roman" w:hAnsi="Times New Roman" w:cs="Times New Roman"/>
          <w:bCs/>
          <w:sz w:val="28"/>
          <w:szCs w:val="28"/>
          <w:lang w:eastAsia="ru-RU"/>
        </w:rPr>
        <w:t>;</w:t>
      </w:r>
    </w:p>
    <w:p w:rsidR="000A0DE7" w:rsidRPr="000A0DE7" w:rsidRDefault="000A0DE7" w:rsidP="000A0DE7">
      <w:pPr>
        <w:overflowPunct w:val="0"/>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Cs/>
          <w:sz w:val="28"/>
          <w:szCs w:val="28"/>
          <w:u w:val="single"/>
          <w:lang w:eastAsia="ru-RU"/>
        </w:rPr>
        <w:t>для физического лица</w:t>
      </w:r>
      <w:r w:rsidRPr="000A0DE7">
        <w:rPr>
          <w:rFonts w:ascii="Times New Roman" w:eastAsia="Times New Roman" w:hAnsi="Times New Roman" w:cs="Times New Roman"/>
          <w:bCs/>
          <w:sz w:val="28"/>
          <w:szCs w:val="28"/>
          <w:lang w:eastAsia="ru-RU"/>
        </w:rPr>
        <w:t xml:space="preserve"> (индивидуального предпринимателя): </w:t>
      </w:r>
      <w:r w:rsidRPr="000A0DE7">
        <w:rPr>
          <w:rFonts w:ascii="Times New Roman" w:eastAsia="Times New Roman" w:hAnsi="Times New Roman" w:cs="Times New Roman"/>
          <w:b/>
          <w:bCs/>
          <w:sz w:val="28"/>
          <w:szCs w:val="28"/>
          <w:lang w:eastAsia="ru-RU"/>
        </w:rPr>
        <w:t>копия всех страниц паспорта</w:t>
      </w:r>
      <w:r w:rsidRPr="000A0DE7">
        <w:rPr>
          <w:rFonts w:ascii="Times New Roman" w:eastAsia="Times New Roman" w:hAnsi="Times New Roman" w:cs="Times New Roman"/>
          <w:bCs/>
          <w:sz w:val="28"/>
          <w:szCs w:val="28"/>
          <w:lang w:eastAsia="ru-RU"/>
        </w:rPr>
        <w:t xml:space="preserve"> гражданина.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ru-RU"/>
        </w:rPr>
      </w:pPr>
      <w:proofErr w:type="gramStart"/>
      <w:r w:rsidRPr="000A0DE7">
        <w:rPr>
          <w:rFonts w:ascii="Times New Roman" w:eastAsia="Times New Roman" w:hAnsi="Times New Roman" w:cs="Times New Roman"/>
          <w:bCs/>
          <w:sz w:val="28"/>
          <w:szCs w:val="28"/>
          <w:lang w:eastAsia="ru-RU"/>
        </w:rPr>
        <w:t xml:space="preserve">В случае если от имени физического лица действует иное лицо, заявка на участие в </w:t>
      </w:r>
      <w:r w:rsidRPr="000A0DE7">
        <w:rPr>
          <w:rFonts w:ascii="Times New Roman" w:eastAsia="Times New Roman" w:hAnsi="Times New Roman" w:cs="Times New Roman"/>
          <w:sz w:val="28"/>
          <w:szCs w:val="28"/>
          <w:lang w:eastAsia="x-none"/>
        </w:rPr>
        <w:t>запросе предложений</w:t>
      </w:r>
      <w:r w:rsidRPr="000A0DE7">
        <w:rPr>
          <w:rFonts w:ascii="Times New Roman" w:eastAsia="Times New Roman" w:hAnsi="Times New Roman" w:cs="Times New Roman"/>
          <w:bCs/>
          <w:sz w:val="28"/>
          <w:szCs w:val="28"/>
          <w:lang w:eastAsia="ru-RU"/>
        </w:rPr>
        <w:t xml:space="preserve"> должна содержать также </w:t>
      </w:r>
      <w:r w:rsidRPr="000A0DE7">
        <w:rPr>
          <w:rFonts w:ascii="Times New Roman" w:eastAsia="Times New Roman" w:hAnsi="Times New Roman" w:cs="Times New Roman"/>
          <w:b/>
          <w:bCs/>
          <w:sz w:val="28"/>
          <w:szCs w:val="28"/>
          <w:lang w:eastAsia="ru-RU"/>
        </w:rPr>
        <w:t>доверенность на осуществление действий от имени Участника закупки (возможная форма приведена в Приложении №3 к Документации)</w:t>
      </w:r>
      <w:r w:rsidRPr="000A0DE7">
        <w:rPr>
          <w:rFonts w:ascii="Times New Roman" w:eastAsia="Times New Roman" w:hAnsi="Times New Roman" w:cs="Times New Roman"/>
          <w:bCs/>
          <w:sz w:val="28"/>
          <w:szCs w:val="28"/>
          <w:lang w:eastAsia="ru-RU"/>
        </w:rPr>
        <w:t>, заверенную печатью Участника закупки (при наличии) и подписанную уполномоченным лицом, либо нотариально заверенную копию такой доверенности;</w:t>
      </w:r>
      <w:proofErr w:type="gramEnd"/>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p>
    <w:p w:rsidR="000A0DE7" w:rsidRPr="000A0DE7" w:rsidRDefault="000A0DE7" w:rsidP="000A0DE7">
      <w:pPr>
        <w:suppressAutoHyphens/>
        <w:spacing w:after="0" w:line="240" w:lineRule="auto"/>
        <w:ind w:firstLine="426"/>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
          <w:bCs/>
          <w:sz w:val="28"/>
          <w:szCs w:val="28"/>
          <w:lang w:eastAsia="ar-SA"/>
        </w:rPr>
        <w:t>заверенные уполномоченным лицом Участника закупки копии:</w:t>
      </w:r>
    </w:p>
    <w:p w:rsidR="000A0DE7" w:rsidRPr="000A0DE7" w:rsidRDefault="000A0DE7" w:rsidP="000A0DE7">
      <w:pPr>
        <w:suppressAutoHyphens/>
        <w:spacing w:after="0" w:line="240" w:lineRule="auto"/>
        <w:ind w:firstLine="426"/>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u w:val="single"/>
          <w:lang w:eastAsia="ar-SA"/>
        </w:rPr>
        <w:t>для юридического лица</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учредительных документов Участника закупки (</w:t>
      </w:r>
      <w:r w:rsidRPr="000A0DE7">
        <w:rPr>
          <w:rFonts w:ascii="Times New Roman" w:eastAsia="Times New Roman" w:hAnsi="Times New Roman" w:cs="Times New Roman"/>
          <w:b/>
          <w:bCs/>
          <w:sz w:val="28"/>
          <w:szCs w:val="28"/>
          <w:lang w:eastAsia="ar-SA"/>
        </w:rPr>
        <w:t>Устав</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постановке на учет в налоговом органе</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государственной регистрации</w:t>
      </w:r>
      <w:r w:rsidRPr="000A0DE7">
        <w:rPr>
          <w:rFonts w:ascii="Times New Roman" w:eastAsia="Times New Roman" w:hAnsi="Times New Roman" w:cs="Times New Roman"/>
          <w:bCs/>
          <w:sz w:val="28"/>
          <w:szCs w:val="28"/>
          <w:lang w:eastAsia="ar-SA"/>
        </w:rPr>
        <w:t>,</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внесении записи в ЕГРЮЛ</w:t>
      </w:r>
      <w:r w:rsidRPr="000A0DE7">
        <w:rPr>
          <w:rFonts w:ascii="Times New Roman" w:eastAsia="Times New Roman" w:hAnsi="Times New Roman" w:cs="Times New Roman"/>
          <w:bCs/>
          <w:sz w:val="28"/>
          <w:szCs w:val="28"/>
          <w:lang w:eastAsia="ar-SA"/>
        </w:rPr>
        <w:t xml:space="preserve"> о юридическом лице, зарегистрированном до 1 июля 2002 года (</w:t>
      </w:r>
      <w:r w:rsidRPr="000A0DE7">
        <w:rPr>
          <w:rFonts w:ascii="Times New Roman" w:eastAsia="Times New Roman" w:hAnsi="Times New Roman" w:cs="Times New Roman"/>
          <w:b/>
          <w:bCs/>
          <w:sz w:val="28"/>
          <w:szCs w:val="28"/>
          <w:lang w:eastAsia="ar-SA"/>
        </w:rPr>
        <w:t>при наличии</w:t>
      </w:r>
      <w:r w:rsidRPr="000A0DE7">
        <w:rPr>
          <w:rFonts w:ascii="Times New Roman" w:eastAsia="Times New Roman" w:hAnsi="Times New Roman" w:cs="Times New Roman"/>
          <w:bCs/>
          <w:sz w:val="28"/>
          <w:szCs w:val="28"/>
          <w:lang w:eastAsia="ar-SA"/>
        </w:rPr>
        <w:t>);</w:t>
      </w:r>
    </w:p>
    <w:p w:rsidR="000A0DE7" w:rsidRPr="000A0DE7" w:rsidRDefault="000A0DE7" w:rsidP="000A0DE7">
      <w:pPr>
        <w:suppressAutoHyphens/>
        <w:spacing w:after="0" w:line="240" w:lineRule="auto"/>
        <w:ind w:firstLine="426"/>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u w:val="single"/>
          <w:lang w:eastAsia="ar-SA"/>
        </w:rPr>
        <w:t>для физического лица</w:t>
      </w:r>
      <w:r w:rsidRPr="000A0DE7">
        <w:rPr>
          <w:rFonts w:ascii="Times New Roman" w:eastAsia="Times New Roman" w:hAnsi="Times New Roman" w:cs="Times New Roman"/>
          <w:bCs/>
          <w:sz w:val="28"/>
          <w:szCs w:val="28"/>
          <w:lang w:eastAsia="ar-SA"/>
        </w:rPr>
        <w:t xml:space="preserve"> (индивидуального предпринимателя):</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постановке на учет в налоговом органе</w:t>
      </w: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государственной регистрации физического лица</w:t>
      </w:r>
      <w:r w:rsidRPr="000A0DE7">
        <w:rPr>
          <w:rFonts w:ascii="Times New Roman" w:eastAsia="Times New Roman" w:hAnsi="Times New Roman" w:cs="Times New Roman"/>
          <w:bCs/>
          <w:sz w:val="28"/>
          <w:szCs w:val="28"/>
          <w:lang w:eastAsia="ar-SA"/>
        </w:rPr>
        <w:t xml:space="preserve"> в качестве индивидуального предпринимателя,</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
          <w:bCs/>
          <w:sz w:val="28"/>
          <w:szCs w:val="28"/>
          <w:lang w:eastAsia="ar-SA"/>
        </w:rPr>
        <w:t>свидетельства о внесении записи в ЕГРИП</w:t>
      </w:r>
      <w:r w:rsidRPr="000A0DE7">
        <w:rPr>
          <w:rFonts w:ascii="Times New Roman" w:eastAsia="Times New Roman" w:hAnsi="Times New Roman" w:cs="Times New Roman"/>
          <w:bCs/>
          <w:sz w:val="28"/>
          <w:szCs w:val="28"/>
          <w:lang w:eastAsia="ar-SA"/>
        </w:rPr>
        <w:t xml:space="preserve"> об индивидуальном предпринимателе, зарегистрированном до 1 января 2004 года (</w:t>
      </w:r>
      <w:r w:rsidRPr="000A0DE7">
        <w:rPr>
          <w:rFonts w:ascii="Times New Roman" w:eastAsia="Times New Roman" w:hAnsi="Times New Roman" w:cs="Times New Roman"/>
          <w:b/>
          <w:bCs/>
          <w:sz w:val="28"/>
          <w:szCs w:val="28"/>
          <w:lang w:eastAsia="ar-SA"/>
        </w:rPr>
        <w:t>при наличии</w:t>
      </w:r>
      <w:r w:rsidRPr="000A0DE7">
        <w:rPr>
          <w:rFonts w:ascii="Times New Roman" w:eastAsia="Times New Roman" w:hAnsi="Times New Roman" w:cs="Times New Roman"/>
          <w:bCs/>
          <w:sz w:val="28"/>
          <w:szCs w:val="28"/>
          <w:lang w:eastAsia="ar-SA"/>
        </w:rPr>
        <w:t>);</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ar-SA"/>
        </w:rPr>
        <w:t xml:space="preserve"> </w:t>
      </w:r>
    </w:p>
    <w:p w:rsidR="000A0DE7" w:rsidRPr="000A0DE7" w:rsidRDefault="000A0DE7" w:rsidP="000A0DE7">
      <w:pPr>
        <w:suppressAutoHyphens/>
        <w:spacing w:after="0" w:line="240" w:lineRule="auto"/>
        <w:ind w:firstLine="426"/>
        <w:jc w:val="both"/>
        <w:rPr>
          <w:rFonts w:ascii="Times New Roman" w:eastAsia="Times New Roman" w:hAnsi="Times New Roman" w:cs="Times New Roman"/>
          <w:b/>
          <w:bCs/>
          <w:sz w:val="28"/>
          <w:szCs w:val="28"/>
          <w:lang w:eastAsia="ar-SA"/>
        </w:rPr>
      </w:pPr>
      <w:proofErr w:type="gramStart"/>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sz w:val="28"/>
          <w:szCs w:val="28"/>
          <w:lang w:eastAsia="ar-SA"/>
        </w:rPr>
        <w:t xml:space="preserve">оригинал документа, свидетельствующего о принятии уполномоченным лицом (органом управления) Участника закупки </w:t>
      </w:r>
      <w:r w:rsidRPr="000A0DE7">
        <w:rPr>
          <w:rFonts w:ascii="Times New Roman" w:eastAsia="Times New Roman" w:hAnsi="Times New Roman" w:cs="Times New Roman"/>
          <w:b/>
          <w:sz w:val="28"/>
          <w:szCs w:val="28"/>
          <w:lang w:eastAsia="ar-SA"/>
        </w:rPr>
        <w:t>решения об одобрении (согласовании) и/или о совершении сделки (в том числе крупной сделки</w:t>
      </w:r>
      <w:r w:rsidRPr="000A0DE7">
        <w:rPr>
          <w:rFonts w:ascii="Times New Roman" w:eastAsia="Times New Roman" w:hAnsi="Times New Roman" w:cs="Times New Roman"/>
          <w:sz w:val="28"/>
          <w:szCs w:val="28"/>
          <w:lang w:eastAsia="ar-SA"/>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0A0DE7">
        <w:rPr>
          <w:rFonts w:ascii="Times New Roman" w:eastAsia="Times New Roman" w:hAnsi="Times New Roman" w:cs="Times New Roman"/>
          <w:sz w:val="28"/>
          <w:szCs w:val="28"/>
          <w:lang w:eastAsia="ar-SA"/>
        </w:rPr>
        <w:t>/или если для Участника з</w:t>
      </w:r>
      <w:r w:rsidR="008A07A1">
        <w:rPr>
          <w:rFonts w:ascii="Times New Roman" w:eastAsia="Times New Roman" w:hAnsi="Times New Roman" w:cs="Times New Roman"/>
          <w:sz w:val="28"/>
          <w:szCs w:val="28"/>
          <w:lang w:eastAsia="ar-SA"/>
        </w:rPr>
        <w:t>акупки выполнения работ</w:t>
      </w:r>
      <w:r w:rsidRPr="000A0DE7">
        <w:rPr>
          <w:rFonts w:ascii="Times New Roman" w:eastAsia="Times New Roman" w:hAnsi="Times New Roman" w:cs="Times New Roman"/>
          <w:sz w:val="28"/>
          <w:szCs w:val="28"/>
          <w:lang w:eastAsia="ar-SA"/>
        </w:rPr>
        <w:t xml:space="preserve">, являющихся предметом договора, являются сделкой, подлежащей одобрению (согласованию), </w:t>
      </w: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b/>
          <w:bCs/>
          <w:sz w:val="28"/>
          <w:szCs w:val="28"/>
          <w:lang w:eastAsia="ar-SA"/>
        </w:rPr>
        <w:t>либо оригинал письма Участника закупки о том, что сделка для Участника закупки не является</w:t>
      </w:r>
      <w:r w:rsidRPr="000A0DE7">
        <w:rPr>
          <w:rFonts w:ascii="Times New Roman" w:eastAsia="Times New Roman" w:hAnsi="Times New Roman" w:cs="Times New Roman"/>
          <w:bCs/>
          <w:sz w:val="28"/>
          <w:szCs w:val="28"/>
          <w:lang w:eastAsia="ar-SA"/>
        </w:rPr>
        <w:t xml:space="preserve"> сделкой, подлежащей </w:t>
      </w:r>
      <w:r w:rsidRPr="000A0DE7">
        <w:rPr>
          <w:rFonts w:ascii="Times New Roman" w:eastAsia="Times New Roman" w:hAnsi="Times New Roman" w:cs="Times New Roman"/>
          <w:sz w:val="28"/>
          <w:szCs w:val="28"/>
          <w:lang w:eastAsia="ar-SA"/>
        </w:rPr>
        <w:t>одобрению (согласованию) уполномоченным лицом (органом управления) Участника закупки</w:t>
      </w:r>
      <w:r w:rsidRPr="000A0DE7">
        <w:rPr>
          <w:rFonts w:ascii="Times New Roman" w:eastAsia="Times New Roman" w:hAnsi="Times New Roman" w:cs="Times New Roman"/>
          <w:bCs/>
          <w:sz w:val="28"/>
          <w:szCs w:val="28"/>
          <w:lang w:eastAsia="ar-SA"/>
        </w:rPr>
        <w:t xml:space="preserve"> </w:t>
      </w:r>
      <w:r w:rsidRPr="000A0DE7">
        <w:rPr>
          <w:rFonts w:ascii="Times New Roman" w:eastAsia="Times New Roman" w:hAnsi="Times New Roman" w:cs="Times New Roman"/>
          <w:sz w:val="28"/>
          <w:szCs w:val="28"/>
          <w:lang w:eastAsia="ar-SA"/>
        </w:rPr>
        <w:t>и одобрение сделки не требуется</w:t>
      </w:r>
      <w:r w:rsidRPr="000A0DE7">
        <w:rPr>
          <w:rFonts w:ascii="Times New Roman" w:eastAsia="Times New Roman" w:hAnsi="Times New Roman" w:cs="Times New Roman"/>
          <w:b/>
          <w:bCs/>
          <w:sz w:val="28"/>
          <w:szCs w:val="28"/>
          <w:lang w:eastAsia="ar-SA"/>
        </w:rPr>
        <w:t>;</w:t>
      </w:r>
    </w:p>
    <w:p w:rsidR="000A0DE7" w:rsidRPr="008A07A1" w:rsidRDefault="000A0DE7" w:rsidP="000A0DE7">
      <w:pPr>
        <w:spacing w:after="0" w:line="240" w:lineRule="auto"/>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Cs/>
          <w:sz w:val="28"/>
          <w:szCs w:val="28"/>
          <w:lang w:eastAsia="ar-SA"/>
        </w:rPr>
        <w:t xml:space="preserve">        </w:t>
      </w:r>
      <w:r w:rsidRPr="008A07A1">
        <w:rPr>
          <w:rFonts w:ascii="Times New Roman" w:eastAsia="Times New Roman" w:hAnsi="Times New Roman" w:cs="Times New Roman"/>
          <w:bCs/>
          <w:sz w:val="28"/>
          <w:szCs w:val="28"/>
          <w:lang w:eastAsia="ar-SA"/>
        </w:rPr>
        <w:t xml:space="preserve">- </w:t>
      </w:r>
      <w:r w:rsidRPr="008A07A1">
        <w:rPr>
          <w:rFonts w:ascii="Times New Roman" w:eastAsia="Times New Roman" w:hAnsi="Times New Roman" w:cs="Times New Roman"/>
          <w:bCs/>
          <w:sz w:val="28"/>
          <w:szCs w:val="28"/>
          <w:lang w:eastAsia="ru-RU"/>
        </w:rPr>
        <w:t xml:space="preserve">заверенные уполномоченным лицом Участника </w:t>
      </w:r>
      <w:r w:rsidRPr="008A07A1">
        <w:rPr>
          <w:rFonts w:ascii="Times New Roman" w:eastAsia="Times New Roman" w:hAnsi="Times New Roman" w:cs="Times New Roman"/>
          <w:b/>
          <w:bCs/>
          <w:sz w:val="28"/>
          <w:szCs w:val="28"/>
          <w:lang w:eastAsia="ru-RU"/>
        </w:rPr>
        <w:t>копии баланса и отчета о прибылях и убытках за 2014 год</w:t>
      </w:r>
      <w:r w:rsidRPr="008A07A1">
        <w:rPr>
          <w:rFonts w:ascii="Times New Roman" w:eastAsia="Times New Roman" w:hAnsi="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0A0DE7" w:rsidRPr="000A0DE7" w:rsidRDefault="000A0DE7" w:rsidP="000A0DE7">
      <w:pPr>
        <w:spacing w:after="0" w:line="240" w:lineRule="auto"/>
        <w:ind w:firstLine="708"/>
        <w:jc w:val="both"/>
        <w:rPr>
          <w:rFonts w:ascii="Times New Roman" w:eastAsia="Times New Roman" w:hAnsi="Times New Roman" w:cs="Times New Roman"/>
          <w:b/>
          <w:bCs/>
          <w:sz w:val="28"/>
          <w:szCs w:val="28"/>
          <w:lang w:eastAsia="ru-RU"/>
        </w:rPr>
      </w:pPr>
      <w:proofErr w:type="gramStart"/>
      <w:r w:rsidRPr="008A07A1">
        <w:rPr>
          <w:rFonts w:ascii="Times New Roman" w:eastAsia="Times New Roman" w:hAnsi="Times New Roman" w:cs="Times New Roman"/>
          <w:bCs/>
          <w:sz w:val="28"/>
          <w:szCs w:val="28"/>
          <w:lang w:eastAsia="ru-RU"/>
        </w:rPr>
        <w:t>Если бухгалтерский баланс</w:t>
      </w:r>
      <w:r w:rsidRPr="008A07A1">
        <w:rPr>
          <w:rFonts w:ascii="Times New Roman" w:eastAsia="Calibri" w:hAnsi="Times New Roman" w:cs="Times New Roman"/>
          <w:sz w:val="28"/>
          <w:szCs w:val="28"/>
        </w:rPr>
        <w:t xml:space="preserve"> </w:t>
      </w:r>
      <w:r w:rsidRPr="008A07A1">
        <w:rPr>
          <w:rFonts w:ascii="Times New Roman" w:eastAsia="Times New Roman" w:hAnsi="Times New Roman" w:cs="Times New Roman"/>
          <w:bCs/>
          <w:sz w:val="28"/>
          <w:szCs w:val="28"/>
          <w:lang w:eastAsia="ru-RU"/>
        </w:rPr>
        <w:t>и отчет о финансовых результатах (отчет о прибылях и убытках) были поданы в электронном виде - необходимо предоставить заверенн</w:t>
      </w:r>
      <w:r w:rsidR="005900DF">
        <w:rPr>
          <w:rFonts w:ascii="Times New Roman" w:eastAsia="Times New Roman" w:hAnsi="Times New Roman" w:cs="Times New Roman"/>
          <w:bCs/>
          <w:sz w:val="28"/>
          <w:szCs w:val="28"/>
          <w:lang w:eastAsia="ru-RU"/>
        </w:rPr>
        <w:t>ые</w:t>
      </w:r>
      <w:r w:rsidRPr="008A07A1">
        <w:rPr>
          <w:rFonts w:ascii="Times New Roman" w:eastAsia="Times New Roman" w:hAnsi="Times New Roman" w:cs="Times New Roman"/>
          <w:bCs/>
          <w:sz w:val="28"/>
          <w:szCs w:val="28"/>
          <w:lang w:eastAsia="ru-RU"/>
        </w:rPr>
        <w:t xml:space="preserve"> уполномоченным лицом Участника</w:t>
      </w:r>
      <w:r w:rsidR="005900DF">
        <w:rPr>
          <w:rFonts w:ascii="Times New Roman" w:eastAsia="Times New Roman" w:hAnsi="Times New Roman" w:cs="Times New Roman"/>
          <w:bCs/>
          <w:sz w:val="28"/>
          <w:szCs w:val="28"/>
          <w:lang w:eastAsia="ru-RU"/>
        </w:rPr>
        <w:t xml:space="preserve"> закупки</w:t>
      </w:r>
      <w:r w:rsidRPr="008A07A1">
        <w:rPr>
          <w:rFonts w:ascii="Times New Roman" w:eastAsia="Times New Roman" w:hAnsi="Times New Roman" w:cs="Times New Roman"/>
          <w:bCs/>
          <w:sz w:val="28"/>
          <w:szCs w:val="28"/>
          <w:lang w:eastAsia="ru-RU"/>
        </w:rPr>
        <w:t xml:space="preserve"> </w:t>
      </w:r>
      <w:r w:rsidRPr="008A07A1">
        <w:rPr>
          <w:rFonts w:ascii="Times New Roman" w:eastAsia="Times New Roman" w:hAnsi="Times New Roman" w:cs="Times New Roman"/>
          <w:b/>
          <w:bCs/>
          <w:sz w:val="28"/>
          <w:szCs w:val="28"/>
          <w:lang w:eastAsia="ru-RU"/>
        </w:rPr>
        <w:t xml:space="preserve">копии </w:t>
      </w:r>
      <w:r w:rsidRPr="008A07A1">
        <w:rPr>
          <w:rFonts w:ascii="Times New Roman" w:eastAsia="Times New Roman" w:hAnsi="Times New Roman" w:cs="Times New Roman"/>
          <w:b/>
          <w:bCs/>
          <w:sz w:val="28"/>
          <w:szCs w:val="28"/>
          <w:lang w:eastAsia="ru-RU"/>
        </w:rPr>
        <w:lastRenderedPageBreak/>
        <w:t xml:space="preserve">направленных в электронном виде бухгалтерского баланса и отчета о финансовых результатах (отчета о прибылях и убытках) </w:t>
      </w:r>
      <w:r w:rsidR="005900DF">
        <w:rPr>
          <w:rFonts w:ascii="Times New Roman" w:eastAsia="Times New Roman" w:hAnsi="Times New Roman" w:cs="Times New Roman"/>
          <w:b/>
          <w:bCs/>
          <w:sz w:val="28"/>
          <w:szCs w:val="28"/>
          <w:lang w:eastAsia="ru-RU"/>
        </w:rPr>
        <w:t xml:space="preserve">за 2014 год </w:t>
      </w:r>
      <w:r w:rsidRPr="008A07A1">
        <w:rPr>
          <w:rFonts w:ascii="Times New Roman" w:eastAsia="Times New Roman" w:hAnsi="Times New Roman" w:cs="Times New Roman"/>
          <w:b/>
          <w:bCs/>
          <w:sz w:val="28"/>
          <w:szCs w:val="28"/>
          <w:lang w:eastAsia="ru-RU"/>
        </w:rPr>
        <w:t>с отметкой о приеме (квитанцию о приеме).</w:t>
      </w:r>
      <w:proofErr w:type="gramEnd"/>
    </w:p>
    <w:p w:rsidR="000A0DE7" w:rsidRPr="000A0DE7" w:rsidRDefault="000A0DE7" w:rsidP="000A0DE7">
      <w:pPr>
        <w:suppressAutoHyphens/>
        <w:spacing w:after="0" w:line="240" w:lineRule="auto"/>
        <w:ind w:firstLine="708"/>
        <w:jc w:val="both"/>
        <w:rPr>
          <w:rFonts w:ascii="Times New Roman" w:eastAsia="Times New Roman" w:hAnsi="Times New Roman" w:cs="Times New Roman"/>
          <w:bCs/>
          <w:sz w:val="28"/>
          <w:szCs w:val="28"/>
          <w:u w:val="single"/>
          <w:lang w:eastAsia="ru-RU"/>
        </w:rPr>
      </w:pPr>
      <w:r w:rsidRPr="000A0DE7">
        <w:rPr>
          <w:rFonts w:ascii="Times New Roman" w:eastAsia="Times New Roman" w:hAnsi="Times New Roman" w:cs="Times New Roman"/>
          <w:bCs/>
          <w:sz w:val="28"/>
          <w:szCs w:val="28"/>
          <w:u w:val="single"/>
          <w:lang w:eastAsia="ru-RU"/>
        </w:rPr>
        <w:t xml:space="preserve">Некоммерческие организации </w:t>
      </w:r>
      <w:r w:rsidRPr="000A0DE7">
        <w:rPr>
          <w:rFonts w:ascii="Times New Roman" w:eastAsia="Times New Roman" w:hAnsi="Times New Roman" w:cs="Times New Roman"/>
          <w:bCs/>
          <w:sz w:val="28"/>
          <w:szCs w:val="28"/>
          <w:lang w:eastAsia="ru-RU"/>
        </w:rPr>
        <w:t xml:space="preserve">предоставляют заверенные уполномоченным лицом Участника </w:t>
      </w:r>
      <w:r w:rsidRPr="000A0DE7">
        <w:rPr>
          <w:rFonts w:ascii="Times New Roman" w:eastAsia="Times New Roman" w:hAnsi="Times New Roman" w:cs="Times New Roman"/>
          <w:b/>
          <w:bCs/>
          <w:sz w:val="28"/>
          <w:szCs w:val="28"/>
          <w:lang w:eastAsia="ru-RU"/>
        </w:rPr>
        <w:t>копии баланса и отчета о целевом использовании средств</w:t>
      </w:r>
      <w:r w:rsidRPr="000A0DE7">
        <w:rPr>
          <w:rFonts w:ascii="Times New Roman" w:eastAsia="Times New Roman" w:hAnsi="Times New Roman" w:cs="Times New Roman"/>
          <w:bCs/>
          <w:sz w:val="28"/>
          <w:szCs w:val="28"/>
          <w:lang w:eastAsia="ru-RU"/>
        </w:rPr>
        <w:t>.</w:t>
      </w:r>
      <w:r w:rsidRPr="000A0DE7">
        <w:rPr>
          <w:rFonts w:ascii="Times New Roman" w:eastAsia="Times New Roman" w:hAnsi="Times New Roman" w:cs="Times New Roman"/>
          <w:bCs/>
          <w:sz w:val="28"/>
          <w:szCs w:val="28"/>
          <w:u w:val="single"/>
          <w:lang w:eastAsia="ru-RU"/>
        </w:rPr>
        <w:t xml:space="preserve"> </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ru-RU"/>
        </w:rPr>
      </w:pPr>
      <w:r w:rsidRPr="000A0DE7">
        <w:rPr>
          <w:rFonts w:ascii="Times New Roman" w:eastAsia="Times New Roman" w:hAnsi="Times New Roman" w:cs="Times New Roman"/>
          <w:bCs/>
          <w:sz w:val="28"/>
          <w:szCs w:val="28"/>
          <w:lang w:eastAsia="ru-RU"/>
        </w:rPr>
        <w:t xml:space="preserve">            </w:t>
      </w:r>
      <w:r w:rsidRPr="000A0DE7">
        <w:rPr>
          <w:rFonts w:ascii="Times New Roman" w:eastAsia="Times New Roman" w:hAnsi="Times New Roman" w:cs="Times New Roman"/>
          <w:bCs/>
          <w:sz w:val="28"/>
          <w:szCs w:val="28"/>
          <w:u w:val="single"/>
          <w:lang w:eastAsia="ru-RU"/>
        </w:rPr>
        <w:t>Организации, зарегистрированные после 1 января 2015 года, предоставляют:</w:t>
      </w:r>
      <w:r w:rsidRPr="000A0DE7">
        <w:rPr>
          <w:rFonts w:ascii="Times New Roman" w:eastAsia="Times New Roman" w:hAnsi="Times New Roman" w:cs="Times New Roman"/>
          <w:bCs/>
          <w:sz w:val="28"/>
          <w:szCs w:val="28"/>
          <w:lang w:eastAsia="ru-RU"/>
        </w:rPr>
        <w:t xml:space="preserve"> </w:t>
      </w:r>
      <w:r w:rsidRPr="000A0DE7">
        <w:rPr>
          <w:rFonts w:ascii="Times New Roman" w:eastAsia="Times New Roman" w:hAnsi="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0A0DE7">
        <w:rPr>
          <w:rFonts w:ascii="Times New Roman" w:eastAsia="Times New Roman" w:hAnsi="Times New Roman" w:cs="Times New Roman"/>
          <w:bCs/>
          <w:sz w:val="28"/>
          <w:szCs w:val="28"/>
          <w:lang w:eastAsia="ru-RU"/>
        </w:rPr>
        <w:t>;</w:t>
      </w:r>
    </w:p>
    <w:p w:rsidR="000A0DE7" w:rsidRPr="000A0DE7" w:rsidRDefault="000A0DE7" w:rsidP="000A0DE7">
      <w:pPr>
        <w:suppressAutoHyphens/>
        <w:spacing w:after="0" w:line="240" w:lineRule="auto"/>
        <w:jc w:val="both"/>
        <w:rPr>
          <w:rFonts w:ascii="Times New Roman" w:eastAsia="Times New Roman" w:hAnsi="Times New Roman" w:cs="Times New Roman"/>
          <w:bCs/>
          <w:sz w:val="28"/>
          <w:szCs w:val="28"/>
          <w:lang w:eastAsia="ar-SA"/>
        </w:rPr>
      </w:pPr>
      <w:r w:rsidRPr="000A0DE7">
        <w:rPr>
          <w:rFonts w:ascii="Times New Roman" w:eastAsia="Times New Roman" w:hAnsi="Times New Roman" w:cs="Times New Roman"/>
          <w:bCs/>
          <w:sz w:val="28"/>
          <w:szCs w:val="28"/>
          <w:lang w:eastAsia="ru-RU"/>
        </w:rPr>
        <w:t xml:space="preserve">           </w:t>
      </w:r>
      <w:r w:rsidRPr="000A0DE7">
        <w:rPr>
          <w:rFonts w:ascii="Times New Roman" w:eastAsia="Times New Roman" w:hAnsi="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0A0DE7">
        <w:rPr>
          <w:rFonts w:ascii="Times New Roman" w:eastAsia="Times New Roman" w:hAnsi="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0A0DE7">
        <w:rPr>
          <w:rFonts w:ascii="Times New Roman" w:eastAsia="Times New Roman" w:hAnsi="Times New Roman" w:cs="Times New Roman"/>
          <w:sz w:val="28"/>
          <w:szCs w:val="28"/>
          <w:lang w:eastAsia="ar-SA"/>
        </w:rPr>
        <w:t xml:space="preserve"> В таком случае, и</w:t>
      </w:r>
      <w:r w:rsidRPr="000A0DE7">
        <w:rPr>
          <w:rFonts w:ascii="Times New Roman" w:eastAsia="Times New Roman" w:hAnsi="Times New Roman" w:cs="Times New Roman"/>
          <w:bCs/>
          <w:sz w:val="28"/>
          <w:szCs w:val="28"/>
          <w:lang w:eastAsia="ru-RU"/>
        </w:rPr>
        <w:t xml:space="preserve">ндивидуальные предприниматели предоставляют </w:t>
      </w:r>
      <w:r w:rsidRPr="000A0DE7">
        <w:rPr>
          <w:rFonts w:ascii="Times New Roman" w:eastAsia="Times New Roman" w:hAnsi="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0A0DE7">
        <w:rPr>
          <w:rFonts w:ascii="Times New Roman" w:eastAsia="Times New Roman" w:hAnsi="Times New Roman" w:cs="Times New Roman"/>
          <w:bCs/>
          <w:sz w:val="28"/>
          <w:szCs w:val="28"/>
          <w:lang w:eastAsia="ar-SA"/>
        </w:rPr>
        <w:t>;</w:t>
      </w:r>
    </w:p>
    <w:p w:rsidR="000A0DE7" w:rsidRDefault="000A0DE7" w:rsidP="000A0DE7">
      <w:pPr>
        <w:suppressAutoHyphens/>
        <w:spacing w:after="0" w:line="240" w:lineRule="auto"/>
        <w:ind w:firstLine="567"/>
        <w:jc w:val="both"/>
        <w:rPr>
          <w:rFonts w:ascii="Times New Roman" w:eastAsia="Calibri" w:hAnsi="Times New Roman" w:cs="Times New Roman"/>
          <w:sz w:val="28"/>
          <w:szCs w:val="28"/>
          <w:lang w:eastAsia="ru-RU"/>
        </w:rPr>
      </w:pPr>
      <w:r w:rsidRPr="000A0DE7">
        <w:rPr>
          <w:rFonts w:ascii="Times New Roman" w:eastAsia="Times New Roman" w:hAnsi="Times New Roman" w:cs="Times New Roman"/>
          <w:bCs/>
          <w:sz w:val="28"/>
          <w:szCs w:val="28"/>
          <w:lang w:eastAsia="ar-SA"/>
        </w:rPr>
        <w:t xml:space="preserve">- </w:t>
      </w:r>
      <w:r w:rsidRPr="000A0DE7">
        <w:rPr>
          <w:rFonts w:ascii="Times New Roman" w:eastAsia="Calibri" w:hAnsi="Times New Roman" w:cs="Times New Roman"/>
          <w:sz w:val="28"/>
          <w:szCs w:val="28"/>
          <w:lang w:eastAsia="ar-SA"/>
        </w:rPr>
        <w:t xml:space="preserve">заверенные </w:t>
      </w:r>
      <w:r w:rsidRPr="000A0DE7">
        <w:rPr>
          <w:rFonts w:ascii="Times New Roman" w:eastAsia="Calibri" w:hAnsi="Times New Roman" w:cs="Times New Roman"/>
          <w:bCs/>
          <w:sz w:val="28"/>
          <w:szCs w:val="28"/>
          <w:lang w:eastAsia="ar-SA"/>
        </w:rPr>
        <w:t>уполномоченным лицом Участника</w:t>
      </w:r>
      <w:r w:rsidRPr="000A0DE7">
        <w:rPr>
          <w:rFonts w:ascii="Times New Roman" w:eastAsia="Calibri" w:hAnsi="Times New Roman" w:cs="Times New Roman"/>
          <w:sz w:val="28"/>
          <w:szCs w:val="28"/>
          <w:lang w:eastAsia="ru-RU"/>
        </w:rPr>
        <w:t xml:space="preserve"> </w:t>
      </w:r>
      <w:r w:rsidRPr="000A0DE7">
        <w:rPr>
          <w:rFonts w:ascii="Times New Roman" w:eastAsia="Calibri" w:hAnsi="Times New Roman" w:cs="Times New Roman"/>
          <w:b/>
          <w:sz w:val="28"/>
          <w:szCs w:val="28"/>
          <w:lang w:eastAsia="ru-RU"/>
        </w:rPr>
        <w:t xml:space="preserve">копии </w:t>
      </w:r>
      <w:r w:rsidR="00863200" w:rsidRPr="00863200">
        <w:rPr>
          <w:rFonts w:ascii="Times New Roman" w:eastAsia="Calibri" w:hAnsi="Times New Roman" w:cs="Times New Roman"/>
          <w:b/>
          <w:sz w:val="28"/>
          <w:szCs w:val="28"/>
          <w:lang w:eastAsia="ru-RU"/>
        </w:rPr>
        <w:t>документов</w:t>
      </w:r>
      <w:r w:rsidR="00490929">
        <w:rPr>
          <w:rFonts w:ascii="Times New Roman" w:eastAsia="Calibri" w:hAnsi="Times New Roman" w:cs="Times New Roman"/>
          <w:b/>
          <w:sz w:val="28"/>
          <w:szCs w:val="28"/>
          <w:lang w:eastAsia="ru-RU"/>
        </w:rPr>
        <w:t xml:space="preserve"> подтверждающих</w:t>
      </w:r>
      <w:r w:rsidR="00863200">
        <w:rPr>
          <w:rFonts w:ascii="Times New Roman" w:eastAsia="Calibri" w:hAnsi="Times New Roman" w:cs="Times New Roman"/>
          <w:b/>
          <w:sz w:val="28"/>
          <w:szCs w:val="28"/>
          <w:lang w:eastAsia="ru-RU"/>
        </w:rPr>
        <w:t xml:space="preserve"> наличие</w:t>
      </w:r>
      <w:r w:rsidR="0019177A">
        <w:rPr>
          <w:rFonts w:ascii="Times New Roman" w:eastAsia="Calibri" w:hAnsi="Times New Roman" w:cs="Times New Roman"/>
          <w:b/>
          <w:sz w:val="28"/>
          <w:szCs w:val="28"/>
          <w:lang w:eastAsia="ru-RU"/>
        </w:rPr>
        <w:t xml:space="preserve"> у Участника </w:t>
      </w:r>
      <w:r w:rsidR="00863200">
        <w:rPr>
          <w:rFonts w:ascii="Times New Roman" w:eastAsia="Calibri" w:hAnsi="Times New Roman" w:cs="Times New Roman"/>
          <w:b/>
          <w:sz w:val="28"/>
          <w:szCs w:val="28"/>
          <w:lang w:eastAsia="ru-RU"/>
        </w:rPr>
        <w:t xml:space="preserve"> </w:t>
      </w:r>
      <w:r w:rsidR="0019177A">
        <w:rPr>
          <w:rFonts w:ascii="Times New Roman" w:eastAsia="Calibri" w:hAnsi="Times New Roman" w:cs="Times New Roman"/>
          <w:b/>
          <w:sz w:val="28"/>
          <w:szCs w:val="28"/>
          <w:lang w:eastAsia="ru-RU"/>
        </w:rPr>
        <w:t>материально</w:t>
      </w:r>
      <w:r w:rsidR="00863200">
        <w:rPr>
          <w:rFonts w:ascii="Times New Roman" w:eastAsia="Calibri" w:hAnsi="Times New Roman" w:cs="Times New Roman"/>
          <w:b/>
          <w:sz w:val="28"/>
          <w:szCs w:val="28"/>
          <w:lang w:eastAsia="ru-RU"/>
        </w:rPr>
        <w:t xml:space="preserve">-технических ресурсов </w:t>
      </w:r>
      <w:r w:rsidR="00863200" w:rsidRPr="00863200">
        <w:rPr>
          <w:rFonts w:ascii="Times New Roman" w:eastAsia="Calibri" w:hAnsi="Times New Roman" w:cs="Times New Roman"/>
          <w:b/>
          <w:sz w:val="28"/>
          <w:szCs w:val="28"/>
          <w:lang w:eastAsia="ru-RU"/>
        </w:rPr>
        <w:t>(паспорт, паспорт транспортного средства и др.)</w:t>
      </w:r>
      <w:r w:rsidR="00863200" w:rsidRPr="00863200">
        <w:rPr>
          <w:rFonts w:ascii="Times New Roman" w:eastAsia="Calibri" w:hAnsi="Times New Roman" w:cs="Times New Roman"/>
          <w:b/>
          <w:bCs/>
          <w:sz w:val="28"/>
          <w:szCs w:val="28"/>
          <w:lang w:eastAsia="ru-RU"/>
        </w:rPr>
        <w:t xml:space="preserve"> </w:t>
      </w:r>
      <w:r w:rsidR="00863200">
        <w:rPr>
          <w:rFonts w:ascii="Times New Roman" w:eastAsia="Calibri" w:hAnsi="Times New Roman" w:cs="Times New Roman"/>
          <w:b/>
          <w:bCs/>
          <w:sz w:val="28"/>
          <w:szCs w:val="28"/>
          <w:lang w:eastAsia="ru-RU"/>
        </w:rPr>
        <w:t xml:space="preserve">указанных </w:t>
      </w:r>
      <w:r w:rsidR="0019177A">
        <w:rPr>
          <w:rFonts w:ascii="Times New Roman" w:eastAsia="Calibri" w:hAnsi="Times New Roman" w:cs="Times New Roman"/>
          <w:bCs/>
          <w:sz w:val="28"/>
          <w:szCs w:val="28"/>
          <w:lang w:eastAsia="ar-SA"/>
        </w:rPr>
        <w:t>в форме 5</w:t>
      </w:r>
      <w:r w:rsidR="0019177A">
        <w:rPr>
          <w:rFonts w:ascii="Times New Roman" w:eastAsia="Calibri" w:hAnsi="Times New Roman" w:cs="Times New Roman"/>
          <w:sz w:val="28"/>
          <w:szCs w:val="28"/>
          <w:lang w:eastAsia="ru-RU"/>
        </w:rPr>
        <w:t xml:space="preserve"> Приложения № 1 Документации.</w:t>
      </w:r>
    </w:p>
    <w:p w:rsidR="0019177A" w:rsidRPr="0019177A" w:rsidRDefault="0019177A" w:rsidP="0019177A">
      <w:pPr>
        <w:suppressAutoHyphens/>
        <w:spacing w:after="0" w:line="240" w:lineRule="auto"/>
        <w:ind w:firstLine="567"/>
        <w:jc w:val="both"/>
        <w:rPr>
          <w:rFonts w:ascii="Times New Roman" w:eastAsia="Calibri" w:hAnsi="Times New Roman" w:cs="Times New Roman"/>
          <w:i/>
          <w:sz w:val="28"/>
          <w:szCs w:val="28"/>
          <w:u w:val="single"/>
          <w:lang w:eastAsia="ru-RU"/>
        </w:rPr>
      </w:pPr>
      <w:r w:rsidRPr="0019177A">
        <w:rPr>
          <w:rFonts w:ascii="Times New Roman" w:hAnsi="Times New Roman" w:cs="Times New Roman"/>
          <w:i/>
          <w:sz w:val="28"/>
          <w:szCs w:val="28"/>
          <w:u w:val="single"/>
          <w:lang w:eastAsia="ar-SA"/>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и копии подтверждающих документов, подлежит отклонению.</w:t>
      </w:r>
    </w:p>
    <w:p w:rsidR="00863200" w:rsidRPr="00863200" w:rsidRDefault="00C82D6D" w:rsidP="00863200">
      <w:pPr>
        <w:suppressAutoHyphens/>
        <w:spacing w:after="0" w:line="240" w:lineRule="auto"/>
        <w:ind w:firstLine="567"/>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lang w:eastAsia="ru-RU"/>
        </w:rPr>
        <w:t xml:space="preserve">- </w:t>
      </w:r>
      <w:r>
        <w:rPr>
          <w:rFonts w:ascii="Times New Roman" w:eastAsia="Calibri" w:hAnsi="Times New Roman" w:cs="Times New Roman"/>
          <w:bCs/>
          <w:iCs/>
          <w:sz w:val="28"/>
          <w:szCs w:val="28"/>
          <w:lang w:eastAsia="ru-RU"/>
        </w:rPr>
        <w:t>копи</w:t>
      </w:r>
      <w:r w:rsidRPr="00C82D6D">
        <w:rPr>
          <w:rFonts w:ascii="Times New Roman" w:eastAsia="Calibri" w:hAnsi="Times New Roman" w:cs="Times New Roman"/>
          <w:bCs/>
          <w:iCs/>
          <w:sz w:val="28"/>
          <w:szCs w:val="28"/>
          <w:lang w:eastAsia="ru-RU"/>
        </w:rPr>
        <w:t xml:space="preserve">и договоров на выполнение аналогичных работ </w:t>
      </w:r>
      <w:r w:rsidRPr="004471EE">
        <w:rPr>
          <w:rFonts w:ascii="Times New Roman" w:eastAsia="Times New Roman" w:hAnsi="Times New Roman" w:cs="Times New Roman"/>
          <w:bCs/>
          <w:iCs/>
          <w:sz w:val="28"/>
          <w:szCs w:val="28"/>
          <w:lang w:eastAsia="ar-SA"/>
        </w:rPr>
        <w:t>по восстановлению асфальтобетонного покрытия</w:t>
      </w:r>
      <w:r w:rsidRPr="00C82D6D">
        <w:rPr>
          <w:rFonts w:ascii="Times New Roman" w:eastAsia="Calibri" w:hAnsi="Times New Roman" w:cs="Times New Roman"/>
          <w:bCs/>
          <w:iCs/>
          <w:sz w:val="28"/>
          <w:szCs w:val="28"/>
          <w:lang w:eastAsia="ru-RU"/>
        </w:rPr>
        <w:t xml:space="preserve"> вместе с актами выполненных работ (иными документами, подтверждающими выполнение работ), заверенны</w:t>
      </w:r>
      <w:r>
        <w:rPr>
          <w:rFonts w:ascii="Times New Roman" w:eastAsia="Calibri" w:hAnsi="Times New Roman" w:cs="Times New Roman"/>
          <w:bCs/>
          <w:iCs/>
          <w:sz w:val="28"/>
          <w:szCs w:val="28"/>
          <w:lang w:eastAsia="ru-RU"/>
        </w:rPr>
        <w:t>е</w:t>
      </w:r>
      <w:r w:rsidRPr="00C82D6D">
        <w:rPr>
          <w:rFonts w:ascii="Times New Roman" w:eastAsia="Calibri" w:hAnsi="Times New Roman" w:cs="Times New Roman"/>
          <w:bCs/>
          <w:iCs/>
          <w:sz w:val="28"/>
          <w:szCs w:val="28"/>
          <w:lang w:eastAsia="ru-RU"/>
        </w:rPr>
        <w:t xml:space="preserve"> уполномоченным лицом Участника закупки</w:t>
      </w:r>
      <w:r>
        <w:rPr>
          <w:rFonts w:ascii="Times New Roman" w:eastAsia="Calibri" w:hAnsi="Times New Roman" w:cs="Times New Roman"/>
          <w:bCs/>
          <w:iCs/>
          <w:sz w:val="28"/>
          <w:szCs w:val="28"/>
          <w:lang w:eastAsia="ru-RU"/>
        </w:rPr>
        <w:t xml:space="preserve"> (на усмотрение Участника закупки)</w:t>
      </w:r>
      <w:r w:rsidRPr="00C82D6D">
        <w:rPr>
          <w:rFonts w:ascii="Times New Roman" w:eastAsia="Calibri" w:hAnsi="Times New Roman" w:cs="Times New Roman"/>
          <w:bCs/>
          <w:iCs/>
          <w:sz w:val="28"/>
          <w:szCs w:val="28"/>
          <w:lang w:eastAsia="ru-RU"/>
        </w:rPr>
        <w:t>.</w:t>
      </w:r>
      <w:r>
        <w:rPr>
          <w:rFonts w:ascii="Times New Roman" w:eastAsia="Calibri" w:hAnsi="Times New Roman" w:cs="Times New Roman"/>
          <w:bCs/>
          <w:iCs/>
          <w:sz w:val="28"/>
          <w:szCs w:val="28"/>
          <w:lang w:eastAsia="ru-RU"/>
        </w:rPr>
        <w:t xml:space="preserve"> </w:t>
      </w:r>
      <w:proofErr w:type="gramStart"/>
      <w:r w:rsidR="000A0DE7" w:rsidRPr="000A0DE7">
        <w:rPr>
          <w:rFonts w:ascii="Times New Roman" w:eastAsia="Calibri" w:hAnsi="Times New Roman" w:cs="Times New Roman"/>
          <w:sz w:val="28"/>
          <w:szCs w:val="28"/>
          <w:lang w:eastAsia="ru-RU"/>
        </w:rPr>
        <w:t>Так как</w:t>
      </w:r>
      <w:r w:rsidR="000A0DE7" w:rsidRPr="000A0DE7">
        <w:rPr>
          <w:rFonts w:ascii="Times New Roman" w:eastAsia="Calibri" w:hAnsi="Times New Roman" w:cs="Times New Roman"/>
          <w:sz w:val="28"/>
          <w:szCs w:val="28"/>
          <w:lang w:eastAsia="ar-SA"/>
        </w:rPr>
        <w:t xml:space="preserve"> наличие о</w:t>
      </w:r>
      <w:r w:rsidR="000A0DE7" w:rsidRPr="000A0DE7">
        <w:rPr>
          <w:rFonts w:ascii="Times New Roman" w:eastAsia="Calibri" w:hAnsi="Times New Roman" w:cs="Times New Roman"/>
          <w:sz w:val="28"/>
          <w:szCs w:val="28"/>
          <w:lang w:eastAsia="ru-RU"/>
        </w:rPr>
        <w:t xml:space="preserve">пыта аналогичных работ является критерием оценки Участников закупки, то </w:t>
      </w:r>
      <w:r w:rsidR="00863200">
        <w:rPr>
          <w:rFonts w:ascii="Times New Roman" w:eastAsia="Calibri" w:hAnsi="Times New Roman" w:cs="Times New Roman"/>
          <w:bCs/>
          <w:sz w:val="28"/>
          <w:szCs w:val="28"/>
          <w:lang w:eastAsia="ru-RU"/>
        </w:rPr>
        <w:t>в</w:t>
      </w:r>
      <w:r w:rsidR="00863200" w:rsidRPr="00863200">
        <w:rPr>
          <w:rFonts w:ascii="Times New Roman" w:eastAsia="Calibri" w:hAnsi="Times New Roman" w:cs="Times New Roman"/>
          <w:bCs/>
          <w:sz w:val="28"/>
          <w:szCs w:val="28"/>
          <w:lang w:eastAsia="ru-RU"/>
        </w:rPr>
        <w:t xml:space="preserve"> случае не указания сведений по объему выполнения аналогичных договоров по восстановлению асфальтобетонного покрытия в справке (форма 4 Приложения №1 Документации), а также не предоставления копий договоров</w:t>
      </w:r>
      <w:r w:rsidR="00863200" w:rsidRPr="00863200">
        <w:rPr>
          <w:rFonts w:ascii="Times New Roman" w:eastAsia="Calibri" w:hAnsi="Times New Roman" w:cs="Times New Roman"/>
          <w:sz w:val="28"/>
          <w:szCs w:val="28"/>
          <w:lang w:eastAsia="ru-RU"/>
        </w:rPr>
        <w:t xml:space="preserve"> </w:t>
      </w:r>
      <w:r w:rsidR="00863200" w:rsidRPr="00863200">
        <w:rPr>
          <w:rFonts w:ascii="Times New Roman" w:eastAsia="Calibri" w:hAnsi="Times New Roman" w:cs="Times New Roman"/>
          <w:bCs/>
          <w:sz w:val="28"/>
          <w:szCs w:val="28"/>
          <w:lang w:eastAsia="ru-RU"/>
        </w:rPr>
        <w:t>и актов выполненных работ (иных документов, подтверждающих выполнение работ), заявке такого Участника будет присуждаться 0 баллов по данному критерию.</w:t>
      </w:r>
      <w:proofErr w:type="gramEnd"/>
    </w:p>
    <w:p w:rsidR="00023B1D" w:rsidRPr="000A0DE7" w:rsidRDefault="00863200" w:rsidP="00863200">
      <w:pPr>
        <w:suppressAutoHyphens/>
        <w:spacing w:after="0" w:line="240" w:lineRule="auto"/>
        <w:ind w:firstLine="567"/>
        <w:jc w:val="both"/>
        <w:rPr>
          <w:rFonts w:ascii="Times New Roman" w:eastAsia="Calibri" w:hAnsi="Times New Roman" w:cs="Times New Roman"/>
          <w:sz w:val="28"/>
          <w:szCs w:val="28"/>
          <w:highlight w:val="yellow"/>
          <w:lang w:eastAsia="ru-RU"/>
        </w:rPr>
      </w:pPr>
      <w:r w:rsidRPr="00863200">
        <w:rPr>
          <w:rFonts w:ascii="Times New Roman" w:eastAsia="Calibri" w:hAnsi="Times New Roman" w:cs="Times New Roman"/>
          <w:sz w:val="28"/>
          <w:szCs w:val="28"/>
          <w:lang w:eastAsia="ru-RU"/>
        </w:rPr>
        <w:t>Договоры, не подтвержденные документами о выполнении работ, не учитываются при оценке.</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Calibri" w:hAnsi="Times New Roman" w:cs="Times New Roman"/>
          <w:sz w:val="28"/>
          <w:szCs w:val="28"/>
          <w:lang w:eastAsia="ru-RU"/>
        </w:rPr>
        <w:tab/>
      </w:r>
      <w:proofErr w:type="gramStart"/>
      <w:r w:rsidRPr="000A0DE7">
        <w:rPr>
          <w:rFonts w:ascii="Times New Roman" w:eastAsia="Times New Roman" w:hAnsi="Times New Roman" w:cs="Times New Roman"/>
          <w:sz w:val="28"/>
          <w:szCs w:val="28"/>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0A0DE7">
        <w:rPr>
          <w:rFonts w:ascii="Times New Roman" w:eastAsia="Times New Roman" w:hAnsi="Times New Roman" w:cs="Times New Roman"/>
          <w:sz w:val="28"/>
          <w:szCs w:val="28"/>
          <w:lang w:eastAsia="ar-SA"/>
        </w:rPr>
        <w:t>апостиль</w:t>
      </w:r>
      <w:proofErr w:type="spellEnd"/>
      <w:r w:rsidRPr="000A0DE7">
        <w:rPr>
          <w:rFonts w:ascii="Times New Roman" w:eastAsia="Times New Roman" w:hAnsi="Times New Roman" w:cs="Times New Roman"/>
          <w:sz w:val="28"/>
          <w:szCs w:val="28"/>
          <w:lang w:eastAsia="ar-SA"/>
        </w:rPr>
        <w:t xml:space="preserve"> компетентного органа государства, в котором этот документ был составлен).</w:t>
      </w:r>
      <w:proofErr w:type="gramEnd"/>
    </w:p>
    <w:p w:rsidR="000A0DE7" w:rsidRPr="000A0DE7" w:rsidRDefault="000A0DE7" w:rsidP="000A0DE7">
      <w:pPr>
        <w:spacing w:after="0" w:line="240" w:lineRule="auto"/>
        <w:jc w:val="center"/>
        <w:rPr>
          <w:rFonts w:ascii="Times New Roman" w:eastAsia="Times New Roman" w:hAnsi="Times New Roman" w:cs="Times New Roman"/>
          <w:b/>
          <w:iCs/>
          <w:sz w:val="28"/>
          <w:szCs w:val="28"/>
          <w:lang w:eastAsia="ar-SA"/>
        </w:rPr>
      </w:pPr>
    </w:p>
    <w:p w:rsidR="000A0DE7" w:rsidRPr="000A0DE7" w:rsidRDefault="000A0DE7" w:rsidP="000A0DE7">
      <w:pPr>
        <w:keepNext/>
        <w:suppressAutoHyphens/>
        <w:spacing w:after="0" w:line="240" w:lineRule="auto"/>
        <w:ind w:left="1134" w:hanging="1134"/>
        <w:jc w:val="center"/>
        <w:outlineLvl w:val="0"/>
        <w:rPr>
          <w:rFonts w:ascii="Times New Roman" w:eastAsia="Times New Roman" w:hAnsi="Times New Roman" w:cs="Times New Roman"/>
          <w:b/>
          <w:iCs/>
          <w:sz w:val="28"/>
          <w:szCs w:val="28"/>
          <w:lang w:eastAsia="ar-SA"/>
        </w:rPr>
      </w:pPr>
      <w:bookmarkStart w:id="27" w:name="_Toc420669819"/>
      <w:r w:rsidRPr="000A0DE7">
        <w:rPr>
          <w:rFonts w:ascii="Times New Roman" w:eastAsia="Times New Roman" w:hAnsi="Times New Roman" w:cs="Times New Roman"/>
          <w:b/>
          <w:iCs/>
          <w:sz w:val="28"/>
          <w:szCs w:val="28"/>
          <w:lang w:val="x-none" w:eastAsia="ar-SA"/>
        </w:rPr>
        <w:lastRenderedPageBreak/>
        <w:t>4. Порядок проведения запроса предложений</w:t>
      </w:r>
      <w:bookmarkEnd w:id="27"/>
    </w:p>
    <w:p w:rsidR="000A0DE7" w:rsidRPr="000A0DE7" w:rsidRDefault="000A0DE7" w:rsidP="00AF0617">
      <w:pPr>
        <w:keepNext/>
        <w:tabs>
          <w:tab w:val="left" w:pos="-142"/>
          <w:tab w:val="left" w:pos="851"/>
        </w:tabs>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28" w:name="_Toc386463995"/>
      <w:bookmarkStart w:id="29" w:name="_Toc403634871"/>
      <w:bookmarkStart w:id="30" w:name="_Toc403725255"/>
      <w:bookmarkStart w:id="31" w:name="_Toc403725326"/>
      <w:bookmarkStart w:id="32" w:name="_Toc416268809"/>
      <w:r w:rsidRPr="000A0DE7">
        <w:rPr>
          <w:rFonts w:ascii="Times New Roman" w:eastAsia="Times New Roman" w:hAnsi="Times New Roman" w:cs="Arial"/>
          <w:b/>
          <w:bCs/>
          <w:iCs/>
          <w:sz w:val="28"/>
          <w:szCs w:val="28"/>
          <w:lang w:eastAsia="ar-SA"/>
        </w:rPr>
        <w:t>4.1. Получение документации о проведении запроса предложений</w:t>
      </w:r>
      <w:bookmarkEnd w:id="28"/>
      <w:bookmarkEnd w:id="29"/>
      <w:bookmarkEnd w:id="30"/>
      <w:bookmarkEnd w:id="31"/>
      <w:bookmarkEnd w:id="32"/>
    </w:p>
    <w:p w:rsidR="000A0DE7" w:rsidRPr="000A0DE7" w:rsidRDefault="000A0DE7" w:rsidP="00AF0617">
      <w:pPr>
        <w:numPr>
          <w:ilvl w:val="2"/>
          <w:numId w:val="18"/>
        </w:numPr>
        <w:tabs>
          <w:tab w:val="left" w:pos="-142"/>
          <w:tab w:val="left" w:pos="0"/>
          <w:tab w:val="num" w:pos="142"/>
          <w:tab w:val="left" w:pos="851"/>
        </w:tabs>
        <w:suppressAutoHyphens/>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2.3. п. 2. Информационной карты Документации либо отправить запрос на электронную почту</w:t>
      </w:r>
      <w:r w:rsidRPr="000A0DE7">
        <w:rPr>
          <w:rFonts w:ascii="Times New Roman" w:eastAsia="Times New Roman" w:hAnsi="Times New Roman" w:cs="Times New Roman"/>
          <w:color w:val="FF0000"/>
          <w:sz w:val="28"/>
          <w:szCs w:val="28"/>
          <w:lang w:eastAsia="ar-SA"/>
        </w:rPr>
        <w:t xml:space="preserve"> </w:t>
      </w:r>
      <w:hyperlink r:id="rId22" w:history="1">
        <w:r w:rsidRPr="000A0DE7">
          <w:rPr>
            <w:rFonts w:ascii="Times New Roman" w:hAnsi="Times New Roman" w:cs="Times New Roman"/>
            <w:color w:val="0000FF"/>
            <w:sz w:val="28"/>
            <w:szCs w:val="28"/>
            <w:u w:val="single"/>
            <w:lang w:val="en-US"/>
          </w:rPr>
          <w:t>bannova</w:t>
        </w:r>
        <w:r w:rsidRPr="000A0DE7">
          <w:rPr>
            <w:rFonts w:ascii="Times New Roman" w:hAnsi="Times New Roman" w:cs="Times New Roman"/>
            <w:color w:val="0000FF"/>
            <w:sz w:val="28"/>
            <w:szCs w:val="28"/>
            <w:u w:val="single"/>
          </w:rPr>
          <w:t>@</w:t>
        </w:r>
        <w:r w:rsidRPr="000A0DE7">
          <w:rPr>
            <w:rFonts w:ascii="Times New Roman" w:hAnsi="Times New Roman" w:cs="Times New Roman"/>
            <w:color w:val="0000FF"/>
            <w:sz w:val="28"/>
            <w:szCs w:val="28"/>
            <w:u w:val="single"/>
            <w:lang w:val="en-US"/>
          </w:rPr>
          <w:t>mures</w:t>
        </w:r>
        <w:r w:rsidRPr="000A0DE7">
          <w:rPr>
            <w:rFonts w:ascii="Times New Roman" w:hAnsi="Times New Roman" w:cs="Times New Roman"/>
            <w:color w:val="0000FF"/>
            <w:sz w:val="28"/>
            <w:szCs w:val="28"/>
            <w:u w:val="single"/>
          </w:rPr>
          <w:t>.</w:t>
        </w:r>
        <w:proofErr w:type="spellStart"/>
        <w:r w:rsidRPr="000A0DE7">
          <w:rPr>
            <w:rFonts w:ascii="Times New Roman" w:hAnsi="Times New Roman" w:cs="Times New Roman"/>
            <w:color w:val="0000FF"/>
            <w:sz w:val="28"/>
            <w:szCs w:val="28"/>
            <w:u w:val="single"/>
            <w:lang w:val="en-US"/>
          </w:rPr>
          <w:t>ru</w:t>
        </w:r>
        <w:proofErr w:type="spellEnd"/>
      </w:hyperlink>
      <w:r w:rsidRPr="000A0DE7">
        <w:rPr>
          <w:rFonts w:ascii="Times New Roman" w:hAnsi="Times New Roman" w:cs="Times New Roman"/>
          <w:sz w:val="28"/>
          <w:szCs w:val="28"/>
        </w:rPr>
        <w:t xml:space="preserve"> </w:t>
      </w:r>
      <w:r w:rsidRPr="000A0DE7">
        <w:rPr>
          <w:rFonts w:ascii="Times New Roman" w:eastAsia="Times New Roman" w:hAnsi="Times New Roman" w:cs="Times New Roman"/>
          <w:sz w:val="28"/>
          <w:szCs w:val="28"/>
          <w:lang w:eastAsia="ar-SA"/>
        </w:rPr>
        <w:t xml:space="preserve">с указанием способа получения Документации. </w:t>
      </w:r>
    </w:p>
    <w:p w:rsidR="000A0DE7" w:rsidRPr="000A0DE7" w:rsidRDefault="000A0DE7" w:rsidP="00AF0617">
      <w:pPr>
        <w:numPr>
          <w:ilvl w:val="2"/>
          <w:numId w:val="18"/>
        </w:numPr>
        <w:tabs>
          <w:tab w:val="left" w:pos="-142"/>
          <w:tab w:val="left" w:pos="0"/>
          <w:tab w:val="num" w:pos="142"/>
          <w:tab w:val="left" w:pos="284"/>
          <w:tab w:val="left" w:pos="851"/>
        </w:tabs>
        <w:suppressAutoHyphens/>
        <w:spacing w:after="120" w:line="240" w:lineRule="auto"/>
        <w:ind w:left="0" w:firstLine="0"/>
        <w:jc w:val="both"/>
        <w:rPr>
          <w:rFonts w:ascii="Times New Roman" w:eastAsia="Times New Roman" w:hAnsi="Times New Roman" w:cs="Times New Roman"/>
          <w:sz w:val="28"/>
          <w:szCs w:val="28"/>
          <w:lang w:eastAsia="ar-SA"/>
        </w:rPr>
      </w:pPr>
      <w:proofErr w:type="gramStart"/>
      <w:r w:rsidRPr="000A0DE7">
        <w:rPr>
          <w:rFonts w:ascii="Times New Roman" w:eastAsia="Times New Roman" w:hAnsi="Times New Roman" w:cs="Times New Roman"/>
          <w:sz w:val="28"/>
          <w:szCs w:val="28"/>
          <w:lang w:eastAsia="ar-SA"/>
        </w:rPr>
        <w:t>Заказчик в течение двух рабочих дней</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(кроме субботы, воскресенья, а также праздничных дней)</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с 8.30 до 16.42 (12.30-13.30 перерыв)</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со дня получения соответствующего запроса предоставит такому лицу</w:t>
      </w:r>
      <w:r w:rsidRPr="000A0DE7">
        <w:rPr>
          <w:rFonts w:ascii="Times New Roman" w:eastAsia="Times New Roman" w:hAnsi="Times New Roman" w:cs="Times New Roman"/>
          <w:color w:val="FF0000"/>
          <w:sz w:val="28"/>
          <w:szCs w:val="28"/>
          <w:lang w:eastAsia="ar-SA"/>
        </w:rPr>
        <w:t xml:space="preserve"> </w:t>
      </w:r>
      <w:r w:rsidRPr="000A0DE7">
        <w:rPr>
          <w:rFonts w:ascii="Times New Roman" w:eastAsia="Times New Roman" w:hAnsi="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0A0DE7">
        <w:rPr>
          <w:rFonts w:ascii="Times New Roman" w:eastAsia="Times New Roman" w:hAnsi="Times New Roman" w:cs="Times New Roman"/>
          <w:sz w:val="28"/>
          <w:szCs w:val="28"/>
          <w:lang w:eastAsia="ar-SA"/>
        </w:rPr>
        <w:t xml:space="preserve"> Предоставление Документации о закупке осуществляется бесплатно по адресу: 183038, </w:t>
      </w:r>
      <w:r w:rsidRPr="000A0DE7">
        <w:rPr>
          <w:rFonts w:ascii="Times New Roman" w:eastAsia="Calibri" w:hAnsi="Times New Roman" w:cs="Times New Roman"/>
          <w:bCs/>
          <w:sz w:val="28"/>
          <w:szCs w:val="28"/>
          <w:lang w:eastAsia="ar-SA"/>
        </w:rPr>
        <w:t xml:space="preserve">г. Мурманск, ул. </w:t>
      </w:r>
      <w:proofErr w:type="gramStart"/>
      <w:r w:rsidRPr="000A0DE7">
        <w:rPr>
          <w:rFonts w:ascii="Times New Roman" w:eastAsia="Calibri" w:hAnsi="Times New Roman" w:cs="Times New Roman"/>
          <w:bCs/>
          <w:sz w:val="28"/>
          <w:szCs w:val="28"/>
          <w:lang w:eastAsia="ar-SA"/>
        </w:rPr>
        <w:t>Промышленная</w:t>
      </w:r>
      <w:proofErr w:type="gramEnd"/>
      <w:r w:rsidRPr="000A0DE7">
        <w:rPr>
          <w:rFonts w:ascii="Times New Roman" w:eastAsia="Calibri" w:hAnsi="Times New Roman" w:cs="Times New Roman"/>
          <w:bCs/>
          <w:sz w:val="28"/>
          <w:szCs w:val="28"/>
          <w:lang w:eastAsia="ar-SA"/>
        </w:rPr>
        <w:t xml:space="preserve"> д.15, </w:t>
      </w:r>
      <w:proofErr w:type="spellStart"/>
      <w:r w:rsidRPr="000A0DE7">
        <w:rPr>
          <w:rFonts w:ascii="Times New Roman" w:eastAsia="Calibri" w:hAnsi="Times New Roman" w:cs="Times New Roman"/>
          <w:bCs/>
          <w:sz w:val="28"/>
          <w:szCs w:val="28"/>
          <w:lang w:eastAsia="ar-SA"/>
        </w:rPr>
        <w:t>каб</w:t>
      </w:r>
      <w:proofErr w:type="spellEnd"/>
      <w:r w:rsidRPr="000A0DE7">
        <w:rPr>
          <w:rFonts w:ascii="Times New Roman" w:eastAsia="Calibri" w:hAnsi="Times New Roman" w:cs="Times New Roman"/>
          <w:bCs/>
          <w:sz w:val="28"/>
          <w:szCs w:val="28"/>
          <w:lang w:eastAsia="ar-SA"/>
        </w:rPr>
        <w:t>. 20.</w:t>
      </w:r>
      <w:r w:rsidRPr="000A0DE7">
        <w:rPr>
          <w:rFonts w:ascii="Times New Roman" w:eastAsia="Times New Roman" w:hAnsi="Times New Roman" w:cs="Times New Roman"/>
          <w:sz w:val="28"/>
          <w:szCs w:val="28"/>
          <w:lang w:eastAsia="ar-SA"/>
        </w:rPr>
        <w:t xml:space="preserve"> (Отдел закупок ОАО «</w:t>
      </w:r>
      <w:proofErr w:type="spellStart"/>
      <w:r w:rsidRPr="000A0DE7">
        <w:rPr>
          <w:rFonts w:ascii="Times New Roman" w:eastAsia="Times New Roman" w:hAnsi="Times New Roman" w:cs="Times New Roman"/>
          <w:sz w:val="28"/>
          <w:szCs w:val="28"/>
          <w:lang w:eastAsia="ar-SA"/>
        </w:rPr>
        <w:t>Мурманэнергосбыт</w:t>
      </w:r>
      <w:proofErr w:type="spellEnd"/>
      <w:r w:rsidRPr="000A0DE7">
        <w:rPr>
          <w:rFonts w:ascii="Times New Roman" w:eastAsia="Times New Roman" w:hAnsi="Times New Roman" w:cs="Times New Roman"/>
          <w:sz w:val="28"/>
          <w:szCs w:val="28"/>
          <w:lang w:eastAsia="ar-SA"/>
        </w:rPr>
        <w:t xml:space="preserve">»). </w:t>
      </w:r>
    </w:p>
    <w:p w:rsidR="000A0DE7" w:rsidRPr="000A0DE7" w:rsidRDefault="000A0DE7" w:rsidP="00AF0617">
      <w:pPr>
        <w:numPr>
          <w:ilvl w:val="2"/>
          <w:numId w:val="18"/>
        </w:numPr>
        <w:tabs>
          <w:tab w:val="left" w:pos="-142"/>
          <w:tab w:val="left" w:pos="0"/>
          <w:tab w:val="num" w:pos="142"/>
          <w:tab w:val="left" w:pos="284"/>
          <w:tab w:val="left" w:pos="851"/>
        </w:tabs>
        <w:suppressAutoHyphens/>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Документация доступна для ознакомления на официальном сайте</w:t>
      </w:r>
      <w:r w:rsidRPr="000A0DE7">
        <w:rPr>
          <w:rFonts w:ascii="Times New Roman" w:eastAsia="Times New Roman" w:hAnsi="Times New Roman" w:cs="Times New Roman"/>
          <w:color w:val="0000FF"/>
          <w:sz w:val="28"/>
          <w:szCs w:val="28"/>
          <w:u w:val="single"/>
          <w:lang w:eastAsia="ar-SA"/>
        </w:rPr>
        <w:t xml:space="preserve"> http://zakupki.gov.ru/223 </w:t>
      </w:r>
      <w:r w:rsidRPr="000A0DE7">
        <w:rPr>
          <w:rFonts w:ascii="Times New Roman" w:eastAsia="Times New Roman" w:hAnsi="Times New Roman" w:cs="Times New Roman"/>
          <w:color w:val="0000FF"/>
          <w:sz w:val="28"/>
          <w:szCs w:val="28"/>
          <w:lang w:eastAsia="ar-SA"/>
        </w:rPr>
        <w:t xml:space="preserve">  </w:t>
      </w:r>
      <w:r w:rsidRPr="000A0DE7">
        <w:rPr>
          <w:rFonts w:ascii="Times New Roman" w:eastAsia="Times New Roman" w:hAnsi="Times New Roman" w:cs="Times New Roman"/>
          <w:sz w:val="28"/>
          <w:szCs w:val="28"/>
          <w:lang w:eastAsia="ar-SA"/>
        </w:rPr>
        <w:t xml:space="preserve">и на сайте Заказчика </w:t>
      </w:r>
      <w:r w:rsidRPr="000A0DE7">
        <w:rPr>
          <w:rFonts w:ascii="Times New Roman" w:eastAsia="Times New Roman" w:hAnsi="Times New Roman" w:cs="Times New Roman"/>
          <w:color w:val="0000FF"/>
          <w:sz w:val="28"/>
          <w:szCs w:val="28"/>
          <w:u w:val="single"/>
          <w:lang w:eastAsia="ar-SA"/>
        </w:rPr>
        <w:t>http://</w:t>
      </w:r>
      <w:proofErr w:type="spellStart"/>
      <w:r w:rsidRPr="000A0DE7">
        <w:rPr>
          <w:rFonts w:ascii="Times New Roman" w:eastAsia="Times New Roman" w:hAnsi="Times New Roman" w:cs="Times New Roman"/>
          <w:color w:val="0000FF"/>
          <w:sz w:val="28"/>
          <w:szCs w:val="28"/>
          <w:u w:val="single"/>
          <w:lang w:val="en-US" w:eastAsia="ar-SA"/>
        </w:rPr>
        <w:t>mures</w:t>
      </w:r>
      <w:proofErr w:type="spellEnd"/>
      <w:r w:rsidRPr="000A0DE7">
        <w:rPr>
          <w:rFonts w:ascii="Times New Roman" w:eastAsia="Times New Roman" w:hAnsi="Times New Roman" w:cs="Times New Roman"/>
          <w:color w:val="0000FF"/>
          <w:sz w:val="28"/>
          <w:szCs w:val="28"/>
          <w:u w:val="single"/>
          <w:lang w:eastAsia="ar-SA"/>
        </w:rPr>
        <w:t>.</w:t>
      </w:r>
      <w:proofErr w:type="spellStart"/>
      <w:r w:rsidRPr="000A0DE7">
        <w:rPr>
          <w:rFonts w:ascii="Times New Roman" w:eastAsia="Times New Roman" w:hAnsi="Times New Roman" w:cs="Times New Roman"/>
          <w:color w:val="0000FF"/>
          <w:sz w:val="28"/>
          <w:szCs w:val="28"/>
          <w:u w:val="single"/>
          <w:lang w:val="en-US" w:eastAsia="ar-SA"/>
        </w:rPr>
        <w:t>ru</w:t>
      </w:r>
      <w:proofErr w:type="spellEnd"/>
      <w:r w:rsidRPr="000A0DE7">
        <w:rPr>
          <w:rFonts w:ascii="Times New Roman" w:eastAsia="Times New Roman" w:hAnsi="Times New Roman" w:cs="Times New Roman"/>
          <w:color w:val="0000FF"/>
          <w:sz w:val="28"/>
          <w:szCs w:val="28"/>
          <w:u w:val="single"/>
          <w:lang w:eastAsia="ar-SA"/>
        </w:rPr>
        <w:t>.</w:t>
      </w:r>
    </w:p>
    <w:p w:rsidR="000A0DE7" w:rsidRPr="000A0DE7" w:rsidRDefault="000A0DE7" w:rsidP="00AF0617">
      <w:pPr>
        <w:numPr>
          <w:ilvl w:val="2"/>
          <w:numId w:val="18"/>
        </w:numPr>
        <w:tabs>
          <w:tab w:val="left" w:pos="-142"/>
          <w:tab w:val="left" w:pos="0"/>
          <w:tab w:val="num" w:pos="142"/>
          <w:tab w:val="left" w:pos="284"/>
          <w:tab w:val="left" w:pos="851"/>
        </w:tabs>
        <w:suppressAutoHyphens/>
        <w:spacing w:after="0" w:line="240" w:lineRule="auto"/>
        <w:ind w:left="0" w:firstLine="0"/>
        <w:jc w:val="both"/>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33" w:name="_Toc386463996"/>
      <w:bookmarkStart w:id="34" w:name="_Toc403634872"/>
      <w:bookmarkStart w:id="35" w:name="_Toc403725256"/>
      <w:bookmarkStart w:id="36" w:name="_Toc403725327"/>
      <w:bookmarkStart w:id="37" w:name="_Toc416268810"/>
      <w:r w:rsidRPr="000A0DE7">
        <w:rPr>
          <w:rFonts w:ascii="Times New Roman" w:eastAsia="Times New Roman" w:hAnsi="Times New Roman" w:cs="Arial"/>
          <w:b/>
          <w:bCs/>
          <w:iCs/>
          <w:sz w:val="28"/>
          <w:szCs w:val="28"/>
          <w:lang w:eastAsia="ar-SA"/>
        </w:rPr>
        <w:t>4.2. Разъяснение положений документации о проведении  запроса предложений</w:t>
      </w:r>
      <w:bookmarkEnd w:id="33"/>
      <w:bookmarkEnd w:id="34"/>
      <w:bookmarkEnd w:id="35"/>
      <w:bookmarkEnd w:id="36"/>
      <w:bookmarkEnd w:id="37"/>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4.2.1.</w:t>
      </w:r>
      <w:r w:rsidRPr="000A0DE7">
        <w:rPr>
          <w:rFonts w:ascii="Times New Roman" w:eastAsia="Times New Roman" w:hAnsi="Times New Roman" w:cs="Times New Roman"/>
          <w:sz w:val="28"/>
          <w:szCs w:val="28"/>
          <w:lang w:eastAsia="ar-SA"/>
        </w:rPr>
        <w:tab/>
      </w:r>
      <w:proofErr w:type="gramStart"/>
      <w:r w:rsidRPr="000A0DE7">
        <w:rPr>
          <w:rFonts w:ascii="Times New Roman" w:eastAsia="Times New Roman" w:hAnsi="Times New Roman" w:cs="Times New Roman"/>
          <w:sz w:val="28"/>
          <w:szCs w:val="28"/>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xml:space="preserve">. 2.3. п. 2 Информационной карты Документации либо отправить запрос на электронную почту </w:t>
      </w:r>
      <w:hyperlink r:id="rId23" w:history="1">
        <w:r w:rsidRPr="000A0DE7">
          <w:rPr>
            <w:rFonts w:ascii="Times New Roman" w:eastAsia="Times New Roman" w:hAnsi="Times New Roman" w:cs="Times New Roman"/>
            <w:color w:val="0000FF"/>
            <w:sz w:val="28"/>
            <w:szCs w:val="28"/>
            <w:u w:val="single"/>
            <w:lang w:val="en-US" w:eastAsia="ar-SA"/>
          </w:rPr>
          <w:t>bannova</w:t>
        </w:r>
        <w:r w:rsidRPr="000A0DE7">
          <w:rPr>
            <w:rFonts w:ascii="Times New Roman" w:eastAsia="Times New Roman" w:hAnsi="Times New Roman" w:cs="Times New Roman"/>
            <w:color w:val="0000FF"/>
            <w:sz w:val="28"/>
            <w:szCs w:val="28"/>
            <w:u w:val="single"/>
            <w:lang w:eastAsia="ar-SA"/>
          </w:rPr>
          <w:t>@</w:t>
        </w:r>
        <w:r w:rsidRPr="000A0DE7">
          <w:rPr>
            <w:rFonts w:ascii="Times New Roman" w:eastAsia="Times New Roman" w:hAnsi="Times New Roman" w:cs="Times New Roman"/>
            <w:color w:val="0000FF"/>
            <w:sz w:val="28"/>
            <w:szCs w:val="28"/>
            <w:u w:val="single"/>
            <w:lang w:val="en-US" w:eastAsia="ar-SA"/>
          </w:rPr>
          <w:t>mures</w:t>
        </w:r>
        <w:r w:rsidRPr="000A0DE7">
          <w:rPr>
            <w:rFonts w:ascii="Times New Roman" w:eastAsia="Times New Roman" w:hAnsi="Times New Roman" w:cs="Times New Roman"/>
            <w:color w:val="0000FF"/>
            <w:sz w:val="28"/>
            <w:szCs w:val="28"/>
            <w:u w:val="single"/>
            <w:lang w:eastAsia="ar-SA"/>
          </w:rPr>
          <w:t>.</w:t>
        </w:r>
        <w:proofErr w:type="spellStart"/>
        <w:r w:rsidRPr="000A0DE7">
          <w:rPr>
            <w:rFonts w:ascii="Times New Roman" w:eastAsia="Times New Roman" w:hAnsi="Times New Roman" w:cs="Times New Roman"/>
            <w:color w:val="0000FF"/>
            <w:sz w:val="28"/>
            <w:szCs w:val="28"/>
            <w:u w:val="single"/>
            <w:lang w:val="en-US" w:eastAsia="ar-SA"/>
          </w:rPr>
          <w:t>ru</w:t>
        </w:r>
        <w:proofErr w:type="spellEnd"/>
      </w:hyperlink>
      <w:r w:rsidRPr="000A0DE7">
        <w:rPr>
          <w:rFonts w:ascii="Times New Roman" w:eastAsia="Times New Roman" w:hAnsi="Times New Roman" w:cs="Times New Roman"/>
          <w:sz w:val="28"/>
          <w:szCs w:val="28"/>
          <w:lang w:eastAsia="ar-SA"/>
        </w:rPr>
        <w:t xml:space="preserve"> с указанием способа получения разъяснении положений Документации, не позднее, чем за 2</w:t>
      </w:r>
      <w:proofErr w:type="gramEnd"/>
      <w:r w:rsidRPr="000A0DE7">
        <w:rPr>
          <w:rFonts w:ascii="Times New Roman" w:eastAsia="Times New Roman" w:hAnsi="Times New Roman" w:cs="Times New Roman"/>
          <w:sz w:val="28"/>
          <w:szCs w:val="28"/>
          <w:lang w:eastAsia="ar-SA"/>
        </w:rPr>
        <w:t xml:space="preserve"> (два) рабочих дня до дня окончания срока подачи заявок на участие в проведении запроса предложений.</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Дата и время начала</w:t>
      </w:r>
      <w:r w:rsidRPr="000A0DE7">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b/>
          <w:sz w:val="28"/>
          <w:szCs w:val="28"/>
          <w:lang w:eastAsia="ar-SA"/>
        </w:rPr>
        <w:t>приема запросов на разъяснения положений Документации от Участников закупки:</w:t>
      </w:r>
      <w:r w:rsidR="00DA25EF">
        <w:rPr>
          <w:rFonts w:ascii="Times New Roman" w:eastAsia="Times New Roman" w:hAnsi="Times New Roman" w:cs="Times New Roman"/>
          <w:sz w:val="28"/>
          <w:szCs w:val="28"/>
          <w:lang w:eastAsia="ar-SA"/>
        </w:rPr>
        <w:t xml:space="preserve"> 26</w:t>
      </w:r>
      <w:r w:rsidR="00AF0617">
        <w:rPr>
          <w:rFonts w:ascii="Times New Roman" w:eastAsia="Times New Roman" w:hAnsi="Times New Roman" w:cs="Times New Roman"/>
          <w:sz w:val="28"/>
          <w:szCs w:val="28"/>
          <w:lang w:eastAsia="ar-SA"/>
        </w:rPr>
        <w:t>.08.2015 г. 15:0</w:t>
      </w:r>
      <w:r w:rsidRPr="000A0DE7">
        <w:rPr>
          <w:rFonts w:ascii="Times New Roman" w:eastAsia="Times New Roman" w:hAnsi="Times New Roman" w:cs="Times New Roman"/>
          <w:sz w:val="28"/>
          <w:szCs w:val="28"/>
          <w:lang w:eastAsia="ar-SA"/>
        </w:rPr>
        <w:t>0 (</w:t>
      </w:r>
      <w:proofErr w:type="gramStart"/>
      <w:r w:rsidRPr="000A0DE7">
        <w:rPr>
          <w:rFonts w:ascii="Times New Roman" w:eastAsia="Times New Roman" w:hAnsi="Times New Roman" w:cs="Times New Roman"/>
          <w:sz w:val="28"/>
          <w:szCs w:val="28"/>
          <w:lang w:eastAsia="ar-SA"/>
        </w:rPr>
        <w:t>МСК</w:t>
      </w:r>
      <w:proofErr w:type="gramEnd"/>
      <w:r w:rsidRPr="000A0DE7">
        <w:rPr>
          <w:rFonts w:ascii="Times New Roman" w:eastAsia="Times New Roman" w:hAnsi="Times New Roman" w:cs="Times New Roman"/>
          <w:sz w:val="28"/>
          <w:szCs w:val="28"/>
          <w:lang w:eastAsia="ar-SA"/>
        </w:rPr>
        <w:t>).</w:t>
      </w:r>
      <w:r w:rsidRPr="000A0DE7">
        <w:rPr>
          <w:rFonts w:ascii="Times New Roman" w:eastAsia="Times New Roman" w:hAnsi="Times New Roman" w:cs="Times New Roman"/>
          <w:b/>
          <w:sz w:val="28"/>
          <w:szCs w:val="28"/>
          <w:lang w:eastAsia="ar-SA"/>
        </w:rPr>
        <w:t xml:space="preserve"> </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Дата и время окончания</w:t>
      </w:r>
      <w:r w:rsidRPr="000A0DE7">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b/>
          <w:sz w:val="28"/>
          <w:szCs w:val="28"/>
          <w:lang w:eastAsia="ar-SA"/>
        </w:rPr>
        <w:t>приема запросов на разъяснения положений Документации от Участников закупки:</w:t>
      </w:r>
      <w:r w:rsidR="00DA25EF">
        <w:rPr>
          <w:rFonts w:ascii="Times New Roman" w:eastAsia="Times New Roman" w:hAnsi="Times New Roman" w:cs="Times New Roman"/>
          <w:sz w:val="28"/>
          <w:szCs w:val="28"/>
          <w:lang w:eastAsia="ar-SA"/>
        </w:rPr>
        <w:t xml:space="preserve"> 01.09.2015 г. 16:42</w:t>
      </w:r>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МСК</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4.2.2.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sz w:val="28"/>
          <w:szCs w:val="28"/>
          <w:lang w:eastAsia="ar-SA"/>
        </w:rPr>
        <w:lastRenderedPageBreak/>
        <w:t>4.2.3.</w:t>
      </w:r>
      <w:r w:rsidRPr="000A0DE7">
        <w:rPr>
          <w:rFonts w:ascii="Times New Roman" w:eastAsia="Times New Roman" w:hAnsi="Times New Roman" w:cs="Times New Roman"/>
          <w:b/>
          <w:sz w:val="28"/>
          <w:szCs w:val="28"/>
          <w:lang w:eastAsia="ar-SA"/>
        </w:rPr>
        <w:t xml:space="preserve">  </w:t>
      </w:r>
      <w:r w:rsidRPr="000A0DE7">
        <w:rPr>
          <w:rFonts w:ascii="Times New Roman" w:eastAsia="Times New Roman" w:hAnsi="Times New Roman" w:cs="Times New Roman"/>
          <w:sz w:val="28"/>
          <w:szCs w:val="28"/>
          <w:lang w:eastAsia="ar-SA"/>
        </w:rPr>
        <w:t xml:space="preserve">Разъяснения положений Документации размещаются Заказчиком на официальном сайте </w:t>
      </w:r>
      <w:hyperlink r:id="rId24" w:history="1">
        <w:r w:rsidRPr="000A0DE7">
          <w:rPr>
            <w:rFonts w:ascii="Times New Roman" w:eastAsia="Times New Roman" w:hAnsi="Times New Roman" w:cs="Times New Roman"/>
            <w:color w:val="0000FF"/>
            <w:sz w:val="28"/>
            <w:szCs w:val="28"/>
            <w:u w:val="single"/>
            <w:lang w:eastAsia="ar-SA"/>
          </w:rPr>
          <w:t>https://zakupki.gov.ru/223/</w:t>
        </w:r>
      </w:hyperlink>
      <w:r w:rsidRPr="000A0DE7">
        <w:rPr>
          <w:rFonts w:ascii="Times New Roman" w:eastAsia="Times New Roman" w:hAnsi="Times New Roman" w:cs="Times New Roman"/>
          <w:sz w:val="28"/>
          <w:szCs w:val="28"/>
          <w:lang w:eastAsia="ar-SA"/>
        </w:rPr>
        <w:t xml:space="preserve">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38" w:name="_Toc386463997"/>
      <w:bookmarkStart w:id="39" w:name="_Toc403634873"/>
      <w:bookmarkStart w:id="40" w:name="_Toc403725257"/>
      <w:bookmarkStart w:id="41" w:name="_Toc403725328"/>
      <w:bookmarkStart w:id="42" w:name="_Toc416268811"/>
      <w:r w:rsidRPr="000A0DE7">
        <w:rPr>
          <w:rFonts w:ascii="Times New Roman" w:eastAsia="Times New Roman" w:hAnsi="Times New Roman" w:cs="Arial"/>
          <w:b/>
          <w:bCs/>
          <w:iCs/>
          <w:sz w:val="28"/>
          <w:szCs w:val="28"/>
          <w:lang w:eastAsia="ar-SA"/>
        </w:rPr>
        <w:t>4.3. Внесение изменений в Документацию о проведении запроса предложений</w:t>
      </w:r>
      <w:bookmarkEnd w:id="38"/>
      <w:bookmarkEnd w:id="39"/>
      <w:bookmarkEnd w:id="40"/>
      <w:bookmarkEnd w:id="41"/>
      <w:bookmarkEnd w:id="42"/>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4.3.2. Изменения, вносимые в извещение о проведении запроса предложений, Документацию, размещаются Заказчиком на официальном сайте </w:t>
      </w:r>
      <w:hyperlink r:id="rId25" w:history="1">
        <w:r w:rsidRPr="000A0DE7">
          <w:rPr>
            <w:rFonts w:ascii="Times New Roman" w:eastAsia="Times New Roman" w:hAnsi="Times New Roman" w:cs="Times New Roman"/>
            <w:color w:val="0000FF"/>
            <w:sz w:val="28"/>
            <w:szCs w:val="28"/>
            <w:u w:val="single"/>
            <w:lang w:eastAsia="ar-SA"/>
          </w:rPr>
          <w:t>https://zakupki.gov.ru/223/</w:t>
        </w:r>
      </w:hyperlink>
      <w:r w:rsidRPr="000A0DE7">
        <w:rPr>
          <w:rFonts w:ascii="Times New Roman" w:eastAsia="Times New Roman" w:hAnsi="Times New Roman" w:cs="Times New Roman"/>
          <w:sz w:val="28"/>
          <w:szCs w:val="28"/>
          <w:lang w:eastAsia="ar-SA"/>
        </w:rPr>
        <w:t xml:space="preserve"> не позднее чем в течение трех дней со дня принятия решения о внесении указанных изменений. </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предложений срок составлял не менее чем пять дней.</w:t>
      </w:r>
    </w:p>
    <w:p w:rsidR="000A0DE7" w:rsidRPr="000A0DE7" w:rsidRDefault="000A0DE7" w:rsidP="000A0DE7">
      <w:pPr>
        <w:tabs>
          <w:tab w:val="left" w:pos="0"/>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4.4.4.-4.4.10. п. 4.5.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наименование, адрес Заказчика, </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полное фирменное наименование Участника закупки, его почтовый адрес,</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Изменения </w:t>
      </w:r>
      <w:proofErr w:type="gramStart"/>
      <w:r w:rsidRPr="000A0DE7">
        <w:rPr>
          <w:rFonts w:ascii="Times New Roman" w:eastAsia="Times New Roman" w:hAnsi="Times New Roman" w:cs="Times New Roman"/>
          <w:sz w:val="28"/>
          <w:szCs w:val="28"/>
          <w:lang w:eastAsia="ar-SA"/>
        </w:rPr>
        <w:t>к</w:t>
      </w:r>
      <w:proofErr w:type="gramEnd"/>
      <w:r w:rsidRPr="000A0DE7">
        <w:rPr>
          <w:rFonts w:ascii="Times New Roman" w:eastAsia="Times New Roman" w:hAnsi="Times New Roman" w:cs="Times New Roman"/>
          <w:sz w:val="28"/>
          <w:szCs w:val="28"/>
          <w:lang w:eastAsia="ar-SA"/>
        </w:rPr>
        <w:t xml:space="preserve"> …(наименование закупки и дата подачи заявки).</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D15314" w:rsidRDefault="00D15314"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p>
    <w:p w:rsidR="00D15314" w:rsidRPr="00D15314" w:rsidRDefault="00D15314"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D15314">
        <w:rPr>
          <w:rFonts w:ascii="Times New Roman" w:hAnsi="Times New Roman" w:cs="Times New Roman"/>
          <w:sz w:val="28"/>
          <w:szCs w:val="28"/>
        </w:rPr>
        <w:t>Заказчик вправе требовать предъявления документа, удостоверяющего личность, при подаче конверта с изменениями к заявке на участие в запросе</w:t>
      </w:r>
      <w:r w:rsidR="00490929">
        <w:rPr>
          <w:rFonts w:ascii="Times New Roman" w:hAnsi="Times New Roman" w:cs="Times New Roman"/>
          <w:sz w:val="28"/>
          <w:szCs w:val="28"/>
        </w:rPr>
        <w:t xml:space="preserve"> </w:t>
      </w:r>
      <w:r w:rsidR="00490929" w:rsidRPr="00C04D49">
        <w:rPr>
          <w:rFonts w:ascii="Times New Roman" w:hAnsi="Times New Roman" w:cs="Times New Roman"/>
          <w:sz w:val="28"/>
          <w:szCs w:val="28"/>
        </w:rPr>
        <w:t>предложений</w:t>
      </w:r>
      <w:r w:rsidRPr="00C04D49">
        <w:rPr>
          <w:rFonts w:ascii="Times New Roman" w:hAnsi="Times New Roman" w:cs="Times New Roman"/>
          <w:sz w:val="28"/>
          <w:szCs w:val="28"/>
        </w:rPr>
        <w:t>.</w:t>
      </w:r>
    </w:p>
    <w:p w:rsidR="00D15314" w:rsidRPr="00D15314" w:rsidRDefault="00D15314" w:rsidP="00D15314">
      <w:pPr>
        <w:spacing w:after="0" w:line="240" w:lineRule="auto"/>
        <w:jc w:val="both"/>
        <w:rPr>
          <w:rFonts w:ascii="Times New Roman" w:eastAsia="Calibri" w:hAnsi="Times New Roman" w:cs="Times New Roman"/>
          <w:sz w:val="28"/>
          <w:szCs w:val="28"/>
        </w:rPr>
      </w:pPr>
      <w:r w:rsidRPr="00D15314">
        <w:rPr>
          <w:rFonts w:ascii="Times New Roman" w:eastAsia="Calibri" w:hAnsi="Times New Roman" w:cs="Times New Roman"/>
          <w:sz w:val="28"/>
          <w:szCs w:val="28"/>
        </w:rPr>
        <w:t xml:space="preserve">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даты и времени получения конверта. </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Заказчик регистрирует поступивший конверт </w:t>
      </w:r>
      <w:proofErr w:type="gramStart"/>
      <w:r w:rsidRPr="000A0DE7">
        <w:rPr>
          <w:rFonts w:ascii="Times New Roman" w:eastAsia="Times New Roman" w:hAnsi="Times New Roman" w:cs="Times New Roman"/>
          <w:sz w:val="28"/>
          <w:szCs w:val="28"/>
          <w:lang w:eastAsia="ar-SA"/>
        </w:rPr>
        <w:t>с изменениями к заявке на участие в запросе предложений в Журнале</w:t>
      </w:r>
      <w:proofErr w:type="gramEnd"/>
      <w:r w:rsidRPr="000A0DE7">
        <w:rPr>
          <w:rFonts w:ascii="Times New Roman" w:eastAsia="Times New Roman" w:hAnsi="Times New Roman" w:cs="Times New Roman"/>
          <w:sz w:val="28"/>
          <w:szCs w:val="28"/>
          <w:lang w:eastAsia="ar-SA"/>
        </w:rPr>
        <w:t xml:space="preserve"> регистрации конвертов (заявок на участие) с указанием, что это изменения заявки.</w:t>
      </w:r>
    </w:p>
    <w:p w:rsidR="000A0DE7" w:rsidRPr="000A0DE7" w:rsidRDefault="000A0DE7" w:rsidP="000A0DE7">
      <w:pPr>
        <w:tabs>
          <w:tab w:val="left" w:pos="720"/>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lastRenderedPageBreak/>
        <w:t>Комиссия по закупке рассматривает такую заявку Участника закупки с учетом изменений.</w:t>
      </w:r>
    </w:p>
    <w:p w:rsidR="000A0DE7" w:rsidRPr="000A0DE7" w:rsidRDefault="000A0DE7" w:rsidP="00AF0617">
      <w:pPr>
        <w:numPr>
          <w:ilvl w:val="2"/>
          <w:numId w:val="34"/>
        </w:numPr>
        <w:tabs>
          <w:tab w:val="left" w:pos="0"/>
          <w:tab w:val="left" w:pos="284"/>
          <w:tab w:val="left" w:pos="567"/>
        </w:tabs>
        <w:suppressAutoHyphens/>
        <w:spacing w:after="120" w:line="240" w:lineRule="auto"/>
        <w:ind w:left="0" w:firstLine="0"/>
        <w:jc w:val="both"/>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sz w:val="28"/>
          <w:szCs w:val="28"/>
          <w:lang w:eastAsia="ar-SA"/>
        </w:rPr>
        <w:t xml:space="preserve">Заказчик вправе принять решение </w:t>
      </w:r>
      <w:proofErr w:type="gramStart"/>
      <w:r w:rsidRPr="000A0DE7">
        <w:rPr>
          <w:rFonts w:ascii="Times New Roman" w:eastAsia="Times New Roman" w:hAnsi="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0A0DE7">
        <w:rPr>
          <w:rFonts w:ascii="Times New Roman" w:eastAsia="Times New Roman" w:hAnsi="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0A0DE7">
          <w:rPr>
            <w:rFonts w:ascii="Times New Roman" w:eastAsia="Times New Roman" w:hAnsi="Times New Roman" w:cs="Times New Roman"/>
            <w:color w:val="0000FF"/>
            <w:sz w:val="28"/>
            <w:szCs w:val="28"/>
            <w:u w:val="single"/>
            <w:lang w:eastAsia="ar-SA"/>
          </w:rPr>
          <w:t>http://zakupki.gov.ru</w:t>
        </w:r>
      </w:hyperlink>
      <w:r w:rsidRPr="000A0DE7">
        <w:rPr>
          <w:rFonts w:ascii="Times New Roman" w:eastAsia="Times New Roman" w:hAnsi="Times New Roman" w:cs="Times New Roman"/>
          <w:color w:val="0000FF"/>
          <w:sz w:val="28"/>
          <w:szCs w:val="28"/>
          <w:u w:val="single"/>
          <w:lang w:eastAsia="ar-SA"/>
        </w:rPr>
        <w:t>/223/</w:t>
      </w:r>
      <w:r w:rsidRPr="000A0DE7">
        <w:rPr>
          <w:rFonts w:ascii="Times New Roman" w:eastAsia="Times New Roman" w:hAnsi="Times New Roman" w:cs="Times New Roman"/>
          <w:sz w:val="28"/>
          <w:szCs w:val="28"/>
          <w:lang w:eastAsia="ar-SA"/>
        </w:rPr>
        <w:t>.</w:t>
      </w:r>
    </w:p>
    <w:p w:rsidR="000A0DE7" w:rsidRPr="000A0DE7" w:rsidRDefault="000A0DE7" w:rsidP="00AF0617">
      <w:pPr>
        <w:keepNext/>
        <w:numPr>
          <w:ilvl w:val="1"/>
          <w:numId w:val="35"/>
        </w:numPr>
        <w:tabs>
          <w:tab w:val="left" w:pos="567"/>
        </w:tabs>
        <w:suppressAutoHyphens/>
        <w:spacing w:before="240" w:after="60" w:line="240" w:lineRule="auto"/>
        <w:ind w:left="0" w:firstLine="0"/>
        <w:jc w:val="both"/>
        <w:outlineLvl w:val="1"/>
        <w:rPr>
          <w:rFonts w:ascii="Times New Roman" w:eastAsia="Times New Roman" w:hAnsi="Times New Roman" w:cs="Arial"/>
          <w:b/>
          <w:bCs/>
          <w:iCs/>
          <w:sz w:val="28"/>
          <w:szCs w:val="28"/>
          <w:lang w:eastAsia="ar-SA"/>
        </w:rPr>
      </w:pPr>
      <w:bookmarkStart w:id="43" w:name="_Toc386463998"/>
      <w:bookmarkStart w:id="44" w:name="_Toc403634874"/>
      <w:bookmarkStart w:id="45" w:name="_Toc403725258"/>
      <w:bookmarkStart w:id="46" w:name="_Toc403725329"/>
      <w:bookmarkStart w:id="47" w:name="_Toc416268812"/>
      <w:r w:rsidRPr="000A0DE7">
        <w:rPr>
          <w:rFonts w:ascii="Times New Roman" w:eastAsia="Times New Roman" w:hAnsi="Times New Roman" w:cs="Arial"/>
          <w:b/>
          <w:bCs/>
          <w:iCs/>
          <w:sz w:val="28"/>
          <w:szCs w:val="28"/>
          <w:lang w:eastAsia="ar-SA"/>
        </w:rPr>
        <w:t>Общие требования к заявке на участие в запросе предложений</w:t>
      </w:r>
      <w:bookmarkEnd w:id="43"/>
      <w:bookmarkEnd w:id="44"/>
      <w:bookmarkEnd w:id="45"/>
      <w:bookmarkEnd w:id="46"/>
      <w:bookmarkEnd w:id="47"/>
    </w:p>
    <w:p w:rsidR="000A0DE7" w:rsidRPr="000A0DE7" w:rsidRDefault="000A0DE7" w:rsidP="00AF0617">
      <w:pPr>
        <w:numPr>
          <w:ilvl w:val="2"/>
          <w:numId w:val="35"/>
        </w:numPr>
        <w:tabs>
          <w:tab w:val="left" w:pos="567"/>
        </w:tabs>
        <w:suppressAutoHyphens/>
        <w:spacing w:after="0" w:line="240" w:lineRule="auto"/>
        <w:ind w:left="0" w:firstLine="0"/>
        <w:jc w:val="both"/>
        <w:rPr>
          <w:rFonts w:ascii="Times New Roman" w:eastAsia="Times New Roman" w:hAnsi="Times New Roman" w:cs="Times New Roman"/>
          <w:bCs/>
          <w:iCs/>
          <w:sz w:val="28"/>
          <w:szCs w:val="28"/>
          <w:lang w:eastAsia="ar-SA"/>
        </w:rPr>
      </w:pPr>
      <w:proofErr w:type="gramStart"/>
      <w:r w:rsidRPr="000A0DE7">
        <w:rPr>
          <w:rFonts w:ascii="Times New Roman" w:eastAsia="Times New Roman" w:hAnsi="Times New Roman" w:cs="Times New Roman"/>
          <w:bCs/>
          <w:iCs/>
          <w:sz w:val="28"/>
          <w:szCs w:val="28"/>
          <w:lang w:eastAsia="ar-SA"/>
        </w:rPr>
        <w:t>Для участия в запросе предложений Участник закупки должен подать в запечатанном конверте заявку на участие в запросе</w:t>
      </w:r>
      <w:proofErr w:type="gramEnd"/>
      <w:r w:rsidRPr="000A0DE7">
        <w:rPr>
          <w:rFonts w:ascii="Times New Roman" w:eastAsia="Times New Roman" w:hAnsi="Times New Roman" w:cs="Times New Roman"/>
          <w:bCs/>
          <w:iCs/>
          <w:sz w:val="28"/>
          <w:szCs w:val="28"/>
          <w:lang w:eastAsia="ar-SA"/>
        </w:rPr>
        <w:t xml:space="preserve"> предложений в письменной форме на бумажном носителе.</w:t>
      </w:r>
    </w:p>
    <w:p w:rsidR="000A0DE7" w:rsidRPr="000A0DE7" w:rsidRDefault="000A0DE7" w:rsidP="00AF0617">
      <w:pPr>
        <w:numPr>
          <w:ilvl w:val="2"/>
          <w:numId w:val="35"/>
        </w:numPr>
        <w:tabs>
          <w:tab w:val="left" w:pos="567"/>
        </w:tabs>
        <w:suppressAutoHyphens/>
        <w:spacing w:after="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0A0DE7" w:rsidRPr="000A0DE7" w:rsidRDefault="000A0DE7" w:rsidP="00AF0617">
      <w:pPr>
        <w:numPr>
          <w:ilvl w:val="2"/>
          <w:numId w:val="35"/>
        </w:numPr>
        <w:tabs>
          <w:tab w:val="left" w:pos="567"/>
        </w:tabs>
        <w:suppressAutoHyphens/>
        <w:spacing w:after="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Одно лицо, желающее участвовать в закупке, может подать только одну заявку. При этом не допускается подача заявки на часть Работ. </w:t>
      </w:r>
    </w:p>
    <w:p w:rsidR="000A0DE7" w:rsidRPr="000A0DE7" w:rsidRDefault="000A0DE7" w:rsidP="000A0DE7">
      <w:pPr>
        <w:tabs>
          <w:tab w:val="left" w:pos="709"/>
          <w:tab w:val="left" w:pos="2847"/>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0A0DE7" w:rsidRPr="000A0DE7" w:rsidRDefault="000A0DE7" w:rsidP="000A0DE7">
      <w:pPr>
        <w:tabs>
          <w:tab w:val="left" w:pos="567"/>
        </w:tabs>
        <w:suppressAutoHyphens/>
        <w:spacing w:after="0" w:line="240" w:lineRule="auto"/>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4.4.4. 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0A0DE7">
        <w:rPr>
          <w:rFonts w:ascii="Times New Roman" w:eastAsia="Times New Roman" w:hAnsi="Times New Roman" w:cs="Times New Roman"/>
          <w:sz w:val="28"/>
          <w:szCs w:val="28"/>
          <w:lang w:eastAsia="ar-SA"/>
        </w:rPr>
        <w:t>образом</w:t>
      </w:r>
      <w:proofErr w:type="gramEnd"/>
      <w:r w:rsidRPr="000A0DE7">
        <w:rPr>
          <w:rFonts w:ascii="Times New Roman" w:eastAsia="Times New Roman" w:hAnsi="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4.4.5</w:t>
      </w:r>
      <w:proofErr w:type="gramStart"/>
      <w:r w:rsidRPr="000A0DE7">
        <w:rPr>
          <w:rFonts w:ascii="Times New Roman" w:eastAsia="Times New Roman" w:hAnsi="Times New Roman" w:cs="Times New Roman"/>
          <w:sz w:val="28"/>
          <w:szCs w:val="28"/>
          <w:lang w:eastAsia="ar-SA"/>
        </w:rPr>
        <w:t xml:space="preserve"> К</w:t>
      </w:r>
      <w:proofErr w:type="gramEnd"/>
      <w:r w:rsidRPr="000A0DE7">
        <w:rPr>
          <w:rFonts w:ascii="Times New Roman" w:eastAsia="Times New Roman" w:hAnsi="Times New Roman" w:cs="Times New Roman"/>
          <w:sz w:val="28"/>
          <w:szCs w:val="28"/>
          <w:lang w:eastAsia="ar-SA"/>
        </w:rPr>
        <w:t>аждый документ, входящий в заявку на участие в запросе предложений, должен быть скреплен печатью Участника процедуры закупки (при наличии).</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4.4.6. Требования </w:t>
      </w:r>
      <w:proofErr w:type="spellStart"/>
      <w:r w:rsidRPr="000A0DE7">
        <w:rPr>
          <w:rFonts w:ascii="Times New Roman" w:eastAsia="Times New Roman" w:hAnsi="Times New Roman" w:cs="Times New Roman"/>
          <w:sz w:val="28"/>
          <w:szCs w:val="28"/>
          <w:lang w:eastAsia="ar-SA"/>
        </w:rPr>
        <w:t>пп</w:t>
      </w:r>
      <w:proofErr w:type="spellEnd"/>
      <w:r w:rsidRPr="000A0DE7">
        <w:rPr>
          <w:rFonts w:ascii="Times New Roman" w:eastAsia="Times New Roman" w:hAnsi="Times New Roman" w:cs="Times New Roman"/>
          <w:sz w:val="28"/>
          <w:szCs w:val="28"/>
          <w:lang w:eastAsia="ar-SA"/>
        </w:rPr>
        <w:t>. 4.4.4, 4.4.5. не распространяются на нотариально заверенные копии документов или документы, переплетенные типографским способом.</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4.4.7.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A0DE7">
        <w:rPr>
          <w:rFonts w:ascii="Times New Roman" w:eastAsia="Times New Roman" w:hAnsi="Times New Roman" w:cs="Times New Roman"/>
          <w:sz w:val="28"/>
          <w:szCs w:val="28"/>
          <w:lang w:eastAsia="ar-SA"/>
        </w:rPr>
        <w:t>исправленному</w:t>
      </w:r>
      <w:proofErr w:type="gramEnd"/>
      <w:r w:rsidRPr="000A0DE7">
        <w:rPr>
          <w:rFonts w:ascii="Times New Roman" w:eastAsia="Times New Roman" w:hAnsi="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 (при наличии).</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4.4.8. </w:t>
      </w:r>
      <w:proofErr w:type="gramStart"/>
      <w:r w:rsidRPr="000A0DE7">
        <w:rPr>
          <w:rFonts w:ascii="Times New Roman" w:eastAsia="Times New Roman" w:hAnsi="Times New Roman" w:cs="Times New Roman"/>
          <w:sz w:val="28"/>
          <w:szCs w:val="28"/>
          <w:lang w:eastAsia="ar-SA"/>
        </w:rPr>
        <w:t xml:space="preserve">Все листы заявки на участие в запросе предложений с описью входящих в ее состав документов (Приложение №5), а также все приложенные документы </w:t>
      </w:r>
      <w:r w:rsidRPr="000A0DE7">
        <w:rPr>
          <w:rFonts w:ascii="Times New Roman" w:eastAsia="Times New Roman" w:hAnsi="Times New Roman" w:cs="Times New Roman"/>
          <w:sz w:val="28"/>
          <w:szCs w:val="28"/>
          <w:lang w:eastAsia="ar-SA"/>
        </w:rPr>
        <w:lastRenderedPageBreak/>
        <w:t>(указанные в п.3.2.</w:t>
      </w:r>
      <w:proofErr w:type="gramEnd"/>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Документации), нумеруются, 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Pr="000A0DE7">
        <w:rPr>
          <w:rFonts w:ascii="Times New Roman" w:eastAsia="Times New Roman" w:hAnsi="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4.4.9. Предоставление помимо самой заявки и приложенных к ней документов, копий такой заявки и приложенных к ней документов, не требуется. </w:t>
      </w:r>
    </w:p>
    <w:p w:rsidR="000A0DE7" w:rsidRPr="000A0DE7" w:rsidRDefault="000A0DE7" w:rsidP="000A0DE7">
      <w:pPr>
        <w:tabs>
          <w:tab w:val="left" w:pos="567"/>
          <w:tab w:val="left" w:pos="851"/>
          <w:tab w:val="left" w:pos="1276"/>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4.4.10. Заявки должны сохранять свое действие до завершения настоящей процедуры закупки. </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48" w:name="_Toc386463999"/>
      <w:bookmarkStart w:id="49" w:name="_Toc403634875"/>
      <w:bookmarkStart w:id="50" w:name="_Toc403725259"/>
      <w:bookmarkStart w:id="51" w:name="_Toc403725330"/>
      <w:bookmarkStart w:id="52" w:name="_Toc416268813"/>
      <w:r w:rsidRPr="000A0DE7">
        <w:rPr>
          <w:rFonts w:ascii="Times New Roman" w:eastAsia="Times New Roman" w:hAnsi="Times New Roman" w:cs="Arial"/>
          <w:b/>
          <w:bCs/>
          <w:iCs/>
          <w:sz w:val="28"/>
          <w:szCs w:val="28"/>
          <w:lang w:eastAsia="ar-SA"/>
        </w:rPr>
        <w:t>4.5. Официальный язык запроса предложений</w:t>
      </w:r>
      <w:bookmarkEnd w:id="48"/>
      <w:bookmarkEnd w:id="49"/>
      <w:bookmarkEnd w:id="50"/>
      <w:bookmarkEnd w:id="51"/>
      <w:bookmarkEnd w:id="52"/>
    </w:p>
    <w:p w:rsidR="000A0DE7" w:rsidRPr="000A0DE7" w:rsidRDefault="000A0DE7" w:rsidP="00AF0617">
      <w:pPr>
        <w:numPr>
          <w:ilvl w:val="2"/>
          <w:numId w:val="16"/>
        </w:numPr>
        <w:tabs>
          <w:tab w:val="left" w:pos="0"/>
          <w:tab w:val="left" w:pos="567"/>
          <w:tab w:val="left" w:pos="851"/>
        </w:tabs>
        <w:suppressAutoHyphens/>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0A0DE7" w:rsidRPr="000A0DE7" w:rsidRDefault="000A0DE7" w:rsidP="00AF0617">
      <w:pPr>
        <w:numPr>
          <w:ilvl w:val="2"/>
          <w:numId w:val="16"/>
        </w:numPr>
        <w:tabs>
          <w:tab w:val="left" w:pos="0"/>
          <w:tab w:val="left" w:pos="567"/>
          <w:tab w:val="left" w:pos="851"/>
        </w:tabs>
        <w:suppressAutoHyphens/>
        <w:spacing w:after="0" w:line="240" w:lineRule="auto"/>
        <w:ind w:left="0" w:firstLine="0"/>
        <w:jc w:val="both"/>
        <w:rPr>
          <w:rFonts w:ascii="Times New Roman" w:eastAsia="Times New Roman" w:hAnsi="Times New Roman" w:cs="Times New Roman"/>
          <w:b/>
          <w:bCs/>
          <w:iCs/>
          <w:sz w:val="28"/>
          <w:szCs w:val="28"/>
          <w:lang w:eastAsia="ar-SA"/>
        </w:rPr>
      </w:pPr>
      <w:proofErr w:type="gramStart"/>
      <w:r w:rsidRPr="000A0DE7">
        <w:rPr>
          <w:rFonts w:ascii="Times New Roman" w:eastAsia="Times New Roman" w:hAnsi="Times New Roman" w:cs="Times New Roman"/>
          <w:sz w:val="28"/>
          <w:szCs w:val="28"/>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0A0DE7">
        <w:rPr>
          <w:rFonts w:ascii="Times New Roman" w:eastAsia="Times New Roman" w:hAnsi="Times New Roman" w:cs="Times New Roman"/>
          <w:sz w:val="28"/>
          <w:szCs w:val="28"/>
          <w:lang w:eastAsia="ar-SA"/>
        </w:rPr>
        <w:t>апостиль</w:t>
      </w:r>
      <w:proofErr w:type="spellEnd"/>
      <w:r w:rsidRPr="000A0DE7">
        <w:rPr>
          <w:rFonts w:ascii="Times New Roman" w:eastAsia="Times New Roman" w:hAnsi="Times New Roman" w:cs="Times New Roman"/>
          <w:sz w:val="28"/>
          <w:szCs w:val="28"/>
          <w:lang w:eastAsia="ar-SA"/>
        </w:rPr>
        <w:t xml:space="preserve"> компетентного органа государства, в котором этот документ был составлен).</w:t>
      </w:r>
      <w:proofErr w:type="gramEnd"/>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53" w:name="_Toc386464000"/>
      <w:bookmarkStart w:id="54" w:name="_Toc403634876"/>
      <w:bookmarkStart w:id="55" w:name="_Toc403725260"/>
      <w:bookmarkStart w:id="56" w:name="_Toc403725331"/>
      <w:bookmarkStart w:id="57" w:name="_Toc416268814"/>
      <w:r w:rsidRPr="000A0DE7">
        <w:rPr>
          <w:rFonts w:ascii="Times New Roman" w:eastAsia="Times New Roman" w:hAnsi="Times New Roman" w:cs="Arial"/>
          <w:b/>
          <w:bCs/>
          <w:iCs/>
          <w:sz w:val="28"/>
          <w:szCs w:val="28"/>
          <w:lang w:eastAsia="ar-SA"/>
        </w:rPr>
        <w:t>4.6. Валюта запроса предложений</w:t>
      </w:r>
      <w:bookmarkEnd w:id="53"/>
      <w:bookmarkEnd w:id="54"/>
      <w:bookmarkEnd w:id="55"/>
      <w:bookmarkEnd w:id="56"/>
      <w:bookmarkEnd w:id="57"/>
    </w:p>
    <w:p w:rsidR="000A0DE7" w:rsidRPr="000A0DE7" w:rsidRDefault="000A0DE7" w:rsidP="00AF0617">
      <w:pPr>
        <w:numPr>
          <w:ilvl w:val="2"/>
          <w:numId w:val="23"/>
        </w:numPr>
        <w:tabs>
          <w:tab w:val="left" w:pos="0"/>
          <w:tab w:val="left" w:pos="709"/>
          <w:tab w:val="left" w:pos="851"/>
        </w:tabs>
        <w:suppressAutoHyphens/>
        <w:spacing w:after="12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Все суммы денежных сре</w:t>
      </w:r>
      <w:proofErr w:type="gramStart"/>
      <w:r w:rsidRPr="000A0DE7">
        <w:rPr>
          <w:rFonts w:ascii="Times New Roman" w:eastAsia="Times New Roman" w:hAnsi="Times New Roman" w:cs="Times New Roman"/>
          <w:sz w:val="28"/>
          <w:szCs w:val="28"/>
          <w:lang w:eastAsia="ar-SA"/>
        </w:rPr>
        <w:t>дств в з</w:t>
      </w:r>
      <w:proofErr w:type="gramEnd"/>
      <w:r w:rsidRPr="000A0DE7">
        <w:rPr>
          <w:rFonts w:ascii="Times New Roman" w:eastAsia="Times New Roman" w:hAnsi="Times New Roman" w:cs="Times New Roman"/>
          <w:sz w:val="28"/>
          <w:szCs w:val="28"/>
          <w:lang w:eastAsia="ar-SA"/>
        </w:rPr>
        <w:t>аявке на участие в запросе предложений должны быть выражены в валюте - российский рубль.</w:t>
      </w:r>
    </w:p>
    <w:p w:rsidR="000A0DE7" w:rsidRPr="000A0DE7" w:rsidRDefault="000A0DE7" w:rsidP="00AF0617">
      <w:pPr>
        <w:numPr>
          <w:ilvl w:val="2"/>
          <w:numId w:val="23"/>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58" w:name="_Toc386464001"/>
      <w:bookmarkStart w:id="59" w:name="_Toc403634877"/>
      <w:bookmarkStart w:id="60" w:name="_Toc403725261"/>
      <w:bookmarkStart w:id="61" w:name="_Toc403725332"/>
      <w:bookmarkStart w:id="62" w:name="_Toc416268815"/>
      <w:r w:rsidRPr="000A0DE7">
        <w:rPr>
          <w:rFonts w:ascii="Times New Roman" w:eastAsia="Times New Roman" w:hAnsi="Times New Roman" w:cs="Arial"/>
          <w:b/>
          <w:bCs/>
          <w:iCs/>
          <w:sz w:val="28"/>
          <w:szCs w:val="28"/>
          <w:lang w:eastAsia="ar-SA"/>
        </w:rPr>
        <w:t>4.7. Сведения о цене договора</w:t>
      </w:r>
      <w:bookmarkEnd w:id="58"/>
      <w:bookmarkEnd w:id="59"/>
      <w:bookmarkEnd w:id="60"/>
      <w:bookmarkEnd w:id="61"/>
      <w:r w:rsidRPr="000A0DE7">
        <w:rPr>
          <w:rFonts w:ascii="Times New Roman" w:eastAsia="Times New Roman" w:hAnsi="Times New Roman" w:cs="Arial"/>
          <w:b/>
          <w:bCs/>
          <w:iCs/>
          <w:sz w:val="28"/>
          <w:szCs w:val="28"/>
          <w:lang w:eastAsia="ar-SA"/>
        </w:rPr>
        <w:t xml:space="preserve"> и порядок формирования цены Договора.</w:t>
      </w:r>
      <w:bookmarkEnd w:id="62"/>
    </w:p>
    <w:p w:rsidR="000A0DE7" w:rsidRPr="00D275A0" w:rsidRDefault="000A0DE7" w:rsidP="00D275A0">
      <w:pPr>
        <w:spacing w:after="0" w:line="240" w:lineRule="auto"/>
        <w:jc w:val="both"/>
        <w:rPr>
          <w:rFonts w:ascii="Times New Roman" w:eastAsia="Times New Roman" w:hAnsi="Times New Roman" w:cs="Times New Roman"/>
          <w:bCs/>
          <w:i/>
          <w:sz w:val="28"/>
          <w:szCs w:val="28"/>
          <w:lang w:eastAsia="ru-RU"/>
        </w:rPr>
      </w:pPr>
      <w:r w:rsidRPr="00D275A0">
        <w:rPr>
          <w:rFonts w:ascii="Times New Roman" w:eastAsia="Times New Roman" w:hAnsi="Times New Roman" w:cs="Times New Roman"/>
          <w:sz w:val="28"/>
          <w:szCs w:val="28"/>
          <w:lang w:eastAsia="ar-SA"/>
        </w:rPr>
        <w:t xml:space="preserve">4.7.1. </w:t>
      </w:r>
      <w:r w:rsidRPr="00D275A0">
        <w:rPr>
          <w:rFonts w:ascii="Times New Roman" w:hAnsi="Times New Roman" w:cs="Times New Roman"/>
          <w:bCs/>
          <w:sz w:val="28"/>
          <w:szCs w:val="28"/>
          <w:lang w:eastAsia="ru-RU"/>
        </w:rPr>
        <w:t xml:space="preserve">Начальная (максимальная) цена договора </w:t>
      </w:r>
      <w:r w:rsidRPr="00D275A0">
        <w:rPr>
          <w:rFonts w:ascii="Times New Roman" w:eastAsia="Times New Roman" w:hAnsi="Times New Roman" w:cs="Times New Roman"/>
          <w:bCs/>
          <w:sz w:val="28"/>
          <w:szCs w:val="28"/>
          <w:lang w:eastAsia="ru-RU"/>
        </w:rPr>
        <w:t xml:space="preserve">составляет </w:t>
      </w:r>
      <w:r w:rsidR="00D275A0" w:rsidRPr="00D275A0">
        <w:rPr>
          <w:rFonts w:ascii="Times New Roman" w:eastAsia="Times New Roman" w:hAnsi="Times New Roman" w:cs="Times New Roman"/>
          <w:bCs/>
          <w:sz w:val="28"/>
          <w:szCs w:val="28"/>
          <w:lang w:eastAsia="ru-RU"/>
        </w:rPr>
        <w:t xml:space="preserve">2 153 426,79  руб., в </w:t>
      </w:r>
      <w:proofErr w:type="spellStart"/>
      <w:r w:rsidR="00D275A0" w:rsidRPr="00D275A0">
        <w:rPr>
          <w:rFonts w:ascii="Times New Roman" w:eastAsia="Times New Roman" w:hAnsi="Times New Roman" w:cs="Times New Roman"/>
          <w:bCs/>
          <w:sz w:val="28"/>
          <w:szCs w:val="28"/>
          <w:lang w:eastAsia="ru-RU"/>
        </w:rPr>
        <w:t>т.ч</w:t>
      </w:r>
      <w:proofErr w:type="spellEnd"/>
      <w:r w:rsidR="00D275A0" w:rsidRPr="00D275A0">
        <w:rPr>
          <w:rFonts w:ascii="Times New Roman" w:eastAsia="Times New Roman" w:hAnsi="Times New Roman" w:cs="Times New Roman"/>
          <w:bCs/>
          <w:sz w:val="28"/>
          <w:szCs w:val="28"/>
          <w:lang w:eastAsia="ru-RU"/>
        </w:rPr>
        <w:t>. НДС</w:t>
      </w:r>
      <w:r w:rsidR="00D275A0" w:rsidRPr="00D275A0">
        <w:rPr>
          <w:rFonts w:ascii="Times New Roman" w:eastAsia="Times New Roman" w:hAnsi="Times New Roman" w:cs="Times New Roman"/>
          <w:bCs/>
          <w:i/>
          <w:sz w:val="28"/>
          <w:szCs w:val="28"/>
          <w:lang w:eastAsia="ru-RU"/>
        </w:rPr>
        <w:t xml:space="preserve"> </w:t>
      </w:r>
      <w:r w:rsidR="00D275A0" w:rsidRPr="00D275A0">
        <w:rPr>
          <w:rFonts w:ascii="Times New Roman" w:eastAsia="Times New Roman" w:hAnsi="Times New Roman" w:cs="Times New Roman"/>
          <w:bCs/>
          <w:sz w:val="28"/>
          <w:szCs w:val="28"/>
          <w:lang w:eastAsia="ru-RU"/>
        </w:rPr>
        <w:t>и</w:t>
      </w:r>
      <w:r w:rsidR="00D275A0" w:rsidRPr="00D275A0">
        <w:rPr>
          <w:rFonts w:ascii="Times New Roman" w:eastAsia="Times New Roman" w:hAnsi="Times New Roman" w:cs="Times New Roman"/>
          <w:bCs/>
          <w:i/>
          <w:sz w:val="28"/>
          <w:szCs w:val="28"/>
          <w:lang w:eastAsia="ru-RU"/>
        </w:rPr>
        <w:t xml:space="preserve">  </w:t>
      </w:r>
      <w:r w:rsidR="00D275A0" w:rsidRPr="00D275A0">
        <w:rPr>
          <w:rFonts w:ascii="Times New Roman" w:eastAsia="Times New Roman" w:hAnsi="Times New Roman" w:cs="Times New Roman"/>
          <w:bCs/>
          <w:sz w:val="28"/>
          <w:szCs w:val="28"/>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0A0DE7" w:rsidRPr="000A0DE7" w:rsidRDefault="000A0DE7" w:rsidP="000A0DE7">
      <w:pPr>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Cs/>
          <w:sz w:val="28"/>
          <w:szCs w:val="28"/>
          <w:lang w:eastAsia="ru-RU"/>
        </w:rPr>
        <w:t xml:space="preserve">4.7.2. Обоснование цены: </w:t>
      </w:r>
    </w:p>
    <w:p w:rsidR="00D275A0" w:rsidRPr="00D275A0" w:rsidRDefault="00D275A0" w:rsidP="000A0DE7">
      <w:pPr>
        <w:tabs>
          <w:tab w:val="left" w:pos="0"/>
          <w:tab w:val="left" w:pos="709"/>
        </w:tabs>
        <w:suppressAutoHyphens/>
        <w:spacing w:after="0" w:line="240" w:lineRule="auto"/>
        <w:jc w:val="both"/>
        <w:rPr>
          <w:rFonts w:ascii="Times New Roman" w:eastAsia="Times New Roman" w:hAnsi="Times New Roman" w:cs="Times New Roman"/>
          <w:bCs/>
          <w:sz w:val="28"/>
          <w:szCs w:val="28"/>
          <w:lang w:eastAsia="ar-SA"/>
        </w:rPr>
      </w:pPr>
      <w:bookmarkStart w:id="63" w:name="_Toc386464002"/>
      <w:r w:rsidRPr="00D275A0">
        <w:rPr>
          <w:rFonts w:ascii="Times New Roman" w:eastAsia="Times New Roman" w:hAnsi="Times New Roman" w:cs="Times New Roman"/>
          <w:bCs/>
          <w:sz w:val="28"/>
          <w:szCs w:val="28"/>
          <w:lang w:eastAsia="ar-SA"/>
        </w:rPr>
        <w:lastRenderedPageBreak/>
        <w:t xml:space="preserve">Источником информации о стоимости комплекса работ по восстановлению асфальтобетонного покрытия после ремонта тепловых сетей в Ленинском и Октябрьском округах г. Мурманска </w:t>
      </w:r>
      <w:r>
        <w:rPr>
          <w:rFonts w:ascii="Times New Roman" w:eastAsia="Times New Roman" w:hAnsi="Times New Roman" w:cs="Times New Roman"/>
          <w:bCs/>
          <w:sz w:val="28"/>
          <w:szCs w:val="28"/>
          <w:lang w:eastAsia="ar-SA"/>
        </w:rPr>
        <w:t>служит локальная смета.</w:t>
      </w:r>
      <w:r w:rsidRPr="00D275A0">
        <w:rPr>
          <w:rFonts w:ascii="Times New Roman" w:eastAsia="Times New Roman" w:hAnsi="Times New Roman" w:cs="Times New Roman"/>
          <w:bCs/>
          <w:sz w:val="28"/>
          <w:szCs w:val="28"/>
          <w:lang w:eastAsia="ar-SA"/>
        </w:rPr>
        <w:t xml:space="preserve"> Начальная (максимальная) цена определена на основе </w:t>
      </w:r>
      <w:r w:rsidRPr="00D275A0">
        <w:rPr>
          <w:rFonts w:ascii="Times New Roman" w:eastAsia="Times New Roman" w:hAnsi="Times New Roman" w:cs="Times New Roman"/>
          <w:sz w:val="28"/>
          <w:szCs w:val="28"/>
          <w:lang w:eastAsia="ar-SA"/>
        </w:rPr>
        <w:t>сметы</w:t>
      </w:r>
      <w:r w:rsidRPr="00D275A0">
        <w:rPr>
          <w:rFonts w:ascii="Times New Roman" w:eastAsia="Times New Roman" w:hAnsi="Times New Roman" w:cs="Times New Roman"/>
          <w:bCs/>
          <w:sz w:val="28"/>
          <w:szCs w:val="28"/>
          <w:lang w:eastAsia="ar-SA"/>
        </w:rPr>
        <w:t>.</w:t>
      </w:r>
    </w:p>
    <w:p w:rsidR="000A0DE7" w:rsidRPr="000A0DE7" w:rsidRDefault="000A0DE7" w:rsidP="000A0DE7">
      <w:pPr>
        <w:tabs>
          <w:tab w:val="left" w:pos="0"/>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4.7.3. 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0A0DE7">
        <w:rPr>
          <w:rFonts w:ascii="Times New Roman" w:eastAsia="Times New Roman" w:hAnsi="Times New Roman" w:cs="Times New Roman"/>
          <w:b/>
          <w:bCs/>
          <w:sz w:val="28"/>
          <w:szCs w:val="28"/>
          <w:lang w:eastAsia="ar-SA"/>
        </w:rPr>
        <w:t>(</w:t>
      </w:r>
      <w:r w:rsidRPr="000A0DE7">
        <w:rPr>
          <w:rFonts w:ascii="Times New Roman" w:eastAsia="Times New Roman" w:hAnsi="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0A0DE7">
        <w:rPr>
          <w:rFonts w:ascii="Times New Roman" w:eastAsia="Times New Roman" w:hAnsi="Times New Roman" w:cs="Times New Roman"/>
          <w:sz w:val="28"/>
          <w:szCs w:val="28"/>
          <w:lang w:eastAsia="ar-SA"/>
        </w:rPr>
        <w:t>.</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
          <w:iCs/>
          <w:sz w:val="28"/>
          <w:szCs w:val="28"/>
          <w:lang w:eastAsia="ar-SA"/>
        </w:rPr>
      </w:pPr>
      <w:bookmarkStart w:id="64" w:name="_Toc403634878"/>
      <w:bookmarkStart w:id="65" w:name="_Toc403725262"/>
      <w:bookmarkStart w:id="66" w:name="_Toc403725333"/>
      <w:bookmarkStart w:id="67" w:name="_Toc416268816"/>
      <w:r w:rsidRPr="000A0DE7">
        <w:rPr>
          <w:rFonts w:ascii="Times New Roman" w:eastAsia="Times New Roman" w:hAnsi="Times New Roman" w:cs="Arial"/>
          <w:b/>
          <w:bCs/>
          <w:iCs/>
          <w:sz w:val="28"/>
          <w:szCs w:val="28"/>
          <w:lang w:eastAsia="ar-SA"/>
        </w:rPr>
        <w:t>4.8.  Порядок предоставления заявок на участие в запросе предложений</w:t>
      </w:r>
      <w:bookmarkEnd w:id="63"/>
      <w:bookmarkEnd w:id="64"/>
      <w:bookmarkEnd w:id="65"/>
      <w:bookmarkEnd w:id="66"/>
      <w:bookmarkEnd w:id="67"/>
    </w:p>
    <w:p w:rsidR="000A0DE7" w:rsidRPr="000A0DE7" w:rsidRDefault="000A0DE7" w:rsidP="000A0DE7">
      <w:pPr>
        <w:widowControl w:val="0"/>
        <w:suppressAutoHyphens/>
        <w:autoSpaceDE w:val="0"/>
        <w:spacing w:after="0" w:line="240" w:lineRule="auto"/>
        <w:ind w:right="-20"/>
        <w:jc w:val="both"/>
        <w:rPr>
          <w:rFonts w:ascii="Times New Roman" w:eastAsia="Times New Roman" w:hAnsi="Times New Roman" w:cs="Times New Roman"/>
          <w:sz w:val="28"/>
          <w:szCs w:val="28"/>
          <w:lang w:eastAsia="ar-SA"/>
        </w:rPr>
      </w:pPr>
      <w:r w:rsidRPr="000A0DE7">
        <w:rPr>
          <w:rFonts w:ascii="Times New Roman" w:eastAsia="Calibri" w:hAnsi="Times New Roman" w:cs="Times New Roman"/>
          <w:sz w:val="28"/>
          <w:szCs w:val="28"/>
          <w:lang w:eastAsia="ar-SA"/>
        </w:rPr>
        <w:t xml:space="preserve">Участник обязан подать заявку на участие в </w:t>
      </w:r>
      <w:r w:rsidRPr="000A0DE7">
        <w:rPr>
          <w:rFonts w:ascii="Times New Roman" w:eastAsia="Times New Roman" w:hAnsi="Times New Roman" w:cs="Times New Roman"/>
          <w:sz w:val="28"/>
          <w:szCs w:val="28"/>
          <w:lang w:eastAsia="ar-SA"/>
        </w:rPr>
        <w:t>запросе предложений</w:t>
      </w:r>
      <w:r w:rsidRPr="000A0DE7">
        <w:rPr>
          <w:rFonts w:ascii="Times New Roman" w:eastAsia="Calibri" w:hAnsi="Times New Roman" w:cs="Times New Roman"/>
          <w:sz w:val="28"/>
          <w:szCs w:val="28"/>
          <w:lang w:eastAsia="ar-SA"/>
        </w:rPr>
        <w:t xml:space="preserve"> в период </w:t>
      </w:r>
      <w:r w:rsidR="00DA25EF">
        <w:rPr>
          <w:rFonts w:ascii="Times New Roman" w:eastAsia="Calibri" w:hAnsi="Times New Roman" w:cs="Times New Roman"/>
          <w:b/>
          <w:sz w:val="28"/>
          <w:szCs w:val="28"/>
          <w:lang w:eastAsia="ar-SA"/>
        </w:rPr>
        <w:t>с 15 часов 00 минут (</w:t>
      </w:r>
      <w:proofErr w:type="gramStart"/>
      <w:r w:rsidR="00DA25EF">
        <w:rPr>
          <w:rFonts w:ascii="Times New Roman" w:eastAsia="Calibri" w:hAnsi="Times New Roman" w:cs="Times New Roman"/>
          <w:b/>
          <w:sz w:val="28"/>
          <w:szCs w:val="28"/>
          <w:lang w:eastAsia="ar-SA"/>
        </w:rPr>
        <w:t>МСК</w:t>
      </w:r>
      <w:proofErr w:type="gramEnd"/>
      <w:r w:rsidR="00DA25EF">
        <w:rPr>
          <w:rFonts w:ascii="Times New Roman" w:eastAsia="Calibri" w:hAnsi="Times New Roman" w:cs="Times New Roman"/>
          <w:b/>
          <w:sz w:val="28"/>
          <w:szCs w:val="28"/>
          <w:lang w:eastAsia="ar-SA"/>
        </w:rPr>
        <w:t>) 26</w:t>
      </w:r>
      <w:r w:rsidR="00D275A0">
        <w:rPr>
          <w:rFonts w:ascii="Times New Roman" w:eastAsia="Calibri" w:hAnsi="Times New Roman" w:cs="Times New Roman"/>
          <w:b/>
          <w:sz w:val="28"/>
          <w:szCs w:val="28"/>
          <w:lang w:eastAsia="ar-SA"/>
        </w:rPr>
        <w:t xml:space="preserve"> августа 2015 г</w:t>
      </w:r>
      <w:r w:rsidR="00DA25EF">
        <w:rPr>
          <w:rFonts w:ascii="Times New Roman" w:eastAsia="Calibri" w:hAnsi="Times New Roman" w:cs="Times New Roman"/>
          <w:b/>
          <w:sz w:val="28"/>
          <w:szCs w:val="28"/>
          <w:lang w:eastAsia="ar-SA"/>
        </w:rPr>
        <w:t>. по 16 часов 42 минуты (МСК) 03</w:t>
      </w:r>
      <w:r w:rsidR="00D275A0">
        <w:rPr>
          <w:rFonts w:ascii="Times New Roman" w:eastAsia="Calibri" w:hAnsi="Times New Roman" w:cs="Times New Roman"/>
          <w:b/>
          <w:sz w:val="28"/>
          <w:szCs w:val="28"/>
          <w:lang w:eastAsia="ar-SA"/>
        </w:rPr>
        <w:t xml:space="preserve"> сентября</w:t>
      </w:r>
      <w:r w:rsidRPr="000A0DE7">
        <w:rPr>
          <w:rFonts w:ascii="Times New Roman" w:eastAsia="Calibri" w:hAnsi="Times New Roman" w:cs="Times New Roman"/>
          <w:b/>
          <w:sz w:val="28"/>
          <w:szCs w:val="28"/>
          <w:lang w:eastAsia="ar-SA"/>
        </w:rPr>
        <w:t xml:space="preserve"> 2015 г.</w:t>
      </w:r>
      <w:r w:rsidRPr="000A0DE7">
        <w:rPr>
          <w:rFonts w:ascii="Times New Roman" w:eastAsia="Calibri" w:hAnsi="Times New Roman" w:cs="Times New Roman"/>
          <w:sz w:val="28"/>
          <w:szCs w:val="28"/>
          <w:lang w:eastAsia="ar-SA"/>
        </w:rPr>
        <w:t xml:space="preserve"> в письменной форме.</w:t>
      </w:r>
      <w:r w:rsidRPr="000A0DE7">
        <w:rPr>
          <w:rFonts w:ascii="Times New Roman" w:eastAsia="Times New Roman" w:hAnsi="Times New Roman" w:cs="Times New Roman"/>
          <w:sz w:val="28"/>
          <w:szCs w:val="28"/>
          <w:lang w:eastAsia="ar-SA"/>
        </w:rPr>
        <w:t xml:space="preserve"> </w:t>
      </w:r>
    </w:p>
    <w:p w:rsidR="000A0DE7" w:rsidRPr="000A0DE7" w:rsidRDefault="000A0DE7" w:rsidP="000A0DE7">
      <w:pPr>
        <w:widowControl w:val="0"/>
        <w:suppressAutoHyphens/>
        <w:autoSpaceDE w:val="0"/>
        <w:spacing w:after="0" w:line="240" w:lineRule="auto"/>
        <w:ind w:right="-2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Заявка с приложенными к ней документами должна быть сшита в соответствии с п. 4.4.8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0A0DE7" w:rsidRPr="000A0DE7" w:rsidRDefault="000A0DE7" w:rsidP="000A0DE7">
      <w:pPr>
        <w:widowControl w:val="0"/>
        <w:suppressAutoHyphens/>
        <w:autoSpaceDE w:val="0"/>
        <w:spacing w:before="71" w:after="0" w:line="240" w:lineRule="auto"/>
        <w:ind w:right="5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Запечатанные конверты с заявками на участие в запросе предложений должны быть предоставлены заказчику по адресу, указанному в п.2.3. Информационной карты Документации.</w:t>
      </w:r>
    </w:p>
    <w:p w:rsidR="00D15314" w:rsidRPr="00D15314" w:rsidRDefault="00D15314" w:rsidP="00D15314">
      <w:pPr>
        <w:autoSpaceDE w:val="0"/>
        <w:autoSpaceDN w:val="0"/>
        <w:spacing w:after="0" w:line="240" w:lineRule="auto"/>
        <w:jc w:val="both"/>
        <w:rPr>
          <w:rFonts w:ascii="Times New Roman" w:eastAsia="Calibri" w:hAnsi="Times New Roman" w:cs="Times New Roman"/>
          <w:sz w:val="28"/>
          <w:szCs w:val="28"/>
        </w:rPr>
      </w:pPr>
      <w:r w:rsidRPr="00D15314">
        <w:rPr>
          <w:rFonts w:ascii="Times New Roman" w:eastAsia="Calibri" w:hAnsi="Times New Roman" w:cs="Times New Roman"/>
          <w:sz w:val="28"/>
          <w:szCs w:val="28"/>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122BC3" w:rsidRPr="00122BC3" w:rsidRDefault="00122BC3" w:rsidP="00122BC3">
      <w:pPr>
        <w:spacing w:after="0" w:line="240" w:lineRule="auto"/>
        <w:jc w:val="both"/>
        <w:rPr>
          <w:rFonts w:ascii="Times New Roman" w:eastAsia="Calibri" w:hAnsi="Times New Roman" w:cs="Times New Roman"/>
          <w:sz w:val="28"/>
          <w:szCs w:val="28"/>
        </w:rPr>
      </w:pPr>
      <w:r w:rsidRPr="00122BC3">
        <w:rPr>
          <w:rFonts w:ascii="Times New Roman" w:eastAsia="Calibri" w:hAnsi="Times New Roman" w:cs="Times New Roman"/>
          <w:sz w:val="28"/>
          <w:szCs w:val="28"/>
        </w:rPr>
        <w:t xml:space="preserve">По требованию лица, представившего конверт с </w:t>
      </w:r>
      <w:r w:rsidR="00D15314">
        <w:rPr>
          <w:rFonts w:ascii="Times New Roman" w:eastAsia="Calibri" w:hAnsi="Times New Roman" w:cs="Times New Roman"/>
          <w:sz w:val="28"/>
          <w:szCs w:val="28"/>
        </w:rPr>
        <w:t>заявкой на участие в запросе предложений</w:t>
      </w:r>
      <w:r w:rsidRPr="00122BC3">
        <w:rPr>
          <w:rFonts w:ascii="Times New Roman" w:eastAsia="Calibri" w:hAnsi="Times New Roman" w:cs="Times New Roman"/>
          <w:sz w:val="28"/>
          <w:szCs w:val="28"/>
        </w:rPr>
        <w:t xml:space="preserve">, Заказчик выдает расписку в получении конверта с </w:t>
      </w:r>
      <w:r w:rsidR="00D15314">
        <w:rPr>
          <w:rFonts w:ascii="Times New Roman" w:eastAsia="Calibri" w:hAnsi="Times New Roman" w:cs="Times New Roman"/>
          <w:sz w:val="28"/>
          <w:szCs w:val="28"/>
        </w:rPr>
        <w:t>заявкой на участие в запросе предложений</w:t>
      </w:r>
      <w:r w:rsidRPr="00122BC3">
        <w:rPr>
          <w:rFonts w:ascii="Times New Roman" w:eastAsia="Calibri" w:hAnsi="Times New Roman" w:cs="Times New Roman"/>
          <w:sz w:val="28"/>
          <w:szCs w:val="28"/>
        </w:rPr>
        <w:t xml:space="preserve"> с указанием даты и времени получения конверта.</w:t>
      </w:r>
    </w:p>
    <w:p w:rsidR="000A0DE7" w:rsidRPr="000A0DE7" w:rsidRDefault="000A0DE7" w:rsidP="000A0DE7">
      <w:pPr>
        <w:widowControl w:val="0"/>
        <w:suppressAutoHyphens/>
        <w:autoSpaceDE w:val="0"/>
        <w:spacing w:after="0" w:line="240" w:lineRule="auto"/>
        <w:ind w:right="-20"/>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0A0DE7">
        <w:rPr>
          <w:rFonts w:ascii="Times New Roman" w:eastAsia="Calibri" w:hAnsi="Times New Roman" w:cs="Times New Roman"/>
          <w:sz w:val="28"/>
          <w:szCs w:val="28"/>
          <w:lang w:eastAsia="ar-SA"/>
        </w:rPr>
        <w:t>(заявок на участие)</w:t>
      </w:r>
      <w:r w:rsidRPr="000A0DE7">
        <w:rPr>
          <w:rFonts w:ascii="Times New Roman" w:eastAsia="Times New Roman" w:hAnsi="Times New Roman" w:cs="Times New Roman"/>
          <w:sz w:val="28"/>
          <w:szCs w:val="28"/>
          <w:lang w:eastAsia="ar-SA"/>
        </w:rPr>
        <w:t xml:space="preserve">. </w:t>
      </w:r>
      <w:bookmarkStart w:id="68" w:name="_Toc386464003"/>
      <w:bookmarkStart w:id="69" w:name="_Toc403634879"/>
      <w:bookmarkStart w:id="70" w:name="_Toc403725263"/>
      <w:bookmarkStart w:id="71" w:name="_Toc403725334"/>
      <w:bookmarkStart w:id="72" w:name="_Toc416268817"/>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4.9.  Отзыв заявок на участие в запросе предложений</w:t>
      </w:r>
      <w:bookmarkEnd w:id="68"/>
      <w:bookmarkEnd w:id="69"/>
      <w:bookmarkEnd w:id="70"/>
      <w:bookmarkEnd w:id="71"/>
      <w:bookmarkEnd w:id="72"/>
    </w:p>
    <w:p w:rsidR="000A0DE7" w:rsidRPr="000A0DE7" w:rsidRDefault="000A0DE7" w:rsidP="000A0DE7">
      <w:pPr>
        <w:tabs>
          <w:tab w:val="left" w:pos="709"/>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4.9.1. Участник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0A0DE7" w:rsidRPr="000A0DE7" w:rsidRDefault="000A0DE7" w:rsidP="000A0DE7">
      <w:pPr>
        <w:tabs>
          <w:tab w:val="left" w:pos="709"/>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4.9.2.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w:t>
      </w:r>
      <w:r w:rsidRPr="000A0DE7">
        <w:rPr>
          <w:rFonts w:ascii="Times New Roman" w:eastAsia="Times New Roman" w:hAnsi="Times New Roman" w:cs="Times New Roman"/>
          <w:sz w:val="28"/>
          <w:szCs w:val="28"/>
          <w:lang w:eastAsia="ar-SA"/>
        </w:rPr>
        <w:lastRenderedPageBreak/>
        <w:t xml:space="preserve">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0A0DE7" w:rsidRPr="000A0DE7" w:rsidRDefault="000A0DE7" w:rsidP="000A0DE7">
      <w:pPr>
        <w:tabs>
          <w:tab w:val="left" w:pos="1276"/>
        </w:tabs>
        <w:suppressAutoHyphens/>
        <w:spacing w:after="12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0A0DE7" w:rsidRPr="000A0DE7" w:rsidRDefault="000A0DE7" w:rsidP="000A0DE7">
      <w:pPr>
        <w:tabs>
          <w:tab w:val="left" w:pos="1276"/>
        </w:tabs>
        <w:suppressAutoHyphens/>
        <w:spacing w:after="120" w:line="240" w:lineRule="auto"/>
        <w:jc w:val="both"/>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sz w:val="28"/>
          <w:szCs w:val="28"/>
          <w:lang w:eastAsia="ar-SA"/>
        </w:rPr>
        <w:t>4.9.4.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Times New Roman"/>
          <w:b/>
          <w:bCs/>
          <w:iCs/>
          <w:sz w:val="28"/>
          <w:szCs w:val="28"/>
          <w:lang w:eastAsia="ar-SA"/>
        </w:rPr>
      </w:pPr>
      <w:bookmarkStart w:id="73" w:name="_Toc386464004"/>
      <w:bookmarkStart w:id="74" w:name="_Toc403634880"/>
      <w:bookmarkStart w:id="75" w:name="_Toc403725264"/>
      <w:bookmarkStart w:id="76" w:name="_Toc403725335"/>
      <w:bookmarkStart w:id="77" w:name="_Toc416268818"/>
      <w:r w:rsidRPr="000A0DE7">
        <w:rPr>
          <w:rFonts w:ascii="Times New Roman" w:eastAsia="Times New Roman" w:hAnsi="Times New Roman" w:cs="Times New Roman"/>
          <w:b/>
          <w:bCs/>
          <w:iCs/>
          <w:sz w:val="28"/>
          <w:szCs w:val="28"/>
          <w:lang w:eastAsia="ar-SA"/>
        </w:rPr>
        <w:t xml:space="preserve">4.10. </w:t>
      </w:r>
      <w:bookmarkEnd w:id="73"/>
      <w:bookmarkEnd w:id="74"/>
      <w:bookmarkEnd w:id="75"/>
      <w:bookmarkEnd w:id="76"/>
      <w:bookmarkEnd w:id="77"/>
      <w:r w:rsidRPr="000A0DE7">
        <w:rPr>
          <w:rFonts w:ascii="Times New Roman" w:eastAsia="Times New Roman" w:hAnsi="Times New Roman" w:cs="Arial"/>
          <w:b/>
          <w:bCs/>
          <w:iCs/>
          <w:sz w:val="28"/>
          <w:szCs w:val="28"/>
          <w:lang w:eastAsia="ar-SA"/>
        </w:rPr>
        <w:t>Вскрытие, рассмотрение, оценка и сопоставление заявок на участие в запросе предложений</w:t>
      </w:r>
    </w:p>
    <w:p w:rsidR="000A0DE7" w:rsidRPr="000A0DE7" w:rsidRDefault="000A0DE7" w:rsidP="000A0DE7">
      <w:pPr>
        <w:tabs>
          <w:tab w:val="left" w:pos="567"/>
          <w:tab w:val="left" w:pos="709"/>
          <w:tab w:val="left" w:pos="1701"/>
        </w:tabs>
        <w:suppressAutoHyphens/>
        <w:spacing w:after="120" w:line="240" w:lineRule="auto"/>
        <w:jc w:val="both"/>
        <w:rPr>
          <w:rFonts w:ascii="Times New Roman" w:eastAsia="Times New Roman" w:hAnsi="Times New Roman" w:cs="Times New Roman"/>
          <w:sz w:val="28"/>
          <w:szCs w:val="28"/>
          <w:lang w:eastAsia="ar-SA"/>
        </w:rPr>
      </w:pPr>
      <w:bookmarkStart w:id="78" w:name="_Ref125771274"/>
      <w:r w:rsidRPr="000A0DE7">
        <w:rPr>
          <w:rFonts w:ascii="Times New Roman" w:eastAsia="Times New Roman" w:hAnsi="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При рассмотрении заявок на участие в запросе предложений Комиссия по закупке проверяет:</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б) соответствие Участников закупки требованиям Документации;</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в) соответствие технического предложения требованиям Документации; </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г) наличие существенных ошибок в данных при расчётах;</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д) имеют ли заявки законченный вид;</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0A0DE7" w:rsidRPr="000A0DE7" w:rsidRDefault="000A0DE7" w:rsidP="000A0DE7">
      <w:pPr>
        <w:tabs>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0A0DE7" w:rsidRPr="000A0DE7" w:rsidRDefault="000A0DE7" w:rsidP="000A0DE7">
      <w:pPr>
        <w:tabs>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0A0DE7">
        <w:rPr>
          <w:rFonts w:ascii="Times New Roman" w:eastAsia="Times New Roman" w:hAnsi="Times New Roman" w:cs="Times New Roman"/>
          <w:sz w:val="28"/>
          <w:szCs w:val="28"/>
          <w:lang w:eastAsia="ar-SA"/>
        </w:rPr>
        <w:t>не обращать внимание</w:t>
      </w:r>
      <w:proofErr w:type="gramEnd"/>
      <w:r w:rsidRPr="000A0DE7">
        <w:rPr>
          <w:rFonts w:ascii="Times New Roman" w:eastAsia="Times New Roman" w:hAnsi="Times New Roman" w:cs="Times New Roman"/>
          <w:sz w:val="28"/>
          <w:szCs w:val="28"/>
          <w:lang w:eastAsia="ar-SA"/>
        </w:rPr>
        <w:t xml:space="preserve"> на мелкие недочеты и погрешности, которые не влияют на существо заявки.</w:t>
      </w:r>
    </w:p>
    <w:p w:rsidR="000A0DE7" w:rsidRPr="000A0DE7" w:rsidRDefault="000A0DE7" w:rsidP="000A0DE7">
      <w:pPr>
        <w:tabs>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A0DE7" w:rsidRPr="000A0DE7" w:rsidRDefault="000A0DE7" w:rsidP="000A0DE7">
      <w:pPr>
        <w:spacing w:after="0" w:line="240" w:lineRule="auto"/>
        <w:jc w:val="both"/>
        <w:rPr>
          <w:rFonts w:ascii="Times New Roman" w:eastAsia="Calibri" w:hAnsi="Times New Roman" w:cs="Times New Roman"/>
          <w:sz w:val="28"/>
          <w:szCs w:val="28"/>
        </w:rPr>
      </w:pPr>
      <w:r w:rsidRPr="000A0DE7">
        <w:rPr>
          <w:rFonts w:ascii="Times New Roman" w:eastAsia="Calibri" w:hAnsi="Times New Roman" w:cs="Times New Roman"/>
          <w:sz w:val="28"/>
          <w:szCs w:val="28"/>
        </w:rPr>
        <w:t>а) непредставления документов, установленных Документацией либо наличия в таких документах недостоверных сведений;</w:t>
      </w:r>
    </w:p>
    <w:p w:rsidR="000A0DE7" w:rsidRPr="000A0DE7" w:rsidRDefault="000A0DE7" w:rsidP="000A0DE7">
      <w:pPr>
        <w:spacing w:after="0" w:line="240" w:lineRule="auto"/>
        <w:jc w:val="both"/>
        <w:rPr>
          <w:rFonts w:ascii="Times New Roman" w:eastAsia="Calibri" w:hAnsi="Times New Roman" w:cs="Times New Roman"/>
          <w:sz w:val="28"/>
          <w:szCs w:val="28"/>
        </w:rPr>
      </w:pPr>
      <w:r w:rsidRPr="000A0DE7">
        <w:rPr>
          <w:rFonts w:ascii="Times New Roman" w:eastAsia="Calibri" w:hAnsi="Times New Roman" w:cs="Times New Roman"/>
          <w:sz w:val="28"/>
          <w:szCs w:val="28"/>
        </w:rPr>
        <w:t>б) несоответствия Участника закупки требованиям, установленным Документацией;</w:t>
      </w:r>
    </w:p>
    <w:p w:rsidR="000A0DE7" w:rsidRPr="000A0DE7" w:rsidRDefault="000A0DE7" w:rsidP="000A0DE7">
      <w:pPr>
        <w:spacing w:after="0" w:line="240" w:lineRule="auto"/>
        <w:jc w:val="both"/>
        <w:rPr>
          <w:rFonts w:ascii="Times New Roman" w:eastAsia="Calibri" w:hAnsi="Times New Roman" w:cs="Times New Roman"/>
          <w:sz w:val="28"/>
          <w:szCs w:val="28"/>
        </w:rPr>
      </w:pPr>
      <w:r w:rsidRPr="000A0DE7">
        <w:rPr>
          <w:rFonts w:ascii="Times New Roman" w:eastAsia="Calibri" w:hAnsi="Times New Roman" w:cs="Times New Roman"/>
          <w:sz w:val="28"/>
          <w:szCs w:val="28"/>
        </w:rPr>
        <w:lastRenderedPageBreak/>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0A0DE7" w:rsidRPr="000A0DE7" w:rsidRDefault="000A0DE7" w:rsidP="000A0DE7">
      <w:pPr>
        <w:spacing w:after="0" w:line="240" w:lineRule="auto"/>
        <w:jc w:val="both"/>
        <w:rPr>
          <w:rFonts w:ascii="Times New Roman" w:eastAsia="Calibri" w:hAnsi="Times New Roman" w:cs="Times New Roman"/>
          <w:sz w:val="28"/>
          <w:szCs w:val="28"/>
        </w:rPr>
      </w:pPr>
      <w:r w:rsidRPr="000A0DE7">
        <w:rPr>
          <w:rFonts w:ascii="Times New Roman" w:eastAsia="Calibri" w:hAnsi="Times New Roman" w:cs="Times New Roman"/>
          <w:sz w:val="28"/>
          <w:szCs w:val="28"/>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0A0DE7" w:rsidRPr="000A0DE7" w:rsidRDefault="000A0DE7" w:rsidP="000A0DE7">
      <w:pPr>
        <w:tabs>
          <w:tab w:val="left" w:pos="709"/>
        </w:tabs>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w:t>
      </w:r>
      <w:r w:rsidRPr="000A0DE7">
        <w:rPr>
          <w:rFonts w:ascii="Times New Roman" w:eastAsia="Times New Roman" w:hAnsi="Times New Roman" w:cs="Times New Roman"/>
          <w:sz w:val="28"/>
          <w:szCs w:val="28"/>
          <w:lang w:eastAsia="ru-RU"/>
        </w:rPr>
        <w:t xml:space="preserve">. </w:t>
      </w:r>
    </w:p>
    <w:bookmarkEnd w:id="78"/>
    <w:p w:rsidR="000A0DE7" w:rsidRPr="000A0DE7" w:rsidRDefault="000A0DE7" w:rsidP="000A0DE7">
      <w:pPr>
        <w:tabs>
          <w:tab w:val="left" w:pos="567"/>
          <w:tab w:val="left" w:pos="709"/>
          <w:tab w:val="left" w:pos="1701"/>
        </w:tabs>
        <w:suppressAutoHyphens/>
        <w:spacing w:before="120"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4.10.3. Комиссия по закупке не рассматривает отозванные в установленном порядке заявки на участие в запросе предложений.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r w:rsidRPr="000A0DE7">
        <w:rPr>
          <w:rFonts w:ascii="Times New Roman" w:eastAsia="Times New Roman" w:hAnsi="Times New Roman" w:cs="Arial"/>
          <w:b/>
          <w:bCs/>
          <w:iCs/>
          <w:sz w:val="28"/>
          <w:szCs w:val="28"/>
          <w:lang w:eastAsia="ar-SA"/>
        </w:rPr>
        <w:t>4.11. Оценка заявок и оформление окончательного решения</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bCs/>
          <w:sz w:val="28"/>
          <w:szCs w:val="28"/>
          <w:lang w:eastAsia="ar-SA"/>
        </w:rPr>
        <w:t>4.11.1. Оценка заявок осуществляется Комиссией по закупке и иными лицами (экспертами и специалистами), привлеченными Комиссией</w:t>
      </w:r>
      <w:r w:rsidRPr="000A0DE7">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bCs/>
          <w:sz w:val="28"/>
          <w:szCs w:val="28"/>
          <w:lang w:eastAsia="ar-SA"/>
        </w:rPr>
        <w:t>по закупке.</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10065" w:type="dxa"/>
        <w:tblInd w:w="108" w:type="dxa"/>
        <w:tblLayout w:type="fixed"/>
        <w:tblLook w:val="04A0" w:firstRow="1" w:lastRow="0" w:firstColumn="1" w:lastColumn="0" w:noHBand="0" w:noVBand="1"/>
      </w:tblPr>
      <w:tblGrid>
        <w:gridCol w:w="1560"/>
        <w:gridCol w:w="2976"/>
        <w:gridCol w:w="5529"/>
      </w:tblGrid>
      <w:tr w:rsidR="004471EE" w:rsidRPr="004471EE" w:rsidTr="004471EE">
        <w:trPr>
          <w:trHeight w:val="390"/>
        </w:trPr>
        <w:tc>
          <w:tcPr>
            <w:tcW w:w="1560" w:type="dxa"/>
            <w:tcBorders>
              <w:top w:val="single" w:sz="4" w:space="0" w:color="000000"/>
              <w:left w:val="single" w:sz="4" w:space="0" w:color="000000"/>
              <w:bottom w:val="single" w:sz="4" w:space="0" w:color="000000"/>
              <w:right w:val="nil"/>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Номер</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критерия</w:t>
            </w:r>
          </w:p>
        </w:tc>
        <w:tc>
          <w:tcPr>
            <w:tcW w:w="2976" w:type="dxa"/>
            <w:tcBorders>
              <w:top w:val="single" w:sz="4" w:space="0" w:color="000000"/>
              <w:left w:val="single" w:sz="4" w:space="0" w:color="000000"/>
              <w:bottom w:val="single" w:sz="4" w:space="0" w:color="000000"/>
              <w:right w:val="nil"/>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Критерии оценки заявки по запросу предложений, значимость критерия</w:t>
            </w:r>
            <w:proofErr w:type="gramStart"/>
            <w:r w:rsidRPr="004471EE">
              <w:rPr>
                <w:rFonts w:ascii="Times New Roman" w:eastAsia="Times New Roman" w:hAnsi="Times New Roman" w:cs="Times New Roman"/>
                <w:bCs/>
                <w:iCs/>
                <w:sz w:val="28"/>
                <w:szCs w:val="28"/>
                <w:lang w:eastAsia="ar-SA"/>
              </w:rPr>
              <w:t xml:space="preserve"> (%).</w:t>
            </w:r>
            <w:proofErr w:type="gramEnd"/>
          </w:p>
        </w:tc>
        <w:tc>
          <w:tcPr>
            <w:tcW w:w="5529" w:type="dxa"/>
            <w:tcBorders>
              <w:top w:val="single" w:sz="4" w:space="0" w:color="000000"/>
              <w:left w:val="single" w:sz="4" w:space="0" w:color="000000"/>
              <w:bottom w:val="single" w:sz="4" w:space="0" w:color="000000"/>
              <w:right w:val="single" w:sz="4" w:space="0" w:color="000000"/>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Порядок оценки:</w:t>
            </w:r>
          </w:p>
        </w:tc>
      </w:tr>
      <w:tr w:rsidR="004471EE" w:rsidRPr="004471EE" w:rsidTr="004471EE">
        <w:trPr>
          <w:trHeight w:val="236"/>
        </w:trPr>
        <w:tc>
          <w:tcPr>
            <w:tcW w:w="1560" w:type="dxa"/>
            <w:tcBorders>
              <w:top w:val="single" w:sz="4" w:space="0" w:color="000000"/>
              <w:left w:val="single" w:sz="4" w:space="0" w:color="000000"/>
              <w:bottom w:val="single" w:sz="4" w:space="0" w:color="000000"/>
              <w:right w:val="nil"/>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w:t>
            </w:r>
          </w:p>
        </w:tc>
        <w:tc>
          <w:tcPr>
            <w:tcW w:w="2976" w:type="dxa"/>
            <w:tcBorders>
              <w:top w:val="single" w:sz="4" w:space="0" w:color="000000"/>
              <w:left w:val="single" w:sz="4" w:space="0" w:color="000000"/>
              <w:bottom w:val="single" w:sz="4" w:space="0" w:color="000000"/>
              <w:right w:val="nil"/>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Цена договора (50%)</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Примечание: Итоговая стоимость заявки Участника, не должна превышать начальную (максимальную) сумму договора, установленную Заказчиком. </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p>
        </w:tc>
        <w:tc>
          <w:tcPr>
            <w:tcW w:w="5529" w:type="dxa"/>
            <w:tcBorders>
              <w:top w:val="single" w:sz="4" w:space="0" w:color="000000"/>
              <w:left w:val="single" w:sz="4" w:space="0" w:color="000000"/>
              <w:bottom w:val="single" w:sz="4" w:space="0" w:color="000000"/>
              <w:right w:val="single" w:sz="4" w:space="0" w:color="000000"/>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w:t>
            </w:r>
            <w:r w:rsidRPr="004471EE">
              <w:rPr>
                <w:rFonts w:ascii="Times New Roman" w:eastAsia="Times New Roman" w:hAnsi="Times New Roman" w:cs="Times New Roman"/>
                <w:bCs/>
                <w:iCs/>
                <w:sz w:val="28"/>
                <w:szCs w:val="28"/>
                <w:lang w:eastAsia="ar-SA"/>
              </w:rPr>
              <w:lastRenderedPageBreak/>
              <w:t>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471EE" w:rsidRPr="004471EE" w:rsidTr="004471EE">
        <w:trPr>
          <w:trHeight w:val="345"/>
        </w:trPr>
        <w:tc>
          <w:tcPr>
            <w:tcW w:w="1560" w:type="dxa"/>
            <w:tcBorders>
              <w:top w:val="single" w:sz="4" w:space="0" w:color="000000"/>
              <w:left w:val="single" w:sz="4" w:space="0" w:color="000000"/>
              <w:bottom w:val="single" w:sz="4" w:space="0" w:color="000000"/>
              <w:right w:val="nil"/>
            </w:tcBorders>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lastRenderedPageBreak/>
              <w:t>2.</w:t>
            </w:r>
          </w:p>
        </w:tc>
        <w:tc>
          <w:tcPr>
            <w:tcW w:w="2976" w:type="dxa"/>
            <w:tcBorders>
              <w:top w:val="single" w:sz="4" w:space="0" w:color="000000"/>
              <w:left w:val="single" w:sz="4" w:space="0" w:color="000000"/>
              <w:bottom w:val="single" w:sz="4" w:space="0" w:color="000000"/>
              <w:right w:val="nil"/>
            </w:tcBorders>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Наличие материально-технических ресурсов (специальной дорожной техники)(30 %).</w:t>
            </w:r>
          </w:p>
        </w:tc>
        <w:tc>
          <w:tcPr>
            <w:tcW w:w="5529" w:type="dxa"/>
            <w:tcBorders>
              <w:top w:val="single" w:sz="4" w:space="0" w:color="000000"/>
              <w:left w:val="single" w:sz="4" w:space="0" w:color="000000"/>
              <w:bottom w:val="single" w:sz="4" w:space="0" w:color="000000"/>
              <w:right w:val="single" w:sz="4" w:space="0" w:color="000000"/>
            </w:tcBorders>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Оценка заявок по критерию «Наличие материально-технических ресурсов» осуществляется на основании анализа сведений, указанных в справке о материально-технических ресурсах, подтвержденных представленными в заявке копиями документов (паспорт, паспорт транспортного средства и др.) на указанные ресурсы.</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При этом для присуждения оценочного балла заявкам Участников рассчитывается сумма рейтингов подкритериев, определяющихся путем произведения значимости подкритерия на количество единиц технических ресурсов:</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p>
          <w:tbl>
            <w:tblPr>
              <w:tblW w:w="6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1985"/>
              <w:gridCol w:w="591"/>
            </w:tblGrid>
            <w:tr w:rsidR="004471EE" w:rsidRPr="004471EE" w:rsidTr="004471EE">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Подкритерий</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Значимость</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 подкритерия</w:t>
                  </w:r>
                </w:p>
              </w:tc>
            </w:tr>
            <w:tr w:rsidR="004471EE" w:rsidRPr="004471EE" w:rsidTr="004471EE">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Каток (1шт.)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20%</w:t>
                  </w:r>
                </w:p>
              </w:tc>
            </w:tr>
            <w:tr w:rsidR="004471EE" w:rsidRPr="004471EE" w:rsidTr="004471EE">
              <w:tc>
                <w:tcPr>
                  <w:tcW w:w="3714" w:type="dxa"/>
                  <w:tcBorders>
                    <w:top w:val="single" w:sz="4" w:space="0" w:color="auto"/>
                    <w:left w:val="single" w:sz="4" w:space="0" w:color="auto"/>
                    <w:bottom w:val="single" w:sz="4" w:space="0" w:color="auto"/>
                    <w:right w:val="single" w:sz="4" w:space="0" w:color="auto"/>
                  </w:tcBorders>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Автомобиль-самосвал грузоподъемностью более 10т </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(1 </w:t>
                  </w:r>
                  <w:proofErr w:type="spellStart"/>
                  <w:proofErr w:type="gramStart"/>
                  <w:r w:rsidRPr="004471EE">
                    <w:rPr>
                      <w:rFonts w:ascii="Times New Roman" w:eastAsia="Times New Roman" w:hAnsi="Times New Roman" w:cs="Times New Roman"/>
                      <w:bCs/>
                      <w:iCs/>
                      <w:sz w:val="28"/>
                      <w:szCs w:val="28"/>
                      <w:lang w:eastAsia="ar-SA"/>
                    </w:rPr>
                    <w:t>шт</w:t>
                  </w:r>
                  <w:proofErr w:type="spellEnd"/>
                  <w:proofErr w:type="gramEnd"/>
                  <w:r w:rsidRPr="004471EE">
                    <w:rPr>
                      <w:rFonts w:ascii="Times New Roman" w:eastAsia="Times New Roman" w:hAnsi="Times New Roman" w:cs="Times New Roman"/>
                      <w:bCs/>
                      <w:iCs/>
                      <w:sz w:val="28"/>
                      <w:szCs w:val="28"/>
                      <w:lang w:eastAsia="ar-SA"/>
                    </w:rPr>
                    <w:t>)</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20%</w:t>
                  </w:r>
                </w:p>
              </w:tc>
            </w:tr>
            <w:tr w:rsidR="004471EE" w:rsidRPr="004471EE" w:rsidTr="004471EE">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Средство для погрузки-разгрузки, перевозки катка к месту выполнения работ (1 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20%</w:t>
                  </w:r>
                </w:p>
              </w:tc>
            </w:tr>
            <w:tr w:rsidR="004471EE" w:rsidRPr="004471EE" w:rsidTr="004471EE">
              <w:trPr>
                <w:gridAfter w:val="1"/>
                <w:wAfter w:w="591" w:type="dxa"/>
              </w:trPr>
              <w:tc>
                <w:tcPr>
                  <w:tcW w:w="3714"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proofErr w:type="spellStart"/>
                  <w:r w:rsidRPr="004471EE">
                    <w:rPr>
                      <w:rFonts w:ascii="Times New Roman" w:eastAsia="Times New Roman" w:hAnsi="Times New Roman" w:cs="Times New Roman"/>
                      <w:bCs/>
                      <w:iCs/>
                      <w:sz w:val="28"/>
                      <w:szCs w:val="28"/>
                      <w:lang w:eastAsia="ar-SA"/>
                    </w:rPr>
                    <w:t>Швонарезчик</w:t>
                  </w:r>
                  <w:proofErr w:type="spellEnd"/>
                  <w:r w:rsidRPr="004471EE">
                    <w:rPr>
                      <w:rFonts w:ascii="Times New Roman" w:eastAsia="Times New Roman" w:hAnsi="Times New Roman" w:cs="Times New Roman"/>
                      <w:bCs/>
                      <w:iCs/>
                      <w:sz w:val="28"/>
                      <w:szCs w:val="28"/>
                      <w:lang w:eastAsia="ar-SA"/>
                    </w:rPr>
                    <w:t xml:space="preserve"> (1 шт.)</w:t>
                  </w:r>
                </w:p>
              </w:tc>
              <w:tc>
                <w:tcPr>
                  <w:tcW w:w="1985"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10%</w:t>
                  </w:r>
                </w:p>
              </w:tc>
            </w:tr>
            <w:tr w:rsidR="004471EE" w:rsidRPr="004471EE" w:rsidTr="004471EE">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Компрессор (1 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10%</w:t>
                  </w:r>
                </w:p>
              </w:tc>
            </w:tr>
            <w:tr w:rsidR="004471EE" w:rsidRPr="004471EE" w:rsidTr="004471EE">
              <w:trPr>
                <w:gridAfter w:val="1"/>
                <w:wAfter w:w="591" w:type="dxa"/>
              </w:trPr>
              <w:tc>
                <w:tcPr>
                  <w:tcW w:w="3714"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Генератор (1 шт.)</w:t>
                  </w:r>
                </w:p>
              </w:tc>
              <w:tc>
                <w:tcPr>
                  <w:tcW w:w="1985"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10%</w:t>
                  </w:r>
                </w:p>
              </w:tc>
            </w:tr>
            <w:tr w:rsidR="004471EE" w:rsidRPr="004471EE" w:rsidTr="004471EE">
              <w:trPr>
                <w:gridAfter w:val="1"/>
                <w:wAfter w:w="591" w:type="dxa"/>
              </w:trPr>
              <w:tc>
                <w:tcPr>
                  <w:tcW w:w="3714"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Электро-</w:t>
                  </w:r>
                  <w:proofErr w:type="spellStart"/>
                  <w:r w:rsidRPr="004471EE">
                    <w:rPr>
                      <w:rFonts w:ascii="Times New Roman" w:eastAsia="Times New Roman" w:hAnsi="Times New Roman" w:cs="Times New Roman"/>
                      <w:bCs/>
                      <w:iCs/>
                      <w:sz w:val="28"/>
                      <w:szCs w:val="28"/>
                      <w:lang w:eastAsia="ar-SA"/>
                    </w:rPr>
                    <w:t>пневмо</w:t>
                  </w:r>
                  <w:proofErr w:type="spellEnd"/>
                  <w:r w:rsidRPr="004471EE">
                    <w:rPr>
                      <w:rFonts w:ascii="Times New Roman" w:eastAsia="Times New Roman" w:hAnsi="Times New Roman" w:cs="Times New Roman"/>
                      <w:bCs/>
                      <w:iCs/>
                      <w:sz w:val="28"/>
                      <w:szCs w:val="28"/>
                      <w:lang w:eastAsia="ar-SA"/>
                    </w:rPr>
                    <w:t xml:space="preserve"> инструмент (1 шт.)</w:t>
                  </w:r>
                </w:p>
              </w:tc>
              <w:tc>
                <w:tcPr>
                  <w:tcW w:w="1985" w:type="dxa"/>
                  <w:shd w:val="clear" w:color="auto" w:fill="auto"/>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10%</w:t>
                  </w:r>
                </w:p>
              </w:tc>
            </w:tr>
          </w:tbl>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Заявке, набравшей наибольшую сумму рейтингов подкритериев, присуждается 5 баллов. Дальнейшее распределение баллов осуществляется в порядке убывания показателя суммы.</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lastRenderedPageBreak/>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и копии подтверждающих документов, подлежит отклонению.</w:t>
            </w:r>
          </w:p>
        </w:tc>
      </w:tr>
      <w:tr w:rsidR="004471EE" w:rsidRPr="004471EE" w:rsidTr="004471EE">
        <w:trPr>
          <w:trHeight w:val="345"/>
        </w:trPr>
        <w:tc>
          <w:tcPr>
            <w:tcW w:w="1560" w:type="dxa"/>
            <w:tcBorders>
              <w:top w:val="single" w:sz="4" w:space="0" w:color="000000"/>
              <w:left w:val="single" w:sz="4" w:space="0" w:color="000000"/>
              <w:bottom w:val="single" w:sz="4" w:space="0" w:color="000000"/>
              <w:right w:val="nil"/>
            </w:tcBorders>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lastRenderedPageBreak/>
              <w:t>3.</w:t>
            </w:r>
          </w:p>
        </w:tc>
        <w:tc>
          <w:tcPr>
            <w:tcW w:w="2976" w:type="dxa"/>
            <w:tcBorders>
              <w:top w:val="single" w:sz="4" w:space="0" w:color="000000"/>
              <w:left w:val="single" w:sz="4" w:space="0" w:color="000000"/>
              <w:bottom w:val="single" w:sz="4" w:space="0" w:color="000000"/>
              <w:right w:val="nil"/>
            </w:tcBorders>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Опыт выполнения аналогичных работ(20%)</w:t>
            </w:r>
          </w:p>
        </w:tc>
        <w:tc>
          <w:tcPr>
            <w:tcW w:w="5529" w:type="dxa"/>
            <w:tcBorders>
              <w:top w:val="single" w:sz="4" w:space="0" w:color="000000"/>
              <w:left w:val="single" w:sz="4" w:space="0" w:color="000000"/>
              <w:bottom w:val="single" w:sz="4" w:space="0" w:color="000000"/>
              <w:right w:val="single" w:sz="4" w:space="0" w:color="000000"/>
            </w:tcBorders>
          </w:tcPr>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proofErr w:type="gramStart"/>
            <w:r w:rsidRPr="004471EE">
              <w:rPr>
                <w:rFonts w:ascii="Times New Roman" w:eastAsia="Times New Roman" w:hAnsi="Times New Roman" w:cs="Times New Roman"/>
                <w:bCs/>
                <w:iCs/>
                <w:sz w:val="28"/>
                <w:szCs w:val="28"/>
                <w:lang w:eastAsia="ar-SA"/>
              </w:rPr>
              <w:t>Оценка заявок по критерию «Опыт выполнения аналогичных работ» осуществляется на основании анализа сведений, указанных в справке о перечне и объемах выполнения аналогичных договоров по восстановлению асфальтобетонного покрытия (форма 4 Приложения №1 Документации) за 2012-2014 годы,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5 баллов – 21 000 001 рубль и более; </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4 балла – от 16 000 001 рубля до 21 000 000 рублей включительно;</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3 балла – от 11 000 001 рубля до 16 000 000 рублей включительно;</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2 балла – от 6 000 001 рубля до 11 000 000 рублей включительно;</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1 балл – от 1000 001 рубля до 6 000 000 рублей включительно;</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0 баллов – 1000 000 рублей и менее.</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В случае не указания сведений по объему выполнения аналогичных договоров по восстановлению асфальтобетонного покрытия в справке (форма 4 Приложения №1 Документации), а также не предоставления копий договоров и актов выполненных работ (иных документов, подтверждающих выполнение работ), заявке такого Участника будет присуждаться 0 баллов по данному критерию.</w:t>
            </w:r>
          </w:p>
          <w:p w:rsidR="004471EE" w:rsidRPr="004471EE" w:rsidRDefault="004471EE" w:rsidP="004471EE">
            <w:pPr>
              <w:suppressAutoHyphens/>
              <w:spacing w:after="0" w:line="240" w:lineRule="auto"/>
              <w:jc w:val="both"/>
              <w:rPr>
                <w:rFonts w:ascii="Times New Roman" w:eastAsia="Times New Roman" w:hAnsi="Times New Roman" w:cs="Times New Roman"/>
                <w:bCs/>
                <w:iCs/>
                <w:sz w:val="28"/>
                <w:szCs w:val="28"/>
                <w:lang w:eastAsia="ar-SA"/>
              </w:rPr>
            </w:pPr>
            <w:r w:rsidRPr="004471EE">
              <w:rPr>
                <w:rFonts w:ascii="Times New Roman" w:eastAsia="Times New Roman" w:hAnsi="Times New Roman" w:cs="Times New Roman"/>
                <w:bCs/>
                <w:iCs/>
                <w:sz w:val="28"/>
                <w:szCs w:val="28"/>
                <w:lang w:eastAsia="ar-SA"/>
              </w:rPr>
              <w:t xml:space="preserve">Договоры, не подтвержденные документами о выполнении работ, не </w:t>
            </w:r>
            <w:r w:rsidRPr="004471EE">
              <w:rPr>
                <w:rFonts w:ascii="Times New Roman" w:eastAsia="Times New Roman" w:hAnsi="Times New Roman" w:cs="Times New Roman"/>
                <w:bCs/>
                <w:iCs/>
                <w:sz w:val="28"/>
                <w:szCs w:val="28"/>
                <w:lang w:eastAsia="ar-SA"/>
              </w:rPr>
              <w:lastRenderedPageBreak/>
              <w:t>учитываются при оценке.</w:t>
            </w:r>
          </w:p>
        </w:tc>
      </w:tr>
    </w:tbl>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4471EE">
      <w:pPr>
        <w:tabs>
          <w:tab w:val="left" w:pos="142"/>
        </w:tabs>
        <w:suppressAutoHyphens/>
        <w:autoSpaceDE w:val="0"/>
        <w:spacing w:after="0" w:line="240" w:lineRule="auto"/>
        <w:jc w:val="both"/>
        <w:rPr>
          <w:rFonts w:ascii="Times New Roman" w:eastAsia="Calibri" w:hAnsi="Times New Roman" w:cs="Times New Roman"/>
          <w:sz w:val="28"/>
          <w:szCs w:val="28"/>
          <w:lang w:eastAsia="ar-SA"/>
        </w:rPr>
      </w:pPr>
      <w:r w:rsidRPr="000A0DE7">
        <w:rPr>
          <w:rFonts w:ascii="Times New Roman" w:eastAsia="Calibri" w:hAnsi="Times New Roman" w:cs="Times New Roman"/>
          <w:sz w:val="28"/>
          <w:szCs w:val="28"/>
          <w:lang w:eastAsia="ar-SA"/>
        </w:rPr>
        <w:t>Оценка заявок осуществляется в следующем порядке:</w:t>
      </w:r>
    </w:p>
    <w:p w:rsidR="000A0DE7" w:rsidRPr="000A0DE7" w:rsidRDefault="000A0DE7" w:rsidP="00641C17">
      <w:pPr>
        <w:numPr>
          <w:ilvl w:val="0"/>
          <w:numId w:val="36"/>
        </w:numPr>
        <w:tabs>
          <w:tab w:val="left" w:pos="142"/>
          <w:tab w:val="left" w:pos="284"/>
        </w:tabs>
        <w:suppressAutoHyphens/>
        <w:autoSpaceDE w:val="0"/>
        <w:spacing w:after="0" w:line="240" w:lineRule="auto"/>
        <w:ind w:left="0" w:firstLine="0"/>
        <w:jc w:val="both"/>
        <w:rPr>
          <w:rFonts w:ascii="Times New Roman" w:eastAsia="Calibri" w:hAnsi="Times New Roman" w:cs="Times New Roman"/>
          <w:sz w:val="28"/>
          <w:szCs w:val="28"/>
          <w:lang w:eastAsia="ar-SA"/>
        </w:rPr>
      </w:pPr>
      <w:r w:rsidRPr="000A0DE7">
        <w:rPr>
          <w:rFonts w:ascii="Times New Roman" w:eastAsia="Calibri" w:hAnsi="Times New Roman" w:cs="Times New Roman"/>
          <w:sz w:val="28"/>
          <w:szCs w:val="28"/>
          <w:lang w:eastAsia="ar-SA"/>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A0DE7" w:rsidRPr="000A0DE7" w:rsidRDefault="000A0DE7" w:rsidP="00641C17">
      <w:pPr>
        <w:numPr>
          <w:ilvl w:val="0"/>
          <w:numId w:val="36"/>
        </w:numPr>
        <w:tabs>
          <w:tab w:val="left" w:pos="142"/>
          <w:tab w:val="left" w:pos="284"/>
        </w:tabs>
        <w:suppressAutoHyphens/>
        <w:autoSpaceDE w:val="0"/>
        <w:spacing w:after="0" w:line="240" w:lineRule="auto"/>
        <w:ind w:left="0" w:firstLine="0"/>
        <w:jc w:val="both"/>
        <w:rPr>
          <w:rFonts w:ascii="Times New Roman" w:eastAsia="Calibri" w:hAnsi="Times New Roman" w:cs="Times New Roman"/>
          <w:sz w:val="28"/>
          <w:szCs w:val="28"/>
          <w:lang w:eastAsia="ar-SA"/>
        </w:rPr>
      </w:pPr>
      <w:r w:rsidRPr="000A0DE7">
        <w:rPr>
          <w:rFonts w:ascii="Times New Roman" w:eastAsia="Calibri" w:hAnsi="Times New Roman" w:cs="Times New Roman"/>
          <w:sz w:val="28"/>
          <w:szCs w:val="28"/>
          <w:lang w:eastAsia="ar-SA"/>
        </w:rPr>
        <w:t xml:space="preserve">Рейтинг заявки по конкретному критерию рассчитывается как произведение коэффициента значимости на балл. </w:t>
      </w:r>
      <w:r w:rsidRPr="000A0DE7">
        <w:rPr>
          <w:rFonts w:ascii="Times New Roman" w:eastAsia="Times New Roman" w:hAnsi="Times New Roman" w:cs="Times New Roman"/>
          <w:sz w:val="28"/>
          <w:szCs w:val="28"/>
          <w:lang w:eastAsia="ar-SA"/>
        </w:rPr>
        <w:t>Дробное значение рейтинга округляется до двух десятичных знаков после запятой по математическим правилам округления.</w:t>
      </w:r>
    </w:p>
    <w:p w:rsidR="000A0DE7" w:rsidRPr="000A0DE7" w:rsidRDefault="000A0DE7" w:rsidP="00641C17">
      <w:pPr>
        <w:numPr>
          <w:ilvl w:val="0"/>
          <w:numId w:val="36"/>
        </w:numPr>
        <w:tabs>
          <w:tab w:val="left" w:pos="142"/>
          <w:tab w:val="left" w:pos="284"/>
        </w:tabs>
        <w:suppressAutoHyphens/>
        <w:autoSpaceDE w:val="0"/>
        <w:spacing w:after="0" w:line="240" w:lineRule="auto"/>
        <w:ind w:left="0" w:firstLine="0"/>
        <w:jc w:val="both"/>
        <w:rPr>
          <w:rFonts w:ascii="Times New Roman" w:eastAsia="Calibri" w:hAnsi="Times New Roman" w:cs="Times New Roman"/>
          <w:sz w:val="28"/>
          <w:szCs w:val="28"/>
          <w:lang w:eastAsia="ar-SA"/>
        </w:rPr>
      </w:pPr>
      <w:r w:rsidRPr="000A0DE7">
        <w:rPr>
          <w:rFonts w:ascii="Times New Roman" w:eastAsia="Calibri" w:hAnsi="Times New Roman" w:cs="Times New Roman"/>
          <w:sz w:val="28"/>
          <w:szCs w:val="28"/>
          <w:lang w:eastAsia="ar-SA"/>
        </w:rPr>
        <w:t xml:space="preserve">Присуждение каждой заявке порядкового номера по мере </w:t>
      </w:r>
      <w:proofErr w:type="gramStart"/>
      <w:r w:rsidRPr="000A0DE7">
        <w:rPr>
          <w:rFonts w:ascii="Times New Roman" w:eastAsia="Calibri" w:hAnsi="Times New Roman" w:cs="Times New Roman"/>
          <w:sz w:val="28"/>
          <w:szCs w:val="28"/>
          <w:lang w:eastAsia="ar-SA"/>
        </w:rPr>
        <w:t>уменьшения степени привлекательности предложения участника</w:t>
      </w:r>
      <w:proofErr w:type="gramEnd"/>
      <w:r w:rsidRPr="000A0DE7">
        <w:rPr>
          <w:rFonts w:ascii="Times New Roman" w:eastAsia="Calibri" w:hAnsi="Times New Roman" w:cs="Times New Roman"/>
          <w:sz w:val="28"/>
          <w:szCs w:val="28"/>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0A0DE7">
        <w:rPr>
          <w:rFonts w:ascii="Times New Roman" w:eastAsia="Times New Roman" w:hAnsi="Times New Roman" w:cs="Times New Roman"/>
          <w:sz w:val="28"/>
          <w:szCs w:val="28"/>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0A0DE7" w:rsidRPr="000A0DE7" w:rsidRDefault="000A0DE7" w:rsidP="00641C17">
      <w:pPr>
        <w:numPr>
          <w:ilvl w:val="0"/>
          <w:numId w:val="36"/>
        </w:numPr>
        <w:tabs>
          <w:tab w:val="left" w:pos="142"/>
          <w:tab w:val="left" w:pos="284"/>
        </w:tabs>
        <w:suppressAutoHyphens/>
        <w:autoSpaceDE w:val="0"/>
        <w:spacing w:after="0" w:line="240" w:lineRule="auto"/>
        <w:ind w:left="0" w:firstLine="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Комиссия по закупке учитывает оценки и рекомендации экспертов, однако, может принимать самостоятельные решения.</w:t>
      </w:r>
    </w:p>
    <w:p w:rsidR="000A0DE7" w:rsidRPr="000A0DE7" w:rsidRDefault="000A0DE7" w:rsidP="004471EE">
      <w:pPr>
        <w:tabs>
          <w:tab w:val="left" w:pos="0"/>
          <w:tab w:val="left" w:pos="142"/>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0A0DE7" w:rsidRPr="000A0DE7" w:rsidRDefault="000A0DE7" w:rsidP="000A0DE7">
      <w:pPr>
        <w:spacing w:before="120" w:after="0"/>
        <w:rPr>
          <w:rFonts w:ascii="Times New Roman" w:hAnsi="Times New Roman"/>
          <w:sz w:val="28"/>
          <w:szCs w:val="28"/>
        </w:rPr>
      </w:pPr>
      <w:r w:rsidRPr="000A0DE7">
        <w:rPr>
          <w:rFonts w:ascii="Times New Roman" w:hAnsi="Times New Roman"/>
          <w:sz w:val="28"/>
          <w:szCs w:val="28"/>
        </w:rPr>
        <w:t>4.11.2.  Оформление окончательного решения Комиссии по закупке.</w:t>
      </w:r>
    </w:p>
    <w:p w:rsidR="000A0DE7" w:rsidRPr="000A0DE7" w:rsidRDefault="000A0DE7" w:rsidP="000A0DE7">
      <w:pPr>
        <w:tabs>
          <w:tab w:val="left" w:pos="900"/>
          <w:tab w:val="left" w:pos="1134"/>
          <w:tab w:val="left" w:pos="1276"/>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оценивает </w:t>
      </w:r>
      <w:r w:rsidR="00C04D49">
        <w:rPr>
          <w:rFonts w:ascii="Times New Roman" w:eastAsia="Times New Roman" w:hAnsi="Times New Roman" w:cs="Times New Roman"/>
          <w:sz w:val="28"/>
          <w:szCs w:val="28"/>
          <w:lang w:eastAsia="ru-RU"/>
        </w:rPr>
        <w:t xml:space="preserve">и сопоставляет </w:t>
      </w:r>
      <w:r w:rsidRPr="000A0DE7">
        <w:rPr>
          <w:rFonts w:ascii="Times New Roman" w:eastAsia="Times New Roman" w:hAnsi="Times New Roman" w:cs="Times New Roman"/>
          <w:sz w:val="28"/>
          <w:szCs w:val="28"/>
          <w:lang w:eastAsia="ru-RU"/>
        </w:rPr>
        <w:t>такие заявки.</w:t>
      </w:r>
    </w:p>
    <w:p w:rsidR="000A0DE7" w:rsidRPr="000A0DE7" w:rsidRDefault="000A0DE7" w:rsidP="000A0DE7">
      <w:pPr>
        <w:tabs>
          <w:tab w:val="left" w:pos="900"/>
          <w:tab w:val="left" w:pos="1134"/>
          <w:tab w:val="left" w:pos="1276"/>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0A0DE7">
        <w:rPr>
          <w:rFonts w:ascii="Times New Roman" w:eastAsia="Times New Roman" w:hAnsi="Times New Roman" w:cs="Times New Roman"/>
          <w:sz w:val="28"/>
          <w:szCs w:val="28"/>
          <w:lang w:eastAsia="ru-RU"/>
        </w:rPr>
        <w:t>решении</w:t>
      </w:r>
      <w:proofErr w:type="gramEnd"/>
      <w:r w:rsidRPr="000A0DE7">
        <w:rPr>
          <w:rFonts w:ascii="Times New Roman" w:eastAsia="Times New Roman" w:hAnsi="Times New Roman" w:cs="Times New Roman"/>
          <w:sz w:val="28"/>
          <w:szCs w:val="28"/>
          <w:lang w:eastAsia="ru-RU"/>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0A0DE7">
        <w:rPr>
          <w:rFonts w:ascii="Times New Roman" w:eastAsia="Times New Roman" w:hAnsi="Times New Roman" w:cs="Times New Roman"/>
          <w:sz w:val="28"/>
          <w:szCs w:val="28"/>
          <w:lang w:eastAsia="ru-RU"/>
        </w:rPr>
        <w:t>закупки к участию в запросе предложений с обоснованием такого решения и с указанием положений настоящей Документации о закупке,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w:t>
      </w:r>
      <w:proofErr w:type="gramEnd"/>
      <w:r w:rsidRPr="000A0DE7">
        <w:rPr>
          <w:rFonts w:ascii="Times New Roman" w:eastAsia="Times New Roman" w:hAnsi="Times New Roman" w:cs="Times New Roman"/>
          <w:sz w:val="28"/>
          <w:szCs w:val="28"/>
          <w:lang w:eastAsia="ru-RU"/>
        </w:rPr>
        <w:t xml:space="preserve">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w:t>
      </w:r>
      <w:r w:rsidRPr="000A0DE7">
        <w:rPr>
          <w:rFonts w:ascii="Times New Roman" w:eastAsia="Times New Roman" w:hAnsi="Times New Roman" w:cs="Times New Roman"/>
          <w:sz w:val="28"/>
          <w:szCs w:val="28"/>
          <w:lang w:eastAsia="ru-RU"/>
        </w:rPr>
        <w:lastRenderedPageBreak/>
        <w:t>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0A0DE7" w:rsidRPr="000A0DE7" w:rsidRDefault="000A0DE7" w:rsidP="000A0DE7">
      <w:pPr>
        <w:suppressAutoHyphens/>
        <w:spacing w:after="0" w:line="240" w:lineRule="auto"/>
        <w:ind w:firstLine="284"/>
        <w:jc w:val="both"/>
        <w:rPr>
          <w:rFonts w:ascii="Times New Roman" w:eastAsia="Times New Roman" w:hAnsi="Times New Roman" w:cs="Times New Roman"/>
          <w:sz w:val="28"/>
          <w:szCs w:val="28"/>
          <w:lang w:eastAsia="ar-SA"/>
        </w:rPr>
      </w:pPr>
      <w:r w:rsidRPr="000A0DE7">
        <w:rPr>
          <w:rFonts w:ascii="Times New Roman" w:eastAsia="Calibri" w:hAnsi="Times New Roman"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0A0DE7" w:rsidRPr="000A0DE7" w:rsidRDefault="000A0DE7" w:rsidP="000A0DE7">
      <w:pPr>
        <w:tabs>
          <w:tab w:val="left" w:pos="900"/>
          <w:tab w:val="left" w:pos="1134"/>
          <w:tab w:val="left" w:pos="1276"/>
        </w:tabs>
        <w:autoSpaceDE w:val="0"/>
        <w:autoSpaceDN w:val="0"/>
        <w:adjustRightInd w:val="0"/>
        <w:spacing w:before="120"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4.11.3. В случае</w:t>
      </w:r>
      <w:proofErr w:type="gramStart"/>
      <w:r w:rsidRPr="000A0DE7">
        <w:rPr>
          <w:rFonts w:ascii="Times New Roman" w:eastAsia="Times New Roman" w:hAnsi="Times New Roman" w:cs="Times New Roman"/>
          <w:sz w:val="28"/>
          <w:szCs w:val="28"/>
          <w:lang w:eastAsia="ru-RU"/>
        </w:rPr>
        <w:t>,</w:t>
      </w:r>
      <w:proofErr w:type="gramEnd"/>
      <w:r w:rsidRPr="000A0DE7">
        <w:rPr>
          <w:rFonts w:ascii="Times New Roman" w:eastAsia="Times New Roman" w:hAnsi="Times New Roman" w:cs="Times New Roman"/>
          <w:sz w:val="28"/>
          <w:szCs w:val="28"/>
          <w:lang w:eastAsia="ru-RU"/>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0A0DE7" w:rsidRPr="000A0DE7" w:rsidRDefault="000A0DE7" w:rsidP="004471EE">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79" w:name="_Toc386464005"/>
      <w:bookmarkStart w:id="80" w:name="_Toc403634881"/>
      <w:bookmarkStart w:id="81" w:name="_Toc403725265"/>
      <w:bookmarkStart w:id="82" w:name="_Toc403725336"/>
      <w:bookmarkStart w:id="83" w:name="_Toc416268819"/>
      <w:r w:rsidRPr="000A0DE7">
        <w:rPr>
          <w:rFonts w:ascii="Times New Roman" w:eastAsia="Times New Roman" w:hAnsi="Times New Roman" w:cs="Arial"/>
          <w:b/>
          <w:bCs/>
          <w:iCs/>
          <w:sz w:val="28"/>
          <w:szCs w:val="28"/>
          <w:lang w:eastAsia="ar-SA"/>
        </w:rPr>
        <w:t>4.12. Опоздавшие заявки на участие в запросе предложений</w:t>
      </w:r>
      <w:bookmarkEnd w:id="79"/>
      <w:bookmarkEnd w:id="80"/>
      <w:bookmarkEnd w:id="81"/>
      <w:bookmarkEnd w:id="82"/>
      <w:bookmarkEnd w:id="83"/>
    </w:p>
    <w:p w:rsidR="000A0DE7" w:rsidRPr="000A0DE7" w:rsidRDefault="000A0DE7" w:rsidP="004471EE">
      <w:pPr>
        <w:tabs>
          <w:tab w:val="left" w:pos="1134"/>
          <w:tab w:val="left" w:pos="1276"/>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0A0DE7">
        <w:rPr>
          <w:rFonts w:ascii="Times New Roman" w:eastAsia="Times New Roman" w:hAnsi="Times New Roman" w:cs="Times New Roman"/>
          <w:sz w:val="28"/>
          <w:szCs w:val="28"/>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0A0DE7">
        <w:rPr>
          <w:rFonts w:ascii="Times New Roman" w:eastAsia="Times New Roman" w:hAnsi="Times New Roman" w:cs="Times New Roman"/>
          <w:sz w:val="28"/>
          <w:szCs w:val="28"/>
          <w:lang w:eastAsia="ru-RU"/>
        </w:rPr>
        <w:t xml:space="preserve"> о вручении (с отметкой об отказе в приеме). </w:t>
      </w:r>
    </w:p>
    <w:p w:rsidR="000A0DE7" w:rsidRPr="000A0DE7" w:rsidRDefault="000A0DE7" w:rsidP="004471EE">
      <w:pPr>
        <w:tabs>
          <w:tab w:val="left" w:pos="1134"/>
          <w:tab w:val="left" w:pos="1276"/>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84" w:name="_Toc386464007"/>
      <w:bookmarkStart w:id="85" w:name="_Toc403634883"/>
      <w:bookmarkStart w:id="86" w:name="_Toc403725267"/>
      <w:bookmarkStart w:id="87" w:name="_Toc403725338"/>
      <w:bookmarkStart w:id="88" w:name="_Toc416268821"/>
      <w:r w:rsidRPr="000A0DE7">
        <w:rPr>
          <w:rFonts w:ascii="Times New Roman" w:eastAsia="Times New Roman" w:hAnsi="Times New Roman" w:cs="Arial"/>
          <w:b/>
          <w:bCs/>
          <w:iCs/>
          <w:sz w:val="28"/>
          <w:szCs w:val="28"/>
          <w:lang w:eastAsia="ar-SA"/>
        </w:rPr>
        <w:t>4.13.</w:t>
      </w:r>
      <w:r w:rsidRPr="000A0DE7">
        <w:rPr>
          <w:rFonts w:ascii="Times New Roman" w:eastAsia="Times New Roman" w:hAnsi="Times New Roman" w:cs="Arial"/>
          <w:b/>
          <w:bCs/>
          <w:iCs/>
          <w:sz w:val="28"/>
          <w:szCs w:val="28"/>
          <w:lang w:eastAsia="ar-SA"/>
        </w:rPr>
        <w:tab/>
        <w:t>Заключение Договора.</w:t>
      </w:r>
      <w:bookmarkEnd w:id="84"/>
      <w:bookmarkEnd w:id="85"/>
      <w:bookmarkEnd w:id="86"/>
      <w:bookmarkEnd w:id="87"/>
      <w:bookmarkEnd w:id="88"/>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4.13.2. Участник закупки, признанный Победителем, либо иное лицо, с которым заключается Договор в соответствии с п.4.11.3., обязан заключить Договор, являющийся приложением № 4 к Документации, с учетом существенных условий, указанных в протоколе Комиссии по закупке.</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4.13.3. Договор, являющийся приложением № 4 к Документации, заключается между Заказчиком и Участником закупки (согласно п.4.13.2.) в срок не</w:t>
      </w:r>
      <w:r w:rsidR="000C7DB3">
        <w:rPr>
          <w:rFonts w:ascii="Times New Roman" w:eastAsia="Times New Roman" w:hAnsi="Times New Roman" w:cs="Times New Roman"/>
          <w:sz w:val="28"/>
          <w:szCs w:val="28"/>
          <w:lang w:eastAsia="ar-SA"/>
        </w:rPr>
        <w:t xml:space="preserve"> </w:t>
      </w:r>
      <w:r w:rsidRPr="000A0DE7">
        <w:rPr>
          <w:rFonts w:ascii="Times New Roman" w:eastAsia="Times New Roman" w:hAnsi="Times New Roman" w:cs="Times New Roman"/>
          <w:sz w:val="28"/>
          <w:szCs w:val="28"/>
          <w:lang w:eastAsia="ar-SA"/>
        </w:rPr>
        <w:t xml:space="preserve"> позднее 10 дней со дня подписания протокола. Заказчик представляет в адрес Участника </w:t>
      </w:r>
      <w:r w:rsidRPr="000A0DE7">
        <w:rPr>
          <w:rFonts w:ascii="Times New Roman" w:eastAsia="Times New Roman" w:hAnsi="Times New Roman" w:cs="Times New Roman"/>
          <w:sz w:val="28"/>
          <w:szCs w:val="28"/>
          <w:lang w:eastAsia="ar-SA"/>
        </w:rPr>
        <w:lastRenderedPageBreak/>
        <w:t>закупки (согласно п.4.13.2.) заполненный, подписанный со своей стороны и скрепленный печатью Договор в двух экземплярах в течение 3 (Трех) рабочих дней со дня подписания протокола.</w:t>
      </w:r>
      <w:r w:rsidR="00C83EAA" w:rsidRPr="00C83EAA">
        <w:rPr>
          <w:rFonts w:ascii="Times New Roman" w:eastAsia="Times New Roman" w:hAnsi="Times New Roman" w:cs="Times New Roman"/>
          <w:sz w:val="28"/>
          <w:szCs w:val="28"/>
          <w:lang w:eastAsia="ar-SA"/>
        </w:rPr>
        <w:t xml:space="preserve"> </w:t>
      </w:r>
      <w:r w:rsidR="00C83EAA" w:rsidRPr="000A0DE7">
        <w:rPr>
          <w:rFonts w:ascii="Times New Roman" w:eastAsia="Times New Roman" w:hAnsi="Times New Roman" w:cs="Times New Roman"/>
          <w:sz w:val="28"/>
          <w:szCs w:val="28"/>
          <w:lang w:eastAsia="ar-SA"/>
        </w:rPr>
        <w:t>Участник закупки (согласно п.4.13.2.)</w:t>
      </w:r>
      <w:r w:rsidR="00C83EAA">
        <w:rPr>
          <w:rFonts w:ascii="Times New Roman" w:eastAsia="Times New Roman" w:hAnsi="Times New Roman" w:cs="Times New Roman"/>
          <w:sz w:val="28"/>
          <w:szCs w:val="28"/>
          <w:lang w:eastAsia="ar-SA"/>
        </w:rPr>
        <w:t xml:space="preserve"> возвращает</w:t>
      </w:r>
      <w:r w:rsidR="00C83EAA" w:rsidRPr="00C83EAA">
        <w:rPr>
          <w:rFonts w:ascii="Times New Roman" w:eastAsia="Times New Roman" w:hAnsi="Times New Roman" w:cs="Times New Roman"/>
          <w:sz w:val="28"/>
          <w:szCs w:val="28"/>
          <w:lang w:eastAsia="ar-SA"/>
        </w:rPr>
        <w:t xml:space="preserve"> </w:t>
      </w:r>
      <w:r w:rsidR="00C83EAA" w:rsidRPr="000A0DE7">
        <w:rPr>
          <w:rFonts w:ascii="Times New Roman" w:eastAsia="Times New Roman" w:hAnsi="Times New Roman" w:cs="Times New Roman"/>
          <w:sz w:val="28"/>
          <w:szCs w:val="28"/>
          <w:lang w:eastAsia="ar-SA"/>
        </w:rPr>
        <w:t>заполненный, подписанный со своей стороны и скрепленный печатью</w:t>
      </w:r>
      <w:r w:rsidR="00C83EAA">
        <w:rPr>
          <w:rFonts w:ascii="Times New Roman" w:eastAsia="Times New Roman" w:hAnsi="Times New Roman" w:cs="Times New Roman"/>
          <w:sz w:val="28"/>
          <w:szCs w:val="28"/>
          <w:lang w:eastAsia="ar-SA"/>
        </w:rPr>
        <w:t xml:space="preserve"> (при наличии)</w:t>
      </w:r>
      <w:r w:rsidR="00C83EAA" w:rsidRPr="000A0DE7">
        <w:rPr>
          <w:rFonts w:ascii="Times New Roman" w:eastAsia="Times New Roman" w:hAnsi="Times New Roman" w:cs="Times New Roman"/>
          <w:sz w:val="28"/>
          <w:szCs w:val="28"/>
          <w:lang w:eastAsia="ar-SA"/>
        </w:rPr>
        <w:t xml:space="preserve"> Договор</w:t>
      </w:r>
      <w:r w:rsidR="00C83EAA">
        <w:rPr>
          <w:rFonts w:ascii="Times New Roman" w:eastAsia="Times New Roman" w:hAnsi="Times New Roman" w:cs="Times New Roman"/>
          <w:sz w:val="28"/>
          <w:szCs w:val="28"/>
          <w:lang w:eastAsia="ar-SA"/>
        </w:rPr>
        <w:t xml:space="preserve"> </w:t>
      </w:r>
      <w:r w:rsidR="00C83EAA" w:rsidRPr="000A0DE7">
        <w:rPr>
          <w:rFonts w:ascii="Times New Roman" w:eastAsia="Times New Roman" w:hAnsi="Times New Roman" w:cs="Times New Roman"/>
          <w:sz w:val="28"/>
          <w:szCs w:val="28"/>
          <w:lang w:eastAsia="ar-SA"/>
        </w:rPr>
        <w:t>в срок не</w:t>
      </w:r>
      <w:r w:rsidR="00C83EAA">
        <w:rPr>
          <w:rFonts w:ascii="Times New Roman" w:eastAsia="Times New Roman" w:hAnsi="Times New Roman" w:cs="Times New Roman"/>
          <w:sz w:val="28"/>
          <w:szCs w:val="28"/>
          <w:lang w:eastAsia="ar-SA"/>
        </w:rPr>
        <w:t xml:space="preserve"> </w:t>
      </w:r>
      <w:r w:rsidR="00C83EAA" w:rsidRPr="000A0DE7">
        <w:rPr>
          <w:rFonts w:ascii="Times New Roman" w:eastAsia="Times New Roman" w:hAnsi="Times New Roman" w:cs="Times New Roman"/>
          <w:sz w:val="28"/>
          <w:szCs w:val="28"/>
          <w:lang w:eastAsia="ar-SA"/>
        </w:rPr>
        <w:t xml:space="preserve"> позднее 10 дней со дня подписания протокола</w:t>
      </w:r>
      <w:r w:rsidR="00C83EAA">
        <w:rPr>
          <w:rFonts w:ascii="Times New Roman" w:eastAsia="Times New Roman" w:hAnsi="Times New Roman" w:cs="Times New Roman"/>
          <w:sz w:val="28"/>
          <w:szCs w:val="28"/>
          <w:lang w:eastAsia="ar-SA"/>
        </w:rPr>
        <w:t>.</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4.13.4. В случае</w:t>
      </w:r>
      <w:proofErr w:type="gramStart"/>
      <w:r w:rsidRPr="000A0DE7">
        <w:rPr>
          <w:rFonts w:ascii="Times New Roman" w:eastAsia="Times New Roman" w:hAnsi="Times New Roman" w:cs="Times New Roman"/>
          <w:sz w:val="28"/>
          <w:szCs w:val="28"/>
          <w:lang w:eastAsia="ar-SA"/>
        </w:rPr>
        <w:t>,</w:t>
      </w:r>
      <w:proofErr w:type="gramEnd"/>
      <w:r w:rsidRPr="000A0DE7">
        <w:rPr>
          <w:rFonts w:ascii="Times New Roman" w:eastAsia="Times New Roman" w:hAnsi="Times New Roman" w:cs="Times New Roman"/>
          <w:sz w:val="28"/>
          <w:szCs w:val="28"/>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0A0DE7">
        <w:rPr>
          <w:rFonts w:ascii="Times New Roman" w:eastAsia="Times New Roman" w:hAnsi="Times New Roman" w:cs="Times New Roman"/>
          <w:sz w:val="28"/>
          <w:szCs w:val="28"/>
          <w:lang w:eastAsia="ar-SA"/>
        </w:rPr>
        <w:t>Заказчиком</w:t>
      </w:r>
      <w:proofErr w:type="gramEnd"/>
      <w:r w:rsidRPr="000A0DE7">
        <w:rPr>
          <w:rFonts w:ascii="Times New Roman" w:eastAsia="Times New Roman" w:hAnsi="Times New Roman" w:cs="Times New Roman"/>
          <w:sz w:val="28"/>
          <w:szCs w:val="28"/>
          <w:lang w:eastAsia="ar-SA"/>
        </w:rPr>
        <w:t xml:space="preserve"> уклонившимся от заключения Договора. </w:t>
      </w:r>
    </w:p>
    <w:p w:rsidR="000A0DE7" w:rsidRPr="000A0DE7" w:rsidRDefault="000A0DE7" w:rsidP="000A0DE7">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0A0DE7">
        <w:rPr>
          <w:rFonts w:ascii="Times New Roman" w:eastAsia="Times New Roman" w:hAnsi="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настоящей Документации.</w:t>
      </w:r>
      <w:proofErr w:type="gramEnd"/>
      <w:r w:rsidRPr="000A0DE7">
        <w:rPr>
          <w:rFonts w:ascii="Times New Roman" w:eastAsia="Times New Roman" w:hAnsi="Times New Roman" w:cs="Times New Roman"/>
          <w:sz w:val="28"/>
          <w:szCs w:val="28"/>
          <w:lang w:eastAsia="ar-SA"/>
        </w:rPr>
        <w:t xml:space="preserve"> В случае</w:t>
      </w:r>
      <w:proofErr w:type="gramStart"/>
      <w:r w:rsidRPr="000A0DE7">
        <w:rPr>
          <w:rFonts w:ascii="Times New Roman" w:eastAsia="Times New Roman" w:hAnsi="Times New Roman" w:cs="Times New Roman"/>
          <w:sz w:val="28"/>
          <w:szCs w:val="28"/>
          <w:lang w:eastAsia="ar-SA"/>
        </w:rPr>
        <w:t>,</w:t>
      </w:r>
      <w:proofErr w:type="gramEnd"/>
      <w:r w:rsidRPr="000A0DE7">
        <w:rPr>
          <w:rFonts w:ascii="Times New Roman" w:eastAsia="Times New Roman" w:hAnsi="Times New Roman" w:cs="Times New Roman"/>
          <w:sz w:val="28"/>
          <w:szCs w:val="28"/>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0A0DE7" w:rsidRPr="000A0DE7" w:rsidRDefault="000A0DE7" w:rsidP="000A0DE7">
      <w:pPr>
        <w:tabs>
          <w:tab w:val="left" w:pos="540"/>
          <w:tab w:val="left" w:pos="993"/>
        </w:tabs>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4.13.6. </w:t>
      </w:r>
      <w:proofErr w:type="gramStart"/>
      <w:r w:rsidRPr="000A0DE7">
        <w:rPr>
          <w:rFonts w:ascii="Times New Roman" w:eastAsia="Times New Roman" w:hAnsi="Times New Roman" w:cs="Times New Roman"/>
          <w:sz w:val="28"/>
          <w:szCs w:val="28"/>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п.4.13.7</w:t>
      </w:r>
      <w:proofErr w:type="gramEnd"/>
      <w:r w:rsidRPr="000A0DE7">
        <w:rPr>
          <w:rFonts w:ascii="Times New Roman" w:eastAsia="Times New Roman" w:hAnsi="Times New Roman" w:cs="Times New Roman"/>
          <w:sz w:val="28"/>
          <w:szCs w:val="28"/>
          <w:lang w:eastAsia="ru-RU"/>
        </w:rPr>
        <w:t>. Документации.</w:t>
      </w:r>
    </w:p>
    <w:p w:rsidR="000A0DE7" w:rsidRPr="000A0DE7" w:rsidRDefault="000A0DE7" w:rsidP="000A0DE7">
      <w:pPr>
        <w:tabs>
          <w:tab w:val="left" w:pos="540"/>
          <w:tab w:val="left" w:pos="993"/>
        </w:tabs>
        <w:spacing w:after="0" w:line="240" w:lineRule="auto"/>
        <w:jc w:val="both"/>
        <w:rPr>
          <w:rFonts w:ascii="Times New Roman" w:eastAsia="Times New Roman" w:hAnsi="Times New Roman" w:cs="Times New Roman"/>
          <w:sz w:val="28"/>
          <w:szCs w:val="28"/>
          <w:lang w:eastAsia="ru-RU"/>
        </w:rPr>
      </w:pPr>
      <w:r w:rsidRPr="000A0DE7">
        <w:rPr>
          <w:rFonts w:ascii="Times New Roman" w:eastAsia="Times New Roman" w:hAnsi="Times New Roman" w:cs="Times New Roman"/>
          <w:sz w:val="28"/>
          <w:szCs w:val="28"/>
          <w:lang w:eastAsia="ru-RU"/>
        </w:rPr>
        <w:t xml:space="preserve">4.13.7. </w:t>
      </w:r>
      <w:r w:rsidRPr="000A0DE7">
        <w:rPr>
          <w:rFonts w:ascii="Times New Roman" w:eastAsia="Times New Roman" w:hAnsi="Times New Roman"/>
          <w:sz w:val="28"/>
          <w:szCs w:val="28"/>
          <w:lang w:eastAsia="ru-RU"/>
        </w:rPr>
        <w:t>При заключении договора в сроки, указанные в пункте 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89" w:name="_Toc386464008"/>
      <w:bookmarkStart w:id="90" w:name="_Toc403634884"/>
      <w:bookmarkStart w:id="91" w:name="_Toc403725268"/>
      <w:bookmarkStart w:id="92" w:name="_Toc403725339"/>
      <w:bookmarkStart w:id="93" w:name="_Toc416268822"/>
      <w:r w:rsidRPr="000A0DE7">
        <w:rPr>
          <w:rFonts w:ascii="Times New Roman" w:eastAsia="Times New Roman" w:hAnsi="Times New Roman" w:cs="Arial"/>
          <w:b/>
          <w:bCs/>
          <w:iCs/>
          <w:sz w:val="28"/>
          <w:szCs w:val="28"/>
          <w:lang w:eastAsia="ar-SA"/>
        </w:rPr>
        <w:t>4.14.</w:t>
      </w:r>
      <w:r w:rsidRPr="000A0DE7">
        <w:rPr>
          <w:rFonts w:ascii="Times New Roman" w:eastAsia="Times New Roman" w:hAnsi="Times New Roman" w:cs="Arial"/>
          <w:b/>
          <w:bCs/>
          <w:iCs/>
          <w:sz w:val="28"/>
          <w:szCs w:val="28"/>
          <w:lang w:eastAsia="ar-SA"/>
        </w:rPr>
        <w:tab/>
        <w:t>Уведомление Участников о результатах запроса предложений</w:t>
      </w:r>
      <w:bookmarkEnd w:id="89"/>
      <w:bookmarkEnd w:id="90"/>
      <w:bookmarkEnd w:id="91"/>
      <w:bookmarkEnd w:id="92"/>
      <w:bookmarkEnd w:id="93"/>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Заказчик публикует сведения о результатах </w:t>
      </w:r>
      <w:r w:rsidRPr="000A0DE7">
        <w:rPr>
          <w:rFonts w:ascii="Times New Roman" w:eastAsia="Times New Roman" w:hAnsi="Times New Roman" w:cs="Times New Roman"/>
          <w:bCs/>
          <w:sz w:val="28"/>
          <w:szCs w:val="28"/>
          <w:lang w:eastAsia="ar-SA"/>
        </w:rPr>
        <w:t>запроса предложений</w:t>
      </w:r>
      <w:r w:rsidRPr="000A0DE7">
        <w:rPr>
          <w:rFonts w:ascii="Times New Roman" w:eastAsia="Times New Roman" w:hAnsi="Times New Roman" w:cs="Times New Roman"/>
          <w:sz w:val="28"/>
          <w:szCs w:val="28"/>
          <w:lang w:eastAsia="ar-SA"/>
        </w:rPr>
        <w:t xml:space="preserve"> или о том, что процедура </w:t>
      </w:r>
      <w:r w:rsidRPr="000A0DE7">
        <w:rPr>
          <w:rFonts w:ascii="Times New Roman" w:eastAsia="Times New Roman" w:hAnsi="Times New Roman" w:cs="Times New Roman"/>
          <w:bCs/>
          <w:sz w:val="28"/>
          <w:szCs w:val="28"/>
          <w:lang w:eastAsia="ar-SA"/>
        </w:rPr>
        <w:t>запроса предложений</w:t>
      </w:r>
      <w:r w:rsidRPr="000A0DE7">
        <w:rPr>
          <w:rFonts w:ascii="Times New Roman" w:eastAsia="Times New Roman" w:hAnsi="Times New Roman" w:cs="Times New Roman"/>
          <w:sz w:val="28"/>
          <w:szCs w:val="28"/>
          <w:lang w:eastAsia="ar-SA"/>
        </w:rPr>
        <w:t xml:space="preserve"> не состоялась на официальном Интернет – сайте по адресу: </w:t>
      </w:r>
      <w:hyperlink r:id="rId27" w:history="1">
        <w:r w:rsidRPr="000A0DE7">
          <w:rPr>
            <w:rFonts w:ascii="Times New Roman" w:eastAsia="Times New Roman" w:hAnsi="Times New Roman" w:cs="Times New Roman"/>
            <w:color w:val="0000FF"/>
            <w:sz w:val="28"/>
            <w:szCs w:val="28"/>
            <w:u w:val="single"/>
            <w:lang w:eastAsia="ar-SA"/>
          </w:rPr>
          <w:t>http://zakupki.gov.ru/223</w:t>
        </w:r>
      </w:hyperlink>
      <w:r w:rsidRPr="000A0DE7">
        <w:rPr>
          <w:rFonts w:ascii="Times New Roman" w:eastAsia="Times New Roman" w:hAnsi="Times New Roman" w:cs="Times New Roman"/>
          <w:sz w:val="28"/>
          <w:szCs w:val="28"/>
          <w:lang w:eastAsia="ar-SA"/>
        </w:rPr>
        <w:t xml:space="preserve">. </w:t>
      </w:r>
    </w:p>
    <w:p w:rsidR="000A0DE7" w:rsidRPr="00290A5B"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94" w:name="_Toc386464009"/>
      <w:bookmarkStart w:id="95" w:name="_Toc403634885"/>
      <w:bookmarkStart w:id="96" w:name="_Toc403725269"/>
      <w:bookmarkStart w:id="97" w:name="_Toc403725340"/>
      <w:bookmarkStart w:id="98" w:name="_Toc416268823"/>
      <w:r w:rsidRPr="00290A5B">
        <w:rPr>
          <w:rFonts w:ascii="Times New Roman" w:eastAsia="Times New Roman" w:hAnsi="Times New Roman" w:cs="Arial"/>
          <w:b/>
          <w:bCs/>
          <w:iCs/>
          <w:sz w:val="28"/>
          <w:szCs w:val="28"/>
          <w:lang w:eastAsia="ar-SA"/>
        </w:rPr>
        <w:lastRenderedPageBreak/>
        <w:t>4.15.   Обеспечение заявки.</w:t>
      </w:r>
      <w:bookmarkEnd w:id="94"/>
      <w:bookmarkEnd w:id="95"/>
      <w:bookmarkEnd w:id="96"/>
      <w:bookmarkEnd w:id="97"/>
      <w:bookmarkEnd w:id="98"/>
    </w:p>
    <w:p w:rsidR="00290A5B" w:rsidRPr="00290A5B" w:rsidRDefault="00290A5B" w:rsidP="000A0DE7">
      <w:pPr>
        <w:keepNext/>
        <w:suppressAutoHyphens/>
        <w:spacing w:before="240" w:after="60" w:line="240" w:lineRule="auto"/>
        <w:jc w:val="both"/>
        <w:outlineLvl w:val="1"/>
        <w:rPr>
          <w:rFonts w:ascii="Times New Roman" w:eastAsia="Times New Roman" w:hAnsi="Times New Roman" w:cs="Times New Roman"/>
          <w:b/>
          <w:bCs/>
          <w:iCs/>
          <w:sz w:val="28"/>
          <w:szCs w:val="28"/>
          <w:lang w:eastAsia="ar-SA"/>
        </w:rPr>
      </w:pPr>
      <w:r w:rsidRPr="00290A5B">
        <w:rPr>
          <w:rFonts w:ascii="Times New Roman" w:hAnsi="Times New Roman" w:cs="Times New Roman"/>
          <w:sz w:val="28"/>
          <w:szCs w:val="28"/>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p>
    <w:p w:rsidR="000A0DE7" w:rsidRPr="000A0DE7" w:rsidRDefault="000A0DE7" w:rsidP="000A0DE7">
      <w:pPr>
        <w:keepNext/>
        <w:suppressAutoHyphens/>
        <w:spacing w:before="240" w:after="60" w:line="240" w:lineRule="auto"/>
        <w:jc w:val="both"/>
        <w:outlineLvl w:val="1"/>
        <w:rPr>
          <w:rFonts w:ascii="Times New Roman" w:eastAsia="Times New Roman" w:hAnsi="Times New Roman" w:cs="Arial"/>
          <w:b/>
          <w:bCs/>
          <w:iCs/>
          <w:sz w:val="28"/>
          <w:szCs w:val="28"/>
          <w:lang w:eastAsia="ar-SA"/>
        </w:rPr>
      </w:pPr>
      <w:bookmarkStart w:id="99" w:name="_Toc386464010"/>
      <w:bookmarkStart w:id="100" w:name="_Toc403634886"/>
      <w:bookmarkStart w:id="101" w:name="_Toc403725270"/>
      <w:bookmarkStart w:id="102" w:name="_Toc403725341"/>
      <w:r w:rsidRPr="000A0DE7">
        <w:rPr>
          <w:rFonts w:ascii="Times New Roman" w:eastAsia="Times New Roman" w:hAnsi="Times New Roman" w:cs="Arial"/>
          <w:b/>
          <w:bCs/>
          <w:iCs/>
          <w:sz w:val="28"/>
          <w:szCs w:val="28"/>
          <w:lang w:eastAsia="ar-SA"/>
        </w:rPr>
        <w:t>4.16.  П</w:t>
      </w:r>
      <w:r w:rsidRPr="000A0DE7">
        <w:rPr>
          <w:rFonts w:ascii="Times New Roman" w:eastAsia="Times New Roman" w:hAnsi="Times New Roman" w:cs="Arial"/>
          <w:b/>
          <w:bCs/>
          <w:iCs/>
          <w:spacing w:val="1"/>
          <w:sz w:val="28"/>
          <w:szCs w:val="28"/>
          <w:lang w:eastAsia="ar-SA"/>
        </w:rPr>
        <w:t>р</w:t>
      </w:r>
      <w:r w:rsidRPr="000A0DE7">
        <w:rPr>
          <w:rFonts w:ascii="Times New Roman" w:eastAsia="Times New Roman" w:hAnsi="Times New Roman" w:cs="Arial"/>
          <w:b/>
          <w:bCs/>
          <w:iCs/>
          <w:sz w:val="28"/>
          <w:szCs w:val="28"/>
          <w:lang w:eastAsia="ar-SA"/>
        </w:rPr>
        <w:t>авовое</w:t>
      </w:r>
      <w:r w:rsidRPr="000A0DE7">
        <w:rPr>
          <w:rFonts w:ascii="Times New Roman" w:eastAsia="Times New Roman" w:hAnsi="Times New Roman" w:cs="Arial"/>
          <w:b/>
          <w:bCs/>
          <w:iCs/>
          <w:spacing w:val="-1"/>
          <w:sz w:val="28"/>
          <w:szCs w:val="28"/>
          <w:lang w:eastAsia="ar-SA"/>
        </w:rPr>
        <w:t xml:space="preserve"> </w:t>
      </w:r>
      <w:r w:rsidRPr="000A0DE7">
        <w:rPr>
          <w:rFonts w:ascii="Times New Roman" w:eastAsia="Times New Roman" w:hAnsi="Times New Roman" w:cs="Arial"/>
          <w:b/>
          <w:bCs/>
          <w:iCs/>
          <w:spacing w:val="1"/>
          <w:sz w:val="28"/>
          <w:szCs w:val="28"/>
          <w:lang w:eastAsia="ar-SA"/>
        </w:rPr>
        <w:t>р</w:t>
      </w:r>
      <w:r w:rsidRPr="000A0DE7">
        <w:rPr>
          <w:rFonts w:ascii="Times New Roman" w:eastAsia="Times New Roman" w:hAnsi="Times New Roman" w:cs="Arial"/>
          <w:b/>
          <w:bCs/>
          <w:iCs/>
          <w:spacing w:val="-1"/>
          <w:sz w:val="28"/>
          <w:szCs w:val="28"/>
          <w:lang w:eastAsia="ar-SA"/>
        </w:rPr>
        <w:t>ег</w:t>
      </w:r>
      <w:r w:rsidRPr="000A0DE7">
        <w:rPr>
          <w:rFonts w:ascii="Times New Roman" w:eastAsia="Times New Roman" w:hAnsi="Times New Roman" w:cs="Arial"/>
          <w:b/>
          <w:bCs/>
          <w:iCs/>
          <w:sz w:val="28"/>
          <w:szCs w:val="28"/>
          <w:lang w:eastAsia="ar-SA"/>
        </w:rPr>
        <w:t>ул</w:t>
      </w:r>
      <w:r w:rsidRPr="000A0DE7">
        <w:rPr>
          <w:rFonts w:ascii="Times New Roman" w:eastAsia="Times New Roman" w:hAnsi="Times New Roman" w:cs="Arial"/>
          <w:b/>
          <w:bCs/>
          <w:iCs/>
          <w:spacing w:val="1"/>
          <w:sz w:val="28"/>
          <w:szCs w:val="28"/>
          <w:lang w:eastAsia="ar-SA"/>
        </w:rPr>
        <w:t>ир</w:t>
      </w:r>
      <w:r w:rsidRPr="000A0DE7">
        <w:rPr>
          <w:rFonts w:ascii="Times New Roman" w:eastAsia="Times New Roman" w:hAnsi="Times New Roman" w:cs="Arial"/>
          <w:b/>
          <w:bCs/>
          <w:iCs/>
          <w:sz w:val="28"/>
          <w:szCs w:val="28"/>
          <w:lang w:eastAsia="ar-SA"/>
        </w:rPr>
        <w:t>ова</w:t>
      </w:r>
      <w:r w:rsidRPr="000A0DE7">
        <w:rPr>
          <w:rFonts w:ascii="Times New Roman" w:eastAsia="Times New Roman" w:hAnsi="Times New Roman" w:cs="Arial"/>
          <w:b/>
          <w:bCs/>
          <w:iCs/>
          <w:spacing w:val="1"/>
          <w:sz w:val="28"/>
          <w:szCs w:val="28"/>
          <w:lang w:eastAsia="ar-SA"/>
        </w:rPr>
        <w:t>ни</w:t>
      </w:r>
      <w:r w:rsidRPr="000A0DE7">
        <w:rPr>
          <w:rFonts w:ascii="Times New Roman" w:eastAsia="Times New Roman" w:hAnsi="Times New Roman" w:cs="Arial"/>
          <w:b/>
          <w:bCs/>
          <w:iCs/>
          <w:sz w:val="28"/>
          <w:szCs w:val="28"/>
          <w:lang w:eastAsia="ar-SA"/>
        </w:rPr>
        <w:t>е.</w:t>
      </w:r>
      <w:bookmarkEnd w:id="99"/>
      <w:bookmarkEnd w:id="100"/>
      <w:bookmarkEnd w:id="101"/>
      <w:bookmarkEnd w:id="102"/>
    </w:p>
    <w:p w:rsidR="000A0DE7" w:rsidRPr="000A0DE7" w:rsidRDefault="000A0DE7" w:rsidP="000A0DE7">
      <w:pPr>
        <w:widowControl w:val="0"/>
        <w:tabs>
          <w:tab w:val="left" w:pos="709"/>
        </w:tabs>
        <w:suppressAutoHyphens/>
        <w:autoSpaceDE w:val="0"/>
        <w:spacing w:after="0" w:line="240" w:lineRule="auto"/>
        <w:ind w:right="-2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0A0DE7">
        <w:rPr>
          <w:rFonts w:ascii="Times New Roman" w:eastAsia="Times New Roman" w:hAnsi="Times New Roman" w:cs="Times New Roman"/>
          <w:sz w:val="28"/>
          <w:szCs w:val="28"/>
          <w:lang w:eastAsia="ar-SA"/>
        </w:rPr>
        <w:t>Мурманэнергосбыт</w:t>
      </w:r>
      <w:proofErr w:type="spellEnd"/>
      <w:r w:rsidRPr="000A0DE7">
        <w:rPr>
          <w:rFonts w:ascii="Times New Roman" w:eastAsia="Times New Roman" w:hAnsi="Times New Roman" w:cs="Times New Roman"/>
          <w:sz w:val="28"/>
          <w:szCs w:val="28"/>
          <w:lang w:eastAsia="ar-SA"/>
        </w:rPr>
        <w:t xml:space="preserve">» и действующим законодательством. </w:t>
      </w:r>
    </w:p>
    <w:p w:rsidR="000A0DE7" w:rsidRPr="000A0DE7" w:rsidRDefault="000A0DE7" w:rsidP="000A0DE7">
      <w:pPr>
        <w:widowControl w:val="0"/>
        <w:tabs>
          <w:tab w:val="left" w:pos="709"/>
        </w:tabs>
        <w:suppressAutoHyphens/>
        <w:autoSpaceDE w:val="0"/>
        <w:spacing w:after="0" w:line="240" w:lineRule="auto"/>
        <w:ind w:right="-20"/>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0A0DE7">
        <w:rPr>
          <w:rFonts w:ascii="Times New Roman" w:eastAsia="Times New Roman" w:hAnsi="Times New Roman" w:cs="Times New Roman"/>
          <w:bCs/>
          <w:sz w:val="28"/>
          <w:szCs w:val="28"/>
          <w:lang w:eastAsia="ar-SA"/>
        </w:rPr>
        <w:t>запроса предложений</w:t>
      </w:r>
      <w:r w:rsidRPr="000A0DE7">
        <w:rPr>
          <w:rFonts w:ascii="Times New Roman" w:eastAsia="Times New Roman" w:hAnsi="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0A0DE7" w:rsidRPr="000A0DE7" w:rsidRDefault="000A0DE7" w:rsidP="000A0DE7">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8"/>
          <w:szCs w:val="28"/>
          <w:lang w:eastAsia="ar-SA"/>
        </w:rPr>
      </w:pPr>
      <w:r w:rsidRPr="000A0DE7">
        <w:rPr>
          <w:rFonts w:ascii="Times New Roman" w:eastAsia="Times New Roman" w:hAnsi="Times New Roman" w:cs="Times New Roman"/>
          <w:sz w:val="28"/>
          <w:szCs w:val="28"/>
          <w:lang w:eastAsia="ar-SA"/>
        </w:rPr>
        <w:t>4.16.3.</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z w:val="28"/>
          <w:szCs w:val="28"/>
          <w:lang w:eastAsia="ar-SA"/>
        </w:rPr>
        <w:t>Л</w:t>
      </w:r>
      <w:r w:rsidRPr="000A0DE7">
        <w:rPr>
          <w:rFonts w:ascii="Times New Roman" w:eastAsia="Times New Roman" w:hAnsi="Times New Roman" w:cs="Times New Roman"/>
          <w:spacing w:val="1"/>
          <w:sz w:val="28"/>
          <w:szCs w:val="28"/>
          <w:lang w:eastAsia="ar-SA"/>
        </w:rPr>
        <w:t>ю</w:t>
      </w:r>
      <w:r w:rsidRPr="000A0DE7">
        <w:rPr>
          <w:rFonts w:ascii="Times New Roman" w:eastAsia="Times New Roman" w:hAnsi="Times New Roman" w:cs="Times New Roman"/>
          <w:sz w:val="28"/>
          <w:szCs w:val="28"/>
          <w:lang w:eastAsia="ar-SA"/>
        </w:rPr>
        <w:t xml:space="preserve">бые </w:t>
      </w:r>
      <w:r w:rsidRPr="000A0DE7">
        <w:rPr>
          <w:rFonts w:ascii="Times New Roman" w:eastAsia="Times New Roman" w:hAnsi="Times New Roman" w:cs="Times New Roman"/>
          <w:spacing w:val="-1"/>
          <w:sz w:val="28"/>
          <w:szCs w:val="28"/>
          <w:lang w:eastAsia="ar-SA"/>
        </w:rPr>
        <w:t>с</w:t>
      </w:r>
      <w:r w:rsidRPr="000A0DE7">
        <w:rPr>
          <w:rFonts w:ascii="Times New Roman" w:eastAsia="Times New Roman" w:hAnsi="Times New Roman" w:cs="Times New Roman"/>
          <w:spacing w:val="1"/>
          <w:sz w:val="28"/>
          <w:szCs w:val="28"/>
          <w:lang w:eastAsia="ar-SA"/>
        </w:rPr>
        <w:t>п</w:t>
      </w:r>
      <w:r w:rsidRPr="000A0DE7">
        <w:rPr>
          <w:rFonts w:ascii="Times New Roman" w:eastAsia="Times New Roman" w:hAnsi="Times New Roman" w:cs="Times New Roman"/>
          <w:sz w:val="28"/>
          <w:szCs w:val="28"/>
          <w:lang w:eastAsia="ar-SA"/>
        </w:rPr>
        <w:t>оры,</w:t>
      </w:r>
      <w:r w:rsidRPr="000A0DE7">
        <w:rPr>
          <w:rFonts w:ascii="Times New Roman" w:eastAsia="Times New Roman" w:hAnsi="Times New Roman" w:cs="Times New Roman"/>
          <w:spacing w:val="4"/>
          <w:sz w:val="28"/>
          <w:szCs w:val="28"/>
          <w:lang w:eastAsia="ar-SA"/>
        </w:rPr>
        <w:t xml:space="preserve"> </w:t>
      </w:r>
      <w:r w:rsidRPr="000A0DE7">
        <w:rPr>
          <w:rFonts w:ascii="Times New Roman" w:eastAsia="Times New Roman" w:hAnsi="Times New Roman" w:cs="Times New Roman"/>
          <w:sz w:val="28"/>
          <w:szCs w:val="28"/>
          <w:lang w:eastAsia="ar-SA"/>
        </w:rPr>
        <w:t>о</w:t>
      </w:r>
      <w:r w:rsidRPr="000A0DE7">
        <w:rPr>
          <w:rFonts w:ascii="Times New Roman" w:eastAsia="Times New Roman" w:hAnsi="Times New Roman" w:cs="Times New Roman"/>
          <w:spacing w:val="-1"/>
          <w:sz w:val="28"/>
          <w:szCs w:val="28"/>
          <w:lang w:eastAsia="ar-SA"/>
        </w:rPr>
        <w:t>с</w:t>
      </w:r>
      <w:r w:rsidRPr="000A0DE7">
        <w:rPr>
          <w:rFonts w:ascii="Times New Roman" w:eastAsia="Times New Roman" w:hAnsi="Times New Roman" w:cs="Times New Roman"/>
          <w:spacing w:val="1"/>
          <w:sz w:val="28"/>
          <w:szCs w:val="28"/>
          <w:lang w:eastAsia="ar-SA"/>
        </w:rPr>
        <w:t>т</w:t>
      </w:r>
      <w:r w:rsidRPr="000A0DE7">
        <w:rPr>
          <w:rFonts w:ascii="Times New Roman" w:eastAsia="Times New Roman" w:hAnsi="Times New Roman" w:cs="Times New Roman"/>
          <w:spacing w:val="-1"/>
          <w:sz w:val="28"/>
          <w:szCs w:val="28"/>
          <w:lang w:eastAsia="ar-SA"/>
        </w:rPr>
        <w:t>а</w:t>
      </w:r>
      <w:r w:rsidRPr="000A0DE7">
        <w:rPr>
          <w:rFonts w:ascii="Times New Roman" w:eastAsia="Times New Roman" w:hAnsi="Times New Roman" w:cs="Times New Roman"/>
          <w:spacing w:val="1"/>
          <w:sz w:val="28"/>
          <w:szCs w:val="28"/>
          <w:lang w:eastAsia="ar-SA"/>
        </w:rPr>
        <w:t>ю</w:t>
      </w:r>
      <w:r w:rsidRPr="000A0DE7">
        <w:rPr>
          <w:rFonts w:ascii="Times New Roman" w:eastAsia="Times New Roman" w:hAnsi="Times New Roman" w:cs="Times New Roman"/>
          <w:sz w:val="28"/>
          <w:szCs w:val="28"/>
          <w:lang w:eastAsia="ar-SA"/>
        </w:rPr>
        <w:t>щ</w:t>
      </w:r>
      <w:r w:rsidRPr="000A0DE7">
        <w:rPr>
          <w:rFonts w:ascii="Times New Roman" w:eastAsia="Times New Roman" w:hAnsi="Times New Roman" w:cs="Times New Roman"/>
          <w:spacing w:val="1"/>
          <w:sz w:val="28"/>
          <w:szCs w:val="28"/>
          <w:lang w:eastAsia="ar-SA"/>
        </w:rPr>
        <w:t>и</w:t>
      </w:r>
      <w:r w:rsidRPr="000A0DE7">
        <w:rPr>
          <w:rFonts w:ascii="Times New Roman" w:eastAsia="Times New Roman" w:hAnsi="Times New Roman" w:cs="Times New Roman"/>
          <w:spacing w:val="-1"/>
          <w:sz w:val="28"/>
          <w:szCs w:val="28"/>
          <w:lang w:eastAsia="ar-SA"/>
        </w:rPr>
        <w:t>ес</w:t>
      </w:r>
      <w:r w:rsidRPr="000A0DE7">
        <w:rPr>
          <w:rFonts w:ascii="Times New Roman" w:eastAsia="Times New Roman" w:hAnsi="Times New Roman" w:cs="Times New Roman"/>
          <w:sz w:val="28"/>
          <w:szCs w:val="28"/>
          <w:lang w:eastAsia="ar-SA"/>
        </w:rPr>
        <w:t>я</w:t>
      </w:r>
      <w:r w:rsidRPr="000A0DE7">
        <w:rPr>
          <w:rFonts w:ascii="Times New Roman" w:eastAsia="Times New Roman" w:hAnsi="Times New Roman" w:cs="Times New Roman"/>
          <w:spacing w:val="1"/>
          <w:sz w:val="28"/>
          <w:szCs w:val="28"/>
          <w:lang w:eastAsia="ar-SA"/>
        </w:rPr>
        <w:t xml:space="preserve"> н</w:t>
      </w:r>
      <w:r w:rsidRPr="000A0DE7">
        <w:rPr>
          <w:rFonts w:ascii="Times New Roman" w:eastAsia="Times New Roman" w:hAnsi="Times New Roman" w:cs="Times New Roman"/>
          <w:spacing w:val="4"/>
          <w:sz w:val="28"/>
          <w:szCs w:val="28"/>
          <w:lang w:eastAsia="ar-SA"/>
        </w:rPr>
        <w:t>е</w:t>
      </w:r>
      <w:r w:rsidRPr="000A0DE7">
        <w:rPr>
          <w:rFonts w:ascii="Times New Roman" w:eastAsia="Times New Roman" w:hAnsi="Times New Roman" w:cs="Times New Roman"/>
          <w:spacing w:val="-5"/>
          <w:sz w:val="28"/>
          <w:szCs w:val="28"/>
          <w:lang w:eastAsia="ar-SA"/>
        </w:rPr>
        <w:t>у</w:t>
      </w:r>
      <w:r w:rsidRPr="000A0DE7">
        <w:rPr>
          <w:rFonts w:ascii="Times New Roman" w:eastAsia="Times New Roman" w:hAnsi="Times New Roman" w:cs="Times New Roman"/>
          <w:spacing w:val="2"/>
          <w:sz w:val="28"/>
          <w:szCs w:val="28"/>
          <w:lang w:eastAsia="ar-SA"/>
        </w:rPr>
        <w:t>р</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pacing w:val="5"/>
          <w:sz w:val="28"/>
          <w:szCs w:val="28"/>
          <w:lang w:eastAsia="ar-SA"/>
        </w:rPr>
        <w:t>г</w:t>
      </w:r>
      <w:r w:rsidRPr="000A0DE7">
        <w:rPr>
          <w:rFonts w:ascii="Times New Roman" w:eastAsia="Times New Roman" w:hAnsi="Times New Roman" w:cs="Times New Roman"/>
          <w:spacing w:val="-5"/>
          <w:sz w:val="28"/>
          <w:szCs w:val="28"/>
          <w:lang w:eastAsia="ar-SA"/>
        </w:rPr>
        <w:t>у</w:t>
      </w:r>
      <w:r w:rsidRPr="000A0DE7">
        <w:rPr>
          <w:rFonts w:ascii="Times New Roman" w:eastAsia="Times New Roman" w:hAnsi="Times New Roman" w:cs="Times New Roman"/>
          <w:spacing w:val="3"/>
          <w:sz w:val="28"/>
          <w:szCs w:val="28"/>
          <w:lang w:eastAsia="ar-SA"/>
        </w:rPr>
        <w:t>л</w:t>
      </w:r>
      <w:r w:rsidRPr="000A0DE7">
        <w:rPr>
          <w:rFonts w:ascii="Times New Roman" w:eastAsia="Times New Roman" w:hAnsi="Times New Roman" w:cs="Times New Roman"/>
          <w:spacing w:val="1"/>
          <w:sz w:val="28"/>
          <w:szCs w:val="28"/>
          <w:lang w:eastAsia="ar-SA"/>
        </w:rPr>
        <w:t>и</w:t>
      </w:r>
      <w:r w:rsidRPr="000A0DE7">
        <w:rPr>
          <w:rFonts w:ascii="Times New Roman" w:eastAsia="Times New Roman" w:hAnsi="Times New Roman" w:cs="Times New Roman"/>
          <w:sz w:val="28"/>
          <w:szCs w:val="28"/>
          <w:lang w:eastAsia="ar-SA"/>
        </w:rPr>
        <w:t>ров</w:t>
      </w:r>
      <w:r w:rsidRPr="000A0DE7">
        <w:rPr>
          <w:rFonts w:ascii="Times New Roman" w:eastAsia="Times New Roman" w:hAnsi="Times New Roman" w:cs="Times New Roman"/>
          <w:spacing w:val="-1"/>
          <w:sz w:val="28"/>
          <w:szCs w:val="28"/>
          <w:lang w:eastAsia="ar-SA"/>
        </w:rPr>
        <w:t>а</w:t>
      </w:r>
      <w:r w:rsidRPr="000A0DE7">
        <w:rPr>
          <w:rFonts w:ascii="Times New Roman" w:eastAsia="Times New Roman" w:hAnsi="Times New Roman" w:cs="Times New Roman"/>
          <w:spacing w:val="1"/>
          <w:sz w:val="28"/>
          <w:szCs w:val="28"/>
          <w:lang w:eastAsia="ar-SA"/>
        </w:rPr>
        <w:t>нн</w:t>
      </w:r>
      <w:r w:rsidRPr="000A0DE7">
        <w:rPr>
          <w:rFonts w:ascii="Times New Roman" w:eastAsia="Times New Roman" w:hAnsi="Times New Roman" w:cs="Times New Roman"/>
          <w:sz w:val="28"/>
          <w:szCs w:val="28"/>
          <w:lang w:eastAsia="ar-SA"/>
        </w:rPr>
        <w:t>ы</w:t>
      </w:r>
      <w:r w:rsidRPr="000A0DE7">
        <w:rPr>
          <w:rFonts w:ascii="Times New Roman" w:eastAsia="Times New Roman" w:hAnsi="Times New Roman" w:cs="Times New Roman"/>
          <w:spacing w:val="-1"/>
          <w:sz w:val="28"/>
          <w:szCs w:val="28"/>
          <w:lang w:eastAsia="ar-SA"/>
        </w:rPr>
        <w:t>м</w:t>
      </w:r>
      <w:r w:rsidRPr="000A0DE7">
        <w:rPr>
          <w:rFonts w:ascii="Times New Roman" w:eastAsia="Times New Roman" w:hAnsi="Times New Roman" w:cs="Times New Roman"/>
          <w:sz w:val="28"/>
          <w:szCs w:val="28"/>
          <w:lang w:eastAsia="ar-SA"/>
        </w:rPr>
        <w:t>и</w:t>
      </w:r>
      <w:r w:rsidRPr="000A0DE7">
        <w:rPr>
          <w:rFonts w:ascii="Times New Roman" w:eastAsia="Times New Roman" w:hAnsi="Times New Roman" w:cs="Times New Roman"/>
          <w:spacing w:val="3"/>
          <w:sz w:val="28"/>
          <w:szCs w:val="28"/>
          <w:lang w:eastAsia="ar-SA"/>
        </w:rPr>
        <w:t xml:space="preserve"> </w:t>
      </w:r>
      <w:r w:rsidRPr="000A0DE7">
        <w:rPr>
          <w:rFonts w:ascii="Times New Roman" w:eastAsia="Times New Roman" w:hAnsi="Times New Roman" w:cs="Times New Roman"/>
          <w:sz w:val="28"/>
          <w:szCs w:val="28"/>
          <w:lang w:eastAsia="ar-SA"/>
        </w:rPr>
        <w:t>во</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z w:val="28"/>
          <w:szCs w:val="28"/>
          <w:lang w:eastAsia="ar-SA"/>
        </w:rPr>
        <w:t>в</w:t>
      </w:r>
      <w:r w:rsidRPr="000A0DE7">
        <w:rPr>
          <w:rFonts w:ascii="Times New Roman" w:eastAsia="Times New Roman" w:hAnsi="Times New Roman" w:cs="Times New Roman"/>
          <w:spacing w:val="1"/>
          <w:sz w:val="28"/>
          <w:szCs w:val="28"/>
          <w:lang w:eastAsia="ar-SA"/>
        </w:rPr>
        <w:t>н</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pacing w:val="4"/>
          <w:sz w:val="28"/>
          <w:szCs w:val="28"/>
          <w:lang w:eastAsia="ar-SA"/>
        </w:rPr>
        <w:t>с</w:t>
      </w:r>
      <w:r w:rsidRPr="000A0DE7">
        <w:rPr>
          <w:rFonts w:ascii="Times New Roman" w:eastAsia="Times New Roman" w:hAnsi="Times New Roman" w:cs="Times New Roman"/>
          <w:spacing w:val="-2"/>
          <w:sz w:val="28"/>
          <w:szCs w:val="28"/>
          <w:lang w:eastAsia="ar-SA"/>
        </w:rPr>
        <w:t>у</w:t>
      </w:r>
      <w:r w:rsidRPr="000A0DE7">
        <w:rPr>
          <w:rFonts w:ascii="Times New Roman" w:eastAsia="Times New Roman" w:hAnsi="Times New Roman" w:cs="Times New Roman"/>
          <w:sz w:val="28"/>
          <w:szCs w:val="28"/>
          <w:lang w:eastAsia="ar-SA"/>
        </w:rPr>
        <w:t>д</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z w:val="28"/>
          <w:szCs w:val="28"/>
          <w:lang w:eastAsia="ar-SA"/>
        </w:rPr>
        <w:t>б</w:t>
      </w:r>
      <w:r w:rsidRPr="000A0DE7">
        <w:rPr>
          <w:rFonts w:ascii="Times New Roman" w:eastAsia="Times New Roman" w:hAnsi="Times New Roman" w:cs="Times New Roman"/>
          <w:spacing w:val="1"/>
          <w:sz w:val="28"/>
          <w:szCs w:val="28"/>
          <w:lang w:eastAsia="ar-SA"/>
        </w:rPr>
        <w:t>н</w:t>
      </w:r>
      <w:r w:rsidRPr="000A0DE7">
        <w:rPr>
          <w:rFonts w:ascii="Times New Roman" w:eastAsia="Times New Roman" w:hAnsi="Times New Roman" w:cs="Times New Roman"/>
          <w:sz w:val="28"/>
          <w:szCs w:val="28"/>
          <w:lang w:eastAsia="ar-SA"/>
        </w:rPr>
        <w:t>ом</w:t>
      </w:r>
      <w:r w:rsidRPr="000A0DE7">
        <w:rPr>
          <w:rFonts w:ascii="Times New Roman" w:eastAsia="Times New Roman" w:hAnsi="Times New Roman" w:cs="Times New Roman"/>
          <w:spacing w:val="1"/>
          <w:sz w:val="28"/>
          <w:szCs w:val="28"/>
          <w:lang w:eastAsia="ar-SA"/>
        </w:rPr>
        <w:t xml:space="preserve"> п</w:t>
      </w:r>
      <w:r w:rsidRPr="000A0DE7">
        <w:rPr>
          <w:rFonts w:ascii="Times New Roman" w:eastAsia="Times New Roman" w:hAnsi="Times New Roman" w:cs="Times New Roman"/>
          <w:sz w:val="28"/>
          <w:szCs w:val="28"/>
          <w:lang w:eastAsia="ar-SA"/>
        </w:rPr>
        <w:t>оряд</w:t>
      </w:r>
      <w:r w:rsidRPr="000A0DE7">
        <w:rPr>
          <w:rFonts w:ascii="Times New Roman" w:eastAsia="Times New Roman" w:hAnsi="Times New Roman" w:cs="Times New Roman"/>
          <w:spacing w:val="1"/>
          <w:sz w:val="28"/>
          <w:szCs w:val="28"/>
          <w:lang w:eastAsia="ar-SA"/>
        </w:rPr>
        <w:t>к</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z w:val="28"/>
          <w:szCs w:val="28"/>
          <w:lang w:eastAsia="ar-SA"/>
        </w:rPr>
        <w:t>, р</w:t>
      </w:r>
      <w:r w:rsidRPr="000A0DE7">
        <w:rPr>
          <w:rFonts w:ascii="Times New Roman" w:eastAsia="Times New Roman" w:hAnsi="Times New Roman" w:cs="Times New Roman"/>
          <w:spacing w:val="-1"/>
          <w:sz w:val="28"/>
          <w:szCs w:val="28"/>
          <w:lang w:eastAsia="ar-SA"/>
        </w:rPr>
        <w:t>а</w:t>
      </w:r>
      <w:r w:rsidRPr="000A0DE7">
        <w:rPr>
          <w:rFonts w:ascii="Times New Roman" w:eastAsia="Times New Roman" w:hAnsi="Times New Roman" w:cs="Times New Roman"/>
          <w:spacing w:val="1"/>
          <w:sz w:val="28"/>
          <w:szCs w:val="28"/>
          <w:lang w:eastAsia="ar-SA"/>
        </w:rPr>
        <w:t>з</w:t>
      </w:r>
      <w:r w:rsidRPr="000A0DE7">
        <w:rPr>
          <w:rFonts w:ascii="Times New Roman" w:eastAsia="Times New Roman" w:hAnsi="Times New Roman" w:cs="Times New Roman"/>
          <w:sz w:val="28"/>
          <w:szCs w:val="28"/>
          <w:lang w:eastAsia="ar-SA"/>
        </w:rPr>
        <w:t>р</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z w:val="28"/>
          <w:szCs w:val="28"/>
          <w:lang w:eastAsia="ar-SA"/>
        </w:rPr>
        <w:t>ш</w:t>
      </w:r>
      <w:r w:rsidRPr="000A0DE7">
        <w:rPr>
          <w:rFonts w:ascii="Times New Roman" w:eastAsia="Times New Roman" w:hAnsi="Times New Roman" w:cs="Times New Roman"/>
          <w:spacing w:val="-1"/>
          <w:sz w:val="28"/>
          <w:szCs w:val="28"/>
          <w:lang w:eastAsia="ar-SA"/>
        </w:rPr>
        <w:t>а</w:t>
      </w:r>
      <w:r w:rsidRPr="000A0DE7">
        <w:rPr>
          <w:rFonts w:ascii="Times New Roman" w:eastAsia="Times New Roman" w:hAnsi="Times New Roman" w:cs="Times New Roman"/>
          <w:spacing w:val="1"/>
          <w:sz w:val="28"/>
          <w:szCs w:val="28"/>
          <w:lang w:eastAsia="ar-SA"/>
        </w:rPr>
        <w:t>ют</w:t>
      </w:r>
      <w:r w:rsidRPr="000A0DE7">
        <w:rPr>
          <w:rFonts w:ascii="Times New Roman" w:eastAsia="Times New Roman" w:hAnsi="Times New Roman" w:cs="Times New Roman"/>
          <w:spacing w:val="-1"/>
          <w:sz w:val="28"/>
          <w:szCs w:val="28"/>
          <w:lang w:eastAsia="ar-SA"/>
        </w:rPr>
        <w:t>с</w:t>
      </w:r>
      <w:r w:rsidRPr="000A0DE7">
        <w:rPr>
          <w:rFonts w:ascii="Times New Roman" w:eastAsia="Times New Roman" w:hAnsi="Times New Roman" w:cs="Times New Roman"/>
          <w:sz w:val="28"/>
          <w:szCs w:val="28"/>
          <w:lang w:eastAsia="ar-SA"/>
        </w:rPr>
        <w:t xml:space="preserve">я в </w:t>
      </w:r>
      <w:r w:rsidRPr="000A0DE7">
        <w:rPr>
          <w:rFonts w:ascii="Times New Roman" w:eastAsia="Times New Roman" w:hAnsi="Times New Roman" w:cs="Times New Roman"/>
          <w:spacing w:val="4"/>
          <w:sz w:val="28"/>
          <w:szCs w:val="28"/>
          <w:lang w:eastAsia="ar-SA"/>
        </w:rPr>
        <w:t>с</w:t>
      </w:r>
      <w:r w:rsidRPr="000A0DE7">
        <w:rPr>
          <w:rFonts w:ascii="Times New Roman" w:eastAsia="Times New Roman" w:hAnsi="Times New Roman" w:cs="Times New Roman"/>
          <w:spacing w:val="-5"/>
          <w:sz w:val="28"/>
          <w:szCs w:val="28"/>
          <w:lang w:eastAsia="ar-SA"/>
        </w:rPr>
        <w:t>у</w:t>
      </w:r>
      <w:r w:rsidRPr="000A0DE7">
        <w:rPr>
          <w:rFonts w:ascii="Times New Roman" w:eastAsia="Times New Roman" w:hAnsi="Times New Roman" w:cs="Times New Roman"/>
          <w:sz w:val="28"/>
          <w:szCs w:val="28"/>
          <w:lang w:eastAsia="ar-SA"/>
        </w:rPr>
        <w:t>д</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z w:val="28"/>
          <w:szCs w:val="28"/>
          <w:lang w:eastAsia="ar-SA"/>
        </w:rPr>
        <w:t>б</w:t>
      </w:r>
      <w:r w:rsidRPr="000A0DE7">
        <w:rPr>
          <w:rFonts w:ascii="Times New Roman" w:eastAsia="Times New Roman" w:hAnsi="Times New Roman" w:cs="Times New Roman"/>
          <w:spacing w:val="1"/>
          <w:sz w:val="28"/>
          <w:szCs w:val="28"/>
          <w:lang w:eastAsia="ar-SA"/>
        </w:rPr>
        <w:t>н</w:t>
      </w:r>
      <w:r w:rsidRPr="000A0DE7">
        <w:rPr>
          <w:rFonts w:ascii="Times New Roman" w:eastAsia="Times New Roman" w:hAnsi="Times New Roman" w:cs="Times New Roman"/>
          <w:spacing w:val="2"/>
          <w:sz w:val="28"/>
          <w:szCs w:val="28"/>
          <w:lang w:eastAsia="ar-SA"/>
        </w:rPr>
        <w:t>о</w:t>
      </w:r>
      <w:r w:rsidRPr="000A0DE7">
        <w:rPr>
          <w:rFonts w:ascii="Times New Roman" w:eastAsia="Times New Roman" w:hAnsi="Times New Roman" w:cs="Times New Roman"/>
          <w:sz w:val="28"/>
          <w:szCs w:val="28"/>
          <w:lang w:eastAsia="ar-SA"/>
        </w:rPr>
        <w:t>м</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pacing w:val="1"/>
          <w:sz w:val="28"/>
          <w:szCs w:val="28"/>
          <w:lang w:eastAsia="ar-SA"/>
        </w:rPr>
        <w:t>п</w:t>
      </w:r>
      <w:r w:rsidRPr="000A0DE7">
        <w:rPr>
          <w:rFonts w:ascii="Times New Roman" w:eastAsia="Times New Roman" w:hAnsi="Times New Roman" w:cs="Times New Roman"/>
          <w:sz w:val="28"/>
          <w:szCs w:val="28"/>
          <w:lang w:eastAsia="ar-SA"/>
        </w:rPr>
        <w:t>оряд</w:t>
      </w:r>
      <w:r w:rsidRPr="000A0DE7">
        <w:rPr>
          <w:rFonts w:ascii="Times New Roman" w:eastAsia="Times New Roman" w:hAnsi="Times New Roman" w:cs="Times New Roman"/>
          <w:spacing w:val="1"/>
          <w:sz w:val="28"/>
          <w:szCs w:val="28"/>
          <w:lang w:eastAsia="ar-SA"/>
        </w:rPr>
        <w:t>к</w:t>
      </w:r>
      <w:r w:rsidRPr="000A0DE7">
        <w:rPr>
          <w:rFonts w:ascii="Times New Roman" w:eastAsia="Times New Roman" w:hAnsi="Times New Roman" w:cs="Times New Roman"/>
          <w:spacing w:val="-1"/>
          <w:sz w:val="28"/>
          <w:szCs w:val="28"/>
          <w:lang w:eastAsia="ar-SA"/>
        </w:rPr>
        <w:t>е</w:t>
      </w:r>
      <w:r w:rsidRPr="000A0DE7">
        <w:rPr>
          <w:rFonts w:ascii="Times New Roman" w:eastAsia="Times New Roman" w:hAnsi="Times New Roman" w:cs="Times New Roman"/>
          <w:sz w:val="28"/>
          <w:szCs w:val="28"/>
          <w:lang w:eastAsia="ar-SA"/>
        </w:rPr>
        <w:t xml:space="preserve"> в Арб</w:t>
      </w:r>
      <w:r w:rsidRPr="000A0DE7">
        <w:rPr>
          <w:rFonts w:ascii="Times New Roman" w:eastAsia="Times New Roman" w:hAnsi="Times New Roman" w:cs="Times New Roman"/>
          <w:spacing w:val="1"/>
          <w:sz w:val="28"/>
          <w:szCs w:val="28"/>
          <w:lang w:eastAsia="ar-SA"/>
        </w:rPr>
        <w:t>ит</w:t>
      </w:r>
      <w:r w:rsidRPr="000A0DE7">
        <w:rPr>
          <w:rFonts w:ascii="Times New Roman" w:eastAsia="Times New Roman" w:hAnsi="Times New Roman" w:cs="Times New Roman"/>
          <w:sz w:val="28"/>
          <w:szCs w:val="28"/>
          <w:lang w:eastAsia="ar-SA"/>
        </w:rPr>
        <w:t>р</w:t>
      </w:r>
      <w:r w:rsidRPr="000A0DE7">
        <w:rPr>
          <w:rFonts w:ascii="Times New Roman" w:eastAsia="Times New Roman" w:hAnsi="Times New Roman" w:cs="Times New Roman"/>
          <w:spacing w:val="-1"/>
          <w:sz w:val="28"/>
          <w:szCs w:val="28"/>
          <w:lang w:eastAsia="ar-SA"/>
        </w:rPr>
        <w:t>а</w:t>
      </w:r>
      <w:r w:rsidRPr="000A0DE7">
        <w:rPr>
          <w:rFonts w:ascii="Times New Roman" w:eastAsia="Times New Roman" w:hAnsi="Times New Roman" w:cs="Times New Roman"/>
          <w:sz w:val="28"/>
          <w:szCs w:val="28"/>
          <w:lang w:eastAsia="ar-SA"/>
        </w:rPr>
        <w:t>ж</w:t>
      </w:r>
      <w:r w:rsidRPr="000A0DE7">
        <w:rPr>
          <w:rFonts w:ascii="Times New Roman" w:eastAsia="Times New Roman" w:hAnsi="Times New Roman" w:cs="Times New Roman"/>
          <w:spacing w:val="1"/>
          <w:sz w:val="28"/>
          <w:szCs w:val="28"/>
          <w:lang w:eastAsia="ar-SA"/>
        </w:rPr>
        <w:t>н</w:t>
      </w:r>
      <w:r w:rsidRPr="000A0DE7">
        <w:rPr>
          <w:rFonts w:ascii="Times New Roman" w:eastAsia="Times New Roman" w:hAnsi="Times New Roman" w:cs="Times New Roman"/>
          <w:sz w:val="28"/>
          <w:szCs w:val="28"/>
          <w:lang w:eastAsia="ar-SA"/>
        </w:rPr>
        <w:t>ом</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pacing w:val="1"/>
          <w:sz w:val="28"/>
          <w:szCs w:val="28"/>
          <w:lang w:eastAsia="ar-SA"/>
        </w:rPr>
        <w:t>с</w:t>
      </w:r>
      <w:r w:rsidRPr="000A0DE7">
        <w:rPr>
          <w:rFonts w:ascii="Times New Roman" w:eastAsia="Times New Roman" w:hAnsi="Times New Roman" w:cs="Times New Roman"/>
          <w:spacing w:val="-5"/>
          <w:sz w:val="28"/>
          <w:szCs w:val="28"/>
          <w:lang w:eastAsia="ar-SA"/>
        </w:rPr>
        <w:t>у</w:t>
      </w:r>
      <w:r w:rsidRPr="000A0DE7">
        <w:rPr>
          <w:rFonts w:ascii="Times New Roman" w:eastAsia="Times New Roman" w:hAnsi="Times New Roman" w:cs="Times New Roman"/>
          <w:sz w:val="28"/>
          <w:szCs w:val="28"/>
          <w:lang w:eastAsia="ar-SA"/>
        </w:rPr>
        <w:t>де</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pacing w:val="5"/>
          <w:sz w:val="28"/>
          <w:szCs w:val="28"/>
          <w:lang w:eastAsia="ar-SA"/>
        </w:rPr>
        <w:t>М</w:t>
      </w:r>
      <w:r w:rsidRPr="000A0DE7">
        <w:rPr>
          <w:rFonts w:ascii="Times New Roman" w:eastAsia="Times New Roman" w:hAnsi="Times New Roman" w:cs="Times New Roman"/>
          <w:spacing w:val="-5"/>
          <w:sz w:val="28"/>
          <w:szCs w:val="28"/>
          <w:lang w:eastAsia="ar-SA"/>
        </w:rPr>
        <w:t>у</w:t>
      </w:r>
      <w:r w:rsidRPr="000A0DE7">
        <w:rPr>
          <w:rFonts w:ascii="Times New Roman" w:eastAsia="Times New Roman" w:hAnsi="Times New Roman" w:cs="Times New Roman"/>
          <w:spacing w:val="2"/>
          <w:sz w:val="28"/>
          <w:szCs w:val="28"/>
          <w:lang w:eastAsia="ar-SA"/>
        </w:rPr>
        <w:t>р</w:t>
      </w:r>
      <w:r w:rsidRPr="000A0DE7">
        <w:rPr>
          <w:rFonts w:ascii="Times New Roman" w:eastAsia="Times New Roman" w:hAnsi="Times New Roman" w:cs="Times New Roman"/>
          <w:spacing w:val="-1"/>
          <w:sz w:val="28"/>
          <w:szCs w:val="28"/>
          <w:lang w:eastAsia="ar-SA"/>
        </w:rPr>
        <w:t>ма</w:t>
      </w:r>
      <w:r w:rsidRPr="000A0DE7">
        <w:rPr>
          <w:rFonts w:ascii="Times New Roman" w:eastAsia="Times New Roman" w:hAnsi="Times New Roman" w:cs="Times New Roman"/>
          <w:spacing w:val="1"/>
          <w:sz w:val="28"/>
          <w:szCs w:val="28"/>
          <w:lang w:eastAsia="ar-SA"/>
        </w:rPr>
        <w:t>н</w:t>
      </w:r>
      <w:r w:rsidRPr="000A0DE7">
        <w:rPr>
          <w:rFonts w:ascii="Times New Roman" w:eastAsia="Times New Roman" w:hAnsi="Times New Roman" w:cs="Times New Roman"/>
          <w:spacing w:val="-1"/>
          <w:sz w:val="28"/>
          <w:szCs w:val="28"/>
          <w:lang w:eastAsia="ar-SA"/>
        </w:rPr>
        <w:t>с</w:t>
      </w:r>
      <w:r w:rsidRPr="000A0DE7">
        <w:rPr>
          <w:rFonts w:ascii="Times New Roman" w:eastAsia="Times New Roman" w:hAnsi="Times New Roman" w:cs="Times New Roman"/>
          <w:spacing w:val="1"/>
          <w:sz w:val="28"/>
          <w:szCs w:val="28"/>
          <w:lang w:eastAsia="ar-SA"/>
        </w:rPr>
        <w:t>к</w:t>
      </w:r>
      <w:r w:rsidRPr="000A0DE7">
        <w:rPr>
          <w:rFonts w:ascii="Times New Roman" w:eastAsia="Times New Roman" w:hAnsi="Times New Roman" w:cs="Times New Roman"/>
          <w:sz w:val="28"/>
          <w:szCs w:val="28"/>
          <w:lang w:eastAsia="ar-SA"/>
        </w:rPr>
        <w:t>ой</w:t>
      </w:r>
      <w:r w:rsidRPr="000A0DE7">
        <w:rPr>
          <w:rFonts w:ascii="Times New Roman" w:eastAsia="Times New Roman" w:hAnsi="Times New Roman" w:cs="Times New Roman"/>
          <w:spacing w:val="1"/>
          <w:sz w:val="28"/>
          <w:szCs w:val="28"/>
          <w:lang w:eastAsia="ar-SA"/>
        </w:rPr>
        <w:t xml:space="preserve"> </w:t>
      </w:r>
      <w:r w:rsidRPr="000A0DE7">
        <w:rPr>
          <w:rFonts w:ascii="Times New Roman" w:eastAsia="Times New Roman" w:hAnsi="Times New Roman" w:cs="Times New Roman"/>
          <w:sz w:val="28"/>
          <w:szCs w:val="28"/>
          <w:lang w:eastAsia="ar-SA"/>
        </w:rPr>
        <w:t>обл</w:t>
      </w:r>
      <w:r w:rsidRPr="000A0DE7">
        <w:rPr>
          <w:rFonts w:ascii="Times New Roman" w:eastAsia="Times New Roman" w:hAnsi="Times New Roman" w:cs="Times New Roman"/>
          <w:spacing w:val="-1"/>
          <w:sz w:val="28"/>
          <w:szCs w:val="28"/>
          <w:lang w:eastAsia="ar-SA"/>
        </w:rPr>
        <w:t>ас</w:t>
      </w:r>
      <w:r w:rsidRPr="000A0DE7">
        <w:rPr>
          <w:rFonts w:ascii="Times New Roman" w:eastAsia="Times New Roman" w:hAnsi="Times New Roman" w:cs="Times New Roman"/>
          <w:spacing w:val="1"/>
          <w:sz w:val="28"/>
          <w:szCs w:val="28"/>
          <w:lang w:eastAsia="ar-SA"/>
        </w:rPr>
        <w:t>ти.</w:t>
      </w:r>
    </w:p>
    <w:p w:rsidR="000A0DE7" w:rsidRPr="000A0DE7" w:rsidRDefault="000A0DE7" w:rsidP="000A0DE7">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8"/>
          <w:szCs w:val="28"/>
          <w:lang w:eastAsia="ar-SA"/>
        </w:rPr>
      </w:pPr>
    </w:p>
    <w:p w:rsidR="000A0DE7" w:rsidRPr="000A0DE7" w:rsidRDefault="000A0DE7" w:rsidP="000A0DE7">
      <w:pPr>
        <w:keepNext/>
        <w:suppressAutoHyphens/>
        <w:spacing w:after="0" w:line="240" w:lineRule="auto"/>
        <w:jc w:val="center"/>
        <w:outlineLvl w:val="0"/>
        <w:rPr>
          <w:rFonts w:ascii="Times New Roman" w:eastAsia="Times New Roman" w:hAnsi="Times New Roman" w:cs="Times New Roman"/>
          <w:b/>
          <w:iCs/>
          <w:sz w:val="28"/>
          <w:szCs w:val="28"/>
          <w:lang w:eastAsia="ar-SA"/>
        </w:rPr>
      </w:pPr>
      <w:bookmarkStart w:id="103" w:name="_Toc416344325"/>
      <w:bookmarkStart w:id="104" w:name="_Toc420669820"/>
      <w:r w:rsidRPr="000A0DE7">
        <w:rPr>
          <w:rFonts w:ascii="Times New Roman" w:eastAsia="Times New Roman" w:hAnsi="Times New Roman" w:cs="Times New Roman"/>
          <w:b/>
          <w:iCs/>
          <w:sz w:val="28"/>
          <w:szCs w:val="28"/>
          <w:lang w:eastAsia="ar-SA"/>
        </w:rPr>
        <w:t xml:space="preserve">5. </w:t>
      </w:r>
      <w:r w:rsidRPr="000A0DE7">
        <w:rPr>
          <w:rFonts w:ascii="Times New Roman" w:eastAsia="Times New Roman" w:hAnsi="Times New Roman" w:cs="Times New Roman"/>
          <w:b/>
          <w:iCs/>
          <w:sz w:val="28"/>
          <w:szCs w:val="28"/>
          <w:lang w:val="x-none" w:eastAsia="ar-SA"/>
        </w:rPr>
        <w:t>Техническое задание</w:t>
      </w:r>
      <w:bookmarkStart w:id="105" w:name="_Toc348353686"/>
      <w:bookmarkStart w:id="106" w:name="_Ref55336310"/>
      <w:bookmarkStart w:id="107" w:name="_Ref93265116"/>
      <w:bookmarkStart w:id="108" w:name="_Ref93264992"/>
      <w:bookmarkStart w:id="109" w:name="_Ref89649494"/>
      <w:bookmarkStart w:id="110" w:name="_Ref34763774"/>
      <w:bookmarkEnd w:id="103"/>
      <w:bookmarkEnd w:id="104"/>
    </w:p>
    <w:bookmarkEnd w:id="105"/>
    <w:p w:rsidR="004471EE" w:rsidRDefault="004471EE" w:rsidP="000A0DE7">
      <w:pPr>
        <w:spacing w:after="0" w:line="240" w:lineRule="auto"/>
        <w:rPr>
          <w:rFonts w:ascii="Times New Roman" w:eastAsia="Times New Roman" w:hAnsi="Times New Roman" w:cs="Times New Roman"/>
          <w:sz w:val="28"/>
          <w:szCs w:val="28"/>
          <w:lang w:eastAsia="ru-RU"/>
        </w:rPr>
      </w:pPr>
    </w:p>
    <w:p w:rsidR="004471EE" w:rsidRDefault="004471EE" w:rsidP="000A0DE7">
      <w:pPr>
        <w:spacing w:after="0" w:line="240" w:lineRule="auto"/>
        <w:rPr>
          <w:rFonts w:ascii="Times New Roman" w:eastAsia="Times New Roman" w:hAnsi="Times New Roman" w:cs="Times New Roman"/>
          <w:sz w:val="28"/>
          <w:szCs w:val="28"/>
          <w:lang w:eastAsia="ru-RU"/>
        </w:rPr>
      </w:pPr>
    </w:p>
    <w:p w:rsidR="008E3DBF" w:rsidRPr="008E3DBF" w:rsidRDefault="008E3DBF" w:rsidP="008E3DBF">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8"/>
          <w:szCs w:val="28"/>
          <w:u w:val="single"/>
          <w:lang w:eastAsia="ru-RU"/>
        </w:rPr>
      </w:pPr>
      <w:r w:rsidRPr="007069F1">
        <w:rPr>
          <w:rFonts w:ascii="Times New Roman" w:eastAsia="Times New Roman" w:hAnsi="Times New Roman" w:cs="Times New Roman"/>
          <w:sz w:val="28"/>
          <w:szCs w:val="28"/>
          <w:lang w:eastAsia="ru-RU"/>
        </w:rPr>
        <w:t>1</w:t>
      </w:r>
      <w:r w:rsidRPr="007069F1">
        <w:rPr>
          <w:rFonts w:ascii="Times New Roman" w:eastAsia="Times New Roman" w:hAnsi="Times New Roman" w:cs="Times New Roman"/>
          <w:sz w:val="28"/>
          <w:szCs w:val="28"/>
          <w:u w:val="single"/>
          <w:lang w:eastAsia="ru-RU"/>
        </w:rPr>
        <w:t>.Адресная программа восстановления асфальтобетонного</w:t>
      </w: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8"/>
          <w:szCs w:val="28"/>
          <w:u w:val="single"/>
          <w:lang w:eastAsia="ru-RU"/>
        </w:rPr>
      </w:pPr>
      <w:r w:rsidRPr="007069F1">
        <w:rPr>
          <w:rFonts w:ascii="Times New Roman" w:eastAsia="Times New Roman" w:hAnsi="Times New Roman" w:cs="Times New Roman"/>
          <w:sz w:val="28"/>
          <w:szCs w:val="28"/>
          <w:u w:val="single"/>
          <w:lang w:eastAsia="ru-RU"/>
        </w:rPr>
        <w:t xml:space="preserve">покрытия в </w:t>
      </w:r>
      <w:r w:rsidRPr="007069F1">
        <w:rPr>
          <w:rFonts w:ascii="Times New Roman" w:eastAsia="Calibri" w:hAnsi="Times New Roman" w:cs="Times New Roman"/>
          <w:sz w:val="28"/>
          <w:szCs w:val="28"/>
          <w:u w:val="single"/>
          <w:lang w:eastAsia="ar-SA"/>
        </w:rPr>
        <w:t>Ленинском и Октябрьском</w:t>
      </w:r>
      <w:r w:rsidRPr="007069F1">
        <w:rPr>
          <w:rFonts w:ascii="Times New Roman" w:eastAsia="Times New Roman" w:hAnsi="Times New Roman" w:cs="Times New Roman"/>
          <w:sz w:val="28"/>
          <w:szCs w:val="28"/>
          <w:u w:val="single"/>
          <w:lang w:eastAsia="ru-RU"/>
        </w:rPr>
        <w:t xml:space="preserve"> округах </w:t>
      </w:r>
      <w:proofErr w:type="spellStart"/>
      <w:r w:rsidRPr="007069F1">
        <w:rPr>
          <w:rFonts w:ascii="Times New Roman" w:eastAsia="Times New Roman" w:hAnsi="Times New Roman" w:cs="Times New Roman"/>
          <w:sz w:val="28"/>
          <w:szCs w:val="28"/>
          <w:u w:val="single"/>
          <w:lang w:eastAsia="ru-RU"/>
        </w:rPr>
        <w:t>г</w:t>
      </w:r>
      <w:proofErr w:type="gramStart"/>
      <w:r w:rsidRPr="007069F1">
        <w:rPr>
          <w:rFonts w:ascii="Times New Roman" w:eastAsia="Times New Roman" w:hAnsi="Times New Roman" w:cs="Times New Roman"/>
          <w:sz w:val="28"/>
          <w:szCs w:val="28"/>
          <w:u w:val="single"/>
          <w:lang w:eastAsia="ru-RU"/>
        </w:rPr>
        <w:t>.М</w:t>
      </w:r>
      <w:proofErr w:type="gramEnd"/>
      <w:r w:rsidRPr="007069F1">
        <w:rPr>
          <w:rFonts w:ascii="Times New Roman" w:eastAsia="Times New Roman" w:hAnsi="Times New Roman" w:cs="Times New Roman"/>
          <w:sz w:val="28"/>
          <w:szCs w:val="28"/>
          <w:u w:val="single"/>
          <w:lang w:eastAsia="ru-RU"/>
        </w:rPr>
        <w:t>урманска</w:t>
      </w:r>
      <w:proofErr w:type="spellEnd"/>
      <w:r w:rsidRPr="007069F1">
        <w:rPr>
          <w:rFonts w:ascii="Times New Roman" w:eastAsia="Times New Roman" w:hAnsi="Times New Roman" w:cs="Times New Roman"/>
          <w:sz w:val="28"/>
          <w:szCs w:val="28"/>
          <w:u w:val="single"/>
          <w:lang w:eastAsia="ru-RU"/>
        </w:rPr>
        <w:t xml:space="preserve"> </w:t>
      </w:r>
    </w:p>
    <w:tbl>
      <w:tblPr>
        <w:tblpPr w:leftFromText="180" w:rightFromText="180" w:bottomFromText="200" w:vertAnchor="text" w:tblpX="-318" w:tblpY="1"/>
        <w:tblOverlap w:val="never"/>
        <w:tblW w:w="1017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24"/>
        <w:gridCol w:w="2625"/>
        <w:gridCol w:w="995"/>
        <w:gridCol w:w="993"/>
        <w:gridCol w:w="992"/>
        <w:gridCol w:w="1134"/>
        <w:gridCol w:w="1134"/>
        <w:gridCol w:w="1276"/>
      </w:tblGrid>
      <w:tr w:rsidR="008E3DBF" w:rsidRPr="007069F1" w:rsidTr="008E3DBF">
        <w:trPr>
          <w:cantSplit/>
        </w:trPr>
        <w:tc>
          <w:tcPr>
            <w:tcW w:w="1024" w:type="dxa"/>
            <w:vMerge w:val="restart"/>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w:t>
            </w:r>
          </w:p>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 xml:space="preserve">п. п.        </w:t>
            </w:r>
          </w:p>
        </w:tc>
        <w:tc>
          <w:tcPr>
            <w:tcW w:w="2625" w:type="dxa"/>
            <w:vMerge w:val="restart"/>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Адрес работ</w:t>
            </w:r>
          </w:p>
        </w:tc>
        <w:tc>
          <w:tcPr>
            <w:tcW w:w="6524" w:type="dxa"/>
            <w:gridSpan w:val="6"/>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Вскрываемые покрытия</w:t>
            </w:r>
          </w:p>
        </w:tc>
      </w:tr>
      <w:tr w:rsidR="008E3DBF" w:rsidRPr="007069F1" w:rsidTr="008E3DBF">
        <w:trPr>
          <w:cantSplit/>
        </w:trPr>
        <w:tc>
          <w:tcPr>
            <w:tcW w:w="1024" w:type="dxa"/>
            <w:vMerge/>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line="240" w:lineRule="auto"/>
              <w:rPr>
                <w:rFonts w:ascii="Times New Roman" w:eastAsia="Times New Roman" w:hAnsi="Times New Roman" w:cs="Times New Roman"/>
                <w:b/>
                <w:bCs/>
                <w:sz w:val="28"/>
                <w:szCs w:val="28"/>
                <w:lang w:eastAsia="ru-RU"/>
              </w:rPr>
            </w:pP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line="240" w:lineRule="auto"/>
              <w:rPr>
                <w:rFonts w:ascii="Times New Roman" w:eastAsia="Times New Roman" w:hAnsi="Times New Roman" w:cs="Times New Roman"/>
                <w:b/>
                <w:bCs/>
                <w:sz w:val="28"/>
                <w:szCs w:val="28"/>
                <w:lang w:eastAsia="ru-RU"/>
              </w:rPr>
            </w:pP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spellStart"/>
            <w:proofErr w:type="gramStart"/>
            <w:r w:rsidRPr="007069F1">
              <w:rPr>
                <w:rFonts w:ascii="Times New Roman" w:eastAsia="Times New Roman" w:hAnsi="Times New Roman" w:cs="Times New Roman"/>
                <w:b/>
                <w:bCs/>
                <w:sz w:val="28"/>
                <w:szCs w:val="28"/>
                <w:lang w:eastAsia="ru-RU"/>
              </w:rPr>
              <w:t>доро</w:t>
            </w:r>
            <w:proofErr w:type="spellEnd"/>
            <w:r w:rsidRPr="007069F1">
              <w:rPr>
                <w:rFonts w:ascii="Times New Roman" w:eastAsia="Times New Roman" w:hAnsi="Times New Roman" w:cs="Times New Roman"/>
                <w:b/>
                <w:bCs/>
                <w:sz w:val="28"/>
                <w:szCs w:val="28"/>
                <w:lang w:eastAsia="ru-RU"/>
              </w:rPr>
              <w:t>-га</w:t>
            </w:r>
            <w:proofErr w:type="gramEnd"/>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 xml:space="preserve">двор. </w:t>
            </w:r>
          </w:p>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проезд</w:t>
            </w: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spellStart"/>
            <w:r w:rsidRPr="007069F1">
              <w:rPr>
                <w:rFonts w:ascii="Times New Roman" w:eastAsia="Times New Roman" w:hAnsi="Times New Roman" w:cs="Times New Roman"/>
                <w:b/>
                <w:bCs/>
                <w:sz w:val="28"/>
                <w:szCs w:val="28"/>
                <w:lang w:eastAsia="ru-RU"/>
              </w:rPr>
              <w:t>тро</w:t>
            </w:r>
            <w:proofErr w:type="spellEnd"/>
            <w:r w:rsidRPr="007069F1">
              <w:rPr>
                <w:rFonts w:ascii="Times New Roman" w:eastAsia="Times New Roman" w:hAnsi="Times New Roman" w:cs="Times New Roman"/>
                <w:b/>
                <w:bCs/>
                <w:sz w:val="28"/>
                <w:szCs w:val="28"/>
                <w:lang w:eastAsia="ru-RU"/>
              </w:rPr>
              <w:t>-</w:t>
            </w:r>
          </w:p>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spellStart"/>
            <w:r w:rsidRPr="007069F1">
              <w:rPr>
                <w:rFonts w:ascii="Times New Roman" w:eastAsia="Times New Roman" w:hAnsi="Times New Roman" w:cs="Times New Roman"/>
                <w:b/>
                <w:bCs/>
                <w:sz w:val="28"/>
                <w:szCs w:val="28"/>
                <w:lang w:eastAsia="ru-RU"/>
              </w:rPr>
              <w:t>туар</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spellStart"/>
            <w:r w:rsidRPr="007069F1">
              <w:rPr>
                <w:rFonts w:ascii="Times New Roman" w:eastAsia="Times New Roman" w:hAnsi="Times New Roman" w:cs="Times New Roman"/>
                <w:b/>
                <w:bCs/>
                <w:sz w:val="28"/>
                <w:szCs w:val="28"/>
                <w:lang w:eastAsia="ru-RU"/>
              </w:rPr>
              <w:t>отмост</w:t>
            </w:r>
            <w:proofErr w:type="spellEnd"/>
          </w:p>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ка</w:t>
            </w: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gramStart"/>
            <w:r w:rsidRPr="007069F1">
              <w:rPr>
                <w:rFonts w:ascii="Times New Roman" w:eastAsia="Times New Roman" w:hAnsi="Times New Roman" w:cs="Times New Roman"/>
                <w:b/>
                <w:bCs/>
                <w:sz w:val="28"/>
                <w:szCs w:val="28"/>
                <w:lang w:eastAsia="ru-RU"/>
              </w:rPr>
              <w:t>б</w:t>
            </w:r>
            <w:proofErr w:type="gramEnd"/>
            <w:r w:rsidRPr="007069F1">
              <w:rPr>
                <w:rFonts w:ascii="Times New Roman" w:eastAsia="Times New Roman" w:hAnsi="Times New Roman" w:cs="Times New Roman"/>
                <w:b/>
                <w:bCs/>
                <w:sz w:val="28"/>
                <w:szCs w:val="28"/>
                <w:lang w:eastAsia="ru-RU"/>
              </w:rPr>
              <w:t>/доска</w:t>
            </w: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gramStart"/>
            <w:r w:rsidRPr="007069F1">
              <w:rPr>
                <w:rFonts w:ascii="Times New Roman" w:eastAsia="Times New Roman" w:hAnsi="Times New Roman" w:cs="Times New Roman"/>
                <w:b/>
                <w:bCs/>
                <w:sz w:val="28"/>
                <w:szCs w:val="28"/>
                <w:lang w:eastAsia="ru-RU"/>
              </w:rPr>
              <w:t>б</w:t>
            </w:r>
            <w:proofErr w:type="gramEnd"/>
            <w:r w:rsidRPr="007069F1">
              <w:rPr>
                <w:rFonts w:ascii="Times New Roman" w:eastAsia="Times New Roman" w:hAnsi="Times New Roman" w:cs="Times New Roman"/>
                <w:b/>
                <w:bCs/>
                <w:sz w:val="28"/>
                <w:szCs w:val="28"/>
                <w:lang w:eastAsia="ru-RU"/>
              </w:rPr>
              <w:t>/ка-</w:t>
            </w:r>
          </w:p>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roofErr w:type="spellStart"/>
            <w:r w:rsidRPr="007069F1">
              <w:rPr>
                <w:rFonts w:ascii="Times New Roman" w:eastAsia="Times New Roman" w:hAnsi="Times New Roman" w:cs="Times New Roman"/>
                <w:b/>
                <w:bCs/>
                <w:sz w:val="28"/>
                <w:szCs w:val="28"/>
                <w:lang w:eastAsia="ru-RU"/>
              </w:rPr>
              <w:t>мень</w:t>
            </w:r>
            <w:proofErr w:type="spellEnd"/>
          </w:p>
        </w:tc>
      </w:tr>
      <w:tr w:rsidR="008E3DBF" w:rsidRPr="007069F1" w:rsidTr="008E3DBF">
        <w:trPr>
          <w:cantSplit/>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пр. Героев-североморцев, 77</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15</w:t>
            </w:r>
          </w:p>
        </w:tc>
        <w:tc>
          <w:tcPr>
            <w:tcW w:w="5529" w:type="dxa"/>
            <w:gridSpan w:val="5"/>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установка б/камня на стыке тротуара </w:t>
            </w:r>
            <w:proofErr w:type="gramStart"/>
            <w:r w:rsidRPr="007069F1">
              <w:rPr>
                <w:rFonts w:ascii="Times New Roman" w:eastAsia="Times New Roman" w:hAnsi="Times New Roman" w:cs="Times New Roman"/>
                <w:sz w:val="28"/>
                <w:szCs w:val="28"/>
                <w:lang w:eastAsia="ru-RU"/>
              </w:rPr>
              <w:t>с</w:t>
            </w:r>
            <w:proofErr w:type="gramEnd"/>
            <w:r w:rsidRPr="007069F1">
              <w:rPr>
                <w:rFonts w:ascii="Times New Roman" w:eastAsia="Times New Roman" w:hAnsi="Times New Roman" w:cs="Times New Roman"/>
                <w:sz w:val="28"/>
                <w:szCs w:val="28"/>
                <w:lang w:eastAsia="ru-RU"/>
              </w:rPr>
              <w:t xml:space="preserve"> а/</w:t>
            </w:r>
          </w:p>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стоянкой- 41 </w:t>
            </w:r>
            <w:proofErr w:type="spellStart"/>
            <w:r w:rsidRPr="007069F1">
              <w:rPr>
                <w:rFonts w:ascii="Times New Roman" w:eastAsia="Times New Roman" w:hAnsi="Times New Roman" w:cs="Times New Roman"/>
                <w:sz w:val="28"/>
                <w:szCs w:val="28"/>
                <w:lang w:eastAsia="ru-RU"/>
              </w:rPr>
              <w:t>мп</w:t>
            </w:r>
            <w:proofErr w:type="spellEnd"/>
            <w:r w:rsidRPr="007069F1">
              <w:rPr>
                <w:rFonts w:ascii="Times New Roman" w:eastAsia="Times New Roman" w:hAnsi="Times New Roman" w:cs="Times New Roman"/>
                <w:sz w:val="28"/>
                <w:szCs w:val="28"/>
                <w:lang w:eastAsia="ru-RU"/>
              </w:rPr>
              <w:t>.</w:t>
            </w:r>
          </w:p>
        </w:tc>
      </w:tr>
      <w:tr w:rsidR="008E3DBF" w:rsidRPr="007069F1" w:rsidTr="008E3DBF">
        <w:trPr>
          <w:cantSplit/>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ул. </w:t>
            </w:r>
            <w:proofErr w:type="spellStart"/>
            <w:r w:rsidRPr="007069F1">
              <w:rPr>
                <w:rFonts w:ascii="Times New Roman" w:eastAsia="Times New Roman" w:hAnsi="Times New Roman" w:cs="Times New Roman"/>
                <w:sz w:val="28"/>
                <w:szCs w:val="28"/>
                <w:lang w:eastAsia="ru-RU"/>
              </w:rPr>
              <w:t>Аскольдовцев</w:t>
            </w:r>
            <w:proofErr w:type="spellEnd"/>
            <w:r w:rsidRPr="007069F1">
              <w:rPr>
                <w:rFonts w:ascii="Times New Roman" w:eastAsia="Times New Roman" w:hAnsi="Times New Roman" w:cs="Times New Roman"/>
                <w:sz w:val="28"/>
                <w:szCs w:val="28"/>
                <w:lang w:eastAsia="ru-RU"/>
              </w:rPr>
              <w:t>, 30а- 26к.2</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25</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r>
      <w:tr w:rsidR="008E3DBF" w:rsidRPr="007069F1" w:rsidTr="008E3DBF">
        <w:trPr>
          <w:cantSplit/>
          <w:trHeight w:val="374"/>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ул. </w:t>
            </w:r>
            <w:proofErr w:type="spellStart"/>
            <w:r w:rsidRPr="007069F1">
              <w:rPr>
                <w:rFonts w:ascii="Times New Roman" w:eastAsia="Times New Roman" w:hAnsi="Times New Roman" w:cs="Times New Roman"/>
                <w:sz w:val="28"/>
                <w:szCs w:val="28"/>
                <w:lang w:eastAsia="ru-RU"/>
              </w:rPr>
              <w:t>Подстаницкого</w:t>
            </w:r>
            <w:proofErr w:type="spellEnd"/>
            <w:r w:rsidRPr="007069F1">
              <w:rPr>
                <w:rFonts w:ascii="Times New Roman" w:eastAsia="Times New Roman" w:hAnsi="Times New Roman" w:cs="Times New Roman"/>
                <w:sz w:val="28"/>
                <w:szCs w:val="28"/>
                <w:lang w:eastAsia="ru-RU"/>
              </w:rPr>
              <w:t>, 2</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7"/>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ул. </w:t>
            </w:r>
            <w:proofErr w:type="spellStart"/>
            <w:r w:rsidRPr="007069F1">
              <w:rPr>
                <w:rFonts w:ascii="Times New Roman" w:eastAsia="Times New Roman" w:hAnsi="Times New Roman" w:cs="Times New Roman"/>
                <w:sz w:val="28"/>
                <w:szCs w:val="28"/>
                <w:lang w:eastAsia="ru-RU"/>
              </w:rPr>
              <w:t>Халатина</w:t>
            </w:r>
            <w:proofErr w:type="spellEnd"/>
            <w:r w:rsidRPr="007069F1">
              <w:rPr>
                <w:rFonts w:ascii="Times New Roman" w:eastAsia="Times New Roman" w:hAnsi="Times New Roman" w:cs="Times New Roman"/>
                <w:sz w:val="28"/>
                <w:szCs w:val="28"/>
                <w:lang w:eastAsia="ru-RU"/>
              </w:rPr>
              <w:t>, 15-13</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r>
      <w:tr w:rsidR="008E3DBF" w:rsidRPr="007069F1" w:rsidTr="008E3DBF">
        <w:trPr>
          <w:cantSplit/>
          <w:trHeight w:val="413"/>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5.</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Гаджиева, 9-7</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12</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1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6.</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Гаджиева, 4-4а</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17</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7</w:t>
            </w: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25"/>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7.</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Гаджиева, 12</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23</w:t>
            </w: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8</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6</w:t>
            </w: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17"/>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8.</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Гаджиева, 16</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22</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9.</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Гагарина, 49</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14</w:t>
            </w: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18</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r>
      <w:tr w:rsidR="008E3DBF" w:rsidRPr="007069F1" w:rsidTr="008E3DBF">
        <w:trPr>
          <w:cantSplit/>
          <w:trHeight w:val="415"/>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Свердлова, 17</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160</w:t>
            </w: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15</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12</w:t>
            </w:r>
          </w:p>
        </w:tc>
      </w:tr>
      <w:tr w:rsidR="008E3DBF" w:rsidRPr="007069F1" w:rsidTr="008E3DBF">
        <w:trPr>
          <w:cantSplit/>
          <w:trHeight w:val="421"/>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lastRenderedPageBreak/>
              <w:t>11.</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Лобова, 19</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80</w:t>
            </w: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8</w:t>
            </w:r>
          </w:p>
        </w:tc>
      </w:tr>
      <w:tr w:rsidR="008E3DBF" w:rsidRPr="007069F1" w:rsidTr="008E3DBF">
        <w:trPr>
          <w:cantSplit/>
          <w:trHeight w:val="39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12.</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Лобова, 28</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20</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w:t>
            </w: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1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13.</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Сафонова, 21</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10"/>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14.</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Сафонова, 22/33-21</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32</w:t>
            </w: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255"/>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15.</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rPr>
                <w:rFonts w:ascii="Times New Roman" w:eastAsia="Times New Roman" w:hAnsi="Times New Roman" w:cs="Times New Roman"/>
                <w:sz w:val="28"/>
                <w:szCs w:val="28"/>
                <w:lang w:eastAsia="ru-RU"/>
              </w:rPr>
            </w:pPr>
            <w:proofErr w:type="spellStart"/>
            <w:r w:rsidRPr="007069F1">
              <w:rPr>
                <w:rFonts w:ascii="Times New Roman" w:eastAsia="Times New Roman" w:hAnsi="Times New Roman" w:cs="Times New Roman"/>
                <w:sz w:val="28"/>
                <w:szCs w:val="28"/>
                <w:lang w:eastAsia="ru-RU"/>
              </w:rPr>
              <w:t>ул</w:t>
            </w:r>
            <w:proofErr w:type="gramStart"/>
            <w:r w:rsidRPr="007069F1">
              <w:rPr>
                <w:rFonts w:ascii="Times New Roman" w:eastAsia="Times New Roman" w:hAnsi="Times New Roman" w:cs="Times New Roman"/>
                <w:sz w:val="28"/>
                <w:szCs w:val="28"/>
                <w:lang w:eastAsia="ru-RU"/>
              </w:rPr>
              <w:t>.Л</w:t>
            </w:r>
            <w:proofErr w:type="gramEnd"/>
            <w:r w:rsidRPr="007069F1">
              <w:rPr>
                <w:rFonts w:ascii="Times New Roman" w:eastAsia="Times New Roman" w:hAnsi="Times New Roman" w:cs="Times New Roman"/>
                <w:sz w:val="28"/>
                <w:szCs w:val="28"/>
                <w:lang w:eastAsia="ru-RU"/>
              </w:rPr>
              <w:t>обова</w:t>
            </w:r>
            <w:proofErr w:type="spellEnd"/>
            <w:r w:rsidRPr="007069F1">
              <w:rPr>
                <w:rFonts w:ascii="Times New Roman" w:eastAsia="Times New Roman" w:hAnsi="Times New Roman" w:cs="Times New Roman"/>
                <w:sz w:val="28"/>
                <w:szCs w:val="28"/>
                <w:lang w:eastAsia="ru-RU"/>
              </w:rPr>
              <w:t>, 40- Нахимова,11а</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45</w:t>
            </w: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270</w:t>
            </w: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20</w:t>
            </w:r>
          </w:p>
        </w:tc>
      </w:tr>
      <w:tr w:rsidR="008E3DBF" w:rsidRPr="007069F1" w:rsidTr="008E3DBF">
        <w:trPr>
          <w:cantSplit/>
          <w:trHeight w:val="43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16.</w:t>
            </w:r>
          </w:p>
        </w:tc>
        <w:tc>
          <w:tcPr>
            <w:tcW w:w="262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ул. П.Зори,23</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24</w:t>
            </w: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3"/>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17.</w:t>
            </w:r>
          </w:p>
        </w:tc>
        <w:tc>
          <w:tcPr>
            <w:tcW w:w="262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ул. </w:t>
            </w:r>
            <w:proofErr w:type="spellStart"/>
            <w:r w:rsidRPr="007069F1">
              <w:rPr>
                <w:rFonts w:ascii="Times New Roman" w:eastAsia="Calibri" w:hAnsi="Times New Roman" w:cs="Times New Roman"/>
                <w:sz w:val="28"/>
                <w:szCs w:val="28"/>
                <w:lang w:eastAsia="ar-SA"/>
              </w:rPr>
              <w:t>П.Зори</w:t>
            </w:r>
            <w:proofErr w:type="spellEnd"/>
            <w:r w:rsidRPr="007069F1">
              <w:rPr>
                <w:rFonts w:ascii="Times New Roman" w:eastAsia="Calibri" w:hAnsi="Times New Roman" w:cs="Times New Roman"/>
                <w:sz w:val="28"/>
                <w:szCs w:val="28"/>
                <w:lang w:eastAsia="ar-SA"/>
              </w:rPr>
              <w:t>, 45, к.1</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36</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9"/>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18.</w:t>
            </w:r>
          </w:p>
        </w:tc>
        <w:tc>
          <w:tcPr>
            <w:tcW w:w="262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ул. Шмидта,17</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20</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255"/>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19.</w:t>
            </w:r>
          </w:p>
        </w:tc>
        <w:tc>
          <w:tcPr>
            <w:tcW w:w="262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ул. </w:t>
            </w:r>
            <w:proofErr w:type="gramStart"/>
            <w:r w:rsidRPr="007069F1">
              <w:rPr>
                <w:rFonts w:ascii="Times New Roman" w:eastAsia="Calibri" w:hAnsi="Times New Roman" w:cs="Times New Roman"/>
                <w:sz w:val="28"/>
                <w:szCs w:val="28"/>
                <w:lang w:eastAsia="ar-SA"/>
              </w:rPr>
              <w:t>Октябрьская</w:t>
            </w:r>
            <w:proofErr w:type="gramEnd"/>
            <w:r w:rsidRPr="007069F1">
              <w:rPr>
                <w:rFonts w:ascii="Times New Roman" w:eastAsia="Calibri" w:hAnsi="Times New Roman" w:cs="Times New Roman"/>
                <w:sz w:val="28"/>
                <w:szCs w:val="28"/>
                <w:lang w:eastAsia="ar-SA"/>
              </w:rPr>
              <w:t>, 25 (фасад)</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25</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37"/>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20.</w:t>
            </w:r>
          </w:p>
        </w:tc>
        <w:tc>
          <w:tcPr>
            <w:tcW w:w="262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uppressAutoHyphens/>
              <w:spacing w:after="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ул. Челюскинцев, 9</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21.</w:t>
            </w: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uppressAutoHyphens/>
              <w:spacing w:after="0"/>
              <w:rPr>
                <w:rFonts w:ascii="Times New Roman" w:eastAsia="Times New Roman" w:hAnsi="Times New Roman" w:cs="Times New Roman"/>
                <w:sz w:val="28"/>
                <w:szCs w:val="28"/>
                <w:lang w:eastAsia="ru-RU"/>
              </w:rPr>
            </w:pPr>
            <w:proofErr w:type="spellStart"/>
            <w:r w:rsidRPr="007069F1">
              <w:rPr>
                <w:rFonts w:ascii="Times New Roman" w:eastAsia="Times New Roman" w:hAnsi="Times New Roman" w:cs="Times New Roman"/>
                <w:sz w:val="28"/>
                <w:szCs w:val="28"/>
                <w:lang w:eastAsia="ru-RU"/>
              </w:rPr>
              <w:t>ул</w:t>
            </w:r>
            <w:proofErr w:type="gramStart"/>
            <w:r w:rsidRPr="007069F1">
              <w:rPr>
                <w:rFonts w:ascii="Times New Roman" w:eastAsia="Times New Roman" w:hAnsi="Times New Roman" w:cs="Times New Roman"/>
                <w:sz w:val="28"/>
                <w:szCs w:val="28"/>
                <w:lang w:eastAsia="ru-RU"/>
              </w:rPr>
              <w:t>.С</w:t>
            </w:r>
            <w:proofErr w:type="gramEnd"/>
            <w:r w:rsidRPr="007069F1">
              <w:rPr>
                <w:rFonts w:ascii="Times New Roman" w:eastAsia="Times New Roman" w:hAnsi="Times New Roman" w:cs="Times New Roman"/>
                <w:sz w:val="28"/>
                <w:szCs w:val="28"/>
                <w:lang w:eastAsia="ru-RU"/>
              </w:rPr>
              <w:t>таростина</w:t>
            </w:r>
            <w:proofErr w:type="spellEnd"/>
            <w:r w:rsidRPr="007069F1">
              <w:rPr>
                <w:rFonts w:ascii="Times New Roman" w:eastAsia="Times New Roman" w:hAnsi="Times New Roman" w:cs="Times New Roman"/>
                <w:sz w:val="28"/>
                <w:szCs w:val="28"/>
                <w:lang w:eastAsia="ru-RU"/>
              </w:rPr>
              <w:t>, 21-11/2</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40</w:t>
            </w: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22.</w:t>
            </w:r>
          </w:p>
        </w:tc>
        <w:tc>
          <w:tcPr>
            <w:tcW w:w="2625"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uppressAutoHyphens/>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Радищева,47</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w:t>
            </w: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23.</w:t>
            </w:r>
          </w:p>
        </w:tc>
        <w:tc>
          <w:tcPr>
            <w:tcW w:w="2625"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uppressAutoHyphens/>
              <w:spacing w:after="0"/>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ул. Радищева, 57-59</w:t>
            </w:r>
          </w:p>
        </w:tc>
        <w:tc>
          <w:tcPr>
            <w:tcW w:w="995"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uppressAutoHyphens/>
              <w:spacing w:after="0"/>
              <w:ind w:left="-426" w:firstLine="426"/>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993"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8E3DBF" w:rsidRPr="007069F1" w:rsidRDefault="008E3DBF" w:rsidP="008E3DBF">
            <w:pPr>
              <w:spacing w:after="0"/>
              <w:ind w:left="-426" w:firstLine="426"/>
              <w:jc w:val="center"/>
              <w:rPr>
                <w:rFonts w:ascii="Times New Roman" w:eastAsia="Times New Roman" w:hAnsi="Times New Roman" w:cs="Times New Roman"/>
                <w:sz w:val="28"/>
                <w:szCs w:val="28"/>
                <w:lang w:eastAsia="ru-RU"/>
              </w:rPr>
            </w:pPr>
          </w:p>
        </w:tc>
      </w:tr>
      <w:tr w:rsidR="008E3DBF" w:rsidRPr="007069F1" w:rsidTr="008E3DBF">
        <w:trPr>
          <w:cantSplit/>
        </w:trPr>
        <w:tc>
          <w:tcPr>
            <w:tcW w:w="1024"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Итого:</w:t>
            </w:r>
          </w:p>
        </w:tc>
        <w:tc>
          <w:tcPr>
            <w:tcW w:w="995"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1242" w:firstLine="1242"/>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208</w:t>
            </w:r>
          </w:p>
        </w:tc>
        <w:tc>
          <w:tcPr>
            <w:tcW w:w="993"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546</w:t>
            </w:r>
          </w:p>
        </w:tc>
        <w:tc>
          <w:tcPr>
            <w:tcW w:w="992"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217</w:t>
            </w: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6</w:t>
            </w: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tabs>
                <w:tab w:val="center" w:pos="317"/>
              </w:tabs>
              <w:spacing w:after="0"/>
              <w:ind w:left="-426" w:firstLine="426"/>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ab/>
              <w:t>33</w:t>
            </w: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90</w:t>
            </w:r>
          </w:p>
        </w:tc>
      </w:tr>
      <w:tr w:rsidR="008E3DBF" w:rsidRPr="007069F1" w:rsidTr="008E3DBF">
        <w:trPr>
          <w:cantSplit/>
          <w:trHeight w:val="429"/>
        </w:trPr>
        <w:tc>
          <w:tcPr>
            <w:tcW w:w="1024" w:type="dxa"/>
            <w:tcBorders>
              <w:top w:val="single" w:sz="4" w:space="0" w:color="auto"/>
              <w:left w:val="single" w:sz="4" w:space="0" w:color="auto"/>
              <w:bottom w:val="single" w:sz="4" w:space="0" w:color="auto"/>
              <w:right w:val="single" w:sz="4" w:space="0" w:color="auto"/>
            </w:tcBorders>
            <w:vAlign w:val="center"/>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p>
        </w:tc>
        <w:tc>
          <w:tcPr>
            <w:tcW w:w="2625" w:type="dxa"/>
            <w:tcBorders>
              <w:top w:val="single" w:sz="4" w:space="0" w:color="auto"/>
              <w:left w:val="single" w:sz="4" w:space="0" w:color="auto"/>
              <w:bottom w:val="single" w:sz="4" w:space="0" w:color="auto"/>
              <w:right w:val="single" w:sz="4" w:space="0" w:color="auto"/>
            </w:tcBorders>
            <w:vAlign w:val="center"/>
            <w:hideMark/>
          </w:tcPr>
          <w:p w:rsidR="008E3DBF" w:rsidRPr="007069F1" w:rsidRDefault="008E3DBF" w:rsidP="008E3DBF">
            <w:pPr>
              <w:spacing w:after="0"/>
              <w:ind w:left="-426" w:firstLine="426"/>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ВСЕГО:</w:t>
            </w:r>
          </w:p>
        </w:tc>
        <w:tc>
          <w:tcPr>
            <w:tcW w:w="4114" w:type="dxa"/>
            <w:gridSpan w:val="4"/>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977</w:t>
            </w:r>
          </w:p>
        </w:tc>
        <w:tc>
          <w:tcPr>
            <w:tcW w:w="1134"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33</w:t>
            </w:r>
          </w:p>
        </w:tc>
        <w:tc>
          <w:tcPr>
            <w:tcW w:w="1276" w:type="dxa"/>
            <w:tcBorders>
              <w:top w:val="single" w:sz="4" w:space="0" w:color="auto"/>
              <w:left w:val="single" w:sz="4" w:space="0" w:color="auto"/>
              <w:bottom w:val="single" w:sz="4" w:space="0" w:color="auto"/>
              <w:right w:val="single" w:sz="4" w:space="0" w:color="auto"/>
            </w:tcBorders>
            <w:hideMark/>
          </w:tcPr>
          <w:p w:rsidR="008E3DBF" w:rsidRPr="007069F1" w:rsidRDefault="008E3DBF" w:rsidP="008E3DBF">
            <w:pPr>
              <w:spacing w:after="0"/>
              <w:ind w:left="-426" w:firstLine="426"/>
              <w:jc w:val="center"/>
              <w:rPr>
                <w:rFonts w:ascii="Times New Roman" w:eastAsia="Times New Roman" w:hAnsi="Times New Roman" w:cs="Times New Roman"/>
                <w:b/>
                <w:bCs/>
                <w:sz w:val="28"/>
                <w:szCs w:val="28"/>
                <w:lang w:eastAsia="ru-RU"/>
              </w:rPr>
            </w:pPr>
            <w:r w:rsidRPr="007069F1">
              <w:rPr>
                <w:rFonts w:ascii="Times New Roman" w:eastAsia="Times New Roman" w:hAnsi="Times New Roman" w:cs="Times New Roman"/>
                <w:b/>
                <w:bCs/>
                <w:sz w:val="28"/>
                <w:szCs w:val="28"/>
                <w:lang w:eastAsia="ru-RU"/>
              </w:rPr>
              <w:t>90</w:t>
            </w:r>
          </w:p>
        </w:tc>
      </w:tr>
    </w:tbl>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8"/>
          <w:szCs w:val="28"/>
          <w:u w:val="single"/>
          <w:lang w:eastAsia="ru-RU"/>
        </w:rPr>
      </w:pPr>
      <w:r w:rsidRPr="007069F1">
        <w:rPr>
          <w:rFonts w:ascii="Times New Roman" w:eastAsia="Times New Roman" w:hAnsi="Times New Roman" w:cs="Times New Roman"/>
          <w:sz w:val="28"/>
          <w:szCs w:val="28"/>
          <w:u w:val="single"/>
          <w:lang w:eastAsia="ru-RU"/>
        </w:rPr>
        <w:t xml:space="preserve">         </w:t>
      </w: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p>
    <w:p w:rsidR="008E3DBF" w:rsidRPr="007069F1"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2. </w:t>
      </w:r>
      <w:r w:rsidRPr="007069F1">
        <w:rPr>
          <w:rFonts w:ascii="Times New Roman" w:eastAsia="Calibri" w:hAnsi="Times New Roman" w:cs="Times New Roman"/>
          <w:sz w:val="28"/>
          <w:szCs w:val="28"/>
          <w:u w:val="single"/>
          <w:lang w:eastAsia="ar-SA"/>
        </w:rPr>
        <w:t>Состав и объем работ</w:t>
      </w:r>
    </w:p>
    <w:p w:rsidR="008E3DBF" w:rsidRPr="007069F1" w:rsidRDefault="008E3DBF" w:rsidP="008E3DBF">
      <w:pPr>
        <w:suppressAutoHyphens/>
        <w:autoSpaceDE w:val="0"/>
        <w:autoSpaceDN w:val="0"/>
        <w:adjustRightInd w:val="0"/>
        <w:spacing w:after="0" w:line="240" w:lineRule="auto"/>
        <w:ind w:firstLine="540"/>
        <w:jc w:val="both"/>
        <w:outlineLvl w:val="0"/>
        <w:rPr>
          <w:rFonts w:ascii="Times New Roman" w:eastAsia="Calibri" w:hAnsi="Times New Roman" w:cs="Times New Roman"/>
          <w:b/>
          <w:sz w:val="28"/>
          <w:szCs w:val="28"/>
          <w:lang w:eastAsia="ar-SA"/>
        </w:rPr>
      </w:pPr>
      <w:r w:rsidRPr="007069F1">
        <w:rPr>
          <w:rFonts w:ascii="Times New Roman" w:eastAsia="Calibri" w:hAnsi="Times New Roman" w:cs="Times New Roman"/>
          <w:sz w:val="28"/>
          <w:szCs w:val="28"/>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00A460AC" w:rsidRPr="00327565">
        <w:rPr>
          <w:rFonts w:ascii="Times New Roman" w:eastAsia="Times New Roman" w:hAnsi="Times New Roman" w:cs="Times New Roman"/>
          <w:bCs/>
          <w:sz w:val="28"/>
          <w:szCs w:val="28"/>
          <w:lang w:eastAsia="ru-RU"/>
        </w:rPr>
        <w:t>977 м</w:t>
      </w:r>
      <w:proofErr w:type="gramStart"/>
      <w:r w:rsidR="00A460AC" w:rsidRPr="00327565">
        <w:rPr>
          <w:rFonts w:ascii="Times New Roman" w:eastAsia="Times New Roman" w:hAnsi="Times New Roman" w:cs="Times New Roman"/>
          <w:bCs/>
          <w:sz w:val="28"/>
          <w:szCs w:val="28"/>
          <w:vertAlign w:val="superscript"/>
          <w:lang w:eastAsia="ru-RU"/>
        </w:rPr>
        <w:t>2</w:t>
      </w:r>
      <w:proofErr w:type="gramEnd"/>
      <w:r w:rsidR="00A460AC">
        <w:rPr>
          <w:rFonts w:ascii="Times New Roman" w:eastAsia="Times New Roman" w:hAnsi="Times New Roman" w:cs="Times New Roman"/>
          <w:bCs/>
          <w:sz w:val="28"/>
          <w:szCs w:val="28"/>
          <w:vertAlign w:val="superscript"/>
          <w:lang w:eastAsia="ru-RU"/>
        </w:rPr>
        <w:t xml:space="preserve">. </w:t>
      </w:r>
      <w:r w:rsidRPr="007069F1">
        <w:rPr>
          <w:rFonts w:ascii="Times New Roman" w:eastAsia="Calibri" w:hAnsi="Times New Roman" w:cs="Times New Roman"/>
          <w:sz w:val="28"/>
          <w:szCs w:val="28"/>
          <w:lang w:eastAsia="ar-SA"/>
        </w:rPr>
        <w:t>Работы выполняются Подрядчиком на основании Адресной программы.</w:t>
      </w:r>
    </w:p>
    <w:p w:rsidR="008E3DBF" w:rsidRPr="007069F1" w:rsidRDefault="008E3DBF" w:rsidP="008E3DBF">
      <w:pPr>
        <w:spacing w:after="0" w:line="240" w:lineRule="auto"/>
        <w:ind w:firstLine="567"/>
        <w:jc w:val="both"/>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Восстановление асфальтобетонного покрытия включает в себя следующие виды работ:</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 </w:t>
            </w:r>
            <w:proofErr w:type="gramStart"/>
            <w:r w:rsidRPr="007069F1">
              <w:rPr>
                <w:rFonts w:ascii="Times New Roman" w:eastAsia="Times New Roman" w:hAnsi="Times New Roman" w:cs="Times New Roman"/>
                <w:sz w:val="28"/>
                <w:szCs w:val="28"/>
                <w:lang w:eastAsia="ru-RU"/>
              </w:rPr>
              <w:t>п</w:t>
            </w:r>
            <w:proofErr w:type="gramEnd"/>
            <w:r w:rsidRPr="007069F1">
              <w:rPr>
                <w:rFonts w:ascii="Times New Roman" w:eastAsia="Times New Roman" w:hAnsi="Times New Roman" w:cs="Times New Roman"/>
                <w:sz w:val="28"/>
                <w:szCs w:val="28"/>
                <w:lang w:eastAsia="ru-RU"/>
              </w:rPr>
              <w:t>/п</w:t>
            </w:r>
          </w:p>
        </w:tc>
        <w:tc>
          <w:tcPr>
            <w:tcW w:w="6292"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Наименование работ</w:t>
            </w:r>
          </w:p>
        </w:tc>
        <w:tc>
          <w:tcPr>
            <w:tcW w:w="1523" w:type="dxa"/>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Единица </w:t>
            </w:r>
          </w:p>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изм.</w:t>
            </w:r>
          </w:p>
        </w:tc>
        <w:tc>
          <w:tcPr>
            <w:tcW w:w="1523" w:type="dxa"/>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Объем</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w:t>
            </w:r>
          </w:p>
        </w:tc>
        <w:tc>
          <w:tcPr>
            <w:tcW w:w="6292" w:type="dxa"/>
          </w:tcPr>
          <w:p w:rsidR="008E3DBF" w:rsidRPr="007069F1" w:rsidRDefault="008E3DBF" w:rsidP="008E3DBF">
            <w:pPr>
              <w:suppressAutoHyphens/>
              <w:spacing w:after="0" w:line="240" w:lineRule="auto"/>
              <w:rPr>
                <w:rFonts w:ascii="Times New Roman" w:eastAsia="Calibri" w:hAnsi="Times New Roman" w:cs="Times New Roman"/>
                <w:sz w:val="28"/>
                <w:szCs w:val="28"/>
                <w:lang w:eastAsia="ar-SA"/>
              </w:rPr>
            </w:pPr>
            <w:r w:rsidRPr="007069F1">
              <w:rPr>
                <w:rFonts w:ascii="Times New Roman" w:eastAsia="Calibri" w:hAnsi="Times New Roman" w:cs="Times New Roman"/>
                <w:b/>
                <w:i/>
                <w:sz w:val="28"/>
                <w:szCs w:val="28"/>
                <w:lang w:eastAsia="ar-SA"/>
              </w:rPr>
              <w:t>Дорога.</w:t>
            </w:r>
            <w:r w:rsidRPr="007069F1">
              <w:rPr>
                <w:rFonts w:ascii="Times New Roman" w:eastAsia="Calibri" w:hAnsi="Times New Roman" w:cs="Times New Roman"/>
                <w:sz w:val="28"/>
                <w:szCs w:val="28"/>
                <w:lang w:eastAsia="ar-SA"/>
              </w:rPr>
              <w:t xml:space="preserve"> Устройство корыта глубиной 22 см</w:t>
            </w:r>
          </w:p>
        </w:tc>
        <w:tc>
          <w:tcPr>
            <w:tcW w:w="1523" w:type="dxa"/>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300"/>
                <w:tab w:val="center" w:pos="653"/>
              </w:tabs>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208</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2</w:t>
            </w:r>
          </w:p>
        </w:tc>
        <w:tc>
          <w:tcPr>
            <w:tcW w:w="6292" w:type="dxa"/>
          </w:tcPr>
          <w:p w:rsidR="008E3DBF" w:rsidRPr="007069F1" w:rsidRDefault="008E3DBF" w:rsidP="008E3DBF">
            <w:pPr>
              <w:suppressAutoHyphens/>
              <w:spacing w:after="0" w:line="240" w:lineRule="auto"/>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Устройство оснований толщиной 15 см из щебня фракции 40-70 мм при укатке каменных материалов</w:t>
            </w:r>
          </w:p>
        </w:tc>
        <w:tc>
          <w:tcPr>
            <w:tcW w:w="1523" w:type="dxa"/>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208</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3</w:t>
            </w:r>
          </w:p>
        </w:tc>
        <w:tc>
          <w:tcPr>
            <w:tcW w:w="6292" w:type="dxa"/>
          </w:tcPr>
          <w:p w:rsidR="008E3DBF" w:rsidRPr="007069F1" w:rsidRDefault="008E3DBF" w:rsidP="008E3DBF">
            <w:pPr>
              <w:suppressAutoHyphens/>
              <w:spacing w:after="0" w:line="240" w:lineRule="auto"/>
              <w:rPr>
                <w:rFonts w:ascii="Times New Roman" w:eastAsia="Calibri" w:hAnsi="Times New Roman" w:cs="Times New Roman"/>
                <w:sz w:val="28"/>
                <w:szCs w:val="28"/>
                <w:lang w:eastAsia="ar-SA"/>
              </w:rPr>
            </w:pPr>
            <w:r w:rsidRPr="007069F1">
              <w:rPr>
                <w:rFonts w:ascii="Times New Roman" w:eastAsia="Times New Roman" w:hAnsi="Times New Roman" w:cs="Times New Roman"/>
                <w:sz w:val="28"/>
                <w:szCs w:val="28"/>
                <w:lang w:eastAsia="ru-RU"/>
              </w:rPr>
              <w:t>Ремонт асфальтобетонного покрытия дорог однослойного толщиной 70 мм</w:t>
            </w:r>
          </w:p>
        </w:tc>
        <w:tc>
          <w:tcPr>
            <w:tcW w:w="1523" w:type="dxa"/>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208</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4</w:t>
            </w:r>
          </w:p>
        </w:tc>
        <w:tc>
          <w:tcPr>
            <w:tcW w:w="6292" w:type="dxa"/>
            <w:vAlign w:val="center"/>
          </w:tcPr>
          <w:p w:rsidR="008E3DBF" w:rsidRPr="007069F1" w:rsidRDefault="008E3DBF" w:rsidP="008E3DBF">
            <w:pPr>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b/>
                <w:i/>
                <w:sz w:val="28"/>
                <w:szCs w:val="28"/>
                <w:lang w:eastAsia="ru-RU"/>
              </w:rPr>
              <w:t>Дворовый проезд.</w:t>
            </w:r>
            <w:r w:rsidRPr="007069F1">
              <w:rPr>
                <w:rFonts w:ascii="Times New Roman" w:eastAsia="Times New Roman" w:hAnsi="Times New Roman" w:cs="Times New Roman"/>
                <w:sz w:val="28"/>
                <w:szCs w:val="28"/>
                <w:lang w:eastAsia="ru-RU"/>
              </w:rPr>
              <w:t xml:space="preserve"> Устройство корыта глубиной 20 см</w:t>
            </w:r>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sz w:val="28"/>
                <w:szCs w:val="28"/>
                <w:vertAlign w:val="superscript"/>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546</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5</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Устройство оснований толщиной 15 см из щебня фракции 40-70 мм при укатке каменных материалов</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546</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Ремонт асфальтобетонного покрытия однослойного толщиной 50 мм</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546</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6</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b/>
                <w:i/>
                <w:sz w:val="28"/>
                <w:szCs w:val="28"/>
                <w:lang w:eastAsia="ru-RU"/>
              </w:rPr>
              <w:t>Тротуар.</w:t>
            </w:r>
            <w:r w:rsidRPr="007069F1">
              <w:rPr>
                <w:rFonts w:ascii="Times New Roman" w:eastAsia="Times New Roman" w:hAnsi="Times New Roman" w:cs="Times New Roman"/>
                <w:sz w:val="28"/>
                <w:szCs w:val="28"/>
                <w:lang w:eastAsia="ru-RU"/>
              </w:rPr>
              <w:t xml:space="preserve"> Устройство корыта глубиной 15 см</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217</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7</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Устройство оснований толщиной 10 см из щебня фракции 40-70 мм при укатке каменных материалов</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217</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8</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 xml:space="preserve">Ремонт асфальтобетонного покрытия однослойного толщиной 50 мм </w:t>
            </w:r>
            <w:r w:rsidRPr="007069F1">
              <w:rPr>
                <w:rFonts w:ascii="Times New Roman" w:eastAsia="Times New Roman" w:hAnsi="Times New Roman" w:cs="Times New Roman"/>
                <w:sz w:val="28"/>
                <w:szCs w:val="28"/>
                <w:lang w:eastAsia="ru-RU"/>
              </w:rPr>
              <w:tab/>
              <w:t>м</w:t>
            </w:r>
            <w:proofErr w:type="gramStart"/>
            <w:r w:rsidRPr="007069F1">
              <w:rPr>
                <w:rFonts w:ascii="Times New Roman" w:eastAsia="Times New Roman" w:hAnsi="Times New Roman" w:cs="Times New Roman"/>
                <w:sz w:val="28"/>
                <w:szCs w:val="28"/>
                <w:lang w:eastAsia="ru-RU"/>
              </w:rPr>
              <w:t>2</w:t>
            </w:r>
            <w:proofErr w:type="gramEnd"/>
            <w:r w:rsidRPr="007069F1">
              <w:rPr>
                <w:rFonts w:ascii="Times New Roman" w:eastAsia="Times New Roman" w:hAnsi="Times New Roman" w:cs="Times New Roman"/>
                <w:sz w:val="28"/>
                <w:szCs w:val="28"/>
                <w:lang w:eastAsia="ru-RU"/>
              </w:rPr>
              <w:tab/>
              <w:t>1689</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217</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9</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proofErr w:type="spellStart"/>
            <w:r w:rsidRPr="007069F1">
              <w:rPr>
                <w:rFonts w:ascii="Times New Roman" w:eastAsia="Times New Roman" w:hAnsi="Times New Roman" w:cs="Times New Roman"/>
                <w:b/>
                <w:i/>
                <w:sz w:val="28"/>
                <w:szCs w:val="28"/>
                <w:lang w:eastAsia="ru-RU"/>
              </w:rPr>
              <w:t>Отмостка</w:t>
            </w:r>
            <w:proofErr w:type="spellEnd"/>
            <w:r w:rsidRPr="007069F1">
              <w:rPr>
                <w:rFonts w:ascii="Times New Roman" w:eastAsia="Times New Roman" w:hAnsi="Times New Roman" w:cs="Times New Roman"/>
                <w:sz w:val="28"/>
                <w:szCs w:val="28"/>
                <w:lang w:eastAsia="ru-RU"/>
              </w:rPr>
              <w:t xml:space="preserve">. Ремонт асфальтобетонного покрытия дорог однослойного толщиной 50 мм </w:t>
            </w:r>
            <w:r w:rsidRPr="007069F1">
              <w:rPr>
                <w:rFonts w:ascii="Times New Roman" w:eastAsia="Times New Roman" w:hAnsi="Times New Roman" w:cs="Times New Roman"/>
                <w:sz w:val="28"/>
                <w:szCs w:val="28"/>
                <w:lang w:eastAsia="ru-RU"/>
              </w:rPr>
              <w:tab/>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roofErr w:type="gramStart"/>
            <w:r w:rsidRPr="007069F1">
              <w:rPr>
                <w:rFonts w:ascii="Times New Roman" w:eastAsia="Times New Roman" w:hAnsi="Times New Roman" w:cs="Times New Roman"/>
                <w:sz w:val="28"/>
                <w:szCs w:val="28"/>
                <w:vertAlign w:val="superscript"/>
                <w:lang w:eastAsia="ru-RU"/>
              </w:rPr>
              <w:t>2</w:t>
            </w:r>
            <w:proofErr w:type="gramEnd"/>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6</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10</w:t>
            </w:r>
          </w:p>
        </w:tc>
        <w:tc>
          <w:tcPr>
            <w:tcW w:w="6292" w:type="dxa"/>
          </w:tcPr>
          <w:p w:rsidR="008E3DBF" w:rsidRPr="007069F1" w:rsidRDefault="008E3DBF" w:rsidP="008E3DBF">
            <w:pPr>
              <w:suppressAutoHyphens/>
              <w:spacing w:after="0" w:line="240" w:lineRule="auto"/>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Укладка просмоленной доски на ребро</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33</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11</w:t>
            </w:r>
          </w:p>
        </w:tc>
        <w:tc>
          <w:tcPr>
            <w:tcW w:w="6292" w:type="dxa"/>
          </w:tcPr>
          <w:p w:rsidR="008E3DBF" w:rsidRPr="007069F1" w:rsidRDefault="008E3DBF" w:rsidP="008E3DBF">
            <w:pPr>
              <w:suppressAutoHyphens/>
              <w:spacing w:after="0" w:line="240" w:lineRule="auto"/>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Установка бортовых камней бетонных</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м</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90</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12</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Погрузка грунта растительного слоя вручную</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т</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318,77</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13</w:t>
            </w:r>
          </w:p>
        </w:tc>
        <w:tc>
          <w:tcPr>
            <w:tcW w:w="6292" w:type="dxa"/>
            <w:vAlign w:val="center"/>
          </w:tcPr>
          <w:p w:rsidR="008E3DBF" w:rsidRPr="007069F1" w:rsidRDefault="008E3DBF" w:rsidP="008E3DBF">
            <w:pPr>
              <w:tabs>
                <w:tab w:val="left" w:pos="6987"/>
              </w:tabs>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Перевозка грузов автомобилями-самосвалами</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т</w:t>
            </w:r>
          </w:p>
        </w:tc>
        <w:tc>
          <w:tcPr>
            <w:tcW w:w="1523" w:type="dxa"/>
          </w:tcPr>
          <w:p w:rsidR="008E3DBF" w:rsidRPr="007069F1" w:rsidRDefault="008E3DBF" w:rsidP="008E3DBF">
            <w:pPr>
              <w:tabs>
                <w:tab w:val="left" w:pos="6987"/>
              </w:tabs>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318,77</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14</w:t>
            </w:r>
          </w:p>
        </w:tc>
        <w:tc>
          <w:tcPr>
            <w:tcW w:w="6292" w:type="dxa"/>
            <w:vAlign w:val="center"/>
          </w:tcPr>
          <w:p w:rsidR="008E3DBF" w:rsidRPr="007069F1" w:rsidRDefault="008E3DBF" w:rsidP="008E3DBF">
            <w:pPr>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Погрузка мусора строительного вручную</w:t>
            </w:r>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т</w:t>
            </w:r>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95,21</w:t>
            </w:r>
          </w:p>
        </w:tc>
      </w:tr>
      <w:tr w:rsidR="008E3DBF" w:rsidRPr="007069F1" w:rsidTr="00E07492">
        <w:tc>
          <w:tcPr>
            <w:tcW w:w="620" w:type="dxa"/>
            <w:vAlign w:val="center"/>
          </w:tcPr>
          <w:p w:rsidR="008E3DBF" w:rsidRPr="007069F1" w:rsidRDefault="008E3DBF" w:rsidP="008E3DBF">
            <w:pPr>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15</w:t>
            </w:r>
          </w:p>
        </w:tc>
        <w:tc>
          <w:tcPr>
            <w:tcW w:w="6292" w:type="dxa"/>
            <w:vAlign w:val="center"/>
          </w:tcPr>
          <w:p w:rsidR="008E3DBF" w:rsidRPr="007069F1" w:rsidRDefault="008E3DBF" w:rsidP="008E3DBF">
            <w:pPr>
              <w:snapToGrid w:val="0"/>
              <w:spacing w:after="0" w:line="240" w:lineRule="auto"/>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Перевозка грузов автомобилями-самосвалами</w:t>
            </w:r>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sz w:val="28"/>
                <w:szCs w:val="28"/>
                <w:lang w:eastAsia="ru-RU"/>
              </w:rPr>
            </w:pPr>
            <w:r w:rsidRPr="007069F1">
              <w:rPr>
                <w:rFonts w:ascii="Times New Roman" w:eastAsia="Times New Roman" w:hAnsi="Times New Roman" w:cs="Times New Roman"/>
                <w:sz w:val="28"/>
                <w:szCs w:val="28"/>
                <w:lang w:eastAsia="ru-RU"/>
              </w:rPr>
              <w:t>т</w:t>
            </w:r>
          </w:p>
        </w:tc>
        <w:tc>
          <w:tcPr>
            <w:tcW w:w="1523" w:type="dxa"/>
          </w:tcPr>
          <w:p w:rsidR="008E3DBF" w:rsidRPr="007069F1" w:rsidRDefault="008E3DBF" w:rsidP="008E3DBF">
            <w:pPr>
              <w:snapToGrid w:val="0"/>
              <w:spacing w:after="0" w:line="240" w:lineRule="auto"/>
              <w:jc w:val="center"/>
              <w:rPr>
                <w:rFonts w:ascii="Times New Roman" w:eastAsia="Times New Roman" w:hAnsi="Times New Roman" w:cs="Times New Roman"/>
                <w:color w:val="000000"/>
                <w:sz w:val="28"/>
                <w:szCs w:val="28"/>
                <w:lang w:eastAsia="ru-RU"/>
              </w:rPr>
            </w:pPr>
            <w:r w:rsidRPr="007069F1">
              <w:rPr>
                <w:rFonts w:ascii="Times New Roman" w:eastAsia="Times New Roman" w:hAnsi="Times New Roman" w:cs="Times New Roman"/>
                <w:color w:val="000000"/>
                <w:sz w:val="28"/>
                <w:szCs w:val="28"/>
                <w:lang w:eastAsia="ru-RU"/>
              </w:rPr>
              <w:t>95,21</w:t>
            </w:r>
          </w:p>
        </w:tc>
      </w:tr>
    </w:tbl>
    <w:p w:rsidR="008E3DBF" w:rsidRPr="007069F1" w:rsidRDefault="008E3DBF" w:rsidP="008E3DBF">
      <w:pPr>
        <w:spacing w:after="0" w:line="240" w:lineRule="auto"/>
        <w:ind w:firstLine="567"/>
        <w:jc w:val="both"/>
        <w:rPr>
          <w:rFonts w:ascii="Times New Roman" w:eastAsia="Times New Roman" w:hAnsi="Times New Roman" w:cs="Times New Roman"/>
          <w:sz w:val="28"/>
          <w:szCs w:val="28"/>
          <w:highlight w:val="yellow"/>
          <w:lang w:eastAsia="ru-RU"/>
        </w:rPr>
      </w:pPr>
    </w:p>
    <w:p w:rsidR="008E3DBF" w:rsidRPr="007069F1" w:rsidRDefault="008E3DBF" w:rsidP="00641C17">
      <w:pPr>
        <w:keepNext/>
        <w:numPr>
          <w:ilvl w:val="0"/>
          <w:numId w:val="38"/>
        </w:numPr>
        <w:suppressAutoHyphens/>
        <w:spacing w:before="120" w:after="120" w:line="240" w:lineRule="auto"/>
        <w:ind w:left="0"/>
        <w:jc w:val="center"/>
        <w:outlineLvl w:val="0"/>
        <w:rPr>
          <w:rFonts w:ascii="Times New Roman" w:eastAsia="Calibri" w:hAnsi="Times New Roman" w:cs="Times New Roman"/>
          <w:bCs/>
          <w:iCs/>
          <w:sz w:val="28"/>
          <w:szCs w:val="28"/>
          <w:u w:val="single"/>
          <w:lang w:eastAsia="ar-SA"/>
        </w:rPr>
      </w:pPr>
      <w:bookmarkStart w:id="111" w:name="_Toc348075500"/>
      <w:r w:rsidRPr="007069F1">
        <w:rPr>
          <w:rFonts w:ascii="Times New Roman" w:eastAsia="Calibri" w:hAnsi="Times New Roman" w:cs="Times New Roman"/>
          <w:bCs/>
          <w:iCs/>
          <w:sz w:val="28"/>
          <w:szCs w:val="28"/>
          <w:u w:val="single"/>
          <w:lang w:eastAsia="ar-SA"/>
        </w:rPr>
        <w:t>Основные технические требования</w:t>
      </w:r>
      <w:bookmarkEnd w:id="111"/>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bookmarkStart w:id="112" w:name="_Toc339531949"/>
      <w:r w:rsidRPr="007069F1">
        <w:rPr>
          <w:rFonts w:ascii="Times New Roman" w:eastAsia="Calibri" w:hAnsi="Times New Roman" w:cs="Times New Roman"/>
          <w:sz w:val="28"/>
          <w:szCs w:val="28"/>
          <w:lang w:eastAsia="ar-SA"/>
        </w:rPr>
        <w:t xml:space="preserve">3.1. При выполнении работ руководствоваться нормами СНиП 2.05.02-850020«Автомобильные дороги», СНиП 3.06.03-85 «Автомобильные дороги», ГОСТ </w:t>
      </w:r>
      <w:proofErr w:type="gramStart"/>
      <w:r w:rsidRPr="007069F1">
        <w:rPr>
          <w:rFonts w:ascii="Times New Roman" w:eastAsia="Calibri" w:hAnsi="Times New Roman" w:cs="Times New Roman"/>
          <w:sz w:val="28"/>
          <w:szCs w:val="28"/>
          <w:lang w:eastAsia="ar-SA"/>
        </w:rPr>
        <w:t>Р</w:t>
      </w:r>
      <w:proofErr w:type="gramEnd"/>
      <w:r w:rsidRPr="007069F1">
        <w:rPr>
          <w:rFonts w:ascii="Times New Roman" w:eastAsia="Calibri" w:hAnsi="Times New Roman" w:cs="Times New Roman"/>
          <w:sz w:val="28"/>
          <w:szCs w:val="28"/>
          <w:lang w:eastAsia="ar-SA"/>
        </w:rPr>
        <w:t xml:space="preserve"> 50597-93 «Автомобильные дороги и улицы. </w:t>
      </w:r>
      <w:proofErr w:type="gramStart"/>
      <w:r w:rsidRPr="007069F1">
        <w:rPr>
          <w:rFonts w:ascii="Times New Roman" w:eastAsia="Calibri" w:hAnsi="Times New Roman" w:cs="Times New Roman"/>
          <w:sz w:val="28"/>
          <w:szCs w:val="28"/>
          <w:lang w:eastAsia="ar-SA"/>
        </w:rPr>
        <w:t xml:space="preserve">Требования к </w:t>
      </w:r>
      <w:r w:rsidRPr="007069F1">
        <w:rPr>
          <w:rFonts w:ascii="Times New Roman" w:eastAsia="Calibri" w:hAnsi="Times New Roman" w:cs="Times New Roman"/>
          <w:sz w:val="28"/>
          <w:szCs w:val="28"/>
          <w:lang w:eastAsia="ar-SA"/>
        </w:rPr>
        <w:lastRenderedPageBreak/>
        <w:t xml:space="preserve">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7069F1">
        <w:rPr>
          <w:rFonts w:ascii="Times New Roman" w:eastAsia="Calibri" w:hAnsi="Times New Roman" w:cs="Times New Roman"/>
          <w:sz w:val="28"/>
          <w:szCs w:val="28"/>
          <w:lang w:eastAsia="ar-SA"/>
        </w:rPr>
        <w:t>Росавтодора</w:t>
      </w:r>
      <w:proofErr w:type="spellEnd"/>
      <w:r w:rsidRPr="007069F1">
        <w:rPr>
          <w:rFonts w:ascii="Times New Roman" w:eastAsia="Calibri" w:hAnsi="Times New Roman" w:cs="Times New Roman"/>
          <w:sz w:val="28"/>
          <w:szCs w:val="28"/>
          <w:lang w:eastAsia="ar-SA"/>
        </w:rPr>
        <w:t xml:space="preserve"> от 17.03.2004 N ОС-28/1270-ис), Техническим заданием, письменными</w:t>
      </w:r>
      <w:r w:rsidRPr="007069F1">
        <w:rPr>
          <w:rFonts w:ascii="Times New Roman" w:eastAsia="Calibri" w:hAnsi="Times New Roman" w:cs="Times New Roman"/>
          <w:spacing w:val="-7"/>
          <w:sz w:val="28"/>
          <w:szCs w:val="28"/>
          <w:lang w:eastAsia="ar-SA"/>
        </w:rPr>
        <w:t xml:space="preserve"> </w:t>
      </w:r>
      <w:r w:rsidRPr="007069F1">
        <w:rPr>
          <w:rFonts w:ascii="Times New Roman" w:eastAsia="Calibri" w:hAnsi="Times New Roman" w:cs="Times New Roman"/>
          <w:sz w:val="28"/>
          <w:szCs w:val="28"/>
          <w:lang w:eastAsia="ar-SA"/>
        </w:rPr>
        <w:t>распоряжениями Заказчика и другими нормативными актами в соответствии с</w:t>
      </w:r>
      <w:proofErr w:type="gramEnd"/>
      <w:r w:rsidRPr="007069F1">
        <w:rPr>
          <w:rFonts w:ascii="Times New Roman" w:eastAsia="Calibri" w:hAnsi="Times New Roman" w:cs="Times New Roman"/>
          <w:sz w:val="28"/>
          <w:szCs w:val="28"/>
          <w:lang w:eastAsia="ar-SA"/>
        </w:rPr>
        <w:t xml:space="preserve"> действующим законодательством РФ.</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3.2.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7069F1">
        <w:rPr>
          <w:rFonts w:ascii="Times New Roman" w:eastAsia="Calibri" w:hAnsi="Times New Roman" w:cs="Times New Roman"/>
          <w:sz w:val="28"/>
          <w:szCs w:val="28"/>
          <w:lang w:eastAsia="ar-SA"/>
        </w:rPr>
        <w:t>эксплуатировавшимися</w:t>
      </w:r>
      <w:proofErr w:type="spellEnd"/>
      <w:r w:rsidRPr="007069F1">
        <w:rPr>
          <w:rFonts w:ascii="Times New Roman" w:eastAsia="Calibri" w:hAnsi="Times New Roman" w:cs="Times New Roman"/>
          <w:sz w:val="28"/>
          <w:szCs w:val="28"/>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8E3DBF" w:rsidRPr="007069F1" w:rsidRDefault="008E3DBF" w:rsidP="00641C17">
      <w:pPr>
        <w:keepNext/>
        <w:numPr>
          <w:ilvl w:val="0"/>
          <w:numId w:val="38"/>
        </w:numPr>
        <w:suppressAutoHyphens/>
        <w:spacing w:before="120" w:after="120" w:line="240" w:lineRule="auto"/>
        <w:ind w:left="426"/>
        <w:jc w:val="center"/>
        <w:outlineLvl w:val="0"/>
        <w:rPr>
          <w:rFonts w:ascii="Times New Roman" w:eastAsia="Calibri" w:hAnsi="Times New Roman" w:cs="Times New Roman"/>
          <w:bCs/>
          <w:iCs/>
          <w:sz w:val="28"/>
          <w:szCs w:val="28"/>
          <w:u w:val="single"/>
          <w:lang w:eastAsia="ar-SA"/>
        </w:rPr>
      </w:pPr>
      <w:bookmarkStart w:id="113" w:name="_Toc339531956"/>
      <w:bookmarkStart w:id="114" w:name="_Toc348075501"/>
      <w:bookmarkEnd w:id="112"/>
      <w:r w:rsidRPr="007069F1">
        <w:rPr>
          <w:rFonts w:ascii="Times New Roman" w:eastAsia="Calibri" w:hAnsi="Times New Roman" w:cs="Times New Roman"/>
          <w:bCs/>
          <w:iCs/>
          <w:sz w:val="28"/>
          <w:szCs w:val="28"/>
          <w:u w:val="single"/>
          <w:lang w:eastAsia="ar-SA"/>
        </w:rPr>
        <w:t xml:space="preserve">Требования к </w:t>
      </w:r>
      <w:bookmarkEnd w:id="113"/>
      <w:r w:rsidRPr="007069F1">
        <w:rPr>
          <w:rFonts w:ascii="Times New Roman" w:eastAsia="Calibri" w:hAnsi="Times New Roman" w:cs="Times New Roman"/>
          <w:bCs/>
          <w:iCs/>
          <w:sz w:val="28"/>
          <w:szCs w:val="28"/>
          <w:u w:val="single"/>
          <w:lang w:eastAsia="ar-SA"/>
        </w:rPr>
        <w:t>качеству работ</w:t>
      </w:r>
      <w:bookmarkEnd w:id="114"/>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bookmarkStart w:id="115" w:name="_Toc339531957"/>
      <w:r w:rsidRPr="007069F1">
        <w:rPr>
          <w:rFonts w:ascii="Times New Roman" w:eastAsia="Calibri" w:hAnsi="Times New Roman" w:cs="Times New Roman"/>
          <w:sz w:val="28"/>
          <w:szCs w:val="28"/>
          <w:lang w:eastAsia="ar-SA"/>
        </w:rPr>
        <w:t xml:space="preserve">4.1. Качество выполненных Подрядчиком работ должно соответствовать: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 Техническому заданию;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 Сметной документации;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 Действующим Строительным нормам и правилам.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4.2. Подрядчик допускает представител</w:t>
      </w:r>
      <w:proofErr w:type="gramStart"/>
      <w:r w:rsidRPr="007069F1">
        <w:rPr>
          <w:rFonts w:ascii="Times New Roman" w:eastAsia="Calibri" w:hAnsi="Times New Roman" w:cs="Times New Roman"/>
          <w:sz w:val="28"/>
          <w:szCs w:val="28"/>
          <w:lang w:eastAsia="ar-SA"/>
        </w:rPr>
        <w:t>я(</w:t>
      </w:r>
      <w:proofErr w:type="gramEnd"/>
      <w:r w:rsidRPr="007069F1">
        <w:rPr>
          <w:rFonts w:ascii="Times New Roman" w:eastAsia="Calibri" w:hAnsi="Times New Roman" w:cs="Times New Roman"/>
          <w:sz w:val="28"/>
          <w:szCs w:val="28"/>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4.4. Обрезку кромок производить механизированным способом по всему периметру ремонтируемых участков.</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4.5. Выполненное покрытие должно иметь поперечные уклоны, соответствующие требованиям СНиП 3.06.03-85 «Автомобильные дороги».</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4.6. Наличие скоплений воды (луж) на выполненном покрытии не допускается.</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Подрядчик  обязан устранить указанные недостатки своими силами и за свой счет в срок, установленный Заказчиком.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lastRenderedPageBreak/>
        <w:t>4.8.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8E3DBF" w:rsidRPr="007069F1" w:rsidRDefault="008E3DBF" w:rsidP="00641C17">
      <w:pPr>
        <w:keepNext/>
        <w:numPr>
          <w:ilvl w:val="0"/>
          <w:numId w:val="38"/>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bookmarkStart w:id="116" w:name="_Toc348075502"/>
      <w:r w:rsidRPr="007069F1">
        <w:rPr>
          <w:rFonts w:ascii="Times New Roman" w:eastAsia="Calibri" w:hAnsi="Times New Roman" w:cs="Times New Roman"/>
          <w:iCs/>
          <w:sz w:val="28"/>
          <w:szCs w:val="28"/>
          <w:u w:val="single"/>
          <w:lang w:eastAsia="ar-SA"/>
        </w:rPr>
        <w:t>Требования к безопасности при проведении работ</w:t>
      </w:r>
      <w:bookmarkEnd w:id="116"/>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5.1.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8E3DBF" w:rsidRPr="007069F1" w:rsidRDefault="008E3DBF" w:rsidP="00641C17">
      <w:pPr>
        <w:keepNext/>
        <w:numPr>
          <w:ilvl w:val="0"/>
          <w:numId w:val="38"/>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bookmarkStart w:id="117" w:name="_Toc348075503"/>
      <w:r w:rsidRPr="007069F1">
        <w:rPr>
          <w:rFonts w:ascii="Times New Roman" w:eastAsia="Calibri" w:hAnsi="Times New Roman" w:cs="Times New Roman"/>
          <w:iCs/>
          <w:sz w:val="28"/>
          <w:szCs w:val="28"/>
          <w:u w:val="single"/>
          <w:lang w:eastAsia="ar-SA"/>
        </w:rPr>
        <w:t>Требования по передаче Заказчику технических и иных документов по завершению и сдаче работ</w:t>
      </w:r>
      <w:bookmarkEnd w:id="117"/>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6.1. По окончании работ Заказчику должна быть передана документация: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Подписанный сторонами акт о приемке выполненных работ формы КС-2;</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Справка о стоимости выполненных работ и затрат формы КС-3;</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xml:space="preserve">– Счет – фактура либо счет (в зависимости от системы налогообложения); </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Акты на скрытые работы;</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 Паспорта и сертификаты на применяемые материалы и изделия.</w:t>
      </w:r>
    </w:p>
    <w:bookmarkEnd w:id="115"/>
    <w:p w:rsidR="008E3DBF" w:rsidRPr="007069F1" w:rsidRDefault="008E3DBF" w:rsidP="00641C17">
      <w:pPr>
        <w:keepNext/>
        <w:numPr>
          <w:ilvl w:val="0"/>
          <w:numId w:val="38"/>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r w:rsidRPr="007069F1">
        <w:rPr>
          <w:rFonts w:ascii="Times New Roman" w:eastAsia="Calibri" w:hAnsi="Times New Roman" w:cs="Times New Roman"/>
          <w:iCs/>
          <w:sz w:val="28"/>
          <w:szCs w:val="28"/>
          <w:u w:val="single"/>
          <w:lang w:eastAsia="ar-SA"/>
        </w:rPr>
        <w:t>Требования к Подрядчику</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7.1.  Квалификация руководителей, специалистов и ремонтного персонала должна соответствовать виду выполняемых работ.</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7.2.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8E3DBF" w:rsidRPr="007069F1" w:rsidRDefault="008E3DBF" w:rsidP="008E3DBF">
      <w:pPr>
        <w:suppressAutoHyphens/>
        <w:spacing w:after="0" w:line="240" w:lineRule="auto"/>
        <w:ind w:firstLine="540"/>
        <w:jc w:val="both"/>
        <w:rPr>
          <w:rFonts w:ascii="Times New Roman" w:eastAsia="Calibri" w:hAnsi="Times New Roman" w:cs="Times New Roman"/>
          <w:sz w:val="28"/>
          <w:szCs w:val="28"/>
          <w:lang w:eastAsia="ar-SA"/>
        </w:rPr>
      </w:pPr>
      <w:r w:rsidRPr="007069F1">
        <w:rPr>
          <w:rFonts w:ascii="Times New Roman" w:eastAsia="Calibri" w:hAnsi="Times New Roman" w:cs="Times New Roman"/>
          <w:sz w:val="28"/>
          <w:szCs w:val="28"/>
          <w:lang w:eastAsia="ar-SA"/>
        </w:rPr>
        <w:t>7.3. Утилизация отходов обязанность Подрядчика.</w:t>
      </w:r>
    </w:p>
    <w:p w:rsidR="004471EE" w:rsidRPr="007069F1" w:rsidRDefault="004471EE" w:rsidP="000A0DE7">
      <w:pPr>
        <w:spacing w:after="0" w:line="240" w:lineRule="auto"/>
        <w:rPr>
          <w:rFonts w:ascii="Times New Roman" w:eastAsia="Times New Roman" w:hAnsi="Times New Roman" w:cs="Times New Roman"/>
          <w:sz w:val="28"/>
          <w:szCs w:val="28"/>
          <w:lang w:eastAsia="ru-RU"/>
        </w:rPr>
      </w:pPr>
    </w:p>
    <w:p w:rsidR="004471EE" w:rsidRPr="007069F1" w:rsidRDefault="004471EE" w:rsidP="000A0DE7">
      <w:pPr>
        <w:spacing w:after="0" w:line="240" w:lineRule="auto"/>
        <w:rPr>
          <w:rFonts w:ascii="Times New Roman" w:eastAsia="Times New Roman" w:hAnsi="Times New Roman" w:cs="Times New Roman"/>
          <w:sz w:val="28"/>
          <w:szCs w:val="28"/>
          <w:lang w:eastAsia="ru-RU"/>
        </w:rPr>
      </w:pPr>
    </w:p>
    <w:p w:rsidR="004471EE" w:rsidRPr="007069F1" w:rsidRDefault="004471EE" w:rsidP="000A0DE7">
      <w:pPr>
        <w:spacing w:after="0" w:line="240" w:lineRule="auto"/>
        <w:rPr>
          <w:rFonts w:ascii="Times New Roman" w:eastAsia="Times New Roman" w:hAnsi="Times New Roman" w:cs="Times New Roman"/>
          <w:sz w:val="28"/>
          <w:szCs w:val="28"/>
          <w:lang w:eastAsia="ru-RU"/>
        </w:rPr>
      </w:pPr>
    </w:p>
    <w:p w:rsidR="004471EE" w:rsidRPr="000A0DE7" w:rsidRDefault="004471EE" w:rsidP="000A0DE7">
      <w:pPr>
        <w:spacing w:after="0" w:line="240" w:lineRule="auto"/>
        <w:rPr>
          <w:rFonts w:ascii="Times New Roman" w:eastAsia="Times New Roman" w:hAnsi="Times New Roman" w:cs="Times New Roman"/>
          <w:sz w:val="28"/>
          <w:szCs w:val="28"/>
          <w:lang w:eastAsia="ru-RU"/>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bookmarkStart w:id="118" w:name="_Приложение_№_1_1"/>
      <w:bookmarkStart w:id="119" w:name="_Toc416344326"/>
      <w:bookmarkStart w:id="120" w:name="_Toc420669821"/>
      <w:bookmarkEnd w:id="118"/>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C04D49" w:rsidRDefault="00C04D49"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492847" w:rsidRDefault="00492847" w:rsidP="00DE3D8C">
      <w:pPr>
        <w:spacing w:after="0" w:line="240" w:lineRule="auto"/>
        <w:jc w:val="both"/>
        <w:rPr>
          <w:rFonts w:ascii="Times New Roman" w:eastAsia="Times New Roman" w:hAnsi="Times New Roman" w:cs="Times New Roman"/>
          <w:b/>
          <w:sz w:val="28"/>
          <w:szCs w:val="28"/>
          <w:lang w:eastAsia="ar-SA"/>
        </w:rPr>
      </w:pPr>
    </w:p>
    <w:p w:rsidR="00DE3D8C" w:rsidRPr="00327565" w:rsidRDefault="000A0DE7" w:rsidP="00DE3D8C">
      <w:pPr>
        <w:spacing w:after="0" w:line="240" w:lineRule="auto"/>
        <w:jc w:val="both"/>
        <w:rPr>
          <w:rFonts w:ascii="Times New Roman" w:eastAsia="Times New Roman" w:hAnsi="Times New Roman" w:cs="Times New Roman"/>
          <w:b/>
          <w:sz w:val="28"/>
          <w:szCs w:val="28"/>
          <w:lang w:eastAsia="ru-RU"/>
        </w:rPr>
      </w:pPr>
      <w:r w:rsidRPr="000A0DE7">
        <w:rPr>
          <w:rFonts w:ascii="Times New Roman" w:eastAsia="Times New Roman" w:hAnsi="Times New Roman" w:cs="Times New Roman"/>
          <w:b/>
          <w:sz w:val="28"/>
          <w:szCs w:val="28"/>
          <w:lang w:val="x-none" w:eastAsia="ar-SA"/>
        </w:rPr>
        <w:t>Приложение № 1</w:t>
      </w:r>
      <w:r w:rsidRPr="000A0DE7">
        <w:rPr>
          <w:rFonts w:ascii="Times New Roman" w:eastAsia="Times New Roman" w:hAnsi="Times New Roman" w:cs="Times New Roman"/>
          <w:b/>
          <w:sz w:val="28"/>
          <w:szCs w:val="28"/>
          <w:lang w:eastAsia="ar-SA"/>
        </w:rPr>
        <w:t xml:space="preserve"> </w:t>
      </w:r>
      <w:bookmarkEnd w:id="119"/>
      <w:bookmarkEnd w:id="120"/>
      <w:r w:rsidRPr="000A0DE7">
        <w:rPr>
          <w:rFonts w:ascii="Times New Roman" w:hAnsi="Times New Roman" w:cs="Times New Roman"/>
          <w:b/>
          <w:iCs/>
          <w:sz w:val="28"/>
          <w:szCs w:val="28"/>
          <w:lang w:val="x-none" w:eastAsia="ar-SA"/>
        </w:rPr>
        <w:t>к Документации</w:t>
      </w:r>
      <w:r w:rsidRPr="000A0DE7">
        <w:rPr>
          <w:rFonts w:ascii="Times New Roman" w:hAnsi="Times New Roman" w:cs="Times New Roman"/>
          <w:b/>
          <w:iCs/>
          <w:sz w:val="28"/>
          <w:szCs w:val="28"/>
          <w:lang w:eastAsia="ar-SA"/>
        </w:rPr>
        <w:t xml:space="preserve"> </w:t>
      </w:r>
      <w:r w:rsidRPr="000A0DE7">
        <w:rPr>
          <w:rFonts w:ascii="Times New Roman" w:hAnsi="Times New Roman" w:cs="Times New Roman"/>
          <w:b/>
          <w:sz w:val="28"/>
          <w:szCs w:val="28"/>
        </w:rPr>
        <w:t>о</w:t>
      </w:r>
      <w:r w:rsidRPr="000A0DE7">
        <w:rPr>
          <w:rFonts w:ascii="Times New Roman" w:hAnsi="Times New Roman" w:cs="Times New Roman"/>
          <w:b/>
          <w:sz w:val="28"/>
          <w:szCs w:val="28"/>
          <w:lang w:eastAsia="ar-SA"/>
        </w:rPr>
        <w:t xml:space="preserve"> проведении открытого одноэтапного запроса</w:t>
      </w:r>
      <w:r w:rsidRPr="000A0DE7">
        <w:rPr>
          <w:rFonts w:ascii="Times New Roman" w:eastAsia="Calibri" w:hAnsi="Times New Roman" w:cs="Times New Roman"/>
          <w:b/>
          <w:sz w:val="28"/>
          <w:szCs w:val="28"/>
          <w:lang w:eastAsia="ar-SA"/>
        </w:rPr>
        <w:t xml:space="preserve"> предложений </w:t>
      </w:r>
      <w:r w:rsidR="00DE3D8C" w:rsidRPr="00327565">
        <w:rPr>
          <w:rFonts w:ascii="Times New Roman" w:eastAsia="Times New Roman" w:hAnsi="Times New Roman" w:cs="Times New Roman"/>
          <w:b/>
          <w:sz w:val="28"/>
          <w:szCs w:val="28"/>
          <w:lang w:eastAsia="ar-SA"/>
        </w:rPr>
        <w:t>на право заключения договора</w:t>
      </w:r>
      <w:r w:rsidR="00DE3D8C" w:rsidRPr="00327565">
        <w:rPr>
          <w:rFonts w:ascii="Times New Roman" w:eastAsia="Times New Roman" w:hAnsi="Times New Roman" w:cs="Times New Roman"/>
          <w:b/>
          <w:sz w:val="28"/>
          <w:szCs w:val="28"/>
          <w:lang w:eastAsia="ru-RU"/>
        </w:rPr>
        <w:t xml:space="preserve"> </w:t>
      </w:r>
      <w:r w:rsidR="00DE3D8C" w:rsidRPr="00327565">
        <w:rPr>
          <w:rFonts w:ascii="Times New Roman" w:hAnsi="Times New Roman" w:cs="Times New Roman"/>
          <w:b/>
          <w:sz w:val="28"/>
          <w:szCs w:val="28"/>
        </w:rPr>
        <w:t xml:space="preserve">на выполнение комплекса </w:t>
      </w:r>
      <w:r w:rsidR="00DE3D8C"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0A0DE7" w:rsidRPr="000A0DE7" w:rsidRDefault="000A0DE7" w:rsidP="000A0DE7">
      <w:pPr>
        <w:tabs>
          <w:tab w:val="left" w:pos="851"/>
        </w:tabs>
        <w:suppressAutoHyphens/>
        <w:spacing w:after="0" w:line="240" w:lineRule="auto"/>
        <w:jc w:val="center"/>
        <w:rPr>
          <w:rFonts w:ascii="Times New Roman" w:eastAsia="Times New Roman" w:hAnsi="Times New Roman" w:cs="Times New Roman"/>
          <w:b/>
          <w:sz w:val="28"/>
          <w:szCs w:val="28"/>
          <w:lang w:eastAsia="ar-SA"/>
        </w:rPr>
      </w:pPr>
    </w:p>
    <w:p w:rsidR="000A0DE7" w:rsidRPr="000A0DE7" w:rsidRDefault="000A0DE7" w:rsidP="000A0DE7">
      <w:pPr>
        <w:tabs>
          <w:tab w:val="left" w:pos="851"/>
        </w:tabs>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Письмо о подаче оферты</w:t>
      </w:r>
      <w:bookmarkEnd w:id="106"/>
    </w:p>
    <w:p w:rsidR="000A0DE7" w:rsidRPr="000A0DE7" w:rsidRDefault="000A0DE7" w:rsidP="000A0DE7">
      <w:pPr>
        <w:tabs>
          <w:tab w:val="left" w:pos="1494"/>
        </w:tabs>
        <w:suppressAutoHyphens/>
        <w:spacing w:after="120" w:line="240" w:lineRule="auto"/>
        <w:jc w:val="right"/>
        <w:rPr>
          <w:rFonts w:ascii="Times New Roman" w:eastAsia="Times New Roman" w:hAnsi="Times New Roman" w:cs="Times New Roman"/>
          <w:b/>
          <w:spacing w:val="36"/>
          <w:sz w:val="28"/>
          <w:szCs w:val="28"/>
          <w:lang w:eastAsia="ar-SA"/>
        </w:rPr>
      </w:pPr>
      <w:r w:rsidRPr="000A0DE7">
        <w:rPr>
          <w:rFonts w:ascii="Times New Roman" w:eastAsia="Times New Roman" w:hAnsi="Times New Roman" w:cs="Times New Roman"/>
          <w:sz w:val="28"/>
          <w:szCs w:val="28"/>
          <w:lang w:eastAsia="ar-SA"/>
        </w:rPr>
        <w:t>Форма письма о подаче оферты</w:t>
      </w:r>
    </w:p>
    <w:p w:rsidR="000A0DE7" w:rsidRPr="000A0DE7" w:rsidRDefault="000A0DE7" w:rsidP="000A0DE7">
      <w:pPr>
        <w:pBdr>
          <w:top w:val="single" w:sz="4" w:space="0"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начало формы</w:t>
      </w:r>
    </w:p>
    <w:p w:rsidR="000A0DE7" w:rsidRPr="000A0DE7" w:rsidRDefault="000A0DE7" w:rsidP="000A0DE7">
      <w:pPr>
        <w:suppressAutoHyphens/>
        <w:spacing w:after="0" w:line="240" w:lineRule="auto"/>
        <w:ind w:right="5243"/>
        <w:jc w:val="center"/>
        <w:rPr>
          <w:rFonts w:ascii="Times New Roman" w:eastAsia="Times New Roman" w:hAnsi="Times New Roman" w:cs="Times New Roman"/>
          <w:sz w:val="28"/>
          <w:szCs w:val="28"/>
          <w:lang w:eastAsia="ar-SA"/>
        </w:rPr>
      </w:pPr>
    </w:p>
    <w:bookmarkEnd w:id="107"/>
    <w:bookmarkEnd w:id="108"/>
    <w:bookmarkEnd w:id="109"/>
    <w:bookmarkEnd w:id="110"/>
    <w:p w:rsidR="000A0DE7" w:rsidRPr="000A0DE7" w:rsidRDefault="000A0DE7" w:rsidP="000A0DE7">
      <w:pPr>
        <w:suppressAutoHyphens/>
        <w:spacing w:after="0" w:line="240" w:lineRule="auto"/>
        <w:ind w:right="5243"/>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«_____»_______________ года    №________________________</w:t>
      </w:r>
    </w:p>
    <w:p w:rsidR="000A0DE7" w:rsidRPr="000A0DE7" w:rsidRDefault="000A0DE7" w:rsidP="000A0DE7">
      <w:pPr>
        <w:suppressAutoHyphens/>
        <w:spacing w:after="0" w:line="240" w:lineRule="auto"/>
        <w:ind w:right="5243"/>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center"/>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center"/>
        <w:rPr>
          <w:rFonts w:ascii="Times New Roman" w:eastAsia="Times New Roman" w:hAnsi="Times New Roman" w:cs="Times New Roman"/>
          <w:sz w:val="28"/>
          <w:szCs w:val="28"/>
          <w:lang w:eastAsia="ar-SA"/>
        </w:rPr>
      </w:pPr>
      <w:bookmarkStart w:id="121" w:name="_Ref96861029"/>
      <w:r w:rsidRPr="000A0DE7">
        <w:rPr>
          <w:rFonts w:ascii="Times New Roman" w:eastAsia="Times New Roman" w:hAnsi="Times New Roman" w:cs="Times New Roman"/>
          <w:sz w:val="28"/>
          <w:szCs w:val="28"/>
          <w:lang w:eastAsia="ar-SA"/>
        </w:rPr>
        <w:t>Уважаемые господа!</w:t>
      </w:r>
    </w:p>
    <w:p w:rsidR="000A0DE7" w:rsidRPr="00DE3D8C" w:rsidRDefault="00290A5B" w:rsidP="00290A5B">
      <w:pPr>
        <w:suppressAutoHyphens/>
        <w:spacing w:after="0" w:line="240" w:lineRule="auto"/>
        <w:ind w:firstLine="567"/>
        <w:jc w:val="both"/>
        <w:rPr>
          <w:rFonts w:ascii="Times New Roman" w:eastAsia="Times New Roman" w:hAnsi="Times New Roman" w:cs="Times New Roman"/>
          <w:sz w:val="28"/>
          <w:szCs w:val="28"/>
          <w:lang w:eastAsia="ar-SA"/>
        </w:rPr>
      </w:pPr>
      <w:proofErr w:type="gramStart"/>
      <w:r w:rsidRPr="00290A5B">
        <w:rPr>
          <w:rFonts w:ascii="Times New Roman" w:hAnsi="Times New Roman" w:cs="Times New Roman"/>
          <w:sz w:val="28"/>
          <w:szCs w:val="28"/>
        </w:rPr>
        <w:t xml:space="preserve">Изучив Уведомление о проведении открытого запроса цен, опубликованное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 адресу: </w:t>
      </w:r>
      <w:hyperlink r:id="rId28" w:history="1">
        <w:r w:rsidRPr="00290A5B">
          <w:rPr>
            <w:rStyle w:val="af"/>
            <w:rFonts w:ascii="Times New Roman" w:hAnsi="Times New Roman" w:cs="Times New Roman"/>
            <w:sz w:val="28"/>
            <w:szCs w:val="28"/>
          </w:rPr>
          <w:t>http://zakupki.gov.ru/223</w:t>
        </w:r>
      </w:hyperlink>
      <w:r>
        <w:rPr>
          <w:color w:val="0000FF"/>
          <w:u w:val="single"/>
        </w:rPr>
        <w:t xml:space="preserve"> </w:t>
      </w:r>
      <w:r w:rsidR="000A0DE7" w:rsidRPr="00DE3D8C">
        <w:rPr>
          <w:rFonts w:ascii="Times New Roman" w:eastAsia="Times New Roman" w:hAnsi="Times New Roman" w:cs="Times New Roman"/>
          <w:sz w:val="28"/>
          <w:szCs w:val="28"/>
          <w:lang w:eastAsia="ar-SA"/>
        </w:rPr>
        <w:t>и Документацию</w:t>
      </w:r>
      <w:r w:rsidR="000A0DE7" w:rsidRPr="00DE3D8C">
        <w:rPr>
          <w:rFonts w:ascii="Times New Roman" w:hAnsi="Times New Roman" w:cs="Times New Roman"/>
          <w:sz w:val="28"/>
          <w:szCs w:val="28"/>
        </w:rPr>
        <w:t xml:space="preserve"> </w:t>
      </w:r>
      <w:r w:rsidR="000A0DE7" w:rsidRPr="00DE3D8C">
        <w:rPr>
          <w:rFonts w:ascii="Times New Roman" w:eastAsia="Times New Roman" w:hAnsi="Times New Roman" w:cs="Times New Roman"/>
          <w:sz w:val="28"/>
          <w:szCs w:val="28"/>
          <w:lang w:eastAsia="ar-SA"/>
        </w:rPr>
        <w:t>о проведении открытого одноэтапного запроса предложений</w:t>
      </w:r>
      <w:r w:rsidR="00DE3D8C" w:rsidRPr="00DE3D8C">
        <w:rPr>
          <w:rFonts w:ascii="Times New Roman" w:eastAsia="Times New Roman" w:hAnsi="Times New Roman" w:cs="Times New Roman"/>
          <w:sz w:val="28"/>
          <w:szCs w:val="28"/>
          <w:lang w:eastAsia="ar-SA"/>
        </w:rPr>
        <w:t xml:space="preserve"> на право заключения договора</w:t>
      </w:r>
      <w:r w:rsidR="00DE3D8C" w:rsidRPr="00DE3D8C">
        <w:rPr>
          <w:rFonts w:ascii="Times New Roman" w:eastAsia="Times New Roman" w:hAnsi="Times New Roman" w:cs="Times New Roman"/>
          <w:sz w:val="28"/>
          <w:szCs w:val="28"/>
          <w:lang w:eastAsia="ru-RU"/>
        </w:rPr>
        <w:t xml:space="preserve"> </w:t>
      </w:r>
      <w:r w:rsidR="00DE3D8C" w:rsidRPr="00DE3D8C">
        <w:rPr>
          <w:rFonts w:ascii="Times New Roman" w:hAnsi="Times New Roman" w:cs="Times New Roman"/>
          <w:sz w:val="28"/>
          <w:szCs w:val="28"/>
        </w:rPr>
        <w:t xml:space="preserve">на выполнение комплекса </w:t>
      </w:r>
      <w:r w:rsidR="00DE3D8C" w:rsidRPr="00DE3D8C">
        <w:rPr>
          <w:rFonts w:ascii="Times New Roman" w:hAnsi="Times New Roman" w:cs="Times New Roman"/>
          <w:bCs/>
          <w:sz w:val="28"/>
          <w:szCs w:val="28"/>
        </w:rPr>
        <w:t>работ по восстановлению асфальтобетонного покрытия после ремонта тепловых</w:t>
      </w:r>
      <w:proofErr w:type="gramEnd"/>
      <w:r w:rsidR="00DE3D8C" w:rsidRPr="00DE3D8C">
        <w:rPr>
          <w:rFonts w:ascii="Times New Roman" w:hAnsi="Times New Roman" w:cs="Times New Roman"/>
          <w:bCs/>
          <w:sz w:val="28"/>
          <w:szCs w:val="28"/>
        </w:rPr>
        <w:t xml:space="preserve"> сетей в Ленинском и Октябрьском округах г. Мурманска</w:t>
      </w:r>
      <w:r w:rsidR="000A0DE7" w:rsidRPr="00DE3D8C">
        <w:rPr>
          <w:rFonts w:ascii="Times New Roman" w:eastAsia="Times New Roman" w:hAnsi="Times New Roman" w:cs="Times New Roman"/>
          <w:sz w:val="28"/>
          <w:szCs w:val="28"/>
          <w:lang w:eastAsia="ar-SA"/>
        </w:rPr>
        <w:t>,</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______________________________________________________________________,</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(полное наименование Участника с указанием организационно-правовой формы)</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roofErr w:type="gramStart"/>
      <w:r w:rsidRPr="000A0DE7">
        <w:rPr>
          <w:rFonts w:ascii="Times New Roman" w:eastAsia="Times New Roman" w:hAnsi="Times New Roman" w:cs="Times New Roman"/>
          <w:sz w:val="28"/>
          <w:szCs w:val="28"/>
          <w:lang w:eastAsia="ar-SA"/>
        </w:rPr>
        <w:t>зарегистрированное</w:t>
      </w:r>
      <w:proofErr w:type="gramEnd"/>
      <w:r w:rsidRPr="000A0DE7">
        <w:rPr>
          <w:rFonts w:ascii="Times New Roman" w:eastAsia="Times New Roman" w:hAnsi="Times New Roman" w:cs="Times New Roman"/>
          <w:sz w:val="28"/>
          <w:szCs w:val="28"/>
          <w:lang w:eastAsia="ar-SA"/>
        </w:rPr>
        <w:t xml:space="preserve"> по адресу:</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______________________________________________________________________,</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(юридический адрес Участника)</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предлагает заключить Договор:</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______________________________________________________________________</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(краткое описание выполняемых работ)</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lastRenderedPageBreak/>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tbl>
      <w:tblPr>
        <w:tblW w:w="0" w:type="auto"/>
        <w:tblLayout w:type="fixed"/>
        <w:tblLook w:val="0000" w:firstRow="0" w:lastRow="0" w:firstColumn="0" w:lastColumn="0" w:noHBand="0" w:noVBand="0"/>
      </w:tblPr>
      <w:tblGrid>
        <w:gridCol w:w="5184"/>
        <w:gridCol w:w="5184"/>
      </w:tblGrid>
      <w:tr w:rsidR="000A0DE7" w:rsidRPr="000A0DE7" w:rsidTr="007C4E24">
        <w:trPr>
          <w:cantSplit/>
        </w:trPr>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Итоговая стоимость  заявки без НДС, руб.</w:t>
            </w:r>
          </w:p>
        </w:tc>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w:t>
            </w:r>
          </w:p>
          <w:p w:rsidR="000A0DE7" w:rsidRPr="000A0DE7" w:rsidRDefault="000A0DE7" w:rsidP="000A0DE7">
            <w:pPr>
              <w:suppressAutoHyphens/>
              <w:spacing w:after="0" w:line="240" w:lineRule="auto"/>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(итоговая стоимость, рублей, без НДС)</w:t>
            </w:r>
          </w:p>
        </w:tc>
      </w:tr>
      <w:tr w:rsidR="000A0DE7" w:rsidRPr="000A0DE7" w:rsidTr="007C4E24">
        <w:trPr>
          <w:cantSplit/>
        </w:trPr>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кроме того НДС, руб.</w:t>
            </w:r>
          </w:p>
        </w:tc>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w:t>
            </w:r>
          </w:p>
          <w:p w:rsidR="000A0DE7" w:rsidRPr="000A0DE7" w:rsidRDefault="000A0DE7" w:rsidP="000A0DE7">
            <w:pPr>
              <w:suppressAutoHyphens/>
              <w:spacing w:after="0" w:line="240" w:lineRule="auto"/>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(НДС по итоговой стоимости, рублей)</w:t>
            </w:r>
          </w:p>
        </w:tc>
      </w:tr>
      <w:tr w:rsidR="000A0DE7" w:rsidRPr="000A0DE7" w:rsidTr="007C4E24">
        <w:trPr>
          <w:cantSplit/>
        </w:trPr>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b/>
                <w:bCs/>
                <w:sz w:val="28"/>
                <w:szCs w:val="28"/>
                <w:lang w:eastAsia="ar-SA"/>
              </w:rPr>
              <w:t>итого с НДС, руб.</w:t>
            </w:r>
          </w:p>
        </w:tc>
        <w:tc>
          <w:tcPr>
            <w:tcW w:w="5184" w:type="dxa"/>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vertAlign w:val="superscript"/>
                <w:lang w:eastAsia="ar-SA"/>
              </w:rPr>
            </w:pPr>
            <w:r w:rsidRPr="000A0DE7">
              <w:rPr>
                <w:rFonts w:ascii="Times New Roman" w:eastAsia="Times New Roman" w:hAnsi="Times New Roman" w:cs="Times New Roman"/>
                <w:b/>
                <w:bCs/>
                <w:sz w:val="28"/>
                <w:szCs w:val="28"/>
                <w:lang w:eastAsia="ar-SA"/>
              </w:rPr>
              <w:t>___________________________________</w:t>
            </w:r>
          </w:p>
          <w:p w:rsidR="000A0DE7" w:rsidRPr="000A0DE7" w:rsidRDefault="000A0DE7" w:rsidP="000A0DE7">
            <w:pPr>
              <w:suppressAutoHyphens/>
              <w:spacing w:after="0" w:line="240" w:lineRule="auto"/>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b/>
                <w:bCs/>
                <w:sz w:val="28"/>
                <w:szCs w:val="28"/>
                <w:vertAlign w:val="superscript"/>
                <w:lang w:eastAsia="ar-SA"/>
              </w:rPr>
              <w:t>(полная итоговая стоимость, рублей, с НДС)</w:t>
            </w:r>
          </w:p>
        </w:tc>
      </w:tr>
    </w:tbl>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bCs/>
          <w:sz w:val="28"/>
          <w:szCs w:val="28"/>
          <w:lang w:eastAsia="ru-RU"/>
        </w:rPr>
      </w:pPr>
      <w:r w:rsidRPr="000A0DE7">
        <w:rPr>
          <w:rFonts w:ascii="Times New Roman" w:eastAsia="Times New Roman" w:hAnsi="Times New Roman" w:cs="Times New Roman"/>
          <w:b/>
          <w:bCs/>
          <w:sz w:val="28"/>
          <w:szCs w:val="28"/>
          <w:lang w:eastAsia="ru-RU"/>
        </w:rPr>
        <w:t xml:space="preserve">      Срок выполнения работ: </w:t>
      </w:r>
    </w:p>
    <w:p w:rsidR="000A0DE7" w:rsidRPr="000A0DE7" w:rsidRDefault="000A0DE7" w:rsidP="000A0DE7">
      <w:pPr>
        <w:spacing w:after="0" w:line="240" w:lineRule="auto"/>
        <w:ind w:left="426"/>
        <w:rPr>
          <w:rFonts w:ascii="Times New Roman" w:eastAsia="Calibri" w:hAnsi="Times New Roman" w:cs="Times New Roman"/>
          <w:sz w:val="24"/>
          <w:szCs w:val="24"/>
        </w:rPr>
      </w:pPr>
      <w:r w:rsidRPr="000A0DE7">
        <w:rPr>
          <w:rFonts w:ascii="Times New Roman" w:eastAsia="Calibri" w:hAnsi="Times New Roman" w:cs="Times New Roman"/>
          <w:sz w:val="24"/>
          <w:szCs w:val="24"/>
        </w:rPr>
        <w:t xml:space="preserve">Начало работ: </w:t>
      </w:r>
      <w:r w:rsidRPr="000A0DE7">
        <w:rPr>
          <w:rFonts w:ascii="Times New Roman" w:eastAsia="Calibri" w:hAnsi="Times New Roman" w:cs="Times New Roman"/>
          <w:sz w:val="24"/>
          <w:szCs w:val="24"/>
        </w:rPr>
        <w:tab/>
        <w:t xml:space="preserve">     25.08.2015 г.</w:t>
      </w:r>
      <w:r w:rsidRPr="000A0DE7">
        <w:rPr>
          <w:rFonts w:ascii="Times New Roman" w:eastAsia="Calibri" w:hAnsi="Times New Roman" w:cs="Times New Roman"/>
          <w:sz w:val="24"/>
          <w:szCs w:val="24"/>
        </w:rPr>
        <w:tab/>
      </w:r>
    </w:p>
    <w:p w:rsidR="000A0DE7" w:rsidRPr="000A0DE7" w:rsidRDefault="000A0DE7" w:rsidP="000A0DE7">
      <w:pPr>
        <w:spacing w:after="0" w:line="240" w:lineRule="auto"/>
        <w:ind w:left="426"/>
        <w:rPr>
          <w:rFonts w:ascii="Times New Roman" w:eastAsia="Calibri" w:hAnsi="Times New Roman" w:cs="Times New Roman"/>
          <w:sz w:val="24"/>
          <w:szCs w:val="24"/>
        </w:rPr>
      </w:pPr>
      <w:r w:rsidRPr="000A0DE7">
        <w:rPr>
          <w:rFonts w:ascii="Times New Roman" w:eastAsia="Calibri" w:hAnsi="Times New Roman" w:cs="Times New Roman"/>
          <w:sz w:val="24"/>
          <w:szCs w:val="24"/>
        </w:rPr>
        <w:t>Окончание работ:   25.12.2015 г.</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both"/>
        <w:rPr>
          <w:rFonts w:ascii="Times New Roman" w:eastAsia="Times New Roman" w:hAnsi="Times New Roman" w:cs="Times New Roman"/>
          <w:b/>
          <w:bCs/>
          <w:sz w:val="28"/>
          <w:szCs w:val="28"/>
          <w:lang w:eastAsia="ar-SA"/>
        </w:rPr>
      </w:pPr>
      <w:r w:rsidRPr="000A0DE7">
        <w:rPr>
          <w:rFonts w:ascii="Times New Roman" w:eastAsia="Times New Roman" w:hAnsi="Times New Roman" w:cs="Times New Roman"/>
          <w:sz w:val="28"/>
          <w:szCs w:val="28"/>
          <w:lang w:eastAsia="ar-SA"/>
        </w:rPr>
        <w:t>Настоящее Предложение имеет правовой статус оферты и действует до «____»_______________________года.</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Настоящее Предложение дополняется следующими документами, включая неотъемлемые приложения:</w:t>
      </w:r>
    </w:p>
    <w:p w:rsidR="000A0DE7" w:rsidRPr="000A0DE7" w:rsidRDefault="000A0DE7" w:rsidP="000A0DE7">
      <w:pPr>
        <w:numPr>
          <w:ilvl w:val="0"/>
          <w:numId w:val="14"/>
        </w:numPr>
        <w:tabs>
          <w:tab w:val="left" w:pos="993"/>
        </w:tabs>
        <w:suppressAutoHyphens/>
        <w:spacing w:after="0" w:line="240" w:lineRule="auto"/>
        <w:ind w:left="993" w:hanging="426"/>
        <w:contextualSpacing/>
        <w:jc w:val="both"/>
        <w:rPr>
          <w:rFonts w:ascii="Times New Roman" w:eastAsia="Calibri" w:hAnsi="Times New Roman" w:cs="Times New Roman"/>
          <w:sz w:val="28"/>
          <w:szCs w:val="28"/>
          <w:lang w:eastAsia="ar-SA"/>
        </w:rPr>
      </w:pPr>
      <w:bookmarkStart w:id="122" w:name="_Ref55336334"/>
      <w:bookmarkStart w:id="123" w:name="_Ref55335818"/>
      <w:r w:rsidRPr="000A0DE7">
        <w:rPr>
          <w:rFonts w:ascii="Times New Roman" w:eastAsia="Times New Roman" w:hAnsi="Times New Roman" w:cs="Times New Roman"/>
          <w:sz w:val="28"/>
          <w:szCs w:val="28"/>
          <w:lang w:eastAsia="ar-SA"/>
        </w:rPr>
        <w:t xml:space="preserve">Коммерческое предложение (форма 1)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numPr>
          <w:ilvl w:val="0"/>
          <w:numId w:val="14"/>
        </w:numPr>
        <w:tabs>
          <w:tab w:val="left" w:pos="993"/>
        </w:tabs>
        <w:suppressAutoHyphens/>
        <w:spacing w:after="0" w:line="240" w:lineRule="auto"/>
        <w:ind w:left="993" w:hanging="426"/>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fldChar w:fldCharType="begin"/>
      </w:r>
      <w:r w:rsidRPr="000A0DE7">
        <w:rPr>
          <w:rFonts w:ascii="Times New Roman" w:eastAsia="Times New Roman" w:hAnsi="Times New Roman" w:cs="Times New Roman"/>
          <w:sz w:val="28"/>
          <w:szCs w:val="28"/>
          <w:lang w:eastAsia="ar-SA"/>
        </w:rPr>
        <w:instrText xml:space="preserve"> REF _Ref55335821 \h  \* MERGEFORMAT </w:instrText>
      </w:r>
      <w:r w:rsidRPr="000A0DE7">
        <w:rPr>
          <w:rFonts w:ascii="Times New Roman" w:eastAsia="Times New Roman" w:hAnsi="Times New Roman" w:cs="Times New Roman"/>
          <w:sz w:val="28"/>
          <w:szCs w:val="28"/>
          <w:lang w:eastAsia="ar-SA"/>
        </w:rPr>
      </w:r>
      <w:r w:rsidRPr="000A0DE7">
        <w:rPr>
          <w:rFonts w:ascii="Times New Roman" w:eastAsia="Times New Roman" w:hAnsi="Times New Roman" w:cs="Times New Roman"/>
          <w:sz w:val="28"/>
          <w:szCs w:val="28"/>
          <w:lang w:eastAsia="ar-SA"/>
        </w:rPr>
        <w:fldChar w:fldCharType="separate"/>
      </w:r>
      <w:r w:rsidRPr="000A0DE7">
        <w:rPr>
          <w:rFonts w:ascii="Times New Roman" w:eastAsia="Times New Roman" w:hAnsi="Times New Roman" w:cs="Times New Roman"/>
          <w:sz w:val="28"/>
          <w:szCs w:val="28"/>
          <w:lang w:eastAsia="ar-SA"/>
        </w:rPr>
        <w:t>Техническое предложение (форма 2 - Локальная смета)</w:t>
      </w:r>
      <w:r w:rsidRPr="000A0DE7">
        <w:rPr>
          <w:rFonts w:ascii="Times New Roman" w:eastAsia="Times New Roman" w:hAnsi="Times New Roman" w:cs="Times New Roman"/>
          <w:sz w:val="28"/>
          <w:szCs w:val="28"/>
          <w:lang w:eastAsia="ar-SA"/>
        </w:rPr>
        <w:fldChar w:fldCharType="end"/>
      </w:r>
      <w:bookmarkStart w:id="124" w:name="_Ref214869421"/>
      <w:r w:rsidRPr="000A0DE7">
        <w:rPr>
          <w:rFonts w:ascii="Times New Roman" w:eastAsia="Times New Roman" w:hAnsi="Times New Roman" w:cs="Times New Roman"/>
          <w:sz w:val="28"/>
          <w:szCs w:val="28"/>
          <w:lang w:eastAsia="ar-SA"/>
        </w:rPr>
        <w:t xml:space="preserve">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bookmarkEnd w:id="124"/>
    </w:p>
    <w:p w:rsidR="000A0DE7" w:rsidRPr="000A0DE7" w:rsidRDefault="000A0DE7" w:rsidP="000A0DE7">
      <w:pPr>
        <w:numPr>
          <w:ilvl w:val="0"/>
          <w:numId w:val="14"/>
        </w:numPr>
        <w:tabs>
          <w:tab w:val="left" w:pos="993"/>
        </w:tabs>
        <w:suppressAutoHyphens/>
        <w:spacing w:after="0" w:line="240" w:lineRule="auto"/>
        <w:contextualSpacing/>
        <w:jc w:val="both"/>
        <w:rPr>
          <w:rFonts w:ascii="Times New Roman" w:eastAsia="Calibri" w:hAnsi="Times New Roman" w:cs="Times New Roman"/>
          <w:sz w:val="28"/>
          <w:szCs w:val="28"/>
          <w:lang w:eastAsia="ar-SA"/>
        </w:rPr>
      </w:pPr>
      <w:bookmarkStart w:id="125" w:name="_Ref214869451"/>
      <w:r w:rsidRPr="000A0DE7">
        <w:rPr>
          <w:rFonts w:ascii="Times New Roman" w:eastAsia="Times New Roman" w:hAnsi="Times New Roman" w:cs="Times New Roman"/>
          <w:sz w:val="28"/>
          <w:szCs w:val="28"/>
          <w:lang w:eastAsia="ar-SA"/>
        </w:rPr>
        <w:t xml:space="preserve">Анкета участника (форма 3)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numPr>
          <w:ilvl w:val="0"/>
          <w:numId w:val="14"/>
        </w:numPr>
        <w:tabs>
          <w:tab w:val="left" w:pos="993"/>
        </w:tabs>
        <w:spacing w:after="0" w:line="240" w:lineRule="auto"/>
        <w:ind w:left="993" w:hanging="426"/>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fldChar w:fldCharType="begin"/>
      </w:r>
      <w:r w:rsidRPr="000A0DE7">
        <w:rPr>
          <w:rFonts w:ascii="Times New Roman" w:eastAsia="Times New Roman" w:hAnsi="Times New Roman" w:cs="Times New Roman"/>
          <w:sz w:val="28"/>
          <w:szCs w:val="28"/>
          <w:lang w:eastAsia="ar-SA"/>
        </w:rPr>
        <w:instrText xml:space="preserve"> REF _Ref55336378 \h  \* MERGEFORMAT </w:instrText>
      </w:r>
      <w:r w:rsidRPr="000A0DE7">
        <w:rPr>
          <w:rFonts w:ascii="Times New Roman" w:eastAsia="Times New Roman" w:hAnsi="Times New Roman" w:cs="Times New Roman"/>
          <w:sz w:val="28"/>
          <w:szCs w:val="28"/>
          <w:lang w:eastAsia="ar-SA"/>
        </w:rPr>
      </w:r>
      <w:r w:rsidRPr="000A0DE7">
        <w:rPr>
          <w:rFonts w:ascii="Times New Roman" w:eastAsia="Times New Roman" w:hAnsi="Times New Roman" w:cs="Times New Roman"/>
          <w:sz w:val="28"/>
          <w:szCs w:val="28"/>
          <w:lang w:eastAsia="ar-SA"/>
        </w:rPr>
        <w:fldChar w:fldCharType="separate"/>
      </w:r>
      <w:r w:rsidRPr="000A0DE7">
        <w:rPr>
          <w:rFonts w:ascii="Times New Roman" w:eastAsia="Times New Roman" w:hAnsi="Times New Roman" w:cs="Times New Roman"/>
          <w:sz w:val="28"/>
          <w:szCs w:val="28"/>
          <w:lang w:eastAsia="ar-SA"/>
        </w:rPr>
        <w:t xml:space="preserve">Справка о перечне и объемах выполнения договоров </w:t>
      </w:r>
      <w:r w:rsidRPr="000A0DE7">
        <w:rPr>
          <w:rFonts w:ascii="Times New Roman" w:hAnsi="Times New Roman" w:cs="Times New Roman"/>
          <w:sz w:val="28"/>
          <w:szCs w:val="28"/>
        </w:rPr>
        <w:t>(форма 4)</w:t>
      </w:r>
      <w:r w:rsidRPr="000A0DE7">
        <w:rPr>
          <w:rFonts w:ascii="Times New Roman" w:eastAsia="Times New Roman" w:hAnsi="Times New Roman" w:cs="Times New Roman"/>
          <w:sz w:val="28"/>
          <w:szCs w:val="28"/>
          <w:lang w:eastAsia="ar-SA"/>
        </w:rPr>
        <w:fldChar w:fldCharType="end"/>
      </w:r>
      <w:bookmarkEnd w:id="125"/>
      <w:r w:rsidRPr="000A0DE7">
        <w:rPr>
          <w:rFonts w:ascii="Times New Roman" w:eastAsia="Times New Roman" w:hAnsi="Times New Roman" w:cs="Times New Roman"/>
          <w:sz w:val="28"/>
          <w:szCs w:val="28"/>
          <w:lang w:eastAsia="ar-SA"/>
        </w:rPr>
        <w:t xml:space="preserve">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numPr>
          <w:ilvl w:val="0"/>
          <w:numId w:val="14"/>
        </w:numPr>
        <w:suppressAutoHyphens/>
        <w:spacing w:after="0" w:line="240" w:lineRule="auto"/>
        <w:contextualSpacing/>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Справка о кадровых ресурсах (форма 5)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numPr>
          <w:ilvl w:val="0"/>
          <w:numId w:val="14"/>
        </w:numPr>
        <w:tabs>
          <w:tab w:val="left" w:pos="993"/>
        </w:tabs>
        <w:suppressAutoHyphens/>
        <w:spacing w:after="0" w:line="240" w:lineRule="auto"/>
        <w:ind w:left="993" w:hanging="426"/>
        <w:contextualSpacing/>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Прочие документы (перечислить) — на ____ </w:t>
      </w:r>
      <w:proofErr w:type="gramStart"/>
      <w:r w:rsidRPr="000A0DE7">
        <w:rPr>
          <w:rFonts w:ascii="Times New Roman" w:eastAsia="Times New Roman" w:hAnsi="Times New Roman" w:cs="Times New Roman"/>
          <w:sz w:val="28"/>
          <w:szCs w:val="28"/>
          <w:lang w:eastAsia="ar-SA"/>
        </w:rPr>
        <w:t>л</w:t>
      </w:r>
      <w:proofErr w:type="gramEnd"/>
      <w:r w:rsidRPr="000A0DE7">
        <w:rPr>
          <w:rFonts w:ascii="Times New Roman" w:eastAsia="Times New Roman" w:hAnsi="Times New Roman" w:cs="Times New Roman"/>
          <w:sz w:val="28"/>
          <w:szCs w:val="28"/>
          <w:lang w:eastAsia="ar-SA"/>
        </w:rPr>
        <w:t>.</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(подпись, М.П.)</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 xml:space="preserve">(фамилия, имя, отчество </w:t>
      </w:r>
      <w:proofErr w:type="gramStart"/>
      <w:r w:rsidRPr="000A0DE7">
        <w:rPr>
          <w:rFonts w:ascii="Times New Roman" w:eastAsia="Times New Roman" w:hAnsi="Times New Roman" w:cs="Times New Roman"/>
          <w:sz w:val="28"/>
          <w:szCs w:val="28"/>
          <w:vertAlign w:val="superscript"/>
          <w:lang w:eastAsia="ar-SA"/>
        </w:rPr>
        <w:t>подписавшего</w:t>
      </w:r>
      <w:proofErr w:type="gramEnd"/>
      <w:r w:rsidRPr="000A0DE7">
        <w:rPr>
          <w:rFonts w:ascii="Times New Roman" w:eastAsia="Times New Roman" w:hAnsi="Times New Roman" w:cs="Times New Roman"/>
          <w:sz w:val="28"/>
          <w:szCs w:val="28"/>
          <w:vertAlign w:val="superscript"/>
          <w:lang w:eastAsia="ar-SA"/>
        </w:rPr>
        <w:t>, должность)</w:t>
      </w:r>
    </w:p>
    <w:p w:rsidR="000A0DE7" w:rsidRPr="000A0DE7" w:rsidRDefault="000A0DE7" w:rsidP="000A0DE7">
      <w:pPr>
        <w:suppressAutoHyphens/>
        <w:spacing w:after="0" w:line="240" w:lineRule="auto"/>
        <w:ind w:firstLine="567"/>
        <w:jc w:val="center"/>
        <w:rPr>
          <w:rFonts w:ascii="Times New Roman" w:eastAsia="Times New Roman" w:hAnsi="Times New Roman" w:cs="Times New Roman"/>
          <w:sz w:val="28"/>
          <w:szCs w:val="28"/>
          <w:lang w:eastAsia="ar-SA"/>
        </w:rPr>
      </w:pP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конец формы</w:t>
      </w: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Инструкции по заполнению</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bookmarkStart w:id="126" w:name="_Ref55336359"/>
      <w:bookmarkStart w:id="127" w:name="_Ref55335823"/>
      <w:bookmarkEnd w:id="122"/>
      <w:bookmarkEnd w:id="123"/>
      <w:r w:rsidRPr="000A0DE7">
        <w:rPr>
          <w:rFonts w:ascii="Times New Roman" w:eastAsia="Times New Roman" w:hAnsi="Times New Roman" w:cs="Times New Roman"/>
          <w:sz w:val="28"/>
          <w:szCs w:val="28"/>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3. 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sidRPr="000A0DE7">
        <w:rPr>
          <w:rFonts w:ascii="Times New Roman" w:eastAsia="Times New Roman" w:hAnsi="Times New Roman" w:cs="Times New Roman"/>
          <w:sz w:val="28"/>
          <w:szCs w:val="28"/>
          <w:lang w:eastAsia="ar-SA"/>
        </w:rPr>
        <w:t>ХХХ</w:t>
      </w:r>
      <w:proofErr w:type="spellEnd"/>
      <w:r w:rsidRPr="000A0DE7">
        <w:rPr>
          <w:rFonts w:ascii="Times New Roman" w:eastAsia="Times New Roman" w:hAnsi="Times New Roman" w:cs="Times New Roman"/>
          <w:sz w:val="28"/>
          <w:szCs w:val="28"/>
          <w:lang w:eastAsia="ar-SA"/>
        </w:rPr>
        <w:t> ХХХ</w:t>
      </w:r>
      <w:proofErr w:type="gramStart"/>
      <w:r w:rsidRPr="000A0DE7">
        <w:rPr>
          <w:rFonts w:ascii="Times New Roman" w:eastAsia="Times New Roman" w:hAnsi="Times New Roman" w:cs="Times New Roman"/>
          <w:sz w:val="28"/>
          <w:szCs w:val="28"/>
          <w:lang w:eastAsia="ar-SA"/>
        </w:rPr>
        <w:t>,Х</w:t>
      </w:r>
      <w:proofErr w:type="gramEnd"/>
      <w:r w:rsidRPr="000A0DE7">
        <w:rPr>
          <w:rFonts w:ascii="Times New Roman" w:eastAsia="Times New Roman" w:hAnsi="Times New Roman" w:cs="Times New Roman"/>
          <w:sz w:val="28"/>
          <w:szCs w:val="28"/>
          <w:lang w:eastAsia="ar-SA"/>
        </w:rPr>
        <w:t xml:space="preserve">Х руб., </w:t>
      </w:r>
      <w:r w:rsidRPr="000A0DE7">
        <w:rPr>
          <w:rFonts w:ascii="Times New Roman" w:eastAsia="Times New Roman" w:hAnsi="Times New Roman" w:cs="Times New Roman"/>
          <w:sz w:val="28"/>
          <w:szCs w:val="28"/>
          <w:lang w:eastAsia="ar-SA"/>
        </w:rPr>
        <w:lastRenderedPageBreak/>
        <w:t xml:space="preserve">например: «1 234 567,89 руб. (Один миллион двести тридцать четыре тысячи пятьсот шестьдесят семь руб. 89 коп.)». </w:t>
      </w:r>
      <w:r w:rsidRPr="000A0DE7">
        <w:rPr>
          <w:rFonts w:ascii="Times New Roman" w:eastAsia="Times New Roman" w:hAnsi="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договора, установленную Заказчиком, в противном случае заявка Участника подлежит отклонению.</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5. </w:t>
      </w:r>
      <w:proofErr w:type="gramStart"/>
      <w:r w:rsidRPr="000A0DE7">
        <w:rPr>
          <w:rFonts w:ascii="Times New Roman" w:eastAsia="Times New Roman" w:hAnsi="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6. Письмо должно быть подписано и скреплено печатью (при наличии) в соответствии с требованиями подпунктов.</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keepNext/>
        <w:suppressAutoHyphens/>
        <w:spacing w:before="240" w:after="60" w:line="240" w:lineRule="auto"/>
        <w:ind w:left="1134"/>
        <w:jc w:val="right"/>
        <w:outlineLvl w:val="1"/>
        <w:rPr>
          <w:rFonts w:ascii="Times New Roman" w:eastAsia="Times New Roman" w:hAnsi="Times New Roman" w:cs="Times New Roman"/>
          <w:b/>
          <w:bCs/>
          <w:iCs/>
          <w:sz w:val="28"/>
          <w:szCs w:val="28"/>
          <w:lang w:eastAsia="ar-SA"/>
        </w:rPr>
        <w:sectPr w:rsidR="000A0DE7" w:rsidRPr="000A0DE7" w:rsidSect="007C4E24">
          <w:footerReference w:type="default" r:id="rId29"/>
          <w:type w:val="continuous"/>
          <w:pgSz w:w="11906" w:h="16838"/>
          <w:pgMar w:top="1134" w:right="567" w:bottom="1134" w:left="1418" w:header="720" w:footer="648" w:gutter="0"/>
          <w:cols w:space="720"/>
          <w:docGrid w:linePitch="600" w:charSpace="36864"/>
        </w:sectPr>
      </w:pPr>
      <w:bookmarkStart w:id="128" w:name="_Коммерческое_предложение_(форма"/>
      <w:bookmarkStart w:id="129" w:name="_Toc370824159"/>
      <w:bookmarkStart w:id="130" w:name="_Toc416344327"/>
      <w:bookmarkStart w:id="131" w:name="_Toc420669822"/>
      <w:bookmarkStart w:id="132" w:name="_Toc366762388"/>
      <w:bookmarkStart w:id="133" w:name="_Toc368061897"/>
      <w:bookmarkStart w:id="134" w:name="_Toc368062061"/>
      <w:bookmarkEnd w:id="128"/>
    </w:p>
    <w:p w:rsidR="000A0DE7" w:rsidRPr="000A0DE7" w:rsidRDefault="000A0DE7" w:rsidP="000A0DE7">
      <w:pPr>
        <w:keepNext/>
        <w:suppressAutoHyphens/>
        <w:spacing w:before="240" w:after="60" w:line="240" w:lineRule="auto"/>
        <w:ind w:left="1134"/>
        <w:jc w:val="right"/>
        <w:outlineLvl w:val="1"/>
        <w:rPr>
          <w:rFonts w:ascii="Times New Roman" w:eastAsia="Times New Roman" w:hAnsi="Times New Roman" w:cs="Times New Roman"/>
          <w:b/>
          <w:bCs/>
          <w:iCs/>
          <w:sz w:val="28"/>
          <w:szCs w:val="28"/>
          <w:lang w:eastAsia="ar-SA"/>
        </w:rPr>
      </w:pPr>
      <w:r w:rsidRPr="000A0DE7">
        <w:rPr>
          <w:rFonts w:ascii="Times New Roman" w:eastAsia="Times New Roman" w:hAnsi="Times New Roman" w:cs="Times New Roman"/>
          <w:b/>
          <w:bCs/>
          <w:iCs/>
          <w:sz w:val="28"/>
          <w:szCs w:val="28"/>
          <w:lang w:eastAsia="ar-SA"/>
        </w:rPr>
        <w:lastRenderedPageBreak/>
        <w:t xml:space="preserve">Коммерческое предложение (форма </w:t>
      </w:r>
      <w:r w:rsidRPr="000A0DE7">
        <w:rPr>
          <w:rFonts w:ascii="Times New Roman" w:eastAsia="Times New Roman" w:hAnsi="Times New Roman" w:cs="Times New Roman"/>
          <w:b/>
          <w:bCs/>
          <w:iCs/>
          <w:sz w:val="28"/>
          <w:szCs w:val="28"/>
          <w:lang w:eastAsia="ar-SA"/>
        </w:rPr>
        <w:fldChar w:fldCharType="begin"/>
      </w:r>
      <w:r w:rsidRPr="000A0DE7">
        <w:rPr>
          <w:rFonts w:ascii="Times New Roman" w:eastAsia="Times New Roman" w:hAnsi="Times New Roman" w:cs="Times New Roman"/>
          <w:b/>
          <w:bCs/>
          <w:iCs/>
          <w:sz w:val="28"/>
          <w:szCs w:val="28"/>
          <w:lang w:eastAsia="ar-SA"/>
        </w:rPr>
        <w:instrText xml:space="preserve"> SEQ "форма" \*Arabic </w:instrText>
      </w:r>
      <w:r w:rsidRPr="000A0DE7">
        <w:rPr>
          <w:rFonts w:ascii="Times New Roman" w:eastAsia="Times New Roman" w:hAnsi="Times New Roman" w:cs="Times New Roman"/>
          <w:b/>
          <w:bCs/>
          <w:iCs/>
          <w:sz w:val="28"/>
          <w:szCs w:val="28"/>
          <w:lang w:eastAsia="ar-SA"/>
        </w:rPr>
        <w:fldChar w:fldCharType="separate"/>
      </w:r>
      <w:r w:rsidRPr="000A0DE7">
        <w:rPr>
          <w:rFonts w:ascii="Times New Roman" w:eastAsia="Times New Roman" w:hAnsi="Times New Roman" w:cs="Times New Roman"/>
          <w:b/>
          <w:bCs/>
          <w:iCs/>
          <w:noProof/>
          <w:sz w:val="28"/>
          <w:szCs w:val="28"/>
          <w:lang w:eastAsia="ar-SA"/>
        </w:rPr>
        <w:t>1</w:t>
      </w:r>
      <w:r w:rsidRPr="000A0DE7">
        <w:rPr>
          <w:rFonts w:ascii="Times New Roman" w:eastAsia="Times New Roman" w:hAnsi="Times New Roman" w:cs="Times New Roman"/>
          <w:b/>
          <w:bCs/>
          <w:iCs/>
          <w:sz w:val="28"/>
          <w:szCs w:val="28"/>
          <w:lang w:eastAsia="ar-SA"/>
        </w:rPr>
        <w:fldChar w:fldCharType="end"/>
      </w:r>
      <w:r w:rsidRPr="000A0DE7">
        <w:rPr>
          <w:rFonts w:ascii="Times New Roman" w:eastAsia="Times New Roman" w:hAnsi="Times New Roman" w:cs="Times New Roman"/>
          <w:b/>
          <w:bCs/>
          <w:iCs/>
          <w:sz w:val="28"/>
          <w:szCs w:val="28"/>
          <w:lang w:eastAsia="ar-SA"/>
        </w:rPr>
        <w:t>)</w:t>
      </w:r>
      <w:bookmarkStart w:id="135" w:name="_Ref214868178"/>
      <w:bookmarkEnd w:id="129"/>
      <w:bookmarkEnd w:id="130"/>
      <w:bookmarkEnd w:id="131"/>
    </w:p>
    <w:p w:rsidR="000A0DE7" w:rsidRPr="000A0DE7" w:rsidRDefault="000A0DE7" w:rsidP="000A0DE7">
      <w:pPr>
        <w:tabs>
          <w:tab w:val="left" w:pos="425"/>
          <w:tab w:val="left" w:pos="567"/>
          <w:tab w:val="left" w:pos="709"/>
        </w:tabs>
        <w:suppressAutoHyphens/>
        <w:spacing w:after="0" w:line="240" w:lineRule="auto"/>
        <w:jc w:val="right"/>
        <w:rPr>
          <w:rFonts w:ascii="Times New Roman" w:eastAsia="Times New Roman" w:hAnsi="Times New Roman" w:cs="Times New Roman"/>
          <w:bCs/>
          <w:sz w:val="28"/>
          <w:szCs w:val="28"/>
          <w:lang w:eastAsia="ar-SA"/>
        </w:rPr>
      </w:pPr>
      <w:bookmarkStart w:id="136" w:name="_Toc370824160"/>
      <w:r w:rsidRPr="000A0DE7">
        <w:rPr>
          <w:rFonts w:ascii="Times New Roman" w:eastAsia="Times New Roman" w:hAnsi="Times New Roman" w:cs="Times New Roman"/>
          <w:bCs/>
          <w:sz w:val="28"/>
          <w:szCs w:val="28"/>
          <w:lang w:eastAsia="ar-SA"/>
        </w:rPr>
        <w:t>Форма коммерческого предложения</w:t>
      </w:r>
      <w:bookmarkEnd w:id="132"/>
      <w:bookmarkEnd w:id="133"/>
      <w:bookmarkEnd w:id="134"/>
      <w:bookmarkEnd w:id="135"/>
      <w:bookmarkEnd w:id="136"/>
    </w:p>
    <w:p w:rsidR="000A0DE7" w:rsidRPr="000A0DE7" w:rsidRDefault="000A0DE7" w:rsidP="000A0DE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8"/>
          <w:szCs w:val="28"/>
          <w:lang w:eastAsia="ar-SA"/>
        </w:rPr>
      </w:pPr>
      <w:r w:rsidRPr="000A0DE7">
        <w:rPr>
          <w:rFonts w:ascii="Times New Roman" w:eastAsia="Times New Roman" w:hAnsi="Times New Roman" w:cs="Times New Roman"/>
          <w:b/>
          <w:spacing w:val="36"/>
          <w:sz w:val="28"/>
          <w:szCs w:val="28"/>
          <w:lang w:eastAsia="ar-SA"/>
        </w:rPr>
        <w:t>начало формы</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right"/>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Приложение </w:t>
      </w:r>
      <w:r w:rsidRPr="000A0DE7">
        <w:rPr>
          <w:rFonts w:ascii="Times New Roman" w:eastAsia="Times New Roman" w:hAnsi="Times New Roman" w:cs="Times New Roman"/>
          <w:sz w:val="28"/>
          <w:szCs w:val="28"/>
          <w:lang w:eastAsia="ar-SA"/>
        </w:rPr>
        <w:fldChar w:fldCharType="begin"/>
      </w:r>
      <w:r w:rsidRPr="000A0DE7">
        <w:rPr>
          <w:rFonts w:ascii="Times New Roman" w:eastAsia="Times New Roman" w:hAnsi="Times New Roman" w:cs="Times New Roman"/>
          <w:sz w:val="28"/>
          <w:szCs w:val="28"/>
          <w:lang w:eastAsia="ar-SA"/>
        </w:rPr>
        <w:instrText xml:space="preserve"> SEQ "Приложение" \*Arabic </w:instrText>
      </w:r>
      <w:r w:rsidRPr="000A0DE7">
        <w:rPr>
          <w:rFonts w:ascii="Times New Roman" w:eastAsia="Times New Roman" w:hAnsi="Times New Roman" w:cs="Times New Roman"/>
          <w:sz w:val="28"/>
          <w:szCs w:val="28"/>
          <w:lang w:eastAsia="ar-SA"/>
        </w:rPr>
        <w:fldChar w:fldCharType="separate"/>
      </w:r>
      <w:r w:rsidRPr="000A0DE7">
        <w:rPr>
          <w:rFonts w:ascii="Times New Roman" w:eastAsia="Times New Roman" w:hAnsi="Times New Roman" w:cs="Times New Roman"/>
          <w:noProof/>
          <w:sz w:val="28"/>
          <w:szCs w:val="28"/>
          <w:lang w:eastAsia="ar-SA"/>
        </w:rPr>
        <w:t>1</w:t>
      </w:r>
      <w:r w:rsidRPr="000A0DE7">
        <w:rPr>
          <w:rFonts w:ascii="Times New Roman" w:eastAsia="Times New Roman" w:hAnsi="Times New Roman" w:cs="Times New Roman"/>
          <w:noProof/>
          <w:sz w:val="28"/>
          <w:szCs w:val="28"/>
          <w:lang w:eastAsia="ar-SA"/>
        </w:rPr>
        <w:fldChar w:fldCharType="end"/>
      </w:r>
      <w:r w:rsidRPr="000A0DE7">
        <w:rPr>
          <w:rFonts w:ascii="Times New Roman" w:eastAsia="Times New Roman" w:hAnsi="Times New Roman" w:cs="Times New Roman"/>
          <w:sz w:val="28"/>
          <w:szCs w:val="28"/>
          <w:lang w:eastAsia="ar-SA"/>
        </w:rPr>
        <w:t xml:space="preserve"> к письму о подаче оферты</w:t>
      </w:r>
      <w:r w:rsidRPr="000A0DE7">
        <w:rPr>
          <w:rFonts w:ascii="Times New Roman" w:eastAsia="Times New Roman" w:hAnsi="Times New Roman" w:cs="Times New Roman"/>
          <w:sz w:val="28"/>
          <w:szCs w:val="28"/>
          <w:lang w:eastAsia="ar-SA"/>
        </w:rPr>
        <w:br/>
        <w:t>от «____»_____________ </w:t>
      </w:r>
      <w:proofErr w:type="gramStart"/>
      <w:r w:rsidRPr="000A0DE7">
        <w:rPr>
          <w:rFonts w:ascii="Times New Roman" w:eastAsia="Times New Roman" w:hAnsi="Times New Roman" w:cs="Times New Roman"/>
          <w:sz w:val="28"/>
          <w:szCs w:val="28"/>
          <w:lang w:eastAsia="ar-SA"/>
        </w:rPr>
        <w:t>г</w:t>
      </w:r>
      <w:proofErr w:type="gramEnd"/>
      <w:r w:rsidRPr="000A0DE7">
        <w:rPr>
          <w:rFonts w:ascii="Times New Roman" w:eastAsia="Times New Roman" w:hAnsi="Times New Roman" w:cs="Times New Roman"/>
          <w:sz w:val="28"/>
          <w:szCs w:val="28"/>
          <w:lang w:eastAsia="ar-SA"/>
        </w:rPr>
        <w:t>. №__________</w:t>
      </w:r>
    </w:p>
    <w:p w:rsidR="000A0DE7" w:rsidRPr="000A0DE7" w:rsidRDefault="000A0DE7" w:rsidP="000A0DE7">
      <w:pPr>
        <w:suppressAutoHyphens/>
        <w:spacing w:after="0" w:line="240" w:lineRule="auto"/>
        <w:ind w:firstLine="567"/>
        <w:jc w:val="center"/>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center"/>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Коммерческое предложение</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lang w:eastAsia="ar-SA"/>
        </w:rPr>
      </w:pPr>
      <w:r w:rsidRPr="008E3DBF">
        <w:rPr>
          <w:rFonts w:ascii="Times New Roman" w:eastAsia="Times New Roman" w:hAnsi="Times New Roman" w:cs="Times New Roman"/>
          <w:sz w:val="28"/>
          <w:szCs w:val="28"/>
          <w:lang w:eastAsia="ar-SA"/>
        </w:rPr>
        <w:t>Наименование и адрес Участника открытого одноэтапного запроса предложений: _____________________________</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lang w:eastAsia="ar-SA"/>
        </w:rPr>
      </w:pPr>
      <w:r w:rsidRPr="008E3DBF">
        <w:rPr>
          <w:rFonts w:ascii="Times New Roman" w:eastAsia="Times New Roman" w:hAnsi="Times New Roman" w:cs="Times New Roman"/>
          <w:b/>
          <w:sz w:val="28"/>
          <w:szCs w:val="28"/>
          <w:lang w:eastAsia="ar-SA"/>
        </w:rPr>
        <w:t>ЛОКАЛЬНАЯ СМЕТА</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lang w:eastAsia="ar-SA"/>
        </w:rPr>
      </w:pP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vertAlign w:val="superscript"/>
          <w:lang w:eastAsia="ar-SA"/>
        </w:rPr>
      </w:pPr>
      <w:r w:rsidRPr="008E3DBF">
        <w:rPr>
          <w:rFonts w:ascii="Times New Roman" w:eastAsia="Times New Roman" w:hAnsi="Times New Roman" w:cs="Times New Roman"/>
          <w:sz w:val="28"/>
          <w:szCs w:val="28"/>
          <w:lang w:eastAsia="ar-SA"/>
        </w:rPr>
        <w:t>____________________________________</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lang w:eastAsia="ar-SA"/>
        </w:rPr>
      </w:pPr>
      <w:r w:rsidRPr="008E3DBF">
        <w:rPr>
          <w:rFonts w:ascii="Times New Roman" w:eastAsia="Times New Roman" w:hAnsi="Times New Roman" w:cs="Times New Roman"/>
          <w:sz w:val="28"/>
          <w:szCs w:val="28"/>
          <w:vertAlign w:val="superscript"/>
          <w:lang w:eastAsia="ar-SA"/>
        </w:rPr>
        <w:t>(подпись, М.П.)</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vertAlign w:val="superscript"/>
          <w:lang w:eastAsia="ar-SA"/>
        </w:rPr>
      </w:pPr>
      <w:r w:rsidRPr="008E3DBF">
        <w:rPr>
          <w:rFonts w:ascii="Times New Roman" w:eastAsia="Times New Roman" w:hAnsi="Times New Roman" w:cs="Times New Roman"/>
          <w:sz w:val="28"/>
          <w:szCs w:val="28"/>
          <w:lang w:eastAsia="ar-SA"/>
        </w:rPr>
        <w:t>____________________________________</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8"/>
          <w:szCs w:val="28"/>
          <w:vertAlign w:val="superscript"/>
          <w:lang w:eastAsia="ar-SA"/>
        </w:rPr>
      </w:pPr>
      <w:r w:rsidRPr="008E3DBF">
        <w:rPr>
          <w:rFonts w:ascii="Times New Roman" w:eastAsia="Times New Roman" w:hAnsi="Times New Roman" w:cs="Times New Roman"/>
          <w:sz w:val="28"/>
          <w:szCs w:val="28"/>
          <w:vertAlign w:val="superscript"/>
          <w:lang w:eastAsia="ar-SA"/>
        </w:rPr>
        <w:t xml:space="preserve">(фамилия, имя, отчество </w:t>
      </w:r>
      <w:proofErr w:type="gramStart"/>
      <w:r w:rsidRPr="008E3DBF">
        <w:rPr>
          <w:rFonts w:ascii="Times New Roman" w:eastAsia="Times New Roman" w:hAnsi="Times New Roman" w:cs="Times New Roman"/>
          <w:sz w:val="28"/>
          <w:szCs w:val="28"/>
          <w:vertAlign w:val="superscript"/>
          <w:lang w:eastAsia="ar-SA"/>
        </w:rPr>
        <w:t>подписавшего</w:t>
      </w:r>
      <w:proofErr w:type="gramEnd"/>
      <w:r w:rsidRPr="008E3DBF">
        <w:rPr>
          <w:rFonts w:ascii="Times New Roman" w:eastAsia="Times New Roman" w:hAnsi="Times New Roman" w:cs="Times New Roman"/>
          <w:sz w:val="28"/>
          <w:szCs w:val="28"/>
          <w:vertAlign w:val="superscript"/>
          <w:lang w:eastAsia="ar-SA"/>
        </w:rPr>
        <w:t>, должность)</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8"/>
          <w:szCs w:val="28"/>
          <w:lang w:eastAsia="ar-SA"/>
        </w:rPr>
      </w:pPr>
      <w:r w:rsidRPr="000A0DE7">
        <w:rPr>
          <w:rFonts w:ascii="Times New Roman" w:eastAsia="Times New Roman" w:hAnsi="Times New Roman" w:cs="Times New Roman"/>
          <w:b/>
          <w:spacing w:val="36"/>
          <w:sz w:val="28"/>
          <w:szCs w:val="28"/>
          <w:lang w:eastAsia="ar-SA"/>
        </w:rPr>
        <w:t>конец формы</w:t>
      </w: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Инструкции по заполнению</w:t>
      </w:r>
    </w:p>
    <w:p w:rsidR="008E3DBF" w:rsidRPr="008E3DBF" w:rsidRDefault="008E3DBF" w:rsidP="008E3DBF">
      <w:pPr>
        <w:spacing w:after="0" w:line="240" w:lineRule="auto"/>
        <w:jc w:val="both"/>
        <w:rPr>
          <w:rFonts w:ascii="Times New Roman" w:hAnsi="Times New Roman" w:cs="Times New Roman"/>
          <w:sz w:val="20"/>
          <w:szCs w:val="20"/>
          <w:lang w:eastAsia="ar-SA"/>
        </w:rPr>
      </w:pPr>
      <w:bookmarkStart w:id="137" w:name="_Техническое_предложение_(форма"/>
      <w:bookmarkStart w:id="138" w:name="_Ref55336345"/>
      <w:bookmarkStart w:id="139" w:name="_Ref55335821"/>
      <w:bookmarkStart w:id="140" w:name="_Toc386464020"/>
      <w:bookmarkStart w:id="141" w:name="_Toc405549290"/>
      <w:bookmarkEnd w:id="137"/>
      <w:r w:rsidRPr="008E3DBF">
        <w:rPr>
          <w:rFonts w:ascii="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8E3DBF" w:rsidRPr="008E3DBF" w:rsidRDefault="008E3DBF" w:rsidP="008E3DBF">
      <w:pPr>
        <w:spacing w:after="0" w:line="240" w:lineRule="auto"/>
        <w:jc w:val="both"/>
        <w:rPr>
          <w:rFonts w:ascii="Times New Roman" w:hAnsi="Times New Roman" w:cs="Times New Roman"/>
          <w:sz w:val="20"/>
          <w:szCs w:val="20"/>
          <w:lang w:eastAsia="ar-SA"/>
        </w:rPr>
      </w:pPr>
      <w:r w:rsidRPr="008E3DBF">
        <w:rPr>
          <w:rFonts w:ascii="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8E3DBF">
        <w:rPr>
          <w:rFonts w:ascii="Times New Roman" w:hAnsi="Times New Roman" w:cs="Times New Roman"/>
          <w:sz w:val="20"/>
          <w:szCs w:val="20"/>
          <w:lang w:eastAsia="ar-SA"/>
        </w:rPr>
        <w:t>т.ч</w:t>
      </w:r>
      <w:proofErr w:type="spellEnd"/>
      <w:r w:rsidRPr="008E3DBF">
        <w:rPr>
          <w:rFonts w:ascii="Times New Roman" w:hAnsi="Times New Roman" w:cs="Times New Roman"/>
          <w:sz w:val="20"/>
          <w:szCs w:val="20"/>
          <w:lang w:eastAsia="ar-SA"/>
        </w:rPr>
        <w:t>. организационно-правовую форму) и свой адрес.</w:t>
      </w:r>
    </w:p>
    <w:p w:rsidR="008E3DBF" w:rsidRPr="008E3DBF" w:rsidRDefault="008E3DBF" w:rsidP="008E3DBF">
      <w:pPr>
        <w:spacing w:after="0" w:line="240" w:lineRule="auto"/>
        <w:jc w:val="both"/>
        <w:rPr>
          <w:rFonts w:ascii="Times New Roman" w:hAnsi="Times New Roman" w:cs="Times New Roman"/>
          <w:sz w:val="20"/>
          <w:szCs w:val="20"/>
          <w:lang w:eastAsia="ar-SA"/>
        </w:rPr>
      </w:pPr>
      <w:r w:rsidRPr="008E3DBF">
        <w:rPr>
          <w:rFonts w:ascii="Times New Roman" w:hAnsi="Times New Roman" w:cs="Times New Roman"/>
          <w:sz w:val="20"/>
          <w:szCs w:val="20"/>
          <w:lang w:eastAsia="ar-SA"/>
        </w:rPr>
        <w:t>3.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8E3DBF" w:rsidRPr="008E3DBF" w:rsidRDefault="008E3DBF" w:rsidP="008E3DBF">
      <w:pPr>
        <w:spacing w:after="0" w:line="240" w:lineRule="auto"/>
        <w:jc w:val="both"/>
        <w:rPr>
          <w:rFonts w:ascii="Times New Roman" w:hAnsi="Times New Roman" w:cs="Times New Roman"/>
          <w:sz w:val="20"/>
          <w:szCs w:val="20"/>
          <w:lang w:eastAsia="ar-SA"/>
        </w:rPr>
      </w:pPr>
      <w:r w:rsidRPr="008E3DBF">
        <w:rPr>
          <w:rFonts w:ascii="Times New Roman" w:hAnsi="Times New Roman" w:cs="Times New Roman"/>
          <w:sz w:val="20"/>
          <w:szCs w:val="20"/>
          <w:lang w:eastAsia="ar-SA"/>
        </w:rPr>
        <w:t xml:space="preserve">4. </w:t>
      </w:r>
      <w:r w:rsidRPr="008E3DBF">
        <w:rPr>
          <w:rFonts w:ascii="Times New Roman" w:hAnsi="Times New Roman" w:cs="Times New Roman"/>
          <w:sz w:val="20"/>
          <w:szCs w:val="20"/>
          <w:u w:val="single"/>
          <w:lang w:eastAsia="ar-SA"/>
        </w:rPr>
        <w:t>Итоговая стоимость Коммерческого предложения (локальной сметы) должна соответствовать итоговой стоимости  заявки</w:t>
      </w:r>
      <w:r w:rsidRPr="008E3DBF">
        <w:rPr>
          <w:rFonts w:ascii="Times New Roman" w:hAnsi="Times New Roman" w:cs="Times New Roman"/>
          <w:sz w:val="20"/>
          <w:szCs w:val="20"/>
          <w:lang w:eastAsia="ar-SA"/>
        </w:rPr>
        <w:t>, указанной в Письме о подаче оферты.</w:t>
      </w:r>
    </w:p>
    <w:bookmarkEnd w:id="138"/>
    <w:bookmarkEnd w:id="139"/>
    <w:bookmarkEnd w:id="140"/>
    <w:p w:rsidR="008E3DBF" w:rsidRPr="008E3DBF" w:rsidRDefault="008E3DBF" w:rsidP="008E3DBF">
      <w:pPr>
        <w:spacing w:after="0" w:line="240" w:lineRule="auto"/>
        <w:jc w:val="both"/>
        <w:rPr>
          <w:rFonts w:ascii="Times New Roman" w:hAnsi="Times New Roman" w:cs="Times New Roman"/>
          <w:sz w:val="20"/>
          <w:szCs w:val="20"/>
          <w:lang w:eastAsia="ar-SA"/>
        </w:rPr>
      </w:pPr>
      <w:r w:rsidRPr="008E3DBF">
        <w:rPr>
          <w:rFonts w:ascii="Times New Roman" w:hAnsi="Times New Roman" w:cs="Times New Roman"/>
          <w:sz w:val="20"/>
          <w:szCs w:val="20"/>
          <w:lang w:eastAsia="ar-SA"/>
        </w:rPr>
        <w:t>5. В целях снижения общих затрат сил и времени Заказчика и Участника запроса предложений на подготовку Договора Локальная смена должен быть заполнен таким образом, чтобы его можно было без изменений включить в договор.</w:t>
      </w:r>
    </w:p>
    <w:p w:rsidR="008E3DBF" w:rsidRDefault="008E3DBF" w:rsidP="000A0DE7">
      <w:pPr>
        <w:spacing w:after="0" w:line="240" w:lineRule="auto"/>
        <w:jc w:val="both"/>
        <w:rPr>
          <w:rFonts w:ascii="Times New Roman" w:hAnsi="Times New Roman" w:cs="Times New Roman"/>
          <w:sz w:val="28"/>
          <w:szCs w:val="28"/>
          <w:lang w:eastAsia="ar-SA"/>
        </w:rPr>
        <w:sectPr w:rsidR="008E3DBF" w:rsidSect="008E3DBF">
          <w:pgSz w:w="16838" w:h="11906" w:orient="landscape"/>
          <w:pgMar w:top="1418" w:right="1134" w:bottom="567" w:left="1134" w:header="720" w:footer="646" w:gutter="0"/>
          <w:cols w:space="720"/>
          <w:docGrid w:linePitch="600" w:charSpace="36864"/>
        </w:sectPr>
      </w:pPr>
    </w:p>
    <w:p w:rsidR="000A0DE7" w:rsidRPr="000A0DE7" w:rsidRDefault="000A0DE7" w:rsidP="000A0DE7">
      <w:pPr>
        <w:spacing w:after="0" w:line="240" w:lineRule="auto"/>
        <w:jc w:val="both"/>
        <w:rPr>
          <w:rFonts w:ascii="Times New Roman" w:hAnsi="Times New Roman" w:cs="Times New Roman"/>
          <w:sz w:val="28"/>
          <w:szCs w:val="28"/>
          <w:lang w:eastAsia="ar-SA"/>
        </w:rPr>
      </w:pPr>
    </w:p>
    <w:p w:rsidR="000A0DE7" w:rsidRPr="000A0DE7" w:rsidRDefault="000A0DE7" w:rsidP="000A0DE7">
      <w:pPr>
        <w:keepNext/>
        <w:suppressAutoHyphens/>
        <w:spacing w:before="240" w:after="60" w:line="240" w:lineRule="auto"/>
        <w:ind w:left="1134" w:hanging="1134"/>
        <w:jc w:val="right"/>
        <w:outlineLvl w:val="1"/>
        <w:rPr>
          <w:rFonts w:ascii="Times New Roman" w:eastAsia="Times New Roman" w:hAnsi="Times New Roman" w:cs="Times New Roman"/>
          <w:b/>
          <w:bCs/>
          <w:i/>
          <w:iCs/>
          <w:sz w:val="28"/>
          <w:szCs w:val="28"/>
          <w:lang w:eastAsia="ar-SA"/>
        </w:rPr>
      </w:pPr>
      <w:bookmarkStart w:id="142" w:name="_Toc416344328"/>
      <w:bookmarkStart w:id="143" w:name="_Toc420669823"/>
      <w:r w:rsidRPr="000A0DE7">
        <w:rPr>
          <w:rFonts w:ascii="Times New Roman" w:eastAsia="Times New Roman" w:hAnsi="Times New Roman" w:cs="Times New Roman"/>
          <w:b/>
          <w:bCs/>
          <w:iCs/>
          <w:sz w:val="28"/>
          <w:szCs w:val="28"/>
          <w:lang w:eastAsia="ar-SA"/>
        </w:rPr>
        <w:t xml:space="preserve">Техническое предложение (форма </w:t>
      </w:r>
      <w:r w:rsidRPr="000A0DE7">
        <w:rPr>
          <w:rFonts w:ascii="Times New Roman" w:eastAsia="Times New Roman" w:hAnsi="Times New Roman" w:cs="Times New Roman"/>
          <w:b/>
          <w:bCs/>
          <w:i/>
          <w:iCs/>
          <w:sz w:val="28"/>
          <w:szCs w:val="28"/>
          <w:lang w:eastAsia="ar-SA"/>
        </w:rPr>
        <w:fldChar w:fldCharType="begin"/>
      </w:r>
      <w:r w:rsidRPr="000A0DE7">
        <w:rPr>
          <w:rFonts w:ascii="Times New Roman" w:eastAsia="Times New Roman" w:hAnsi="Times New Roman" w:cs="Times New Roman"/>
          <w:b/>
          <w:bCs/>
          <w:iCs/>
          <w:sz w:val="28"/>
          <w:szCs w:val="28"/>
          <w:lang w:eastAsia="ar-SA"/>
        </w:rPr>
        <w:instrText xml:space="preserve"> SEQ "форма" \*Arabic </w:instrText>
      </w:r>
      <w:r w:rsidRPr="000A0DE7">
        <w:rPr>
          <w:rFonts w:ascii="Times New Roman" w:eastAsia="Times New Roman" w:hAnsi="Times New Roman" w:cs="Times New Roman"/>
          <w:b/>
          <w:bCs/>
          <w:i/>
          <w:iCs/>
          <w:sz w:val="28"/>
          <w:szCs w:val="28"/>
          <w:lang w:eastAsia="ar-SA"/>
        </w:rPr>
        <w:fldChar w:fldCharType="separate"/>
      </w:r>
      <w:r w:rsidRPr="000A0DE7">
        <w:rPr>
          <w:rFonts w:ascii="Times New Roman" w:eastAsia="Times New Roman" w:hAnsi="Times New Roman" w:cs="Times New Roman"/>
          <w:b/>
          <w:bCs/>
          <w:iCs/>
          <w:noProof/>
          <w:sz w:val="28"/>
          <w:szCs w:val="28"/>
          <w:lang w:eastAsia="ar-SA"/>
        </w:rPr>
        <w:t>2</w:t>
      </w:r>
      <w:r w:rsidRPr="000A0DE7">
        <w:rPr>
          <w:rFonts w:ascii="Times New Roman" w:eastAsia="Times New Roman" w:hAnsi="Times New Roman" w:cs="Times New Roman"/>
          <w:b/>
          <w:bCs/>
          <w:i/>
          <w:iCs/>
          <w:sz w:val="28"/>
          <w:szCs w:val="28"/>
          <w:lang w:eastAsia="ar-SA"/>
        </w:rPr>
        <w:fldChar w:fldCharType="end"/>
      </w:r>
      <w:r w:rsidRPr="000A0DE7">
        <w:rPr>
          <w:rFonts w:ascii="Times New Roman" w:eastAsia="Times New Roman" w:hAnsi="Times New Roman" w:cs="Times New Roman"/>
          <w:b/>
          <w:bCs/>
          <w:iCs/>
          <w:sz w:val="28"/>
          <w:szCs w:val="28"/>
          <w:lang w:eastAsia="ar-SA"/>
        </w:rPr>
        <w:t>)</w:t>
      </w:r>
      <w:bookmarkEnd w:id="141"/>
      <w:bookmarkEnd w:id="142"/>
      <w:bookmarkEnd w:id="143"/>
    </w:p>
    <w:p w:rsidR="000A0DE7" w:rsidRPr="000A0DE7" w:rsidRDefault="000A0DE7" w:rsidP="000A0DE7">
      <w:pPr>
        <w:suppressAutoHyphens/>
        <w:spacing w:after="0" w:line="240" w:lineRule="auto"/>
        <w:jc w:val="right"/>
        <w:rPr>
          <w:rFonts w:ascii="Times New Roman" w:eastAsia="Times New Roman" w:hAnsi="Times New Roman" w:cs="Times New Roman"/>
          <w:b/>
          <w:spacing w:val="36"/>
          <w:sz w:val="28"/>
          <w:szCs w:val="28"/>
          <w:lang w:eastAsia="ar-SA"/>
        </w:rPr>
      </w:pPr>
      <w:r w:rsidRPr="000A0DE7">
        <w:rPr>
          <w:rFonts w:ascii="Times New Roman" w:eastAsia="Calibri" w:hAnsi="Times New Roman" w:cs="Times New Roman"/>
          <w:sz w:val="28"/>
          <w:szCs w:val="28"/>
          <w:lang w:eastAsia="ar-SA"/>
        </w:rPr>
        <w:t>Форма Технического предложения</w:t>
      </w:r>
    </w:p>
    <w:p w:rsidR="000A0DE7" w:rsidRPr="000A0DE7" w:rsidRDefault="000A0DE7" w:rsidP="000A0DE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начало формы</w:t>
      </w:r>
    </w:p>
    <w:p w:rsidR="000A0DE7" w:rsidRPr="000A0DE7" w:rsidRDefault="000A0DE7" w:rsidP="000A0DE7">
      <w:pPr>
        <w:suppressAutoHyphens/>
        <w:spacing w:after="0" w:line="240" w:lineRule="auto"/>
        <w:jc w:val="right"/>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Приложение </w:t>
      </w:r>
      <w:r w:rsidRPr="000A0DE7">
        <w:rPr>
          <w:rFonts w:ascii="Times New Roman" w:eastAsia="Times New Roman" w:hAnsi="Times New Roman" w:cs="Times New Roman"/>
          <w:sz w:val="28"/>
          <w:szCs w:val="28"/>
          <w:lang w:eastAsia="ar-SA"/>
        </w:rPr>
        <w:fldChar w:fldCharType="begin"/>
      </w:r>
      <w:r w:rsidRPr="000A0DE7">
        <w:rPr>
          <w:rFonts w:ascii="Times New Roman" w:eastAsia="Times New Roman" w:hAnsi="Times New Roman" w:cs="Times New Roman"/>
          <w:sz w:val="28"/>
          <w:szCs w:val="28"/>
          <w:lang w:eastAsia="ar-SA"/>
        </w:rPr>
        <w:instrText xml:space="preserve"> SEQ "Приложение" \*Arabic </w:instrText>
      </w:r>
      <w:r w:rsidRPr="000A0DE7">
        <w:rPr>
          <w:rFonts w:ascii="Times New Roman" w:eastAsia="Times New Roman" w:hAnsi="Times New Roman" w:cs="Times New Roman"/>
          <w:sz w:val="28"/>
          <w:szCs w:val="28"/>
          <w:lang w:eastAsia="ar-SA"/>
        </w:rPr>
        <w:fldChar w:fldCharType="separate"/>
      </w:r>
      <w:r w:rsidRPr="000A0DE7">
        <w:rPr>
          <w:rFonts w:ascii="Times New Roman" w:eastAsia="Times New Roman" w:hAnsi="Times New Roman" w:cs="Times New Roman"/>
          <w:noProof/>
          <w:sz w:val="28"/>
          <w:szCs w:val="28"/>
          <w:lang w:eastAsia="ar-SA"/>
        </w:rPr>
        <w:t>2</w:t>
      </w:r>
      <w:r w:rsidRPr="000A0DE7">
        <w:rPr>
          <w:rFonts w:ascii="Times New Roman" w:eastAsia="Times New Roman" w:hAnsi="Times New Roman" w:cs="Times New Roman"/>
          <w:sz w:val="28"/>
          <w:szCs w:val="28"/>
          <w:lang w:eastAsia="ar-SA"/>
        </w:rPr>
        <w:fldChar w:fldCharType="end"/>
      </w:r>
      <w:r w:rsidRPr="000A0DE7">
        <w:rPr>
          <w:rFonts w:ascii="Times New Roman" w:eastAsia="Times New Roman" w:hAnsi="Times New Roman" w:cs="Times New Roman"/>
          <w:sz w:val="28"/>
          <w:szCs w:val="28"/>
          <w:lang w:eastAsia="ar-SA"/>
        </w:rPr>
        <w:t xml:space="preserve"> к письму о подаче оферты</w:t>
      </w:r>
      <w:r w:rsidRPr="000A0DE7">
        <w:rPr>
          <w:rFonts w:ascii="Times New Roman" w:eastAsia="Times New Roman" w:hAnsi="Times New Roman" w:cs="Times New Roman"/>
          <w:sz w:val="28"/>
          <w:szCs w:val="28"/>
          <w:lang w:eastAsia="ar-SA"/>
        </w:rPr>
        <w:br/>
        <w:t>от «____»_____________ </w:t>
      </w:r>
      <w:proofErr w:type="gramStart"/>
      <w:r w:rsidRPr="000A0DE7">
        <w:rPr>
          <w:rFonts w:ascii="Times New Roman" w:eastAsia="Times New Roman" w:hAnsi="Times New Roman" w:cs="Times New Roman"/>
          <w:sz w:val="28"/>
          <w:szCs w:val="28"/>
          <w:lang w:eastAsia="ar-SA"/>
        </w:rPr>
        <w:t>г</w:t>
      </w:r>
      <w:proofErr w:type="gramEnd"/>
      <w:r w:rsidRPr="000A0DE7">
        <w:rPr>
          <w:rFonts w:ascii="Times New Roman" w:eastAsia="Times New Roman" w:hAnsi="Times New Roman" w:cs="Times New Roman"/>
          <w:sz w:val="28"/>
          <w:szCs w:val="28"/>
          <w:lang w:eastAsia="ar-SA"/>
        </w:rPr>
        <w:t>. №__________</w:t>
      </w:r>
    </w:p>
    <w:p w:rsidR="000A0DE7" w:rsidRPr="000A0DE7" w:rsidRDefault="000A0DE7" w:rsidP="000A0DE7">
      <w:pPr>
        <w:suppressAutoHyphens/>
        <w:spacing w:after="0" w:line="240" w:lineRule="auto"/>
        <w:jc w:val="center"/>
        <w:rPr>
          <w:rFonts w:ascii="Times New Roman" w:eastAsia="Times New Roman" w:hAnsi="Times New Roman" w:cs="Times New Roman"/>
          <w:b/>
          <w:sz w:val="28"/>
          <w:szCs w:val="28"/>
          <w:lang w:eastAsia="ar-SA"/>
        </w:rPr>
      </w:pPr>
    </w:p>
    <w:p w:rsidR="008E3DBF" w:rsidRPr="008E3DBF" w:rsidRDefault="008E3DBF" w:rsidP="008E3DBF">
      <w:pPr>
        <w:suppressAutoHyphens/>
        <w:spacing w:after="0" w:line="360" w:lineRule="auto"/>
        <w:jc w:val="center"/>
        <w:rPr>
          <w:rFonts w:ascii="Times New Roman" w:eastAsia="Times New Roman" w:hAnsi="Times New Roman" w:cs="Times New Roman"/>
          <w:b/>
          <w:sz w:val="28"/>
          <w:szCs w:val="28"/>
          <w:lang w:eastAsia="ar-SA"/>
        </w:rPr>
      </w:pPr>
    </w:p>
    <w:p w:rsidR="008E3DBF" w:rsidRPr="008E3DBF" w:rsidRDefault="008E3DBF" w:rsidP="008E3DBF">
      <w:pPr>
        <w:suppressAutoHyphens/>
        <w:spacing w:after="0" w:line="360" w:lineRule="auto"/>
        <w:jc w:val="center"/>
        <w:rPr>
          <w:rFonts w:ascii="Times New Roman" w:eastAsia="Times New Roman" w:hAnsi="Times New Roman" w:cs="Times New Roman"/>
          <w:sz w:val="28"/>
          <w:szCs w:val="28"/>
          <w:lang w:eastAsia="ar-SA"/>
        </w:rPr>
      </w:pPr>
      <w:r w:rsidRPr="008E3DBF">
        <w:rPr>
          <w:rFonts w:ascii="Times New Roman" w:eastAsia="Times New Roman" w:hAnsi="Times New Roman" w:cs="Times New Roman"/>
          <w:b/>
          <w:sz w:val="28"/>
          <w:szCs w:val="28"/>
          <w:lang w:eastAsia="ar-SA"/>
        </w:rPr>
        <w:t>Техническое предложение</w:t>
      </w:r>
    </w:p>
    <w:p w:rsidR="008E3DBF" w:rsidRPr="008E3DBF" w:rsidRDefault="008E3DBF" w:rsidP="008E3DBF">
      <w:pPr>
        <w:suppressAutoHyphens/>
        <w:spacing w:after="0"/>
        <w:jc w:val="both"/>
        <w:rPr>
          <w:rFonts w:ascii="Times New Roman" w:eastAsia="Times New Roman" w:hAnsi="Times New Roman" w:cs="Times New Roman"/>
          <w:sz w:val="28"/>
          <w:szCs w:val="28"/>
          <w:lang w:eastAsia="ar-SA"/>
        </w:rPr>
      </w:pPr>
      <w:r w:rsidRPr="008E3DBF">
        <w:rPr>
          <w:rFonts w:ascii="Times New Roman" w:eastAsia="Times New Roman" w:hAnsi="Times New Roman" w:cs="Times New Roman"/>
          <w:sz w:val="28"/>
          <w:szCs w:val="28"/>
          <w:lang w:eastAsia="ar-SA"/>
        </w:rPr>
        <w:t>Наименование и адрес Участника открытого одноэтапного запроса предложений: _________________________________</w:t>
      </w:r>
    </w:p>
    <w:p w:rsidR="008E3DBF" w:rsidRPr="008E3DBF" w:rsidRDefault="008E3DBF" w:rsidP="008E3DBF">
      <w:pPr>
        <w:suppressAutoHyphens/>
        <w:spacing w:after="0"/>
        <w:jc w:val="both"/>
        <w:rPr>
          <w:rFonts w:ascii="Times New Roman" w:eastAsia="Times New Roman" w:hAnsi="Times New Roman" w:cs="Times New Roman"/>
          <w:sz w:val="28"/>
          <w:szCs w:val="28"/>
          <w:lang w:eastAsia="ar-SA"/>
        </w:rPr>
      </w:pPr>
      <w:r w:rsidRPr="008E3DBF">
        <w:rPr>
          <w:rFonts w:ascii="Times New Roman" w:eastAsia="Times New Roman" w:hAnsi="Times New Roman" w:cs="Times New Roman"/>
          <w:sz w:val="28"/>
          <w:szCs w:val="28"/>
          <w:lang w:eastAsia="ar-SA"/>
        </w:rPr>
        <w:t xml:space="preserve">внимательно ознакомился с требованиями, указанными в разделе 5 Технического задания Документации и </w:t>
      </w:r>
      <w:proofErr w:type="gramStart"/>
      <w:r w:rsidRPr="008E3DBF">
        <w:rPr>
          <w:rFonts w:ascii="Times New Roman" w:eastAsia="Times New Roman" w:hAnsi="Times New Roman" w:cs="Times New Roman"/>
          <w:sz w:val="28"/>
          <w:szCs w:val="28"/>
          <w:lang w:eastAsia="ar-SA"/>
        </w:rPr>
        <w:t>согласен</w:t>
      </w:r>
      <w:proofErr w:type="gramEnd"/>
      <w:r w:rsidRPr="008E3DBF">
        <w:rPr>
          <w:rFonts w:ascii="Times New Roman" w:eastAsia="Times New Roman" w:hAnsi="Times New Roman" w:cs="Times New Roman"/>
          <w:sz w:val="28"/>
          <w:szCs w:val="28"/>
          <w:lang w:eastAsia="ar-SA"/>
        </w:rPr>
        <w:t xml:space="preserve"> с ними.</w:t>
      </w:r>
    </w:p>
    <w:p w:rsidR="008E3DBF" w:rsidRPr="008E3DBF" w:rsidRDefault="008E3DBF" w:rsidP="008E3DBF">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r w:rsidRPr="008E3DBF">
        <w:rPr>
          <w:rFonts w:ascii="Times New Roman" w:eastAsia="Calibri" w:hAnsi="Times New Roman" w:cs="Times New Roman"/>
          <w:sz w:val="28"/>
          <w:szCs w:val="28"/>
          <w:u w:val="single"/>
          <w:lang w:eastAsia="ar-SA"/>
        </w:rPr>
        <w:t>Состав и объем работ</w:t>
      </w:r>
    </w:p>
    <w:p w:rsidR="008E3DBF" w:rsidRPr="008E3DBF" w:rsidRDefault="008E3DBF" w:rsidP="008E3DBF">
      <w:pPr>
        <w:suppressAutoHyphens/>
        <w:autoSpaceDE w:val="0"/>
        <w:autoSpaceDN w:val="0"/>
        <w:adjustRightInd w:val="0"/>
        <w:spacing w:after="0" w:line="240" w:lineRule="auto"/>
        <w:ind w:firstLine="540"/>
        <w:jc w:val="both"/>
        <w:outlineLvl w:val="0"/>
        <w:rPr>
          <w:rFonts w:ascii="Times New Roman" w:eastAsia="Calibri" w:hAnsi="Times New Roman" w:cs="Times New Roman"/>
          <w:b/>
          <w:sz w:val="28"/>
          <w:szCs w:val="28"/>
          <w:lang w:eastAsia="ar-SA"/>
        </w:rPr>
      </w:pPr>
      <w:r w:rsidRPr="008E3DBF">
        <w:rPr>
          <w:rFonts w:ascii="Times New Roman" w:eastAsia="Calibri" w:hAnsi="Times New Roman" w:cs="Times New Roman"/>
          <w:sz w:val="28"/>
          <w:szCs w:val="28"/>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004A2B3D" w:rsidRPr="00327565">
        <w:rPr>
          <w:rFonts w:ascii="Times New Roman" w:eastAsia="Times New Roman" w:hAnsi="Times New Roman" w:cs="Times New Roman"/>
          <w:bCs/>
          <w:sz w:val="28"/>
          <w:szCs w:val="28"/>
          <w:lang w:eastAsia="ru-RU"/>
        </w:rPr>
        <w:t>977 м</w:t>
      </w:r>
      <w:proofErr w:type="gramStart"/>
      <w:r w:rsidR="004A2B3D" w:rsidRPr="00327565">
        <w:rPr>
          <w:rFonts w:ascii="Times New Roman" w:eastAsia="Times New Roman" w:hAnsi="Times New Roman" w:cs="Times New Roman"/>
          <w:bCs/>
          <w:sz w:val="28"/>
          <w:szCs w:val="28"/>
          <w:vertAlign w:val="superscript"/>
          <w:lang w:eastAsia="ru-RU"/>
        </w:rPr>
        <w:t>2</w:t>
      </w:r>
      <w:proofErr w:type="gramEnd"/>
      <w:r w:rsidR="004A2B3D">
        <w:rPr>
          <w:rFonts w:ascii="Times New Roman" w:eastAsia="Times New Roman" w:hAnsi="Times New Roman" w:cs="Times New Roman"/>
          <w:bCs/>
          <w:sz w:val="28"/>
          <w:szCs w:val="28"/>
          <w:vertAlign w:val="superscript"/>
          <w:lang w:eastAsia="ru-RU"/>
        </w:rPr>
        <w:t xml:space="preserve">. </w:t>
      </w:r>
      <w:r w:rsidRPr="008E3DBF">
        <w:rPr>
          <w:rFonts w:ascii="Times New Roman" w:eastAsia="Calibri" w:hAnsi="Times New Roman" w:cs="Times New Roman"/>
          <w:sz w:val="28"/>
          <w:szCs w:val="28"/>
          <w:lang w:eastAsia="ar-SA"/>
        </w:rPr>
        <w:t>Работы выполняются Подрядчиком на основании Адресной программы.</w:t>
      </w:r>
    </w:p>
    <w:p w:rsidR="008E3DBF" w:rsidRPr="008E3DBF" w:rsidRDefault="008E3DBF" w:rsidP="008E3DBF">
      <w:pPr>
        <w:spacing w:after="0" w:line="240" w:lineRule="auto"/>
        <w:ind w:firstLine="567"/>
        <w:jc w:val="both"/>
        <w:rPr>
          <w:rFonts w:ascii="Times New Roman" w:eastAsia="Times New Roman" w:hAnsi="Times New Roman" w:cs="Times New Roman"/>
          <w:sz w:val="28"/>
          <w:szCs w:val="28"/>
          <w:lang w:eastAsia="ru-RU"/>
        </w:rPr>
      </w:pPr>
      <w:r w:rsidRPr="008E3DBF">
        <w:rPr>
          <w:rFonts w:ascii="Times New Roman" w:eastAsia="Times New Roman" w:hAnsi="Times New Roman" w:cs="Times New Roman"/>
          <w:sz w:val="28"/>
          <w:szCs w:val="28"/>
          <w:lang w:eastAsia="ru-RU"/>
        </w:rPr>
        <w:t>Восстановление асфальтобетонного покрытия включает в себя следующие виды работ:</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 xml:space="preserve">№ </w:t>
            </w:r>
            <w:proofErr w:type="gramStart"/>
            <w:r w:rsidRPr="008E3DBF">
              <w:rPr>
                <w:rFonts w:ascii="Times New Roman" w:eastAsia="Times New Roman" w:hAnsi="Times New Roman" w:cs="Times New Roman"/>
                <w:sz w:val="24"/>
                <w:szCs w:val="24"/>
                <w:lang w:eastAsia="ru-RU"/>
              </w:rPr>
              <w:t>п</w:t>
            </w:r>
            <w:proofErr w:type="gramEnd"/>
            <w:r w:rsidRPr="008E3DBF">
              <w:rPr>
                <w:rFonts w:ascii="Times New Roman" w:eastAsia="Times New Roman" w:hAnsi="Times New Roman" w:cs="Times New Roman"/>
                <w:sz w:val="24"/>
                <w:szCs w:val="24"/>
                <w:lang w:eastAsia="ru-RU"/>
              </w:rPr>
              <w:t>/п</w:t>
            </w:r>
          </w:p>
        </w:tc>
        <w:tc>
          <w:tcPr>
            <w:tcW w:w="6292"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Наименование работ</w:t>
            </w:r>
          </w:p>
        </w:tc>
        <w:tc>
          <w:tcPr>
            <w:tcW w:w="1523" w:type="dxa"/>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 xml:space="preserve">Единица </w:t>
            </w:r>
          </w:p>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изм.</w:t>
            </w:r>
          </w:p>
        </w:tc>
        <w:tc>
          <w:tcPr>
            <w:tcW w:w="1523" w:type="dxa"/>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Объем</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w:t>
            </w:r>
          </w:p>
        </w:tc>
        <w:tc>
          <w:tcPr>
            <w:tcW w:w="6292" w:type="dxa"/>
          </w:tcPr>
          <w:p w:rsidR="008E3DBF" w:rsidRPr="008E3DBF" w:rsidRDefault="008E3DBF" w:rsidP="008E3DBF">
            <w:pPr>
              <w:suppressAutoHyphens/>
              <w:spacing w:after="0" w:line="240" w:lineRule="auto"/>
              <w:rPr>
                <w:rFonts w:ascii="Times New Roman" w:eastAsia="Calibri" w:hAnsi="Times New Roman" w:cs="Times New Roman"/>
                <w:sz w:val="24"/>
                <w:szCs w:val="24"/>
                <w:lang w:eastAsia="ar-SA"/>
              </w:rPr>
            </w:pPr>
            <w:r w:rsidRPr="008E3DBF">
              <w:rPr>
                <w:rFonts w:ascii="Times New Roman" w:eastAsia="Calibri" w:hAnsi="Times New Roman" w:cs="Times New Roman"/>
                <w:b/>
                <w:i/>
                <w:sz w:val="24"/>
                <w:szCs w:val="24"/>
                <w:lang w:eastAsia="ar-SA"/>
              </w:rPr>
              <w:t>Дорога.</w:t>
            </w:r>
            <w:r w:rsidRPr="008E3DBF">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300"/>
                <w:tab w:val="center" w:pos="653"/>
              </w:tabs>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208</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2</w:t>
            </w:r>
          </w:p>
        </w:tc>
        <w:tc>
          <w:tcPr>
            <w:tcW w:w="6292" w:type="dxa"/>
          </w:tcPr>
          <w:p w:rsidR="008E3DBF" w:rsidRPr="008E3DBF" w:rsidRDefault="008E3DBF" w:rsidP="008E3DBF">
            <w:pPr>
              <w:suppressAutoHyphens/>
              <w:spacing w:after="0" w:line="240" w:lineRule="auto"/>
              <w:rPr>
                <w:rFonts w:ascii="Times New Roman" w:eastAsia="Calibri" w:hAnsi="Times New Roman" w:cs="Times New Roman"/>
                <w:sz w:val="24"/>
                <w:szCs w:val="24"/>
                <w:lang w:eastAsia="ar-SA"/>
              </w:rPr>
            </w:pPr>
            <w:r w:rsidRPr="008E3DBF">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208</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3</w:t>
            </w:r>
          </w:p>
        </w:tc>
        <w:tc>
          <w:tcPr>
            <w:tcW w:w="6292" w:type="dxa"/>
          </w:tcPr>
          <w:p w:rsidR="008E3DBF" w:rsidRPr="008E3DBF" w:rsidRDefault="008E3DBF" w:rsidP="008E3DBF">
            <w:pPr>
              <w:suppressAutoHyphens/>
              <w:spacing w:after="0" w:line="240" w:lineRule="auto"/>
              <w:rPr>
                <w:rFonts w:ascii="Times New Roman" w:eastAsia="Calibri" w:hAnsi="Times New Roman" w:cs="Times New Roman"/>
                <w:sz w:val="24"/>
                <w:szCs w:val="24"/>
                <w:lang w:eastAsia="ar-SA"/>
              </w:rPr>
            </w:pPr>
            <w:r w:rsidRPr="008E3DBF">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208</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4</w:t>
            </w:r>
          </w:p>
        </w:tc>
        <w:tc>
          <w:tcPr>
            <w:tcW w:w="6292" w:type="dxa"/>
            <w:vAlign w:val="center"/>
          </w:tcPr>
          <w:p w:rsidR="008E3DBF" w:rsidRPr="008E3DBF" w:rsidRDefault="008E3DBF" w:rsidP="008E3DBF">
            <w:pPr>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b/>
                <w:i/>
                <w:sz w:val="24"/>
                <w:szCs w:val="24"/>
                <w:lang w:eastAsia="ru-RU"/>
              </w:rPr>
              <w:t>Дворовый проезд.</w:t>
            </w:r>
            <w:r w:rsidRPr="008E3DBF">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sz w:val="24"/>
                <w:szCs w:val="24"/>
                <w:vertAlign w:val="superscript"/>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546</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5</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546</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546</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6</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b/>
                <w:i/>
                <w:sz w:val="24"/>
                <w:szCs w:val="24"/>
                <w:lang w:eastAsia="ru-RU"/>
              </w:rPr>
              <w:t>Тротуар.</w:t>
            </w:r>
            <w:r w:rsidRPr="008E3DBF">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217</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7</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217</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8</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8E3DBF">
              <w:rPr>
                <w:rFonts w:ascii="Times New Roman" w:eastAsia="Times New Roman" w:hAnsi="Times New Roman" w:cs="Times New Roman"/>
                <w:sz w:val="24"/>
                <w:szCs w:val="24"/>
                <w:lang w:eastAsia="ru-RU"/>
              </w:rPr>
              <w:tab/>
              <w:t>м</w:t>
            </w:r>
            <w:proofErr w:type="gramStart"/>
            <w:r w:rsidRPr="008E3DBF">
              <w:rPr>
                <w:rFonts w:ascii="Times New Roman" w:eastAsia="Times New Roman" w:hAnsi="Times New Roman" w:cs="Times New Roman"/>
                <w:sz w:val="24"/>
                <w:szCs w:val="24"/>
                <w:lang w:eastAsia="ru-RU"/>
              </w:rPr>
              <w:t>2</w:t>
            </w:r>
            <w:proofErr w:type="gramEnd"/>
            <w:r w:rsidRPr="008E3DBF">
              <w:rPr>
                <w:rFonts w:ascii="Times New Roman" w:eastAsia="Times New Roman" w:hAnsi="Times New Roman" w:cs="Times New Roman"/>
                <w:sz w:val="24"/>
                <w:szCs w:val="24"/>
                <w:lang w:eastAsia="ru-RU"/>
              </w:rPr>
              <w:tab/>
              <w:t>1689</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217</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9</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8E3DBF">
              <w:rPr>
                <w:rFonts w:ascii="Times New Roman" w:eastAsia="Times New Roman" w:hAnsi="Times New Roman" w:cs="Times New Roman"/>
                <w:b/>
                <w:i/>
                <w:sz w:val="24"/>
                <w:szCs w:val="24"/>
                <w:lang w:eastAsia="ru-RU"/>
              </w:rPr>
              <w:t>Отмостка</w:t>
            </w:r>
            <w:proofErr w:type="spellEnd"/>
            <w:r w:rsidRPr="008E3DBF">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8E3DBF">
              <w:rPr>
                <w:rFonts w:ascii="Times New Roman" w:eastAsia="Times New Roman" w:hAnsi="Times New Roman" w:cs="Times New Roman"/>
                <w:sz w:val="24"/>
                <w:szCs w:val="24"/>
                <w:lang w:eastAsia="ru-RU"/>
              </w:rPr>
              <w:tab/>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roofErr w:type="gramStart"/>
            <w:r w:rsidRPr="008E3DBF">
              <w:rPr>
                <w:rFonts w:ascii="Times New Roman" w:eastAsia="Times New Roman" w:hAnsi="Times New Roman" w:cs="Times New Roman"/>
                <w:sz w:val="24"/>
                <w:szCs w:val="24"/>
                <w:vertAlign w:val="superscript"/>
                <w:lang w:eastAsia="ru-RU"/>
              </w:rPr>
              <w:t>2</w:t>
            </w:r>
            <w:proofErr w:type="gramEnd"/>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6</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10</w:t>
            </w:r>
          </w:p>
        </w:tc>
        <w:tc>
          <w:tcPr>
            <w:tcW w:w="6292" w:type="dxa"/>
          </w:tcPr>
          <w:p w:rsidR="008E3DBF" w:rsidRPr="008E3DBF" w:rsidRDefault="008E3DBF" w:rsidP="008E3DBF">
            <w:pPr>
              <w:suppressAutoHyphens/>
              <w:spacing w:after="0" w:line="240" w:lineRule="auto"/>
              <w:rPr>
                <w:rFonts w:ascii="Times New Roman" w:eastAsia="Calibri" w:hAnsi="Times New Roman" w:cs="Times New Roman"/>
                <w:sz w:val="24"/>
                <w:szCs w:val="24"/>
                <w:lang w:eastAsia="ar-SA"/>
              </w:rPr>
            </w:pPr>
            <w:r w:rsidRPr="008E3DBF">
              <w:rPr>
                <w:rFonts w:ascii="Times New Roman" w:eastAsia="Calibri" w:hAnsi="Times New Roman" w:cs="Times New Roman"/>
                <w:sz w:val="24"/>
                <w:szCs w:val="24"/>
                <w:lang w:eastAsia="ar-SA"/>
              </w:rPr>
              <w:t>Укладка просмоленной доски на ребро</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33</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11</w:t>
            </w:r>
          </w:p>
        </w:tc>
        <w:tc>
          <w:tcPr>
            <w:tcW w:w="6292" w:type="dxa"/>
          </w:tcPr>
          <w:p w:rsidR="008E3DBF" w:rsidRPr="008E3DBF" w:rsidRDefault="008E3DBF" w:rsidP="008E3DBF">
            <w:pPr>
              <w:suppressAutoHyphens/>
              <w:spacing w:after="0" w:line="240" w:lineRule="auto"/>
              <w:rPr>
                <w:rFonts w:ascii="Times New Roman" w:eastAsia="Calibri" w:hAnsi="Times New Roman" w:cs="Times New Roman"/>
                <w:sz w:val="24"/>
                <w:szCs w:val="24"/>
                <w:lang w:eastAsia="ar-SA"/>
              </w:rPr>
            </w:pPr>
            <w:r w:rsidRPr="008E3DBF">
              <w:rPr>
                <w:rFonts w:ascii="Times New Roman" w:eastAsia="Calibri" w:hAnsi="Times New Roman" w:cs="Times New Roman"/>
                <w:sz w:val="24"/>
                <w:szCs w:val="24"/>
                <w:lang w:eastAsia="ar-SA"/>
              </w:rPr>
              <w:t>Установка бортовых камней бетонных</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м</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90</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12</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Погрузка грунта растительного слоя вручную</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т</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318,77</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13</w:t>
            </w:r>
          </w:p>
        </w:tc>
        <w:tc>
          <w:tcPr>
            <w:tcW w:w="6292" w:type="dxa"/>
            <w:vAlign w:val="center"/>
          </w:tcPr>
          <w:p w:rsidR="008E3DBF" w:rsidRPr="008E3DBF" w:rsidRDefault="008E3DBF" w:rsidP="008E3DBF">
            <w:pPr>
              <w:tabs>
                <w:tab w:val="left" w:pos="6987"/>
              </w:tabs>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т</w:t>
            </w:r>
          </w:p>
        </w:tc>
        <w:tc>
          <w:tcPr>
            <w:tcW w:w="1523" w:type="dxa"/>
          </w:tcPr>
          <w:p w:rsidR="008E3DBF" w:rsidRPr="008E3DBF" w:rsidRDefault="008E3DBF" w:rsidP="008E3DBF">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318,77</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14</w:t>
            </w:r>
          </w:p>
        </w:tc>
        <w:tc>
          <w:tcPr>
            <w:tcW w:w="6292" w:type="dxa"/>
            <w:vAlign w:val="center"/>
          </w:tcPr>
          <w:p w:rsidR="008E3DBF" w:rsidRPr="008E3DBF" w:rsidRDefault="008E3DBF" w:rsidP="008E3DBF">
            <w:pPr>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т</w:t>
            </w:r>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95,21</w:t>
            </w:r>
          </w:p>
        </w:tc>
      </w:tr>
      <w:tr w:rsidR="008E3DBF" w:rsidRPr="008E3DBF" w:rsidTr="00E07492">
        <w:tc>
          <w:tcPr>
            <w:tcW w:w="620" w:type="dxa"/>
            <w:vAlign w:val="center"/>
          </w:tcPr>
          <w:p w:rsidR="008E3DBF" w:rsidRPr="008E3DBF" w:rsidRDefault="008E3DBF" w:rsidP="008E3DBF">
            <w:pPr>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15</w:t>
            </w:r>
          </w:p>
        </w:tc>
        <w:tc>
          <w:tcPr>
            <w:tcW w:w="6292" w:type="dxa"/>
            <w:vAlign w:val="center"/>
          </w:tcPr>
          <w:p w:rsidR="008E3DBF" w:rsidRPr="008E3DBF" w:rsidRDefault="008E3DBF" w:rsidP="008E3DBF">
            <w:pPr>
              <w:snapToGrid w:val="0"/>
              <w:spacing w:after="0" w:line="240" w:lineRule="auto"/>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sz w:val="24"/>
                <w:szCs w:val="24"/>
                <w:lang w:eastAsia="ru-RU"/>
              </w:rPr>
            </w:pPr>
            <w:r w:rsidRPr="008E3DBF">
              <w:rPr>
                <w:rFonts w:ascii="Times New Roman" w:eastAsia="Times New Roman" w:hAnsi="Times New Roman" w:cs="Times New Roman"/>
                <w:sz w:val="24"/>
                <w:szCs w:val="24"/>
                <w:lang w:eastAsia="ru-RU"/>
              </w:rPr>
              <w:t>т</w:t>
            </w:r>
          </w:p>
        </w:tc>
        <w:tc>
          <w:tcPr>
            <w:tcW w:w="1523" w:type="dxa"/>
          </w:tcPr>
          <w:p w:rsidR="008E3DBF" w:rsidRPr="008E3DBF" w:rsidRDefault="008E3DBF" w:rsidP="008E3DBF">
            <w:pPr>
              <w:snapToGrid w:val="0"/>
              <w:spacing w:after="0" w:line="240" w:lineRule="auto"/>
              <w:jc w:val="center"/>
              <w:rPr>
                <w:rFonts w:ascii="Times New Roman" w:eastAsia="Times New Roman" w:hAnsi="Times New Roman" w:cs="Times New Roman"/>
                <w:color w:val="000000"/>
                <w:sz w:val="24"/>
                <w:szCs w:val="24"/>
                <w:lang w:eastAsia="ru-RU"/>
              </w:rPr>
            </w:pPr>
            <w:r w:rsidRPr="008E3DBF">
              <w:rPr>
                <w:rFonts w:ascii="Times New Roman" w:eastAsia="Times New Roman" w:hAnsi="Times New Roman" w:cs="Times New Roman"/>
                <w:color w:val="000000"/>
                <w:sz w:val="24"/>
                <w:szCs w:val="24"/>
                <w:lang w:eastAsia="ru-RU"/>
              </w:rPr>
              <w:t>95,21</w:t>
            </w:r>
          </w:p>
        </w:tc>
      </w:tr>
    </w:tbl>
    <w:p w:rsidR="008E3DBF" w:rsidRDefault="008E3DBF" w:rsidP="008E3DBF">
      <w:pPr>
        <w:spacing w:after="0"/>
        <w:jc w:val="both"/>
        <w:rPr>
          <w:rFonts w:ascii="Times New Roman" w:hAnsi="Times New Roman" w:cs="Times New Roman"/>
          <w:b/>
          <w:sz w:val="24"/>
          <w:szCs w:val="24"/>
          <w:lang w:eastAsia="ru-RU"/>
        </w:rPr>
      </w:pPr>
    </w:p>
    <w:p w:rsidR="008E3DBF" w:rsidRPr="00B5736B" w:rsidRDefault="008E3DBF" w:rsidP="008E3DBF">
      <w:pPr>
        <w:spacing w:after="0"/>
        <w:jc w:val="both"/>
        <w:rPr>
          <w:rFonts w:ascii="Times New Roman" w:hAnsi="Times New Roman" w:cs="Times New Roman"/>
          <w:b/>
          <w:sz w:val="28"/>
          <w:szCs w:val="28"/>
          <w:lang w:eastAsia="ru-RU"/>
        </w:rPr>
      </w:pPr>
    </w:p>
    <w:p w:rsidR="008E3DBF" w:rsidRPr="00B5736B" w:rsidRDefault="008E3DBF" w:rsidP="008E3DBF">
      <w:pPr>
        <w:spacing w:after="0"/>
        <w:jc w:val="both"/>
        <w:rPr>
          <w:rFonts w:ascii="Times New Roman" w:hAnsi="Times New Roman" w:cs="Times New Roman"/>
          <w:b/>
          <w:sz w:val="28"/>
          <w:szCs w:val="28"/>
          <w:lang w:eastAsia="ru-RU"/>
        </w:rPr>
      </w:pPr>
    </w:p>
    <w:p w:rsidR="008E3DBF" w:rsidRPr="008E3DBF" w:rsidRDefault="008E3DBF" w:rsidP="008E3DBF">
      <w:pPr>
        <w:spacing w:after="0"/>
        <w:jc w:val="both"/>
        <w:rPr>
          <w:rFonts w:ascii="Times New Roman" w:eastAsia="Times New Roman" w:hAnsi="Times New Roman" w:cs="Times New Roman"/>
          <w:b/>
          <w:color w:val="FF0000"/>
          <w:sz w:val="28"/>
          <w:szCs w:val="28"/>
          <w:lang w:eastAsia="ar-SA"/>
        </w:rPr>
      </w:pPr>
      <w:r w:rsidRPr="008E3DBF">
        <w:rPr>
          <w:rFonts w:ascii="Times New Roman" w:hAnsi="Times New Roman" w:cs="Times New Roman"/>
          <w:b/>
          <w:sz w:val="28"/>
          <w:szCs w:val="28"/>
          <w:lang w:eastAsia="ru-RU"/>
        </w:rPr>
        <w:t>Гарантийный срок работ</w:t>
      </w:r>
      <w:r w:rsidRPr="008E3DBF">
        <w:rPr>
          <w:rFonts w:ascii="Times New Roman" w:hAnsi="Times New Roman" w:cs="Times New Roman"/>
          <w:sz w:val="28"/>
          <w:szCs w:val="28"/>
          <w:lang w:eastAsia="ru-RU"/>
        </w:rPr>
        <w:t xml:space="preserve"> </w:t>
      </w:r>
      <w:r w:rsidR="00B5736B" w:rsidRPr="00B5736B">
        <w:rPr>
          <w:rFonts w:ascii="Times New Roman" w:hAnsi="Times New Roman" w:cs="Times New Roman"/>
          <w:sz w:val="28"/>
          <w:szCs w:val="28"/>
        </w:rPr>
        <w:t>Гарантийный срок работ устанавливается в течение 24 месяцев с момента подписания Акта приема-передачи выполненных работ.</w:t>
      </w:r>
    </w:p>
    <w:p w:rsidR="008E3DBF" w:rsidRPr="008E3DBF" w:rsidRDefault="008E3DBF" w:rsidP="008E3DBF">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8E3DBF">
        <w:rPr>
          <w:rFonts w:ascii="Times New Roman" w:eastAsia="Times New Roman" w:hAnsi="Times New Roman" w:cs="Times New Roman"/>
          <w:sz w:val="28"/>
          <w:szCs w:val="28"/>
          <w:lang w:eastAsia="ar-SA"/>
        </w:rPr>
        <w:t>____________________________________</w:t>
      </w: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4"/>
          <w:szCs w:val="24"/>
          <w:lang w:eastAsia="ar-SA"/>
        </w:rPr>
      </w:pPr>
      <w:r w:rsidRPr="008E3DBF">
        <w:rPr>
          <w:rFonts w:ascii="Times New Roman" w:eastAsia="Times New Roman" w:hAnsi="Times New Roman" w:cs="Times New Roman"/>
          <w:sz w:val="24"/>
          <w:szCs w:val="24"/>
          <w:vertAlign w:val="superscript"/>
          <w:lang w:eastAsia="ar-SA"/>
        </w:rPr>
        <w:t>(подпись, М.П.)</w:t>
      </w:r>
    </w:p>
    <w:p w:rsidR="008E3DBF" w:rsidRPr="008E3DBF" w:rsidRDefault="008E3DBF" w:rsidP="008E3DBF">
      <w:pPr>
        <w:suppressAutoHyphens/>
        <w:spacing w:after="0" w:line="240" w:lineRule="auto"/>
        <w:ind w:firstLine="567"/>
        <w:jc w:val="both"/>
        <w:rPr>
          <w:rFonts w:ascii="Times New Roman" w:eastAsia="Times New Roman" w:hAnsi="Times New Roman" w:cs="Times New Roman"/>
          <w:sz w:val="24"/>
          <w:szCs w:val="24"/>
          <w:lang w:eastAsia="ar-SA"/>
        </w:rPr>
      </w:pPr>
      <w:r w:rsidRPr="008E3DBF">
        <w:rPr>
          <w:rFonts w:ascii="Times New Roman" w:eastAsia="Times New Roman" w:hAnsi="Times New Roman" w:cs="Times New Roman"/>
          <w:sz w:val="24"/>
          <w:szCs w:val="24"/>
          <w:lang w:eastAsia="ar-SA"/>
        </w:rPr>
        <w:t>____________________________________</w:t>
      </w:r>
      <w:r w:rsidR="00B5736B">
        <w:rPr>
          <w:rFonts w:ascii="Times New Roman" w:eastAsia="Times New Roman" w:hAnsi="Times New Roman" w:cs="Times New Roman"/>
          <w:sz w:val="24"/>
          <w:szCs w:val="24"/>
          <w:lang w:eastAsia="ar-SA"/>
        </w:rPr>
        <w:t>________</w:t>
      </w:r>
    </w:p>
    <w:p w:rsidR="008E3DBF" w:rsidRPr="008E3DBF" w:rsidRDefault="008E3DBF" w:rsidP="008E3DBF">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8E3DBF" w:rsidRPr="008E3DBF" w:rsidRDefault="008E3DBF" w:rsidP="008E3DBF">
      <w:pPr>
        <w:suppressAutoHyphens/>
        <w:spacing w:after="0" w:line="240" w:lineRule="auto"/>
        <w:ind w:right="3684" w:firstLine="567"/>
        <w:jc w:val="both"/>
        <w:rPr>
          <w:rFonts w:ascii="Times New Roman" w:eastAsia="Times New Roman" w:hAnsi="Times New Roman" w:cs="Times New Roman"/>
          <w:sz w:val="24"/>
          <w:szCs w:val="24"/>
          <w:vertAlign w:val="superscript"/>
          <w:lang w:eastAsia="ar-SA"/>
        </w:rPr>
      </w:pPr>
      <w:r w:rsidRPr="008E3DB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8E3DBF">
        <w:rPr>
          <w:rFonts w:ascii="Times New Roman" w:eastAsia="Times New Roman" w:hAnsi="Times New Roman" w:cs="Times New Roman"/>
          <w:sz w:val="24"/>
          <w:szCs w:val="24"/>
          <w:vertAlign w:val="superscript"/>
          <w:lang w:eastAsia="ar-SA"/>
        </w:rPr>
        <w:t>подписавшего</w:t>
      </w:r>
      <w:proofErr w:type="gramEnd"/>
      <w:r w:rsidRPr="008E3DBF">
        <w:rPr>
          <w:rFonts w:ascii="Times New Roman" w:eastAsia="Times New Roman" w:hAnsi="Times New Roman" w:cs="Times New Roman"/>
          <w:sz w:val="24"/>
          <w:szCs w:val="24"/>
          <w:vertAlign w:val="superscript"/>
          <w:lang w:eastAsia="ar-SA"/>
        </w:rPr>
        <w:t>, должность)</w:t>
      </w:r>
    </w:p>
    <w:p w:rsidR="000A0DE7" w:rsidRPr="000A0DE7" w:rsidRDefault="000A0DE7" w:rsidP="000A0DE7">
      <w:pPr>
        <w:spacing w:after="0" w:line="240" w:lineRule="auto"/>
        <w:jc w:val="both"/>
        <w:rPr>
          <w:rFonts w:ascii="Times New Roman" w:eastAsia="Times New Roman" w:hAnsi="Times New Roman" w:cs="Times New Roman"/>
          <w:color w:val="FF0000"/>
          <w:sz w:val="28"/>
          <w:szCs w:val="28"/>
          <w:lang w:eastAsia="ru-RU"/>
        </w:rPr>
      </w:pP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8"/>
          <w:szCs w:val="28"/>
          <w:lang w:eastAsia="ar-SA"/>
        </w:rPr>
      </w:pPr>
      <w:r w:rsidRPr="000A0DE7">
        <w:rPr>
          <w:rFonts w:ascii="Times New Roman" w:eastAsia="Times New Roman" w:hAnsi="Times New Roman" w:cs="Times New Roman"/>
          <w:b/>
          <w:spacing w:val="36"/>
          <w:sz w:val="28"/>
          <w:szCs w:val="28"/>
          <w:lang w:eastAsia="ar-SA"/>
        </w:rPr>
        <w:t>конец формы</w:t>
      </w: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Инструкции по заполнению</w:t>
      </w: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B5736B" w:rsidRPr="00B5736B" w:rsidRDefault="00B5736B" w:rsidP="00B5736B">
      <w:pPr>
        <w:numPr>
          <w:ilvl w:val="0"/>
          <w:numId w:val="12"/>
        </w:numPr>
        <w:tabs>
          <w:tab w:val="clear" w:pos="1134"/>
          <w:tab w:val="left" w:pos="567"/>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B5736B">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736B" w:rsidRPr="00B5736B" w:rsidRDefault="00B5736B" w:rsidP="00B5736B">
      <w:pPr>
        <w:numPr>
          <w:ilvl w:val="0"/>
          <w:numId w:val="12"/>
        </w:numPr>
        <w:tabs>
          <w:tab w:val="clear" w:pos="1134"/>
          <w:tab w:val="left" w:pos="567"/>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B5736B">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B5736B">
        <w:rPr>
          <w:rFonts w:ascii="Times New Roman" w:eastAsia="Calibri" w:hAnsi="Times New Roman" w:cs="Times New Roman"/>
          <w:sz w:val="20"/>
          <w:szCs w:val="20"/>
          <w:lang w:eastAsia="ar-SA"/>
        </w:rPr>
        <w:t>т.ч</w:t>
      </w:r>
      <w:proofErr w:type="spellEnd"/>
      <w:r w:rsidRPr="00B5736B">
        <w:rPr>
          <w:rFonts w:ascii="Times New Roman" w:eastAsia="Calibri" w:hAnsi="Times New Roman" w:cs="Times New Roman"/>
          <w:sz w:val="20"/>
          <w:szCs w:val="20"/>
          <w:lang w:eastAsia="ar-SA"/>
        </w:rPr>
        <w:t>. организационно-правовую форму) и свой адрес.</w:t>
      </w: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tabs>
          <w:tab w:val="left" w:pos="567"/>
          <w:tab w:val="left" w:pos="1494"/>
        </w:tabs>
        <w:suppressAutoHyphens/>
        <w:spacing w:after="0" w:line="240" w:lineRule="auto"/>
        <w:jc w:val="both"/>
        <w:rPr>
          <w:rFonts w:ascii="Times New Roman" w:eastAsia="Calibri" w:hAnsi="Times New Roman" w:cs="Times New Roman"/>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bookmarkStart w:id="144" w:name="_Ref214869550"/>
      <w:bookmarkStart w:id="145" w:name="_Toc386464021"/>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both"/>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B5736B" w:rsidRDefault="00B5736B" w:rsidP="000A0DE7">
      <w:pPr>
        <w:spacing w:after="0" w:line="240" w:lineRule="auto"/>
        <w:jc w:val="center"/>
        <w:rPr>
          <w:rFonts w:ascii="Times New Roman" w:eastAsia="Times New Roman" w:hAnsi="Times New Roman" w:cs="Times New Roman"/>
          <w:b/>
          <w:bCs/>
          <w:iCs/>
          <w:sz w:val="28"/>
          <w:szCs w:val="28"/>
          <w:lang w:eastAsia="ar-SA"/>
        </w:rPr>
      </w:pPr>
    </w:p>
    <w:p w:rsidR="00B5736B" w:rsidRDefault="00B5736B" w:rsidP="000A0DE7">
      <w:pPr>
        <w:spacing w:after="0" w:line="240" w:lineRule="auto"/>
        <w:jc w:val="center"/>
        <w:rPr>
          <w:rFonts w:ascii="Times New Roman" w:eastAsia="Times New Roman" w:hAnsi="Times New Roman" w:cs="Times New Roman"/>
          <w:b/>
          <w:bCs/>
          <w:iCs/>
          <w:sz w:val="28"/>
          <w:szCs w:val="28"/>
          <w:lang w:eastAsia="ar-SA"/>
        </w:rPr>
      </w:pPr>
    </w:p>
    <w:p w:rsidR="00B5736B" w:rsidRDefault="00B5736B" w:rsidP="000A0DE7">
      <w:pPr>
        <w:spacing w:after="0" w:line="240" w:lineRule="auto"/>
        <w:jc w:val="center"/>
        <w:rPr>
          <w:rFonts w:ascii="Times New Roman" w:eastAsia="Times New Roman" w:hAnsi="Times New Roman" w:cs="Times New Roman"/>
          <w:b/>
          <w:bCs/>
          <w:iCs/>
          <w:sz w:val="28"/>
          <w:szCs w:val="28"/>
          <w:lang w:eastAsia="ar-SA"/>
        </w:rPr>
      </w:pPr>
    </w:p>
    <w:p w:rsidR="00B5736B" w:rsidRDefault="00B5736B" w:rsidP="000A0DE7">
      <w:pPr>
        <w:spacing w:after="0" w:line="240" w:lineRule="auto"/>
        <w:jc w:val="center"/>
        <w:rPr>
          <w:rFonts w:ascii="Times New Roman" w:eastAsia="Times New Roman" w:hAnsi="Times New Roman" w:cs="Times New Roman"/>
          <w:b/>
          <w:bCs/>
          <w:iCs/>
          <w:sz w:val="28"/>
          <w:szCs w:val="28"/>
          <w:lang w:eastAsia="ar-SA"/>
        </w:rPr>
      </w:pPr>
    </w:p>
    <w:p w:rsidR="00B5736B" w:rsidRPr="000A0DE7" w:rsidRDefault="00B5736B"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center"/>
        <w:rPr>
          <w:rFonts w:ascii="Times New Roman" w:eastAsia="Times New Roman" w:hAnsi="Times New Roman" w:cs="Times New Roman"/>
          <w:b/>
          <w:bCs/>
          <w:iCs/>
          <w:sz w:val="28"/>
          <w:szCs w:val="28"/>
          <w:lang w:eastAsia="ar-SA"/>
        </w:rPr>
      </w:pPr>
    </w:p>
    <w:p w:rsidR="000A0DE7" w:rsidRPr="000A0DE7" w:rsidRDefault="000A0DE7" w:rsidP="000A0DE7">
      <w:pPr>
        <w:spacing w:after="0" w:line="240" w:lineRule="auto"/>
        <w:jc w:val="both"/>
        <w:rPr>
          <w:rFonts w:ascii="Times New Roman" w:eastAsia="Times New Roman" w:hAnsi="Times New Roman" w:cs="Times New Roman"/>
          <w:b/>
          <w:bCs/>
          <w:iCs/>
          <w:sz w:val="28"/>
          <w:szCs w:val="28"/>
          <w:lang w:eastAsia="ar-SA"/>
        </w:rPr>
      </w:pPr>
      <w:bookmarkStart w:id="146" w:name="_Toc416344329"/>
    </w:p>
    <w:p w:rsidR="000A0DE7" w:rsidRPr="000A0DE7" w:rsidRDefault="000A0DE7" w:rsidP="000A0DE7">
      <w:pPr>
        <w:keepNext/>
        <w:suppressAutoHyphens/>
        <w:spacing w:before="240" w:after="60" w:line="240" w:lineRule="auto"/>
        <w:ind w:left="1134" w:hanging="1134"/>
        <w:jc w:val="right"/>
        <w:outlineLvl w:val="1"/>
        <w:rPr>
          <w:rFonts w:ascii="Times New Roman" w:eastAsia="Times New Roman" w:hAnsi="Times New Roman" w:cs="Times New Roman"/>
          <w:b/>
          <w:bCs/>
          <w:iCs/>
          <w:sz w:val="28"/>
          <w:szCs w:val="28"/>
          <w:lang w:eastAsia="ar-SA"/>
        </w:rPr>
      </w:pPr>
      <w:bookmarkStart w:id="147" w:name="_Toc420669824"/>
      <w:r w:rsidRPr="000A0DE7">
        <w:rPr>
          <w:rFonts w:ascii="Times New Roman" w:eastAsia="Times New Roman" w:hAnsi="Times New Roman" w:cs="Times New Roman"/>
          <w:b/>
          <w:bCs/>
          <w:iCs/>
          <w:sz w:val="28"/>
          <w:szCs w:val="28"/>
          <w:lang w:eastAsia="ar-SA"/>
        </w:rPr>
        <w:lastRenderedPageBreak/>
        <w:t>Анкета Участника открытого одноэтапного запроса предложений (форма </w:t>
      </w:r>
      <w:r w:rsidRPr="000A0DE7">
        <w:rPr>
          <w:rFonts w:ascii="Times New Roman" w:eastAsia="Times New Roman" w:hAnsi="Times New Roman" w:cs="Times New Roman"/>
          <w:b/>
          <w:bCs/>
          <w:iCs/>
          <w:sz w:val="28"/>
          <w:szCs w:val="28"/>
          <w:lang w:eastAsia="ar-SA"/>
        </w:rPr>
        <w:fldChar w:fldCharType="begin"/>
      </w:r>
      <w:r w:rsidRPr="000A0DE7">
        <w:rPr>
          <w:rFonts w:ascii="Times New Roman" w:eastAsia="Times New Roman" w:hAnsi="Times New Roman" w:cs="Times New Roman"/>
          <w:b/>
          <w:bCs/>
          <w:iCs/>
          <w:sz w:val="28"/>
          <w:szCs w:val="28"/>
          <w:lang w:eastAsia="ar-SA"/>
        </w:rPr>
        <w:instrText xml:space="preserve"> SEQ "форма" \*Arabic </w:instrText>
      </w:r>
      <w:r w:rsidRPr="000A0DE7">
        <w:rPr>
          <w:rFonts w:ascii="Times New Roman" w:eastAsia="Times New Roman" w:hAnsi="Times New Roman" w:cs="Times New Roman"/>
          <w:b/>
          <w:bCs/>
          <w:iCs/>
          <w:sz w:val="28"/>
          <w:szCs w:val="28"/>
          <w:lang w:eastAsia="ar-SA"/>
        </w:rPr>
        <w:fldChar w:fldCharType="separate"/>
      </w:r>
      <w:r w:rsidRPr="000A0DE7">
        <w:rPr>
          <w:rFonts w:ascii="Times New Roman" w:eastAsia="Times New Roman" w:hAnsi="Times New Roman" w:cs="Times New Roman"/>
          <w:b/>
          <w:bCs/>
          <w:iCs/>
          <w:noProof/>
          <w:sz w:val="28"/>
          <w:szCs w:val="28"/>
          <w:lang w:eastAsia="ar-SA"/>
        </w:rPr>
        <w:t>3</w:t>
      </w:r>
      <w:r w:rsidRPr="000A0DE7">
        <w:rPr>
          <w:rFonts w:ascii="Times New Roman" w:eastAsia="Times New Roman" w:hAnsi="Times New Roman" w:cs="Times New Roman"/>
          <w:b/>
          <w:bCs/>
          <w:iCs/>
          <w:sz w:val="28"/>
          <w:szCs w:val="28"/>
          <w:lang w:eastAsia="ar-SA"/>
        </w:rPr>
        <w:fldChar w:fldCharType="end"/>
      </w:r>
      <w:r w:rsidRPr="000A0DE7">
        <w:rPr>
          <w:rFonts w:ascii="Times New Roman" w:eastAsia="Times New Roman" w:hAnsi="Times New Roman" w:cs="Times New Roman"/>
          <w:b/>
          <w:bCs/>
          <w:iCs/>
          <w:sz w:val="28"/>
          <w:szCs w:val="28"/>
          <w:lang w:eastAsia="ar-SA"/>
        </w:rPr>
        <w:t>)</w:t>
      </w:r>
      <w:bookmarkEnd w:id="126"/>
      <w:bookmarkEnd w:id="127"/>
      <w:bookmarkEnd w:id="144"/>
      <w:bookmarkEnd w:id="145"/>
      <w:bookmarkEnd w:id="146"/>
      <w:bookmarkEnd w:id="147"/>
    </w:p>
    <w:p w:rsidR="000A0DE7" w:rsidRPr="000A0DE7" w:rsidRDefault="000A0DE7" w:rsidP="000A0DE7">
      <w:pPr>
        <w:tabs>
          <w:tab w:val="left" w:pos="1494"/>
        </w:tabs>
        <w:suppressAutoHyphens/>
        <w:spacing w:after="120" w:line="240" w:lineRule="auto"/>
        <w:jc w:val="right"/>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Форма Анкеты Участника открытого одноэтапного запроса предложений</w:t>
      </w:r>
    </w:p>
    <w:p w:rsidR="000A0DE7" w:rsidRPr="000A0DE7" w:rsidRDefault="000A0DE7" w:rsidP="000A0DE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начало формы</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right"/>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Приложение 3 к письму о подаче оферты</w:t>
      </w:r>
      <w:r w:rsidRPr="000A0DE7">
        <w:rPr>
          <w:rFonts w:ascii="Times New Roman" w:eastAsia="Times New Roman" w:hAnsi="Times New Roman" w:cs="Times New Roman"/>
          <w:sz w:val="28"/>
          <w:szCs w:val="28"/>
          <w:lang w:eastAsia="ar-SA"/>
        </w:rPr>
        <w:br/>
        <w:t>от «____»_____________ </w:t>
      </w:r>
      <w:proofErr w:type="gramStart"/>
      <w:r w:rsidRPr="000A0DE7">
        <w:rPr>
          <w:rFonts w:ascii="Times New Roman" w:eastAsia="Times New Roman" w:hAnsi="Times New Roman" w:cs="Times New Roman"/>
          <w:sz w:val="28"/>
          <w:szCs w:val="28"/>
          <w:lang w:eastAsia="ar-SA"/>
        </w:rPr>
        <w:t>г</w:t>
      </w:r>
      <w:proofErr w:type="gramEnd"/>
      <w:r w:rsidRPr="000A0DE7">
        <w:rPr>
          <w:rFonts w:ascii="Times New Roman" w:eastAsia="Times New Roman" w:hAnsi="Times New Roman" w:cs="Times New Roman"/>
          <w:sz w:val="28"/>
          <w:szCs w:val="28"/>
          <w:lang w:eastAsia="ar-SA"/>
        </w:rPr>
        <w:t>. №__________</w:t>
      </w:r>
    </w:p>
    <w:p w:rsidR="000A0DE7" w:rsidRPr="000A0DE7" w:rsidRDefault="000A0DE7" w:rsidP="000A0DE7">
      <w:pPr>
        <w:suppressAutoHyphens/>
        <w:spacing w:after="0" w:line="240" w:lineRule="auto"/>
        <w:ind w:firstLine="567"/>
        <w:jc w:val="center"/>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Анкета Участника</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Наименование и адрес Участника открытого одноэтапного запроса предложений: _______________________________</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tbl>
      <w:tblPr>
        <w:tblW w:w="10554" w:type="dxa"/>
        <w:tblInd w:w="-176" w:type="dxa"/>
        <w:tblLayout w:type="fixed"/>
        <w:tblLook w:val="0000" w:firstRow="0" w:lastRow="0" w:firstColumn="0" w:lastColumn="0" w:noHBand="0" w:noVBand="0"/>
      </w:tblPr>
      <w:tblGrid>
        <w:gridCol w:w="710"/>
        <w:gridCol w:w="5154"/>
        <w:gridCol w:w="4690"/>
      </w:tblGrid>
      <w:tr w:rsidR="000A0DE7" w:rsidRPr="000A0DE7" w:rsidTr="007C4E24">
        <w:trPr>
          <w:cantSplit/>
          <w:trHeight w:val="240"/>
          <w:tblHeader/>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w:t>
            </w:r>
            <w:proofErr w:type="gramStart"/>
            <w:r w:rsidRPr="000A0DE7">
              <w:rPr>
                <w:rFonts w:ascii="Times New Roman" w:eastAsia="Times New Roman" w:hAnsi="Times New Roman" w:cs="Times New Roman"/>
                <w:sz w:val="28"/>
                <w:szCs w:val="28"/>
                <w:lang w:eastAsia="ar-SA"/>
              </w:rPr>
              <w:t>п</w:t>
            </w:r>
            <w:proofErr w:type="gramEnd"/>
            <w:r w:rsidRPr="000A0DE7">
              <w:rPr>
                <w:rFonts w:ascii="Times New Roman" w:eastAsia="Times New Roman" w:hAnsi="Times New Roman" w:cs="Times New Roman"/>
                <w:sz w:val="28"/>
                <w:szCs w:val="28"/>
                <w:lang w:eastAsia="ar-SA"/>
              </w:rPr>
              <w:t>/п</w:t>
            </w: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keepNext/>
              <w:suppressAutoHyphens/>
              <w:spacing w:before="40" w:after="40" w:line="240" w:lineRule="auto"/>
              <w:ind w:left="57" w:right="57"/>
              <w:jc w:val="both"/>
              <w:rPr>
                <w:rFonts w:ascii="Times New Roman" w:eastAsia="Calibri" w:hAnsi="Times New Roman" w:cs="Times New Roman"/>
                <w:sz w:val="28"/>
                <w:szCs w:val="28"/>
                <w:lang w:eastAsia="ar-SA"/>
              </w:rPr>
            </w:pPr>
            <w:r w:rsidRPr="000A0DE7">
              <w:rPr>
                <w:rFonts w:ascii="Times New Roman" w:eastAsia="Times New Roman" w:hAnsi="Times New Roman" w:cs="Times New Roman"/>
                <w:sz w:val="28"/>
                <w:szCs w:val="28"/>
                <w:lang w:eastAsia="ar-SA"/>
              </w:rPr>
              <w:t>Сведения об Участнике открытого одноэтапного запроса предложений</w:t>
            </w: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Height w:val="116"/>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7C4E24">
        <w:trPr>
          <w:cantSplit/>
        </w:trPr>
        <w:tc>
          <w:tcPr>
            <w:tcW w:w="710"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28"/>
              </w:numPr>
              <w:suppressAutoHyphens/>
              <w:snapToGrid w:val="0"/>
              <w:spacing w:after="60" w:line="240" w:lineRule="auto"/>
              <w:jc w:val="both"/>
              <w:rPr>
                <w:rFonts w:ascii="Times New Roman" w:eastAsia="Times New Roman" w:hAnsi="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bl>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(подпись, М.П.)</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vertAlign w:val="superscript"/>
          <w:lang w:eastAsia="ar-SA"/>
        </w:rPr>
        <w:t xml:space="preserve">(фамилия, имя, отчество </w:t>
      </w:r>
      <w:proofErr w:type="gramStart"/>
      <w:r w:rsidRPr="000A0DE7">
        <w:rPr>
          <w:rFonts w:ascii="Times New Roman" w:eastAsia="Times New Roman" w:hAnsi="Times New Roman" w:cs="Times New Roman"/>
          <w:sz w:val="28"/>
          <w:szCs w:val="28"/>
          <w:vertAlign w:val="superscript"/>
          <w:lang w:eastAsia="ar-SA"/>
        </w:rPr>
        <w:t>подписавшего</w:t>
      </w:r>
      <w:proofErr w:type="gramEnd"/>
      <w:r w:rsidRPr="000A0DE7">
        <w:rPr>
          <w:rFonts w:ascii="Times New Roman" w:eastAsia="Times New Roman" w:hAnsi="Times New Roman" w:cs="Times New Roman"/>
          <w:sz w:val="28"/>
          <w:szCs w:val="28"/>
          <w:vertAlign w:val="superscript"/>
          <w:lang w:eastAsia="ar-SA"/>
        </w:rPr>
        <w:t>, должность)</w:t>
      </w:r>
    </w:p>
    <w:p w:rsidR="000A0DE7" w:rsidRPr="000A0DE7" w:rsidRDefault="000A0DE7" w:rsidP="000A0DE7">
      <w:pPr>
        <w:keepNext/>
        <w:suppressAutoHyphens/>
        <w:spacing w:after="0" w:line="240" w:lineRule="auto"/>
        <w:ind w:firstLine="567"/>
        <w:jc w:val="both"/>
        <w:rPr>
          <w:rFonts w:ascii="Times New Roman" w:eastAsia="Times New Roman" w:hAnsi="Times New Roman" w:cs="Times New Roman"/>
          <w:b/>
          <w:sz w:val="28"/>
          <w:szCs w:val="28"/>
          <w:lang w:eastAsia="ar-SA"/>
        </w:rPr>
      </w:pP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конец формы</w:t>
      </w: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Инструкции по заполнению</w:t>
      </w:r>
    </w:p>
    <w:p w:rsidR="000A0DE7" w:rsidRPr="000A0DE7"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8"/>
          <w:szCs w:val="28"/>
          <w:lang w:eastAsia="ar-SA"/>
        </w:rPr>
      </w:pPr>
    </w:p>
    <w:p w:rsidR="000A0DE7" w:rsidRPr="00B5736B"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0A0DE7" w:rsidRPr="00B5736B"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B5736B">
        <w:rPr>
          <w:rFonts w:ascii="Times New Roman" w:eastAsia="Times New Roman" w:hAnsi="Times New Roman" w:cs="Times New Roman"/>
          <w:sz w:val="20"/>
          <w:szCs w:val="20"/>
          <w:lang w:eastAsia="ar-SA"/>
        </w:rPr>
        <w:t>т.ч</w:t>
      </w:r>
      <w:proofErr w:type="spellEnd"/>
      <w:r w:rsidRPr="00B5736B">
        <w:rPr>
          <w:rFonts w:ascii="Times New Roman" w:eastAsia="Times New Roman" w:hAnsi="Times New Roman" w:cs="Times New Roman"/>
          <w:sz w:val="20"/>
          <w:szCs w:val="20"/>
          <w:lang w:eastAsia="ar-SA"/>
        </w:rPr>
        <w:t>. организационно-правовую форму) и свой адрес.</w:t>
      </w:r>
    </w:p>
    <w:p w:rsidR="000A0DE7" w:rsidRPr="00B5736B"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0A0DE7" w:rsidRPr="00B5736B"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0A0DE7" w:rsidRPr="000A0DE7" w:rsidRDefault="000A0DE7" w:rsidP="000A0DE7">
      <w:pPr>
        <w:tabs>
          <w:tab w:val="left" w:pos="0"/>
        </w:tabs>
        <w:suppressAutoHyphens/>
        <w:spacing w:after="0" w:line="240" w:lineRule="auto"/>
        <w:ind w:left="426" w:hanging="426"/>
        <w:jc w:val="both"/>
        <w:rPr>
          <w:rFonts w:ascii="Times New Roman" w:eastAsia="Times New Roman" w:hAnsi="Times New Roman" w:cs="Times New Roman"/>
          <w:sz w:val="28"/>
          <w:szCs w:val="28"/>
          <w:lang w:eastAsia="ar-SA"/>
        </w:rPr>
      </w:pPr>
    </w:p>
    <w:p w:rsidR="000A0DE7" w:rsidRPr="000A0DE7" w:rsidRDefault="000A0DE7" w:rsidP="000A0DE7">
      <w:pPr>
        <w:tabs>
          <w:tab w:val="left" w:pos="0"/>
        </w:tabs>
        <w:suppressAutoHyphens/>
        <w:spacing w:after="0" w:line="240" w:lineRule="auto"/>
        <w:jc w:val="both"/>
        <w:rPr>
          <w:rFonts w:ascii="Times New Roman" w:eastAsia="Times New Roman" w:hAnsi="Times New Roman" w:cs="Times New Roman"/>
          <w:b/>
          <w:sz w:val="28"/>
          <w:szCs w:val="28"/>
          <w:lang w:eastAsia="ar-SA"/>
        </w:rPr>
      </w:pPr>
    </w:p>
    <w:p w:rsidR="00B5736B" w:rsidRDefault="00B5736B" w:rsidP="000A0DE7">
      <w:pPr>
        <w:keepNext/>
        <w:suppressAutoHyphens/>
        <w:spacing w:before="240" w:after="60" w:line="240" w:lineRule="auto"/>
        <w:jc w:val="right"/>
        <w:outlineLvl w:val="1"/>
        <w:rPr>
          <w:rFonts w:ascii="Times New Roman" w:eastAsia="Times New Roman" w:hAnsi="Times New Roman" w:cs="Times New Roman"/>
          <w:b/>
          <w:bCs/>
          <w:iCs/>
          <w:sz w:val="28"/>
          <w:szCs w:val="28"/>
          <w:lang w:eastAsia="ar-SA"/>
        </w:rPr>
      </w:pPr>
      <w:bookmarkStart w:id="148" w:name="_Справка_о_перечне"/>
      <w:bookmarkStart w:id="149" w:name="_Ref55336378"/>
      <w:bookmarkStart w:id="150" w:name="_Toc386464022"/>
      <w:bookmarkStart w:id="151" w:name="_Toc416344330"/>
      <w:bookmarkStart w:id="152" w:name="_Toc420669825"/>
      <w:bookmarkEnd w:id="121"/>
      <w:bookmarkEnd w:id="148"/>
    </w:p>
    <w:p w:rsidR="00B5736B" w:rsidRDefault="00B5736B" w:rsidP="000A0DE7">
      <w:pPr>
        <w:keepNext/>
        <w:suppressAutoHyphens/>
        <w:spacing w:before="240" w:after="60" w:line="240" w:lineRule="auto"/>
        <w:jc w:val="right"/>
        <w:outlineLvl w:val="1"/>
        <w:rPr>
          <w:rFonts w:ascii="Times New Roman" w:eastAsia="Times New Roman" w:hAnsi="Times New Roman" w:cs="Times New Roman"/>
          <w:b/>
          <w:bCs/>
          <w:iCs/>
          <w:sz w:val="28"/>
          <w:szCs w:val="28"/>
          <w:lang w:eastAsia="ar-SA"/>
        </w:rPr>
      </w:pPr>
    </w:p>
    <w:p w:rsidR="000A0DE7" w:rsidRPr="000A0DE7" w:rsidRDefault="000A0DE7" w:rsidP="000A0DE7">
      <w:pPr>
        <w:keepNext/>
        <w:suppressAutoHyphens/>
        <w:spacing w:before="240" w:after="60" w:line="240" w:lineRule="auto"/>
        <w:jc w:val="right"/>
        <w:outlineLvl w:val="1"/>
        <w:rPr>
          <w:rFonts w:ascii="Times New Roman" w:eastAsia="Times New Roman" w:hAnsi="Times New Roman" w:cs="Times New Roman"/>
          <w:b/>
          <w:bCs/>
          <w:i/>
          <w:iCs/>
          <w:sz w:val="28"/>
          <w:szCs w:val="28"/>
          <w:lang w:eastAsia="ar-SA"/>
        </w:rPr>
      </w:pPr>
      <w:r w:rsidRPr="000A0DE7">
        <w:rPr>
          <w:rFonts w:ascii="Times New Roman" w:eastAsia="Times New Roman" w:hAnsi="Times New Roman" w:cs="Times New Roman"/>
          <w:b/>
          <w:bCs/>
          <w:iCs/>
          <w:sz w:val="28"/>
          <w:szCs w:val="28"/>
          <w:lang w:eastAsia="ar-SA"/>
        </w:rPr>
        <w:t>Справка о перечне и годовых объемах выполнения аналогичных договоров (форма </w:t>
      </w:r>
      <w:r w:rsidRPr="000A0DE7">
        <w:rPr>
          <w:rFonts w:ascii="Times New Roman" w:eastAsia="Times New Roman" w:hAnsi="Times New Roman" w:cs="Times New Roman"/>
          <w:b/>
          <w:bCs/>
          <w:iCs/>
          <w:sz w:val="28"/>
          <w:szCs w:val="28"/>
          <w:lang w:eastAsia="ar-SA"/>
        </w:rPr>
        <w:fldChar w:fldCharType="begin"/>
      </w:r>
      <w:r w:rsidRPr="000A0DE7">
        <w:rPr>
          <w:rFonts w:ascii="Times New Roman" w:eastAsia="Times New Roman" w:hAnsi="Times New Roman" w:cs="Times New Roman"/>
          <w:b/>
          <w:bCs/>
          <w:iCs/>
          <w:sz w:val="28"/>
          <w:szCs w:val="28"/>
          <w:lang w:eastAsia="ar-SA"/>
        </w:rPr>
        <w:instrText xml:space="preserve"> SEQ "форма" \*Arabic </w:instrText>
      </w:r>
      <w:r w:rsidRPr="000A0DE7">
        <w:rPr>
          <w:rFonts w:ascii="Times New Roman" w:eastAsia="Times New Roman" w:hAnsi="Times New Roman" w:cs="Times New Roman"/>
          <w:b/>
          <w:bCs/>
          <w:iCs/>
          <w:sz w:val="28"/>
          <w:szCs w:val="28"/>
          <w:lang w:eastAsia="ar-SA"/>
        </w:rPr>
        <w:fldChar w:fldCharType="separate"/>
      </w:r>
      <w:r w:rsidRPr="000A0DE7">
        <w:rPr>
          <w:rFonts w:ascii="Times New Roman" w:eastAsia="Times New Roman" w:hAnsi="Times New Roman" w:cs="Times New Roman"/>
          <w:b/>
          <w:bCs/>
          <w:iCs/>
          <w:noProof/>
          <w:sz w:val="28"/>
          <w:szCs w:val="28"/>
          <w:lang w:eastAsia="ar-SA"/>
        </w:rPr>
        <w:t>4</w:t>
      </w:r>
      <w:r w:rsidRPr="000A0DE7">
        <w:rPr>
          <w:rFonts w:ascii="Times New Roman" w:eastAsia="Times New Roman" w:hAnsi="Times New Roman" w:cs="Times New Roman"/>
          <w:b/>
          <w:bCs/>
          <w:iCs/>
          <w:sz w:val="28"/>
          <w:szCs w:val="28"/>
          <w:lang w:eastAsia="ar-SA"/>
        </w:rPr>
        <w:fldChar w:fldCharType="end"/>
      </w:r>
      <w:r w:rsidRPr="000A0DE7">
        <w:rPr>
          <w:rFonts w:ascii="Times New Roman" w:eastAsia="Times New Roman" w:hAnsi="Times New Roman" w:cs="Times New Roman"/>
          <w:b/>
          <w:bCs/>
          <w:iCs/>
          <w:sz w:val="28"/>
          <w:szCs w:val="28"/>
          <w:lang w:eastAsia="ar-SA"/>
        </w:rPr>
        <w:t>)</w:t>
      </w:r>
      <w:bookmarkEnd w:id="149"/>
      <w:bookmarkEnd w:id="150"/>
      <w:bookmarkEnd w:id="151"/>
      <w:bookmarkEnd w:id="152"/>
    </w:p>
    <w:p w:rsidR="000A0DE7" w:rsidRPr="000A0DE7" w:rsidRDefault="000A0DE7" w:rsidP="000A0DE7">
      <w:pPr>
        <w:tabs>
          <w:tab w:val="left" w:pos="1494"/>
        </w:tabs>
        <w:suppressAutoHyphens/>
        <w:spacing w:after="120" w:line="240" w:lineRule="auto"/>
        <w:ind w:left="1314"/>
        <w:jc w:val="right"/>
        <w:rPr>
          <w:rFonts w:ascii="Times New Roman" w:eastAsia="Times New Roman" w:hAnsi="Times New Roman" w:cs="Times New Roman"/>
          <w:b/>
          <w:spacing w:val="36"/>
          <w:sz w:val="28"/>
          <w:szCs w:val="28"/>
          <w:lang w:eastAsia="ar-SA"/>
        </w:rPr>
      </w:pPr>
      <w:r w:rsidRPr="000A0DE7">
        <w:rPr>
          <w:rFonts w:ascii="Times New Roman" w:eastAsia="Times New Roman" w:hAnsi="Times New Roman" w:cs="Times New Roman"/>
          <w:sz w:val="28"/>
          <w:szCs w:val="28"/>
          <w:lang w:eastAsia="ar-SA"/>
        </w:rPr>
        <w:t>Форма Справки о перечне и годовых объемах выполнения аналогичных договоров</w:t>
      </w:r>
      <w:r w:rsidRPr="000A0DE7">
        <w:rPr>
          <w:rFonts w:ascii="Times New Roman" w:eastAsia="Times New Roman" w:hAnsi="Times New Roman" w:cs="Times New Roman"/>
          <w:b/>
          <w:sz w:val="28"/>
          <w:szCs w:val="28"/>
          <w:lang w:eastAsia="ar-SA"/>
        </w:rPr>
        <w:t xml:space="preserve"> </w:t>
      </w:r>
    </w:p>
    <w:p w:rsidR="000A0DE7" w:rsidRPr="000A0DE7" w:rsidRDefault="000A0DE7" w:rsidP="000A0DE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начало формы</w:t>
      </w:r>
    </w:p>
    <w:p w:rsidR="000A0DE7" w:rsidRPr="000A0DE7" w:rsidRDefault="000A0DE7" w:rsidP="000A0DE7">
      <w:pPr>
        <w:suppressAutoHyphens/>
        <w:spacing w:after="0" w:line="240" w:lineRule="auto"/>
        <w:jc w:val="right"/>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right"/>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Приложение 4 к письму о подаче оферты</w:t>
      </w:r>
      <w:r w:rsidRPr="000A0DE7">
        <w:rPr>
          <w:rFonts w:ascii="Times New Roman" w:eastAsia="Times New Roman" w:hAnsi="Times New Roman" w:cs="Times New Roman"/>
          <w:sz w:val="28"/>
          <w:szCs w:val="28"/>
          <w:lang w:eastAsia="ar-SA"/>
        </w:rPr>
        <w:br/>
        <w:t>от «____»_____________ </w:t>
      </w:r>
      <w:proofErr w:type="gramStart"/>
      <w:r w:rsidRPr="000A0DE7">
        <w:rPr>
          <w:rFonts w:ascii="Times New Roman" w:eastAsia="Times New Roman" w:hAnsi="Times New Roman" w:cs="Times New Roman"/>
          <w:sz w:val="28"/>
          <w:szCs w:val="28"/>
          <w:lang w:eastAsia="ar-SA"/>
        </w:rPr>
        <w:t>г</w:t>
      </w:r>
      <w:proofErr w:type="gramEnd"/>
      <w:r w:rsidRPr="000A0DE7">
        <w:rPr>
          <w:rFonts w:ascii="Times New Roman" w:eastAsia="Times New Roman" w:hAnsi="Times New Roman" w:cs="Times New Roman"/>
          <w:sz w:val="28"/>
          <w:szCs w:val="28"/>
          <w:lang w:eastAsia="ar-SA"/>
        </w:rPr>
        <w:t>. №__________</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center"/>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Справка о перечне и объемах выполнения аналогичных договоров</w:t>
      </w:r>
    </w:p>
    <w:p w:rsidR="000A0DE7" w:rsidRPr="000A0DE7" w:rsidRDefault="000A0DE7" w:rsidP="000A0DE7">
      <w:pPr>
        <w:suppressAutoHyphens/>
        <w:spacing w:after="0" w:line="240" w:lineRule="auto"/>
        <w:jc w:val="center"/>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Наименование и адрес Участника открытого одноэтапного запроса предложений: _______________________________</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tbl>
      <w:tblPr>
        <w:tblW w:w="10070" w:type="dxa"/>
        <w:tblInd w:w="-323" w:type="dxa"/>
        <w:tblLayout w:type="fixed"/>
        <w:tblLook w:val="0000" w:firstRow="0" w:lastRow="0" w:firstColumn="0" w:lastColumn="0" w:noHBand="0" w:noVBand="0"/>
      </w:tblPr>
      <w:tblGrid>
        <w:gridCol w:w="573"/>
        <w:gridCol w:w="2977"/>
        <w:gridCol w:w="2693"/>
        <w:gridCol w:w="1701"/>
        <w:gridCol w:w="2126"/>
      </w:tblGrid>
      <w:tr w:rsidR="000A0DE7" w:rsidRPr="000A0DE7" w:rsidTr="003502F6">
        <w:trPr>
          <w:cantSplit/>
          <w:tblHeader/>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0A0DE7">
              <w:rPr>
                <w:rFonts w:ascii="Times New Roman" w:eastAsia="Times New Roman" w:hAnsi="Times New Roman" w:cs="Times New Roman"/>
                <w:sz w:val="24"/>
                <w:szCs w:val="24"/>
                <w:lang w:eastAsia="ar-SA"/>
              </w:rPr>
              <w:t>№</w:t>
            </w:r>
          </w:p>
          <w:p w:rsidR="000A0DE7" w:rsidRPr="000A0DE7" w:rsidRDefault="000A0DE7" w:rsidP="000A0DE7">
            <w:pPr>
              <w:keepNext/>
              <w:suppressAutoHyphens/>
              <w:spacing w:before="40" w:after="40" w:line="240" w:lineRule="auto"/>
              <w:ind w:left="57" w:right="57"/>
              <w:jc w:val="both"/>
              <w:rPr>
                <w:rFonts w:ascii="Times New Roman" w:eastAsia="Times New Roman" w:hAnsi="Times New Roman" w:cs="Times New Roman"/>
                <w:sz w:val="24"/>
                <w:szCs w:val="24"/>
                <w:lang w:eastAsia="ar-SA"/>
              </w:rPr>
            </w:pPr>
            <w:proofErr w:type="gramStart"/>
            <w:r w:rsidRPr="000A0DE7">
              <w:rPr>
                <w:rFonts w:ascii="Times New Roman" w:eastAsia="Times New Roman" w:hAnsi="Times New Roman" w:cs="Times New Roman"/>
                <w:sz w:val="24"/>
                <w:szCs w:val="24"/>
                <w:lang w:eastAsia="ar-SA"/>
              </w:rPr>
              <w:t>п</w:t>
            </w:r>
            <w:proofErr w:type="gramEnd"/>
            <w:r w:rsidRPr="000A0DE7">
              <w:rPr>
                <w:rFonts w:ascii="Times New Roman" w:eastAsia="Times New Roman" w:hAnsi="Times New Roman" w:cs="Times New Roman"/>
                <w:sz w:val="24"/>
                <w:szCs w:val="24"/>
                <w:lang w:eastAsia="ar-SA"/>
              </w:rPr>
              <w:t>/п</w:t>
            </w:r>
          </w:p>
        </w:tc>
        <w:tc>
          <w:tcPr>
            <w:tcW w:w="2977" w:type="dxa"/>
            <w:tcBorders>
              <w:top w:val="single" w:sz="4" w:space="0" w:color="000000"/>
              <w:left w:val="single" w:sz="4" w:space="0" w:color="000000"/>
              <w:bottom w:val="single" w:sz="4" w:space="0" w:color="000000"/>
            </w:tcBorders>
            <w:shd w:val="clear" w:color="auto" w:fill="auto"/>
          </w:tcPr>
          <w:p w:rsidR="00B5736B" w:rsidRPr="00B5736B" w:rsidRDefault="000A0DE7" w:rsidP="00B5736B">
            <w:pPr>
              <w:keepNext/>
              <w:suppressAutoHyphens/>
              <w:snapToGrid w:val="0"/>
              <w:spacing w:before="40" w:after="40" w:line="240" w:lineRule="auto"/>
              <w:ind w:left="57" w:right="57"/>
              <w:jc w:val="both"/>
              <w:rPr>
                <w:rFonts w:ascii="Times New Roman" w:eastAsia="Times New Roman" w:hAnsi="Times New Roman" w:cs="Times New Roman"/>
                <w:bCs/>
                <w:i/>
                <w:iCs/>
                <w:sz w:val="24"/>
                <w:szCs w:val="24"/>
                <w:u w:val="single"/>
                <w:lang w:eastAsia="ar-SA"/>
              </w:rPr>
            </w:pPr>
            <w:proofErr w:type="gramStart"/>
            <w:r w:rsidRPr="000A0DE7">
              <w:rPr>
                <w:rFonts w:ascii="Times New Roman" w:eastAsia="Times New Roman" w:hAnsi="Times New Roman" w:cs="Times New Roman"/>
                <w:sz w:val="24"/>
                <w:szCs w:val="24"/>
                <w:lang w:eastAsia="ar-SA"/>
              </w:rPr>
              <w:t xml:space="preserve">Сроки выполнения (год и месяц начала выполнения – год и год месяц окончания выполнения, </w:t>
            </w:r>
            <w:r w:rsidRPr="000A0DE7">
              <w:rPr>
                <w:rFonts w:ascii="Times New Roman" w:eastAsia="Times New Roman" w:hAnsi="Times New Roman" w:cs="Times New Roman"/>
                <w:i/>
                <w:sz w:val="24"/>
                <w:szCs w:val="24"/>
                <w:lang w:eastAsia="ar-SA"/>
              </w:rPr>
              <w:t>(</w:t>
            </w:r>
            <w:r w:rsidR="00B5736B" w:rsidRPr="00B5736B">
              <w:rPr>
                <w:rFonts w:ascii="Times New Roman" w:eastAsia="Times New Roman" w:hAnsi="Times New Roman" w:cs="Times New Roman"/>
                <w:bCs/>
                <w:i/>
                <w:iCs/>
                <w:sz w:val="24"/>
                <w:szCs w:val="24"/>
                <w:u w:val="single"/>
                <w:lang w:eastAsia="ar-SA"/>
              </w:rPr>
              <w:t>за 2012-2</w:t>
            </w:r>
            <w:r w:rsidR="00B5736B">
              <w:rPr>
                <w:rFonts w:ascii="Times New Roman" w:eastAsia="Times New Roman" w:hAnsi="Times New Roman" w:cs="Times New Roman"/>
                <w:bCs/>
                <w:i/>
                <w:iCs/>
                <w:sz w:val="24"/>
                <w:szCs w:val="24"/>
                <w:u w:val="single"/>
                <w:lang w:eastAsia="ar-SA"/>
              </w:rPr>
              <w:t xml:space="preserve">014 </w:t>
            </w:r>
            <w:r w:rsidR="00B5736B" w:rsidRPr="00B5736B">
              <w:rPr>
                <w:rFonts w:ascii="Times New Roman" w:eastAsia="Times New Roman" w:hAnsi="Times New Roman" w:cs="Times New Roman"/>
                <w:bCs/>
                <w:i/>
                <w:iCs/>
                <w:sz w:val="24"/>
                <w:szCs w:val="24"/>
                <w:u w:val="single"/>
                <w:lang w:eastAsia="ar-SA"/>
              </w:rPr>
              <w:t>годы,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0A0DE7" w:rsidRPr="000A0DE7" w:rsidRDefault="000A0DE7" w:rsidP="00B5736B">
            <w:pPr>
              <w:keepNext/>
              <w:suppressAutoHyphens/>
              <w:snapToGrid w:val="0"/>
              <w:spacing w:before="40" w:after="40" w:line="240" w:lineRule="auto"/>
              <w:ind w:left="57" w:right="57"/>
              <w:jc w:val="both"/>
              <w:rPr>
                <w:rFonts w:ascii="Times New Roman" w:eastAsia="Times New Roman" w:hAnsi="Times New Roman" w:cs="Times New Roman"/>
                <w:i/>
                <w:sz w:val="24"/>
                <w:szCs w:val="24"/>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right="-108"/>
              <w:jc w:val="both"/>
              <w:rPr>
                <w:rFonts w:ascii="Times New Roman" w:eastAsia="Calibri" w:hAnsi="Times New Roman" w:cs="Times New Roman"/>
                <w:sz w:val="24"/>
                <w:szCs w:val="24"/>
                <w:lang w:eastAsia="ar-SA"/>
              </w:rPr>
            </w:pPr>
            <w:r w:rsidRPr="000A0DE7">
              <w:rPr>
                <w:rFonts w:ascii="Times New Roman" w:eastAsia="Times New Roman" w:hAnsi="Times New Roman" w:cs="Times New Roman"/>
                <w:sz w:val="24"/>
                <w:szCs w:val="24"/>
                <w:lang w:eastAsia="ar-SA"/>
              </w:rPr>
              <w:t xml:space="preserve">Заказчик </w:t>
            </w:r>
            <w:r w:rsidRPr="000A0DE7">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34" w:right="34"/>
              <w:jc w:val="both"/>
              <w:rPr>
                <w:rFonts w:ascii="Times New Roman" w:eastAsia="Times New Roman" w:hAnsi="Times New Roman" w:cs="Times New Roman"/>
                <w:sz w:val="24"/>
                <w:szCs w:val="24"/>
                <w:lang w:eastAsia="ar-SA"/>
              </w:rPr>
            </w:pPr>
            <w:r w:rsidRPr="000A0DE7">
              <w:rPr>
                <w:rFonts w:ascii="Times New Roman" w:eastAsia="Calibri" w:hAnsi="Times New Roman" w:cs="Times New Roman"/>
                <w:sz w:val="24"/>
                <w:szCs w:val="24"/>
                <w:lang w:eastAsia="ar-SA"/>
              </w:rPr>
              <w:t>Описание договора</w:t>
            </w:r>
            <w:r w:rsidRPr="000A0DE7">
              <w:rPr>
                <w:rFonts w:ascii="Times New Roman" w:eastAsia="Calibri" w:hAnsi="Times New Roman" w:cs="Times New Roman"/>
                <w:sz w:val="24"/>
                <w:szCs w:val="24"/>
                <w:lang w:eastAsia="ar-SA"/>
              </w:rPr>
              <w:br/>
              <w:t>(описание основных условий договора)</w:t>
            </w:r>
            <w:r w:rsidRPr="000A0DE7">
              <w:rPr>
                <w:rFonts w:ascii="Times New Roman" w:eastAsia="Times New Roman" w:hAnsi="Times New Roman" w:cs="Times New Roman"/>
                <w:i/>
                <w:sz w:val="24"/>
                <w:szCs w:val="24"/>
                <w:lang w:eastAsia="ar-SA"/>
              </w:rPr>
              <w:t xml:space="preserve"> (копии договоров)</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0A0DE7">
              <w:rPr>
                <w:rFonts w:ascii="Times New Roman" w:eastAsia="Times New Roman" w:hAnsi="Times New Roman" w:cs="Times New Roman"/>
                <w:sz w:val="24"/>
                <w:szCs w:val="24"/>
                <w:lang w:eastAsia="ar-SA"/>
              </w:rPr>
              <w:t>Сумма договора, рублей</w:t>
            </w:r>
          </w:p>
        </w:tc>
      </w:tr>
      <w:tr w:rsidR="000A0DE7" w:rsidRPr="000A0DE7" w:rsidTr="003502F6">
        <w:trPr>
          <w:cantSplit/>
          <w:tblHeader/>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7"/>
              </w:numPr>
              <w:suppressAutoHyphens/>
              <w:snapToGrid w:val="0"/>
              <w:spacing w:after="0" w:line="240" w:lineRule="auto"/>
              <w:jc w:val="both"/>
              <w:rPr>
                <w:rFonts w:ascii="Times New Roman" w:eastAsia="Times New Roman" w:hAnsi="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blHeader/>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7"/>
              </w:numPr>
              <w:suppressAutoHyphens/>
              <w:snapToGrid w:val="0"/>
              <w:spacing w:after="0" w:line="240" w:lineRule="auto"/>
              <w:jc w:val="both"/>
              <w:rPr>
                <w:rFonts w:ascii="Times New Roman" w:eastAsia="Times New Roman" w:hAnsi="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blHeader/>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numPr>
                <w:ilvl w:val="0"/>
                <w:numId w:val="7"/>
              </w:numPr>
              <w:suppressAutoHyphens/>
              <w:snapToGrid w:val="0"/>
              <w:spacing w:after="0" w:line="240" w:lineRule="auto"/>
              <w:jc w:val="both"/>
              <w:rPr>
                <w:rFonts w:ascii="Times New Roman" w:eastAsia="Times New Roman" w:hAnsi="Times New Roman" w:cs="Times New Roman"/>
                <w:sz w:val="28"/>
                <w:szCs w:val="28"/>
                <w:lang w:eastAsia="ar-SA"/>
              </w:rPr>
            </w:pP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blHeader/>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0A0DE7">
              <w:rPr>
                <w:rFonts w:ascii="Times New Roman" w:eastAsia="Times New Roman" w:hAnsi="Times New Roman" w:cs="Times New Roman"/>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keepNext/>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B5736B">
        <w:trPr>
          <w:cantSplit/>
        </w:trPr>
        <w:tc>
          <w:tcPr>
            <w:tcW w:w="7944" w:type="dxa"/>
            <w:gridSpan w:val="4"/>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4"/>
                <w:szCs w:val="24"/>
                <w:lang w:eastAsia="ar-SA"/>
              </w:rPr>
            </w:pPr>
            <w:r w:rsidRPr="000A0DE7">
              <w:rPr>
                <w:rFonts w:ascii="Times New Roman" w:eastAsia="Times New Roman" w:hAnsi="Times New Roman" w:cs="Times New Roman"/>
                <w:b/>
                <w:sz w:val="24"/>
                <w:szCs w:val="24"/>
                <w:lang w:eastAsia="ar-SA"/>
              </w:rPr>
              <w:t xml:space="preserve">ИТОГО </w:t>
            </w:r>
            <w:proofErr w:type="gramStart"/>
            <w:r w:rsidRPr="000A0DE7">
              <w:rPr>
                <w:rFonts w:ascii="Times New Roman" w:eastAsia="Times New Roman" w:hAnsi="Times New Roman" w:cs="Times New Roman"/>
                <w:b/>
                <w:sz w:val="24"/>
                <w:szCs w:val="24"/>
                <w:lang w:eastAsia="ar-SA"/>
              </w:rPr>
              <w:t>за полный год</w:t>
            </w:r>
            <w:proofErr w:type="gramEnd"/>
            <w:r w:rsidRPr="000A0DE7">
              <w:rPr>
                <w:rFonts w:ascii="Times New Roman" w:eastAsia="Times New Roman" w:hAnsi="Times New Roman" w:cs="Times New Roman"/>
                <w:b/>
                <w:sz w:val="24"/>
                <w:szCs w:val="24"/>
                <w:lang w:eastAsia="ar-SA"/>
              </w:rPr>
              <w:t xml:space="preserve"> [</w:t>
            </w:r>
            <w:r w:rsidRPr="000A0DE7">
              <w:rPr>
                <w:rFonts w:ascii="Times New Roman" w:eastAsia="Times New Roman" w:hAnsi="Times New Roman" w:cs="Times New Roman"/>
                <w:b/>
                <w:i/>
                <w:sz w:val="24"/>
                <w:szCs w:val="24"/>
                <w:shd w:val="clear" w:color="auto" w:fill="FFFF99"/>
                <w:lang w:eastAsia="ar-SA"/>
              </w:rPr>
              <w:t>указать год</w:t>
            </w:r>
            <w:r w:rsidRPr="000A0DE7">
              <w:rPr>
                <w:rFonts w:ascii="Times New Roman" w:eastAsia="Times New Roman" w:hAnsi="Times New Roman" w:cs="Times New Roman"/>
                <w:b/>
                <w:sz w:val="24"/>
                <w:szCs w:val="24"/>
                <w:lang w:eastAsia="ar-SA"/>
              </w:rPr>
              <w:t>]</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1.</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2.</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lastRenderedPageBreak/>
              <w:t>3.</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p>
        </w:tc>
      </w:tr>
      <w:tr w:rsidR="000A0DE7" w:rsidRPr="000A0DE7" w:rsidTr="00B5736B">
        <w:trPr>
          <w:cantSplit/>
        </w:trPr>
        <w:tc>
          <w:tcPr>
            <w:tcW w:w="7944" w:type="dxa"/>
            <w:gridSpan w:val="4"/>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 xml:space="preserve">ИТОГО </w:t>
            </w:r>
            <w:proofErr w:type="gramStart"/>
            <w:r w:rsidRPr="000A0DE7">
              <w:rPr>
                <w:rFonts w:ascii="Times New Roman" w:eastAsia="Times New Roman" w:hAnsi="Times New Roman" w:cs="Times New Roman"/>
                <w:b/>
                <w:sz w:val="28"/>
                <w:szCs w:val="28"/>
                <w:lang w:eastAsia="ar-SA"/>
              </w:rPr>
              <w:t>за полный год</w:t>
            </w:r>
            <w:proofErr w:type="gramEnd"/>
            <w:r w:rsidRPr="000A0DE7">
              <w:rPr>
                <w:rFonts w:ascii="Times New Roman" w:eastAsia="Times New Roman" w:hAnsi="Times New Roman" w:cs="Times New Roman"/>
                <w:b/>
                <w:sz w:val="28"/>
                <w:szCs w:val="28"/>
                <w:lang w:eastAsia="ar-SA"/>
              </w:rPr>
              <w:t xml:space="preserve"> [</w:t>
            </w:r>
            <w:r w:rsidRPr="000A0DE7">
              <w:rPr>
                <w:rFonts w:ascii="Times New Roman" w:eastAsia="Times New Roman" w:hAnsi="Times New Roman" w:cs="Times New Roman"/>
                <w:b/>
                <w:i/>
                <w:sz w:val="28"/>
                <w:szCs w:val="28"/>
                <w:shd w:val="clear" w:color="auto" w:fill="FFFF99"/>
                <w:lang w:eastAsia="ar-SA"/>
              </w:rPr>
              <w:t>указать год</w:t>
            </w:r>
            <w:r w:rsidRPr="000A0DE7">
              <w:rPr>
                <w:rFonts w:ascii="Times New Roman" w:eastAsia="Times New Roman" w:hAnsi="Times New Roman" w:cs="Times New Roman"/>
                <w:b/>
                <w:sz w:val="28"/>
                <w:szCs w:val="28"/>
                <w:lang w:eastAsia="ar-SA"/>
              </w:rPr>
              <w:t>]</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1.</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2.</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lang w:eastAsia="ar-SA"/>
              </w:rPr>
              <w:t>3.</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3502F6">
        <w:trPr>
          <w:cantSplit/>
        </w:trPr>
        <w:tc>
          <w:tcPr>
            <w:tcW w:w="57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w:t>
            </w:r>
          </w:p>
        </w:tc>
        <w:tc>
          <w:tcPr>
            <w:tcW w:w="2977"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693"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B5736B">
        <w:trPr>
          <w:cantSplit/>
        </w:trPr>
        <w:tc>
          <w:tcPr>
            <w:tcW w:w="7944" w:type="dxa"/>
            <w:gridSpan w:val="4"/>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 xml:space="preserve">ИТОГО </w:t>
            </w:r>
            <w:proofErr w:type="gramStart"/>
            <w:r w:rsidRPr="000A0DE7">
              <w:rPr>
                <w:rFonts w:ascii="Times New Roman" w:eastAsia="Times New Roman" w:hAnsi="Times New Roman" w:cs="Times New Roman"/>
                <w:b/>
                <w:sz w:val="28"/>
                <w:szCs w:val="28"/>
                <w:lang w:eastAsia="ar-SA"/>
              </w:rPr>
              <w:t>за полный год</w:t>
            </w:r>
            <w:proofErr w:type="gramEnd"/>
            <w:r w:rsidRPr="000A0DE7">
              <w:rPr>
                <w:rFonts w:ascii="Times New Roman" w:eastAsia="Times New Roman" w:hAnsi="Times New Roman" w:cs="Times New Roman"/>
                <w:b/>
                <w:sz w:val="28"/>
                <w:szCs w:val="28"/>
                <w:lang w:eastAsia="ar-SA"/>
              </w:rPr>
              <w:t xml:space="preserve"> [</w:t>
            </w:r>
            <w:r w:rsidRPr="000A0DE7">
              <w:rPr>
                <w:rFonts w:ascii="Times New Roman" w:eastAsia="Times New Roman" w:hAnsi="Times New Roman" w:cs="Times New Roman"/>
                <w:b/>
                <w:i/>
                <w:sz w:val="28"/>
                <w:szCs w:val="28"/>
                <w:shd w:val="clear" w:color="auto" w:fill="FFFF99"/>
                <w:lang w:eastAsia="ar-SA"/>
              </w:rPr>
              <w:t>указать год</w:t>
            </w:r>
            <w:r w:rsidRPr="000A0DE7">
              <w:rPr>
                <w:rFonts w:ascii="Times New Roman" w:eastAsia="Times New Roman" w:hAnsi="Times New Roman" w:cs="Times New Roman"/>
                <w:b/>
                <w:sz w:val="28"/>
                <w:szCs w:val="28"/>
                <w:lang w:eastAsia="ar-SA"/>
              </w:rPr>
              <w:t>]</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B5736B">
        <w:trPr>
          <w:cantSplit/>
        </w:trPr>
        <w:tc>
          <w:tcPr>
            <w:tcW w:w="7944" w:type="dxa"/>
            <w:gridSpan w:val="4"/>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 xml:space="preserve">ИТОГО за ______год, ______год, ______год </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r w:rsidR="000A0DE7" w:rsidRPr="000A0DE7" w:rsidTr="00B5736B">
        <w:trPr>
          <w:cantSplit/>
        </w:trPr>
        <w:tc>
          <w:tcPr>
            <w:tcW w:w="7944" w:type="dxa"/>
            <w:gridSpan w:val="4"/>
            <w:tcBorders>
              <w:top w:val="single" w:sz="4" w:space="0" w:color="000000"/>
              <w:left w:val="single" w:sz="4" w:space="0" w:color="000000"/>
              <w:bottom w:val="single" w:sz="4" w:space="0" w:color="000000"/>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 xml:space="preserve"> </w:t>
            </w:r>
            <w:proofErr w:type="spellStart"/>
            <w:r w:rsidRPr="000A0DE7">
              <w:rPr>
                <w:rFonts w:ascii="Times New Roman" w:eastAsia="Times New Roman" w:hAnsi="Times New Roman" w:cs="Times New Roman"/>
                <w:b/>
                <w:sz w:val="28"/>
                <w:szCs w:val="28"/>
                <w:lang w:eastAsia="ar-SA"/>
              </w:rPr>
              <w:t>т.ч</w:t>
            </w:r>
            <w:proofErr w:type="spellEnd"/>
            <w:r w:rsidRPr="000A0DE7">
              <w:rPr>
                <w:rFonts w:ascii="Times New Roman" w:eastAsia="Times New Roman" w:hAnsi="Times New Roman" w:cs="Times New Roman"/>
                <w:b/>
                <w:sz w:val="28"/>
                <w:szCs w:val="28"/>
                <w:lang w:eastAsia="ar-SA"/>
              </w:rPr>
              <w:t>. с ОАО «</w:t>
            </w:r>
            <w:proofErr w:type="spellStart"/>
            <w:r w:rsidRPr="000A0DE7">
              <w:rPr>
                <w:rFonts w:ascii="Times New Roman" w:eastAsia="Times New Roman" w:hAnsi="Times New Roman" w:cs="Times New Roman"/>
                <w:b/>
                <w:sz w:val="28"/>
                <w:szCs w:val="28"/>
                <w:lang w:eastAsia="ar-SA"/>
              </w:rPr>
              <w:t>Мурманэнергосбыт</w:t>
            </w:r>
            <w:proofErr w:type="spellEnd"/>
            <w:r w:rsidRPr="000A0DE7">
              <w:rPr>
                <w:rFonts w:ascii="Times New Roman" w:eastAsia="Times New Roman" w:hAnsi="Times New Roman" w:cs="Times New Roman"/>
                <w:b/>
                <w:sz w:val="28"/>
                <w:szCs w:val="28"/>
                <w:lang w:eastAsia="ar-SA"/>
              </w:rPr>
              <w:t>»</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A0DE7" w:rsidRPr="000A0DE7" w:rsidRDefault="000A0DE7" w:rsidP="000A0DE7">
            <w:pPr>
              <w:suppressAutoHyphens/>
              <w:snapToGrid w:val="0"/>
              <w:spacing w:before="40" w:after="40" w:line="240" w:lineRule="auto"/>
              <w:ind w:left="57" w:right="57"/>
              <w:jc w:val="both"/>
              <w:rPr>
                <w:rFonts w:ascii="Times New Roman" w:eastAsia="Times New Roman" w:hAnsi="Times New Roman" w:cs="Times New Roman"/>
                <w:b/>
                <w:sz w:val="28"/>
                <w:szCs w:val="28"/>
                <w:lang w:eastAsia="ar-SA"/>
              </w:rPr>
            </w:pPr>
          </w:p>
        </w:tc>
      </w:tr>
    </w:tbl>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vertAlign w:val="superscript"/>
          <w:lang w:eastAsia="ar-SA"/>
        </w:rPr>
        <w:t>(подпись, М.П.)</w:t>
      </w:r>
    </w:p>
    <w:p w:rsidR="000A0DE7" w:rsidRPr="000A0DE7" w:rsidRDefault="000A0DE7" w:rsidP="000A0DE7">
      <w:pPr>
        <w:suppressAutoHyphens/>
        <w:spacing w:after="0" w:line="240" w:lineRule="auto"/>
        <w:ind w:firstLine="567"/>
        <w:jc w:val="both"/>
        <w:rPr>
          <w:rFonts w:ascii="Times New Roman" w:eastAsia="Times New Roman" w:hAnsi="Times New Roman" w:cs="Times New Roman"/>
          <w:sz w:val="28"/>
          <w:szCs w:val="28"/>
          <w:vertAlign w:val="superscript"/>
          <w:lang w:eastAsia="ar-SA"/>
        </w:rPr>
      </w:pPr>
      <w:r w:rsidRPr="000A0DE7">
        <w:rPr>
          <w:rFonts w:ascii="Times New Roman" w:eastAsia="Times New Roman" w:hAnsi="Times New Roman" w:cs="Times New Roman"/>
          <w:sz w:val="28"/>
          <w:szCs w:val="28"/>
          <w:lang w:eastAsia="ar-SA"/>
        </w:rPr>
        <w:t>____________________________________</w:t>
      </w:r>
    </w:p>
    <w:p w:rsidR="000A0DE7" w:rsidRPr="000A0DE7" w:rsidRDefault="000A0DE7" w:rsidP="000A0DE7">
      <w:pPr>
        <w:suppressAutoHyphens/>
        <w:spacing w:after="0" w:line="240" w:lineRule="auto"/>
        <w:ind w:right="3684" w:firstLine="567"/>
        <w:jc w:val="both"/>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sz w:val="28"/>
          <w:szCs w:val="28"/>
          <w:vertAlign w:val="superscript"/>
          <w:lang w:eastAsia="ar-SA"/>
        </w:rPr>
        <w:t xml:space="preserve">(фамилия, имя, отчество </w:t>
      </w:r>
      <w:proofErr w:type="gramStart"/>
      <w:r w:rsidRPr="000A0DE7">
        <w:rPr>
          <w:rFonts w:ascii="Times New Roman" w:eastAsia="Times New Roman" w:hAnsi="Times New Roman" w:cs="Times New Roman"/>
          <w:sz w:val="28"/>
          <w:szCs w:val="28"/>
          <w:vertAlign w:val="superscript"/>
          <w:lang w:eastAsia="ar-SA"/>
        </w:rPr>
        <w:t>подписавшего</w:t>
      </w:r>
      <w:proofErr w:type="gramEnd"/>
      <w:r w:rsidRPr="000A0DE7">
        <w:rPr>
          <w:rFonts w:ascii="Times New Roman" w:eastAsia="Times New Roman" w:hAnsi="Times New Roman" w:cs="Times New Roman"/>
          <w:sz w:val="28"/>
          <w:szCs w:val="28"/>
          <w:vertAlign w:val="superscript"/>
          <w:lang w:eastAsia="ar-SA"/>
        </w:rPr>
        <w:t>, должность)</w:t>
      </w:r>
    </w:p>
    <w:p w:rsidR="000A0DE7" w:rsidRPr="000A0DE7" w:rsidRDefault="000A0DE7" w:rsidP="000A0DE7">
      <w:pPr>
        <w:keepNext/>
        <w:suppressAutoHyphens/>
        <w:spacing w:after="0" w:line="240" w:lineRule="auto"/>
        <w:ind w:firstLine="567"/>
        <w:jc w:val="both"/>
        <w:rPr>
          <w:rFonts w:ascii="Times New Roman" w:eastAsia="Times New Roman" w:hAnsi="Times New Roman" w:cs="Times New Roman"/>
          <w:b/>
          <w:sz w:val="28"/>
          <w:szCs w:val="28"/>
          <w:lang w:eastAsia="ar-SA"/>
        </w:rPr>
      </w:pP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pacing w:val="36"/>
          <w:sz w:val="28"/>
          <w:szCs w:val="28"/>
          <w:lang w:eastAsia="ar-SA"/>
        </w:rPr>
        <w:t>конец формы</w:t>
      </w:r>
    </w:p>
    <w:p w:rsidR="000A0DE7" w:rsidRPr="000A0DE7" w:rsidRDefault="000A0DE7" w:rsidP="000A0DE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Инструкции по заполнению</w:t>
      </w: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B5736B" w:rsidRDefault="000A0DE7" w:rsidP="000A0DE7">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lastRenderedPageBreak/>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0A0DE7" w:rsidRPr="00B5736B" w:rsidRDefault="000A0DE7" w:rsidP="000A0DE7">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B5736B">
        <w:rPr>
          <w:rFonts w:ascii="Times New Roman" w:eastAsia="Times New Roman" w:hAnsi="Times New Roman" w:cs="Times New Roman"/>
          <w:sz w:val="20"/>
          <w:szCs w:val="20"/>
          <w:lang w:eastAsia="ar-SA"/>
        </w:rPr>
        <w:t>т.ч</w:t>
      </w:r>
      <w:proofErr w:type="spellEnd"/>
      <w:r w:rsidRPr="00B5736B">
        <w:rPr>
          <w:rFonts w:ascii="Times New Roman" w:eastAsia="Times New Roman" w:hAnsi="Times New Roman" w:cs="Times New Roman"/>
          <w:sz w:val="20"/>
          <w:szCs w:val="20"/>
          <w:lang w:eastAsia="ar-SA"/>
        </w:rPr>
        <w:t>. организационно-правовую форму) и свой адрес.</w:t>
      </w:r>
    </w:p>
    <w:p w:rsidR="000A0DE7" w:rsidRPr="00B5736B" w:rsidRDefault="000A0DE7" w:rsidP="000A0DE7">
      <w:pPr>
        <w:tabs>
          <w:tab w:val="left" w:pos="0"/>
        </w:tabs>
        <w:suppressAutoHyphens/>
        <w:spacing w:after="0" w:line="240" w:lineRule="auto"/>
        <w:jc w:val="both"/>
        <w:rPr>
          <w:rFonts w:ascii="Times New Roman" w:hAnsi="Times New Roman"/>
          <w:sz w:val="20"/>
          <w:szCs w:val="20"/>
        </w:rPr>
      </w:pPr>
      <w:r w:rsidRPr="00B5736B">
        <w:rPr>
          <w:rFonts w:ascii="Times New Roman" w:eastAsia="Times New Roman" w:hAnsi="Times New Roman" w:cs="Times New Roman"/>
          <w:sz w:val="20"/>
          <w:szCs w:val="20"/>
          <w:lang w:eastAsia="ar-SA"/>
        </w:rPr>
        <w:t>3. 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r w:rsidRPr="00B5736B">
        <w:rPr>
          <w:rFonts w:ascii="Times New Roman" w:hAnsi="Times New Roman"/>
          <w:sz w:val="20"/>
          <w:szCs w:val="20"/>
        </w:rPr>
        <w:t xml:space="preserve"> </w:t>
      </w:r>
    </w:p>
    <w:p w:rsidR="000A0DE7" w:rsidRPr="00B5736B" w:rsidRDefault="000A0DE7" w:rsidP="000A0DE7">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B5736B">
        <w:rPr>
          <w:rFonts w:ascii="Times New Roman" w:eastAsia="Times New Roman" w:hAnsi="Times New Roman" w:cs="Times New Roman"/>
          <w:sz w:val="20"/>
          <w:szCs w:val="20"/>
          <w:lang w:eastAsia="ar-SA"/>
        </w:rPr>
        <w:t>4. Участник открытого одноэтапного запроса предложений может самостоятельно выбрать договоры</w:t>
      </w:r>
      <w:r w:rsidRPr="00B5736B">
        <w:rPr>
          <w:rFonts w:ascii="Times New Roman" w:hAnsi="Times New Roman" w:cs="Times New Roman"/>
          <w:sz w:val="20"/>
          <w:szCs w:val="20"/>
        </w:rPr>
        <w:t xml:space="preserve"> </w:t>
      </w:r>
      <w:r w:rsidRPr="00B5736B">
        <w:rPr>
          <w:rFonts w:ascii="Times New Roman" w:eastAsia="Times New Roman" w:hAnsi="Times New Roman" w:cs="Times New Roman"/>
          <w:sz w:val="20"/>
          <w:szCs w:val="20"/>
          <w:lang w:eastAsia="ar-SA"/>
        </w:rPr>
        <w:t>за весь период деятельности организации, которые, по его мнению, наилучшим образом характеризует его опыт. Данные сведения будут использованы для определения опыта выполнения аналогичных работ и дальнейшей оценки Участника по критерию «Наличие опыта аналогичных работ».</w:t>
      </w:r>
    </w:p>
    <w:p w:rsidR="000A0DE7" w:rsidRPr="00B5736B" w:rsidRDefault="000A0DE7" w:rsidP="000A0DE7">
      <w:pPr>
        <w:tabs>
          <w:tab w:val="left" w:pos="0"/>
        </w:tabs>
        <w:suppressAutoHyphens/>
        <w:spacing w:after="0" w:line="240" w:lineRule="auto"/>
        <w:jc w:val="both"/>
        <w:rPr>
          <w:rFonts w:ascii="Times New Roman" w:eastAsia="Times New Roman" w:hAnsi="Times New Roman" w:cs="Times New Roman"/>
          <w:bCs/>
          <w:strike/>
          <w:sz w:val="20"/>
          <w:szCs w:val="20"/>
          <w:lang w:eastAsia="ar-SA"/>
        </w:rPr>
      </w:pPr>
      <w:r w:rsidRPr="00B5736B">
        <w:rPr>
          <w:rFonts w:ascii="Times New Roman" w:eastAsia="Times New Roman" w:hAnsi="Times New Roman" w:cs="Times New Roman"/>
          <w:sz w:val="20"/>
          <w:szCs w:val="20"/>
          <w:lang w:eastAsia="ar-SA"/>
        </w:rPr>
        <w:t>5.</w:t>
      </w:r>
      <w:r w:rsidRPr="00B5736B">
        <w:rPr>
          <w:rFonts w:ascii="Times New Roman" w:eastAsia="Times New Roman" w:hAnsi="Times New Roman" w:cs="Times New Roman"/>
          <w:b/>
          <w:sz w:val="20"/>
          <w:szCs w:val="20"/>
          <w:lang w:eastAsia="ar-SA"/>
        </w:rPr>
        <w:t xml:space="preserve"> </w:t>
      </w:r>
      <w:proofErr w:type="gramStart"/>
      <w:r w:rsidRPr="00B5736B">
        <w:rPr>
          <w:rFonts w:ascii="Times New Roman" w:eastAsia="Calibri" w:hAnsi="Times New Roman" w:cs="Times New Roman"/>
          <w:sz w:val="20"/>
          <w:szCs w:val="20"/>
          <w:lang w:eastAsia="ru-RU"/>
        </w:rPr>
        <w:t>Так как</w:t>
      </w:r>
      <w:r w:rsidRPr="00B5736B">
        <w:rPr>
          <w:rFonts w:ascii="Times New Roman" w:eastAsia="Calibri" w:hAnsi="Times New Roman" w:cs="Times New Roman"/>
          <w:sz w:val="20"/>
          <w:szCs w:val="20"/>
          <w:lang w:eastAsia="ar-SA"/>
        </w:rPr>
        <w:t xml:space="preserve"> наличие о</w:t>
      </w:r>
      <w:r w:rsidRPr="00B5736B">
        <w:rPr>
          <w:rFonts w:ascii="Times New Roman" w:eastAsia="Calibri" w:hAnsi="Times New Roman" w:cs="Times New Roman"/>
          <w:sz w:val="20"/>
          <w:szCs w:val="20"/>
          <w:lang w:eastAsia="ru-RU"/>
        </w:rPr>
        <w:t xml:space="preserve">пыта аналогичных работ является критерием оценки Участников закупки, то в случае не указания сведений по объему выполнения  аналогичных договоров в </w:t>
      </w:r>
      <w:r w:rsidRPr="00B5736B">
        <w:rPr>
          <w:rFonts w:ascii="Times New Roman" w:eastAsia="Times New Roman" w:hAnsi="Times New Roman" w:cs="Times New Roman"/>
          <w:sz w:val="20"/>
          <w:szCs w:val="20"/>
          <w:lang w:eastAsia="ru-RU"/>
        </w:rPr>
        <w:t>«Справке о перечне и годовых объемах выполнения аналогичных договоров»</w:t>
      </w:r>
      <w:r w:rsidRPr="00B5736B">
        <w:rPr>
          <w:rFonts w:ascii="Times New Roman" w:hAnsi="Times New Roman" w:cs="Times New Roman"/>
          <w:sz w:val="20"/>
          <w:szCs w:val="20"/>
          <w:lang w:eastAsia="ru-RU"/>
        </w:rPr>
        <w:t xml:space="preserve"> </w:t>
      </w:r>
      <w:r w:rsidRPr="00B5736B">
        <w:rPr>
          <w:rFonts w:ascii="Times New Roman" w:eastAsia="Calibri" w:hAnsi="Times New Roman" w:cs="Times New Roman"/>
          <w:bCs/>
          <w:sz w:val="20"/>
          <w:szCs w:val="20"/>
          <w:lang w:eastAsia="ar-SA"/>
        </w:rPr>
        <w:t>(форма 4</w:t>
      </w:r>
      <w:r w:rsidRPr="00B5736B">
        <w:rPr>
          <w:rFonts w:ascii="Times New Roman" w:eastAsia="Calibri" w:hAnsi="Times New Roman" w:cs="Times New Roman"/>
          <w:sz w:val="20"/>
          <w:szCs w:val="20"/>
          <w:lang w:eastAsia="ru-RU"/>
        </w:rPr>
        <w:t xml:space="preserve"> Приложения № 1 Документации) </w:t>
      </w:r>
      <w:r w:rsidRPr="00B5736B">
        <w:rPr>
          <w:rFonts w:ascii="Times New Roman" w:eastAsia="Times New Roman" w:hAnsi="Times New Roman" w:cs="Times New Roman"/>
          <w:sz w:val="20"/>
          <w:szCs w:val="20"/>
          <w:shd w:val="clear" w:color="auto" w:fill="FFFFFF"/>
          <w:lang w:eastAsia="ru-RU"/>
        </w:rPr>
        <w:t xml:space="preserve">за весь период деятельности Участника закупки </w:t>
      </w:r>
      <w:r w:rsidRPr="00B5736B">
        <w:rPr>
          <w:rFonts w:ascii="Times New Roman" w:eastAsia="Calibri" w:hAnsi="Times New Roman" w:cs="Times New Roman"/>
          <w:sz w:val="20"/>
          <w:szCs w:val="20"/>
          <w:lang w:eastAsia="ru-RU"/>
        </w:rPr>
        <w:t>заявке такого Участника будет присуждаться 0 баллов по данному критерию.</w:t>
      </w:r>
      <w:proofErr w:type="gramEnd"/>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ind w:left="567"/>
        <w:jc w:val="both"/>
        <w:rPr>
          <w:rFonts w:ascii="Times New Roman" w:eastAsia="Times New Roman" w:hAnsi="Times New Roman" w:cs="Times New Roman"/>
          <w:sz w:val="28"/>
          <w:szCs w:val="28"/>
          <w:lang w:eastAsia="ar-SA"/>
        </w:rPr>
      </w:pPr>
    </w:p>
    <w:p w:rsidR="000A0DE7" w:rsidRPr="000A0DE7" w:rsidRDefault="000A0DE7" w:rsidP="00B5736B">
      <w:pPr>
        <w:spacing w:after="0"/>
        <w:rPr>
          <w:rFonts w:ascii="Times New Roman" w:hAnsi="Times New Roman"/>
          <w:sz w:val="24"/>
          <w:lang w:eastAsia="ru-RU"/>
        </w:rPr>
      </w:pPr>
      <w:bookmarkStart w:id="153" w:name="_Справка_о_кадровых"/>
      <w:bookmarkStart w:id="154" w:name="_Toc391976921"/>
      <w:bookmarkStart w:id="155" w:name="_Toc405549294"/>
      <w:bookmarkStart w:id="156" w:name="_Toc416344332"/>
      <w:bookmarkStart w:id="157" w:name="_Toc420669827"/>
      <w:bookmarkEnd w:id="153"/>
    </w:p>
    <w:p w:rsidR="00E07492" w:rsidRDefault="00E07492" w:rsidP="00E07492">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58" w:name="_Toc391545398"/>
      <w:bookmarkStart w:id="159" w:name="_Toc405549293"/>
      <w:bookmarkStart w:id="160" w:name="_Toc416344331"/>
      <w:bookmarkStart w:id="161" w:name="_Toc416344333"/>
      <w:bookmarkStart w:id="162" w:name="_Toc420669828"/>
      <w:bookmarkEnd w:id="154"/>
      <w:bookmarkEnd w:id="155"/>
      <w:bookmarkEnd w:id="156"/>
      <w:bookmarkEnd w:id="157"/>
    </w:p>
    <w:p w:rsidR="00E07492" w:rsidRPr="00E07492" w:rsidRDefault="00E07492" w:rsidP="00E07492">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r w:rsidRPr="00E07492">
        <w:rPr>
          <w:rFonts w:ascii="Times New Roman" w:eastAsia="Times New Roman" w:hAnsi="Times New Roman" w:cs="Times New Roman"/>
          <w:b/>
          <w:bCs/>
          <w:iCs/>
          <w:sz w:val="24"/>
          <w:szCs w:val="28"/>
          <w:lang w:eastAsia="ar-SA"/>
        </w:rPr>
        <w:t>Справка о материально-технических ресурсах (форма </w:t>
      </w:r>
      <w:r w:rsidRPr="00E07492">
        <w:rPr>
          <w:rFonts w:ascii="Times New Roman" w:eastAsia="Times New Roman" w:hAnsi="Times New Roman" w:cs="Times New Roman"/>
          <w:b/>
          <w:bCs/>
          <w:iCs/>
          <w:sz w:val="24"/>
          <w:szCs w:val="28"/>
          <w:lang w:eastAsia="ar-SA"/>
        </w:rPr>
        <w:fldChar w:fldCharType="begin"/>
      </w:r>
      <w:r w:rsidRPr="00E07492">
        <w:rPr>
          <w:rFonts w:ascii="Times New Roman" w:eastAsia="Times New Roman" w:hAnsi="Times New Roman" w:cs="Times New Roman"/>
          <w:b/>
          <w:bCs/>
          <w:iCs/>
          <w:sz w:val="24"/>
          <w:szCs w:val="28"/>
          <w:lang w:eastAsia="ar-SA"/>
        </w:rPr>
        <w:instrText xml:space="preserve"> SEQ "форма" \*Arabic </w:instrText>
      </w:r>
      <w:r w:rsidRPr="00E07492">
        <w:rPr>
          <w:rFonts w:ascii="Times New Roman" w:eastAsia="Times New Roman" w:hAnsi="Times New Roman" w:cs="Times New Roman"/>
          <w:b/>
          <w:bCs/>
          <w:iCs/>
          <w:sz w:val="24"/>
          <w:szCs w:val="28"/>
          <w:lang w:eastAsia="ar-SA"/>
        </w:rPr>
        <w:fldChar w:fldCharType="separate"/>
      </w:r>
      <w:r w:rsidRPr="00E07492">
        <w:rPr>
          <w:rFonts w:ascii="Times New Roman" w:eastAsia="Times New Roman" w:hAnsi="Times New Roman" w:cs="Times New Roman"/>
          <w:b/>
          <w:bCs/>
          <w:iCs/>
          <w:noProof/>
          <w:sz w:val="24"/>
          <w:szCs w:val="28"/>
          <w:lang w:eastAsia="ar-SA"/>
        </w:rPr>
        <w:t>5</w:t>
      </w:r>
      <w:r w:rsidRPr="00E07492">
        <w:rPr>
          <w:rFonts w:ascii="Times New Roman" w:eastAsia="Times New Roman" w:hAnsi="Times New Roman" w:cs="Times New Roman"/>
          <w:b/>
          <w:bCs/>
          <w:iCs/>
          <w:sz w:val="24"/>
          <w:szCs w:val="28"/>
          <w:lang w:eastAsia="ar-SA"/>
        </w:rPr>
        <w:fldChar w:fldCharType="end"/>
      </w:r>
      <w:r w:rsidRPr="00E07492">
        <w:rPr>
          <w:rFonts w:ascii="Times New Roman" w:eastAsia="Times New Roman" w:hAnsi="Times New Roman" w:cs="Times New Roman"/>
          <w:b/>
          <w:bCs/>
          <w:iCs/>
          <w:sz w:val="24"/>
          <w:szCs w:val="28"/>
          <w:lang w:eastAsia="ar-SA"/>
        </w:rPr>
        <w:t>)</w:t>
      </w:r>
      <w:bookmarkEnd w:id="158"/>
      <w:bookmarkEnd w:id="159"/>
      <w:bookmarkEnd w:id="160"/>
    </w:p>
    <w:p w:rsidR="00E07492" w:rsidRPr="00E07492" w:rsidRDefault="00E07492" w:rsidP="00E07492">
      <w:pPr>
        <w:tabs>
          <w:tab w:val="left" w:pos="1494"/>
        </w:tabs>
        <w:suppressAutoHyphens/>
        <w:spacing w:after="120" w:line="360" w:lineRule="auto"/>
        <w:ind w:left="1314"/>
        <w:jc w:val="right"/>
        <w:rPr>
          <w:rFonts w:ascii="Times New Roman" w:eastAsia="Times New Roman" w:hAnsi="Times New Roman" w:cs="Times New Roman"/>
          <w:b/>
          <w:spacing w:val="36"/>
          <w:sz w:val="24"/>
          <w:szCs w:val="24"/>
          <w:lang w:eastAsia="ar-SA"/>
        </w:rPr>
      </w:pPr>
      <w:r w:rsidRPr="00E07492">
        <w:rPr>
          <w:rFonts w:ascii="Times New Roman" w:eastAsia="Times New Roman" w:hAnsi="Times New Roman" w:cs="Times New Roman"/>
          <w:sz w:val="24"/>
          <w:szCs w:val="24"/>
          <w:lang w:eastAsia="ar-SA"/>
        </w:rPr>
        <w:t>Форма Справки о материально-технических ресурсах</w:t>
      </w:r>
    </w:p>
    <w:p w:rsidR="00E07492" w:rsidRPr="00E07492" w:rsidRDefault="00E07492" w:rsidP="00E07492">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E07492">
        <w:rPr>
          <w:rFonts w:ascii="Times New Roman" w:eastAsia="Times New Roman" w:hAnsi="Times New Roman" w:cs="Times New Roman"/>
          <w:b/>
          <w:spacing w:val="36"/>
          <w:sz w:val="24"/>
          <w:szCs w:val="24"/>
          <w:lang w:eastAsia="ar-SA"/>
        </w:rPr>
        <w:t>начало формы</w:t>
      </w:r>
    </w:p>
    <w:p w:rsidR="00E07492" w:rsidRPr="00E07492" w:rsidRDefault="00E07492" w:rsidP="00E07492">
      <w:pPr>
        <w:suppressAutoHyphens/>
        <w:spacing w:after="0" w:line="240" w:lineRule="auto"/>
        <w:jc w:val="right"/>
        <w:rPr>
          <w:rFonts w:ascii="Times New Roman" w:eastAsia="Times New Roman" w:hAnsi="Times New Roman" w:cs="Times New Roman"/>
          <w:sz w:val="24"/>
          <w:szCs w:val="24"/>
          <w:lang w:eastAsia="ar-SA"/>
        </w:rPr>
      </w:pPr>
      <w:r w:rsidRPr="00E07492">
        <w:rPr>
          <w:rFonts w:ascii="Times New Roman" w:eastAsia="Times New Roman" w:hAnsi="Times New Roman" w:cs="Times New Roman"/>
          <w:sz w:val="24"/>
          <w:szCs w:val="24"/>
          <w:lang w:eastAsia="ar-SA"/>
        </w:rPr>
        <w:t>Приложение 5 к письму о подаче оферты</w:t>
      </w:r>
      <w:r w:rsidRPr="00E07492">
        <w:rPr>
          <w:rFonts w:ascii="Times New Roman" w:eastAsia="Times New Roman" w:hAnsi="Times New Roman" w:cs="Times New Roman"/>
          <w:sz w:val="24"/>
          <w:szCs w:val="24"/>
          <w:lang w:eastAsia="ar-SA"/>
        </w:rPr>
        <w:br/>
        <w:t>от «____»_____________ </w:t>
      </w:r>
      <w:proofErr w:type="gramStart"/>
      <w:r w:rsidRPr="00E07492">
        <w:rPr>
          <w:rFonts w:ascii="Times New Roman" w:eastAsia="Times New Roman" w:hAnsi="Times New Roman" w:cs="Times New Roman"/>
          <w:sz w:val="24"/>
          <w:szCs w:val="24"/>
          <w:lang w:eastAsia="ar-SA"/>
        </w:rPr>
        <w:t>г</w:t>
      </w:r>
      <w:proofErr w:type="gramEnd"/>
      <w:r w:rsidRPr="00E07492">
        <w:rPr>
          <w:rFonts w:ascii="Times New Roman" w:eastAsia="Times New Roman" w:hAnsi="Times New Roman" w:cs="Times New Roman"/>
          <w:sz w:val="24"/>
          <w:szCs w:val="24"/>
          <w:lang w:eastAsia="ar-SA"/>
        </w:rPr>
        <w:t>. №__________</w:t>
      </w:r>
    </w:p>
    <w:p w:rsidR="00E07492" w:rsidRPr="00E07492" w:rsidRDefault="00E07492" w:rsidP="00E07492">
      <w:pPr>
        <w:suppressAutoHyphens/>
        <w:spacing w:after="0" w:line="240" w:lineRule="auto"/>
        <w:ind w:firstLine="567"/>
        <w:jc w:val="center"/>
        <w:rPr>
          <w:rFonts w:ascii="Times New Roman" w:eastAsia="Times New Roman" w:hAnsi="Times New Roman" w:cs="Times New Roman"/>
          <w:sz w:val="24"/>
          <w:szCs w:val="24"/>
          <w:lang w:eastAsia="ar-SA"/>
        </w:rPr>
      </w:pPr>
    </w:p>
    <w:p w:rsidR="00E07492" w:rsidRPr="00E07492" w:rsidRDefault="00E07492" w:rsidP="00E07492">
      <w:pPr>
        <w:suppressAutoHyphens/>
        <w:spacing w:after="0" w:line="240" w:lineRule="auto"/>
        <w:jc w:val="center"/>
        <w:rPr>
          <w:rFonts w:ascii="Times New Roman" w:eastAsia="Times New Roman" w:hAnsi="Times New Roman" w:cs="Times New Roman"/>
          <w:sz w:val="24"/>
          <w:szCs w:val="24"/>
          <w:lang w:eastAsia="ar-SA"/>
        </w:rPr>
      </w:pPr>
      <w:r w:rsidRPr="00E07492">
        <w:rPr>
          <w:rFonts w:ascii="Times New Roman" w:eastAsia="Times New Roman" w:hAnsi="Times New Roman" w:cs="Times New Roman"/>
          <w:b/>
          <w:sz w:val="24"/>
          <w:szCs w:val="24"/>
          <w:lang w:eastAsia="ar-SA"/>
        </w:rPr>
        <w:t>Справка о материально-технических ресурсах</w:t>
      </w:r>
    </w:p>
    <w:p w:rsidR="00E07492" w:rsidRPr="00E07492" w:rsidRDefault="00E07492" w:rsidP="00E07492">
      <w:pPr>
        <w:suppressAutoHyphens/>
        <w:spacing w:after="0" w:line="240" w:lineRule="auto"/>
        <w:ind w:firstLine="567"/>
        <w:jc w:val="both"/>
        <w:rPr>
          <w:rFonts w:ascii="Times New Roman" w:eastAsia="Times New Roman" w:hAnsi="Times New Roman" w:cs="Times New Roman"/>
          <w:sz w:val="24"/>
          <w:szCs w:val="24"/>
          <w:lang w:eastAsia="ar-SA"/>
        </w:rPr>
      </w:pPr>
    </w:p>
    <w:p w:rsidR="00E07492" w:rsidRPr="00E07492" w:rsidRDefault="00E07492" w:rsidP="00E07492">
      <w:pPr>
        <w:suppressAutoHyphens/>
        <w:spacing w:after="0" w:line="240" w:lineRule="auto"/>
        <w:jc w:val="both"/>
        <w:rPr>
          <w:rFonts w:ascii="Times New Roman" w:eastAsia="Times New Roman" w:hAnsi="Times New Roman" w:cs="Times New Roman"/>
          <w:sz w:val="24"/>
          <w:szCs w:val="24"/>
          <w:lang w:eastAsia="ar-SA"/>
        </w:rPr>
      </w:pPr>
      <w:r w:rsidRPr="00E07492">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E07492" w:rsidRPr="00E07492" w:rsidRDefault="00E07492" w:rsidP="00E07492">
      <w:pPr>
        <w:suppressAutoHyphens/>
        <w:spacing w:after="0" w:line="240" w:lineRule="auto"/>
        <w:ind w:firstLine="567"/>
        <w:jc w:val="both"/>
        <w:rPr>
          <w:rFonts w:ascii="Times New Roman" w:eastAsia="Times New Roman" w:hAnsi="Times New Roman" w:cs="Times New Roman"/>
          <w:sz w:val="24"/>
          <w:szCs w:val="24"/>
          <w:lang w:eastAsia="ar-SA"/>
        </w:rPr>
      </w:pPr>
    </w:p>
    <w:tbl>
      <w:tblPr>
        <w:tblW w:w="10647" w:type="dxa"/>
        <w:tblInd w:w="-466" w:type="dxa"/>
        <w:tblLayout w:type="fixed"/>
        <w:tblLook w:val="0000" w:firstRow="0" w:lastRow="0" w:firstColumn="0" w:lastColumn="0" w:noHBand="0" w:noVBand="0"/>
      </w:tblPr>
      <w:tblGrid>
        <w:gridCol w:w="709"/>
        <w:gridCol w:w="2417"/>
        <w:gridCol w:w="1559"/>
        <w:gridCol w:w="1559"/>
        <w:gridCol w:w="1418"/>
        <w:gridCol w:w="1417"/>
        <w:gridCol w:w="1568"/>
      </w:tblGrid>
      <w:tr w:rsidR="00E07492" w:rsidRPr="00E07492" w:rsidTr="00E07492">
        <w:trPr>
          <w:cantSplit/>
          <w:trHeight w:val="530"/>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ind w:left="18" w:right="57"/>
              <w:jc w:val="both"/>
              <w:rPr>
                <w:rFonts w:ascii="Times New Roman" w:eastAsia="Times New Roman" w:hAnsi="Times New Roman" w:cs="Times New Roman"/>
                <w:sz w:val="24"/>
                <w:szCs w:val="24"/>
                <w:lang w:eastAsia="ar-SA"/>
              </w:rPr>
            </w:pPr>
            <w:r w:rsidRPr="00E07492">
              <w:rPr>
                <w:rFonts w:ascii="Times New Roman" w:eastAsia="Times New Roman" w:hAnsi="Times New Roman" w:cs="Times New Roman"/>
                <w:sz w:val="24"/>
                <w:szCs w:val="24"/>
                <w:lang w:eastAsia="ar-SA"/>
              </w:rPr>
              <w:t>№</w:t>
            </w:r>
          </w:p>
          <w:p w:rsidR="00E07492" w:rsidRPr="00E07492" w:rsidRDefault="00E07492" w:rsidP="00E07492">
            <w:pPr>
              <w:keepNext/>
              <w:suppressAutoHyphens/>
              <w:spacing w:before="40" w:after="40" w:line="240" w:lineRule="auto"/>
              <w:ind w:left="57" w:right="57"/>
              <w:jc w:val="both"/>
              <w:rPr>
                <w:rFonts w:ascii="Times New Roman" w:eastAsia="Times New Roman" w:hAnsi="Times New Roman" w:cs="Times New Roman"/>
                <w:sz w:val="24"/>
                <w:lang w:eastAsia="ar-SA"/>
              </w:rPr>
            </w:pPr>
            <w:proofErr w:type="gramStart"/>
            <w:r w:rsidRPr="00E07492">
              <w:rPr>
                <w:rFonts w:ascii="Times New Roman" w:eastAsia="Times New Roman" w:hAnsi="Times New Roman" w:cs="Times New Roman"/>
                <w:sz w:val="24"/>
                <w:szCs w:val="24"/>
                <w:lang w:eastAsia="ar-SA"/>
              </w:rPr>
              <w:t>п</w:t>
            </w:r>
            <w:proofErr w:type="gramEnd"/>
            <w:r w:rsidRPr="00E07492">
              <w:rPr>
                <w:rFonts w:ascii="Times New Roman" w:eastAsia="Times New Roman" w:hAnsi="Times New Roman" w:cs="Times New Roman"/>
                <w:sz w:val="24"/>
                <w:szCs w:val="24"/>
                <w:lang w:eastAsia="ar-SA"/>
              </w:rPr>
              <w:t>/п</w:t>
            </w: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ind w:right="-108"/>
              <w:jc w:val="both"/>
              <w:rPr>
                <w:rFonts w:ascii="Times New Roman" w:eastAsia="Times New Roman" w:hAnsi="Times New Roman" w:cs="Times New Roman"/>
                <w:sz w:val="24"/>
                <w:lang w:eastAsia="ar-SA"/>
              </w:rPr>
            </w:pPr>
            <w:r w:rsidRPr="00E07492">
              <w:rPr>
                <w:rFonts w:ascii="Times New Roman" w:eastAsia="Times New Roman" w:hAnsi="Times New Roman" w:cs="Times New Roman"/>
                <w:sz w:val="24"/>
                <w:lang w:eastAsia="ar-SA"/>
              </w:rPr>
              <w:t>Наименование</w:t>
            </w:r>
          </w:p>
          <w:p w:rsidR="00E07492" w:rsidRPr="00E07492" w:rsidRDefault="00E07492" w:rsidP="00E07492">
            <w:pPr>
              <w:keepNext/>
              <w:suppressAutoHyphens/>
              <w:spacing w:before="40" w:after="40" w:line="240" w:lineRule="auto"/>
              <w:ind w:right="-108"/>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ind w:left="34" w:right="34"/>
              <w:jc w:val="both"/>
              <w:rPr>
                <w:rFonts w:ascii="Times New Roman" w:eastAsia="Times New Roman" w:hAnsi="Times New Roman" w:cs="Times New Roman"/>
                <w:sz w:val="24"/>
                <w:lang w:eastAsia="ar-SA"/>
              </w:rPr>
            </w:pPr>
            <w:r w:rsidRPr="00E07492">
              <w:rPr>
                <w:rFonts w:ascii="Times New Roman" w:eastAsia="Times New Roman" w:hAnsi="Times New Roman" w:cs="Times New Roman"/>
                <w:sz w:val="24"/>
                <w:lang w:eastAsia="ar-SA"/>
              </w:rPr>
              <w:t>Местонахождение</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ind w:right="33"/>
              <w:jc w:val="both"/>
              <w:rPr>
                <w:rFonts w:ascii="Times New Roman" w:eastAsia="Times New Roman" w:hAnsi="Times New Roman" w:cs="Times New Roman"/>
                <w:sz w:val="24"/>
                <w:lang w:eastAsia="ar-SA"/>
              </w:rPr>
            </w:pPr>
            <w:r w:rsidRPr="00E07492">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ind w:right="34"/>
              <w:jc w:val="both"/>
              <w:rPr>
                <w:rFonts w:ascii="Times New Roman" w:eastAsia="Times New Roman" w:hAnsi="Times New Roman" w:cs="Times New Roman"/>
                <w:sz w:val="24"/>
                <w:lang w:eastAsia="ar-SA"/>
              </w:rPr>
            </w:pPr>
            <w:r w:rsidRPr="00E07492">
              <w:rPr>
                <w:rFonts w:ascii="Times New Roman" w:eastAsia="Times New Roman" w:hAnsi="Times New Roman" w:cs="Times New Roman"/>
                <w:sz w:val="24"/>
                <w:lang w:eastAsia="ar-SA"/>
              </w:rPr>
              <w:t xml:space="preserve">Количество в наличии </w:t>
            </w:r>
            <w:r w:rsidRPr="00E07492">
              <w:rPr>
                <w:rFonts w:ascii="Times New Roman" w:eastAsia="Times New Roman" w:hAnsi="Times New Roman" w:cs="Times New Roman"/>
                <w:sz w:val="24"/>
                <w:u w:val="single"/>
                <w:lang w:eastAsia="ar-SA"/>
              </w:rPr>
              <w:t xml:space="preserve">(не менее 1 </w:t>
            </w:r>
            <w:r>
              <w:rPr>
                <w:rFonts w:ascii="Times New Roman" w:eastAsia="Times New Roman" w:hAnsi="Times New Roman" w:cs="Times New Roman"/>
                <w:sz w:val="24"/>
                <w:u w:val="single"/>
                <w:lang w:eastAsia="ar-SA"/>
              </w:rPr>
              <w:t>шт</w:t>
            </w:r>
            <w:r w:rsidRPr="00E07492">
              <w:rPr>
                <w:rFonts w:ascii="Times New Roman" w:eastAsia="Times New Roman" w:hAnsi="Times New Roman" w:cs="Times New Roman"/>
                <w:sz w:val="24"/>
                <w:u w:val="single"/>
                <w:lang w:eastAsia="ar-SA"/>
              </w:rPr>
              <w:t>.)</w:t>
            </w: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keepNext/>
              <w:suppressAutoHyphens/>
              <w:spacing w:before="40" w:after="40" w:line="240" w:lineRule="auto"/>
              <w:jc w:val="both"/>
              <w:rPr>
                <w:rFonts w:ascii="Times New Roman" w:eastAsia="Calibri" w:hAnsi="Times New Roman" w:cs="Times New Roman"/>
                <w:sz w:val="24"/>
                <w:szCs w:val="24"/>
                <w:lang w:eastAsia="ar-SA"/>
              </w:rPr>
            </w:pPr>
            <w:r w:rsidRPr="00E07492">
              <w:rPr>
                <w:rFonts w:ascii="Times New Roman" w:eastAsia="Times New Roman" w:hAnsi="Times New Roman" w:cs="Times New Roman"/>
                <w:sz w:val="24"/>
                <w:lang w:eastAsia="ar-SA"/>
              </w:rPr>
              <w:t>Состояние</w:t>
            </w: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keepNext/>
              <w:suppressAutoHyphens/>
              <w:spacing w:before="40" w:after="40" w:line="240" w:lineRule="auto"/>
              <w:jc w:val="both"/>
              <w:rPr>
                <w:rFonts w:ascii="Times New Roman" w:eastAsia="Calibri" w:hAnsi="Times New Roman" w:cs="Times New Roman"/>
                <w:sz w:val="24"/>
                <w:lang w:eastAsia="ar-SA"/>
              </w:rPr>
            </w:pPr>
            <w:r w:rsidRPr="00E07492">
              <w:rPr>
                <w:rFonts w:ascii="Times New Roman" w:eastAsia="Calibri" w:hAnsi="Times New Roman" w:cs="Times New Roman"/>
                <w:sz w:val="24"/>
                <w:szCs w:val="24"/>
                <w:lang w:eastAsia="ar-SA"/>
              </w:rPr>
              <w:t xml:space="preserve">Документ, подтверждающий наличие ресурса </w:t>
            </w:r>
            <w:r w:rsidRPr="00E07492">
              <w:rPr>
                <w:rFonts w:ascii="Times New Roman" w:eastAsia="Calibri" w:hAnsi="Times New Roman" w:cs="Times New Roman"/>
                <w:i/>
                <w:sz w:val="24"/>
                <w:szCs w:val="24"/>
                <w:u w:val="single"/>
                <w:lang w:eastAsia="ar-SA"/>
              </w:rPr>
              <w:t>(паспорт, паспорт транспортного средства и др.</w:t>
            </w:r>
            <w:r w:rsidRPr="00E07492">
              <w:rPr>
                <w:rFonts w:ascii="Times New Roman" w:hAnsi="Times New Roman"/>
                <w:sz w:val="24"/>
              </w:rPr>
              <w:t xml:space="preserve"> </w:t>
            </w:r>
            <w:r w:rsidRPr="00E07492">
              <w:rPr>
                <w:rFonts w:ascii="Times New Roman" w:eastAsia="Calibri" w:hAnsi="Times New Roman" w:cs="Times New Roman"/>
                <w:i/>
                <w:sz w:val="24"/>
                <w:szCs w:val="24"/>
                <w:u w:val="single"/>
                <w:lang w:eastAsia="ar-SA"/>
              </w:rPr>
              <w:t>приложены)</w:t>
            </w: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Каток (1шт.)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 xml:space="preserve">Автомобиль-самосвал грузоподъемностью более 10т </w:t>
            </w:r>
          </w:p>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(1 шт</w:t>
            </w:r>
            <w:r>
              <w:rPr>
                <w:rFonts w:ascii="Times New Roman" w:eastAsia="Times New Roman" w:hAnsi="Times New Roman" w:cs="Times New Roman"/>
                <w:bCs/>
                <w:iCs/>
                <w:sz w:val="24"/>
                <w:szCs w:val="24"/>
                <w:lang w:eastAsia="ar-SA"/>
              </w:rPr>
              <w:t>.</w:t>
            </w:r>
            <w:r w:rsidRPr="00E07492">
              <w:rPr>
                <w:rFonts w:ascii="Times New Roman" w:eastAsia="Times New Roman" w:hAnsi="Times New Roman" w:cs="Times New Roman"/>
                <w:bCs/>
                <w:iCs/>
                <w:sz w:val="24"/>
                <w:szCs w:val="24"/>
                <w:lang w:eastAsia="ar-SA"/>
              </w:rPr>
              <w:t>)</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Средство для погрузки-разгрузки, перевозки катка к месту выполнения работ (1 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proofErr w:type="spellStart"/>
            <w:r w:rsidRPr="00E07492">
              <w:rPr>
                <w:rFonts w:ascii="Times New Roman" w:eastAsia="Times New Roman" w:hAnsi="Times New Roman" w:cs="Times New Roman"/>
                <w:bCs/>
                <w:iCs/>
                <w:sz w:val="24"/>
                <w:szCs w:val="24"/>
                <w:lang w:eastAsia="ar-SA"/>
              </w:rPr>
              <w:t>Швонарезчик</w:t>
            </w:r>
            <w:proofErr w:type="spellEnd"/>
            <w:r w:rsidRPr="00E07492">
              <w:rPr>
                <w:rFonts w:ascii="Times New Roman" w:eastAsia="Times New Roman" w:hAnsi="Times New Roman" w:cs="Times New Roman"/>
                <w:bCs/>
                <w:iCs/>
                <w:sz w:val="24"/>
                <w:szCs w:val="24"/>
                <w:lang w:eastAsia="ar-SA"/>
              </w:rPr>
              <w:t xml:space="preserve"> (1 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Компрессор (1 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Генератор (1 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641C17">
            <w:pPr>
              <w:numPr>
                <w:ilvl w:val="0"/>
                <w:numId w:val="39"/>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after="0" w:line="240" w:lineRule="auto"/>
              <w:jc w:val="both"/>
              <w:rPr>
                <w:rFonts w:ascii="Times New Roman" w:eastAsia="Times New Roman" w:hAnsi="Times New Roman" w:cs="Times New Roman"/>
                <w:bCs/>
                <w:iCs/>
                <w:sz w:val="24"/>
                <w:szCs w:val="24"/>
                <w:lang w:eastAsia="ar-SA"/>
              </w:rPr>
            </w:pPr>
            <w:r w:rsidRPr="00E07492">
              <w:rPr>
                <w:rFonts w:ascii="Times New Roman" w:eastAsia="Times New Roman" w:hAnsi="Times New Roman" w:cs="Times New Roman"/>
                <w:bCs/>
                <w:iCs/>
                <w:sz w:val="24"/>
                <w:szCs w:val="24"/>
                <w:lang w:eastAsia="ar-SA"/>
              </w:rPr>
              <w:t>Электро-</w:t>
            </w:r>
            <w:proofErr w:type="spellStart"/>
            <w:r w:rsidRPr="00E07492">
              <w:rPr>
                <w:rFonts w:ascii="Times New Roman" w:eastAsia="Times New Roman" w:hAnsi="Times New Roman" w:cs="Times New Roman"/>
                <w:bCs/>
                <w:iCs/>
                <w:sz w:val="24"/>
                <w:szCs w:val="24"/>
                <w:lang w:eastAsia="ar-SA"/>
              </w:rPr>
              <w:t>пневмо</w:t>
            </w:r>
            <w:proofErr w:type="spellEnd"/>
            <w:r w:rsidRPr="00E07492">
              <w:rPr>
                <w:rFonts w:ascii="Times New Roman" w:eastAsia="Times New Roman" w:hAnsi="Times New Roman" w:cs="Times New Roman"/>
                <w:bCs/>
                <w:iCs/>
                <w:sz w:val="24"/>
                <w:szCs w:val="24"/>
                <w:lang w:eastAsia="ar-SA"/>
              </w:rPr>
              <w:t xml:space="preserve"> инструмент (1 шт.)</w:t>
            </w: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E07492" w:rsidRPr="00E07492" w:rsidTr="00E07492">
        <w:trPr>
          <w:cantSplit/>
        </w:trPr>
        <w:tc>
          <w:tcPr>
            <w:tcW w:w="70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pacing w:before="40" w:after="40" w:line="240" w:lineRule="auto"/>
              <w:ind w:left="57" w:right="57"/>
              <w:jc w:val="both"/>
              <w:rPr>
                <w:rFonts w:ascii="Times New Roman" w:eastAsia="Times New Roman" w:hAnsi="Times New Roman" w:cs="Times New Roman"/>
                <w:sz w:val="24"/>
                <w:lang w:eastAsia="ar-SA"/>
              </w:rPr>
            </w:pPr>
            <w:r w:rsidRPr="00E07492">
              <w:rPr>
                <w:rFonts w:ascii="Times New Roman" w:eastAsia="Times New Roman" w:hAnsi="Times New Roman" w:cs="Times New Roman"/>
                <w:sz w:val="24"/>
                <w:szCs w:val="24"/>
                <w:lang w:eastAsia="ar-SA"/>
              </w:rPr>
              <w:t>…</w:t>
            </w:r>
          </w:p>
        </w:tc>
        <w:tc>
          <w:tcPr>
            <w:tcW w:w="2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rsidR="00E07492" w:rsidRPr="00E07492" w:rsidRDefault="00E07492" w:rsidP="00E07492">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bl>
    <w:p w:rsidR="00E07492" w:rsidRPr="00E07492" w:rsidRDefault="00E07492" w:rsidP="00E07492">
      <w:pPr>
        <w:suppressAutoHyphens/>
        <w:spacing w:after="0" w:line="240" w:lineRule="auto"/>
        <w:ind w:firstLine="567"/>
        <w:jc w:val="both"/>
        <w:rPr>
          <w:rFonts w:ascii="Times New Roman" w:eastAsia="Times New Roman" w:hAnsi="Times New Roman" w:cs="Times New Roman"/>
          <w:sz w:val="24"/>
          <w:szCs w:val="24"/>
          <w:lang w:eastAsia="ar-SA"/>
        </w:rPr>
      </w:pPr>
    </w:p>
    <w:p w:rsidR="00E07492" w:rsidRPr="00E07492" w:rsidRDefault="00E07492" w:rsidP="00E07492">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E07492">
        <w:rPr>
          <w:rFonts w:ascii="Times New Roman" w:eastAsia="Times New Roman" w:hAnsi="Times New Roman" w:cs="Times New Roman"/>
          <w:sz w:val="24"/>
          <w:szCs w:val="24"/>
          <w:lang w:eastAsia="ar-SA"/>
        </w:rPr>
        <w:t>____________________________________</w:t>
      </w:r>
    </w:p>
    <w:p w:rsidR="00E07492" w:rsidRPr="00E07492" w:rsidRDefault="00E07492" w:rsidP="00E07492">
      <w:pPr>
        <w:suppressAutoHyphens/>
        <w:spacing w:after="0" w:line="240" w:lineRule="auto"/>
        <w:ind w:right="3684" w:firstLine="567"/>
        <w:jc w:val="both"/>
        <w:rPr>
          <w:rFonts w:ascii="Times New Roman" w:eastAsia="Times New Roman" w:hAnsi="Times New Roman" w:cs="Times New Roman"/>
          <w:sz w:val="24"/>
          <w:szCs w:val="24"/>
          <w:lang w:eastAsia="ar-SA"/>
        </w:rPr>
      </w:pPr>
      <w:r w:rsidRPr="00E07492">
        <w:rPr>
          <w:rFonts w:ascii="Times New Roman" w:eastAsia="Times New Roman" w:hAnsi="Times New Roman" w:cs="Times New Roman"/>
          <w:sz w:val="24"/>
          <w:szCs w:val="24"/>
          <w:vertAlign w:val="superscript"/>
          <w:lang w:eastAsia="ar-SA"/>
        </w:rPr>
        <w:t>(подпись, М.П.)</w:t>
      </w:r>
    </w:p>
    <w:p w:rsidR="00E07492" w:rsidRPr="00E07492" w:rsidRDefault="00E07492" w:rsidP="00E07492">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E07492">
        <w:rPr>
          <w:rFonts w:ascii="Times New Roman" w:eastAsia="Times New Roman" w:hAnsi="Times New Roman" w:cs="Times New Roman"/>
          <w:sz w:val="24"/>
          <w:szCs w:val="24"/>
          <w:lang w:eastAsia="ar-SA"/>
        </w:rPr>
        <w:t>____________________________________</w:t>
      </w:r>
    </w:p>
    <w:p w:rsidR="00E07492" w:rsidRPr="00E07492" w:rsidRDefault="00E07492" w:rsidP="00E07492">
      <w:pPr>
        <w:suppressAutoHyphens/>
        <w:spacing w:after="0" w:line="240" w:lineRule="auto"/>
        <w:ind w:right="3684" w:firstLine="567"/>
        <w:jc w:val="both"/>
        <w:rPr>
          <w:rFonts w:ascii="Times New Roman" w:eastAsia="Times New Roman" w:hAnsi="Times New Roman" w:cs="Times New Roman"/>
          <w:b/>
          <w:sz w:val="24"/>
          <w:szCs w:val="24"/>
          <w:lang w:eastAsia="ar-SA"/>
        </w:rPr>
      </w:pPr>
      <w:r w:rsidRPr="00E07492">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E07492">
        <w:rPr>
          <w:rFonts w:ascii="Times New Roman" w:eastAsia="Times New Roman" w:hAnsi="Times New Roman" w:cs="Times New Roman"/>
          <w:sz w:val="24"/>
          <w:szCs w:val="24"/>
          <w:vertAlign w:val="superscript"/>
          <w:lang w:eastAsia="ar-SA"/>
        </w:rPr>
        <w:t>подписавшего</w:t>
      </w:r>
      <w:proofErr w:type="gramEnd"/>
      <w:r w:rsidRPr="00E07492">
        <w:rPr>
          <w:rFonts w:ascii="Times New Roman" w:eastAsia="Times New Roman" w:hAnsi="Times New Roman" w:cs="Times New Roman"/>
          <w:sz w:val="24"/>
          <w:szCs w:val="24"/>
          <w:vertAlign w:val="superscript"/>
          <w:lang w:eastAsia="ar-SA"/>
        </w:rPr>
        <w:t>, должность)</w:t>
      </w:r>
    </w:p>
    <w:p w:rsidR="00E07492" w:rsidRPr="00E07492" w:rsidRDefault="00E07492" w:rsidP="00E07492">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E07492" w:rsidRPr="00E07492" w:rsidRDefault="00E07492" w:rsidP="00E0749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E07492">
        <w:rPr>
          <w:rFonts w:ascii="Times New Roman" w:eastAsia="Times New Roman" w:hAnsi="Times New Roman" w:cs="Times New Roman"/>
          <w:b/>
          <w:spacing w:val="36"/>
          <w:sz w:val="24"/>
          <w:szCs w:val="24"/>
          <w:lang w:eastAsia="ar-SA"/>
        </w:rPr>
        <w:t>конец формы</w:t>
      </w:r>
    </w:p>
    <w:p w:rsidR="00E07492" w:rsidRPr="00E07492" w:rsidRDefault="00E07492" w:rsidP="00E0749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E07492">
        <w:rPr>
          <w:rFonts w:ascii="Times New Roman" w:eastAsia="Times New Roman" w:hAnsi="Times New Roman" w:cs="Times New Roman"/>
          <w:sz w:val="24"/>
          <w:szCs w:val="24"/>
          <w:lang w:eastAsia="ar-SA"/>
        </w:rPr>
        <w:t>Инструкции по заполнению</w:t>
      </w:r>
    </w:p>
    <w:p w:rsidR="00E07492" w:rsidRPr="00E07492" w:rsidRDefault="00E07492" w:rsidP="00E07492">
      <w:pPr>
        <w:tabs>
          <w:tab w:val="left" w:pos="1494"/>
        </w:tabs>
        <w:suppressAutoHyphens/>
        <w:spacing w:after="0"/>
        <w:jc w:val="both"/>
        <w:rPr>
          <w:rFonts w:ascii="Times New Roman" w:eastAsia="Times New Roman" w:hAnsi="Times New Roman" w:cs="Times New Roman"/>
          <w:sz w:val="20"/>
          <w:szCs w:val="20"/>
          <w:lang w:eastAsia="ar-SA"/>
        </w:rPr>
      </w:pPr>
      <w:r w:rsidRPr="00E07492">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E07492" w:rsidRPr="00E07492" w:rsidRDefault="00E07492" w:rsidP="00E07492">
      <w:pPr>
        <w:tabs>
          <w:tab w:val="left" w:pos="1494"/>
        </w:tabs>
        <w:suppressAutoHyphens/>
        <w:spacing w:after="0"/>
        <w:jc w:val="both"/>
        <w:rPr>
          <w:rFonts w:ascii="Times New Roman" w:eastAsia="Times New Roman" w:hAnsi="Times New Roman" w:cs="Times New Roman"/>
          <w:sz w:val="20"/>
          <w:szCs w:val="20"/>
          <w:lang w:eastAsia="ar-SA"/>
        </w:rPr>
      </w:pPr>
      <w:r w:rsidRPr="00E07492">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E07492">
        <w:rPr>
          <w:rFonts w:ascii="Times New Roman" w:eastAsia="Times New Roman" w:hAnsi="Times New Roman" w:cs="Times New Roman"/>
          <w:sz w:val="20"/>
          <w:szCs w:val="20"/>
          <w:lang w:eastAsia="ar-SA"/>
        </w:rPr>
        <w:t>т.ч</w:t>
      </w:r>
      <w:proofErr w:type="spellEnd"/>
      <w:r w:rsidRPr="00E07492">
        <w:rPr>
          <w:rFonts w:ascii="Times New Roman" w:eastAsia="Times New Roman" w:hAnsi="Times New Roman" w:cs="Times New Roman"/>
          <w:sz w:val="20"/>
          <w:szCs w:val="20"/>
          <w:lang w:eastAsia="ar-SA"/>
        </w:rPr>
        <w:t>. организационно-правовую форму) и свой адрес.</w:t>
      </w:r>
    </w:p>
    <w:p w:rsidR="00E07492" w:rsidRPr="00E07492" w:rsidRDefault="00E07492" w:rsidP="00E07492">
      <w:pPr>
        <w:tabs>
          <w:tab w:val="left" w:pos="1494"/>
        </w:tabs>
        <w:suppressAutoHyphens/>
        <w:spacing w:after="0"/>
        <w:jc w:val="both"/>
        <w:rPr>
          <w:rFonts w:ascii="Times New Roman" w:eastAsia="Calibri" w:hAnsi="Times New Roman" w:cs="Times New Roman"/>
          <w:bCs/>
          <w:sz w:val="20"/>
          <w:szCs w:val="20"/>
          <w:lang w:eastAsia="ar-SA"/>
        </w:rPr>
      </w:pPr>
      <w:r w:rsidRPr="00E07492">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E07492">
        <w:rPr>
          <w:rFonts w:ascii="Times New Roman" w:eastAsia="Calibri" w:hAnsi="Times New Roman"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E07492">
        <w:rPr>
          <w:rFonts w:ascii="Times New Roman" w:eastAsia="Calibri" w:hAnsi="Times New Roman" w:cs="Times New Roman"/>
          <w:sz w:val="20"/>
          <w:szCs w:val="20"/>
          <w:lang w:eastAsia="ar-SA"/>
        </w:rPr>
        <w:t xml:space="preserve"> </w:t>
      </w:r>
      <w:r w:rsidRPr="00E07492">
        <w:rPr>
          <w:rFonts w:ascii="Times New Roman" w:eastAsia="Calibri" w:hAnsi="Times New Roman"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r w:rsidRPr="00E07492">
        <w:rPr>
          <w:rFonts w:ascii="Times New Roman" w:eastAsia="Times New Roman" w:hAnsi="Times New Roman" w:cs="Times New Roman"/>
          <w:b/>
          <w:sz w:val="20"/>
          <w:szCs w:val="20"/>
          <w:u w:val="single"/>
          <w:lang w:eastAsia="ar-SA"/>
        </w:rPr>
        <w:t xml:space="preserve">4. 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(не менее 1 </w:t>
      </w:r>
      <w:r>
        <w:rPr>
          <w:rFonts w:ascii="Times New Roman" w:eastAsia="Times New Roman" w:hAnsi="Times New Roman" w:cs="Times New Roman"/>
          <w:b/>
          <w:sz w:val="20"/>
          <w:szCs w:val="20"/>
          <w:u w:val="single"/>
          <w:lang w:eastAsia="ar-SA"/>
        </w:rPr>
        <w:t>шт.</w:t>
      </w:r>
      <w:r w:rsidRPr="00E07492">
        <w:rPr>
          <w:rFonts w:ascii="Times New Roman" w:eastAsia="Times New Roman" w:hAnsi="Times New Roman" w:cs="Times New Roman"/>
          <w:b/>
          <w:sz w:val="20"/>
          <w:szCs w:val="20"/>
          <w:u w:val="single"/>
          <w:lang w:eastAsia="ar-SA"/>
        </w:rPr>
        <w:t>) и копии подтверждающих документов, подлежит отклонению.</w:t>
      </w: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C04D49" w:rsidRDefault="00C04D49"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0"/>
          <w:szCs w:val="20"/>
          <w:u w:val="single"/>
          <w:lang w:eastAsia="ar-SA"/>
        </w:rPr>
      </w:pPr>
    </w:p>
    <w:p w:rsidR="00E07492" w:rsidRDefault="00E07492" w:rsidP="00E07492">
      <w:pPr>
        <w:tabs>
          <w:tab w:val="left" w:pos="1494"/>
        </w:tabs>
        <w:suppressAutoHyphens/>
        <w:spacing w:after="0"/>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p>
    <w:p w:rsidR="00E07492" w:rsidRDefault="00E07492"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E07492" w:rsidRDefault="00E07492"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DE3D8C" w:rsidRPr="00327565" w:rsidRDefault="000A0DE7" w:rsidP="00DE3D8C">
      <w:pPr>
        <w:spacing w:after="0" w:line="240" w:lineRule="auto"/>
        <w:jc w:val="both"/>
        <w:rPr>
          <w:rFonts w:ascii="Times New Roman" w:eastAsia="Times New Roman" w:hAnsi="Times New Roman" w:cs="Times New Roman"/>
          <w:b/>
          <w:sz w:val="28"/>
          <w:szCs w:val="28"/>
          <w:lang w:eastAsia="ru-RU"/>
        </w:rPr>
      </w:pPr>
      <w:r w:rsidRPr="000A0DE7">
        <w:rPr>
          <w:rFonts w:ascii="Times New Roman" w:eastAsia="Times New Roman" w:hAnsi="Times New Roman" w:cs="Times New Roman"/>
          <w:b/>
          <w:sz w:val="28"/>
          <w:szCs w:val="28"/>
          <w:lang w:val="x-none" w:eastAsia="ar-SA"/>
        </w:rPr>
        <w:t xml:space="preserve">Приложение № </w:t>
      </w:r>
      <w:r w:rsidRPr="000A0DE7">
        <w:rPr>
          <w:rFonts w:ascii="Times New Roman" w:eastAsia="Times New Roman" w:hAnsi="Times New Roman" w:cs="Times New Roman"/>
          <w:b/>
          <w:sz w:val="28"/>
          <w:szCs w:val="28"/>
          <w:lang w:eastAsia="ar-SA"/>
        </w:rPr>
        <w:t xml:space="preserve">2 </w:t>
      </w:r>
      <w:r w:rsidRPr="000A0DE7">
        <w:rPr>
          <w:rFonts w:ascii="Times New Roman" w:hAnsi="Times New Roman" w:cs="Times New Roman"/>
          <w:b/>
          <w:iCs/>
          <w:sz w:val="28"/>
          <w:szCs w:val="28"/>
          <w:lang w:val="x-none" w:eastAsia="ar-SA"/>
        </w:rPr>
        <w:t>к Документации</w:t>
      </w:r>
      <w:r w:rsidRPr="000A0DE7">
        <w:rPr>
          <w:rFonts w:ascii="Times New Roman" w:hAnsi="Times New Roman" w:cs="Times New Roman"/>
          <w:b/>
          <w:iCs/>
          <w:sz w:val="28"/>
          <w:szCs w:val="28"/>
          <w:lang w:eastAsia="ar-SA"/>
        </w:rPr>
        <w:t xml:space="preserve"> </w:t>
      </w:r>
      <w:r w:rsidRPr="000A0DE7">
        <w:rPr>
          <w:rFonts w:ascii="Times New Roman" w:hAnsi="Times New Roman" w:cs="Times New Roman"/>
          <w:b/>
          <w:sz w:val="28"/>
          <w:szCs w:val="28"/>
        </w:rPr>
        <w:t>о</w:t>
      </w:r>
      <w:r w:rsidRPr="000A0DE7">
        <w:rPr>
          <w:rFonts w:ascii="Times New Roman" w:hAnsi="Times New Roman" w:cs="Times New Roman"/>
          <w:b/>
          <w:sz w:val="28"/>
          <w:szCs w:val="28"/>
          <w:lang w:eastAsia="ar-SA"/>
        </w:rPr>
        <w:t xml:space="preserve"> проведении открытого одноэтапного запроса</w:t>
      </w:r>
      <w:r w:rsidRPr="000A0DE7">
        <w:rPr>
          <w:rFonts w:ascii="Times New Roman" w:eastAsia="Calibri" w:hAnsi="Times New Roman" w:cs="Times New Roman"/>
          <w:b/>
          <w:sz w:val="28"/>
          <w:szCs w:val="28"/>
          <w:lang w:eastAsia="ar-SA"/>
        </w:rPr>
        <w:t xml:space="preserve"> предложений </w:t>
      </w:r>
      <w:bookmarkEnd w:id="161"/>
      <w:bookmarkEnd w:id="162"/>
      <w:r w:rsidR="00DE3D8C" w:rsidRPr="00327565">
        <w:rPr>
          <w:rFonts w:ascii="Times New Roman" w:eastAsia="Times New Roman" w:hAnsi="Times New Roman" w:cs="Times New Roman"/>
          <w:b/>
          <w:sz w:val="28"/>
          <w:szCs w:val="28"/>
          <w:lang w:eastAsia="ar-SA"/>
        </w:rPr>
        <w:t>на право заключения договора</w:t>
      </w:r>
      <w:r w:rsidR="00DE3D8C" w:rsidRPr="00327565">
        <w:rPr>
          <w:rFonts w:ascii="Times New Roman" w:eastAsia="Times New Roman" w:hAnsi="Times New Roman" w:cs="Times New Roman"/>
          <w:b/>
          <w:sz w:val="28"/>
          <w:szCs w:val="28"/>
          <w:lang w:eastAsia="ru-RU"/>
        </w:rPr>
        <w:t xml:space="preserve"> </w:t>
      </w:r>
      <w:r w:rsidR="00DE3D8C" w:rsidRPr="00327565">
        <w:rPr>
          <w:rFonts w:ascii="Times New Roman" w:hAnsi="Times New Roman" w:cs="Times New Roman"/>
          <w:b/>
          <w:sz w:val="28"/>
          <w:szCs w:val="28"/>
        </w:rPr>
        <w:t xml:space="preserve">на выполнение комплекса </w:t>
      </w:r>
      <w:r w:rsidR="00DE3D8C"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0A0DE7" w:rsidRPr="000A0DE7" w:rsidRDefault="000A0DE7" w:rsidP="000A0DE7">
      <w:pPr>
        <w:tabs>
          <w:tab w:val="left" w:pos="425"/>
          <w:tab w:val="left" w:pos="567"/>
          <w:tab w:val="left" w:pos="709"/>
        </w:tabs>
        <w:suppressAutoHyphens/>
        <w:spacing w:after="0" w:line="240" w:lineRule="auto"/>
        <w:rPr>
          <w:rFonts w:ascii="Times New Roman" w:eastAsia="Times New Roman" w:hAnsi="Times New Roman" w:cs="Times New Roman"/>
          <w:b/>
          <w:i/>
          <w:sz w:val="28"/>
          <w:szCs w:val="28"/>
          <w:lang w:eastAsia="ar-SA"/>
        </w:rPr>
      </w:pPr>
      <w:r w:rsidRPr="000A0DE7">
        <w:rPr>
          <w:rFonts w:ascii="Times New Roman" w:eastAsia="Times New Roman" w:hAnsi="Times New Roman" w:cs="Times New Roman"/>
          <w:i/>
          <w:sz w:val="28"/>
          <w:szCs w:val="28"/>
          <w:lang w:eastAsia="ar-SA"/>
        </w:rPr>
        <w:t>Наименование организации</w:t>
      </w:r>
    </w:p>
    <w:p w:rsidR="000A0DE7" w:rsidRPr="000A0DE7" w:rsidRDefault="000A0DE7" w:rsidP="000A0DE7">
      <w:pPr>
        <w:suppressAutoHyphens/>
        <w:spacing w:after="0" w:line="240" w:lineRule="auto"/>
        <w:jc w:val="both"/>
        <w:rPr>
          <w:rFonts w:ascii="Times New Roman" w:eastAsia="Times New Roman" w:hAnsi="Times New Roman" w:cs="Times New Roman"/>
          <w:i/>
          <w:sz w:val="28"/>
          <w:szCs w:val="28"/>
          <w:lang w:eastAsia="ar-SA"/>
        </w:rPr>
      </w:pPr>
      <w:r w:rsidRPr="000A0DE7">
        <w:rPr>
          <w:rFonts w:ascii="Times New Roman" w:eastAsia="Times New Roman" w:hAnsi="Times New Roman" w:cs="Times New Roman"/>
          <w:i/>
          <w:sz w:val="28"/>
          <w:szCs w:val="28"/>
          <w:lang w:eastAsia="ar-SA"/>
        </w:rPr>
        <w:t>ИНН КПП ОГРН</w:t>
      </w:r>
    </w:p>
    <w:p w:rsidR="000A0DE7" w:rsidRPr="000A0DE7" w:rsidRDefault="000A0DE7" w:rsidP="000A0DE7">
      <w:pPr>
        <w:suppressAutoHyphens/>
        <w:spacing w:after="0" w:line="240" w:lineRule="auto"/>
        <w:jc w:val="both"/>
        <w:rPr>
          <w:rFonts w:ascii="Times New Roman" w:eastAsia="Times New Roman" w:hAnsi="Times New Roman" w:cs="Times New Roman"/>
          <w:i/>
          <w:sz w:val="28"/>
          <w:szCs w:val="28"/>
          <w:lang w:eastAsia="ar-SA"/>
        </w:rPr>
      </w:pPr>
      <w:r w:rsidRPr="000A0DE7">
        <w:rPr>
          <w:rFonts w:ascii="Times New Roman" w:eastAsia="Times New Roman" w:hAnsi="Times New Roman" w:cs="Times New Roman"/>
          <w:i/>
          <w:sz w:val="28"/>
          <w:szCs w:val="28"/>
          <w:lang w:eastAsia="ar-SA"/>
        </w:rPr>
        <w:t>Юридический адрес</w:t>
      </w:r>
    </w:p>
    <w:p w:rsidR="000A0DE7" w:rsidRPr="000A0DE7" w:rsidRDefault="000A0DE7" w:rsidP="000A0DE7">
      <w:pPr>
        <w:suppressAutoHyphens/>
        <w:spacing w:after="0" w:line="240" w:lineRule="auto"/>
        <w:jc w:val="both"/>
        <w:rPr>
          <w:rFonts w:ascii="Times New Roman" w:eastAsia="Times New Roman" w:hAnsi="Times New Roman" w:cs="Times New Roman"/>
          <w:i/>
          <w:sz w:val="28"/>
          <w:szCs w:val="28"/>
          <w:lang w:eastAsia="ar-SA"/>
        </w:rPr>
      </w:pPr>
      <w:r w:rsidRPr="000A0DE7">
        <w:rPr>
          <w:rFonts w:ascii="Times New Roman" w:eastAsia="Times New Roman" w:hAnsi="Times New Roman" w:cs="Times New Roman"/>
          <w:i/>
          <w:sz w:val="28"/>
          <w:szCs w:val="28"/>
          <w:lang w:eastAsia="ar-SA"/>
        </w:rPr>
        <w:t xml:space="preserve">Телефон/факс/ </w:t>
      </w:r>
      <w:r w:rsidRPr="000A0DE7">
        <w:rPr>
          <w:rFonts w:ascii="Times New Roman" w:eastAsia="Times New Roman" w:hAnsi="Times New Roman" w:cs="Times New Roman"/>
          <w:i/>
          <w:sz w:val="28"/>
          <w:szCs w:val="28"/>
          <w:lang w:val="en-US" w:bidi="en-US"/>
        </w:rPr>
        <w:t>e</w:t>
      </w:r>
      <w:r w:rsidRPr="000A0DE7">
        <w:rPr>
          <w:rFonts w:ascii="Times New Roman" w:eastAsia="Times New Roman" w:hAnsi="Times New Roman" w:cs="Times New Roman"/>
          <w:i/>
          <w:sz w:val="28"/>
          <w:szCs w:val="28"/>
          <w:lang w:bidi="en-US"/>
        </w:rPr>
        <w:t>-</w:t>
      </w:r>
      <w:r w:rsidRPr="000A0DE7">
        <w:rPr>
          <w:rFonts w:ascii="Times New Roman" w:eastAsia="Times New Roman" w:hAnsi="Times New Roman" w:cs="Times New Roman"/>
          <w:i/>
          <w:sz w:val="28"/>
          <w:szCs w:val="28"/>
          <w:lang w:val="en-US" w:bidi="en-US"/>
        </w:rPr>
        <w:t>mail</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widowControl w:val="0"/>
        <w:spacing w:before="120" w:after="120" w:line="240" w:lineRule="auto"/>
        <w:ind w:left="20"/>
        <w:jc w:val="center"/>
        <w:rPr>
          <w:rFonts w:ascii="Times New Roman" w:eastAsia="Lucida Sans Unicode" w:hAnsi="Times New Roman" w:cs="Times New Roman"/>
          <w:b/>
          <w:i/>
          <w:spacing w:val="-10"/>
          <w:sz w:val="28"/>
          <w:szCs w:val="28"/>
        </w:rPr>
      </w:pPr>
      <w:proofErr w:type="gramStart"/>
      <w:r w:rsidRPr="000A0DE7">
        <w:rPr>
          <w:rFonts w:ascii="Times New Roman" w:eastAsia="Lucida Sans Unicode" w:hAnsi="Times New Roman" w:cs="Times New Roman"/>
          <w:b/>
          <w:i/>
          <w:color w:val="000000"/>
          <w:spacing w:val="-10"/>
          <w:sz w:val="28"/>
          <w:szCs w:val="28"/>
        </w:rPr>
        <w:t xml:space="preserve">о соответствии Участника закупки требованиям установленными </w:t>
      </w:r>
      <w:r w:rsidRPr="000A0DE7">
        <w:rPr>
          <w:rFonts w:ascii="Times New Roman" w:eastAsia="Times New Roman" w:hAnsi="Times New Roman" w:cs="Times New Roman"/>
          <w:b/>
          <w:i/>
          <w:sz w:val="28"/>
          <w:szCs w:val="28"/>
          <w:lang w:bidi="en-US"/>
        </w:rPr>
        <w:t>п. 8.1., п.8.2.</w:t>
      </w:r>
      <w:proofErr w:type="gramEnd"/>
      <w:r w:rsidRPr="000A0DE7">
        <w:rPr>
          <w:rFonts w:ascii="Times New Roman" w:eastAsia="Times New Roman" w:hAnsi="Times New Roman" w:cs="Times New Roman"/>
          <w:b/>
          <w:i/>
          <w:sz w:val="28"/>
          <w:szCs w:val="28"/>
          <w:lang w:bidi="en-US"/>
        </w:rPr>
        <w:t xml:space="preserve"> Раздела 8</w:t>
      </w:r>
      <w:r w:rsidRPr="000A0DE7">
        <w:rPr>
          <w:rFonts w:ascii="Times New Roman" w:eastAsia="Calibri" w:hAnsi="Times New Roman" w:cs="Times New Roman"/>
          <w:b/>
          <w:i/>
          <w:sz w:val="28"/>
          <w:szCs w:val="28"/>
          <w:lang w:bidi="en-US"/>
        </w:rPr>
        <w:t xml:space="preserve"> </w:t>
      </w:r>
      <w:r w:rsidRPr="000A0DE7">
        <w:rPr>
          <w:rFonts w:ascii="Times New Roman" w:eastAsia="Times New Roman" w:hAnsi="Times New Roman" w:cs="Times New Roman"/>
          <w:b/>
          <w:i/>
          <w:sz w:val="28"/>
          <w:szCs w:val="28"/>
          <w:lang w:bidi="en-US"/>
        </w:rPr>
        <w:t>Положения о закупке товаров, работ, услуг ОАО «</w:t>
      </w:r>
      <w:proofErr w:type="spellStart"/>
      <w:r w:rsidRPr="000A0DE7">
        <w:rPr>
          <w:rFonts w:ascii="Times New Roman" w:eastAsia="Times New Roman" w:hAnsi="Times New Roman" w:cs="Times New Roman"/>
          <w:b/>
          <w:i/>
          <w:sz w:val="28"/>
          <w:szCs w:val="28"/>
          <w:lang w:bidi="en-US"/>
        </w:rPr>
        <w:t>Мурманэнергосбыт</w:t>
      </w:r>
      <w:proofErr w:type="spellEnd"/>
      <w:r w:rsidRPr="000A0DE7">
        <w:rPr>
          <w:rFonts w:ascii="Times New Roman" w:eastAsia="Times New Roman" w:hAnsi="Times New Roman" w:cs="Times New Roman"/>
          <w:b/>
          <w:i/>
          <w:sz w:val="28"/>
          <w:szCs w:val="28"/>
          <w:lang w:bidi="en-US"/>
        </w:rPr>
        <w:t xml:space="preserve">» </w:t>
      </w:r>
      <w:r w:rsidRPr="000A0DE7">
        <w:rPr>
          <w:rFonts w:ascii="Times New Roman" w:eastAsia="Times New Roman" w:hAnsi="Times New Roman" w:cs="Times New Roman"/>
          <w:b/>
          <w:i/>
          <w:snapToGrid w:val="0"/>
          <w:sz w:val="24"/>
          <w:szCs w:val="24"/>
          <w:lang w:eastAsia="ru-RU"/>
        </w:rPr>
        <w:t>(ИНН 5190907139, ОГРН 1095190009111)</w:t>
      </w:r>
    </w:p>
    <w:p w:rsidR="000A0DE7" w:rsidRPr="000A0DE7" w:rsidRDefault="000A0DE7" w:rsidP="000A0DE7">
      <w:pPr>
        <w:tabs>
          <w:tab w:val="left" w:pos="540"/>
          <w:tab w:val="left" w:pos="900"/>
        </w:tabs>
        <w:suppressAutoHyphens/>
        <w:spacing w:after="0" w:line="240" w:lineRule="auto"/>
        <w:jc w:val="both"/>
        <w:rPr>
          <w:rFonts w:ascii="Times New Roman" w:eastAsia="Times New Roman" w:hAnsi="Times New Roman" w:cs="Times New Roman"/>
          <w:sz w:val="28"/>
          <w:szCs w:val="28"/>
          <w:lang w:eastAsia="ar-SA" w:bidi="en-US"/>
        </w:rPr>
      </w:pPr>
      <w:r w:rsidRPr="000A0DE7">
        <w:rPr>
          <w:rFonts w:ascii="Times New Roman" w:eastAsia="Times New Roman" w:hAnsi="Times New Roman" w:cs="Times New Roman"/>
          <w:sz w:val="28"/>
          <w:szCs w:val="28"/>
          <w:lang w:val="x-none" w:eastAsia="ar-SA" w:bidi="en-US"/>
        </w:rPr>
        <w:t>с целью участия в</w:t>
      </w:r>
      <w:r w:rsidRPr="000A0DE7">
        <w:rPr>
          <w:rFonts w:ascii="Times New Roman" w:eastAsia="Times New Roman" w:hAnsi="Times New Roman" w:cs="Times New Roman"/>
          <w:sz w:val="28"/>
          <w:szCs w:val="28"/>
          <w:lang w:eastAsia="ar-SA" w:bidi="en-US"/>
        </w:rPr>
        <w:t xml:space="preserve">__________________________________ </w:t>
      </w:r>
      <w:r w:rsidRPr="000A0DE7">
        <w:rPr>
          <w:rFonts w:ascii="Times New Roman" w:eastAsia="Times New Roman" w:hAnsi="Times New Roman" w:cs="Times New Roman"/>
          <w:i/>
          <w:sz w:val="28"/>
          <w:szCs w:val="28"/>
          <w:highlight w:val="lightGray"/>
          <w:lang w:eastAsia="ar-SA" w:bidi="en-US"/>
        </w:rPr>
        <w:t>(указать способ и предмет закупки</w:t>
      </w:r>
      <w:r w:rsidRPr="000A0DE7">
        <w:rPr>
          <w:rFonts w:ascii="Times New Roman" w:eastAsia="Times New Roman" w:hAnsi="Times New Roman" w:cs="Times New Roman"/>
          <w:sz w:val="28"/>
          <w:szCs w:val="28"/>
          <w:highlight w:val="lightGray"/>
          <w:lang w:eastAsia="ar-SA" w:bidi="en-US"/>
        </w:rPr>
        <w:t>)</w:t>
      </w:r>
      <w:r w:rsidRPr="000A0DE7">
        <w:rPr>
          <w:rFonts w:ascii="Times New Roman" w:eastAsia="Times New Roman" w:hAnsi="Times New Roman" w:cs="Times New Roman"/>
          <w:sz w:val="28"/>
          <w:szCs w:val="28"/>
          <w:lang w:val="x-none" w:eastAsia="ar-SA" w:bidi="en-US"/>
        </w:rPr>
        <w:t xml:space="preserve">, извещение №________________ </w:t>
      </w:r>
      <w:r w:rsidRPr="000A0DE7">
        <w:rPr>
          <w:rFonts w:ascii="Times New Roman" w:eastAsia="Times New Roman" w:hAnsi="Times New Roman" w:cs="Times New Roman"/>
          <w:sz w:val="28"/>
          <w:szCs w:val="28"/>
          <w:shd w:val="clear" w:color="auto" w:fill="D9D9D9"/>
          <w:lang w:val="x-none" w:eastAsia="ar-SA" w:bidi="en-US"/>
        </w:rPr>
        <w:t>(</w:t>
      </w:r>
      <w:r w:rsidRPr="000A0DE7">
        <w:rPr>
          <w:rFonts w:ascii="Times New Roman" w:eastAsia="Times New Roman" w:hAnsi="Times New Roman" w:cs="Times New Roman"/>
          <w:i/>
          <w:sz w:val="28"/>
          <w:szCs w:val="28"/>
          <w:highlight w:val="lightGray"/>
          <w:shd w:val="clear" w:color="auto" w:fill="D9D9D9"/>
          <w:lang w:val="x-none" w:eastAsia="ar-SA" w:bidi="en-US"/>
        </w:rPr>
        <w:t>указать номер извещения</w:t>
      </w:r>
      <w:r w:rsidRPr="000A0DE7">
        <w:rPr>
          <w:rFonts w:ascii="Times New Roman" w:eastAsia="Times New Roman" w:hAnsi="Times New Roman" w:cs="Times New Roman"/>
          <w:sz w:val="28"/>
          <w:szCs w:val="28"/>
          <w:shd w:val="clear" w:color="auto" w:fill="D9D9D9"/>
          <w:lang w:val="x-none" w:eastAsia="ar-SA" w:bidi="en-US"/>
        </w:rPr>
        <w:t>)</w:t>
      </w:r>
      <w:r w:rsidRPr="000A0DE7">
        <w:rPr>
          <w:rFonts w:ascii="Times New Roman" w:eastAsia="Times New Roman" w:hAnsi="Times New Roman" w:cs="Times New Roman"/>
          <w:sz w:val="28"/>
          <w:szCs w:val="28"/>
          <w:lang w:val="x-none" w:eastAsia="ar-SA" w:bidi="en-US"/>
        </w:rPr>
        <w:t xml:space="preserve">, и в соответствии с п. 8.1., п.8.2. Раздела </w:t>
      </w:r>
      <w:r w:rsidRPr="000A0DE7">
        <w:rPr>
          <w:rFonts w:ascii="Times New Roman" w:eastAsia="Times New Roman" w:hAnsi="Times New Roman" w:cs="Times New Roman"/>
          <w:sz w:val="28"/>
          <w:szCs w:val="28"/>
          <w:lang w:eastAsia="ar-SA" w:bidi="en-US"/>
        </w:rPr>
        <w:t xml:space="preserve">8 </w:t>
      </w:r>
      <w:r w:rsidRPr="000A0DE7">
        <w:rPr>
          <w:rFonts w:ascii="Times New Roman" w:eastAsia="Times New Roman" w:hAnsi="Times New Roman" w:cs="Times New Roman"/>
          <w:sz w:val="28"/>
          <w:szCs w:val="28"/>
          <w:lang w:val="x-none" w:eastAsia="ar-SA" w:bidi="en-US"/>
        </w:rPr>
        <w:t>Положения о закупке товаров, работ, услуг ОАО «</w:t>
      </w:r>
      <w:proofErr w:type="spellStart"/>
      <w:r w:rsidRPr="000A0DE7">
        <w:rPr>
          <w:rFonts w:ascii="Times New Roman" w:eastAsia="Times New Roman" w:hAnsi="Times New Roman" w:cs="Times New Roman"/>
          <w:sz w:val="28"/>
          <w:szCs w:val="28"/>
          <w:lang w:val="x-none" w:eastAsia="ar-SA" w:bidi="en-US"/>
        </w:rPr>
        <w:t>Мурманэнергосбыт</w:t>
      </w:r>
      <w:proofErr w:type="spellEnd"/>
      <w:r w:rsidRPr="000A0DE7">
        <w:rPr>
          <w:rFonts w:ascii="Times New Roman" w:eastAsia="Times New Roman" w:hAnsi="Times New Roman" w:cs="Times New Roman"/>
          <w:sz w:val="28"/>
          <w:szCs w:val="28"/>
          <w:lang w:val="x-none" w:eastAsia="ar-SA" w:bidi="en-US"/>
        </w:rPr>
        <w:t xml:space="preserve">» </w:t>
      </w:r>
      <w:r w:rsidRPr="000A0DE7">
        <w:rPr>
          <w:rFonts w:ascii="Times New Roman" w:eastAsia="Times New Roman" w:hAnsi="Times New Roman" w:cs="Times New Roman"/>
          <w:b/>
          <w:snapToGrid w:val="0"/>
          <w:sz w:val="24"/>
          <w:szCs w:val="24"/>
          <w:lang w:val="x-none" w:eastAsia="ru-RU"/>
        </w:rPr>
        <w:t>(ИНН 5190907139, ОГРН 1095190009111)</w:t>
      </w:r>
      <w:r w:rsidRPr="000A0DE7">
        <w:rPr>
          <w:rFonts w:ascii="Times New Roman" w:eastAsia="Times New Roman" w:hAnsi="Times New Roman" w:cs="Times New Roman"/>
          <w:sz w:val="28"/>
          <w:szCs w:val="28"/>
          <w:lang w:val="x-none" w:eastAsia="ar-SA" w:bidi="en-US"/>
        </w:rPr>
        <w:t xml:space="preserve">, ______________ </w:t>
      </w:r>
      <w:r w:rsidRPr="000A0DE7">
        <w:rPr>
          <w:rFonts w:ascii="Times New Roman" w:eastAsia="Times New Roman" w:hAnsi="Times New Roman" w:cs="Times New Roman"/>
          <w:sz w:val="28"/>
          <w:szCs w:val="28"/>
          <w:shd w:val="clear" w:color="auto" w:fill="D9D9D9"/>
          <w:lang w:val="x-none" w:eastAsia="ar-SA" w:bidi="en-US"/>
        </w:rPr>
        <w:t>(</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закупки</w:t>
      </w:r>
      <w:r w:rsidRPr="000A0DE7">
        <w:rPr>
          <w:rFonts w:ascii="Times New Roman" w:eastAsia="Times New Roman" w:hAnsi="Times New Roman" w:cs="Times New Roman"/>
          <w:sz w:val="28"/>
          <w:szCs w:val="28"/>
          <w:shd w:val="clear" w:color="auto" w:fill="D9D9D9"/>
          <w:lang w:val="x-none" w:eastAsia="ar-SA" w:bidi="en-US"/>
        </w:rPr>
        <w:t>)</w:t>
      </w:r>
      <w:r w:rsidRPr="000A0DE7">
        <w:rPr>
          <w:rFonts w:ascii="Times New Roman" w:eastAsia="Times New Roman" w:hAnsi="Times New Roman" w:cs="Times New Roman"/>
          <w:sz w:val="28"/>
          <w:szCs w:val="28"/>
          <w:lang w:val="x-none" w:eastAsia="ar-SA" w:bidi="en-US"/>
        </w:rPr>
        <w:t xml:space="preserve"> подтверждает свое соответствие обязательным требованиям, а именно:</w:t>
      </w:r>
    </w:p>
    <w:p w:rsidR="000A0DE7" w:rsidRPr="000A0DE7" w:rsidRDefault="000A0DE7" w:rsidP="000A0DE7">
      <w:pPr>
        <w:tabs>
          <w:tab w:val="left" w:pos="540"/>
          <w:tab w:val="left" w:pos="900"/>
        </w:tabs>
        <w:suppressAutoHyphens/>
        <w:spacing w:after="0" w:line="240" w:lineRule="auto"/>
        <w:jc w:val="both"/>
        <w:rPr>
          <w:rFonts w:ascii="Times New Roman" w:eastAsia="Times New Roman" w:hAnsi="Times New Roman" w:cs="Times New Roman"/>
          <w:sz w:val="28"/>
          <w:szCs w:val="28"/>
          <w:lang w:eastAsia="ar-SA" w:bidi="en-US"/>
        </w:rPr>
      </w:pP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r w:rsidRPr="000A0DE7">
        <w:rPr>
          <w:rFonts w:ascii="Times New Roman" w:eastAsia="Times New Roman" w:hAnsi="Times New Roman" w:cs="Times New Roman"/>
          <w:snapToGrid w:val="0"/>
          <w:sz w:val="28"/>
          <w:szCs w:val="28"/>
          <w:lang w:eastAsia="ru-RU"/>
        </w:rPr>
        <w:t xml:space="preserve">1. в отношении ____________ </w:t>
      </w:r>
      <w:r w:rsidRPr="000A0DE7">
        <w:rPr>
          <w:rFonts w:ascii="Times New Roman" w:eastAsia="Times New Roman" w:hAnsi="Times New Roman" w:cs="Times New Roman"/>
          <w:snapToGrid w:val="0"/>
          <w:sz w:val="28"/>
          <w:szCs w:val="28"/>
          <w:shd w:val="clear" w:color="auto" w:fill="D9D9D9"/>
          <w:lang w:eastAsia="ru-RU"/>
        </w:rPr>
        <w:t>(</w:t>
      </w:r>
      <w:r w:rsidRPr="000A0DE7">
        <w:rPr>
          <w:rFonts w:ascii="Times New Roman" w:eastAsia="Times New Roman" w:hAnsi="Times New Roman" w:cs="Times New Roman"/>
          <w:i/>
          <w:snapToGrid w:val="0"/>
          <w:sz w:val="28"/>
          <w:szCs w:val="28"/>
          <w:highlight w:val="lightGray"/>
          <w:shd w:val="clear" w:color="auto" w:fill="D9D9D9"/>
          <w:lang w:eastAsia="ru-RU"/>
        </w:rPr>
        <w:t>у</w:t>
      </w:r>
      <w:r w:rsidRPr="000A0DE7">
        <w:rPr>
          <w:rFonts w:ascii="Times New Roman" w:eastAsia="Times New Roman" w:hAnsi="Times New Roman" w:cs="Times New Roman"/>
          <w:i/>
          <w:snapToGrid w:val="0"/>
          <w:sz w:val="28"/>
          <w:szCs w:val="28"/>
          <w:highlight w:val="lightGray"/>
          <w:lang w:eastAsia="ru-RU"/>
        </w:rPr>
        <w:t xml:space="preserve">казать наименование Участника </w:t>
      </w:r>
      <w:r w:rsidRPr="000A0DE7">
        <w:rPr>
          <w:rFonts w:ascii="Times New Roman" w:eastAsia="Times New Roman" w:hAnsi="Times New Roman" w:cs="Times New Roman"/>
          <w:i/>
          <w:snapToGrid w:val="0"/>
          <w:sz w:val="28"/>
          <w:szCs w:val="28"/>
          <w:highlight w:val="lightGray"/>
          <w:shd w:val="clear" w:color="auto" w:fill="D9D9D9"/>
          <w:lang w:eastAsia="ru-RU"/>
        </w:rPr>
        <w:t>закупки</w:t>
      </w:r>
      <w:r w:rsidRPr="000A0DE7">
        <w:rPr>
          <w:rFonts w:ascii="Times New Roman" w:eastAsia="Times New Roman" w:hAnsi="Times New Roman" w:cs="Times New Roman"/>
          <w:i/>
          <w:snapToGrid w:val="0"/>
          <w:sz w:val="28"/>
          <w:szCs w:val="28"/>
          <w:shd w:val="clear" w:color="auto" w:fill="D9D9D9"/>
          <w:lang w:eastAsia="ru-RU"/>
        </w:rPr>
        <w:t>)</w:t>
      </w:r>
      <w:r w:rsidRPr="000A0DE7">
        <w:rPr>
          <w:rFonts w:ascii="Times New Roman" w:eastAsia="Times New Roman" w:hAnsi="Times New Roman" w:cs="Times New Roman"/>
          <w:snapToGrid w:val="0"/>
          <w:sz w:val="28"/>
          <w:szCs w:val="28"/>
          <w:lang w:eastAsia="ru-RU"/>
        </w:rPr>
        <w:t xml:space="preserve"> не проводится ликвидация и отсутствует судебный акт о введении в отношении ____________ </w:t>
      </w:r>
      <w:r w:rsidRPr="000A0DE7">
        <w:rPr>
          <w:rFonts w:ascii="Times New Roman" w:eastAsia="Times New Roman" w:hAnsi="Times New Roman" w:cs="Times New Roman"/>
          <w:snapToGrid w:val="0"/>
          <w:sz w:val="28"/>
          <w:szCs w:val="28"/>
          <w:shd w:val="clear" w:color="auto" w:fill="D9D9D9"/>
          <w:lang w:eastAsia="ru-RU"/>
        </w:rPr>
        <w:t>(</w:t>
      </w:r>
      <w:r w:rsidRPr="000A0DE7">
        <w:rPr>
          <w:rFonts w:ascii="Times New Roman" w:eastAsia="Times New Roman" w:hAnsi="Times New Roman" w:cs="Times New Roman"/>
          <w:i/>
          <w:snapToGrid w:val="0"/>
          <w:sz w:val="28"/>
          <w:szCs w:val="28"/>
          <w:highlight w:val="lightGray"/>
          <w:shd w:val="clear" w:color="auto" w:fill="D9D9D9"/>
          <w:lang w:eastAsia="ru-RU"/>
        </w:rPr>
        <w:t>указать наименование Участника закупки</w:t>
      </w:r>
      <w:r w:rsidRPr="000A0DE7">
        <w:rPr>
          <w:rFonts w:ascii="Times New Roman" w:eastAsia="Times New Roman" w:hAnsi="Times New Roman" w:cs="Times New Roman"/>
          <w:i/>
          <w:snapToGrid w:val="0"/>
          <w:sz w:val="28"/>
          <w:szCs w:val="28"/>
          <w:shd w:val="clear" w:color="auto" w:fill="D9D9D9"/>
          <w:lang w:eastAsia="ru-RU"/>
        </w:rPr>
        <w:t>)</w:t>
      </w:r>
      <w:r w:rsidRPr="000A0DE7">
        <w:rPr>
          <w:rFonts w:ascii="Times New Roman" w:eastAsia="Times New Roman" w:hAnsi="Times New Roman" w:cs="Times New Roman"/>
          <w:i/>
          <w:snapToGrid w:val="0"/>
          <w:sz w:val="28"/>
          <w:szCs w:val="28"/>
          <w:lang w:eastAsia="ru-RU"/>
        </w:rPr>
        <w:t xml:space="preserve"> </w:t>
      </w:r>
      <w:r w:rsidRPr="000A0DE7">
        <w:rPr>
          <w:rFonts w:ascii="Times New Roman" w:eastAsia="Times New Roman" w:hAnsi="Times New Roman" w:cs="Times New Roman"/>
          <w:snapToGrid w:val="0"/>
          <w:sz w:val="28"/>
          <w:szCs w:val="28"/>
          <w:lang w:eastAsia="ru-RU"/>
        </w:rPr>
        <w:t>процедуры банкротства;</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r w:rsidRPr="000A0DE7">
        <w:rPr>
          <w:rFonts w:ascii="Times New Roman" w:eastAsia="Times New Roman" w:hAnsi="Times New Roman" w:cs="Times New Roman"/>
          <w:snapToGrid w:val="0"/>
          <w:sz w:val="28"/>
          <w:szCs w:val="28"/>
          <w:lang w:eastAsia="ru-RU"/>
        </w:rPr>
        <w:t xml:space="preserve">2. в отношении ____________ </w:t>
      </w:r>
      <w:r w:rsidRPr="000A0DE7">
        <w:rPr>
          <w:rFonts w:ascii="Times New Roman" w:eastAsia="Times New Roman" w:hAnsi="Times New Roman" w:cs="Times New Roman"/>
          <w:snapToGrid w:val="0"/>
          <w:sz w:val="28"/>
          <w:szCs w:val="28"/>
          <w:shd w:val="clear" w:color="auto" w:fill="D9D9D9"/>
          <w:lang w:eastAsia="ru-RU"/>
        </w:rPr>
        <w:t>(</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закупки)</w:t>
      </w:r>
      <w:r w:rsidRPr="000A0DE7">
        <w:rPr>
          <w:rFonts w:ascii="Times New Roman" w:eastAsia="Times New Roman" w:hAnsi="Times New Roman" w:cs="Times New Roman"/>
          <w:snapToGrid w:val="0"/>
          <w:sz w:val="28"/>
          <w:szCs w:val="28"/>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proofErr w:type="gramStart"/>
      <w:r w:rsidRPr="000A0DE7">
        <w:rPr>
          <w:rFonts w:ascii="Times New Roman" w:eastAsia="Times New Roman" w:hAnsi="Times New Roman" w:cs="Times New Roman"/>
          <w:snapToGrid w:val="0"/>
          <w:sz w:val="28"/>
          <w:szCs w:val="28"/>
          <w:lang w:eastAsia="ru-RU"/>
        </w:rPr>
        <w:t xml:space="preserve">3.  у ____________ </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w:t>
      </w:r>
      <w:r w:rsidRPr="000A0DE7">
        <w:rPr>
          <w:rFonts w:ascii="Times New Roman" w:eastAsia="Times New Roman" w:hAnsi="Times New Roman" w:cs="Times New Roman"/>
          <w:i/>
          <w:snapToGrid w:val="0"/>
          <w:sz w:val="28"/>
          <w:szCs w:val="28"/>
          <w:highlight w:val="lightGray"/>
          <w:shd w:val="clear" w:color="auto" w:fill="D9D9D9"/>
          <w:lang w:eastAsia="ru-RU"/>
        </w:rPr>
        <w:t>и</w:t>
      </w:r>
      <w:r w:rsidRPr="000A0DE7">
        <w:rPr>
          <w:rFonts w:ascii="Times New Roman" w:eastAsia="Times New Roman" w:hAnsi="Times New Roman" w:cs="Times New Roman"/>
          <w:i/>
          <w:snapToGrid w:val="0"/>
          <w:sz w:val="28"/>
          <w:szCs w:val="28"/>
          <w:shd w:val="clear" w:color="auto" w:fill="D9D9D9"/>
          <w:lang w:eastAsia="ru-RU"/>
        </w:rPr>
        <w:t>)</w:t>
      </w:r>
      <w:r w:rsidRPr="000A0DE7">
        <w:rPr>
          <w:rFonts w:ascii="Times New Roman" w:eastAsia="Times New Roman" w:hAnsi="Times New Roman" w:cs="Times New Roman"/>
          <w:snapToGrid w:val="0"/>
          <w:sz w:val="28"/>
          <w:szCs w:val="28"/>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A0DE7">
        <w:rPr>
          <w:rFonts w:ascii="Times New Roman" w:eastAsia="Times New Roman" w:hAnsi="Times New Roman" w:cs="Times New Roman"/>
          <w:snapToGrid w:val="0"/>
          <w:sz w:val="28"/>
          <w:szCs w:val="28"/>
          <w:lang w:eastAsia="ru-RU"/>
        </w:rPr>
        <w:t xml:space="preserve"> о признании обязанности </w:t>
      </w:r>
      <w:proofErr w:type="gramStart"/>
      <w:r w:rsidRPr="000A0DE7">
        <w:rPr>
          <w:rFonts w:ascii="Times New Roman" w:eastAsia="Times New Roman" w:hAnsi="Times New Roman" w:cs="Times New Roman"/>
          <w:snapToGrid w:val="0"/>
          <w:sz w:val="28"/>
          <w:szCs w:val="28"/>
          <w:lang w:eastAsia="ru-RU"/>
        </w:rPr>
        <w:t>заявителя</w:t>
      </w:r>
      <w:proofErr w:type="gramEnd"/>
      <w:r w:rsidRPr="000A0DE7">
        <w:rPr>
          <w:rFonts w:ascii="Times New Roman" w:eastAsia="Times New Roman" w:hAnsi="Times New Roman" w:cs="Times New Roman"/>
          <w:snapToGrid w:val="0"/>
          <w:sz w:val="28"/>
          <w:szCs w:val="28"/>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w:t>
      </w:r>
      <w:r w:rsidRPr="000A0DE7">
        <w:rPr>
          <w:rFonts w:ascii="Times New Roman" w:eastAsia="Times New Roman" w:hAnsi="Times New Roman" w:cs="Times New Roman"/>
          <w:snapToGrid w:val="0"/>
          <w:sz w:val="28"/>
          <w:szCs w:val="28"/>
          <w:lang w:eastAsia="ru-RU"/>
        </w:rPr>
        <w:lastRenderedPageBreak/>
        <w:t xml:space="preserve">активов Участника закупки, по данным бухгалтерской отчетности за последний отчетный период.* </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i/>
          <w:snapToGrid w:val="0"/>
          <w:sz w:val="24"/>
          <w:szCs w:val="24"/>
          <w:lang w:eastAsia="ru-RU"/>
        </w:rPr>
      </w:pPr>
      <w:r w:rsidRPr="000A0DE7">
        <w:rPr>
          <w:rFonts w:ascii="Times New Roman" w:eastAsia="Times New Roman" w:hAnsi="Times New Roman" w:cs="Times New Roman"/>
          <w:i/>
          <w:snapToGrid w:val="0"/>
          <w:sz w:val="24"/>
          <w:szCs w:val="24"/>
          <w:lang w:eastAsia="ru-RU"/>
        </w:rPr>
        <w:t xml:space="preserve">* </w:t>
      </w:r>
      <w:r w:rsidRPr="000A0DE7">
        <w:rPr>
          <w:rFonts w:ascii="Times New Roman" w:eastAsia="Times New Roman" w:hAnsi="Times New Roman" w:cs="Times New Roman"/>
          <w:i/>
          <w:snapToGrid w:val="0"/>
          <w:sz w:val="28"/>
          <w:szCs w:val="28"/>
          <w:lang w:eastAsia="ru-RU"/>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A0DE7">
        <w:rPr>
          <w:rFonts w:ascii="Times New Roman" w:eastAsia="Times New Roman" w:hAnsi="Times New Roman" w:cs="Times New Roman"/>
          <w:i/>
          <w:snapToGrid w:val="0"/>
          <w:sz w:val="28"/>
          <w:szCs w:val="28"/>
          <w:lang w:eastAsia="ru-RU"/>
        </w:rPr>
        <w:t>указанных</w:t>
      </w:r>
      <w:proofErr w:type="gramEnd"/>
      <w:r w:rsidRPr="000A0DE7">
        <w:rPr>
          <w:rFonts w:ascii="Times New Roman" w:eastAsia="Times New Roman" w:hAnsi="Times New Roman" w:cs="Times New Roman"/>
          <w:i/>
          <w:snapToGrid w:val="0"/>
          <w:sz w:val="28"/>
          <w:szCs w:val="28"/>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proofErr w:type="gramStart"/>
      <w:r w:rsidRPr="000A0DE7">
        <w:rPr>
          <w:rFonts w:ascii="Times New Roman" w:eastAsia="Times New Roman" w:hAnsi="Times New Roman" w:cs="Times New Roman"/>
          <w:snapToGrid w:val="0"/>
          <w:sz w:val="28"/>
          <w:szCs w:val="28"/>
          <w:lang w:eastAsia="ru-RU"/>
        </w:rPr>
        <w:t xml:space="preserve">4. у ____________ </w:t>
      </w:r>
      <w:r w:rsidRPr="000A0DE7">
        <w:rPr>
          <w:rFonts w:ascii="Times New Roman" w:eastAsia="Times New Roman" w:hAnsi="Times New Roman" w:cs="Times New Roman"/>
          <w:i/>
          <w:snapToGrid w:val="0"/>
          <w:sz w:val="28"/>
          <w:szCs w:val="28"/>
          <w:highlight w:val="lightGray"/>
          <w:lang w:eastAsia="ru-RU"/>
        </w:rPr>
        <w:t xml:space="preserve">(указать ФИО Участника </w:t>
      </w:r>
      <w:r w:rsidRPr="000A0DE7">
        <w:rPr>
          <w:rFonts w:ascii="Times New Roman" w:eastAsia="Times New Roman" w:hAnsi="Times New Roman" w:cs="Times New Roman"/>
          <w:i/>
          <w:snapToGrid w:val="0"/>
          <w:sz w:val="28"/>
          <w:szCs w:val="28"/>
          <w:highlight w:val="lightGray"/>
          <w:shd w:val="clear" w:color="auto" w:fill="D9D9D9"/>
          <w:lang w:eastAsia="ru-RU"/>
        </w:rPr>
        <w:t>закупки</w:t>
      </w:r>
      <w:r w:rsidRPr="000A0DE7">
        <w:rPr>
          <w:rFonts w:ascii="Times New Roman" w:eastAsia="Times New Roman" w:hAnsi="Times New Roman" w:cs="Times New Roman"/>
          <w:snapToGrid w:val="0"/>
          <w:sz w:val="28"/>
          <w:szCs w:val="28"/>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0A0DE7">
        <w:rPr>
          <w:rFonts w:ascii="Times New Roman" w:eastAsia="Times New Roman" w:hAnsi="Times New Roman" w:cs="Times New Roman"/>
          <w:snapToGrid w:val="0"/>
          <w:sz w:val="28"/>
          <w:szCs w:val="28"/>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0A0DE7">
        <w:rPr>
          <w:rFonts w:ascii="Times New Roman" w:eastAsia="Times New Roman" w:hAnsi="Times New Roman" w:cs="Times New Roman"/>
          <w:snapToGrid w:val="0"/>
          <w:sz w:val="28"/>
          <w:szCs w:val="28"/>
          <w:lang w:eastAsia="ru-RU"/>
        </w:rPr>
        <w:t xml:space="preserve">, которые связаны с поставкой товара, выполнением работы, оказанием услуги, </w:t>
      </w:r>
      <w:proofErr w:type="gramStart"/>
      <w:r w:rsidRPr="000A0DE7">
        <w:rPr>
          <w:rFonts w:ascii="Times New Roman" w:eastAsia="Times New Roman" w:hAnsi="Times New Roman" w:cs="Times New Roman"/>
          <w:snapToGrid w:val="0"/>
          <w:sz w:val="28"/>
          <w:szCs w:val="28"/>
          <w:lang w:eastAsia="ru-RU"/>
        </w:rPr>
        <w:t>являющихся</w:t>
      </w:r>
      <w:proofErr w:type="gramEnd"/>
      <w:r w:rsidRPr="000A0DE7">
        <w:rPr>
          <w:rFonts w:ascii="Times New Roman" w:eastAsia="Times New Roman" w:hAnsi="Times New Roman" w:cs="Times New Roman"/>
          <w:snapToGrid w:val="0"/>
          <w:sz w:val="28"/>
          <w:szCs w:val="28"/>
          <w:lang w:eastAsia="ru-RU"/>
        </w:rPr>
        <w:t xml:space="preserve"> объектом осуществляемой закупки, и административного наказания в виде дисквалификации;</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proofErr w:type="gramStart"/>
      <w:r w:rsidRPr="000A0DE7">
        <w:rPr>
          <w:rFonts w:ascii="Times New Roman" w:eastAsia="Calibri" w:hAnsi="Times New Roman" w:cs="Times New Roman"/>
          <w:sz w:val="28"/>
          <w:szCs w:val="28"/>
          <w:lang w:eastAsia="ar-SA"/>
        </w:rPr>
        <w:t xml:space="preserve">5. </w:t>
      </w:r>
      <w:r w:rsidRPr="000A0DE7">
        <w:rPr>
          <w:rFonts w:ascii="Times New Roman" w:eastAsia="Times New Roman" w:hAnsi="Times New Roman" w:cs="Times New Roman"/>
          <w:snapToGrid w:val="0"/>
          <w:sz w:val="28"/>
          <w:szCs w:val="28"/>
          <w:lang w:eastAsia="ru-RU"/>
        </w:rPr>
        <w:t xml:space="preserve">____________ </w:t>
      </w:r>
      <w:r w:rsidRPr="000A0DE7">
        <w:rPr>
          <w:rFonts w:ascii="Times New Roman" w:eastAsia="Times New Roman" w:hAnsi="Times New Roman" w:cs="Times New Roman"/>
          <w:i/>
          <w:snapToGrid w:val="0"/>
          <w:sz w:val="28"/>
          <w:szCs w:val="28"/>
          <w:shd w:val="clear" w:color="auto" w:fill="D9D9D9"/>
          <w:lang w:eastAsia="ru-RU"/>
        </w:rPr>
        <w:t>(указать наименование Участника закупки)</w:t>
      </w:r>
      <w:r w:rsidRPr="000A0DE7">
        <w:rPr>
          <w:rFonts w:ascii="Times New Roman" w:eastAsia="Calibri" w:hAnsi="Times New Roman" w:cs="Times New Roman"/>
          <w:sz w:val="28"/>
          <w:szCs w:val="28"/>
          <w:lang w:val="x-none" w:eastAsia="ar-SA"/>
        </w:rPr>
        <w:t xml:space="preserve"> облада</w:t>
      </w:r>
      <w:r w:rsidRPr="000A0DE7">
        <w:rPr>
          <w:rFonts w:ascii="Times New Roman" w:eastAsia="Calibri" w:hAnsi="Times New Roman" w:cs="Times New Roman"/>
          <w:sz w:val="28"/>
          <w:szCs w:val="28"/>
          <w:lang w:eastAsia="ar-SA"/>
        </w:rPr>
        <w:t>ет</w:t>
      </w:r>
      <w:r w:rsidRPr="000A0DE7">
        <w:rPr>
          <w:rFonts w:ascii="Times New Roman" w:eastAsia="Calibri" w:hAnsi="Times New Roman" w:cs="Times New Roman"/>
          <w:sz w:val="28"/>
          <w:szCs w:val="28"/>
          <w:lang w:val="x-none" w:eastAsia="ar-SA"/>
        </w:rPr>
        <w:t xml:space="preserve"> исключительными правами на результаты интеллектуальной деятельности</w:t>
      </w:r>
      <w:r w:rsidRPr="000A0DE7">
        <w:rPr>
          <w:rFonts w:ascii="Times New Roman" w:eastAsia="Calibri" w:hAnsi="Times New Roman" w:cs="Times New Roman"/>
          <w:sz w:val="28"/>
          <w:szCs w:val="28"/>
          <w:lang w:eastAsia="ar-SA"/>
        </w:rPr>
        <w:t xml:space="preserve"> (</w:t>
      </w:r>
      <w:r w:rsidRPr="000A0DE7">
        <w:rPr>
          <w:rFonts w:ascii="Times New Roman" w:eastAsia="Calibri" w:hAnsi="Times New Roman" w:cs="Times New Roman"/>
          <w:sz w:val="28"/>
          <w:szCs w:val="28"/>
          <w:lang w:val="x-none" w:eastAsia="ar-SA"/>
        </w:rPr>
        <w:t>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(данное требование указывается при закупке прав на результаты интеллектуальной деятельности)</w:t>
      </w:r>
      <w:r w:rsidRPr="000A0DE7">
        <w:rPr>
          <w:rFonts w:ascii="Times New Roman" w:eastAsia="Calibri" w:hAnsi="Times New Roman" w:cs="Times New Roman"/>
          <w:sz w:val="28"/>
          <w:szCs w:val="28"/>
          <w:lang w:eastAsia="ar-SA"/>
        </w:rPr>
        <w:t>)</w:t>
      </w:r>
      <w:r w:rsidRPr="000A0DE7">
        <w:rPr>
          <w:rFonts w:ascii="Times New Roman" w:eastAsia="Calibri" w:hAnsi="Times New Roman" w:cs="Times New Roman"/>
          <w:sz w:val="28"/>
          <w:szCs w:val="28"/>
          <w:lang w:val="x-none" w:eastAsia="ar-SA"/>
        </w:rPr>
        <w:t>;</w:t>
      </w:r>
      <w:proofErr w:type="gramEnd"/>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proofErr w:type="gramStart"/>
      <w:r w:rsidRPr="000A0DE7">
        <w:rPr>
          <w:rFonts w:ascii="Times New Roman" w:eastAsia="Times New Roman" w:hAnsi="Times New Roman" w:cs="Times New Roman"/>
          <w:snapToGrid w:val="0"/>
          <w:sz w:val="28"/>
          <w:szCs w:val="28"/>
          <w:lang w:eastAsia="ru-RU"/>
        </w:rPr>
        <w:t xml:space="preserve">6. между _______________ </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закупки)</w:t>
      </w:r>
      <w:r w:rsidRPr="000A0DE7">
        <w:rPr>
          <w:rFonts w:ascii="Times New Roman" w:eastAsia="Times New Roman" w:hAnsi="Times New Roman" w:cs="Times New Roman"/>
          <w:snapToGrid w:val="0"/>
          <w:sz w:val="28"/>
          <w:szCs w:val="28"/>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0A0DE7">
        <w:rPr>
          <w:rFonts w:ascii="Times New Roman" w:eastAsia="Times New Roman" w:hAnsi="Times New Roman" w:cs="Times New Roman"/>
          <w:snapToGrid w:val="0"/>
          <w:sz w:val="28"/>
          <w:szCs w:val="28"/>
          <w:lang w:eastAsia="ru-RU"/>
        </w:rPr>
        <w:t xml:space="preserve"> </w:t>
      </w:r>
      <w:proofErr w:type="gramStart"/>
      <w:r w:rsidRPr="000A0DE7">
        <w:rPr>
          <w:rFonts w:ascii="Times New Roman" w:eastAsia="Times New Roman" w:hAnsi="Times New Roman" w:cs="Times New Roman"/>
          <w:snapToGrid w:val="0"/>
          <w:sz w:val="28"/>
          <w:szCs w:val="28"/>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A0DE7">
        <w:rPr>
          <w:rFonts w:ascii="Times New Roman" w:eastAsia="Times New Roman" w:hAnsi="Times New Roman" w:cs="Times New Roman"/>
          <w:snapToGrid w:val="0"/>
          <w:sz w:val="28"/>
          <w:szCs w:val="28"/>
          <w:lang w:eastAsia="ru-RU"/>
        </w:rPr>
        <w:t>неполнородными</w:t>
      </w:r>
      <w:proofErr w:type="spellEnd"/>
      <w:r w:rsidRPr="000A0DE7">
        <w:rPr>
          <w:rFonts w:ascii="Times New Roman" w:eastAsia="Times New Roman" w:hAnsi="Times New Roman" w:cs="Times New Roman"/>
          <w:snapToGrid w:val="0"/>
          <w:sz w:val="28"/>
          <w:szCs w:val="28"/>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0A0DE7">
        <w:rPr>
          <w:rFonts w:ascii="Times New Roman" w:eastAsia="Times New Roman" w:hAnsi="Times New Roman" w:cs="Times New Roman"/>
          <w:snapToGrid w:val="0"/>
          <w:sz w:val="28"/>
          <w:szCs w:val="28"/>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0A0DE7">
        <w:rPr>
          <w:rFonts w:ascii="Times New Roman" w:eastAsia="Times New Roman" w:hAnsi="Times New Roman" w:cs="Times New Roman"/>
          <w:snapToGrid w:val="0"/>
          <w:sz w:val="28"/>
          <w:szCs w:val="28"/>
          <w:lang w:eastAsia="ru-RU"/>
        </w:rPr>
        <w:lastRenderedPageBreak/>
        <w:t>долей, превышающей десять процентов в уставном капитале хозяйственного общества.</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r w:rsidRPr="000A0DE7">
        <w:rPr>
          <w:rFonts w:ascii="Times New Roman" w:eastAsia="Times New Roman" w:hAnsi="Times New Roman" w:cs="Times New Roman"/>
          <w:snapToGrid w:val="0"/>
          <w:sz w:val="28"/>
          <w:szCs w:val="28"/>
          <w:lang w:eastAsia="ru-RU"/>
        </w:rPr>
        <w:t>7.</w:t>
      </w:r>
      <w:r w:rsidRPr="000A0DE7">
        <w:rPr>
          <w:rFonts w:ascii="Times New Roman" w:eastAsia="Times New Roman" w:hAnsi="Times New Roman" w:cs="Times New Roman"/>
          <w:snapToGrid w:val="0"/>
          <w:sz w:val="28"/>
          <w:szCs w:val="28"/>
          <w:lang w:eastAsia="ru-RU"/>
        </w:rPr>
        <w:tab/>
        <w:t xml:space="preserve">сведения о ____________ </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закупки)</w:t>
      </w:r>
      <w:r w:rsidRPr="000A0DE7">
        <w:rPr>
          <w:rFonts w:ascii="Times New Roman" w:eastAsia="Times New Roman" w:hAnsi="Times New Roman" w:cs="Times New Roman"/>
          <w:snapToGrid w:val="0"/>
          <w:sz w:val="28"/>
          <w:szCs w:val="28"/>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A0DE7" w:rsidRPr="000A0DE7" w:rsidRDefault="000A0DE7" w:rsidP="000A0DE7">
      <w:pPr>
        <w:tabs>
          <w:tab w:val="left" w:pos="540"/>
          <w:tab w:val="left" w:pos="900"/>
        </w:tabs>
        <w:suppressAutoHyphens/>
        <w:spacing w:after="120" w:line="240" w:lineRule="auto"/>
        <w:jc w:val="both"/>
        <w:rPr>
          <w:rFonts w:ascii="Times New Roman" w:eastAsia="Times New Roman" w:hAnsi="Times New Roman" w:cs="Times New Roman"/>
          <w:snapToGrid w:val="0"/>
          <w:sz w:val="28"/>
          <w:szCs w:val="28"/>
          <w:lang w:eastAsia="ru-RU"/>
        </w:rPr>
      </w:pPr>
      <w:proofErr w:type="gramStart"/>
      <w:r w:rsidRPr="000A0DE7">
        <w:rPr>
          <w:rFonts w:ascii="Times New Roman" w:eastAsia="Times New Roman" w:hAnsi="Times New Roman" w:cs="Times New Roman"/>
          <w:snapToGrid w:val="0"/>
          <w:sz w:val="28"/>
          <w:szCs w:val="28"/>
          <w:lang w:eastAsia="ru-RU"/>
        </w:rPr>
        <w:t>8.</w:t>
      </w:r>
      <w:r w:rsidRPr="000A0DE7">
        <w:rPr>
          <w:rFonts w:ascii="Times New Roman" w:eastAsia="Times New Roman" w:hAnsi="Times New Roman" w:cs="Times New Roman"/>
          <w:snapToGrid w:val="0"/>
          <w:sz w:val="28"/>
          <w:szCs w:val="28"/>
          <w:lang w:eastAsia="ru-RU"/>
        </w:rPr>
        <w:tab/>
        <w:t xml:space="preserve">сведения____________ </w:t>
      </w:r>
      <w:r w:rsidRPr="000A0DE7">
        <w:rPr>
          <w:rFonts w:ascii="Times New Roman" w:eastAsia="Times New Roman" w:hAnsi="Times New Roman" w:cs="Times New Roman"/>
          <w:i/>
          <w:snapToGrid w:val="0"/>
          <w:sz w:val="28"/>
          <w:szCs w:val="28"/>
          <w:highlight w:val="lightGray"/>
          <w:lang w:eastAsia="ru-RU"/>
        </w:rPr>
        <w:t>(указать наименование Участника закупки)</w:t>
      </w:r>
      <w:r w:rsidRPr="000A0DE7">
        <w:rPr>
          <w:rFonts w:ascii="Times New Roman" w:eastAsia="Times New Roman" w:hAnsi="Times New Roman" w:cs="Times New Roman"/>
          <w:snapToGrid w:val="0"/>
          <w:sz w:val="28"/>
          <w:szCs w:val="28"/>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w:t>
      </w:r>
      <w:proofErr w:type="gramEnd"/>
      <w:r w:rsidRPr="000A0DE7">
        <w:rPr>
          <w:rFonts w:ascii="Times New Roman" w:eastAsia="Times New Roman" w:hAnsi="Times New Roman" w:cs="Times New Roman"/>
          <w:snapToGrid w:val="0"/>
          <w:sz w:val="28"/>
          <w:szCs w:val="28"/>
          <w:lang w:eastAsia="ru-RU"/>
        </w:rPr>
        <w:t xml:space="preserve"> нужд»;</w:t>
      </w:r>
    </w:p>
    <w:p w:rsidR="000A0DE7" w:rsidRPr="000A0DE7" w:rsidRDefault="000A0DE7" w:rsidP="000A0DE7">
      <w:pPr>
        <w:spacing w:before="120" w:after="120"/>
        <w:rPr>
          <w:rFonts w:ascii="Times New Roman" w:eastAsia="Times New Roman" w:hAnsi="Times New Roman" w:cs="Times New Roman"/>
          <w:sz w:val="28"/>
          <w:szCs w:val="28"/>
          <w:lang w:bidi="en-US"/>
        </w:rPr>
      </w:pPr>
      <w:r w:rsidRPr="000A0DE7">
        <w:rPr>
          <w:rFonts w:ascii="Times New Roman" w:eastAsia="Times New Roman" w:hAnsi="Times New Roman" w:cs="Times New Roman"/>
          <w:sz w:val="28"/>
          <w:szCs w:val="28"/>
          <w:lang w:bidi="en-US"/>
        </w:rPr>
        <w:t>Достоверность сведений подтверждаю.</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«____» ___________ 201_ года.</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(Руководитель) _________________________________ М.П.</w:t>
      </w:r>
    </w:p>
    <w:p w:rsidR="000A0DE7" w:rsidRPr="000A0DE7" w:rsidRDefault="000A0DE7" w:rsidP="00DE3D8C">
      <w:pPr>
        <w:pageBreakBefore/>
        <w:suppressAutoHyphens/>
        <w:spacing w:after="0" w:line="240" w:lineRule="auto"/>
        <w:jc w:val="both"/>
        <w:rPr>
          <w:rFonts w:ascii="Times New Roman" w:eastAsia="Times New Roman" w:hAnsi="Times New Roman" w:cs="Times New Roman"/>
          <w:sz w:val="28"/>
          <w:szCs w:val="28"/>
          <w:lang w:eastAsia="ar-SA"/>
        </w:rPr>
      </w:pPr>
    </w:p>
    <w:p w:rsidR="00DE3D8C" w:rsidRPr="00327565" w:rsidRDefault="000A0DE7" w:rsidP="00DE3D8C">
      <w:pPr>
        <w:spacing w:after="0" w:line="240" w:lineRule="auto"/>
        <w:jc w:val="both"/>
        <w:rPr>
          <w:rFonts w:ascii="Times New Roman" w:eastAsia="Times New Roman" w:hAnsi="Times New Roman" w:cs="Times New Roman"/>
          <w:b/>
          <w:sz w:val="28"/>
          <w:szCs w:val="28"/>
          <w:lang w:eastAsia="ru-RU"/>
        </w:rPr>
      </w:pPr>
      <w:bookmarkStart w:id="163" w:name="_Приложение_№_3"/>
      <w:bookmarkStart w:id="164" w:name="_Toc416344334"/>
      <w:bookmarkStart w:id="165" w:name="_Toc420669829"/>
      <w:bookmarkEnd w:id="163"/>
      <w:r w:rsidRPr="000A0DE7">
        <w:rPr>
          <w:rFonts w:ascii="Times New Roman" w:eastAsia="Times New Roman" w:hAnsi="Times New Roman" w:cs="Times New Roman"/>
          <w:b/>
          <w:sz w:val="28"/>
          <w:szCs w:val="28"/>
          <w:lang w:val="x-none" w:eastAsia="ar-SA"/>
        </w:rPr>
        <w:t xml:space="preserve">Приложение № </w:t>
      </w:r>
      <w:r w:rsidRPr="000A0DE7">
        <w:rPr>
          <w:rFonts w:ascii="Times New Roman" w:eastAsia="Times New Roman" w:hAnsi="Times New Roman" w:cs="Times New Roman"/>
          <w:b/>
          <w:sz w:val="28"/>
          <w:szCs w:val="28"/>
          <w:lang w:eastAsia="ar-SA"/>
        </w:rPr>
        <w:t xml:space="preserve">3 </w:t>
      </w:r>
      <w:bookmarkEnd w:id="164"/>
      <w:bookmarkEnd w:id="165"/>
      <w:r w:rsidRPr="000A0DE7">
        <w:rPr>
          <w:rFonts w:ascii="Times New Roman" w:hAnsi="Times New Roman" w:cs="Times New Roman"/>
          <w:b/>
          <w:iCs/>
          <w:sz w:val="28"/>
          <w:szCs w:val="28"/>
          <w:lang w:val="x-none" w:eastAsia="ar-SA"/>
        </w:rPr>
        <w:t>к Документации</w:t>
      </w:r>
      <w:r w:rsidRPr="000A0DE7">
        <w:rPr>
          <w:rFonts w:ascii="Times New Roman" w:hAnsi="Times New Roman" w:cs="Times New Roman"/>
          <w:b/>
          <w:iCs/>
          <w:sz w:val="28"/>
          <w:szCs w:val="28"/>
          <w:lang w:eastAsia="ar-SA"/>
        </w:rPr>
        <w:t xml:space="preserve"> </w:t>
      </w:r>
      <w:r w:rsidRPr="000A0DE7">
        <w:rPr>
          <w:rFonts w:ascii="Times New Roman" w:hAnsi="Times New Roman" w:cs="Times New Roman"/>
          <w:b/>
          <w:sz w:val="28"/>
          <w:szCs w:val="28"/>
        </w:rPr>
        <w:t>о</w:t>
      </w:r>
      <w:r w:rsidRPr="000A0DE7">
        <w:rPr>
          <w:rFonts w:ascii="Times New Roman" w:hAnsi="Times New Roman" w:cs="Times New Roman"/>
          <w:b/>
          <w:sz w:val="28"/>
          <w:szCs w:val="28"/>
          <w:lang w:eastAsia="ar-SA"/>
        </w:rPr>
        <w:t xml:space="preserve"> проведении открытого одноэтапного запроса</w:t>
      </w:r>
      <w:r w:rsidRPr="000A0DE7">
        <w:rPr>
          <w:rFonts w:ascii="Times New Roman" w:eastAsia="Calibri" w:hAnsi="Times New Roman" w:cs="Times New Roman"/>
          <w:b/>
          <w:sz w:val="28"/>
          <w:szCs w:val="28"/>
          <w:lang w:eastAsia="ar-SA"/>
        </w:rPr>
        <w:t xml:space="preserve"> предложений </w:t>
      </w:r>
      <w:r w:rsidR="00DE3D8C" w:rsidRPr="00327565">
        <w:rPr>
          <w:rFonts w:ascii="Times New Roman" w:eastAsia="Times New Roman" w:hAnsi="Times New Roman" w:cs="Times New Roman"/>
          <w:b/>
          <w:sz w:val="28"/>
          <w:szCs w:val="28"/>
          <w:lang w:eastAsia="ar-SA"/>
        </w:rPr>
        <w:t>на право заключения договора</w:t>
      </w:r>
      <w:r w:rsidR="00DE3D8C" w:rsidRPr="00327565">
        <w:rPr>
          <w:rFonts w:ascii="Times New Roman" w:eastAsia="Times New Roman" w:hAnsi="Times New Roman" w:cs="Times New Roman"/>
          <w:b/>
          <w:sz w:val="28"/>
          <w:szCs w:val="28"/>
          <w:lang w:eastAsia="ru-RU"/>
        </w:rPr>
        <w:t xml:space="preserve"> </w:t>
      </w:r>
      <w:r w:rsidR="00DE3D8C" w:rsidRPr="00327565">
        <w:rPr>
          <w:rFonts w:ascii="Times New Roman" w:hAnsi="Times New Roman" w:cs="Times New Roman"/>
          <w:b/>
          <w:sz w:val="28"/>
          <w:szCs w:val="28"/>
        </w:rPr>
        <w:t xml:space="preserve">на выполнение комплекса </w:t>
      </w:r>
      <w:r w:rsidR="00DE3D8C"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 xml:space="preserve">Д О В Е Р Е Н </w:t>
      </w:r>
      <w:proofErr w:type="spellStart"/>
      <w:proofErr w:type="gramStart"/>
      <w:r w:rsidRPr="000A0DE7">
        <w:rPr>
          <w:rFonts w:ascii="Times New Roman" w:eastAsia="Times New Roman" w:hAnsi="Times New Roman" w:cs="Times New Roman"/>
          <w:b/>
          <w:sz w:val="28"/>
          <w:szCs w:val="28"/>
          <w:lang w:eastAsia="ar-SA"/>
        </w:rPr>
        <w:t>Н</w:t>
      </w:r>
      <w:proofErr w:type="spellEnd"/>
      <w:proofErr w:type="gramEnd"/>
      <w:r w:rsidRPr="000A0DE7">
        <w:rPr>
          <w:rFonts w:ascii="Times New Roman" w:eastAsia="Times New Roman" w:hAnsi="Times New Roman" w:cs="Times New Roman"/>
          <w:b/>
          <w:sz w:val="28"/>
          <w:szCs w:val="28"/>
          <w:lang w:eastAsia="ar-SA"/>
        </w:rPr>
        <w:t xml:space="preserve"> О С Т Ь №_______</w:t>
      </w:r>
    </w:p>
    <w:p w:rsidR="000A0DE7" w:rsidRPr="000A0DE7" w:rsidRDefault="000A0DE7" w:rsidP="000A0DE7">
      <w:pPr>
        <w:tabs>
          <w:tab w:val="left" w:pos="2054"/>
        </w:tabs>
        <w:suppressAutoHyphens/>
        <w:spacing w:after="0" w:line="240" w:lineRule="auto"/>
        <w:jc w:val="center"/>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center"/>
        <w:rPr>
          <w:rFonts w:ascii="Times New Roman" w:eastAsia="Times New Roman" w:hAnsi="Times New Roman" w:cs="Times New Roman"/>
          <w:b/>
          <w:sz w:val="28"/>
          <w:szCs w:val="28"/>
          <w:lang w:eastAsia="ar-SA"/>
        </w:rPr>
      </w:pPr>
      <w:r w:rsidRPr="000A0DE7">
        <w:rPr>
          <w:rFonts w:ascii="Times New Roman" w:eastAsia="Times New Roman" w:hAnsi="Times New Roman" w:cs="Times New Roman"/>
          <w:b/>
          <w:sz w:val="28"/>
          <w:szCs w:val="28"/>
          <w:lang w:eastAsia="ar-SA"/>
        </w:rPr>
        <w:t>Российская Федерация, Мурманская область, г. Мурманск,</w:t>
      </w:r>
    </w:p>
    <w:p w:rsidR="000A0DE7" w:rsidRPr="000A0DE7" w:rsidRDefault="000A0DE7" w:rsidP="000A0DE7">
      <w:pPr>
        <w:tabs>
          <w:tab w:val="left" w:pos="2054"/>
        </w:tabs>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b/>
          <w:sz w:val="28"/>
          <w:szCs w:val="28"/>
          <w:lang w:eastAsia="ar-SA"/>
        </w:rPr>
        <w:t>две тысячи ________________ год, _______</w:t>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0A0DE7">
        <w:rPr>
          <w:rFonts w:ascii="Times New Roman" w:eastAsia="Times New Roman" w:hAnsi="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0A0DE7">
        <w:rPr>
          <w:rFonts w:ascii="Times New Roman" w:eastAsia="Times New Roman" w:hAnsi="Times New Roman" w:cs="Times New Roman"/>
          <w:i/>
          <w:sz w:val="28"/>
          <w:szCs w:val="28"/>
          <w:u w:val="single"/>
          <w:lang w:eastAsia="ar-SA"/>
        </w:rPr>
        <w:t>номер_____серия</w:t>
      </w:r>
      <w:proofErr w:type="spellEnd"/>
      <w:r w:rsidRPr="000A0DE7">
        <w:rPr>
          <w:rFonts w:ascii="Times New Roman" w:eastAsia="Times New Roman" w:hAnsi="Times New Roman" w:cs="Times New Roman"/>
          <w:i/>
          <w:sz w:val="28"/>
          <w:szCs w:val="28"/>
          <w:u w:val="single"/>
          <w:lang w:eastAsia="ar-SA"/>
        </w:rPr>
        <w:t>_________</w:t>
      </w:r>
      <w:r w:rsidRPr="000A0DE7">
        <w:rPr>
          <w:rFonts w:ascii="Times New Roman" w:eastAsia="Times New Roman" w:hAnsi="Times New Roman" w:cs="Times New Roman"/>
          <w:i/>
          <w:sz w:val="28"/>
          <w:szCs w:val="28"/>
          <w:lang w:eastAsia="ar-SA"/>
        </w:rPr>
        <w:t xml:space="preserve"> выдан________________________________</w:t>
      </w:r>
      <w:r w:rsidRPr="000A0DE7">
        <w:rPr>
          <w:rFonts w:ascii="Times New Roman" w:eastAsia="Times New Roman" w:hAnsi="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roofErr w:type="gramStart"/>
      <w:r w:rsidRPr="000A0DE7">
        <w:rPr>
          <w:rFonts w:ascii="Times New Roman" w:eastAsia="Times New Roman" w:hAnsi="Times New Roman" w:cs="Times New Roman"/>
          <w:sz w:val="28"/>
          <w:szCs w:val="28"/>
          <w:lang w:eastAsia="ar-SA"/>
        </w:rPr>
        <w:t>В целях выполнения данного поручения (</w:t>
      </w:r>
      <w:r w:rsidRPr="000A0DE7">
        <w:rPr>
          <w:rFonts w:ascii="Times New Roman" w:eastAsia="Times New Roman" w:hAnsi="Times New Roman" w:cs="Times New Roman"/>
          <w:i/>
          <w:sz w:val="28"/>
          <w:szCs w:val="28"/>
          <w:u w:val="single"/>
          <w:lang w:eastAsia="ar-SA"/>
        </w:rPr>
        <w:t>ФИО уполномоченного лица)</w:t>
      </w:r>
      <w:r w:rsidRPr="000A0DE7">
        <w:rPr>
          <w:rFonts w:ascii="Times New Roman" w:eastAsia="Times New Roman" w:hAnsi="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Подпись ФИО уполномоченного лица  _______________________удостоверяю.</w:t>
      </w:r>
      <w:r w:rsidRPr="000A0DE7">
        <w:rPr>
          <w:rFonts w:ascii="Times New Roman" w:eastAsia="Times New Roman" w:hAnsi="Times New Roman" w:cs="Times New Roman"/>
          <w:sz w:val="28"/>
          <w:szCs w:val="28"/>
          <w:lang w:eastAsia="ar-SA"/>
        </w:rPr>
        <w:tab/>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ab/>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Доверенность действительна по «___» ________ 201_ года</w:t>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(Руководитель)__________________________________М.П.</w:t>
      </w: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2054"/>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framePr w:h="10578" w:hRule="exact" w:wrap="auto" w:hAnchor="text" w:y="-1252"/>
        <w:tabs>
          <w:tab w:val="left" w:pos="2054"/>
        </w:tabs>
        <w:suppressAutoHyphens/>
        <w:spacing w:after="0" w:line="240" w:lineRule="auto"/>
        <w:jc w:val="both"/>
        <w:rPr>
          <w:rFonts w:ascii="Times New Roman" w:eastAsia="Times New Roman" w:hAnsi="Times New Roman" w:cs="Times New Roman"/>
          <w:sz w:val="28"/>
          <w:szCs w:val="28"/>
          <w:lang w:eastAsia="ar-SA"/>
        </w:rPr>
        <w:sectPr w:rsidR="000A0DE7" w:rsidRPr="000A0DE7" w:rsidSect="007C4E24">
          <w:pgSz w:w="11906" w:h="16838"/>
          <w:pgMar w:top="1134" w:right="567" w:bottom="1134" w:left="1418" w:header="720" w:footer="648" w:gutter="0"/>
          <w:cols w:space="720"/>
          <w:docGrid w:linePitch="600" w:charSpace="36864"/>
        </w:sectPr>
      </w:pPr>
    </w:p>
    <w:p w:rsidR="00DE3D8C" w:rsidRPr="00327565" w:rsidRDefault="000A0DE7" w:rsidP="00DE3D8C">
      <w:pPr>
        <w:spacing w:after="0" w:line="240" w:lineRule="auto"/>
        <w:jc w:val="both"/>
        <w:rPr>
          <w:rFonts w:ascii="Times New Roman" w:eastAsia="Times New Roman" w:hAnsi="Times New Roman" w:cs="Times New Roman"/>
          <w:b/>
          <w:sz w:val="28"/>
          <w:szCs w:val="28"/>
          <w:lang w:eastAsia="ru-RU"/>
        </w:rPr>
      </w:pPr>
      <w:bookmarkStart w:id="166" w:name="_Приложение_№_4"/>
      <w:bookmarkStart w:id="167" w:name="_Toc416344335"/>
      <w:bookmarkStart w:id="168" w:name="_Toc420669830"/>
      <w:bookmarkEnd w:id="166"/>
      <w:r w:rsidRPr="000A0DE7">
        <w:rPr>
          <w:rFonts w:ascii="Times New Roman" w:eastAsia="Times New Roman" w:hAnsi="Times New Roman" w:cs="Times New Roman"/>
          <w:b/>
          <w:sz w:val="28"/>
          <w:szCs w:val="28"/>
          <w:lang w:val="x-none" w:eastAsia="ar-SA"/>
        </w:rPr>
        <w:lastRenderedPageBreak/>
        <w:t xml:space="preserve">Приложение № </w:t>
      </w:r>
      <w:r w:rsidRPr="000A0DE7">
        <w:rPr>
          <w:rFonts w:ascii="Times New Roman" w:eastAsia="Times New Roman" w:hAnsi="Times New Roman" w:cs="Times New Roman"/>
          <w:b/>
          <w:sz w:val="28"/>
          <w:szCs w:val="28"/>
          <w:lang w:eastAsia="ar-SA"/>
        </w:rPr>
        <w:t xml:space="preserve">4 </w:t>
      </w:r>
      <w:bookmarkEnd w:id="167"/>
      <w:bookmarkEnd w:id="168"/>
      <w:r w:rsidRPr="000A0DE7">
        <w:rPr>
          <w:rFonts w:ascii="Times New Roman" w:hAnsi="Times New Roman" w:cs="Times New Roman"/>
          <w:b/>
          <w:iCs/>
          <w:sz w:val="28"/>
          <w:szCs w:val="28"/>
          <w:lang w:val="x-none" w:eastAsia="ar-SA"/>
        </w:rPr>
        <w:t>к Документации</w:t>
      </w:r>
      <w:r w:rsidRPr="000A0DE7">
        <w:rPr>
          <w:rFonts w:ascii="Times New Roman" w:hAnsi="Times New Roman" w:cs="Times New Roman"/>
          <w:b/>
          <w:iCs/>
          <w:sz w:val="28"/>
          <w:szCs w:val="28"/>
          <w:lang w:eastAsia="ar-SA"/>
        </w:rPr>
        <w:t xml:space="preserve"> </w:t>
      </w:r>
      <w:r w:rsidRPr="000A0DE7">
        <w:rPr>
          <w:rFonts w:ascii="Times New Roman" w:hAnsi="Times New Roman" w:cs="Times New Roman"/>
          <w:b/>
          <w:sz w:val="28"/>
          <w:szCs w:val="28"/>
        </w:rPr>
        <w:t>о</w:t>
      </w:r>
      <w:r w:rsidRPr="000A0DE7">
        <w:rPr>
          <w:rFonts w:ascii="Times New Roman" w:hAnsi="Times New Roman" w:cs="Times New Roman"/>
          <w:b/>
          <w:sz w:val="28"/>
          <w:szCs w:val="28"/>
          <w:lang w:eastAsia="ar-SA"/>
        </w:rPr>
        <w:t xml:space="preserve"> проведении открытого одноэтапного запроса</w:t>
      </w:r>
      <w:r w:rsidRPr="000A0DE7">
        <w:rPr>
          <w:rFonts w:ascii="Times New Roman" w:eastAsia="Calibri" w:hAnsi="Times New Roman" w:cs="Times New Roman"/>
          <w:b/>
          <w:sz w:val="28"/>
          <w:szCs w:val="28"/>
          <w:lang w:eastAsia="ar-SA"/>
        </w:rPr>
        <w:t xml:space="preserve"> предложений </w:t>
      </w:r>
      <w:r w:rsidR="00DE3D8C" w:rsidRPr="00327565">
        <w:rPr>
          <w:rFonts w:ascii="Times New Roman" w:eastAsia="Times New Roman" w:hAnsi="Times New Roman" w:cs="Times New Roman"/>
          <w:b/>
          <w:sz w:val="28"/>
          <w:szCs w:val="28"/>
          <w:lang w:eastAsia="ar-SA"/>
        </w:rPr>
        <w:t>на право заключения договора</w:t>
      </w:r>
      <w:r w:rsidR="00DE3D8C" w:rsidRPr="00327565">
        <w:rPr>
          <w:rFonts w:ascii="Times New Roman" w:eastAsia="Times New Roman" w:hAnsi="Times New Roman" w:cs="Times New Roman"/>
          <w:b/>
          <w:sz w:val="28"/>
          <w:szCs w:val="28"/>
          <w:lang w:eastAsia="ru-RU"/>
        </w:rPr>
        <w:t xml:space="preserve"> </w:t>
      </w:r>
      <w:r w:rsidR="00DE3D8C" w:rsidRPr="00327565">
        <w:rPr>
          <w:rFonts w:ascii="Times New Roman" w:hAnsi="Times New Roman" w:cs="Times New Roman"/>
          <w:b/>
          <w:sz w:val="28"/>
          <w:szCs w:val="28"/>
        </w:rPr>
        <w:t xml:space="preserve">на выполнение комплекса </w:t>
      </w:r>
      <w:r w:rsidR="00DE3D8C"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jc w:val="both"/>
        <w:rPr>
          <w:rFonts w:ascii="Times New Roman" w:eastAsia="Times New Roman" w:hAnsi="Times New Roman" w:cs="Times New Roman"/>
          <w:b/>
          <w:sz w:val="28"/>
          <w:szCs w:val="28"/>
          <w:lang w:eastAsia="ar-SA"/>
        </w:rPr>
      </w:pPr>
    </w:p>
    <w:p w:rsidR="000A0DE7" w:rsidRPr="000A0DE7" w:rsidRDefault="000A0DE7" w:rsidP="000A0DE7">
      <w:pPr>
        <w:keepNext/>
        <w:tabs>
          <w:tab w:val="left" w:pos="1701"/>
        </w:tabs>
        <w:suppressAutoHyphens/>
        <w:spacing w:after="0" w:line="240" w:lineRule="auto"/>
        <w:jc w:val="both"/>
        <w:outlineLvl w:val="0"/>
        <w:rPr>
          <w:rFonts w:ascii="Times New Roman" w:eastAsia="Times New Roman" w:hAnsi="Times New Roman" w:cs="Times New Roman"/>
          <w:b/>
          <w:snapToGrid w:val="0"/>
          <w:sz w:val="28"/>
          <w:szCs w:val="28"/>
          <w:lang w:eastAsia="ru-RU"/>
        </w:rPr>
      </w:pPr>
    </w:p>
    <w:p w:rsidR="00E64DBD" w:rsidRDefault="00E64DBD" w:rsidP="00E07492">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p w:rsidR="00E64DBD" w:rsidRDefault="00E64DBD" w:rsidP="00E07492">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E64DBD">
        <w:rPr>
          <w:rFonts w:ascii="Times New Roman" w:eastAsia="Calibri" w:hAnsi="Times New Roman" w:cs="Times New Roman"/>
          <w:b/>
          <w:sz w:val="28"/>
          <w:szCs w:val="28"/>
          <w:lang w:eastAsia="ar-SA"/>
        </w:rPr>
        <w:t xml:space="preserve">ДОГОВОР ПОДРЯДА № </w:t>
      </w:r>
    </w:p>
    <w:p w:rsidR="00E07492" w:rsidRPr="00E64DBD"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г. Мурманск                                                      </w:t>
      </w:r>
      <w:r w:rsidR="00E64DBD" w:rsidRPr="00E64DBD">
        <w:rPr>
          <w:rFonts w:ascii="Times New Roman" w:eastAsia="Calibri" w:hAnsi="Times New Roman" w:cs="Times New Roman"/>
          <w:sz w:val="28"/>
          <w:szCs w:val="28"/>
          <w:lang w:eastAsia="ar-SA"/>
        </w:rPr>
        <w:t xml:space="preserve">                         </w:t>
      </w:r>
      <w:r w:rsidRPr="00E64DBD">
        <w:rPr>
          <w:rFonts w:ascii="Times New Roman" w:eastAsia="Calibri" w:hAnsi="Times New Roman" w:cs="Times New Roman"/>
          <w:sz w:val="28"/>
          <w:szCs w:val="28"/>
          <w:lang w:eastAsia="ar-SA"/>
        </w:rPr>
        <w:t xml:space="preserve"> «___» _____________ 2015 г.</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E64DBD" w:rsidRDefault="00E07492" w:rsidP="00E0749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Открытое акционерное общество «</w:t>
      </w:r>
      <w:proofErr w:type="spellStart"/>
      <w:r w:rsidRPr="00E64DBD">
        <w:rPr>
          <w:rFonts w:ascii="Times New Roman" w:eastAsia="Times New Roman" w:hAnsi="Times New Roman" w:cs="Times New Roman"/>
          <w:sz w:val="28"/>
          <w:szCs w:val="28"/>
          <w:lang w:eastAsia="ru-RU"/>
        </w:rPr>
        <w:t>Мурманэнергосбыт</w:t>
      </w:r>
      <w:proofErr w:type="spellEnd"/>
      <w:r w:rsidRPr="00E64DBD">
        <w:rPr>
          <w:rFonts w:ascii="Times New Roman" w:eastAsia="Times New Roman" w:hAnsi="Times New Roman" w:cs="Times New Roman"/>
          <w:sz w:val="28"/>
          <w:szCs w:val="28"/>
          <w:lang w:eastAsia="ru-RU"/>
        </w:rPr>
        <w:t>»  (ОАО «</w:t>
      </w:r>
      <w:proofErr w:type="spellStart"/>
      <w:r w:rsidRPr="00E64DBD">
        <w:rPr>
          <w:rFonts w:ascii="Times New Roman" w:eastAsia="Times New Roman" w:hAnsi="Times New Roman" w:cs="Times New Roman"/>
          <w:sz w:val="28"/>
          <w:szCs w:val="28"/>
          <w:lang w:eastAsia="ru-RU"/>
        </w:rPr>
        <w:t>Мурманэнергосбыт</w:t>
      </w:r>
      <w:proofErr w:type="spellEnd"/>
      <w:r w:rsidRPr="00E64DBD">
        <w:rPr>
          <w:rFonts w:ascii="Times New Roman" w:eastAsia="Times New Roman" w:hAnsi="Times New Roman" w:cs="Times New Roman"/>
          <w:sz w:val="28"/>
          <w:szCs w:val="28"/>
          <w:lang w:eastAsia="ru-RU"/>
        </w:rPr>
        <w:t xml:space="preserve">»), именуемое в дальнейшем Заказчик, в лице _________________________, </w:t>
      </w:r>
      <w:proofErr w:type="gramStart"/>
      <w:r w:rsidRPr="00E64DBD">
        <w:rPr>
          <w:rFonts w:ascii="Times New Roman" w:eastAsia="Times New Roman" w:hAnsi="Times New Roman" w:cs="Times New Roman"/>
          <w:sz w:val="28"/>
          <w:szCs w:val="28"/>
          <w:lang w:eastAsia="ru-RU"/>
        </w:rPr>
        <w:t>действующего</w:t>
      </w:r>
      <w:proofErr w:type="gramEnd"/>
      <w:r w:rsidRPr="00E64DBD">
        <w:rPr>
          <w:rFonts w:ascii="Times New Roman" w:eastAsia="Times New Roman" w:hAnsi="Times New Roman" w:cs="Times New Roman"/>
          <w:sz w:val="28"/>
          <w:szCs w:val="28"/>
          <w:lang w:eastAsia="ru-RU"/>
        </w:rPr>
        <w:t xml:space="preserve"> на основании ___________________ </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 xml:space="preserve">, с одной стороны, и  ___________________ (_________), именуемое в дальнейшем Подрядчик, </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 xml:space="preserve"> в лице ____________________, действующего на основании ________________ </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 с другой стороны, вместе именуемые Стороны, заключили настоящий Договор о нижеследующем:</w:t>
      </w:r>
    </w:p>
    <w:p w:rsidR="00E07492" w:rsidRPr="00E64DBD" w:rsidRDefault="00E07492" w:rsidP="00E0749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07492" w:rsidRPr="00E64DBD" w:rsidRDefault="00E07492" w:rsidP="00641C17">
      <w:pPr>
        <w:numPr>
          <w:ilvl w:val="0"/>
          <w:numId w:val="40"/>
        </w:numPr>
        <w:suppressAutoHyphens/>
        <w:autoSpaceDE w:val="0"/>
        <w:autoSpaceDN w:val="0"/>
        <w:adjustRightInd w:val="0"/>
        <w:spacing w:after="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ПРЕДМЕТ ДОГОВОРА</w:t>
      </w:r>
    </w:p>
    <w:p w:rsidR="00E07492" w:rsidRPr="00E64DBD" w:rsidRDefault="00E07492" w:rsidP="00E07492">
      <w:pPr>
        <w:suppressAutoHyphens/>
        <w:autoSpaceDE w:val="0"/>
        <w:autoSpaceDN w:val="0"/>
        <w:adjustRightInd w:val="0"/>
        <w:spacing w:after="0" w:line="240" w:lineRule="auto"/>
        <w:ind w:left="714"/>
        <w:outlineLvl w:val="0"/>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1.1. </w:t>
      </w:r>
      <w:proofErr w:type="gramStart"/>
      <w:r w:rsidRPr="00E64DBD">
        <w:rPr>
          <w:rFonts w:ascii="Times New Roman" w:eastAsia="Calibri" w:hAnsi="Times New Roman" w:cs="Times New Roman"/>
          <w:sz w:val="28"/>
          <w:szCs w:val="28"/>
          <w:lang w:eastAsia="ar-SA"/>
        </w:rPr>
        <w:t xml:space="preserve">По настоящему Договору Подрядчик обязуется посредством собственных и (или) привлеченных за свой счет сил и из своих материалов выполнить </w:t>
      </w:r>
      <w:r w:rsidRPr="00E64DBD">
        <w:rPr>
          <w:rFonts w:ascii="Times New Roman" w:eastAsia="Calibri" w:hAnsi="Times New Roman" w:cs="Times New Roman"/>
          <w:snapToGrid w:val="0"/>
          <w:sz w:val="28"/>
          <w:szCs w:val="28"/>
          <w:lang w:eastAsia="ar-SA"/>
        </w:rPr>
        <w:t xml:space="preserve">комплекс работ </w:t>
      </w:r>
      <w:r w:rsidRPr="00E64DBD">
        <w:rPr>
          <w:rFonts w:ascii="Times New Roman" w:eastAsia="Calibri" w:hAnsi="Times New Roman" w:cs="Times New Roman"/>
          <w:sz w:val="28"/>
          <w:szCs w:val="28"/>
          <w:lang w:eastAsia="ar-SA"/>
        </w:rPr>
        <w:t xml:space="preserve">по </w:t>
      </w:r>
      <w:r w:rsidRPr="00E64DBD">
        <w:rPr>
          <w:rFonts w:ascii="Times New Roman" w:eastAsia="Calibri" w:hAnsi="Times New Roman" w:cs="Times New Roman"/>
          <w:b/>
          <w:sz w:val="28"/>
          <w:szCs w:val="28"/>
          <w:lang w:eastAsia="ar-SA"/>
        </w:rPr>
        <w:t>восстановлению асфальтобетонного покрытия после ремонта  тепловых сетей в Ленинском и Октябрьском округах г. Мурманска</w:t>
      </w:r>
      <w:r w:rsidRPr="00E64DBD">
        <w:rPr>
          <w:rFonts w:ascii="Times New Roman" w:eastAsia="Calibri" w:hAnsi="Times New Roman" w:cs="Times New Roman"/>
          <w:sz w:val="28"/>
          <w:szCs w:val="28"/>
          <w:lang w:eastAsia="ar-SA"/>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 3 к настоящему Договору), иными документами, являющимися</w:t>
      </w:r>
      <w:proofErr w:type="gramEnd"/>
      <w:r w:rsidRPr="00E64DBD">
        <w:rPr>
          <w:rFonts w:ascii="Times New Roman" w:eastAsia="Calibri" w:hAnsi="Times New Roman" w:cs="Times New Roman"/>
          <w:sz w:val="28"/>
          <w:szCs w:val="28"/>
          <w:lang w:eastAsia="ar-SA"/>
        </w:rPr>
        <w:t xml:space="preserve"> приложениями к настоящему Договору, сдать результат работ Заказчику и владельцам территории благоустройства Комитету по развитию городского хозяйства администрации </w:t>
      </w:r>
      <w:proofErr w:type="spellStart"/>
      <w:r w:rsidRPr="00E64DBD">
        <w:rPr>
          <w:rFonts w:ascii="Times New Roman" w:eastAsia="Calibri" w:hAnsi="Times New Roman" w:cs="Times New Roman"/>
          <w:sz w:val="28"/>
          <w:szCs w:val="28"/>
          <w:lang w:eastAsia="ar-SA"/>
        </w:rPr>
        <w:t>г</w:t>
      </w:r>
      <w:proofErr w:type="gramStart"/>
      <w:r w:rsidRPr="00E64DBD">
        <w:rPr>
          <w:rFonts w:ascii="Times New Roman" w:eastAsia="Calibri" w:hAnsi="Times New Roman" w:cs="Times New Roman"/>
          <w:sz w:val="28"/>
          <w:szCs w:val="28"/>
          <w:lang w:eastAsia="ar-SA"/>
        </w:rPr>
        <w:t>.М</w:t>
      </w:r>
      <w:proofErr w:type="gramEnd"/>
      <w:r w:rsidRPr="00E64DBD">
        <w:rPr>
          <w:rFonts w:ascii="Times New Roman" w:eastAsia="Calibri" w:hAnsi="Times New Roman" w:cs="Times New Roman"/>
          <w:sz w:val="28"/>
          <w:szCs w:val="28"/>
          <w:lang w:eastAsia="ar-SA"/>
        </w:rPr>
        <w:t>урманска</w:t>
      </w:r>
      <w:proofErr w:type="spellEnd"/>
      <w:r w:rsidRPr="00E64DBD">
        <w:rPr>
          <w:rFonts w:ascii="Times New Roman" w:eastAsia="Calibri" w:hAnsi="Times New Roman" w:cs="Times New Roman"/>
          <w:sz w:val="28"/>
          <w:szCs w:val="28"/>
          <w:lang w:eastAsia="ar-SA"/>
        </w:rPr>
        <w:t xml:space="preserve"> и/или управлению Ленинского/Октябрьского  административного округа </w:t>
      </w:r>
      <w:proofErr w:type="spellStart"/>
      <w:r w:rsidRPr="00E64DBD">
        <w:rPr>
          <w:rFonts w:ascii="Times New Roman" w:eastAsia="Calibri" w:hAnsi="Times New Roman" w:cs="Times New Roman"/>
          <w:sz w:val="28"/>
          <w:szCs w:val="28"/>
          <w:lang w:eastAsia="ar-SA"/>
        </w:rPr>
        <w:t>г.Мурманска</w:t>
      </w:r>
      <w:proofErr w:type="spellEnd"/>
      <w:r w:rsidRPr="00E64DBD">
        <w:rPr>
          <w:rFonts w:ascii="Times New Roman" w:eastAsia="Calibri" w:hAnsi="Times New Roman" w:cs="Times New Roman"/>
          <w:sz w:val="28"/>
          <w:szCs w:val="28"/>
          <w:lang w:eastAsia="ar-SA"/>
        </w:rPr>
        <w:t xml:space="preserve">.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Заказчик обязуется принять результат работ и оплатить обусловленную настоящим Договором стоимость.</w:t>
      </w:r>
    </w:p>
    <w:p w:rsidR="00E07492" w:rsidRPr="00E64DBD" w:rsidRDefault="00E07492" w:rsidP="00E07492">
      <w:pPr>
        <w:spacing w:after="0" w:line="240" w:lineRule="auto"/>
        <w:ind w:firstLine="426"/>
        <w:jc w:val="both"/>
        <w:rPr>
          <w:rFonts w:ascii="Times New Roman" w:eastAsia="Times New Roman" w:hAnsi="Times New Roman" w:cs="Times New Roman"/>
          <w:sz w:val="28"/>
          <w:szCs w:val="28"/>
          <w:lang w:eastAsia="ru-RU"/>
        </w:rPr>
      </w:pPr>
      <w:r w:rsidRPr="00E64DBD">
        <w:rPr>
          <w:rFonts w:ascii="Times New Roman" w:eastAsia="Calibri" w:hAnsi="Times New Roman" w:cs="Times New Roman"/>
          <w:sz w:val="28"/>
          <w:szCs w:val="28"/>
          <w:lang w:eastAsia="ar-SA"/>
        </w:rPr>
        <w:t>1.</w:t>
      </w:r>
      <w:r w:rsidRPr="00E64DBD">
        <w:rPr>
          <w:rFonts w:ascii="Times New Roman" w:eastAsia="Times New Roman" w:hAnsi="Times New Roman" w:cs="Times New Roman"/>
          <w:sz w:val="28"/>
          <w:szCs w:val="28"/>
          <w:lang w:eastAsia="ru-RU"/>
        </w:rPr>
        <w:t>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E64DBD">
        <w:rPr>
          <w:rFonts w:ascii="Times New Roman" w:eastAsia="Times New Roman" w:hAnsi="Times New Roman" w:cs="Times New Roman"/>
          <w:sz w:val="28"/>
          <w:szCs w:val="28"/>
          <w:lang w:eastAsia="ru-RU"/>
        </w:rPr>
        <w:t>Мурманэнергосбыт</w:t>
      </w:r>
      <w:proofErr w:type="spellEnd"/>
      <w:r w:rsidRPr="00E64DBD">
        <w:rPr>
          <w:rFonts w:ascii="Times New Roman" w:eastAsia="Times New Roman" w:hAnsi="Times New Roman" w:cs="Times New Roman"/>
          <w:sz w:val="28"/>
          <w:szCs w:val="28"/>
          <w:lang w:eastAsia="ru-RU"/>
        </w:rPr>
        <w:t xml:space="preserve">» </w:t>
      </w:r>
      <w:r w:rsidRPr="00E64DBD">
        <w:rPr>
          <w:rFonts w:ascii="Times New Roman" w:eastAsia="Times New Roman" w:hAnsi="Times New Roman" w:cs="Times New Roman"/>
          <w:sz w:val="28"/>
          <w:szCs w:val="28"/>
          <w:lang w:eastAsia="ru-RU"/>
        </w:rPr>
        <w:lastRenderedPageBreak/>
        <w:t>(ИНН 5190907139, ОГРН 1095190009111), на основании протокола ___________№  ___ от __________201_г.</w:t>
      </w:r>
    </w:p>
    <w:p w:rsidR="00E07492" w:rsidRPr="00E64DBD" w:rsidRDefault="00E07492" w:rsidP="00E07492">
      <w:pPr>
        <w:spacing w:after="0" w:line="240" w:lineRule="auto"/>
        <w:ind w:firstLine="426"/>
        <w:jc w:val="both"/>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1.3. Существенными условиями Договора в соответствии с протоколом ______________№ __ от  ____________201_ являются:</w:t>
      </w:r>
    </w:p>
    <w:p w:rsidR="00E07492" w:rsidRPr="00E64DBD" w:rsidRDefault="00E07492" w:rsidP="00E07492">
      <w:pPr>
        <w:suppressAutoHyphens/>
        <w:spacing w:after="0" w:line="240" w:lineRule="auto"/>
        <w:ind w:firstLine="426"/>
        <w:jc w:val="both"/>
        <w:rPr>
          <w:rFonts w:ascii="Times New Roman" w:eastAsia="Times New Roman" w:hAnsi="Times New Roman" w:cs="Times New Roman"/>
          <w:sz w:val="28"/>
          <w:szCs w:val="28"/>
          <w:lang w:eastAsia="ar-SA"/>
        </w:rPr>
      </w:pPr>
      <w:r w:rsidRPr="00E64DBD">
        <w:rPr>
          <w:rFonts w:ascii="Times New Roman" w:eastAsia="Times New Roman" w:hAnsi="Times New Roman" w:cs="Times New Roman"/>
          <w:sz w:val="28"/>
          <w:szCs w:val="28"/>
          <w:lang w:eastAsia="ru-RU"/>
        </w:rPr>
        <w:t xml:space="preserve">1.3.1. </w:t>
      </w:r>
      <w:proofErr w:type="gramStart"/>
      <w:r w:rsidRPr="00E64DBD">
        <w:rPr>
          <w:rFonts w:ascii="Times New Roman" w:eastAsia="Times New Roman" w:hAnsi="Times New Roman" w:cs="Times New Roman"/>
          <w:sz w:val="28"/>
          <w:szCs w:val="28"/>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 (________________) руб. __ коп., в том числе НДС </w:t>
      </w:r>
      <w:r w:rsidRPr="00E64DBD">
        <w:rPr>
          <w:rFonts w:ascii="Times New Roman" w:eastAsia="Times New Roman" w:hAnsi="Times New Roman" w:cs="Times New Roman"/>
          <w:i/>
          <w:iCs/>
          <w:sz w:val="28"/>
          <w:szCs w:val="28"/>
          <w:lang w:eastAsia="ar-SA"/>
        </w:rPr>
        <w:t xml:space="preserve">(в случае, если организация не является плательщиком НДС, указывается - НДС не облагается) </w:t>
      </w:r>
      <w:r w:rsidRPr="00E64DBD">
        <w:rPr>
          <w:rFonts w:ascii="Times New Roman" w:eastAsia="Times New Roman" w:hAnsi="Times New Roman" w:cs="Times New Roman"/>
          <w:sz w:val="28"/>
          <w:szCs w:val="28"/>
          <w:lang w:eastAsia="ar-SA"/>
        </w:rPr>
        <w:t>и</w:t>
      </w:r>
      <w:r w:rsidRPr="00E64DBD">
        <w:rPr>
          <w:rFonts w:ascii="Times New Roman" w:eastAsia="Times New Roman" w:hAnsi="Times New Roman" w:cs="Times New Roman"/>
          <w:i/>
          <w:iCs/>
          <w:sz w:val="28"/>
          <w:szCs w:val="28"/>
          <w:lang w:eastAsia="ar-SA"/>
        </w:rPr>
        <w:t xml:space="preserve">  </w:t>
      </w:r>
      <w:r w:rsidRPr="00E64DBD">
        <w:rPr>
          <w:rFonts w:ascii="Times New Roman" w:eastAsia="Times New Roman" w:hAnsi="Times New Roman" w:cs="Times New Roman"/>
          <w:sz w:val="28"/>
          <w:szCs w:val="28"/>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E07492" w:rsidRPr="00E64DBD" w:rsidRDefault="00E07492" w:rsidP="00E07492">
      <w:pPr>
        <w:suppressAutoHyphens/>
        <w:spacing w:after="0" w:line="240" w:lineRule="auto"/>
        <w:ind w:firstLine="426"/>
        <w:jc w:val="both"/>
        <w:rPr>
          <w:rFonts w:ascii="Times New Roman" w:eastAsia="Times New Roman" w:hAnsi="Times New Roman" w:cs="Times New Roman"/>
          <w:color w:val="000000"/>
          <w:sz w:val="28"/>
          <w:szCs w:val="28"/>
          <w:lang w:eastAsia="ar-SA"/>
        </w:rPr>
      </w:pPr>
      <w:r w:rsidRPr="00E64DBD">
        <w:rPr>
          <w:rFonts w:ascii="Times New Roman" w:eastAsia="Calibri" w:hAnsi="Times New Roman" w:cs="Times New Roman"/>
          <w:sz w:val="28"/>
          <w:szCs w:val="28"/>
          <w:lang w:eastAsia="ar-SA"/>
        </w:rPr>
        <w:t xml:space="preserve">1.3.2. Площадь </w:t>
      </w:r>
      <w:r w:rsidRPr="00E64DBD">
        <w:rPr>
          <w:rFonts w:ascii="Times New Roman" w:eastAsia="Calibri" w:hAnsi="Times New Roman" w:cs="Times New Roman"/>
          <w:color w:val="000000"/>
          <w:sz w:val="28"/>
          <w:szCs w:val="28"/>
          <w:lang w:eastAsia="ar-SA"/>
        </w:rPr>
        <w:t>асфальтирования составляет 977 м</w:t>
      </w:r>
      <w:proofErr w:type="gramStart"/>
      <w:r w:rsidRPr="00E64DBD">
        <w:rPr>
          <w:rFonts w:ascii="Times New Roman" w:eastAsia="Calibri" w:hAnsi="Times New Roman" w:cs="Times New Roman"/>
          <w:color w:val="000000"/>
          <w:sz w:val="28"/>
          <w:szCs w:val="28"/>
          <w:vertAlign w:val="superscript"/>
          <w:lang w:eastAsia="ar-SA"/>
        </w:rPr>
        <w:t>2</w:t>
      </w:r>
      <w:proofErr w:type="gramEnd"/>
      <w:r w:rsidRPr="00E64DBD">
        <w:rPr>
          <w:rFonts w:ascii="Times New Roman" w:eastAsia="Calibri" w:hAnsi="Times New Roman" w:cs="Times New Roman"/>
          <w:color w:val="000000"/>
          <w:sz w:val="28"/>
          <w:szCs w:val="28"/>
          <w:lang w:eastAsia="ar-SA"/>
        </w:rPr>
        <w:t xml:space="preserve">, в том числе дорога-208 </w:t>
      </w:r>
      <w:r w:rsidRPr="00E64DBD">
        <w:rPr>
          <w:rFonts w:ascii="Times New Roman" w:eastAsia="Times New Roman" w:hAnsi="Times New Roman" w:cs="Times New Roman"/>
          <w:color w:val="000000"/>
          <w:sz w:val="28"/>
          <w:szCs w:val="28"/>
          <w:lang w:eastAsia="ru-RU"/>
        </w:rPr>
        <w:t>м</w:t>
      </w:r>
      <w:r w:rsidRPr="00E64DBD">
        <w:rPr>
          <w:rFonts w:ascii="Times New Roman" w:eastAsia="Times New Roman" w:hAnsi="Times New Roman" w:cs="Times New Roman"/>
          <w:color w:val="000000"/>
          <w:sz w:val="28"/>
          <w:szCs w:val="28"/>
          <w:vertAlign w:val="superscript"/>
          <w:lang w:eastAsia="ru-RU"/>
        </w:rPr>
        <w:t>2</w:t>
      </w:r>
      <w:r w:rsidRPr="00E64DBD">
        <w:rPr>
          <w:rFonts w:ascii="Times New Roman" w:eastAsia="Times New Roman" w:hAnsi="Times New Roman" w:cs="Times New Roman"/>
          <w:color w:val="000000"/>
          <w:sz w:val="28"/>
          <w:szCs w:val="28"/>
          <w:lang w:eastAsia="ru-RU"/>
        </w:rPr>
        <w:t>,</w:t>
      </w:r>
      <w:r w:rsidRPr="00E64DBD">
        <w:rPr>
          <w:rFonts w:ascii="Times New Roman" w:eastAsia="Calibri" w:hAnsi="Times New Roman" w:cs="Times New Roman"/>
          <w:color w:val="000000"/>
          <w:sz w:val="28"/>
          <w:szCs w:val="28"/>
          <w:lang w:eastAsia="ar-SA"/>
        </w:rPr>
        <w:t xml:space="preserve"> дворовые проезды-546 м</w:t>
      </w:r>
      <w:r w:rsidRPr="00E64DBD">
        <w:rPr>
          <w:rFonts w:ascii="Times New Roman" w:eastAsia="Calibri" w:hAnsi="Times New Roman" w:cs="Times New Roman"/>
          <w:color w:val="000000"/>
          <w:sz w:val="28"/>
          <w:szCs w:val="28"/>
          <w:vertAlign w:val="superscript"/>
          <w:lang w:eastAsia="ar-SA"/>
        </w:rPr>
        <w:t>2</w:t>
      </w:r>
      <w:r w:rsidRPr="00E64DBD">
        <w:rPr>
          <w:rFonts w:ascii="Times New Roman" w:eastAsia="Calibri" w:hAnsi="Times New Roman" w:cs="Times New Roman"/>
          <w:color w:val="000000"/>
          <w:sz w:val="28"/>
          <w:szCs w:val="28"/>
          <w:lang w:eastAsia="ar-SA"/>
        </w:rPr>
        <w:t>, тротуары-217 м</w:t>
      </w:r>
      <w:r w:rsidRPr="00E64DBD">
        <w:rPr>
          <w:rFonts w:ascii="Times New Roman" w:eastAsia="Calibri" w:hAnsi="Times New Roman" w:cs="Times New Roman"/>
          <w:color w:val="000000"/>
          <w:sz w:val="28"/>
          <w:szCs w:val="28"/>
          <w:vertAlign w:val="superscript"/>
          <w:lang w:eastAsia="ar-SA"/>
        </w:rPr>
        <w:t>2</w:t>
      </w:r>
      <w:r w:rsidRPr="00E64DBD">
        <w:rPr>
          <w:rFonts w:ascii="Times New Roman" w:eastAsia="Calibri" w:hAnsi="Times New Roman" w:cs="Times New Roman"/>
          <w:color w:val="000000"/>
          <w:sz w:val="28"/>
          <w:szCs w:val="28"/>
          <w:lang w:eastAsia="ar-SA"/>
        </w:rPr>
        <w:t>, отмостка-6</w:t>
      </w:r>
      <w:r w:rsidRPr="00E64DBD">
        <w:rPr>
          <w:rFonts w:ascii="Times New Roman" w:eastAsia="Times New Roman" w:hAnsi="Times New Roman" w:cs="Times New Roman"/>
          <w:color w:val="000000"/>
          <w:sz w:val="28"/>
          <w:szCs w:val="28"/>
          <w:lang w:eastAsia="ru-RU"/>
        </w:rPr>
        <w:t xml:space="preserve"> м</w:t>
      </w:r>
      <w:r w:rsidRPr="00E64DBD">
        <w:rPr>
          <w:rFonts w:ascii="Times New Roman" w:eastAsia="Times New Roman" w:hAnsi="Times New Roman" w:cs="Times New Roman"/>
          <w:color w:val="000000"/>
          <w:sz w:val="28"/>
          <w:szCs w:val="28"/>
          <w:vertAlign w:val="superscript"/>
          <w:lang w:eastAsia="ru-RU"/>
        </w:rPr>
        <w:t>2.</w:t>
      </w:r>
    </w:p>
    <w:p w:rsidR="00E07492" w:rsidRPr="00E64DBD" w:rsidRDefault="00E07492" w:rsidP="00E07492">
      <w:pPr>
        <w:suppressAutoHyphens/>
        <w:autoSpaceDE w:val="0"/>
        <w:autoSpaceDN w:val="0"/>
        <w:adjustRightInd w:val="0"/>
        <w:spacing w:after="0" w:line="240" w:lineRule="auto"/>
        <w:ind w:firstLine="426"/>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1.3.3. Место проведения работ: г. Мурманск, Ленинский и Октябрьский административные округи </w:t>
      </w:r>
      <w:proofErr w:type="gramStart"/>
      <w:r w:rsidRPr="00E64DBD">
        <w:rPr>
          <w:rFonts w:ascii="Times New Roman" w:eastAsia="Calibri" w:hAnsi="Times New Roman" w:cs="Times New Roman"/>
          <w:sz w:val="28"/>
          <w:szCs w:val="28"/>
          <w:lang w:eastAsia="ar-SA"/>
        </w:rPr>
        <w:t>согласно</w:t>
      </w:r>
      <w:proofErr w:type="gramEnd"/>
      <w:r w:rsidRPr="00E64DBD">
        <w:rPr>
          <w:rFonts w:ascii="Times New Roman" w:eastAsia="Calibri" w:hAnsi="Times New Roman" w:cs="Times New Roman"/>
          <w:sz w:val="28"/>
          <w:szCs w:val="28"/>
          <w:lang w:eastAsia="ar-SA"/>
        </w:rPr>
        <w:t xml:space="preserve"> Адресной программы Технического задания (Приложение № 1 к настоящему Договору). </w:t>
      </w:r>
    </w:p>
    <w:p w:rsidR="00E07492" w:rsidRPr="00E64DBD" w:rsidRDefault="00E07492" w:rsidP="00E07492">
      <w:pPr>
        <w:suppressAutoHyphens/>
        <w:autoSpaceDE w:val="0"/>
        <w:autoSpaceDN w:val="0"/>
        <w:adjustRightInd w:val="0"/>
        <w:spacing w:after="0" w:line="240" w:lineRule="auto"/>
        <w:ind w:firstLine="426"/>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Адресная программа может быть изменена путем подписания дополнительного соглашения.</w:t>
      </w:r>
    </w:p>
    <w:p w:rsidR="00E07492" w:rsidRPr="00E64DBD" w:rsidRDefault="00E07492" w:rsidP="00E07492">
      <w:pPr>
        <w:tabs>
          <w:tab w:val="left" w:pos="6987"/>
        </w:tabs>
        <w:suppressAutoHyphens/>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E64DBD">
        <w:rPr>
          <w:rFonts w:ascii="Times New Roman" w:eastAsia="Times New Roman" w:hAnsi="Times New Roman" w:cs="Times New Roman"/>
          <w:sz w:val="28"/>
          <w:szCs w:val="28"/>
          <w:lang w:eastAsia="ru-RU"/>
        </w:rPr>
        <w:t xml:space="preserve">1.3.4. Срок (период) выполнения работ: </w:t>
      </w:r>
      <w:r w:rsidRPr="00E64DBD">
        <w:rPr>
          <w:rFonts w:ascii="Times New Roman" w:eastAsia="Times New Roman" w:hAnsi="Times New Roman" w:cs="Times New Roman"/>
          <w:bCs/>
          <w:sz w:val="28"/>
          <w:szCs w:val="28"/>
          <w:lang w:eastAsia="ru-RU"/>
        </w:rPr>
        <w:t>с момента подписания договора по 01.10.2015г. включительно.</w:t>
      </w:r>
    </w:p>
    <w:p w:rsidR="00E07492" w:rsidRPr="00E64DBD" w:rsidRDefault="00E07492" w:rsidP="00E07492">
      <w:pPr>
        <w:suppressAutoHyphens/>
        <w:autoSpaceDE w:val="0"/>
        <w:autoSpaceDN w:val="0"/>
        <w:adjustRightInd w:val="0"/>
        <w:spacing w:after="0" w:line="240" w:lineRule="auto"/>
        <w:ind w:firstLine="426"/>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1.3.5. Особые условия: </w:t>
      </w:r>
    </w:p>
    <w:p w:rsidR="00E07492" w:rsidRPr="00E64DBD" w:rsidRDefault="00E07492" w:rsidP="00E07492">
      <w:pPr>
        <w:suppressAutoHyphens/>
        <w:autoSpaceDE w:val="0"/>
        <w:autoSpaceDN w:val="0"/>
        <w:adjustRightInd w:val="0"/>
        <w:spacing w:after="0" w:line="240" w:lineRule="auto"/>
        <w:ind w:firstLine="426"/>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и/или управлению Ленинского/Октябрьского административного округа.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E64DBD" w:rsidRDefault="00E07492" w:rsidP="00641C17">
      <w:pPr>
        <w:numPr>
          <w:ilvl w:val="0"/>
          <w:numId w:val="40"/>
        </w:numPr>
        <w:suppressAutoHyphens/>
        <w:autoSpaceDE w:val="0"/>
        <w:autoSpaceDN w:val="0"/>
        <w:adjustRightInd w:val="0"/>
        <w:spacing w:after="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ПРАВА И ОБЯЗАННОСТИ СТОРОН</w:t>
      </w:r>
    </w:p>
    <w:p w:rsidR="00E07492" w:rsidRPr="00E64DBD" w:rsidRDefault="00E07492" w:rsidP="00E07492">
      <w:pPr>
        <w:suppressAutoHyphens/>
        <w:autoSpaceDE w:val="0"/>
        <w:autoSpaceDN w:val="0"/>
        <w:adjustRightInd w:val="0"/>
        <w:spacing w:after="0" w:line="240" w:lineRule="auto"/>
        <w:ind w:left="714"/>
        <w:outlineLvl w:val="0"/>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2.1. Заказчик обязуется:</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2.1.1. В течение всего срока выполнения работ обеспечить доступ Подрядчика к месту проведения работ и возможность проезда транспорта Подрядчика.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2.2. Заказчик вправе: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2.2.1.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2.2.2. Осуществлять проверку фактических объемов, качества и стоимости выполненных работ.</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2.2.3. Давать в письменной форме замечания Подрядчику и требовать от него устранения указанных недостатков.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u w:val="single"/>
          <w:lang w:eastAsia="ar-SA"/>
        </w:rPr>
      </w:pPr>
      <w:r w:rsidRPr="00E64DBD">
        <w:rPr>
          <w:rFonts w:ascii="Times New Roman" w:eastAsia="Calibri" w:hAnsi="Times New Roman" w:cs="Times New Roman"/>
          <w:sz w:val="28"/>
          <w:szCs w:val="28"/>
          <w:u w:val="single"/>
          <w:lang w:eastAsia="ar-SA"/>
        </w:rPr>
        <w:t>2.3. Подрядчик обязуется:</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 xml:space="preserve">2.3.1. Выполнить все работы качественно в объеме и в сроки, предусмотренные настоящим Договором и приложениями к нему, сдать работы Заказчику, Комитету по развитию городского хозяйства администрации города Мурманска и/или управлению Ленинского/Октябрьского административного округа.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2.3.2. При выполнении работ по восстановлению асфальтобетонного покрытия обеспечить безопасность дорожного движения в соответствии с разработанной и утвержденной схемой организации дорожного движения.</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2.3.3. Согласовать с Заказчиком перед началом работы порядок ведения Работ на объекте.</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2.3.4. Обеспечить содержание и уборку объектов, на которых проводились работы, и прилегающей к ним уличной площади.</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2.3.5. Исполнять полученные в ходе работ указания Заказчика.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2.3.6. Выполнить в полном объеме иные свои обязательства, предусмотренные настоящим Договором.</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2.3.7. Использовать при проведении работ качественные и пригодные для определенных видов работ в соответствии с действующими нормами законодательства материалы. Качество используемых материалов должно соответствовать требованиям нормативных документов и подтверждаться соответствующими сертификатами. При возникновении потребности в замене необходимых для использования при проведении работ материалов их аналогами, Подрядчик обязан согласовать использование материалов-аналогов с Заказчиком.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2.3.8. Своевременно устранить недостатки и дефекты, выявленные при приемке работ и в течение гарантийного срока, установленного настоящим Договором.</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2.3.9. Принять все меры к обеспечению сохранности вверенного ему Заказчиком имущества и нести ответственность за всякое упущение, повлекшее за собой утрату или повреждение этого имущества.</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2.3.10. По первому требованию представителя Заказчика представлять всю необходимую информацию о ходе ремонтных работ.</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u w:val="single"/>
          <w:lang w:eastAsia="ar-SA"/>
        </w:rPr>
      </w:pPr>
      <w:r w:rsidRPr="00E64DBD">
        <w:rPr>
          <w:rFonts w:ascii="Times New Roman" w:eastAsia="Calibri" w:hAnsi="Times New Roman" w:cs="Times New Roman"/>
          <w:sz w:val="28"/>
          <w:szCs w:val="28"/>
          <w:u w:val="single"/>
          <w:lang w:eastAsia="ar-SA"/>
        </w:rPr>
        <w:t>2.4. Подрядчик имеет право:</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2.4.1. С письменного согласия Заказчика, за свой счет привлекать для выполнения отдельных видов работ третьих лиц, имеющих все необходимые разрешительные документы.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и (или) бездействием.</w:t>
      </w:r>
    </w:p>
    <w:p w:rsidR="00E07492" w:rsidRPr="00E64DBD" w:rsidRDefault="00E07492" w:rsidP="00641C17">
      <w:pPr>
        <w:numPr>
          <w:ilvl w:val="0"/>
          <w:numId w:val="40"/>
        </w:numPr>
        <w:suppressAutoHyphens/>
        <w:autoSpaceDE w:val="0"/>
        <w:autoSpaceDN w:val="0"/>
        <w:adjustRightInd w:val="0"/>
        <w:spacing w:before="240" w:after="240" w:line="240" w:lineRule="auto"/>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ПОРЯДОК РАСЧЕТОВ</w:t>
      </w:r>
    </w:p>
    <w:p w:rsidR="00E07492" w:rsidRPr="00E64DBD" w:rsidRDefault="00E07492" w:rsidP="00E07492">
      <w:pPr>
        <w:spacing w:after="0" w:line="240" w:lineRule="auto"/>
        <w:ind w:firstLine="426"/>
        <w:jc w:val="both"/>
        <w:rPr>
          <w:rFonts w:ascii="Times New Roman" w:eastAsia="Calibri" w:hAnsi="Times New Roman" w:cs="Times New Roman"/>
          <w:color w:val="000000"/>
          <w:sz w:val="28"/>
          <w:szCs w:val="28"/>
          <w:lang w:eastAsia="ru-RU"/>
        </w:rPr>
      </w:pPr>
      <w:r w:rsidRPr="00E64DBD">
        <w:rPr>
          <w:rFonts w:ascii="Times New Roman" w:eastAsia="Calibri" w:hAnsi="Times New Roman" w:cs="Times New Roman"/>
          <w:sz w:val="28"/>
          <w:szCs w:val="28"/>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w:t>
      </w:r>
      <w:r w:rsidRPr="00E64DBD">
        <w:rPr>
          <w:rFonts w:ascii="Times New Roman" w:eastAsia="Calibri" w:hAnsi="Times New Roman" w:cs="Times New Roman"/>
          <w:sz w:val="28"/>
          <w:szCs w:val="28"/>
          <w:lang w:eastAsia="ru-RU"/>
        </w:rPr>
        <w:lastRenderedPageBreak/>
        <w:t xml:space="preserve">Договора. </w:t>
      </w:r>
      <w:r w:rsidRPr="00E64DBD">
        <w:rPr>
          <w:rFonts w:ascii="Times New Roman" w:eastAsia="Calibri" w:hAnsi="Times New Roman" w:cs="Times New Roman"/>
          <w:color w:val="000000"/>
          <w:sz w:val="28"/>
          <w:szCs w:val="28"/>
          <w:lang w:eastAsia="ru-RU"/>
        </w:rPr>
        <w:t>Предоплата осуществляется на основании выставленного Подрядчиком счета.</w:t>
      </w:r>
    </w:p>
    <w:p w:rsidR="00E07492" w:rsidRPr="00E64DBD" w:rsidRDefault="00E07492" w:rsidP="00E07492">
      <w:pPr>
        <w:spacing w:after="0" w:line="240" w:lineRule="auto"/>
        <w:ind w:firstLine="426"/>
        <w:jc w:val="both"/>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E64DBD">
        <w:rPr>
          <w:rFonts w:ascii="Times New Roman" w:eastAsia="Calibri" w:hAnsi="Times New Roman" w:cs="Times New Roman"/>
          <w:sz w:val="28"/>
          <w:szCs w:val="28"/>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07492" w:rsidRPr="00E64DBD" w:rsidRDefault="00E07492" w:rsidP="00E07492">
      <w:pPr>
        <w:spacing w:after="0" w:line="240" w:lineRule="auto"/>
        <w:ind w:firstLine="426"/>
        <w:jc w:val="both"/>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 но не более чем на 10 % предусмотренного Договором объема работ.</w:t>
      </w:r>
    </w:p>
    <w:p w:rsidR="00E07492" w:rsidRPr="00E64DBD" w:rsidRDefault="00E07492" w:rsidP="00E07492">
      <w:pPr>
        <w:spacing w:after="0" w:line="240" w:lineRule="auto"/>
        <w:ind w:firstLine="426"/>
        <w:jc w:val="both"/>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E64DBD">
        <w:rPr>
          <w:rFonts w:ascii="Times New Roman" w:eastAsia="Calibri" w:hAnsi="Times New Roman" w:cs="Times New Roman"/>
          <w:sz w:val="28"/>
          <w:szCs w:val="28"/>
          <w:lang w:eastAsia="ru-RU"/>
        </w:rPr>
        <w:t>дств с р</w:t>
      </w:r>
      <w:proofErr w:type="gramEnd"/>
      <w:r w:rsidRPr="00E64DBD">
        <w:rPr>
          <w:rFonts w:ascii="Times New Roman" w:eastAsia="Calibri" w:hAnsi="Times New Roman" w:cs="Times New Roman"/>
          <w:sz w:val="28"/>
          <w:szCs w:val="28"/>
          <w:lang w:eastAsia="ru-RU"/>
        </w:rPr>
        <w:t>асчетного счета Заказчика.</w:t>
      </w:r>
    </w:p>
    <w:p w:rsidR="00E07492" w:rsidRPr="00E64DBD" w:rsidRDefault="00E07492" w:rsidP="00641C17">
      <w:pPr>
        <w:numPr>
          <w:ilvl w:val="0"/>
          <w:numId w:val="40"/>
        </w:numPr>
        <w:suppressAutoHyphens/>
        <w:autoSpaceDE w:val="0"/>
        <w:autoSpaceDN w:val="0"/>
        <w:adjustRightInd w:val="0"/>
        <w:spacing w:after="0" w:line="240" w:lineRule="auto"/>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ПОРЯДОК И УСЛОВИЯ ПРОИЗВОДСТВА РАБОТ</w:t>
      </w:r>
    </w:p>
    <w:p w:rsidR="00E07492" w:rsidRPr="00E64DBD" w:rsidRDefault="00E07492" w:rsidP="00E07492">
      <w:pPr>
        <w:suppressAutoHyphens/>
        <w:autoSpaceDE w:val="0"/>
        <w:autoSpaceDN w:val="0"/>
        <w:adjustRightInd w:val="0"/>
        <w:spacing w:after="0" w:line="240" w:lineRule="auto"/>
        <w:ind w:left="720"/>
        <w:outlineLvl w:val="0"/>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4.1. Подрядчик выполняет комплекс работ в соответствии с Адресной программой Заказчика, которая содержит следующие сведения:</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адрес производства работ;</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площадь асфальтирования, м</w:t>
      </w:r>
      <w:proofErr w:type="gramStart"/>
      <w:r w:rsidRPr="00E64DBD">
        <w:rPr>
          <w:rFonts w:ascii="Times New Roman" w:eastAsia="Calibri" w:hAnsi="Times New Roman" w:cs="Times New Roman"/>
          <w:sz w:val="28"/>
          <w:szCs w:val="28"/>
          <w:lang w:eastAsia="ar-SA"/>
        </w:rPr>
        <w:t>2</w:t>
      </w:r>
      <w:proofErr w:type="gramEnd"/>
      <w:r w:rsidRPr="00E64DBD">
        <w:rPr>
          <w:rFonts w:ascii="Times New Roman" w:eastAsia="Calibri" w:hAnsi="Times New Roman" w:cs="Times New Roman"/>
          <w:sz w:val="28"/>
          <w:szCs w:val="28"/>
          <w:lang w:eastAsia="ar-SA"/>
        </w:rPr>
        <w:t>;</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4.2.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4.3. Подрядчик несет ответственность за утрату, порчу или снижение потребительских свойств  МТР.</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4.4. Подрядчик принимает меры по обеспечению сохранности предоставленного ему для выполнения работ имущества Заказчика, соблюдению правил противопожарной безопасности, правил техники безопасности, требований по обеспечению безопасности дорожного движения, иные меры, которые в конкретной ситуации предпринял бы квалифицированный и добросовестный Подрядчик.</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4.5. Во время транспортировки материалов и оборудования ответственность за сохранность перевозимого груза несет Подрядчик.</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4.6. Затраты, связанные с выездом ремонтного персонала (проживание, стоимость проезда) производятся за счет Подрядчика.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E64DBD" w:rsidRDefault="00E07492" w:rsidP="00641C17">
      <w:pPr>
        <w:numPr>
          <w:ilvl w:val="0"/>
          <w:numId w:val="40"/>
        </w:numPr>
        <w:suppressAutoHyphens/>
        <w:autoSpaceDE w:val="0"/>
        <w:autoSpaceDN w:val="0"/>
        <w:adjustRightInd w:val="0"/>
        <w:spacing w:after="0" w:line="240" w:lineRule="auto"/>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ПОРЯДОК ПРИЕМКИ И СДАЧИ ВЫПОЛНЕННЫХ РАБОТ</w:t>
      </w:r>
    </w:p>
    <w:p w:rsidR="00E07492" w:rsidRPr="00E64DBD" w:rsidRDefault="00E07492" w:rsidP="00E07492">
      <w:pPr>
        <w:suppressAutoHyphens/>
        <w:autoSpaceDE w:val="0"/>
        <w:autoSpaceDN w:val="0"/>
        <w:adjustRightInd w:val="0"/>
        <w:spacing w:after="0" w:line="240" w:lineRule="auto"/>
        <w:ind w:left="720"/>
        <w:outlineLvl w:val="0"/>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5.2. В ходе выполнения работ Подрядчик обязан составлять и комиссионно подписывать акты на все скрытые работы (на устройство дорожного корыта, щебеночного основания, на </w:t>
      </w:r>
      <w:proofErr w:type="spellStart"/>
      <w:r w:rsidRPr="00E64DBD">
        <w:rPr>
          <w:rFonts w:ascii="Times New Roman" w:eastAsia="Calibri" w:hAnsi="Times New Roman" w:cs="Times New Roman"/>
          <w:sz w:val="28"/>
          <w:szCs w:val="28"/>
          <w:lang w:eastAsia="ar-SA"/>
        </w:rPr>
        <w:t>проливку</w:t>
      </w:r>
      <w:proofErr w:type="spellEnd"/>
      <w:r w:rsidRPr="00E64DBD">
        <w:rPr>
          <w:rFonts w:ascii="Times New Roman" w:eastAsia="Calibri" w:hAnsi="Times New Roman" w:cs="Times New Roman"/>
          <w:sz w:val="28"/>
          <w:szCs w:val="28"/>
          <w:lang w:eastAsia="ar-SA"/>
        </w:rPr>
        <w:t xml:space="preserve"> швов битумом) в 3-х экземплярах каждый. В состав комиссии входят представители Подрядчика, представители Заказчика и  представители Мурманского муниципального бюджетного учреждения «Управление дорожного хозяйства» (ММБУ «УДХ»).</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Подрядчик извещает Заказчика о готовности скрытых работ  к освидетельствованию за 2 (два) дня до начала приемки.</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Подрядчик приступает к выполнению последующих работ только после приемки Заказчиком выполненных скрытых работ.</w:t>
      </w:r>
    </w:p>
    <w:p w:rsidR="00E07492" w:rsidRPr="00E64DBD" w:rsidRDefault="00E07492" w:rsidP="00E07492">
      <w:pPr>
        <w:suppressAutoHyphens/>
        <w:spacing w:after="0" w:line="240" w:lineRule="auto"/>
        <w:ind w:firstLine="567"/>
        <w:jc w:val="both"/>
        <w:rPr>
          <w:rFonts w:ascii="Times New Roman" w:eastAsia="Calibri" w:hAnsi="Times New Roman" w:cs="Times New Roman"/>
          <w:sz w:val="28"/>
          <w:szCs w:val="28"/>
          <w:lang w:eastAsia="ar-SA"/>
        </w:rPr>
      </w:pPr>
      <w:r w:rsidRPr="00E64DBD">
        <w:rPr>
          <w:rFonts w:ascii="Times New Roman" w:eastAsia="Calibri" w:hAnsi="Times New Roman" w:cs="Times New Roman"/>
          <w:color w:val="000000"/>
          <w:sz w:val="28"/>
          <w:szCs w:val="28"/>
          <w:lang w:eastAsia="ru-RU"/>
        </w:rPr>
        <w:t xml:space="preserve">5.3.  Договором не предусматривается поэтапное выполнение и сдача работ.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5.4. Подрядчик обязан не позднее, чем за 5 (пять) рабочих дней письменно уведомить Заказчика о завершении работ по Договору и готовности работ к сдаче и представить Заказчику акт приемки выполненных работ (форма КС-2), справку о стоимости выполненных работ и затрат (форма КС-3).</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Заказчик не позднее, чем за 2 (два) рабочих дня уведомляет Подрядчика и владельцев территории благоустройства - Комитет по развитию городского хозяйства администрации города Мурманска и/или управление Ленинского/Октябрьского административного округа о дате и времени приемки работ.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5.5. В состав приемочной комиссии, создаваемой Заказчиком, входят: уполномоченные представители Заказчика, Подрядчика</w:t>
      </w:r>
      <w:r w:rsidRPr="00E64DBD">
        <w:rPr>
          <w:rFonts w:ascii="Times New Roman" w:eastAsia="Calibri" w:hAnsi="Times New Roman" w:cs="Times New Roman"/>
          <w:color w:val="FF00FF"/>
          <w:spacing w:val="-1"/>
          <w:sz w:val="28"/>
          <w:szCs w:val="28"/>
          <w:lang w:eastAsia="ar-SA"/>
        </w:rPr>
        <w:t xml:space="preserve"> </w:t>
      </w:r>
      <w:r w:rsidRPr="00E64DBD">
        <w:rPr>
          <w:rFonts w:ascii="Times New Roman" w:eastAsia="Calibri" w:hAnsi="Times New Roman" w:cs="Times New Roman"/>
          <w:spacing w:val="-1"/>
          <w:sz w:val="28"/>
          <w:szCs w:val="28"/>
          <w:lang w:eastAsia="ar-SA"/>
        </w:rPr>
        <w:t xml:space="preserve">и владельца территории благоустройства - </w:t>
      </w:r>
      <w:r w:rsidRPr="00E64DBD">
        <w:rPr>
          <w:rFonts w:ascii="Times New Roman" w:eastAsia="Calibri" w:hAnsi="Times New Roman" w:cs="Times New Roman"/>
          <w:sz w:val="28"/>
          <w:szCs w:val="28"/>
          <w:lang w:eastAsia="ar-SA"/>
        </w:rPr>
        <w:t xml:space="preserve">Комитет по развитию городского хозяйства администрации города Мурманска и/или управление Ленинского/Октябрьского административного округа </w:t>
      </w:r>
      <w:proofErr w:type="spellStart"/>
      <w:r w:rsidRPr="00E64DBD">
        <w:rPr>
          <w:rFonts w:ascii="Times New Roman" w:eastAsia="Calibri" w:hAnsi="Times New Roman" w:cs="Times New Roman"/>
          <w:sz w:val="28"/>
          <w:szCs w:val="28"/>
          <w:lang w:eastAsia="ar-SA"/>
        </w:rPr>
        <w:t>г</w:t>
      </w:r>
      <w:proofErr w:type="gramStart"/>
      <w:r w:rsidRPr="00E64DBD">
        <w:rPr>
          <w:rFonts w:ascii="Times New Roman" w:eastAsia="Calibri" w:hAnsi="Times New Roman" w:cs="Times New Roman"/>
          <w:sz w:val="28"/>
          <w:szCs w:val="28"/>
          <w:lang w:eastAsia="ar-SA"/>
        </w:rPr>
        <w:t>.М</w:t>
      </w:r>
      <w:proofErr w:type="gramEnd"/>
      <w:r w:rsidRPr="00E64DBD">
        <w:rPr>
          <w:rFonts w:ascii="Times New Roman" w:eastAsia="Calibri" w:hAnsi="Times New Roman" w:cs="Times New Roman"/>
          <w:sz w:val="28"/>
          <w:szCs w:val="28"/>
          <w:lang w:eastAsia="ar-SA"/>
        </w:rPr>
        <w:t>урманска</w:t>
      </w:r>
      <w:proofErr w:type="spellEnd"/>
      <w:r w:rsidRPr="00E64DBD">
        <w:rPr>
          <w:rFonts w:ascii="Times New Roman" w:eastAsia="Calibri" w:hAnsi="Times New Roman" w:cs="Times New Roman"/>
          <w:sz w:val="28"/>
          <w:szCs w:val="28"/>
          <w:lang w:eastAsia="ar-SA"/>
        </w:rPr>
        <w:t xml:space="preserve">. </w:t>
      </w:r>
    </w:p>
    <w:p w:rsidR="00E07492" w:rsidRPr="00E64DBD" w:rsidRDefault="00E07492" w:rsidP="00E0749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 xml:space="preserve">5.6. Работы считаются принятыми </w:t>
      </w:r>
      <w:r w:rsidRPr="00E64DBD">
        <w:rPr>
          <w:rFonts w:ascii="Times New Roman" w:eastAsia="Calibri" w:hAnsi="Times New Roman" w:cs="Times New Roman"/>
          <w:spacing w:val="-1"/>
          <w:sz w:val="28"/>
          <w:szCs w:val="28"/>
          <w:lang w:eastAsia="ar-SA"/>
        </w:rPr>
        <w:t>приемочной комиссией</w:t>
      </w:r>
      <w:r w:rsidRPr="00E64DBD">
        <w:rPr>
          <w:rFonts w:ascii="Times New Roman" w:eastAsia="Times New Roman" w:hAnsi="Times New Roman" w:cs="Times New Roman"/>
          <w:sz w:val="28"/>
          <w:szCs w:val="28"/>
          <w:lang w:eastAsia="ru-RU"/>
        </w:rPr>
        <w:t xml:space="preserve">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п.5.7. настоящего Договора.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5.7.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разумные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уведомить об их устранении Заказчика в течение 2-х рабочих дней после их устранения. Заказчик в течение 2-х рабочих дней </w:t>
      </w:r>
      <w:r w:rsidRPr="00E64DBD">
        <w:rPr>
          <w:rFonts w:ascii="Times New Roman" w:eastAsia="Calibri" w:hAnsi="Times New Roman" w:cs="Times New Roman"/>
          <w:sz w:val="28"/>
          <w:szCs w:val="28"/>
          <w:lang w:eastAsia="ar-SA"/>
        </w:rPr>
        <w:lastRenderedPageBreak/>
        <w:t xml:space="preserve">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E64DBD">
        <w:rPr>
          <w:rFonts w:ascii="Times New Roman" w:eastAsia="Calibri" w:hAnsi="Times New Roman" w:cs="Times New Roman"/>
          <w:sz w:val="28"/>
          <w:szCs w:val="28"/>
          <w:lang w:eastAsia="ar-SA"/>
        </w:rPr>
        <w:t>п.п</w:t>
      </w:r>
      <w:proofErr w:type="spellEnd"/>
      <w:r w:rsidRPr="00E64DBD">
        <w:rPr>
          <w:rFonts w:ascii="Times New Roman" w:eastAsia="Calibri" w:hAnsi="Times New Roman" w:cs="Times New Roman"/>
          <w:sz w:val="28"/>
          <w:szCs w:val="28"/>
          <w:lang w:eastAsia="ar-SA"/>
        </w:rPr>
        <w:t>. 5.4., 5.5., 5.6. настоящего Договора.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5.8.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5.7. настоящего Договора.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5.9. В случае досрочного выполнения работ Заказчик вправе досрочно организовать приемку работ в соответствии с </w:t>
      </w:r>
      <w:proofErr w:type="spellStart"/>
      <w:r w:rsidRPr="00E64DBD">
        <w:rPr>
          <w:rFonts w:ascii="Times New Roman" w:eastAsia="Calibri" w:hAnsi="Times New Roman" w:cs="Times New Roman"/>
          <w:sz w:val="28"/>
          <w:szCs w:val="28"/>
          <w:lang w:eastAsia="ar-SA"/>
        </w:rPr>
        <w:t>п.п</w:t>
      </w:r>
      <w:proofErr w:type="spellEnd"/>
      <w:r w:rsidRPr="00E64DBD">
        <w:rPr>
          <w:rFonts w:ascii="Times New Roman" w:eastAsia="Calibri" w:hAnsi="Times New Roman" w:cs="Times New Roman"/>
          <w:sz w:val="28"/>
          <w:szCs w:val="28"/>
          <w:lang w:eastAsia="ar-SA"/>
        </w:rPr>
        <w:t>. 5.4., 5.5., 5.6., 5.7. настоящего Договора.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5.10.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 после подписания Акта приема-передачи выполненных работ – Заказчик.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E64DBD" w:rsidRDefault="00E07492" w:rsidP="00641C17">
      <w:pPr>
        <w:numPr>
          <w:ilvl w:val="0"/>
          <w:numId w:val="40"/>
        </w:numPr>
        <w:suppressAutoHyphens/>
        <w:autoSpaceDE w:val="0"/>
        <w:autoSpaceDN w:val="0"/>
        <w:adjustRightInd w:val="0"/>
        <w:spacing w:after="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ГАРАНТИИ КАЧЕСТВА ПО СДАННЫМ РАБОТАМ</w:t>
      </w:r>
    </w:p>
    <w:p w:rsidR="00E07492" w:rsidRPr="00E64DBD" w:rsidRDefault="00E07492" w:rsidP="00E07492">
      <w:pPr>
        <w:suppressAutoHyphens/>
        <w:autoSpaceDE w:val="0"/>
        <w:autoSpaceDN w:val="0"/>
        <w:adjustRightInd w:val="0"/>
        <w:spacing w:after="0" w:line="240" w:lineRule="auto"/>
        <w:ind w:left="714"/>
        <w:outlineLvl w:val="0"/>
        <w:rPr>
          <w:rFonts w:ascii="Times New Roman" w:eastAsia="Calibri" w:hAnsi="Times New Roman" w:cs="Times New Roman"/>
          <w:sz w:val="28"/>
          <w:szCs w:val="28"/>
          <w:lang w:eastAsia="ar-SA"/>
        </w:rPr>
      </w:pP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6.1. Качество результата работ и использованных при их проведении материалов должно соответствовать ГОСТам, СНиПам и другим действующим нормативным документам.</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6.2. Гарантии качества распространяются на все работы, выполненные Подрядчиком и субподрядчиками по настоящему Договору, и использованные при их проведении материалы. Ответственность и гарантию за качество работ, исполненных субподрядчиком, и использованных им материалов, в полном объеме несет Подрядчик.</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6.3. Гарантийный срок работ устанавливается в течение 24 месяцев с момента подписания Акта приема-передачи выполненных работ (Приложение № 5 к настоящему Договору).</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 xml:space="preserve">6.5. При отказе Подрядчика от составления или подписания акта обнаруженных дефектов Заказчик составляет односторонний акт.     </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E07492" w:rsidRPr="00E64DBD" w:rsidRDefault="00E07492" w:rsidP="00641C17">
      <w:pPr>
        <w:numPr>
          <w:ilvl w:val="0"/>
          <w:numId w:val="40"/>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ОТВЕТСТВЕННОСТЬ СТОРОН</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E64DBD">
        <w:rPr>
          <w:rFonts w:ascii="Times New Roman" w:eastAsia="Calibri" w:hAnsi="Times New Roman" w:cs="Times New Roman"/>
          <w:sz w:val="28"/>
          <w:szCs w:val="28"/>
          <w:lang w:eastAsia="ar-SA"/>
        </w:rPr>
        <w:t>стоимости</w:t>
      </w:r>
      <w:proofErr w:type="gramEnd"/>
      <w:r w:rsidRPr="00E64DBD">
        <w:rPr>
          <w:rFonts w:ascii="Times New Roman" w:eastAsia="Calibri" w:hAnsi="Times New Roman" w:cs="Times New Roman"/>
          <w:sz w:val="28"/>
          <w:szCs w:val="28"/>
          <w:lang w:eastAsia="ar-SA"/>
        </w:rPr>
        <w:t xml:space="preserve"> не выполненной и/или не сданной вовремя работы за каждый день такой просрочки.</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7.3. Уплата пени не освобождает Подрядчика от выполнения обязательств по настоящему Договору.</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07492" w:rsidRPr="00E64DBD" w:rsidRDefault="00E07492" w:rsidP="00641C17">
      <w:pPr>
        <w:numPr>
          <w:ilvl w:val="0"/>
          <w:numId w:val="40"/>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ФОРС-МАЖОРНЫЕ ОБСТОЯТЕЛЬСТВА</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E07492" w:rsidRPr="00E64DBD" w:rsidRDefault="00E07492" w:rsidP="00641C17">
      <w:pPr>
        <w:numPr>
          <w:ilvl w:val="0"/>
          <w:numId w:val="40"/>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РАССМОТРЕНИЕ СПОРОВ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9.1. В случае возникновения между Сторонами споров или разногласий, вытекающих из настоящего Договора или связанных с ним, Стороны примут все меры к их разрешению путем переговоров.</w:t>
      </w:r>
    </w:p>
    <w:p w:rsidR="00E07492" w:rsidRPr="00E64DBD"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9.2. При </w:t>
      </w:r>
      <w:proofErr w:type="gramStart"/>
      <w:r w:rsidRPr="00E64DBD">
        <w:rPr>
          <w:rFonts w:ascii="Times New Roman" w:eastAsia="Calibri" w:hAnsi="Times New Roman" w:cs="Times New Roman"/>
          <w:sz w:val="28"/>
          <w:szCs w:val="28"/>
          <w:lang w:eastAsia="ar-SA"/>
        </w:rPr>
        <w:t>не достижении</w:t>
      </w:r>
      <w:proofErr w:type="gramEnd"/>
      <w:r w:rsidRPr="00E64DBD">
        <w:rPr>
          <w:rFonts w:ascii="Times New Roman" w:eastAsia="Calibri" w:hAnsi="Times New Roman" w:cs="Times New Roman"/>
          <w:sz w:val="28"/>
          <w:szCs w:val="28"/>
          <w:lang w:eastAsia="ar-SA"/>
        </w:rPr>
        <w:t xml:space="preserve"> соглашения путем переговоров, спор подлежит рассмотрению в Арбитражном суде Мурманской области.</w:t>
      </w:r>
    </w:p>
    <w:p w:rsidR="00E07492" w:rsidRPr="00E64DBD" w:rsidRDefault="00E07492" w:rsidP="00641C17">
      <w:pPr>
        <w:numPr>
          <w:ilvl w:val="0"/>
          <w:numId w:val="40"/>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РАСТОРЖЕНИЕ ДОГОВОРА</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color w:val="000000"/>
          <w:sz w:val="28"/>
          <w:szCs w:val="28"/>
          <w:lang w:eastAsia="ru-RU"/>
        </w:rPr>
      </w:pPr>
      <w:r w:rsidRPr="00E64DBD">
        <w:rPr>
          <w:rFonts w:ascii="Times New Roman" w:eastAsia="Calibri" w:hAnsi="Times New Roman" w:cs="Times New Roman"/>
          <w:color w:val="000000"/>
          <w:sz w:val="28"/>
          <w:szCs w:val="28"/>
          <w:lang w:eastAsia="ar-SA"/>
        </w:rPr>
        <w:t>10.1. 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(несоблюдения сроков ремонта, ремонта ненадлежащего качества/несоответствующего объему работ, любом другом случае)) расторгнуть настоящий Договор.</w:t>
      </w:r>
      <w:r w:rsidRPr="00E64DBD">
        <w:rPr>
          <w:rFonts w:ascii="Times New Roman" w:eastAsia="Calibri" w:hAnsi="Times New Roman" w:cs="Times New Roman"/>
          <w:color w:val="000000"/>
          <w:sz w:val="28"/>
          <w:szCs w:val="28"/>
          <w:lang w:eastAsia="ru-RU"/>
        </w:rPr>
        <w:t xml:space="preserve"> В этом случае Договор считается расторгнутым на третий календарный день с момента направления Заказчиком соответствующего уведомления</w:t>
      </w:r>
      <w:r w:rsidRPr="00E64DBD">
        <w:rPr>
          <w:rFonts w:ascii="Times New Roman" w:eastAsia="Times New Roman" w:hAnsi="Times New Roman" w:cs="Times New Roman"/>
          <w:color w:val="000000"/>
          <w:sz w:val="28"/>
          <w:szCs w:val="28"/>
          <w:lang w:eastAsia="ru-RU"/>
        </w:rPr>
        <w:t>, кроме случаев, когда в уведомлении о расторжении указан иной срок.</w:t>
      </w:r>
    </w:p>
    <w:p w:rsidR="00E07492" w:rsidRPr="00E64DBD" w:rsidRDefault="00E07492" w:rsidP="00641C17">
      <w:pPr>
        <w:numPr>
          <w:ilvl w:val="0"/>
          <w:numId w:val="40"/>
        </w:numPr>
        <w:suppressAutoHyphens/>
        <w:autoSpaceDE w:val="0"/>
        <w:autoSpaceDN w:val="0"/>
        <w:adjustRightInd w:val="0"/>
        <w:spacing w:before="240" w:after="120" w:line="240" w:lineRule="auto"/>
        <w:ind w:left="714" w:hanging="357"/>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ОСОБЫЕ УСЛОВИЯ</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11.4. Все указанные в Договоре приложения являются его неотъемлемой частью.</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11.5. Во всем остальном, что не предусмотрено настоящим Договором, Стороны будут руководствоваться нормами действующего законодательства РФ.</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11.6. Настоящий Договор составлен в двух экземплярах, имеющих одинаковую юридическую силу, по одному для каждой из Сторон.</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11.7. Стороны, при подписании настоящего Договора согласовали следующие приложения к нему:</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Приложение №1 «Техническое задание».</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Приложение №2 «Локальная смета».</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Приложение №3 «План-график работ».</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Приложение №4 «Акт приемки приемочной комиссии».</w:t>
      </w:r>
    </w:p>
    <w:p w:rsidR="00E07492" w:rsidRPr="00E64DBD" w:rsidRDefault="00E07492" w:rsidP="00E07492">
      <w:pPr>
        <w:autoSpaceDE w:val="0"/>
        <w:autoSpaceDN w:val="0"/>
        <w:adjustRightInd w:val="0"/>
        <w:spacing w:after="0" w:line="240" w:lineRule="auto"/>
        <w:ind w:firstLine="540"/>
        <w:jc w:val="both"/>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Приложение №5 «Акт приема-передачи выполненных работ».</w:t>
      </w:r>
    </w:p>
    <w:p w:rsidR="00E07492" w:rsidRPr="00E64DBD" w:rsidRDefault="00E07492" w:rsidP="00641C17">
      <w:pPr>
        <w:numPr>
          <w:ilvl w:val="0"/>
          <w:numId w:val="40"/>
        </w:numPr>
        <w:suppressAutoHyphens/>
        <w:autoSpaceDE w:val="0"/>
        <w:autoSpaceDN w:val="0"/>
        <w:adjustRightInd w:val="0"/>
        <w:spacing w:before="240" w:after="0" w:line="240" w:lineRule="auto"/>
        <w:ind w:left="714" w:hanging="357"/>
        <w:jc w:val="center"/>
        <w:outlineLvl w:val="0"/>
        <w:rPr>
          <w:rFonts w:ascii="Times New Roman CYR" w:eastAsia="Calibri" w:hAnsi="Times New Roman CYR" w:cs="Times New Roman CYR"/>
          <w:b/>
          <w:bCs/>
          <w:sz w:val="28"/>
          <w:szCs w:val="28"/>
        </w:rPr>
      </w:pPr>
      <w:r w:rsidRPr="00E64DBD">
        <w:rPr>
          <w:rFonts w:ascii="Times New Roman" w:eastAsia="Calibri" w:hAnsi="Times New Roman" w:cs="Times New Roman"/>
          <w:sz w:val="28"/>
          <w:szCs w:val="28"/>
          <w:lang w:eastAsia="ar-SA"/>
        </w:rPr>
        <w:t>АДРЕСА, РЕКВИЗИТЫ И ПОДПИСИ СТОРОН</w:t>
      </w:r>
    </w:p>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219"/>
        <w:gridCol w:w="284"/>
        <w:gridCol w:w="848"/>
        <w:gridCol w:w="4396"/>
      </w:tblGrid>
      <w:tr w:rsidR="00E07492" w:rsidRPr="00E64DBD" w:rsidTr="00E07492">
        <w:tc>
          <w:tcPr>
            <w:tcW w:w="4219" w:type="dxa"/>
          </w:tcPr>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E64DBD">
              <w:rPr>
                <w:rFonts w:ascii="Times New Roman" w:eastAsia="Calibri" w:hAnsi="Times New Roman" w:cs="Times New Roman"/>
                <w:b/>
                <w:sz w:val="28"/>
                <w:szCs w:val="28"/>
                <w:lang w:eastAsia="ar-SA"/>
              </w:rPr>
              <w:t>Заказчик:</w:t>
            </w:r>
          </w:p>
          <w:p w:rsidR="00E07492" w:rsidRPr="00E64DBD" w:rsidRDefault="00E07492" w:rsidP="00E07492">
            <w:pPr>
              <w:suppressAutoHyphens/>
              <w:autoSpaceDE w:val="0"/>
              <w:autoSpaceDN w:val="0"/>
              <w:adjustRightInd w:val="0"/>
              <w:spacing w:after="0" w:line="240" w:lineRule="auto"/>
              <w:rPr>
                <w:rFonts w:ascii="Times New Roman" w:eastAsia="Calibri" w:hAnsi="Times New Roman" w:cs="Times New Roman"/>
                <w:b/>
                <w:sz w:val="28"/>
                <w:szCs w:val="28"/>
                <w:lang w:eastAsia="ar-SA"/>
              </w:rPr>
            </w:pPr>
            <w:r w:rsidRPr="00E64DBD">
              <w:rPr>
                <w:rFonts w:ascii="Times New Roman" w:eastAsia="Calibri" w:hAnsi="Times New Roman" w:cs="Times New Roman"/>
                <w:b/>
                <w:sz w:val="28"/>
                <w:szCs w:val="28"/>
                <w:lang w:eastAsia="ar-SA"/>
              </w:rPr>
              <w:t>ОАО «</w:t>
            </w:r>
            <w:proofErr w:type="spellStart"/>
            <w:r w:rsidRPr="00E64DBD">
              <w:rPr>
                <w:rFonts w:ascii="Times New Roman" w:eastAsia="Calibri" w:hAnsi="Times New Roman" w:cs="Times New Roman"/>
                <w:b/>
                <w:sz w:val="28"/>
                <w:szCs w:val="28"/>
                <w:lang w:eastAsia="ar-SA"/>
              </w:rPr>
              <w:t>Мурманэнергосбыт</w:t>
            </w:r>
            <w:proofErr w:type="spellEnd"/>
            <w:r w:rsidRPr="00E64DBD">
              <w:rPr>
                <w:rFonts w:ascii="Times New Roman" w:eastAsia="Calibri" w:hAnsi="Times New Roman" w:cs="Times New Roman"/>
                <w:b/>
                <w:sz w:val="28"/>
                <w:szCs w:val="28"/>
                <w:lang w:eastAsia="ar-SA"/>
              </w:rPr>
              <w:t>»</w:t>
            </w:r>
          </w:p>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p>
        </w:tc>
        <w:tc>
          <w:tcPr>
            <w:tcW w:w="284" w:type="dxa"/>
          </w:tcPr>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p>
        </w:tc>
        <w:tc>
          <w:tcPr>
            <w:tcW w:w="5244" w:type="dxa"/>
            <w:gridSpan w:val="2"/>
          </w:tcPr>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E64DBD">
              <w:rPr>
                <w:rFonts w:ascii="Times New Roman" w:eastAsia="Calibri" w:hAnsi="Times New Roman" w:cs="Times New Roman"/>
                <w:b/>
                <w:sz w:val="28"/>
                <w:szCs w:val="28"/>
                <w:lang w:eastAsia="ar-SA"/>
              </w:rPr>
              <w:t>Подрядчик:</w:t>
            </w:r>
          </w:p>
          <w:p w:rsidR="00E07492" w:rsidRPr="00E64DBD"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p>
        </w:tc>
      </w:tr>
      <w:tr w:rsidR="00E07492" w:rsidRPr="00E64DBD" w:rsidTr="00E07492">
        <w:tc>
          <w:tcPr>
            <w:tcW w:w="4503" w:type="dxa"/>
            <w:gridSpan w:val="2"/>
          </w:tcPr>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 xml:space="preserve">Юридический адрес: 183034, </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г. Мурманск, ул. Свердлова, д. 39</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proofErr w:type="gramStart"/>
            <w:r w:rsidRPr="00E64DBD">
              <w:rPr>
                <w:rFonts w:ascii="Times New Roman CYR" w:eastAsia="Times New Roman" w:hAnsi="Times New Roman CYR" w:cs="Times New Roman CYR"/>
                <w:sz w:val="28"/>
                <w:szCs w:val="28"/>
              </w:rPr>
              <w:t>Р</w:t>
            </w:r>
            <w:proofErr w:type="gramEnd"/>
            <w:r w:rsidRPr="00E64DBD">
              <w:rPr>
                <w:rFonts w:ascii="Times New Roman CYR" w:eastAsia="Times New Roman" w:hAnsi="Times New Roman CYR" w:cs="Times New Roman CYR"/>
                <w:sz w:val="28"/>
                <w:szCs w:val="28"/>
              </w:rPr>
              <w:t>/с: 407 028 103 000 010 030 64</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 xml:space="preserve">В Филиале ГПБ (АО) в </w:t>
            </w:r>
            <w:proofErr w:type="spellStart"/>
            <w:r w:rsidRPr="00E64DBD">
              <w:rPr>
                <w:rFonts w:ascii="Times New Roman CYR" w:eastAsia="Times New Roman" w:hAnsi="Times New Roman CYR" w:cs="Times New Roman CYR"/>
                <w:sz w:val="28"/>
                <w:szCs w:val="28"/>
              </w:rPr>
              <w:t>г</w:t>
            </w:r>
            <w:proofErr w:type="gramStart"/>
            <w:r w:rsidRPr="00E64DBD">
              <w:rPr>
                <w:rFonts w:ascii="Times New Roman CYR" w:eastAsia="Times New Roman" w:hAnsi="Times New Roman CYR" w:cs="Times New Roman CYR"/>
                <w:sz w:val="28"/>
                <w:szCs w:val="28"/>
              </w:rPr>
              <w:t>.С</w:t>
            </w:r>
            <w:proofErr w:type="gramEnd"/>
            <w:r w:rsidRPr="00E64DBD">
              <w:rPr>
                <w:rFonts w:ascii="Times New Roman CYR" w:eastAsia="Times New Roman" w:hAnsi="Times New Roman CYR" w:cs="Times New Roman CYR"/>
                <w:sz w:val="28"/>
                <w:szCs w:val="28"/>
              </w:rPr>
              <w:t>анкт</w:t>
            </w:r>
            <w:proofErr w:type="spellEnd"/>
            <w:r w:rsidRPr="00E64DBD">
              <w:rPr>
                <w:rFonts w:ascii="Times New Roman CYR" w:eastAsia="Times New Roman" w:hAnsi="Times New Roman CYR" w:cs="Times New Roman CYR"/>
                <w:sz w:val="28"/>
                <w:szCs w:val="28"/>
              </w:rPr>
              <w:t xml:space="preserve">-Петербурге г. Санкт-Петербург </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К/с: 301 018 102 000 000 00 827</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 xml:space="preserve">БИК 044030827 </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ИНН/КПП 5190907139/ 519950001</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 xml:space="preserve">ОКПО 88036460 </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ОГРН 1095190009111</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ОКВЭД 40.30</w:t>
            </w:r>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i/>
                <w:iCs/>
                <w:sz w:val="28"/>
                <w:szCs w:val="28"/>
                <w:u w:val="single"/>
              </w:rPr>
            </w:pPr>
            <w:r w:rsidRPr="00E64DBD">
              <w:rPr>
                <w:rFonts w:ascii="Times New Roman CYR" w:eastAsia="Times New Roman" w:hAnsi="Times New Roman CYR" w:cs="Times New Roman CYR"/>
                <w:i/>
                <w:iCs/>
                <w:sz w:val="28"/>
                <w:szCs w:val="28"/>
                <w:u w:val="single"/>
              </w:rPr>
              <w:t xml:space="preserve">Сайт организации: </w:t>
            </w:r>
            <w:hyperlink r:id="rId30" w:history="1">
              <w:r w:rsidRPr="00E64DBD">
                <w:rPr>
                  <w:rFonts w:ascii="Times New Roman CYR" w:eastAsia="Times New Roman" w:hAnsi="Times New Roman CYR" w:cs="Times New Roman CYR"/>
                  <w:i/>
                  <w:iCs/>
                  <w:sz w:val="28"/>
                  <w:szCs w:val="28"/>
                  <w:u w:val="single"/>
                </w:rPr>
                <w:t>www.mures.ru</w:t>
              </w:r>
            </w:hyperlink>
          </w:p>
          <w:p w:rsidR="00E07492" w:rsidRPr="00E64DBD" w:rsidRDefault="00E07492" w:rsidP="00E07492">
            <w:pPr>
              <w:widowControl w:val="0"/>
              <w:autoSpaceDE w:val="0"/>
              <w:autoSpaceDN w:val="0"/>
              <w:adjustRightInd w:val="0"/>
              <w:spacing w:after="0" w:line="240" w:lineRule="auto"/>
              <w:jc w:val="both"/>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 xml:space="preserve">Телефон: (8152) 68-63-26, </w:t>
            </w:r>
          </w:p>
          <w:p w:rsidR="00E07492" w:rsidRPr="00E64DBD" w:rsidRDefault="00E07492" w:rsidP="00E07492">
            <w:pPr>
              <w:suppressAutoHyphens/>
              <w:spacing w:after="0" w:line="240" w:lineRule="auto"/>
              <w:rPr>
                <w:rFonts w:ascii="Times New Roman CYR" w:eastAsia="Times New Roman" w:hAnsi="Times New Roman CYR" w:cs="Times New Roman CYR"/>
                <w:sz w:val="28"/>
                <w:szCs w:val="28"/>
              </w:rPr>
            </w:pPr>
            <w:r w:rsidRPr="00E64DBD">
              <w:rPr>
                <w:rFonts w:ascii="Times New Roman CYR" w:eastAsia="Times New Roman" w:hAnsi="Times New Roman CYR" w:cs="Times New Roman CYR"/>
                <w:sz w:val="28"/>
                <w:szCs w:val="28"/>
              </w:rPr>
              <w:t>Факс: (8152) 43-90-13</w:t>
            </w:r>
          </w:p>
          <w:p w:rsidR="00E07492" w:rsidRPr="00E64DBD" w:rsidRDefault="00E07492" w:rsidP="00E07492">
            <w:pPr>
              <w:shd w:val="clear" w:color="auto" w:fill="FFFFFF"/>
              <w:suppressAutoHyphens/>
              <w:spacing w:after="0" w:line="240" w:lineRule="auto"/>
              <w:rPr>
                <w:rFonts w:ascii="Times New Roman" w:eastAsia="Calibri" w:hAnsi="Times New Roman" w:cs="Times New Roman"/>
                <w:sz w:val="28"/>
                <w:szCs w:val="28"/>
                <w:lang w:eastAsia="ar-SA"/>
              </w:rPr>
            </w:pPr>
            <w:r w:rsidRPr="00E64DBD">
              <w:rPr>
                <w:rFonts w:ascii="Times New Roman" w:eastAsia="Times New Roman" w:hAnsi="Times New Roman" w:cs="Times New Roman"/>
                <w:bCs/>
                <w:sz w:val="28"/>
                <w:szCs w:val="28"/>
                <w:lang w:val="en-US" w:eastAsia="ar-SA"/>
              </w:rPr>
              <w:t>e</w:t>
            </w:r>
            <w:r w:rsidRPr="00E64DBD">
              <w:rPr>
                <w:rFonts w:ascii="Times New Roman" w:eastAsia="Times New Roman" w:hAnsi="Times New Roman" w:cs="Times New Roman"/>
                <w:bCs/>
                <w:sz w:val="28"/>
                <w:szCs w:val="28"/>
                <w:lang w:eastAsia="ar-SA"/>
              </w:rPr>
              <w:t>-</w:t>
            </w:r>
            <w:r w:rsidRPr="00E64DBD">
              <w:rPr>
                <w:rFonts w:ascii="Times New Roman" w:eastAsia="Times New Roman" w:hAnsi="Times New Roman" w:cs="Times New Roman"/>
                <w:bCs/>
                <w:sz w:val="28"/>
                <w:szCs w:val="28"/>
                <w:lang w:val="en-US" w:eastAsia="ar-SA"/>
              </w:rPr>
              <w:t>mail</w:t>
            </w:r>
            <w:r w:rsidRPr="00E64DBD">
              <w:rPr>
                <w:rFonts w:ascii="Times New Roman" w:eastAsia="Times New Roman" w:hAnsi="Times New Roman" w:cs="Times New Roman"/>
                <w:bCs/>
                <w:sz w:val="28"/>
                <w:szCs w:val="28"/>
                <w:lang w:eastAsia="ar-SA"/>
              </w:rPr>
              <w:t xml:space="preserve">: </w:t>
            </w:r>
            <w:r w:rsidRPr="00E64DBD">
              <w:rPr>
                <w:rFonts w:ascii="Times New Roman" w:eastAsia="Times New Roman" w:hAnsi="Times New Roman" w:cs="Times New Roman"/>
                <w:bCs/>
                <w:sz w:val="28"/>
                <w:szCs w:val="28"/>
                <w:lang w:val="en-US" w:eastAsia="ar-SA"/>
              </w:rPr>
              <w:t>info</w:t>
            </w:r>
            <w:r w:rsidRPr="00E64DBD">
              <w:rPr>
                <w:rFonts w:ascii="Times New Roman" w:eastAsia="Times New Roman" w:hAnsi="Times New Roman" w:cs="Times New Roman"/>
                <w:bCs/>
                <w:sz w:val="28"/>
                <w:szCs w:val="28"/>
                <w:lang w:eastAsia="ar-SA"/>
              </w:rPr>
              <w:t>@</w:t>
            </w:r>
            <w:proofErr w:type="spellStart"/>
            <w:r w:rsidRPr="00E64DBD">
              <w:rPr>
                <w:rFonts w:ascii="Times New Roman" w:eastAsia="Times New Roman" w:hAnsi="Times New Roman" w:cs="Times New Roman"/>
                <w:bCs/>
                <w:sz w:val="28"/>
                <w:szCs w:val="28"/>
                <w:lang w:val="en-US" w:eastAsia="ar-SA"/>
              </w:rPr>
              <w:t>mures</w:t>
            </w:r>
            <w:proofErr w:type="spellEnd"/>
            <w:r w:rsidRPr="00E64DBD">
              <w:rPr>
                <w:rFonts w:ascii="Times New Roman" w:eastAsia="Times New Roman" w:hAnsi="Times New Roman" w:cs="Times New Roman"/>
                <w:bCs/>
                <w:sz w:val="28"/>
                <w:szCs w:val="28"/>
                <w:lang w:eastAsia="ar-SA"/>
              </w:rPr>
              <w:t>.</w:t>
            </w:r>
            <w:proofErr w:type="spellStart"/>
            <w:r w:rsidRPr="00E64DBD">
              <w:rPr>
                <w:rFonts w:ascii="Times New Roman" w:eastAsia="Times New Roman" w:hAnsi="Times New Roman" w:cs="Times New Roman"/>
                <w:bCs/>
                <w:sz w:val="28"/>
                <w:szCs w:val="28"/>
                <w:lang w:val="en-US" w:eastAsia="ar-SA"/>
              </w:rPr>
              <w:t>ru</w:t>
            </w:r>
            <w:proofErr w:type="spellEnd"/>
          </w:p>
        </w:tc>
        <w:tc>
          <w:tcPr>
            <w:tcW w:w="848" w:type="dxa"/>
          </w:tcPr>
          <w:p w:rsidR="00E07492" w:rsidRPr="00E64DBD"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tc>
        <w:tc>
          <w:tcPr>
            <w:tcW w:w="4396" w:type="dxa"/>
          </w:tcPr>
          <w:p w:rsidR="00E07492" w:rsidRPr="00E64DBD" w:rsidRDefault="00E07492" w:rsidP="00E07492">
            <w:pPr>
              <w:shd w:val="clear" w:color="auto" w:fill="FFFFFF"/>
              <w:suppressAutoHyphens/>
              <w:spacing w:after="0" w:line="240" w:lineRule="auto"/>
              <w:rPr>
                <w:rFonts w:ascii="Times New Roman CYR" w:eastAsia="Calibri" w:hAnsi="Times New Roman CYR" w:cs="Times New Roman CYR"/>
                <w:sz w:val="28"/>
                <w:szCs w:val="28"/>
              </w:rPr>
            </w:pPr>
          </w:p>
        </w:tc>
      </w:tr>
    </w:tbl>
    <w:p w:rsidR="00E07492" w:rsidRPr="00E64DBD" w:rsidRDefault="00E07492" w:rsidP="00E07492">
      <w:pPr>
        <w:suppressAutoHyphens/>
        <w:autoSpaceDE w:val="0"/>
        <w:autoSpaceDN w:val="0"/>
        <w:adjustRightInd w:val="0"/>
        <w:spacing w:after="0" w:line="240" w:lineRule="auto"/>
        <w:jc w:val="right"/>
        <w:rPr>
          <w:rFonts w:ascii="Times New Roman" w:eastAsia="Calibri" w:hAnsi="Times New Roman" w:cs="Times New Roman"/>
          <w:sz w:val="28"/>
          <w:szCs w:val="28"/>
          <w:lang w:eastAsia="ar-SA"/>
        </w:rPr>
      </w:pPr>
    </w:p>
    <w:tbl>
      <w:tblPr>
        <w:tblW w:w="11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383"/>
        <w:gridCol w:w="784"/>
        <w:gridCol w:w="3713"/>
        <w:gridCol w:w="1098"/>
      </w:tblGrid>
      <w:tr w:rsidR="00E07492" w:rsidRPr="00E64DBD" w:rsidTr="00E0749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ЗАКАЗЧИК:</w:t>
            </w:r>
          </w:p>
        </w:tc>
        <w:tc>
          <w:tcPr>
            <w:tcW w:w="2167" w:type="dxa"/>
            <w:gridSpan w:val="2"/>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ПОДРЯДЧИК:</w:t>
            </w:r>
          </w:p>
        </w:tc>
      </w:tr>
      <w:tr w:rsidR="00E07492" w:rsidRPr="00E64DBD" w:rsidTr="00E07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508" w:type="dxa"/>
            <w:gridSpan w:val="3"/>
          </w:tcPr>
          <w:p w:rsidR="00E07492" w:rsidRPr="00E64DBD" w:rsidRDefault="00E07492" w:rsidP="00E07492">
            <w:pPr>
              <w:shd w:val="clear" w:color="auto" w:fill="FFFFFF"/>
              <w:tabs>
                <w:tab w:val="left" w:pos="499"/>
              </w:tabs>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ОАО «</w:t>
            </w:r>
            <w:proofErr w:type="spellStart"/>
            <w:r w:rsidRPr="00E64DBD">
              <w:rPr>
                <w:rFonts w:ascii="Times New Roman" w:eastAsia="Calibri" w:hAnsi="Times New Roman" w:cs="Times New Roman"/>
                <w:b/>
                <w:bCs/>
                <w:sz w:val="28"/>
                <w:szCs w:val="28"/>
                <w:lang w:eastAsia="ar-SA"/>
              </w:rPr>
              <w:t>Мурманэнергосбыт</w:t>
            </w:r>
            <w:proofErr w:type="spellEnd"/>
            <w:r w:rsidRPr="00E64DBD">
              <w:rPr>
                <w:rFonts w:ascii="Times New Roman" w:eastAsia="Calibri" w:hAnsi="Times New Roman" w:cs="Times New Roman"/>
                <w:b/>
                <w:bCs/>
                <w:sz w:val="28"/>
                <w:szCs w:val="28"/>
                <w:lang w:eastAsia="ar-SA"/>
              </w:rPr>
              <w:t xml:space="preserve">» </w:t>
            </w:r>
          </w:p>
          <w:p w:rsidR="00E07492" w:rsidRPr="00E64DBD" w:rsidRDefault="00E07492" w:rsidP="00E07492">
            <w:pPr>
              <w:shd w:val="clear" w:color="auto" w:fill="FFFFFF"/>
              <w:tabs>
                <w:tab w:val="left" w:pos="499"/>
              </w:tabs>
              <w:suppressAutoHyphens/>
              <w:spacing w:after="0" w:line="240" w:lineRule="auto"/>
              <w:ind w:left="1027" w:firstLine="499"/>
              <w:rPr>
                <w:rFonts w:ascii="Times New Roman" w:eastAsia="Calibri" w:hAnsi="Times New Roman" w:cs="Times New Roman"/>
                <w:b/>
                <w:bCs/>
                <w:sz w:val="28"/>
                <w:szCs w:val="28"/>
                <w:lang w:eastAsia="ar-SA"/>
              </w:rPr>
            </w:pPr>
          </w:p>
          <w:p w:rsidR="00E07492" w:rsidRPr="00E64DBD" w:rsidRDefault="00E07492" w:rsidP="00E07492">
            <w:pPr>
              <w:shd w:val="clear" w:color="auto" w:fill="FFFFFF"/>
              <w:tabs>
                <w:tab w:val="left" w:pos="499"/>
              </w:tabs>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_________________/</w:t>
            </w:r>
            <w:r w:rsidRPr="00E64DBD">
              <w:rPr>
                <w:rFonts w:ascii="Times New Roman" w:eastAsia="Calibri" w:hAnsi="Times New Roman" w:cs="Times New Roman"/>
                <w:bCs/>
                <w:sz w:val="28"/>
                <w:szCs w:val="28"/>
                <w:u w:val="single"/>
                <w:lang w:eastAsia="ar-SA"/>
              </w:rPr>
              <w:t xml:space="preserve">_______________ </w:t>
            </w:r>
          </w:p>
          <w:p w:rsidR="00E07492" w:rsidRPr="00E64DBD" w:rsidRDefault="00E07492" w:rsidP="00E07492">
            <w:pPr>
              <w:shd w:val="clear" w:color="auto" w:fill="FFFFFF"/>
              <w:tabs>
                <w:tab w:val="left" w:pos="499"/>
              </w:tabs>
              <w:suppressAutoHyphens/>
              <w:spacing w:after="0" w:line="240" w:lineRule="auto"/>
              <w:ind w:left="1027" w:firstLine="499"/>
              <w:rPr>
                <w:rFonts w:ascii="Times New Roman" w:eastAsia="Calibri" w:hAnsi="Times New Roman" w:cs="Times New Roman"/>
                <w:b/>
                <w:bCs/>
                <w:sz w:val="28"/>
                <w:szCs w:val="28"/>
                <w:lang w:eastAsia="ar-SA"/>
              </w:rPr>
            </w:pP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М.П.</w:t>
            </w: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p>
        </w:tc>
        <w:tc>
          <w:tcPr>
            <w:tcW w:w="5595" w:type="dxa"/>
            <w:gridSpan w:val="3"/>
          </w:tcPr>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 xml:space="preserve">______________________________      </w:t>
            </w:r>
            <w:r w:rsidRPr="00E64DBD">
              <w:rPr>
                <w:rFonts w:ascii="Times New Roman" w:eastAsia="Calibri" w:hAnsi="Times New Roman" w:cs="Times New Roman"/>
                <w:b/>
                <w:bCs/>
                <w:sz w:val="28"/>
                <w:szCs w:val="28"/>
                <w:lang w:eastAsia="ar-SA"/>
              </w:rPr>
              <w:tab/>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E64DBD" w:rsidRDefault="00E07492" w:rsidP="00E07492">
            <w:pPr>
              <w:shd w:val="clear" w:color="auto" w:fill="FFFFFF"/>
              <w:suppressAutoHyphens/>
              <w:spacing w:after="0" w:line="240" w:lineRule="auto"/>
              <w:rPr>
                <w:rFonts w:ascii="Times New Roman" w:eastAsia="Calibri" w:hAnsi="Times New Roman" w:cs="Times New Roman"/>
                <w:bCs/>
                <w:sz w:val="28"/>
                <w:szCs w:val="28"/>
                <w:lang w:eastAsia="ar-SA"/>
              </w:rPr>
            </w:pPr>
            <w:r w:rsidRPr="00E64DBD">
              <w:rPr>
                <w:rFonts w:ascii="Times New Roman" w:eastAsia="Calibri" w:hAnsi="Times New Roman" w:cs="Times New Roman"/>
                <w:b/>
                <w:bCs/>
                <w:sz w:val="28"/>
                <w:szCs w:val="28"/>
                <w:lang w:eastAsia="ar-SA"/>
              </w:rPr>
              <w:t>__________________</w:t>
            </w:r>
            <w:r w:rsidRPr="00E64DBD">
              <w:rPr>
                <w:rFonts w:ascii="Times New Roman" w:eastAsia="Calibri" w:hAnsi="Times New Roman" w:cs="Times New Roman"/>
                <w:bCs/>
                <w:sz w:val="28"/>
                <w:szCs w:val="28"/>
                <w:lang w:eastAsia="ar-SA"/>
              </w:rPr>
              <w:t>/______________</w:t>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М.П.</w:t>
            </w: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tc>
      </w:tr>
    </w:tbl>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07492"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4"/>
          <w:szCs w:val="24"/>
          <w:lang w:eastAsia="ru-RU"/>
        </w:rPr>
      </w:pPr>
    </w:p>
    <w:p w:rsidR="00E07492" w:rsidRPr="00E64DBD"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bCs/>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r w:rsidRPr="00E64DBD">
        <w:rPr>
          <w:rFonts w:ascii="Times New Roman" w:eastAsia="Times New Roman" w:hAnsi="Times New Roman" w:cs="Times New Roman"/>
          <w:bCs/>
          <w:sz w:val="28"/>
          <w:szCs w:val="28"/>
          <w:lang w:eastAsia="ru-RU"/>
        </w:rPr>
        <w:t>Приложение</w:t>
      </w:r>
      <w:r w:rsidRPr="00E64DBD">
        <w:rPr>
          <w:rFonts w:ascii="Times New Roman" w:eastAsia="Times New Roman" w:hAnsi="Times New Roman" w:cs="Times New Roman"/>
          <w:sz w:val="28"/>
          <w:szCs w:val="28"/>
          <w:lang w:eastAsia="ru-RU"/>
        </w:rPr>
        <w:t xml:space="preserve"> № 1</w:t>
      </w:r>
    </w:p>
    <w:p w:rsidR="00E07492" w:rsidRPr="00E64DBD"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к Договору №________ от «___» ___________ 2015 г.</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8"/>
          <w:szCs w:val="28"/>
          <w:lang w:eastAsia="ru-RU"/>
        </w:rPr>
      </w:pPr>
      <w:r w:rsidRPr="00E64DBD">
        <w:rPr>
          <w:rFonts w:ascii="Times New Roman" w:eastAsia="Times New Roman" w:hAnsi="Times New Roman" w:cs="Times New Roman"/>
          <w:b/>
          <w:bCs/>
          <w:sz w:val="28"/>
          <w:szCs w:val="28"/>
          <w:lang w:eastAsia="ru-RU"/>
        </w:rPr>
        <w:t>ТЕХНИЧЕСКОЕ ЗАДАНИЕ</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r w:rsidRPr="00E64DBD">
        <w:rPr>
          <w:rFonts w:ascii="Times New Roman" w:eastAsia="Times New Roman" w:hAnsi="Times New Roman" w:cs="Times New Roman"/>
          <w:bCs/>
          <w:sz w:val="28"/>
          <w:szCs w:val="28"/>
          <w:lang w:eastAsia="ru-RU"/>
        </w:rPr>
        <w:t>г. Мурманск</w:t>
      </w:r>
      <w:r w:rsidRPr="00E64DBD">
        <w:rPr>
          <w:rFonts w:ascii="Times New Roman" w:eastAsia="Times New Roman" w:hAnsi="Times New Roman" w:cs="Times New Roman"/>
          <w:bCs/>
          <w:sz w:val="28"/>
          <w:szCs w:val="28"/>
          <w:lang w:eastAsia="ru-RU"/>
        </w:rPr>
        <w:tab/>
      </w:r>
      <w:r w:rsidRPr="00E64DBD">
        <w:rPr>
          <w:rFonts w:ascii="Times New Roman" w:eastAsia="Times New Roman" w:hAnsi="Times New Roman" w:cs="Times New Roman"/>
          <w:bCs/>
          <w:sz w:val="28"/>
          <w:szCs w:val="28"/>
          <w:lang w:eastAsia="ru-RU"/>
        </w:rPr>
        <w:tab/>
        <w:t xml:space="preserve">                                                               от   «___»________ 2015 г.</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Открытое акционерное общество «</w:t>
      </w:r>
      <w:proofErr w:type="spellStart"/>
      <w:r w:rsidRPr="00E64DBD">
        <w:rPr>
          <w:rFonts w:ascii="Times New Roman" w:eastAsia="Times New Roman" w:hAnsi="Times New Roman" w:cs="Times New Roman"/>
          <w:sz w:val="28"/>
          <w:szCs w:val="28"/>
          <w:lang w:eastAsia="ru-RU"/>
        </w:rPr>
        <w:t>Мурманэнергосбыт</w:t>
      </w:r>
      <w:proofErr w:type="spellEnd"/>
      <w:r w:rsidRPr="00E64DBD">
        <w:rPr>
          <w:rFonts w:ascii="Times New Roman" w:eastAsia="Times New Roman" w:hAnsi="Times New Roman" w:cs="Times New Roman"/>
          <w:sz w:val="28"/>
          <w:szCs w:val="28"/>
          <w:lang w:eastAsia="ru-RU"/>
        </w:rPr>
        <w:t>» (ОАО «</w:t>
      </w:r>
      <w:proofErr w:type="spellStart"/>
      <w:r w:rsidRPr="00E64DBD">
        <w:rPr>
          <w:rFonts w:ascii="Times New Roman" w:eastAsia="Times New Roman" w:hAnsi="Times New Roman" w:cs="Times New Roman"/>
          <w:sz w:val="28"/>
          <w:szCs w:val="28"/>
          <w:lang w:eastAsia="ru-RU"/>
        </w:rPr>
        <w:t>Мурманэнергосбыт</w:t>
      </w:r>
      <w:proofErr w:type="spellEnd"/>
      <w:r w:rsidRPr="00E64DBD">
        <w:rPr>
          <w:rFonts w:ascii="Times New Roman" w:eastAsia="Times New Roman" w:hAnsi="Times New Roman" w:cs="Times New Roman"/>
          <w:sz w:val="28"/>
          <w:szCs w:val="28"/>
          <w:lang w:eastAsia="ru-RU"/>
        </w:rPr>
        <w:t xml:space="preserve">»), именуемое в дальнейшем Заказчик, в лице_______________, </w:t>
      </w:r>
      <w:proofErr w:type="gramStart"/>
      <w:r w:rsidRPr="00E64DBD">
        <w:rPr>
          <w:rFonts w:ascii="Times New Roman" w:eastAsia="Times New Roman" w:hAnsi="Times New Roman" w:cs="Times New Roman"/>
          <w:sz w:val="28"/>
          <w:szCs w:val="28"/>
          <w:lang w:eastAsia="ru-RU"/>
        </w:rPr>
        <w:t>действующего</w:t>
      </w:r>
      <w:proofErr w:type="gramEnd"/>
      <w:r w:rsidRPr="00E64DBD">
        <w:rPr>
          <w:rFonts w:ascii="Times New Roman" w:eastAsia="Times New Roman" w:hAnsi="Times New Roman" w:cs="Times New Roman"/>
          <w:sz w:val="28"/>
          <w:szCs w:val="28"/>
          <w:lang w:eastAsia="ru-RU"/>
        </w:rPr>
        <w:t xml:space="preserve"> на основании </w:t>
      </w:r>
      <w:r w:rsidRPr="00E64DBD">
        <w:rPr>
          <w:rFonts w:ascii="Times New Roman" w:eastAsia="Calibri" w:hAnsi="Times New Roman" w:cs="Times New Roman"/>
          <w:sz w:val="28"/>
          <w:szCs w:val="28"/>
          <w:lang w:eastAsia="ar-SA"/>
        </w:rPr>
        <w:t>__________</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 xml:space="preserve">, с одной стороны, и ____________ (_________________»), именуемое в дальнейшем Подрядчик, </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в лице _____________________________, действующего на основании ___________________, с другой стороны, вместе именуемые Стороны, согласовали следующее Техническое задание:</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E07492" w:rsidRPr="00E64DBD" w:rsidRDefault="00E07492" w:rsidP="00E07492">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8"/>
          <w:szCs w:val="28"/>
          <w:u w:val="single"/>
          <w:lang w:eastAsia="ru-RU"/>
        </w:rPr>
      </w:pPr>
      <w:r w:rsidRPr="00E64DBD">
        <w:rPr>
          <w:rFonts w:ascii="Times New Roman" w:eastAsia="Times New Roman" w:hAnsi="Times New Roman" w:cs="Times New Roman"/>
          <w:sz w:val="28"/>
          <w:szCs w:val="28"/>
          <w:lang w:eastAsia="ru-RU"/>
        </w:rPr>
        <w:t>1</w:t>
      </w:r>
      <w:r w:rsidRPr="00E64DBD">
        <w:rPr>
          <w:rFonts w:ascii="Times New Roman" w:eastAsia="Times New Roman" w:hAnsi="Times New Roman" w:cs="Times New Roman"/>
          <w:sz w:val="28"/>
          <w:szCs w:val="28"/>
          <w:u w:val="single"/>
          <w:lang w:eastAsia="ru-RU"/>
        </w:rPr>
        <w:t>.Адресная программа восстановления асфальтобетонного</w:t>
      </w: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4"/>
          <w:szCs w:val="24"/>
          <w:u w:val="single"/>
          <w:lang w:eastAsia="ru-RU"/>
        </w:rPr>
      </w:pPr>
      <w:r w:rsidRPr="00E64DBD">
        <w:rPr>
          <w:rFonts w:ascii="Times New Roman" w:eastAsia="Times New Roman" w:hAnsi="Times New Roman" w:cs="Times New Roman"/>
          <w:sz w:val="28"/>
          <w:szCs w:val="28"/>
          <w:u w:val="single"/>
          <w:lang w:eastAsia="ru-RU"/>
        </w:rPr>
        <w:t xml:space="preserve">покрытия в </w:t>
      </w:r>
      <w:r w:rsidRPr="00E64DBD">
        <w:rPr>
          <w:rFonts w:ascii="Times New Roman" w:eastAsia="Calibri" w:hAnsi="Times New Roman" w:cs="Times New Roman"/>
          <w:sz w:val="28"/>
          <w:szCs w:val="28"/>
          <w:u w:val="single"/>
          <w:lang w:eastAsia="ar-SA"/>
        </w:rPr>
        <w:t>Ленинском и Октябрьском</w:t>
      </w:r>
      <w:r w:rsidRPr="00E64DBD">
        <w:rPr>
          <w:rFonts w:ascii="Times New Roman" w:eastAsia="Times New Roman" w:hAnsi="Times New Roman" w:cs="Times New Roman"/>
          <w:sz w:val="28"/>
          <w:szCs w:val="28"/>
          <w:u w:val="single"/>
          <w:lang w:eastAsia="ru-RU"/>
        </w:rPr>
        <w:t xml:space="preserve"> округах </w:t>
      </w:r>
      <w:proofErr w:type="spellStart"/>
      <w:r w:rsidRPr="00E64DBD">
        <w:rPr>
          <w:rFonts w:ascii="Times New Roman" w:eastAsia="Times New Roman" w:hAnsi="Times New Roman" w:cs="Times New Roman"/>
          <w:sz w:val="28"/>
          <w:szCs w:val="28"/>
          <w:u w:val="single"/>
          <w:lang w:eastAsia="ru-RU"/>
        </w:rPr>
        <w:t>г</w:t>
      </w:r>
      <w:proofErr w:type="gramStart"/>
      <w:r w:rsidRPr="00E64DBD">
        <w:rPr>
          <w:rFonts w:ascii="Times New Roman" w:eastAsia="Times New Roman" w:hAnsi="Times New Roman" w:cs="Times New Roman"/>
          <w:sz w:val="28"/>
          <w:szCs w:val="28"/>
          <w:u w:val="single"/>
          <w:lang w:eastAsia="ru-RU"/>
        </w:rPr>
        <w:t>.М</w:t>
      </w:r>
      <w:proofErr w:type="gramEnd"/>
      <w:r w:rsidRPr="00E64DBD">
        <w:rPr>
          <w:rFonts w:ascii="Times New Roman" w:eastAsia="Times New Roman" w:hAnsi="Times New Roman" w:cs="Times New Roman"/>
          <w:sz w:val="28"/>
          <w:szCs w:val="28"/>
          <w:u w:val="single"/>
          <w:lang w:eastAsia="ru-RU"/>
        </w:rPr>
        <w:t>урманска</w:t>
      </w:r>
      <w:proofErr w:type="spellEnd"/>
      <w:r w:rsidRPr="00E07492">
        <w:rPr>
          <w:rFonts w:ascii="Times New Roman" w:eastAsia="Times New Roman" w:hAnsi="Times New Roman" w:cs="Times New Roman"/>
          <w:sz w:val="24"/>
          <w:szCs w:val="24"/>
          <w:u w:val="single"/>
          <w:lang w:eastAsia="ru-RU"/>
        </w:rPr>
        <w:t xml:space="preserve"> </w:t>
      </w:r>
    </w:p>
    <w:tbl>
      <w:tblPr>
        <w:tblpPr w:leftFromText="180" w:rightFromText="180" w:bottomFromText="200" w:vertAnchor="text" w:tblpX="-318" w:tblpY="1"/>
        <w:tblOverlap w:val="never"/>
        <w:tblW w:w="889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24"/>
        <w:gridCol w:w="2625"/>
        <w:gridCol w:w="850"/>
        <w:gridCol w:w="709"/>
        <w:gridCol w:w="142"/>
        <w:gridCol w:w="709"/>
        <w:gridCol w:w="141"/>
        <w:gridCol w:w="709"/>
        <w:gridCol w:w="142"/>
        <w:gridCol w:w="709"/>
        <w:gridCol w:w="141"/>
        <w:gridCol w:w="993"/>
      </w:tblGrid>
      <w:tr w:rsidR="00E07492" w:rsidRPr="00E07492" w:rsidTr="00E07492">
        <w:trPr>
          <w:cantSplit/>
        </w:trPr>
        <w:tc>
          <w:tcPr>
            <w:tcW w:w="1024" w:type="dxa"/>
            <w:vMerge w:val="restart"/>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w:t>
            </w:r>
          </w:p>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 xml:space="preserve">п. п.        </w:t>
            </w:r>
          </w:p>
        </w:tc>
        <w:tc>
          <w:tcPr>
            <w:tcW w:w="2625" w:type="dxa"/>
            <w:vMerge w:val="restart"/>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Адрес работ</w:t>
            </w:r>
          </w:p>
        </w:tc>
        <w:tc>
          <w:tcPr>
            <w:tcW w:w="5245" w:type="dxa"/>
            <w:gridSpan w:val="10"/>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Вскрываемые покрытия</w:t>
            </w:r>
          </w:p>
        </w:tc>
      </w:tr>
      <w:tr w:rsidR="00E07492" w:rsidRPr="00E07492" w:rsidTr="00E07492">
        <w:trPr>
          <w:cantSplit/>
        </w:trPr>
        <w:tc>
          <w:tcPr>
            <w:tcW w:w="1024" w:type="dxa"/>
            <w:vMerge/>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line="240" w:lineRule="auto"/>
              <w:rPr>
                <w:rFonts w:ascii="Times New Roman" w:eastAsia="Times New Roman" w:hAnsi="Times New Roman" w:cs="Times New Roman"/>
                <w:b/>
                <w:bCs/>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line="240" w:lineRule="auto"/>
              <w:rPr>
                <w:rFonts w:ascii="Times New Roman" w:eastAsia="Times New Roman" w:hAnsi="Times New Roman" w:cs="Times New Roman"/>
                <w:b/>
                <w:bCs/>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spellStart"/>
            <w:proofErr w:type="gramStart"/>
            <w:r w:rsidRPr="00E07492">
              <w:rPr>
                <w:rFonts w:ascii="Times New Roman" w:eastAsia="Times New Roman" w:hAnsi="Times New Roman" w:cs="Times New Roman"/>
                <w:b/>
                <w:bCs/>
                <w:sz w:val="18"/>
                <w:szCs w:val="24"/>
                <w:lang w:eastAsia="ru-RU"/>
              </w:rPr>
              <w:t>доро</w:t>
            </w:r>
            <w:proofErr w:type="spellEnd"/>
            <w:r w:rsidRPr="00E07492">
              <w:rPr>
                <w:rFonts w:ascii="Times New Roman" w:eastAsia="Times New Roman" w:hAnsi="Times New Roman" w:cs="Times New Roman"/>
                <w:b/>
                <w:bCs/>
                <w:sz w:val="18"/>
                <w:szCs w:val="24"/>
                <w:lang w:eastAsia="ru-RU"/>
              </w:rPr>
              <w:t>-га</w:t>
            </w:r>
            <w:proofErr w:type="gramEnd"/>
          </w:p>
        </w:tc>
        <w:tc>
          <w:tcPr>
            <w:tcW w:w="709"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r w:rsidRPr="00E07492">
              <w:rPr>
                <w:rFonts w:ascii="Times New Roman" w:eastAsia="Times New Roman" w:hAnsi="Times New Roman" w:cs="Times New Roman"/>
                <w:b/>
                <w:bCs/>
                <w:sz w:val="18"/>
                <w:szCs w:val="24"/>
                <w:lang w:eastAsia="ru-RU"/>
              </w:rPr>
              <w:t xml:space="preserve">двор. </w:t>
            </w:r>
          </w:p>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r w:rsidRPr="00E07492">
              <w:rPr>
                <w:rFonts w:ascii="Times New Roman" w:eastAsia="Times New Roman" w:hAnsi="Times New Roman" w:cs="Times New Roman"/>
                <w:b/>
                <w:bCs/>
                <w:sz w:val="18"/>
                <w:szCs w:val="24"/>
                <w:lang w:eastAsia="ru-RU"/>
              </w:rPr>
              <w:t>проезд</w:t>
            </w: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spellStart"/>
            <w:r w:rsidRPr="00E07492">
              <w:rPr>
                <w:rFonts w:ascii="Times New Roman" w:eastAsia="Times New Roman" w:hAnsi="Times New Roman" w:cs="Times New Roman"/>
                <w:b/>
                <w:bCs/>
                <w:sz w:val="18"/>
                <w:szCs w:val="24"/>
                <w:lang w:eastAsia="ru-RU"/>
              </w:rPr>
              <w:t>тро</w:t>
            </w:r>
            <w:proofErr w:type="spellEnd"/>
            <w:r w:rsidRPr="00E07492">
              <w:rPr>
                <w:rFonts w:ascii="Times New Roman" w:eastAsia="Times New Roman" w:hAnsi="Times New Roman" w:cs="Times New Roman"/>
                <w:b/>
                <w:bCs/>
                <w:sz w:val="18"/>
                <w:szCs w:val="24"/>
                <w:lang w:eastAsia="ru-RU"/>
              </w:rPr>
              <w:t>-</w:t>
            </w:r>
          </w:p>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spellStart"/>
            <w:r w:rsidRPr="00E07492">
              <w:rPr>
                <w:rFonts w:ascii="Times New Roman" w:eastAsia="Times New Roman" w:hAnsi="Times New Roman" w:cs="Times New Roman"/>
                <w:b/>
                <w:bCs/>
                <w:sz w:val="18"/>
                <w:szCs w:val="24"/>
                <w:lang w:eastAsia="ru-RU"/>
              </w:rPr>
              <w:t>туар</w:t>
            </w:r>
            <w:proofErr w:type="spellEnd"/>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spellStart"/>
            <w:r w:rsidRPr="00E07492">
              <w:rPr>
                <w:rFonts w:ascii="Times New Roman" w:eastAsia="Times New Roman" w:hAnsi="Times New Roman" w:cs="Times New Roman"/>
                <w:b/>
                <w:bCs/>
                <w:sz w:val="18"/>
                <w:szCs w:val="24"/>
                <w:lang w:eastAsia="ru-RU"/>
              </w:rPr>
              <w:t>отмост</w:t>
            </w:r>
            <w:proofErr w:type="spellEnd"/>
          </w:p>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r w:rsidRPr="00E07492">
              <w:rPr>
                <w:rFonts w:ascii="Times New Roman" w:eastAsia="Times New Roman" w:hAnsi="Times New Roman" w:cs="Times New Roman"/>
                <w:b/>
                <w:bCs/>
                <w:sz w:val="18"/>
                <w:szCs w:val="24"/>
                <w:lang w:eastAsia="ru-RU"/>
              </w:rPr>
              <w:t>ка</w:t>
            </w: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gramStart"/>
            <w:r w:rsidRPr="00E07492">
              <w:rPr>
                <w:rFonts w:ascii="Times New Roman" w:eastAsia="Times New Roman" w:hAnsi="Times New Roman" w:cs="Times New Roman"/>
                <w:b/>
                <w:bCs/>
                <w:sz w:val="18"/>
                <w:szCs w:val="24"/>
                <w:lang w:eastAsia="ru-RU"/>
              </w:rPr>
              <w:t>б</w:t>
            </w:r>
            <w:proofErr w:type="gramEnd"/>
            <w:r w:rsidRPr="00E07492">
              <w:rPr>
                <w:rFonts w:ascii="Times New Roman" w:eastAsia="Times New Roman" w:hAnsi="Times New Roman" w:cs="Times New Roman"/>
                <w:b/>
                <w:bCs/>
                <w:sz w:val="18"/>
                <w:szCs w:val="24"/>
                <w:lang w:eastAsia="ru-RU"/>
              </w:rPr>
              <w:t>/доска</w:t>
            </w:r>
          </w:p>
        </w:tc>
        <w:tc>
          <w:tcPr>
            <w:tcW w:w="1134"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gramStart"/>
            <w:r w:rsidRPr="00E07492">
              <w:rPr>
                <w:rFonts w:ascii="Times New Roman" w:eastAsia="Times New Roman" w:hAnsi="Times New Roman" w:cs="Times New Roman"/>
                <w:b/>
                <w:bCs/>
                <w:sz w:val="18"/>
                <w:szCs w:val="24"/>
                <w:lang w:eastAsia="ru-RU"/>
              </w:rPr>
              <w:t>б</w:t>
            </w:r>
            <w:proofErr w:type="gramEnd"/>
            <w:r w:rsidRPr="00E07492">
              <w:rPr>
                <w:rFonts w:ascii="Times New Roman" w:eastAsia="Times New Roman" w:hAnsi="Times New Roman" w:cs="Times New Roman"/>
                <w:b/>
                <w:bCs/>
                <w:sz w:val="18"/>
                <w:szCs w:val="24"/>
                <w:lang w:eastAsia="ru-RU"/>
              </w:rPr>
              <w:t>/ка-</w:t>
            </w:r>
          </w:p>
          <w:p w:rsidR="00E07492" w:rsidRPr="00E07492" w:rsidRDefault="00E07492" w:rsidP="00E07492">
            <w:pPr>
              <w:spacing w:after="0"/>
              <w:ind w:left="-426" w:firstLine="426"/>
              <w:jc w:val="center"/>
              <w:rPr>
                <w:rFonts w:ascii="Times New Roman" w:eastAsia="Times New Roman" w:hAnsi="Times New Roman" w:cs="Times New Roman"/>
                <w:b/>
                <w:bCs/>
                <w:sz w:val="18"/>
                <w:szCs w:val="24"/>
                <w:lang w:eastAsia="ru-RU"/>
              </w:rPr>
            </w:pPr>
            <w:proofErr w:type="spellStart"/>
            <w:r w:rsidRPr="00E07492">
              <w:rPr>
                <w:rFonts w:ascii="Times New Roman" w:eastAsia="Times New Roman" w:hAnsi="Times New Roman" w:cs="Times New Roman"/>
                <w:b/>
                <w:bCs/>
                <w:sz w:val="18"/>
                <w:szCs w:val="24"/>
                <w:lang w:eastAsia="ru-RU"/>
              </w:rPr>
              <w:t>мень</w:t>
            </w:r>
            <w:proofErr w:type="spellEnd"/>
          </w:p>
        </w:tc>
      </w:tr>
      <w:tr w:rsidR="00E07492" w:rsidRPr="00E07492" w:rsidTr="00E07492">
        <w:trPr>
          <w:cantSplit/>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пр. Героев-североморцев, 77</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15</w:t>
            </w:r>
          </w:p>
        </w:tc>
        <w:tc>
          <w:tcPr>
            <w:tcW w:w="4395" w:type="dxa"/>
            <w:gridSpan w:val="9"/>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right"/>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установка б/камня на стыке тротуара </w:t>
            </w:r>
            <w:proofErr w:type="gramStart"/>
            <w:r w:rsidRPr="00E07492">
              <w:rPr>
                <w:rFonts w:ascii="Times New Roman" w:eastAsia="Times New Roman" w:hAnsi="Times New Roman" w:cs="Times New Roman"/>
                <w:sz w:val="24"/>
                <w:szCs w:val="24"/>
                <w:lang w:eastAsia="ru-RU"/>
              </w:rPr>
              <w:t>с</w:t>
            </w:r>
            <w:proofErr w:type="gramEnd"/>
            <w:r w:rsidRPr="00E07492">
              <w:rPr>
                <w:rFonts w:ascii="Times New Roman" w:eastAsia="Times New Roman" w:hAnsi="Times New Roman" w:cs="Times New Roman"/>
                <w:sz w:val="24"/>
                <w:szCs w:val="24"/>
                <w:lang w:eastAsia="ru-RU"/>
              </w:rPr>
              <w:t xml:space="preserve"> а/</w:t>
            </w:r>
          </w:p>
          <w:p w:rsidR="00E07492" w:rsidRPr="00E07492" w:rsidRDefault="00E07492" w:rsidP="00E07492">
            <w:pPr>
              <w:spacing w:after="0"/>
              <w:ind w:left="-426" w:firstLine="426"/>
              <w:jc w:val="right"/>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стоянкой- 41 </w:t>
            </w:r>
            <w:proofErr w:type="spellStart"/>
            <w:r w:rsidRPr="00E07492">
              <w:rPr>
                <w:rFonts w:ascii="Times New Roman" w:eastAsia="Times New Roman" w:hAnsi="Times New Roman" w:cs="Times New Roman"/>
                <w:sz w:val="24"/>
                <w:szCs w:val="24"/>
                <w:lang w:eastAsia="ru-RU"/>
              </w:rPr>
              <w:t>мп</w:t>
            </w:r>
            <w:proofErr w:type="spellEnd"/>
            <w:r w:rsidRPr="00E07492">
              <w:rPr>
                <w:rFonts w:ascii="Times New Roman" w:eastAsia="Times New Roman" w:hAnsi="Times New Roman" w:cs="Times New Roman"/>
                <w:sz w:val="24"/>
                <w:szCs w:val="24"/>
                <w:lang w:eastAsia="ru-RU"/>
              </w:rPr>
              <w:t>.</w:t>
            </w:r>
          </w:p>
        </w:tc>
      </w:tr>
      <w:tr w:rsidR="00E07492" w:rsidRPr="00E07492" w:rsidTr="00E07492">
        <w:trPr>
          <w:cantSplit/>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ул. </w:t>
            </w:r>
            <w:proofErr w:type="spellStart"/>
            <w:r w:rsidRPr="00E07492">
              <w:rPr>
                <w:rFonts w:ascii="Times New Roman" w:eastAsia="Times New Roman" w:hAnsi="Times New Roman" w:cs="Times New Roman"/>
                <w:sz w:val="24"/>
                <w:szCs w:val="24"/>
                <w:lang w:eastAsia="ru-RU"/>
              </w:rPr>
              <w:t>Аскольдовцев</w:t>
            </w:r>
            <w:proofErr w:type="spellEnd"/>
            <w:r w:rsidRPr="00E07492">
              <w:rPr>
                <w:rFonts w:ascii="Times New Roman" w:eastAsia="Times New Roman" w:hAnsi="Times New Roman" w:cs="Times New Roman"/>
                <w:sz w:val="24"/>
                <w:szCs w:val="24"/>
                <w:lang w:eastAsia="ru-RU"/>
              </w:rPr>
              <w:t>, 30а- 26к.2</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25</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r>
      <w:tr w:rsidR="00E07492" w:rsidRPr="00E07492" w:rsidTr="00E07492">
        <w:trPr>
          <w:cantSplit/>
          <w:trHeight w:val="374"/>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ул. </w:t>
            </w:r>
            <w:proofErr w:type="spellStart"/>
            <w:r w:rsidRPr="00E07492">
              <w:rPr>
                <w:rFonts w:ascii="Times New Roman" w:eastAsia="Times New Roman" w:hAnsi="Times New Roman" w:cs="Times New Roman"/>
                <w:sz w:val="24"/>
                <w:szCs w:val="24"/>
                <w:lang w:eastAsia="ru-RU"/>
              </w:rPr>
              <w:t>Подстаницкого</w:t>
            </w:r>
            <w:proofErr w:type="spellEnd"/>
            <w:r w:rsidRPr="00E07492">
              <w:rPr>
                <w:rFonts w:ascii="Times New Roman" w:eastAsia="Times New Roman" w:hAnsi="Times New Roman" w:cs="Times New Roman"/>
                <w:sz w:val="24"/>
                <w:szCs w:val="24"/>
                <w:lang w:eastAsia="ru-RU"/>
              </w:rPr>
              <w:t>, 2</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10</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7"/>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ул. </w:t>
            </w:r>
            <w:proofErr w:type="spellStart"/>
            <w:r w:rsidRPr="00E07492">
              <w:rPr>
                <w:rFonts w:ascii="Times New Roman" w:eastAsia="Times New Roman" w:hAnsi="Times New Roman" w:cs="Times New Roman"/>
                <w:sz w:val="24"/>
                <w:szCs w:val="24"/>
                <w:lang w:eastAsia="ru-RU"/>
              </w:rPr>
              <w:t>Халатина</w:t>
            </w:r>
            <w:proofErr w:type="spellEnd"/>
            <w:r w:rsidRPr="00E07492">
              <w:rPr>
                <w:rFonts w:ascii="Times New Roman" w:eastAsia="Times New Roman" w:hAnsi="Times New Roman" w:cs="Times New Roman"/>
                <w:sz w:val="24"/>
                <w:szCs w:val="24"/>
                <w:lang w:eastAsia="ru-RU"/>
              </w:rPr>
              <w:t>, 15-13</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12</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6</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r>
      <w:tr w:rsidR="00E07492" w:rsidRPr="00E07492" w:rsidTr="00E07492">
        <w:trPr>
          <w:cantSplit/>
          <w:trHeight w:val="413"/>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5.</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Гаджиева, 9-7</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12</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1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6.</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Гаджиева, 4-4а</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17</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7</w:t>
            </w: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25"/>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7.</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Гаджиева, 12</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23</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8</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6</w:t>
            </w: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17"/>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8.</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Гаджиева, 16</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22</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10</w:t>
            </w: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9.</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Гагарина, 49</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14</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18</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r>
      <w:tr w:rsidR="00E07492" w:rsidRPr="00E07492" w:rsidTr="00E07492">
        <w:trPr>
          <w:cantSplit/>
          <w:trHeight w:val="415"/>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10.</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Свердлова, 17</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160</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15</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12</w:t>
            </w:r>
          </w:p>
        </w:tc>
      </w:tr>
      <w:tr w:rsidR="00E07492" w:rsidRPr="00E07492" w:rsidTr="00E07492">
        <w:trPr>
          <w:cantSplit/>
          <w:trHeight w:val="421"/>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lastRenderedPageBreak/>
              <w:t>11.</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Лобова, 19</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80</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8</w:t>
            </w:r>
          </w:p>
        </w:tc>
      </w:tr>
      <w:tr w:rsidR="00E07492" w:rsidRPr="00E07492" w:rsidTr="00E07492">
        <w:trPr>
          <w:cantSplit/>
          <w:trHeight w:val="39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12.</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Лобова, 28</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20</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1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13.</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Сафонова, 21</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10</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10"/>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14.</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Сафонова, 22/33-21</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32</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255"/>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15.</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rPr>
                <w:rFonts w:ascii="Times New Roman" w:eastAsia="Times New Roman" w:hAnsi="Times New Roman" w:cs="Times New Roman"/>
                <w:sz w:val="24"/>
                <w:szCs w:val="24"/>
                <w:lang w:eastAsia="ru-RU"/>
              </w:rPr>
            </w:pPr>
            <w:proofErr w:type="spellStart"/>
            <w:r w:rsidRPr="00E07492">
              <w:rPr>
                <w:rFonts w:ascii="Times New Roman" w:eastAsia="Times New Roman" w:hAnsi="Times New Roman" w:cs="Times New Roman"/>
                <w:sz w:val="24"/>
                <w:szCs w:val="24"/>
                <w:lang w:eastAsia="ru-RU"/>
              </w:rPr>
              <w:t>ул</w:t>
            </w:r>
            <w:proofErr w:type="gramStart"/>
            <w:r w:rsidRPr="00E07492">
              <w:rPr>
                <w:rFonts w:ascii="Times New Roman" w:eastAsia="Times New Roman" w:hAnsi="Times New Roman" w:cs="Times New Roman"/>
                <w:sz w:val="24"/>
                <w:szCs w:val="24"/>
                <w:lang w:eastAsia="ru-RU"/>
              </w:rPr>
              <w:t>.Л</w:t>
            </w:r>
            <w:proofErr w:type="gramEnd"/>
            <w:r w:rsidRPr="00E07492">
              <w:rPr>
                <w:rFonts w:ascii="Times New Roman" w:eastAsia="Times New Roman" w:hAnsi="Times New Roman" w:cs="Times New Roman"/>
                <w:sz w:val="24"/>
                <w:szCs w:val="24"/>
                <w:lang w:eastAsia="ru-RU"/>
              </w:rPr>
              <w:t>обова</w:t>
            </w:r>
            <w:proofErr w:type="spellEnd"/>
            <w:r w:rsidRPr="00E07492">
              <w:rPr>
                <w:rFonts w:ascii="Times New Roman" w:eastAsia="Times New Roman" w:hAnsi="Times New Roman" w:cs="Times New Roman"/>
                <w:sz w:val="24"/>
                <w:szCs w:val="24"/>
                <w:lang w:eastAsia="ru-RU"/>
              </w:rPr>
              <w:t>, 40- Нахимова,11а</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45</w:t>
            </w: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270</w:t>
            </w: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20</w:t>
            </w:r>
          </w:p>
        </w:tc>
      </w:tr>
      <w:tr w:rsidR="00E07492" w:rsidRPr="00E07492" w:rsidTr="00E07492">
        <w:trPr>
          <w:cantSplit/>
          <w:trHeight w:val="43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16.</w:t>
            </w:r>
          </w:p>
        </w:tc>
        <w:tc>
          <w:tcPr>
            <w:tcW w:w="2625"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ул. П.Зори,23</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24</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3"/>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17.</w:t>
            </w:r>
          </w:p>
        </w:tc>
        <w:tc>
          <w:tcPr>
            <w:tcW w:w="2625"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 xml:space="preserve">ул. </w:t>
            </w:r>
            <w:proofErr w:type="spellStart"/>
            <w:r w:rsidRPr="00E07492">
              <w:rPr>
                <w:rFonts w:ascii="Times New Roman" w:eastAsia="Calibri" w:hAnsi="Times New Roman" w:cs="Times New Roman"/>
                <w:sz w:val="24"/>
                <w:szCs w:val="24"/>
                <w:lang w:eastAsia="ar-SA"/>
              </w:rPr>
              <w:t>П.Зори</w:t>
            </w:r>
            <w:proofErr w:type="spellEnd"/>
            <w:r w:rsidRPr="00E07492">
              <w:rPr>
                <w:rFonts w:ascii="Times New Roman" w:eastAsia="Calibri" w:hAnsi="Times New Roman" w:cs="Times New Roman"/>
                <w:sz w:val="24"/>
                <w:szCs w:val="24"/>
                <w:lang w:eastAsia="ar-SA"/>
              </w:rPr>
              <w:t>, 45, к.1</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36</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9"/>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18.</w:t>
            </w:r>
          </w:p>
        </w:tc>
        <w:tc>
          <w:tcPr>
            <w:tcW w:w="2625"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ул. Шмидта,17</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20</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255"/>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19.</w:t>
            </w:r>
          </w:p>
        </w:tc>
        <w:tc>
          <w:tcPr>
            <w:tcW w:w="2625"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 xml:space="preserve">ул. </w:t>
            </w:r>
            <w:proofErr w:type="gramStart"/>
            <w:r w:rsidRPr="00E07492">
              <w:rPr>
                <w:rFonts w:ascii="Times New Roman" w:eastAsia="Calibri" w:hAnsi="Times New Roman" w:cs="Times New Roman"/>
                <w:sz w:val="24"/>
                <w:szCs w:val="24"/>
                <w:lang w:eastAsia="ar-SA"/>
              </w:rPr>
              <w:t>Октябрьская</w:t>
            </w:r>
            <w:proofErr w:type="gramEnd"/>
            <w:r w:rsidRPr="00E07492">
              <w:rPr>
                <w:rFonts w:ascii="Times New Roman" w:eastAsia="Calibri" w:hAnsi="Times New Roman" w:cs="Times New Roman"/>
                <w:sz w:val="24"/>
                <w:szCs w:val="24"/>
                <w:lang w:eastAsia="ar-SA"/>
              </w:rPr>
              <w:t>, 25 (фасад)</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25</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37"/>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20.</w:t>
            </w:r>
          </w:p>
        </w:tc>
        <w:tc>
          <w:tcPr>
            <w:tcW w:w="2625"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uppressAutoHyphens/>
              <w:spacing w:after="0"/>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ул. Челюскинцев, 9</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21.</w:t>
            </w: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uppressAutoHyphens/>
              <w:spacing w:after="0"/>
              <w:rPr>
                <w:rFonts w:ascii="Times New Roman" w:eastAsia="Times New Roman" w:hAnsi="Times New Roman" w:cs="Times New Roman"/>
                <w:sz w:val="24"/>
                <w:szCs w:val="24"/>
                <w:lang w:eastAsia="ru-RU"/>
              </w:rPr>
            </w:pPr>
            <w:proofErr w:type="spellStart"/>
            <w:r w:rsidRPr="00E07492">
              <w:rPr>
                <w:rFonts w:ascii="Times New Roman" w:eastAsia="Times New Roman" w:hAnsi="Times New Roman" w:cs="Times New Roman"/>
                <w:sz w:val="24"/>
                <w:szCs w:val="24"/>
                <w:lang w:eastAsia="ru-RU"/>
              </w:rPr>
              <w:t>ул</w:t>
            </w:r>
            <w:proofErr w:type="gramStart"/>
            <w:r w:rsidRPr="00E07492">
              <w:rPr>
                <w:rFonts w:ascii="Times New Roman" w:eastAsia="Times New Roman" w:hAnsi="Times New Roman" w:cs="Times New Roman"/>
                <w:sz w:val="24"/>
                <w:szCs w:val="24"/>
                <w:lang w:eastAsia="ru-RU"/>
              </w:rPr>
              <w:t>.С</w:t>
            </w:r>
            <w:proofErr w:type="gramEnd"/>
            <w:r w:rsidRPr="00E07492">
              <w:rPr>
                <w:rFonts w:ascii="Times New Roman" w:eastAsia="Times New Roman" w:hAnsi="Times New Roman" w:cs="Times New Roman"/>
                <w:sz w:val="24"/>
                <w:szCs w:val="24"/>
                <w:lang w:eastAsia="ru-RU"/>
              </w:rPr>
              <w:t>таростина</w:t>
            </w:r>
            <w:proofErr w:type="spellEnd"/>
            <w:r w:rsidRPr="00E07492">
              <w:rPr>
                <w:rFonts w:ascii="Times New Roman" w:eastAsia="Times New Roman" w:hAnsi="Times New Roman" w:cs="Times New Roman"/>
                <w:sz w:val="24"/>
                <w:szCs w:val="24"/>
                <w:lang w:eastAsia="ru-RU"/>
              </w:rPr>
              <w:t>, 21-11/2</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40</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22.</w:t>
            </w:r>
          </w:p>
        </w:tc>
        <w:tc>
          <w:tcPr>
            <w:tcW w:w="2625"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uppressAutoHyphens/>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Радищева,47</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Height w:val="401"/>
        </w:trPr>
        <w:tc>
          <w:tcPr>
            <w:tcW w:w="1024"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23.</w:t>
            </w:r>
          </w:p>
        </w:tc>
        <w:tc>
          <w:tcPr>
            <w:tcW w:w="2625"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uppressAutoHyphens/>
              <w:spacing w:after="0"/>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ул. Радищева, 57-59</w:t>
            </w:r>
          </w:p>
        </w:tc>
        <w:tc>
          <w:tcPr>
            <w:tcW w:w="850"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uppressAutoHyphens/>
              <w:spacing w:after="0"/>
              <w:ind w:left="-426" w:firstLine="426"/>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10</w:t>
            </w: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850" w:type="dxa"/>
            <w:gridSpan w:val="2"/>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E07492" w:rsidRPr="00E07492" w:rsidRDefault="00E07492" w:rsidP="00E07492">
            <w:pPr>
              <w:spacing w:after="0"/>
              <w:ind w:left="-426" w:firstLine="426"/>
              <w:jc w:val="center"/>
              <w:rPr>
                <w:rFonts w:ascii="Times New Roman" w:eastAsia="Times New Roman" w:hAnsi="Times New Roman" w:cs="Times New Roman"/>
                <w:sz w:val="24"/>
                <w:szCs w:val="24"/>
                <w:lang w:eastAsia="ru-RU"/>
              </w:rPr>
            </w:pPr>
          </w:p>
        </w:tc>
      </w:tr>
      <w:tr w:rsidR="00E07492" w:rsidRPr="00E07492" w:rsidTr="00E07492">
        <w:trPr>
          <w:cantSplit/>
        </w:trPr>
        <w:tc>
          <w:tcPr>
            <w:tcW w:w="1024"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1242" w:firstLine="1242"/>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208</w:t>
            </w: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546</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217</w:t>
            </w:r>
          </w:p>
        </w:tc>
        <w:tc>
          <w:tcPr>
            <w:tcW w:w="851"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6</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tabs>
                <w:tab w:val="center" w:pos="317"/>
              </w:tabs>
              <w:spacing w:after="0"/>
              <w:ind w:left="-426" w:firstLine="426"/>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ab/>
              <w:t>33</w:t>
            </w: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90</w:t>
            </w:r>
          </w:p>
        </w:tc>
      </w:tr>
      <w:tr w:rsidR="00E07492" w:rsidRPr="00E07492" w:rsidTr="00E07492">
        <w:trPr>
          <w:cantSplit/>
          <w:trHeight w:val="429"/>
        </w:trPr>
        <w:tc>
          <w:tcPr>
            <w:tcW w:w="1024" w:type="dxa"/>
            <w:tcBorders>
              <w:top w:val="single" w:sz="4" w:space="0" w:color="auto"/>
              <w:left w:val="single" w:sz="4" w:space="0" w:color="auto"/>
              <w:bottom w:val="single" w:sz="4" w:space="0" w:color="auto"/>
              <w:right w:val="single" w:sz="4" w:space="0" w:color="auto"/>
            </w:tcBorders>
            <w:vAlign w:val="center"/>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p>
        </w:tc>
        <w:tc>
          <w:tcPr>
            <w:tcW w:w="2625" w:type="dxa"/>
            <w:tcBorders>
              <w:top w:val="single" w:sz="4" w:space="0" w:color="auto"/>
              <w:left w:val="single" w:sz="4" w:space="0" w:color="auto"/>
              <w:bottom w:val="single" w:sz="4" w:space="0" w:color="auto"/>
              <w:right w:val="single" w:sz="4" w:space="0" w:color="auto"/>
            </w:tcBorders>
            <w:vAlign w:val="center"/>
            <w:hideMark/>
          </w:tcPr>
          <w:p w:rsidR="00E07492" w:rsidRPr="00E07492" w:rsidRDefault="00E07492" w:rsidP="00E07492">
            <w:pPr>
              <w:spacing w:after="0"/>
              <w:ind w:left="-426" w:firstLine="426"/>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ВСЕГО:</w:t>
            </w:r>
          </w:p>
        </w:tc>
        <w:tc>
          <w:tcPr>
            <w:tcW w:w="3402" w:type="dxa"/>
            <w:gridSpan w:val="7"/>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977</w:t>
            </w:r>
          </w:p>
        </w:tc>
        <w:tc>
          <w:tcPr>
            <w:tcW w:w="850" w:type="dxa"/>
            <w:gridSpan w:val="2"/>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33</w:t>
            </w:r>
          </w:p>
        </w:tc>
        <w:tc>
          <w:tcPr>
            <w:tcW w:w="993" w:type="dxa"/>
            <w:tcBorders>
              <w:top w:val="single" w:sz="4" w:space="0" w:color="auto"/>
              <w:left w:val="single" w:sz="4" w:space="0" w:color="auto"/>
              <w:bottom w:val="single" w:sz="4" w:space="0" w:color="auto"/>
              <w:right w:val="single" w:sz="4" w:space="0" w:color="auto"/>
            </w:tcBorders>
            <w:hideMark/>
          </w:tcPr>
          <w:p w:rsidR="00E07492" w:rsidRPr="00E07492" w:rsidRDefault="00E07492" w:rsidP="00E07492">
            <w:pPr>
              <w:spacing w:after="0"/>
              <w:ind w:left="-426" w:firstLine="426"/>
              <w:jc w:val="center"/>
              <w:rPr>
                <w:rFonts w:ascii="Times New Roman" w:eastAsia="Times New Roman" w:hAnsi="Times New Roman" w:cs="Times New Roman"/>
                <w:b/>
                <w:bCs/>
                <w:sz w:val="24"/>
                <w:szCs w:val="24"/>
                <w:lang w:eastAsia="ru-RU"/>
              </w:rPr>
            </w:pPr>
            <w:r w:rsidRPr="00E07492">
              <w:rPr>
                <w:rFonts w:ascii="Times New Roman" w:eastAsia="Times New Roman" w:hAnsi="Times New Roman" w:cs="Times New Roman"/>
                <w:b/>
                <w:bCs/>
                <w:sz w:val="24"/>
                <w:szCs w:val="24"/>
                <w:lang w:eastAsia="ru-RU"/>
              </w:rPr>
              <w:t>90</w:t>
            </w:r>
          </w:p>
        </w:tc>
      </w:tr>
    </w:tbl>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sz w:val="24"/>
          <w:szCs w:val="24"/>
          <w:u w:val="single"/>
          <w:lang w:eastAsia="ru-RU"/>
        </w:rPr>
      </w:pPr>
      <w:r w:rsidRPr="00E07492">
        <w:rPr>
          <w:rFonts w:ascii="Times New Roman" w:eastAsia="Times New Roman" w:hAnsi="Times New Roman" w:cs="Times New Roman"/>
          <w:sz w:val="24"/>
          <w:szCs w:val="24"/>
          <w:u w:val="single"/>
          <w:lang w:eastAsia="ru-RU"/>
        </w:rPr>
        <w:t xml:space="preserve">         </w:t>
      </w: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07492"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3502F6" w:rsidRDefault="003502F6"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64DBD" w:rsidRDefault="00E64DBD"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64DBD" w:rsidRDefault="00E64DBD"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64DBD" w:rsidRDefault="00E64DBD"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64DBD" w:rsidRDefault="00E64DBD"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64DBD" w:rsidRDefault="00E64DBD"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4"/>
          <w:szCs w:val="24"/>
          <w:lang w:eastAsia="ar-SA"/>
        </w:rPr>
      </w:pPr>
    </w:p>
    <w:p w:rsidR="00E07492" w:rsidRPr="00E64DBD" w:rsidRDefault="00E07492" w:rsidP="00E07492">
      <w:pPr>
        <w:suppressAutoHyphens/>
        <w:autoSpaceDE w:val="0"/>
        <w:autoSpaceDN w:val="0"/>
        <w:adjustRightInd w:val="0"/>
        <w:spacing w:after="0" w:line="240" w:lineRule="auto"/>
        <w:ind w:firstLine="540"/>
        <w:jc w:val="center"/>
        <w:outlineLvl w:val="0"/>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2. </w:t>
      </w:r>
      <w:r w:rsidRPr="00E64DBD">
        <w:rPr>
          <w:rFonts w:ascii="Times New Roman" w:eastAsia="Calibri" w:hAnsi="Times New Roman" w:cs="Times New Roman"/>
          <w:sz w:val="28"/>
          <w:szCs w:val="28"/>
          <w:u w:val="single"/>
          <w:lang w:eastAsia="ar-SA"/>
        </w:rPr>
        <w:t>Состав и объем работ</w:t>
      </w:r>
    </w:p>
    <w:p w:rsidR="00E07492" w:rsidRPr="00E64DBD" w:rsidRDefault="00E07492" w:rsidP="00E07492">
      <w:pPr>
        <w:suppressAutoHyphens/>
        <w:autoSpaceDE w:val="0"/>
        <w:autoSpaceDN w:val="0"/>
        <w:adjustRightInd w:val="0"/>
        <w:spacing w:after="0" w:line="240" w:lineRule="auto"/>
        <w:ind w:firstLine="540"/>
        <w:jc w:val="both"/>
        <w:outlineLvl w:val="0"/>
        <w:rPr>
          <w:rFonts w:ascii="Times New Roman" w:eastAsia="Calibri" w:hAnsi="Times New Roman" w:cs="Times New Roman"/>
          <w:b/>
          <w:sz w:val="28"/>
          <w:szCs w:val="28"/>
          <w:lang w:eastAsia="ar-SA"/>
        </w:rPr>
      </w:pPr>
      <w:r w:rsidRPr="00E64DBD">
        <w:rPr>
          <w:rFonts w:ascii="Times New Roman" w:eastAsia="Calibri" w:hAnsi="Times New Roman" w:cs="Times New Roman"/>
          <w:sz w:val="28"/>
          <w:szCs w:val="28"/>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004A2B3D" w:rsidRPr="004A2B3D">
        <w:rPr>
          <w:rFonts w:ascii="Times New Roman" w:eastAsia="Calibri" w:hAnsi="Times New Roman" w:cs="Times New Roman"/>
          <w:bCs/>
          <w:color w:val="000000"/>
          <w:sz w:val="28"/>
          <w:szCs w:val="28"/>
          <w:lang w:eastAsia="ar-SA"/>
        </w:rPr>
        <w:t>977 м</w:t>
      </w:r>
      <w:proofErr w:type="gramStart"/>
      <w:r w:rsidR="004A2B3D" w:rsidRPr="004A2B3D">
        <w:rPr>
          <w:rFonts w:ascii="Times New Roman" w:eastAsia="Calibri" w:hAnsi="Times New Roman" w:cs="Times New Roman"/>
          <w:bCs/>
          <w:color w:val="000000"/>
          <w:sz w:val="28"/>
          <w:szCs w:val="28"/>
          <w:vertAlign w:val="superscript"/>
          <w:lang w:eastAsia="ar-SA"/>
        </w:rPr>
        <w:t>2</w:t>
      </w:r>
      <w:proofErr w:type="gramEnd"/>
      <w:r w:rsidR="004A2B3D">
        <w:rPr>
          <w:rFonts w:ascii="Times New Roman" w:eastAsia="Calibri" w:hAnsi="Times New Roman" w:cs="Times New Roman"/>
          <w:bCs/>
          <w:color w:val="000000"/>
          <w:sz w:val="28"/>
          <w:szCs w:val="28"/>
          <w:vertAlign w:val="superscript"/>
          <w:lang w:eastAsia="ar-SA"/>
        </w:rPr>
        <w:t xml:space="preserve">. </w:t>
      </w:r>
      <w:r w:rsidRPr="00E64DBD">
        <w:rPr>
          <w:rFonts w:ascii="Times New Roman" w:eastAsia="Calibri" w:hAnsi="Times New Roman" w:cs="Times New Roman"/>
          <w:sz w:val="28"/>
          <w:szCs w:val="28"/>
          <w:lang w:eastAsia="ar-SA"/>
        </w:rPr>
        <w:t>Работы выполняются Подрядчиком на основании Адресной программы.</w:t>
      </w:r>
    </w:p>
    <w:p w:rsidR="00E07492" w:rsidRPr="00E64DBD" w:rsidRDefault="00E07492" w:rsidP="00E07492">
      <w:pPr>
        <w:spacing w:after="0" w:line="240" w:lineRule="auto"/>
        <w:ind w:firstLine="567"/>
        <w:jc w:val="both"/>
        <w:rPr>
          <w:rFonts w:ascii="Times New Roman" w:eastAsia="Times New Roman" w:hAnsi="Times New Roman" w:cs="Times New Roman"/>
          <w:sz w:val="28"/>
          <w:szCs w:val="28"/>
          <w:lang w:eastAsia="ru-RU"/>
        </w:rPr>
      </w:pPr>
      <w:r w:rsidRPr="00E64DBD">
        <w:rPr>
          <w:rFonts w:ascii="Times New Roman" w:eastAsia="Times New Roman" w:hAnsi="Times New Roman" w:cs="Times New Roman"/>
          <w:sz w:val="28"/>
          <w:szCs w:val="28"/>
          <w:lang w:eastAsia="ru-RU"/>
        </w:rPr>
        <w:t>Восстановление асфальтобетонного покрытия включает в себя следующие виды работ:</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 </w:t>
            </w:r>
            <w:proofErr w:type="gramStart"/>
            <w:r w:rsidRPr="00E07492">
              <w:rPr>
                <w:rFonts w:ascii="Times New Roman" w:eastAsia="Times New Roman" w:hAnsi="Times New Roman" w:cs="Times New Roman"/>
                <w:sz w:val="24"/>
                <w:szCs w:val="24"/>
                <w:lang w:eastAsia="ru-RU"/>
              </w:rPr>
              <w:t>п</w:t>
            </w:r>
            <w:proofErr w:type="gramEnd"/>
            <w:r w:rsidRPr="00E07492">
              <w:rPr>
                <w:rFonts w:ascii="Times New Roman" w:eastAsia="Times New Roman" w:hAnsi="Times New Roman" w:cs="Times New Roman"/>
                <w:sz w:val="24"/>
                <w:szCs w:val="24"/>
                <w:lang w:eastAsia="ru-RU"/>
              </w:rPr>
              <w:t>/п</w:t>
            </w:r>
          </w:p>
        </w:tc>
        <w:tc>
          <w:tcPr>
            <w:tcW w:w="6292"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Наименование работ</w:t>
            </w:r>
          </w:p>
        </w:tc>
        <w:tc>
          <w:tcPr>
            <w:tcW w:w="1523" w:type="dxa"/>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Единица </w:t>
            </w:r>
          </w:p>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изм.</w:t>
            </w:r>
          </w:p>
        </w:tc>
        <w:tc>
          <w:tcPr>
            <w:tcW w:w="1523" w:type="dxa"/>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Объем</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w:t>
            </w:r>
          </w:p>
        </w:tc>
        <w:tc>
          <w:tcPr>
            <w:tcW w:w="6292" w:type="dxa"/>
          </w:tcPr>
          <w:p w:rsidR="00E07492" w:rsidRPr="00E07492" w:rsidRDefault="00E07492" w:rsidP="00E07492">
            <w:pPr>
              <w:suppressAutoHyphens/>
              <w:spacing w:after="0" w:line="240" w:lineRule="auto"/>
              <w:rPr>
                <w:rFonts w:ascii="Times New Roman" w:eastAsia="Calibri" w:hAnsi="Times New Roman" w:cs="Times New Roman"/>
                <w:sz w:val="24"/>
                <w:szCs w:val="24"/>
                <w:lang w:eastAsia="ar-SA"/>
              </w:rPr>
            </w:pPr>
            <w:r w:rsidRPr="00E07492">
              <w:rPr>
                <w:rFonts w:ascii="Times New Roman" w:eastAsia="Calibri" w:hAnsi="Times New Roman" w:cs="Times New Roman"/>
                <w:b/>
                <w:i/>
                <w:sz w:val="24"/>
                <w:szCs w:val="24"/>
                <w:lang w:eastAsia="ar-SA"/>
              </w:rPr>
              <w:t>Дорога.</w:t>
            </w:r>
            <w:r w:rsidRPr="00E07492">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300"/>
                <w:tab w:val="center" w:pos="653"/>
              </w:tabs>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208</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2</w:t>
            </w:r>
          </w:p>
        </w:tc>
        <w:tc>
          <w:tcPr>
            <w:tcW w:w="6292" w:type="dxa"/>
          </w:tcPr>
          <w:p w:rsidR="00E07492" w:rsidRPr="00E07492" w:rsidRDefault="00E07492" w:rsidP="00E07492">
            <w:pPr>
              <w:suppressAutoHyphens/>
              <w:spacing w:after="0" w:line="240" w:lineRule="auto"/>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208</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3</w:t>
            </w:r>
          </w:p>
        </w:tc>
        <w:tc>
          <w:tcPr>
            <w:tcW w:w="6292" w:type="dxa"/>
          </w:tcPr>
          <w:p w:rsidR="00E07492" w:rsidRPr="00E07492" w:rsidRDefault="00E07492" w:rsidP="00E07492">
            <w:pPr>
              <w:suppressAutoHyphens/>
              <w:spacing w:after="0" w:line="240" w:lineRule="auto"/>
              <w:rPr>
                <w:rFonts w:ascii="Times New Roman" w:eastAsia="Calibri" w:hAnsi="Times New Roman" w:cs="Times New Roman"/>
                <w:sz w:val="24"/>
                <w:szCs w:val="24"/>
                <w:lang w:eastAsia="ar-SA"/>
              </w:rPr>
            </w:pPr>
            <w:r w:rsidRPr="00E07492">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208</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4</w:t>
            </w:r>
          </w:p>
        </w:tc>
        <w:tc>
          <w:tcPr>
            <w:tcW w:w="6292" w:type="dxa"/>
            <w:vAlign w:val="center"/>
          </w:tcPr>
          <w:p w:rsidR="00E07492" w:rsidRPr="00E07492" w:rsidRDefault="00E07492" w:rsidP="00E07492">
            <w:pPr>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b/>
                <w:i/>
                <w:sz w:val="24"/>
                <w:szCs w:val="24"/>
                <w:lang w:eastAsia="ru-RU"/>
              </w:rPr>
              <w:t>Дворовый проезд.</w:t>
            </w:r>
            <w:r w:rsidRPr="00E07492">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sz w:val="24"/>
                <w:szCs w:val="24"/>
                <w:vertAlign w:val="superscript"/>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546</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5</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546</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546</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6</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b/>
                <w:i/>
                <w:sz w:val="24"/>
                <w:szCs w:val="24"/>
                <w:lang w:eastAsia="ru-RU"/>
              </w:rPr>
              <w:t>Тротуар.</w:t>
            </w:r>
            <w:r w:rsidRPr="00E07492">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217</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7</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217</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8</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E07492">
              <w:rPr>
                <w:rFonts w:ascii="Times New Roman" w:eastAsia="Times New Roman" w:hAnsi="Times New Roman" w:cs="Times New Roman"/>
                <w:sz w:val="24"/>
                <w:szCs w:val="24"/>
                <w:lang w:eastAsia="ru-RU"/>
              </w:rPr>
              <w:tab/>
              <w:t>м</w:t>
            </w:r>
            <w:proofErr w:type="gramStart"/>
            <w:r w:rsidRPr="00E07492">
              <w:rPr>
                <w:rFonts w:ascii="Times New Roman" w:eastAsia="Times New Roman" w:hAnsi="Times New Roman" w:cs="Times New Roman"/>
                <w:sz w:val="24"/>
                <w:szCs w:val="24"/>
                <w:lang w:eastAsia="ru-RU"/>
              </w:rPr>
              <w:t>2</w:t>
            </w:r>
            <w:proofErr w:type="gramEnd"/>
            <w:r w:rsidRPr="00E07492">
              <w:rPr>
                <w:rFonts w:ascii="Times New Roman" w:eastAsia="Times New Roman" w:hAnsi="Times New Roman" w:cs="Times New Roman"/>
                <w:sz w:val="24"/>
                <w:szCs w:val="24"/>
                <w:lang w:eastAsia="ru-RU"/>
              </w:rPr>
              <w:tab/>
              <w:t>1689</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217</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9</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E07492">
              <w:rPr>
                <w:rFonts w:ascii="Times New Roman" w:eastAsia="Times New Roman" w:hAnsi="Times New Roman" w:cs="Times New Roman"/>
                <w:b/>
                <w:i/>
                <w:sz w:val="24"/>
                <w:szCs w:val="24"/>
                <w:lang w:eastAsia="ru-RU"/>
              </w:rPr>
              <w:t>Отмостка</w:t>
            </w:r>
            <w:proofErr w:type="spellEnd"/>
            <w:r w:rsidRPr="00E07492">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E07492">
              <w:rPr>
                <w:rFonts w:ascii="Times New Roman" w:eastAsia="Times New Roman" w:hAnsi="Times New Roman" w:cs="Times New Roman"/>
                <w:sz w:val="24"/>
                <w:szCs w:val="24"/>
                <w:lang w:eastAsia="ru-RU"/>
              </w:rPr>
              <w:tab/>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roofErr w:type="gramStart"/>
            <w:r w:rsidRPr="00E07492">
              <w:rPr>
                <w:rFonts w:ascii="Times New Roman" w:eastAsia="Times New Roman" w:hAnsi="Times New Roman" w:cs="Times New Roman"/>
                <w:sz w:val="24"/>
                <w:szCs w:val="24"/>
                <w:vertAlign w:val="superscript"/>
                <w:lang w:eastAsia="ru-RU"/>
              </w:rPr>
              <w:t>2</w:t>
            </w:r>
            <w:proofErr w:type="gramEnd"/>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6</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lastRenderedPageBreak/>
              <w:t>10</w:t>
            </w:r>
          </w:p>
        </w:tc>
        <w:tc>
          <w:tcPr>
            <w:tcW w:w="6292" w:type="dxa"/>
          </w:tcPr>
          <w:p w:rsidR="00E07492" w:rsidRPr="00E07492" w:rsidRDefault="00E07492" w:rsidP="00E07492">
            <w:pPr>
              <w:suppressAutoHyphens/>
              <w:spacing w:after="0" w:line="240" w:lineRule="auto"/>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Укладка просмоленной доски на ребро</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33</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11</w:t>
            </w:r>
          </w:p>
        </w:tc>
        <w:tc>
          <w:tcPr>
            <w:tcW w:w="6292" w:type="dxa"/>
          </w:tcPr>
          <w:p w:rsidR="00E07492" w:rsidRPr="00E07492" w:rsidRDefault="00E07492" w:rsidP="00E07492">
            <w:pPr>
              <w:suppressAutoHyphens/>
              <w:spacing w:after="0" w:line="240" w:lineRule="auto"/>
              <w:rPr>
                <w:rFonts w:ascii="Times New Roman" w:eastAsia="Calibri" w:hAnsi="Times New Roman" w:cs="Times New Roman"/>
                <w:sz w:val="24"/>
                <w:szCs w:val="24"/>
                <w:lang w:eastAsia="ar-SA"/>
              </w:rPr>
            </w:pPr>
            <w:r w:rsidRPr="00E07492">
              <w:rPr>
                <w:rFonts w:ascii="Times New Roman" w:eastAsia="Calibri" w:hAnsi="Times New Roman" w:cs="Times New Roman"/>
                <w:sz w:val="24"/>
                <w:szCs w:val="24"/>
                <w:lang w:eastAsia="ar-SA"/>
              </w:rPr>
              <w:t>Установка бортовых камней бетонных</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м</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90</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12</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Погрузка грунта растительного слоя вручную</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т</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318,77</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13</w:t>
            </w:r>
          </w:p>
        </w:tc>
        <w:tc>
          <w:tcPr>
            <w:tcW w:w="6292" w:type="dxa"/>
            <w:vAlign w:val="center"/>
          </w:tcPr>
          <w:p w:rsidR="00E07492" w:rsidRPr="00E07492" w:rsidRDefault="00E07492" w:rsidP="00E07492">
            <w:pPr>
              <w:tabs>
                <w:tab w:val="left" w:pos="6987"/>
              </w:tabs>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т</w:t>
            </w:r>
          </w:p>
        </w:tc>
        <w:tc>
          <w:tcPr>
            <w:tcW w:w="1523" w:type="dxa"/>
          </w:tcPr>
          <w:p w:rsidR="00E07492" w:rsidRPr="00E07492" w:rsidRDefault="00E07492" w:rsidP="00E07492">
            <w:pPr>
              <w:tabs>
                <w:tab w:val="left" w:pos="6987"/>
              </w:tabs>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318,77</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14</w:t>
            </w:r>
          </w:p>
        </w:tc>
        <w:tc>
          <w:tcPr>
            <w:tcW w:w="6292" w:type="dxa"/>
            <w:vAlign w:val="center"/>
          </w:tcPr>
          <w:p w:rsidR="00E07492" w:rsidRPr="00E07492" w:rsidRDefault="00E07492" w:rsidP="00E07492">
            <w:pPr>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т</w:t>
            </w:r>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95,21</w:t>
            </w:r>
          </w:p>
        </w:tc>
      </w:tr>
      <w:tr w:rsidR="00E07492" w:rsidRPr="00E07492" w:rsidTr="00E07492">
        <w:tc>
          <w:tcPr>
            <w:tcW w:w="620" w:type="dxa"/>
            <w:vAlign w:val="center"/>
          </w:tcPr>
          <w:p w:rsidR="00E07492" w:rsidRPr="00E07492" w:rsidRDefault="00E07492" w:rsidP="00E07492">
            <w:pPr>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15</w:t>
            </w:r>
          </w:p>
        </w:tc>
        <w:tc>
          <w:tcPr>
            <w:tcW w:w="6292" w:type="dxa"/>
            <w:vAlign w:val="center"/>
          </w:tcPr>
          <w:p w:rsidR="00E07492" w:rsidRPr="00E07492" w:rsidRDefault="00E07492" w:rsidP="00E07492">
            <w:pPr>
              <w:snapToGrid w:val="0"/>
              <w:spacing w:after="0" w:line="240" w:lineRule="auto"/>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sz w:val="24"/>
                <w:szCs w:val="24"/>
                <w:lang w:eastAsia="ru-RU"/>
              </w:rPr>
            </w:pPr>
            <w:r w:rsidRPr="00E07492">
              <w:rPr>
                <w:rFonts w:ascii="Times New Roman" w:eastAsia="Times New Roman" w:hAnsi="Times New Roman" w:cs="Times New Roman"/>
                <w:sz w:val="24"/>
                <w:szCs w:val="24"/>
                <w:lang w:eastAsia="ru-RU"/>
              </w:rPr>
              <w:t>т</w:t>
            </w:r>
          </w:p>
        </w:tc>
        <w:tc>
          <w:tcPr>
            <w:tcW w:w="1523" w:type="dxa"/>
          </w:tcPr>
          <w:p w:rsidR="00E07492" w:rsidRPr="00E07492" w:rsidRDefault="00E07492" w:rsidP="00E07492">
            <w:pPr>
              <w:snapToGrid w:val="0"/>
              <w:spacing w:after="0" w:line="240" w:lineRule="auto"/>
              <w:jc w:val="center"/>
              <w:rPr>
                <w:rFonts w:ascii="Times New Roman" w:eastAsia="Times New Roman" w:hAnsi="Times New Roman" w:cs="Times New Roman"/>
                <w:color w:val="000000"/>
                <w:sz w:val="24"/>
                <w:szCs w:val="24"/>
                <w:lang w:eastAsia="ru-RU"/>
              </w:rPr>
            </w:pPr>
            <w:r w:rsidRPr="00E07492">
              <w:rPr>
                <w:rFonts w:ascii="Times New Roman" w:eastAsia="Times New Roman" w:hAnsi="Times New Roman" w:cs="Times New Roman"/>
                <w:color w:val="000000"/>
                <w:sz w:val="24"/>
                <w:szCs w:val="24"/>
                <w:lang w:eastAsia="ru-RU"/>
              </w:rPr>
              <w:t>95,21</w:t>
            </w:r>
          </w:p>
        </w:tc>
      </w:tr>
    </w:tbl>
    <w:p w:rsidR="00E07492" w:rsidRPr="00E07492" w:rsidRDefault="00E07492" w:rsidP="00E07492">
      <w:pPr>
        <w:spacing w:after="0" w:line="240" w:lineRule="auto"/>
        <w:ind w:firstLine="567"/>
        <w:jc w:val="both"/>
        <w:rPr>
          <w:rFonts w:ascii="Times New Roman" w:eastAsia="Times New Roman" w:hAnsi="Times New Roman" w:cs="Times New Roman"/>
          <w:sz w:val="24"/>
          <w:szCs w:val="24"/>
          <w:highlight w:val="yellow"/>
          <w:lang w:eastAsia="ru-RU"/>
        </w:rPr>
      </w:pPr>
    </w:p>
    <w:p w:rsidR="00E07492" w:rsidRPr="00E64DBD" w:rsidRDefault="00E07492" w:rsidP="003502F6">
      <w:pPr>
        <w:pStyle w:val="afffa"/>
        <w:keepNext/>
        <w:numPr>
          <w:ilvl w:val="0"/>
          <w:numId w:val="7"/>
        </w:numPr>
        <w:spacing w:before="120" w:after="120" w:line="240" w:lineRule="auto"/>
        <w:outlineLvl w:val="0"/>
        <w:rPr>
          <w:rFonts w:ascii="Times New Roman" w:hAnsi="Times New Roman"/>
          <w:bCs/>
          <w:iCs/>
          <w:sz w:val="28"/>
          <w:szCs w:val="28"/>
          <w:u w:val="single"/>
        </w:rPr>
      </w:pPr>
      <w:r w:rsidRPr="00E64DBD">
        <w:rPr>
          <w:rFonts w:ascii="Times New Roman" w:hAnsi="Times New Roman"/>
          <w:bCs/>
          <w:iCs/>
          <w:sz w:val="28"/>
          <w:szCs w:val="28"/>
          <w:u w:val="single"/>
        </w:rPr>
        <w:t>Основные технические требования</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3.1. При выполнении работ руководствоваться нормами СНиП 2.05.02-850020«Автомобильные дороги», СНиП 3.06.03-85 «Автомобильные дороги», ГОСТ </w:t>
      </w:r>
      <w:proofErr w:type="gramStart"/>
      <w:r w:rsidRPr="00E64DBD">
        <w:rPr>
          <w:rFonts w:ascii="Times New Roman" w:eastAsia="Calibri" w:hAnsi="Times New Roman" w:cs="Times New Roman"/>
          <w:sz w:val="28"/>
          <w:szCs w:val="28"/>
          <w:lang w:eastAsia="ar-SA"/>
        </w:rPr>
        <w:t>Р</w:t>
      </w:r>
      <w:proofErr w:type="gramEnd"/>
      <w:r w:rsidRPr="00E64DBD">
        <w:rPr>
          <w:rFonts w:ascii="Times New Roman" w:eastAsia="Calibri" w:hAnsi="Times New Roman" w:cs="Times New Roman"/>
          <w:sz w:val="28"/>
          <w:szCs w:val="28"/>
          <w:lang w:eastAsia="ar-SA"/>
        </w:rPr>
        <w:t xml:space="preserve"> 50597-93 «Автомобильные дороги и улицы. </w:t>
      </w:r>
      <w:proofErr w:type="gramStart"/>
      <w:r w:rsidRPr="00E64DBD">
        <w:rPr>
          <w:rFonts w:ascii="Times New Roman" w:eastAsia="Calibri" w:hAnsi="Times New Roman" w:cs="Times New Roman"/>
          <w:sz w:val="28"/>
          <w:szCs w:val="28"/>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E64DBD">
        <w:rPr>
          <w:rFonts w:ascii="Times New Roman" w:eastAsia="Calibri" w:hAnsi="Times New Roman" w:cs="Times New Roman"/>
          <w:sz w:val="28"/>
          <w:szCs w:val="28"/>
          <w:lang w:eastAsia="ar-SA"/>
        </w:rPr>
        <w:t>Росавтодора</w:t>
      </w:r>
      <w:proofErr w:type="spellEnd"/>
      <w:r w:rsidRPr="00E64DBD">
        <w:rPr>
          <w:rFonts w:ascii="Times New Roman" w:eastAsia="Calibri" w:hAnsi="Times New Roman" w:cs="Times New Roman"/>
          <w:sz w:val="28"/>
          <w:szCs w:val="28"/>
          <w:lang w:eastAsia="ar-SA"/>
        </w:rPr>
        <w:t xml:space="preserve"> от 17.03.2004 N ОС-28/1270-ис), Техническим заданием, письменными</w:t>
      </w:r>
      <w:r w:rsidRPr="00E64DBD">
        <w:rPr>
          <w:rFonts w:ascii="Times New Roman" w:eastAsia="Calibri" w:hAnsi="Times New Roman" w:cs="Times New Roman"/>
          <w:spacing w:val="-7"/>
          <w:sz w:val="28"/>
          <w:szCs w:val="28"/>
          <w:lang w:eastAsia="ar-SA"/>
        </w:rPr>
        <w:t xml:space="preserve"> </w:t>
      </w:r>
      <w:r w:rsidRPr="00E64DBD">
        <w:rPr>
          <w:rFonts w:ascii="Times New Roman" w:eastAsia="Calibri" w:hAnsi="Times New Roman" w:cs="Times New Roman"/>
          <w:sz w:val="28"/>
          <w:szCs w:val="28"/>
          <w:lang w:eastAsia="ar-SA"/>
        </w:rPr>
        <w:t>распоряжениями Заказчика и другими нормативными актами в соответствии с</w:t>
      </w:r>
      <w:proofErr w:type="gramEnd"/>
      <w:r w:rsidRPr="00E64DBD">
        <w:rPr>
          <w:rFonts w:ascii="Times New Roman" w:eastAsia="Calibri" w:hAnsi="Times New Roman" w:cs="Times New Roman"/>
          <w:sz w:val="28"/>
          <w:szCs w:val="28"/>
          <w:lang w:eastAsia="ar-SA"/>
        </w:rPr>
        <w:t xml:space="preserve"> действующим законодательством РФ.</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3.2.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E64DBD">
        <w:rPr>
          <w:rFonts w:ascii="Times New Roman" w:eastAsia="Calibri" w:hAnsi="Times New Roman" w:cs="Times New Roman"/>
          <w:sz w:val="28"/>
          <w:szCs w:val="28"/>
          <w:lang w:eastAsia="ar-SA"/>
        </w:rPr>
        <w:t>эксплуатировавшимися</w:t>
      </w:r>
      <w:proofErr w:type="spellEnd"/>
      <w:r w:rsidRPr="00E64DBD">
        <w:rPr>
          <w:rFonts w:ascii="Times New Roman" w:eastAsia="Calibri" w:hAnsi="Times New Roman" w:cs="Times New Roman"/>
          <w:sz w:val="28"/>
          <w:szCs w:val="28"/>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E07492" w:rsidRPr="00E64DBD" w:rsidRDefault="00E07492" w:rsidP="00641C17">
      <w:pPr>
        <w:keepNext/>
        <w:numPr>
          <w:ilvl w:val="0"/>
          <w:numId w:val="7"/>
        </w:numPr>
        <w:suppressAutoHyphens/>
        <w:spacing w:before="120" w:after="120" w:line="240" w:lineRule="auto"/>
        <w:ind w:left="426"/>
        <w:jc w:val="center"/>
        <w:outlineLvl w:val="0"/>
        <w:rPr>
          <w:rFonts w:ascii="Times New Roman" w:eastAsia="Calibri" w:hAnsi="Times New Roman" w:cs="Times New Roman"/>
          <w:bCs/>
          <w:iCs/>
          <w:sz w:val="28"/>
          <w:szCs w:val="28"/>
          <w:u w:val="single"/>
          <w:lang w:eastAsia="ar-SA"/>
        </w:rPr>
      </w:pPr>
      <w:r w:rsidRPr="00E64DBD">
        <w:rPr>
          <w:rFonts w:ascii="Times New Roman" w:eastAsia="Calibri" w:hAnsi="Times New Roman" w:cs="Times New Roman"/>
          <w:bCs/>
          <w:iCs/>
          <w:sz w:val="28"/>
          <w:szCs w:val="28"/>
          <w:u w:val="single"/>
          <w:lang w:eastAsia="ar-SA"/>
        </w:rPr>
        <w:t>Требования к качеству работ</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4.1. Качество выполненных Подрядчиком работ должно соответствовать: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Техническому заданию;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Сметной документации;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Действующим Строительным нормам и правилам.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4.2. Подрядчик допускает представител</w:t>
      </w:r>
      <w:proofErr w:type="gramStart"/>
      <w:r w:rsidRPr="00E64DBD">
        <w:rPr>
          <w:rFonts w:ascii="Times New Roman" w:eastAsia="Calibri" w:hAnsi="Times New Roman" w:cs="Times New Roman"/>
          <w:sz w:val="28"/>
          <w:szCs w:val="28"/>
          <w:lang w:eastAsia="ar-SA"/>
        </w:rPr>
        <w:t>я(</w:t>
      </w:r>
      <w:proofErr w:type="gramEnd"/>
      <w:r w:rsidRPr="00E64DBD">
        <w:rPr>
          <w:rFonts w:ascii="Times New Roman" w:eastAsia="Calibri" w:hAnsi="Times New Roman" w:cs="Times New Roman"/>
          <w:sz w:val="28"/>
          <w:szCs w:val="28"/>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4.4. Обрезку кромок производить механизированным способом по всему периметру ремонтируемых участков.</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4.5. Выполненное покрытие должно иметь поперечные уклоны, соответствующие требованиям СНиП 3.06.03-85 «Автомобильные дороги».</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4.6. Наличие скоплений воды (луж) на выполненном покрытии не допускается.</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Подрядчик  обязан устранить указанные недостатки своими силами и за свой счет в срок, установленный Заказчиком.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4.8.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E07492" w:rsidRPr="00E64DBD" w:rsidRDefault="00E07492" w:rsidP="00641C17">
      <w:pPr>
        <w:keepNext/>
        <w:numPr>
          <w:ilvl w:val="0"/>
          <w:numId w:val="7"/>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r w:rsidRPr="00E64DBD">
        <w:rPr>
          <w:rFonts w:ascii="Times New Roman" w:eastAsia="Calibri" w:hAnsi="Times New Roman" w:cs="Times New Roman"/>
          <w:iCs/>
          <w:sz w:val="28"/>
          <w:szCs w:val="28"/>
          <w:u w:val="single"/>
          <w:lang w:eastAsia="ar-SA"/>
        </w:rPr>
        <w:t>Требования к безопасности при проведении работ</w:t>
      </w:r>
    </w:p>
    <w:p w:rsidR="00E07492" w:rsidRPr="00E64DBD" w:rsidRDefault="003502F6"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6</w:t>
      </w:r>
      <w:r w:rsidR="00E07492" w:rsidRPr="00E64DBD">
        <w:rPr>
          <w:rFonts w:ascii="Times New Roman" w:eastAsia="Calibri" w:hAnsi="Times New Roman" w:cs="Times New Roman"/>
          <w:sz w:val="28"/>
          <w:szCs w:val="28"/>
          <w:lang w:eastAsia="ar-SA"/>
        </w:rPr>
        <w:t>.1.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E07492" w:rsidRPr="00E64DBD" w:rsidRDefault="00E07492" w:rsidP="00641C17">
      <w:pPr>
        <w:keepNext/>
        <w:numPr>
          <w:ilvl w:val="0"/>
          <w:numId w:val="7"/>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r w:rsidRPr="00E64DBD">
        <w:rPr>
          <w:rFonts w:ascii="Times New Roman" w:eastAsia="Calibri" w:hAnsi="Times New Roman" w:cs="Times New Roman"/>
          <w:iCs/>
          <w:sz w:val="28"/>
          <w:szCs w:val="28"/>
          <w:u w:val="single"/>
          <w:lang w:eastAsia="ar-SA"/>
        </w:rPr>
        <w:t>Требования по передаче Заказчику технических и иных документов по завершению и сдаче работ</w:t>
      </w:r>
    </w:p>
    <w:p w:rsidR="00E07492" w:rsidRPr="00E64DBD" w:rsidRDefault="003502F6"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7.</w:t>
      </w:r>
      <w:r w:rsidR="00E07492" w:rsidRPr="00E64DBD">
        <w:rPr>
          <w:rFonts w:ascii="Times New Roman" w:eastAsia="Calibri" w:hAnsi="Times New Roman" w:cs="Times New Roman"/>
          <w:sz w:val="28"/>
          <w:szCs w:val="28"/>
          <w:lang w:eastAsia="ar-SA"/>
        </w:rPr>
        <w:t xml:space="preserve">1. По окончании работ Заказчику должна быть передана документация: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Подписанный сторонами акт о приемке выполненных работ формы КС-2;</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Справка о стоимости выполненных работ и затрат формы КС-3;</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xml:space="preserve">– Счет – фактура либо счет (в зависимости от системы налогообложения); </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Акты на скрытые работы;</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 Паспорта и сертификаты на применяемые материалы и изделия.</w:t>
      </w:r>
    </w:p>
    <w:p w:rsidR="00E07492" w:rsidRPr="00E64DBD" w:rsidRDefault="00E07492" w:rsidP="00641C17">
      <w:pPr>
        <w:keepNext/>
        <w:numPr>
          <w:ilvl w:val="0"/>
          <w:numId w:val="7"/>
        </w:numPr>
        <w:suppressAutoHyphens/>
        <w:spacing w:before="120" w:after="120" w:line="240" w:lineRule="auto"/>
        <w:ind w:left="714" w:hanging="357"/>
        <w:jc w:val="center"/>
        <w:outlineLvl w:val="0"/>
        <w:rPr>
          <w:rFonts w:ascii="Times New Roman" w:eastAsia="Calibri" w:hAnsi="Times New Roman" w:cs="Times New Roman"/>
          <w:iCs/>
          <w:sz w:val="28"/>
          <w:szCs w:val="28"/>
          <w:u w:val="single"/>
          <w:lang w:eastAsia="ar-SA"/>
        </w:rPr>
      </w:pPr>
      <w:r w:rsidRPr="00E64DBD">
        <w:rPr>
          <w:rFonts w:ascii="Times New Roman" w:eastAsia="Calibri" w:hAnsi="Times New Roman" w:cs="Times New Roman"/>
          <w:iCs/>
          <w:sz w:val="28"/>
          <w:szCs w:val="28"/>
          <w:u w:val="single"/>
          <w:lang w:eastAsia="ar-SA"/>
        </w:rPr>
        <w:t>Требования к Подрядчику</w:t>
      </w:r>
    </w:p>
    <w:p w:rsidR="00E07492" w:rsidRPr="00E64DBD" w:rsidRDefault="003502F6"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8</w:t>
      </w:r>
      <w:r w:rsidR="00E07492" w:rsidRPr="00E64DBD">
        <w:rPr>
          <w:rFonts w:ascii="Times New Roman" w:eastAsia="Calibri" w:hAnsi="Times New Roman" w:cs="Times New Roman"/>
          <w:sz w:val="28"/>
          <w:szCs w:val="28"/>
          <w:lang w:eastAsia="ar-SA"/>
        </w:rPr>
        <w:t>.1.  Квалификация руководителей, специалистов и ремонтного персонала должна соответствовать виду выполняемых работ.</w:t>
      </w:r>
    </w:p>
    <w:p w:rsidR="00E07492" w:rsidRPr="00E64DBD" w:rsidRDefault="003502F6"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lastRenderedPageBreak/>
        <w:t>8</w:t>
      </w:r>
      <w:r w:rsidR="00E07492" w:rsidRPr="00E64DBD">
        <w:rPr>
          <w:rFonts w:ascii="Times New Roman" w:eastAsia="Calibri" w:hAnsi="Times New Roman" w:cs="Times New Roman"/>
          <w:sz w:val="28"/>
          <w:szCs w:val="28"/>
          <w:lang w:eastAsia="ar-SA"/>
        </w:rPr>
        <w:t>.2.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E07492" w:rsidRPr="00E64DBD" w:rsidRDefault="003502F6" w:rsidP="00E07492">
      <w:pPr>
        <w:suppressAutoHyphens/>
        <w:spacing w:after="0" w:line="240" w:lineRule="auto"/>
        <w:ind w:firstLine="540"/>
        <w:jc w:val="both"/>
        <w:rPr>
          <w:rFonts w:ascii="Times New Roman" w:eastAsia="Calibri" w:hAnsi="Times New Roman" w:cs="Times New Roman"/>
          <w:sz w:val="28"/>
          <w:szCs w:val="28"/>
          <w:lang w:eastAsia="ar-SA"/>
        </w:rPr>
      </w:pPr>
      <w:r w:rsidRPr="00E64DBD">
        <w:rPr>
          <w:rFonts w:ascii="Times New Roman" w:eastAsia="Calibri" w:hAnsi="Times New Roman" w:cs="Times New Roman"/>
          <w:sz w:val="28"/>
          <w:szCs w:val="28"/>
          <w:lang w:eastAsia="ar-SA"/>
        </w:rPr>
        <w:t>8</w:t>
      </w:r>
      <w:r w:rsidR="00E07492" w:rsidRPr="00E64DBD">
        <w:rPr>
          <w:rFonts w:ascii="Times New Roman" w:eastAsia="Calibri" w:hAnsi="Times New Roman" w:cs="Times New Roman"/>
          <w:sz w:val="28"/>
          <w:szCs w:val="28"/>
          <w:lang w:eastAsia="ar-SA"/>
        </w:rPr>
        <w:t>.3. Утилизация отходов обязанность Подрядчика.</w:t>
      </w:r>
    </w:p>
    <w:p w:rsidR="00E07492" w:rsidRPr="00E64DBD" w:rsidRDefault="00E07492" w:rsidP="00E07492">
      <w:pPr>
        <w:suppressAutoHyphens/>
        <w:spacing w:after="0" w:line="240" w:lineRule="auto"/>
        <w:ind w:firstLine="540"/>
        <w:jc w:val="both"/>
        <w:rPr>
          <w:rFonts w:ascii="Times New Roman" w:eastAsia="Calibri" w:hAnsi="Times New Roman" w:cs="Times New Roman"/>
          <w:sz w:val="28"/>
          <w:szCs w:val="28"/>
          <w:lang w:eastAsia="ar-SA"/>
        </w:rPr>
      </w:pPr>
    </w:p>
    <w:tbl>
      <w:tblPr>
        <w:tblW w:w="1069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0218"/>
        <w:gridCol w:w="236"/>
        <w:gridCol w:w="236"/>
      </w:tblGrid>
      <w:tr w:rsidR="00E07492" w:rsidRPr="00E64DBD" w:rsidTr="00E07492">
        <w:tc>
          <w:tcPr>
            <w:tcW w:w="10218" w:type="dxa"/>
          </w:tcPr>
          <w:tbl>
            <w:tblPr>
              <w:tblW w:w="117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2062"/>
              <w:gridCol w:w="784"/>
              <w:gridCol w:w="3713"/>
              <w:gridCol w:w="1098"/>
            </w:tblGrid>
            <w:tr w:rsidR="00E07492" w:rsidRPr="00E64DBD" w:rsidTr="00E0749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tabs>
                      <w:tab w:val="left" w:pos="499"/>
                    </w:tabs>
                    <w:autoSpaceDE w:val="0"/>
                    <w:autoSpaceDN w:val="0"/>
                    <w:adjustRightInd w:val="0"/>
                    <w:spacing w:after="0" w:line="240" w:lineRule="auto"/>
                    <w:ind w:firstLine="499"/>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ЗАКАЗЧИК:</w:t>
                  </w:r>
                </w:p>
              </w:tc>
              <w:tc>
                <w:tcPr>
                  <w:tcW w:w="2846" w:type="dxa"/>
                  <w:gridSpan w:val="2"/>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ПОДРЯДЧИК:</w:t>
                  </w:r>
                </w:p>
              </w:tc>
            </w:tr>
            <w:tr w:rsidR="00E07492" w:rsidRPr="00E64DBD" w:rsidTr="00E07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1793"/>
              </w:trPr>
              <w:tc>
                <w:tcPr>
                  <w:tcW w:w="6187" w:type="dxa"/>
                  <w:gridSpan w:val="3"/>
                </w:tcPr>
                <w:p w:rsidR="00E07492" w:rsidRPr="00E64DBD" w:rsidRDefault="00E07492" w:rsidP="00E07492">
                  <w:pPr>
                    <w:shd w:val="clear" w:color="auto" w:fill="FFFFFF"/>
                    <w:tabs>
                      <w:tab w:val="left" w:pos="499"/>
                    </w:tabs>
                    <w:suppressAutoHyphens/>
                    <w:spacing w:after="0" w:line="240" w:lineRule="auto"/>
                    <w:ind w:firstLine="499"/>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ОАО «</w:t>
                  </w:r>
                  <w:proofErr w:type="spellStart"/>
                  <w:r w:rsidRPr="00E64DBD">
                    <w:rPr>
                      <w:rFonts w:ascii="Times New Roman" w:eastAsia="Calibri" w:hAnsi="Times New Roman" w:cs="Times New Roman"/>
                      <w:b/>
                      <w:bCs/>
                      <w:sz w:val="28"/>
                      <w:szCs w:val="28"/>
                      <w:lang w:eastAsia="ar-SA"/>
                    </w:rPr>
                    <w:t>Мурманэнергосбыт</w:t>
                  </w:r>
                  <w:proofErr w:type="spellEnd"/>
                  <w:r w:rsidRPr="00E64DBD">
                    <w:rPr>
                      <w:rFonts w:ascii="Times New Roman" w:eastAsia="Calibri" w:hAnsi="Times New Roman" w:cs="Times New Roman"/>
                      <w:b/>
                      <w:bCs/>
                      <w:sz w:val="28"/>
                      <w:szCs w:val="28"/>
                      <w:lang w:eastAsia="ar-SA"/>
                    </w:rPr>
                    <w:t xml:space="preserve">» </w:t>
                  </w:r>
                </w:p>
                <w:p w:rsidR="00E07492" w:rsidRPr="00E64DBD" w:rsidRDefault="00E07492" w:rsidP="00E07492">
                  <w:pPr>
                    <w:shd w:val="clear" w:color="auto" w:fill="FFFFFF"/>
                    <w:tabs>
                      <w:tab w:val="left" w:pos="499"/>
                    </w:tabs>
                    <w:suppressAutoHyphens/>
                    <w:spacing w:after="0" w:line="240" w:lineRule="auto"/>
                    <w:ind w:firstLine="499"/>
                    <w:rPr>
                      <w:rFonts w:ascii="Times New Roman" w:eastAsia="Calibri" w:hAnsi="Times New Roman" w:cs="Times New Roman"/>
                      <w:b/>
                      <w:bCs/>
                      <w:sz w:val="28"/>
                      <w:szCs w:val="28"/>
                      <w:lang w:eastAsia="ar-SA"/>
                    </w:rPr>
                  </w:pPr>
                </w:p>
                <w:p w:rsidR="00E07492" w:rsidRPr="00E64DBD" w:rsidRDefault="00E07492" w:rsidP="00E07492">
                  <w:pPr>
                    <w:shd w:val="clear" w:color="auto" w:fill="FFFFFF"/>
                    <w:tabs>
                      <w:tab w:val="left" w:pos="499"/>
                    </w:tabs>
                    <w:suppressAutoHyphens/>
                    <w:spacing w:after="0" w:line="240" w:lineRule="auto"/>
                    <w:ind w:firstLine="499"/>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_________________/________________</w:t>
                  </w:r>
                </w:p>
                <w:p w:rsidR="00E07492" w:rsidRPr="00E64DBD" w:rsidRDefault="00E07492" w:rsidP="00E07492">
                  <w:pPr>
                    <w:shd w:val="clear" w:color="auto" w:fill="FFFFFF"/>
                    <w:tabs>
                      <w:tab w:val="left" w:pos="499"/>
                    </w:tabs>
                    <w:suppressAutoHyphens/>
                    <w:spacing w:after="0" w:line="240" w:lineRule="auto"/>
                    <w:ind w:left="1027" w:firstLine="499"/>
                    <w:rPr>
                      <w:rFonts w:ascii="Times New Roman" w:eastAsia="Calibri" w:hAnsi="Times New Roman" w:cs="Times New Roman"/>
                      <w:b/>
                      <w:bCs/>
                      <w:sz w:val="28"/>
                      <w:szCs w:val="28"/>
                      <w:lang w:eastAsia="ar-SA"/>
                    </w:rPr>
                  </w:pPr>
                </w:p>
                <w:p w:rsidR="00E07492" w:rsidRPr="00E64DBD" w:rsidRDefault="00E07492" w:rsidP="00E07492">
                  <w:pPr>
                    <w:tabs>
                      <w:tab w:val="left" w:pos="499"/>
                    </w:tabs>
                    <w:spacing w:after="0" w:line="240" w:lineRule="auto"/>
                    <w:ind w:firstLine="499"/>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 xml:space="preserve">       М.П.</w:t>
                  </w:r>
                </w:p>
              </w:tc>
              <w:tc>
                <w:tcPr>
                  <w:tcW w:w="5595" w:type="dxa"/>
                  <w:gridSpan w:val="3"/>
                </w:tcPr>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____________________________</w:t>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 xml:space="preserve">    </w:t>
                  </w:r>
                  <w:r w:rsidRPr="00E64DBD">
                    <w:rPr>
                      <w:rFonts w:ascii="Times New Roman" w:eastAsia="Calibri" w:hAnsi="Times New Roman" w:cs="Times New Roman"/>
                      <w:b/>
                      <w:bCs/>
                      <w:sz w:val="28"/>
                      <w:szCs w:val="28"/>
                      <w:lang w:eastAsia="ar-SA"/>
                    </w:rPr>
                    <w:tab/>
                  </w:r>
                </w:p>
                <w:p w:rsidR="00E07492" w:rsidRPr="00E64DBD" w:rsidRDefault="00E07492" w:rsidP="00E07492">
                  <w:pPr>
                    <w:shd w:val="clear" w:color="auto" w:fill="FFFFFF"/>
                    <w:suppressAutoHyphens/>
                    <w:spacing w:after="0" w:line="240" w:lineRule="auto"/>
                    <w:rPr>
                      <w:rFonts w:ascii="Times New Roman" w:eastAsia="Calibri" w:hAnsi="Times New Roman" w:cs="Times New Roman"/>
                      <w:bCs/>
                      <w:sz w:val="28"/>
                      <w:szCs w:val="28"/>
                      <w:u w:val="single"/>
                      <w:lang w:eastAsia="ar-SA"/>
                    </w:rPr>
                  </w:pPr>
                  <w:r w:rsidRPr="00E64DBD">
                    <w:rPr>
                      <w:rFonts w:ascii="Times New Roman" w:eastAsia="Calibri" w:hAnsi="Times New Roman" w:cs="Times New Roman"/>
                      <w:b/>
                      <w:bCs/>
                      <w:sz w:val="28"/>
                      <w:szCs w:val="28"/>
                      <w:lang w:eastAsia="ar-SA"/>
                    </w:rPr>
                    <w:t>__________________</w:t>
                  </w:r>
                  <w:r w:rsidRPr="00E64DBD">
                    <w:rPr>
                      <w:rFonts w:ascii="Times New Roman" w:eastAsia="Calibri" w:hAnsi="Times New Roman" w:cs="Times New Roman"/>
                      <w:bCs/>
                      <w:sz w:val="28"/>
                      <w:szCs w:val="28"/>
                      <w:lang w:eastAsia="ar-SA"/>
                    </w:rPr>
                    <w:t>/</w:t>
                  </w:r>
                  <w:r w:rsidRPr="00E64DBD">
                    <w:rPr>
                      <w:rFonts w:ascii="Times New Roman" w:eastAsia="Calibri" w:hAnsi="Times New Roman" w:cs="Times New Roman"/>
                      <w:bCs/>
                      <w:sz w:val="28"/>
                      <w:szCs w:val="28"/>
                      <w:u w:val="single"/>
                      <w:lang w:eastAsia="ar-SA"/>
                    </w:rPr>
                    <w:t>_______________</w:t>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М.П.</w:t>
                  </w: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3502F6">
                  <w:pPr>
                    <w:spacing w:after="0" w:line="240" w:lineRule="auto"/>
                    <w:jc w:val="both"/>
                    <w:rPr>
                      <w:rFonts w:ascii="Times New Roman" w:eastAsia="Times New Roman" w:hAnsi="Times New Roman" w:cs="Times New Roman"/>
                      <w:b/>
                      <w:spacing w:val="10"/>
                      <w:sz w:val="28"/>
                      <w:szCs w:val="28"/>
                      <w:lang w:eastAsia="x-none"/>
                    </w:rPr>
                  </w:pPr>
                </w:p>
                <w:p w:rsidR="003502F6" w:rsidRPr="00E64DBD" w:rsidRDefault="003502F6" w:rsidP="003502F6">
                  <w:pPr>
                    <w:spacing w:after="0" w:line="240" w:lineRule="auto"/>
                    <w:jc w:val="both"/>
                    <w:rPr>
                      <w:rFonts w:ascii="Times New Roman" w:eastAsia="Times New Roman" w:hAnsi="Times New Roman" w:cs="Times New Roman"/>
                      <w:b/>
                      <w:spacing w:val="10"/>
                      <w:sz w:val="28"/>
                      <w:szCs w:val="28"/>
                      <w:lang w:eastAsia="x-none"/>
                    </w:rPr>
                  </w:pPr>
                </w:p>
              </w:tc>
            </w:tr>
          </w:tbl>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1506D3" w:rsidRDefault="001506D3"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Приложение №2</w:t>
            </w:r>
          </w:p>
          <w:p w:rsidR="00E07492" w:rsidRPr="00E64DBD" w:rsidRDefault="00E07492" w:rsidP="00E07492">
            <w:pPr>
              <w:autoSpaceDE w:val="0"/>
              <w:autoSpaceDN w:val="0"/>
              <w:adjustRightInd w:val="0"/>
              <w:spacing w:after="0" w:line="240" w:lineRule="auto"/>
              <w:ind w:firstLine="540"/>
              <w:jc w:val="right"/>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 xml:space="preserve">к Договору </w:t>
            </w:r>
            <w:r w:rsidRPr="00E64DBD">
              <w:rPr>
                <w:rFonts w:ascii="Times New Roman" w:eastAsia="Times New Roman" w:hAnsi="Times New Roman" w:cs="Times New Roman"/>
                <w:sz w:val="28"/>
                <w:szCs w:val="28"/>
                <w:lang w:eastAsia="ru-RU"/>
              </w:rPr>
              <w:t xml:space="preserve">№________ </w:t>
            </w:r>
            <w:r w:rsidRPr="00E64DBD">
              <w:rPr>
                <w:rFonts w:ascii="Times New Roman" w:eastAsia="Calibri" w:hAnsi="Times New Roman" w:cs="Times New Roman"/>
                <w:sz w:val="28"/>
                <w:szCs w:val="28"/>
                <w:lang w:eastAsia="ru-RU"/>
              </w:rPr>
              <w:t>от «___» ___________ 20__ г.</w:t>
            </w:r>
          </w:p>
          <w:p w:rsidR="00E07492" w:rsidRPr="00E64DBD" w:rsidRDefault="00E07492" w:rsidP="00E07492">
            <w:pPr>
              <w:autoSpaceDE w:val="0"/>
              <w:autoSpaceDN w:val="0"/>
              <w:adjustRightInd w:val="0"/>
              <w:spacing w:after="0" w:line="240" w:lineRule="auto"/>
              <w:jc w:val="right"/>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ab/>
            </w:r>
          </w:p>
          <w:p w:rsidR="00E07492" w:rsidRPr="00E64DBD" w:rsidRDefault="00E07492" w:rsidP="00E07492">
            <w:pPr>
              <w:autoSpaceDE w:val="0"/>
              <w:autoSpaceDN w:val="0"/>
              <w:adjustRightInd w:val="0"/>
              <w:spacing w:after="0" w:line="240" w:lineRule="auto"/>
              <w:ind w:firstLine="540"/>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E64DBD">
              <w:rPr>
                <w:rFonts w:ascii="Times New Roman" w:eastAsia="Calibri" w:hAnsi="Times New Roman" w:cs="Times New Roman"/>
                <w:b/>
                <w:sz w:val="28"/>
                <w:szCs w:val="28"/>
                <w:lang w:eastAsia="ru-RU"/>
              </w:rPr>
              <w:t>ЛОКАЛЬНАЯ СМЕТА</w:t>
            </w:r>
          </w:p>
          <w:p w:rsidR="00E07492" w:rsidRPr="00E64DBD" w:rsidRDefault="00E07492" w:rsidP="00E07492">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 xml:space="preserve"> </w:t>
            </w: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sz w:val="28"/>
                <w:szCs w:val="28"/>
                <w:lang w:eastAsia="ru-RU"/>
              </w:rPr>
            </w:pPr>
            <w:r w:rsidRPr="00E64DBD">
              <w:rPr>
                <w:rFonts w:ascii="Times New Roman" w:eastAsia="Calibri" w:hAnsi="Times New Roman" w:cs="Times New Roman"/>
                <w:sz w:val="28"/>
                <w:szCs w:val="28"/>
                <w:lang w:eastAsia="ru-RU"/>
              </w:rPr>
              <w:t>г. Мурманск                                                                                                «_____»___________ 2015 г.</w:t>
            </w:r>
          </w:p>
          <w:p w:rsidR="00E07492" w:rsidRPr="00E64DBD" w:rsidRDefault="00E07492" w:rsidP="00E07492">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p>
          <w:p w:rsidR="00E07492" w:rsidRPr="00E64DBD"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E64DBD">
              <w:rPr>
                <w:rFonts w:ascii="Times New Roman" w:eastAsia="Calibri" w:hAnsi="Times New Roman" w:cs="Times New Roman"/>
                <w:bCs/>
                <w:sz w:val="28"/>
                <w:szCs w:val="28"/>
                <w:lang w:eastAsia="ar-SA"/>
              </w:rPr>
              <w:t>Открытое акционерное общество «</w:t>
            </w:r>
            <w:proofErr w:type="spellStart"/>
            <w:r w:rsidRPr="00E64DBD">
              <w:rPr>
                <w:rFonts w:ascii="Times New Roman" w:eastAsia="Calibri" w:hAnsi="Times New Roman" w:cs="Times New Roman"/>
                <w:bCs/>
                <w:sz w:val="28"/>
                <w:szCs w:val="28"/>
                <w:lang w:eastAsia="ar-SA"/>
              </w:rPr>
              <w:t>Мурманэнергосбыт</w:t>
            </w:r>
            <w:proofErr w:type="spellEnd"/>
            <w:r w:rsidRPr="00E64DBD">
              <w:rPr>
                <w:rFonts w:ascii="Times New Roman" w:eastAsia="Calibri" w:hAnsi="Times New Roman" w:cs="Times New Roman"/>
                <w:bCs/>
                <w:sz w:val="28"/>
                <w:szCs w:val="28"/>
                <w:lang w:eastAsia="ar-SA"/>
              </w:rPr>
              <w:t>» (ОАО «</w:t>
            </w:r>
            <w:proofErr w:type="spellStart"/>
            <w:r w:rsidRPr="00E64DBD">
              <w:rPr>
                <w:rFonts w:ascii="Times New Roman" w:eastAsia="Calibri" w:hAnsi="Times New Roman" w:cs="Times New Roman"/>
                <w:bCs/>
                <w:sz w:val="28"/>
                <w:szCs w:val="28"/>
                <w:lang w:eastAsia="ar-SA"/>
              </w:rPr>
              <w:t>Мурманэнергосбыт</w:t>
            </w:r>
            <w:proofErr w:type="spellEnd"/>
            <w:r w:rsidRPr="00E64DBD">
              <w:rPr>
                <w:rFonts w:ascii="Times New Roman" w:eastAsia="Calibri" w:hAnsi="Times New Roman" w:cs="Times New Roman"/>
                <w:bCs/>
                <w:sz w:val="28"/>
                <w:szCs w:val="28"/>
                <w:lang w:eastAsia="ar-SA"/>
              </w:rPr>
              <w:t>»),</w:t>
            </w:r>
            <w:r w:rsidRPr="00E64DBD">
              <w:rPr>
                <w:rFonts w:ascii="Times New Roman" w:eastAsia="Calibri" w:hAnsi="Times New Roman" w:cs="Times New Roman"/>
                <w:b/>
                <w:bCs/>
                <w:sz w:val="28"/>
                <w:szCs w:val="28"/>
                <w:lang w:eastAsia="ar-SA"/>
              </w:rPr>
              <w:t xml:space="preserve"> </w:t>
            </w:r>
            <w:r w:rsidRPr="00E64DBD">
              <w:rPr>
                <w:rFonts w:ascii="Times New Roman" w:eastAsia="Calibri" w:hAnsi="Times New Roman" w:cs="Times New Roman"/>
                <w:sz w:val="28"/>
                <w:szCs w:val="28"/>
                <w:lang w:eastAsia="ar-SA"/>
              </w:rPr>
              <w:t xml:space="preserve">именуемое в дальнейшем Заказчик, </w:t>
            </w:r>
            <w:r w:rsidRPr="00E64DBD">
              <w:rPr>
                <w:rFonts w:ascii="Times New Roman" w:eastAsia="Times New Roman" w:hAnsi="Times New Roman" w:cs="Times New Roman"/>
                <w:sz w:val="28"/>
                <w:szCs w:val="28"/>
                <w:lang w:eastAsia="ru-RU"/>
              </w:rPr>
              <w:t xml:space="preserve">в лице ________________________________, </w:t>
            </w:r>
            <w:proofErr w:type="gramStart"/>
            <w:r w:rsidRPr="00E64DBD">
              <w:rPr>
                <w:rFonts w:ascii="Times New Roman" w:eastAsia="Times New Roman" w:hAnsi="Times New Roman" w:cs="Times New Roman"/>
                <w:sz w:val="28"/>
                <w:szCs w:val="28"/>
                <w:lang w:eastAsia="ru-RU"/>
              </w:rPr>
              <w:t>действующего</w:t>
            </w:r>
            <w:proofErr w:type="gramEnd"/>
            <w:r w:rsidRPr="00E64DBD">
              <w:rPr>
                <w:rFonts w:ascii="Times New Roman" w:eastAsia="Times New Roman" w:hAnsi="Times New Roman" w:cs="Times New Roman"/>
                <w:sz w:val="28"/>
                <w:szCs w:val="28"/>
                <w:lang w:eastAsia="ru-RU"/>
              </w:rPr>
              <w:t xml:space="preserve"> на основании </w:t>
            </w:r>
            <w:r w:rsidRPr="00E64DBD">
              <w:rPr>
                <w:rFonts w:ascii="Times New Roman" w:eastAsia="Calibri" w:hAnsi="Times New Roman" w:cs="Times New Roman"/>
                <w:sz w:val="28"/>
                <w:szCs w:val="28"/>
                <w:lang w:eastAsia="ar-SA"/>
              </w:rPr>
              <w:t>_________________</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 xml:space="preserve">, с одной стороны, и _________________________ (___________________), именуемое в дальнейшем Подрядчик, </w:t>
            </w:r>
            <w:r w:rsidRPr="00E64DBD">
              <w:rPr>
                <w:rFonts w:ascii="Times New Roman" w:eastAsia="Times New Roman" w:hAnsi="Times New Roman" w:cs="Times New Roman"/>
                <w:sz w:val="28"/>
                <w:szCs w:val="28"/>
                <w:lang w:eastAsia="ru-RU"/>
              </w:rPr>
              <w:fldChar w:fldCharType="begin"/>
            </w:r>
            <w:r w:rsidRPr="00E64DBD">
              <w:rPr>
                <w:rFonts w:ascii="Times New Roman" w:eastAsia="Times New Roman" w:hAnsi="Times New Roman" w:cs="Times New Roman"/>
                <w:sz w:val="28"/>
                <w:szCs w:val="28"/>
                <w:lang w:eastAsia="ru-RU"/>
              </w:rPr>
              <w:instrText xml:space="preserve"> COMMENTS </w:instrText>
            </w:r>
            <w:r w:rsidRPr="00E64DBD">
              <w:rPr>
                <w:rFonts w:ascii="Times New Roman" w:eastAsia="Times New Roman" w:hAnsi="Times New Roman" w:cs="Times New Roman"/>
                <w:sz w:val="28"/>
                <w:szCs w:val="28"/>
                <w:lang w:eastAsia="ru-RU"/>
              </w:rPr>
              <w:fldChar w:fldCharType="end"/>
            </w:r>
            <w:r w:rsidRPr="00E64DBD">
              <w:rPr>
                <w:rFonts w:ascii="Times New Roman" w:eastAsia="Times New Roman" w:hAnsi="Times New Roman" w:cs="Times New Roman"/>
                <w:sz w:val="28"/>
                <w:szCs w:val="28"/>
                <w:lang w:eastAsia="ru-RU"/>
              </w:rPr>
              <w:t>в лице ______________________________________, действующего на основании _________</w:t>
            </w:r>
            <w:r w:rsidRPr="00E64DBD">
              <w:rPr>
                <w:rFonts w:ascii="Times New Roman" w:eastAsia="Calibri" w:hAnsi="Times New Roman" w:cs="Times New Roman"/>
                <w:sz w:val="28"/>
                <w:szCs w:val="28"/>
                <w:lang w:eastAsia="ar-SA"/>
              </w:rPr>
              <w:fldChar w:fldCharType="begin"/>
            </w:r>
            <w:r w:rsidRPr="00E64DBD">
              <w:rPr>
                <w:rFonts w:ascii="Times New Roman" w:eastAsia="Calibri" w:hAnsi="Times New Roman" w:cs="Times New Roman"/>
                <w:sz w:val="28"/>
                <w:szCs w:val="28"/>
                <w:lang w:eastAsia="ar-SA"/>
              </w:rPr>
              <w:instrText xml:space="preserve"> COMMENTS </w:instrText>
            </w:r>
            <w:r w:rsidRPr="00E64DBD">
              <w:rPr>
                <w:rFonts w:ascii="Times New Roman" w:eastAsia="Calibri" w:hAnsi="Times New Roman" w:cs="Times New Roman"/>
                <w:sz w:val="28"/>
                <w:szCs w:val="28"/>
                <w:lang w:eastAsia="ar-SA"/>
              </w:rPr>
              <w:fldChar w:fldCharType="end"/>
            </w:r>
            <w:r w:rsidRPr="00E64DBD">
              <w:rPr>
                <w:rFonts w:ascii="Times New Roman" w:eastAsia="Calibri" w:hAnsi="Times New Roman" w:cs="Times New Roman"/>
                <w:sz w:val="28"/>
                <w:szCs w:val="28"/>
                <w:lang w:eastAsia="ar-SA"/>
              </w:rPr>
              <w:t xml:space="preserve">, с другой стороны, вместе именуемые Стороны, </w:t>
            </w:r>
            <w:r w:rsidRPr="00E64DBD">
              <w:rPr>
                <w:rFonts w:ascii="Times New Roman" w:eastAsia="Calibri" w:hAnsi="Times New Roman" w:cs="Times New Roman"/>
                <w:sz w:val="28"/>
                <w:szCs w:val="28"/>
                <w:lang w:eastAsia="ru-RU"/>
              </w:rPr>
              <w:t>согласовали следующую локальную смету:</w:t>
            </w:r>
          </w:p>
          <w:p w:rsidR="00E07492" w:rsidRPr="00E64DBD" w:rsidRDefault="00E07492" w:rsidP="00E07492">
            <w:pPr>
              <w:spacing w:after="0" w:line="240" w:lineRule="auto"/>
              <w:jc w:val="both"/>
              <w:rPr>
                <w:rFonts w:ascii="Times New Roman" w:eastAsia="Calibri" w:hAnsi="Times New Roman" w:cs="Times New Roman"/>
                <w:sz w:val="28"/>
                <w:szCs w:val="28"/>
                <w:lang w:eastAsia="ru-RU"/>
              </w:rPr>
            </w:pP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b/>
                <w:sz w:val="28"/>
                <w:szCs w:val="28"/>
                <w:lang w:eastAsia="ru-RU"/>
              </w:rPr>
            </w:pPr>
          </w:p>
          <w:p w:rsidR="00E07492" w:rsidRPr="00E64DBD" w:rsidRDefault="00E07492" w:rsidP="00E07492">
            <w:pPr>
              <w:autoSpaceDE w:val="0"/>
              <w:autoSpaceDN w:val="0"/>
              <w:adjustRightInd w:val="0"/>
              <w:spacing w:after="0" w:line="240" w:lineRule="auto"/>
              <w:jc w:val="both"/>
              <w:rPr>
                <w:rFonts w:ascii="Times New Roman" w:eastAsia="Calibri" w:hAnsi="Times New Roman" w:cs="Times New Roman"/>
                <w:b/>
                <w:sz w:val="28"/>
                <w:szCs w:val="28"/>
                <w:lang w:eastAsia="ru-RU"/>
              </w:rPr>
            </w:pPr>
          </w:p>
          <w:tbl>
            <w:tblPr>
              <w:tblW w:w="116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882"/>
              <w:gridCol w:w="784"/>
              <w:gridCol w:w="3713"/>
              <w:gridCol w:w="1098"/>
            </w:tblGrid>
            <w:tr w:rsidR="00E07492" w:rsidRPr="00E64DBD" w:rsidTr="00E0749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ЗАКАЗЧИК:</w:t>
                  </w:r>
                </w:p>
              </w:tc>
              <w:tc>
                <w:tcPr>
                  <w:tcW w:w="2666" w:type="dxa"/>
                  <w:gridSpan w:val="2"/>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07492" w:rsidRPr="00E64DBD"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E64DBD">
                    <w:rPr>
                      <w:rFonts w:ascii="Times New Roman" w:eastAsia="Calibri" w:hAnsi="Times New Roman" w:cs="Times New Roman"/>
                      <w:b/>
                      <w:sz w:val="28"/>
                      <w:szCs w:val="28"/>
                      <w:lang w:eastAsia="ru-RU"/>
                    </w:rPr>
                    <w:t>ПОДРЯДЧИК:</w:t>
                  </w:r>
                </w:p>
              </w:tc>
            </w:tr>
            <w:tr w:rsidR="00E07492" w:rsidRPr="00E64DBD" w:rsidTr="00E07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007" w:type="dxa"/>
                  <w:gridSpan w:val="3"/>
                </w:tcPr>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ОАО «</w:t>
                  </w:r>
                  <w:proofErr w:type="spellStart"/>
                  <w:r w:rsidRPr="00E64DBD">
                    <w:rPr>
                      <w:rFonts w:ascii="Times New Roman" w:eastAsia="Calibri" w:hAnsi="Times New Roman" w:cs="Times New Roman"/>
                      <w:b/>
                      <w:bCs/>
                      <w:sz w:val="28"/>
                      <w:szCs w:val="28"/>
                      <w:lang w:eastAsia="ar-SA"/>
                    </w:rPr>
                    <w:t>Мурманэнергосбыт</w:t>
                  </w:r>
                  <w:proofErr w:type="spellEnd"/>
                  <w:r w:rsidRPr="00E64DBD">
                    <w:rPr>
                      <w:rFonts w:ascii="Times New Roman" w:eastAsia="Calibri" w:hAnsi="Times New Roman" w:cs="Times New Roman"/>
                      <w:b/>
                      <w:bCs/>
                      <w:sz w:val="28"/>
                      <w:szCs w:val="28"/>
                      <w:lang w:eastAsia="ar-SA"/>
                    </w:rPr>
                    <w:t xml:space="preserve">» </w:t>
                  </w:r>
                </w:p>
                <w:p w:rsidR="00E07492" w:rsidRPr="00E64DBD"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_________________/</w:t>
                  </w:r>
                  <w:r w:rsidRPr="00E64DBD">
                    <w:rPr>
                      <w:rFonts w:ascii="Times New Roman" w:eastAsia="Calibri" w:hAnsi="Times New Roman" w:cs="Times New Roman"/>
                      <w:bCs/>
                      <w:sz w:val="28"/>
                      <w:szCs w:val="28"/>
                      <w:lang w:eastAsia="ar-SA"/>
                    </w:rPr>
                    <w:t xml:space="preserve"> </w:t>
                  </w:r>
                  <w:r w:rsidRPr="00E64DBD">
                    <w:rPr>
                      <w:rFonts w:ascii="Times New Roman" w:eastAsia="Calibri" w:hAnsi="Times New Roman" w:cs="Times New Roman"/>
                      <w:bCs/>
                      <w:sz w:val="28"/>
                      <w:szCs w:val="28"/>
                      <w:u w:val="single"/>
                      <w:lang w:eastAsia="ar-SA"/>
                    </w:rPr>
                    <w:t>_________________</w:t>
                  </w:r>
                </w:p>
                <w:p w:rsidR="00E07492" w:rsidRPr="00E64DBD"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E64DBD"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E64DBD" w:rsidRDefault="00E07492" w:rsidP="00E07492">
                  <w:pPr>
                    <w:spacing w:after="0" w:line="240" w:lineRule="auto"/>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 xml:space="preserve">        М.П.</w:t>
                  </w:r>
                </w:p>
              </w:tc>
              <w:tc>
                <w:tcPr>
                  <w:tcW w:w="5595" w:type="dxa"/>
                  <w:gridSpan w:val="3"/>
                </w:tcPr>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 xml:space="preserve">_______________________________  </w:t>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 xml:space="preserve">    </w:t>
                  </w:r>
                  <w:r w:rsidRPr="00E64DBD">
                    <w:rPr>
                      <w:rFonts w:ascii="Times New Roman" w:eastAsia="Calibri" w:hAnsi="Times New Roman" w:cs="Times New Roman"/>
                      <w:b/>
                      <w:bCs/>
                      <w:sz w:val="28"/>
                      <w:szCs w:val="28"/>
                      <w:lang w:eastAsia="ar-SA"/>
                    </w:rPr>
                    <w:tab/>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E64DBD">
                    <w:rPr>
                      <w:rFonts w:ascii="Times New Roman" w:eastAsia="Calibri" w:hAnsi="Times New Roman" w:cs="Times New Roman"/>
                      <w:b/>
                      <w:bCs/>
                      <w:sz w:val="28"/>
                      <w:szCs w:val="28"/>
                      <w:lang w:eastAsia="ar-SA"/>
                    </w:rPr>
                    <w:t>__________________</w:t>
                  </w:r>
                  <w:r w:rsidRPr="00E64DBD">
                    <w:rPr>
                      <w:rFonts w:ascii="Times New Roman" w:eastAsia="Calibri" w:hAnsi="Times New Roman" w:cs="Times New Roman"/>
                      <w:bCs/>
                      <w:sz w:val="28"/>
                      <w:szCs w:val="28"/>
                      <w:lang w:eastAsia="ar-SA"/>
                    </w:rPr>
                    <w:t>/_______________</w:t>
                  </w: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E64DBD"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r w:rsidRPr="00E64DBD">
                    <w:rPr>
                      <w:rFonts w:ascii="Times New Roman" w:eastAsia="Times New Roman" w:hAnsi="Times New Roman" w:cs="Times New Roman"/>
                      <w:b/>
                      <w:spacing w:val="10"/>
                      <w:sz w:val="28"/>
                      <w:szCs w:val="28"/>
                      <w:lang w:eastAsia="x-none"/>
                    </w:rPr>
                    <w:t>М.П.</w:t>
                  </w: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E64DBD"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tc>
            </w:tr>
          </w:tbl>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widowControl w:val="0"/>
              <w:autoSpaceDE w:val="0"/>
              <w:autoSpaceDN w:val="0"/>
              <w:adjustRightInd w:val="0"/>
              <w:spacing w:after="0" w:line="240" w:lineRule="auto"/>
              <w:jc w:val="right"/>
              <w:rPr>
                <w:rFonts w:ascii="Times New Roman" w:eastAsia="Calibri" w:hAnsi="Times New Roman" w:cs="Times New Roman"/>
                <w:sz w:val="28"/>
                <w:szCs w:val="28"/>
                <w:lang w:eastAsia="ru-RU"/>
              </w:rPr>
            </w:pPr>
          </w:p>
          <w:p w:rsidR="00E07492" w:rsidRPr="00E64DBD" w:rsidRDefault="00E07492" w:rsidP="00E07492">
            <w:pPr>
              <w:suppressAutoHyphens/>
              <w:autoSpaceDE w:val="0"/>
              <w:autoSpaceDN w:val="0"/>
              <w:adjustRightInd w:val="0"/>
              <w:spacing w:after="0" w:line="240" w:lineRule="auto"/>
              <w:rPr>
                <w:rFonts w:ascii="Times New Roman" w:eastAsia="Calibri" w:hAnsi="Times New Roman" w:cs="Times New Roman"/>
                <w:b/>
                <w:sz w:val="28"/>
                <w:szCs w:val="28"/>
                <w:lang w:eastAsia="ar-SA"/>
              </w:rPr>
            </w:pPr>
          </w:p>
        </w:tc>
        <w:tc>
          <w:tcPr>
            <w:tcW w:w="236" w:type="dxa"/>
          </w:tcPr>
          <w:p w:rsidR="00E07492" w:rsidRPr="00E64DBD"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tc>
        <w:tc>
          <w:tcPr>
            <w:tcW w:w="236" w:type="dxa"/>
          </w:tcPr>
          <w:p w:rsidR="00E07492" w:rsidRPr="00E64DBD" w:rsidRDefault="00E07492" w:rsidP="00E07492">
            <w:pPr>
              <w:suppressAutoHyphens/>
              <w:autoSpaceDE w:val="0"/>
              <w:autoSpaceDN w:val="0"/>
              <w:adjustRightInd w:val="0"/>
              <w:spacing w:after="0" w:line="240" w:lineRule="auto"/>
              <w:rPr>
                <w:rFonts w:ascii="Times New Roman" w:eastAsia="Calibri" w:hAnsi="Times New Roman" w:cs="Times New Roman"/>
                <w:b/>
                <w:sz w:val="28"/>
                <w:szCs w:val="28"/>
                <w:lang w:eastAsia="ar-SA"/>
              </w:rPr>
            </w:pPr>
          </w:p>
        </w:tc>
      </w:tr>
    </w:tbl>
    <w:p w:rsidR="00E64DBD" w:rsidRDefault="00E64DBD" w:rsidP="001506D3">
      <w:pPr>
        <w:suppressAutoHyphens/>
        <w:autoSpaceDE w:val="0"/>
        <w:autoSpaceDN w:val="0"/>
        <w:adjustRightInd w:val="0"/>
        <w:spacing w:after="0" w:line="240" w:lineRule="auto"/>
        <w:ind w:firstLine="540"/>
        <w:jc w:val="center"/>
        <w:rPr>
          <w:rFonts w:ascii="Times New Roman" w:eastAsia="Calibri" w:hAnsi="Times New Roman" w:cs="Times New Roman"/>
          <w:sz w:val="24"/>
          <w:szCs w:val="24"/>
          <w:lang w:eastAsia="ar-SA"/>
        </w:rPr>
      </w:pPr>
    </w:p>
    <w:p w:rsidR="00E64DBD" w:rsidRPr="00E07492" w:rsidRDefault="00E64DBD" w:rsidP="00E07492">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Приложение № 3</w:t>
      </w:r>
    </w:p>
    <w:p w:rsidR="00E07492" w:rsidRPr="00DE3D8C" w:rsidRDefault="00E07492" w:rsidP="00E07492">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8"/>
          <w:szCs w:val="28"/>
          <w:lang w:eastAsia="ru-RU"/>
        </w:rPr>
      </w:pPr>
      <w:r w:rsidRPr="00DE3D8C">
        <w:rPr>
          <w:rFonts w:ascii="Times New Roman" w:eastAsia="Times New Roman" w:hAnsi="Times New Roman" w:cs="Times New Roman"/>
          <w:sz w:val="28"/>
          <w:szCs w:val="28"/>
          <w:lang w:eastAsia="ru-RU"/>
        </w:rPr>
        <w:t>к Договору №________ от «___» ___________ 2015 г.</w:t>
      </w:r>
    </w:p>
    <w:p w:rsidR="00E07492" w:rsidRPr="00DE3D8C" w:rsidRDefault="00E07492" w:rsidP="00E07492">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lang w:eastAsia="ru-RU"/>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ПЛАН-ГРАФИК РАБОТ</w:t>
      </w: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г. Мурманск                                                        </w:t>
      </w:r>
      <w:r w:rsidRPr="00DE3D8C">
        <w:rPr>
          <w:rFonts w:ascii="Times New Roman" w:eastAsia="Calibri" w:hAnsi="Times New Roman" w:cs="Times New Roman"/>
          <w:sz w:val="28"/>
          <w:szCs w:val="28"/>
          <w:lang w:eastAsia="ar-SA"/>
        </w:rPr>
        <w:tab/>
      </w:r>
      <w:r w:rsidRPr="00DE3D8C">
        <w:rPr>
          <w:rFonts w:ascii="Times New Roman" w:eastAsia="Calibri" w:hAnsi="Times New Roman" w:cs="Times New Roman"/>
          <w:sz w:val="28"/>
          <w:szCs w:val="28"/>
          <w:lang w:eastAsia="ar-SA"/>
        </w:rPr>
        <w:tab/>
      </w:r>
      <w:r w:rsidRPr="00DE3D8C">
        <w:rPr>
          <w:rFonts w:ascii="Times New Roman" w:eastAsia="Calibri" w:hAnsi="Times New Roman" w:cs="Times New Roman"/>
          <w:sz w:val="28"/>
          <w:szCs w:val="28"/>
          <w:lang w:eastAsia="ar-SA"/>
        </w:rPr>
        <w:tab/>
        <w:t xml:space="preserve">        </w:t>
      </w:r>
      <w:r w:rsidRPr="00DE3D8C">
        <w:rPr>
          <w:rFonts w:ascii="Times New Roman" w:eastAsia="Times New Roman" w:hAnsi="Times New Roman" w:cs="Times New Roman"/>
          <w:sz w:val="28"/>
          <w:szCs w:val="28"/>
          <w:lang w:eastAsia="ru-RU"/>
        </w:rPr>
        <w:t>«___» _________ 2015 г.</w:t>
      </w: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DE3D8C">
        <w:rPr>
          <w:rFonts w:ascii="Times New Roman" w:eastAsia="Calibri" w:hAnsi="Times New Roman" w:cs="Times New Roman"/>
          <w:bCs/>
          <w:sz w:val="28"/>
          <w:szCs w:val="28"/>
          <w:lang w:eastAsia="ar-SA"/>
        </w:rPr>
        <w:t>Открытое акционерное общество «</w:t>
      </w:r>
      <w:proofErr w:type="spellStart"/>
      <w:r w:rsidRPr="00DE3D8C">
        <w:rPr>
          <w:rFonts w:ascii="Times New Roman" w:eastAsia="Calibri" w:hAnsi="Times New Roman" w:cs="Times New Roman"/>
          <w:bCs/>
          <w:sz w:val="28"/>
          <w:szCs w:val="28"/>
          <w:lang w:eastAsia="ar-SA"/>
        </w:rPr>
        <w:t>Мурманэнергосбыт</w:t>
      </w:r>
      <w:proofErr w:type="spellEnd"/>
      <w:r w:rsidRPr="00DE3D8C">
        <w:rPr>
          <w:rFonts w:ascii="Times New Roman" w:eastAsia="Calibri" w:hAnsi="Times New Roman" w:cs="Times New Roman"/>
          <w:bCs/>
          <w:sz w:val="28"/>
          <w:szCs w:val="28"/>
          <w:lang w:eastAsia="ar-SA"/>
        </w:rPr>
        <w:t>» (ОАО «</w:t>
      </w:r>
      <w:proofErr w:type="spellStart"/>
      <w:r w:rsidRPr="00DE3D8C">
        <w:rPr>
          <w:rFonts w:ascii="Times New Roman" w:eastAsia="Calibri" w:hAnsi="Times New Roman" w:cs="Times New Roman"/>
          <w:bCs/>
          <w:sz w:val="28"/>
          <w:szCs w:val="28"/>
          <w:lang w:eastAsia="ar-SA"/>
        </w:rPr>
        <w:t>Мурманэнергосбыт</w:t>
      </w:r>
      <w:proofErr w:type="spellEnd"/>
      <w:r w:rsidRPr="00DE3D8C">
        <w:rPr>
          <w:rFonts w:ascii="Times New Roman" w:eastAsia="Calibri" w:hAnsi="Times New Roman" w:cs="Times New Roman"/>
          <w:bCs/>
          <w:sz w:val="28"/>
          <w:szCs w:val="28"/>
          <w:lang w:eastAsia="ar-SA"/>
        </w:rPr>
        <w:t>»),</w:t>
      </w:r>
      <w:r w:rsidRPr="00DE3D8C">
        <w:rPr>
          <w:rFonts w:ascii="Times New Roman" w:eastAsia="Calibri" w:hAnsi="Times New Roman" w:cs="Times New Roman"/>
          <w:b/>
          <w:bCs/>
          <w:sz w:val="28"/>
          <w:szCs w:val="28"/>
          <w:lang w:eastAsia="ar-SA"/>
        </w:rPr>
        <w:t xml:space="preserve"> </w:t>
      </w:r>
      <w:r w:rsidRPr="00DE3D8C">
        <w:rPr>
          <w:rFonts w:ascii="Times New Roman" w:eastAsia="Calibri" w:hAnsi="Times New Roman" w:cs="Times New Roman"/>
          <w:sz w:val="28"/>
          <w:szCs w:val="28"/>
          <w:lang w:eastAsia="ar-SA"/>
        </w:rPr>
        <w:t xml:space="preserve">именуемое в дальнейшем Заказчик, </w:t>
      </w:r>
      <w:r w:rsidRPr="00DE3D8C">
        <w:rPr>
          <w:rFonts w:ascii="Times New Roman" w:eastAsia="Times New Roman" w:hAnsi="Times New Roman" w:cs="Times New Roman"/>
          <w:sz w:val="28"/>
          <w:szCs w:val="28"/>
          <w:lang w:eastAsia="ru-RU"/>
        </w:rPr>
        <w:t xml:space="preserve">в лице ________________________________, </w:t>
      </w:r>
      <w:proofErr w:type="gramStart"/>
      <w:r w:rsidRPr="00DE3D8C">
        <w:rPr>
          <w:rFonts w:ascii="Times New Roman" w:eastAsia="Times New Roman" w:hAnsi="Times New Roman" w:cs="Times New Roman"/>
          <w:sz w:val="28"/>
          <w:szCs w:val="28"/>
          <w:lang w:eastAsia="ru-RU"/>
        </w:rPr>
        <w:t>действующего</w:t>
      </w:r>
      <w:proofErr w:type="gramEnd"/>
      <w:r w:rsidRPr="00DE3D8C">
        <w:rPr>
          <w:rFonts w:ascii="Times New Roman" w:eastAsia="Times New Roman" w:hAnsi="Times New Roman" w:cs="Times New Roman"/>
          <w:sz w:val="28"/>
          <w:szCs w:val="28"/>
          <w:lang w:eastAsia="ru-RU"/>
        </w:rPr>
        <w:t xml:space="preserve"> на основании </w:t>
      </w:r>
      <w:r w:rsidRPr="00DE3D8C">
        <w:rPr>
          <w:rFonts w:ascii="Times New Roman" w:eastAsia="Calibri" w:hAnsi="Times New Roman" w:cs="Times New Roman"/>
          <w:sz w:val="28"/>
          <w:szCs w:val="28"/>
          <w:lang w:eastAsia="ar-SA"/>
        </w:rPr>
        <w:t>_________________</w:t>
      </w:r>
      <w:r w:rsidRPr="00DE3D8C">
        <w:rPr>
          <w:rFonts w:ascii="Times New Roman" w:eastAsia="Times New Roman" w:hAnsi="Times New Roman" w:cs="Times New Roman"/>
          <w:sz w:val="28"/>
          <w:szCs w:val="28"/>
          <w:lang w:eastAsia="ru-RU"/>
        </w:rPr>
        <w:fldChar w:fldCharType="begin"/>
      </w:r>
      <w:r w:rsidRPr="00DE3D8C">
        <w:rPr>
          <w:rFonts w:ascii="Times New Roman" w:eastAsia="Times New Roman" w:hAnsi="Times New Roman" w:cs="Times New Roman"/>
          <w:sz w:val="28"/>
          <w:szCs w:val="28"/>
          <w:lang w:eastAsia="ru-RU"/>
        </w:rPr>
        <w:instrText xml:space="preserve"> COMMENTS </w:instrText>
      </w:r>
      <w:r w:rsidRPr="00DE3D8C">
        <w:rPr>
          <w:rFonts w:ascii="Times New Roman" w:eastAsia="Times New Roman" w:hAnsi="Times New Roman" w:cs="Times New Roman"/>
          <w:sz w:val="28"/>
          <w:szCs w:val="28"/>
          <w:lang w:eastAsia="ru-RU"/>
        </w:rPr>
        <w:fldChar w:fldCharType="end"/>
      </w:r>
      <w:r w:rsidRPr="00DE3D8C">
        <w:rPr>
          <w:rFonts w:ascii="Times New Roman" w:eastAsia="Times New Roman" w:hAnsi="Times New Roman" w:cs="Times New Roman"/>
          <w:sz w:val="28"/>
          <w:szCs w:val="28"/>
          <w:lang w:eastAsia="ru-RU"/>
        </w:rPr>
        <w:t xml:space="preserve">, с одной стороны, и _________________________ (___________________), именуемое в дальнейшем Подрядчик, </w:t>
      </w:r>
      <w:r w:rsidRPr="00DE3D8C">
        <w:rPr>
          <w:rFonts w:ascii="Times New Roman" w:eastAsia="Times New Roman" w:hAnsi="Times New Roman" w:cs="Times New Roman"/>
          <w:sz w:val="28"/>
          <w:szCs w:val="28"/>
          <w:lang w:eastAsia="ru-RU"/>
        </w:rPr>
        <w:fldChar w:fldCharType="begin"/>
      </w:r>
      <w:r w:rsidRPr="00DE3D8C">
        <w:rPr>
          <w:rFonts w:ascii="Times New Roman" w:eastAsia="Times New Roman" w:hAnsi="Times New Roman" w:cs="Times New Roman"/>
          <w:sz w:val="28"/>
          <w:szCs w:val="28"/>
          <w:lang w:eastAsia="ru-RU"/>
        </w:rPr>
        <w:instrText xml:space="preserve"> COMMENTS </w:instrText>
      </w:r>
      <w:r w:rsidRPr="00DE3D8C">
        <w:rPr>
          <w:rFonts w:ascii="Times New Roman" w:eastAsia="Times New Roman" w:hAnsi="Times New Roman" w:cs="Times New Roman"/>
          <w:sz w:val="28"/>
          <w:szCs w:val="28"/>
          <w:lang w:eastAsia="ru-RU"/>
        </w:rPr>
        <w:fldChar w:fldCharType="end"/>
      </w:r>
      <w:r w:rsidRPr="00DE3D8C">
        <w:rPr>
          <w:rFonts w:ascii="Times New Roman" w:eastAsia="Times New Roman" w:hAnsi="Times New Roman" w:cs="Times New Roman"/>
          <w:sz w:val="28"/>
          <w:szCs w:val="28"/>
          <w:lang w:eastAsia="ru-RU"/>
        </w:rPr>
        <w:t>в лице ______________________________________, действующего на основании _________</w:t>
      </w:r>
      <w:r w:rsidRPr="00DE3D8C">
        <w:rPr>
          <w:rFonts w:ascii="Times New Roman" w:eastAsia="Calibri" w:hAnsi="Times New Roman" w:cs="Times New Roman"/>
          <w:sz w:val="28"/>
          <w:szCs w:val="28"/>
          <w:lang w:eastAsia="ar-SA"/>
        </w:rPr>
        <w:fldChar w:fldCharType="begin"/>
      </w:r>
      <w:r w:rsidRPr="00DE3D8C">
        <w:rPr>
          <w:rFonts w:ascii="Times New Roman" w:eastAsia="Calibri" w:hAnsi="Times New Roman" w:cs="Times New Roman"/>
          <w:sz w:val="28"/>
          <w:szCs w:val="28"/>
          <w:lang w:eastAsia="ar-SA"/>
        </w:rPr>
        <w:instrText xml:space="preserve"> COMMENTS </w:instrText>
      </w:r>
      <w:r w:rsidRPr="00DE3D8C">
        <w:rPr>
          <w:rFonts w:ascii="Times New Roman" w:eastAsia="Calibri" w:hAnsi="Times New Roman" w:cs="Times New Roman"/>
          <w:sz w:val="28"/>
          <w:szCs w:val="28"/>
          <w:lang w:eastAsia="ar-SA"/>
        </w:rPr>
        <w:fldChar w:fldCharType="end"/>
      </w:r>
      <w:r w:rsidRPr="00DE3D8C">
        <w:rPr>
          <w:rFonts w:ascii="Times New Roman" w:eastAsia="Calibri" w:hAnsi="Times New Roman" w:cs="Times New Roman"/>
          <w:sz w:val="28"/>
          <w:szCs w:val="28"/>
          <w:lang w:eastAsia="ar-SA"/>
        </w:rPr>
        <w:t>, с другой стороны, вместе именуемые Стороны,</w:t>
      </w:r>
      <w:r w:rsidRPr="00DE3D8C">
        <w:rPr>
          <w:rFonts w:ascii="Times New Roman" w:eastAsia="Times New Roman" w:hAnsi="Times New Roman" w:cs="Times New Roman"/>
          <w:sz w:val="28"/>
          <w:szCs w:val="28"/>
          <w:lang w:eastAsia="ru-RU"/>
        </w:rPr>
        <w:t xml:space="preserve"> </w:t>
      </w:r>
      <w:r w:rsidRPr="00DE3D8C">
        <w:rPr>
          <w:rFonts w:ascii="Times New Roman" w:eastAsia="Calibri" w:hAnsi="Times New Roman" w:cs="Times New Roman"/>
          <w:sz w:val="28"/>
          <w:szCs w:val="28"/>
          <w:lang w:eastAsia="ar-SA"/>
        </w:rPr>
        <w:t xml:space="preserve">договорились согласовать следующий план-график работ: </w:t>
      </w:r>
    </w:p>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p>
    <w:tbl>
      <w:tblPr>
        <w:tblW w:w="1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
        <w:gridCol w:w="562"/>
        <w:gridCol w:w="385"/>
        <w:gridCol w:w="670"/>
        <w:gridCol w:w="2145"/>
        <w:gridCol w:w="1257"/>
        <w:gridCol w:w="784"/>
        <w:gridCol w:w="1342"/>
        <w:gridCol w:w="2551"/>
        <w:gridCol w:w="380"/>
        <w:gridCol w:w="1098"/>
      </w:tblGrid>
      <w:tr w:rsidR="00E07492" w:rsidRPr="00DE3D8C" w:rsidTr="00E07492">
        <w:trPr>
          <w:gridAfter w:val="2"/>
          <w:wAfter w:w="1478" w:type="dxa"/>
        </w:trPr>
        <w:tc>
          <w:tcPr>
            <w:tcW w:w="675" w:type="dxa"/>
            <w:gridSpan w:val="2"/>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 </w:t>
            </w:r>
            <w:proofErr w:type="spellStart"/>
            <w:r w:rsidRPr="00DE3D8C">
              <w:rPr>
                <w:rFonts w:ascii="Times New Roman" w:eastAsia="Calibri" w:hAnsi="Times New Roman" w:cs="Times New Roman"/>
                <w:sz w:val="28"/>
                <w:szCs w:val="28"/>
                <w:lang w:eastAsia="ar-SA"/>
              </w:rPr>
              <w:t>п.п</w:t>
            </w:r>
            <w:proofErr w:type="spellEnd"/>
            <w:r w:rsidRPr="00DE3D8C">
              <w:rPr>
                <w:rFonts w:ascii="Times New Roman" w:eastAsia="Calibri" w:hAnsi="Times New Roman" w:cs="Times New Roman"/>
                <w:sz w:val="28"/>
                <w:szCs w:val="28"/>
                <w:lang w:eastAsia="ar-SA"/>
              </w:rPr>
              <w:t>.</w:t>
            </w:r>
          </w:p>
        </w:tc>
        <w:tc>
          <w:tcPr>
            <w:tcW w:w="1055" w:type="dxa"/>
            <w:gridSpan w:val="2"/>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proofErr w:type="spellStart"/>
            <w:proofErr w:type="gramStart"/>
            <w:r w:rsidRPr="00DE3D8C">
              <w:rPr>
                <w:rFonts w:ascii="Times New Roman" w:eastAsia="Calibri" w:hAnsi="Times New Roman" w:cs="Times New Roman"/>
                <w:sz w:val="28"/>
                <w:szCs w:val="28"/>
                <w:lang w:eastAsia="ar-SA"/>
              </w:rPr>
              <w:t>Нуме</w:t>
            </w:r>
            <w:proofErr w:type="spellEnd"/>
            <w:r w:rsidRPr="00DE3D8C">
              <w:rPr>
                <w:rFonts w:ascii="Times New Roman" w:eastAsia="Calibri" w:hAnsi="Times New Roman" w:cs="Times New Roman"/>
                <w:sz w:val="28"/>
                <w:szCs w:val="28"/>
                <w:lang w:eastAsia="ar-SA"/>
              </w:rPr>
              <w:t>-рация</w:t>
            </w:r>
            <w:proofErr w:type="gramEnd"/>
            <w:r w:rsidRPr="00DE3D8C">
              <w:rPr>
                <w:rFonts w:ascii="Times New Roman" w:eastAsia="Calibri" w:hAnsi="Times New Roman" w:cs="Times New Roman"/>
                <w:sz w:val="28"/>
                <w:szCs w:val="28"/>
                <w:lang w:eastAsia="ar-SA"/>
              </w:rPr>
              <w:t xml:space="preserve"> этапа работ </w:t>
            </w:r>
          </w:p>
        </w:tc>
        <w:tc>
          <w:tcPr>
            <w:tcW w:w="5528" w:type="dxa"/>
            <w:gridSpan w:val="4"/>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Содержание работ</w:t>
            </w:r>
          </w:p>
        </w:tc>
        <w:tc>
          <w:tcPr>
            <w:tcW w:w="2551"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Срок (период) выполнения работ</w:t>
            </w:r>
          </w:p>
        </w:tc>
      </w:tr>
      <w:tr w:rsidR="00E07492" w:rsidRPr="00DE3D8C" w:rsidTr="00E07492">
        <w:trPr>
          <w:gridAfter w:val="2"/>
          <w:wAfter w:w="1478" w:type="dxa"/>
        </w:trPr>
        <w:tc>
          <w:tcPr>
            <w:tcW w:w="675" w:type="dxa"/>
            <w:gridSpan w:val="2"/>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1.</w:t>
            </w:r>
          </w:p>
        </w:tc>
        <w:tc>
          <w:tcPr>
            <w:tcW w:w="1055" w:type="dxa"/>
            <w:gridSpan w:val="2"/>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1.</w:t>
            </w:r>
          </w:p>
        </w:tc>
        <w:tc>
          <w:tcPr>
            <w:tcW w:w="5528" w:type="dxa"/>
            <w:gridSpan w:val="4"/>
            <w:vAlign w:val="center"/>
          </w:tcPr>
          <w:p w:rsidR="00E07492" w:rsidRPr="00DE3D8C" w:rsidRDefault="00E07492" w:rsidP="00E07492">
            <w:pPr>
              <w:suppressAutoHyphens/>
              <w:autoSpaceDE w:val="0"/>
              <w:autoSpaceDN w:val="0"/>
              <w:adjustRightInd w:val="0"/>
              <w:spacing w:after="0" w:line="240" w:lineRule="auto"/>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Выполнение комплекса работ по восстановлению асфальтобетонного покрытия после ремонта  тепловых сетей в</w:t>
            </w:r>
            <w:r w:rsidRPr="00DE3D8C">
              <w:rPr>
                <w:rFonts w:ascii="Times New Roman" w:eastAsia="Calibri" w:hAnsi="Times New Roman" w:cs="Times New Roman"/>
                <w:bCs/>
                <w:sz w:val="28"/>
                <w:szCs w:val="28"/>
                <w:lang w:eastAsia="ar-SA"/>
              </w:rPr>
              <w:t xml:space="preserve"> Ленинском и</w:t>
            </w:r>
            <w:r w:rsidRPr="00DE3D8C">
              <w:rPr>
                <w:rFonts w:ascii="Times New Roman" w:eastAsia="Calibri" w:hAnsi="Times New Roman" w:cs="Times New Roman"/>
                <w:sz w:val="28"/>
                <w:szCs w:val="28"/>
                <w:lang w:eastAsia="ar-SA"/>
              </w:rPr>
              <w:t xml:space="preserve"> Октябрьском округах </w:t>
            </w:r>
            <w:proofErr w:type="spellStart"/>
            <w:r w:rsidRPr="00DE3D8C">
              <w:rPr>
                <w:rFonts w:ascii="Times New Roman" w:eastAsia="Calibri" w:hAnsi="Times New Roman" w:cs="Times New Roman"/>
                <w:sz w:val="28"/>
                <w:szCs w:val="28"/>
                <w:lang w:eastAsia="ar-SA"/>
              </w:rPr>
              <w:t>г</w:t>
            </w:r>
            <w:proofErr w:type="gramStart"/>
            <w:r w:rsidRPr="00DE3D8C">
              <w:rPr>
                <w:rFonts w:ascii="Times New Roman" w:eastAsia="Calibri" w:hAnsi="Times New Roman" w:cs="Times New Roman"/>
                <w:sz w:val="28"/>
                <w:szCs w:val="28"/>
                <w:lang w:eastAsia="ar-SA"/>
              </w:rPr>
              <w:t>.М</w:t>
            </w:r>
            <w:proofErr w:type="gramEnd"/>
            <w:r w:rsidRPr="00DE3D8C">
              <w:rPr>
                <w:rFonts w:ascii="Times New Roman" w:eastAsia="Calibri" w:hAnsi="Times New Roman" w:cs="Times New Roman"/>
                <w:sz w:val="28"/>
                <w:szCs w:val="28"/>
                <w:lang w:eastAsia="ar-SA"/>
              </w:rPr>
              <w:t>урманска</w:t>
            </w:r>
            <w:proofErr w:type="spellEnd"/>
          </w:p>
        </w:tc>
        <w:tc>
          <w:tcPr>
            <w:tcW w:w="2551"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с момента подписания Договора по 01.10.2015г. включительно</w:t>
            </w:r>
          </w:p>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sz w:val="28"/>
                <w:szCs w:val="28"/>
                <w:lang w:eastAsia="ar-SA"/>
              </w:rPr>
            </w:pPr>
          </w:p>
        </w:tc>
      </w:tr>
      <w:tr w:rsidR="00E07492" w:rsidRPr="00DE3D8C" w:rsidTr="00E0749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3"/>
          <w:gridAfter w:val="1"/>
          <w:wBefore w:w="1060" w:type="dxa"/>
          <w:wAfter w:w="1098" w:type="dxa"/>
        </w:trPr>
        <w:tc>
          <w:tcPr>
            <w:tcW w:w="2815" w:type="dxa"/>
            <w:gridSpan w:val="2"/>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tabs>
                <w:tab w:val="left" w:pos="499"/>
              </w:tabs>
              <w:autoSpaceDE w:val="0"/>
              <w:autoSpaceDN w:val="0"/>
              <w:adjustRightInd w:val="0"/>
              <w:spacing w:after="0" w:line="240" w:lineRule="auto"/>
              <w:rPr>
                <w:rFonts w:ascii="Times New Roman" w:eastAsia="Calibri" w:hAnsi="Times New Roman" w:cs="Times New Roman"/>
                <w:b/>
                <w:sz w:val="28"/>
                <w:szCs w:val="28"/>
                <w:lang w:eastAsia="ru-RU"/>
              </w:rPr>
            </w:pPr>
            <w:r w:rsidRPr="00DE3D8C">
              <w:rPr>
                <w:rFonts w:ascii="Times New Roman" w:eastAsia="Calibri" w:hAnsi="Times New Roman" w:cs="Times New Roman"/>
                <w:b/>
                <w:sz w:val="28"/>
                <w:szCs w:val="28"/>
                <w:lang w:eastAsia="ru-RU"/>
              </w:rPr>
              <w:t>ЗАКАЗЧИК:</w:t>
            </w:r>
          </w:p>
        </w:tc>
        <w:tc>
          <w:tcPr>
            <w:tcW w:w="2041" w:type="dxa"/>
            <w:gridSpan w:val="2"/>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c>
          <w:tcPr>
            <w:tcW w:w="4273" w:type="dxa"/>
            <w:gridSpan w:val="3"/>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p>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DE3D8C">
              <w:rPr>
                <w:rFonts w:ascii="Times New Roman" w:eastAsia="Calibri" w:hAnsi="Times New Roman" w:cs="Times New Roman"/>
                <w:b/>
                <w:sz w:val="28"/>
                <w:szCs w:val="28"/>
                <w:lang w:eastAsia="ru-RU"/>
              </w:rPr>
              <w:t>ПОДРЯДЧИК:</w:t>
            </w:r>
          </w:p>
        </w:tc>
      </w:tr>
      <w:tr w:rsidR="00E07492" w:rsidRPr="00DE3D8C" w:rsidTr="00E07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13" w:type="dxa"/>
          <w:trHeight w:val="250"/>
        </w:trPr>
        <w:tc>
          <w:tcPr>
            <w:tcW w:w="5019" w:type="dxa"/>
            <w:gridSpan w:val="5"/>
          </w:tcPr>
          <w:p w:rsidR="00E07492" w:rsidRPr="00DE3D8C" w:rsidRDefault="00E07492" w:rsidP="00E07492">
            <w:pPr>
              <w:shd w:val="clear" w:color="auto" w:fill="FFFFFF"/>
              <w:tabs>
                <w:tab w:val="left" w:pos="499"/>
              </w:tabs>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ОАО «</w:t>
            </w:r>
            <w:proofErr w:type="spellStart"/>
            <w:r w:rsidRPr="00DE3D8C">
              <w:rPr>
                <w:rFonts w:ascii="Times New Roman" w:eastAsia="Calibri" w:hAnsi="Times New Roman" w:cs="Times New Roman"/>
                <w:b/>
                <w:bCs/>
                <w:sz w:val="28"/>
                <w:szCs w:val="28"/>
                <w:lang w:eastAsia="ar-SA"/>
              </w:rPr>
              <w:t>Мурманэнергосбыт</w:t>
            </w:r>
            <w:proofErr w:type="spellEnd"/>
            <w:r w:rsidRPr="00DE3D8C">
              <w:rPr>
                <w:rFonts w:ascii="Times New Roman" w:eastAsia="Calibri" w:hAnsi="Times New Roman" w:cs="Times New Roman"/>
                <w:b/>
                <w:bCs/>
                <w:sz w:val="28"/>
                <w:szCs w:val="28"/>
                <w:lang w:eastAsia="ar-SA"/>
              </w:rPr>
              <w:t xml:space="preserve">» </w:t>
            </w:r>
          </w:p>
          <w:p w:rsidR="00E07492" w:rsidRPr="00DE3D8C" w:rsidRDefault="00E07492" w:rsidP="00E07492">
            <w:pPr>
              <w:shd w:val="clear" w:color="auto" w:fill="FFFFFF"/>
              <w:tabs>
                <w:tab w:val="left" w:pos="499"/>
              </w:tabs>
              <w:suppressAutoHyphens/>
              <w:spacing w:after="0" w:line="240" w:lineRule="auto"/>
              <w:ind w:left="1027"/>
              <w:rPr>
                <w:rFonts w:ascii="Times New Roman" w:eastAsia="Calibri" w:hAnsi="Times New Roman" w:cs="Times New Roman"/>
                <w:b/>
                <w:bCs/>
                <w:sz w:val="28"/>
                <w:szCs w:val="28"/>
                <w:lang w:eastAsia="ar-SA"/>
              </w:rPr>
            </w:pPr>
          </w:p>
          <w:p w:rsidR="00E07492" w:rsidRPr="00DE3D8C" w:rsidRDefault="00E07492" w:rsidP="00E07492">
            <w:pPr>
              <w:shd w:val="clear" w:color="auto" w:fill="FFFFFF"/>
              <w:tabs>
                <w:tab w:val="left" w:pos="499"/>
              </w:tabs>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lastRenderedPageBreak/>
              <w:t>_________________/</w:t>
            </w:r>
            <w:r w:rsidRPr="00DE3D8C">
              <w:rPr>
                <w:rFonts w:ascii="Times New Roman" w:eastAsia="Calibri" w:hAnsi="Times New Roman" w:cs="Times New Roman"/>
                <w:bCs/>
                <w:sz w:val="28"/>
                <w:szCs w:val="28"/>
                <w:lang w:eastAsia="ar-SA"/>
              </w:rPr>
              <w:t xml:space="preserve"> _______________</w:t>
            </w:r>
          </w:p>
          <w:p w:rsidR="00E07492" w:rsidRPr="00DE3D8C" w:rsidRDefault="00E07492" w:rsidP="00E07492">
            <w:pPr>
              <w:shd w:val="clear" w:color="auto" w:fill="FFFFFF"/>
              <w:tabs>
                <w:tab w:val="left" w:pos="499"/>
              </w:tabs>
              <w:suppressAutoHyphens/>
              <w:spacing w:after="0" w:line="240" w:lineRule="auto"/>
              <w:ind w:left="1027"/>
              <w:rPr>
                <w:rFonts w:ascii="Times New Roman" w:eastAsia="Calibri" w:hAnsi="Times New Roman" w:cs="Times New Roman"/>
                <w:b/>
                <w:bCs/>
                <w:sz w:val="28"/>
                <w:szCs w:val="28"/>
                <w:lang w:eastAsia="ar-SA"/>
              </w:rPr>
            </w:pPr>
          </w:p>
          <w:p w:rsidR="00E07492" w:rsidRPr="00DE3D8C" w:rsidRDefault="00E07492" w:rsidP="00E07492">
            <w:pPr>
              <w:tabs>
                <w:tab w:val="left" w:pos="499"/>
              </w:tabs>
              <w:spacing w:after="0" w:line="240" w:lineRule="auto"/>
              <w:jc w:val="both"/>
              <w:rPr>
                <w:rFonts w:ascii="Times New Roman" w:eastAsia="Times New Roman" w:hAnsi="Times New Roman" w:cs="Times New Roman"/>
                <w:b/>
                <w:spacing w:val="10"/>
                <w:sz w:val="28"/>
                <w:szCs w:val="28"/>
                <w:lang w:eastAsia="x-none"/>
              </w:rPr>
            </w:pPr>
            <w:r w:rsidRPr="00DE3D8C">
              <w:rPr>
                <w:rFonts w:ascii="Times New Roman" w:eastAsia="Times New Roman" w:hAnsi="Times New Roman" w:cs="Times New Roman"/>
                <w:b/>
                <w:spacing w:val="10"/>
                <w:sz w:val="28"/>
                <w:szCs w:val="28"/>
                <w:lang w:eastAsia="x-none"/>
              </w:rPr>
              <w:t xml:space="preserve">       М.П.</w:t>
            </w:r>
          </w:p>
        </w:tc>
        <w:tc>
          <w:tcPr>
            <w:tcW w:w="6155" w:type="dxa"/>
            <w:gridSpan w:val="5"/>
          </w:tcPr>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lastRenderedPageBreak/>
              <w:t xml:space="preserve">______________________________   </w:t>
            </w: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 xml:space="preserve"> </w:t>
            </w:r>
            <w:r w:rsidRPr="00DE3D8C">
              <w:rPr>
                <w:rFonts w:ascii="Times New Roman" w:eastAsia="Calibri" w:hAnsi="Times New Roman" w:cs="Times New Roman"/>
                <w:b/>
                <w:bCs/>
                <w:sz w:val="28"/>
                <w:szCs w:val="28"/>
                <w:lang w:eastAsia="ar-SA"/>
              </w:rPr>
              <w:tab/>
            </w:r>
          </w:p>
          <w:p w:rsidR="00E07492" w:rsidRPr="00DE3D8C" w:rsidRDefault="00E07492" w:rsidP="00E07492">
            <w:pPr>
              <w:shd w:val="clear" w:color="auto" w:fill="FFFFFF"/>
              <w:suppressAutoHyphens/>
              <w:spacing w:after="0" w:line="240" w:lineRule="auto"/>
              <w:rPr>
                <w:rFonts w:ascii="Times New Roman" w:eastAsia="Calibri" w:hAnsi="Times New Roman" w:cs="Times New Roman"/>
                <w:bCs/>
                <w:sz w:val="28"/>
                <w:szCs w:val="28"/>
                <w:u w:val="single"/>
                <w:lang w:eastAsia="ar-SA"/>
              </w:rPr>
            </w:pPr>
            <w:r w:rsidRPr="00DE3D8C">
              <w:rPr>
                <w:rFonts w:ascii="Times New Roman" w:eastAsia="Calibri" w:hAnsi="Times New Roman" w:cs="Times New Roman"/>
                <w:b/>
                <w:bCs/>
                <w:sz w:val="28"/>
                <w:szCs w:val="28"/>
                <w:lang w:eastAsia="ar-SA"/>
              </w:rPr>
              <w:lastRenderedPageBreak/>
              <w:t>__________________</w:t>
            </w:r>
            <w:r w:rsidRPr="00DE3D8C">
              <w:rPr>
                <w:rFonts w:ascii="Times New Roman" w:eastAsia="Calibri" w:hAnsi="Times New Roman" w:cs="Times New Roman"/>
                <w:bCs/>
                <w:sz w:val="28"/>
                <w:szCs w:val="28"/>
                <w:lang w:eastAsia="ar-SA"/>
              </w:rPr>
              <w:t>/_______________</w:t>
            </w: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DE3D8C"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r w:rsidRPr="00DE3D8C">
              <w:rPr>
                <w:rFonts w:ascii="Times New Roman" w:eastAsia="Times New Roman" w:hAnsi="Times New Roman" w:cs="Times New Roman"/>
                <w:b/>
                <w:spacing w:val="10"/>
                <w:sz w:val="28"/>
                <w:szCs w:val="28"/>
                <w:lang w:eastAsia="x-none"/>
              </w:rPr>
              <w:t>М.П.</w:t>
            </w:r>
          </w:p>
          <w:p w:rsidR="00E07492" w:rsidRPr="00DE3D8C"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p w:rsidR="00E07492" w:rsidRPr="00DE3D8C"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tc>
      </w:tr>
    </w:tbl>
    <w:p w:rsidR="00E07492" w:rsidRPr="00E07492"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Приложение №4</w:t>
      </w: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к Договору </w:t>
      </w:r>
      <w:r w:rsidRPr="00DE3D8C">
        <w:rPr>
          <w:rFonts w:ascii="Times New Roman" w:eastAsia="Times New Roman" w:hAnsi="Times New Roman" w:cs="Times New Roman"/>
          <w:sz w:val="28"/>
          <w:szCs w:val="28"/>
          <w:lang w:eastAsia="ru-RU"/>
        </w:rPr>
        <w:t xml:space="preserve">№________ </w:t>
      </w:r>
      <w:r w:rsidRPr="00DE3D8C">
        <w:rPr>
          <w:rFonts w:ascii="Times New Roman" w:eastAsia="Calibri" w:hAnsi="Times New Roman" w:cs="Times New Roman"/>
          <w:sz w:val="28"/>
          <w:szCs w:val="28"/>
          <w:lang w:eastAsia="ar-SA"/>
        </w:rPr>
        <w:t>от «___» ___________ 2015 г.</w:t>
      </w: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 xml:space="preserve">АКТ </w:t>
      </w: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ПРИЕМКИ ПРИЕМОЧНОЙ КОМИССИИ</w:t>
      </w: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г. Мурманск                                                             </w:t>
      </w:r>
      <w:r w:rsidRPr="00DE3D8C">
        <w:rPr>
          <w:rFonts w:ascii="Times New Roman" w:eastAsia="Calibri" w:hAnsi="Times New Roman" w:cs="Times New Roman"/>
          <w:sz w:val="28"/>
          <w:szCs w:val="28"/>
          <w:lang w:eastAsia="ar-SA"/>
        </w:rPr>
        <w:tab/>
      </w:r>
      <w:r w:rsidRPr="00DE3D8C">
        <w:rPr>
          <w:rFonts w:ascii="Times New Roman" w:eastAsia="Calibri" w:hAnsi="Times New Roman" w:cs="Times New Roman"/>
          <w:sz w:val="28"/>
          <w:szCs w:val="28"/>
          <w:lang w:eastAsia="ar-SA"/>
        </w:rPr>
        <w:tab/>
      </w:r>
      <w:r w:rsidRPr="00DE3D8C">
        <w:rPr>
          <w:rFonts w:ascii="Times New Roman" w:eastAsia="Calibri" w:hAnsi="Times New Roman" w:cs="Times New Roman"/>
          <w:sz w:val="28"/>
          <w:szCs w:val="28"/>
          <w:lang w:eastAsia="ar-SA"/>
        </w:rPr>
        <w:tab/>
        <w:t xml:space="preserve"> «____»___________ 2015 г.</w:t>
      </w: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p>
    <w:p w:rsidR="00E07492" w:rsidRPr="00DE3D8C" w:rsidRDefault="00E07492" w:rsidP="00E07492">
      <w:pPr>
        <w:suppressAutoHyphens/>
        <w:spacing w:after="0" w:line="240" w:lineRule="auto"/>
        <w:ind w:left="360"/>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Во исполнение Раздела 3 Договора подряда № _______ от «___» ____________ 2015 г. приемочная комиссия в составе:</w:t>
      </w:r>
    </w:p>
    <w:p w:rsidR="00E07492" w:rsidRPr="00DE3D8C" w:rsidRDefault="00E07492" w:rsidP="00E07492">
      <w:pPr>
        <w:suppressAutoHyphens/>
        <w:spacing w:after="0" w:line="240" w:lineRule="auto"/>
        <w:ind w:left="360"/>
        <w:jc w:val="both"/>
        <w:rPr>
          <w:rFonts w:ascii="Times New Roman" w:eastAsia="Calibri" w:hAnsi="Times New Roman" w:cs="Times New Roman"/>
          <w:sz w:val="28"/>
          <w:szCs w:val="28"/>
          <w:lang w:eastAsia="ar-SA"/>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4365"/>
        <w:gridCol w:w="2364"/>
        <w:gridCol w:w="2346"/>
      </w:tblGrid>
      <w:tr w:rsidR="00E07492" w:rsidRPr="00DE3D8C" w:rsidTr="00E07492">
        <w:tc>
          <w:tcPr>
            <w:tcW w:w="468"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 xml:space="preserve">№ </w:t>
            </w:r>
            <w:proofErr w:type="spellStart"/>
            <w:r w:rsidRPr="00DE3D8C">
              <w:rPr>
                <w:rFonts w:ascii="Times New Roman" w:eastAsia="Calibri" w:hAnsi="Times New Roman" w:cs="Times New Roman"/>
                <w:b/>
                <w:sz w:val="28"/>
                <w:szCs w:val="28"/>
                <w:lang w:eastAsia="ar-SA"/>
              </w:rPr>
              <w:t>п.п</w:t>
            </w:r>
            <w:proofErr w:type="spellEnd"/>
            <w:r w:rsidRPr="00DE3D8C">
              <w:rPr>
                <w:rFonts w:ascii="Times New Roman" w:eastAsia="Calibri" w:hAnsi="Times New Roman" w:cs="Times New Roman"/>
                <w:b/>
                <w:sz w:val="28"/>
                <w:szCs w:val="28"/>
                <w:lang w:eastAsia="ar-SA"/>
              </w:rPr>
              <w:t>.</w:t>
            </w:r>
          </w:p>
        </w:tc>
        <w:tc>
          <w:tcPr>
            <w:tcW w:w="4500"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ФИО</w:t>
            </w:r>
          </w:p>
        </w:tc>
        <w:tc>
          <w:tcPr>
            <w:tcW w:w="2393"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Должность</w:t>
            </w:r>
          </w:p>
        </w:tc>
        <w:tc>
          <w:tcPr>
            <w:tcW w:w="2393"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Место работы</w:t>
            </w:r>
          </w:p>
        </w:tc>
      </w:tr>
      <w:tr w:rsidR="00E07492" w:rsidRPr="00DE3D8C" w:rsidTr="00E07492">
        <w:tc>
          <w:tcPr>
            <w:tcW w:w="4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450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4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450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4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450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4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450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bl>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ind w:left="360"/>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 приняла следующую работу:</w:t>
      </w:r>
    </w:p>
    <w:p w:rsidR="00E07492" w:rsidRPr="00DE3D8C" w:rsidRDefault="00E07492" w:rsidP="00E07492">
      <w:pPr>
        <w:suppressAutoHyphens/>
        <w:spacing w:after="0" w:line="240" w:lineRule="auto"/>
        <w:ind w:left="360"/>
        <w:jc w:val="both"/>
        <w:rPr>
          <w:rFonts w:ascii="Times New Roman" w:eastAsia="Calibri" w:hAnsi="Times New Roman" w:cs="Times New Roman"/>
          <w:sz w:val="28"/>
          <w:szCs w:val="28"/>
          <w:lang w:eastAsia="ar-SA"/>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3407"/>
        <w:gridCol w:w="3049"/>
        <w:gridCol w:w="2561"/>
      </w:tblGrid>
      <w:tr w:rsidR="00E07492" w:rsidRPr="00DE3D8C" w:rsidTr="00E07492">
        <w:tc>
          <w:tcPr>
            <w:tcW w:w="648"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 xml:space="preserve">№ </w:t>
            </w:r>
            <w:proofErr w:type="spellStart"/>
            <w:r w:rsidRPr="00DE3D8C">
              <w:rPr>
                <w:rFonts w:ascii="Times New Roman" w:eastAsia="Calibri" w:hAnsi="Times New Roman" w:cs="Times New Roman"/>
                <w:b/>
                <w:sz w:val="28"/>
                <w:szCs w:val="28"/>
                <w:lang w:eastAsia="ar-SA"/>
              </w:rPr>
              <w:t>п.п</w:t>
            </w:r>
            <w:proofErr w:type="spellEnd"/>
            <w:r w:rsidRPr="00DE3D8C">
              <w:rPr>
                <w:rFonts w:ascii="Times New Roman" w:eastAsia="Calibri" w:hAnsi="Times New Roman" w:cs="Times New Roman"/>
                <w:b/>
                <w:sz w:val="28"/>
                <w:szCs w:val="28"/>
                <w:lang w:eastAsia="ar-SA"/>
              </w:rPr>
              <w:t>.</w:t>
            </w:r>
          </w:p>
        </w:tc>
        <w:tc>
          <w:tcPr>
            <w:tcW w:w="3420"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Вид произведенной работы</w:t>
            </w:r>
          </w:p>
        </w:tc>
        <w:tc>
          <w:tcPr>
            <w:tcW w:w="3060"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Выявленные дефекты, недостатки и т.п.</w:t>
            </w:r>
          </w:p>
        </w:tc>
        <w:tc>
          <w:tcPr>
            <w:tcW w:w="2568"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Сроки устранения выявленных дефектов, недостатков и т.п.</w:t>
            </w:r>
          </w:p>
        </w:tc>
      </w:tr>
      <w:tr w:rsidR="00E07492" w:rsidRPr="00DE3D8C" w:rsidTr="00E07492">
        <w:tc>
          <w:tcPr>
            <w:tcW w:w="64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342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306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64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342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3060"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6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bl>
    <w:p w:rsidR="00E07492" w:rsidRPr="00DE3D8C" w:rsidRDefault="00E07492" w:rsidP="00E07492">
      <w:pPr>
        <w:suppressAutoHyphens/>
        <w:spacing w:after="120" w:line="240" w:lineRule="auto"/>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Подписи членов приемочной комиссии:</w:t>
      </w: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b/>
          <w:sz w:val="28"/>
          <w:szCs w:val="28"/>
          <w:lang w:eastAsia="ar-SA"/>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531"/>
        <w:gridCol w:w="2353"/>
      </w:tblGrid>
      <w:tr w:rsidR="00E07492" w:rsidRPr="00DE3D8C" w:rsidTr="00E07492">
        <w:tc>
          <w:tcPr>
            <w:tcW w:w="613"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 xml:space="preserve">№ </w:t>
            </w:r>
            <w:proofErr w:type="spellStart"/>
            <w:r w:rsidRPr="00DE3D8C">
              <w:rPr>
                <w:rFonts w:ascii="Times New Roman" w:eastAsia="Calibri" w:hAnsi="Times New Roman" w:cs="Times New Roman"/>
                <w:b/>
                <w:sz w:val="28"/>
                <w:szCs w:val="28"/>
                <w:lang w:eastAsia="ar-SA"/>
              </w:rPr>
              <w:t>п.п</w:t>
            </w:r>
            <w:proofErr w:type="spellEnd"/>
            <w:r w:rsidRPr="00DE3D8C">
              <w:rPr>
                <w:rFonts w:ascii="Times New Roman" w:eastAsia="Calibri" w:hAnsi="Times New Roman" w:cs="Times New Roman"/>
                <w:b/>
                <w:sz w:val="28"/>
                <w:szCs w:val="28"/>
                <w:lang w:eastAsia="ar-SA"/>
              </w:rPr>
              <w:t>.</w:t>
            </w:r>
          </w:p>
        </w:tc>
        <w:tc>
          <w:tcPr>
            <w:tcW w:w="6587"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ФИО</w:t>
            </w:r>
          </w:p>
        </w:tc>
        <w:tc>
          <w:tcPr>
            <w:tcW w:w="2363"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Подпись</w:t>
            </w:r>
          </w:p>
        </w:tc>
      </w:tr>
      <w:tr w:rsidR="00E07492" w:rsidRPr="00DE3D8C" w:rsidTr="00E07492">
        <w:tc>
          <w:tcPr>
            <w:tcW w:w="61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6587"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6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61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6587"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6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61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6587"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6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E07492">
        <w:tc>
          <w:tcPr>
            <w:tcW w:w="61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6587"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6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bl>
    <w:p w:rsidR="00E07492" w:rsidRPr="00DE3D8C" w:rsidRDefault="00E07492" w:rsidP="00E07492">
      <w:pPr>
        <w:suppressAutoHyphens/>
        <w:autoSpaceDE w:val="0"/>
        <w:autoSpaceDN w:val="0"/>
        <w:adjustRightInd w:val="0"/>
        <w:spacing w:after="0" w:line="240" w:lineRule="auto"/>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jc w:val="right"/>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Приложение №5</w:t>
      </w: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к Договору </w:t>
      </w:r>
      <w:r w:rsidRPr="00DE3D8C">
        <w:rPr>
          <w:rFonts w:ascii="Times New Roman" w:eastAsia="Times New Roman" w:hAnsi="Times New Roman" w:cs="Times New Roman"/>
          <w:sz w:val="28"/>
          <w:szCs w:val="28"/>
          <w:lang w:eastAsia="ru-RU"/>
        </w:rPr>
        <w:t xml:space="preserve">№________ </w:t>
      </w:r>
      <w:r w:rsidRPr="00DE3D8C">
        <w:rPr>
          <w:rFonts w:ascii="Times New Roman" w:eastAsia="Calibri" w:hAnsi="Times New Roman" w:cs="Times New Roman"/>
          <w:sz w:val="28"/>
          <w:szCs w:val="28"/>
          <w:lang w:eastAsia="ar-SA"/>
        </w:rPr>
        <w:t>от «___» ___________ 2015 г.</w:t>
      </w:r>
    </w:p>
    <w:p w:rsidR="00E07492" w:rsidRPr="00DE3D8C" w:rsidRDefault="00E07492" w:rsidP="00E07492">
      <w:pPr>
        <w:suppressAutoHyphens/>
        <w:autoSpaceDE w:val="0"/>
        <w:autoSpaceDN w:val="0"/>
        <w:adjustRightInd w:val="0"/>
        <w:spacing w:after="0" w:line="240" w:lineRule="auto"/>
        <w:ind w:firstLine="540"/>
        <w:jc w:val="right"/>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 xml:space="preserve">АКТ ПРИЕМА-ПЕРЕДАЧИ </w:t>
      </w:r>
    </w:p>
    <w:p w:rsidR="00E07492" w:rsidRPr="00DE3D8C" w:rsidRDefault="00E07492" w:rsidP="00E07492">
      <w:pPr>
        <w:suppressAutoHyphens/>
        <w:autoSpaceDE w:val="0"/>
        <w:autoSpaceDN w:val="0"/>
        <w:adjustRightInd w:val="0"/>
        <w:spacing w:after="0" w:line="240" w:lineRule="auto"/>
        <w:ind w:firstLine="540"/>
        <w:jc w:val="center"/>
        <w:rPr>
          <w:rFonts w:ascii="Times New Roman" w:eastAsia="Calibri" w:hAnsi="Times New Roman" w:cs="Times New Roman"/>
          <w:sz w:val="28"/>
          <w:szCs w:val="28"/>
          <w:lang w:eastAsia="ar-SA"/>
        </w:rPr>
      </w:pPr>
      <w:r w:rsidRPr="00DE3D8C">
        <w:rPr>
          <w:rFonts w:ascii="Times New Roman" w:eastAsia="Calibri" w:hAnsi="Times New Roman" w:cs="Times New Roman"/>
          <w:b/>
          <w:sz w:val="28"/>
          <w:szCs w:val="28"/>
          <w:lang w:eastAsia="ar-SA"/>
        </w:rPr>
        <w:t>ВЫПОЛНЕННЫХ РАБОТ</w:t>
      </w:r>
    </w:p>
    <w:p w:rsidR="00E07492" w:rsidRPr="00DE3D8C" w:rsidRDefault="00E07492" w:rsidP="00E07492">
      <w:pPr>
        <w:suppressAutoHyphens/>
        <w:autoSpaceDE w:val="0"/>
        <w:autoSpaceDN w:val="0"/>
        <w:adjustRightInd w:val="0"/>
        <w:spacing w:after="0" w:line="240" w:lineRule="auto"/>
        <w:ind w:firstLine="540"/>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г. Мурманск                                                                </w:t>
      </w:r>
      <w:r w:rsidRPr="00DE3D8C">
        <w:rPr>
          <w:rFonts w:ascii="Times New Roman" w:eastAsia="Calibri" w:hAnsi="Times New Roman" w:cs="Times New Roman"/>
          <w:sz w:val="28"/>
          <w:szCs w:val="28"/>
          <w:lang w:eastAsia="ar-SA"/>
        </w:rPr>
        <w:tab/>
      </w:r>
      <w:r w:rsidRPr="00DE3D8C">
        <w:rPr>
          <w:rFonts w:ascii="Times New Roman" w:eastAsia="Calibri" w:hAnsi="Times New Roman" w:cs="Times New Roman"/>
          <w:sz w:val="28"/>
          <w:szCs w:val="28"/>
          <w:lang w:eastAsia="ar-SA"/>
        </w:rPr>
        <w:tab/>
        <w:t xml:space="preserve">    «___»___________ 2015 г.</w:t>
      </w:r>
    </w:p>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DE3D8C">
        <w:rPr>
          <w:rFonts w:ascii="Times New Roman" w:eastAsia="Calibri" w:hAnsi="Times New Roman" w:cs="Times New Roman"/>
          <w:bCs/>
          <w:sz w:val="28"/>
          <w:szCs w:val="28"/>
          <w:lang w:eastAsia="ar-SA"/>
        </w:rPr>
        <w:t>Открытое акционерное общество «</w:t>
      </w:r>
      <w:proofErr w:type="spellStart"/>
      <w:r w:rsidRPr="00DE3D8C">
        <w:rPr>
          <w:rFonts w:ascii="Times New Roman" w:eastAsia="Calibri" w:hAnsi="Times New Roman" w:cs="Times New Roman"/>
          <w:bCs/>
          <w:sz w:val="28"/>
          <w:szCs w:val="28"/>
          <w:lang w:eastAsia="ar-SA"/>
        </w:rPr>
        <w:t>Мурманэнергосбыт</w:t>
      </w:r>
      <w:proofErr w:type="spellEnd"/>
      <w:r w:rsidRPr="00DE3D8C">
        <w:rPr>
          <w:rFonts w:ascii="Times New Roman" w:eastAsia="Calibri" w:hAnsi="Times New Roman" w:cs="Times New Roman"/>
          <w:bCs/>
          <w:sz w:val="28"/>
          <w:szCs w:val="28"/>
          <w:lang w:eastAsia="ar-SA"/>
        </w:rPr>
        <w:t>» (ОАО «</w:t>
      </w:r>
      <w:proofErr w:type="spellStart"/>
      <w:r w:rsidRPr="00DE3D8C">
        <w:rPr>
          <w:rFonts w:ascii="Times New Roman" w:eastAsia="Calibri" w:hAnsi="Times New Roman" w:cs="Times New Roman"/>
          <w:bCs/>
          <w:sz w:val="28"/>
          <w:szCs w:val="28"/>
          <w:lang w:eastAsia="ar-SA"/>
        </w:rPr>
        <w:t>Мурманэнергосбыт</w:t>
      </w:r>
      <w:proofErr w:type="spellEnd"/>
      <w:r w:rsidRPr="00DE3D8C">
        <w:rPr>
          <w:rFonts w:ascii="Times New Roman" w:eastAsia="Calibri" w:hAnsi="Times New Roman" w:cs="Times New Roman"/>
          <w:bCs/>
          <w:sz w:val="28"/>
          <w:szCs w:val="28"/>
          <w:lang w:eastAsia="ar-SA"/>
        </w:rPr>
        <w:t>»),</w:t>
      </w:r>
      <w:r w:rsidRPr="00DE3D8C">
        <w:rPr>
          <w:rFonts w:ascii="Times New Roman" w:eastAsia="Calibri" w:hAnsi="Times New Roman" w:cs="Times New Roman"/>
          <w:b/>
          <w:bCs/>
          <w:sz w:val="28"/>
          <w:szCs w:val="28"/>
          <w:lang w:eastAsia="ar-SA"/>
        </w:rPr>
        <w:t xml:space="preserve"> </w:t>
      </w:r>
      <w:r w:rsidRPr="00DE3D8C">
        <w:rPr>
          <w:rFonts w:ascii="Times New Roman" w:eastAsia="Calibri" w:hAnsi="Times New Roman" w:cs="Times New Roman"/>
          <w:sz w:val="28"/>
          <w:szCs w:val="28"/>
          <w:lang w:eastAsia="ar-SA"/>
        </w:rPr>
        <w:t xml:space="preserve">именуемое в дальнейшем Заказчик, </w:t>
      </w:r>
      <w:r w:rsidRPr="00DE3D8C">
        <w:rPr>
          <w:rFonts w:ascii="Times New Roman" w:eastAsia="Times New Roman" w:hAnsi="Times New Roman" w:cs="Times New Roman"/>
          <w:sz w:val="28"/>
          <w:szCs w:val="28"/>
          <w:lang w:eastAsia="ru-RU"/>
        </w:rPr>
        <w:t xml:space="preserve">в лице ________________________________, </w:t>
      </w:r>
      <w:proofErr w:type="gramStart"/>
      <w:r w:rsidRPr="00DE3D8C">
        <w:rPr>
          <w:rFonts w:ascii="Times New Roman" w:eastAsia="Times New Roman" w:hAnsi="Times New Roman" w:cs="Times New Roman"/>
          <w:sz w:val="28"/>
          <w:szCs w:val="28"/>
          <w:lang w:eastAsia="ru-RU"/>
        </w:rPr>
        <w:t>действующего</w:t>
      </w:r>
      <w:proofErr w:type="gramEnd"/>
      <w:r w:rsidRPr="00DE3D8C">
        <w:rPr>
          <w:rFonts w:ascii="Times New Roman" w:eastAsia="Times New Roman" w:hAnsi="Times New Roman" w:cs="Times New Roman"/>
          <w:sz w:val="28"/>
          <w:szCs w:val="28"/>
          <w:lang w:eastAsia="ru-RU"/>
        </w:rPr>
        <w:t xml:space="preserve"> на основании </w:t>
      </w:r>
      <w:r w:rsidRPr="00DE3D8C">
        <w:rPr>
          <w:rFonts w:ascii="Times New Roman" w:eastAsia="Calibri" w:hAnsi="Times New Roman" w:cs="Times New Roman"/>
          <w:sz w:val="28"/>
          <w:szCs w:val="28"/>
          <w:lang w:eastAsia="ar-SA"/>
        </w:rPr>
        <w:t>_________________</w:t>
      </w:r>
      <w:r w:rsidRPr="00DE3D8C">
        <w:rPr>
          <w:rFonts w:ascii="Times New Roman" w:eastAsia="Times New Roman" w:hAnsi="Times New Roman" w:cs="Times New Roman"/>
          <w:sz w:val="28"/>
          <w:szCs w:val="28"/>
          <w:lang w:eastAsia="ru-RU"/>
        </w:rPr>
        <w:fldChar w:fldCharType="begin"/>
      </w:r>
      <w:r w:rsidRPr="00DE3D8C">
        <w:rPr>
          <w:rFonts w:ascii="Times New Roman" w:eastAsia="Times New Roman" w:hAnsi="Times New Roman" w:cs="Times New Roman"/>
          <w:sz w:val="28"/>
          <w:szCs w:val="28"/>
          <w:lang w:eastAsia="ru-RU"/>
        </w:rPr>
        <w:instrText xml:space="preserve"> COMMENTS </w:instrText>
      </w:r>
      <w:r w:rsidRPr="00DE3D8C">
        <w:rPr>
          <w:rFonts w:ascii="Times New Roman" w:eastAsia="Times New Roman" w:hAnsi="Times New Roman" w:cs="Times New Roman"/>
          <w:sz w:val="28"/>
          <w:szCs w:val="28"/>
          <w:lang w:eastAsia="ru-RU"/>
        </w:rPr>
        <w:fldChar w:fldCharType="end"/>
      </w:r>
      <w:r w:rsidRPr="00DE3D8C">
        <w:rPr>
          <w:rFonts w:ascii="Times New Roman" w:eastAsia="Times New Roman" w:hAnsi="Times New Roman" w:cs="Times New Roman"/>
          <w:sz w:val="28"/>
          <w:szCs w:val="28"/>
          <w:lang w:eastAsia="ru-RU"/>
        </w:rPr>
        <w:t xml:space="preserve">, с одной стороны, и _________________________ (___________________), именуемое в дальнейшем Подрядчик, </w:t>
      </w:r>
      <w:r w:rsidRPr="00DE3D8C">
        <w:rPr>
          <w:rFonts w:ascii="Times New Roman" w:eastAsia="Times New Roman" w:hAnsi="Times New Roman" w:cs="Times New Roman"/>
          <w:sz w:val="28"/>
          <w:szCs w:val="28"/>
          <w:lang w:eastAsia="ru-RU"/>
        </w:rPr>
        <w:fldChar w:fldCharType="begin"/>
      </w:r>
      <w:r w:rsidRPr="00DE3D8C">
        <w:rPr>
          <w:rFonts w:ascii="Times New Roman" w:eastAsia="Times New Roman" w:hAnsi="Times New Roman" w:cs="Times New Roman"/>
          <w:sz w:val="28"/>
          <w:szCs w:val="28"/>
          <w:lang w:eastAsia="ru-RU"/>
        </w:rPr>
        <w:instrText xml:space="preserve"> COMMENTS </w:instrText>
      </w:r>
      <w:r w:rsidRPr="00DE3D8C">
        <w:rPr>
          <w:rFonts w:ascii="Times New Roman" w:eastAsia="Times New Roman" w:hAnsi="Times New Roman" w:cs="Times New Roman"/>
          <w:sz w:val="28"/>
          <w:szCs w:val="28"/>
          <w:lang w:eastAsia="ru-RU"/>
        </w:rPr>
        <w:fldChar w:fldCharType="end"/>
      </w:r>
      <w:r w:rsidRPr="00DE3D8C">
        <w:rPr>
          <w:rFonts w:ascii="Times New Roman" w:eastAsia="Times New Roman" w:hAnsi="Times New Roman" w:cs="Times New Roman"/>
          <w:sz w:val="28"/>
          <w:szCs w:val="28"/>
          <w:lang w:eastAsia="ru-RU"/>
        </w:rPr>
        <w:t>в лице ______________________________________, действующего на основании _________</w:t>
      </w:r>
      <w:r w:rsidRPr="00DE3D8C">
        <w:rPr>
          <w:rFonts w:ascii="Times New Roman" w:eastAsia="Calibri" w:hAnsi="Times New Roman" w:cs="Times New Roman"/>
          <w:sz w:val="28"/>
          <w:szCs w:val="28"/>
          <w:lang w:eastAsia="ar-SA"/>
        </w:rPr>
        <w:fldChar w:fldCharType="begin"/>
      </w:r>
      <w:r w:rsidRPr="00DE3D8C">
        <w:rPr>
          <w:rFonts w:ascii="Times New Roman" w:eastAsia="Calibri" w:hAnsi="Times New Roman" w:cs="Times New Roman"/>
          <w:sz w:val="28"/>
          <w:szCs w:val="28"/>
          <w:lang w:eastAsia="ar-SA"/>
        </w:rPr>
        <w:instrText xml:space="preserve"> COMMENTS </w:instrText>
      </w:r>
      <w:r w:rsidRPr="00DE3D8C">
        <w:rPr>
          <w:rFonts w:ascii="Times New Roman" w:eastAsia="Calibri" w:hAnsi="Times New Roman" w:cs="Times New Roman"/>
          <w:sz w:val="28"/>
          <w:szCs w:val="28"/>
          <w:lang w:eastAsia="ar-SA"/>
        </w:rPr>
        <w:fldChar w:fldCharType="end"/>
      </w:r>
      <w:r w:rsidRPr="00DE3D8C">
        <w:rPr>
          <w:rFonts w:ascii="Times New Roman" w:eastAsia="Calibri" w:hAnsi="Times New Roman" w:cs="Times New Roman"/>
          <w:sz w:val="28"/>
          <w:szCs w:val="28"/>
          <w:lang w:eastAsia="ar-SA"/>
        </w:rPr>
        <w:t>, с другой стороны, вместе именуемые Стороны, составили настоящий акт о нижеследующем:</w:t>
      </w:r>
    </w:p>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ind w:firstLine="360"/>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1. Подрядчик выполнил и сдал, а приемочная комиссия в составе:</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322"/>
        <w:gridCol w:w="2552"/>
        <w:gridCol w:w="2693"/>
      </w:tblGrid>
      <w:tr w:rsidR="00E07492" w:rsidRPr="00DE3D8C" w:rsidTr="003502F6">
        <w:tc>
          <w:tcPr>
            <w:tcW w:w="1188"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w:t>
            </w:r>
          </w:p>
        </w:tc>
        <w:tc>
          <w:tcPr>
            <w:tcW w:w="2322"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ФИО</w:t>
            </w:r>
          </w:p>
        </w:tc>
        <w:tc>
          <w:tcPr>
            <w:tcW w:w="2552"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Должность</w:t>
            </w:r>
          </w:p>
        </w:tc>
        <w:tc>
          <w:tcPr>
            <w:tcW w:w="2693" w:type="dxa"/>
          </w:tcPr>
          <w:p w:rsidR="00E07492" w:rsidRPr="00DE3D8C" w:rsidRDefault="00E07492" w:rsidP="00E07492">
            <w:pPr>
              <w:suppressAutoHyphens/>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Место работы</w:t>
            </w:r>
          </w:p>
        </w:tc>
      </w:tr>
      <w:tr w:rsidR="00E07492" w:rsidRPr="00DE3D8C" w:rsidTr="003502F6">
        <w:tc>
          <w:tcPr>
            <w:tcW w:w="118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2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5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6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3502F6">
        <w:tc>
          <w:tcPr>
            <w:tcW w:w="118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2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5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6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3502F6">
        <w:tc>
          <w:tcPr>
            <w:tcW w:w="118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2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5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6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r w:rsidR="00E07492" w:rsidRPr="00DE3D8C" w:rsidTr="003502F6">
        <w:tc>
          <w:tcPr>
            <w:tcW w:w="1188"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32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552"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2693"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bl>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r w:rsidRPr="00DE3D8C">
        <w:rPr>
          <w:rFonts w:ascii="Times New Roman" w:eastAsia="Calibri" w:hAnsi="Times New Roman" w:cs="Times New Roman"/>
          <w:sz w:val="28"/>
          <w:szCs w:val="28"/>
          <w:lang w:eastAsia="ar-SA"/>
        </w:rPr>
        <w:t xml:space="preserve"> приняла следующую работу: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394"/>
      </w:tblGrid>
      <w:tr w:rsidR="00E07492" w:rsidRPr="00DE3D8C" w:rsidTr="003502F6">
        <w:tc>
          <w:tcPr>
            <w:tcW w:w="4361" w:type="dxa"/>
            <w:vAlign w:val="center"/>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ar-SA"/>
              </w:rPr>
              <w:t>Вид произведенной работы</w:t>
            </w:r>
          </w:p>
        </w:tc>
        <w:tc>
          <w:tcPr>
            <w:tcW w:w="4394" w:type="dxa"/>
            <w:vAlign w:val="center"/>
          </w:tcPr>
          <w:p w:rsidR="00E07492" w:rsidRPr="00DE3D8C"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E3D8C">
              <w:rPr>
                <w:rFonts w:ascii="Times New Roman" w:eastAsia="Calibri" w:hAnsi="Times New Roman" w:cs="Times New Roman"/>
                <w:b/>
                <w:sz w:val="28"/>
                <w:szCs w:val="28"/>
                <w:lang w:eastAsia="ru-RU"/>
              </w:rPr>
              <w:t>Стоимость произведенной работы, руб.,</w:t>
            </w:r>
          </w:p>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r w:rsidRPr="00DE3D8C">
              <w:rPr>
                <w:rFonts w:ascii="Times New Roman" w:eastAsia="Calibri" w:hAnsi="Times New Roman" w:cs="Times New Roman"/>
                <w:b/>
                <w:sz w:val="28"/>
                <w:szCs w:val="28"/>
                <w:lang w:eastAsia="ru-RU"/>
              </w:rPr>
              <w:t xml:space="preserve">в том числе НДС </w:t>
            </w:r>
          </w:p>
        </w:tc>
      </w:tr>
      <w:tr w:rsidR="00E07492" w:rsidRPr="00DE3D8C" w:rsidTr="003502F6">
        <w:tc>
          <w:tcPr>
            <w:tcW w:w="4361"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c>
          <w:tcPr>
            <w:tcW w:w="4394" w:type="dxa"/>
          </w:tcPr>
          <w:p w:rsidR="00E07492" w:rsidRPr="00DE3D8C" w:rsidRDefault="00E07492" w:rsidP="00E07492">
            <w:pPr>
              <w:suppressAutoHyphens/>
              <w:spacing w:after="0" w:line="240" w:lineRule="auto"/>
              <w:jc w:val="both"/>
              <w:rPr>
                <w:rFonts w:ascii="Times New Roman" w:eastAsia="Calibri" w:hAnsi="Times New Roman" w:cs="Times New Roman"/>
                <w:sz w:val="28"/>
                <w:szCs w:val="28"/>
                <w:lang w:eastAsia="ar-SA"/>
              </w:rPr>
            </w:pPr>
          </w:p>
        </w:tc>
      </w:tr>
    </w:tbl>
    <w:p w:rsidR="00E07492" w:rsidRPr="00DE3D8C" w:rsidRDefault="00E07492" w:rsidP="00E07492">
      <w:pPr>
        <w:autoSpaceDE w:val="0"/>
        <w:autoSpaceDN w:val="0"/>
        <w:adjustRightInd w:val="0"/>
        <w:spacing w:after="0" w:line="240" w:lineRule="auto"/>
        <w:ind w:firstLine="360"/>
        <w:jc w:val="both"/>
        <w:rPr>
          <w:rFonts w:ascii="Times New Roman" w:eastAsia="Calibri" w:hAnsi="Times New Roman" w:cs="Times New Roman"/>
          <w:sz w:val="28"/>
          <w:szCs w:val="28"/>
          <w:lang w:eastAsia="ar-SA"/>
        </w:rPr>
      </w:pPr>
    </w:p>
    <w:p w:rsidR="00E07492" w:rsidRPr="00DE3D8C" w:rsidRDefault="00E07492" w:rsidP="00E07492">
      <w:pPr>
        <w:autoSpaceDE w:val="0"/>
        <w:autoSpaceDN w:val="0"/>
        <w:adjustRightInd w:val="0"/>
        <w:spacing w:after="0" w:line="240" w:lineRule="auto"/>
        <w:ind w:firstLine="360"/>
        <w:jc w:val="both"/>
        <w:rPr>
          <w:rFonts w:ascii="Times New Roman" w:eastAsia="Calibri" w:hAnsi="Times New Roman" w:cs="Times New Roman"/>
          <w:i/>
          <w:sz w:val="28"/>
          <w:szCs w:val="28"/>
          <w:lang w:eastAsia="ru-RU"/>
        </w:rPr>
      </w:pPr>
      <w:r w:rsidRPr="00DE3D8C">
        <w:rPr>
          <w:rFonts w:ascii="Times New Roman" w:eastAsia="Calibri" w:hAnsi="Times New Roman" w:cs="Times New Roman"/>
          <w:sz w:val="28"/>
          <w:szCs w:val="28"/>
          <w:lang w:eastAsia="ar-SA"/>
        </w:rPr>
        <w:t xml:space="preserve">2. </w:t>
      </w:r>
      <w:r w:rsidRPr="00DE3D8C">
        <w:rPr>
          <w:rFonts w:ascii="Times New Roman" w:eastAsia="Calibri" w:hAnsi="Times New Roman" w:cs="Times New Roman"/>
          <w:bCs/>
          <w:kern w:val="32"/>
          <w:sz w:val="28"/>
          <w:szCs w:val="28"/>
          <w:lang w:eastAsia="ru-RU"/>
        </w:rPr>
        <w:t>Общая стоимость произведенных работ согласно положениям Договора №_____________ от «____» ___________ 20___г. составляет</w:t>
      </w:r>
      <w:proofErr w:type="gramStart"/>
      <w:r w:rsidRPr="00DE3D8C">
        <w:rPr>
          <w:rFonts w:ascii="Times New Roman" w:eastAsia="Calibri" w:hAnsi="Times New Roman" w:cs="Times New Roman"/>
          <w:sz w:val="28"/>
          <w:szCs w:val="28"/>
          <w:lang w:eastAsia="ru-RU"/>
        </w:rPr>
        <w:t xml:space="preserve"> </w:t>
      </w:r>
      <w:r w:rsidRPr="00DE3D8C">
        <w:rPr>
          <w:rFonts w:ascii="Times New Roman" w:eastAsia="Calibri" w:hAnsi="Times New Roman" w:cs="Times New Roman"/>
          <w:sz w:val="28"/>
          <w:szCs w:val="28"/>
          <w:lang w:eastAsia="ru-RU"/>
        </w:rPr>
        <w:lastRenderedPageBreak/>
        <w:t xml:space="preserve">_____________(_______________________________) </w:t>
      </w:r>
      <w:proofErr w:type="gramEnd"/>
      <w:r w:rsidRPr="00DE3D8C">
        <w:rPr>
          <w:rFonts w:ascii="Times New Roman" w:eastAsia="Calibri" w:hAnsi="Times New Roman" w:cs="Times New Roman"/>
          <w:sz w:val="28"/>
          <w:szCs w:val="28"/>
          <w:lang w:eastAsia="ru-RU"/>
        </w:rPr>
        <w:t>руб. ___коп., в том числе НДС</w:t>
      </w:r>
      <w:r w:rsidRPr="00DE3D8C">
        <w:rPr>
          <w:rFonts w:ascii="Times New Roman" w:eastAsia="Calibri" w:hAnsi="Times New Roman" w:cs="Times New Roman"/>
          <w:i/>
          <w:sz w:val="28"/>
          <w:szCs w:val="28"/>
          <w:lang w:eastAsia="ru-RU"/>
        </w:rPr>
        <w:t xml:space="preserve">.  </w:t>
      </w:r>
    </w:p>
    <w:p w:rsidR="00E07492" w:rsidRPr="00DE3D8C" w:rsidRDefault="00E07492" w:rsidP="00E07492">
      <w:pPr>
        <w:keepNext/>
        <w:spacing w:after="0" w:line="240" w:lineRule="auto"/>
        <w:ind w:firstLine="360"/>
        <w:jc w:val="both"/>
        <w:outlineLvl w:val="0"/>
        <w:rPr>
          <w:rFonts w:ascii="Times New Roman" w:eastAsia="Calibri" w:hAnsi="Times New Roman" w:cs="Times New Roman"/>
          <w:sz w:val="28"/>
          <w:szCs w:val="28"/>
          <w:lang w:eastAsia="ru-RU"/>
        </w:rPr>
      </w:pPr>
    </w:p>
    <w:p w:rsidR="00E07492" w:rsidRPr="00DE3D8C" w:rsidRDefault="00E07492" w:rsidP="00E07492">
      <w:pPr>
        <w:keepNext/>
        <w:spacing w:after="0" w:line="240" w:lineRule="auto"/>
        <w:ind w:firstLine="360"/>
        <w:jc w:val="both"/>
        <w:outlineLvl w:val="0"/>
        <w:rPr>
          <w:rFonts w:ascii="Times New Roman" w:eastAsia="Calibri" w:hAnsi="Times New Roman" w:cs="Times New Roman"/>
          <w:bCs/>
          <w:kern w:val="32"/>
          <w:sz w:val="28"/>
          <w:szCs w:val="28"/>
          <w:lang w:eastAsia="ru-RU"/>
        </w:rPr>
      </w:pPr>
      <w:r w:rsidRPr="00DE3D8C">
        <w:rPr>
          <w:rFonts w:ascii="Times New Roman" w:eastAsia="Calibri" w:hAnsi="Times New Roman" w:cs="Times New Roman"/>
          <w:bCs/>
          <w:kern w:val="32"/>
          <w:sz w:val="28"/>
          <w:szCs w:val="28"/>
          <w:lang w:eastAsia="ru-RU"/>
        </w:rPr>
        <w:t>3. Вышеуказанные работы Подрядчик выполнил полностью и в срок. Заказчик и претензий по объему, качеству и срокам выполнения работ не имеет.</w:t>
      </w:r>
    </w:p>
    <w:p w:rsidR="00E07492" w:rsidRPr="00DE3D8C" w:rsidRDefault="00E07492" w:rsidP="00E07492">
      <w:pPr>
        <w:keepNext/>
        <w:spacing w:after="0" w:line="240" w:lineRule="auto"/>
        <w:ind w:firstLine="360"/>
        <w:jc w:val="both"/>
        <w:outlineLvl w:val="0"/>
        <w:rPr>
          <w:rFonts w:ascii="Times New Roman" w:eastAsia="Calibri" w:hAnsi="Times New Roman" w:cs="Times New Roman"/>
          <w:bCs/>
          <w:kern w:val="32"/>
          <w:sz w:val="28"/>
          <w:szCs w:val="28"/>
          <w:lang w:eastAsia="ru-RU"/>
        </w:rPr>
      </w:pPr>
    </w:p>
    <w:p w:rsidR="00E07492" w:rsidRPr="00DE3D8C" w:rsidRDefault="00E07492" w:rsidP="00E07492">
      <w:pPr>
        <w:keepNext/>
        <w:spacing w:after="0" w:line="240" w:lineRule="auto"/>
        <w:ind w:firstLine="360"/>
        <w:jc w:val="both"/>
        <w:outlineLvl w:val="0"/>
        <w:rPr>
          <w:rFonts w:ascii="Times New Roman" w:eastAsia="Calibri" w:hAnsi="Times New Roman" w:cs="Times New Roman"/>
          <w:bCs/>
          <w:kern w:val="32"/>
          <w:sz w:val="28"/>
          <w:szCs w:val="28"/>
          <w:lang w:eastAsia="ru-RU"/>
        </w:rPr>
      </w:pPr>
    </w:p>
    <w:tbl>
      <w:tblPr>
        <w:tblW w:w="14082"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416"/>
        <w:gridCol w:w="222"/>
        <w:gridCol w:w="222"/>
        <w:gridCol w:w="222"/>
      </w:tblGrid>
      <w:tr w:rsidR="00E07492" w:rsidRPr="00DE3D8C" w:rsidTr="00E07492">
        <w:tc>
          <w:tcPr>
            <w:tcW w:w="13860" w:type="dxa"/>
            <w:gridSpan w:val="3"/>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p>
        </w:tc>
        <w:tc>
          <w:tcPr>
            <w:tcW w:w="222" w:type="dxa"/>
          </w:tcPr>
          <w:p w:rsidR="00E07492" w:rsidRPr="00DE3D8C" w:rsidRDefault="00E07492" w:rsidP="00E07492">
            <w:pPr>
              <w:suppressAutoHyphens/>
              <w:autoSpaceDE w:val="0"/>
              <w:autoSpaceDN w:val="0"/>
              <w:adjustRightInd w:val="0"/>
              <w:spacing w:after="0" w:line="240" w:lineRule="auto"/>
              <w:jc w:val="center"/>
              <w:rPr>
                <w:rFonts w:ascii="Times New Roman" w:eastAsia="Calibri" w:hAnsi="Times New Roman" w:cs="Times New Roman"/>
                <w:b/>
                <w:sz w:val="28"/>
                <w:szCs w:val="28"/>
                <w:lang w:eastAsia="ar-SA"/>
              </w:rPr>
            </w:pPr>
          </w:p>
        </w:tc>
      </w:tr>
      <w:tr w:rsidR="00E07492" w:rsidRPr="00DE3D8C" w:rsidTr="00E07492">
        <w:trPr>
          <w:gridAfter w:val="1"/>
          <w:wAfter w:w="221" w:type="dxa"/>
        </w:trPr>
        <w:tc>
          <w:tcPr>
            <w:tcW w:w="13417" w:type="dxa"/>
          </w:tcPr>
          <w:tbl>
            <w:tblPr>
              <w:tblW w:w="12622" w:type="dxa"/>
              <w:tblInd w:w="42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815"/>
              <w:gridCol w:w="784"/>
              <w:gridCol w:w="3713"/>
              <w:gridCol w:w="2185"/>
            </w:tblGrid>
            <w:tr w:rsidR="00E07492" w:rsidRPr="00DE3D8C" w:rsidTr="00E07492">
              <w:trPr>
                <w:gridBefore w:val="1"/>
                <w:gridAfter w:val="1"/>
                <w:wBefore w:w="885" w:type="dxa"/>
                <w:wAfter w:w="2185" w:type="dxa"/>
              </w:trPr>
              <w:tc>
                <w:tcPr>
                  <w:tcW w:w="3240" w:type="dxa"/>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DE3D8C">
                    <w:rPr>
                      <w:rFonts w:ascii="Times New Roman" w:eastAsia="Calibri" w:hAnsi="Times New Roman" w:cs="Times New Roman"/>
                      <w:b/>
                      <w:sz w:val="28"/>
                      <w:szCs w:val="28"/>
                      <w:lang w:eastAsia="ru-RU"/>
                    </w:rPr>
                    <w:t>ЗАКАЗЧИК:</w:t>
                  </w:r>
                </w:p>
              </w:tc>
              <w:tc>
                <w:tcPr>
                  <w:tcW w:w="2599" w:type="dxa"/>
                  <w:gridSpan w:val="2"/>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autoSpaceDE w:val="0"/>
                    <w:autoSpaceDN w:val="0"/>
                    <w:adjustRightInd w:val="0"/>
                    <w:spacing w:after="0" w:line="240" w:lineRule="auto"/>
                    <w:jc w:val="center"/>
                    <w:rPr>
                      <w:rFonts w:ascii="Times New Roman" w:eastAsia="Calibri" w:hAnsi="Times New Roman" w:cs="Times New Roman"/>
                      <w:b/>
                      <w:sz w:val="28"/>
                      <w:szCs w:val="28"/>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E07492" w:rsidRPr="00DE3D8C" w:rsidRDefault="00E07492" w:rsidP="00E07492">
                  <w:pPr>
                    <w:autoSpaceDE w:val="0"/>
                    <w:autoSpaceDN w:val="0"/>
                    <w:adjustRightInd w:val="0"/>
                    <w:spacing w:after="0" w:line="240" w:lineRule="auto"/>
                    <w:rPr>
                      <w:rFonts w:ascii="Times New Roman" w:eastAsia="Calibri" w:hAnsi="Times New Roman" w:cs="Times New Roman"/>
                      <w:b/>
                      <w:sz w:val="28"/>
                      <w:szCs w:val="28"/>
                      <w:lang w:eastAsia="ru-RU"/>
                    </w:rPr>
                  </w:pPr>
                  <w:r w:rsidRPr="00DE3D8C">
                    <w:rPr>
                      <w:rFonts w:ascii="Times New Roman" w:eastAsia="Calibri" w:hAnsi="Times New Roman" w:cs="Times New Roman"/>
                      <w:b/>
                      <w:sz w:val="28"/>
                      <w:szCs w:val="28"/>
                      <w:lang w:eastAsia="ru-RU"/>
                    </w:rPr>
                    <w:t>ПОДРЯДЧИК:</w:t>
                  </w:r>
                </w:p>
              </w:tc>
            </w:tr>
            <w:tr w:rsidR="00E07492" w:rsidRPr="00DE3D8C" w:rsidTr="00E074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940" w:type="dxa"/>
                  <w:gridSpan w:val="3"/>
                </w:tcPr>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ОАО «</w:t>
                  </w:r>
                  <w:proofErr w:type="spellStart"/>
                  <w:r w:rsidRPr="00DE3D8C">
                    <w:rPr>
                      <w:rFonts w:ascii="Times New Roman" w:eastAsia="Calibri" w:hAnsi="Times New Roman" w:cs="Times New Roman"/>
                      <w:b/>
                      <w:bCs/>
                      <w:sz w:val="28"/>
                      <w:szCs w:val="28"/>
                      <w:lang w:eastAsia="ar-SA"/>
                    </w:rPr>
                    <w:t>Мурманэнергосбыт</w:t>
                  </w:r>
                  <w:proofErr w:type="spellEnd"/>
                  <w:r w:rsidRPr="00DE3D8C">
                    <w:rPr>
                      <w:rFonts w:ascii="Times New Roman" w:eastAsia="Calibri" w:hAnsi="Times New Roman" w:cs="Times New Roman"/>
                      <w:b/>
                      <w:bCs/>
                      <w:sz w:val="28"/>
                      <w:szCs w:val="28"/>
                      <w:lang w:eastAsia="ar-SA"/>
                    </w:rPr>
                    <w:t xml:space="preserve">» </w:t>
                  </w:r>
                </w:p>
                <w:p w:rsidR="00E07492" w:rsidRPr="00DE3D8C"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 xml:space="preserve"> _________________/</w:t>
                  </w:r>
                  <w:r w:rsidRPr="00DE3D8C">
                    <w:rPr>
                      <w:rFonts w:ascii="Times New Roman" w:eastAsia="Calibri" w:hAnsi="Times New Roman" w:cs="Times New Roman"/>
                      <w:bCs/>
                      <w:sz w:val="28"/>
                      <w:szCs w:val="28"/>
                      <w:lang w:eastAsia="ar-SA"/>
                    </w:rPr>
                    <w:t xml:space="preserve"> </w:t>
                  </w:r>
                  <w:r w:rsidRPr="00DE3D8C">
                    <w:rPr>
                      <w:rFonts w:ascii="Times New Roman" w:eastAsia="Calibri" w:hAnsi="Times New Roman" w:cs="Times New Roman"/>
                      <w:bCs/>
                      <w:sz w:val="28"/>
                      <w:szCs w:val="28"/>
                      <w:u w:val="single"/>
                      <w:lang w:eastAsia="ar-SA"/>
                    </w:rPr>
                    <w:t>________________</w:t>
                  </w:r>
                </w:p>
                <w:p w:rsidR="00E07492" w:rsidRPr="00DE3D8C"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DE3D8C" w:rsidRDefault="00E07492" w:rsidP="00E07492">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8"/>
                      <w:szCs w:val="28"/>
                      <w:lang w:eastAsia="ru-RU"/>
                    </w:rPr>
                  </w:pPr>
                  <w:r w:rsidRPr="00DE3D8C">
                    <w:rPr>
                      <w:rFonts w:ascii="Times New Roman" w:eastAsia="Times New Roman" w:hAnsi="Times New Roman" w:cs="Times New Roman"/>
                      <w:sz w:val="28"/>
                      <w:szCs w:val="28"/>
                      <w:lang w:eastAsia="ru-RU"/>
                    </w:rPr>
                    <w:t>«_______» ________________ 2015 г.</w:t>
                  </w:r>
                </w:p>
                <w:p w:rsidR="00E07492" w:rsidRPr="00DE3D8C" w:rsidRDefault="00E07492" w:rsidP="00E07492">
                  <w:pPr>
                    <w:shd w:val="clear" w:color="auto" w:fill="FFFFFF"/>
                    <w:suppressAutoHyphens/>
                    <w:spacing w:after="0" w:line="240" w:lineRule="auto"/>
                    <w:ind w:left="1027"/>
                    <w:rPr>
                      <w:rFonts w:ascii="Times New Roman" w:eastAsia="Calibri" w:hAnsi="Times New Roman" w:cs="Times New Roman"/>
                      <w:b/>
                      <w:bCs/>
                      <w:sz w:val="28"/>
                      <w:szCs w:val="28"/>
                      <w:lang w:eastAsia="ar-SA"/>
                    </w:rPr>
                  </w:pPr>
                </w:p>
                <w:p w:rsidR="00E07492" w:rsidRPr="00DE3D8C" w:rsidRDefault="00E07492" w:rsidP="00E07492">
                  <w:pPr>
                    <w:spacing w:after="0" w:line="240" w:lineRule="auto"/>
                    <w:jc w:val="both"/>
                    <w:rPr>
                      <w:rFonts w:ascii="Times New Roman" w:eastAsia="Times New Roman" w:hAnsi="Times New Roman" w:cs="Times New Roman"/>
                      <w:b/>
                      <w:spacing w:val="10"/>
                      <w:sz w:val="28"/>
                      <w:szCs w:val="28"/>
                      <w:lang w:eastAsia="x-none"/>
                    </w:rPr>
                  </w:pPr>
                  <w:r w:rsidRPr="00DE3D8C">
                    <w:rPr>
                      <w:rFonts w:ascii="Times New Roman" w:eastAsia="Times New Roman" w:hAnsi="Times New Roman" w:cs="Times New Roman"/>
                      <w:b/>
                      <w:spacing w:val="10"/>
                      <w:sz w:val="28"/>
                      <w:szCs w:val="28"/>
                      <w:lang w:eastAsia="x-none"/>
                    </w:rPr>
                    <w:t xml:space="preserve">        М.П.</w:t>
                  </w:r>
                </w:p>
              </w:tc>
              <w:tc>
                <w:tcPr>
                  <w:tcW w:w="6682" w:type="dxa"/>
                  <w:gridSpan w:val="3"/>
                </w:tcPr>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_______________________________</w:t>
                  </w: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r w:rsidRPr="00DE3D8C">
                    <w:rPr>
                      <w:rFonts w:ascii="Times New Roman" w:eastAsia="Calibri" w:hAnsi="Times New Roman" w:cs="Times New Roman"/>
                      <w:b/>
                      <w:bCs/>
                      <w:sz w:val="28"/>
                      <w:szCs w:val="28"/>
                      <w:lang w:eastAsia="ar-SA"/>
                    </w:rPr>
                    <w:t xml:space="preserve">    </w:t>
                  </w:r>
                  <w:r w:rsidRPr="00DE3D8C">
                    <w:rPr>
                      <w:rFonts w:ascii="Times New Roman" w:eastAsia="Calibri" w:hAnsi="Times New Roman" w:cs="Times New Roman"/>
                      <w:b/>
                      <w:bCs/>
                      <w:sz w:val="28"/>
                      <w:szCs w:val="28"/>
                      <w:lang w:eastAsia="ar-SA"/>
                    </w:rPr>
                    <w:tab/>
                  </w:r>
                </w:p>
                <w:p w:rsidR="00E07492" w:rsidRPr="00DE3D8C" w:rsidRDefault="00E07492" w:rsidP="00E07492">
                  <w:pPr>
                    <w:shd w:val="clear" w:color="auto" w:fill="FFFFFF"/>
                    <w:suppressAutoHyphens/>
                    <w:spacing w:after="0" w:line="240" w:lineRule="auto"/>
                    <w:rPr>
                      <w:rFonts w:ascii="Times New Roman" w:eastAsia="Calibri" w:hAnsi="Times New Roman" w:cs="Times New Roman"/>
                      <w:bCs/>
                      <w:sz w:val="28"/>
                      <w:szCs w:val="28"/>
                      <w:u w:val="single"/>
                      <w:lang w:eastAsia="ar-SA"/>
                    </w:rPr>
                  </w:pPr>
                  <w:r w:rsidRPr="00DE3D8C">
                    <w:rPr>
                      <w:rFonts w:ascii="Times New Roman" w:eastAsia="Calibri" w:hAnsi="Times New Roman" w:cs="Times New Roman"/>
                      <w:b/>
                      <w:bCs/>
                      <w:sz w:val="28"/>
                      <w:szCs w:val="28"/>
                      <w:lang w:eastAsia="ar-SA"/>
                    </w:rPr>
                    <w:t>__________________</w:t>
                  </w:r>
                  <w:r w:rsidRPr="00DE3D8C">
                    <w:rPr>
                      <w:rFonts w:ascii="Times New Roman" w:eastAsia="Calibri" w:hAnsi="Times New Roman" w:cs="Times New Roman"/>
                      <w:bCs/>
                      <w:sz w:val="28"/>
                      <w:szCs w:val="28"/>
                      <w:lang w:eastAsia="ar-SA"/>
                    </w:rPr>
                    <w:t>/</w:t>
                  </w:r>
                  <w:r w:rsidRPr="00DE3D8C">
                    <w:rPr>
                      <w:rFonts w:ascii="Times New Roman" w:eastAsia="Calibri" w:hAnsi="Times New Roman" w:cs="Times New Roman"/>
                      <w:bCs/>
                      <w:sz w:val="28"/>
                      <w:szCs w:val="28"/>
                      <w:u w:val="single"/>
                      <w:lang w:eastAsia="ar-SA"/>
                    </w:rPr>
                    <w:t>_______________</w:t>
                  </w: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DE3D8C" w:rsidRDefault="00E07492" w:rsidP="00E07492">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DE3D8C">
                    <w:rPr>
                      <w:rFonts w:ascii="Times New Roman" w:eastAsia="Times New Roman" w:hAnsi="Times New Roman" w:cs="Times New Roman"/>
                      <w:sz w:val="28"/>
                      <w:szCs w:val="28"/>
                      <w:lang w:eastAsia="ru-RU"/>
                    </w:rPr>
                    <w:t>«_______» ________________ 2015 г.</w:t>
                  </w:r>
                </w:p>
                <w:p w:rsidR="00E07492" w:rsidRPr="00DE3D8C" w:rsidRDefault="00E07492" w:rsidP="00E07492">
                  <w:pPr>
                    <w:shd w:val="clear" w:color="auto" w:fill="FFFFFF"/>
                    <w:suppressAutoHyphens/>
                    <w:spacing w:after="0" w:line="240" w:lineRule="auto"/>
                    <w:rPr>
                      <w:rFonts w:ascii="Times New Roman" w:eastAsia="Calibri" w:hAnsi="Times New Roman" w:cs="Times New Roman"/>
                      <w:b/>
                      <w:bCs/>
                      <w:sz w:val="28"/>
                      <w:szCs w:val="28"/>
                      <w:lang w:eastAsia="ar-SA"/>
                    </w:rPr>
                  </w:pPr>
                </w:p>
                <w:p w:rsidR="00E07492" w:rsidRPr="00DE3D8C"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r w:rsidRPr="00DE3D8C">
                    <w:rPr>
                      <w:rFonts w:ascii="Times New Roman" w:eastAsia="Times New Roman" w:hAnsi="Times New Roman" w:cs="Times New Roman"/>
                      <w:b/>
                      <w:spacing w:val="10"/>
                      <w:sz w:val="28"/>
                      <w:szCs w:val="28"/>
                      <w:lang w:eastAsia="x-none"/>
                    </w:rPr>
                    <w:t>М.П.</w:t>
                  </w:r>
                </w:p>
                <w:p w:rsidR="00E07492" w:rsidRPr="00DE3D8C" w:rsidRDefault="00E07492" w:rsidP="00E07492">
                  <w:pPr>
                    <w:spacing w:after="0" w:line="240" w:lineRule="auto"/>
                    <w:ind w:firstLine="567"/>
                    <w:jc w:val="both"/>
                    <w:rPr>
                      <w:rFonts w:ascii="Times New Roman" w:eastAsia="Times New Roman" w:hAnsi="Times New Roman" w:cs="Times New Roman"/>
                      <w:b/>
                      <w:spacing w:val="10"/>
                      <w:sz w:val="28"/>
                      <w:szCs w:val="28"/>
                      <w:lang w:eastAsia="x-none"/>
                    </w:rPr>
                  </w:pPr>
                </w:p>
              </w:tc>
            </w:tr>
          </w:tbl>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tc>
        <w:tc>
          <w:tcPr>
            <w:tcW w:w="222" w:type="dxa"/>
          </w:tcPr>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tc>
        <w:tc>
          <w:tcPr>
            <w:tcW w:w="222" w:type="dxa"/>
          </w:tcPr>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b/>
                <w:sz w:val="28"/>
                <w:szCs w:val="28"/>
                <w:lang w:eastAsia="ar-SA"/>
              </w:rPr>
            </w:pPr>
          </w:p>
        </w:tc>
      </w:tr>
    </w:tbl>
    <w:p w:rsidR="00E07492" w:rsidRPr="00DE3D8C" w:rsidRDefault="00E07492" w:rsidP="00E07492">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p>
    <w:p w:rsidR="000A0DE7" w:rsidRPr="00DE3D8C" w:rsidRDefault="000A0DE7" w:rsidP="000A0DE7">
      <w:pPr>
        <w:suppressAutoHyphens/>
        <w:autoSpaceDN w:val="0"/>
        <w:spacing w:after="240" w:line="240" w:lineRule="auto"/>
        <w:ind w:firstLine="680"/>
        <w:contextualSpacing/>
        <w:jc w:val="center"/>
        <w:textAlignment w:val="baseline"/>
        <w:rPr>
          <w:rFonts w:ascii="Times New Roman" w:eastAsia="Times New Roman" w:hAnsi="Times New Roman" w:cs="Times New Roman"/>
          <w:sz w:val="28"/>
          <w:szCs w:val="28"/>
          <w:lang w:eastAsia="ru-RU"/>
        </w:rPr>
      </w:pPr>
    </w:p>
    <w:p w:rsidR="000A0DE7" w:rsidRDefault="000A0DE7"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DE3D8C" w:rsidRPr="00DE3D8C" w:rsidRDefault="00DE3D8C" w:rsidP="000A0DE7">
      <w:pPr>
        <w:suppressAutoHyphens/>
        <w:autoSpaceDN w:val="0"/>
        <w:spacing w:after="240" w:line="240" w:lineRule="auto"/>
        <w:contextualSpacing/>
        <w:jc w:val="both"/>
        <w:textAlignment w:val="baseline"/>
        <w:rPr>
          <w:rFonts w:ascii="Times New Roman" w:eastAsia="Times New Roman" w:hAnsi="Times New Roman" w:cs="Times New Roman"/>
          <w:sz w:val="28"/>
          <w:szCs w:val="28"/>
          <w:lang w:eastAsia="ru-RU"/>
        </w:rPr>
      </w:pPr>
    </w:p>
    <w:p w:rsidR="000A0DE7" w:rsidRPr="00DE3D8C" w:rsidRDefault="000A0DE7" w:rsidP="000A0DE7">
      <w:pPr>
        <w:suppressAutoHyphens/>
        <w:autoSpaceDN w:val="0"/>
        <w:spacing w:after="240" w:line="240" w:lineRule="auto"/>
        <w:ind w:firstLine="680"/>
        <w:contextualSpacing/>
        <w:jc w:val="center"/>
        <w:textAlignment w:val="baseline"/>
        <w:rPr>
          <w:rFonts w:ascii="Times New Roman" w:eastAsia="Times New Roman" w:hAnsi="Times New Roman" w:cs="Times New Roman"/>
          <w:sz w:val="28"/>
          <w:szCs w:val="28"/>
          <w:lang w:eastAsia="ru-RU"/>
        </w:rPr>
      </w:pPr>
    </w:p>
    <w:p w:rsidR="00DE3D8C" w:rsidRPr="00327565" w:rsidRDefault="000A0DE7" w:rsidP="00DE3D8C">
      <w:pPr>
        <w:spacing w:after="0" w:line="240" w:lineRule="auto"/>
        <w:jc w:val="both"/>
        <w:rPr>
          <w:rFonts w:ascii="Times New Roman" w:eastAsia="Times New Roman" w:hAnsi="Times New Roman" w:cs="Times New Roman"/>
          <w:b/>
          <w:sz w:val="28"/>
          <w:szCs w:val="28"/>
          <w:lang w:eastAsia="ru-RU"/>
        </w:rPr>
      </w:pPr>
      <w:bookmarkStart w:id="169" w:name="_Toc416344339"/>
      <w:bookmarkStart w:id="170" w:name="_Toc420669832"/>
      <w:r w:rsidRPr="000A0DE7">
        <w:rPr>
          <w:rFonts w:ascii="Times New Roman" w:eastAsia="Times New Roman" w:hAnsi="Times New Roman" w:cs="Times New Roman"/>
          <w:b/>
          <w:sz w:val="28"/>
          <w:szCs w:val="28"/>
          <w:lang w:val="x-none" w:eastAsia="ar-SA"/>
        </w:rPr>
        <w:t xml:space="preserve">Приложение № </w:t>
      </w:r>
      <w:r w:rsidRPr="000A0DE7">
        <w:rPr>
          <w:rFonts w:ascii="Times New Roman" w:eastAsia="Times New Roman" w:hAnsi="Times New Roman" w:cs="Times New Roman"/>
          <w:b/>
          <w:sz w:val="28"/>
          <w:szCs w:val="28"/>
          <w:lang w:eastAsia="ar-SA"/>
        </w:rPr>
        <w:t xml:space="preserve">5 </w:t>
      </w:r>
      <w:bookmarkEnd w:id="169"/>
      <w:bookmarkEnd w:id="170"/>
      <w:r w:rsidRPr="000A0DE7">
        <w:rPr>
          <w:rFonts w:ascii="Times New Roman" w:hAnsi="Times New Roman" w:cs="Times New Roman"/>
          <w:b/>
          <w:iCs/>
          <w:sz w:val="28"/>
          <w:szCs w:val="28"/>
          <w:lang w:val="x-none" w:eastAsia="ar-SA"/>
        </w:rPr>
        <w:t>к Документации</w:t>
      </w:r>
      <w:r w:rsidRPr="000A0DE7">
        <w:rPr>
          <w:rFonts w:ascii="Times New Roman" w:hAnsi="Times New Roman" w:cs="Times New Roman"/>
          <w:b/>
          <w:iCs/>
          <w:sz w:val="28"/>
          <w:szCs w:val="28"/>
          <w:lang w:eastAsia="ar-SA"/>
        </w:rPr>
        <w:t xml:space="preserve"> </w:t>
      </w:r>
      <w:r w:rsidRPr="000A0DE7">
        <w:rPr>
          <w:rFonts w:ascii="Times New Roman" w:hAnsi="Times New Roman" w:cs="Times New Roman"/>
          <w:b/>
          <w:sz w:val="28"/>
          <w:szCs w:val="28"/>
        </w:rPr>
        <w:t>о</w:t>
      </w:r>
      <w:r w:rsidRPr="000A0DE7">
        <w:rPr>
          <w:rFonts w:ascii="Times New Roman" w:hAnsi="Times New Roman" w:cs="Times New Roman"/>
          <w:b/>
          <w:sz w:val="28"/>
          <w:szCs w:val="28"/>
          <w:lang w:eastAsia="ar-SA"/>
        </w:rPr>
        <w:t xml:space="preserve"> проведении открытого одноэтапного запроса</w:t>
      </w:r>
      <w:r w:rsidRPr="000A0DE7">
        <w:rPr>
          <w:rFonts w:ascii="Times New Roman" w:eastAsia="Calibri" w:hAnsi="Times New Roman" w:cs="Times New Roman"/>
          <w:b/>
          <w:sz w:val="28"/>
          <w:szCs w:val="28"/>
          <w:lang w:eastAsia="ar-SA"/>
        </w:rPr>
        <w:t xml:space="preserve"> предложений </w:t>
      </w:r>
      <w:r w:rsidR="00DE3D8C" w:rsidRPr="00327565">
        <w:rPr>
          <w:rFonts w:ascii="Times New Roman" w:eastAsia="Times New Roman" w:hAnsi="Times New Roman" w:cs="Times New Roman"/>
          <w:b/>
          <w:sz w:val="28"/>
          <w:szCs w:val="28"/>
          <w:lang w:eastAsia="ar-SA"/>
        </w:rPr>
        <w:t>на право заключения договора</w:t>
      </w:r>
      <w:r w:rsidR="00DE3D8C" w:rsidRPr="00327565">
        <w:rPr>
          <w:rFonts w:ascii="Times New Roman" w:eastAsia="Times New Roman" w:hAnsi="Times New Roman" w:cs="Times New Roman"/>
          <w:b/>
          <w:sz w:val="28"/>
          <w:szCs w:val="28"/>
          <w:lang w:eastAsia="ru-RU"/>
        </w:rPr>
        <w:t xml:space="preserve"> </w:t>
      </w:r>
      <w:r w:rsidR="00DE3D8C" w:rsidRPr="00327565">
        <w:rPr>
          <w:rFonts w:ascii="Times New Roman" w:hAnsi="Times New Roman" w:cs="Times New Roman"/>
          <w:b/>
          <w:sz w:val="28"/>
          <w:szCs w:val="28"/>
        </w:rPr>
        <w:t xml:space="preserve">на выполнение комплекса </w:t>
      </w:r>
      <w:r w:rsidR="00DE3D8C" w:rsidRPr="00327565">
        <w:rPr>
          <w:rFonts w:ascii="Times New Roman" w:hAnsi="Times New Roman" w:cs="Times New Roman"/>
          <w:b/>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keepNext/>
        <w:tabs>
          <w:tab w:val="left" w:pos="1701"/>
        </w:tabs>
        <w:suppressAutoHyphens/>
        <w:spacing w:after="0" w:line="240" w:lineRule="auto"/>
        <w:jc w:val="both"/>
        <w:outlineLvl w:val="0"/>
        <w:rPr>
          <w:rFonts w:ascii="Times New Roman" w:eastAsia="Times New Roman" w:hAnsi="Times New Roman" w:cs="Times New Roman"/>
          <w:b/>
          <w:sz w:val="28"/>
          <w:szCs w:val="28"/>
          <w:lang w:eastAsia="ar-SA"/>
        </w:rPr>
      </w:pPr>
    </w:p>
    <w:p w:rsidR="000A0DE7" w:rsidRPr="000A0DE7" w:rsidRDefault="000A0DE7" w:rsidP="000A0DE7">
      <w:pPr>
        <w:spacing w:after="0"/>
        <w:jc w:val="both"/>
        <w:rPr>
          <w:rFonts w:ascii="Times New Roman" w:hAnsi="Times New Roman" w:cs="Times New Roman"/>
          <w:b/>
          <w:sz w:val="28"/>
          <w:szCs w:val="28"/>
          <w:lang w:eastAsia="ru-RU"/>
        </w:rPr>
      </w:pPr>
    </w:p>
    <w:p w:rsidR="000A0DE7" w:rsidRPr="000A0DE7" w:rsidRDefault="000A0DE7" w:rsidP="000A0DE7">
      <w:pPr>
        <w:spacing w:after="0"/>
        <w:jc w:val="center"/>
        <w:rPr>
          <w:rFonts w:ascii="Times New Roman" w:eastAsia="Times New Roman" w:hAnsi="Times New Roman" w:cs="Times New Roman"/>
          <w:sz w:val="28"/>
          <w:szCs w:val="28"/>
          <w:highlight w:val="yellow"/>
          <w:lang w:eastAsia="ar-SA"/>
        </w:rPr>
      </w:pPr>
    </w:p>
    <w:p w:rsidR="000A0DE7" w:rsidRPr="000A0DE7" w:rsidRDefault="000A0DE7" w:rsidP="000A0DE7">
      <w:pPr>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ОПИСЬ ДОКУМЕНТОВ,</w:t>
      </w:r>
    </w:p>
    <w:p w:rsidR="000A0DE7" w:rsidRPr="000A0DE7" w:rsidRDefault="000A0DE7" w:rsidP="000A0DE7">
      <w:pPr>
        <w:suppressAutoHyphens/>
        <w:spacing w:after="0" w:line="240" w:lineRule="auto"/>
        <w:jc w:val="center"/>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ВХОДЯЩИХ В СОСТАВ ЗАЯВКИ НА УЧАСТИЕ В ЗАПРОСЕ ПРЕДЛОЖЕНИЙ</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tbl>
      <w:tblPr>
        <w:tblW w:w="101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18"/>
        <w:gridCol w:w="3690"/>
        <w:gridCol w:w="2410"/>
        <w:gridCol w:w="992"/>
        <w:gridCol w:w="988"/>
        <w:gridCol w:w="14"/>
      </w:tblGrid>
      <w:tr w:rsidR="000A0DE7" w:rsidRPr="000A0DE7" w:rsidTr="00DE3D8C">
        <w:trPr>
          <w:gridAfter w:val="1"/>
          <w:wAfter w:w="14" w:type="dxa"/>
        </w:trPr>
        <w:tc>
          <w:tcPr>
            <w:tcW w:w="2093" w:type="dxa"/>
            <w:gridSpan w:val="2"/>
            <w:shd w:val="clear" w:color="auto" w:fill="auto"/>
          </w:tcPr>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Наименование закупки </w:t>
            </w: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tc>
        <w:tc>
          <w:tcPr>
            <w:tcW w:w="8080" w:type="dxa"/>
            <w:gridSpan w:val="4"/>
            <w:shd w:val="clear" w:color="auto" w:fill="auto"/>
          </w:tcPr>
          <w:p w:rsidR="00DE3D8C" w:rsidRPr="00DE3D8C" w:rsidRDefault="000A0DE7" w:rsidP="00DE3D8C">
            <w:pPr>
              <w:spacing w:after="0" w:line="240" w:lineRule="auto"/>
              <w:jc w:val="both"/>
              <w:rPr>
                <w:rFonts w:ascii="Times New Roman" w:eastAsia="Times New Roman" w:hAnsi="Times New Roman" w:cs="Times New Roman"/>
                <w:sz w:val="28"/>
                <w:szCs w:val="28"/>
                <w:lang w:eastAsia="ru-RU"/>
              </w:rPr>
            </w:pPr>
            <w:r w:rsidRPr="00DE3D8C">
              <w:rPr>
                <w:rFonts w:ascii="Times New Roman" w:eastAsia="Times New Roman" w:hAnsi="Times New Roman" w:cs="Times New Roman"/>
                <w:sz w:val="28"/>
                <w:szCs w:val="28"/>
                <w:lang w:eastAsia="ar-SA"/>
              </w:rPr>
              <w:t xml:space="preserve">Открытый одноэтапный запрос предложений </w:t>
            </w:r>
            <w:r w:rsidR="00DE3D8C" w:rsidRPr="00DE3D8C">
              <w:rPr>
                <w:rFonts w:ascii="Times New Roman" w:eastAsia="Times New Roman" w:hAnsi="Times New Roman" w:cs="Times New Roman"/>
                <w:sz w:val="28"/>
                <w:szCs w:val="28"/>
                <w:lang w:eastAsia="ar-SA"/>
              </w:rPr>
              <w:t>на право заключения договора</w:t>
            </w:r>
            <w:r w:rsidR="00DE3D8C" w:rsidRPr="00DE3D8C">
              <w:rPr>
                <w:rFonts w:ascii="Times New Roman" w:eastAsia="Times New Roman" w:hAnsi="Times New Roman" w:cs="Times New Roman"/>
                <w:sz w:val="28"/>
                <w:szCs w:val="28"/>
                <w:lang w:eastAsia="ru-RU"/>
              </w:rPr>
              <w:t xml:space="preserve"> </w:t>
            </w:r>
            <w:r w:rsidR="00DE3D8C" w:rsidRPr="00DE3D8C">
              <w:rPr>
                <w:rFonts w:ascii="Times New Roman" w:hAnsi="Times New Roman" w:cs="Times New Roman"/>
                <w:sz w:val="28"/>
                <w:szCs w:val="28"/>
              </w:rPr>
              <w:t xml:space="preserve">на выполнение комплекса </w:t>
            </w:r>
            <w:r w:rsidR="00DE3D8C" w:rsidRPr="00DE3D8C">
              <w:rPr>
                <w:rFonts w:ascii="Times New Roman" w:hAnsi="Times New Roman" w:cs="Times New Roman"/>
                <w:bCs/>
                <w:sz w:val="28"/>
                <w:szCs w:val="28"/>
              </w:rPr>
              <w:t>работ по восстановлению асфальтобетонного покрытия после ремонта тепловых сетей в Ленинском и Октябрьском округах г. Мурманска</w:t>
            </w:r>
          </w:p>
          <w:p w:rsidR="00DE3D8C" w:rsidRPr="000A0DE7" w:rsidRDefault="00DE3D8C" w:rsidP="00DE3D8C">
            <w:pPr>
              <w:tabs>
                <w:tab w:val="left" w:pos="851"/>
              </w:tabs>
              <w:suppressAutoHyphens/>
              <w:spacing w:after="0" w:line="240" w:lineRule="auto"/>
              <w:rPr>
                <w:rFonts w:ascii="Times New Roman" w:eastAsia="Times New Roman" w:hAnsi="Times New Roman" w:cs="Times New Roman"/>
                <w:b/>
                <w:sz w:val="28"/>
                <w:szCs w:val="28"/>
                <w:lang w:eastAsia="ar-SA"/>
              </w:rPr>
            </w:pPr>
          </w:p>
          <w:p w:rsidR="000A0DE7" w:rsidRPr="000A0DE7" w:rsidRDefault="000A0DE7" w:rsidP="000A0DE7">
            <w:pPr>
              <w:tabs>
                <w:tab w:val="left" w:pos="0"/>
              </w:tabs>
              <w:suppressAutoHyphens/>
              <w:spacing w:after="0" w:line="240" w:lineRule="auto"/>
              <w:jc w:val="both"/>
              <w:rPr>
                <w:rFonts w:ascii="Times New Roman" w:hAnsi="Times New Roman" w:cs="Times New Roman"/>
                <w:sz w:val="28"/>
                <w:szCs w:val="28"/>
                <w:lang w:eastAsia="ru-RU"/>
              </w:rPr>
            </w:pPr>
          </w:p>
          <w:p w:rsidR="000A0DE7" w:rsidRPr="000A0DE7" w:rsidRDefault="000A0DE7" w:rsidP="000A0DE7">
            <w:pPr>
              <w:tabs>
                <w:tab w:val="left" w:pos="0"/>
              </w:tabs>
              <w:suppressAutoHyphens/>
              <w:spacing w:after="0" w:line="240" w:lineRule="auto"/>
              <w:jc w:val="both"/>
              <w:rPr>
                <w:rFonts w:ascii="Times New Roman" w:hAnsi="Times New Roman" w:cs="Times New Roman"/>
                <w:sz w:val="28"/>
                <w:szCs w:val="28"/>
                <w:lang w:eastAsia="ru-RU"/>
              </w:rPr>
            </w:pPr>
          </w:p>
          <w:p w:rsidR="000A0DE7" w:rsidRPr="000A0DE7" w:rsidRDefault="000A0DE7" w:rsidP="000A0DE7">
            <w:pPr>
              <w:tabs>
                <w:tab w:val="left" w:pos="0"/>
              </w:tabs>
              <w:suppressAutoHyphens/>
              <w:spacing w:after="0" w:line="240" w:lineRule="auto"/>
              <w:jc w:val="both"/>
              <w:rPr>
                <w:rFonts w:ascii="Times New Roman" w:hAnsi="Times New Roman" w:cs="Times New Roman"/>
                <w:sz w:val="28"/>
                <w:szCs w:val="28"/>
                <w:lang w:eastAsia="ru-RU"/>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 xml:space="preserve">№ </w:t>
            </w:r>
            <w:proofErr w:type="gramStart"/>
            <w:r w:rsidRPr="000A0DE7">
              <w:rPr>
                <w:rFonts w:ascii="Times New Roman" w:eastAsia="Times New Roman" w:hAnsi="Times New Roman" w:cs="Times New Roman"/>
                <w:sz w:val="28"/>
                <w:szCs w:val="28"/>
              </w:rPr>
              <w:t>п</w:t>
            </w:r>
            <w:proofErr w:type="gramEnd"/>
            <w:r w:rsidRPr="000A0DE7">
              <w:rPr>
                <w:rFonts w:ascii="Times New Roman" w:eastAsia="Times New Roman" w:hAnsi="Times New Roman" w:cs="Times New Roman"/>
                <w:sz w:val="28"/>
                <w:szCs w:val="28"/>
              </w:rPr>
              <w:t>/п</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Заголовок документа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Реквизиты документа (номер, дата выдачи/составления)</w:t>
            </w: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Кол-во листов</w:t>
            </w:r>
          </w:p>
        </w:tc>
        <w:tc>
          <w:tcPr>
            <w:tcW w:w="1002" w:type="dxa"/>
            <w:gridSpan w:val="2"/>
            <w:shd w:val="clear" w:color="auto" w:fill="auto"/>
          </w:tcPr>
          <w:p w:rsidR="000A0DE7" w:rsidRPr="000A0DE7" w:rsidRDefault="000A0DE7" w:rsidP="000A0DE7">
            <w:pPr>
              <w:spacing w:after="0" w:line="240" w:lineRule="auto"/>
              <w:jc w:val="both"/>
              <w:rPr>
                <w:rFonts w:ascii="Times New Roman" w:hAnsi="Times New Roman" w:cs="Times New Roman"/>
                <w:sz w:val="28"/>
                <w:szCs w:val="28"/>
              </w:rPr>
            </w:pPr>
            <w:r w:rsidRPr="000A0DE7">
              <w:rPr>
                <w:rFonts w:ascii="Times New Roman" w:eastAsia="Times New Roman" w:hAnsi="Times New Roman" w:cs="Times New Roman"/>
                <w:sz w:val="28"/>
                <w:szCs w:val="28"/>
              </w:rPr>
              <w:t>Номер листа</w:t>
            </w:r>
          </w:p>
        </w:tc>
      </w:tr>
      <w:tr w:rsidR="000A0DE7" w:rsidRPr="000A0DE7" w:rsidTr="00DE3D8C">
        <w:trPr>
          <w:trHeight w:val="305"/>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pacing w:val="5"/>
                <w:sz w:val="28"/>
                <w:szCs w:val="28"/>
              </w:rPr>
            </w:pPr>
            <w:r w:rsidRPr="000A0DE7">
              <w:rPr>
                <w:rFonts w:ascii="Times New Roman" w:eastAsia="Times New Roman" w:hAnsi="Times New Roman" w:cs="Times New Roman"/>
                <w:spacing w:val="-3"/>
                <w:sz w:val="28"/>
                <w:szCs w:val="28"/>
              </w:rPr>
              <w:t>1.</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pacing w:val="5"/>
                <w:sz w:val="28"/>
                <w:szCs w:val="28"/>
              </w:rPr>
              <w:t>Опись документов</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r>
      <w:tr w:rsidR="000A0DE7" w:rsidRPr="000A0DE7" w:rsidTr="00DE3D8C">
        <w:trPr>
          <w:trHeight w:val="397"/>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pacing w:val="5"/>
                <w:sz w:val="28"/>
                <w:szCs w:val="28"/>
              </w:rPr>
            </w:pPr>
            <w:r w:rsidRPr="000A0DE7">
              <w:rPr>
                <w:rFonts w:ascii="Times New Roman" w:eastAsia="Times New Roman" w:hAnsi="Times New Roman" w:cs="Times New Roman"/>
                <w:spacing w:val="-3"/>
                <w:sz w:val="28"/>
                <w:szCs w:val="28"/>
              </w:rPr>
              <w:t>2.</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pacing w:val="5"/>
                <w:sz w:val="28"/>
                <w:szCs w:val="28"/>
              </w:rPr>
              <w:t>Письмо о подаче оферты (Приложение №1 к Документации)</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highlight w:val="yellow"/>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3.</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Коммерческое предложение (Форма 1)</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4.</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Техническое предложение (Форма 2)</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5.</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Анкета участника (Форма 3)</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6.</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Справка о перечне и объемах выполнения договоров (Форма 4)</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8.</w:t>
            </w:r>
          </w:p>
        </w:tc>
        <w:tc>
          <w:tcPr>
            <w:tcW w:w="5108" w:type="dxa"/>
            <w:gridSpan w:val="2"/>
            <w:shd w:val="clear" w:color="auto" w:fill="auto"/>
          </w:tcPr>
          <w:p w:rsidR="000A0DE7" w:rsidRPr="000A0DE7" w:rsidRDefault="00C04D49" w:rsidP="000A0DE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Справка о материально-технических ресурсах </w:t>
            </w:r>
            <w:r w:rsidR="000A0DE7" w:rsidRPr="000A0DE7">
              <w:rPr>
                <w:rFonts w:ascii="Times New Roman" w:eastAsia="Times New Roman" w:hAnsi="Times New Roman" w:cs="Times New Roman"/>
                <w:bCs/>
                <w:sz w:val="28"/>
                <w:szCs w:val="28"/>
                <w:lang w:eastAsia="ru-RU"/>
              </w:rPr>
              <w:t>(Форма 5)</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493"/>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9.</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Приложение №2 к Документации</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376"/>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lastRenderedPageBreak/>
              <w:t>10.</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Приложение №3 к Документации (по необходимости)</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11.</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Выписка (оригинал или копия, заверенная нотариально) из единого государственного реестра юридических лиц</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hAnsi="Times New Roman" w:cs="Times New Roman"/>
                <w:sz w:val="28"/>
                <w:szCs w:val="28"/>
              </w:rPr>
            </w:pPr>
            <w:r w:rsidRPr="000A0DE7">
              <w:rPr>
                <w:rFonts w:ascii="Times New Roman" w:hAnsi="Times New Roman" w:cs="Times New Roman"/>
                <w:sz w:val="28"/>
                <w:szCs w:val="28"/>
              </w:rPr>
              <w:t>12</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Документы, подтверждающие полномочия лица на осуществление действий от имени участника закупки, заверенные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591"/>
        </w:trPr>
        <w:tc>
          <w:tcPr>
            <w:tcW w:w="675" w:type="dxa"/>
            <w:shd w:val="clear" w:color="auto" w:fill="auto"/>
          </w:tcPr>
          <w:p w:rsidR="000A0DE7" w:rsidRPr="000A0DE7" w:rsidRDefault="000A0DE7" w:rsidP="000A0DE7">
            <w:pPr>
              <w:spacing w:after="0" w:line="240" w:lineRule="auto"/>
              <w:jc w:val="center"/>
              <w:rPr>
                <w:rFonts w:ascii="Times New Roman" w:hAnsi="Times New Roman" w:cs="Times New Roman"/>
                <w:sz w:val="28"/>
                <w:szCs w:val="28"/>
              </w:rPr>
            </w:pPr>
            <w:r w:rsidRPr="000A0DE7">
              <w:rPr>
                <w:rFonts w:ascii="Times New Roman" w:hAnsi="Times New Roman" w:cs="Times New Roman"/>
                <w:sz w:val="28"/>
                <w:szCs w:val="28"/>
              </w:rPr>
              <w:t>13</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hAnsi="Times New Roman" w:cs="Times New Roman"/>
                <w:sz w:val="28"/>
                <w:szCs w:val="28"/>
              </w:rPr>
              <w:t>Копия Устава в действующей редакции, заверенная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279"/>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14</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hAnsi="Times New Roman" w:cs="Times New Roman"/>
                <w:sz w:val="28"/>
                <w:szCs w:val="28"/>
              </w:rPr>
              <w:t>Копия свидетельства о постановке на учет в налоговом органе по месту нахождения на территории РФ, заверенная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15</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 xml:space="preserve">Копия свидетельства о государственной регистрации, </w:t>
            </w:r>
            <w:r w:rsidRPr="000A0DE7">
              <w:rPr>
                <w:rFonts w:ascii="Times New Roman" w:hAnsi="Times New Roman" w:cs="Times New Roman"/>
                <w:sz w:val="28"/>
                <w:szCs w:val="28"/>
              </w:rPr>
              <w:t>заверенная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16</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Копия свидетельства о внесении записи в ЕГРЮЛ</w:t>
            </w:r>
            <w:r w:rsidRPr="000A0DE7">
              <w:rPr>
                <w:rFonts w:ascii="Times New Roman" w:eastAsia="Times New Roman" w:hAnsi="Times New Roman" w:cs="Times New Roman"/>
                <w:bCs/>
                <w:sz w:val="28"/>
                <w:szCs w:val="28"/>
              </w:rPr>
              <w:t xml:space="preserve"> о юридическом лице, зарегистрированном до 1 июля 2002 года</w:t>
            </w:r>
            <w:r w:rsidRPr="000A0DE7">
              <w:rPr>
                <w:rFonts w:ascii="Times New Roman" w:eastAsia="Times New Roman" w:hAnsi="Times New Roman" w:cs="Times New Roman"/>
                <w:sz w:val="28"/>
                <w:szCs w:val="28"/>
              </w:rPr>
              <w:t xml:space="preserve"> (при наличии), заверенная  нотариально</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17</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Решение Участника об одобрении сделки, оригинал или копия,</w:t>
            </w:r>
            <w:r w:rsidRPr="000A0DE7">
              <w:rPr>
                <w:rFonts w:ascii="Times New Roman" w:hAnsi="Times New Roman" w:cs="Times New Roman"/>
                <w:sz w:val="28"/>
                <w:szCs w:val="28"/>
              </w:rPr>
              <w:t xml:space="preserve">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835"/>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bCs/>
                <w:sz w:val="28"/>
                <w:szCs w:val="28"/>
              </w:rPr>
            </w:pPr>
            <w:r w:rsidRPr="000A0DE7">
              <w:rPr>
                <w:rFonts w:ascii="Times New Roman" w:eastAsia="Times New Roman" w:hAnsi="Times New Roman" w:cs="Times New Roman"/>
                <w:bCs/>
                <w:sz w:val="28"/>
                <w:szCs w:val="28"/>
              </w:rPr>
              <w:t>18</w:t>
            </w: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Копия бухгалтерской отчетности за 2014 год</w:t>
            </w:r>
            <w:r w:rsidRPr="000A0DE7">
              <w:rPr>
                <w:rFonts w:ascii="Times New Roman" w:eastAsia="Times New Roman" w:hAnsi="Times New Roman" w:cs="Times New Roman"/>
                <w:bCs/>
                <w:sz w:val="28"/>
                <w:szCs w:val="28"/>
              </w:rPr>
              <w:t xml:space="preserve"> с отметкой налоговой инспекции</w:t>
            </w:r>
            <w:r w:rsidRPr="000A0DE7">
              <w:rPr>
                <w:rFonts w:ascii="Times New Roman" w:eastAsia="Times New Roman" w:hAnsi="Times New Roman" w:cs="Times New Roman"/>
                <w:sz w:val="28"/>
                <w:szCs w:val="28"/>
              </w:rPr>
              <w:t>, заверенная уполномоченным лицом Участника</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584"/>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color w:val="FF0000"/>
                <w:sz w:val="28"/>
                <w:szCs w:val="28"/>
              </w:rPr>
            </w:pPr>
            <w:r w:rsidRPr="000A0DE7">
              <w:rPr>
                <w:rFonts w:ascii="Times New Roman" w:eastAsia="Times New Roman" w:hAnsi="Times New Roman" w:cs="Times New Roman"/>
                <w:sz w:val="28"/>
                <w:szCs w:val="28"/>
              </w:rPr>
              <w:t>19</w:t>
            </w:r>
          </w:p>
        </w:tc>
        <w:tc>
          <w:tcPr>
            <w:tcW w:w="5108" w:type="dxa"/>
            <w:gridSpan w:val="2"/>
            <w:shd w:val="clear" w:color="auto" w:fill="auto"/>
          </w:tcPr>
          <w:p w:rsidR="000A0DE7" w:rsidRPr="000A0DE7" w:rsidRDefault="00C04D49" w:rsidP="000A0DE7">
            <w:pPr>
              <w:spacing w:after="0" w:line="240" w:lineRule="auto"/>
              <w:jc w:val="both"/>
              <w:rPr>
                <w:rFonts w:ascii="Times New Roman" w:eastAsia="Times New Roman" w:hAnsi="Times New Roman" w:cs="Times New Roman"/>
                <w:color w:val="FF0000"/>
                <w:sz w:val="28"/>
                <w:szCs w:val="28"/>
                <w:highlight w:val="yellow"/>
              </w:rPr>
            </w:pPr>
            <w:r w:rsidRPr="00C04D49">
              <w:rPr>
                <w:rFonts w:ascii="Times New Roman" w:eastAsia="Times New Roman" w:hAnsi="Times New Roman" w:cs="Times New Roman"/>
                <w:sz w:val="28"/>
                <w:szCs w:val="28"/>
              </w:rPr>
              <w:t xml:space="preserve">Заверенные </w:t>
            </w:r>
            <w:r w:rsidRPr="00C04D49">
              <w:rPr>
                <w:rFonts w:ascii="Times New Roman" w:eastAsia="Times New Roman" w:hAnsi="Times New Roman" w:cs="Times New Roman"/>
                <w:bCs/>
                <w:sz w:val="28"/>
                <w:szCs w:val="28"/>
              </w:rPr>
              <w:t>уполномоченным лицом Участника</w:t>
            </w:r>
            <w:r w:rsidRPr="00C04D49">
              <w:rPr>
                <w:rFonts w:ascii="Times New Roman" w:eastAsia="Times New Roman" w:hAnsi="Times New Roman" w:cs="Times New Roman"/>
                <w:sz w:val="28"/>
                <w:szCs w:val="28"/>
              </w:rPr>
              <w:t xml:space="preserve"> </w:t>
            </w:r>
            <w:r w:rsidRPr="001C0FBB">
              <w:rPr>
                <w:rFonts w:ascii="Times New Roman" w:eastAsia="Times New Roman" w:hAnsi="Times New Roman" w:cs="Times New Roman"/>
                <w:sz w:val="28"/>
                <w:szCs w:val="28"/>
              </w:rPr>
              <w:t>копии документов подтверждающих наличие у Участника  материально-технических ресурсов (паспорт, паспорт транспортного средства и др.)</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584"/>
        </w:trPr>
        <w:tc>
          <w:tcPr>
            <w:tcW w:w="675" w:type="dxa"/>
            <w:shd w:val="clear" w:color="auto" w:fill="auto"/>
          </w:tcPr>
          <w:p w:rsidR="000A0DE7" w:rsidRPr="000A0DE7" w:rsidRDefault="000A0DE7" w:rsidP="000A0DE7">
            <w:pPr>
              <w:spacing w:after="0" w:line="240" w:lineRule="auto"/>
              <w:jc w:val="center"/>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20</w:t>
            </w:r>
          </w:p>
        </w:tc>
        <w:tc>
          <w:tcPr>
            <w:tcW w:w="5108" w:type="dxa"/>
            <w:gridSpan w:val="2"/>
            <w:shd w:val="clear" w:color="auto" w:fill="auto"/>
          </w:tcPr>
          <w:p w:rsidR="000A0DE7" w:rsidRPr="001C0FBB" w:rsidRDefault="00C04D49" w:rsidP="00C82D6D">
            <w:pPr>
              <w:spacing w:after="0" w:line="240" w:lineRule="auto"/>
              <w:jc w:val="both"/>
              <w:rPr>
                <w:rFonts w:ascii="Times New Roman" w:eastAsia="Times New Roman" w:hAnsi="Times New Roman" w:cs="Times New Roman"/>
                <w:bCs/>
                <w:sz w:val="28"/>
                <w:szCs w:val="28"/>
                <w:highlight w:val="yellow"/>
              </w:rPr>
            </w:pPr>
            <w:r w:rsidRPr="001C0FBB">
              <w:rPr>
                <w:rFonts w:ascii="Times New Roman" w:eastAsia="Times New Roman" w:hAnsi="Times New Roman" w:cs="Times New Roman"/>
                <w:bCs/>
                <w:sz w:val="28"/>
                <w:szCs w:val="28"/>
              </w:rPr>
              <w:t>Копии</w:t>
            </w:r>
            <w:r w:rsidR="00C82D6D" w:rsidRPr="00C82D6D">
              <w:rPr>
                <w:rFonts w:ascii="Times New Roman" w:eastAsia="Calibri" w:hAnsi="Times New Roman" w:cs="Times New Roman"/>
                <w:bCs/>
                <w:iCs/>
                <w:sz w:val="28"/>
                <w:szCs w:val="28"/>
                <w:lang w:eastAsia="ru-RU"/>
              </w:rPr>
              <w:t xml:space="preserve"> договоров на выполнение аналогичных работ </w:t>
            </w:r>
            <w:r w:rsidR="00C82D6D" w:rsidRPr="004471EE">
              <w:rPr>
                <w:rFonts w:ascii="Times New Roman" w:eastAsia="Times New Roman" w:hAnsi="Times New Roman" w:cs="Times New Roman"/>
                <w:bCs/>
                <w:iCs/>
                <w:sz w:val="28"/>
                <w:szCs w:val="28"/>
                <w:lang w:eastAsia="ar-SA"/>
              </w:rPr>
              <w:t>по восстановлению асфальтобетонного покрытия</w:t>
            </w:r>
            <w:r w:rsidR="00C82D6D" w:rsidRPr="00C82D6D">
              <w:rPr>
                <w:rFonts w:ascii="Times New Roman" w:eastAsia="Calibri" w:hAnsi="Times New Roman" w:cs="Times New Roman"/>
                <w:bCs/>
                <w:iCs/>
                <w:sz w:val="28"/>
                <w:szCs w:val="28"/>
                <w:lang w:eastAsia="ru-RU"/>
              </w:rPr>
              <w:t xml:space="preserve"> вместе с актами выполненных работ (иными </w:t>
            </w:r>
            <w:r w:rsidR="00C82D6D" w:rsidRPr="00C82D6D">
              <w:rPr>
                <w:rFonts w:ascii="Times New Roman" w:eastAsia="Calibri" w:hAnsi="Times New Roman" w:cs="Times New Roman"/>
                <w:bCs/>
                <w:iCs/>
                <w:sz w:val="28"/>
                <w:szCs w:val="28"/>
                <w:lang w:eastAsia="ru-RU"/>
              </w:rPr>
              <w:lastRenderedPageBreak/>
              <w:t>документами, подтверждающими выполнение работ), заверенны</w:t>
            </w:r>
            <w:r w:rsidR="00C82D6D">
              <w:rPr>
                <w:rFonts w:ascii="Times New Roman" w:eastAsia="Calibri" w:hAnsi="Times New Roman" w:cs="Times New Roman"/>
                <w:bCs/>
                <w:iCs/>
                <w:sz w:val="28"/>
                <w:szCs w:val="28"/>
                <w:lang w:eastAsia="ru-RU"/>
              </w:rPr>
              <w:t>е</w:t>
            </w:r>
            <w:r w:rsidR="00C82D6D" w:rsidRPr="00C82D6D">
              <w:rPr>
                <w:rFonts w:ascii="Times New Roman" w:eastAsia="Calibri" w:hAnsi="Times New Roman" w:cs="Times New Roman"/>
                <w:bCs/>
                <w:iCs/>
                <w:sz w:val="28"/>
                <w:szCs w:val="28"/>
                <w:lang w:eastAsia="ru-RU"/>
              </w:rPr>
              <w:t xml:space="preserve"> уполномоченным лицом Участника закупки</w:t>
            </w:r>
            <w:r w:rsidR="00C82D6D">
              <w:rPr>
                <w:rFonts w:ascii="Times New Roman" w:eastAsia="Calibri" w:hAnsi="Times New Roman" w:cs="Times New Roman"/>
                <w:bCs/>
                <w:iCs/>
                <w:sz w:val="28"/>
                <w:szCs w:val="28"/>
                <w:lang w:eastAsia="ru-RU"/>
              </w:rPr>
              <w:t xml:space="preserve"> (на усмотрение Участника закупки)</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299"/>
        </w:trPr>
        <w:tc>
          <w:tcPr>
            <w:tcW w:w="675" w:type="dxa"/>
            <w:shd w:val="clear" w:color="auto" w:fill="auto"/>
          </w:tcPr>
          <w:p w:rsidR="000A0DE7" w:rsidRPr="000A0DE7" w:rsidRDefault="001C0FBB" w:rsidP="000A0DE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21</w:t>
            </w:r>
          </w:p>
        </w:tc>
        <w:tc>
          <w:tcPr>
            <w:tcW w:w="5108" w:type="dxa"/>
            <w:gridSpan w:val="2"/>
            <w:shd w:val="clear" w:color="auto" w:fill="auto"/>
          </w:tcPr>
          <w:p w:rsidR="000A0DE7" w:rsidRPr="000A0DE7" w:rsidRDefault="000A0DE7" w:rsidP="000A0DE7">
            <w:pPr>
              <w:spacing w:after="0" w:line="240" w:lineRule="auto"/>
              <w:jc w:val="both"/>
              <w:rPr>
                <w:rFonts w:ascii="Times New Roman" w:hAnsi="Times New Roman" w:cs="Times New Roman"/>
                <w:sz w:val="28"/>
                <w:szCs w:val="28"/>
                <w:highlight w:val="yellow"/>
                <w:lang w:eastAsia="ru-RU"/>
              </w:rPr>
            </w:pPr>
            <w:r w:rsidRPr="000A0DE7">
              <w:rPr>
                <w:rFonts w:ascii="Times New Roman" w:eastAsia="Times New Roman" w:hAnsi="Times New Roman" w:cs="Times New Roman"/>
                <w:sz w:val="28"/>
                <w:szCs w:val="28"/>
              </w:rPr>
              <w:t>Другие документы (указать какие)</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r w:rsidR="000A0DE7" w:rsidRPr="000A0DE7" w:rsidTr="00DE3D8C">
        <w:trPr>
          <w:trHeight w:val="299"/>
        </w:trPr>
        <w:tc>
          <w:tcPr>
            <w:tcW w:w="675"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p>
        </w:tc>
        <w:tc>
          <w:tcPr>
            <w:tcW w:w="5108"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sz w:val="28"/>
                <w:szCs w:val="28"/>
              </w:rPr>
            </w:pPr>
            <w:r w:rsidRPr="000A0DE7">
              <w:rPr>
                <w:rFonts w:ascii="Times New Roman" w:eastAsia="Times New Roman" w:hAnsi="Times New Roman" w:cs="Times New Roman"/>
                <w:sz w:val="28"/>
                <w:szCs w:val="28"/>
              </w:rPr>
              <w:t>Всего:</w:t>
            </w:r>
          </w:p>
        </w:tc>
        <w:tc>
          <w:tcPr>
            <w:tcW w:w="2410"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992" w:type="dxa"/>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c>
          <w:tcPr>
            <w:tcW w:w="1002" w:type="dxa"/>
            <w:gridSpan w:val="2"/>
            <w:shd w:val="clear" w:color="auto" w:fill="auto"/>
          </w:tcPr>
          <w:p w:rsidR="000A0DE7" w:rsidRPr="000A0DE7" w:rsidRDefault="000A0DE7" w:rsidP="000A0DE7">
            <w:pPr>
              <w:spacing w:after="0" w:line="240" w:lineRule="auto"/>
              <w:jc w:val="both"/>
              <w:rPr>
                <w:rFonts w:ascii="Times New Roman" w:eastAsia="Times New Roman" w:hAnsi="Times New Roman" w:cs="Times New Roman"/>
                <w:color w:val="FF0000"/>
                <w:sz w:val="28"/>
                <w:szCs w:val="28"/>
              </w:rPr>
            </w:pPr>
          </w:p>
        </w:tc>
      </w:tr>
    </w:tbl>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Дата «_____»______________20__г.</w:t>
      </w: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Примечание: </w:t>
      </w: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 2) Организации, применяющие </w:t>
      </w:r>
      <w:r w:rsidRPr="000A0DE7">
        <w:rPr>
          <w:rFonts w:ascii="Times New Roman" w:eastAsia="Times New Roman" w:hAnsi="Times New Roman" w:cs="Times New Roman"/>
          <w:bCs/>
          <w:sz w:val="28"/>
          <w:szCs w:val="28"/>
          <w:lang w:eastAsia="ru-RU"/>
        </w:rPr>
        <w:t xml:space="preserve">системы налогообложения, отличные от общей системы, и организации, зарегистрированные после 1 января 2015 года, указывают в п.18 описи сведения с учетом требований п. 3.2. </w:t>
      </w:r>
      <w:r w:rsidRPr="000A0DE7">
        <w:rPr>
          <w:rFonts w:ascii="Times New Roman" w:eastAsia="Times New Roman" w:hAnsi="Times New Roman" w:cs="Times New Roman"/>
          <w:sz w:val="28"/>
          <w:szCs w:val="28"/>
          <w:lang w:eastAsia="ar-SA"/>
        </w:rPr>
        <w:t>настоящей Документации.</w:t>
      </w: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r w:rsidRPr="000A0DE7">
        <w:rPr>
          <w:rFonts w:ascii="Times New Roman" w:eastAsia="Times New Roman" w:hAnsi="Times New Roman" w:cs="Times New Roman"/>
          <w:sz w:val="28"/>
          <w:szCs w:val="28"/>
          <w:lang w:eastAsia="ar-SA"/>
        </w:rPr>
        <w:t xml:space="preserve">3) Все документы должны быть подшиты в том (требование п.4.4.8. </w:t>
      </w:r>
      <w:proofErr w:type="gramStart"/>
      <w:r w:rsidRPr="000A0DE7">
        <w:rPr>
          <w:rFonts w:ascii="Times New Roman" w:eastAsia="Times New Roman" w:hAnsi="Times New Roman" w:cs="Times New Roman"/>
          <w:sz w:val="28"/>
          <w:szCs w:val="28"/>
          <w:lang w:eastAsia="ar-SA"/>
        </w:rPr>
        <w:t xml:space="preserve">Документации), пронумерованы согласно нумерации описи. </w:t>
      </w:r>
      <w:proofErr w:type="gramEnd"/>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425"/>
          <w:tab w:val="left" w:pos="567"/>
          <w:tab w:val="left" w:pos="709"/>
        </w:tabs>
        <w:suppressAutoHyphens/>
        <w:spacing w:after="0" w:line="240" w:lineRule="auto"/>
        <w:jc w:val="both"/>
        <w:rPr>
          <w:rFonts w:ascii="Times New Roman" w:eastAsia="Times New Roman" w:hAnsi="Times New Roman" w:cs="Times New Roman"/>
          <w:sz w:val="28"/>
          <w:szCs w:val="28"/>
          <w:lang w:eastAsia="ar-SA"/>
        </w:rPr>
      </w:pPr>
    </w:p>
    <w:p w:rsidR="000A0DE7" w:rsidRPr="000A0DE7" w:rsidRDefault="000A0DE7" w:rsidP="000A0DE7">
      <w:pPr>
        <w:tabs>
          <w:tab w:val="left" w:pos="425"/>
          <w:tab w:val="left" w:pos="567"/>
          <w:tab w:val="left" w:pos="709"/>
        </w:tabs>
        <w:suppressAutoHyphens/>
        <w:spacing w:after="0" w:line="240" w:lineRule="auto"/>
        <w:jc w:val="both"/>
        <w:rPr>
          <w:rFonts w:ascii="Times New Roman" w:hAnsi="Times New Roman" w:cs="Times New Roman"/>
          <w:sz w:val="28"/>
          <w:szCs w:val="28"/>
        </w:rPr>
      </w:pPr>
    </w:p>
    <w:p w:rsidR="000A0DE7" w:rsidRDefault="000A0DE7"/>
    <w:sectPr w:rsidR="000A0DE7">
      <w:footerReference w:type="default" r:id="rId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2A4" w:rsidRDefault="00D712A4">
      <w:pPr>
        <w:spacing w:after="0" w:line="240" w:lineRule="auto"/>
      </w:pPr>
      <w:r>
        <w:separator/>
      </w:r>
    </w:p>
  </w:endnote>
  <w:endnote w:type="continuationSeparator" w:id="0">
    <w:p w:rsidR="00D712A4" w:rsidRDefault="00D71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2A4" w:rsidRDefault="00D712A4">
    <w:pPr>
      <w:pStyle w:val="affa"/>
      <w:jc w:val="right"/>
    </w:pPr>
  </w:p>
  <w:p w:rsidR="00D712A4" w:rsidRDefault="00D712A4">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2A4" w:rsidRDefault="00D712A4">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2A4" w:rsidRDefault="00D712A4">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BD5870">
      <w:rPr>
        <w:rStyle w:val="ab"/>
        <w:noProof/>
      </w:rPr>
      <w:t>59</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BD5870">
      <w:rPr>
        <w:rStyle w:val="ab"/>
        <w:noProof/>
      </w:rPr>
      <w:t>71</w:t>
    </w:r>
    <w:r>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2A4" w:rsidRDefault="00D712A4">
      <w:pPr>
        <w:spacing w:after="0" w:line="240" w:lineRule="auto"/>
      </w:pPr>
      <w:r>
        <w:separator/>
      </w:r>
    </w:p>
  </w:footnote>
  <w:footnote w:type="continuationSeparator" w:id="0">
    <w:p w:rsidR="00D712A4" w:rsidRDefault="00D712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D712A4" w:rsidRDefault="00D712A4">
        <w:pPr>
          <w:pStyle w:val="aff9"/>
        </w:pPr>
        <w:r>
          <w:fldChar w:fldCharType="begin"/>
        </w:r>
        <w:r>
          <w:instrText>PAGE   \* MERGEFORMAT</w:instrText>
        </w:r>
        <w:r>
          <w:fldChar w:fldCharType="separate"/>
        </w:r>
        <w:r w:rsidR="00BD5870">
          <w:rPr>
            <w:noProof/>
          </w:rPr>
          <w:t>2</w:t>
        </w:r>
        <w:r>
          <w:fldChar w:fldCharType="end"/>
        </w:r>
      </w:p>
    </w:sdtContent>
  </w:sdt>
  <w:p w:rsidR="00D712A4" w:rsidRDefault="00D712A4">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4">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5"/>
    <w:multiLevelType w:val="multilevel"/>
    <w:tmpl w:val="A63CB72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8"/>
        <w:szCs w:val="28"/>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11AE808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8"/>
        <w:szCs w:val="28"/>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E742536C"/>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8"/>
        <w:szCs w:val="28"/>
      </w:rPr>
    </w:lvl>
    <w:lvl w:ilvl="2">
      <w:start w:val="1"/>
      <w:numFmt w:val="decimal"/>
      <w:lvlText w:val="%1.%2.%3."/>
      <w:lvlJc w:val="left"/>
      <w:pPr>
        <w:tabs>
          <w:tab w:val="num" w:pos="1146"/>
        </w:tabs>
        <w:ind w:left="1146" w:hanging="720"/>
      </w:pPr>
      <w:rPr>
        <w:rFonts w:ascii="Times New Roman" w:eastAsia="Times New Roman" w:hAnsi="Times New Roman" w:cs="Times New Roman" w:hint="default"/>
        <w:b w:val="0"/>
        <w:bCs/>
        <w:color w:val="auto"/>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43B6FE0"/>
    <w:multiLevelType w:val="multilevel"/>
    <w:tmpl w:val="67BE6A94"/>
    <w:lvl w:ilvl="0">
      <w:start w:val="1"/>
      <w:numFmt w:val="decimal"/>
      <w:lvlText w:val="%1."/>
      <w:lvlJc w:val="left"/>
      <w:pPr>
        <w:ind w:left="720" w:hanging="360"/>
      </w:pPr>
      <w:rPr>
        <w:rFonts w:hint="default"/>
        <w:b w:val="0"/>
      </w:rPr>
    </w:lvl>
    <w:lvl w:ilvl="1">
      <w:start w:val="3"/>
      <w:numFmt w:val="decimal"/>
      <w:isLgl/>
      <w:lvlText w:val="%1.%2"/>
      <w:lvlJc w:val="left"/>
      <w:pPr>
        <w:ind w:left="990" w:hanging="540"/>
      </w:pPr>
      <w:rPr>
        <w:rFonts w:hint="default"/>
      </w:rPr>
    </w:lvl>
    <w:lvl w:ilvl="2">
      <w:start w:val="6"/>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4">
    <w:nsid w:val="22AD0933"/>
    <w:multiLevelType w:val="hybridMultilevel"/>
    <w:tmpl w:val="F2009BE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6">
    <w:nsid w:val="2E2457F0"/>
    <w:multiLevelType w:val="multilevel"/>
    <w:tmpl w:val="B0C8987E"/>
    <w:lvl w:ilvl="0">
      <w:start w:val="1"/>
      <w:numFmt w:val="upperRoman"/>
      <w:pStyle w:val="13"/>
      <w:lvlText w:val="%1."/>
      <w:lvlJc w:val="right"/>
      <w:pPr>
        <w:ind w:left="1361"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721" w:hanging="720"/>
      </w:pPr>
      <w:rPr>
        <w:rFonts w:hint="default"/>
      </w:rPr>
    </w:lvl>
    <w:lvl w:ilvl="3">
      <w:start w:val="1"/>
      <w:numFmt w:val="decimal"/>
      <w:isLgl/>
      <w:lvlText w:val="%1.%2.%3.%4"/>
      <w:lvlJc w:val="left"/>
      <w:pPr>
        <w:ind w:left="1721" w:hanging="720"/>
      </w:pPr>
      <w:rPr>
        <w:rFonts w:hint="default"/>
      </w:rPr>
    </w:lvl>
    <w:lvl w:ilvl="4">
      <w:start w:val="1"/>
      <w:numFmt w:val="decimal"/>
      <w:isLgl/>
      <w:lvlText w:val="%1.%2.%3.%4.%5"/>
      <w:lvlJc w:val="left"/>
      <w:pPr>
        <w:ind w:left="2081" w:hanging="1080"/>
      </w:pPr>
      <w:rPr>
        <w:rFonts w:hint="default"/>
      </w:rPr>
    </w:lvl>
    <w:lvl w:ilvl="5">
      <w:start w:val="1"/>
      <w:numFmt w:val="decimal"/>
      <w:isLgl/>
      <w:lvlText w:val="%1.%2.%3.%4.%5.%6"/>
      <w:lvlJc w:val="left"/>
      <w:pPr>
        <w:ind w:left="2081" w:hanging="1080"/>
      </w:pPr>
      <w:rPr>
        <w:rFonts w:hint="default"/>
      </w:rPr>
    </w:lvl>
    <w:lvl w:ilvl="6">
      <w:start w:val="1"/>
      <w:numFmt w:val="decimal"/>
      <w:isLgl/>
      <w:lvlText w:val="%1.%2.%3.%4.%5.%6.%7"/>
      <w:lvlJc w:val="left"/>
      <w:pPr>
        <w:ind w:left="2441" w:hanging="1440"/>
      </w:pPr>
      <w:rPr>
        <w:rFonts w:hint="default"/>
      </w:rPr>
    </w:lvl>
    <w:lvl w:ilvl="7">
      <w:start w:val="1"/>
      <w:numFmt w:val="decimal"/>
      <w:isLgl/>
      <w:lvlText w:val="%1.%2.%3.%4.%5.%6.%7.%8"/>
      <w:lvlJc w:val="left"/>
      <w:pPr>
        <w:ind w:left="2441" w:hanging="1440"/>
      </w:pPr>
      <w:rPr>
        <w:rFonts w:hint="default"/>
      </w:rPr>
    </w:lvl>
    <w:lvl w:ilvl="8">
      <w:start w:val="1"/>
      <w:numFmt w:val="decimal"/>
      <w:isLgl/>
      <w:lvlText w:val="%1.%2.%3.%4.%5.%6.%7.%8.%9"/>
      <w:lvlJc w:val="left"/>
      <w:pPr>
        <w:ind w:left="2801" w:hanging="1800"/>
      </w:pPr>
      <w:rPr>
        <w:rFonts w:hint="default"/>
      </w:rPr>
    </w:lvl>
  </w:abstractNum>
  <w:abstractNum w:abstractNumId="37">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38">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8"/>
  </w:num>
  <w:num w:numId="34">
    <w:abstractNumId w:val="35"/>
  </w:num>
  <w:num w:numId="35">
    <w:abstractNumId w:val="39"/>
  </w:num>
  <w:num w:numId="36">
    <w:abstractNumId w:val="34"/>
  </w:num>
  <w:num w:numId="37">
    <w:abstractNumId w:val="36"/>
  </w:num>
  <w:num w:numId="38">
    <w:abstractNumId w:val="37"/>
  </w:num>
  <w:num w:numId="39">
    <w:abstractNumId w:val="14"/>
  </w:num>
  <w:num w:numId="40">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DE7"/>
    <w:rsid w:val="0001555D"/>
    <w:rsid w:val="00023B1D"/>
    <w:rsid w:val="000A0DE7"/>
    <w:rsid w:val="000C7DB3"/>
    <w:rsid w:val="00122BC3"/>
    <w:rsid w:val="001506D3"/>
    <w:rsid w:val="0019177A"/>
    <w:rsid w:val="001A7380"/>
    <w:rsid w:val="001C0FBB"/>
    <w:rsid w:val="001F308D"/>
    <w:rsid w:val="00204968"/>
    <w:rsid w:val="00224E95"/>
    <w:rsid w:val="00290A5B"/>
    <w:rsid w:val="0032646A"/>
    <w:rsid w:val="00327565"/>
    <w:rsid w:val="003502F6"/>
    <w:rsid w:val="004471EE"/>
    <w:rsid w:val="00490929"/>
    <w:rsid w:val="00492847"/>
    <w:rsid w:val="004A2B3D"/>
    <w:rsid w:val="005900DF"/>
    <w:rsid w:val="005D5F45"/>
    <w:rsid w:val="00612C72"/>
    <w:rsid w:val="00641C17"/>
    <w:rsid w:val="006B511B"/>
    <w:rsid w:val="007069F1"/>
    <w:rsid w:val="00772C0B"/>
    <w:rsid w:val="007C4E24"/>
    <w:rsid w:val="007E2D3C"/>
    <w:rsid w:val="007F6922"/>
    <w:rsid w:val="00806880"/>
    <w:rsid w:val="00863200"/>
    <w:rsid w:val="008A07A1"/>
    <w:rsid w:val="008E3DBF"/>
    <w:rsid w:val="00987C5E"/>
    <w:rsid w:val="00A460AC"/>
    <w:rsid w:val="00AF0617"/>
    <w:rsid w:val="00B10F94"/>
    <w:rsid w:val="00B5736B"/>
    <w:rsid w:val="00BD5870"/>
    <w:rsid w:val="00C04786"/>
    <w:rsid w:val="00C04D49"/>
    <w:rsid w:val="00C563BA"/>
    <w:rsid w:val="00C82D6D"/>
    <w:rsid w:val="00C83EAA"/>
    <w:rsid w:val="00D15314"/>
    <w:rsid w:val="00D275A0"/>
    <w:rsid w:val="00D712A4"/>
    <w:rsid w:val="00DA25EF"/>
    <w:rsid w:val="00DE3D8C"/>
    <w:rsid w:val="00E07492"/>
    <w:rsid w:val="00E52354"/>
    <w:rsid w:val="00E64DBD"/>
    <w:rsid w:val="00EB2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basedOn w:val="a4"/>
    <w:next w:val="a4"/>
    <w:link w:val="14"/>
    <w:qFormat/>
    <w:rsid w:val="000A0DE7"/>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0">
    <w:name w:val="heading 2"/>
    <w:basedOn w:val="a4"/>
    <w:next w:val="a4"/>
    <w:link w:val="22"/>
    <w:qFormat/>
    <w:rsid w:val="000A0DE7"/>
    <w:pPr>
      <w:keepNext/>
      <w:suppressAutoHyphens/>
      <w:spacing w:before="240" w:after="60" w:line="240" w:lineRule="auto"/>
      <w:jc w:val="both"/>
      <w:outlineLvl w:val="1"/>
    </w:pPr>
    <w:rPr>
      <w:rFonts w:ascii="Times New Roman" w:eastAsia="Times New Roman" w:hAnsi="Times New Roman" w:cs="Arial"/>
      <w:b/>
      <w:bCs/>
      <w:iCs/>
      <w:sz w:val="28"/>
      <w:szCs w:val="28"/>
      <w:lang w:eastAsia="ar-SA"/>
    </w:rPr>
  </w:style>
  <w:style w:type="paragraph" w:styleId="3">
    <w:name w:val="heading 3"/>
    <w:basedOn w:val="a4"/>
    <w:next w:val="a4"/>
    <w:link w:val="33"/>
    <w:qFormat/>
    <w:rsid w:val="000A0DE7"/>
    <w:pPr>
      <w:keepNext/>
      <w:numPr>
        <w:numId w:val="21"/>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0A0DE7"/>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0A0DE7"/>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0A0DE7"/>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0A0DE7"/>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0A0DE7"/>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0A0DE7"/>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0A0DE7"/>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0A0DE7"/>
    <w:rPr>
      <w:rFonts w:ascii="Times New Roman" w:eastAsia="Times New Roman" w:hAnsi="Times New Roman" w:cs="Arial"/>
      <w:b/>
      <w:bCs/>
      <w:iCs/>
      <w:sz w:val="28"/>
      <w:szCs w:val="28"/>
      <w:lang w:eastAsia="ar-SA"/>
    </w:rPr>
  </w:style>
  <w:style w:type="character" w:customStyle="1" w:styleId="33">
    <w:name w:val="Заголовок 3 Знак"/>
    <w:basedOn w:val="a5"/>
    <w:link w:val="3"/>
    <w:rsid w:val="000A0DE7"/>
    <w:rPr>
      <w:rFonts w:ascii="Cambria" w:eastAsia="Times New Roman" w:hAnsi="Cambria" w:cs="Times New Roman"/>
      <w:b/>
      <w:bCs/>
      <w:sz w:val="26"/>
      <w:szCs w:val="26"/>
      <w:lang w:eastAsia="ar-SA"/>
    </w:rPr>
  </w:style>
  <w:style w:type="character" w:customStyle="1" w:styleId="40">
    <w:name w:val="Заголовок 4 Знак"/>
    <w:basedOn w:val="a5"/>
    <w:link w:val="4"/>
    <w:rsid w:val="000A0DE7"/>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0A0DE7"/>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0A0DE7"/>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0A0DE7"/>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0A0DE7"/>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0A0DE7"/>
    <w:rPr>
      <w:rFonts w:ascii="Arial" w:eastAsia="Times New Roman" w:hAnsi="Arial" w:cs="Arial"/>
      <w:sz w:val="24"/>
      <w:lang w:eastAsia="ar-SA"/>
    </w:rPr>
  </w:style>
  <w:style w:type="numbering" w:customStyle="1" w:styleId="15">
    <w:name w:val="Нет списка1"/>
    <w:next w:val="a7"/>
    <w:uiPriority w:val="99"/>
    <w:semiHidden/>
    <w:unhideWhenUsed/>
    <w:rsid w:val="000A0DE7"/>
  </w:style>
  <w:style w:type="numbering" w:customStyle="1" w:styleId="110">
    <w:name w:val="Нет списка11"/>
    <w:next w:val="a7"/>
    <w:uiPriority w:val="99"/>
    <w:semiHidden/>
    <w:unhideWhenUsed/>
    <w:rsid w:val="000A0DE7"/>
  </w:style>
  <w:style w:type="character" w:customStyle="1" w:styleId="WW8Num1z0">
    <w:name w:val="WW8Num1z0"/>
    <w:rsid w:val="000A0DE7"/>
  </w:style>
  <w:style w:type="character" w:customStyle="1" w:styleId="WW8Num2z0">
    <w:name w:val="WW8Num2z0"/>
    <w:rsid w:val="000A0DE7"/>
    <w:rPr>
      <w:rFonts w:ascii="Symbol" w:hAnsi="Symbol" w:cs="Symbol" w:hint="default"/>
    </w:rPr>
  </w:style>
  <w:style w:type="character" w:customStyle="1" w:styleId="WW8Num3z0">
    <w:name w:val="WW8Num3z0"/>
    <w:rsid w:val="000A0DE7"/>
    <w:rPr>
      <w:rFonts w:ascii="Symbol" w:hAnsi="Symbol" w:cs="Symbol" w:hint="default"/>
    </w:rPr>
  </w:style>
  <w:style w:type="character" w:customStyle="1" w:styleId="WW8Num4z0">
    <w:name w:val="WW8Num4z0"/>
    <w:rsid w:val="000A0DE7"/>
  </w:style>
  <w:style w:type="character" w:customStyle="1" w:styleId="WW8Num5z0">
    <w:name w:val="WW8Num5z0"/>
    <w:rsid w:val="000A0DE7"/>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0A0DE7"/>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0A0DE7"/>
    <w:rPr>
      <w:rFonts w:ascii="Symbol" w:hAnsi="Symbol" w:cs="Symbol"/>
      <w:color w:val="auto"/>
    </w:rPr>
  </w:style>
  <w:style w:type="character" w:customStyle="1" w:styleId="WW8Num7z0">
    <w:name w:val="WW8Num7z0"/>
    <w:rsid w:val="000A0DE7"/>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0A0DE7"/>
  </w:style>
  <w:style w:type="character" w:customStyle="1" w:styleId="WW8Num8z1">
    <w:name w:val="WW8Num8z1"/>
    <w:rsid w:val="000A0DE7"/>
  </w:style>
  <w:style w:type="character" w:customStyle="1" w:styleId="WW8Num8z2">
    <w:name w:val="WW8Num8z2"/>
    <w:rsid w:val="000A0DE7"/>
  </w:style>
  <w:style w:type="character" w:customStyle="1" w:styleId="WW8Num8z3">
    <w:name w:val="WW8Num8z3"/>
    <w:rsid w:val="000A0DE7"/>
  </w:style>
  <w:style w:type="character" w:customStyle="1" w:styleId="WW8Num8z4">
    <w:name w:val="WW8Num8z4"/>
    <w:rsid w:val="000A0DE7"/>
  </w:style>
  <w:style w:type="character" w:customStyle="1" w:styleId="WW8Num8z5">
    <w:name w:val="WW8Num8z5"/>
    <w:rsid w:val="000A0DE7"/>
  </w:style>
  <w:style w:type="character" w:customStyle="1" w:styleId="WW8Num8z6">
    <w:name w:val="WW8Num8z6"/>
    <w:rsid w:val="000A0DE7"/>
  </w:style>
  <w:style w:type="character" w:customStyle="1" w:styleId="WW8Num8z7">
    <w:name w:val="WW8Num8z7"/>
    <w:rsid w:val="000A0DE7"/>
  </w:style>
  <w:style w:type="character" w:customStyle="1" w:styleId="WW8Num8z8">
    <w:name w:val="WW8Num8z8"/>
    <w:rsid w:val="000A0DE7"/>
  </w:style>
  <w:style w:type="character" w:customStyle="1" w:styleId="WW8Num9z0">
    <w:name w:val="WW8Num9z0"/>
    <w:rsid w:val="000A0DE7"/>
    <w:rPr>
      <w:sz w:val="24"/>
      <w:szCs w:val="24"/>
    </w:rPr>
  </w:style>
  <w:style w:type="character" w:customStyle="1" w:styleId="WW8Num9z1">
    <w:name w:val="WW8Num9z1"/>
    <w:rsid w:val="000A0DE7"/>
  </w:style>
  <w:style w:type="character" w:customStyle="1" w:styleId="WW8Num9z2">
    <w:name w:val="WW8Num9z2"/>
    <w:rsid w:val="000A0DE7"/>
  </w:style>
  <w:style w:type="character" w:customStyle="1" w:styleId="WW8Num9z3">
    <w:name w:val="WW8Num9z3"/>
    <w:rsid w:val="000A0DE7"/>
    <w:rPr>
      <w:rFonts w:ascii="Times New Roman" w:eastAsia="Times New Roman" w:hAnsi="Times New Roman" w:cs="Times New Roman"/>
      <w:color w:val="FF0000"/>
      <w:sz w:val="20"/>
      <w:szCs w:val="20"/>
    </w:rPr>
  </w:style>
  <w:style w:type="character" w:customStyle="1" w:styleId="WW8Num9z4">
    <w:name w:val="WW8Num9z4"/>
    <w:rsid w:val="000A0DE7"/>
  </w:style>
  <w:style w:type="character" w:customStyle="1" w:styleId="WW8Num9z5">
    <w:name w:val="WW8Num9z5"/>
    <w:rsid w:val="000A0DE7"/>
  </w:style>
  <w:style w:type="character" w:customStyle="1" w:styleId="WW8Num9z6">
    <w:name w:val="WW8Num9z6"/>
    <w:rsid w:val="000A0DE7"/>
  </w:style>
  <w:style w:type="character" w:customStyle="1" w:styleId="WW8Num9z7">
    <w:name w:val="WW8Num9z7"/>
    <w:rsid w:val="000A0DE7"/>
  </w:style>
  <w:style w:type="character" w:customStyle="1" w:styleId="WW8Num9z8">
    <w:name w:val="WW8Num9z8"/>
    <w:rsid w:val="000A0DE7"/>
  </w:style>
  <w:style w:type="character" w:customStyle="1" w:styleId="WW8Num10z0">
    <w:name w:val="WW8Num10z0"/>
    <w:rsid w:val="000A0DE7"/>
    <w:rPr>
      <w:rFonts w:ascii="Symbol" w:hAnsi="Symbol" w:cs="Symbol" w:hint="default"/>
      <w:color w:val="auto"/>
      <w:sz w:val="20"/>
      <w:szCs w:val="20"/>
    </w:rPr>
  </w:style>
  <w:style w:type="character" w:customStyle="1" w:styleId="WW8Num10z1">
    <w:name w:val="WW8Num10z1"/>
    <w:rsid w:val="000A0DE7"/>
    <w:rPr>
      <w:rFonts w:ascii="Courier New" w:hAnsi="Courier New" w:cs="Courier New" w:hint="default"/>
    </w:rPr>
  </w:style>
  <w:style w:type="character" w:customStyle="1" w:styleId="WW8Num10z2">
    <w:name w:val="WW8Num10z2"/>
    <w:rsid w:val="000A0DE7"/>
    <w:rPr>
      <w:rFonts w:ascii="Wingdings" w:hAnsi="Wingdings" w:cs="Wingdings" w:hint="default"/>
    </w:rPr>
  </w:style>
  <w:style w:type="character" w:customStyle="1" w:styleId="WW8Num10z3">
    <w:name w:val="WW8Num10z3"/>
    <w:rsid w:val="000A0DE7"/>
    <w:rPr>
      <w:rFonts w:ascii="Symbol" w:hAnsi="Symbol" w:cs="Symbol" w:hint="default"/>
    </w:rPr>
  </w:style>
  <w:style w:type="character" w:customStyle="1" w:styleId="WW8Num11z0">
    <w:name w:val="WW8Num11z0"/>
    <w:rsid w:val="000A0DE7"/>
    <w:rPr>
      <w:rFonts w:cs="Times New Roman" w:hint="default"/>
      <w:b/>
      <w:bCs/>
      <w:i w:val="0"/>
      <w:iCs w:val="0"/>
    </w:rPr>
  </w:style>
  <w:style w:type="character" w:customStyle="1" w:styleId="WW8Num11z2">
    <w:name w:val="WW8Num11z2"/>
    <w:rsid w:val="000A0DE7"/>
    <w:rPr>
      <w:rFonts w:cs="Times New Roman" w:hint="default"/>
      <w:b/>
      <w:bCs/>
    </w:rPr>
  </w:style>
  <w:style w:type="character" w:customStyle="1" w:styleId="WW8Num12z0">
    <w:name w:val="WW8Num12z0"/>
    <w:rsid w:val="000A0DE7"/>
  </w:style>
  <w:style w:type="character" w:customStyle="1" w:styleId="WW8Num12z1">
    <w:name w:val="WW8Num12z1"/>
    <w:rsid w:val="000A0DE7"/>
  </w:style>
  <w:style w:type="character" w:customStyle="1" w:styleId="WW8Num12z2">
    <w:name w:val="WW8Num12z2"/>
    <w:rsid w:val="000A0DE7"/>
  </w:style>
  <w:style w:type="character" w:customStyle="1" w:styleId="WW8Num12z3">
    <w:name w:val="WW8Num12z3"/>
    <w:rsid w:val="000A0DE7"/>
  </w:style>
  <w:style w:type="character" w:customStyle="1" w:styleId="WW8Num12z4">
    <w:name w:val="WW8Num12z4"/>
    <w:rsid w:val="000A0DE7"/>
  </w:style>
  <w:style w:type="character" w:customStyle="1" w:styleId="WW8Num12z5">
    <w:name w:val="WW8Num12z5"/>
    <w:rsid w:val="000A0DE7"/>
  </w:style>
  <w:style w:type="character" w:customStyle="1" w:styleId="WW8Num12z6">
    <w:name w:val="WW8Num12z6"/>
    <w:rsid w:val="000A0DE7"/>
  </w:style>
  <w:style w:type="character" w:customStyle="1" w:styleId="WW8Num12z7">
    <w:name w:val="WW8Num12z7"/>
    <w:rsid w:val="000A0DE7"/>
  </w:style>
  <w:style w:type="character" w:customStyle="1" w:styleId="WW8Num12z8">
    <w:name w:val="WW8Num12z8"/>
    <w:rsid w:val="000A0DE7"/>
  </w:style>
  <w:style w:type="character" w:customStyle="1" w:styleId="WW8Num13z0">
    <w:name w:val="WW8Num13z0"/>
    <w:rsid w:val="000A0DE7"/>
    <w:rPr>
      <w:i/>
      <w:sz w:val="24"/>
      <w:szCs w:val="24"/>
    </w:rPr>
  </w:style>
  <w:style w:type="character" w:customStyle="1" w:styleId="WW8Num13z1">
    <w:name w:val="WW8Num13z1"/>
    <w:rsid w:val="000A0DE7"/>
    <w:rPr>
      <w:sz w:val="24"/>
      <w:szCs w:val="24"/>
    </w:rPr>
  </w:style>
  <w:style w:type="character" w:customStyle="1" w:styleId="WW8Num13z2">
    <w:name w:val="WW8Num13z2"/>
    <w:rsid w:val="000A0DE7"/>
    <w:rPr>
      <w:rFonts w:hint="default"/>
    </w:rPr>
  </w:style>
  <w:style w:type="character" w:customStyle="1" w:styleId="WW8Num14z0">
    <w:name w:val="WW8Num14z0"/>
    <w:rsid w:val="000A0DE7"/>
    <w:rPr>
      <w:b/>
      <w:sz w:val="24"/>
      <w:szCs w:val="24"/>
    </w:rPr>
  </w:style>
  <w:style w:type="character" w:customStyle="1" w:styleId="WW8Num14z1">
    <w:name w:val="WW8Num14z1"/>
    <w:rsid w:val="000A0DE7"/>
    <w:rPr>
      <w:rFonts w:ascii="Times New Roman" w:hAnsi="Times New Roman" w:cs="Times New Roman" w:hint="default"/>
      <w:b w:val="0"/>
      <w:i w:val="0"/>
    </w:rPr>
  </w:style>
  <w:style w:type="character" w:customStyle="1" w:styleId="WW8Num14z2">
    <w:name w:val="WW8Num14z2"/>
    <w:rsid w:val="000A0DE7"/>
    <w:rPr>
      <w:rFonts w:hint="default"/>
    </w:rPr>
  </w:style>
  <w:style w:type="character" w:customStyle="1" w:styleId="WW8Num15z0">
    <w:name w:val="WW8Num15z0"/>
    <w:rsid w:val="000A0DE7"/>
    <w:rPr>
      <w:rFonts w:ascii="Symbol" w:hAnsi="Symbol" w:cs="Symbol"/>
      <w:color w:val="000000"/>
      <w:sz w:val="22"/>
      <w:szCs w:val="22"/>
    </w:rPr>
  </w:style>
  <w:style w:type="character" w:customStyle="1" w:styleId="WW8Num15z1">
    <w:name w:val="WW8Num15z1"/>
    <w:rsid w:val="000A0DE7"/>
    <w:rPr>
      <w:rFonts w:ascii="Courier New" w:hAnsi="Courier New" w:cs="Courier New" w:hint="default"/>
    </w:rPr>
  </w:style>
  <w:style w:type="character" w:customStyle="1" w:styleId="WW8Num15z2">
    <w:name w:val="WW8Num15z2"/>
    <w:rsid w:val="000A0DE7"/>
    <w:rPr>
      <w:rFonts w:ascii="Wingdings" w:hAnsi="Wingdings" w:cs="Wingdings" w:hint="default"/>
    </w:rPr>
  </w:style>
  <w:style w:type="character" w:customStyle="1" w:styleId="WW8Num15z3">
    <w:name w:val="WW8Num15z3"/>
    <w:rsid w:val="000A0DE7"/>
    <w:rPr>
      <w:rFonts w:ascii="Symbol" w:hAnsi="Symbol" w:cs="Symbol" w:hint="default"/>
    </w:rPr>
  </w:style>
  <w:style w:type="character" w:customStyle="1" w:styleId="WW8Num16z0">
    <w:name w:val="WW8Num16z0"/>
    <w:rsid w:val="000A0DE7"/>
    <w:rPr>
      <w:rFonts w:hint="default"/>
    </w:rPr>
  </w:style>
  <w:style w:type="character" w:customStyle="1" w:styleId="WW8Num17z0">
    <w:name w:val="WW8Num17z0"/>
    <w:rsid w:val="000A0DE7"/>
    <w:rPr>
      <w:rFonts w:ascii="Times New Roman" w:eastAsia="Times New Roman" w:hAnsi="Times New Roman" w:cs="Times New Roman"/>
      <w:sz w:val="20"/>
      <w:szCs w:val="20"/>
    </w:rPr>
  </w:style>
  <w:style w:type="character" w:customStyle="1" w:styleId="WW8Num17z1">
    <w:name w:val="WW8Num17z1"/>
    <w:rsid w:val="000A0DE7"/>
  </w:style>
  <w:style w:type="character" w:customStyle="1" w:styleId="WW8Num17z2">
    <w:name w:val="WW8Num17z2"/>
    <w:rsid w:val="000A0DE7"/>
    <w:rPr>
      <w:b w:val="0"/>
      <w:i w:val="0"/>
    </w:rPr>
  </w:style>
  <w:style w:type="character" w:customStyle="1" w:styleId="WW8Num17z3">
    <w:name w:val="WW8Num17z3"/>
    <w:rsid w:val="000A0DE7"/>
    <w:rPr>
      <w:rFonts w:ascii="Times New Roman" w:eastAsia="Times New Roman" w:hAnsi="Times New Roman" w:cs="Times New Roman"/>
      <w:b w:val="0"/>
      <w:i w:val="0"/>
    </w:rPr>
  </w:style>
  <w:style w:type="character" w:customStyle="1" w:styleId="WW8Num17z4">
    <w:name w:val="WW8Num17z4"/>
    <w:rsid w:val="000A0DE7"/>
  </w:style>
  <w:style w:type="character" w:customStyle="1" w:styleId="WW8Num17z5">
    <w:name w:val="WW8Num17z5"/>
    <w:rsid w:val="000A0DE7"/>
  </w:style>
  <w:style w:type="character" w:customStyle="1" w:styleId="WW8Num17z6">
    <w:name w:val="WW8Num17z6"/>
    <w:rsid w:val="000A0DE7"/>
  </w:style>
  <w:style w:type="character" w:customStyle="1" w:styleId="WW8Num17z7">
    <w:name w:val="WW8Num17z7"/>
    <w:rsid w:val="000A0DE7"/>
  </w:style>
  <w:style w:type="character" w:customStyle="1" w:styleId="WW8Num17z8">
    <w:name w:val="WW8Num17z8"/>
    <w:rsid w:val="000A0DE7"/>
  </w:style>
  <w:style w:type="character" w:customStyle="1" w:styleId="WW8Num18z0">
    <w:name w:val="WW8Num18z0"/>
    <w:rsid w:val="000A0DE7"/>
    <w:rPr>
      <w:rFonts w:hint="default"/>
    </w:rPr>
  </w:style>
  <w:style w:type="character" w:customStyle="1" w:styleId="WW8Num18z2">
    <w:name w:val="WW8Num18z2"/>
    <w:rsid w:val="000A0DE7"/>
    <w:rPr>
      <w:rFonts w:hint="default"/>
      <w:b w:val="0"/>
    </w:rPr>
  </w:style>
  <w:style w:type="character" w:customStyle="1" w:styleId="WW8Num19z0">
    <w:name w:val="WW8Num19z0"/>
    <w:rsid w:val="000A0DE7"/>
    <w:rPr>
      <w:rFonts w:ascii="Symbol" w:hAnsi="Symbol" w:cs="Symbol" w:hint="default"/>
      <w:color w:val="auto"/>
      <w:sz w:val="20"/>
      <w:szCs w:val="20"/>
    </w:rPr>
  </w:style>
  <w:style w:type="character" w:customStyle="1" w:styleId="WW8Num19z1">
    <w:name w:val="WW8Num19z1"/>
    <w:rsid w:val="000A0DE7"/>
    <w:rPr>
      <w:rFonts w:ascii="Courier New" w:hAnsi="Courier New" w:cs="Courier New" w:hint="default"/>
    </w:rPr>
  </w:style>
  <w:style w:type="character" w:customStyle="1" w:styleId="WW8Num19z2">
    <w:name w:val="WW8Num19z2"/>
    <w:rsid w:val="000A0DE7"/>
    <w:rPr>
      <w:rFonts w:ascii="Wingdings" w:hAnsi="Wingdings" w:cs="Wingdings" w:hint="default"/>
    </w:rPr>
  </w:style>
  <w:style w:type="character" w:customStyle="1" w:styleId="WW8Num19z3">
    <w:name w:val="WW8Num19z3"/>
    <w:rsid w:val="000A0DE7"/>
    <w:rPr>
      <w:rFonts w:ascii="Symbol" w:hAnsi="Symbol" w:cs="Symbol" w:hint="default"/>
    </w:rPr>
  </w:style>
  <w:style w:type="character" w:customStyle="1" w:styleId="WW8Num20z0">
    <w:name w:val="WW8Num20z0"/>
    <w:rsid w:val="000A0DE7"/>
    <w:rPr>
      <w:rFonts w:ascii="Times New Roman" w:eastAsia="Times New Roman" w:hAnsi="Times New Roman" w:cs="Times New Roman"/>
      <w:sz w:val="20"/>
      <w:szCs w:val="20"/>
    </w:rPr>
  </w:style>
  <w:style w:type="character" w:customStyle="1" w:styleId="WW8Num20z1">
    <w:name w:val="WW8Num20z1"/>
    <w:rsid w:val="000A0DE7"/>
  </w:style>
  <w:style w:type="character" w:customStyle="1" w:styleId="WW8Num20z2">
    <w:name w:val="WW8Num20z2"/>
    <w:rsid w:val="000A0DE7"/>
    <w:rPr>
      <w:b w:val="0"/>
      <w:i w:val="0"/>
    </w:rPr>
  </w:style>
  <w:style w:type="character" w:customStyle="1" w:styleId="WW8Num20z3">
    <w:name w:val="WW8Num20z3"/>
    <w:rsid w:val="000A0DE7"/>
    <w:rPr>
      <w:rFonts w:ascii="Times New Roman" w:eastAsia="Times New Roman" w:hAnsi="Times New Roman" w:cs="Times New Roman"/>
      <w:b w:val="0"/>
      <w:i w:val="0"/>
    </w:rPr>
  </w:style>
  <w:style w:type="character" w:customStyle="1" w:styleId="WW8Num20z4">
    <w:name w:val="WW8Num20z4"/>
    <w:rsid w:val="000A0DE7"/>
  </w:style>
  <w:style w:type="character" w:customStyle="1" w:styleId="WW8Num20z5">
    <w:name w:val="WW8Num20z5"/>
    <w:rsid w:val="000A0DE7"/>
  </w:style>
  <w:style w:type="character" w:customStyle="1" w:styleId="WW8Num20z6">
    <w:name w:val="WW8Num20z6"/>
    <w:rsid w:val="000A0DE7"/>
  </w:style>
  <w:style w:type="character" w:customStyle="1" w:styleId="WW8Num20z7">
    <w:name w:val="WW8Num20z7"/>
    <w:rsid w:val="000A0DE7"/>
  </w:style>
  <w:style w:type="character" w:customStyle="1" w:styleId="WW8Num20z8">
    <w:name w:val="WW8Num20z8"/>
    <w:rsid w:val="000A0DE7"/>
  </w:style>
  <w:style w:type="character" w:customStyle="1" w:styleId="WW8Num21z0">
    <w:name w:val="WW8Num21z0"/>
    <w:rsid w:val="000A0DE7"/>
    <w:rPr>
      <w:b/>
      <w:i w:val="0"/>
      <w:color w:val="auto"/>
    </w:rPr>
  </w:style>
  <w:style w:type="character" w:customStyle="1" w:styleId="WW8Num21z1">
    <w:name w:val="WW8Num21z1"/>
    <w:rsid w:val="000A0DE7"/>
    <w:rPr>
      <w:b/>
      <w:i w:val="0"/>
      <w:sz w:val="24"/>
      <w:szCs w:val="24"/>
    </w:rPr>
  </w:style>
  <w:style w:type="character" w:customStyle="1" w:styleId="WW8Num21z2">
    <w:name w:val="WW8Num21z2"/>
    <w:rsid w:val="000A0DE7"/>
    <w:rPr>
      <w:rFonts w:hint="default"/>
    </w:rPr>
  </w:style>
  <w:style w:type="character" w:customStyle="1" w:styleId="WW8Num21z3">
    <w:name w:val="WW8Num21z3"/>
    <w:rsid w:val="000A0DE7"/>
  </w:style>
  <w:style w:type="character" w:customStyle="1" w:styleId="WW8Num21z4">
    <w:name w:val="WW8Num21z4"/>
    <w:rsid w:val="000A0DE7"/>
  </w:style>
  <w:style w:type="character" w:customStyle="1" w:styleId="WW8Num21z5">
    <w:name w:val="WW8Num21z5"/>
    <w:rsid w:val="000A0DE7"/>
  </w:style>
  <w:style w:type="character" w:customStyle="1" w:styleId="WW8Num21z6">
    <w:name w:val="WW8Num21z6"/>
    <w:rsid w:val="000A0DE7"/>
  </w:style>
  <w:style w:type="character" w:customStyle="1" w:styleId="WW8Num21z7">
    <w:name w:val="WW8Num21z7"/>
    <w:rsid w:val="000A0DE7"/>
  </w:style>
  <w:style w:type="character" w:customStyle="1" w:styleId="WW8Num21z8">
    <w:name w:val="WW8Num21z8"/>
    <w:rsid w:val="000A0DE7"/>
  </w:style>
  <w:style w:type="character" w:customStyle="1" w:styleId="WW8Num22z0">
    <w:name w:val="WW8Num22z0"/>
    <w:rsid w:val="000A0DE7"/>
    <w:rPr>
      <w:rFonts w:ascii="Times New Roman" w:eastAsia="Times New Roman" w:hAnsi="Times New Roman" w:cs="Times New Roman"/>
      <w:sz w:val="24"/>
      <w:szCs w:val="24"/>
    </w:rPr>
  </w:style>
  <w:style w:type="character" w:customStyle="1" w:styleId="WW8Num23z0">
    <w:name w:val="WW8Num23z0"/>
    <w:rsid w:val="000A0DE7"/>
    <w:rPr>
      <w:rFonts w:hint="default"/>
      <w:b/>
    </w:rPr>
  </w:style>
  <w:style w:type="character" w:customStyle="1" w:styleId="WW8Num23z1">
    <w:name w:val="WW8Num23z1"/>
    <w:rsid w:val="000A0DE7"/>
    <w:rPr>
      <w:rFonts w:hint="default"/>
      <w:b w:val="0"/>
      <w:sz w:val="22"/>
      <w:szCs w:val="22"/>
    </w:rPr>
  </w:style>
  <w:style w:type="character" w:customStyle="1" w:styleId="WW8Num23z2">
    <w:name w:val="WW8Num23z2"/>
    <w:rsid w:val="000A0DE7"/>
    <w:rPr>
      <w:rFonts w:hint="default"/>
      <w:b w:val="0"/>
    </w:rPr>
  </w:style>
  <w:style w:type="character" w:customStyle="1" w:styleId="WW8Num24z0">
    <w:name w:val="WW8Num24z0"/>
    <w:rsid w:val="000A0DE7"/>
    <w:rPr>
      <w:sz w:val="24"/>
      <w:szCs w:val="24"/>
    </w:rPr>
  </w:style>
  <w:style w:type="character" w:customStyle="1" w:styleId="WW8Num24z1">
    <w:name w:val="WW8Num24z1"/>
    <w:rsid w:val="000A0DE7"/>
  </w:style>
  <w:style w:type="character" w:customStyle="1" w:styleId="WW8Num24z2">
    <w:name w:val="WW8Num24z2"/>
    <w:rsid w:val="000A0DE7"/>
  </w:style>
  <w:style w:type="character" w:customStyle="1" w:styleId="WW8Num24z3">
    <w:name w:val="WW8Num24z3"/>
    <w:rsid w:val="000A0DE7"/>
  </w:style>
  <w:style w:type="character" w:customStyle="1" w:styleId="WW8Num24z4">
    <w:name w:val="WW8Num24z4"/>
    <w:rsid w:val="000A0DE7"/>
  </w:style>
  <w:style w:type="character" w:customStyle="1" w:styleId="WW8Num24z5">
    <w:name w:val="WW8Num24z5"/>
    <w:rsid w:val="000A0DE7"/>
  </w:style>
  <w:style w:type="character" w:customStyle="1" w:styleId="WW8Num24z6">
    <w:name w:val="WW8Num24z6"/>
    <w:rsid w:val="000A0DE7"/>
  </w:style>
  <w:style w:type="character" w:customStyle="1" w:styleId="WW8Num24z7">
    <w:name w:val="WW8Num24z7"/>
    <w:rsid w:val="000A0DE7"/>
  </w:style>
  <w:style w:type="character" w:customStyle="1" w:styleId="WW8Num24z8">
    <w:name w:val="WW8Num24z8"/>
    <w:rsid w:val="000A0DE7"/>
  </w:style>
  <w:style w:type="character" w:customStyle="1" w:styleId="WW8Num25z0">
    <w:name w:val="WW8Num25z0"/>
    <w:rsid w:val="000A0DE7"/>
    <w:rPr>
      <w:rFonts w:hint="default"/>
    </w:rPr>
  </w:style>
  <w:style w:type="character" w:customStyle="1" w:styleId="WW8Num25z5">
    <w:name w:val="WW8Num25z5"/>
    <w:rsid w:val="000A0DE7"/>
  </w:style>
  <w:style w:type="character" w:customStyle="1" w:styleId="WW8Num26z0">
    <w:name w:val="WW8Num26z0"/>
    <w:rsid w:val="000A0DE7"/>
    <w:rPr>
      <w:sz w:val="24"/>
      <w:szCs w:val="24"/>
    </w:rPr>
  </w:style>
  <w:style w:type="character" w:customStyle="1" w:styleId="WW8Num26z1">
    <w:name w:val="WW8Num26z1"/>
    <w:rsid w:val="000A0DE7"/>
  </w:style>
  <w:style w:type="character" w:customStyle="1" w:styleId="WW8Num26z2">
    <w:name w:val="WW8Num26z2"/>
    <w:rsid w:val="000A0DE7"/>
  </w:style>
  <w:style w:type="character" w:customStyle="1" w:styleId="WW8Num26z3">
    <w:name w:val="WW8Num26z3"/>
    <w:rsid w:val="000A0DE7"/>
  </w:style>
  <w:style w:type="character" w:customStyle="1" w:styleId="WW8Num26z4">
    <w:name w:val="WW8Num26z4"/>
    <w:rsid w:val="000A0DE7"/>
  </w:style>
  <w:style w:type="character" w:customStyle="1" w:styleId="WW8Num26z5">
    <w:name w:val="WW8Num26z5"/>
    <w:rsid w:val="000A0DE7"/>
  </w:style>
  <w:style w:type="character" w:customStyle="1" w:styleId="WW8Num26z6">
    <w:name w:val="WW8Num26z6"/>
    <w:rsid w:val="000A0DE7"/>
  </w:style>
  <w:style w:type="character" w:customStyle="1" w:styleId="WW8Num26z7">
    <w:name w:val="WW8Num26z7"/>
    <w:rsid w:val="000A0DE7"/>
  </w:style>
  <w:style w:type="character" w:customStyle="1" w:styleId="WW8Num26z8">
    <w:name w:val="WW8Num26z8"/>
    <w:rsid w:val="000A0DE7"/>
  </w:style>
  <w:style w:type="character" w:customStyle="1" w:styleId="WW8Num27z0">
    <w:name w:val="WW8Num27z0"/>
    <w:rsid w:val="000A0DE7"/>
    <w:rPr>
      <w:rFonts w:ascii="Times New Roman" w:eastAsia="Times New Roman" w:hAnsi="Times New Roman" w:cs="Times New Roman" w:hint="default"/>
      <w:sz w:val="24"/>
      <w:szCs w:val="24"/>
    </w:rPr>
  </w:style>
  <w:style w:type="character" w:customStyle="1" w:styleId="WW8Num28z0">
    <w:name w:val="WW8Num28z0"/>
    <w:rsid w:val="000A0DE7"/>
  </w:style>
  <w:style w:type="character" w:customStyle="1" w:styleId="WW8Num28z1">
    <w:name w:val="WW8Num28z1"/>
    <w:rsid w:val="000A0DE7"/>
  </w:style>
  <w:style w:type="character" w:customStyle="1" w:styleId="WW8Num28z2">
    <w:name w:val="WW8Num28z2"/>
    <w:rsid w:val="000A0DE7"/>
  </w:style>
  <w:style w:type="character" w:customStyle="1" w:styleId="WW8Num28z3">
    <w:name w:val="WW8Num28z3"/>
    <w:rsid w:val="000A0DE7"/>
  </w:style>
  <w:style w:type="character" w:customStyle="1" w:styleId="WW8Num28z4">
    <w:name w:val="WW8Num28z4"/>
    <w:rsid w:val="000A0DE7"/>
  </w:style>
  <w:style w:type="character" w:customStyle="1" w:styleId="WW8Num28z5">
    <w:name w:val="WW8Num28z5"/>
    <w:rsid w:val="000A0DE7"/>
  </w:style>
  <w:style w:type="character" w:customStyle="1" w:styleId="WW8Num28z6">
    <w:name w:val="WW8Num28z6"/>
    <w:rsid w:val="000A0DE7"/>
  </w:style>
  <w:style w:type="character" w:customStyle="1" w:styleId="WW8Num28z7">
    <w:name w:val="WW8Num28z7"/>
    <w:rsid w:val="000A0DE7"/>
  </w:style>
  <w:style w:type="character" w:customStyle="1" w:styleId="WW8Num28z8">
    <w:name w:val="WW8Num28z8"/>
    <w:rsid w:val="000A0DE7"/>
  </w:style>
  <w:style w:type="character" w:customStyle="1" w:styleId="WW8Num29z0">
    <w:name w:val="WW8Num29z0"/>
    <w:rsid w:val="000A0DE7"/>
    <w:rPr>
      <w:rFonts w:hint="default"/>
    </w:rPr>
  </w:style>
  <w:style w:type="character" w:customStyle="1" w:styleId="WW8Num29z1">
    <w:name w:val="WW8Num29z1"/>
    <w:rsid w:val="000A0DE7"/>
    <w:rPr>
      <w:rFonts w:hint="default"/>
      <w:b/>
      <w:i w:val="0"/>
      <w:sz w:val="24"/>
      <w:szCs w:val="24"/>
    </w:rPr>
  </w:style>
  <w:style w:type="character" w:customStyle="1" w:styleId="WW8Num29z2">
    <w:name w:val="WW8Num29z2"/>
    <w:rsid w:val="000A0DE7"/>
    <w:rPr>
      <w:rFonts w:ascii="Times New Roman" w:hAnsi="Times New Roman" w:cs="Times New Roman" w:hint="default"/>
      <w:i w:val="0"/>
      <w:sz w:val="24"/>
      <w:szCs w:val="24"/>
    </w:rPr>
  </w:style>
  <w:style w:type="character" w:customStyle="1" w:styleId="WW8Num30z0">
    <w:name w:val="WW8Num30z0"/>
    <w:rsid w:val="000A0DE7"/>
    <w:rPr>
      <w:rFonts w:ascii="Times New Roman" w:eastAsia="Times New Roman" w:hAnsi="Times New Roman" w:cs="Times New Roman" w:hint="default"/>
      <w:b/>
      <w:bCs/>
      <w:iCs/>
      <w:sz w:val="24"/>
      <w:szCs w:val="24"/>
    </w:rPr>
  </w:style>
  <w:style w:type="character" w:customStyle="1" w:styleId="WW8Num31z0">
    <w:name w:val="WW8Num31z0"/>
    <w:rsid w:val="000A0DE7"/>
    <w:rPr>
      <w:rFonts w:ascii="Times New Roman" w:eastAsia="Times New Roman" w:hAnsi="Times New Roman" w:cs="Times New Roman" w:hint="default"/>
      <w:b/>
      <w:iCs/>
      <w:sz w:val="24"/>
      <w:szCs w:val="24"/>
      <w:lang w:val="x-none"/>
    </w:rPr>
  </w:style>
  <w:style w:type="character" w:customStyle="1" w:styleId="WW8Num31z1">
    <w:name w:val="WW8Num31z1"/>
    <w:rsid w:val="000A0DE7"/>
    <w:rPr>
      <w:rFonts w:ascii="Times New Roman" w:eastAsia="Times New Roman" w:hAnsi="Times New Roman" w:cs="Times New Roman" w:hint="default"/>
      <w:b/>
      <w:bCs/>
      <w:i w:val="0"/>
      <w:iCs/>
      <w:sz w:val="24"/>
      <w:szCs w:val="24"/>
    </w:rPr>
  </w:style>
  <w:style w:type="character" w:customStyle="1" w:styleId="WW8Num31z2">
    <w:name w:val="WW8Num31z2"/>
    <w:rsid w:val="000A0DE7"/>
    <w:rPr>
      <w:rFonts w:ascii="Times New Roman" w:eastAsia="Times New Roman" w:hAnsi="Times New Roman" w:cs="Times New Roman" w:hint="default"/>
      <w:b w:val="0"/>
      <w:i w:val="0"/>
      <w:color w:val="0000FF"/>
      <w:sz w:val="24"/>
      <w:szCs w:val="24"/>
    </w:rPr>
  </w:style>
  <w:style w:type="character" w:customStyle="1" w:styleId="WW8Num32z0">
    <w:name w:val="WW8Num32z0"/>
    <w:rsid w:val="000A0DE7"/>
  </w:style>
  <w:style w:type="character" w:customStyle="1" w:styleId="WW8Num32z1">
    <w:name w:val="WW8Num32z1"/>
    <w:rsid w:val="000A0DE7"/>
  </w:style>
  <w:style w:type="character" w:customStyle="1" w:styleId="WW8Num32z2">
    <w:name w:val="WW8Num32z2"/>
    <w:rsid w:val="000A0DE7"/>
  </w:style>
  <w:style w:type="character" w:customStyle="1" w:styleId="WW8Num32z3">
    <w:name w:val="WW8Num32z3"/>
    <w:rsid w:val="000A0DE7"/>
  </w:style>
  <w:style w:type="character" w:customStyle="1" w:styleId="WW8Num32z4">
    <w:name w:val="WW8Num32z4"/>
    <w:rsid w:val="000A0DE7"/>
  </w:style>
  <w:style w:type="character" w:customStyle="1" w:styleId="WW8Num32z5">
    <w:name w:val="WW8Num32z5"/>
    <w:rsid w:val="000A0DE7"/>
  </w:style>
  <w:style w:type="character" w:customStyle="1" w:styleId="WW8Num32z6">
    <w:name w:val="WW8Num32z6"/>
    <w:rsid w:val="000A0DE7"/>
  </w:style>
  <w:style w:type="character" w:customStyle="1" w:styleId="WW8Num32z7">
    <w:name w:val="WW8Num32z7"/>
    <w:rsid w:val="000A0DE7"/>
  </w:style>
  <w:style w:type="character" w:customStyle="1" w:styleId="WW8Num32z8">
    <w:name w:val="WW8Num32z8"/>
    <w:rsid w:val="000A0DE7"/>
  </w:style>
  <w:style w:type="character" w:customStyle="1" w:styleId="WW8Num33z0">
    <w:name w:val="WW8Num33z0"/>
    <w:rsid w:val="000A0DE7"/>
    <w:rPr>
      <w:rFonts w:ascii="Symbol" w:hAnsi="Symbol" w:cs="Symbol" w:hint="default"/>
    </w:rPr>
  </w:style>
  <w:style w:type="character" w:customStyle="1" w:styleId="WW8Num34z0">
    <w:name w:val="WW8Num34z0"/>
    <w:rsid w:val="000A0DE7"/>
    <w:rPr>
      <w:rFonts w:hint="default"/>
    </w:rPr>
  </w:style>
  <w:style w:type="character" w:customStyle="1" w:styleId="WW8Num35z0">
    <w:name w:val="WW8Num35z0"/>
    <w:rsid w:val="000A0DE7"/>
    <w:rPr>
      <w:rFonts w:hint="default"/>
    </w:rPr>
  </w:style>
  <w:style w:type="character" w:customStyle="1" w:styleId="WW8Num35z2">
    <w:name w:val="WW8Num35z2"/>
    <w:rsid w:val="000A0DE7"/>
    <w:rPr>
      <w:rFonts w:hint="default"/>
      <w:b w:val="0"/>
      <w:i w:val="0"/>
    </w:rPr>
  </w:style>
  <w:style w:type="character" w:customStyle="1" w:styleId="WW8Num36z0">
    <w:name w:val="WW8Num36z0"/>
    <w:rsid w:val="000A0DE7"/>
    <w:rPr>
      <w:rFonts w:ascii="Times New Roman" w:hAnsi="Times New Roman" w:cs="Times New Roman" w:hint="default"/>
      <w:sz w:val="24"/>
      <w:szCs w:val="24"/>
    </w:rPr>
  </w:style>
  <w:style w:type="character" w:customStyle="1" w:styleId="WW8Num37z0">
    <w:name w:val="WW8Num37z0"/>
    <w:rsid w:val="000A0DE7"/>
    <w:rPr>
      <w:rFonts w:ascii="Times New Roman" w:eastAsia="Times New Roman" w:hAnsi="Times New Roman" w:cs="Times New Roman" w:hint="default"/>
      <w:sz w:val="24"/>
      <w:szCs w:val="24"/>
    </w:rPr>
  </w:style>
  <w:style w:type="character" w:customStyle="1" w:styleId="WW8Num38z0">
    <w:name w:val="WW8Num38z0"/>
    <w:rsid w:val="000A0DE7"/>
    <w:rPr>
      <w:sz w:val="24"/>
      <w:szCs w:val="24"/>
    </w:rPr>
  </w:style>
  <w:style w:type="character" w:customStyle="1" w:styleId="WW8Num38z1">
    <w:name w:val="WW8Num38z1"/>
    <w:rsid w:val="000A0DE7"/>
  </w:style>
  <w:style w:type="character" w:customStyle="1" w:styleId="WW8Num38z2">
    <w:name w:val="WW8Num38z2"/>
    <w:rsid w:val="000A0DE7"/>
  </w:style>
  <w:style w:type="character" w:customStyle="1" w:styleId="WW8Num38z3">
    <w:name w:val="WW8Num38z3"/>
    <w:rsid w:val="000A0DE7"/>
  </w:style>
  <w:style w:type="character" w:customStyle="1" w:styleId="WW8Num38z4">
    <w:name w:val="WW8Num38z4"/>
    <w:rsid w:val="000A0DE7"/>
  </w:style>
  <w:style w:type="character" w:customStyle="1" w:styleId="WW8Num38z5">
    <w:name w:val="WW8Num38z5"/>
    <w:rsid w:val="000A0DE7"/>
  </w:style>
  <w:style w:type="character" w:customStyle="1" w:styleId="WW8Num38z6">
    <w:name w:val="WW8Num38z6"/>
    <w:rsid w:val="000A0DE7"/>
  </w:style>
  <w:style w:type="character" w:customStyle="1" w:styleId="WW8Num38z7">
    <w:name w:val="WW8Num38z7"/>
    <w:rsid w:val="000A0DE7"/>
  </w:style>
  <w:style w:type="character" w:customStyle="1" w:styleId="WW8Num38z8">
    <w:name w:val="WW8Num38z8"/>
    <w:rsid w:val="000A0DE7"/>
  </w:style>
  <w:style w:type="character" w:customStyle="1" w:styleId="WW8Num39z0">
    <w:name w:val="WW8Num39z0"/>
    <w:rsid w:val="000A0DE7"/>
    <w:rPr>
      <w:i/>
      <w:sz w:val="24"/>
      <w:szCs w:val="24"/>
    </w:rPr>
  </w:style>
  <w:style w:type="character" w:customStyle="1" w:styleId="WW8Num39z2">
    <w:name w:val="WW8Num39z2"/>
    <w:rsid w:val="000A0DE7"/>
    <w:rPr>
      <w:rFonts w:hint="default"/>
    </w:rPr>
  </w:style>
  <w:style w:type="character" w:customStyle="1" w:styleId="WW8Num40z0">
    <w:name w:val="WW8Num40z0"/>
    <w:rsid w:val="000A0DE7"/>
    <w:rPr>
      <w:rFonts w:ascii="Symbol" w:hAnsi="Symbol" w:cs="Symbol" w:hint="default"/>
    </w:rPr>
  </w:style>
  <w:style w:type="character" w:customStyle="1" w:styleId="WW8Num40z1">
    <w:name w:val="WW8Num40z1"/>
    <w:rsid w:val="000A0DE7"/>
    <w:rPr>
      <w:rFonts w:ascii="Courier New" w:hAnsi="Courier New" w:cs="Courier New" w:hint="default"/>
    </w:rPr>
  </w:style>
  <w:style w:type="character" w:customStyle="1" w:styleId="WW8Num40z2">
    <w:name w:val="WW8Num40z2"/>
    <w:rsid w:val="000A0DE7"/>
    <w:rPr>
      <w:rFonts w:ascii="Wingdings" w:hAnsi="Wingdings" w:cs="Wingdings" w:hint="default"/>
    </w:rPr>
  </w:style>
  <w:style w:type="character" w:customStyle="1" w:styleId="WW8Num41z0">
    <w:name w:val="WW8Num41z0"/>
    <w:rsid w:val="000A0DE7"/>
    <w:rPr>
      <w:rFonts w:hint="default"/>
      <w:b/>
    </w:rPr>
  </w:style>
  <w:style w:type="character" w:customStyle="1" w:styleId="WW8Num41z1">
    <w:name w:val="WW8Num41z1"/>
    <w:rsid w:val="000A0DE7"/>
    <w:rPr>
      <w:rFonts w:hint="default"/>
      <w:b w:val="0"/>
    </w:rPr>
  </w:style>
  <w:style w:type="character" w:customStyle="1" w:styleId="WW8Num41z2">
    <w:name w:val="WW8Num41z2"/>
    <w:rsid w:val="000A0DE7"/>
    <w:rPr>
      <w:rFonts w:ascii="Times New Roman" w:eastAsia="Times New Roman" w:hAnsi="Times New Roman" w:cs="Times New Roman"/>
      <w:b w:val="0"/>
    </w:rPr>
  </w:style>
  <w:style w:type="character" w:customStyle="1" w:styleId="WW8Num41z3">
    <w:name w:val="WW8Num41z3"/>
    <w:rsid w:val="000A0DE7"/>
    <w:rPr>
      <w:rFonts w:hint="default"/>
    </w:rPr>
  </w:style>
  <w:style w:type="character" w:customStyle="1" w:styleId="WW8Num42z0">
    <w:name w:val="WW8Num42z0"/>
    <w:rsid w:val="000A0DE7"/>
    <w:rPr>
      <w:rFonts w:hint="default"/>
    </w:rPr>
  </w:style>
  <w:style w:type="character" w:customStyle="1" w:styleId="WW8Num42z1">
    <w:name w:val="WW8Num42z1"/>
    <w:rsid w:val="000A0DE7"/>
    <w:rPr>
      <w:rFonts w:ascii="Times New Roman" w:eastAsia="Times New Roman" w:hAnsi="Times New Roman" w:cs="Times New Roman" w:hint="default"/>
      <w:b/>
      <w:sz w:val="24"/>
      <w:szCs w:val="24"/>
    </w:rPr>
  </w:style>
  <w:style w:type="character" w:customStyle="1" w:styleId="WW8Num42z2">
    <w:name w:val="WW8Num42z2"/>
    <w:rsid w:val="000A0DE7"/>
    <w:rPr>
      <w:rFonts w:ascii="Times New Roman" w:eastAsia="Times New Roman" w:hAnsi="Times New Roman" w:cs="Times New Roman" w:hint="default"/>
      <w:bCs/>
      <w:color w:val="auto"/>
      <w:sz w:val="24"/>
      <w:szCs w:val="24"/>
    </w:rPr>
  </w:style>
  <w:style w:type="character" w:customStyle="1" w:styleId="WW8Num43z0">
    <w:name w:val="WW8Num43z0"/>
    <w:rsid w:val="000A0DE7"/>
    <w:rPr>
      <w:rFonts w:ascii="Symbol" w:hAnsi="Symbol" w:cs="Symbol" w:hint="default"/>
    </w:rPr>
  </w:style>
  <w:style w:type="character" w:customStyle="1" w:styleId="WW8Num43z5">
    <w:name w:val="WW8Num43z5"/>
    <w:rsid w:val="000A0DE7"/>
    <w:rPr>
      <w:rFonts w:ascii="Wingdings" w:hAnsi="Wingdings" w:cs="Wingdings" w:hint="default"/>
    </w:rPr>
  </w:style>
  <w:style w:type="character" w:customStyle="1" w:styleId="WW8Num44z0">
    <w:name w:val="WW8Num44z0"/>
    <w:rsid w:val="000A0DE7"/>
    <w:rPr>
      <w:sz w:val="24"/>
      <w:szCs w:val="24"/>
    </w:rPr>
  </w:style>
  <w:style w:type="character" w:customStyle="1" w:styleId="WW8Num45z0">
    <w:name w:val="WW8Num45z0"/>
    <w:rsid w:val="000A0DE7"/>
    <w:rPr>
      <w:rFonts w:ascii="Symbol" w:hAnsi="Symbol" w:cs="Symbol" w:hint="default"/>
    </w:rPr>
  </w:style>
  <w:style w:type="character" w:customStyle="1" w:styleId="WW8Num45z1">
    <w:name w:val="WW8Num45z1"/>
    <w:rsid w:val="000A0DE7"/>
    <w:rPr>
      <w:rFonts w:ascii="Courier New" w:hAnsi="Courier New" w:cs="Courier New" w:hint="default"/>
    </w:rPr>
  </w:style>
  <w:style w:type="character" w:customStyle="1" w:styleId="WW8Num45z2">
    <w:name w:val="WW8Num45z2"/>
    <w:rsid w:val="000A0DE7"/>
    <w:rPr>
      <w:rFonts w:ascii="Wingdings" w:hAnsi="Wingdings" w:cs="Wingdings" w:hint="default"/>
    </w:rPr>
  </w:style>
  <w:style w:type="character" w:customStyle="1" w:styleId="WW8Num46z0">
    <w:name w:val="WW8Num46z0"/>
    <w:rsid w:val="000A0DE7"/>
    <w:rPr>
      <w:rFonts w:ascii="Courier New" w:hAnsi="Courier New" w:cs="Courier New" w:hint="default"/>
    </w:rPr>
  </w:style>
  <w:style w:type="character" w:customStyle="1" w:styleId="WW8Num46z2">
    <w:name w:val="WW8Num46z2"/>
    <w:rsid w:val="000A0DE7"/>
    <w:rPr>
      <w:rFonts w:ascii="Wingdings" w:hAnsi="Wingdings" w:cs="Wingdings" w:hint="default"/>
    </w:rPr>
  </w:style>
  <w:style w:type="character" w:customStyle="1" w:styleId="WW8Num46z3">
    <w:name w:val="WW8Num46z3"/>
    <w:rsid w:val="000A0DE7"/>
    <w:rPr>
      <w:rFonts w:ascii="Symbol" w:hAnsi="Symbol" w:cs="Symbol" w:hint="default"/>
    </w:rPr>
  </w:style>
  <w:style w:type="character" w:customStyle="1" w:styleId="WW8Num47z0">
    <w:name w:val="WW8Num47z0"/>
    <w:rsid w:val="000A0DE7"/>
    <w:rPr>
      <w:rFonts w:hint="default"/>
    </w:rPr>
  </w:style>
  <w:style w:type="character" w:customStyle="1" w:styleId="WW8Num47z2">
    <w:name w:val="WW8Num47z2"/>
    <w:rsid w:val="000A0DE7"/>
    <w:rPr>
      <w:rFonts w:hint="default"/>
      <w:color w:val="auto"/>
    </w:rPr>
  </w:style>
  <w:style w:type="character" w:customStyle="1" w:styleId="WW8Num48z0">
    <w:name w:val="WW8Num48z0"/>
    <w:rsid w:val="000A0DE7"/>
    <w:rPr>
      <w:rFonts w:hint="default"/>
    </w:rPr>
  </w:style>
  <w:style w:type="character" w:customStyle="1" w:styleId="WW8Num48z1">
    <w:name w:val="WW8Num48z1"/>
    <w:rsid w:val="000A0DE7"/>
    <w:rPr>
      <w:rFonts w:hint="default"/>
      <w:i w:val="0"/>
    </w:rPr>
  </w:style>
  <w:style w:type="character" w:customStyle="1" w:styleId="WW8Num48z2">
    <w:name w:val="WW8Num48z2"/>
    <w:rsid w:val="000A0DE7"/>
    <w:rPr>
      <w:rFonts w:ascii="Times New Roman" w:hAnsi="Times New Roman" w:cs="Times New Roman" w:hint="default"/>
      <w:sz w:val="24"/>
      <w:szCs w:val="24"/>
    </w:rPr>
  </w:style>
  <w:style w:type="character" w:customStyle="1" w:styleId="WW8Num49z0">
    <w:name w:val="WW8Num49z0"/>
    <w:rsid w:val="000A0DE7"/>
    <w:rPr>
      <w:rFonts w:hint="default"/>
    </w:rPr>
  </w:style>
  <w:style w:type="character" w:customStyle="1" w:styleId="WW8Num49z2">
    <w:name w:val="WW8Num49z2"/>
    <w:rsid w:val="000A0DE7"/>
    <w:rPr>
      <w:rFonts w:hint="default"/>
      <w:color w:val="auto"/>
    </w:rPr>
  </w:style>
  <w:style w:type="character" w:customStyle="1" w:styleId="WW8Num50z0">
    <w:name w:val="WW8Num50z0"/>
    <w:rsid w:val="000A0DE7"/>
  </w:style>
  <w:style w:type="character" w:customStyle="1" w:styleId="WW8Num50z1">
    <w:name w:val="WW8Num50z1"/>
    <w:rsid w:val="000A0DE7"/>
  </w:style>
  <w:style w:type="character" w:customStyle="1" w:styleId="WW8Num50z2">
    <w:name w:val="WW8Num50z2"/>
    <w:rsid w:val="000A0DE7"/>
  </w:style>
  <w:style w:type="character" w:customStyle="1" w:styleId="WW8Num50z3">
    <w:name w:val="WW8Num50z3"/>
    <w:rsid w:val="000A0DE7"/>
  </w:style>
  <w:style w:type="character" w:customStyle="1" w:styleId="WW8Num50z4">
    <w:name w:val="WW8Num50z4"/>
    <w:rsid w:val="000A0DE7"/>
  </w:style>
  <w:style w:type="character" w:customStyle="1" w:styleId="WW8Num50z5">
    <w:name w:val="WW8Num50z5"/>
    <w:rsid w:val="000A0DE7"/>
  </w:style>
  <w:style w:type="character" w:customStyle="1" w:styleId="WW8Num50z6">
    <w:name w:val="WW8Num50z6"/>
    <w:rsid w:val="000A0DE7"/>
  </w:style>
  <w:style w:type="character" w:customStyle="1" w:styleId="WW8Num50z7">
    <w:name w:val="WW8Num50z7"/>
    <w:rsid w:val="000A0DE7"/>
  </w:style>
  <w:style w:type="character" w:customStyle="1" w:styleId="WW8Num50z8">
    <w:name w:val="WW8Num50z8"/>
    <w:rsid w:val="000A0DE7"/>
  </w:style>
  <w:style w:type="character" w:customStyle="1" w:styleId="WW8Num51z0">
    <w:name w:val="WW8Num51z0"/>
    <w:rsid w:val="000A0DE7"/>
    <w:rPr>
      <w:rFonts w:hint="default"/>
    </w:rPr>
  </w:style>
  <w:style w:type="character" w:customStyle="1" w:styleId="WW8Num52z0">
    <w:name w:val="WW8Num52z0"/>
    <w:rsid w:val="000A0DE7"/>
    <w:rPr>
      <w:rFonts w:ascii="Symbol" w:hAnsi="Symbol" w:cs="Symbol" w:hint="default"/>
    </w:rPr>
  </w:style>
  <w:style w:type="character" w:customStyle="1" w:styleId="WW8Num52z1">
    <w:name w:val="WW8Num52z1"/>
    <w:rsid w:val="000A0DE7"/>
    <w:rPr>
      <w:rFonts w:ascii="Courier New" w:hAnsi="Courier New" w:cs="Courier New" w:hint="default"/>
    </w:rPr>
  </w:style>
  <w:style w:type="character" w:customStyle="1" w:styleId="WW8Num52z2">
    <w:name w:val="WW8Num52z2"/>
    <w:rsid w:val="000A0DE7"/>
    <w:rPr>
      <w:rFonts w:ascii="Wingdings" w:hAnsi="Wingdings" w:cs="Wingdings" w:hint="default"/>
    </w:rPr>
  </w:style>
  <w:style w:type="character" w:customStyle="1" w:styleId="WW8Num53z0">
    <w:name w:val="WW8Num53z0"/>
    <w:rsid w:val="000A0DE7"/>
  </w:style>
  <w:style w:type="character" w:customStyle="1" w:styleId="WW8Num53z1">
    <w:name w:val="WW8Num53z1"/>
    <w:rsid w:val="000A0DE7"/>
  </w:style>
  <w:style w:type="character" w:customStyle="1" w:styleId="WW8Num53z2">
    <w:name w:val="WW8Num53z2"/>
    <w:rsid w:val="000A0DE7"/>
  </w:style>
  <w:style w:type="character" w:customStyle="1" w:styleId="WW8Num53z3">
    <w:name w:val="WW8Num53z3"/>
    <w:rsid w:val="000A0DE7"/>
  </w:style>
  <w:style w:type="character" w:customStyle="1" w:styleId="WW8Num53z4">
    <w:name w:val="WW8Num53z4"/>
    <w:rsid w:val="000A0DE7"/>
  </w:style>
  <w:style w:type="character" w:customStyle="1" w:styleId="WW8Num53z5">
    <w:name w:val="WW8Num53z5"/>
    <w:rsid w:val="000A0DE7"/>
  </w:style>
  <w:style w:type="character" w:customStyle="1" w:styleId="WW8Num53z6">
    <w:name w:val="WW8Num53z6"/>
    <w:rsid w:val="000A0DE7"/>
  </w:style>
  <w:style w:type="character" w:customStyle="1" w:styleId="WW8Num53z7">
    <w:name w:val="WW8Num53z7"/>
    <w:rsid w:val="000A0DE7"/>
  </w:style>
  <w:style w:type="character" w:customStyle="1" w:styleId="WW8Num53z8">
    <w:name w:val="WW8Num53z8"/>
    <w:rsid w:val="000A0DE7"/>
  </w:style>
  <w:style w:type="character" w:customStyle="1" w:styleId="WW8Num54z0">
    <w:name w:val="WW8Num54z0"/>
    <w:rsid w:val="000A0DE7"/>
  </w:style>
  <w:style w:type="character" w:customStyle="1" w:styleId="WW8Num54z1">
    <w:name w:val="WW8Num54z1"/>
    <w:rsid w:val="000A0DE7"/>
  </w:style>
  <w:style w:type="character" w:customStyle="1" w:styleId="WW8Num54z2">
    <w:name w:val="WW8Num54z2"/>
    <w:rsid w:val="000A0DE7"/>
  </w:style>
  <w:style w:type="character" w:customStyle="1" w:styleId="WW8Num54z3">
    <w:name w:val="WW8Num54z3"/>
    <w:rsid w:val="000A0DE7"/>
  </w:style>
  <w:style w:type="character" w:customStyle="1" w:styleId="WW8Num54z4">
    <w:name w:val="WW8Num54z4"/>
    <w:rsid w:val="000A0DE7"/>
  </w:style>
  <w:style w:type="character" w:customStyle="1" w:styleId="WW8Num54z5">
    <w:name w:val="WW8Num54z5"/>
    <w:rsid w:val="000A0DE7"/>
  </w:style>
  <w:style w:type="character" w:customStyle="1" w:styleId="WW8Num54z6">
    <w:name w:val="WW8Num54z6"/>
    <w:rsid w:val="000A0DE7"/>
  </w:style>
  <w:style w:type="character" w:customStyle="1" w:styleId="WW8Num54z7">
    <w:name w:val="WW8Num54z7"/>
    <w:rsid w:val="000A0DE7"/>
  </w:style>
  <w:style w:type="character" w:customStyle="1" w:styleId="WW8Num54z8">
    <w:name w:val="WW8Num54z8"/>
    <w:rsid w:val="000A0DE7"/>
  </w:style>
  <w:style w:type="character" w:customStyle="1" w:styleId="WW8Num55z0">
    <w:name w:val="WW8Num55z0"/>
    <w:rsid w:val="000A0DE7"/>
    <w:rPr>
      <w:rFonts w:ascii="Times New Roman" w:hAnsi="Times New Roman" w:cs="Times New Roman" w:hint="default"/>
      <w:bCs/>
      <w:sz w:val="24"/>
      <w:szCs w:val="24"/>
    </w:rPr>
  </w:style>
  <w:style w:type="character" w:customStyle="1" w:styleId="WW8Num56z0">
    <w:name w:val="WW8Num56z0"/>
    <w:rsid w:val="000A0DE7"/>
    <w:rPr>
      <w:sz w:val="24"/>
      <w:szCs w:val="24"/>
    </w:rPr>
  </w:style>
  <w:style w:type="character" w:customStyle="1" w:styleId="WW8Num56z1">
    <w:name w:val="WW8Num56z1"/>
    <w:rsid w:val="000A0DE7"/>
  </w:style>
  <w:style w:type="character" w:customStyle="1" w:styleId="WW8Num56z2">
    <w:name w:val="WW8Num56z2"/>
    <w:rsid w:val="000A0DE7"/>
  </w:style>
  <w:style w:type="character" w:customStyle="1" w:styleId="WW8Num56z3">
    <w:name w:val="WW8Num56z3"/>
    <w:rsid w:val="000A0DE7"/>
  </w:style>
  <w:style w:type="character" w:customStyle="1" w:styleId="WW8Num56z4">
    <w:name w:val="WW8Num56z4"/>
    <w:rsid w:val="000A0DE7"/>
  </w:style>
  <w:style w:type="character" w:customStyle="1" w:styleId="WW8Num56z5">
    <w:name w:val="WW8Num56z5"/>
    <w:rsid w:val="000A0DE7"/>
  </w:style>
  <w:style w:type="character" w:customStyle="1" w:styleId="WW8Num56z6">
    <w:name w:val="WW8Num56z6"/>
    <w:rsid w:val="000A0DE7"/>
  </w:style>
  <w:style w:type="character" w:customStyle="1" w:styleId="WW8Num56z7">
    <w:name w:val="WW8Num56z7"/>
    <w:rsid w:val="000A0DE7"/>
  </w:style>
  <w:style w:type="character" w:customStyle="1" w:styleId="WW8Num56z8">
    <w:name w:val="WW8Num56z8"/>
    <w:rsid w:val="000A0DE7"/>
  </w:style>
  <w:style w:type="character" w:customStyle="1" w:styleId="16">
    <w:name w:val="Основной шрифт абзаца1"/>
    <w:rsid w:val="000A0DE7"/>
  </w:style>
  <w:style w:type="character" w:customStyle="1" w:styleId="a8">
    <w:name w:val="Верхний колонтитул Знак"/>
    <w:rsid w:val="000A0DE7"/>
    <w:rPr>
      <w:rFonts w:ascii="Courier New" w:eastAsia="Times New Roman" w:hAnsi="Courier New" w:cs="Courier New"/>
      <w:sz w:val="20"/>
      <w:szCs w:val="20"/>
    </w:rPr>
  </w:style>
  <w:style w:type="character" w:customStyle="1" w:styleId="a9">
    <w:name w:val="Нижний колонтитул Знак"/>
    <w:uiPriority w:val="99"/>
    <w:rsid w:val="000A0DE7"/>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0A0DE7"/>
  </w:style>
  <w:style w:type="character" w:styleId="ab">
    <w:name w:val="page number"/>
    <w:basedOn w:val="16"/>
    <w:rsid w:val="000A0DE7"/>
  </w:style>
  <w:style w:type="character" w:customStyle="1" w:styleId="17">
    <w:name w:val="Знак примечания1"/>
    <w:rsid w:val="000A0DE7"/>
    <w:rPr>
      <w:sz w:val="16"/>
      <w:szCs w:val="16"/>
    </w:rPr>
  </w:style>
  <w:style w:type="character" w:customStyle="1" w:styleId="ac">
    <w:name w:val="Текст примечания Знак"/>
    <w:rsid w:val="000A0DE7"/>
    <w:rPr>
      <w:sz w:val="20"/>
      <w:szCs w:val="20"/>
    </w:rPr>
  </w:style>
  <w:style w:type="character" w:customStyle="1" w:styleId="ad">
    <w:name w:val="Тема примечания Знак"/>
    <w:rsid w:val="000A0DE7"/>
    <w:rPr>
      <w:rFonts w:ascii="Times New Roman" w:eastAsia="Times New Roman" w:hAnsi="Times New Roman" w:cs="Times New Roman"/>
      <w:b/>
      <w:bCs/>
      <w:sz w:val="20"/>
      <w:szCs w:val="20"/>
    </w:rPr>
  </w:style>
  <w:style w:type="character" w:customStyle="1" w:styleId="ae">
    <w:name w:val="Текст выноски Знак"/>
    <w:rsid w:val="000A0DE7"/>
    <w:rPr>
      <w:rFonts w:ascii="Tahoma" w:eastAsia="Times New Roman" w:hAnsi="Tahoma" w:cs="Tahoma"/>
      <w:sz w:val="16"/>
      <w:szCs w:val="16"/>
    </w:rPr>
  </w:style>
  <w:style w:type="character" w:customStyle="1" w:styleId="23">
    <w:name w:val="Основной текст с отступом 2 Знак"/>
    <w:rsid w:val="000A0DE7"/>
    <w:rPr>
      <w:rFonts w:ascii="Times New Roman" w:eastAsia="Times New Roman" w:hAnsi="Times New Roman" w:cs="Times New Roman"/>
      <w:sz w:val="24"/>
      <w:szCs w:val="24"/>
    </w:rPr>
  </w:style>
  <w:style w:type="character" w:customStyle="1" w:styleId="34">
    <w:name w:val="Основной текст с отступом 3 Знак"/>
    <w:rsid w:val="000A0DE7"/>
    <w:rPr>
      <w:rFonts w:ascii="Times New Roman" w:eastAsia="Times New Roman" w:hAnsi="Times New Roman" w:cs="Times New Roman"/>
      <w:color w:val="0000FF"/>
      <w:sz w:val="24"/>
      <w:szCs w:val="24"/>
      <w:u w:val="single"/>
    </w:rPr>
  </w:style>
  <w:style w:type="character" w:customStyle="1" w:styleId="labelheaderlevel21">
    <w:name w:val="label_header_level_21"/>
    <w:rsid w:val="000A0DE7"/>
    <w:rPr>
      <w:b/>
      <w:bCs/>
      <w:color w:val="0000FF"/>
      <w:sz w:val="20"/>
      <w:szCs w:val="20"/>
    </w:rPr>
  </w:style>
  <w:style w:type="character" w:customStyle="1" w:styleId="24">
    <w:name w:val="Основной текст 2 Знак"/>
    <w:rsid w:val="000A0DE7"/>
    <w:rPr>
      <w:rFonts w:ascii="Times New Roman" w:eastAsia="Times New Roman" w:hAnsi="Times New Roman" w:cs="Times New Roman"/>
      <w:sz w:val="24"/>
      <w:szCs w:val="24"/>
    </w:rPr>
  </w:style>
  <w:style w:type="character" w:customStyle="1" w:styleId="35">
    <w:name w:val="Основной текст 3 Знак"/>
    <w:link w:val="36"/>
    <w:semiHidden/>
    <w:rsid w:val="000A0DE7"/>
    <w:rPr>
      <w:rFonts w:ascii="Times New Roman" w:eastAsia="Times New Roman" w:hAnsi="Times New Roman" w:cs="Times New Roman"/>
      <w:sz w:val="16"/>
      <w:szCs w:val="16"/>
    </w:rPr>
  </w:style>
  <w:style w:type="character" w:customStyle="1" w:styleId="HTML">
    <w:name w:val="Стандартный HTML Знак"/>
    <w:rsid w:val="000A0DE7"/>
    <w:rPr>
      <w:rFonts w:ascii="Courier New" w:eastAsia="Times New Roman" w:hAnsi="Courier New" w:cs="Courier New"/>
      <w:sz w:val="20"/>
      <w:szCs w:val="20"/>
    </w:rPr>
  </w:style>
  <w:style w:type="character" w:styleId="af">
    <w:name w:val="Hyperlink"/>
    <w:rsid w:val="000A0DE7"/>
    <w:rPr>
      <w:color w:val="0000FF"/>
      <w:u w:val="single"/>
    </w:rPr>
  </w:style>
  <w:style w:type="character" w:customStyle="1" w:styleId="af0">
    <w:name w:val="Основной текст Знак"/>
    <w:basedOn w:val="16"/>
    <w:rsid w:val="000A0DE7"/>
  </w:style>
  <w:style w:type="character" w:customStyle="1" w:styleId="af1">
    <w:name w:val="Текст сноски Знак"/>
    <w:rsid w:val="000A0DE7"/>
    <w:rPr>
      <w:rFonts w:ascii="Times New Roman" w:eastAsia="Times New Roman" w:hAnsi="Times New Roman" w:cs="Times New Roman"/>
      <w:sz w:val="24"/>
      <w:szCs w:val="20"/>
    </w:rPr>
  </w:style>
  <w:style w:type="character" w:customStyle="1" w:styleId="FontStyle15">
    <w:name w:val="Font Style15"/>
    <w:rsid w:val="000A0DE7"/>
    <w:rPr>
      <w:rFonts w:ascii="Times New Roman" w:hAnsi="Times New Roman" w:cs="Times New Roman"/>
      <w:sz w:val="26"/>
      <w:szCs w:val="26"/>
    </w:rPr>
  </w:style>
  <w:style w:type="character" w:customStyle="1" w:styleId="af2">
    <w:name w:val="Текст Знак"/>
    <w:rsid w:val="000A0DE7"/>
    <w:rPr>
      <w:rFonts w:ascii="Courier New" w:eastAsia="Times New Roman" w:hAnsi="Courier New" w:cs="Times New Roman"/>
      <w:sz w:val="20"/>
      <w:szCs w:val="20"/>
    </w:rPr>
  </w:style>
  <w:style w:type="character" w:customStyle="1" w:styleId="af3">
    <w:name w:val="Схема документа Знак"/>
    <w:rsid w:val="000A0DE7"/>
    <w:rPr>
      <w:rFonts w:ascii="Tahoma" w:eastAsia="Times New Roman" w:hAnsi="Tahoma" w:cs="Tahoma"/>
      <w:sz w:val="24"/>
      <w:szCs w:val="20"/>
      <w:shd w:val="clear" w:color="auto" w:fill="000080"/>
    </w:rPr>
  </w:style>
  <w:style w:type="character" w:styleId="af4">
    <w:name w:val="FollowedHyperlink"/>
    <w:uiPriority w:val="99"/>
    <w:rsid w:val="000A0DE7"/>
    <w:rPr>
      <w:color w:val="800080"/>
      <w:u w:val="single"/>
    </w:rPr>
  </w:style>
  <w:style w:type="character" w:customStyle="1" w:styleId="af5">
    <w:name w:val="комментарий"/>
    <w:rsid w:val="000A0DE7"/>
    <w:rPr>
      <w:b/>
      <w:i/>
      <w:shd w:val="clear" w:color="auto" w:fill="FFFF99"/>
    </w:rPr>
  </w:style>
  <w:style w:type="character" w:customStyle="1" w:styleId="18">
    <w:name w:val="Ариал Знак1"/>
    <w:rsid w:val="000A0DE7"/>
    <w:rPr>
      <w:rFonts w:ascii="Arial" w:eastAsia="Times New Roman" w:hAnsi="Arial" w:cs="Arial"/>
      <w:sz w:val="24"/>
      <w:szCs w:val="24"/>
    </w:rPr>
  </w:style>
  <w:style w:type="character" w:customStyle="1" w:styleId="19">
    <w:name w:val="Обычный1 Знак"/>
    <w:rsid w:val="000A0DE7"/>
    <w:rPr>
      <w:rFonts w:ascii="Times New Roman" w:eastAsia="Times New Roman" w:hAnsi="Times New Roman" w:cs="Times New Roman"/>
      <w:sz w:val="24"/>
      <w:szCs w:val="20"/>
    </w:rPr>
  </w:style>
  <w:style w:type="character" w:customStyle="1" w:styleId="af6">
    <w:name w:val="Ариал Таблица Знак"/>
    <w:rsid w:val="000A0DE7"/>
    <w:rPr>
      <w:rFonts w:ascii="Arial" w:eastAsia="Times New Roman" w:hAnsi="Arial" w:cs="Arial"/>
      <w:sz w:val="24"/>
      <w:szCs w:val="20"/>
    </w:rPr>
  </w:style>
  <w:style w:type="character" w:customStyle="1" w:styleId="af7">
    <w:name w:val="Текст концевой сноски Знак"/>
    <w:rsid w:val="000A0DE7"/>
    <w:rPr>
      <w:rFonts w:ascii="Times New Roman" w:eastAsia="Times New Roman" w:hAnsi="Times New Roman" w:cs="Times New Roman"/>
      <w:sz w:val="20"/>
      <w:szCs w:val="20"/>
    </w:rPr>
  </w:style>
  <w:style w:type="character" w:customStyle="1" w:styleId="af8">
    <w:name w:val="Основной шрифт"/>
    <w:rsid w:val="000A0DE7"/>
  </w:style>
  <w:style w:type="character" w:customStyle="1" w:styleId="af9">
    <w:name w:val="Подпункт Знак"/>
    <w:rsid w:val="000A0DE7"/>
    <w:rPr>
      <w:sz w:val="28"/>
      <w:lang w:val="ru-RU" w:eastAsia="ar-SA" w:bidi="ar-SA"/>
    </w:rPr>
  </w:style>
  <w:style w:type="character" w:customStyle="1" w:styleId="FontStyle11">
    <w:name w:val="Font Style11"/>
    <w:rsid w:val="000A0DE7"/>
    <w:rPr>
      <w:rFonts w:ascii="Times New Roman" w:hAnsi="Times New Roman" w:cs="Times New Roman"/>
      <w:sz w:val="26"/>
      <w:szCs w:val="26"/>
    </w:rPr>
  </w:style>
  <w:style w:type="character" w:customStyle="1" w:styleId="210">
    <w:name w:val="Заголовок 2 Знак1"/>
    <w:rsid w:val="000A0DE7"/>
    <w:rPr>
      <w:b/>
      <w:sz w:val="28"/>
      <w:lang w:val="ru-RU" w:eastAsia="ar-SA" w:bidi="ar-SA"/>
    </w:rPr>
  </w:style>
  <w:style w:type="character" w:customStyle="1" w:styleId="Sp1">
    <w:name w:val="Sp1 Знак Знак"/>
    <w:rsid w:val="000A0DE7"/>
    <w:rPr>
      <w:b/>
      <w:bCs/>
      <w:kern w:val="1"/>
      <w:sz w:val="24"/>
      <w:szCs w:val="24"/>
      <w:lang w:val="ru-RU" w:eastAsia="ar-SA" w:bidi="ar-SA"/>
    </w:rPr>
  </w:style>
  <w:style w:type="character" w:customStyle="1" w:styleId="FontStyle33">
    <w:name w:val="Font Style33"/>
    <w:rsid w:val="000A0DE7"/>
    <w:rPr>
      <w:rFonts w:ascii="Times New Roman" w:hAnsi="Times New Roman" w:cs="Times New Roman"/>
      <w:sz w:val="26"/>
      <w:szCs w:val="26"/>
    </w:rPr>
  </w:style>
  <w:style w:type="character" w:customStyle="1" w:styleId="FontStyle57">
    <w:name w:val="Font Style57"/>
    <w:rsid w:val="000A0DE7"/>
    <w:rPr>
      <w:rFonts w:ascii="Times New Roman" w:hAnsi="Times New Roman" w:cs="Times New Roman"/>
      <w:b/>
      <w:bCs/>
      <w:sz w:val="20"/>
      <w:szCs w:val="20"/>
    </w:rPr>
  </w:style>
  <w:style w:type="character" w:styleId="afa">
    <w:name w:val="Strong"/>
    <w:qFormat/>
    <w:rsid w:val="000A0DE7"/>
    <w:rPr>
      <w:b/>
      <w:bCs/>
    </w:rPr>
  </w:style>
  <w:style w:type="character" w:customStyle="1" w:styleId="1a">
    <w:name w:val="Основной текст с отступом Знак1"/>
    <w:rsid w:val="000A0DE7"/>
    <w:rPr>
      <w:rFonts w:ascii="Times New Roman" w:eastAsia="Times New Roman" w:hAnsi="Times New Roman" w:cs="Times New Roman"/>
      <w:color w:val="000000"/>
      <w:sz w:val="24"/>
      <w:szCs w:val="24"/>
      <w:lang w:val="x-none"/>
    </w:rPr>
  </w:style>
  <w:style w:type="character" w:customStyle="1" w:styleId="afb">
    <w:name w:val="Название Знак"/>
    <w:rsid w:val="000A0DE7"/>
    <w:rPr>
      <w:rFonts w:ascii="Arial" w:eastAsia="Times New Roman" w:hAnsi="Arial" w:cs="Times New Roman"/>
      <w:b/>
      <w:kern w:val="1"/>
      <w:sz w:val="32"/>
      <w:szCs w:val="20"/>
      <w:lang w:val="x-none"/>
    </w:rPr>
  </w:style>
  <w:style w:type="character" w:customStyle="1" w:styleId="1b">
    <w:name w:val="Текст примечания Знак1"/>
    <w:rsid w:val="000A0DE7"/>
    <w:rPr>
      <w:rFonts w:ascii="Times New Roman" w:eastAsia="Times New Roman" w:hAnsi="Times New Roman" w:cs="Times New Roman"/>
      <w:sz w:val="20"/>
      <w:szCs w:val="20"/>
    </w:rPr>
  </w:style>
  <w:style w:type="character" w:customStyle="1" w:styleId="FontStyle40">
    <w:name w:val="Font Style40"/>
    <w:rsid w:val="000A0DE7"/>
    <w:rPr>
      <w:rFonts w:ascii="Times New Roman" w:hAnsi="Times New Roman" w:cs="Times New Roman"/>
      <w:sz w:val="22"/>
      <w:szCs w:val="22"/>
    </w:rPr>
  </w:style>
  <w:style w:type="character" w:customStyle="1" w:styleId="1c">
    <w:name w:val="Основной текст Знак1"/>
    <w:rsid w:val="000A0DE7"/>
    <w:rPr>
      <w:rFonts w:ascii="Times New Roman" w:eastAsia="Times New Roman" w:hAnsi="Times New Roman" w:cs="Times New Roman"/>
      <w:sz w:val="24"/>
      <w:szCs w:val="24"/>
      <w:lang w:val="x-none"/>
    </w:rPr>
  </w:style>
  <w:style w:type="character" w:customStyle="1" w:styleId="FontStyle37">
    <w:name w:val="Font Style37"/>
    <w:rsid w:val="000A0DE7"/>
    <w:rPr>
      <w:rFonts w:ascii="Franklin Gothic Book" w:hAnsi="Franklin Gothic Book" w:cs="Franklin Gothic Book"/>
      <w:sz w:val="30"/>
      <w:szCs w:val="30"/>
    </w:rPr>
  </w:style>
  <w:style w:type="character" w:customStyle="1" w:styleId="FontStyle38">
    <w:name w:val="Font Style38"/>
    <w:rsid w:val="000A0DE7"/>
    <w:rPr>
      <w:rFonts w:ascii="Times New Roman" w:hAnsi="Times New Roman" w:cs="Times New Roman"/>
      <w:b/>
      <w:bCs/>
      <w:sz w:val="22"/>
      <w:szCs w:val="22"/>
    </w:rPr>
  </w:style>
  <w:style w:type="character" w:customStyle="1" w:styleId="FontStyle41">
    <w:name w:val="Font Style41"/>
    <w:rsid w:val="000A0DE7"/>
    <w:rPr>
      <w:rFonts w:ascii="Times New Roman" w:hAnsi="Times New Roman" w:cs="Times New Roman"/>
      <w:b/>
      <w:bCs/>
      <w:spacing w:val="10"/>
      <w:sz w:val="24"/>
      <w:szCs w:val="24"/>
    </w:rPr>
  </w:style>
  <w:style w:type="character" w:customStyle="1" w:styleId="FontStyle39">
    <w:name w:val="Font Style39"/>
    <w:rsid w:val="000A0DE7"/>
    <w:rPr>
      <w:rFonts w:ascii="Times New Roman" w:hAnsi="Times New Roman" w:cs="Times New Roman"/>
      <w:i/>
      <w:iCs/>
      <w:sz w:val="22"/>
      <w:szCs w:val="22"/>
    </w:rPr>
  </w:style>
  <w:style w:type="character" w:customStyle="1" w:styleId="FontStyle18">
    <w:name w:val="Font Style18"/>
    <w:rsid w:val="000A0DE7"/>
    <w:rPr>
      <w:rFonts w:ascii="Times New Roman" w:hAnsi="Times New Roman" w:cs="Times New Roman"/>
      <w:color w:val="000000"/>
      <w:sz w:val="22"/>
      <w:szCs w:val="22"/>
    </w:rPr>
  </w:style>
  <w:style w:type="character" w:customStyle="1" w:styleId="apple-converted-space">
    <w:name w:val="apple-converted-space"/>
    <w:basedOn w:val="16"/>
    <w:rsid w:val="000A0DE7"/>
  </w:style>
  <w:style w:type="character" w:customStyle="1" w:styleId="fontstyle27">
    <w:name w:val="fontstyle27"/>
    <w:basedOn w:val="16"/>
    <w:rsid w:val="000A0DE7"/>
  </w:style>
  <w:style w:type="character" w:customStyle="1" w:styleId="afc">
    <w:name w:val="Символ сноски"/>
    <w:rsid w:val="000A0DE7"/>
    <w:rPr>
      <w:vertAlign w:val="superscript"/>
    </w:rPr>
  </w:style>
  <w:style w:type="character" w:styleId="afd">
    <w:name w:val="Placeholder Text"/>
    <w:rsid w:val="000A0DE7"/>
    <w:rPr>
      <w:color w:val="808080"/>
    </w:rPr>
  </w:style>
  <w:style w:type="character" w:customStyle="1" w:styleId="afe">
    <w:name w:val="Абзац списка Знак"/>
    <w:uiPriority w:val="34"/>
    <w:rsid w:val="000A0DE7"/>
    <w:rPr>
      <w:rFonts w:ascii="Calibri" w:eastAsia="Calibri" w:hAnsi="Calibri" w:cs="Times New Roman"/>
    </w:rPr>
  </w:style>
  <w:style w:type="character" w:customStyle="1" w:styleId="1d">
    <w:name w:val="Гринатом_1 Знак"/>
    <w:rsid w:val="000A0DE7"/>
    <w:rPr>
      <w:b/>
      <w:bCs/>
      <w:kern w:val="1"/>
      <w:sz w:val="22"/>
      <w:szCs w:val="32"/>
      <w:lang w:val="x-none"/>
    </w:rPr>
  </w:style>
  <w:style w:type="character" w:customStyle="1" w:styleId="25">
    <w:name w:val="Гринатом_2 Знак"/>
    <w:rsid w:val="000A0DE7"/>
    <w:rPr>
      <w:rFonts w:ascii="Calibri" w:eastAsia="Calibri" w:hAnsi="Calibri" w:cs="Arial"/>
    </w:rPr>
  </w:style>
  <w:style w:type="character" w:customStyle="1" w:styleId="37">
    <w:name w:val="Гринатом_3 Знак"/>
    <w:rsid w:val="000A0DE7"/>
    <w:rPr>
      <w:rFonts w:ascii="Arial" w:hAnsi="Arial" w:cs="Arial"/>
      <w:sz w:val="24"/>
      <w:szCs w:val="22"/>
      <w:lang w:val="x-none"/>
    </w:rPr>
  </w:style>
  <w:style w:type="character" w:customStyle="1" w:styleId="TableText">
    <w:name w:val="Table Text Знак"/>
    <w:rsid w:val="000A0DE7"/>
    <w:rPr>
      <w:rFonts w:ascii="Arial" w:eastAsia="Times New Roman" w:hAnsi="Arial" w:cs="Times New Roman"/>
      <w:color w:val="000000"/>
      <w:sz w:val="20"/>
      <w:szCs w:val="20"/>
      <w:lang w:val="en-US"/>
    </w:rPr>
  </w:style>
  <w:style w:type="character" w:customStyle="1" w:styleId="EmailStyle57">
    <w:name w:val="EmailStyle57"/>
    <w:rsid w:val="000A0DE7"/>
    <w:rPr>
      <w:rFonts w:ascii="Arial" w:hAnsi="Arial" w:cs="Arial"/>
      <w:color w:val="auto"/>
      <w:sz w:val="20"/>
      <w:szCs w:val="20"/>
    </w:rPr>
  </w:style>
  <w:style w:type="character" w:customStyle="1" w:styleId="EmailStyle103">
    <w:name w:val="EmailStyle103"/>
    <w:rsid w:val="000A0DE7"/>
    <w:rPr>
      <w:rFonts w:ascii="Arial" w:hAnsi="Arial" w:cs="Arial"/>
      <w:color w:val="auto"/>
      <w:sz w:val="20"/>
      <w:szCs w:val="20"/>
    </w:rPr>
  </w:style>
  <w:style w:type="character" w:customStyle="1" w:styleId="PA-Char">
    <w:name w:val="PA - Основной Текст Char"/>
    <w:rsid w:val="000A0DE7"/>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0A0DE7"/>
    <w:rPr>
      <w:rFonts w:ascii="Times New Roman" w:eastAsia="Times New Roman" w:hAnsi="Times New Roman" w:cs="Times New Roman"/>
      <w:color w:val="000000"/>
      <w:sz w:val="28"/>
      <w:szCs w:val="28"/>
    </w:rPr>
  </w:style>
  <w:style w:type="character" w:customStyle="1" w:styleId="TXT">
    <w:name w:val="TXT основной Знак"/>
    <w:rsid w:val="000A0DE7"/>
    <w:rPr>
      <w:rFonts w:ascii="Times New Roman" w:eastAsia="Times New Roman" w:hAnsi="Times New Roman" w:cs="Times New Roman"/>
      <w:color w:val="000000"/>
      <w:kern w:val="1"/>
      <w:sz w:val="24"/>
      <w:szCs w:val="24"/>
    </w:rPr>
  </w:style>
  <w:style w:type="character" w:customStyle="1" w:styleId="aff0">
    <w:name w:val="подзаголовок Знак"/>
    <w:rsid w:val="000A0DE7"/>
    <w:rPr>
      <w:rFonts w:ascii="Tahoma" w:eastAsia="Times New Roman" w:hAnsi="Tahoma" w:cs="Tahoma"/>
      <w:b/>
      <w:bCs/>
      <w:color w:val="000000"/>
      <w:kern w:val="1"/>
      <w:sz w:val="20"/>
      <w:szCs w:val="20"/>
    </w:rPr>
  </w:style>
  <w:style w:type="character" w:styleId="aff1">
    <w:name w:val="line number"/>
    <w:basedOn w:val="16"/>
    <w:rsid w:val="000A0DE7"/>
  </w:style>
  <w:style w:type="character" w:customStyle="1" w:styleId="aff2">
    <w:name w:val="Без интервала Знак Знак"/>
    <w:rsid w:val="000A0DE7"/>
    <w:rPr>
      <w:rFonts w:ascii="Times New Roman" w:eastAsia="Times New Roman" w:hAnsi="Times New Roman" w:cs="Times New Roman"/>
      <w:sz w:val="24"/>
    </w:rPr>
  </w:style>
  <w:style w:type="character" w:customStyle="1" w:styleId="1e">
    <w:name w:val="Без интервала Знак1"/>
    <w:rsid w:val="000A0DE7"/>
    <w:rPr>
      <w:sz w:val="24"/>
      <w:szCs w:val="22"/>
      <w:lang w:val="ru-RU" w:eastAsia="ar-SA" w:bidi="ar-SA"/>
    </w:rPr>
  </w:style>
  <w:style w:type="character" w:customStyle="1" w:styleId="51">
    <w:name w:val="Знак Знак5"/>
    <w:rsid w:val="000A0DE7"/>
    <w:rPr>
      <w:rFonts w:ascii="Arial" w:hAnsi="Arial" w:cs="Arial"/>
      <w:b/>
      <w:bCs/>
      <w:kern w:val="1"/>
      <w:sz w:val="32"/>
      <w:szCs w:val="32"/>
    </w:rPr>
  </w:style>
  <w:style w:type="character" w:customStyle="1" w:styleId="26">
    <w:name w:val="Пункт2 Знак"/>
    <w:rsid w:val="000A0DE7"/>
    <w:rPr>
      <w:rFonts w:ascii="Times New Roman" w:eastAsia="Times New Roman" w:hAnsi="Times New Roman" w:cs="Times New Roman"/>
      <w:b/>
      <w:sz w:val="28"/>
      <w:szCs w:val="20"/>
      <w:lang w:val="x-none"/>
    </w:rPr>
  </w:style>
  <w:style w:type="character" w:customStyle="1" w:styleId="1f">
    <w:name w:val="Пункт Знак1"/>
    <w:rsid w:val="000A0DE7"/>
    <w:rPr>
      <w:rFonts w:ascii="Times New Roman" w:eastAsia="Times New Roman" w:hAnsi="Times New Roman" w:cs="Times New Roman"/>
      <w:sz w:val="28"/>
      <w:szCs w:val="28"/>
      <w:lang w:val="x-none"/>
    </w:rPr>
  </w:style>
  <w:style w:type="character" w:customStyle="1" w:styleId="aff3">
    <w:name w:val="Таблица текст Знак"/>
    <w:rsid w:val="000A0DE7"/>
    <w:rPr>
      <w:rFonts w:ascii="Times New Roman" w:eastAsia="Times New Roman" w:hAnsi="Times New Roman" w:cs="Times New Roman"/>
      <w:sz w:val="24"/>
      <w:szCs w:val="20"/>
      <w:lang w:val="x-none"/>
    </w:rPr>
  </w:style>
  <w:style w:type="character" w:customStyle="1" w:styleId="aff4">
    <w:name w:val="Заголовок оглавления Знак"/>
    <w:rsid w:val="000A0DE7"/>
    <w:rPr>
      <w:b/>
      <w:bCs/>
      <w:iCs/>
      <w:sz w:val="22"/>
      <w:szCs w:val="28"/>
    </w:rPr>
  </w:style>
  <w:style w:type="character" w:customStyle="1" w:styleId="aff5">
    <w:name w:val="Подзаголовок Знак"/>
    <w:rsid w:val="000A0DE7"/>
    <w:rPr>
      <w:rFonts w:ascii="Cambria" w:eastAsia="Times New Roman" w:hAnsi="Cambria" w:cs="Times New Roman"/>
      <w:sz w:val="24"/>
      <w:szCs w:val="24"/>
    </w:rPr>
  </w:style>
  <w:style w:type="paragraph" w:customStyle="1" w:styleId="aff6">
    <w:name w:val="Заголовок"/>
    <w:basedOn w:val="a4"/>
    <w:next w:val="aff7"/>
    <w:rsid w:val="000A0DE7"/>
    <w:pPr>
      <w:keepNext/>
      <w:suppressAutoHyphens/>
      <w:spacing w:before="240" w:after="120"/>
      <w:jc w:val="center"/>
    </w:pPr>
    <w:rPr>
      <w:rFonts w:ascii="Arial" w:eastAsia="Microsoft YaHei" w:hAnsi="Arial" w:cs="Mangal"/>
      <w:sz w:val="28"/>
      <w:szCs w:val="28"/>
      <w:lang w:eastAsia="ar-SA"/>
    </w:rPr>
  </w:style>
  <w:style w:type="paragraph" w:styleId="aff7">
    <w:name w:val="Body Text"/>
    <w:basedOn w:val="a4"/>
    <w:link w:val="27"/>
    <w:rsid w:val="000A0DE7"/>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0A0DE7"/>
    <w:rPr>
      <w:rFonts w:ascii="Times New Roman" w:eastAsia="Times New Roman" w:hAnsi="Times New Roman" w:cs="Times New Roman"/>
      <w:sz w:val="24"/>
      <w:szCs w:val="24"/>
      <w:lang w:val="x-none" w:eastAsia="ar-SA"/>
    </w:rPr>
  </w:style>
  <w:style w:type="paragraph" w:styleId="aff8">
    <w:name w:val="List"/>
    <w:basedOn w:val="aff7"/>
    <w:rsid w:val="000A0DE7"/>
    <w:rPr>
      <w:rFonts w:cs="Mangal"/>
    </w:rPr>
  </w:style>
  <w:style w:type="paragraph" w:customStyle="1" w:styleId="1f0">
    <w:name w:val="Название1"/>
    <w:basedOn w:val="a4"/>
    <w:rsid w:val="000A0DE7"/>
    <w:pPr>
      <w:suppressLineNumbers/>
      <w:suppressAutoHyphens/>
      <w:spacing w:before="120" w:after="120"/>
      <w:jc w:val="center"/>
    </w:pPr>
    <w:rPr>
      <w:rFonts w:ascii="Calibri" w:eastAsia="Calibri" w:hAnsi="Calibri" w:cs="Mangal"/>
      <w:i/>
      <w:iCs/>
      <w:sz w:val="24"/>
      <w:szCs w:val="24"/>
      <w:lang w:eastAsia="ar-SA"/>
    </w:rPr>
  </w:style>
  <w:style w:type="paragraph" w:customStyle="1" w:styleId="1f1">
    <w:name w:val="Указатель1"/>
    <w:basedOn w:val="a4"/>
    <w:rsid w:val="000A0DE7"/>
    <w:pPr>
      <w:suppressLineNumbers/>
      <w:suppressAutoHyphens/>
      <w:spacing w:after="0"/>
      <w:jc w:val="center"/>
    </w:pPr>
    <w:rPr>
      <w:rFonts w:ascii="Calibri" w:eastAsia="Calibri" w:hAnsi="Calibri" w:cs="Mangal"/>
      <w:sz w:val="24"/>
      <w:lang w:eastAsia="ar-SA"/>
    </w:rPr>
  </w:style>
  <w:style w:type="paragraph" w:styleId="aff9">
    <w:name w:val="header"/>
    <w:basedOn w:val="a4"/>
    <w:link w:val="1f2"/>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rsid w:val="000A0DE7"/>
    <w:rPr>
      <w:rFonts w:ascii="Courier New" w:eastAsia="Times New Roman" w:hAnsi="Courier New" w:cs="Courier New"/>
      <w:sz w:val="20"/>
      <w:szCs w:val="20"/>
      <w:lang w:eastAsia="ar-SA"/>
    </w:rPr>
  </w:style>
  <w:style w:type="paragraph" w:styleId="affa">
    <w:name w:val="footer"/>
    <w:basedOn w:val="a4"/>
    <w:link w:val="1f3"/>
    <w:uiPriority w:val="99"/>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rsid w:val="000A0DE7"/>
    <w:rPr>
      <w:rFonts w:ascii="Courier New" w:eastAsia="Times New Roman" w:hAnsi="Courier New" w:cs="Courier New"/>
      <w:sz w:val="20"/>
      <w:szCs w:val="20"/>
      <w:lang w:eastAsia="ar-SA"/>
    </w:rPr>
  </w:style>
  <w:style w:type="paragraph" w:customStyle="1" w:styleId="ConsNormal">
    <w:name w:val="ConsNormal"/>
    <w:rsid w:val="000A0DE7"/>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0A0DE7"/>
    <w:pPr>
      <w:suppressAutoHyphens/>
      <w:spacing w:after="0" w:line="240" w:lineRule="auto"/>
      <w:ind w:firstLine="720"/>
      <w:jc w:val="center"/>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0A0DE7"/>
    <w:rPr>
      <w:rFonts w:ascii="Times New Roman" w:eastAsia="Times New Roman" w:hAnsi="Times New Roman" w:cs="Times New Roman"/>
      <w:color w:val="000000"/>
      <w:sz w:val="24"/>
      <w:szCs w:val="24"/>
      <w:lang w:val="x-none" w:eastAsia="ar-SA"/>
    </w:rPr>
  </w:style>
  <w:style w:type="paragraph" w:customStyle="1" w:styleId="ConsTitle">
    <w:name w:val="ConsTitle"/>
    <w:rsid w:val="000A0DE7"/>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0A0DE7"/>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0A0DE7"/>
    <w:pPr>
      <w:suppressAutoHyphens/>
      <w:spacing w:after="0" w:line="240" w:lineRule="auto"/>
      <w:jc w:val="center"/>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0A0DE7"/>
    <w:pPr>
      <w:spacing w:after="0" w:line="240" w:lineRule="auto"/>
      <w:jc w:val="center"/>
    </w:pPr>
    <w:rPr>
      <w:rFonts w:ascii="Times New Roman" w:hAnsi="Times New Roman"/>
      <w:sz w:val="20"/>
      <w:szCs w:val="20"/>
    </w:rPr>
  </w:style>
  <w:style w:type="character" w:customStyle="1" w:styleId="29">
    <w:name w:val="Текст примечания Знак2"/>
    <w:basedOn w:val="a5"/>
    <w:link w:val="affc"/>
    <w:rsid w:val="000A0DE7"/>
    <w:rPr>
      <w:rFonts w:ascii="Times New Roman" w:hAnsi="Times New Roman"/>
      <w:sz w:val="20"/>
      <w:szCs w:val="20"/>
    </w:rPr>
  </w:style>
  <w:style w:type="paragraph" w:styleId="affd">
    <w:name w:val="annotation subject"/>
    <w:basedOn w:val="1f5"/>
    <w:next w:val="1f5"/>
    <w:link w:val="1f6"/>
    <w:rsid w:val="000A0DE7"/>
    <w:rPr>
      <w:b/>
      <w:bCs/>
    </w:rPr>
  </w:style>
  <w:style w:type="character" w:customStyle="1" w:styleId="1f6">
    <w:name w:val="Тема примечания Знак1"/>
    <w:basedOn w:val="29"/>
    <w:link w:val="affd"/>
    <w:rsid w:val="000A0DE7"/>
    <w:rPr>
      <w:rFonts w:ascii="Times New Roman" w:eastAsia="Times New Roman" w:hAnsi="Times New Roman" w:cs="Times New Roman"/>
      <w:b/>
      <w:bCs/>
      <w:sz w:val="20"/>
      <w:szCs w:val="20"/>
      <w:lang w:eastAsia="ar-SA"/>
    </w:rPr>
  </w:style>
  <w:style w:type="paragraph" w:styleId="affe">
    <w:name w:val="Balloon Text"/>
    <w:basedOn w:val="a4"/>
    <w:link w:val="1f7"/>
    <w:rsid w:val="000A0DE7"/>
    <w:pPr>
      <w:suppressAutoHyphens/>
      <w:spacing w:after="0" w:line="240" w:lineRule="auto"/>
      <w:jc w:val="center"/>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0A0DE7"/>
    <w:rPr>
      <w:rFonts w:ascii="Tahoma" w:eastAsia="Times New Roman" w:hAnsi="Tahoma" w:cs="Tahoma"/>
      <w:sz w:val="16"/>
      <w:szCs w:val="16"/>
      <w:lang w:eastAsia="ar-SA"/>
    </w:rPr>
  </w:style>
  <w:style w:type="paragraph" w:customStyle="1" w:styleId="220">
    <w:name w:val="Основной текст с отступом 22"/>
    <w:basedOn w:val="a4"/>
    <w:rsid w:val="000A0DE7"/>
    <w:pPr>
      <w:suppressAutoHyphens/>
      <w:spacing w:after="0" w:line="240" w:lineRule="auto"/>
      <w:ind w:firstLine="720"/>
      <w:jc w:val="center"/>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0A0DE7"/>
    <w:pPr>
      <w:suppressAutoHyphens/>
      <w:spacing w:after="0" w:line="240" w:lineRule="auto"/>
      <w:ind w:firstLine="720"/>
      <w:jc w:val="center"/>
    </w:pPr>
    <w:rPr>
      <w:rFonts w:ascii="Times New Roman" w:eastAsia="Times New Roman" w:hAnsi="Times New Roman" w:cs="Times New Roman"/>
      <w:color w:val="0000FF"/>
      <w:sz w:val="24"/>
      <w:szCs w:val="24"/>
      <w:u w:val="single"/>
      <w:lang w:eastAsia="ar-SA"/>
    </w:rPr>
  </w:style>
  <w:style w:type="paragraph" w:styleId="afff">
    <w:name w:val="Normal (Web)"/>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0A0DE7"/>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0A0DE7"/>
    <w:pPr>
      <w:suppressAutoHyphens/>
      <w:spacing w:after="160" w:line="240" w:lineRule="exact"/>
      <w:jc w:val="center"/>
    </w:pPr>
    <w:rPr>
      <w:rFonts w:ascii="Verdana" w:eastAsia="Times New Roman" w:hAnsi="Verdana" w:cs="Verdana"/>
      <w:sz w:val="20"/>
      <w:szCs w:val="20"/>
      <w:lang w:val="en-US" w:eastAsia="ar-SA"/>
    </w:rPr>
  </w:style>
  <w:style w:type="paragraph" w:customStyle="1" w:styleId="111">
    <w:name w:val="заголовок 11"/>
    <w:basedOn w:val="a4"/>
    <w:next w:val="a4"/>
    <w:rsid w:val="000A0DE7"/>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0A0DE7"/>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0A0DE7"/>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0A0DE7"/>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0A0DE7"/>
    <w:pPr>
      <w:keepNext/>
      <w:suppressAutoHyphens/>
      <w:spacing w:after="0" w:line="240" w:lineRule="auto"/>
      <w:jc w:val="center"/>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0A0DE7"/>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2">
    <w:name w:val="Таблица текст"/>
    <w:basedOn w:val="a4"/>
    <w:rsid w:val="000A0DE7"/>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0A0DE7"/>
    <w:pPr>
      <w:numPr>
        <w:numId w:val="22"/>
      </w:numPr>
      <w:suppressAutoHyphens/>
      <w:spacing w:after="0" w:line="360" w:lineRule="auto"/>
      <w:jc w:val="center"/>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0A0DE7"/>
    <w:rPr>
      <w:rFonts w:ascii="Courier New" w:eastAsia="Times New Roman" w:hAnsi="Courier New" w:cs="Courier New"/>
      <w:sz w:val="20"/>
      <w:szCs w:val="20"/>
      <w:lang w:eastAsia="ar-SA"/>
    </w:rPr>
  </w:style>
  <w:style w:type="paragraph" w:styleId="afff3">
    <w:name w:val="footnote text"/>
    <w:basedOn w:val="a4"/>
    <w:link w:val="1f9"/>
    <w:rsid w:val="000A0DE7"/>
    <w:pPr>
      <w:suppressAutoHyphens/>
      <w:spacing w:after="0" w:line="360" w:lineRule="auto"/>
      <w:ind w:firstLine="567"/>
      <w:jc w:val="center"/>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0A0DE7"/>
    <w:rPr>
      <w:rFonts w:ascii="Times New Roman" w:eastAsia="Times New Roman" w:hAnsi="Times New Roman" w:cs="Times New Roman"/>
      <w:sz w:val="24"/>
      <w:szCs w:val="20"/>
      <w:lang w:eastAsia="ar-SA"/>
    </w:rPr>
  </w:style>
  <w:style w:type="paragraph" w:customStyle="1" w:styleId="2b">
    <w:name w:val="Уровень2"/>
    <w:basedOn w:val="a4"/>
    <w:rsid w:val="000A0DE7"/>
    <w:pPr>
      <w:suppressAutoHyphens/>
      <w:spacing w:before="120" w:after="120" w:line="240" w:lineRule="auto"/>
      <w:ind w:firstLine="567"/>
      <w:jc w:val="center"/>
    </w:pPr>
    <w:rPr>
      <w:rFonts w:ascii="Arial" w:eastAsia="Times New Roman" w:hAnsi="Arial" w:cs="Times New Roman"/>
      <w:bCs/>
      <w:iCs/>
      <w:color w:val="000000"/>
      <w:sz w:val="24"/>
      <w:szCs w:val="20"/>
      <w:lang w:eastAsia="ar-SA"/>
    </w:rPr>
  </w:style>
  <w:style w:type="paragraph" w:customStyle="1" w:styleId="38">
    <w:name w:val="Уровень3"/>
    <w:basedOn w:val="2b"/>
    <w:rsid w:val="000A0DE7"/>
    <w:pPr>
      <w:ind w:left="2160" w:hanging="180"/>
    </w:pPr>
  </w:style>
  <w:style w:type="paragraph" w:customStyle="1" w:styleId="afff4">
    <w:name w:val="Заголовок статьи"/>
    <w:basedOn w:val="a4"/>
    <w:next w:val="a4"/>
    <w:rsid w:val="000A0DE7"/>
    <w:pPr>
      <w:suppressAutoHyphens/>
      <w:autoSpaceDE w:val="0"/>
      <w:spacing w:after="0" w:line="240" w:lineRule="auto"/>
      <w:ind w:left="1612" w:hanging="892"/>
      <w:jc w:val="center"/>
    </w:pPr>
    <w:rPr>
      <w:rFonts w:ascii="Arial" w:eastAsia="Times New Roman" w:hAnsi="Arial" w:cs="Arial"/>
      <w:sz w:val="20"/>
      <w:szCs w:val="20"/>
      <w:lang w:eastAsia="ar-SA"/>
    </w:rPr>
  </w:style>
  <w:style w:type="paragraph" w:customStyle="1" w:styleId="212">
    <w:name w:val="Основной текст с отступом 21"/>
    <w:basedOn w:val="a4"/>
    <w:rsid w:val="000A0DE7"/>
    <w:pPr>
      <w:widowControl w:val="0"/>
      <w:suppressAutoHyphens/>
      <w:overflowPunct w:val="0"/>
      <w:autoSpaceDE w:val="0"/>
      <w:spacing w:after="360" w:line="240" w:lineRule="exact"/>
      <w:ind w:firstLine="851"/>
      <w:jc w:val="center"/>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0A0DE7"/>
    <w:pPr>
      <w:numPr>
        <w:numId w:val="2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9">
    <w:name w:val="Стиль3"/>
    <w:basedOn w:val="220"/>
    <w:rsid w:val="000A0DE7"/>
    <w:pPr>
      <w:widowControl w:val="0"/>
      <w:ind w:left="1080" w:firstLine="0"/>
      <w:textAlignment w:val="baseline"/>
    </w:pPr>
    <w:rPr>
      <w:szCs w:val="20"/>
    </w:rPr>
  </w:style>
  <w:style w:type="paragraph" w:customStyle="1" w:styleId="1-3">
    <w:name w:val="Текст1-3"/>
    <w:basedOn w:val="a4"/>
    <w:rsid w:val="000A0DE7"/>
    <w:pPr>
      <w:suppressAutoHyphens/>
      <w:spacing w:after="60" w:line="288" w:lineRule="auto"/>
      <w:jc w:val="center"/>
    </w:pPr>
    <w:rPr>
      <w:rFonts w:ascii="Times New Roman" w:eastAsia="Times New Roman" w:hAnsi="Times New Roman" w:cs="Times New Roman"/>
      <w:sz w:val="24"/>
      <w:szCs w:val="20"/>
      <w:lang w:eastAsia="ar-SA"/>
    </w:rPr>
  </w:style>
  <w:style w:type="paragraph" w:customStyle="1" w:styleId="aHeader">
    <w:name w:val="a_Header"/>
    <w:basedOn w:val="a4"/>
    <w:rsid w:val="000A0DE7"/>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0A0DE7"/>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b">
    <w:name w:val="Цитата1"/>
    <w:basedOn w:val="a4"/>
    <w:rsid w:val="000A0DE7"/>
    <w:pPr>
      <w:suppressAutoHyphens/>
      <w:spacing w:after="0" w:line="240" w:lineRule="auto"/>
      <w:ind w:left="-5220" w:right="-105"/>
      <w:jc w:val="center"/>
    </w:pPr>
    <w:rPr>
      <w:rFonts w:ascii="Times New Roman" w:eastAsia="Times New Roman" w:hAnsi="Times New Roman" w:cs="Times New Roman"/>
      <w:i/>
      <w:iCs/>
      <w:sz w:val="24"/>
      <w:szCs w:val="24"/>
      <w:lang w:eastAsia="ar-SA"/>
    </w:rPr>
  </w:style>
  <w:style w:type="paragraph" w:styleId="2c">
    <w:name w:val="toc 2"/>
    <w:basedOn w:val="a4"/>
    <w:next w:val="a4"/>
    <w:uiPriority w:val="39"/>
    <w:qFormat/>
    <w:rsid w:val="000A0DE7"/>
    <w:pPr>
      <w:suppressAutoHyphens/>
      <w:spacing w:after="0"/>
      <w:ind w:left="220"/>
      <w:jc w:val="center"/>
    </w:pPr>
    <w:rPr>
      <w:rFonts w:ascii="Calibri" w:eastAsia="Calibri" w:hAnsi="Calibri" w:cs="Calibri"/>
      <w:smallCaps/>
      <w:sz w:val="20"/>
      <w:szCs w:val="20"/>
      <w:lang w:eastAsia="ar-SA"/>
    </w:rPr>
  </w:style>
  <w:style w:type="paragraph" w:customStyle="1" w:styleId="1fc">
    <w:name w:val="Схема документа1"/>
    <w:basedOn w:val="a4"/>
    <w:rsid w:val="000A0DE7"/>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d">
    <w:name w:val="toc 1"/>
    <w:basedOn w:val="a4"/>
    <w:next w:val="a4"/>
    <w:uiPriority w:val="39"/>
    <w:qFormat/>
    <w:rsid w:val="000A0DE7"/>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qFormat/>
    <w:rsid w:val="000A0DE7"/>
    <w:pPr>
      <w:suppressAutoHyphens/>
      <w:spacing w:after="0"/>
      <w:ind w:left="440"/>
      <w:jc w:val="center"/>
    </w:pPr>
    <w:rPr>
      <w:rFonts w:ascii="Calibri" w:eastAsia="Calibri" w:hAnsi="Calibri" w:cs="Calibri"/>
      <w:i/>
      <w:iCs/>
      <w:sz w:val="20"/>
      <w:szCs w:val="20"/>
      <w:lang w:eastAsia="ar-SA"/>
    </w:rPr>
  </w:style>
  <w:style w:type="paragraph" w:styleId="41">
    <w:name w:val="toc 4"/>
    <w:basedOn w:val="a4"/>
    <w:next w:val="a4"/>
    <w:rsid w:val="000A0DE7"/>
    <w:pPr>
      <w:suppressAutoHyphens/>
      <w:spacing w:after="0"/>
      <w:ind w:left="660"/>
      <w:jc w:val="center"/>
    </w:pPr>
    <w:rPr>
      <w:rFonts w:ascii="Calibri" w:eastAsia="Calibri" w:hAnsi="Calibri" w:cs="Calibri"/>
      <w:sz w:val="18"/>
      <w:szCs w:val="18"/>
      <w:lang w:eastAsia="ar-SA"/>
    </w:rPr>
  </w:style>
  <w:style w:type="paragraph" w:styleId="52">
    <w:name w:val="toc 5"/>
    <w:basedOn w:val="a4"/>
    <w:next w:val="a4"/>
    <w:rsid w:val="000A0DE7"/>
    <w:pPr>
      <w:suppressAutoHyphens/>
      <w:spacing w:after="0"/>
      <w:ind w:left="880"/>
      <w:jc w:val="center"/>
    </w:pPr>
    <w:rPr>
      <w:rFonts w:ascii="Calibri" w:eastAsia="Calibri" w:hAnsi="Calibri" w:cs="Calibri"/>
      <w:sz w:val="18"/>
      <w:szCs w:val="18"/>
      <w:lang w:eastAsia="ar-SA"/>
    </w:rPr>
  </w:style>
  <w:style w:type="paragraph" w:styleId="61">
    <w:name w:val="toc 6"/>
    <w:basedOn w:val="a4"/>
    <w:next w:val="a4"/>
    <w:rsid w:val="000A0DE7"/>
    <w:pPr>
      <w:suppressAutoHyphens/>
      <w:spacing w:after="0"/>
      <w:ind w:left="1100"/>
      <w:jc w:val="center"/>
    </w:pPr>
    <w:rPr>
      <w:rFonts w:ascii="Calibri" w:eastAsia="Calibri" w:hAnsi="Calibri" w:cs="Calibri"/>
      <w:sz w:val="18"/>
      <w:szCs w:val="18"/>
      <w:lang w:eastAsia="ar-SA"/>
    </w:rPr>
  </w:style>
  <w:style w:type="paragraph" w:styleId="71">
    <w:name w:val="toc 7"/>
    <w:basedOn w:val="a4"/>
    <w:next w:val="a4"/>
    <w:rsid w:val="000A0DE7"/>
    <w:pPr>
      <w:suppressAutoHyphens/>
      <w:spacing w:after="0"/>
      <w:ind w:left="1320"/>
      <w:jc w:val="center"/>
    </w:pPr>
    <w:rPr>
      <w:rFonts w:ascii="Calibri" w:eastAsia="Calibri" w:hAnsi="Calibri" w:cs="Calibri"/>
      <w:sz w:val="18"/>
      <w:szCs w:val="18"/>
      <w:lang w:eastAsia="ar-SA"/>
    </w:rPr>
  </w:style>
  <w:style w:type="paragraph" w:styleId="81">
    <w:name w:val="toc 8"/>
    <w:basedOn w:val="a4"/>
    <w:next w:val="a4"/>
    <w:rsid w:val="000A0DE7"/>
    <w:pPr>
      <w:suppressAutoHyphens/>
      <w:spacing w:after="0"/>
      <w:ind w:left="1540"/>
      <w:jc w:val="center"/>
    </w:pPr>
    <w:rPr>
      <w:rFonts w:ascii="Calibri" w:eastAsia="Calibri" w:hAnsi="Calibri" w:cs="Calibri"/>
      <w:sz w:val="18"/>
      <w:szCs w:val="18"/>
      <w:lang w:eastAsia="ar-SA"/>
    </w:rPr>
  </w:style>
  <w:style w:type="paragraph" w:styleId="91">
    <w:name w:val="toc 9"/>
    <w:basedOn w:val="a4"/>
    <w:next w:val="a4"/>
    <w:rsid w:val="000A0DE7"/>
    <w:pPr>
      <w:suppressAutoHyphens/>
      <w:spacing w:after="0"/>
      <w:ind w:left="1760"/>
      <w:jc w:val="center"/>
    </w:pPr>
    <w:rPr>
      <w:rFonts w:ascii="Calibri" w:eastAsia="Calibri" w:hAnsi="Calibri" w:cs="Calibri"/>
      <w:sz w:val="18"/>
      <w:szCs w:val="18"/>
      <w:lang w:eastAsia="ar-SA"/>
    </w:rPr>
  </w:style>
  <w:style w:type="paragraph" w:customStyle="1" w:styleId="afff5">
    <w:name w:val="Подраздел"/>
    <w:basedOn w:val="a4"/>
    <w:rsid w:val="000A0DE7"/>
    <w:pPr>
      <w:suppressAutoHyphens/>
      <w:spacing w:before="240" w:after="0" w:line="240" w:lineRule="auto"/>
      <w:ind w:left="1701" w:hanging="283"/>
      <w:jc w:val="center"/>
    </w:pPr>
    <w:rPr>
      <w:rFonts w:ascii="PragmaticaTT" w:eastAsia="Times New Roman" w:hAnsi="PragmaticaTT" w:cs="Times New Roman"/>
      <w:sz w:val="24"/>
      <w:szCs w:val="20"/>
      <w:lang w:eastAsia="ar-SA"/>
    </w:rPr>
  </w:style>
  <w:style w:type="paragraph" w:customStyle="1" w:styleId="afff6">
    <w:name w:val="регламент список"/>
    <w:basedOn w:val="3"/>
    <w:rsid w:val="000A0DE7"/>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0A0DE7"/>
    <w:pPr>
      <w:suppressAutoHyphens/>
      <w:overflowPunct w:val="0"/>
      <w:autoSpaceDE w:val="0"/>
      <w:spacing w:after="0" w:line="240" w:lineRule="auto"/>
      <w:ind w:firstLine="567"/>
      <w:jc w:val="center"/>
    </w:pPr>
    <w:rPr>
      <w:rFonts w:ascii="Times New Roman" w:eastAsia="Times New Roman" w:hAnsi="Times New Roman" w:cs="Times New Roman"/>
      <w:bCs/>
      <w:sz w:val="24"/>
      <w:lang w:eastAsia="ar-SA"/>
    </w:rPr>
  </w:style>
  <w:style w:type="paragraph" w:customStyle="1" w:styleId="2d">
    <w:name w:val="Пункт_2"/>
    <w:basedOn w:val="a4"/>
    <w:rsid w:val="000A0DE7"/>
    <w:pPr>
      <w:suppressAutoHyphens/>
      <w:spacing w:after="0" w:line="240" w:lineRule="auto"/>
      <w:ind w:left="643" w:hanging="360"/>
      <w:jc w:val="center"/>
    </w:pPr>
    <w:rPr>
      <w:rFonts w:ascii="Times New Roman" w:eastAsia="Times New Roman" w:hAnsi="Times New Roman" w:cs="Times New Roman"/>
      <w:sz w:val="28"/>
      <w:szCs w:val="20"/>
      <w:lang w:eastAsia="ar-SA"/>
    </w:rPr>
  </w:style>
  <w:style w:type="paragraph" w:customStyle="1" w:styleId="32">
    <w:name w:val="Пункт_3"/>
    <w:basedOn w:val="a4"/>
    <w:rsid w:val="000A0DE7"/>
    <w:pPr>
      <w:numPr>
        <w:numId w:val="31"/>
      </w:numPr>
      <w:suppressAutoHyphens/>
      <w:spacing w:after="0" w:line="240" w:lineRule="auto"/>
      <w:jc w:val="center"/>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0A0DE7"/>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0A0DE7"/>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0A0DE7"/>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0A0DE7"/>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0A0DE7"/>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0A0DE7"/>
    <w:pPr>
      <w:pageBreakBefore/>
      <w:suppressAutoHyphens/>
      <w:spacing w:before="120" w:after="120" w:line="240" w:lineRule="auto"/>
      <w:jc w:val="center"/>
    </w:pPr>
    <w:rPr>
      <w:rFonts w:ascii="Times New Roman" w:eastAsia="Times New Roman" w:hAnsi="Times New Roman" w:cs="Times New Roman"/>
      <w:i/>
      <w:sz w:val="24"/>
      <w:lang w:eastAsia="ar-SA"/>
    </w:rPr>
  </w:style>
  <w:style w:type="paragraph" w:customStyle="1" w:styleId="02statia2">
    <w:name w:val="02statia2"/>
    <w:basedOn w:val="a4"/>
    <w:rsid w:val="000A0DE7"/>
    <w:pPr>
      <w:suppressAutoHyphens/>
      <w:spacing w:before="120" w:after="0" w:line="320" w:lineRule="atLeast"/>
      <w:ind w:left="2020" w:hanging="880"/>
      <w:jc w:val="center"/>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0A0DE7"/>
    <w:pPr>
      <w:numPr>
        <w:numId w:val="0"/>
      </w:numPr>
      <w:ind w:left="1134" w:hanging="1134"/>
    </w:pPr>
    <w:rPr>
      <w:bCs/>
      <w:sz w:val="22"/>
      <w:szCs w:val="22"/>
    </w:rPr>
  </w:style>
  <w:style w:type="paragraph" w:customStyle="1" w:styleId="a0">
    <w:name w:val="Подподпункт"/>
    <w:basedOn w:val="afff7"/>
    <w:rsid w:val="000A0DE7"/>
    <w:pPr>
      <w:numPr>
        <w:numId w:val="15"/>
      </w:numPr>
    </w:pPr>
  </w:style>
  <w:style w:type="paragraph" w:customStyle="1" w:styleId="afff8">
    <w:name w:val="маркированный"/>
    <w:basedOn w:val="a4"/>
    <w:rsid w:val="000A0DE7"/>
    <w:pPr>
      <w:suppressAutoHyphens/>
      <w:spacing w:after="0" w:line="360" w:lineRule="auto"/>
      <w:ind w:left="1701" w:hanging="567"/>
      <w:jc w:val="center"/>
    </w:pPr>
    <w:rPr>
      <w:rFonts w:ascii="Times New Roman" w:eastAsia="Times New Roman" w:hAnsi="Times New Roman" w:cs="Times New Roman"/>
      <w:bCs/>
      <w:sz w:val="24"/>
      <w:lang w:eastAsia="ar-SA"/>
    </w:rPr>
  </w:style>
  <w:style w:type="paragraph" w:customStyle="1" w:styleId="afff9">
    <w:name w:val="Ариал"/>
    <w:basedOn w:val="a4"/>
    <w:rsid w:val="000A0DE7"/>
    <w:pPr>
      <w:suppressAutoHyphens/>
      <w:spacing w:before="120" w:after="120" w:line="360" w:lineRule="auto"/>
      <w:ind w:firstLine="851"/>
      <w:jc w:val="center"/>
    </w:pPr>
    <w:rPr>
      <w:rFonts w:ascii="Arial" w:eastAsia="Times New Roman" w:hAnsi="Arial" w:cs="Arial"/>
      <w:sz w:val="24"/>
      <w:szCs w:val="24"/>
      <w:lang w:eastAsia="ar-SA"/>
    </w:rPr>
  </w:style>
  <w:style w:type="paragraph" w:styleId="afffa">
    <w:name w:val="List Paragraph"/>
    <w:basedOn w:val="a4"/>
    <w:uiPriority w:val="99"/>
    <w:qFormat/>
    <w:rsid w:val="000A0DE7"/>
    <w:pPr>
      <w:suppressAutoHyphens/>
      <w:spacing w:after="0"/>
      <w:ind w:left="720"/>
      <w:jc w:val="center"/>
    </w:pPr>
    <w:rPr>
      <w:rFonts w:ascii="Calibri" w:eastAsia="Calibri" w:hAnsi="Calibri" w:cs="Times New Roman"/>
      <w:sz w:val="24"/>
      <w:lang w:eastAsia="ar-SA"/>
    </w:rPr>
  </w:style>
  <w:style w:type="paragraph" w:customStyle="1" w:styleId="21">
    <w:name w:val="Маркированный список 21"/>
    <w:basedOn w:val="a4"/>
    <w:rsid w:val="000A0DE7"/>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0A0DE7"/>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0A0DE7"/>
    <w:pPr>
      <w:suppressAutoHyphens/>
      <w:spacing w:after="0" w:line="360" w:lineRule="auto"/>
      <w:ind w:firstLine="567"/>
      <w:jc w:val="center"/>
    </w:pPr>
    <w:rPr>
      <w:rFonts w:ascii="Times New Roman" w:eastAsia="Times New Roman" w:hAnsi="Times New Roman" w:cs="Times New Roman"/>
      <w:bCs/>
      <w:sz w:val="24"/>
      <w:lang w:eastAsia="ar-SA"/>
    </w:rPr>
  </w:style>
  <w:style w:type="paragraph" w:customStyle="1" w:styleId="afffc">
    <w:name w:val="Ариал Таблица"/>
    <w:basedOn w:val="afff9"/>
    <w:rsid w:val="000A0DE7"/>
    <w:pPr>
      <w:widowControl w:val="0"/>
      <w:spacing w:before="0" w:after="0" w:line="240" w:lineRule="auto"/>
      <w:ind w:firstLine="0"/>
      <w:textAlignment w:val="baseline"/>
    </w:pPr>
    <w:rPr>
      <w:szCs w:val="20"/>
    </w:rPr>
  </w:style>
  <w:style w:type="paragraph" w:customStyle="1" w:styleId="afffd">
    <w:name w:val="АриалТабл"/>
    <w:basedOn w:val="afff9"/>
    <w:rsid w:val="000A0DE7"/>
    <w:pPr>
      <w:widowControl w:val="0"/>
      <w:spacing w:before="0" w:after="0" w:line="240" w:lineRule="auto"/>
      <w:ind w:firstLine="0"/>
      <w:textAlignment w:val="baseline"/>
    </w:pPr>
  </w:style>
  <w:style w:type="paragraph" w:styleId="afffe">
    <w:name w:val="endnote text"/>
    <w:basedOn w:val="a4"/>
    <w:link w:val="1ff0"/>
    <w:rsid w:val="000A0DE7"/>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0A0DE7"/>
    <w:rPr>
      <w:rFonts w:ascii="Times New Roman" w:eastAsia="Times New Roman" w:hAnsi="Times New Roman" w:cs="Times New Roman"/>
      <w:sz w:val="20"/>
      <w:szCs w:val="20"/>
      <w:lang w:eastAsia="ar-SA"/>
    </w:rPr>
  </w:style>
  <w:style w:type="paragraph" w:customStyle="1" w:styleId="affff">
    <w:name w:val="Стиль начало"/>
    <w:basedOn w:val="a4"/>
    <w:rsid w:val="000A0DE7"/>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0A0DE7"/>
    <w:pPr>
      <w:suppressAutoHyphens/>
      <w:overflowPunct w:val="0"/>
      <w:autoSpaceDE w:val="0"/>
      <w:spacing w:after="0" w:line="264" w:lineRule="auto"/>
      <w:ind w:firstLine="720"/>
      <w:jc w:val="center"/>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0A0DE7"/>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0">
    <w:name w:val="АриалСписок"/>
    <w:basedOn w:val="a4"/>
    <w:rsid w:val="000A0DE7"/>
    <w:pPr>
      <w:widowControl w:val="0"/>
      <w:suppressAutoHyphens/>
      <w:spacing w:after="0" w:line="240" w:lineRule="auto"/>
      <w:ind w:left="1571" w:hanging="360"/>
      <w:jc w:val="center"/>
      <w:textAlignment w:val="baseline"/>
    </w:pPr>
    <w:rPr>
      <w:rFonts w:ascii="Arial" w:eastAsia="Times New Roman" w:hAnsi="Arial" w:cs="Arial"/>
      <w:sz w:val="24"/>
      <w:szCs w:val="24"/>
      <w:lang w:eastAsia="ar-SA"/>
    </w:rPr>
  </w:style>
  <w:style w:type="paragraph" w:customStyle="1" w:styleId="affff1">
    <w:name w:val="Текст таблицы"/>
    <w:basedOn w:val="a4"/>
    <w:rsid w:val="000A0DE7"/>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2">
    <w:name w:val="Пункт Знак"/>
    <w:basedOn w:val="a4"/>
    <w:rsid w:val="000A0DE7"/>
    <w:pPr>
      <w:suppressAutoHyphens/>
      <w:spacing w:after="0" w:line="360" w:lineRule="auto"/>
      <w:ind w:left="720" w:hanging="720"/>
      <w:jc w:val="center"/>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0A0DE7"/>
    <w:pPr>
      <w:suppressAutoHyphens/>
      <w:spacing w:after="0" w:line="360" w:lineRule="auto"/>
      <w:ind w:left="1576" w:hanging="1008"/>
      <w:jc w:val="center"/>
    </w:pPr>
    <w:rPr>
      <w:rFonts w:ascii="Times New Roman" w:eastAsia="Times New Roman" w:hAnsi="Times New Roman" w:cs="Times New Roman"/>
      <w:sz w:val="28"/>
      <w:szCs w:val="20"/>
      <w:lang w:eastAsia="ar-SA"/>
    </w:rPr>
  </w:style>
  <w:style w:type="paragraph" w:customStyle="1" w:styleId="1ff1">
    <w:name w:val="Пункт1"/>
    <w:basedOn w:val="a4"/>
    <w:rsid w:val="000A0DE7"/>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0A0DE7"/>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0A0DE7"/>
    <w:pPr>
      <w:suppressAutoHyphens/>
      <w:spacing w:before="120" w:after="120" w:line="240" w:lineRule="auto"/>
      <w:ind w:left="709" w:hanging="709"/>
      <w:jc w:val="center"/>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0A0DE7"/>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5">
    <w:name w:val="Нормальный"/>
    <w:basedOn w:val="a4"/>
    <w:rsid w:val="000A0DE7"/>
    <w:pPr>
      <w:suppressAutoHyphens/>
      <w:spacing w:after="0" w:line="240" w:lineRule="auto"/>
      <w:ind w:firstLine="567"/>
      <w:jc w:val="center"/>
    </w:pPr>
    <w:rPr>
      <w:rFonts w:ascii="Times New Roman" w:eastAsia="Times New Roman" w:hAnsi="Times New Roman" w:cs="Times New Roman"/>
      <w:sz w:val="28"/>
      <w:szCs w:val="20"/>
      <w:lang w:eastAsia="ar-SA"/>
    </w:rPr>
  </w:style>
  <w:style w:type="paragraph" w:styleId="affff6">
    <w:name w:val="No Spacing"/>
    <w:uiPriority w:val="1"/>
    <w:qFormat/>
    <w:rsid w:val="000A0DE7"/>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0A0DE7"/>
    <w:pPr>
      <w:suppressAutoHyphens/>
      <w:overflowPunct w:val="0"/>
      <w:autoSpaceDE w:val="0"/>
      <w:spacing w:after="0" w:line="240" w:lineRule="auto"/>
      <w:jc w:val="center"/>
      <w:textAlignment w:val="baseline"/>
    </w:pPr>
    <w:rPr>
      <w:rFonts w:ascii="Times New Roman" w:eastAsia="Times New Roman" w:hAnsi="Times New Roman" w:cs="Times New Roman"/>
      <w:sz w:val="24"/>
      <w:szCs w:val="20"/>
      <w:lang w:eastAsia="ar-SA"/>
    </w:rPr>
  </w:style>
  <w:style w:type="paragraph" w:customStyle="1" w:styleId="affff7">
    <w:name w:val="Абзац договора"/>
    <w:rsid w:val="000A0DE7"/>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0A0DE7"/>
    <w:pPr>
      <w:suppressAutoHyphens/>
      <w:spacing w:after="0" w:line="240" w:lineRule="auto"/>
      <w:ind w:left="851" w:hanging="851"/>
      <w:jc w:val="center"/>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0A0DE7"/>
    <w:pPr>
      <w:suppressAutoHyphens/>
      <w:spacing w:after="0" w:line="240" w:lineRule="auto"/>
      <w:ind w:left="426"/>
      <w:jc w:val="center"/>
    </w:pPr>
    <w:rPr>
      <w:rFonts w:ascii="Times New Roman" w:eastAsia="Times New Roman" w:hAnsi="Times New Roman" w:cs="Calibri"/>
      <w:sz w:val="24"/>
      <w:szCs w:val="24"/>
      <w:lang w:eastAsia="ar-SA"/>
    </w:rPr>
  </w:style>
  <w:style w:type="paragraph" w:styleId="affff8">
    <w:name w:val="Title"/>
    <w:basedOn w:val="a4"/>
    <w:next w:val="affff9"/>
    <w:link w:val="1ff2"/>
    <w:qFormat/>
    <w:rsid w:val="000A0DE7"/>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0A0DE7"/>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0A0DE7"/>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0A0DE7"/>
    <w:rPr>
      <w:rFonts w:ascii="Cambria" w:eastAsia="Times New Roman" w:hAnsi="Cambria" w:cs="Times New Roman"/>
      <w:sz w:val="24"/>
      <w:szCs w:val="24"/>
      <w:lang w:eastAsia="ar-SA"/>
    </w:rPr>
  </w:style>
  <w:style w:type="paragraph" w:customStyle="1" w:styleId="Style3">
    <w:name w:val="Style3"/>
    <w:basedOn w:val="a4"/>
    <w:rsid w:val="000A0DE7"/>
    <w:pPr>
      <w:widowControl w:val="0"/>
      <w:suppressAutoHyphens/>
      <w:autoSpaceDE w:val="0"/>
      <w:spacing w:after="0" w:line="317" w:lineRule="exact"/>
      <w:jc w:val="center"/>
    </w:pPr>
    <w:rPr>
      <w:rFonts w:ascii="Times New Roman" w:eastAsia="Times New Roman" w:hAnsi="Times New Roman" w:cs="Times New Roman"/>
      <w:sz w:val="24"/>
      <w:szCs w:val="24"/>
      <w:lang w:eastAsia="ar-SA"/>
    </w:rPr>
  </w:style>
  <w:style w:type="paragraph" w:customStyle="1" w:styleId="Style4">
    <w:name w:val="Style4"/>
    <w:basedOn w:val="a4"/>
    <w:rsid w:val="000A0DE7"/>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0A0DE7"/>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0A0DE7"/>
    <w:pPr>
      <w:widowControl w:val="0"/>
      <w:suppressAutoHyphens/>
      <w:autoSpaceDE w:val="0"/>
      <w:spacing w:after="0" w:line="454" w:lineRule="exact"/>
      <w:jc w:val="center"/>
    </w:pPr>
    <w:rPr>
      <w:rFonts w:ascii="Times New Roman" w:eastAsia="Times New Roman" w:hAnsi="Times New Roman" w:cs="Times New Roman"/>
      <w:sz w:val="24"/>
      <w:szCs w:val="24"/>
      <w:lang w:eastAsia="ar-SA"/>
    </w:rPr>
  </w:style>
  <w:style w:type="paragraph" w:customStyle="1" w:styleId="Style1">
    <w:name w:val="Style1"/>
    <w:basedOn w:val="a4"/>
    <w:rsid w:val="000A0DE7"/>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0A0DE7"/>
    <w:pPr>
      <w:widowControl w:val="0"/>
      <w:suppressAutoHyphens/>
      <w:autoSpaceDE w:val="0"/>
      <w:spacing w:after="0" w:line="269" w:lineRule="exact"/>
      <w:ind w:firstLine="706"/>
      <w:jc w:val="center"/>
    </w:pPr>
    <w:rPr>
      <w:rFonts w:ascii="Times New Roman" w:eastAsia="Times New Roman" w:hAnsi="Times New Roman" w:cs="Times New Roman"/>
      <w:sz w:val="24"/>
      <w:szCs w:val="24"/>
      <w:lang w:eastAsia="ar-SA"/>
    </w:rPr>
  </w:style>
  <w:style w:type="paragraph" w:customStyle="1" w:styleId="Style18">
    <w:name w:val="Style18"/>
    <w:basedOn w:val="a4"/>
    <w:rsid w:val="000A0DE7"/>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0A0DE7"/>
    <w:pPr>
      <w:keepNext/>
      <w:numPr>
        <w:numId w:val="0"/>
      </w:numPr>
      <w:spacing w:before="240" w:after="120" w:line="240" w:lineRule="auto"/>
      <w:jc w:val="left"/>
    </w:pPr>
    <w:rPr>
      <w:b/>
      <w:szCs w:val="20"/>
    </w:rPr>
  </w:style>
  <w:style w:type="paragraph" w:customStyle="1" w:styleId="Body1">
    <w:name w:val="*Body 1"/>
    <w:rsid w:val="000A0DE7"/>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0A0DE7"/>
    <w:pPr>
      <w:spacing w:after="120"/>
    </w:pPr>
    <w:rPr>
      <w:rFonts w:ascii="Times New Roman" w:hAnsi="Times New Roman" w:cs="Times New Roman"/>
      <w:b/>
      <w:smallCaps/>
      <w:sz w:val="32"/>
      <w:lang w:val="en-US"/>
    </w:rPr>
  </w:style>
  <w:style w:type="paragraph" w:customStyle="1" w:styleId="Tablebodytext">
    <w:name w:val="*Table body text"/>
    <w:basedOn w:val="a4"/>
    <w:rsid w:val="000A0DE7"/>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0A0DE7"/>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0A0DE7"/>
    <w:pPr>
      <w:suppressAutoHyphens/>
      <w:spacing w:before="120" w:after="120" w:line="240" w:lineRule="auto"/>
      <w:ind w:left="720" w:firstLine="567"/>
      <w:jc w:val="center"/>
    </w:pPr>
    <w:rPr>
      <w:rFonts w:ascii="Times New Roman" w:eastAsia="Times New Roman" w:hAnsi="Times New Roman" w:cs="Times New Roman"/>
      <w:sz w:val="24"/>
      <w:lang w:val="en-US" w:eastAsia="ar-SA"/>
    </w:rPr>
  </w:style>
  <w:style w:type="paragraph" w:customStyle="1" w:styleId="affffa">
    <w:name w:val="Содержание"/>
    <w:basedOn w:val="a4"/>
    <w:rsid w:val="000A0DE7"/>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5">
    <w:name w:val="Маркированный список1"/>
    <w:basedOn w:val="a4"/>
    <w:rsid w:val="000A0DE7"/>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0A0DE7"/>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0A0DE7"/>
    <w:pPr>
      <w:spacing w:before="120"/>
      <w:ind w:left="0"/>
    </w:pPr>
    <w:rPr>
      <w:rFonts w:cs="Arial"/>
    </w:rPr>
  </w:style>
  <w:style w:type="paragraph" w:customStyle="1" w:styleId="30">
    <w:name w:val="Гринатом_3"/>
    <w:basedOn w:val="afffa"/>
    <w:rsid w:val="000A0DE7"/>
    <w:pPr>
      <w:numPr>
        <w:numId w:val="29"/>
      </w:numPr>
      <w:tabs>
        <w:tab w:val="left" w:pos="629"/>
      </w:tabs>
      <w:spacing w:before="120"/>
    </w:pPr>
    <w:rPr>
      <w:rFonts w:ascii="Arial" w:hAnsi="Arial" w:cs="Arial"/>
      <w:lang w:val="x-none"/>
    </w:rPr>
  </w:style>
  <w:style w:type="paragraph" w:customStyle="1" w:styleId="Version">
    <w:name w:val="Version"/>
    <w:basedOn w:val="affff8"/>
    <w:rsid w:val="000A0DE7"/>
    <w:pPr>
      <w:spacing w:line="276" w:lineRule="auto"/>
      <w:ind w:firstLine="709"/>
    </w:pPr>
    <w:rPr>
      <w:rFonts w:ascii="Cambria" w:hAnsi="Cambria" w:cs="Cambria"/>
      <w:bCs/>
      <w:szCs w:val="32"/>
      <w:lang w:val="ru-RU"/>
    </w:rPr>
  </w:style>
  <w:style w:type="paragraph" w:customStyle="1" w:styleId="EKCToCHeader">
    <w:name w:val="EKC ToC Header"/>
    <w:basedOn w:val="a4"/>
    <w:rsid w:val="000A0DE7"/>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0A0DE7"/>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0A0DE7"/>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0A0DE7"/>
    <w:pPr>
      <w:keepLines/>
      <w:suppressAutoHyphens/>
      <w:spacing w:before="480" w:after="0"/>
      <w:jc w:val="center"/>
    </w:pPr>
    <w:rPr>
      <w:rFonts w:ascii="Calibri" w:eastAsia="Calibri" w:hAnsi="Calibri" w:cs="Times New Roman"/>
      <w:b/>
      <w:bCs/>
      <w:iCs/>
      <w:sz w:val="24"/>
      <w:szCs w:val="28"/>
      <w:lang w:eastAsia="ar-SA"/>
    </w:rPr>
  </w:style>
  <w:style w:type="paragraph" w:customStyle="1" w:styleId="a">
    <w:name w:val="Подпункт договора"/>
    <w:basedOn w:val="a4"/>
    <w:rsid w:val="000A0DE7"/>
    <w:pPr>
      <w:numPr>
        <w:numId w:val="9"/>
      </w:numPr>
      <w:suppressAutoHyphens/>
      <w:spacing w:before="120" w:after="120"/>
      <w:jc w:val="center"/>
    </w:pPr>
    <w:rPr>
      <w:rFonts w:ascii="Arial" w:eastAsia="Calibri" w:hAnsi="Arial" w:cs="Times New Roman"/>
      <w:sz w:val="24"/>
      <w:lang w:eastAsia="ar-SA"/>
    </w:rPr>
  </w:style>
  <w:style w:type="paragraph" w:customStyle="1" w:styleId="affffc">
    <w:name w:val="Пункт договора"/>
    <w:basedOn w:val="a4"/>
    <w:rsid w:val="000A0DE7"/>
    <w:pPr>
      <w:tabs>
        <w:tab w:val="num" w:pos="0"/>
      </w:tabs>
      <w:suppressAutoHyphens/>
      <w:spacing w:before="120" w:after="120"/>
      <w:ind w:left="1406" w:hanging="1406"/>
      <w:jc w:val="center"/>
    </w:pPr>
    <w:rPr>
      <w:rFonts w:ascii="Arial" w:eastAsia="Calibri" w:hAnsi="Arial" w:cs="Times New Roman"/>
      <w:sz w:val="24"/>
      <w:lang w:eastAsia="ar-SA"/>
    </w:rPr>
  </w:style>
  <w:style w:type="paragraph" w:customStyle="1" w:styleId="xl121">
    <w:name w:val="xl121"/>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0A0DE7"/>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0A0DE7"/>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0A0DE7"/>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0A0DE7"/>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0A0DE7"/>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0A0DE7"/>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0A0DE7"/>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0A0DE7"/>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0A0DE7"/>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0A0DE7"/>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0A0DE7"/>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0A0DE7"/>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0A0DE7"/>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0A0DE7"/>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0A0DE7"/>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0A0DE7"/>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d">
    <w:name w:val="index heading"/>
    <w:basedOn w:val="a4"/>
    <w:next w:val="1ff6"/>
    <w:rsid w:val="000A0DE7"/>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0A0DE7"/>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0A0DE7"/>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0A0DE7"/>
    <w:pPr>
      <w:numPr>
        <w:numId w:val="0"/>
      </w:numPr>
      <w:spacing w:after="240" w:line="240" w:lineRule="exact"/>
    </w:pPr>
    <w:rPr>
      <w:b w:val="0"/>
      <w:bCs w:val="0"/>
      <w:sz w:val="24"/>
      <w:szCs w:val="24"/>
    </w:rPr>
  </w:style>
  <w:style w:type="paragraph" w:customStyle="1" w:styleId="Bullet2">
    <w:name w:val="*Bullet 2"/>
    <w:rsid w:val="000A0DE7"/>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0A0DE7"/>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0A0DE7"/>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0A0DE7"/>
    <w:pPr>
      <w:spacing w:after="0"/>
    </w:pPr>
    <w:rPr>
      <w:color w:val="000000"/>
      <w:kern w:val="1"/>
      <w:szCs w:val="22"/>
    </w:rPr>
  </w:style>
  <w:style w:type="paragraph" w:customStyle="1" w:styleId="AuthorName">
    <w:name w:val="*Author Name"/>
    <w:basedOn w:val="Body1"/>
    <w:rsid w:val="000A0DE7"/>
    <w:pPr>
      <w:spacing w:after="0"/>
    </w:pPr>
    <w:rPr>
      <w:b/>
      <w:bCs/>
      <w:color w:val="000000"/>
      <w:kern w:val="1"/>
      <w:szCs w:val="22"/>
    </w:rPr>
  </w:style>
  <w:style w:type="paragraph" w:customStyle="1" w:styleId="CoverPageInfo">
    <w:name w:val="*Cover Page Info"/>
    <w:basedOn w:val="Header1"/>
    <w:rsid w:val="000A0DE7"/>
    <w:pPr>
      <w:spacing w:after="120"/>
      <w:jc w:val="center"/>
    </w:pPr>
    <w:rPr>
      <w:rFonts w:ascii="Times New Roman" w:hAnsi="Times New Roman" w:cs="Times New Roman"/>
      <w:b/>
      <w:bCs/>
    </w:rPr>
  </w:style>
  <w:style w:type="paragraph" w:customStyle="1" w:styleId="Tableheading0">
    <w:name w:val="Table heading"/>
    <w:basedOn w:val="Body1"/>
    <w:rsid w:val="000A0DE7"/>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0A0DE7"/>
    <w:pPr>
      <w:numPr>
        <w:numId w:val="8"/>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0A0DE7"/>
    <w:pPr>
      <w:numPr>
        <w:numId w:val="13"/>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0A0DE7"/>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0A0DE7"/>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0A0DE7"/>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0A0DE7"/>
    <w:pPr>
      <w:keepLines/>
      <w:spacing w:before="220" w:line="320" w:lineRule="atLeast"/>
    </w:pPr>
    <w:rPr>
      <w:i/>
      <w:iCs w:val="0"/>
      <w:color w:val="000000"/>
      <w:spacing w:val="-20"/>
      <w:kern w:val="1"/>
      <w:sz w:val="32"/>
      <w:szCs w:val="32"/>
    </w:rPr>
  </w:style>
  <w:style w:type="paragraph" w:customStyle="1" w:styleId="a1">
    <w:name w:val="Перечисление"/>
    <w:basedOn w:val="a4"/>
    <w:rsid w:val="000A0DE7"/>
    <w:pPr>
      <w:widowControl w:val="0"/>
      <w:numPr>
        <w:numId w:val="20"/>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0A0DE7"/>
    <w:pPr>
      <w:numPr>
        <w:numId w:val="0"/>
      </w:numPr>
      <w:spacing w:before="120" w:after="120"/>
      <w:jc w:val="both"/>
    </w:pPr>
    <w:rPr>
      <w:b/>
      <w:bCs/>
      <w:i/>
      <w:color w:val="000000"/>
      <w:lang w:val="ru-RU"/>
    </w:rPr>
  </w:style>
  <w:style w:type="paragraph" w:customStyle="1" w:styleId="2f1">
    <w:name w:val="Текстовый2"/>
    <w:rsid w:val="000A0DE7"/>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0A0DE7"/>
    <w:pPr>
      <w:keepNext/>
      <w:keepLines/>
      <w:widowControl w:val="0"/>
      <w:suppressAutoHyphens/>
      <w:spacing w:before="240" w:after="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0A0DE7"/>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
    <w:name w:val="Основной текст с красной строки"/>
    <w:basedOn w:val="a4"/>
    <w:rsid w:val="000A0DE7"/>
    <w:pPr>
      <w:suppressAutoHyphens/>
      <w:spacing w:before="60" w:after="0" w:line="360" w:lineRule="auto"/>
      <w:ind w:firstLine="851"/>
      <w:jc w:val="center"/>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0A0DE7"/>
    <w:pPr>
      <w:suppressAutoHyphens/>
      <w:spacing w:before="60" w:after="0" w:line="360" w:lineRule="auto"/>
      <w:ind w:left="1134"/>
      <w:jc w:val="center"/>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0A0DE7"/>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0A0DE7"/>
    <w:pPr>
      <w:widowControl w:val="0"/>
      <w:autoSpaceDE w:val="0"/>
      <w:spacing w:before="120" w:after="120"/>
    </w:pPr>
    <w:rPr>
      <w:color w:val="000000"/>
      <w:sz w:val="28"/>
      <w:szCs w:val="28"/>
    </w:rPr>
  </w:style>
  <w:style w:type="paragraph" w:customStyle="1" w:styleId="TXT0">
    <w:name w:val="TXT основной"/>
    <w:basedOn w:val="a4"/>
    <w:rsid w:val="000A0DE7"/>
    <w:pPr>
      <w:suppressAutoHyphens/>
      <w:spacing w:before="60" w:after="60" w:line="360" w:lineRule="auto"/>
      <w:jc w:val="center"/>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0A0DE7"/>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0A0DE7"/>
    <w:pPr>
      <w:numPr>
        <w:numId w:val="24"/>
      </w:numPr>
      <w:tabs>
        <w:tab w:val="left" w:pos="720"/>
        <w:tab w:val="left" w:pos="1134"/>
      </w:tabs>
      <w:ind w:left="720" w:hanging="1134"/>
    </w:pPr>
  </w:style>
  <w:style w:type="paragraph" w:customStyle="1" w:styleId="Standard">
    <w:name w:val="Standard"/>
    <w:rsid w:val="000A0DE7"/>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0A0DE7"/>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0A0DE7"/>
    <w:pPr>
      <w:numPr>
        <w:numId w:val="27"/>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
    <w:rsid w:val="000A0DE7"/>
    <w:pPr>
      <w:tabs>
        <w:tab w:val="left" w:pos="2160"/>
      </w:tabs>
      <w:ind w:left="0" w:hanging="180"/>
    </w:pPr>
  </w:style>
  <w:style w:type="paragraph" w:customStyle="1" w:styleId="42">
    <w:name w:val="_Марк_Список_4"/>
    <w:basedOn w:val="3c"/>
    <w:rsid w:val="000A0DE7"/>
    <w:pPr>
      <w:tabs>
        <w:tab w:val="left" w:pos="2880"/>
      </w:tabs>
      <w:ind w:left="360" w:hanging="360"/>
    </w:pPr>
  </w:style>
  <w:style w:type="paragraph" w:customStyle="1" w:styleId="53">
    <w:name w:val="_Марк_Список_5"/>
    <w:basedOn w:val="42"/>
    <w:rsid w:val="000A0DE7"/>
    <w:pPr>
      <w:tabs>
        <w:tab w:val="left" w:pos="3600"/>
      </w:tabs>
    </w:pPr>
  </w:style>
  <w:style w:type="paragraph" w:customStyle="1" w:styleId="Default">
    <w:name w:val="Default"/>
    <w:rsid w:val="000A0DE7"/>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0A0DE7"/>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0A0DE7"/>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0A0DE7"/>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0A0DE7"/>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0A0DE7"/>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0A0DE7"/>
    <w:pPr>
      <w:keepLines/>
      <w:spacing w:before="60" w:after="60"/>
    </w:pPr>
    <w:rPr>
      <w:szCs w:val="20"/>
      <w:lang w:val="ru-RU"/>
    </w:rPr>
  </w:style>
  <w:style w:type="paragraph" w:customStyle="1" w:styleId="441">
    <w:name w:val="Стиль441"/>
    <w:rsid w:val="000A0DE7"/>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0A0DE7"/>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0A0DE7"/>
    <w:pPr>
      <w:suppressLineNumbers/>
      <w:suppressAutoHyphens/>
      <w:spacing w:after="0"/>
      <w:jc w:val="center"/>
    </w:pPr>
    <w:rPr>
      <w:rFonts w:ascii="Calibri" w:eastAsia="Calibri" w:hAnsi="Calibri" w:cs="Times New Roman"/>
      <w:sz w:val="24"/>
      <w:lang w:eastAsia="ar-SA"/>
    </w:rPr>
  </w:style>
  <w:style w:type="paragraph" w:customStyle="1" w:styleId="afffff6">
    <w:name w:val="Заголовок таблицы"/>
    <w:basedOn w:val="afffff5"/>
    <w:rsid w:val="000A0DE7"/>
    <w:rPr>
      <w:b/>
      <w:bCs/>
    </w:rPr>
  </w:style>
  <w:style w:type="paragraph" w:customStyle="1" w:styleId="100">
    <w:name w:val="Оглавление 10"/>
    <w:basedOn w:val="1f1"/>
    <w:rsid w:val="000A0DE7"/>
    <w:pPr>
      <w:tabs>
        <w:tab w:val="right" w:leader="dot" w:pos="7091"/>
      </w:tabs>
      <w:ind w:left="2547"/>
    </w:pPr>
  </w:style>
  <w:style w:type="paragraph" w:customStyle="1" w:styleId="afffff7">
    <w:name w:val="Содержимое врезки"/>
    <w:basedOn w:val="aff7"/>
    <w:rsid w:val="000A0DE7"/>
  </w:style>
  <w:style w:type="numbering" w:customStyle="1" w:styleId="1110">
    <w:name w:val="Нет списка111"/>
    <w:next w:val="a7"/>
    <w:uiPriority w:val="99"/>
    <w:semiHidden/>
    <w:unhideWhenUsed/>
    <w:rsid w:val="000A0DE7"/>
  </w:style>
  <w:style w:type="paragraph" w:styleId="36">
    <w:name w:val="Body Text 3"/>
    <w:basedOn w:val="a4"/>
    <w:link w:val="35"/>
    <w:semiHidden/>
    <w:unhideWhenUsed/>
    <w:rsid w:val="000A0DE7"/>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0A0DE7"/>
    <w:rPr>
      <w:sz w:val="16"/>
      <w:szCs w:val="16"/>
    </w:rPr>
  </w:style>
  <w:style w:type="paragraph" w:customStyle="1" w:styleId="afffff8">
    <w:name w:val="Подписи сторон"/>
    <w:basedOn w:val="a4"/>
    <w:rsid w:val="000A0DE7"/>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0A0DE7"/>
    <w:rPr>
      <w:shd w:val="clear" w:color="auto" w:fill="FFFFFF"/>
    </w:rPr>
  </w:style>
  <w:style w:type="paragraph" w:customStyle="1" w:styleId="3d">
    <w:name w:val="Основной текст3"/>
    <w:basedOn w:val="a4"/>
    <w:link w:val="afffff9"/>
    <w:rsid w:val="000A0DE7"/>
    <w:pPr>
      <w:widowControl w:val="0"/>
      <w:shd w:val="clear" w:color="auto" w:fill="FFFFFF"/>
      <w:spacing w:after="360" w:line="0" w:lineRule="atLeast"/>
      <w:jc w:val="center"/>
    </w:pPr>
  </w:style>
  <w:style w:type="paragraph" w:customStyle="1" w:styleId="2f2">
    <w:name w:val="Обычный2"/>
    <w:rsid w:val="000A0DE7"/>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0A0DE7"/>
    <w:rPr>
      <w:sz w:val="16"/>
      <w:szCs w:val="16"/>
    </w:rPr>
  </w:style>
  <w:style w:type="numbering" w:customStyle="1" w:styleId="2f3">
    <w:name w:val="Нет списка2"/>
    <w:next w:val="a7"/>
    <w:uiPriority w:val="99"/>
    <w:semiHidden/>
    <w:rsid w:val="000A0DE7"/>
  </w:style>
  <w:style w:type="paragraph" w:customStyle="1" w:styleId="3e">
    <w:name w:val="Обычный3"/>
    <w:rsid w:val="000A0DE7"/>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0A0DE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4"/>
    <w:rsid w:val="000A0D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4"/>
    <w:rsid w:val="000A0DE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0A0DE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0A0DE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0A0DE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0A0D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4"/>
    <w:rsid w:val="000A0DE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0A0DE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0A0D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0A0DE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4"/>
    <w:rsid w:val="000A0DE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0A0DE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4"/>
    <w:rsid w:val="000A0DE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4"/>
    <w:rsid w:val="000A0DE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0A0DE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0A0DE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0A0DE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4"/>
    <w:rsid w:val="000A0DE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4"/>
    <w:rsid w:val="000A0DE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rsid w:val="000A0DE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0A0DE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0A0DE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0A0DE7"/>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0A0DE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0A0D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4"/>
    <w:rsid w:val="000A0DE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4"/>
    <w:rsid w:val="000A0DE7"/>
    <w:pPr>
      <w:spacing w:before="100" w:beforeAutospacing="1" w:after="100" w:afterAutospacing="1" w:line="240" w:lineRule="auto"/>
      <w:jc w:val="center"/>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0A0D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4"/>
    <w:rsid w:val="000A0DE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4"/>
    <w:rsid w:val="000A0DE7"/>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0A0DE7"/>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0A0DE7"/>
    <w:pPr>
      <w:spacing w:before="100" w:beforeAutospacing="1" w:after="100" w:afterAutospacing="1" w:line="240" w:lineRule="auto"/>
      <w:jc w:val="center"/>
    </w:pPr>
    <w:rPr>
      <w:rFonts w:ascii="Times New Roman" w:eastAsia="Times New Roman" w:hAnsi="Times New Roman" w:cs="Times New Roman"/>
      <w:color w:val="000000"/>
      <w:sz w:val="24"/>
      <w:szCs w:val="24"/>
      <w:u w:val="single"/>
      <w:lang w:eastAsia="ru-RU"/>
    </w:rPr>
  </w:style>
  <w:style w:type="numbering" w:customStyle="1" w:styleId="3f">
    <w:name w:val="Нет списка3"/>
    <w:next w:val="a7"/>
    <w:uiPriority w:val="99"/>
    <w:semiHidden/>
    <w:unhideWhenUsed/>
    <w:rsid w:val="000A0DE7"/>
  </w:style>
  <w:style w:type="table" w:styleId="afffffb">
    <w:name w:val="Table Grid"/>
    <w:basedOn w:val="a6"/>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0A0D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8">
    <w:name w:val="Сетка таблицы1"/>
    <w:basedOn w:val="a6"/>
    <w:next w:val="afffffb"/>
    <w:uiPriority w:val="59"/>
    <w:rsid w:val="000A0D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0A0DE7"/>
  </w:style>
  <w:style w:type="numbering" w:customStyle="1" w:styleId="54">
    <w:name w:val="Нет списка5"/>
    <w:next w:val="a7"/>
    <w:uiPriority w:val="99"/>
    <w:semiHidden/>
    <w:unhideWhenUsed/>
    <w:rsid w:val="000A0DE7"/>
  </w:style>
  <w:style w:type="table" w:customStyle="1" w:styleId="2f4">
    <w:name w:val="Сетка таблицы2"/>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0A0DE7"/>
  </w:style>
  <w:style w:type="table" w:customStyle="1" w:styleId="3f0">
    <w:name w:val="Сетка таблицы3"/>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0A0DE7"/>
  </w:style>
  <w:style w:type="table" w:customStyle="1" w:styleId="44">
    <w:name w:val="Сетка таблицы4"/>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0A0D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0A0DE7"/>
  </w:style>
  <w:style w:type="table" w:customStyle="1" w:styleId="55">
    <w:name w:val="Сетка таблицы5"/>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
    <w:name w:val="Нет списка9"/>
    <w:next w:val="a7"/>
    <w:uiPriority w:val="99"/>
    <w:semiHidden/>
    <w:unhideWhenUsed/>
    <w:rsid w:val="000A0DE7"/>
  </w:style>
  <w:style w:type="paragraph" w:styleId="2f5">
    <w:name w:val="Body Text Indent 2"/>
    <w:basedOn w:val="a4"/>
    <w:link w:val="214"/>
    <w:uiPriority w:val="99"/>
    <w:semiHidden/>
    <w:unhideWhenUsed/>
    <w:rsid w:val="000A0DE7"/>
    <w:pPr>
      <w:spacing w:after="120" w:line="480" w:lineRule="auto"/>
      <w:ind w:left="283"/>
      <w:jc w:val="center"/>
    </w:pPr>
    <w:rPr>
      <w:rFonts w:ascii="Times New Roman" w:hAnsi="Times New Roman"/>
      <w:sz w:val="24"/>
    </w:rPr>
  </w:style>
  <w:style w:type="character" w:customStyle="1" w:styleId="214">
    <w:name w:val="Основной текст с отступом 2 Знак1"/>
    <w:basedOn w:val="a5"/>
    <w:link w:val="2f5"/>
    <w:uiPriority w:val="99"/>
    <w:semiHidden/>
    <w:rsid w:val="000A0DE7"/>
    <w:rPr>
      <w:rFonts w:ascii="Times New Roman" w:hAnsi="Times New Roman"/>
      <w:sz w:val="24"/>
    </w:rPr>
  </w:style>
  <w:style w:type="paragraph" w:styleId="2f6">
    <w:name w:val="Body Text 2"/>
    <w:basedOn w:val="a4"/>
    <w:link w:val="215"/>
    <w:uiPriority w:val="99"/>
    <w:semiHidden/>
    <w:unhideWhenUsed/>
    <w:rsid w:val="000A0DE7"/>
    <w:pPr>
      <w:spacing w:after="120" w:line="480" w:lineRule="auto"/>
      <w:jc w:val="center"/>
    </w:pPr>
    <w:rPr>
      <w:rFonts w:ascii="Times New Roman" w:hAnsi="Times New Roman"/>
      <w:sz w:val="24"/>
    </w:rPr>
  </w:style>
  <w:style w:type="character" w:customStyle="1" w:styleId="215">
    <w:name w:val="Основной текст 2 Знак1"/>
    <w:basedOn w:val="a5"/>
    <w:link w:val="2f6"/>
    <w:uiPriority w:val="99"/>
    <w:semiHidden/>
    <w:rsid w:val="000A0DE7"/>
    <w:rPr>
      <w:rFonts w:ascii="Times New Roman" w:hAnsi="Times New Roman"/>
      <w:sz w:val="24"/>
    </w:rPr>
  </w:style>
  <w:style w:type="paragraph" w:customStyle="1" w:styleId="13">
    <w:name w:val="Стиль Загл1"/>
    <w:basedOn w:val="1"/>
    <w:qFormat/>
    <w:rsid w:val="000A0DE7"/>
    <w:pPr>
      <w:widowControl w:val="0"/>
      <w:numPr>
        <w:numId w:val="37"/>
      </w:numPr>
      <w:tabs>
        <w:tab w:val="num" w:pos="1492"/>
      </w:tabs>
      <w:suppressAutoHyphens w:val="0"/>
      <w:spacing w:before="100" w:beforeAutospacing="1"/>
      <w:ind w:left="1418" w:hanging="284"/>
      <w:jc w:val="left"/>
    </w:pPr>
    <w:rPr>
      <w:rFonts w:ascii="Calibri" w:eastAsia="Calibri" w:hAnsi="Calibri"/>
      <w:b/>
      <w:iCs w:val="0"/>
      <w:szCs w:val="20"/>
      <w:lang w:val="ru-RU" w:eastAsia="en-US"/>
    </w:rPr>
  </w:style>
  <w:style w:type="paragraph" w:customStyle="1" w:styleId="2f7">
    <w:name w:val="Стиль Загл2"/>
    <w:basedOn w:val="20"/>
    <w:qFormat/>
    <w:rsid w:val="000A0DE7"/>
    <w:pPr>
      <w:suppressAutoHyphens w:val="0"/>
      <w:ind w:left="360" w:hanging="360"/>
      <w:jc w:val="left"/>
    </w:pPr>
    <w:rPr>
      <w:rFonts w:cs="Times New Roman"/>
      <w:i/>
      <w:sz w:val="24"/>
      <w:szCs w:val="24"/>
      <w:lang w:eastAsia="ru-RU"/>
    </w:rPr>
  </w:style>
  <w:style w:type="numbering" w:customStyle="1" w:styleId="101">
    <w:name w:val="Нет списка10"/>
    <w:next w:val="a7"/>
    <w:semiHidden/>
    <w:rsid w:val="00E07492"/>
  </w:style>
  <w:style w:type="paragraph" w:customStyle="1" w:styleId="45">
    <w:name w:val="Обычный4"/>
    <w:rsid w:val="00E07492"/>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basedOn w:val="a4"/>
    <w:next w:val="a4"/>
    <w:link w:val="14"/>
    <w:qFormat/>
    <w:rsid w:val="000A0DE7"/>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0">
    <w:name w:val="heading 2"/>
    <w:basedOn w:val="a4"/>
    <w:next w:val="a4"/>
    <w:link w:val="22"/>
    <w:qFormat/>
    <w:rsid w:val="000A0DE7"/>
    <w:pPr>
      <w:keepNext/>
      <w:suppressAutoHyphens/>
      <w:spacing w:before="240" w:after="60" w:line="240" w:lineRule="auto"/>
      <w:jc w:val="both"/>
      <w:outlineLvl w:val="1"/>
    </w:pPr>
    <w:rPr>
      <w:rFonts w:ascii="Times New Roman" w:eastAsia="Times New Roman" w:hAnsi="Times New Roman" w:cs="Arial"/>
      <w:b/>
      <w:bCs/>
      <w:iCs/>
      <w:sz w:val="28"/>
      <w:szCs w:val="28"/>
      <w:lang w:eastAsia="ar-SA"/>
    </w:rPr>
  </w:style>
  <w:style w:type="paragraph" w:styleId="3">
    <w:name w:val="heading 3"/>
    <w:basedOn w:val="a4"/>
    <w:next w:val="a4"/>
    <w:link w:val="33"/>
    <w:qFormat/>
    <w:rsid w:val="000A0DE7"/>
    <w:pPr>
      <w:keepNext/>
      <w:numPr>
        <w:numId w:val="21"/>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0A0DE7"/>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0A0DE7"/>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0A0DE7"/>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0A0DE7"/>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0A0DE7"/>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0A0DE7"/>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0A0DE7"/>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0"/>
    <w:rsid w:val="000A0DE7"/>
    <w:rPr>
      <w:rFonts w:ascii="Times New Roman" w:eastAsia="Times New Roman" w:hAnsi="Times New Roman" w:cs="Arial"/>
      <w:b/>
      <w:bCs/>
      <w:iCs/>
      <w:sz w:val="28"/>
      <w:szCs w:val="28"/>
      <w:lang w:eastAsia="ar-SA"/>
    </w:rPr>
  </w:style>
  <w:style w:type="character" w:customStyle="1" w:styleId="33">
    <w:name w:val="Заголовок 3 Знак"/>
    <w:basedOn w:val="a5"/>
    <w:link w:val="3"/>
    <w:rsid w:val="000A0DE7"/>
    <w:rPr>
      <w:rFonts w:ascii="Cambria" w:eastAsia="Times New Roman" w:hAnsi="Cambria" w:cs="Times New Roman"/>
      <w:b/>
      <w:bCs/>
      <w:sz w:val="26"/>
      <w:szCs w:val="26"/>
      <w:lang w:eastAsia="ar-SA"/>
    </w:rPr>
  </w:style>
  <w:style w:type="character" w:customStyle="1" w:styleId="40">
    <w:name w:val="Заголовок 4 Знак"/>
    <w:basedOn w:val="a5"/>
    <w:link w:val="4"/>
    <w:rsid w:val="000A0DE7"/>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0A0DE7"/>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0A0DE7"/>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0A0DE7"/>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0A0DE7"/>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0A0DE7"/>
    <w:rPr>
      <w:rFonts w:ascii="Arial" w:eastAsia="Times New Roman" w:hAnsi="Arial" w:cs="Arial"/>
      <w:sz w:val="24"/>
      <w:lang w:eastAsia="ar-SA"/>
    </w:rPr>
  </w:style>
  <w:style w:type="numbering" w:customStyle="1" w:styleId="15">
    <w:name w:val="Нет списка1"/>
    <w:next w:val="a7"/>
    <w:uiPriority w:val="99"/>
    <w:semiHidden/>
    <w:unhideWhenUsed/>
    <w:rsid w:val="000A0DE7"/>
  </w:style>
  <w:style w:type="numbering" w:customStyle="1" w:styleId="110">
    <w:name w:val="Нет списка11"/>
    <w:next w:val="a7"/>
    <w:uiPriority w:val="99"/>
    <w:semiHidden/>
    <w:unhideWhenUsed/>
    <w:rsid w:val="000A0DE7"/>
  </w:style>
  <w:style w:type="character" w:customStyle="1" w:styleId="WW8Num1z0">
    <w:name w:val="WW8Num1z0"/>
    <w:rsid w:val="000A0DE7"/>
  </w:style>
  <w:style w:type="character" w:customStyle="1" w:styleId="WW8Num2z0">
    <w:name w:val="WW8Num2z0"/>
    <w:rsid w:val="000A0DE7"/>
    <w:rPr>
      <w:rFonts w:ascii="Symbol" w:hAnsi="Symbol" w:cs="Symbol" w:hint="default"/>
    </w:rPr>
  </w:style>
  <w:style w:type="character" w:customStyle="1" w:styleId="WW8Num3z0">
    <w:name w:val="WW8Num3z0"/>
    <w:rsid w:val="000A0DE7"/>
    <w:rPr>
      <w:rFonts w:ascii="Symbol" w:hAnsi="Symbol" w:cs="Symbol" w:hint="default"/>
    </w:rPr>
  </w:style>
  <w:style w:type="character" w:customStyle="1" w:styleId="WW8Num4z0">
    <w:name w:val="WW8Num4z0"/>
    <w:rsid w:val="000A0DE7"/>
  </w:style>
  <w:style w:type="character" w:customStyle="1" w:styleId="WW8Num5z0">
    <w:name w:val="WW8Num5z0"/>
    <w:rsid w:val="000A0DE7"/>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0A0DE7"/>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0A0DE7"/>
    <w:rPr>
      <w:rFonts w:ascii="Symbol" w:hAnsi="Symbol" w:cs="Symbol"/>
      <w:color w:val="auto"/>
    </w:rPr>
  </w:style>
  <w:style w:type="character" w:customStyle="1" w:styleId="WW8Num7z0">
    <w:name w:val="WW8Num7z0"/>
    <w:rsid w:val="000A0DE7"/>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0A0DE7"/>
  </w:style>
  <w:style w:type="character" w:customStyle="1" w:styleId="WW8Num8z1">
    <w:name w:val="WW8Num8z1"/>
    <w:rsid w:val="000A0DE7"/>
  </w:style>
  <w:style w:type="character" w:customStyle="1" w:styleId="WW8Num8z2">
    <w:name w:val="WW8Num8z2"/>
    <w:rsid w:val="000A0DE7"/>
  </w:style>
  <w:style w:type="character" w:customStyle="1" w:styleId="WW8Num8z3">
    <w:name w:val="WW8Num8z3"/>
    <w:rsid w:val="000A0DE7"/>
  </w:style>
  <w:style w:type="character" w:customStyle="1" w:styleId="WW8Num8z4">
    <w:name w:val="WW8Num8z4"/>
    <w:rsid w:val="000A0DE7"/>
  </w:style>
  <w:style w:type="character" w:customStyle="1" w:styleId="WW8Num8z5">
    <w:name w:val="WW8Num8z5"/>
    <w:rsid w:val="000A0DE7"/>
  </w:style>
  <w:style w:type="character" w:customStyle="1" w:styleId="WW8Num8z6">
    <w:name w:val="WW8Num8z6"/>
    <w:rsid w:val="000A0DE7"/>
  </w:style>
  <w:style w:type="character" w:customStyle="1" w:styleId="WW8Num8z7">
    <w:name w:val="WW8Num8z7"/>
    <w:rsid w:val="000A0DE7"/>
  </w:style>
  <w:style w:type="character" w:customStyle="1" w:styleId="WW8Num8z8">
    <w:name w:val="WW8Num8z8"/>
    <w:rsid w:val="000A0DE7"/>
  </w:style>
  <w:style w:type="character" w:customStyle="1" w:styleId="WW8Num9z0">
    <w:name w:val="WW8Num9z0"/>
    <w:rsid w:val="000A0DE7"/>
    <w:rPr>
      <w:sz w:val="24"/>
      <w:szCs w:val="24"/>
    </w:rPr>
  </w:style>
  <w:style w:type="character" w:customStyle="1" w:styleId="WW8Num9z1">
    <w:name w:val="WW8Num9z1"/>
    <w:rsid w:val="000A0DE7"/>
  </w:style>
  <w:style w:type="character" w:customStyle="1" w:styleId="WW8Num9z2">
    <w:name w:val="WW8Num9z2"/>
    <w:rsid w:val="000A0DE7"/>
  </w:style>
  <w:style w:type="character" w:customStyle="1" w:styleId="WW8Num9z3">
    <w:name w:val="WW8Num9z3"/>
    <w:rsid w:val="000A0DE7"/>
    <w:rPr>
      <w:rFonts w:ascii="Times New Roman" w:eastAsia="Times New Roman" w:hAnsi="Times New Roman" w:cs="Times New Roman"/>
      <w:color w:val="FF0000"/>
      <w:sz w:val="20"/>
      <w:szCs w:val="20"/>
    </w:rPr>
  </w:style>
  <w:style w:type="character" w:customStyle="1" w:styleId="WW8Num9z4">
    <w:name w:val="WW8Num9z4"/>
    <w:rsid w:val="000A0DE7"/>
  </w:style>
  <w:style w:type="character" w:customStyle="1" w:styleId="WW8Num9z5">
    <w:name w:val="WW8Num9z5"/>
    <w:rsid w:val="000A0DE7"/>
  </w:style>
  <w:style w:type="character" w:customStyle="1" w:styleId="WW8Num9z6">
    <w:name w:val="WW8Num9z6"/>
    <w:rsid w:val="000A0DE7"/>
  </w:style>
  <w:style w:type="character" w:customStyle="1" w:styleId="WW8Num9z7">
    <w:name w:val="WW8Num9z7"/>
    <w:rsid w:val="000A0DE7"/>
  </w:style>
  <w:style w:type="character" w:customStyle="1" w:styleId="WW8Num9z8">
    <w:name w:val="WW8Num9z8"/>
    <w:rsid w:val="000A0DE7"/>
  </w:style>
  <w:style w:type="character" w:customStyle="1" w:styleId="WW8Num10z0">
    <w:name w:val="WW8Num10z0"/>
    <w:rsid w:val="000A0DE7"/>
    <w:rPr>
      <w:rFonts w:ascii="Symbol" w:hAnsi="Symbol" w:cs="Symbol" w:hint="default"/>
      <w:color w:val="auto"/>
      <w:sz w:val="20"/>
      <w:szCs w:val="20"/>
    </w:rPr>
  </w:style>
  <w:style w:type="character" w:customStyle="1" w:styleId="WW8Num10z1">
    <w:name w:val="WW8Num10z1"/>
    <w:rsid w:val="000A0DE7"/>
    <w:rPr>
      <w:rFonts w:ascii="Courier New" w:hAnsi="Courier New" w:cs="Courier New" w:hint="default"/>
    </w:rPr>
  </w:style>
  <w:style w:type="character" w:customStyle="1" w:styleId="WW8Num10z2">
    <w:name w:val="WW8Num10z2"/>
    <w:rsid w:val="000A0DE7"/>
    <w:rPr>
      <w:rFonts w:ascii="Wingdings" w:hAnsi="Wingdings" w:cs="Wingdings" w:hint="default"/>
    </w:rPr>
  </w:style>
  <w:style w:type="character" w:customStyle="1" w:styleId="WW8Num10z3">
    <w:name w:val="WW8Num10z3"/>
    <w:rsid w:val="000A0DE7"/>
    <w:rPr>
      <w:rFonts w:ascii="Symbol" w:hAnsi="Symbol" w:cs="Symbol" w:hint="default"/>
    </w:rPr>
  </w:style>
  <w:style w:type="character" w:customStyle="1" w:styleId="WW8Num11z0">
    <w:name w:val="WW8Num11z0"/>
    <w:rsid w:val="000A0DE7"/>
    <w:rPr>
      <w:rFonts w:cs="Times New Roman" w:hint="default"/>
      <w:b/>
      <w:bCs/>
      <w:i w:val="0"/>
      <w:iCs w:val="0"/>
    </w:rPr>
  </w:style>
  <w:style w:type="character" w:customStyle="1" w:styleId="WW8Num11z2">
    <w:name w:val="WW8Num11z2"/>
    <w:rsid w:val="000A0DE7"/>
    <w:rPr>
      <w:rFonts w:cs="Times New Roman" w:hint="default"/>
      <w:b/>
      <w:bCs/>
    </w:rPr>
  </w:style>
  <w:style w:type="character" w:customStyle="1" w:styleId="WW8Num12z0">
    <w:name w:val="WW8Num12z0"/>
    <w:rsid w:val="000A0DE7"/>
  </w:style>
  <w:style w:type="character" w:customStyle="1" w:styleId="WW8Num12z1">
    <w:name w:val="WW8Num12z1"/>
    <w:rsid w:val="000A0DE7"/>
  </w:style>
  <w:style w:type="character" w:customStyle="1" w:styleId="WW8Num12z2">
    <w:name w:val="WW8Num12z2"/>
    <w:rsid w:val="000A0DE7"/>
  </w:style>
  <w:style w:type="character" w:customStyle="1" w:styleId="WW8Num12z3">
    <w:name w:val="WW8Num12z3"/>
    <w:rsid w:val="000A0DE7"/>
  </w:style>
  <w:style w:type="character" w:customStyle="1" w:styleId="WW8Num12z4">
    <w:name w:val="WW8Num12z4"/>
    <w:rsid w:val="000A0DE7"/>
  </w:style>
  <w:style w:type="character" w:customStyle="1" w:styleId="WW8Num12z5">
    <w:name w:val="WW8Num12z5"/>
    <w:rsid w:val="000A0DE7"/>
  </w:style>
  <w:style w:type="character" w:customStyle="1" w:styleId="WW8Num12z6">
    <w:name w:val="WW8Num12z6"/>
    <w:rsid w:val="000A0DE7"/>
  </w:style>
  <w:style w:type="character" w:customStyle="1" w:styleId="WW8Num12z7">
    <w:name w:val="WW8Num12z7"/>
    <w:rsid w:val="000A0DE7"/>
  </w:style>
  <w:style w:type="character" w:customStyle="1" w:styleId="WW8Num12z8">
    <w:name w:val="WW8Num12z8"/>
    <w:rsid w:val="000A0DE7"/>
  </w:style>
  <w:style w:type="character" w:customStyle="1" w:styleId="WW8Num13z0">
    <w:name w:val="WW8Num13z0"/>
    <w:rsid w:val="000A0DE7"/>
    <w:rPr>
      <w:i/>
      <w:sz w:val="24"/>
      <w:szCs w:val="24"/>
    </w:rPr>
  </w:style>
  <w:style w:type="character" w:customStyle="1" w:styleId="WW8Num13z1">
    <w:name w:val="WW8Num13z1"/>
    <w:rsid w:val="000A0DE7"/>
    <w:rPr>
      <w:sz w:val="24"/>
      <w:szCs w:val="24"/>
    </w:rPr>
  </w:style>
  <w:style w:type="character" w:customStyle="1" w:styleId="WW8Num13z2">
    <w:name w:val="WW8Num13z2"/>
    <w:rsid w:val="000A0DE7"/>
    <w:rPr>
      <w:rFonts w:hint="default"/>
    </w:rPr>
  </w:style>
  <w:style w:type="character" w:customStyle="1" w:styleId="WW8Num14z0">
    <w:name w:val="WW8Num14z0"/>
    <w:rsid w:val="000A0DE7"/>
    <w:rPr>
      <w:b/>
      <w:sz w:val="24"/>
      <w:szCs w:val="24"/>
    </w:rPr>
  </w:style>
  <w:style w:type="character" w:customStyle="1" w:styleId="WW8Num14z1">
    <w:name w:val="WW8Num14z1"/>
    <w:rsid w:val="000A0DE7"/>
    <w:rPr>
      <w:rFonts w:ascii="Times New Roman" w:hAnsi="Times New Roman" w:cs="Times New Roman" w:hint="default"/>
      <w:b w:val="0"/>
      <w:i w:val="0"/>
    </w:rPr>
  </w:style>
  <w:style w:type="character" w:customStyle="1" w:styleId="WW8Num14z2">
    <w:name w:val="WW8Num14z2"/>
    <w:rsid w:val="000A0DE7"/>
    <w:rPr>
      <w:rFonts w:hint="default"/>
    </w:rPr>
  </w:style>
  <w:style w:type="character" w:customStyle="1" w:styleId="WW8Num15z0">
    <w:name w:val="WW8Num15z0"/>
    <w:rsid w:val="000A0DE7"/>
    <w:rPr>
      <w:rFonts w:ascii="Symbol" w:hAnsi="Symbol" w:cs="Symbol"/>
      <w:color w:val="000000"/>
      <w:sz w:val="22"/>
      <w:szCs w:val="22"/>
    </w:rPr>
  </w:style>
  <w:style w:type="character" w:customStyle="1" w:styleId="WW8Num15z1">
    <w:name w:val="WW8Num15z1"/>
    <w:rsid w:val="000A0DE7"/>
    <w:rPr>
      <w:rFonts w:ascii="Courier New" w:hAnsi="Courier New" w:cs="Courier New" w:hint="default"/>
    </w:rPr>
  </w:style>
  <w:style w:type="character" w:customStyle="1" w:styleId="WW8Num15z2">
    <w:name w:val="WW8Num15z2"/>
    <w:rsid w:val="000A0DE7"/>
    <w:rPr>
      <w:rFonts w:ascii="Wingdings" w:hAnsi="Wingdings" w:cs="Wingdings" w:hint="default"/>
    </w:rPr>
  </w:style>
  <w:style w:type="character" w:customStyle="1" w:styleId="WW8Num15z3">
    <w:name w:val="WW8Num15z3"/>
    <w:rsid w:val="000A0DE7"/>
    <w:rPr>
      <w:rFonts w:ascii="Symbol" w:hAnsi="Symbol" w:cs="Symbol" w:hint="default"/>
    </w:rPr>
  </w:style>
  <w:style w:type="character" w:customStyle="1" w:styleId="WW8Num16z0">
    <w:name w:val="WW8Num16z0"/>
    <w:rsid w:val="000A0DE7"/>
    <w:rPr>
      <w:rFonts w:hint="default"/>
    </w:rPr>
  </w:style>
  <w:style w:type="character" w:customStyle="1" w:styleId="WW8Num17z0">
    <w:name w:val="WW8Num17z0"/>
    <w:rsid w:val="000A0DE7"/>
    <w:rPr>
      <w:rFonts w:ascii="Times New Roman" w:eastAsia="Times New Roman" w:hAnsi="Times New Roman" w:cs="Times New Roman"/>
      <w:sz w:val="20"/>
      <w:szCs w:val="20"/>
    </w:rPr>
  </w:style>
  <w:style w:type="character" w:customStyle="1" w:styleId="WW8Num17z1">
    <w:name w:val="WW8Num17z1"/>
    <w:rsid w:val="000A0DE7"/>
  </w:style>
  <w:style w:type="character" w:customStyle="1" w:styleId="WW8Num17z2">
    <w:name w:val="WW8Num17z2"/>
    <w:rsid w:val="000A0DE7"/>
    <w:rPr>
      <w:b w:val="0"/>
      <w:i w:val="0"/>
    </w:rPr>
  </w:style>
  <w:style w:type="character" w:customStyle="1" w:styleId="WW8Num17z3">
    <w:name w:val="WW8Num17z3"/>
    <w:rsid w:val="000A0DE7"/>
    <w:rPr>
      <w:rFonts w:ascii="Times New Roman" w:eastAsia="Times New Roman" w:hAnsi="Times New Roman" w:cs="Times New Roman"/>
      <w:b w:val="0"/>
      <w:i w:val="0"/>
    </w:rPr>
  </w:style>
  <w:style w:type="character" w:customStyle="1" w:styleId="WW8Num17z4">
    <w:name w:val="WW8Num17z4"/>
    <w:rsid w:val="000A0DE7"/>
  </w:style>
  <w:style w:type="character" w:customStyle="1" w:styleId="WW8Num17z5">
    <w:name w:val="WW8Num17z5"/>
    <w:rsid w:val="000A0DE7"/>
  </w:style>
  <w:style w:type="character" w:customStyle="1" w:styleId="WW8Num17z6">
    <w:name w:val="WW8Num17z6"/>
    <w:rsid w:val="000A0DE7"/>
  </w:style>
  <w:style w:type="character" w:customStyle="1" w:styleId="WW8Num17z7">
    <w:name w:val="WW8Num17z7"/>
    <w:rsid w:val="000A0DE7"/>
  </w:style>
  <w:style w:type="character" w:customStyle="1" w:styleId="WW8Num17z8">
    <w:name w:val="WW8Num17z8"/>
    <w:rsid w:val="000A0DE7"/>
  </w:style>
  <w:style w:type="character" w:customStyle="1" w:styleId="WW8Num18z0">
    <w:name w:val="WW8Num18z0"/>
    <w:rsid w:val="000A0DE7"/>
    <w:rPr>
      <w:rFonts w:hint="default"/>
    </w:rPr>
  </w:style>
  <w:style w:type="character" w:customStyle="1" w:styleId="WW8Num18z2">
    <w:name w:val="WW8Num18z2"/>
    <w:rsid w:val="000A0DE7"/>
    <w:rPr>
      <w:rFonts w:hint="default"/>
      <w:b w:val="0"/>
    </w:rPr>
  </w:style>
  <w:style w:type="character" w:customStyle="1" w:styleId="WW8Num19z0">
    <w:name w:val="WW8Num19z0"/>
    <w:rsid w:val="000A0DE7"/>
    <w:rPr>
      <w:rFonts w:ascii="Symbol" w:hAnsi="Symbol" w:cs="Symbol" w:hint="default"/>
      <w:color w:val="auto"/>
      <w:sz w:val="20"/>
      <w:szCs w:val="20"/>
    </w:rPr>
  </w:style>
  <w:style w:type="character" w:customStyle="1" w:styleId="WW8Num19z1">
    <w:name w:val="WW8Num19z1"/>
    <w:rsid w:val="000A0DE7"/>
    <w:rPr>
      <w:rFonts w:ascii="Courier New" w:hAnsi="Courier New" w:cs="Courier New" w:hint="default"/>
    </w:rPr>
  </w:style>
  <w:style w:type="character" w:customStyle="1" w:styleId="WW8Num19z2">
    <w:name w:val="WW8Num19z2"/>
    <w:rsid w:val="000A0DE7"/>
    <w:rPr>
      <w:rFonts w:ascii="Wingdings" w:hAnsi="Wingdings" w:cs="Wingdings" w:hint="default"/>
    </w:rPr>
  </w:style>
  <w:style w:type="character" w:customStyle="1" w:styleId="WW8Num19z3">
    <w:name w:val="WW8Num19z3"/>
    <w:rsid w:val="000A0DE7"/>
    <w:rPr>
      <w:rFonts w:ascii="Symbol" w:hAnsi="Symbol" w:cs="Symbol" w:hint="default"/>
    </w:rPr>
  </w:style>
  <w:style w:type="character" w:customStyle="1" w:styleId="WW8Num20z0">
    <w:name w:val="WW8Num20z0"/>
    <w:rsid w:val="000A0DE7"/>
    <w:rPr>
      <w:rFonts w:ascii="Times New Roman" w:eastAsia="Times New Roman" w:hAnsi="Times New Roman" w:cs="Times New Roman"/>
      <w:sz w:val="20"/>
      <w:szCs w:val="20"/>
    </w:rPr>
  </w:style>
  <w:style w:type="character" w:customStyle="1" w:styleId="WW8Num20z1">
    <w:name w:val="WW8Num20z1"/>
    <w:rsid w:val="000A0DE7"/>
  </w:style>
  <w:style w:type="character" w:customStyle="1" w:styleId="WW8Num20z2">
    <w:name w:val="WW8Num20z2"/>
    <w:rsid w:val="000A0DE7"/>
    <w:rPr>
      <w:b w:val="0"/>
      <w:i w:val="0"/>
    </w:rPr>
  </w:style>
  <w:style w:type="character" w:customStyle="1" w:styleId="WW8Num20z3">
    <w:name w:val="WW8Num20z3"/>
    <w:rsid w:val="000A0DE7"/>
    <w:rPr>
      <w:rFonts w:ascii="Times New Roman" w:eastAsia="Times New Roman" w:hAnsi="Times New Roman" w:cs="Times New Roman"/>
      <w:b w:val="0"/>
      <w:i w:val="0"/>
    </w:rPr>
  </w:style>
  <w:style w:type="character" w:customStyle="1" w:styleId="WW8Num20z4">
    <w:name w:val="WW8Num20z4"/>
    <w:rsid w:val="000A0DE7"/>
  </w:style>
  <w:style w:type="character" w:customStyle="1" w:styleId="WW8Num20z5">
    <w:name w:val="WW8Num20z5"/>
    <w:rsid w:val="000A0DE7"/>
  </w:style>
  <w:style w:type="character" w:customStyle="1" w:styleId="WW8Num20z6">
    <w:name w:val="WW8Num20z6"/>
    <w:rsid w:val="000A0DE7"/>
  </w:style>
  <w:style w:type="character" w:customStyle="1" w:styleId="WW8Num20z7">
    <w:name w:val="WW8Num20z7"/>
    <w:rsid w:val="000A0DE7"/>
  </w:style>
  <w:style w:type="character" w:customStyle="1" w:styleId="WW8Num20z8">
    <w:name w:val="WW8Num20z8"/>
    <w:rsid w:val="000A0DE7"/>
  </w:style>
  <w:style w:type="character" w:customStyle="1" w:styleId="WW8Num21z0">
    <w:name w:val="WW8Num21z0"/>
    <w:rsid w:val="000A0DE7"/>
    <w:rPr>
      <w:b/>
      <w:i w:val="0"/>
      <w:color w:val="auto"/>
    </w:rPr>
  </w:style>
  <w:style w:type="character" w:customStyle="1" w:styleId="WW8Num21z1">
    <w:name w:val="WW8Num21z1"/>
    <w:rsid w:val="000A0DE7"/>
    <w:rPr>
      <w:b/>
      <w:i w:val="0"/>
      <w:sz w:val="24"/>
      <w:szCs w:val="24"/>
    </w:rPr>
  </w:style>
  <w:style w:type="character" w:customStyle="1" w:styleId="WW8Num21z2">
    <w:name w:val="WW8Num21z2"/>
    <w:rsid w:val="000A0DE7"/>
    <w:rPr>
      <w:rFonts w:hint="default"/>
    </w:rPr>
  </w:style>
  <w:style w:type="character" w:customStyle="1" w:styleId="WW8Num21z3">
    <w:name w:val="WW8Num21z3"/>
    <w:rsid w:val="000A0DE7"/>
  </w:style>
  <w:style w:type="character" w:customStyle="1" w:styleId="WW8Num21z4">
    <w:name w:val="WW8Num21z4"/>
    <w:rsid w:val="000A0DE7"/>
  </w:style>
  <w:style w:type="character" w:customStyle="1" w:styleId="WW8Num21z5">
    <w:name w:val="WW8Num21z5"/>
    <w:rsid w:val="000A0DE7"/>
  </w:style>
  <w:style w:type="character" w:customStyle="1" w:styleId="WW8Num21z6">
    <w:name w:val="WW8Num21z6"/>
    <w:rsid w:val="000A0DE7"/>
  </w:style>
  <w:style w:type="character" w:customStyle="1" w:styleId="WW8Num21z7">
    <w:name w:val="WW8Num21z7"/>
    <w:rsid w:val="000A0DE7"/>
  </w:style>
  <w:style w:type="character" w:customStyle="1" w:styleId="WW8Num21z8">
    <w:name w:val="WW8Num21z8"/>
    <w:rsid w:val="000A0DE7"/>
  </w:style>
  <w:style w:type="character" w:customStyle="1" w:styleId="WW8Num22z0">
    <w:name w:val="WW8Num22z0"/>
    <w:rsid w:val="000A0DE7"/>
    <w:rPr>
      <w:rFonts w:ascii="Times New Roman" w:eastAsia="Times New Roman" w:hAnsi="Times New Roman" w:cs="Times New Roman"/>
      <w:sz w:val="24"/>
      <w:szCs w:val="24"/>
    </w:rPr>
  </w:style>
  <w:style w:type="character" w:customStyle="1" w:styleId="WW8Num23z0">
    <w:name w:val="WW8Num23z0"/>
    <w:rsid w:val="000A0DE7"/>
    <w:rPr>
      <w:rFonts w:hint="default"/>
      <w:b/>
    </w:rPr>
  </w:style>
  <w:style w:type="character" w:customStyle="1" w:styleId="WW8Num23z1">
    <w:name w:val="WW8Num23z1"/>
    <w:rsid w:val="000A0DE7"/>
    <w:rPr>
      <w:rFonts w:hint="default"/>
      <w:b w:val="0"/>
      <w:sz w:val="22"/>
      <w:szCs w:val="22"/>
    </w:rPr>
  </w:style>
  <w:style w:type="character" w:customStyle="1" w:styleId="WW8Num23z2">
    <w:name w:val="WW8Num23z2"/>
    <w:rsid w:val="000A0DE7"/>
    <w:rPr>
      <w:rFonts w:hint="default"/>
      <w:b w:val="0"/>
    </w:rPr>
  </w:style>
  <w:style w:type="character" w:customStyle="1" w:styleId="WW8Num24z0">
    <w:name w:val="WW8Num24z0"/>
    <w:rsid w:val="000A0DE7"/>
    <w:rPr>
      <w:sz w:val="24"/>
      <w:szCs w:val="24"/>
    </w:rPr>
  </w:style>
  <w:style w:type="character" w:customStyle="1" w:styleId="WW8Num24z1">
    <w:name w:val="WW8Num24z1"/>
    <w:rsid w:val="000A0DE7"/>
  </w:style>
  <w:style w:type="character" w:customStyle="1" w:styleId="WW8Num24z2">
    <w:name w:val="WW8Num24z2"/>
    <w:rsid w:val="000A0DE7"/>
  </w:style>
  <w:style w:type="character" w:customStyle="1" w:styleId="WW8Num24z3">
    <w:name w:val="WW8Num24z3"/>
    <w:rsid w:val="000A0DE7"/>
  </w:style>
  <w:style w:type="character" w:customStyle="1" w:styleId="WW8Num24z4">
    <w:name w:val="WW8Num24z4"/>
    <w:rsid w:val="000A0DE7"/>
  </w:style>
  <w:style w:type="character" w:customStyle="1" w:styleId="WW8Num24z5">
    <w:name w:val="WW8Num24z5"/>
    <w:rsid w:val="000A0DE7"/>
  </w:style>
  <w:style w:type="character" w:customStyle="1" w:styleId="WW8Num24z6">
    <w:name w:val="WW8Num24z6"/>
    <w:rsid w:val="000A0DE7"/>
  </w:style>
  <w:style w:type="character" w:customStyle="1" w:styleId="WW8Num24z7">
    <w:name w:val="WW8Num24z7"/>
    <w:rsid w:val="000A0DE7"/>
  </w:style>
  <w:style w:type="character" w:customStyle="1" w:styleId="WW8Num24z8">
    <w:name w:val="WW8Num24z8"/>
    <w:rsid w:val="000A0DE7"/>
  </w:style>
  <w:style w:type="character" w:customStyle="1" w:styleId="WW8Num25z0">
    <w:name w:val="WW8Num25z0"/>
    <w:rsid w:val="000A0DE7"/>
    <w:rPr>
      <w:rFonts w:hint="default"/>
    </w:rPr>
  </w:style>
  <w:style w:type="character" w:customStyle="1" w:styleId="WW8Num25z5">
    <w:name w:val="WW8Num25z5"/>
    <w:rsid w:val="000A0DE7"/>
  </w:style>
  <w:style w:type="character" w:customStyle="1" w:styleId="WW8Num26z0">
    <w:name w:val="WW8Num26z0"/>
    <w:rsid w:val="000A0DE7"/>
    <w:rPr>
      <w:sz w:val="24"/>
      <w:szCs w:val="24"/>
    </w:rPr>
  </w:style>
  <w:style w:type="character" w:customStyle="1" w:styleId="WW8Num26z1">
    <w:name w:val="WW8Num26z1"/>
    <w:rsid w:val="000A0DE7"/>
  </w:style>
  <w:style w:type="character" w:customStyle="1" w:styleId="WW8Num26z2">
    <w:name w:val="WW8Num26z2"/>
    <w:rsid w:val="000A0DE7"/>
  </w:style>
  <w:style w:type="character" w:customStyle="1" w:styleId="WW8Num26z3">
    <w:name w:val="WW8Num26z3"/>
    <w:rsid w:val="000A0DE7"/>
  </w:style>
  <w:style w:type="character" w:customStyle="1" w:styleId="WW8Num26z4">
    <w:name w:val="WW8Num26z4"/>
    <w:rsid w:val="000A0DE7"/>
  </w:style>
  <w:style w:type="character" w:customStyle="1" w:styleId="WW8Num26z5">
    <w:name w:val="WW8Num26z5"/>
    <w:rsid w:val="000A0DE7"/>
  </w:style>
  <w:style w:type="character" w:customStyle="1" w:styleId="WW8Num26z6">
    <w:name w:val="WW8Num26z6"/>
    <w:rsid w:val="000A0DE7"/>
  </w:style>
  <w:style w:type="character" w:customStyle="1" w:styleId="WW8Num26z7">
    <w:name w:val="WW8Num26z7"/>
    <w:rsid w:val="000A0DE7"/>
  </w:style>
  <w:style w:type="character" w:customStyle="1" w:styleId="WW8Num26z8">
    <w:name w:val="WW8Num26z8"/>
    <w:rsid w:val="000A0DE7"/>
  </w:style>
  <w:style w:type="character" w:customStyle="1" w:styleId="WW8Num27z0">
    <w:name w:val="WW8Num27z0"/>
    <w:rsid w:val="000A0DE7"/>
    <w:rPr>
      <w:rFonts w:ascii="Times New Roman" w:eastAsia="Times New Roman" w:hAnsi="Times New Roman" w:cs="Times New Roman" w:hint="default"/>
      <w:sz w:val="24"/>
      <w:szCs w:val="24"/>
    </w:rPr>
  </w:style>
  <w:style w:type="character" w:customStyle="1" w:styleId="WW8Num28z0">
    <w:name w:val="WW8Num28z0"/>
    <w:rsid w:val="000A0DE7"/>
  </w:style>
  <w:style w:type="character" w:customStyle="1" w:styleId="WW8Num28z1">
    <w:name w:val="WW8Num28z1"/>
    <w:rsid w:val="000A0DE7"/>
  </w:style>
  <w:style w:type="character" w:customStyle="1" w:styleId="WW8Num28z2">
    <w:name w:val="WW8Num28z2"/>
    <w:rsid w:val="000A0DE7"/>
  </w:style>
  <w:style w:type="character" w:customStyle="1" w:styleId="WW8Num28z3">
    <w:name w:val="WW8Num28z3"/>
    <w:rsid w:val="000A0DE7"/>
  </w:style>
  <w:style w:type="character" w:customStyle="1" w:styleId="WW8Num28z4">
    <w:name w:val="WW8Num28z4"/>
    <w:rsid w:val="000A0DE7"/>
  </w:style>
  <w:style w:type="character" w:customStyle="1" w:styleId="WW8Num28z5">
    <w:name w:val="WW8Num28z5"/>
    <w:rsid w:val="000A0DE7"/>
  </w:style>
  <w:style w:type="character" w:customStyle="1" w:styleId="WW8Num28z6">
    <w:name w:val="WW8Num28z6"/>
    <w:rsid w:val="000A0DE7"/>
  </w:style>
  <w:style w:type="character" w:customStyle="1" w:styleId="WW8Num28z7">
    <w:name w:val="WW8Num28z7"/>
    <w:rsid w:val="000A0DE7"/>
  </w:style>
  <w:style w:type="character" w:customStyle="1" w:styleId="WW8Num28z8">
    <w:name w:val="WW8Num28z8"/>
    <w:rsid w:val="000A0DE7"/>
  </w:style>
  <w:style w:type="character" w:customStyle="1" w:styleId="WW8Num29z0">
    <w:name w:val="WW8Num29z0"/>
    <w:rsid w:val="000A0DE7"/>
    <w:rPr>
      <w:rFonts w:hint="default"/>
    </w:rPr>
  </w:style>
  <w:style w:type="character" w:customStyle="1" w:styleId="WW8Num29z1">
    <w:name w:val="WW8Num29z1"/>
    <w:rsid w:val="000A0DE7"/>
    <w:rPr>
      <w:rFonts w:hint="default"/>
      <w:b/>
      <w:i w:val="0"/>
      <w:sz w:val="24"/>
      <w:szCs w:val="24"/>
    </w:rPr>
  </w:style>
  <w:style w:type="character" w:customStyle="1" w:styleId="WW8Num29z2">
    <w:name w:val="WW8Num29z2"/>
    <w:rsid w:val="000A0DE7"/>
    <w:rPr>
      <w:rFonts w:ascii="Times New Roman" w:hAnsi="Times New Roman" w:cs="Times New Roman" w:hint="default"/>
      <w:i w:val="0"/>
      <w:sz w:val="24"/>
      <w:szCs w:val="24"/>
    </w:rPr>
  </w:style>
  <w:style w:type="character" w:customStyle="1" w:styleId="WW8Num30z0">
    <w:name w:val="WW8Num30z0"/>
    <w:rsid w:val="000A0DE7"/>
    <w:rPr>
      <w:rFonts w:ascii="Times New Roman" w:eastAsia="Times New Roman" w:hAnsi="Times New Roman" w:cs="Times New Roman" w:hint="default"/>
      <w:b/>
      <w:bCs/>
      <w:iCs/>
      <w:sz w:val="24"/>
      <w:szCs w:val="24"/>
    </w:rPr>
  </w:style>
  <w:style w:type="character" w:customStyle="1" w:styleId="WW8Num31z0">
    <w:name w:val="WW8Num31z0"/>
    <w:rsid w:val="000A0DE7"/>
    <w:rPr>
      <w:rFonts w:ascii="Times New Roman" w:eastAsia="Times New Roman" w:hAnsi="Times New Roman" w:cs="Times New Roman" w:hint="default"/>
      <w:b/>
      <w:iCs/>
      <w:sz w:val="24"/>
      <w:szCs w:val="24"/>
      <w:lang w:val="x-none"/>
    </w:rPr>
  </w:style>
  <w:style w:type="character" w:customStyle="1" w:styleId="WW8Num31z1">
    <w:name w:val="WW8Num31z1"/>
    <w:rsid w:val="000A0DE7"/>
    <w:rPr>
      <w:rFonts w:ascii="Times New Roman" w:eastAsia="Times New Roman" w:hAnsi="Times New Roman" w:cs="Times New Roman" w:hint="default"/>
      <w:b/>
      <w:bCs/>
      <w:i w:val="0"/>
      <w:iCs/>
      <w:sz w:val="24"/>
      <w:szCs w:val="24"/>
    </w:rPr>
  </w:style>
  <w:style w:type="character" w:customStyle="1" w:styleId="WW8Num31z2">
    <w:name w:val="WW8Num31z2"/>
    <w:rsid w:val="000A0DE7"/>
    <w:rPr>
      <w:rFonts w:ascii="Times New Roman" w:eastAsia="Times New Roman" w:hAnsi="Times New Roman" w:cs="Times New Roman" w:hint="default"/>
      <w:b w:val="0"/>
      <w:i w:val="0"/>
      <w:color w:val="0000FF"/>
      <w:sz w:val="24"/>
      <w:szCs w:val="24"/>
    </w:rPr>
  </w:style>
  <w:style w:type="character" w:customStyle="1" w:styleId="WW8Num32z0">
    <w:name w:val="WW8Num32z0"/>
    <w:rsid w:val="000A0DE7"/>
  </w:style>
  <w:style w:type="character" w:customStyle="1" w:styleId="WW8Num32z1">
    <w:name w:val="WW8Num32z1"/>
    <w:rsid w:val="000A0DE7"/>
  </w:style>
  <w:style w:type="character" w:customStyle="1" w:styleId="WW8Num32z2">
    <w:name w:val="WW8Num32z2"/>
    <w:rsid w:val="000A0DE7"/>
  </w:style>
  <w:style w:type="character" w:customStyle="1" w:styleId="WW8Num32z3">
    <w:name w:val="WW8Num32z3"/>
    <w:rsid w:val="000A0DE7"/>
  </w:style>
  <w:style w:type="character" w:customStyle="1" w:styleId="WW8Num32z4">
    <w:name w:val="WW8Num32z4"/>
    <w:rsid w:val="000A0DE7"/>
  </w:style>
  <w:style w:type="character" w:customStyle="1" w:styleId="WW8Num32z5">
    <w:name w:val="WW8Num32z5"/>
    <w:rsid w:val="000A0DE7"/>
  </w:style>
  <w:style w:type="character" w:customStyle="1" w:styleId="WW8Num32z6">
    <w:name w:val="WW8Num32z6"/>
    <w:rsid w:val="000A0DE7"/>
  </w:style>
  <w:style w:type="character" w:customStyle="1" w:styleId="WW8Num32z7">
    <w:name w:val="WW8Num32z7"/>
    <w:rsid w:val="000A0DE7"/>
  </w:style>
  <w:style w:type="character" w:customStyle="1" w:styleId="WW8Num32z8">
    <w:name w:val="WW8Num32z8"/>
    <w:rsid w:val="000A0DE7"/>
  </w:style>
  <w:style w:type="character" w:customStyle="1" w:styleId="WW8Num33z0">
    <w:name w:val="WW8Num33z0"/>
    <w:rsid w:val="000A0DE7"/>
    <w:rPr>
      <w:rFonts w:ascii="Symbol" w:hAnsi="Symbol" w:cs="Symbol" w:hint="default"/>
    </w:rPr>
  </w:style>
  <w:style w:type="character" w:customStyle="1" w:styleId="WW8Num34z0">
    <w:name w:val="WW8Num34z0"/>
    <w:rsid w:val="000A0DE7"/>
    <w:rPr>
      <w:rFonts w:hint="default"/>
    </w:rPr>
  </w:style>
  <w:style w:type="character" w:customStyle="1" w:styleId="WW8Num35z0">
    <w:name w:val="WW8Num35z0"/>
    <w:rsid w:val="000A0DE7"/>
    <w:rPr>
      <w:rFonts w:hint="default"/>
    </w:rPr>
  </w:style>
  <w:style w:type="character" w:customStyle="1" w:styleId="WW8Num35z2">
    <w:name w:val="WW8Num35z2"/>
    <w:rsid w:val="000A0DE7"/>
    <w:rPr>
      <w:rFonts w:hint="default"/>
      <w:b w:val="0"/>
      <w:i w:val="0"/>
    </w:rPr>
  </w:style>
  <w:style w:type="character" w:customStyle="1" w:styleId="WW8Num36z0">
    <w:name w:val="WW8Num36z0"/>
    <w:rsid w:val="000A0DE7"/>
    <w:rPr>
      <w:rFonts w:ascii="Times New Roman" w:hAnsi="Times New Roman" w:cs="Times New Roman" w:hint="default"/>
      <w:sz w:val="24"/>
      <w:szCs w:val="24"/>
    </w:rPr>
  </w:style>
  <w:style w:type="character" w:customStyle="1" w:styleId="WW8Num37z0">
    <w:name w:val="WW8Num37z0"/>
    <w:rsid w:val="000A0DE7"/>
    <w:rPr>
      <w:rFonts w:ascii="Times New Roman" w:eastAsia="Times New Roman" w:hAnsi="Times New Roman" w:cs="Times New Roman" w:hint="default"/>
      <w:sz w:val="24"/>
      <w:szCs w:val="24"/>
    </w:rPr>
  </w:style>
  <w:style w:type="character" w:customStyle="1" w:styleId="WW8Num38z0">
    <w:name w:val="WW8Num38z0"/>
    <w:rsid w:val="000A0DE7"/>
    <w:rPr>
      <w:sz w:val="24"/>
      <w:szCs w:val="24"/>
    </w:rPr>
  </w:style>
  <w:style w:type="character" w:customStyle="1" w:styleId="WW8Num38z1">
    <w:name w:val="WW8Num38z1"/>
    <w:rsid w:val="000A0DE7"/>
  </w:style>
  <w:style w:type="character" w:customStyle="1" w:styleId="WW8Num38z2">
    <w:name w:val="WW8Num38z2"/>
    <w:rsid w:val="000A0DE7"/>
  </w:style>
  <w:style w:type="character" w:customStyle="1" w:styleId="WW8Num38z3">
    <w:name w:val="WW8Num38z3"/>
    <w:rsid w:val="000A0DE7"/>
  </w:style>
  <w:style w:type="character" w:customStyle="1" w:styleId="WW8Num38z4">
    <w:name w:val="WW8Num38z4"/>
    <w:rsid w:val="000A0DE7"/>
  </w:style>
  <w:style w:type="character" w:customStyle="1" w:styleId="WW8Num38z5">
    <w:name w:val="WW8Num38z5"/>
    <w:rsid w:val="000A0DE7"/>
  </w:style>
  <w:style w:type="character" w:customStyle="1" w:styleId="WW8Num38z6">
    <w:name w:val="WW8Num38z6"/>
    <w:rsid w:val="000A0DE7"/>
  </w:style>
  <w:style w:type="character" w:customStyle="1" w:styleId="WW8Num38z7">
    <w:name w:val="WW8Num38z7"/>
    <w:rsid w:val="000A0DE7"/>
  </w:style>
  <w:style w:type="character" w:customStyle="1" w:styleId="WW8Num38z8">
    <w:name w:val="WW8Num38z8"/>
    <w:rsid w:val="000A0DE7"/>
  </w:style>
  <w:style w:type="character" w:customStyle="1" w:styleId="WW8Num39z0">
    <w:name w:val="WW8Num39z0"/>
    <w:rsid w:val="000A0DE7"/>
    <w:rPr>
      <w:i/>
      <w:sz w:val="24"/>
      <w:szCs w:val="24"/>
    </w:rPr>
  </w:style>
  <w:style w:type="character" w:customStyle="1" w:styleId="WW8Num39z2">
    <w:name w:val="WW8Num39z2"/>
    <w:rsid w:val="000A0DE7"/>
    <w:rPr>
      <w:rFonts w:hint="default"/>
    </w:rPr>
  </w:style>
  <w:style w:type="character" w:customStyle="1" w:styleId="WW8Num40z0">
    <w:name w:val="WW8Num40z0"/>
    <w:rsid w:val="000A0DE7"/>
    <w:rPr>
      <w:rFonts w:ascii="Symbol" w:hAnsi="Symbol" w:cs="Symbol" w:hint="default"/>
    </w:rPr>
  </w:style>
  <w:style w:type="character" w:customStyle="1" w:styleId="WW8Num40z1">
    <w:name w:val="WW8Num40z1"/>
    <w:rsid w:val="000A0DE7"/>
    <w:rPr>
      <w:rFonts w:ascii="Courier New" w:hAnsi="Courier New" w:cs="Courier New" w:hint="default"/>
    </w:rPr>
  </w:style>
  <w:style w:type="character" w:customStyle="1" w:styleId="WW8Num40z2">
    <w:name w:val="WW8Num40z2"/>
    <w:rsid w:val="000A0DE7"/>
    <w:rPr>
      <w:rFonts w:ascii="Wingdings" w:hAnsi="Wingdings" w:cs="Wingdings" w:hint="default"/>
    </w:rPr>
  </w:style>
  <w:style w:type="character" w:customStyle="1" w:styleId="WW8Num41z0">
    <w:name w:val="WW8Num41z0"/>
    <w:rsid w:val="000A0DE7"/>
    <w:rPr>
      <w:rFonts w:hint="default"/>
      <w:b/>
    </w:rPr>
  </w:style>
  <w:style w:type="character" w:customStyle="1" w:styleId="WW8Num41z1">
    <w:name w:val="WW8Num41z1"/>
    <w:rsid w:val="000A0DE7"/>
    <w:rPr>
      <w:rFonts w:hint="default"/>
      <w:b w:val="0"/>
    </w:rPr>
  </w:style>
  <w:style w:type="character" w:customStyle="1" w:styleId="WW8Num41z2">
    <w:name w:val="WW8Num41z2"/>
    <w:rsid w:val="000A0DE7"/>
    <w:rPr>
      <w:rFonts w:ascii="Times New Roman" w:eastAsia="Times New Roman" w:hAnsi="Times New Roman" w:cs="Times New Roman"/>
      <w:b w:val="0"/>
    </w:rPr>
  </w:style>
  <w:style w:type="character" w:customStyle="1" w:styleId="WW8Num41z3">
    <w:name w:val="WW8Num41z3"/>
    <w:rsid w:val="000A0DE7"/>
    <w:rPr>
      <w:rFonts w:hint="default"/>
    </w:rPr>
  </w:style>
  <w:style w:type="character" w:customStyle="1" w:styleId="WW8Num42z0">
    <w:name w:val="WW8Num42z0"/>
    <w:rsid w:val="000A0DE7"/>
    <w:rPr>
      <w:rFonts w:hint="default"/>
    </w:rPr>
  </w:style>
  <w:style w:type="character" w:customStyle="1" w:styleId="WW8Num42z1">
    <w:name w:val="WW8Num42z1"/>
    <w:rsid w:val="000A0DE7"/>
    <w:rPr>
      <w:rFonts w:ascii="Times New Roman" w:eastAsia="Times New Roman" w:hAnsi="Times New Roman" w:cs="Times New Roman" w:hint="default"/>
      <w:b/>
      <w:sz w:val="24"/>
      <w:szCs w:val="24"/>
    </w:rPr>
  </w:style>
  <w:style w:type="character" w:customStyle="1" w:styleId="WW8Num42z2">
    <w:name w:val="WW8Num42z2"/>
    <w:rsid w:val="000A0DE7"/>
    <w:rPr>
      <w:rFonts w:ascii="Times New Roman" w:eastAsia="Times New Roman" w:hAnsi="Times New Roman" w:cs="Times New Roman" w:hint="default"/>
      <w:bCs/>
      <w:color w:val="auto"/>
      <w:sz w:val="24"/>
      <w:szCs w:val="24"/>
    </w:rPr>
  </w:style>
  <w:style w:type="character" w:customStyle="1" w:styleId="WW8Num43z0">
    <w:name w:val="WW8Num43z0"/>
    <w:rsid w:val="000A0DE7"/>
    <w:rPr>
      <w:rFonts w:ascii="Symbol" w:hAnsi="Symbol" w:cs="Symbol" w:hint="default"/>
    </w:rPr>
  </w:style>
  <w:style w:type="character" w:customStyle="1" w:styleId="WW8Num43z5">
    <w:name w:val="WW8Num43z5"/>
    <w:rsid w:val="000A0DE7"/>
    <w:rPr>
      <w:rFonts w:ascii="Wingdings" w:hAnsi="Wingdings" w:cs="Wingdings" w:hint="default"/>
    </w:rPr>
  </w:style>
  <w:style w:type="character" w:customStyle="1" w:styleId="WW8Num44z0">
    <w:name w:val="WW8Num44z0"/>
    <w:rsid w:val="000A0DE7"/>
    <w:rPr>
      <w:sz w:val="24"/>
      <w:szCs w:val="24"/>
    </w:rPr>
  </w:style>
  <w:style w:type="character" w:customStyle="1" w:styleId="WW8Num45z0">
    <w:name w:val="WW8Num45z0"/>
    <w:rsid w:val="000A0DE7"/>
    <w:rPr>
      <w:rFonts w:ascii="Symbol" w:hAnsi="Symbol" w:cs="Symbol" w:hint="default"/>
    </w:rPr>
  </w:style>
  <w:style w:type="character" w:customStyle="1" w:styleId="WW8Num45z1">
    <w:name w:val="WW8Num45z1"/>
    <w:rsid w:val="000A0DE7"/>
    <w:rPr>
      <w:rFonts w:ascii="Courier New" w:hAnsi="Courier New" w:cs="Courier New" w:hint="default"/>
    </w:rPr>
  </w:style>
  <w:style w:type="character" w:customStyle="1" w:styleId="WW8Num45z2">
    <w:name w:val="WW8Num45z2"/>
    <w:rsid w:val="000A0DE7"/>
    <w:rPr>
      <w:rFonts w:ascii="Wingdings" w:hAnsi="Wingdings" w:cs="Wingdings" w:hint="default"/>
    </w:rPr>
  </w:style>
  <w:style w:type="character" w:customStyle="1" w:styleId="WW8Num46z0">
    <w:name w:val="WW8Num46z0"/>
    <w:rsid w:val="000A0DE7"/>
    <w:rPr>
      <w:rFonts w:ascii="Courier New" w:hAnsi="Courier New" w:cs="Courier New" w:hint="default"/>
    </w:rPr>
  </w:style>
  <w:style w:type="character" w:customStyle="1" w:styleId="WW8Num46z2">
    <w:name w:val="WW8Num46z2"/>
    <w:rsid w:val="000A0DE7"/>
    <w:rPr>
      <w:rFonts w:ascii="Wingdings" w:hAnsi="Wingdings" w:cs="Wingdings" w:hint="default"/>
    </w:rPr>
  </w:style>
  <w:style w:type="character" w:customStyle="1" w:styleId="WW8Num46z3">
    <w:name w:val="WW8Num46z3"/>
    <w:rsid w:val="000A0DE7"/>
    <w:rPr>
      <w:rFonts w:ascii="Symbol" w:hAnsi="Symbol" w:cs="Symbol" w:hint="default"/>
    </w:rPr>
  </w:style>
  <w:style w:type="character" w:customStyle="1" w:styleId="WW8Num47z0">
    <w:name w:val="WW8Num47z0"/>
    <w:rsid w:val="000A0DE7"/>
    <w:rPr>
      <w:rFonts w:hint="default"/>
    </w:rPr>
  </w:style>
  <w:style w:type="character" w:customStyle="1" w:styleId="WW8Num47z2">
    <w:name w:val="WW8Num47z2"/>
    <w:rsid w:val="000A0DE7"/>
    <w:rPr>
      <w:rFonts w:hint="default"/>
      <w:color w:val="auto"/>
    </w:rPr>
  </w:style>
  <w:style w:type="character" w:customStyle="1" w:styleId="WW8Num48z0">
    <w:name w:val="WW8Num48z0"/>
    <w:rsid w:val="000A0DE7"/>
    <w:rPr>
      <w:rFonts w:hint="default"/>
    </w:rPr>
  </w:style>
  <w:style w:type="character" w:customStyle="1" w:styleId="WW8Num48z1">
    <w:name w:val="WW8Num48z1"/>
    <w:rsid w:val="000A0DE7"/>
    <w:rPr>
      <w:rFonts w:hint="default"/>
      <w:i w:val="0"/>
    </w:rPr>
  </w:style>
  <w:style w:type="character" w:customStyle="1" w:styleId="WW8Num48z2">
    <w:name w:val="WW8Num48z2"/>
    <w:rsid w:val="000A0DE7"/>
    <w:rPr>
      <w:rFonts w:ascii="Times New Roman" w:hAnsi="Times New Roman" w:cs="Times New Roman" w:hint="default"/>
      <w:sz w:val="24"/>
      <w:szCs w:val="24"/>
    </w:rPr>
  </w:style>
  <w:style w:type="character" w:customStyle="1" w:styleId="WW8Num49z0">
    <w:name w:val="WW8Num49z0"/>
    <w:rsid w:val="000A0DE7"/>
    <w:rPr>
      <w:rFonts w:hint="default"/>
    </w:rPr>
  </w:style>
  <w:style w:type="character" w:customStyle="1" w:styleId="WW8Num49z2">
    <w:name w:val="WW8Num49z2"/>
    <w:rsid w:val="000A0DE7"/>
    <w:rPr>
      <w:rFonts w:hint="default"/>
      <w:color w:val="auto"/>
    </w:rPr>
  </w:style>
  <w:style w:type="character" w:customStyle="1" w:styleId="WW8Num50z0">
    <w:name w:val="WW8Num50z0"/>
    <w:rsid w:val="000A0DE7"/>
  </w:style>
  <w:style w:type="character" w:customStyle="1" w:styleId="WW8Num50z1">
    <w:name w:val="WW8Num50z1"/>
    <w:rsid w:val="000A0DE7"/>
  </w:style>
  <w:style w:type="character" w:customStyle="1" w:styleId="WW8Num50z2">
    <w:name w:val="WW8Num50z2"/>
    <w:rsid w:val="000A0DE7"/>
  </w:style>
  <w:style w:type="character" w:customStyle="1" w:styleId="WW8Num50z3">
    <w:name w:val="WW8Num50z3"/>
    <w:rsid w:val="000A0DE7"/>
  </w:style>
  <w:style w:type="character" w:customStyle="1" w:styleId="WW8Num50z4">
    <w:name w:val="WW8Num50z4"/>
    <w:rsid w:val="000A0DE7"/>
  </w:style>
  <w:style w:type="character" w:customStyle="1" w:styleId="WW8Num50z5">
    <w:name w:val="WW8Num50z5"/>
    <w:rsid w:val="000A0DE7"/>
  </w:style>
  <w:style w:type="character" w:customStyle="1" w:styleId="WW8Num50z6">
    <w:name w:val="WW8Num50z6"/>
    <w:rsid w:val="000A0DE7"/>
  </w:style>
  <w:style w:type="character" w:customStyle="1" w:styleId="WW8Num50z7">
    <w:name w:val="WW8Num50z7"/>
    <w:rsid w:val="000A0DE7"/>
  </w:style>
  <w:style w:type="character" w:customStyle="1" w:styleId="WW8Num50z8">
    <w:name w:val="WW8Num50z8"/>
    <w:rsid w:val="000A0DE7"/>
  </w:style>
  <w:style w:type="character" w:customStyle="1" w:styleId="WW8Num51z0">
    <w:name w:val="WW8Num51z0"/>
    <w:rsid w:val="000A0DE7"/>
    <w:rPr>
      <w:rFonts w:hint="default"/>
    </w:rPr>
  </w:style>
  <w:style w:type="character" w:customStyle="1" w:styleId="WW8Num52z0">
    <w:name w:val="WW8Num52z0"/>
    <w:rsid w:val="000A0DE7"/>
    <w:rPr>
      <w:rFonts w:ascii="Symbol" w:hAnsi="Symbol" w:cs="Symbol" w:hint="default"/>
    </w:rPr>
  </w:style>
  <w:style w:type="character" w:customStyle="1" w:styleId="WW8Num52z1">
    <w:name w:val="WW8Num52z1"/>
    <w:rsid w:val="000A0DE7"/>
    <w:rPr>
      <w:rFonts w:ascii="Courier New" w:hAnsi="Courier New" w:cs="Courier New" w:hint="default"/>
    </w:rPr>
  </w:style>
  <w:style w:type="character" w:customStyle="1" w:styleId="WW8Num52z2">
    <w:name w:val="WW8Num52z2"/>
    <w:rsid w:val="000A0DE7"/>
    <w:rPr>
      <w:rFonts w:ascii="Wingdings" w:hAnsi="Wingdings" w:cs="Wingdings" w:hint="default"/>
    </w:rPr>
  </w:style>
  <w:style w:type="character" w:customStyle="1" w:styleId="WW8Num53z0">
    <w:name w:val="WW8Num53z0"/>
    <w:rsid w:val="000A0DE7"/>
  </w:style>
  <w:style w:type="character" w:customStyle="1" w:styleId="WW8Num53z1">
    <w:name w:val="WW8Num53z1"/>
    <w:rsid w:val="000A0DE7"/>
  </w:style>
  <w:style w:type="character" w:customStyle="1" w:styleId="WW8Num53z2">
    <w:name w:val="WW8Num53z2"/>
    <w:rsid w:val="000A0DE7"/>
  </w:style>
  <w:style w:type="character" w:customStyle="1" w:styleId="WW8Num53z3">
    <w:name w:val="WW8Num53z3"/>
    <w:rsid w:val="000A0DE7"/>
  </w:style>
  <w:style w:type="character" w:customStyle="1" w:styleId="WW8Num53z4">
    <w:name w:val="WW8Num53z4"/>
    <w:rsid w:val="000A0DE7"/>
  </w:style>
  <w:style w:type="character" w:customStyle="1" w:styleId="WW8Num53z5">
    <w:name w:val="WW8Num53z5"/>
    <w:rsid w:val="000A0DE7"/>
  </w:style>
  <w:style w:type="character" w:customStyle="1" w:styleId="WW8Num53z6">
    <w:name w:val="WW8Num53z6"/>
    <w:rsid w:val="000A0DE7"/>
  </w:style>
  <w:style w:type="character" w:customStyle="1" w:styleId="WW8Num53z7">
    <w:name w:val="WW8Num53z7"/>
    <w:rsid w:val="000A0DE7"/>
  </w:style>
  <w:style w:type="character" w:customStyle="1" w:styleId="WW8Num53z8">
    <w:name w:val="WW8Num53z8"/>
    <w:rsid w:val="000A0DE7"/>
  </w:style>
  <w:style w:type="character" w:customStyle="1" w:styleId="WW8Num54z0">
    <w:name w:val="WW8Num54z0"/>
    <w:rsid w:val="000A0DE7"/>
  </w:style>
  <w:style w:type="character" w:customStyle="1" w:styleId="WW8Num54z1">
    <w:name w:val="WW8Num54z1"/>
    <w:rsid w:val="000A0DE7"/>
  </w:style>
  <w:style w:type="character" w:customStyle="1" w:styleId="WW8Num54z2">
    <w:name w:val="WW8Num54z2"/>
    <w:rsid w:val="000A0DE7"/>
  </w:style>
  <w:style w:type="character" w:customStyle="1" w:styleId="WW8Num54z3">
    <w:name w:val="WW8Num54z3"/>
    <w:rsid w:val="000A0DE7"/>
  </w:style>
  <w:style w:type="character" w:customStyle="1" w:styleId="WW8Num54z4">
    <w:name w:val="WW8Num54z4"/>
    <w:rsid w:val="000A0DE7"/>
  </w:style>
  <w:style w:type="character" w:customStyle="1" w:styleId="WW8Num54z5">
    <w:name w:val="WW8Num54z5"/>
    <w:rsid w:val="000A0DE7"/>
  </w:style>
  <w:style w:type="character" w:customStyle="1" w:styleId="WW8Num54z6">
    <w:name w:val="WW8Num54z6"/>
    <w:rsid w:val="000A0DE7"/>
  </w:style>
  <w:style w:type="character" w:customStyle="1" w:styleId="WW8Num54z7">
    <w:name w:val="WW8Num54z7"/>
    <w:rsid w:val="000A0DE7"/>
  </w:style>
  <w:style w:type="character" w:customStyle="1" w:styleId="WW8Num54z8">
    <w:name w:val="WW8Num54z8"/>
    <w:rsid w:val="000A0DE7"/>
  </w:style>
  <w:style w:type="character" w:customStyle="1" w:styleId="WW8Num55z0">
    <w:name w:val="WW8Num55z0"/>
    <w:rsid w:val="000A0DE7"/>
    <w:rPr>
      <w:rFonts w:ascii="Times New Roman" w:hAnsi="Times New Roman" w:cs="Times New Roman" w:hint="default"/>
      <w:bCs/>
      <w:sz w:val="24"/>
      <w:szCs w:val="24"/>
    </w:rPr>
  </w:style>
  <w:style w:type="character" w:customStyle="1" w:styleId="WW8Num56z0">
    <w:name w:val="WW8Num56z0"/>
    <w:rsid w:val="000A0DE7"/>
    <w:rPr>
      <w:sz w:val="24"/>
      <w:szCs w:val="24"/>
    </w:rPr>
  </w:style>
  <w:style w:type="character" w:customStyle="1" w:styleId="WW8Num56z1">
    <w:name w:val="WW8Num56z1"/>
    <w:rsid w:val="000A0DE7"/>
  </w:style>
  <w:style w:type="character" w:customStyle="1" w:styleId="WW8Num56z2">
    <w:name w:val="WW8Num56z2"/>
    <w:rsid w:val="000A0DE7"/>
  </w:style>
  <w:style w:type="character" w:customStyle="1" w:styleId="WW8Num56z3">
    <w:name w:val="WW8Num56z3"/>
    <w:rsid w:val="000A0DE7"/>
  </w:style>
  <w:style w:type="character" w:customStyle="1" w:styleId="WW8Num56z4">
    <w:name w:val="WW8Num56z4"/>
    <w:rsid w:val="000A0DE7"/>
  </w:style>
  <w:style w:type="character" w:customStyle="1" w:styleId="WW8Num56z5">
    <w:name w:val="WW8Num56z5"/>
    <w:rsid w:val="000A0DE7"/>
  </w:style>
  <w:style w:type="character" w:customStyle="1" w:styleId="WW8Num56z6">
    <w:name w:val="WW8Num56z6"/>
    <w:rsid w:val="000A0DE7"/>
  </w:style>
  <w:style w:type="character" w:customStyle="1" w:styleId="WW8Num56z7">
    <w:name w:val="WW8Num56z7"/>
    <w:rsid w:val="000A0DE7"/>
  </w:style>
  <w:style w:type="character" w:customStyle="1" w:styleId="WW8Num56z8">
    <w:name w:val="WW8Num56z8"/>
    <w:rsid w:val="000A0DE7"/>
  </w:style>
  <w:style w:type="character" w:customStyle="1" w:styleId="16">
    <w:name w:val="Основной шрифт абзаца1"/>
    <w:rsid w:val="000A0DE7"/>
  </w:style>
  <w:style w:type="character" w:customStyle="1" w:styleId="a8">
    <w:name w:val="Верхний колонтитул Знак"/>
    <w:rsid w:val="000A0DE7"/>
    <w:rPr>
      <w:rFonts w:ascii="Courier New" w:eastAsia="Times New Roman" w:hAnsi="Courier New" w:cs="Courier New"/>
      <w:sz w:val="20"/>
      <w:szCs w:val="20"/>
    </w:rPr>
  </w:style>
  <w:style w:type="character" w:customStyle="1" w:styleId="a9">
    <w:name w:val="Нижний колонтитул Знак"/>
    <w:uiPriority w:val="99"/>
    <w:rsid w:val="000A0DE7"/>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0A0DE7"/>
  </w:style>
  <w:style w:type="character" w:styleId="ab">
    <w:name w:val="page number"/>
    <w:basedOn w:val="16"/>
    <w:rsid w:val="000A0DE7"/>
  </w:style>
  <w:style w:type="character" w:customStyle="1" w:styleId="17">
    <w:name w:val="Знак примечания1"/>
    <w:rsid w:val="000A0DE7"/>
    <w:rPr>
      <w:sz w:val="16"/>
      <w:szCs w:val="16"/>
    </w:rPr>
  </w:style>
  <w:style w:type="character" w:customStyle="1" w:styleId="ac">
    <w:name w:val="Текст примечания Знак"/>
    <w:rsid w:val="000A0DE7"/>
    <w:rPr>
      <w:sz w:val="20"/>
      <w:szCs w:val="20"/>
    </w:rPr>
  </w:style>
  <w:style w:type="character" w:customStyle="1" w:styleId="ad">
    <w:name w:val="Тема примечания Знак"/>
    <w:rsid w:val="000A0DE7"/>
    <w:rPr>
      <w:rFonts w:ascii="Times New Roman" w:eastAsia="Times New Roman" w:hAnsi="Times New Roman" w:cs="Times New Roman"/>
      <w:b/>
      <w:bCs/>
      <w:sz w:val="20"/>
      <w:szCs w:val="20"/>
    </w:rPr>
  </w:style>
  <w:style w:type="character" w:customStyle="1" w:styleId="ae">
    <w:name w:val="Текст выноски Знак"/>
    <w:rsid w:val="000A0DE7"/>
    <w:rPr>
      <w:rFonts w:ascii="Tahoma" w:eastAsia="Times New Roman" w:hAnsi="Tahoma" w:cs="Tahoma"/>
      <w:sz w:val="16"/>
      <w:szCs w:val="16"/>
    </w:rPr>
  </w:style>
  <w:style w:type="character" w:customStyle="1" w:styleId="23">
    <w:name w:val="Основной текст с отступом 2 Знак"/>
    <w:rsid w:val="000A0DE7"/>
    <w:rPr>
      <w:rFonts w:ascii="Times New Roman" w:eastAsia="Times New Roman" w:hAnsi="Times New Roman" w:cs="Times New Roman"/>
      <w:sz w:val="24"/>
      <w:szCs w:val="24"/>
    </w:rPr>
  </w:style>
  <w:style w:type="character" w:customStyle="1" w:styleId="34">
    <w:name w:val="Основной текст с отступом 3 Знак"/>
    <w:rsid w:val="000A0DE7"/>
    <w:rPr>
      <w:rFonts w:ascii="Times New Roman" w:eastAsia="Times New Roman" w:hAnsi="Times New Roman" w:cs="Times New Roman"/>
      <w:color w:val="0000FF"/>
      <w:sz w:val="24"/>
      <w:szCs w:val="24"/>
      <w:u w:val="single"/>
    </w:rPr>
  </w:style>
  <w:style w:type="character" w:customStyle="1" w:styleId="labelheaderlevel21">
    <w:name w:val="label_header_level_21"/>
    <w:rsid w:val="000A0DE7"/>
    <w:rPr>
      <w:b/>
      <w:bCs/>
      <w:color w:val="0000FF"/>
      <w:sz w:val="20"/>
      <w:szCs w:val="20"/>
    </w:rPr>
  </w:style>
  <w:style w:type="character" w:customStyle="1" w:styleId="24">
    <w:name w:val="Основной текст 2 Знак"/>
    <w:rsid w:val="000A0DE7"/>
    <w:rPr>
      <w:rFonts w:ascii="Times New Roman" w:eastAsia="Times New Roman" w:hAnsi="Times New Roman" w:cs="Times New Roman"/>
      <w:sz w:val="24"/>
      <w:szCs w:val="24"/>
    </w:rPr>
  </w:style>
  <w:style w:type="character" w:customStyle="1" w:styleId="35">
    <w:name w:val="Основной текст 3 Знак"/>
    <w:link w:val="36"/>
    <w:semiHidden/>
    <w:rsid w:val="000A0DE7"/>
    <w:rPr>
      <w:rFonts w:ascii="Times New Roman" w:eastAsia="Times New Roman" w:hAnsi="Times New Roman" w:cs="Times New Roman"/>
      <w:sz w:val="16"/>
      <w:szCs w:val="16"/>
    </w:rPr>
  </w:style>
  <w:style w:type="character" w:customStyle="1" w:styleId="HTML">
    <w:name w:val="Стандартный HTML Знак"/>
    <w:rsid w:val="000A0DE7"/>
    <w:rPr>
      <w:rFonts w:ascii="Courier New" w:eastAsia="Times New Roman" w:hAnsi="Courier New" w:cs="Courier New"/>
      <w:sz w:val="20"/>
      <w:szCs w:val="20"/>
    </w:rPr>
  </w:style>
  <w:style w:type="character" w:styleId="af">
    <w:name w:val="Hyperlink"/>
    <w:rsid w:val="000A0DE7"/>
    <w:rPr>
      <w:color w:val="0000FF"/>
      <w:u w:val="single"/>
    </w:rPr>
  </w:style>
  <w:style w:type="character" w:customStyle="1" w:styleId="af0">
    <w:name w:val="Основной текст Знак"/>
    <w:basedOn w:val="16"/>
    <w:rsid w:val="000A0DE7"/>
  </w:style>
  <w:style w:type="character" w:customStyle="1" w:styleId="af1">
    <w:name w:val="Текст сноски Знак"/>
    <w:rsid w:val="000A0DE7"/>
    <w:rPr>
      <w:rFonts w:ascii="Times New Roman" w:eastAsia="Times New Roman" w:hAnsi="Times New Roman" w:cs="Times New Roman"/>
      <w:sz w:val="24"/>
      <w:szCs w:val="20"/>
    </w:rPr>
  </w:style>
  <w:style w:type="character" w:customStyle="1" w:styleId="FontStyle15">
    <w:name w:val="Font Style15"/>
    <w:rsid w:val="000A0DE7"/>
    <w:rPr>
      <w:rFonts w:ascii="Times New Roman" w:hAnsi="Times New Roman" w:cs="Times New Roman"/>
      <w:sz w:val="26"/>
      <w:szCs w:val="26"/>
    </w:rPr>
  </w:style>
  <w:style w:type="character" w:customStyle="1" w:styleId="af2">
    <w:name w:val="Текст Знак"/>
    <w:rsid w:val="000A0DE7"/>
    <w:rPr>
      <w:rFonts w:ascii="Courier New" w:eastAsia="Times New Roman" w:hAnsi="Courier New" w:cs="Times New Roman"/>
      <w:sz w:val="20"/>
      <w:szCs w:val="20"/>
    </w:rPr>
  </w:style>
  <w:style w:type="character" w:customStyle="1" w:styleId="af3">
    <w:name w:val="Схема документа Знак"/>
    <w:rsid w:val="000A0DE7"/>
    <w:rPr>
      <w:rFonts w:ascii="Tahoma" w:eastAsia="Times New Roman" w:hAnsi="Tahoma" w:cs="Tahoma"/>
      <w:sz w:val="24"/>
      <w:szCs w:val="20"/>
      <w:shd w:val="clear" w:color="auto" w:fill="000080"/>
    </w:rPr>
  </w:style>
  <w:style w:type="character" w:styleId="af4">
    <w:name w:val="FollowedHyperlink"/>
    <w:uiPriority w:val="99"/>
    <w:rsid w:val="000A0DE7"/>
    <w:rPr>
      <w:color w:val="800080"/>
      <w:u w:val="single"/>
    </w:rPr>
  </w:style>
  <w:style w:type="character" w:customStyle="1" w:styleId="af5">
    <w:name w:val="комментарий"/>
    <w:rsid w:val="000A0DE7"/>
    <w:rPr>
      <w:b/>
      <w:i/>
      <w:shd w:val="clear" w:color="auto" w:fill="FFFF99"/>
    </w:rPr>
  </w:style>
  <w:style w:type="character" w:customStyle="1" w:styleId="18">
    <w:name w:val="Ариал Знак1"/>
    <w:rsid w:val="000A0DE7"/>
    <w:rPr>
      <w:rFonts w:ascii="Arial" w:eastAsia="Times New Roman" w:hAnsi="Arial" w:cs="Arial"/>
      <w:sz w:val="24"/>
      <w:szCs w:val="24"/>
    </w:rPr>
  </w:style>
  <w:style w:type="character" w:customStyle="1" w:styleId="19">
    <w:name w:val="Обычный1 Знак"/>
    <w:rsid w:val="000A0DE7"/>
    <w:rPr>
      <w:rFonts w:ascii="Times New Roman" w:eastAsia="Times New Roman" w:hAnsi="Times New Roman" w:cs="Times New Roman"/>
      <w:sz w:val="24"/>
      <w:szCs w:val="20"/>
    </w:rPr>
  </w:style>
  <w:style w:type="character" w:customStyle="1" w:styleId="af6">
    <w:name w:val="Ариал Таблица Знак"/>
    <w:rsid w:val="000A0DE7"/>
    <w:rPr>
      <w:rFonts w:ascii="Arial" w:eastAsia="Times New Roman" w:hAnsi="Arial" w:cs="Arial"/>
      <w:sz w:val="24"/>
      <w:szCs w:val="20"/>
    </w:rPr>
  </w:style>
  <w:style w:type="character" w:customStyle="1" w:styleId="af7">
    <w:name w:val="Текст концевой сноски Знак"/>
    <w:rsid w:val="000A0DE7"/>
    <w:rPr>
      <w:rFonts w:ascii="Times New Roman" w:eastAsia="Times New Roman" w:hAnsi="Times New Roman" w:cs="Times New Roman"/>
      <w:sz w:val="20"/>
      <w:szCs w:val="20"/>
    </w:rPr>
  </w:style>
  <w:style w:type="character" w:customStyle="1" w:styleId="af8">
    <w:name w:val="Основной шрифт"/>
    <w:rsid w:val="000A0DE7"/>
  </w:style>
  <w:style w:type="character" w:customStyle="1" w:styleId="af9">
    <w:name w:val="Подпункт Знак"/>
    <w:rsid w:val="000A0DE7"/>
    <w:rPr>
      <w:sz w:val="28"/>
      <w:lang w:val="ru-RU" w:eastAsia="ar-SA" w:bidi="ar-SA"/>
    </w:rPr>
  </w:style>
  <w:style w:type="character" w:customStyle="1" w:styleId="FontStyle11">
    <w:name w:val="Font Style11"/>
    <w:rsid w:val="000A0DE7"/>
    <w:rPr>
      <w:rFonts w:ascii="Times New Roman" w:hAnsi="Times New Roman" w:cs="Times New Roman"/>
      <w:sz w:val="26"/>
      <w:szCs w:val="26"/>
    </w:rPr>
  </w:style>
  <w:style w:type="character" w:customStyle="1" w:styleId="210">
    <w:name w:val="Заголовок 2 Знак1"/>
    <w:rsid w:val="000A0DE7"/>
    <w:rPr>
      <w:b/>
      <w:sz w:val="28"/>
      <w:lang w:val="ru-RU" w:eastAsia="ar-SA" w:bidi="ar-SA"/>
    </w:rPr>
  </w:style>
  <w:style w:type="character" w:customStyle="1" w:styleId="Sp1">
    <w:name w:val="Sp1 Знак Знак"/>
    <w:rsid w:val="000A0DE7"/>
    <w:rPr>
      <w:b/>
      <w:bCs/>
      <w:kern w:val="1"/>
      <w:sz w:val="24"/>
      <w:szCs w:val="24"/>
      <w:lang w:val="ru-RU" w:eastAsia="ar-SA" w:bidi="ar-SA"/>
    </w:rPr>
  </w:style>
  <w:style w:type="character" w:customStyle="1" w:styleId="FontStyle33">
    <w:name w:val="Font Style33"/>
    <w:rsid w:val="000A0DE7"/>
    <w:rPr>
      <w:rFonts w:ascii="Times New Roman" w:hAnsi="Times New Roman" w:cs="Times New Roman"/>
      <w:sz w:val="26"/>
      <w:szCs w:val="26"/>
    </w:rPr>
  </w:style>
  <w:style w:type="character" w:customStyle="1" w:styleId="FontStyle57">
    <w:name w:val="Font Style57"/>
    <w:rsid w:val="000A0DE7"/>
    <w:rPr>
      <w:rFonts w:ascii="Times New Roman" w:hAnsi="Times New Roman" w:cs="Times New Roman"/>
      <w:b/>
      <w:bCs/>
      <w:sz w:val="20"/>
      <w:szCs w:val="20"/>
    </w:rPr>
  </w:style>
  <w:style w:type="character" w:styleId="afa">
    <w:name w:val="Strong"/>
    <w:qFormat/>
    <w:rsid w:val="000A0DE7"/>
    <w:rPr>
      <w:b/>
      <w:bCs/>
    </w:rPr>
  </w:style>
  <w:style w:type="character" w:customStyle="1" w:styleId="1a">
    <w:name w:val="Основной текст с отступом Знак1"/>
    <w:rsid w:val="000A0DE7"/>
    <w:rPr>
      <w:rFonts w:ascii="Times New Roman" w:eastAsia="Times New Roman" w:hAnsi="Times New Roman" w:cs="Times New Roman"/>
      <w:color w:val="000000"/>
      <w:sz w:val="24"/>
      <w:szCs w:val="24"/>
      <w:lang w:val="x-none"/>
    </w:rPr>
  </w:style>
  <w:style w:type="character" w:customStyle="1" w:styleId="afb">
    <w:name w:val="Название Знак"/>
    <w:rsid w:val="000A0DE7"/>
    <w:rPr>
      <w:rFonts w:ascii="Arial" w:eastAsia="Times New Roman" w:hAnsi="Arial" w:cs="Times New Roman"/>
      <w:b/>
      <w:kern w:val="1"/>
      <w:sz w:val="32"/>
      <w:szCs w:val="20"/>
      <w:lang w:val="x-none"/>
    </w:rPr>
  </w:style>
  <w:style w:type="character" w:customStyle="1" w:styleId="1b">
    <w:name w:val="Текст примечания Знак1"/>
    <w:rsid w:val="000A0DE7"/>
    <w:rPr>
      <w:rFonts w:ascii="Times New Roman" w:eastAsia="Times New Roman" w:hAnsi="Times New Roman" w:cs="Times New Roman"/>
      <w:sz w:val="20"/>
      <w:szCs w:val="20"/>
    </w:rPr>
  </w:style>
  <w:style w:type="character" w:customStyle="1" w:styleId="FontStyle40">
    <w:name w:val="Font Style40"/>
    <w:rsid w:val="000A0DE7"/>
    <w:rPr>
      <w:rFonts w:ascii="Times New Roman" w:hAnsi="Times New Roman" w:cs="Times New Roman"/>
      <w:sz w:val="22"/>
      <w:szCs w:val="22"/>
    </w:rPr>
  </w:style>
  <w:style w:type="character" w:customStyle="1" w:styleId="1c">
    <w:name w:val="Основной текст Знак1"/>
    <w:rsid w:val="000A0DE7"/>
    <w:rPr>
      <w:rFonts w:ascii="Times New Roman" w:eastAsia="Times New Roman" w:hAnsi="Times New Roman" w:cs="Times New Roman"/>
      <w:sz w:val="24"/>
      <w:szCs w:val="24"/>
      <w:lang w:val="x-none"/>
    </w:rPr>
  </w:style>
  <w:style w:type="character" w:customStyle="1" w:styleId="FontStyle37">
    <w:name w:val="Font Style37"/>
    <w:rsid w:val="000A0DE7"/>
    <w:rPr>
      <w:rFonts w:ascii="Franklin Gothic Book" w:hAnsi="Franklin Gothic Book" w:cs="Franklin Gothic Book"/>
      <w:sz w:val="30"/>
      <w:szCs w:val="30"/>
    </w:rPr>
  </w:style>
  <w:style w:type="character" w:customStyle="1" w:styleId="FontStyle38">
    <w:name w:val="Font Style38"/>
    <w:rsid w:val="000A0DE7"/>
    <w:rPr>
      <w:rFonts w:ascii="Times New Roman" w:hAnsi="Times New Roman" w:cs="Times New Roman"/>
      <w:b/>
      <w:bCs/>
      <w:sz w:val="22"/>
      <w:szCs w:val="22"/>
    </w:rPr>
  </w:style>
  <w:style w:type="character" w:customStyle="1" w:styleId="FontStyle41">
    <w:name w:val="Font Style41"/>
    <w:rsid w:val="000A0DE7"/>
    <w:rPr>
      <w:rFonts w:ascii="Times New Roman" w:hAnsi="Times New Roman" w:cs="Times New Roman"/>
      <w:b/>
      <w:bCs/>
      <w:spacing w:val="10"/>
      <w:sz w:val="24"/>
      <w:szCs w:val="24"/>
    </w:rPr>
  </w:style>
  <w:style w:type="character" w:customStyle="1" w:styleId="FontStyle39">
    <w:name w:val="Font Style39"/>
    <w:rsid w:val="000A0DE7"/>
    <w:rPr>
      <w:rFonts w:ascii="Times New Roman" w:hAnsi="Times New Roman" w:cs="Times New Roman"/>
      <w:i/>
      <w:iCs/>
      <w:sz w:val="22"/>
      <w:szCs w:val="22"/>
    </w:rPr>
  </w:style>
  <w:style w:type="character" w:customStyle="1" w:styleId="FontStyle18">
    <w:name w:val="Font Style18"/>
    <w:rsid w:val="000A0DE7"/>
    <w:rPr>
      <w:rFonts w:ascii="Times New Roman" w:hAnsi="Times New Roman" w:cs="Times New Roman"/>
      <w:color w:val="000000"/>
      <w:sz w:val="22"/>
      <w:szCs w:val="22"/>
    </w:rPr>
  </w:style>
  <w:style w:type="character" w:customStyle="1" w:styleId="apple-converted-space">
    <w:name w:val="apple-converted-space"/>
    <w:basedOn w:val="16"/>
    <w:rsid w:val="000A0DE7"/>
  </w:style>
  <w:style w:type="character" w:customStyle="1" w:styleId="fontstyle27">
    <w:name w:val="fontstyle27"/>
    <w:basedOn w:val="16"/>
    <w:rsid w:val="000A0DE7"/>
  </w:style>
  <w:style w:type="character" w:customStyle="1" w:styleId="afc">
    <w:name w:val="Символ сноски"/>
    <w:rsid w:val="000A0DE7"/>
    <w:rPr>
      <w:vertAlign w:val="superscript"/>
    </w:rPr>
  </w:style>
  <w:style w:type="character" w:styleId="afd">
    <w:name w:val="Placeholder Text"/>
    <w:rsid w:val="000A0DE7"/>
    <w:rPr>
      <w:color w:val="808080"/>
    </w:rPr>
  </w:style>
  <w:style w:type="character" w:customStyle="1" w:styleId="afe">
    <w:name w:val="Абзац списка Знак"/>
    <w:uiPriority w:val="34"/>
    <w:rsid w:val="000A0DE7"/>
    <w:rPr>
      <w:rFonts w:ascii="Calibri" w:eastAsia="Calibri" w:hAnsi="Calibri" w:cs="Times New Roman"/>
    </w:rPr>
  </w:style>
  <w:style w:type="character" w:customStyle="1" w:styleId="1d">
    <w:name w:val="Гринатом_1 Знак"/>
    <w:rsid w:val="000A0DE7"/>
    <w:rPr>
      <w:b/>
      <w:bCs/>
      <w:kern w:val="1"/>
      <w:sz w:val="22"/>
      <w:szCs w:val="32"/>
      <w:lang w:val="x-none"/>
    </w:rPr>
  </w:style>
  <w:style w:type="character" w:customStyle="1" w:styleId="25">
    <w:name w:val="Гринатом_2 Знак"/>
    <w:rsid w:val="000A0DE7"/>
    <w:rPr>
      <w:rFonts w:ascii="Calibri" w:eastAsia="Calibri" w:hAnsi="Calibri" w:cs="Arial"/>
    </w:rPr>
  </w:style>
  <w:style w:type="character" w:customStyle="1" w:styleId="37">
    <w:name w:val="Гринатом_3 Знак"/>
    <w:rsid w:val="000A0DE7"/>
    <w:rPr>
      <w:rFonts w:ascii="Arial" w:hAnsi="Arial" w:cs="Arial"/>
      <w:sz w:val="24"/>
      <w:szCs w:val="22"/>
      <w:lang w:val="x-none"/>
    </w:rPr>
  </w:style>
  <w:style w:type="character" w:customStyle="1" w:styleId="TableText">
    <w:name w:val="Table Text Знак"/>
    <w:rsid w:val="000A0DE7"/>
    <w:rPr>
      <w:rFonts w:ascii="Arial" w:eastAsia="Times New Roman" w:hAnsi="Arial" w:cs="Times New Roman"/>
      <w:color w:val="000000"/>
      <w:sz w:val="20"/>
      <w:szCs w:val="20"/>
      <w:lang w:val="en-US"/>
    </w:rPr>
  </w:style>
  <w:style w:type="character" w:customStyle="1" w:styleId="EmailStyle57">
    <w:name w:val="EmailStyle57"/>
    <w:rsid w:val="000A0DE7"/>
    <w:rPr>
      <w:rFonts w:ascii="Arial" w:hAnsi="Arial" w:cs="Arial"/>
      <w:color w:val="auto"/>
      <w:sz w:val="20"/>
      <w:szCs w:val="20"/>
    </w:rPr>
  </w:style>
  <w:style w:type="character" w:customStyle="1" w:styleId="EmailStyle103">
    <w:name w:val="EmailStyle103"/>
    <w:rsid w:val="000A0DE7"/>
    <w:rPr>
      <w:rFonts w:ascii="Arial" w:hAnsi="Arial" w:cs="Arial"/>
      <w:color w:val="auto"/>
      <w:sz w:val="20"/>
      <w:szCs w:val="20"/>
    </w:rPr>
  </w:style>
  <w:style w:type="character" w:customStyle="1" w:styleId="PA-Char">
    <w:name w:val="PA - Основной Текст Char"/>
    <w:rsid w:val="000A0DE7"/>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0A0DE7"/>
    <w:rPr>
      <w:rFonts w:ascii="Times New Roman" w:eastAsia="Times New Roman" w:hAnsi="Times New Roman" w:cs="Times New Roman"/>
      <w:color w:val="000000"/>
      <w:sz w:val="28"/>
      <w:szCs w:val="28"/>
    </w:rPr>
  </w:style>
  <w:style w:type="character" w:customStyle="1" w:styleId="TXT">
    <w:name w:val="TXT основной Знак"/>
    <w:rsid w:val="000A0DE7"/>
    <w:rPr>
      <w:rFonts w:ascii="Times New Roman" w:eastAsia="Times New Roman" w:hAnsi="Times New Roman" w:cs="Times New Roman"/>
      <w:color w:val="000000"/>
      <w:kern w:val="1"/>
      <w:sz w:val="24"/>
      <w:szCs w:val="24"/>
    </w:rPr>
  </w:style>
  <w:style w:type="character" w:customStyle="1" w:styleId="aff0">
    <w:name w:val="подзаголовок Знак"/>
    <w:rsid w:val="000A0DE7"/>
    <w:rPr>
      <w:rFonts w:ascii="Tahoma" w:eastAsia="Times New Roman" w:hAnsi="Tahoma" w:cs="Tahoma"/>
      <w:b/>
      <w:bCs/>
      <w:color w:val="000000"/>
      <w:kern w:val="1"/>
      <w:sz w:val="20"/>
      <w:szCs w:val="20"/>
    </w:rPr>
  </w:style>
  <w:style w:type="character" w:styleId="aff1">
    <w:name w:val="line number"/>
    <w:basedOn w:val="16"/>
    <w:rsid w:val="000A0DE7"/>
  </w:style>
  <w:style w:type="character" w:customStyle="1" w:styleId="aff2">
    <w:name w:val="Без интервала Знак Знак"/>
    <w:rsid w:val="000A0DE7"/>
    <w:rPr>
      <w:rFonts w:ascii="Times New Roman" w:eastAsia="Times New Roman" w:hAnsi="Times New Roman" w:cs="Times New Roman"/>
      <w:sz w:val="24"/>
    </w:rPr>
  </w:style>
  <w:style w:type="character" w:customStyle="1" w:styleId="1e">
    <w:name w:val="Без интервала Знак1"/>
    <w:rsid w:val="000A0DE7"/>
    <w:rPr>
      <w:sz w:val="24"/>
      <w:szCs w:val="22"/>
      <w:lang w:val="ru-RU" w:eastAsia="ar-SA" w:bidi="ar-SA"/>
    </w:rPr>
  </w:style>
  <w:style w:type="character" w:customStyle="1" w:styleId="51">
    <w:name w:val="Знак Знак5"/>
    <w:rsid w:val="000A0DE7"/>
    <w:rPr>
      <w:rFonts w:ascii="Arial" w:hAnsi="Arial" w:cs="Arial"/>
      <w:b/>
      <w:bCs/>
      <w:kern w:val="1"/>
      <w:sz w:val="32"/>
      <w:szCs w:val="32"/>
    </w:rPr>
  </w:style>
  <w:style w:type="character" w:customStyle="1" w:styleId="26">
    <w:name w:val="Пункт2 Знак"/>
    <w:rsid w:val="000A0DE7"/>
    <w:rPr>
      <w:rFonts w:ascii="Times New Roman" w:eastAsia="Times New Roman" w:hAnsi="Times New Roman" w:cs="Times New Roman"/>
      <w:b/>
      <w:sz w:val="28"/>
      <w:szCs w:val="20"/>
      <w:lang w:val="x-none"/>
    </w:rPr>
  </w:style>
  <w:style w:type="character" w:customStyle="1" w:styleId="1f">
    <w:name w:val="Пункт Знак1"/>
    <w:rsid w:val="000A0DE7"/>
    <w:rPr>
      <w:rFonts w:ascii="Times New Roman" w:eastAsia="Times New Roman" w:hAnsi="Times New Roman" w:cs="Times New Roman"/>
      <w:sz w:val="28"/>
      <w:szCs w:val="28"/>
      <w:lang w:val="x-none"/>
    </w:rPr>
  </w:style>
  <w:style w:type="character" w:customStyle="1" w:styleId="aff3">
    <w:name w:val="Таблица текст Знак"/>
    <w:rsid w:val="000A0DE7"/>
    <w:rPr>
      <w:rFonts w:ascii="Times New Roman" w:eastAsia="Times New Roman" w:hAnsi="Times New Roman" w:cs="Times New Roman"/>
      <w:sz w:val="24"/>
      <w:szCs w:val="20"/>
      <w:lang w:val="x-none"/>
    </w:rPr>
  </w:style>
  <w:style w:type="character" w:customStyle="1" w:styleId="aff4">
    <w:name w:val="Заголовок оглавления Знак"/>
    <w:rsid w:val="000A0DE7"/>
    <w:rPr>
      <w:b/>
      <w:bCs/>
      <w:iCs/>
      <w:sz w:val="22"/>
      <w:szCs w:val="28"/>
    </w:rPr>
  </w:style>
  <w:style w:type="character" w:customStyle="1" w:styleId="aff5">
    <w:name w:val="Подзаголовок Знак"/>
    <w:rsid w:val="000A0DE7"/>
    <w:rPr>
      <w:rFonts w:ascii="Cambria" w:eastAsia="Times New Roman" w:hAnsi="Cambria" w:cs="Times New Roman"/>
      <w:sz w:val="24"/>
      <w:szCs w:val="24"/>
    </w:rPr>
  </w:style>
  <w:style w:type="paragraph" w:customStyle="1" w:styleId="aff6">
    <w:name w:val="Заголовок"/>
    <w:basedOn w:val="a4"/>
    <w:next w:val="aff7"/>
    <w:rsid w:val="000A0DE7"/>
    <w:pPr>
      <w:keepNext/>
      <w:suppressAutoHyphens/>
      <w:spacing w:before="240" w:after="120"/>
      <w:jc w:val="center"/>
    </w:pPr>
    <w:rPr>
      <w:rFonts w:ascii="Arial" w:eastAsia="Microsoft YaHei" w:hAnsi="Arial" w:cs="Mangal"/>
      <w:sz w:val="28"/>
      <w:szCs w:val="28"/>
      <w:lang w:eastAsia="ar-SA"/>
    </w:rPr>
  </w:style>
  <w:style w:type="paragraph" w:styleId="aff7">
    <w:name w:val="Body Text"/>
    <w:basedOn w:val="a4"/>
    <w:link w:val="27"/>
    <w:rsid w:val="000A0DE7"/>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0A0DE7"/>
    <w:rPr>
      <w:rFonts w:ascii="Times New Roman" w:eastAsia="Times New Roman" w:hAnsi="Times New Roman" w:cs="Times New Roman"/>
      <w:sz w:val="24"/>
      <w:szCs w:val="24"/>
      <w:lang w:val="x-none" w:eastAsia="ar-SA"/>
    </w:rPr>
  </w:style>
  <w:style w:type="paragraph" w:styleId="aff8">
    <w:name w:val="List"/>
    <w:basedOn w:val="aff7"/>
    <w:rsid w:val="000A0DE7"/>
    <w:rPr>
      <w:rFonts w:cs="Mangal"/>
    </w:rPr>
  </w:style>
  <w:style w:type="paragraph" w:customStyle="1" w:styleId="1f0">
    <w:name w:val="Название1"/>
    <w:basedOn w:val="a4"/>
    <w:rsid w:val="000A0DE7"/>
    <w:pPr>
      <w:suppressLineNumbers/>
      <w:suppressAutoHyphens/>
      <w:spacing w:before="120" w:after="120"/>
      <w:jc w:val="center"/>
    </w:pPr>
    <w:rPr>
      <w:rFonts w:ascii="Calibri" w:eastAsia="Calibri" w:hAnsi="Calibri" w:cs="Mangal"/>
      <w:i/>
      <w:iCs/>
      <w:sz w:val="24"/>
      <w:szCs w:val="24"/>
      <w:lang w:eastAsia="ar-SA"/>
    </w:rPr>
  </w:style>
  <w:style w:type="paragraph" w:customStyle="1" w:styleId="1f1">
    <w:name w:val="Указатель1"/>
    <w:basedOn w:val="a4"/>
    <w:rsid w:val="000A0DE7"/>
    <w:pPr>
      <w:suppressLineNumbers/>
      <w:suppressAutoHyphens/>
      <w:spacing w:after="0"/>
      <w:jc w:val="center"/>
    </w:pPr>
    <w:rPr>
      <w:rFonts w:ascii="Calibri" w:eastAsia="Calibri" w:hAnsi="Calibri" w:cs="Mangal"/>
      <w:sz w:val="24"/>
      <w:lang w:eastAsia="ar-SA"/>
    </w:rPr>
  </w:style>
  <w:style w:type="paragraph" w:styleId="aff9">
    <w:name w:val="header"/>
    <w:basedOn w:val="a4"/>
    <w:link w:val="1f2"/>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9"/>
    <w:rsid w:val="000A0DE7"/>
    <w:rPr>
      <w:rFonts w:ascii="Courier New" w:eastAsia="Times New Roman" w:hAnsi="Courier New" w:cs="Courier New"/>
      <w:sz w:val="20"/>
      <w:szCs w:val="20"/>
      <w:lang w:eastAsia="ar-SA"/>
    </w:rPr>
  </w:style>
  <w:style w:type="paragraph" w:styleId="affa">
    <w:name w:val="footer"/>
    <w:basedOn w:val="a4"/>
    <w:link w:val="1f3"/>
    <w:uiPriority w:val="99"/>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a"/>
    <w:rsid w:val="000A0DE7"/>
    <w:rPr>
      <w:rFonts w:ascii="Courier New" w:eastAsia="Times New Roman" w:hAnsi="Courier New" w:cs="Courier New"/>
      <w:sz w:val="20"/>
      <w:szCs w:val="20"/>
      <w:lang w:eastAsia="ar-SA"/>
    </w:rPr>
  </w:style>
  <w:style w:type="paragraph" w:customStyle="1" w:styleId="ConsNormal">
    <w:name w:val="ConsNormal"/>
    <w:rsid w:val="000A0DE7"/>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0A0DE7"/>
    <w:pPr>
      <w:suppressAutoHyphens/>
      <w:spacing w:after="0" w:line="240" w:lineRule="auto"/>
      <w:ind w:firstLine="720"/>
      <w:jc w:val="center"/>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0A0DE7"/>
    <w:rPr>
      <w:rFonts w:ascii="Times New Roman" w:eastAsia="Times New Roman" w:hAnsi="Times New Roman" w:cs="Times New Roman"/>
      <w:color w:val="000000"/>
      <w:sz w:val="24"/>
      <w:szCs w:val="24"/>
      <w:lang w:val="x-none" w:eastAsia="ar-SA"/>
    </w:rPr>
  </w:style>
  <w:style w:type="paragraph" w:customStyle="1" w:styleId="ConsTitle">
    <w:name w:val="ConsTitle"/>
    <w:rsid w:val="000A0DE7"/>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0A0DE7"/>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0A0DE7"/>
    <w:pPr>
      <w:suppressAutoHyphens/>
      <w:spacing w:after="0" w:line="240" w:lineRule="auto"/>
      <w:jc w:val="center"/>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0A0DE7"/>
    <w:pPr>
      <w:spacing w:after="0" w:line="240" w:lineRule="auto"/>
      <w:jc w:val="center"/>
    </w:pPr>
    <w:rPr>
      <w:rFonts w:ascii="Times New Roman" w:hAnsi="Times New Roman"/>
      <w:sz w:val="20"/>
      <w:szCs w:val="20"/>
    </w:rPr>
  </w:style>
  <w:style w:type="character" w:customStyle="1" w:styleId="29">
    <w:name w:val="Текст примечания Знак2"/>
    <w:basedOn w:val="a5"/>
    <w:link w:val="affc"/>
    <w:rsid w:val="000A0DE7"/>
    <w:rPr>
      <w:rFonts w:ascii="Times New Roman" w:hAnsi="Times New Roman"/>
      <w:sz w:val="20"/>
      <w:szCs w:val="20"/>
    </w:rPr>
  </w:style>
  <w:style w:type="paragraph" w:styleId="affd">
    <w:name w:val="annotation subject"/>
    <w:basedOn w:val="1f5"/>
    <w:next w:val="1f5"/>
    <w:link w:val="1f6"/>
    <w:rsid w:val="000A0DE7"/>
    <w:rPr>
      <w:b/>
      <w:bCs/>
    </w:rPr>
  </w:style>
  <w:style w:type="character" w:customStyle="1" w:styleId="1f6">
    <w:name w:val="Тема примечания Знак1"/>
    <w:basedOn w:val="29"/>
    <w:link w:val="affd"/>
    <w:rsid w:val="000A0DE7"/>
    <w:rPr>
      <w:rFonts w:ascii="Times New Roman" w:eastAsia="Times New Roman" w:hAnsi="Times New Roman" w:cs="Times New Roman"/>
      <w:b/>
      <w:bCs/>
      <w:sz w:val="20"/>
      <w:szCs w:val="20"/>
      <w:lang w:eastAsia="ar-SA"/>
    </w:rPr>
  </w:style>
  <w:style w:type="paragraph" w:styleId="affe">
    <w:name w:val="Balloon Text"/>
    <w:basedOn w:val="a4"/>
    <w:link w:val="1f7"/>
    <w:rsid w:val="000A0DE7"/>
    <w:pPr>
      <w:suppressAutoHyphens/>
      <w:spacing w:after="0" w:line="240" w:lineRule="auto"/>
      <w:jc w:val="center"/>
    </w:pPr>
    <w:rPr>
      <w:rFonts w:ascii="Tahoma" w:eastAsia="Times New Roman" w:hAnsi="Tahoma" w:cs="Tahoma"/>
      <w:sz w:val="16"/>
      <w:szCs w:val="16"/>
      <w:lang w:eastAsia="ar-SA"/>
    </w:rPr>
  </w:style>
  <w:style w:type="character" w:customStyle="1" w:styleId="1f7">
    <w:name w:val="Текст выноски Знак1"/>
    <w:basedOn w:val="a5"/>
    <w:link w:val="affe"/>
    <w:uiPriority w:val="99"/>
    <w:rsid w:val="000A0DE7"/>
    <w:rPr>
      <w:rFonts w:ascii="Tahoma" w:eastAsia="Times New Roman" w:hAnsi="Tahoma" w:cs="Tahoma"/>
      <w:sz w:val="16"/>
      <w:szCs w:val="16"/>
      <w:lang w:eastAsia="ar-SA"/>
    </w:rPr>
  </w:style>
  <w:style w:type="paragraph" w:customStyle="1" w:styleId="220">
    <w:name w:val="Основной текст с отступом 22"/>
    <w:basedOn w:val="a4"/>
    <w:rsid w:val="000A0DE7"/>
    <w:pPr>
      <w:suppressAutoHyphens/>
      <w:spacing w:after="0" w:line="240" w:lineRule="auto"/>
      <w:ind w:firstLine="720"/>
      <w:jc w:val="center"/>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0A0DE7"/>
    <w:pPr>
      <w:suppressAutoHyphens/>
      <w:spacing w:after="0" w:line="240" w:lineRule="auto"/>
      <w:ind w:firstLine="720"/>
      <w:jc w:val="center"/>
    </w:pPr>
    <w:rPr>
      <w:rFonts w:ascii="Times New Roman" w:eastAsia="Times New Roman" w:hAnsi="Times New Roman" w:cs="Times New Roman"/>
      <w:color w:val="0000FF"/>
      <w:sz w:val="24"/>
      <w:szCs w:val="24"/>
      <w:u w:val="single"/>
      <w:lang w:eastAsia="ar-SA"/>
    </w:rPr>
  </w:style>
  <w:style w:type="paragraph" w:styleId="afff">
    <w:name w:val="Normal (Web)"/>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0A0DE7"/>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0A0DE7"/>
    <w:pPr>
      <w:suppressAutoHyphens/>
      <w:spacing w:after="160" w:line="240" w:lineRule="exact"/>
      <w:jc w:val="center"/>
    </w:pPr>
    <w:rPr>
      <w:rFonts w:ascii="Verdana" w:eastAsia="Times New Roman" w:hAnsi="Verdana" w:cs="Verdana"/>
      <w:sz w:val="20"/>
      <w:szCs w:val="20"/>
      <w:lang w:val="en-US" w:eastAsia="ar-SA"/>
    </w:rPr>
  </w:style>
  <w:style w:type="paragraph" w:customStyle="1" w:styleId="111">
    <w:name w:val="заголовок 11"/>
    <w:basedOn w:val="a4"/>
    <w:next w:val="a4"/>
    <w:rsid w:val="000A0DE7"/>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0A0DE7"/>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0A0DE7"/>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0A0DE7"/>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0A0DE7"/>
    <w:pPr>
      <w:keepNext/>
      <w:suppressAutoHyphens/>
      <w:spacing w:after="0" w:line="240" w:lineRule="auto"/>
      <w:jc w:val="center"/>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0A0DE7"/>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2">
    <w:name w:val="Таблица текст"/>
    <w:basedOn w:val="a4"/>
    <w:rsid w:val="000A0DE7"/>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0A0DE7"/>
    <w:pPr>
      <w:numPr>
        <w:numId w:val="22"/>
      </w:numPr>
      <w:suppressAutoHyphens/>
      <w:spacing w:after="0" w:line="360" w:lineRule="auto"/>
      <w:jc w:val="center"/>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0A0DE7"/>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0A0DE7"/>
    <w:rPr>
      <w:rFonts w:ascii="Courier New" w:eastAsia="Times New Roman" w:hAnsi="Courier New" w:cs="Courier New"/>
      <w:sz w:val="20"/>
      <w:szCs w:val="20"/>
      <w:lang w:eastAsia="ar-SA"/>
    </w:rPr>
  </w:style>
  <w:style w:type="paragraph" w:styleId="afff3">
    <w:name w:val="footnote text"/>
    <w:basedOn w:val="a4"/>
    <w:link w:val="1f9"/>
    <w:rsid w:val="000A0DE7"/>
    <w:pPr>
      <w:suppressAutoHyphens/>
      <w:spacing w:after="0" w:line="360" w:lineRule="auto"/>
      <w:ind w:firstLine="567"/>
      <w:jc w:val="center"/>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3"/>
    <w:rsid w:val="000A0DE7"/>
    <w:rPr>
      <w:rFonts w:ascii="Times New Roman" w:eastAsia="Times New Roman" w:hAnsi="Times New Roman" w:cs="Times New Roman"/>
      <w:sz w:val="24"/>
      <w:szCs w:val="20"/>
      <w:lang w:eastAsia="ar-SA"/>
    </w:rPr>
  </w:style>
  <w:style w:type="paragraph" w:customStyle="1" w:styleId="2b">
    <w:name w:val="Уровень2"/>
    <w:basedOn w:val="a4"/>
    <w:rsid w:val="000A0DE7"/>
    <w:pPr>
      <w:suppressAutoHyphens/>
      <w:spacing w:before="120" w:after="120" w:line="240" w:lineRule="auto"/>
      <w:ind w:firstLine="567"/>
      <w:jc w:val="center"/>
    </w:pPr>
    <w:rPr>
      <w:rFonts w:ascii="Arial" w:eastAsia="Times New Roman" w:hAnsi="Arial" w:cs="Times New Roman"/>
      <w:bCs/>
      <w:iCs/>
      <w:color w:val="000000"/>
      <w:sz w:val="24"/>
      <w:szCs w:val="20"/>
      <w:lang w:eastAsia="ar-SA"/>
    </w:rPr>
  </w:style>
  <w:style w:type="paragraph" w:customStyle="1" w:styleId="38">
    <w:name w:val="Уровень3"/>
    <w:basedOn w:val="2b"/>
    <w:rsid w:val="000A0DE7"/>
    <w:pPr>
      <w:ind w:left="2160" w:hanging="180"/>
    </w:pPr>
  </w:style>
  <w:style w:type="paragraph" w:customStyle="1" w:styleId="afff4">
    <w:name w:val="Заголовок статьи"/>
    <w:basedOn w:val="a4"/>
    <w:next w:val="a4"/>
    <w:rsid w:val="000A0DE7"/>
    <w:pPr>
      <w:suppressAutoHyphens/>
      <w:autoSpaceDE w:val="0"/>
      <w:spacing w:after="0" w:line="240" w:lineRule="auto"/>
      <w:ind w:left="1612" w:hanging="892"/>
      <w:jc w:val="center"/>
    </w:pPr>
    <w:rPr>
      <w:rFonts w:ascii="Arial" w:eastAsia="Times New Roman" w:hAnsi="Arial" w:cs="Arial"/>
      <w:sz w:val="20"/>
      <w:szCs w:val="20"/>
      <w:lang w:eastAsia="ar-SA"/>
    </w:rPr>
  </w:style>
  <w:style w:type="paragraph" w:customStyle="1" w:styleId="212">
    <w:name w:val="Основной текст с отступом 21"/>
    <w:basedOn w:val="a4"/>
    <w:rsid w:val="000A0DE7"/>
    <w:pPr>
      <w:widowControl w:val="0"/>
      <w:suppressAutoHyphens/>
      <w:overflowPunct w:val="0"/>
      <w:autoSpaceDE w:val="0"/>
      <w:spacing w:after="360" w:line="240" w:lineRule="exact"/>
      <w:ind w:firstLine="851"/>
      <w:jc w:val="center"/>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0A0DE7"/>
    <w:pPr>
      <w:numPr>
        <w:numId w:val="2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9">
    <w:name w:val="Стиль3"/>
    <w:basedOn w:val="220"/>
    <w:rsid w:val="000A0DE7"/>
    <w:pPr>
      <w:widowControl w:val="0"/>
      <w:ind w:left="1080" w:firstLine="0"/>
      <w:textAlignment w:val="baseline"/>
    </w:pPr>
    <w:rPr>
      <w:szCs w:val="20"/>
    </w:rPr>
  </w:style>
  <w:style w:type="paragraph" w:customStyle="1" w:styleId="1-3">
    <w:name w:val="Текст1-3"/>
    <w:basedOn w:val="a4"/>
    <w:rsid w:val="000A0DE7"/>
    <w:pPr>
      <w:suppressAutoHyphens/>
      <w:spacing w:after="60" w:line="288" w:lineRule="auto"/>
      <w:jc w:val="center"/>
    </w:pPr>
    <w:rPr>
      <w:rFonts w:ascii="Times New Roman" w:eastAsia="Times New Roman" w:hAnsi="Times New Roman" w:cs="Times New Roman"/>
      <w:sz w:val="24"/>
      <w:szCs w:val="20"/>
      <w:lang w:eastAsia="ar-SA"/>
    </w:rPr>
  </w:style>
  <w:style w:type="paragraph" w:customStyle="1" w:styleId="aHeader">
    <w:name w:val="a_Header"/>
    <w:basedOn w:val="a4"/>
    <w:rsid w:val="000A0DE7"/>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0A0DE7"/>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b">
    <w:name w:val="Цитата1"/>
    <w:basedOn w:val="a4"/>
    <w:rsid w:val="000A0DE7"/>
    <w:pPr>
      <w:suppressAutoHyphens/>
      <w:spacing w:after="0" w:line="240" w:lineRule="auto"/>
      <w:ind w:left="-5220" w:right="-105"/>
      <w:jc w:val="center"/>
    </w:pPr>
    <w:rPr>
      <w:rFonts w:ascii="Times New Roman" w:eastAsia="Times New Roman" w:hAnsi="Times New Roman" w:cs="Times New Roman"/>
      <w:i/>
      <w:iCs/>
      <w:sz w:val="24"/>
      <w:szCs w:val="24"/>
      <w:lang w:eastAsia="ar-SA"/>
    </w:rPr>
  </w:style>
  <w:style w:type="paragraph" w:styleId="2c">
    <w:name w:val="toc 2"/>
    <w:basedOn w:val="a4"/>
    <w:next w:val="a4"/>
    <w:uiPriority w:val="39"/>
    <w:qFormat/>
    <w:rsid w:val="000A0DE7"/>
    <w:pPr>
      <w:suppressAutoHyphens/>
      <w:spacing w:after="0"/>
      <w:ind w:left="220"/>
      <w:jc w:val="center"/>
    </w:pPr>
    <w:rPr>
      <w:rFonts w:ascii="Calibri" w:eastAsia="Calibri" w:hAnsi="Calibri" w:cs="Calibri"/>
      <w:smallCaps/>
      <w:sz w:val="20"/>
      <w:szCs w:val="20"/>
      <w:lang w:eastAsia="ar-SA"/>
    </w:rPr>
  </w:style>
  <w:style w:type="paragraph" w:customStyle="1" w:styleId="1fc">
    <w:name w:val="Схема документа1"/>
    <w:basedOn w:val="a4"/>
    <w:rsid w:val="000A0DE7"/>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d">
    <w:name w:val="toc 1"/>
    <w:basedOn w:val="a4"/>
    <w:next w:val="a4"/>
    <w:uiPriority w:val="39"/>
    <w:qFormat/>
    <w:rsid w:val="000A0DE7"/>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qFormat/>
    <w:rsid w:val="000A0DE7"/>
    <w:pPr>
      <w:suppressAutoHyphens/>
      <w:spacing w:after="0"/>
      <w:ind w:left="440"/>
      <w:jc w:val="center"/>
    </w:pPr>
    <w:rPr>
      <w:rFonts w:ascii="Calibri" w:eastAsia="Calibri" w:hAnsi="Calibri" w:cs="Calibri"/>
      <w:i/>
      <w:iCs/>
      <w:sz w:val="20"/>
      <w:szCs w:val="20"/>
      <w:lang w:eastAsia="ar-SA"/>
    </w:rPr>
  </w:style>
  <w:style w:type="paragraph" w:styleId="41">
    <w:name w:val="toc 4"/>
    <w:basedOn w:val="a4"/>
    <w:next w:val="a4"/>
    <w:rsid w:val="000A0DE7"/>
    <w:pPr>
      <w:suppressAutoHyphens/>
      <w:spacing w:after="0"/>
      <w:ind w:left="660"/>
      <w:jc w:val="center"/>
    </w:pPr>
    <w:rPr>
      <w:rFonts w:ascii="Calibri" w:eastAsia="Calibri" w:hAnsi="Calibri" w:cs="Calibri"/>
      <w:sz w:val="18"/>
      <w:szCs w:val="18"/>
      <w:lang w:eastAsia="ar-SA"/>
    </w:rPr>
  </w:style>
  <w:style w:type="paragraph" w:styleId="52">
    <w:name w:val="toc 5"/>
    <w:basedOn w:val="a4"/>
    <w:next w:val="a4"/>
    <w:rsid w:val="000A0DE7"/>
    <w:pPr>
      <w:suppressAutoHyphens/>
      <w:spacing w:after="0"/>
      <w:ind w:left="880"/>
      <w:jc w:val="center"/>
    </w:pPr>
    <w:rPr>
      <w:rFonts w:ascii="Calibri" w:eastAsia="Calibri" w:hAnsi="Calibri" w:cs="Calibri"/>
      <w:sz w:val="18"/>
      <w:szCs w:val="18"/>
      <w:lang w:eastAsia="ar-SA"/>
    </w:rPr>
  </w:style>
  <w:style w:type="paragraph" w:styleId="61">
    <w:name w:val="toc 6"/>
    <w:basedOn w:val="a4"/>
    <w:next w:val="a4"/>
    <w:rsid w:val="000A0DE7"/>
    <w:pPr>
      <w:suppressAutoHyphens/>
      <w:spacing w:after="0"/>
      <w:ind w:left="1100"/>
      <w:jc w:val="center"/>
    </w:pPr>
    <w:rPr>
      <w:rFonts w:ascii="Calibri" w:eastAsia="Calibri" w:hAnsi="Calibri" w:cs="Calibri"/>
      <w:sz w:val="18"/>
      <w:szCs w:val="18"/>
      <w:lang w:eastAsia="ar-SA"/>
    </w:rPr>
  </w:style>
  <w:style w:type="paragraph" w:styleId="71">
    <w:name w:val="toc 7"/>
    <w:basedOn w:val="a4"/>
    <w:next w:val="a4"/>
    <w:rsid w:val="000A0DE7"/>
    <w:pPr>
      <w:suppressAutoHyphens/>
      <w:spacing w:after="0"/>
      <w:ind w:left="1320"/>
      <w:jc w:val="center"/>
    </w:pPr>
    <w:rPr>
      <w:rFonts w:ascii="Calibri" w:eastAsia="Calibri" w:hAnsi="Calibri" w:cs="Calibri"/>
      <w:sz w:val="18"/>
      <w:szCs w:val="18"/>
      <w:lang w:eastAsia="ar-SA"/>
    </w:rPr>
  </w:style>
  <w:style w:type="paragraph" w:styleId="81">
    <w:name w:val="toc 8"/>
    <w:basedOn w:val="a4"/>
    <w:next w:val="a4"/>
    <w:rsid w:val="000A0DE7"/>
    <w:pPr>
      <w:suppressAutoHyphens/>
      <w:spacing w:after="0"/>
      <w:ind w:left="1540"/>
      <w:jc w:val="center"/>
    </w:pPr>
    <w:rPr>
      <w:rFonts w:ascii="Calibri" w:eastAsia="Calibri" w:hAnsi="Calibri" w:cs="Calibri"/>
      <w:sz w:val="18"/>
      <w:szCs w:val="18"/>
      <w:lang w:eastAsia="ar-SA"/>
    </w:rPr>
  </w:style>
  <w:style w:type="paragraph" w:styleId="91">
    <w:name w:val="toc 9"/>
    <w:basedOn w:val="a4"/>
    <w:next w:val="a4"/>
    <w:rsid w:val="000A0DE7"/>
    <w:pPr>
      <w:suppressAutoHyphens/>
      <w:spacing w:after="0"/>
      <w:ind w:left="1760"/>
      <w:jc w:val="center"/>
    </w:pPr>
    <w:rPr>
      <w:rFonts w:ascii="Calibri" w:eastAsia="Calibri" w:hAnsi="Calibri" w:cs="Calibri"/>
      <w:sz w:val="18"/>
      <w:szCs w:val="18"/>
      <w:lang w:eastAsia="ar-SA"/>
    </w:rPr>
  </w:style>
  <w:style w:type="paragraph" w:customStyle="1" w:styleId="afff5">
    <w:name w:val="Подраздел"/>
    <w:basedOn w:val="a4"/>
    <w:rsid w:val="000A0DE7"/>
    <w:pPr>
      <w:suppressAutoHyphens/>
      <w:spacing w:before="240" w:after="0" w:line="240" w:lineRule="auto"/>
      <w:ind w:left="1701" w:hanging="283"/>
      <w:jc w:val="center"/>
    </w:pPr>
    <w:rPr>
      <w:rFonts w:ascii="PragmaticaTT" w:eastAsia="Times New Roman" w:hAnsi="PragmaticaTT" w:cs="Times New Roman"/>
      <w:sz w:val="24"/>
      <w:szCs w:val="20"/>
      <w:lang w:eastAsia="ar-SA"/>
    </w:rPr>
  </w:style>
  <w:style w:type="paragraph" w:customStyle="1" w:styleId="afff6">
    <w:name w:val="регламент список"/>
    <w:basedOn w:val="3"/>
    <w:rsid w:val="000A0DE7"/>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0A0DE7"/>
    <w:pPr>
      <w:suppressAutoHyphens/>
      <w:overflowPunct w:val="0"/>
      <w:autoSpaceDE w:val="0"/>
      <w:spacing w:after="0" w:line="240" w:lineRule="auto"/>
      <w:ind w:firstLine="567"/>
      <w:jc w:val="center"/>
    </w:pPr>
    <w:rPr>
      <w:rFonts w:ascii="Times New Roman" w:eastAsia="Times New Roman" w:hAnsi="Times New Roman" w:cs="Times New Roman"/>
      <w:bCs/>
      <w:sz w:val="24"/>
      <w:lang w:eastAsia="ar-SA"/>
    </w:rPr>
  </w:style>
  <w:style w:type="paragraph" w:customStyle="1" w:styleId="2d">
    <w:name w:val="Пункт_2"/>
    <w:basedOn w:val="a4"/>
    <w:rsid w:val="000A0DE7"/>
    <w:pPr>
      <w:suppressAutoHyphens/>
      <w:spacing w:after="0" w:line="240" w:lineRule="auto"/>
      <w:ind w:left="643" w:hanging="360"/>
      <w:jc w:val="center"/>
    </w:pPr>
    <w:rPr>
      <w:rFonts w:ascii="Times New Roman" w:eastAsia="Times New Roman" w:hAnsi="Times New Roman" w:cs="Times New Roman"/>
      <w:sz w:val="28"/>
      <w:szCs w:val="20"/>
      <w:lang w:eastAsia="ar-SA"/>
    </w:rPr>
  </w:style>
  <w:style w:type="paragraph" w:customStyle="1" w:styleId="32">
    <w:name w:val="Пункт_3"/>
    <w:basedOn w:val="a4"/>
    <w:rsid w:val="000A0DE7"/>
    <w:pPr>
      <w:numPr>
        <w:numId w:val="31"/>
      </w:numPr>
      <w:suppressAutoHyphens/>
      <w:spacing w:after="0" w:line="240" w:lineRule="auto"/>
      <w:jc w:val="center"/>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0A0DE7"/>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0A0DE7"/>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0A0DE7"/>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0A0DE7"/>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0A0DE7"/>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0A0DE7"/>
    <w:pPr>
      <w:pageBreakBefore/>
      <w:suppressAutoHyphens/>
      <w:spacing w:before="120" w:after="120" w:line="240" w:lineRule="auto"/>
      <w:jc w:val="center"/>
    </w:pPr>
    <w:rPr>
      <w:rFonts w:ascii="Times New Roman" w:eastAsia="Times New Roman" w:hAnsi="Times New Roman" w:cs="Times New Roman"/>
      <w:i/>
      <w:sz w:val="24"/>
      <w:lang w:eastAsia="ar-SA"/>
    </w:rPr>
  </w:style>
  <w:style w:type="paragraph" w:customStyle="1" w:styleId="02statia2">
    <w:name w:val="02statia2"/>
    <w:basedOn w:val="a4"/>
    <w:rsid w:val="000A0DE7"/>
    <w:pPr>
      <w:suppressAutoHyphens/>
      <w:spacing w:before="120" w:after="0" w:line="320" w:lineRule="atLeast"/>
      <w:ind w:left="2020" w:hanging="880"/>
      <w:jc w:val="center"/>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0A0DE7"/>
    <w:pPr>
      <w:numPr>
        <w:numId w:val="0"/>
      </w:numPr>
      <w:ind w:left="1134" w:hanging="1134"/>
    </w:pPr>
    <w:rPr>
      <w:bCs/>
      <w:sz w:val="22"/>
      <w:szCs w:val="22"/>
    </w:rPr>
  </w:style>
  <w:style w:type="paragraph" w:customStyle="1" w:styleId="a0">
    <w:name w:val="Подподпункт"/>
    <w:basedOn w:val="afff7"/>
    <w:rsid w:val="000A0DE7"/>
    <w:pPr>
      <w:numPr>
        <w:numId w:val="15"/>
      </w:numPr>
    </w:pPr>
  </w:style>
  <w:style w:type="paragraph" w:customStyle="1" w:styleId="afff8">
    <w:name w:val="маркированный"/>
    <w:basedOn w:val="a4"/>
    <w:rsid w:val="000A0DE7"/>
    <w:pPr>
      <w:suppressAutoHyphens/>
      <w:spacing w:after="0" w:line="360" w:lineRule="auto"/>
      <w:ind w:left="1701" w:hanging="567"/>
      <w:jc w:val="center"/>
    </w:pPr>
    <w:rPr>
      <w:rFonts w:ascii="Times New Roman" w:eastAsia="Times New Roman" w:hAnsi="Times New Roman" w:cs="Times New Roman"/>
      <w:bCs/>
      <w:sz w:val="24"/>
      <w:lang w:eastAsia="ar-SA"/>
    </w:rPr>
  </w:style>
  <w:style w:type="paragraph" w:customStyle="1" w:styleId="afff9">
    <w:name w:val="Ариал"/>
    <w:basedOn w:val="a4"/>
    <w:rsid w:val="000A0DE7"/>
    <w:pPr>
      <w:suppressAutoHyphens/>
      <w:spacing w:before="120" w:after="120" w:line="360" w:lineRule="auto"/>
      <w:ind w:firstLine="851"/>
      <w:jc w:val="center"/>
    </w:pPr>
    <w:rPr>
      <w:rFonts w:ascii="Arial" w:eastAsia="Times New Roman" w:hAnsi="Arial" w:cs="Arial"/>
      <w:sz w:val="24"/>
      <w:szCs w:val="24"/>
      <w:lang w:eastAsia="ar-SA"/>
    </w:rPr>
  </w:style>
  <w:style w:type="paragraph" w:styleId="afffa">
    <w:name w:val="List Paragraph"/>
    <w:basedOn w:val="a4"/>
    <w:uiPriority w:val="99"/>
    <w:qFormat/>
    <w:rsid w:val="000A0DE7"/>
    <w:pPr>
      <w:suppressAutoHyphens/>
      <w:spacing w:after="0"/>
      <w:ind w:left="720"/>
      <w:jc w:val="center"/>
    </w:pPr>
    <w:rPr>
      <w:rFonts w:ascii="Calibri" w:eastAsia="Calibri" w:hAnsi="Calibri" w:cs="Times New Roman"/>
      <w:sz w:val="24"/>
      <w:lang w:eastAsia="ar-SA"/>
    </w:rPr>
  </w:style>
  <w:style w:type="paragraph" w:customStyle="1" w:styleId="21">
    <w:name w:val="Маркированный список 21"/>
    <w:basedOn w:val="a4"/>
    <w:rsid w:val="000A0DE7"/>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0A0DE7"/>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0A0DE7"/>
    <w:pPr>
      <w:suppressAutoHyphens/>
      <w:spacing w:after="0" w:line="360" w:lineRule="auto"/>
      <w:ind w:firstLine="567"/>
      <w:jc w:val="center"/>
    </w:pPr>
    <w:rPr>
      <w:rFonts w:ascii="Times New Roman" w:eastAsia="Times New Roman" w:hAnsi="Times New Roman" w:cs="Times New Roman"/>
      <w:bCs/>
      <w:sz w:val="24"/>
      <w:lang w:eastAsia="ar-SA"/>
    </w:rPr>
  </w:style>
  <w:style w:type="paragraph" w:customStyle="1" w:styleId="afffc">
    <w:name w:val="Ариал Таблица"/>
    <w:basedOn w:val="afff9"/>
    <w:rsid w:val="000A0DE7"/>
    <w:pPr>
      <w:widowControl w:val="0"/>
      <w:spacing w:before="0" w:after="0" w:line="240" w:lineRule="auto"/>
      <w:ind w:firstLine="0"/>
      <w:textAlignment w:val="baseline"/>
    </w:pPr>
    <w:rPr>
      <w:szCs w:val="20"/>
    </w:rPr>
  </w:style>
  <w:style w:type="paragraph" w:customStyle="1" w:styleId="afffd">
    <w:name w:val="АриалТабл"/>
    <w:basedOn w:val="afff9"/>
    <w:rsid w:val="000A0DE7"/>
    <w:pPr>
      <w:widowControl w:val="0"/>
      <w:spacing w:before="0" w:after="0" w:line="240" w:lineRule="auto"/>
      <w:ind w:firstLine="0"/>
      <w:textAlignment w:val="baseline"/>
    </w:pPr>
  </w:style>
  <w:style w:type="paragraph" w:styleId="afffe">
    <w:name w:val="endnote text"/>
    <w:basedOn w:val="a4"/>
    <w:link w:val="1ff0"/>
    <w:rsid w:val="000A0DE7"/>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e"/>
    <w:rsid w:val="000A0DE7"/>
    <w:rPr>
      <w:rFonts w:ascii="Times New Roman" w:eastAsia="Times New Roman" w:hAnsi="Times New Roman" w:cs="Times New Roman"/>
      <w:sz w:val="20"/>
      <w:szCs w:val="20"/>
      <w:lang w:eastAsia="ar-SA"/>
    </w:rPr>
  </w:style>
  <w:style w:type="paragraph" w:customStyle="1" w:styleId="affff">
    <w:name w:val="Стиль начало"/>
    <w:basedOn w:val="a4"/>
    <w:rsid w:val="000A0DE7"/>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0A0DE7"/>
    <w:pPr>
      <w:suppressAutoHyphens/>
      <w:overflowPunct w:val="0"/>
      <w:autoSpaceDE w:val="0"/>
      <w:spacing w:after="0" w:line="264" w:lineRule="auto"/>
      <w:ind w:firstLine="720"/>
      <w:jc w:val="center"/>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0A0DE7"/>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0">
    <w:name w:val="АриалСписок"/>
    <w:basedOn w:val="a4"/>
    <w:rsid w:val="000A0DE7"/>
    <w:pPr>
      <w:widowControl w:val="0"/>
      <w:suppressAutoHyphens/>
      <w:spacing w:after="0" w:line="240" w:lineRule="auto"/>
      <w:ind w:left="1571" w:hanging="360"/>
      <w:jc w:val="center"/>
      <w:textAlignment w:val="baseline"/>
    </w:pPr>
    <w:rPr>
      <w:rFonts w:ascii="Arial" w:eastAsia="Times New Roman" w:hAnsi="Arial" w:cs="Arial"/>
      <w:sz w:val="24"/>
      <w:szCs w:val="24"/>
      <w:lang w:eastAsia="ar-SA"/>
    </w:rPr>
  </w:style>
  <w:style w:type="paragraph" w:customStyle="1" w:styleId="affff1">
    <w:name w:val="Текст таблицы"/>
    <w:basedOn w:val="a4"/>
    <w:rsid w:val="000A0DE7"/>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2">
    <w:name w:val="Пункт Знак"/>
    <w:basedOn w:val="a4"/>
    <w:rsid w:val="000A0DE7"/>
    <w:pPr>
      <w:suppressAutoHyphens/>
      <w:spacing w:after="0" w:line="360" w:lineRule="auto"/>
      <w:ind w:left="720" w:hanging="720"/>
      <w:jc w:val="center"/>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0A0DE7"/>
    <w:pPr>
      <w:suppressAutoHyphens/>
      <w:spacing w:after="0" w:line="360" w:lineRule="auto"/>
      <w:ind w:left="1576" w:hanging="1008"/>
      <w:jc w:val="center"/>
    </w:pPr>
    <w:rPr>
      <w:rFonts w:ascii="Times New Roman" w:eastAsia="Times New Roman" w:hAnsi="Times New Roman" w:cs="Times New Roman"/>
      <w:sz w:val="28"/>
      <w:szCs w:val="20"/>
      <w:lang w:eastAsia="ar-SA"/>
    </w:rPr>
  </w:style>
  <w:style w:type="paragraph" w:customStyle="1" w:styleId="1ff1">
    <w:name w:val="Пункт1"/>
    <w:basedOn w:val="a4"/>
    <w:rsid w:val="000A0DE7"/>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0A0DE7"/>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0A0DE7"/>
    <w:pPr>
      <w:suppressAutoHyphens/>
      <w:spacing w:before="120" w:after="120" w:line="240" w:lineRule="auto"/>
      <w:ind w:left="709" w:hanging="709"/>
      <w:jc w:val="center"/>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0A0DE7"/>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5">
    <w:name w:val="Нормальный"/>
    <w:basedOn w:val="a4"/>
    <w:rsid w:val="000A0DE7"/>
    <w:pPr>
      <w:suppressAutoHyphens/>
      <w:spacing w:after="0" w:line="240" w:lineRule="auto"/>
      <w:ind w:firstLine="567"/>
      <w:jc w:val="center"/>
    </w:pPr>
    <w:rPr>
      <w:rFonts w:ascii="Times New Roman" w:eastAsia="Times New Roman" w:hAnsi="Times New Roman" w:cs="Times New Roman"/>
      <w:sz w:val="28"/>
      <w:szCs w:val="20"/>
      <w:lang w:eastAsia="ar-SA"/>
    </w:rPr>
  </w:style>
  <w:style w:type="paragraph" w:styleId="affff6">
    <w:name w:val="No Spacing"/>
    <w:uiPriority w:val="1"/>
    <w:qFormat/>
    <w:rsid w:val="000A0DE7"/>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0A0DE7"/>
    <w:pPr>
      <w:suppressAutoHyphens/>
      <w:overflowPunct w:val="0"/>
      <w:autoSpaceDE w:val="0"/>
      <w:spacing w:after="0" w:line="240" w:lineRule="auto"/>
      <w:jc w:val="center"/>
      <w:textAlignment w:val="baseline"/>
    </w:pPr>
    <w:rPr>
      <w:rFonts w:ascii="Times New Roman" w:eastAsia="Times New Roman" w:hAnsi="Times New Roman" w:cs="Times New Roman"/>
      <w:sz w:val="24"/>
      <w:szCs w:val="20"/>
      <w:lang w:eastAsia="ar-SA"/>
    </w:rPr>
  </w:style>
  <w:style w:type="paragraph" w:customStyle="1" w:styleId="affff7">
    <w:name w:val="Абзац договора"/>
    <w:rsid w:val="000A0DE7"/>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0A0DE7"/>
    <w:pPr>
      <w:suppressAutoHyphens/>
      <w:spacing w:after="0" w:line="240" w:lineRule="auto"/>
      <w:ind w:left="851" w:hanging="851"/>
      <w:jc w:val="center"/>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0A0DE7"/>
    <w:pPr>
      <w:suppressAutoHyphens/>
      <w:spacing w:after="0" w:line="240" w:lineRule="auto"/>
      <w:ind w:left="426"/>
      <w:jc w:val="center"/>
    </w:pPr>
    <w:rPr>
      <w:rFonts w:ascii="Times New Roman" w:eastAsia="Times New Roman" w:hAnsi="Times New Roman" w:cs="Calibri"/>
      <w:sz w:val="24"/>
      <w:szCs w:val="24"/>
      <w:lang w:eastAsia="ar-SA"/>
    </w:rPr>
  </w:style>
  <w:style w:type="paragraph" w:styleId="affff8">
    <w:name w:val="Title"/>
    <w:basedOn w:val="a4"/>
    <w:next w:val="affff9"/>
    <w:link w:val="1ff2"/>
    <w:qFormat/>
    <w:rsid w:val="000A0DE7"/>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8"/>
    <w:rsid w:val="000A0DE7"/>
    <w:rPr>
      <w:rFonts w:ascii="Arial" w:eastAsia="Times New Roman" w:hAnsi="Arial" w:cs="Times New Roman"/>
      <w:b/>
      <w:kern w:val="1"/>
      <w:sz w:val="32"/>
      <w:szCs w:val="20"/>
      <w:lang w:val="x-none" w:eastAsia="ar-SA"/>
    </w:rPr>
  </w:style>
  <w:style w:type="paragraph" w:styleId="affff9">
    <w:name w:val="Subtitle"/>
    <w:basedOn w:val="a4"/>
    <w:next w:val="a4"/>
    <w:link w:val="1ff3"/>
    <w:qFormat/>
    <w:rsid w:val="000A0DE7"/>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9"/>
    <w:rsid w:val="000A0DE7"/>
    <w:rPr>
      <w:rFonts w:ascii="Cambria" w:eastAsia="Times New Roman" w:hAnsi="Cambria" w:cs="Times New Roman"/>
      <w:sz w:val="24"/>
      <w:szCs w:val="24"/>
      <w:lang w:eastAsia="ar-SA"/>
    </w:rPr>
  </w:style>
  <w:style w:type="paragraph" w:customStyle="1" w:styleId="Style3">
    <w:name w:val="Style3"/>
    <w:basedOn w:val="a4"/>
    <w:rsid w:val="000A0DE7"/>
    <w:pPr>
      <w:widowControl w:val="0"/>
      <w:suppressAutoHyphens/>
      <w:autoSpaceDE w:val="0"/>
      <w:spacing w:after="0" w:line="317" w:lineRule="exact"/>
      <w:jc w:val="center"/>
    </w:pPr>
    <w:rPr>
      <w:rFonts w:ascii="Times New Roman" w:eastAsia="Times New Roman" w:hAnsi="Times New Roman" w:cs="Times New Roman"/>
      <w:sz w:val="24"/>
      <w:szCs w:val="24"/>
      <w:lang w:eastAsia="ar-SA"/>
    </w:rPr>
  </w:style>
  <w:style w:type="paragraph" w:customStyle="1" w:styleId="Style4">
    <w:name w:val="Style4"/>
    <w:basedOn w:val="a4"/>
    <w:rsid w:val="000A0DE7"/>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0A0DE7"/>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0A0DE7"/>
    <w:pPr>
      <w:widowControl w:val="0"/>
      <w:suppressAutoHyphens/>
      <w:autoSpaceDE w:val="0"/>
      <w:spacing w:after="0" w:line="454" w:lineRule="exact"/>
      <w:jc w:val="center"/>
    </w:pPr>
    <w:rPr>
      <w:rFonts w:ascii="Times New Roman" w:eastAsia="Times New Roman" w:hAnsi="Times New Roman" w:cs="Times New Roman"/>
      <w:sz w:val="24"/>
      <w:szCs w:val="24"/>
      <w:lang w:eastAsia="ar-SA"/>
    </w:rPr>
  </w:style>
  <w:style w:type="paragraph" w:customStyle="1" w:styleId="Style1">
    <w:name w:val="Style1"/>
    <w:basedOn w:val="a4"/>
    <w:rsid w:val="000A0DE7"/>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0A0DE7"/>
    <w:pPr>
      <w:widowControl w:val="0"/>
      <w:suppressAutoHyphens/>
      <w:autoSpaceDE w:val="0"/>
      <w:spacing w:after="0" w:line="269" w:lineRule="exact"/>
      <w:ind w:firstLine="706"/>
      <w:jc w:val="center"/>
    </w:pPr>
    <w:rPr>
      <w:rFonts w:ascii="Times New Roman" w:eastAsia="Times New Roman" w:hAnsi="Times New Roman" w:cs="Times New Roman"/>
      <w:sz w:val="24"/>
      <w:szCs w:val="24"/>
      <w:lang w:eastAsia="ar-SA"/>
    </w:rPr>
  </w:style>
  <w:style w:type="paragraph" w:customStyle="1" w:styleId="Style18">
    <w:name w:val="Style18"/>
    <w:basedOn w:val="a4"/>
    <w:rsid w:val="000A0DE7"/>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0A0DE7"/>
    <w:pPr>
      <w:keepNext/>
      <w:numPr>
        <w:numId w:val="0"/>
      </w:numPr>
      <w:spacing w:before="240" w:after="120" w:line="240" w:lineRule="auto"/>
      <w:jc w:val="left"/>
    </w:pPr>
    <w:rPr>
      <w:b/>
      <w:szCs w:val="20"/>
    </w:rPr>
  </w:style>
  <w:style w:type="paragraph" w:customStyle="1" w:styleId="Body1">
    <w:name w:val="*Body 1"/>
    <w:rsid w:val="000A0DE7"/>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0A0DE7"/>
    <w:pPr>
      <w:spacing w:after="120"/>
    </w:pPr>
    <w:rPr>
      <w:rFonts w:ascii="Times New Roman" w:hAnsi="Times New Roman" w:cs="Times New Roman"/>
      <w:b/>
      <w:smallCaps/>
      <w:sz w:val="32"/>
      <w:lang w:val="en-US"/>
    </w:rPr>
  </w:style>
  <w:style w:type="paragraph" w:customStyle="1" w:styleId="Tablebodytext">
    <w:name w:val="*Table body text"/>
    <w:basedOn w:val="a4"/>
    <w:rsid w:val="000A0DE7"/>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0A0DE7"/>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0A0DE7"/>
    <w:pPr>
      <w:suppressAutoHyphens/>
      <w:spacing w:before="120" w:after="120" w:line="240" w:lineRule="auto"/>
      <w:ind w:left="720" w:firstLine="567"/>
      <w:jc w:val="center"/>
    </w:pPr>
    <w:rPr>
      <w:rFonts w:ascii="Times New Roman" w:eastAsia="Times New Roman" w:hAnsi="Times New Roman" w:cs="Times New Roman"/>
      <w:sz w:val="24"/>
      <w:lang w:val="en-US" w:eastAsia="ar-SA"/>
    </w:rPr>
  </w:style>
  <w:style w:type="paragraph" w:customStyle="1" w:styleId="affffa">
    <w:name w:val="Содержание"/>
    <w:basedOn w:val="a4"/>
    <w:rsid w:val="000A0DE7"/>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5">
    <w:name w:val="Маркированный список1"/>
    <w:basedOn w:val="a4"/>
    <w:rsid w:val="000A0DE7"/>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0A0DE7"/>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0A0DE7"/>
    <w:pPr>
      <w:spacing w:before="120"/>
      <w:ind w:left="0"/>
    </w:pPr>
    <w:rPr>
      <w:rFonts w:cs="Arial"/>
    </w:rPr>
  </w:style>
  <w:style w:type="paragraph" w:customStyle="1" w:styleId="30">
    <w:name w:val="Гринатом_3"/>
    <w:basedOn w:val="afffa"/>
    <w:rsid w:val="000A0DE7"/>
    <w:pPr>
      <w:numPr>
        <w:numId w:val="29"/>
      </w:numPr>
      <w:tabs>
        <w:tab w:val="left" w:pos="629"/>
      </w:tabs>
      <w:spacing w:before="120"/>
    </w:pPr>
    <w:rPr>
      <w:rFonts w:ascii="Arial" w:hAnsi="Arial" w:cs="Arial"/>
      <w:lang w:val="x-none"/>
    </w:rPr>
  </w:style>
  <w:style w:type="paragraph" w:customStyle="1" w:styleId="Version">
    <w:name w:val="Version"/>
    <w:basedOn w:val="affff8"/>
    <w:rsid w:val="000A0DE7"/>
    <w:pPr>
      <w:spacing w:line="276" w:lineRule="auto"/>
      <w:ind w:firstLine="709"/>
    </w:pPr>
    <w:rPr>
      <w:rFonts w:ascii="Cambria" w:hAnsi="Cambria" w:cs="Cambria"/>
      <w:bCs/>
      <w:szCs w:val="32"/>
      <w:lang w:val="ru-RU"/>
    </w:rPr>
  </w:style>
  <w:style w:type="paragraph" w:customStyle="1" w:styleId="EKCToCHeader">
    <w:name w:val="EKC ToC Header"/>
    <w:basedOn w:val="a4"/>
    <w:rsid w:val="000A0DE7"/>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0A0DE7"/>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0A0DE7"/>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0A0DE7"/>
    <w:pPr>
      <w:keepLines/>
      <w:suppressAutoHyphens/>
      <w:spacing w:before="480" w:after="0"/>
      <w:jc w:val="center"/>
    </w:pPr>
    <w:rPr>
      <w:rFonts w:ascii="Calibri" w:eastAsia="Calibri" w:hAnsi="Calibri" w:cs="Times New Roman"/>
      <w:b/>
      <w:bCs/>
      <w:iCs/>
      <w:sz w:val="24"/>
      <w:szCs w:val="28"/>
      <w:lang w:eastAsia="ar-SA"/>
    </w:rPr>
  </w:style>
  <w:style w:type="paragraph" w:customStyle="1" w:styleId="a">
    <w:name w:val="Подпункт договора"/>
    <w:basedOn w:val="a4"/>
    <w:rsid w:val="000A0DE7"/>
    <w:pPr>
      <w:numPr>
        <w:numId w:val="9"/>
      </w:numPr>
      <w:suppressAutoHyphens/>
      <w:spacing w:before="120" w:after="120"/>
      <w:jc w:val="center"/>
    </w:pPr>
    <w:rPr>
      <w:rFonts w:ascii="Arial" w:eastAsia="Calibri" w:hAnsi="Arial" w:cs="Times New Roman"/>
      <w:sz w:val="24"/>
      <w:lang w:eastAsia="ar-SA"/>
    </w:rPr>
  </w:style>
  <w:style w:type="paragraph" w:customStyle="1" w:styleId="affffc">
    <w:name w:val="Пункт договора"/>
    <w:basedOn w:val="a4"/>
    <w:rsid w:val="000A0DE7"/>
    <w:pPr>
      <w:tabs>
        <w:tab w:val="num" w:pos="0"/>
      </w:tabs>
      <w:suppressAutoHyphens/>
      <w:spacing w:before="120" w:after="120"/>
      <w:ind w:left="1406" w:hanging="1406"/>
      <w:jc w:val="center"/>
    </w:pPr>
    <w:rPr>
      <w:rFonts w:ascii="Arial" w:eastAsia="Calibri" w:hAnsi="Arial" w:cs="Times New Roman"/>
      <w:sz w:val="24"/>
      <w:lang w:eastAsia="ar-SA"/>
    </w:rPr>
  </w:style>
  <w:style w:type="paragraph" w:customStyle="1" w:styleId="xl121">
    <w:name w:val="xl121"/>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0A0DE7"/>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0A0DE7"/>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0A0DE7"/>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0A0DE7"/>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0A0DE7"/>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0A0DE7"/>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0A0DE7"/>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0A0DE7"/>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0A0DE7"/>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0A0DE7"/>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0A0DE7"/>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0A0DE7"/>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0A0DE7"/>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0A0DE7"/>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0A0DE7"/>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0A0DE7"/>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0A0DE7"/>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0A0DE7"/>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0A0DE7"/>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0A0DE7"/>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0A0DE7"/>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0A0DE7"/>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0A0DE7"/>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d">
    <w:name w:val="index heading"/>
    <w:basedOn w:val="a4"/>
    <w:next w:val="1ff6"/>
    <w:rsid w:val="000A0DE7"/>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0A0DE7"/>
    <w:pPr>
      <w:numPr>
        <w:numId w:val="32"/>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0A0DE7"/>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0A0DE7"/>
    <w:pPr>
      <w:numPr>
        <w:numId w:val="0"/>
      </w:numPr>
      <w:spacing w:after="240" w:line="240" w:lineRule="exact"/>
    </w:pPr>
    <w:rPr>
      <w:b w:val="0"/>
      <w:bCs w:val="0"/>
      <w:sz w:val="24"/>
      <w:szCs w:val="24"/>
    </w:rPr>
  </w:style>
  <w:style w:type="paragraph" w:customStyle="1" w:styleId="Bullet2">
    <w:name w:val="*Bullet 2"/>
    <w:rsid w:val="000A0DE7"/>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0A0DE7"/>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0A0DE7"/>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0A0DE7"/>
    <w:pPr>
      <w:spacing w:after="0"/>
    </w:pPr>
    <w:rPr>
      <w:color w:val="000000"/>
      <w:kern w:val="1"/>
      <w:szCs w:val="22"/>
    </w:rPr>
  </w:style>
  <w:style w:type="paragraph" w:customStyle="1" w:styleId="AuthorName">
    <w:name w:val="*Author Name"/>
    <w:basedOn w:val="Body1"/>
    <w:rsid w:val="000A0DE7"/>
    <w:pPr>
      <w:spacing w:after="0"/>
    </w:pPr>
    <w:rPr>
      <w:b/>
      <w:bCs/>
      <w:color w:val="000000"/>
      <w:kern w:val="1"/>
      <w:szCs w:val="22"/>
    </w:rPr>
  </w:style>
  <w:style w:type="paragraph" w:customStyle="1" w:styleId="CoverPageInfo">
    <w:name w:val="*Cover Page Info"/>
    <w:basedOn w:val="Header1"/>
    <w:rsid w:val="000A0DE7"/>
    <w:pPr>
      <w:spacing w:after="120"/>
      <w:jc w:val="center"/>
    </w:pPr>
    <w:rPr>
      <w:rFonts w:ascii="Times New Roman" w:hAnsi="Times New Roman" w:cs="Times New Roman"/>
      <w:b/>
      <w:bCs/>
    </w:rPr>
  </w:style>
  <w:style w:type="paragraph" w:customStyle="1" w:styleId="Tableheading0">
    <w:name w:val="Table heading"/>
    <w:basedOn w:val="Body1"/>
    <w:rsid w:val="000A0DE7"/>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0A0DE7"/>
    <w:pPr>
      <w:numPr>
        <w:numId w:val="8"/>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0A0DE7"/>
    <w:pPr>
      <w:numPr>
        <w:numId w:val="13"/>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0A0DE7"/>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0A0DE7"/>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0A0DE7"/>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0"/>
    <w:rsid w:val="000A0DE7"/>
    <w:pPr>
      <w:keepLines/>
      <w:spacing w:before="220" w:line="320" w:lineRule="atLeast"/>
    </w:pPr>
    <w:rPr>
      <w:i/>
      <w:iCs w:val="0"/>
      <w:color w:val="000000"/>
      <w:spacing w:val="-20"/>
      <w:kern w:val="1"/>
      <w:sz w:val="32"/>
      <w:szCs w:val="32"/>
    </w:rPr>
  </w:style>
  <w:style w:type="paragraph" w:customStyle="1" w:styleId="a1">
    <w:name w:val="Перечисление"/>
    <w:basedOn w:val="a4"/>
    <w:rsid w:val="000A0DE7"/>
    <w:pPr>
      <w:widowControl w:val="0"/>
      <w:numPr>
        <w:numId w:val="20"/>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0A0DE7"/>
    <w:pPr>
      <w:numPr>
        <w:numId w:val="0"/>
      </w:numPr>
      <w:spacing w:before="120" w:after="120"/>
      <w:jc w:val="both"/>
    </w:pPr>
    <w:rPr>
      <w:b/>
      <w:bCs/>
      <w:i/>
      <w:color w:val="000000"/>
      <w:lang w:val="ru-RU"/>
    </w:rPr>
  </w:style>
  <w:style w:type="paragraph" w:customStyle="1" w:styleId="2f1">
    <w:name w:val="Текстовый2"/>
    <w:rsid w:val="000A0DE7"/>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0A0DE7"/>
    <w:pPr>
      <w:keepNext/>
      <w:keepLines/>
      <w:widowControl w:val="0"/>
      <w:suppressAutoHyphens/>
      <w:spacing w:before="240" w:after="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0A0DE7"/>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
    <w:name w:val="Основной текст с красной строки"/>
    <w:basedOn w:val="a4"/>
    <w:rsid w:val="000A0DE7"/>
    <w:pPr>
      <w:suppressAutoHyphens/>
      <w:spacing w:before="60" w:after="0" w:line="360" w:lineRule="auto"/>
      <w:ind w:firstLine="851"/>
      <w:jc w:val="center"/>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0A0DE7"/>
    <w:pPr>
      <w:suppressAutoHyphens/>
      <w:spacing w:before="60" w:after="0" w:line="360" w:lineRule="auto"/>
      <w:ind w:left="1134"/>
      <w:jc w:val="center"/>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0A0DE7"/>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0A0DE7"/>
    <w:pPr>
      <w:widowControl w:val="0"/>
      <w:autoSpaceDE w:val="0"/>
      <w:spacing w:before="120" w:after="120"/>
    </w:pPr>
    <w:rPr>
      <w:color w:val="000000"/>
      <w:sz w:val="28"/>
      <w:szCs w:val="28"/>
    </w:rPr>
  </w:style>
  <w:style w:type="paragraph" w:customStyle="1" w:styleId="TXT0">
    <w:name w:val="TXT основной"/>
    <w:basedOn w:val="a4"/>
    <w:rsid w:val="000A0DE7"/>
    <w:pPr>
      <w:suppressAutoHyphens/>
      <w:spacing w:before="60" w:after="60" w:line="360" w:lineRule="auto"/>
      <w:jc w:val="center"/>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0A0DE7"/>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0A0DE7"/>
    <w:pPr>
      <w:numPr>
        <w:numId w:val="24"/>
      </w:numPr>
      <w:tabs>
        <w:tab w:val="left" w:pos="720"/>
        <w:tab w:val="left" w:pos="1134"/>
      </w:tabs>
      <w:ind w:left="720" w:hanging="1134"/>
    </w:pPr>
  </w:style>
  <w:style w:type="paragraph" w:customStyle="1" w:styleId="Standard">
    <w:name w:val="Standard"/>
    <w:rsid w:val="000A0DE7"/>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0A0DE7"/>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
    <w:name w:val="_Марк_Список_2"/>
    <w:basedOn w:val="a4"/>
    <w:rsid w:val="000A0DE7"/>
    <w:pPr>
      <w:numPr>
        <w:numId w:val="27"/>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
    <w:rsid w:val="000A0DE7"/>
    <w:pPr>
      <w:tabs>
        <w:tab w:val="left" w:pos="2160"/>
      </w:tabs>
      <w:ind w:left="0" w:hanging="180"/>
    </w:pPr>
  </w:style>
  <w:style w:type="paragraph" w:customStyle="1" w:styleId="42">
    <w:name w:val="_Марк_Список_4"/>
    <w:basedOn w:val="3c"/>
    <w:rsid w:val="000A0DE7"/>
    <w:pPr>
      <w:tabs>
        <w:tab w:val="left" w:pos="2880"/>
      </w:tabs>
      <w:ind w:left="360" w:hanging="360"/>
    </w:pPr>
  </w:style>
  <w:style w:type="paragraph" w:customStyle="1" w:styleId="53">
    <w:name w:val="_Марк_Список_5"/>
    <w:basedOn w:val="42"/>
    <w:rsid w:val="000A0DE7"/>
    <w:pPr>
      <w:tabs>
        <w:tab w:val="left" w:pos="3600"/>
      </w:tabs>
    </w:pPr>
  </w:style>
  <w:style w:type="paragraph" w:customStyle="1" w:styleId="Default">
    <w:name w:val="Default"/>
    <w:rsid w:val="000A0DE7"/>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0A0DE7"/>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0A0DE7"/>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0A0DE7"/>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0A0DE7"/>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0A0DE7"/>
    <w:pPr>
      <w:widowControl w:val="0"/>
      <w:numPr>
        <w:numId w:val="30"/>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0A0DE7"/>
    <w:pPr>
      <w:keepLines/>
      <w:spacing w:before="60" w:after="60"/>
    </w:pPr>
    <w:rPr>
      <w:szCs w:val="20"/>
      <w:lang w:val="ru-RU"/>
    </w:rPr>
  </w:style>
  <w:style w:type="paragraph" w:customStyle="1" w:styleId="441">
    <w:name w:val="Стиль441"/>
    <w:rsid w:val="000A0DE7"/>
    <w:pPr>
      <w:numPr>
        <w:numId w:val="19"/>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0A0DE7"/>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0A0DE7"/>
    <w:pPr>
      <w:suppressLineNumbers/>
      <w:suppressAutoHyphens/>
      <w:spacing w:after="0"/>
      <w:jc w:val="center"/>
    </w:pPr>
    <w:rPr>
      <w:rFonts w:ascii="Calibri" w:eastAsia="Calibri" w:hAnsi="Calibri" w:cs="Times New Roman"/>
      <w:sz w:val="24"/>
      <w:lang w:eastAsia="ar-SA"/>
    </w:rPr>
  </w:style>
  <w:style w:type="paragraph" w:customStyle="1" w:styleId="afffff6">
    <w:name w:val="Заголовок таблицы"/>
    <w:basedOn w:val="afffff5"/>
    <w:rsid w:val="000A0DE7"/>
    <w:rPr>
      <w:b/>
      <w:bCs/>
    </w:rPr>
  </w:style>
  <w:style w:type="paragraph" w:customStyle="1" w:styleId="100">
    <w:name w:val="Оглавление 10"/>
    <w:basedOn w:val="1f1"/>
    <w:rsid w:val="000A0DE7"/>
    <w:pPr>
      <w:tabs>
        <w:tab w:val="right" w:leader="dot" w:pos="7091"/>
      </w:tabs>
      <w:ind w:left="2547"/>
    </w:pPr>
  </w:style>
  <w:style w:type="paragraph" w:customStyle="1" w:styleId="afffff7">
    <w:name w:val="Содержимое врезки"/>
    <w:basedOn w:val="aff7"/>
    <w:rsid w:val="000A0DE7"/>
  </w:style>
  <w:style w:type="numbering" w:customStyle="1" w:styleId="1110">
    <w:name w:val="Нет списка111"/>
    <w:next w:val="a7"/>
    <w:uiPriority w:val="99"/>
    <w:semiHidden/>
    <w:unhideWhenUsed/>
    <w:rsid w:val="000A0DE7"/>
  </w:style>
  <w:style w:type="paragraph" w:styleId="36">
    <w:name w:val="Body Text 3"/>
    <w:basedOn w:val="a4"/>
    <w:link w:val="35"/>
    <w:semiHidden/>
    <w:unhideWhenUsed/>
    <w:rsid w:val="000A0DE7"/>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0A0DE7"/>
    <w:rPr>
      <w:sz w:val="16"/>
      <w:szCs w:val="16"/>
    </w:rPr>
  </w:style>
  <w:style w:type="paragraph" w:customStyle="1" w:styleId="afffff8">
    <w:name w:val="Подписи сторон"/>
    <w:basedOn w:val="a4"/>
    <w:rsid w:val="000A0DE7"/>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0A0DE7"/>
    <w:rPr>
      <w:shd w:val="clear" w:color="auto" w:fill="FFFFFF"/>
    </w:rPr>
  </w:style>
  <w:style w:type="paragraph" w:customStyle="1" w:styleId="3d">
    <w:name w:val="Основной текст3"/>
    <w:basedOn w:val="a4"/>
    <w:link w:val="afffff9"/>
    <w:rsid w:val="000A0DE7"/>
    <w:pPr>
      <w:widowControl w:val="0"/>
      <w:shd w:val="clear" w:color="auto" w:fill="FFFFFF"/>
      <w:spacing w:after="360" w:line="0" w:lineRule="atLeast"/>
      <w:jc w:val="center"/>
    </w:pPr>
  </w:style>
  <w:style w:type="paragraph" w:customStyle="1" w:styleId="2f2">
    <w:name w:val="Обычный2"/>
    <w:rsid w:val="000A0DE7"/>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0A0DE7"/>
    <w:rPr>
      <w:sz w:val="16"/>
      <w:szCs w:val="16"/>
    </w:rPr>
  </w:style>
  <w:style w:type="numbering" w:customStyle="1" w:styleId="2f3">
    <w:name w:val="Нет списка2"/>
    <w:next w:val="a7"/>
    <w:uiPriority w:val="99"/>
    <w:semiHidden/>
    <w:rsid w:val="000A0DE7"/>
  </w:style>
  <w:style w:type="paragraph" w:customStyle="1" w:styleId="3e">
    <w:name w:val="Обычный3"/>
    <w:rsid w:val="000A0DE7"/>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0A0DE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4"/>
    <w:rsid w:val="000A0D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4"/>
    <w:rsid w:val="000A0DE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0A0DE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0A0DE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0A0DE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0A0D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4"/>
    <w:rsid w:val="000A0DE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0A0DE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0A0DE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0A0DE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4"/>
    <w:rsid w:val="000A0DE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0A0DE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4"/>
    <w:rsid w:val="000A0DE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4"/>
    <w:rsid w:val="000A0DE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0A0DE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0A0DE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0A0DE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4"/>
    <w:rsid w:val="000A0DE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4"/>
    <w:rsid w:val="000A0DE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rsid w:val="000A0DE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0A0DE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0A0DE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0A0DE7"/>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0A0DE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4"/>
    <w:rsid w:val="000A0DE7"/>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0A0D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4"/>
    <w:rsid w:val="000A0DE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4"/>
    <w:rsid w:val="000A0DE7"/>
    <w:pPr>
      <w:spacing w:before="100" w:beforeAutospacing="1" w:after="100" w:afterAutospacing="1" w:line="240" w:lineRule="auto"/>
      <w:jc w:val="center"/>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0A0DE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0A0D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4"/>
    <w:rsid w:val="000A0DE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4"/>
    <w:rsid w:val="000A0DE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4"/>
    <w:rsid w:val="000A0DE7"/>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0A0DE7"/>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0A0DE7"/>
    <w:pPr>
      <w:spacing w:before="100" w:beforeAutospacing="1" w:after="100" w:afterAutospacing="1" w:line="240" w:lineRule="auto"/>
      <w:jc w:val="center"/>
    </w:pPr>
    <w:rPr>
      <w:rFonts w:ascii="Times New Roman" w:eastAsia="Times New Roman" w:hAnsi="Times New Roman" w:cs="Times New Roman"/>
      <w:color w:val="000000"/>
      <w:sz w:val="24"/>
      <w:szCs w:val="24"/>
      <w:u w:val="single"/>
      <w:lang w:eastAsia="ru-RU"/>
    </w:rPr>
  </w:style>
  <w:style w:type="numbering" w:customStyle="1" w:styleId="3f">
    <w:name w:val="Нет списка3"/>
    <w:next w:val="a7"/>
    <w:uiPriority w:val="99"/>
    <w:semiHidden/>
    <w:unhideWhenUsed/>
    <w:rsid w:val="000A0DE7"/>
  </w:style>
  <w:style w:type="table" w:styleId="afffffb">
    <w:name w:val="Table Grid"/>
    <w:basedOn w:val="a6"/>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0A0D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8">
    <w:name w:val="Сетка таблицы1"/>
    <w:basedOn w:val="a6"/>
    <w:next w:val="afffffb"/>
    <w:uiPriority w:val="59"/>
    <w:rsid w:val="000A0D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0A0DE7"/>
  </w:style>
  <w:style w:type="numbering" w:customStyle="1" w:styleId="54">
    <w:name w:val="Нет списка5"/>
    <w:next w:val="a7"/>
    <w:uiPriority w:val="99"/>
    <w:semiHidden/>
    <w:unhideWhenUsed/>
    <w:rsid w:val="000A0DE7"/>
  </w:style>
  <w:style w:type="table" w:customStyle="1" w:styleId="2f4">
    <w:name w:val="Сетка таблицы2"/>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0A0DE7"/>
  </w:style>
  <w:style w:type="table" w:customStyle="1" w:styleId="3f0">
    <w:name w:val="Сетка таблицы3"/>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0A0DE7"/>
  </w:style>
  <w:style w:type="table" w:customStyle="1" w:styleId="44">
    <w:name w:val="Сетка таблицы4"/>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0A0DE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uiPriority w:val="99"/>
    <w:semiHidden/>
    <w:unhideWhenUsed/>
    <w:rsid w:val="000A0DE7"/>
  </w:style>
  <w:style w:type="table" w:customStyle="1" w:styleId="55">
    <w:name w:val="Сетка таблицы5"/>
    <w:basedOn w:val="a6"/>
    <w:next w:val="afffffb"/>
    <w:uiPriority w:val="59"/>
    <w:rsid w:val="000A0DE7"/>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
    <w:name w:val="Нет списка9"/>
    <w:next w:val="a7"/>
    <w:uiPriority w:val="99"/>
    <w:semiHidden/>
    <w:unhideWhenUsed/>
    <w:rsid w:val="000A0DE7"/>
  </w:style>
  <w:style w:type="paragraph" w:styleId="2f5">
    <w:name w:val="Body Text Indent 2"/>
    <w:basedOn w:val="a4"/>
    <w:link w:val="214"/>
    <w:uiPriority w:val="99"/>
    <w:semiHidden/>
    <w:unhideWhenUsed/>
    <w:rsid w:val="000A0DE7"/>
    <w:pPr>
      <w:spacing w:after="120" w:line="480" w:lineRule="auto"/>
      <w:ind w:left="283"/>
      <w:jc w:val="center"/>
    </w:pPr>
    <w:rPr>
      <w:rFonts w:ascii="Times New Roman" w:hAnsi="Times New Roman"/>
      <w:sz w:val="24"/>
    </w:rPr>
  </w:style>
  <w:style w:type="character" w:customStyle="1" w:styleId="214">
    <w:name w:val="Основной текст с отступом 2 Знак1"/>
    <w:basedOn w:val="a5"/>
    <w:link w:val="2f5"/>
    <w:uiPriority w:val="99"/>
    <w:semiHidden/>
    <w:rsid w:val="000A0DE7"/>
    <w:rPr>
      <w:rFonts w:ascii="Times New Roman" w:hAnsi="Times New Roman"/>
      <w:sz w:val="24"/>
    </w:rPr>
  </w:style>
  <w:style w:type="paragraph" w:styleId="2f6">
    <w:name w:val="Body Text 2"/>
    <w:basedOn w:val="a4"/>
    <w:link w:val="215"/>
    <w:uiPriority w:val="99"/>
    <w:semiHidden/>
    <w:unhideWhenUsed/>
    <w:rsid w:val="000A0DE7"/>
    <w:pPr>
      <w:spacing w:after="120" w:line="480" w:lineRule="auto"/>
      <w:jc w:val="center"/>
    </w:pPr>
    <w:rPr>
      <w:rFonts w:ascii="Times New Roman" w:hAnsi="Times New Roman"/>
      <w:sz w:val="24"/>
    </w:rPr>
  </w:style>
  <w:style w:type="character" w:customStyle="1" w:styleId="215">
    <w:name w:val="Основной текст 2 Знак1"/>
    <w:basedOn w:val="a5"/>
    <w:link w:val="2f6"/>
    <w:uiPriority w:val="99"/>
    <w:semiHidden/>
    <w:rsid w:val="000A0DE7"/>
    <w:rPr>
      <w:rFonts w:ascii="Times New Roman" w:hAnsi="Times New Roman"/>
      <w:sz w:val="24"/>
    </w:rPr>
  </w:style>
  <w:style w:type="paragraph" w:customStyle="1" w:styleId="13">
    <w:name w:val="Стиль Загл1"/>
    <w:basedOn w:val="1"/>
    <w:qFormat/>
    <w:rsid w:val="000A0DE7"/>
    <w:pPr>
      <w:widowControl w:val="0"/>
      <w:numPr>
        <w:numId w:val="37"/>
      </w:numPr>
      <w:tabs>
        <w:tab w:val="num" w:pos="1492"/>
      </w:tabs>
      <w:suppressAutoHyphens w:val="0"/>
      <w:spacing w:before="100" w:beforeAutospacing="1"/>
      <w:ind w:left="1418" w:hanging="284"/>
      <w:jc w:val="left"/>
    </w:pPr>
    <w:rPr>
      <w:rFonts w:ascii="Calibri" w:eastAsia="Calibri" w:hAnsi="Calibri"/>
      <w:b/>
      <w:iCs w:val="0"/>
      <w:szCs w:val="20"/>
      <w:lang w:val="ru-RU" w:eastAsia="en-US"/>
    </w:rPr>
  </w:style>
  <w:style w:type="paragraph" w:customStyle="1" w:styleId="2f7">
    <w:name w:val="Стиль Загл2"/>
    <w:basedOn w:val="20"/>
    <w:qFormat/>
    <w:rsid w:val="000A0DE7"/>
    <w:pPr>
      <w:suppressAutoHyphens w:val="0"/>
      <w:ind w:left="360" w:hanging="360"/>
      <w:jc w:val="left"/>
    </w:pPr>
    <w:rPr>
      <w:rFonts w:cs="Times New Roman"/>
      <w:i/>
      <w:sz w:val="24"/>
      <w:szCs w:val="24"/>
      <w:lang w:eastAsia="ru-RU"/>
    </w:rPr>
  </w:style>
  <w:style w:type="numbering" w:customStyle="1" w:styleId="101">
    <w:name w:val="Нет списка10"/>
    <w:next w:val="a7"/>
    <w:semiHidden/>
    <w:rsid w:val="00E07492"/>
  </w:style>
  <w:style w:type="paragraph" w:customStyle="1" w:styleId="45">
    <w:name w:val="Обычный4"/>
    <w:rsid w:val="00E07492"/>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201896">
      <w:bodyDiv w:val="1"/>
      <w:marLeft w:val="0"/>
      <w:marRight w:val="0"/>
      <w:marTop w:val="0"/>
      <w:marBottom w:val="0"/>
      <w:divBdr>
        <w:top w:val="none" w:sz="0" w:space="0" w:color="auto"/>
        <w:left w:val="none" w:sz="0" w:space="0" w:color="auto"/>
        <w:bottom w:val="none" w:sz="0" w:space="0" w:color="auto"/>
        <w:right w:val="none" w:sz="0" w:space="0" w:color="auto"/>
      </w:divBdr>
    </w:div>
    <w:div w:id="739719546">
      <w:bodyDiv w:val="1"/>
      <w:marLeft w:val="0"/>
      <w:marRight w:val="0"/>
      <w:marTop w:val="0"/>
      <w:marBottom w:val="0"/>
      <w:divBdr>
        <w:top w:val="none" w:sz="0" w:space="0" w:color="auto"/>
        <w:left w:val="none" w:sz="0" w:space="0" w:color="auto"/>
        <w:bottom w:val="none" w:sz="0" w:space="0" w:color="auto"/>
        <w:right w:val="none" w:sz="0" w:space="0" w:color="auto"/>
      </w:divBdr>
    </w:div>
    <w:div w:id="1407338593">
      <w:bodyDiv w:val="1"/>
      <w:marLeft w:val="0"/>
      <w:marRight w:val="0"/>
      <w:marTop w:val="0"/>
      <w:marBottom w:val="0"/>
      <w:divBdr>
        <w:top w:val="none" w:sz="0" w:space="0" w:color="auto"/>
        <w:left w:val="none" w:sz="0" w:space="0" w:color="auto"/>
        <w:bottom w:val="none" w:sz="0" w:space="0" w:color="auto"/>
        <w:right w:val="none" w:sz="0" w:space="0" w:color="auto"/>
      </w:divBdr>
    </w:div>
    <w:div w:id="160788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microsoft.com/office/2007/relationships/stylesWithEffects" Target="stylesWithEffects.xml"/><Relationship Id="rId21" Type="http://schemas.openxmlformats.org/officeDocument/2006/relationships/hyperlink" Target="http://zakupki.gov.ru/223/" TargetMode="External"/><Relationship Id="rId7" Type="http://schemas.openxmlformats.org/officeDocument/2006/relationships/endnotes" Target="endnotes.xml"/><Relationship Id="rId12" Type="http://schemas.openxmlformats.org/officeDocument/2006/relationships/hyperlink" Target="mailto:bannova@mures.ru" TargetMode="External"/><Relationship Id="rId17" Type="http://schemas.openxmlformats.org/officeDocument/2006/relationships/hyperlink" Target="http://www.mures.ru/" TargetMode="External"/><Relationship Id="rId25" Type="http://schemas.openxmlformats.org/officeDocument/2006/relationships/hyperlink" Target="https://zakupki.gov.ru/22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upki.gov.ru/" TargetMode="External"/><Relationship Id="rId24" Type="http://schemas.openxmlformats.org/officeDocument/2006/relationships/hyperlink" Target="https://zakupki.gov.ru/22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mailto:bannova@mures.ru" TargetMode="External"/><Relationship Id="rId28" Type="http://schemas.openxmlformats.org/officeDocument/2006/relationships/hyperlink" Target="http://zakupki.gov.ru/223" TargetMode="External"/><Relationship Id="rId10" Type="http://schemas.openxmlformats.org/officeDocument/2006/relationships/hyperlink" Target="mailto:bannova@mures.ru" TargetMode="External"/><Relationship Id="rId19" Type="http://schemas.openxmlformats.org/officeDocument/2006/relationships/hyperlink" Target="http://zakupki.gov.ru/223"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zakupki.gov.ru/223/"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71</Pages>
  <Words>19406</Words>
  <Characters>110620</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27</cp:revision>
  <dcterms:created xsi:type="dcterms:W3CDTF">2015-08-24T11:38:00Z</dcterms:created>
  <dcterms:modified xsi:type="dcterms:W3CDTF">2015-08-26T11:49:00Z</dcterms:modified>
</cp:coreProperties>
</file>